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BDD8A" w14:textId="77777777" w:rsidR="00CD1524" w:rsidRPr="00C1057A" w:rsidRDefault="00CD1524" w:rsidP="00C37356">
      <w:pPr>
        <w:keepNext/>
        <w:keepLines/>
        <w:rPr>
          <w:rFonts w:ascii="Tahoma" w:hAnsi="Tahoma" w:cs="Tahoma"/>
          <w:b/>
        </w:rPr>
      </w:pPr>
    </w:p>
    <w:p w14:paraId="6A2EC7D4" w14:textId="77777777" w:rsidR="007C5771" w:rsidRPr="00AE4F17" w:rsidRDefault="000328BB" w:rsidP="00C37356">
      <w:pPr>
        <w:keepNext/>
        <w:keepLines/>
        <w:ind w:right="1274"/>
        <w:rPr>
          <w:rFonts w:ascii="Tahoma" w:hAnsi="Tahoma" w:cs="Tahoma"/>
          <w:b/>
        </w:rPr>
      </w:pPr>
      <w:r w:rsidRPr="00AE4F17">
        <w:rPr>
          <w:rFonts w:ascii="Tahoma" w:hAnsi="Tahoma" w:cs="Tahoma"/>
          <w:b/>
        </w:rPr>
        <w:t>Naročnik</w:t>
      </w:r>
      <w:r w:rsidR="007C5771" w:rsidRPr="00AE4F17">
        <w:rPr>
          <w:rFonts w:ascii="Tahoma" w:hAnsi="Tahoma" w:cs="Tahoma"/>
          <w:b/>
        </w:rPr>
        <w:t>:</w:t>
      </w:r>
    </w:p>
    <w:p w14:paraId="1FB501E9" w14:textId="77777777" w:rsidR="007C5771" w:rsidRPr="00AE4F17" w:rsidRDefault="007C5771" w:rsidP="00C37356">
      <w:pPr>
        <w:keepNext/>
        <w:keepLines/>
        <w:rPr>
          <w:rFonts w:ascii="Tahoma" w:hAnsi="Tahoma" w:cs="Tahoma"/>
          <w:b/>
        </w:rPr>
      </w:pPr>
    </w:p>
    <w:p w14:paraId="7E16FEB7" w14:textId="77777777" w:rsidR="003C05D0" w:rsidRPr="00AE4F17" w:rsidRDefault="0071773F" w:rsidP="00C37356">
      <w:pPr>
        <w:keepNext/>
        <w:keepLines/>
        <w:rPr>
          <w:rFonts w:ascii="Tahoma" w:hAnsi="Tahoma" w:cs="Tahoma"/>
          <w:b/>
          <w:bCs/>
        </w:rPr>
      </w:pPr>
      <w:r w:rsidRPr="00AE4F17">
        <w:rPr>
          <w:rFonts w:ascii="Tahoma" w:hAnsi="Tahoma" w:cs="Tahoma"/>
          <w:b/>
          <w:bCs/>
        </w:rPr>
        <w:t xml:space="preserve">JAVNO PODJETJE </w:t>
      </w:r>
    </w:p>
    <w:p w14:paraId="53369FBA" w14:textId="77777777" w:rsidR="0071773F" w:rsidRPr="00AE4F17" w:rsidRDefault="0071773F" w:rsidP="00C37356">
      <w:pPr>
        <w:keepNext/>
        <w:keepLines/>
        <w:rPr>
          <w:rFonts w:ascii="Tahoma" w:hAnsi="Tahoma" w:cs="Tahoma"/>
          <w:b/>
          <w:bCs/>
        </w:rPr>
      </w:pPr>
      <w:r w:rsidRPr="00AE4F17">
        <w:rPr>
          <w:rFonts w:ascii="Tahoma" w:hAnsi="Tahoma" w:cs="Tahoma"/>
          <w:b/>
          <w:bCs/>
        </w:rPr>
        <w:t>LJUBLJANSKI POTNIŠKI PROMET, d.o.o.</w:t>
      </w:r>
    </w:p>
    <w:p w14:paraId="719A761D" w14:textId="77777777" w:rsidR="0071773F" w:rsidRPr="00AE4F17" w:rsidRDefault="0071773F" w:rsidP="00C37356">
      <w:pPr>
        <w:keepNext/>
        <w:keepLines/>
        <w:rPr>
          <w:rFonts w:ascii="Tahoma" w:hAnsi="Tahoma" w:cs="Tahoma"/>
          <w:bCs/>
        </w:rPr>
      </w:pPr>
      <w:r w:rsidRPr="00AE4F17">
        <w:rPr>
          <w:rFonts w:ascii="Tahoma" w:hAnsi="Tahoma" w:cs="Tahoma"/>
          <w:bCs/>
        </w:rPr>
        <w:t>Celovška cesta 160</w:t>
      </w:r>
    </w:p>
    <w:p w14:paraId="4DB224AE" w14:textId="77777777" w:rsidR="0071773F" w:rsidRPr="00AE4F17" w:rsidRDefault="0071773F" w:rsidP="00C37356">
      <w:pPr>
        <w:keepNext/>
        <w:keepLines/>
        <w:rPr>
          <w:rFonts w:ascii="Tahoma" w:hAnsi="Tahoma" w:cs="Tahoma"/>
          <w:bCs/>
        </w:rPr>
      </w:pPr>
      <w:r w:rsidRPr="00AE4F17">
        <w:rPr>
          <w:rFonts w:ascii="Tahoma" w:hAnsi="Tahoma" w:cs="Tahoma"/>
          <w:bCs/>
        </w:rPr>
        <w:t>1000 Ljubljana</w:t>
      </w:r>
    </w:p>
    <w:p w14:paraId="463601A6" w14:textId="77777777" w:rsidR="000328BB" w:rsidRPr="00AE4F17" w:rsidRDefault="000328BB" w:rsidP="00C37356">
      <w:pPr>
        <w:keepNext/>
        <w:keepLines/>
        <w:rPr>
          <w:rFonts w:ascii="Tahoma" w:hAnsi="Tahoma" w:cs="Tahoma"/>
          <w:b/>
        </w:rPr>
      </w:pPr>
    </w:p>
    <w:p w14:paraId="20EA205D" w14:textId="77777777" w:rsidR="00046004" w:rsidRPr="00AE4F17" w:rsidRDefault="00046004" w:rsidP="00C37356">
      <w:pPr>
        <w:keepNext/>
        <w:keepLines/>
        <w:ind w:right="1132"/>
        <w:rPr>
          <w:rFonts w:ascii="Tahoma" w:hAnsi="Tahoma" w:cs="Tahoma"/>
          <w:b/>
        </w:rPr>
      </w:pPr>
    </w:p>
    <w:p w14:paraId="50E84835" w14:textId="77777777" w:rsidR="007C70A1" w:rsidRPr="00AE4F17" w:rsidRDefault="007C70A1" w:rsidP="00C37356">
      <w:pPr>
        <w:keepNext/>
        <w:keepLines/>
        <w:ind w:right="1132"/>
        <w:rPr>
          <w:rFonts w:ascii="Tahoma" w:hAnsi="Tahoma" w:cs="Tahoma"/>
          <w:b/>
        </w:rPr>
      </w:pPr>
      <w:r w:rsidRPr="00AE4F17">
        <w:rPr>
          <w:rFonts w:ascii="Tahoma" w:hAnsi="Tahoma" w:cs="Tahoma"/>
          <w:b/>
        </w:rPr>
        <w:t>Po pooblastilu javno naročilo vodi:</w:t>
      </w:r>
    </w:p>
    <w:p w14:paraId="7A26EA79" w14:textId="77777777" w:rsidR="00840F4B" w:rsidRPr="00AE4F17" w:rsidRDefault="00840F4B" w:rsidP="00C37356">
      <w:pPr>
        <w:keepNext/>
        <w:keepLines/>
        <w:ind w:right="1132"/>
        <w:rPr>
          <w:rFonts w:ascii="Tahoma" w:hAnsi="Tahoma" w:cs="Tahoma"/>
          <w:b/>
        </w:rPr>
      </w:pPr>
    </w:p>
    <w:p w14:paraId="41FE2043" w14:textId="77777777" w:rsidR="00A04160" w:rsidRPr="00AE4F17" w:rsidRDefault="00A04160" w:rsidP="00C37356">
      <w:pPr>
        <w:keepNext/>
        <w:keepLines/>
        <w:ind w:right="1132"/>
        <w:rPr>
          <w:rFonts w:ascii="Tahoma" w:hAnsi="Tahoma" w:cs="Tahoma"/>
          <w:b/>
          <w:bCs/>
        </w:rPr>
      </w:pPr>
      <w:r w:rsidRPr="00AE4F17">
        <w:rPr>
          <w:rFonts w:ascii="Tahoma" w:hAnsi="Tahoma" w:cs="Tahoma"/>
          <w:b/>
          <w:bCs/>
        </w:rPr>
        <w:t xml:space="preserve">JAVNI HOLDING Ljubljana, d.o.o. </w:t>
      </w:r>
    </w:p>
    <w:p w14:paraId="4D28915E" w14:textId="77777777" w:rsidR="007C70A1" w:rsidRPr="00AE4F17" w:rsidRDefault="00A43EED" w:rsidP="00C37356">
      <w:pPr>
        <w:keepNext/>
        <w:keepLines/>
        <w:ind w:right="1132"/>
        <w:rPr>
          <w:rFonts w:ascii="Tahoma" w:hAnsi="Tahoma" w:cs="Tahoma"/>
        </w:rPr>
      </w:pPr>
      <w:r w:rsidRPr="00AE4F17">
        <w:rPr>
          <w:rFonts w:ascii="Tahoma" w:hAnsi="Tahoma" w:cs="Tahoma"/>
        </w:rPr>
        <w:t>Verovškova ulica 70</w:t>
      </w:r>
    </w:p>
    <w:p w14:paraId="285D93A0" w14:textId="77777777" w:rsidR="00A04160" w:rsidRPr="00AE4F17" w:rsidRDefault="00A04160" w:rsidP="00C37356">
      <w:pPr>
        <w:keepNext/>
        <w:keepLines/>
        <w:ind w:right="1132"/>
        <w:rPr>
          <w:rFonts w:ascii="Tahoma" w:hAnsi="Tahoma" w:cs="Tahoma"/>
        </w:rPr>
      </w:pPr>
      <w:r w:rsidRPr="00AE4F17">
        <w:rPr>
          <w:rFonts w:ascii="Tahoma" w:hAnsi="Tahoma" w:cs="Tahoma"/>
        </w:rPr>
        <w:t>1000 Ljubljana</w:t>
      </w:r>
    </w:p>
    <w:p w14:paraId="28F517C0" w14:textId="77777777" w:rsidR="007C70A1" w:rsidRPr="00AE4F17" w:rsidRDefault="007C70A1" w:rsidP="00C37356">
      <w:pPr>
        <w:keepNext/>
        <w:keepLines/>
        <w:ind w:right="1132"/>
        <w:jc w:val="center"/>
        <w:rPr>
          <w:rFonts w:ascii="Tahoma" w:hAnsi="Tahoma" w:cs="Tahoma"/>
        </w:rPr>
      </w:pPr>
    </w:p>
    <w:p w14:paraId="5D9CE42F" w14:textId="77777777" w:rsidR="007C70A1" w:rsidRPr="00AE4F17" w:rsidRDefault="007C70A1" w:rsidP="00C37356">
      <w:pPr>
        <w:keepNext/>
        <w:keepLines/>
        <w:ind w:right="1132"/>
        <w:jc w:val="center"/>
        <w:rPr>
          <w:rFonts w:ascii="Tahoma" w:hAnsi="Tahoma" w:cs="Tahoma"/>
        </w:rPr>
      </w:pPr>
    </w:p>
    <w:p w14:paraId="66EACB32" w14:textId="7F0AB5AB" w:rsidR="008619FC" w:rsidRPr="00AE4F17" w:rsidRDefault="007C70A1" w:rsidP="00C37356">
      <w:pPr>
        <w:keepNext/>
        <w:keepLines/>
        <w:ind w:right="1132"/>
        <w:rPr>
          <w:rFonts w:ascii="Tahoma" w:hAnsi="Tahoma" w:cs="Tahoma"/>
        </w:rPr>
      </w:pPr>
      <w:r w:rsidRPr="00AE4F17">
        <w:rPr>
          <w:rFonts w:ascii="Tahoma" w:hAnsi="Tahoma" w:cs="Tahoma"/>
        </w:rPr>
        <w:t xml:space="preserve">Številka:  </w:t>
      </w:r>
      <w:r w:rsidR="00452648">
        <w:rPr>
          <w:rFonts w:ascii="Tahoma" w:hAnsi="Tahoma" w:cs="Tahoma"/>
          <w:b/>
        </w:rPr>
        <w:t xml:space="preserve">LPP-154/22 </w:t>
      </w:r>
    </w:p>
    <w:p w14:paraId="58821B1F" w14:textId="77777777" w:rsidR="00E80E90" w:rsidRPr="00AE4F17" w:rsidRDefault="00E80E90" w:rsidP="00C37356">
      <w:pPr>
        <w:keepNext/>
        <w:keepLines/>
        <w:ind w:right="1132"/>
        <w:rPr>
          <w:rFonts w:ascii="Tahoma" w:hAnsi="Tahoma" w:cs="Tahoma"/>
        </w:rPr>
      </w:pPr>
    </w:p>
    <w:p w14:paraId="12576BED" w14:textId="77777777" w:rsidR="00840F4B" w:rsidRPr="00AE4F17" w:rsidRDefault="00840F4B" w:rsidP="00C37356">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AE4F17" w14:paraId="69E8B1C5" w14:textId="77777777" w:rsidTr="00AD0047">
        <w:trPr>
          <w:trHeight w:val="1080"/>
        </w:trPr>
        <w:tc>
          <w:tcPr>
            <w:tcW w:w="7088" w:type="dxa"/>
            <w:shd w:val="pct12" w:color="auto" w:fill="FFFFFF"/>
            <w:vAlign w:val="center"/>
          </w:tcPr>
          <w:p w14:paraId="3ED419A5" w14:textId="77777777" w:rsidR="00840F4B" w:rsidRPr="00AE4F17" w:rsidRDefault="00A1586A" w:rsidP="00C37356">
            <w:pPr>
              <w:keepNext/>
              <w:keepLines/>
              <w:jc w:val="center"/>
              <w:rPr>
                <w:rFonts w:ascii="Tahoma" w:hAnsi="Tahoma" w:cs="Tahoma"/>
                <w:b/>
                <w:sz w:val="32"/>
                <w:szCs w:val="32"/>
              </w:rPr>
            </w:pPr>
            <w:r w:rsidRPr="00AE4F17">
              <w:rPr>
                <w:rFonts w:ascii="Tahoma" w:hAnsi="Tahoma" w:cs="Tahoma"/>
                <w:b/>
                <w:sz w:val="28"/>
                <w:szCs w:val="28"/>
              </w:rPr>
              <w:t>DOKUMENTACIJA V ZVEZI Z ODDAJO JAVNEGA NAROČILA NA SPLOŠNEM PODROČJU Z UPORABO ODPRTEGA POSTOPKA</w:t>
            </w:r>
          </w:p>
        </w:tc>
      </w:tr>
    </w:tbl>
    <w:p w14:paraId="1EF8C2D0" w14:textId="77777777" w:rsidR="007C70A1" w:rsidRPr="00AE4F17" w:rsidRDefault="007C70A1" w:rsidP="00C37356">
      <w:pPr>
        <w:keepNext/>
        <w:keepLines/>
        <w:rPr>
          <w:rFonts w:ascii="Tahoma" w:hAnsi="Tahoma" w:cs="Tahoma"/>
        </w:rPr>
      </w:pPr>
    </w:p>
    <w:p w14:paraId="48565CC9" w14:textId="77777777" w:rsidR="00A9387B" w:rsidRPr="00AE4F17" w:rsidRDefault="00A9387B" w:rsidP="00C37356">
      <w:pPr>
        <w:keepNext/>
        <w:keepLines/>
        <w:tabs>
          <w:tab w:val="left" w:pos="9356"/>
        </w:tabs>
        <w:rPr>
          <w:rFonts w:ascii="Tahoma" w:hAnsi="Tahoma" w:cs="Tahoma"/>
        </w:rPr>
      </w:pPr>
    </w:p>
    <w:p w14:paraId="34325FD7" w14:textId="77777777" w:rsidR="000328BB" w:rsidRPr="00AE4F17" w:rsidRDefault="000328BB" w:rsidP="00C37356">
      <w:pPr>
        <w:keepNext/>
        <w:keepLines/>
        <w:jc w:val="center"/>
        <w:rPr>
          <w:rFonts w:ascii="Tahoma" w:hAnsi="Tahoma" w:cs="Tahoma"/>
          <w:b/>
          <w:sz w:val="28"/>
          <w:szCs w:val="28"/>
        </w:rPr>
      </w:pPr>
    </w:p>
    <w:p w14:paraId="0B938643" w14:textId="77777777" w:rsidR="007C70A1" w:rsidRPr="00AE4F17" w:rsidRDefault="0071773F" w:rsidP="00C37356">
      <w:pPr>
        <w:keepNext/>
        <w:keepLines/>
        <w:jc w:val="center"/>
        <w:rPr>
          <w:rFonts w:ascii="Tahoma" w:hAnsi="Tahoma" w:cs="Tahoma"/>
          <w:b/>
          <w:sz w:val="28"/>
          <w:szCs w:val="28"/>
        </w:rPr>
      </w:pPr>
      <w:r w:rsidRPr="00AE4F17">
        <w:rPr>
          <w:rFonts w:ascii="Tahoma" w:hAnsi="Tahoma" w:cs="Tahoma"/>
          <w:b/>
          <w:sz w:val="28"/>
          <w:szCs w:val="28"/>
        </w:rPr>
        <w:t>Izvajanje občasnih prevozov</w:t>
      </w:r>
    </w:p>
    <w:p w14:paraId="359272EF" w14:textId="77777777" w:rsidR="007C70A1" w:rsidRPr="00AE4F17" w:rsidRDefault="007C70A1" w:rsidP="00C37356">
      <w:pPr>
        <w:keepNext/>
        <w:keepLines/>
        <w:rPr>
          <w:rFonts w:ascii="Tahoma" w:hAnsi="Tahoma" w:cs="Tahoma"/>
        </w:rPr>
      </w:pPr>
    </w:p>
    <w:p w14:paraId="4E501650" w14:textId="77777777" w:rsidR="00B264D7" w:rsidRPr="00AE4F17" w:rsidRDefault="00B264D7" w:rsidP="00C37356">
      <w:pPr>
        <w:keepNext/>
        <w:keepLines/>
        <w:rPr>
          <w:rFonts w:ascii="Tahoma" w:hAnsi="Tahoma" w:cs="Tahoma"/>
        </w:rPr>
      </w:pPr>
    </w:p>
    <w:p w14:paraId="7174CC95" w14:textId="77777777" w:rsidR="000328BB" w:rsidRPr="00AE4F17" w:rsidRDefault="000328BB" w:rsidP="00C37356">
      <w:pPr>
        <w:keepNext/>
        <w:keepLines/>
        <w:rPr>
          <w:rFonts w:ascii="Tahoma" w:hAnsi="Tahoma" w:cs="Tahoma"/>
        </w:rPr>
      </w:pPr>
    </w:p>
    <w:p w14:paraId="28D961F2" w14:textId="77777777" w:rsidR="000328BB" w:rsidRPr="00AE4F17" w:rsidRDefault="000328BB" w:rsidP="00C37356">
      <w:pPr>
        <w:keepNext/>
        <w:keepLines/>
        <w:rPr>
          <w:rFonts w:ascii="Tahoma" w:hAnsi="Tahoma" w:cs="Tahoma"/>
        </w:rPr>
      </w:pPr>
    </w:p>
    <w:p w14:paraId="368F5775" w14:textId="77777777" w:rsidR="000328BB" w:rsidRPr="00AE4F17" w:rsidRDefault="000328BB" w:rsidP="00C37356">
      <w:pPr>
        <w:keepNext/>
        <w:keepLines/>
        <w:rPr>
          <w:rFonts w:ascii="Tahoma" w:hAnsi="Tahoma" w:cs="Tahoma"/>
        </w:rPr>
      </w:pPr>
    </w:p>
    <w:p w14:paraId="341AF57A" w14:textId="77777777" w:rsidR="000328BB" w:rsidRPr="00AE4F17" w:rsidRDefault="000328BB" w:rsidP="00C37356">
      <w:pPr>
        <w:keepNext/>
        <w:keepLines/>
        <w:rPr>
          <w:rFonts w:ascii="Tahoma" w:hAnsi="Tahoma" w:cs="Tahoma"/>
        </w:rPr>
      </w:pPr>
    </w:p>
    <w:p w14:paraId="09481839" w14:textId="3C34C8FC" w:rsidR="007C70A1" w:rsidRPr="00AE4F17" w:rsidRDefault="007C70A1" w:rsidP="00C37356">
      <w:pPr>
        <w:pStyle w:val="Naslov3"/>
        <w:keepLines/>
        <w:rPr>
          <w:rFonts w:ascii="Tahoma" w:hAnsi="Tahoma" w:cs="Tahoma"/>
          <w:b w:val="0"/>
          <w:sz w:val="20"/>
        </w:rPr>
      </w:pPr>
      <w:r w:rsidRPr="00AE4F17">
        <w:rPr>
          <w:rFonts w:ascii="Tahoma" w:hAnsi="Tahoma" w:cs="Tahoma"/>
          <w:b w:val="0"/>
          <w:sz w:val="20"/>
        </w:rPr>
        <w:t xml:space="preserve">Ljubljana, </w:t>
      </w:r>
      <w:r w:rsidR="00A553DD">
        <w:rPr>
          <w:rFonts w:ascii="Tahoma" w:hAnsi="Tahoma" w:cs="Tahoma"/>
          <w:b w:val="0"/>
          <w:sz w:val="20"/>
        </w:rPr>
        <w:t>november</w:t>
      </w:r>
      <w:r w:rsidR="0088639E" w:rsidRPr="00AE4F17">
        <w:rPr>
          <w:rFonts w:ascii="Tahoma" w:hAnsi="Tahoma" w:cs="Tahoma"/>
          <w:b w:val="0"/>
          <w:sz w:val="20"/>
        </w:rPr>
        <w:t xml:space="preserve"> </w:t>
      </w:r>
      <w:r w:rsidR="00A553DD">
        <w:rPr>
          <w:rFonts w:ascii="Tahoma" w:hAnsi="Tahoma" w:cs="Tahoma"/>
          <w:b w:val="0"/>
          <w:sz w:val="20"/>
        </w:rPr>
        <w:t>2022</w:t>
      </w:r>
    </w:p>
    <w:p w14:paraId="2DD60073" w14:textId="77777777" w:rsidR="007C70A1" w:rsidRPr="00AE4F17" w:rsidRDefault="007C70A1" w:rsidP="00C37356">
      <w:pPr>
        <w:keepNext/>
        <w:keepLines/>
        <w:jc w:val="center"/>
        <w:rPr>
          <w:rFonts w:ascii="Tahoma" w:hAnsi="Tahoma" w:cs="Tahoma"/>
          <w:noProof/>
        </w:rPr>
      </w:pPr>
    </w:p>
    <w:p w14:paraId="05DC0908" w14:textId="77777777" w:rsidR="007C70A1" w:rsidRPr="00AE4F17" w:rsidRDefault="007C70A1" w:rsidP="00C37356">
      <w:pPr>
        <w:keepNext/>
        <w:keepLines/>
        <w:jc w:val="center"/>
        <w:rPr>
          <w:rFonts w:ascii="Tahoma" w:hAnsi="Tahoma" w:cs="Tahoma"/>
          <w:noProof/>
        </w:rPr>
      </w:pPr>
    </w:p>
    <w:p w14:paraId="655335CC" w14:textId="77777777" w:rsidR="00413199" w:rsidRPr="00AE4F17" w:rsidRDefault="00413199" w:rsidP="00C37356">
      <w:pPr>
        <w:keepNext/>
        <w:keepLines/>
        <w:jc w:val="center"/>
        <w:rPr>
          <w:rFonts w:ascii="Tahoma" w:hAnsi="Tahoma" w:cs="Tahoma"/>
          <w:noProof/>
        </w:rPr>
        <w:sectPr w:rsidR="00413199" w:rsidRPr="00AE4F1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4443AE4C" w14:textId="77777777" w:rsidR="00F738D4" w:rsidRPr="00AE4F17" w:rsidRDefault="00F738D4" w:rsidP="00C37356">
      <w:pPr>
        <w:pStyle w:val="Naslov1"/>
        <w:keepLines/>
        <w:jc w:val="center"/>
        <w:rPr>
          <w:rFonts w:ascii="Tahoma" w:hAnsi="Tahoma" w:cs="Tahoma"/>
          <w:sz w:val="28"/>
          <w:szCs w:val="28"/>
        </w:rPr>
      </w:pPr>
      <w:bookmarkStart w:id="0" w:name="_Toc178483388"/>
    </w:p>
    <w:p w14:paraId="42DFEDA9" w14:textId="77777777" w:rsidR="00C37356" w:rsidRDefault="00C37356" w:rsidP="00C37356">
      <w:pPr>
        <w:pStyle w:val="Naslov1"/>
        <w:keepLines/>
        <w:jc w:val="center"/>
        <w:rPr>
          <w:rFonts w:ascii="Tahoma" w:hAnsi="Tahoma" w:cs="Tahoma"/>
          <w:sz w:val="28"/>
          <w:szCs w:val="28"/>
        </w:rPr>
      </w:pPr>
    </w:p>
    <w:p w14:paraId="08A9840D" w14:textId="48AD7EA2" w:rsidR="00832A7F" w:rsidRPr="00AE4F17" w:rsidRDefault="00832A7F" w:rsidP="00C37356">
      <w:pPr>
        <w:pStyle w:val="Naslov1"/>
        <w:keepLines/>
        <w:jc w:val="center"/>
        <w:rPr>
          <w:rFonts w:ascii="Tahoma" w:hAnsi="Tahoma" w:cs="Tahoma"/>
          <w:sz w:val="28"/>
          <w:szCs w:val="28"/>
        </w:rPr>
      </w:pPr>
      <w:r w:rsidRPr="00AE4F17">
        <w:rPr>
          <w:rFonts w:ascii="Tahoma" w:hAnsi="Tahoma" w:cs="Tahoma"/>
          <w:sz w:val="28"/>
          <w:szCs w:val="28"/>
        </w:rPr>
        <w:t>POVABILO K ODDAJI PONUDBE</w:t>
      </w:r>
    </w:p>
    <w:p w14:paraId="6A3B98FF" w14:textId="77777777" w:rsidR="00832A7F" w:rsidRPr="00AE4F17" w:rsidRDefault="00832A7F" w:rsidP="00C37356">
      <w:pPr>
        <w:keepNext/>
        <w:keepLines/>
        <w:tabs>
          <w:tab w:val="left" w:pos="2895"/>
        </w:tabs>
        <w:rPr>
          <w:rFonts w:ascii="Tahoma" w:hAnsi="Tahoma" w:cs="Tahoma"/>
        </w:rPr>
      </w:pPr>
      <w:r w:rsidRPr="00AE4F17">
        <w:rPr>
          <w:rFonts w:ascii="Tahoma" w:hAnsi="Tahoma" w:cs="Tahoma"/>
        </w:rPr>
        <w:tab/>
      </w:r>
    </w:p>
    <w:p w14:paraId="0B696A46" w14:textId="77777777" w:rsidR="00832A7F" w:rsidRPr="00AE4F17" w:rsidRDefault="00832A7F" w:rsidP="00C37356">
      <w:pPr>
        <w:keepNext/>
        <w:keepLines/>
        <w:rPr>
          <w:rFonts w:ascii="Tahoma" w:hAnsi="Tahoma" w:cs="Tahoma"/>
        </w:rPr>
      </w:pPr>
    </w:p>
    <w:p w14:paraId="661EA7AA" w14:textId="77777777" w:rsidR="00832A7F" w:rsidRPr="00AE4F17" w:rsidRDefault="00832A7F" w:rsidP="00C37356">
      <w:pPr>
        <w:keepNext/>
        <w:keepLines/>
        <w:rPr>
          <w:rFonts w:ascii="Tahoma" w:hAnsi="Tahoma" w:cs="Tahoma"/>
        </w:rPr>
      </w:pPr>
    </w:p>
    <w:p w14:paraId="4113135A" w14:textId="77777777" w:rsidR="00832A7F" w:rsidRPr="00AE4F17" w:rsidRDefault="00832A7F" w:rsidP="00C37356">
      <w:pPr>
        <w:keepNext/>
        <w:keepLines/>
        <w:rPr>
          <w:rFonts w:ascii="Tahoma" w:hAnsi="Tahoma" w:cs="Tahoma"/>
        </w:rPr>
      </w:pPr>
    </w:p>
    <w:p w14:paraId="13DA416F" w14:textId="77777777" w:rsidR="00832A7F" w:rsidRPr="00AE4F17" w:rsidRDefault="00832A7F" w:rsidP="00C37356">
      <w:pPr>
        <w:keepNext/>
        <w:keepLines/>
        <w:ind w:right="-2"/>
        <w:jc w:val="both"/>
        <w:rPr>
          <w:rFonts w:ascii="Tahoma" w:hAnsi="Tahoma" w:cs="Tahoma"/>
        </w:rPr>
      </w:pPr>
      <w:r w:rsidRPr="00AE4F17">
        <w:rPr>
          <w:rFonts w:ascii="Tahoma" w:hAnsi="Tahoma" w:cs="Tahoma"/>
        </w:rPr>
        <w:t>JAVNI HOLDING Ljubljana, d.o.o</w:t>
      </w:r>
      <w:r w:rsidR="00120D3C">
        <w:rPr>
          <w:rFonts w:ascii="Tahoma" w:hAnsi="Tahoma" w:cs="Tahoma"/>
        </w:rPr>
        <w:t>,</w:t>
      </w:r>
      <w:r w:rsidR="00307B78" w:rsidRPr="00AE4F17">
        <w:rPr>
          <w:rFonts w:ascii="Tahoma" w:hAnsi="Tahoma" w:cs="Tahoma"/>
        </w:rPr>
        <w:t xml:space="preserve"> Verovškova ulica 70</w:t>
      </w:r>
      <w:r w:rsidRPr="00AE4F17">
        <w:rPr>
          <w:rFonts w:ascii="Tahoma" w:hAnsi="Tahoma" w:cs="Tahoma"/>
        </w:rPr>
        <w:t>,</w:t>
      </w:r>
      <w:r w:rsidR="00307B78" w:rsidRPr="00AE4F17">
        <w:rPr>
          <w:rFonts w:ascii="Tahoma" w:hAnsi="Tahoma" w:cs="Tahoma"/>
        </w:rPr>
        <w:t xml:space="preserve"> 1000</w:t>
      </w:r>
      <w:r w:rsidRPr="00AE4F17">
        <w:rPr>
          <w:rFonts w:ascii="Tahoma" w:hAnsi="Tahoma" w:cs="Tahoma"/>
        </w:rPr>
        <w:t xml:space="preserve"> Lj</w:t>
      </w:r>
      <w:r w:rsidR="00FA7D61" w:rsidRPr="00AE4F17">
        <w:rPr>
          <w:rFonts w:ascii="Tahoma" w:hAnsi="Tahoma" w:cs="Tahoma"/>
        </w:rPr>
        <w:t>ubljana, na podlagi pooblastil</w:t>
      </w:r>
      <w:r w:rsidR="000328BB" w:rsidRPr="00AE4F17">
        <w:rPr>
          <w:rFonts w:ascii="Tahoma" w:hAnsi="Tahoma" w:cs="Tahoma"/>
        </w:rPr>
        <w:t>a</w:t>
      </w:r>
      <w:r w:rsidR="00307B78" w:rsidRPr="00AE4F17">
        <w:rPr>
          <w:rFonts w:ascii="Tahoma" w:hAnsi="Tahoma" w:cs="Tahoma"/>
        </w:rPr>
        <w:t xml:space="preserve"> </w:t>
      </w:r>
      <w:r w:rsidR="000328BB" w:rsidRPr="00AE4F17">
        <w:rPr>
          <w:rFonts w:ascii="Tahoma" w:hAnsi="Tahoma" w:cs="Tahoma"/>
          <w:bCs/>
        </w:rPr>
        <w:t>navedenega naročnika</w:t>
      </w:r>
      <w:r w:rsidR="00F738D4" w:rsidRPr="00AE4F17">
        <w:rPr>
          <w:rFonts w:ascii="Tahoma" w:hAnsi="Tahoma" w:cs="Tahoma"/>
          <w:bCs/>
        </w:rPr>
        <w:t xml:space="preserve"> predmetnega javnega naročila</w:t>
      </w:r>
      <w:r w:rsidRPr="00AE4F17">
        <w:rPr>
          <w:rFonts w:ascii="Tahoma" w:hAnsi="Tahoma" w:cs="Tahoma"/>
          <w:bCs/>
        </w:rPr>
        <w:t xml:space="preserve">, </w:t>
      </w:r>
    </w:p>
    <w:p w14:paraId="370CFBB8" w14:textId="77777777" w:rsidR="00832A7F" w:rsidRPr="00AE4F17" w:rsidRDefault="00832A7F" w:rsidP="00C37356">
      <w:pPr>
        <w:keepNext/>
        <w:keepLines/>
        <w:rPr>
          <w:rFonts w:ascii="Tahoma" w:hAnsi="Tahoma" w:cs="Tahoma"/>
        </w:rPr>
      </w:pPr>
    </w:p>
    <w:p w14:paraId="082184C2" w14:textId="77777777" w:rsidR="00832A7F" w:rsidRPr="00AE4F17" w:rsidRDefault="00832A7F" w:rsidP="00C37356">
      <w:pPr>
        <w:keepNext/>
        <w:keepLines/>
        <w:jc w:val="center"/>
        <w:rPr>
          <w:rFonts w:ascii="Tahoma" w:hAnsi="Tahoma" w:cs="Tahoma"/>
        </w:rPr>
      </w:pPr>
    </w:p>
    <w:p w14:paraId="08EEC1D3" w14:textId="77777777" w:rsidR="00832A7F" w:rsidRPr="00AE4F17" w:rsidRDefault="00832A7F" w:rsidP="00C37356">
      <w:pPr>
        <w:keepNext/>
        <w:keepLines/>
        <w:rPr>
          <w:rFonts w:ascii="Tahoma" w:hAnsi="Tahoma" w:cs="Tahoma"/>
          <w:b/>
        </w:rPr>
      </w:pPr>
      <w:r w:rsidRPr="00AE4F17">
        <w:rPr>
          <w:rFonts w:ascii="Tahoma" w:hAnsi="Tahoma" w:cs="Tahoma"/>
          <w:b/>
        </w:rPr>
        <w:t xml:space="preserve"> vabi </w:t>
      </w:r>
    </w:p>
    <w:p w14:paraId="4A8E69BC" w14:textId="77777777" w:rsidR="00832A7F" w:rsidRPr="00AE4F17" w:rsidRDefault="00832A7F" w:rsidP="00C37356">
      <w:pPr>
        <w:keepNext/>
        <w:keepLines/>
        <w:jc w:val="center"/>
        <w:rPr>
          <w:rFonts w:ascii="Tahoma" w:hAnsi="Tahoma" w:cs="Tahoma"/>
        </w:rPr>
      </w:pPr>
    </w:p>
    <w:p w14:paraId="547B1FF8" w14:textId="77777777" w:rsidR="00832A7F" w:rsidRPr="00AE4F17" w:rsidRDefault="00832A7F" w:rsidP="00C37356">
      <w:pPr>
        <w:keepNext/>
        <w:keepLines/>
        <w:jc w:val="center"/>
        <w:rPr>
          <w:rFonts w:ascii="Tahoma" w:hAnsi="Tahoma" w:cs="Tahoma"/>
        </w:rPr>
      </w:pPr>
    </w:p>
    <w:p w14:paraId="128662A9" w14:textId="77777777" w:rsidR="00832A7F" w:rsidRPr="00AE4F17" w:rsidRDefault="00832A7F" w:rsidP="00C37356">
      <w:pPr>
        <w:keepNext/>
        <w:keepLines/>
        <w:jc w:val="center"/>
        <w:rPr>
          <w:rFonts w:ascii="Tahoma" w:hAnsi="Tahoma" w:cs="Tahoma"/>
        </w:rPr>
      </w:pPr>
    </w:p>
    <w:p w14:paraId="4883A0A5" w14:textId="77777777" w:rsidR="00832A7F" w:rsidRPr="00AE4F17" w:rsidRDefault="00832A7F" w:rsidP="00C37356">
      <w:pPr>
        <w:keepNext/>
        <w:keepLines/>
        <w:jc w:val="both"/>
        <w:rPr>
          <w:rFonts w:ascii="Tahoma" w:hAnsi="Tahoma" w:cs="Tahoma"/>
        </w:rPr>
      </w:pPr>
      <w:r w:rsidRPr="00AE4F17">
        <w:rPr>
          <w:rFonts w:ascii="Tahoma" w:hAnsi="Tahoma" w:cs="Tahoma"/>
        </w:rPr>
        <w:t xml:space="preserve">vse zainteresirane </w:t>
      </w:r>
      <w:r w:rsidR="0088639E" w:rsidRPr="00AE4F17">
        <w:rPr>
          <w:rFonts w:ascii="Tahoma" w:hAnsi="Tahoma" w:cs="Tahoma"/>
        </w:rPr>
        <w:t>gospodarske subjekte</w:t>
      </w:r>
      <w:r w:rsidRPr="00AE4F17">
        <w:rPr>
          <w:rFonts w:ascii="Tahoma" w:hAnsi="Tahoma" w:cs="Tahoma"/>
        </w:rPr>
        <w:t>, da predložijo svojo ponudbo po zahtevah razpisne dokumentacije za oddajo javnega naročila:</w:t>
      </w:r>
    </w:p>
    <w:p w14:paraId="7CB6BD11" w14:textId="77777777" w:rsidR="00832A7F" w:rsidRPr="00AE4F17" w:rsidRDefault="00832A7F" w:rsidP="00C37356">
      <w:pPr>
        <w:keepNext/>
        <w:keepLines/>
        <w:rPr>
          <w:rFonts w:ascii="Tahoma" w:hAnsi="Tahoma" w:cs="Tahoma"/>
        </w:rPr>
      </w:pPr>
    </w:p>
    <w:p w14:paraId="0980414C" w14:textId="77777777" w:rsidR="007A2BE5" w:rsidRPr="00AE4F17" w:rsidRDefault="007A2BE5" w:rsidP="00C37356">
      <w:pPr>
        <w:keepNext/>
        <w:keepLines/>
        <w:rPr>
          <w:rFonts w:ascii="Tahoma" w:hAnsi="Tahoma" w:cs="Tahoma"/>
        </w:rPr>
      </w:pPr>
    </w:p>
    <w:p w14:paraId="1855A780" w14:textId="77777777" w:rsidR="00832A7F" w:rsidRPr="00AE4F17" w:rsidRDefault="0071773F" w:rsidP="00C37356">
      <w:pPr>
        <w:keepNext/>
        <w:keepLines/>
        <w:jc w:val="center"/>
        <w:rPr>
          <w:rFonts w:ascii="Tahoma" w:hAnsi="Tahoma" w:cs="Tahoma"/>
          <w:sz w:val="28"/>
          <w:szCs w:val="28"/>
        </w:rPr>
      </w:pPr>
      <w:r w:rsidRPr="00AE4F17">
        <w:rPr>
          <w:rFonts w:ascii="Tahoma" w:hAnsi="Tahoma" w:cs="Tahoma"/>
          <w:b/>
          <w:sz w:val="28"/>
          <w:szCs w:val="28"/>
        </w:rPr>
        <w:t>Izvajanje občasnih prevozov</w:t>
      </w:r>
      <w:r w:rsidR="00832A7F" w:rsidRPr="00AE4F17">
        <w:rPr>
          <w:rFonts w:ascii="Tahoma" w:hAnsi="Tahoma" w:cs="Tahoma"/>
          <w:sz w:val="28"/>
          <w:szCs w:val="28"/>
        </w:rPr>
        <w:t xml:space="preserve"> </w:t>
      </w:r>
    </w:p>
    <w:p w14:paraId="29079764" w14:textId="77777777" w:rsidR="00832A7F" w:rsidRPr="00AE4F17" w:rsidRDefault="00832A7F" w:rsidP="00C37356">
      <w:pPr>
        <w:keepNext/>
        <w:keepLines/>
        <w:jc w:val="center"/>
        <w:rPr>
          <w:rFonts w:ascii="Tahoma" w:hAnsi="Tahoma" w:cs="Tahoma"/>
        </w:rPr>
      </w:pPr>
    </w:p>
    <w:p w14:paraId="2347B285" w14:textId="77777777" w:rsidR="00832A7F" w:rsidRPr="00AE4F17" w:rsidRDefault="00832A7F" w:rsidP="00C37356">
      <w:pPr>
        <w:keepNext/>
        <w:keepLines/>
        <w:jc w:val="center"/>
        <w:rPr>
          <w:rFonts w:ascii="Tahoma" w:hAnsi="Tahoma" w:cs="Tahoma"/>
        </w:rPr>
      </w:pPr>
    </w:p>
    <w:p w14:paraId="10984DF8" w14:textId="77777777" w:rsidR="00832A7F" w:rsidRPr="00AE4F17" w:rsidRDefault="00832A7F" w:rsidP="00C37356">
      <w:pPr>
        <w:keepNext/>
        <w:keepLines/>
        <w:jc w:val="both"/>
        <w:rPr>
          <w:rFonts w:ascii="Tahoma" w:hAnsi="Tahoma" w:cs="Tahoma"/>
        </w:rPr>
      </w:pPr>
    </w:p>
    <w:p w14:paraId="3DF3D8AB" w14:textId="2D4E9188" w:rsidR="00A1586A" w:rsidRPr="00AE4F17" w:rsidRDefault="00A1586A" w:rsidP="00C37356">
      <w:pPr>
        <w:keepNext/>
        <w:keepLines/>
        <w:spacing w:line="288" w:lineRule="auto"/>
        <w:jc w:val="both"/>
        <w:rPr>
          <w:rFonts w:ascii="Tahoma" w:hAnsi="Tahoma" w:cs="Tahoma"/>
        </w:rPr>
      </w:pPr>
      <w:r w:rsidRPr="00AE4F17">
        <w:rPr>
          <w:rFonts w:ascii="Tahoma" w:hAnsi="Tahoma" w:cs="Tahoma"/>
        </w:rPr>
        <w:t>Dokumentacija v zvezi z oddajo javnega naročila (v nadaljevanju tudi: razpisna dokumentacija) natančno določa predmet javnega naročila ter pogoje in merila za izbiro</w:t>
      </w:r>
      <w:r w:rsidR="00FA7D61" w:rsidRPr="00AE4F17">
        <w:rPr>
          <w:rFonts w:ascii="Tahoma" w:hAnsi="Tahoma" w:cs="Tahoma"/>
        </w:rPr>
        <w:t xml:space="preserve"> najugodnejšega ponudnika, s katerim</w:t>
      </w:r>
      <w:r w:rsidR="00D47141">
        <w:rPr>
          <w:rFonts w:ascii="Tahoma" w:hAnsi="Tahoma" w:cs="Tahoma"/>
        </w:rPr>
        <w:t>i</w:t>
      </w:r>
      <w:r w:rsidR="00FA7D61" w:rsidRPr="00AE4F17">
        <w:rPr>
          <w:rFonts w:ascii="Tahoma" w:hAnsi="Tahoma" w:cs="Tahoma"/>
        </w:rPr>
        <w:t xml:space="preserve"> bo </w:t>
      </w:r>
      <w:r w:rsidR="00BA2C59" w:rsidRPr="00AE4F17">
        <w:rPr>
          <w:rFonts w:ascii="Tahoma" w:hAnsi="Tahoma" w:cs="Tahoma"/>
        </w:rPr>
        <w:t xml:space="preserve">naročnik sklenil </w:t>
      </w:r>
      <w:r w:rsidR="003C05D0" w:rsidRPr="00AE4F17">
        <w:rPr>
          <w:rFonts w:ascii="Tahoma" w:hAnsi="Tahoma" w:cs="Tahoma"/>
        </w:rPr>
        <w:t>okvirni sporazum</w:t>
      </w:r>
      <w:r w:rsidR="00BB5728">
        <w:rPr>
          <w:rFonts w:ascii="Tahoma" w:hAnsi="Tahoma" w:cs="Tahoma"/>
        </w:rPr>
        <w:t>.</w:t>
      </w:r>
    </w:p>
    <w:p w14:paraId="4ECBED17" w14:textId="77777777" w:rsidR="00A1586A" w:rsidRPr="00AE4F17" w:rsidRDefault="00A1586A" w:rsidP="00C37356">
      <w:pPr>
        <w:keepNext/>
        <w:keepLines/>
        <w:spacing w:line="288" w:lineRule="auto"/>
        <w:rPr>
          <w:rFonts w:ascii="Tahoma" w:hAnsi="Tahoma" w:cs="Tahoma"/>
          <w:color w:val="FF0000"/>
        </w:rPr>
      </w:pPr>
    </w:p>
    <w:p w14:paraId="00536473" w14:textId="77777777" w:rsidR="00A1586A" w:rsidRPr="00AE4F17" w:rsidRDefault="00A1586A" w:rsidP="00C37356">
      <w:pPr>
        <w:keepNext/>
        <w:keepLines/>
        <w:spacing w:line="288" w:lineRule="auto"/>
        <w:jc w:val="both"/>
        <w:rPr>
          <w:rFonts w:ascii="Tahoma" w:hAnsi="Tahoma" w:cs="Tahoma"/>
        </w:rPr>
      </w:pPr>
      <w:r w:rsidRPr="00AE4F17">
        <w:rPr>
          <w:rFonts w:ascii="Tahoma" w:hAnsi="Tahoma" w:cs="Tahoma"/>
        </w:rPr>
        <w:t>Sestavni del razpisne dokumentacije so tudi morebitne spremembe, dopolnitve in pojasnila razpisne dokumentacije ter odgovori na vprašanja gospodarskih subjektov.</w:t>
      </w:r>
    </w:p>
    <w:p w14:paraId="1A414222" w14:textId="77777777" w:rsidR="00832A7F" w:rsidRPr="00AE4F17" w:rsidRDefault="00832A7F" w:rsidP="00C37356">
      <w:pPr>
        <w:keepNext/>
        <w:keepLines/>
        <w:ind w:right="565"/>
        <w:rPr>
          <w:rFonts w:ascii="Tahoma" w:hAnsi="Tahoma" w:cs="Tahoma"/>
          <w:b/>
          <w:noProof/>
        </w:rPr>
      </w:pPr>
    </w:p>
    <w:p w14:paraId="5492C83A" w14:textId="77777777" w:rsidR="00832A7F" w:rsidRPr="00AE4F17" w:rsidRDefault="00832A7F" w:rsidP="00C37356">
      <w:pPr>
        <w:keepNext/>
        <w:keepLines/>
        <w:rPr>
          <w:rFonts w:ascii="Tahoma" w:hAnsi="Tahoma" w:cs="Tahoma"/>
        </w:rPr>
      </w:pPr>
    </w:p>
    <w:p w14:paraId="1E1831EB" w14:textId="77777777" w:rsidR="00832A7F" w:rsidRPr="00AE4F17" w:rsidRDefault="00832A7F" w:rsidP="00C37356">
      <w:pPr>
        <w:keepNext/>
        <w:keepLines/>
        <w:rPr>
          <w:rFonts w:ascii="Tahoma" w:hAnsi="Tahoma" w:cs="Tahoma"/>
        </w:rPr>
      </w:pPr>
    </w:p>
    <w:p w14:paraId="213FD00D" w14:textId="77777777" w:rsidR="00832A7F" w:rsidRPr="00AE4F17" w:rsidRDefault="00832A7F" w:rsidP="00C37356">
      <w:pPr>
        <w:keepNext/>
        <w:keepLines/>
        <w:rPr>
          <w:rFonts w:ascii="Tahoma" w:hAnsi="Tahoma" w:cs="Tahoma"/>
        </w:rPr>
      </w:pPr>
      <w:r w:rsidRPr="00AE4F17">
        <w:rPr>
          <w:rFonts w:ascii="Tahoma" w:hAnsi="Tahoma" w:cs="Tahoma"/>
        </w:rPr>
        <w:t>S spoštovanjem!</w:t>
      </w:r>
    </w:p>
    <w:p w14:paraId="281D47BC" w14:textId="77777777" w:rsidR="00832A7F" w:rsidRPr="00AE4F17" w:rsidRDefault="00832A7F" w:rsidP="00C37356">
      <w:pPr>
        <w:keepNext/>
        <w:keepLines/>
        <w:autoSpaceDE w:val="0"/>
        <w:autoSpaceDN w:val="0"/>
        <w:adjustRightInd w:val="0"/>
        <w:rPr>
          <w:rFonts w:ascii="Tahoma" w:hAnsi="Tahoma" w:cs="Tahoma"/>
        </w:rPr>
      </w:pPr>
    </w:p>
    <w:p w14:paraId="0655B5F1" w14:textId="77777777" w:rsidR="00832A7F" w:rsidRPr="00AE4F17" w:rsidRDefault="00832A7F" w:rsidP="00C37356">
      <w:pPr>
        <w:keepNext/>
        <w:keepLines/>
        <w:autoSpaceDE w:val="0"/>
        <w:autoSpaceDN w:val="0"/>
        <w:adjustRightInd w:val="0"/>
        <w:jc w:val="right"/>
        <w:rPr>
          <w:rFonts w:ascii="Tahoma,Bold" w:hAnsi="Tahoma,Bold" w:cs="Tahoma,Bold"/>
          <w:bCs/>
        </w:rPr>
      </w:pPr>
    </w:p>
    <w:p w14:paraId="21318C56" w14:textId="77777777" w:rsidR="00832A7F" w:rsidRPr="00AE4F17" w:rsidRDefault="00832A7F" w:rsidP="00C37356">
      <w:pPr>
        <w:keepNext/>
        <w:keepLines/>
        <w:autoSpaceDE w:val="0"/>
        <w:autoSpaceDN w:val="0"/>
        <w:adjustRightInd w:val="0"/>
        <w:jc w:val="right"/>
        <w:rPr>
          <w:rFonts w:ascii="Tahoma,Bold" w:hAnsi="Tahoma,Bold" w:cs="Tahoma,Bold"/>
          <w:bCs/>
        </w:rPr>
      </w:pPr>
    </w:p>
    <w:p w14:paraId="04E1720C" w14:textId="77777777" w:rsidR="00832A7F" w:rsidRPr="00AE4F17" w:rsidRDefault="00832A7F" w:rsidP="00C37356">
      <w:pPr>
        <w:keepNext/>
        <w:keepLines/>
        <w:autoSpaceDE w:val="0"/>
        <w:autoSpaceDN w:val="0"/>
        <w:adjustRightInd w:val="0"/>
        <w:jc w:val="right"/>
        <w:rPr>
          <w:rFonts w:ascii="Tahoma,Bold" w:hAnsi="Tahoma,Bold" w:cs="Tahoma,Bold"/>
          <w:bCs/>
        </w:rPr>
      </w:pPr>
    </w:p>
    <w:p w14:paraId="57E0EFAE" w14:textId="77777777" w:rsidR="00832A7F" w:rsidRPr="00AE4F17" w:rsidRDefault="00832A7F" w:rsidP="00C37356">
      <w:pPr>
        <w:keepNext/>
        <w:keepLines/>
        <w:autoSpaceDE w:val="0"/>
        <w:autoSpaceDN w:val="0"/>
        <w:adjustRightInd w:val="0"/>
        <w:jc w:val="right"/>
        <w:rPr>
          <w:rFonts w:ascii="Tahoma,Bold" w:hAnsi="Tahoma,Bold" w:cs="Tahoma,Bold"/>
          <w:bCs/>
        </w:rPr>
      </w:pPr>
    </w:p>
    <w:p w14:paraId="6B57BE53" w14:textId="77777777" w:rsidR="00832A7F" w:rsidRPr="00AE4F17" w:rsidRDefault="00832A7F" w:rsidP="00C37356">
      <w:pPr>
        <w:keepNext/>
        <w:keepLines/>
        <w:autoSpaceDE w:val="0"/>
        <w:autoSpaceDN w:val="0"/>
        <w:adjustRightInd w:val="0"/>
        <w:ind w:left="6372"/>
        <w:rPr>
          <w:rFonts w:ascii="Tahoma,Bold" w:hAnsi="Tahoma,Bold" w:cs="Tahoma,Bold"/>
          <w:bCs/>
        </w:rPr>
      </w:pPr>
      <w:r w:rsidRPr="00AE4F17">
        <w:rPr>
          <w:rFonts w:ascii="Tahoma,Bold" w:hAnsi="Tahoma,Bold" w:cs="Tahoma,Bold"/>
          <w:bCs/>
        </w:rPr>
        <w:t xml:space="preserve">      Direktorica</w:t>
      </w:r>
    </w:p>
    <w:p w14:paraId="202D675F" w14:textId="77777777" w:rsidR="00832A7F" w:rsidRPr="00AE4F17" w:rsidRDefault="00832A7F" w:rsidP="00C37356">
      <w:pPr>
        <w:keepNext/>
        <w:keepLines/>
        <w:ind w:left="4956" w:firstLine="708"/>
        <w:rPr>
          <w:rFonts w:ascii="Tahoma" w:hAnsi="Tahoma" w:cs="Tahoma"/>
        </w:rPr>
      </w:pPr>
      <w:proofErr w:type="spellStart"/>
      <w:r w:rsidRPr="00AE4F17">
        <w:rPr>
          <w:rFonts w:ascii="Tahoma,Bold" w:hAnsi="Tahoma,Bold" w:cs="Tahoma,Bold"/>
          <w:bCs/>
        </w:rPr>
        <w:t>l.r</w:t>
      </w:r>
      <w:proofErr w:type="spellEnd"/>
      <w:r w:rsidRPr="00AE4F17">
        <w:rPr>
          <w:rFonts w:ascii="Tahoma,Bold" w:hAnsi="Tahoma,Bold" w:cs="Tahoma,Bold"/>
          <w:bCs/>
        </w:rPr>
        <w:t>. Zdenka GROZDE, univ. dipl. prav.</w:t>
      </w:r>
    </w:p>
    <w:p w14:paraId="08E36CAD" w14:textId="77777777" w:rsidR="00A43EED" w:rsidRPr="00AE4F17" w:rsidRDefault="00A43EED" w:rsidP="00C37356">
      <w:pPr>
        <w:pStyle w:val="Naslov1"/>
        <w:keepLines/>
        <w:jc w:val="center"/>
        <w:rPr>
          <w:rFonts w:ascii="Tahoma" w:hAnsi="Tahoma" w:cs="Tahoma"/>
          <w:sz w:val="28"/>
          <w:szCs w:val="28"/>
        </w:rPr>
      </w:pPr>
    </w:p>
    <w:bookmarkEnd w:id="0"/>
    <w:p w14:paraId="17CCCF10" w14:textId="77777777" w:rsidR="006402A9" w:rsidRPr="00AE4F17" w:rsidRDefault="006402A9" w:rsidP="00C37356">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73064B7" w14:textId="77777777" w:rsidR="00832A7F" w:rsidRPr="00AE4F17" w:rsidRDefault="00267A10" w:rsidP="00C37356">
      <w:pPr>
        <w:keepNext/>
        <w:keepLines/>
        <w:numPr>
          <w:ilvl w:val="0"/>
          <w:numId w:val="2"/>
        </w:numPr>
        <w:jc w:val="both"/>
        <w:rPr>
          <w:rFonts w:ascii="Tahoma" w:hAnsi="Tahoma" w:cs="Tahoma"/>
          <w:b/>
          <w:sz w:val="24"/>
        </w:rPr>
      </w:pPr>
      <w:r w:rsidRPr="00AE4F17">
        <w:rPr>
          <w:rFonts w:ascii="Tahoma" w:hAnsi="Tahoma" w:cs="Tahoma"/>
          <w:b/>
          <w:sz w:val="24"/>
        </w:rPr>
        <w:br w:type="page"/>
      </w:r>
      <w:r w:rsidR="00832A7F" w:rsidRPr="00AE4F17">
        <w:rPr>
          <w:rFonts w:ascii="Tahoma" w:hAnsi="Tahoma" w:cs="Tahoma"/>
          <w:b/>
          <w:sz w:val="24"/>
        </w:rPr>
        <w:lastRenderedPageBreak/>
        <w:t xml:space="preserve">SPLOŠNA DOLOČILA </w:t>
      </w:r>
    </w:p>
    <w:p w14:paraId="06949A66" w14:textId="77777777" w:rsidR="00832A7F" w:rsidRPr="00AE4F17" w:rsidRDefault="00832A7F" w:rsidP="00C37356">
      <w:pPr>
        <w:keepNext/>
        <w:keepLines/>
        <w:jc w:val="both"/>
        <w:rPr>
          <w:rFonts w:ascii="Tahoma" w:hAnsi="Tahoma" w:cs="Tahoma"/>
          <w:b/>
        </w:rPr>
      </w:pPr>
    </w:p>
    <w:p w14:paraId="0DF3ED56" w14:textId="77777777" w:rsidR="00832A7F" w:rsidRPr="00AE4F17" w:rsidRDefault="00832A7F" w:rsidP="00C37356">
      <w:pPr>
        <w:keepNext/>
        <w:keepLines/>
        <w:numPr>
          <w:ilvl w:val="1"/>
          <w:numId w:val="2"/>
        </w:numPr>
        <w:jc w:val="both"/>
        <w:rPr>
          <w:rFonts w:ascii="Tahoma" w:hAnsi="Tahoma" w:cs="Tahoma"/>
          <w:b/>
        </w:rPr>
      </w:pPr>
      <w:r w:rsidRPr="00AE4F17">
        <w:rPr>
          <w:rFonts w:ascii="Tahoma" w:hAnsi="Tahoma" w:cs="Tahoma"/>
          <w:b/>
        </w:rPr>
        <w:t xml:space="preserve">Predmet javnega naročila </w:t>
      </w:r>
    </w:p>
    <w:p w14:paraId="61E4AB25" w14:textId="77777777" w:rsidR="00A1393C" w:rsidRDefault="00A1393C" w:rsidP="00C37356">
      <w:pPr>
        <w:keepNext/>
        <w:keepLines/>
        <w:jc w:val="both"/>
        <w:rPr>
          <w:rFonts w:ascii="Tahoma" w:hAnsi="Tahoma" w:cs="Tahoma"/>
          <w:color w:val="000000"/>
        </w:rPr>
      </w:pPr>
    </w:p>
    <w:p w14:paraId="55D2B0ED" w14:textId="0BA97534" w:rsidR="00A1393C" w:rsidRPr="00EA1EAD" w:rsidRDefault="00F738D4" w:rsidP="00C37356">
      <w:pPr>
        <w:keepNext/>
        <w:keepLines/>
        <w:jc w:val="both"/>
        <w:rPr>
          <w:rFonts w:ascii="Tahoma" w:hAnsi="Tahoma" w:cs="Tahoma"/>
          <w:color w:val="000000"/>
        </w:rPr>
      </w:pPr>
      <w:r w:rsidRPr="00AE4F17">
        <w:rPr>
          <w:rFonts w:ascii="Tahoma" w:hAnsi="Tahoma" w:cs="Tahoma"/>
          <w:color w:val="000000"/>
        </w:rPr>
        <w:t xml:space="preserve">Predmet </w:t>
      </w:r>
      <w:r w:rsidR="00020E8A" w:rsidRPr="00AE4F17">
        <w:rPr>
          <w:rFonts w:ascii="Tahoma" w:hAnsi="Tahoma" w:cs="Tahoma"/>
          <w:color w:val="000000"/>
        </w:rPr>
        <w:t>javnega naročila je »</w:t>
      </w:r>
      <w:r w:rsidR="0071773F" w:rsidRPr="00AE4F17">
        <w:rPr>
          <w:rFonts w:ascii="Tahoma" w:hAnsi="Tahoma" w:cs="Tahoma"/>
          <w:lang w:eastAsia="en-US"/>
        </w:rPr>
        <w:t>Izvajanje občasnih prevozov</w:t>
      </w:r>
      <w:r w:rsidR="00452648">
        <w:rPr>
          <w:rFonts w:ascii="Tahoma" w:hAnsi="Tahoma" w:cs="Tahoma"/>
          <w:lang w:eastAsia="en-US"/>
        </w:rPr>
        <w:t>«</w:t>
      </w:r>
      <w:r w:rsidR="00F10875">
        <w:rPr>
          <w:rFonts w:ascii="Tahoma" w:hAnsi="Tahoma" w:cs="Tahoma"/>
          <w:lang w:eastAsia="en-US"/>
        </w:rPr>
        <w:t xml:space="preserve"> z </w:t>
      </w:r>
      <w:r w:rsidR="00F10875" w:rsidRPr="00EA1EAD">
        <w:rPr>
          <w:rFonts w:ascii="Tahoma" w:hAnsi="Tahoma" w:cs="Tahoma"/>
          <w:color w:val="000000"/>
        </w:rPr>
        <w:t>AVTOBUS</w:t>
      </w:r>
      <w:r w:rsidR="00F10875">
        <w:rPr>
          <w:rFonts w:ascii="Tahoma" w:hAnsi="Tahoma" w:cs="Tahoma"/>
          <w:color w:val="000000"/>
        </w:rPr>
        <w:t>I</w:t>
      </w:r>
      <w:r w:rsidR="00F10875" w:rsidRPr="00EA1EAD">
        <w:rPr>
          <w:rFonts w:ascii="Tahoma" w:hAnsi="Tahoma" w:cs="Tahoma"/>
          <w:color w:val="000000"/>
        </w:rPr>
        <w:t xml:space="preserve"> od 49 do 60 potniških sedežev</w:t>
      </w:r>
      <w:r w:rsidR="00020E8A" w:rsidRPr="00AE4F17">
        <w:rPr>
          <w:rFonts w:ascii="Tahoma" w:hAnsi="Tahoma" w:cs="Tahoma"/>
          <w:lang w:eastAsia="en-US"/>
        </w:rPr>
        <w:t xml:space="preserve"> </w:t>
      </w:r>
      <w:r w:rsidR="00020E8A" w:rsidRPr="00AE4F17">
        <w:rPr>
          <w:rFonts w:ascii="Tahoma" w:hAnsi="Tahoma" w:cs="Tahoma"/>
        </w:rPr>
        <w:t xml:space="preserve">(v nadaljevanju tudi: izvajanje </w:t>
      </w:r>
      <w:r w:rsidR="00020E8A" w:rsidRPr="00852702">
        <w:rPr>
          <w:rFonts w:ascii="Tahoma" w:hAnsi="Tahoma" w:cs="Tahoma"/>
        </w:rPr>
        <w:t>občasnih prevozov)</w:t>
      </w:r>
      <w:r w:rsidR="000555D3" w:rsidRPr="00852702">
        <w:rPr>
          <w:rFonts w:ascii="Tahoma" w:hAnsi="Tahoma" w:cs="Tahoma"/>
        </w:rPr>
        <w:t xml:space="preserve"> za obdobje šestintrideset (36</w:t>
      </w:r>
      <w:r w:rsidR="0030269C" w:rsidRPr="00852702">
        <w:rPr>
          <w:rFonts w:ascii="Tahoma" w:hAnsi="Tahoma" w:cs="Tahoma"/>
        </w:rPr>
        <w:t>) mesecev</w:t>
      </w:r>
      <w:r w:rsidR="00F10875" w:rsidRPr="00852702">
        <w:rPr>
          <w:rFonts w:ascii="Tahoma" w:hAnsi="Tahoma" w:cs="Tahoma"/>
        </w:rPr>
        <w:t>.</w:t>
      </w:r>
      <w:r w:rsidR="00A1393C">
        <w:rPr>
          <w:rFonts w:ascii="Tahoma" w:hAnsi="Tahoma" w:cs="Tahoma"/>
        </w:rPr>
        <w:t xml:space="preserve"> </w:t>
      </w:r>
    </w:p>
    <w:p w14:paraId="0EDA51B0" w14:textId="77777777" w:rsidR="00A1393C" w:rsidRPr="00A1393C" w:rsidRDefault="00A1393C" w:rsidP="00C37356">
      <w:pPr>
        <w:keepNext/>
        <w:keepLines/>
        <w:ind w:left="714"/>
        <w:jc w:val="both"/>
        <w:rPr>
          <w:rFonts w:ascii="Tahoma" w:hAnsi="Tahoma" w:cs="Tahoma"/>
        </w:rPr>
      </w:pPr>
    </w:p>
    <w:p w14:paraId="687C7B64" w14:textId="77777777" w:rsidR="00815407" w:rsidRPr="00AE4F17" w:rsidRDefault="00F90247" w:rsidP="00C37356">
      <w:pPr>
        <w:keepNext/>
        <w:keepLines/>
        <w:jc w:val="both"/>
        <w:rPr>
          <w:rFonts w:ascii="Tahoma" w:hAnsi="Tahoma" w:cs="Tahoma"/>
        </w:rPr>
      </w:pPr>
      <w:r w:rsidRPr="00AE4F17">
        <w:rPr>
          <w:rFonts w:ascii="Tahoma" w:hAnsi="Tahoma" w:cs="Tahoma"/>
        </w:rPr>
        <w:t xml:space="preserve">Občasni prevozi potnikov se izvajajo v Ljubljani, po Sloveniji in tudi po Evropi. Največji obseg </w:t>
      </w:r>
      <w:r w:rsidR="00815407" w:rsidRPr="00AE4F17">
        <w:rPr>
          <w:rFonts w:ascii="Tahoma" w:hAnsi="Tahoma" w:cs="Tahoma"/>
        </w:rPr>
        <w:t>izvedbe občasnih prevozov se izvaja v mesecu aprilu, maju, juniju, septembru in oktobru.</w:t>
      </w:r>
    </w:p>
    <w:p w14:paraId="0A969CD9" w14:textId="77777777" w:rsidR="00815407" w:rsidRPr="00AE4F17" w:rsidRDefault="00815407" w:rsidP="00C37356">
      <w:pPr>
        <w:keepNext/>
        <w:keepLines/>
        <w:jc w:val="both"/>
        <w:rPr>
          <w:rFonts w:ascii="Tahoma" w:hAnsi="Tahoma" w:cs="Tahoma"/>
        </w:rPr>
      </w:pPr>
    </w:p>
    <w:p w14:paraId="4F0BEB6D" w14:textId="77777777" w:rsidR="00F90247" w:rsidRPr="00AE4F17" w:rsidRDefault="00815407" w:rsidP="00C37356">
      <w:pPr>
        <w:keepNext/>
        <w:keepLines/>
        <w:jc w:val="both"/>
        <w:rPr>
          <w:rFonts w:ascii="Tahoma" w:hAnsi="Tahoma" w:cs="Tahoma"/>
        </w:rPr>
      </w:pPr>
      <w:r w:rsidRPr="00AE4F17">
        <w:rPr>
          <w:rFonts w:ascii="Tahoma" w:hAnsi="Tahoma" w:cs="Tahoma"/>
        </w:rPr>
        <w:t xml:space="preserve">Ponudnik mora pri pripravi ponudbe in pri izvedbi predmeta javnega naročila </w:t>
      </w:r>
      <w:r w:rsidR="00F90247" w:rsidRPr="00AE4F17">
        <w:rPr>
          <w:rFonts w:ascii="Tahoma" w:hAnsi="Tahoma" w:cs="Tahoma"/>
        </w:rPr>
        <w:t xml:space="preserve">upoštevati vso veljavno zakonodajo in veljavne predpise, ki se nanašajo na predmet javnega naročila, vključno z njihovimi spremembami in dopolnitvami v </w:t>
      </w:r>
      <w:r w:rsidRPr="00AE4F17">
        <w:rPr>
          <w:rFonts w:ascii="Tahoma" w:hAnsi="Tahoma" w:cs="Tahoma"/>
        </w:rPr>
        <w:t>obdobju</w:t>
      </w:r>
      <w:r w:rsidR="00F90247" w:rsidRPr="00AE4F17">
        <w:rPr>
          <w:rFonts w:ascii="Tahoma" w:hAnsi="Tahoma" w:cs="Tahoma"/>
        </w:rPr>
        <w:t xml:space="preserve"> veljavnosti okvirnega sporazuma.</w:t>
      </w:r>
    </w:p>
    <w:p w14:paraId="17539017" w14:textId="77777777" w:rsidR="00F90247" w:rsidRPr="00AE4F17" w:rsidRDefault="00F90247" w:rsidP="00C37356">
      <w:pPr>
        <w:keepNext/>
        <w:keepLines/>
        <w:jc w:val="both"/>
        <w:rPr>
          <w:rFonts w:ascii="Tahoma" w:hAnsi="Tahoma" w:cs="Tahoma"/>
        </w:rPr>
      </w:pPr>
    </w:p>
    <w:p w14:paraId="7BCB6D83" w14:textId="2BF17BAD" w:rsidR="00F90247" w:rsidRPr="00AE4F17" w:rsidRDefault="00F90247" w:rsidP="00C37356">
      <w:pPr>
        <w:keepNext/>
        <w:keepLines/>
        <w:spacing w:after="120"/>
        <w:jc w:val="both"/>
        <w:rPr>
          <w:rFonts w:ascii="Tahoma" w:hAnsi="Tahoma" w:cs="Tahoma"/>
        </w:rPr>
      </w:pPr>
      <w:r w:rsidRPr="00AE4F17">
        <w:rPr>
          <w:rFonts w:ascii="Tahoma" w:hAnsi="Tahoma" w:cs="Tahoma"/>
        </w:rPr>
        <w:t xml:space="preserve">Obseg </w:t>
      </w:r>
      <w:r w:rsidR="0030269C" w:rsidRPr="00AE4F17">
        <w:rPr>
          <w:rFonts w:ascii="Tahoma" w:hAnsi="Tahoma" w:cs="Tahoma"/>
        </w:rPr>
        <w:t>izvedbe občasnih prevozov</w:t>
      </w:r>
      <w:r w:rsidRPr="00AE4F17">
        <w:rPr>
          <w:rFonts w:ascii="Tahoma" w:hAnsi="Tahoma" w:cs="Tahoma"/>
        </w:rPr>
        <w:t xml:space="preserve"> je odvise</w:t>
      </w:r>
      <w:r w:rsidR="0030269C" w:rsidRPr="00AE4F17">
        <w:rPr>
          <w:rFonts w:ascii="Tahoma" w:hAnsi="Tahoma" w:cs="Tahoma"/>
        </w:rPr>
        <w:t>n od dejanskih potreb naročnika v obdobju veljavnosti okvirnega sporazuma in za naročnika ni obvezujoč.</w:t>
      </w:r>
      <w:r w:rsidRPr="00AE4F17">
        <w:rPr>
          <w:rFonts w:ascii="Tahoma" w:hAnsi="Tahoma" w:cs="Tahoma"/>
        </w:rPr>
        <w:t xml:space="preserve"> Naročnik na podlagi izkušenj iz predhodnega obdobja predvideva, da bo obseg </w:t>
      </w:r>
      <w:r w:rsidR="0030269C" w:rsidRPr="00AE4F17">
        <w:rPr>
          <w:rFonts w:ascii="Tahoma" w:hAnsi="Tahoma" w:cs="Tahoma"/>
        </w:rPr>
        <w:t>izvedbe občasnih</w:t>
      </w:r>
      <w:r w:rsidRPr="00AE4F17">
        <w:rPr>
          <w:rFonts w:ascii="Tahoma" w:hAnsi="Tahoma" w:cs="Tahoma"/>
        </w:rPr>
        <w:t xml:space="preserve"> prevozov</w:t>
      </w:r>
      <w:r w:rsidR="003C2FB8">
        <w:rPr>
          <w:rFonts w:ascii="Tahoma" w:hAnsi="Tahoma" w:cs="Tahoma"/>
        </w:rPr>
        <w:t xml:space="preserve"> v obdobju veljavnosti okvirnih</w:t>
      </w:r>
      <w:r w:rsidR="0030269C" w:rsidRPr="00AE4F17">
        <w:rPr>
          <w:rFonts w:ascii="Tahoma" w:hAnsi="Tahoma" w:cs="Tahoma"/>
        </w:rPr>
        <w:t xml:space="preserve"> sporazum</w:t>
      </w:r>
      <w:r w:rsidR="003C2FB8">
        <w:rPr>
          <w:rFonts w:ascii="Tahoma" w:hAnsi="Tahoma" w:cs="Tahoma"/>
        </w:rPr>
        <w:t>ov</w:t>
      </w:r>
      <w:r w:rsidRPr="00AE4F17">
        <w:rPr>
          <w:rFonts w:ascii="Tahoma" w:hAnsi="Tahoma" w:cs="Tahoma"/>
        </w:rPr>
        <w:t>, izražen v količini opravljenih kilometrov, naslednji:</w:t>
      </w:r>
    </w:p>
    <w:p w14:paraId="46352C68" w14:textId="77777777" w:rsidR="00F90247" w:rsidRPr="00AE4F17" w:rsidRDefault="0030269C" w:rsidP="00C37356">
      <w:pPr>
        <w:keepNext/>
        <w:keepLines/>
        <w:numPr>
          <w:ilvl w:val="0"/>
          <w:numId w:val="6"/>
        </w:numPr>
        <w:spacing w:after="60"/>
        <w:ind w:left="714" w:hanging="357"/>
        <w:jc w:val="both"/>
        <w:rPr>
          <w:rFonts w:ascii="Tahoma" w:hAnsi="Tahoma" w:cs="Tahoma"/>
        </w:rPr>
      </w:pPr>
      <w:r w:rsidRPr="00AE4F17">
        <w:rPr>
          <w:rFonts w:ascii="Tahoma" w:hAnsi="Tahoma" w:cs="Tahoma"/>
        </w:rPr>
        <w:t>p</w:t>
      </w:r>
      <w:r w:rsidR="00F90247" w:rsidRPr="00AE4F17">
        <w:rPr>
          <w:rFonts w:ascii="Tahoma" w:hAnsi="Tahoma" w:cs="Tahoma"/>
        </w:rPr>
        <w:t>redvidena</w:t>
      </w:r>
      <w:r w:rsidR="00F90247" w:rsidRPr="00AE4F17">
        <w:t xml:space="preserve"> </w:t>
      </w:r>
      <w:r w:rsidR="00F90247" w:rsidRPr="00AE4F17">
        <w:rPr>
          <w:rFonts w:ascii="Tahoma" w:hAnsi="Tahoma" w:cs="Tahoma"/>
        </w:rPr>
        <w:t>količina prevoženih kilometrov po Sloveniji in tujini:</w:t>
      </w:r>
    </w:p>
    <w:p w14:paraId="00F56854" w14:textId="77777777" w:rsidR="00F90247" w:rsidRPr="00AE4F17" w:rsidRDefault="00F90247" w:rsidP="00C37356">
      <w:pPr>
        <w:keepNext/>
        <w:keepLines/>
        <w:numPr>
          <w:ilvl w:val="0"/>
          <w:numId w:val="18"/>
        </w:numPr>
        <w:ind w:left="1718" w:hanging="357"/>
        <w:jc w:val="both"/>
        <w:rPr>
          <w:rFonts w:ascii="Tahoma" w:hAnsi="Tahoma" w:cs="Tahoma"/>
        </w:rPr>
      </w:pPr>
      <w:r w:rsidRPr="00AE4F17">
        <w:rPr>
          <w:rFonts w:ascii="Tahoma" w:hAnsi="Tahoma" w:cs="Tahoma"/>
        </w:rPr>
        <w:t xml:space="preserve">Po Sloveniji: </w:t>
      </w:r>
      <w:r w:rsidR="00360DD6">
        <w:rPr>
          <w:rFonts w:ascii="Tahoma" w:hAnsi="Tahoma" w:cs="Tahoma"/>
        </w:rPr>
        <w:t>45</w:t>
      </w:r>
      <w:r w:rsidRPr="00AE4F17">
        <w:rPr>
          <w:rFonts w:ascii="Tahoma" w:hAnsi="Tahoma" w:cs="Tahoma"/>
        </w:rPr>
        <w:t xml:space="preserve">0.000 km, </w:t>
      </w:r>
    </w:p>
    <w:p w14:paraId="61B00A1F" w14:textId="77777777" w:rsidR="00F90247" w:rsidRPr="00AE4F17" w:rsidRDefault="00F90247" w:rsidP="00C37356">
      <w:pPr>
        <w:keepNext/>
        <w:keepLines/>
        <w:numPr>
          <w:ilvl w:val="0"/>
          <w:numId w:val="18"/>
        </w:numPr>
        <w:ind w:left="1718" w:hanging="357"/>
        <w:jc w:val="both"/>
        <w:rPr>
          <w:rFonts w:ascii="Tahoma" w:hAnsi="Tahoma" w:cs="Tahoma"/>
        </w:rPr>
      </w:pPr>
      <w:r w:rsidRPr="00AE4F17">
        <w:rPr>
          <w:rFonts w:ascii="Tahoma" w:hAnsi="Tahoma" w:cs="Tahoma"/>
        </w:rPr>
        <w:t xml:space="preserve">Po tujini: </w:t>
      </w:r>
      <w:r w:rsidR="00360DD6">
        <w:rPr>
          <w:rFonts w:ascii="Tahoma" w:hAnsi="Tahoma" w:cs="Tahoma"/>
        </w:rPr>
        <w:t>9</w:t>
      </w:r>
      <w:r w:rsidR="0030269C" w:rsidRPr="00AE4F17">
        <w:rPr>
          <w:rFonts w:ascii="Tahoma" w:hAnsi="Tahoma" w:cs="Tahoma"/>
        </w:rPr>
        <w:t>0</w:t>
      </w:r>
      <w:r w:rsidRPr="00AE4F17">
        <w:rPr>
          <w:rFonts w:ascii="Tahoma" w:hAnsi="Tahoma" w:cs="Tahoma"/>
        </w:rPr>
        <w:t>.000 km</w:t>
      </w:r>
      <w:r w:rsidR="0030269C" w:rsidRPr="00AE4F17">
        <w:rPr>
          <w:rFonts w:ascii="Tahoma" w:hAnsi="Tahoma" w:cs="Tahoma"/>
        </w:rPr>
        <w:t>.</w:t>
      </w:r>
    </w:p>
    <w:p w14:paraId="39813C87" w14:textId="77777777" w:rsidR="00020E8A" w:rsidRPr="00AE4F17" w:rsidRDefault="00020E8A" w:rsidP="00C37356">
      <w:pPr>
        <w:keepNext/>
        <w:keepLines/>
        <w:tabs>
          <w:tab w:val="left" w:pos="3139"/>
        </w:tabs>
        <w:jc w:val="both"/>
        <w:rPr>
          <w:rFonts w:ascii="Tahoma" w:hAnsi="Tahoma" w:cs="Tahoma"/>
        </w:rPr>
      </w:pPr>
    </w:p>
    <w:p w14:paraId="2DFBD040" w14:textId="77777777" w:rsidR="00FA7064" w:rsidRPr="00AE4F17" w:rsidRDefault="00FA7064" w:rsidP="00C37356">
      <w:pPr>
        <w:keepNext/>
        <w:keepLines/>
        <w:tabs>
          <w:tab w:val="left" w:pos="3139"/>
        </w:tabs>
        <w:jc w:val="both"/>
        <w:rPr>
          <w:rFonts w:ascii="Tahoma" w:hAnsi="Tahoma" w:cs="Tahoma"/>
        </w:rPr>
      </w:pPr>
      <w:r w:rsidRPr="00AE4F17">
        <w:rPr>
          <w:rFonts w:ascii="Tahoma" w:hAnsi="Tahoma" w:cs="Tahoma"/>
        </w:rPr>
        <w:t xml:space="preserve">Podrobni opis predmeta javnega naročila je razviden </w:t>
      </w:r>
      <w:r w:rsidR="0030269C" w:rsidRPr="00AE4F17">
        <w:rPr>
          <w:rFonts w:ascii="Tahoma" w:hAnsi="Tahoma" w:cs="Tahoma"/>
        </w:rPr>
        <w:t>v nadaljevanju razpisne dokumentacije</w:t>
      </w:r>
      <w:r w:rsidRPr="00AE4F17">
        <w:rPr>
          <w:rFonts w:ascii="Tahoma" w:hAnsi="Tahoma" w:cs="Tahoma"/>
        </w:rPr>
        <w:t xml:space="preserve">. </w:t>
      </w:r>
    </w:p>
    <w:p w14:paraId="3070EC7C" w14:textId="77777777" w:rsidR="00FA7064" w:rsidRPr="00AE4F17" w:rsidRDefault="00FA7064" w:rsidP="00C37356">
      <w:pPr>
        <w:keepNext/>
        <w:keepLines/>
        <w:jc w:val="both"/>
        <w:rPr>
          <w:rFonts w:ascii="Tahoma" w:hAnsi="Tahoma" w:cs="Tahoma"/>
          <w:b/>
        </w:rPr>
      </w:pPr>
    </w:p>
    <w:p w14:paraId="772D2497" w14:textId="77777777" w:rsidR="00832A7F" w:rsidRPr="00AE4F17" w:rsidRDefault="001E59FD" w:rsidP="00C37356">
      <w:pPr>
        <w:keepNext/>
        <w:keepLines/>
        <w:numPr>
          <w:ilvl w:val="1"/>
          <w:numId w:val="2"/>
        </w:numPr>
        <w:jc w:val="both"/>
        <w:rPr>
          <w:rFonts w:ascii="Tahoma" w:hAnsi="Tahoma" w:cs="Tahoma"/>
          <w:b/>
        </w:rPr>
      </w:pPr>
      <w:r w:rsidRPr="00AE4F17">
        <w:rPr>
          <w:rFonts w:ascii="Tahoma" w:hAnsi="Tahoma" w:cs="Tahoma"/>
          <w:b/>
        </w:rPr>
        <w:t>Podatki o naročniku</w:t>
      </w:r>
    </w:p>
    <w:p w14:paraId="19E1A301" w14:textId="77777777" w:rsidR="00832A7F" w:rsidRPr="00AE4F17" w:rsidRDefault="00832A7F" w:rsidP="00C37356">
      <w:pPr>
        <w:keepNext/>
        <w:keepLines/>
        <w:jc w:val="both"/>
        <w:rPr>
          <w:rFonts w:ascii="Tahoma" w:hAnsi="Tahoma" w:cs="Tahoma"/>
        </w:rPr>
      </w:pPr>
    </w:p>
    <w:p w14:paraId="00371171" w14:textId="316EC683" w:rsidR="00F738D4" w:rsidRPr="00AE4F17" w:rsidRDefault="00FA7064" w:rsidP="00C37356">
      <w:pPr>
        <w:keepNext/>
        <w:keepLines/>
        <w:jc w:val="both"/>
        <w:rPr>
          <w:rFonts w:ascii="Tahoma" w:hAnsi="Tahoma" w:cs="Tahoma"/>
          <w:b/>
          <w:bCs/>
        </w:rPr>
      </w:pPr>
      <w:r w:rsidRPr="00AE4F17">
        <w:rPr>
          <w:rFonts w:ascii="Tahoma" w:hAnsi="Tahoma" w:cs="Tahoma"/>
        </w:rPr>
        <w:t xml:space="preserve">Naročnik javnega naročila je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xml:space="preserve">, ki je na podlagi pooblastila, preneslo v izvedbo in odločanje v </w:t>
      </w:r>
      <w:r w:rsidR="0030269C" w:rsidRPr="00AE4F17">
        <w:rPr>
          <w:rFonts w:ascii="Tahoma" w:hAnsi="Tahoma" w:cs="Tahoma"/>
        </w:rPr>
        <w:t xml:space="preserve">predmetnem </w:t>
      </w:r>
      <w:r w:rsidRPr="00AE4F17">
        <w:rPr>
          <w:rFonts w:ascii="Tahoma" w:hAnsi="Tahoma" w:cs="Tahoma"/>
        </w:rPr>
        <w:t xml:space="preserve">postopku oddaje javnega naročila na </w:t>
      </w:r>
      <w:r w:rsidR="00CD4487">
        <w:rPr>
          <w:rFonts w:ascii="Tahoma" w:hAnsi="Tahoma" w:cs="Tahoma"/>
        </w:rPr>
        <w:t>JAVNI HOLDING Ljubljana, d.o.o.</w:t>
      </w:r>
      <w:r w:rsidRPr="00AE4F17">
        <w:rPr>
          <w:rFonts w:ascii="Tahoma" w:hAnsi="Tahoma" w:cs="Tahoma"/>
        </w:rPr>
        <w:t xml:space="preserve">, Verovškova ulica 70, 1000 Ljubljana. </w:t>
      </w:r>
      <w:r w:rsidR="003C05D0" w:rsidRPr="00AE4F17">
        <w:rPr>
          <w:rFonts w:ascii="Tahoma" w:hAnsi="Tahoma" w:cs="Tahoma"/>
        </w:rPr>
        <w:t>Okvirni sporazum</w:t>
      </w:r>
      <w:r w:rsidR="00F738D4" w:rsidRPr="00AE4F17">
        <w:rPr>
          <w:rFonts w:ascii="Tahoma" w:hAnsi="Tahoma" w:cs="Tahoma"/>
        </w:rPr>
        <w:t xml:space="preserve"> z izbranim</w:t>
      </w:r>
      <w:r w:rsidR="0030269C" w:rsidRPr="00AE4F17">
        <w:rPr>
          <w:rFonts w:ascii="Tahoma" w:hAnsi="Tahoma" w:cs="Tahoma"/>
        </w:rPr>
        <w:t>i ponudniki</w:t>
      </w:r>
      <w:r w:rsidR="00F738D4" w:rsidRPr="00AE4F17">
        <w:rPr>
          <w:rFonts w:ascii="Tahoma" w:hAnsi="Tahoma" w:cs="Tahoma"/>
        </w:rPr>
        <w:t xml:space="preserve"> sklene</w:t>
      </w:r>
      <w:r w:rsidR="000328BB" w:rsidRPr="00AE4F17">
        <w:rPr>
          <w:rFonts w:ascii="Tahoma" w:hAnsi="Tahoma" w:cs="Tahoma"/>
        </w:rPr>
        <w:t xml:space="preserve"> naročnik</w:t>
      </w:r>
      <w:r w:rsidR="00F738D4" w:rsidRPr="00AE4F17">
        <w:rPr>
          <w:rFonts w:ascii="Tahoma" w:hAnsi="Tahoma" w:cs="Tahoma"/>
        </w:rPr>
        <w:t xml:space="preserve">. </w:t>
      </w:r>
    </w:p>
    <w:p w14:paraId="5BA4D8BE" w14:textId="77777777" w:rsidR="00F738D4" w:rsidRPr="00AE4F17" w:rsidRDefault="00F738D4" w:rsidP="00C37356">
      <w:pPr>
        <w:keepNext/>
        <w:keepLines/>
        <w:jc w:val="both"/>
        <w:rPr>
          <w:rFonts w:ascii="Tahoma" w:hAnsi="Tahoma" w:cs="Tahoma"/>
          <w:b/>
        </w:rPr>
      </w:pPr>
    </w:p>
    <w:p w14:paraId="5E1BCFCF" w14:textId="77777777" w:rsidR="00832A7F" w:rsidRPr="00AE4F17" w:rsidRDefault="00832A7F" w:rsidP="00C3735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AE4F17">
        <w:rPr>
          <w:rFonts w:ascii="Tahoma" w:hAnsi="Tahoma" w:cs="Tahoma"/>
          <w:b/>
        </w:rPr>
        <w:t>Pravna podlaga</w:t>
      </w:r>
    </w:p>
    <w:p w14:paraId="6C0017CE" w14:textId="77777777" w:rsidR="00832A7F" w:rsidRPr="00AE4F17" w:rsidRDefault="00832A7F" w:rsidP="00C37356">
      <w:pPr>
        <w:keepNext/>
        <w:keepLines/>
        <w:jc w:val="both"/>
      </w:pPr>
    </w:p>
    <w:p w14:paraId="5A9E3158" w14:textId="77777777" w:rsidR="00832A7F" w:rsidRPr="00AE4F17" w:rsidRDefault="00832A7F" w:rsidP="00C37356">
      <w:pPr>
        <w:keepNext/>
        <w:keepLines/>
        <w:tabs>
          <w:tab w:val="left" w:pos="142"/>
        </w:tabs>
        <w:spacing w:after="120"/>
        <w:jc w:val="both"/>
        <w:rPr>
          <w:rFonts w:ascii="Tahoma" w:hAnsi="Tahoma" w:cs="Tahoma"/>
        </w:rPr>
      </w:pPr>
      <w:r w:rsidRPr="00AE4F17">
        <w:rPr>
          <w:rFonts w:ascii="Tahoma" w:hAnsi="Tahoma" w:cs="Tahoma"/>
        </w:rPr>
        <w:t xml:space="preserve">Javno naročilo se izvaja skladno </w:t>
      </w:r>
      <w:r w:rsidR="006B069D" w:rsidRPr="00AE4F17">
        <w:rPr>
          <w:rFonts w:ascii="Tahoma" w:hAnsi="Tahoma" w:cs="Tahoma"/>
        </w:rPr>
        <w:t>z</w:t>
      </w:r>
      <w:r w:rsidRPr="00AE4F17">
        <w:rPr>
          <w:rFonts w:ascii="Tahoma" w:hAnsi="Tahoma" w:cs="Tahoma"/>
        </w:rPr>
        <w:t xml:space="preserve"> določbami:</w:t>
      </w:r>
    </w:p>
    <w:p w14:paraId="01D7F263" w14:textId="13A54401" w:rsidR="00E22B4A" w:rsidRPr="00AE4F17" w:rsidRDefault="00E22B4A" w:rsidP="00C37356">
      <w:pPr>
        <w:keepNext/>
        <w:keepLines/>
        <w:numPr>
          <w:ilvl w:val="0"/>
          <w:numId w:val="6"/>
        </w:numPr>
        <w:jc w:val="both"/>
        <w:rPr>
          <w:rFonts w:ascii="Tahoma" w:hAnsi="Tahoma" w:cs="Tahoma"/>
        </w:rPr>
      </w:pPr>
      <w:r w:rsidRPr="00AE4F17">
        <w:rPr>
          <w:rFonts w:ascii="Tahoma" w:hAnsi="Tahoma" w:cs="Tahoma"/>
        </w:rPr>
        <w:t>Zakona o javnem naročanju (Ur</w:t>
      </w:r>
      <w:r w:rsidR="0088639E" w:rsidRPr="00AE4F17">
        <w:rPr>
          <w:rFonts w:ascii="Tahoma" w:hAnsi="Tahoma" w:cs="Tahoma"/>
        </w:rPr>
        <w:t xml:space="preserve">adni </w:t>
      </w:r>
      <w:r w:rsidRPr="00AE4F17">
        <w:rPr>
          <w:rFonts w:ascii="Tahoma" w:hAnsi="Tahoma" w:cs="Tahoma"/>
        </w:rPr>
        <w:t xml:space="preserve"> l</w:t>
      </w:r>
      <w:r w:rsidR="0088639E" w:rsidRPr="00AE4F17">
        <w:rPr>
          <w:rFonts w:ascii="Tahoma" w:hAnsi="Tahoma" w:cs="Tahoma"/>
        </w:rPr>
        <w:t>ist</w:t>
      </w:r>
      <w:r w:rsidRPr="00AE4F17">
        <w:rPr>
          <w:rFonts w:ascii="Tahoma" w:hAnsi="Tahoma" w:cs="Tahoma"/>
        </w:rPr>
        <w:t>. RS, št. 91/15</w:t>
      </w:r>
      <w:r w:rsidR="009D0151">
        <w:rPr>
          <w:rFonts w:ascii="Tahoma" w:hAnsi="Tahoma" w:cs="Tahoma"/>
        </w:rPr>
        <w:t xml:space="preserve"> </w:t>
      </w:r>
      <w:r w:rsidR="009174AB">
        <w:rPr>
          <w:rFonts w:ascii="Tahoma" w:hAnsi="Tahoma" w:cs="Tahoma"/>
        </w:rPr>
        <w:t>s spremembami</w:t>
      </w:r>
      <w:r w:rsidRPr="00AE4F17">
        <w:rPr>
          <w:rFonts w:ascii="Tahoma" w:hAnsi="Tahoma" w:cs="Tahoma"/>
        </w:rPr>
        <w:t>; v nadaljevanju: ZJN-3),</w:t>
      </w:r>
    </w:p>
    <w:p w14:paraId="547A6547" w14:textId="3A6FF131" w:rsidR="00E22B4A" w:rsidRPr="00AE4F17" w:rsidRDefault="00063115" w:rsidP="00C37356">
      <w:pPr>
        <w:keepNext/>
        <w:keepLines/>
        <w:numPr>
          <w:ilvl w:val="0"/>
          <w:numId w:val="6"/>
        </w:numPr>
        <w:jc w:val="both"/>
        <w:rPr>
          <w:rFonts w:ascii="Tahoma" w:hAnsi="Tahoma" w:cs="Tahoma"/>
        </w:rPr>
      </w:pPr>
      <w:r w:rsidRPr="00AE4F17">
        <w:rPr>
          <w:rFonts w:ascii="Tahoma" w:hAnsi="Tahoma" w:cs="Tahoma"/>
        </w:rPr>
        <w:t>Zakona o pravnem varstvu v postopkih javnega naročanja (Ur. l. RS, št. 43/11, 60/</w:t>
      </w:r>
      <w:r w:rsidR="009D0151">
        <w:rPr>
          <w:rFonts w:ascii="Tahoma" w:hAnsi="Tahoma" w:cs="Tahoma"/>
        </w:rPr>
        <w:t xml:space="preserve">11-ZTP-D, 63/13, 90/14-ZDU-1, </w:t>
      </w:r>
      <w:r w:rsidRPr="00AE4F17">
        <w:rPr>
          <w:rFonts w:ascii="Tahoma" w:hAnsi="Tahoma" w:cs="Tahoma"/>
        </w:rPr>
        <w:t>60/17</w:t>
      </w:r>
      <w:r w:rsidR="009D0151">
        <w:rPr>
          <w:rFonts w:ascii="Tahoma" w:hAnsi="Tahoma" w:cs="Tahoma"/>
        </w:rPr>
        <w:t xml:space="preserve"> in 72/19</w:t>
      </w:r>
      <w:r w:rsidRPr="00AE4F17">
        <w:rPr>
          <w:rFonts w:ascii="Tahoma" w:hAnsi="Tahoma" w:cs="Tahoma"/>
        </w:rPr>
        <w:t>; v nadaljevanju: ZPVPJN)</w:t>
      </w:r>
      <w:r w:rsidR="00E22B4A" w:rsidRPr="00AE4F17">
        <w:rPr>
          <w:rFonts w:ascii="Tahoma" w:hAnsi="Tahoma" w:cs="Tahoma"/>
        </w:rPr>
        <w:t xml:space="preserve">, </w:t>
      </w:r>
    </w:p>
    <w:p w14:paraId="62C066C9" w14:textId="35809C1F" w:rsidR="009D0151" w:rsidRDefault="009D0151" w:rsidP="00C37356">
      <w:pPr>
        <w:keepNext/>
        <w:keepLines/>
        <w:numPr>
          <w:ilvl w:val="0"/>
          <w:numId w:val="6"/>
        </w:numPr>
        <w:jc w:val="both"/>
        <w:rPr>
          <w:rFonts w:ascii="Tahoma" w:hAnsi="Tahoma" w:cs="Tahoma"/>
        </w:rPr>
      </w:pPr>
      <w:r w:rsidRPr="00AE4F17">
        <w:rPr>
          <w:rFonts w:ascii="Tahoma" w:hAnsi="Tahoma" w:cs="Tahoma"/>
        </w:rPr>
        <w:t>Zakona o integriteti in preprečevanju korupcije (Uradni list RS, št. 69/11</w:t>
      </w:r>
      <w:r>
        <w:rPr>
          <w:rFonts w:ascii="Tahoma" w:hAnsi="Tahoma" w:cs="Tahoma"/>
        </w:rPr>
        <w:t xml:space="preserve"> – uradno prečiščeno besedilo, </w:t>
      </w:r>
      <w:r w:rsidRPr="00222CB3">
        <w:rPr>
          <w:rFonts w:ascii="Tahoma" w:hAnsi="Tahoma" w:cs="Tahoma"/>
        </w:rPr>
        <w:t>158/20</w:t>
      </w:r>
      <w:r w:rsidR="00777F9B">
        <w:rPr>
          <w:rFonts w:ascii="Tahoma" w:hAnsi="Tahoma" w:cs="Tahoma"/>
        </w:rPr>
        <w:t xml:space="preserve">; v nadaljevanju: </w:t>
      </w:r>
      <w:proofErr w:type="spellStart"/>
      <w:r w:rsidR="00777F9B">
        <w:rPr>
          <w:rFonts w:ascii="Tahoma" w:hAnsi="Tahoma" w:cs="Tahoma"/>
        </w:rPr>
        <w:t>ZIntPK</w:t>
      </w:r>
      <w:proofErr w:type="spellEnd"/>
      <w:r w:rsidRPr="00AE4F17">
        <w:rPr>
          <w:rFonts w:ascii="Tahoma" w:hAnsi="Tahoma" w:cs="Tahoma"/>
        </w:rPr>
        <w:t>),</w:t>
      </w:r>
    </w:p>
    <w:p w14:paraId="61CFC840" w14:textId="0B15EA0B" w:rsidR="006D50A2" w:rsidRDefault="00DA23D5" w:rsidP="00C37356">
      <w:pPr>
        <w:keepNext/>
        <w:keepLines/>
        <w:numPr>
          <w:ilvl w:val="0"/>
          <w:numId w:val="6"/>
        </w:numPr>
        <w:jc w:val="both"/>
        <w:rPr>
          <w:rFonts w:ascii="Tahoma" w:hAnsi="Tahoma" w:cs="Tahoma"/>
        </w:rPr>
      </w:pPr>
      <w:r w:rsidRPr="00DA23D5">
        <w:rPr>
          <w:rFonts w:ascii="Tahoma" w:hAnsi="Tahoma" w:cs="Tahoma"/>
        </w:rPr>
        <w:t>Zakon</w:t>
      </w:r>
      <w:r>
        <w:rPr>
          <w:rFonts w:ascii="Tahoma" w:hAnsi="Tahoma" w:cs="Tahoma"/>
        </w:rPr>
        <w:t>a</w:t>
      </w:r>
      <w:r w:rsidRPr="00DA23D5">
        <w:rPr>
          <w:rFonts w:ascii="Tahoma" w:hAnsi="Tahoma" w:cs="Tahoma"/>
        </w:rPr>
        <w:t xml:space="preserve"> o prevozih v cestnem prometu (Uradni list RS, št. 6/16 - uradno prečiščeno besedilo, 67/19)</w:t>
      </w:r>
      <w:r w:rsidR="006D50A2">
        <w:rPr>
          <w:rFonts w:ascii="Tahoma" w:hAnsi="Tahoma" w:cs="Tahoma"/>
        </w:rPr>
        <w:t>,</w:t>
      </w:r>
    </w:p>
    <w:p w14:paraId="7D868743" w14:textId="62D244DE" w:rsidR="0030269C" w:rsidRPr="00AE4F17" w:rsidRDefault="006D50A2" w:rsidP="00C37356">
      <w:pPr>
        <w:keepNext/>
        <w:keepLines/>
        <w:numPr>
          <w:ilvl w:val="0"/>
          <w:numId w:val="6"/>
        </w:numPr>
        <w:jc w:val="both"/>
        <w:rPr>
          <w:rFonts w:ascii="Tahoma" w:hAnsi="Tahoma" w:cs="Tahoma"/>
        </w:rPr>
      </w:pPr>
      <w:r w:rsidRPr="006D50A2">
        <w:rPr>
          <w:rFonts w:ascii="Tahoma" w:hAnsi="Tahoma" w:cs="Tahoma"/>
        </w:rPr>
        <w:t xml:space="preserve">Zakon o pravilih cestnega prometa (Uradni list RS, št. 82/13 - uradno prečiščeno besedilo, 69/17, 68/16, 54/17, 3/18 - </w:t>
      </w:r>
      <w:proofErr w:type="spellStart"/>
      <w:r w:rsidRPr="006D50A2">
        <w:rPr>
          <w:rFonts w:ascii="Tahoma" w:hAnsi="Tahoma" w:cs="Tahoma"/>
        </w:rPr>
        <w:t>odl</w:t>
      </w:r>
      <w:proofErr w:type="spellEnd"/>
      <w:r w:rsidRPr="006D50A2">
        <w:rPr>
          <w:rFonts w:ascii="Tahoma" w:hAnsi="Tahoma" w:cs="Tahoma"/>
        </w:rPr>
        <w:t>. US, 43/19 - ZVoz-1B, 92/20),</w:t>
      </w:r>
    </w:p>
    <w:p w14:paraId="7513E096" w14:textId="77777777" w:rsidR="00296D77" w:rsidRPr="00AE4F17" w:rsidRDefault="00296D77" w:rsidP="00C37356">
      <w:pPr>
        <w:keepNext/>
        <w:keepLines/>
        <w:numPr>
          <w:ilvl w:val="0"/>
          <w:numId w:val="6"/>
        </w:numPr>
        <w:spacing w:line="20" w:lineRule="atLeast"/>
        <w:ind w:left="714" w:hanging="357"/>
        <w:jc w:val="both"/>
        <w:rPr>
          <w:rFonts w:ascii="Tahoma" w:hAnsi="Tahoma" w:cs="Tahoma"/>
        </w:rPr>
      </w:pPr>
      <w:r w:rsidRPr="00AE4F17">
        <w:rPr>
          <w:rFonts w:ascii="Tahoma" w:hAnsi="Tahoma" w:cs="Tahoma"/>
        </w:rPr>
        <w:t>ostalih podzakonskih predpisov, ki temeljijo</w:t>
      </w:r>
      <w:r w:rsidR="0030269C" w:rsidRPr="00AE4F17">
        <w:rPr>
          <w:rFonts w:ascii="Tahoma" w:hAnsi="Tahoma" w:cs="Tahoma"/>
        </w:rPr>
        <w:t xml:space="preserve"> na zgoraj navedenih zakonih </w:t>
      </w:r>
      <w:r w:rsidRPr="00AE4F17">
        <w:rPr>
          <w:rFonts w:ascii="Tahoma" w:hAnsi="Tahoma" w:cs="Tahoma"/>
        </w:rPr>
        <w:t>ter veljavno zakonodajo, ki se nanaša na predmet javnega naročila.</w:t>
      </w:r>
    </w:p>
    <w:p w14:paraId="169BE350" w14:textId="77777777" w:rsidR="001E59FD" w:rsidRPr="00AE4F17" w:rsidRDefault="001E59FD" w:rsidP="00C37356">
      <w:pPr>
        <w:keepNext/>
        <w:keepLines/>
        <w:spacing w:line="20" w:lineRule="atLeast"/>
        <w:jc w:val="both"/>
        <w:rPr>
          <w:rFonts w:ascii="Tahoma" w:hAnsi="Tahoma" w:cs="Tahoma"/>
        </w:rPr>
      </w:pPr>
    </w:p>
    <w:p w14:paraId="756C419C" w14:textId="77777777" w:rsidR="001E59FD" w:rsidRPr="00AE4F17" w:rsidRDefault="001E59FD" w:rsidP="00C37356">
      <w:pPr>
        <w:keepNext/>
        <w:keepLines/>
        <w:jc w:val="both"/>
        <w:rPr>
          <w:rFonts w:ascii="Tahoma" w:hAnsi="Tahoma" w:cs="Tahoma"/>
        </w:rPr>
      </w:pPr>
      <w:r w:rsidRPr="00AE4F17">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551DFDCC" w14:textId="49CDEF88" w:rsidR="001E59FD" w:rsidRDefault="001E59FD" w:rsidP="00C37356">
      <w:pPr>
        <w:keepNext/>
        <w:keepLines/>
        <w:spacing w:line="20" w:lineRule="atLeast"/>
        <w:jc w:val="both"/>
        <w:rPr>
          <w:rFonts w:ascii="Tahoma" w:hAnsi="Tahoma" w:cs="Tahoma"/>
        </w:rPr>
      </w:pPr>
    </w:p>
    <w:p w14:paraId="7C6B16B5" w14:textId="3E4608D2" w:rsidR="00FC2E3C" w:rsidRDefault="00FC2E3C" w:rsidP="00C37356">
      <w:pPr>
        <w:keepNext/>
        <w:keepLines/>
        <w:spacing w:line="20" w:lineRule="atLeast"/>
        <w:jc w:val="both"/>
        <w:rPr>
          <w:rFonts w:ascii="Tahoma" w:hAnsi="Tahoma" w:cs="Tahoma"/>
        </w:rPr>
      </w:pPr>
    </w:p>
    <w:p w14:paraId="1FCD2A9F" w14:textId="5970FEB2" w:rsidR="00F10875" w:rsidRDefault="00F10875" w:rsidP="00C37356">
      <w:pPr>
        <w:keepNext/>
        <w:keepLines/>
        <w:spacing w:line="20" w:lineRule="atLeast"/>
        <w:jc w:val="both"/>
        <w:rPr>
          <w:rFonts w:ascii="Tahoma" w:hAnsi="Tahoma" w:cs="Tahoma"/>
        </w:rPr>
      </w:pPr>
    </w:p>
    <w:p w14:paraId="5EE7C742" w14:textId="067CEBB5" w:rsidR="00F10875" w:rsidRDefault="00F10875" w:rsidP="00C37356">
      <w:pPr>
        <w:keepNext/>
        <w:keepLines/>
        <w:spacing w:line="20" w:lineRule="atLeast"/>
        <w:jc w:val="both"/>
        <w:rPr>
          <w:rFonts w:ascii="Tahoma" w:hAnsi="Tahoma" w:cs="Tahoma"/>
        </w:rPr>
      </w:pPr>
    </w:p>
    <w:p w14:paraId="016B3814" w14:textId="55AA6A62" w:rsidR="00F10875" w:rsidRDefault="00F10875" w:rsidP="00C37356">
      <w:pPr>
        <w:keepNext/>
        <w:keepLines/>
        <w:spacing w:line="20" w:lineRule="atLeast"/>
        <w:jc w:val="both"/>
        <w:rPr>
          <w:rFonts w:ascii="Tahoma" w:hAnsi="Tahoma" w:cs="Tahoma"/>
        </w:rPr>
      </w:pPr>
    </w:p>
    <w:p w14:paraId="05C0102A" w14:textId="0A352C11" w:rsidR="00F10875" w:rsidRDefault="00F10875" w:rsidP="00C37356">
      <w:pPr>
        <w:keepNext/>
        <w:keepLines/>
        <w:spacing w:line="20" w:lineRule="atLeast"/>
        <w:jc w:val="both"/>
        <w:rPr>
          <w:rFonts w:ascii="Tahoma" w:hAnsi="Tahoma" w:cs="Tahoma"/>
        </w:rPr>
      </w:pPr>
    </w:p>
    <w:p w14:paraId="34E84E29" w14:textId="77777777" w:rsidR="00F10875" w:rsidRPr="00AE4F17" w:rsidRDefault="00F10875" w:rsidP="00C37356">
      <w:pPr>
        <w:keepNext/>
        <w:keepLines/>
        <w:spacing w:line="20" w:lineRule="atLeast"/>
        <w:jc w:val="both"/>
        <w:rPr>
          <w:rFonts w:ascii="Tahoma" w:hAnsi="Tahoma" w:cs="Tahoma"/>
        </w:rPr>
      </w:pPr>
    </w:p>
    <w:p w14:paraId="06FAB4B5" w14:textId="77777777" w:rsidR="00063115" w:rsidRPr="00AE4F17" w:rsidRDefault="00063115" w:rsidP="00C37356">
      <w:pPr>
        <w:keepNext/>
        <w:keepLines/>
        <w:numPr>
          <w:ilvl w:val="1"/>
          <w:numId w:val="2"/>
        </w:numPr>
        <w:jc w:val="both"/>
        <w:rPr>
          <w:rFonts w:ascii="Tahoma" w:hAnsi="Tahoma" w:cs="Tahoma"/>
          <w:b/>
        </w:rPr>
      </w:pPr>
      <w:r w:rsidRPr="00AE4F17">
        <w:rPr>
          <w:rFonts w:ascii="Tahoma" w:hAnsi="Tahoma" w:cs="Tahoma"/>
          <w:b/>
        </w:rPr>
        <w:lastRenderedPageBreak/>
        <w:t xml:space="preserve">Opredelitev postopka oddaje javnega naročila in sklenitev </w:t>
      </w:r>
      <w:r w:rsidR="000F068B" w:rsidRPr="00AE4F17">
        <w:rPr>
          <w:rFonts w:ascii="Tahoma" w:hAnsi="Tahoma" w:cs="Tahoma"/>
          <w:b/>
        </w:rPr>
        <w:t>okvirnega sporazuma</w:t>
      </w:r>
    </w:p>
    <w:p w14:paraId="5AF33B59" w14:textId="77777777" w:rsidR="00BE4E1E" w:rsidRDefault="00BE4E1E" w:rsidP="00C37356">
      <w:pPr>
        <w:keepNext/>
        <w:keepLines/>
        <w:jc w:val="both"/>
        <w:rPr>
          <w:rFonts w:ascii="Tahoma" w:hAnsi="Tahoma" w:cs="Tahoma"/>
          <w:lang w:val="x-none"/>
        </w:rPr>
      </w:pPr>
    </w:p>
    <w:p w14:paraId="4038BCFE" w14:textId="04A2EE83" w:rsidR="00C35A29" w:rsidRPr="00AE4F17" w:rsidRDefault="00D72807" w:rsidP="00C37356">
      <w:pPr>
        <w:keepNext/>
        <w:keepLines/>
        <w:jc w:val="both"/>
        <w:rPr>
          <w:rFonts w:ascii="Tahoma" w:hAnsi="Tahoma" w:cs="Tahoma"/>
          <w:lang w:val="x-none"/>
        </w:rPr>
      </w:pPr>
      <w:r w:rsidRPr="00AE4F17">
        <w:rPr>
          <w:rFonts w:ascii="Tahoma" w:hAnsi="Tahoma" w:cs="Tahoma"/>
          <w:lang w:val="x-none"/>
        </w:rPr>
        <w:t xml:space="preserve">Naročnik izvaja javno naročilo po odprtem postopku v skladu s 40. členom ZJN-3 in bo </w:t>
      </w:r>
      <w:r w:rsidR="00C35A29" w:rsidRPr="00AE4F17">
        <w:rPr>
          <w:rFonts w:ascii="Tahoma" w:hAnsi="Tahoma" w:cs="Tahoma"/>
        </w:rPr>
        <w:t>za</w:t>
      </w:r>
      <w:r w:rsidR="000555D3">
        <w:rPr>
          <w:rFonts w:ascii="Tahoma" w:hAnsi="Tahoma" w:cs="Tahoma"/>
          <w:lang w:val="x-none"/>
        </w:rPr>
        <w:t xml:space="preserve"> obdobje 36</w:t>
      </w:r>
      <w:r w:rsidR="00C35A29" w:rsidRPr="00AE4F17">
        <w:rPr>
          <w:rFonts w:ascii="Tahoma" w:hAnsi="Tahoma" w:cs="Tahoma"/>
          <w:lang w:val="x-none"/>
        </w:rPr>
        <w:t xml:space="preserve"> mesecev</w:t>
      </w:r>
      <w:r w:rsidR="00C35A29" w:rsidRPr="00AE4F17">
        <w:rPr>
          <w:rFonts w:ascii="Tahoma" w:hAnsi="Tahoma" w:cs="Tahoma"/>
        </w:rPr>
        <w:t xml:space="preserve"> </w:t>
      </w:r>
      <w:r w:rsidRPr="00AE4F17">
        <w:rPr>
          <w:rFonts w:ascii="Tahoma" w:hAnsi="Tahoma" w:cs="Tahoma"/>
          <w:lang w:val="x-none"/>
        </w:rPr>
        <w:t>sklenil okvirni sporazum</w:t>
      </w:r>
      <w:r w:rsidRPr="00AE4F17">
        <w:rPr>
          <w:rFonts w:ascii="Tahoma" w:hAnsi="Tahoma" w:cs="Tahoma"/>
        </w:rPr>
        <w:t xml:space="preserve"> </w:t>
      </w:r>
      <w:r w:rsidRPr="00AE4F17">
        <w:rPr>
          <w:rFonts w:ascii="Tahoma" w:hAnsi="Tahoma" w:cs="Tahoma"/>
          <w:lang w:val="x-none"/>
        </w:rPr>
        <w:t>z v</w:t>
      </w:r>
      <w:r w:rsidR="00C35A29" w:rsidRPr="00AE4F17">
        <w:rPr>
          <w:rFonts w:ascii="Tahoma" w:hAnsi="Tahoma" w:cs="Tahoma"/>
        </w:rPr>
        <w:t>semi</w:t>
      </w:r>
      <w:r w:rsidRPr="00AE4F17">
        <w:rPr>
          <w:rFonts w:ascii="Tahoma" w:hAnsi="Tahoma" w:cs="Tahoma"/>
          <w:lang w:val="x-none"/>
        </w:rPr>
        <w:t xml:space="preserve"> gospodarskimi subjekti</w:t>
      </w:r>
      <w:r w:rsidR="00C35A29" w:rsidRPr="00AE4F17">
        <w:rPr>
          <w:rFonts w:ascii="Tahoma" w:hAnsi="Tahoma" w:cs="Tahoma"/>
          <w:lang w:val="x-none"/>
        </w:rPr>
        <w:t>, ki bodo oddali dopustno ponudbo</w:t>
      </w:r>
      <w:r w:rsidR="00F10875">
        <w:rPr>
          <w:rFonts w:ascii="Tahoma" w:hAnsi="Tahoma" w:cs="Tahoma"/>
        </w:rPr>
        <w:t>.</w:t>
      </w:r>
      <w:r w:rsidR="00BB5728">
        <w:rPr>
          <w:rFonts w:ascii="Tahoma" w:hAnsi="Tahoma" w:cs="Tahoma"/>
        </w:rPr>
        <w:t xml:space="preserve"> </w:t>
      </w:r>
    </w:p>
    <w:p w14:paraId="5BB7392F" w14:textId="77777777" w:rsidR="00C35A29" w:rsidRPr="00AE4F17" w:rsidRDefault="00C35A29" w:rsidP="00C37356">
      <w:pPr>
        <w:pStyle w:val="Telobesedila"/>
        <w:keepNext/>
        <w:keepLines/>
        <w:widowControl/>
        <w:rPr>
          <w:rFonts w:ascii="Tahoma" w:hAnsi="Tahoma" w:cs="Tahoma"/>
          <w:b w:val="0"/>
        </w:rPr>
      </w:pPr>
    </w:p>
    <w:p w14:paraId="1F19A2E8" w14:textId="34236869" w:rsidR="00C35A29" w:rsidRPr="00AE4F17" w:rsidRDefault="00D72807" w:rsidP="00C37356">
      <w:pPr>
        <w:pStyle w:val="Telobesedila"/>
        <w:keepNext/>
        <w:keepLines/>
        <w:widowControl/>
        <w:rPr>
          <w:rFonts w:ascii="Tahoma" w:hAnsi="Tahoma" w:cs="Tahoma"/>
          <w:b w:val="0"/>
        </w:rPr>
      </w:pPr>
      <w:r w:rsidRPr="00AE4F17">
        <w:rPr>
          <w:rFonts w:ascii="Tahoma" w:hAnsi="Tahoma" w:cs="Tahoma"/>
          <w:b w:val="0"/>
        </w:rPr>
        <w:t>Naročnik bo s</w:t>
      </w:r>
      <w:r w:rsidR="003C7F1F">
        <w:rPr>
          <w:rFonts w:ascii="Tahoma" w:hAnsi="Tahoma" w:cs="Tahoma"/>
          <w:b w:val="0"/>
        </w:rPr>
        <w:t xml:space="preserve">klenil okvirni sporazum </w:t>
      </w:r>
      <w:r w:rsidRPr="00AE4F17">
        <w:rPr>
          <w:rFonts w:ascii="Tahoma" w:hAnsi="Tahoma" w:cs="Tahoma"/>
          <w:b w:val="0"/>
        </w:rPr>
        <w:t xml:space="preserve">z  več gospodarskimi subjekti </w:t>
      </w:r>
      <w:r w:rsidR="00C35A29" w:rsidRPr="00AE4F17">
        <w:rPr>
          <w:rFonts w:ascii="Tahoma" w:hAnsi="Tahoma" w:cs="Tahoma"/>
          <w:b w:val="0"/>
        </w:rPr>
        <w:t>brez ponovnega odpiranja</w:t>
      </w:r>
      <w:r w:rsidRPr="00AE4F17">
        <w:rPr>
          <w:rFonts w:ascii="Tahoma" w:hAnsi="Tahoma" w:cs="Tahoma"/>
          <w:b w:val="0"/>
        </w:rPr>
        <w:t xml:space="preserve"> konkurence med podpisniki okvirnega sporazuma. </w:t>
      </w:r>
    </w:p>
    <w:p w14:paraId="358B6829" w14:textId="77777777" w:rsidR="00C35A29" w:rsidRPr="00AE4F17" w:rsidRDefault="00C35A29" w:rsidP="00C37356">
      <w:pPr>
        <w:pStyle w:val="Telobesedila"/>
        <w:keepNext/>
        <w:keepLines/>
        <w:widowControl/>
        <w:rPr>
          <w:rFonts w:ascii="Tahoma" w:hAnsi="Tahoma" w:cs="Tahoma"/>
          <w:b w:val="0"/>
        </w:rPr>
      </w:pPr>
    </w:p>
    <w:p w14:paraId="4027CA7B" w14:textId="0FCC99E4" w:rsidR="00C35A29" w:rsidRPr="00AE4F17" w:rsidRDefault="00D72807" w:rsidP="00C37356">
      <w:pPr>
        <w:pStyle w:val="Telobesedila"/>
        <w:keepNext/>
        <w:keepLines/>
        <w:widowControl/>
        <w:rPr>
          <w:rFonts w:ascii="Tahoma" w:hAnsi="Tahoma" w:cs="Tahoma"/>
          <w:b w:val="0"/>
        </w:rPr>
      </w:pPr>
      <w:r w:rsidRPr="00AE4F17">
        <w:rPr>
          <w:rFonts w:ascii="Tahoma" w:hAnsi="Tahoma" w:cs="Tahoma"/>
          <w:b w:val="0"/>
        </w:rPr>
        <w:t>Naročnik bo posamezna naročila oddal brez ponovnega odpiranja konkurence</w:t>
      </w:r>
      <w:r w:rsidR="003C7F1F">
        <w:rPr>
          <w:rFonts w:ascii="Tahoma" w:hAnsi="Tahoma" w:cs="Tahoma"/>
          <w:b w:val="0"/>
        </w:rPr>
        <w:t xml:space="preserve"> s</w:t>
      </w:r>
      <w:r w:rsidRPr="00AE4F17">
        <w:rPr>
          <w:rFonts w:ascii="Tahoma" w:hAnsi="Tahoma" w:cs="Tahoma"/>
          <w:b w:val="0"/>
        </w:rPr>
        <w:t xml:space="preserve"> </w:t>
      </w:r>
      <w:r w:rsidR="00C35A29" w:rsidRPr="00AE4F17">
        <w:rPr>
          <w:rFonts w:ascii="Tahoma" w:hAnsi="Tahoma" w:cs="Tahoma"/>
          <w:b w:val="0"/>
        </w:rPr>
        <w:t>podpisniki okvirnega sporazuma</w:t>
      </w:r>
      <w:r w:rsidRPr="00AE4F17">
        <w:rPr>
          <w:rFonts w:ascii="Tahoma" w:hAnsi="Tahoma" w:cs="Tahoma"/>
          <w:b w:val="0"/>
        </w:rPr>
        <w:t xml:space="preserve">, na podlagi </w:t>
      </w:r>
      <w:r w:rsidR="00C35A29" w:rsidRPr="00AE4F17">
        <w:rPr>
          <w:rFonts w:ascii="Tahoma" w:hAnsi="Tahoma" w:cs="Tahoma"/>
          <w:b w:val="0"/>
        </w:rPr>
        <w:t xml:space="preserve">pogojev iz okvirnega sporazuma. Naročnik bo razvrstil ponudnike </w:t>
      </w:r>
      <w:r w:rsidR="0092348A" w:rsidRPr="00AE4F17">
        <w:rPr>
          <w:rFonts w:ascii="Tahoma" w:hAnsi="Tahoma" w:cs="Tahoma"/>
          <w:b w:val="0"/>
        </w:rPr>
        <w:t xml:space="preserve">na seznam </w:t>
      </w:r>
      <w:r w:rsidR="00AC024E">
        <w:rPr>
          <w:rFonts w:ascii="Tahoma" w:hAnsi="Tahoma" w:cs="Tahoma"/>
          <w:b w:val="0"/>
        </w:rPr>
        <w:t>izvajalcev, razvrščenih</w:t>
      </w:r>
      <w:r w:rsidR="0092348A" w:rsidRPr="00AE4F17">
        <w:rPr>
          <w:rFonts w:ascii="Tahoma" w:hAnsi="Tahoma" w:cs="Tahoma"/>
          <w:b w:val="0"/>
        </w:rPr>
        <w:t xml:space="preserve"> </w:t>
      </w:r>
      <w:r w:rsidR="00C35A29" w:rsidRPr="00AE4F17">
        <w:rPr>
          <w:rFonts w:ascii="Tahoma" w:hAnsi="Tahoma" w:cs="Tahoma"/>
          <w:b w:val="0"/>
        </w:rPr>
        <w:t>od najug</w:t>
      </w:r>
      <w:r w:rsidR="003C7F1F">
        <w:rPr>
          <w:rFonts w:ascii="Tahoma" w:hAnsi="Tahoma" w:cs="Tahoma"/>
          <w:b w:val="0"/>
        </w:rPr>
        <w:t>odnejšega do najmanj ugodnega</w:t>
      </w:r>
      <w:r w:rsidR="00AC024E">
        <w:rPr>
          <w:rFonts w:ascii="Tahoma" w:hAnsi="Tahoma" w:cs="Tahoma"/>
          <w:b w:val="0"/>
        </w:rPr>
        <w:t xml:space="preserve"> (v nadaljevanju tudi: seznam izvajalcev</w:t>
      </w:r>
      <w:r w:rsidR="00DE5D2F">
        <w:rPr>
          <w:rFonts w:ascii="Tahoma" w:hAnsi="Tahoma" w:cs="Tahoma"/>
          <w:b w:val="0"/>
        </w:rPr>
        <w:t>)</w:t>
      </w:r>
      <w:r w:rsidR="00C35A29" w:rsidRPr="00AE4F17">
        <w:rPr>
          <w:rFonts w:ascii="Tahoma" w:hAnsi="Tahoma" w:cs="Tahoma"/>
          <w:b w:val="0"/>
        </w:rPr>
        <w:t xml:space="preserve"> </w:t>
      </w:r>
      <w:r w:rsidR="00F12DCC">
        <w:rPr>
          <w:rFonts w:ascii="Tahoma" w:hAnsi="Tahoma" w:cs="Tahoma"/>
          <w:b w:val="0"/>
        </w:rPr>
        <w:t xml:space="preserve">na </w:t>
      </w:r>
      <w:r w:rsidR="00C35A29" w:rsidRPr="00AE4F17">
        <w:rPr>
          <w:rFonts w:ascii="Tahoma" w:hAnsi="Tahoma" w:cs="Tahoma"/>
          <w:b w:val="0"/>
        </w:rPr>
        <w:t xml:space="preserve">podlagi </w:t>
      </w:r>
      <w:r w:rsidR="00D47141">
        <w:rPr>
          <w:rFonts w:ascii="Tahoma" w:hAnsi="Tahoma" w:cs="Tahoma"/>
          <w:b w:val="0"/>
        </w:rPr>
        <w:t>meril</w:t>
      </w:r>
      <w:r w:rsidR="00541629" w:rsidRPr="00AE4F17">
        <w:rPr>
          <w:rFonts w:ascii="Tahoma" w:hAnsi="Tahoma" w:cs="Tahoma"/>
          <w:b w:val="0"/>
        </w:rPr>
        <w:t xml:space="preserve">, ki </w:t>
      </w:r>
      <w:r w:rsidR="0092348A" w:rsidRPr="00AE4F17">
        <w:rPr>
          <w:rFonts w:ascii="Tahoma" w:hAnsi="Tahoma" w:cs="Tahoma"/>
          <w:b w:val="0"/>
        </w:rPr>
        <w:t>so podrobno</w:t>
      </w:r>
      <w:r w:rsidR="00541629" w:rsidRPr="00AE4F17">
        <w:rPr>
          <w:rFonts w:ascii="Tahoma" w:hAnsi="Tahoma" w:cs="Tahoma"/>
          <w:b w:val="0"/>
        </w:rPr>
        <w:t xml:space="preserve"> opredeljena </w:t>
      </w:r>
      <w:r w:rsidR="00F12DCC">
        <w:rPr>
          <w:rFonts w:ascii="Tahoma" w:hAnsi="Tahoma" w:cs="Tahoma"/>
          <w:b w:val="0"/>
        </w:rPr>
        <w:t>v poglavju 5</w:t>
      </w:r>
      <w:r w:rsidR="00C35A29" w:rsidRPr="00AE4F17">
        <w:rPr>
          <w:rFonts w:ascii="Tahoma" w:hAnsi="Tahoma" w:cs="Tahoma"/>
          <w:b w:val="0"/>
        </w:rPr>
        <w:t xml:space="preserve"> razpisne dokumentacije.</w:t>
      </w:r>
    </w:p>
    <w:p w14:paraId="518FA580" w14:textId="77777777" w:rsidR="00C35A29" w:rsidRPr="00AE4F17" w:rsidRDefault="00C35A29" w:rsidP="00C37356">
      <w:pPr>
        <w:pStyle w:val="Telobesedila"/>
        <w:keepNext/>
        <w:keepLines/>
        <w:widowControl/>
        <w:rPr>
          <w:rFonts w:ascii="Tahoma" w:hAnsi="Tahoma" w:cs="Tahoma"/>
          <w:b w:val="0"/>
        </w:rPr>
      </w:pPr>
    </w:p>
    <w:p w14:paraId="0ECD1105" w14:textId="679A7054" w:rsidR="00C35A29" w:rsidRPr="00AE4F17" w:rsidRDefault="00C35A29" w:rsidP="00C37356">
      <w:pPr>
        <w:keepNext/>
        <w:keepLines/>
        <w:jc w:val="both"/>
        <w:rPr>
          <w:rFonts w:ascii="Tahoma" w:hAnsi="Tahoma" w:cs="Tahoma"/>
        </w:rPr>
      </w:pPr>
      <w:r w:rsidRPr="005454B9">
        <w:rPr>
          <w:rFonts w:ascii="Tahoma" w:hAnsi="Tahoma" w:cs="Tahoma"/>
        </w:rPr>
        <w:t xml:space="preserve">Ponudnik, ki bo </w:t>
      </w:r>
      <w:r w:rsidR="009174AB" w:rsidRPr="005454B9">
        <w:rPr>
          <w:rFonts w:ascii="Tahoma" w:hAnsi="Tahoma" w:cs="Tahoma"/>
        </w:rPr>
        <w:t xml:space="preserve">na podlagi meril, navedenih v razpisni dokumentaciji oddal ekonomsko najugodnejšo </w:t>
      </w:r>
      <w:r w:rsidRPr="005454B9">
        <w:rPr>
          <w:rFonts w:ascii="Tahoma" w:hAnsi="Tahoma" w:cs="Tahoma"/>
        </w:rPr>
        <w:t xml:space="preserve">ponudbo bo najvišje </w:t>
      </w:r>
      <w:r w:rsidR="00541629" w:rsidRPr="005454B9">
        <w:rPr>
          <w:rFonts w:ascii="Tahoma" w:hAnsi="Tahoma" w:cs="Tahoma"/>
        </w:rPr>
        <w:t>razvrščen</w:t>
      </w:r>
      <w:r w:rsidRPr="005454B9">
        <w:rPr>
          <w:rFonts w:ascii="Tahoma" w:hAnsi="Tahoma" w:cs="Tahoma"/>
        </w:rPr>
        <w:t xml:space="preserve"> na seznamu </w:t>
      </w:r>
      <w:r w:rsidR="00AC024E" w:rsidRPr="005454B9">
        <w:rPr>
          <w:rFonts w:ascii="Tahoma" w:hAnsi="Tahoma" w:cs="Tahoma"/>
        </w:rPr>
        <w:t>izvajalcev.</w:t>
      </w:r>
      <w:r w:rsidRPr="00AE4F17">
        <w:rPr>
          <w:rFonts w:ascii="Tahoma" w:hAnsi="Tahoma" w:cs="Tahoma"/>
        </w:rPr>
        <w:t xml:space="preserve"> </w:t>
      </w:r>
    </w:p>
    <w:p w14:paraId="74DDAEDF" w14:textId="4DADD23E" w:rsidR="00AC024E" w:rsidRPr="00AE4F17" w:rsidRDefault="00AC024E" w:rsidP="00C37356">
      <w:pPr>
        <w:keepNext/>
        <w:keepLines/>
        <w:jc w:val="both"/>
        <w:rPr>
          <w:rFonts w:ascii="Tahoma" w:hAnsi="Tahoma" w:cs="Tahoma"/>
        </w:rPr>
      </w:pPr>
    </w:p>
    <w:p w14:paraId="778A92C0" w14:textId="671FEE94" w:rsidR="0003233E" w:rsidRPr="00AE4F17" w:rsidRDefault="0003233E" w:rsidP="00C37356">
      <w:pPr>
        <w:keepNext/>
        <w:keepLines/>
        <w:jc w:val="both"/>
        <w:rPr>
          <w:rFonts w:ascii="Tahoma" w:hAnsi="Tahoma" w:cs="Tahoma"/>
        </w:rPr>
      </w:pPr>
      <w:r w:rsidRPr="00AE4F17">
        <w:rPr>
          <w:rFonts w:ascii="Tahoma" w:hAnsi="Tahoma" w:cs="Tahoma"/>
        </w:rPr>
        <w:t>Izbrani ponudnik</w:t>
      </w:r>
      <w:r w:rsidR="00C35A29" w:rsidRPr="00AE4F17">
        <w:rPr>
          <w:rFonts w:ascii="Tahoma" w:hAnsi="Tahoma" w:cs="Tahoma"/>
        </w:rPr>
        <w:t>i</w:t>
      </w:r>
      <w:r w:rsidRPr="00AE4F17">
        <w:rPr>
          <w:rFonts w:ascii="Tahoma" w:hAnsi="Tahoma" w:cs="Tahoma"/>
        </w:rPr>
        <w:t xml:space="preserve"> bo</w:t>
      </w:r>
      <w:r w:rsidR="00C35A29" w:rsidRPr="00AE4F17">
        <w:rPr>
          <w:rFonts w:ascii="Tahoma" w:hAnsi="Tahoma" w:cs="Tahoma"/>
        </w:rPr>
        <w:t>do</w:t>
      </w:r>
      <w:r w:rsidRPr="00AE4F17">
        <w:rPr>
          <w:rFonts w:ascii="Tahoma" w:hAnsi="Tahoma" w:cs="Tahoma"/>
        </w:rPr>
        <w:t xml:space="preserve"> pozvan</w:t>
      </w:r>
      <w:r w:rsidR="00C35A29" w:rsidRPr="00AE4F17">
        <w:rPr>
          <w:rFonts w:ascii="Tahoma" w:hAnsi="Tahoma" w:cs="Tahoma"/>
        </w:rPr>
        <w:t>i</w:t>
      </w:r>
      <w:r w:rsidRPr="00AE4F17">
        <w:rPr>
          <w:rFonts w:ascii="Tahoma" w:hAnsi="Tahoma" w:cs="Tahoma"/>
        </w:rPr>
        <w:t xml:space="preserve"> k podpisu </w:t>
      </w:r>
      <w:r w:rsidR="000D4FA2" w:rsidRPr="00AE4F17">
        <w:rPr>
          <w:rFonts w:ascii="Tahoma" w:hAnsi="Tahoma" w:cs="Tahoma"/>
        </w:rPr>
        <w:t>okvirnega sporazuma</w:t>
      </w:r>
      <w:r w:rsidR="00F10875">
        <w:rPr>
          <w:rFonts w:ascii="Tahoma" w:hAnsi="Tahoma" w:cs="Tahoma"/>
        </w:rPr>
        <w:t xml:space="preserve"> </w:t>
      </w:r>
      <w:r w:rsidRPr="00AE4F17">
        <w:rPr>
          <w:rFonts w:ascii="Tahoma" w:hAnsi="Tahoma" w:cs="Tahoma"/>
        </w:rPr>
        <w:t xml:space="preserve">pisno. V kolikor izbrani ponudnik ne bo sklenil </w:t>
      </w:r>
      <w:r w:rsidR="000D4FA2" w:rsidRPr="00AE4F17">
        <w:rPr>
          <w:rFonts w:ascii="Tahoma" w:hAnsi="Tahoma" w:cs="Tahoma"/>
        </w:rPr>
        <w:t>okvirnega sporazuma</w:t>
      </w:r>
      <w:r w:rsidR="000328BB" w:rsidRPr="00AE4F17">
        <w:rPr>
          <w:rFonts w:ascii="Tahoma" w:hAnsi="Tahoma" w:cs="Tahoma"/>
        </w:rPr>
        <w:t xml:space="preserve"> z naročnikom</w:t>
      </w:r>
      <w:r w:rsidRPr="00AE4F17">
        <w:rPr>
          <w:rFonts w:ascii="Tahoma" w:hAnsi="Tahoma" w:cs="Tahoma"/>
        </w:rPr>
        <w:t>, bo naročnik Državni revizijski komisiji predlagal, da uvede postopek o prekršku</w:t>
      </w:r>
      <w:r w:rsidR="004A1D1F" w:rsidRPr="00AE4F17">
        <w:rPr>
          <w:rFonts w:ascii="Tahoma" w:hAnsi="Tahoma" w:cs="Tahoma"/>
        </w:rPr>
        <w:t xml:space="preserve"> iz četrte točke prvega odstavka 112</w:t>
      </w:r>
      <w:r w:rsidR="00C35A29" w:rsidRPr="00AE4F17">
        <w:rPr>
          <w:rFonts w:ascii="Tahoma" w:hAnsi="Tahoma" w:cs="Tahoma"/>
        </w:rPr>
        <w:t>.</w:t>
      </w:r>
      <w:r w:rsidR="004A1D1F" w:rsidRPr="00AE4F17">
        <w:rPr>
          <w:rFonts w:ascii="Tahoma" w:hAnsi="Tahoma" w:cs="Tahoma"/>
        </w:rPr>
        <w:t xml:space="preserve"> člena ZJN-3</w:t>
      </w:r>
      <w:r w:rsidRPr="00AE4F17">
        <w:rPr>
          <w:rFonts w:ascii="Tahoma" w:hAnsi="Tahoma" w:cs="Tahoma"/>
        </w:rPr>
        <w:t>.</w:t>
      </w:r>
    </w:p>
    <w:p w14:paraId="1A2CC5C4" w14:textId="77777777" w:rsidR="00F738D4" w:rsidRPr="00AE4F17" w:rsidRDefault="00F738D4" w:rsidP="00C37356">
      <w:pPr>
        <w:keepNext/>
        <w:keepLines/>
        <w:jc w:val="both"/>
        <w:rPr>
          <w:rFonts w:ascii="Tahoma" w:hAnsi="Tahoma" w:cs="Tahoma"/>
        </w:rPr>
      </w:pPr>
    </w:p>
    <w:p w14:paraId="42ABA6FA" w14:textId="77777777" w:rsidR="00832A7F" w:rsidRPr="00AE4F17" w:rsidRDefault="00832A7F" w:rsidP="00C37356">
      <w:pPr>
        <w:keepNext/>
        <w:keepLines/>
        <w:numPr>
          <w:ilvl w:val="1"/>
          <w:numId w:val="2"/>
        </w:numPr>
        <w:jc w:val="both"/>
        <w:rPr>
          <w:rFonts w:ascii="Tahoma" w:hAnsi="Tahoma" w:cs="Tahoma"/>
          <w:b/>
        </w:rPr>
      </w:pPr>
      <w:r w:rsidRPr="00AE4F17">
        <w:rPr>
          <w:rFonts w:ascii="Tahoma" w:hAnsi="Tahoma" w:cs="Tahoma"/>
          <w:b/>
        </w:rPr>
        <w:t>Jezik in denarna enota</w:t>
      </w:r>
    </w:p>
    <w:p w14:paraId="4E319631" w14:textId="77777777" w:rsidR="00832A7F" w:rsidRPr="00AE4F17" w:rsidRDefault="00832A7F" w:rsidP="00C37356">
      <w:pPr>
        <w:keepNext/>
        <w:keepLines/>
        <w:jc w:val="both"/>
        <w:rPr>
          <w:rFonts w:ascii="Tahoma" w:hAnsi="Tahoma" w:cs="Tahoma"/>
          <w:b/>
        </w:rPr>
      </w:pPr>
    </w:p>
    <w:p w14:paraId="5F5BB9AE" w14:textId="77777777" w:rsidR="00B35511" w:rsidRPr="00AE4F17" w:rsidRDefault="00B35511" w:rsidP="00C37356">
      <w:pPr>
        <w:keepNext/>
        <w:keepLines/>
        <w:jc w:val="both"/>
        <w:rPr>
          <w:rFonts w:ascii="Tahoma" w:hAnsi="Tahoma" w:cs="Tahoma"/>
        </w:rPr>
      </w:pPr>
      <w:r w:rsidRPr="00AE4F17">
        <w:rPr>
          <w:rFonts w:ascii="Tahoma" w:hAnsi="Tahoma" w:cs="Tahoma"/>
        </w:rPr>
        <w:t>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Pr="00AE4F17">
        <w:t xml:space="preserve"> </w:t>
      </w:r>
      <w:r w:rsidRPr="00AE4F17">
        <w:rPr>
          <w:rFonts w:ascii="Tahoma" w:hAnsi="Tahoma" w:cs="Tahoma"/>
        </w:rPr>
        <w:t xml:space="preserve">Finančni podatki morajo biti podani v evrih. </w:t>
      </w:r>
    </w:p>
    <w:p w14:paraId="5CEF26EB" w14:textId="77777777" w:rsidR="00E82BF2" w:rsidRPr="00AE4F17" w:rsidRDefault="00E82BF2" w:rsidP="00C37356">
      <w:pPr>
        <w:keepNext/>
        <w:keepLines/>
        <w:jc w:val="both"/>
        <w:rPr>
          <w:rFonts w:ascii="Tahoma" w:hAnsi="Tahoma" w:cs="Tahoma"/>
        </w:rPr>
      </w:pPr>
    </w:p>
    <w:p w14:paraId="5DB4F5FD" w14:textId="77777777" w:rsidR="00832A7F" w:rsidRPr="00AE4F17" w:rsidRDefault="00832A7F" w:rsidP="00C37356">
      <w:pPr>
        <w:keepNext/>
        <w:keepLines/>
        <w:numPr>
          <w:ilvl w:val="1"/>
          <w:numId w:val="2"/>
        </w:numPr>
        <w:jc w:val="both"/>
        <w:rPr>
          <w:rFonts w:ascii="Tahoma" w:hAnsi="Tahoma" w:cs="Tahoma"/>
          <w:b/>
        </w:rPr>
      </w:pPr>
      <w:r w:rsidRPr="00AE4F17">
        <w:rPr>
          <w:rFonts w:ascii="Tahoma" w:hAnsi="Tahoma" w:cs="Tahoma"/>
          <w:b/>
        </w:rPr>
        <w:t xml:space="preserve">Dodatna pojasnila </w:t>
      </w:r>
      <w:bookmarkEnd w:id="1"/>
      <w:bookmarkEnd w:id="2"/>
      <w:bookmarkEnd w:id="3"/>
      <w:bookmarkEnd w:id="4"/>
      <w:bookmarkEnd w:id="5"/>
      <w:r w:rsidR="0088639E" w:rsidRPr="00AE4F17">
        <w:rPr>
          <w:rFonts w:ascii="Tahoma" w:hAnsi="Tahoma" w:cs="Tahoma"/>
          <w:b/>
        </w:rPr>
        <w:t>gospodarskim subjektom</w:t>
      </w:r>
    </w:p>
    <w:p w14:paraId="024DC4FA" w14:textId="77777777" w:rsidR="00832A7F" w:rsidRPr="00AE4F17" w:rsidRDefault="00832A7F" w:rsidP="00C37356">
      <w:pPr>
        <w:keepNext/>
        <w:keepLines/>
        <w:jc w:val="both"/>
        <w:rPr>
          <w:rFonts w:ascii="Tahoma" w:hAnsi="Tahoma" w:cs="Tahoma"/>
        </w:rPr>
      </w:pPr>
    </w:p>
    <w:p w14:paraId="7C8A6B08" w14:textId="18745301" w:rsidR="00701161" w:rsidRPr="00AE4F17" w:rsidRDefault="00701161" w:rsidP="00C37356">
      <w:pPr>
        <w:keepNext/>
        <w:keepLines/>
        <w:jc w:val="both"/>
        <w:rPr>
          <w:rFonts w:ascii="Tahoma" w:hAnsi="Tahoma"/>
        </w:rPr>
      </w:pPr>
      <w:r w:rsidRPr="00AE4F17">
        <w:rPr>
          <w:rFonts w:ascii="Tahoma" w:hAnsi="Tahoma"/>
        </w:rPr>
        <w:t xml:space="preserve">Dodatna pojasnila ali vprašanja o </w:t>
      </w:r>
      <w:r w:rsidRPr="00AE4F17">
        <w:rPr>
          <w:rFonts w:ascii="Tahoma" w:hAnsi="Tahoma" w:cs="Tahoma"/>
        </w:rPr>
        <w:t xml:space="preserve">razpisni dokumentaciji </w:t>
      </w:r>
      <w:r w:rsidRPr="00AE4F17">
        <w:rPr>
          <w:rFonts w:ascii="Tahoma" w:hAnsi="Tahoma"/>
        </w:rPr>
        <w:t>lahko zainteresirani ponudniki zahtevajo samo preko Portala javnih na</w:t>
      </w:r>
      <w:r w:rsidR="00FC2E3C">
        <w:rPr>
          <w:rFonts w:ascii="Tahoma" w:hAnsi="Tahoma"/>
        </w:rPr>
        <w:t>ročil, vendar najkasneje do deset (10</w:t>
      </w:r>
      <w:r w:rsidR="001E59FD" w:rsidRPr="00AE4F17">
        <w:rPr>
          <w:rFonts w:ascii="Tahoma" w:hAnsi="Tahoma"/>
        </w:rPr>
        <w:t>) koledarskih dni pred potekom roka za predložitev ponudb</w:t>
      </w:r>
      <w:r w:rsidR="005937B4" w:rsidRPr="00AE4F17">
        <w:rPr>
          <w:rFonts w:ascii="Tahoma" w:hAnsi="Tahoma"/>
        </w:rPr>
        <w:t xml:space="preserve">. </w:t>
      </w:r>
      <w:r w:rsidRPr="00AE4F17">
        <w:rPr>
          <w:rFonts w:ascii="Tahoma" w:hAnsi="Tahoma"/>
        </w:rPr>
        <w:t xml:space="preserve">Odgovori oziroma pojasnila bodo objavljeni na </w:t>
      </w:r>
      <w:r w:rsidR="00DE5D2F">
        <w:rPr>
          <w:rFonts w:ascii="Tahoma" w:hAnsi="Tahoma"/>
        </w:rPr>
        <w:t>Portalu javnih naročil</w:t>
      </w:r>
      <w:r w:rsidRPr="00AE4F17">
        <w:rPr>
          <w:rFonts w:ascii="Tahoma" w:hAnsi="Tahoma"/>
        </w:rPr>
        <w:t>, najkasneje šest (6) koledarskih dni pred rokom za oddajo ponudbe, pod pogojem, da bo zahteva posredovana pravočasno. Na drugače posredovane zahteve za dodatna pojasnila ali vprašanja naročnik ni dolžan odgovoriti.</w:t>
      </w:r>
    </w:p>
    <w:p w14:paraId="28D2F0A5" w14:textId="49F658A1" w:rsidR="006E4166" w:rsidRPr="00AE4F17" w:rsidRDefault="006E4166" w:rsidP="00C37356">
      <w:pPr>
        <w:keepNext/>
        <w:keepLines/>
        <w:jc w:val="both"/>
        <w:rPr>
          <w:rFonts w:ascii="Tahoma" w:hAnsi="Tahoma" w:cs="Tahoma"/>
        </w:rPr>
      </w:pPr>
    </w:p>
    <w:p w14:paraId="04BAB594" w14:textId="77777777" w:rsidR="00832A7F" w:rsidRPr="00AE4F17" w:rsidRDefault="00832A7F" w:rsidP="00C37356">
      <w:pPr>
        <w:keepNext/>
        <w:keepLines/>
        <w:numPr>
          <w:ilvl w:val="1"/>
          <w:numId w:val="2"/>
        </w:numPr>
        <w:jc w:val="both"/>
        <w:rPr>
          <w:rFonts w:ascii="Tahoma" w:hAnsi="Tahoma" w:cs="Tahoma"/>
          <w:b/>
        </w:rPr>
      </w:pPr>
      <w:r w:rsidRPr="00AE4F17">
        <w:rPr>
          <w:rFonts w:ascii="Tahoma" w:hAnsi="Tahoma" w:cs="Tahoma"/>
          <w:b/>
        </w:rPr>
        <w:t>Variantna ponudba</w:t>
      </w:r>
      <w:r w:rsidR="00B35511" w:rsidRPr="00AE4F17">
        <w:rPr>
          <w:rFonts w:ascii="Tahoma" w:hAnsi="Tahoma" w:cs="Tahoma"/>
          <w:b/>
        </w:rPr>
        <w:t xml:space="preserve"> in ponudba z opcijami</w:t>
      </w:r>
    </w:p>
    <w:p w14:paraId="09D4B1C1" w14:textId="77777777" w:rsidR="00832A7F" w:rsidRPr="00AE4F17" w:rsidRDefault="00832A7F" w:rsidP="00C37356">
      <w:pPr>
        <w:keepNext/>
        <w:keepLines/>
        <w:jc w:val="both"/>
        <w:rPr>
          <w:rFonts w:ascii="Tahoma" w:hAnsi="Tahoma" w:cs="Tahoma"/>
        </w:rPr>
      </w:pPr>
    </w:p>
    <w:p w14:paraId="3FB3FB6D" w14:textId="77777777" w:rsidR="00701161" w:rsidRPr="00AE4F17" w:rsidRDefault="00B35511" w:rsidP="00C37356">
      <w:pPr>
        <w:keepNext/>
        <w:keepLines/>
        <w:tabs>
          <w:tab w:val="left" w:pos="2155"/>
        </w:tabs>
        <w:jc w:val="both"/>
        <w:rPr>
          <w:rFonts w:ascii="Tahoma" w:hAnsi="Tahoma" w:cs="Tahoma"/>
          <w:kern w:val="16"/>
        </w:rPr>
      </w:pPr>
      <w:r w:rsidRPr="00AE4F17">
        <w:rPr>
          <w:rFonts w:ascii="Tahoma" w:hAnsi="Tahoma" w:cs="Tahoma"/>
          <w:kern w:val="16"/>
        </w:rPr>
        <w:t xml:space="preserve">Naročnik ne dopušča predložitve variantne ponudbe in ponudbe z opcijami. Naročnik bo ponudbo, ki bo vsebovala variantno ponudbo ali ponudbo z opcijami, zavrnil kot nedopustno. </w:t>
      </w:r>
      <w:r w:rsidR="005937B4" w:rsidRPr="00AE4F17">
        <w:rPr>
          <w:rFonts w:ascii="Tahoma" w:hAnsi="Tahoma" w:cs="Tahoma"/>
        </w:rPr>
        <w:t xml:space="preserve">Ponudnik mora </w:t>
      </w:r>
      <w:r w:rsidR="008306CE" w:rsidRPr="00AE4F17">
        <w:rPr>
          <w:rFonts w:ascii="Tahoma" w:hAnsi="Tahoma" w:cs="Tahoma"/>
        </w:rPr>
        <w:t>v celoti zagotoviti izvedbo storitev, ki so navedene v ponudbenem predračunu</w:t>
      </w:r>
      <w:r w:rsidRPr="00AE4F17">
        <w:rPr>
          <w:rFonts w:ascii="Tahoma" w:hAnsi="Tahoma" w:cs="Tahoma"/>
        </w:rPr>
        <w:t>.</w:t>
      </w:r>
      <w:r w:rsidR="008306CE" w:rsidRPr="00AE4F17">
        <w:rPr>
          <w:rFonts w:ascii="Tahoma" w:hAnsi="Tahoma" w:cs="Tahoma"/>
        </w:rPr>
        <w:t xml:space="preserve"> </w:t>
      </w:r>
    </w:p>
    <w:p w14:paraId="76C154EB" w14:textId="77777777" w:rsidR="00B35511" w:rsidRPr="00AE4F17" w:rsidRDefault="00B35511" w:rsidP="00C37356">
      <w:pPr>
        <w:keepNext/>
        <w:keepLines/>
        <w:tabs>
          <w:tab w:val="left" w:pos="2155"/>
        </w:tabs>
        <w:jc w:val="both"/>
        <w:rPr>
          <w:rFonts w:ascii="Tahoma" w:hAnsi="Tahoma" w:cs="Tahoma"/>
          <w:kern w:val="16"/>
        </w:rPr>
      </w:pPr>
    </w:p>
    <w:p w14:paraId="71E3B0C8" w14:textId="77777777" w:rsidR="00701161" w:rsidRPr="00AE4F17" w:rsidRDefault="00701161" w:rsidP="00C37356">
      <w:pPr>
        <w:keepNext/>
        <w:keepLines/>
        <w:numPr>
          <w:ilvl w:val="1"/>
          <w:numId w:val="2"/>
        </w:numPr>
        <w:jc w:val="both"/>
        <w:rPr>
          <w:rFonts w:ascii="Tahoma" w:hAnsi="Tahoma" w:cs="Tahoma"/>
          <w:b/>
        </w:rPr>
      </w:pPr>
      <w:r w:rsidRPr="00AE4F17">
        <w:rPr>
          <w:rFonts w:ascii="Tahoma" w:hAnsi="Tahoma" w:cs="Tahoma"/>
          <w:b/>
        </w:rPr>
        <w:t>Ponudniki s sedežem izven Republike Slovenije</w:t>
      </w:r>
    </w:p>
    <w:p w14:paraId="4701DAC6" w14:textId="77777777" w:rsidR="00701161" w:rsidRPr="00AE4F17" w:rsidRDefault="00701161" w:rsidP="00C37356">
      <w:pPr>
        <w:keepNext/>
        <w:keepLines/>
        <w:autoSpaceDE w:val="0"/>
        <w:autoSpaceDN w:val="0"/>
        <w:adjustRightInd w:val="0"/>
        <w:ind w:left="720"/>
        <w:jc w:val="both"/>
        <w:rPr>
          <w:rFonts w:ascii="Tahoma" w:eastAsia="Calibri" w:hAnsi="Tahoma" w:cs="Tahoma"/>
        </w:rPr>
      </w:pPr>
    </w:p>
    <w:p w14:paraId="2D32A9FC" w14:textId="77777777" w:rsidR="00701161" w:rsidRPr="00AE4F17" w:rsidRDefault="00701161" w:rsidP="00C37356">
      <w:pPr>
        <w:keepNext/>
        <w:keepLines/>
        <w:autoSpaceDE w:val="0"/>
        <w:autoSpaceDN w:val="0"/>
        <w:adjustRightInd w:val="0"/>
        <w:jc w:val="both"/>
        <w:rPr>
          <w:rFonts w:ascii="Tahoma" w:eastAsia="Calibri" w:hAnsi="Tahoma" w:cs="Tahoma"/>
        </w:rPr>
      </w:pPr>
      <w:r w:rsidRPr="00AE4F17">
        <w:rPr>
          <w:rFonts w:ascii="Tahoma" w:hAnsi="Tahoma" w:cs="Tahoma"/>
        </w:rPr>
        <w:t xml:space="preserve">Ponudnik </w:t>
      </w:r>
      <w:r w:rsidRPr="00AE4F17">
        <w:rPr>
          <w:rFonts w:ascii="Tahoma" w:eastAsia="Calibri" w:hAnsi="Tahoma" w:cs="Tahoma"/>
        </w:rPr>
        <w:t>s sedežem v tuji državi mora izpolnjevati enake pogoje kot p</w:t>
      </w:r>
      <w:r w:rsidRPr="00AE4F17">
        <w:rPr>
          <w:rFonts w:ascii="Tahoma" w:hAnsi="Tahoma" w:cs="Tahoma"/>
        </w:rPr>
        <w:t xml:space="preserve">onudnik </w:t>
      </w:r>
      <w:r w:rsidRPr="00AE4F17">
        <w:rPr>
          <w:rFonts w:ascii="Tahoma" w:eastAsia="Calibri" w:hAnsi="Tahoma" w:cs="Tahoma"/>
        </w:rPr>
        <w:t xml:space="preserve">s sedežem v Republiki Sloveniji. Enako velja tudi v primeru, da </w:t>
      </w:r>
      <w:r w:rsidRPr="00AE4F17">
        <w:rPr>
          <w:rFonts w:ascii="Tahoma" w:hAnsi="Tahoma" w:cs="Tahoma"/>
        </w:rPr>
        <w:t xml:space="preserve">ponudnik </w:t>
      </w:r>
      <w:r w:rsidRPr="00AE4F17">
        <w:rPr>
          <w:rFonts w:ascii="Tahoma" w:eastAsia="Calibri" w:hAnsi="Tahoma" w:cs="Tahoma"/>
        </w:rPr>
        <w:t>nastopa s partnerjem ali podizvajalcem ali se sklicuje na uporabo zmogljivosti drugih subjektov.</w:t>
      </w:r>
    </w:p>
    <w:p w14:paraId="0BAFEA0A" w14:textId="77777777" w:rsidR="00701161" w:rsidRPr="00AE4F17" w:rsidRDefault="00701161" w:rsidP="00C37356">
      <w:pPr>
        <w:keepNext/>
        <w:keepLines/>
        <w:autoSpaceDE w:val="0"/>
        <w:autoSpaceDN w:val="0"/>
        <w:adjustRightInd w:val="0"/>
        <w:jc w:val="both"/>
        <w:rPr>
          <w:rFonts w:ascii="Tahoma" w:eastAsia="Calibri" w:hAnsi="Tahoma" w:cs="Tahoma"/>
          <w:sz w:val="14"/>
          <w:szCs w:val="14"/>
        </w:rPr>
      </w:pPr>
    </w:p>
    <w:p w14:paraId="76B22BAA" w14:textId="08757DCF" w:rsidR="00701161" w:rsidRDefault="00701161" w:rsidP="00C37356">
      <w:pPr>
        <w:keepNext/>
        <w:keepLines/>
        <w:tabs>
          <w:tab w:val="left" w:pos="142"/>
        </w:tabs>
        <w:jc w:val="both"/>
        <w:rPr>
          <w:rFonts w:ascii="Tahoma" w:hAnsi="Tahoma" w:cs="Tahoma"/>
          <w:lang w:val="x-none"/>
        </w:rPr>
      </w:pPr>
      <w:r w:rsidRPr="00AE4F17">
        <w:rPr>
          <w:rFonts w:ascii="Tahoma" w:hAnsi="Tahoma" w:cs="Tahoma"/>
          <w:lang w:val="x-none"/>
        </w:rPr>
        <w:t>Ponudniki in posamezni člani skupine ponudnikov v okviru skupne ponudbe</w:t>
      </w:r>
      <w:r w:rsidRPr="00AE4F17">
        <w:rPr>
          <w:rFonts w:ascii="Tahoma" w:hAnsi="Tahoma" w:cs="Tahoma"/>
        </w:rPr>
        <w:t xml:space="preserve"> ter podizvajalci</w:t>
      </w:r>
      <w:r w:rsidRPr="00AE4F17">
        <w:rPr>
          <w:rFonts w:ascii="Tahoma" w:hAnsi="Tahoma" w:cs="Tahoma"/>
          <w:lang w:val="x-none"/>
        </w:rPr>
        <w:t>, ki nimajo sedeža v Republiki Sloveniji, morajo posamezno sposobnost dokazovati v skladu</w:t>
      </w:r>
      <w:r w:rsidRPr="00AE4F17">
        <w:rPr>
          <w:rFonts w:ascii="Tahoma" w:hAnsi="Tahoma" w:cs="Tahoma"/>
        </w:rPr>
        <w:t xml:space="preserve"> z zahtevami naročnika iz razpisne dokumentacije, ki velja za vse ponudnike</w:t>
      </w:r>
      <w:r w:rsidRPr="00AE4F17">
        <w:rPr>
          <w:rFonts w:ascii="Tahoma" w:hAnsi="Tahoma" w:cs="Tahoma"/>
          <w:lang w:val="x-none"/>
        </w:rPr>
        <w:t xml:space="preserve"> </w:t>
      </w:r>
      <w:r w:rsidRPr="00AE4F17">
        <w:rPr>
          <w:rFonts w:ascii="Tahoma" w:hAnsi="Tahoma" w:cs="Tahoma"/>
        </w:rPr>
        <w:t xml:space="preserve">ter v skladu </w:t>
      </w:r>
      <w:r w:rsidRPr="00AE4F17">
        <w:rPr>
          <w:rFonts w:ascii="Tahoma" w:hAnsi="Tahoma" w:cs="Tahoma"/>
          <w:lang w:val="x-none"/>
        </w:rPr>
        <w:t xml:space="preserve">z določili </w:t>
      </w:r>
      <w:r w:rsidRPr="00AE4F17">
        <w:rPr>
          <w:rFonts w:ascii="Tahoma" w:hAnsi="Tahoma" w:cs="Tahoma"/>
        </w:rPr>
        <w:t>četrtega odstavka 77</w:t>
      </w:r>
      <w:r w:rsidRPr="00AE4F17">
        <w:rPr>
          <w:rFonts w:ascii="Tahoma" w:hAnsi="Tahoma" w:cs="Tahoma"/>
          <w:lang w:val="x-none"/>
        </w:rPr>
        <w:t>. člena ZJN-</w:t>
      </w:r>
      <w:r w:rsidRPr="00AE4F17">
        <w:rPr>
          <w:rFonts w:ascii="Tahoma" w:hAnsi="Tahoma" w:cs="Tahoma"/>
        </w:rPr>
        <w:t>3</w:t>
      </w:r>
      <w:r w:rsidRPr="00AE4F17">
        <w:rPr>
          <w:rFonts w:ascii="Tahoma" w:hAnsi="Tahoma" w:cs="Tahoma"/>
          <w:lang w:val="x-none"/>
        </w:rPr>
        <w:t xml:space="preserve"> in ta dokazila priložiti k ponudbi. </w:t>
      </w:r>
    </w:p>
    <w:p w14:paraId="1E682353" w14:textId="77777777" w:rsidR="00DE5D2F" w:rsidRPr="00AE4F17" w:rsidRDefault="00DE5D2F" w:rsidP="00C37356">
      <w:pPr>
        <w:keepNext/>
        <w:keepLines/>
        <w:tabs>
          <w:tab w:val="left" w:pos="142"/>
        </w:tabs>
        <w:jc w:val="both"/>
        <w:rPr>
          <w:rFonts w:ascii="Tahoma" w:hAnsi="Tahoma" w:cs="Tahoma"/>
        </w:rPr>
      </w:pPr>
    </w:p>
    <w:p w14:paraId="4985EE37" w14:textId="77777777" w:rsidR="00701161" w:rsidRPr="00AE4F17" w:rsidRDefault="00701161" w:rsidP="00C37356">
      <w:pPr>
        <w:keepNext/>
        <w:keepLines/>
        <w:jc w:val="both"/>
        <w:rPr>
          <w:rFonts w:ascii="Tahoma" w:hAnsi="Tahoma" w:cs="Tahoma"/>
        </w:rPr>
      </w:pPr>
      <w:r w:rsidRPr="00AE4F17">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2108175" w14:textId="77777777" w:rsidR="008306CE" w:rsidRPr="00AE4F17" w:rsidRDefault="008306CE" w:rsidP="00C37356">
      <w:pPr>
        <w:keepNext/>
        <w:keepLines/>
        <w:tabs>
          <w:tab w:val="left" w:pos="2155"/>
        </w:tabs>
        <w:jc w:val="both"/>
        <w:rPr>
          <w:rFonts w:ascii="Tahoma" w:hAnsi="Tahoma" w:cs="Tahoma"/>
          <w:kern w:val="16"/>
        </w:rPr>
      </w:pPr>
    </w:p>
    <w:p w14:paraId="3E43384D" w14:textId="77777777" w:rsidR="00701161" w:rsidRPr="00AE4F17" w:rsidRDefault="00701161" w:rsidP="00C37356">
      <w:pPr>
        <w:keepNext/>
        <w:keepLines/>
        <w:numPr>
          <w:ilvl w:val="1"/>
          <w:numId w:val="2"/>
        </w:numPr>
        <w:jc w:val="both"/>
        <w:rPr>
          <w:rFonts w:ascii="Tahoma" w:hAnsi="Tahoma" w:cs="Tahoma"/>
          <w:b/>
        </w:rPr>
      </w:pPr>
      <w:r w:rsidRPr="00AE4F17">
        <w:rPr>
          <w:rFonts w:ascii="Tahoma" w:hAnsi="Tahoma" w:cs="Tahoma"/>
          <w:b/>
        </w:rPr>
        <w:t>Skupna ponudba</w:t>
      </w:r>
    </w:p>
    <w:p w14:paraId="33D3B0CC" w14:textId="77777777" w:rsidR="00701161" w:rsidRPr="00AE4F17" w:rsidRDefault="00701161" w:rsidP="00C37356">
      <w:pPr>
        <w:keepNext/>
        <w:keepLines/>
        <w:jc w:val="both"/>
        <w:rPr>
          <w:rFonts w:ascii="Tahoma" w:hAnsi="Tahoma" w:cs="Tahoma"/>
        </w:rPr>
      </w:pPr>
    </w:p>
    <w:p w14:paraId="5B325F3E" w14:textId="77777777" w:rsidR="002B5C4A" w:rsidRPr="00AE4F17" w:rsidRDefault="00701161" w:rsidP="00C37356">
      <w:pPr>
        <w:keepNext/>
        <w:keepLines/>
        <w:spacing w:after="120"/>
        <w:jc w:val="both"/>
        <w:rPr>
          <w:rFonts w:ascii="Tahoma" w:hAnsi="Tahoma" w:cs="Tahoma"/>
        </w:rPr>
      </w:pPr>
      <w:r w:rsidRPr="00AE4F17">
        <w:rPr>
          <w:rFonts w:ascii="Tahoma" w:hAnsi="Tahoma" w:cs="Tahoma"/>
        </w:rPr>
        <w:t xml:space="preserve">Ponudbo lahko predloži skupina gospodarskih subjektov (ponudnikov), ki morajo predložiti </w:t>
      </w:r>
      <w:r w:rsidR="00D41EF6" w:rsidRPr="00AE4F17">
        <w:rPr>
          <w:rFonts w:ascii="Tahoma" w:hAnsi="Tahoma" w:cs="Tahoma"/>
        </w:rPr>
        <w:t xml:space="preserve">pravni </w:t>
      </w:r>
      <w:r w:rsidRPr="00AE4F17">
        <w:rPr>
          <w:rFonts w:ascii="Tahoma" w:hAnsi="Tahoma" w:cs="Tahoma"/>
        </w:rPr>
        <w:t>akt o skupni izvedbi naročila (Obrazec k Prilogi 1)</w:t>
      </w:r>
      <w:r w:rsidR="00D41EF6" w:rsidRPr="00AE4F17">
        <w:rPr>
          <w:rFonts w:ascii="Tahoma" w:hAnsi="Tahoma" w:cs="Tahoma"/>
        </w:rPr>
        <w:t>. Navedeni pravni akt mora opredeliti:</w:t>
      </w:r>
    </w:p>
    <w:p w14:paraId="367CC542" w14:textId="77777777" w:rsidR="002B5C4A"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navedba, kateri izmed partnerjev je pooblaščen za komuniciranje z naročnikom</w:t>
      </w:r>
      <w:r w:rsidR="00B35511" w:rsidRPr="00AE4F17">
        <w:rPr>
          <w:rFonts w:ascii="Tahoma" w:hAnsi="Tahoma" w:cs="Tahoma"/>
        </w:rPr>
        <w:t>,</w:t>
      </w:r>
      <w:r w:rsidR="006F4AE9" w:rsidRPr="00AE4F17">
        <w:rPr>
          <w:rFonts w:ascii="Tahoma" w:hAnsi="Tahoma" w:cs="Tahoma"/>
        </w:rPr>
        <w:t xml:space="preserve"> </w:t>
      </w:r>
    </w:p>
    <w:p w14:paraId="6BA858DB" w14:textId="77777777" w:rsidR="006F4AE9"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navedba vodilnega partnerja in pooblastilo vodilnemu partnerju,</w:t>
      </w:r>
    </w:p>
    <w:p w14:paraId="3465A845" w14:textId="77777777" w:rsidR="006F4AE9" w:rsidRPr="00AE4F17" w:rsidRDefault="006F4AE9" w:rsidP="00C37356">
      <w:pPr>
        <w:keepNext/>
        <w:keepLines/>
        <w:numPr>
          <w:ilvl w:val="0"/>
          <w:numId w:val="6"/>
        </w:numPr>
        <w:ind w:left="714" w:hanging="357"/>
        <w:jc w:val="both"/>
        <w:rPr>
          <w:rFonts w:ascii="Tahoma" w:hAnsi="Tahoma" w:cs="Tahoma"/>
        </w:rPr>
      </w:pPr>
      <w:r w:rsidRPr="00AE4F17">
        <w:rPr>
          <w:rFonts w:ascii="Tahoma" w:hAnsi="Tahoma" w:cs="Tahoma"/>
        </w:rPr>
        <w:t xml:space="preserve">naloge in odgovornosti posameznih partnerjev </w:t>
      </w:r>
      <w:r w:rsidR="00D41EF6" w:rsidRPr="00AE4F17">
        <w:rPr>
          <w:rFonts w:ascii="Tahoma" w:hAnsi="Tahoma" w:cs="Tahoma"/>
        </w:rPr>
        <w:t xml:space="preserve">iz skupine ponudnikov </w:t>
      </w:r>
      <w:r w:rsidRPr="00AE4F17">
        <w:rPr>
          <w:rFonts w:ascii="Tahoma" w:hAnsi="Tahoma" w:cs="Tahoma"/>
        </w:rPr>
        <w:t>v zvezi z izvedbo predmeta javnega naročila</w:t>
      </w:r>
      <w:r w:rsidR="005F51D3" w:rsidRPr="00AE4F17">
        <w:rPr>
          <w:rFonts w:ascii="Tahoma" w:hAnsi="Tahoma" w:cs="Tahoma"/>
        </w:rPr>
        <w:t xml:space="preserve"> (področje dela)</w:t>
      </w:r>
      <w:r w:rsidRPr="00AE4F17">
        <w:rPr>
          <w:rFonts w:ascii="Tahoma" w:hAnsi="Tahoma" w:cs="Tahoma"/>
        </w:rPr>
        <w:t xml:space="preserve"> z navedbo vrednosti </w:t>
      </w:r>
      <w:r w:rsidR="005F51D3" w:rsidRPr="00AE4F17">
        <w:rPr>
          <w:rFonts w:ascii="Tahoma" w:hAnsi="Tahoma" w:cs="Tahoma"/>
        </w:rPr>
        <w:t xml:space="preserve">in deležev </w:t>
      </w:r>
      <w:r w:rsidRPr="00AE4F17">
        <w:rPr>
          <w:rFonts w:ascii="Tahoma" w:hAnsi="Tahoma" w:cs="Tahoma"/>
        </w:rPr>
        <w:t>del vsakega izmed partnerjev,</w:t>
      </w:r>
    </w:p>
    <w:p w14:paraId="3AF52952" w14:textId="77777777" w:rsidR="002B5C4A"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 xml:space="preserve">medsebojno odgovornost </w:t>
      </w:r>
      <w:r w:rsidR="00D41EF6" w:rsidRPr="00AE4F17">
        <w:rPr>
          <w:rFonts w:ascii="Tahoma" w:hAnsi="Tahoma" w:cs="Tahoma"/>
        </w:rPr>
        <w:t xml:space="preserve">posameznega partnerja iz skupine ponudnikov </w:t>
      </w:r>
      <w:r w:rsidRPr="00AE4F17">
        <w:rPr>
          <w:rFonts w:ascii="Tahoma" w:hAnsi="Tahoma" w:cs="Tahoma"/>
        </w:rPr>
        <w:t>za izvedbo naročila,</w:t>
      </w:r>
    </w:p>
    <w:p w14:paraId="6A3F08DA" w14:textId="77777777" w:rsidR="002B5C4A"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 xml:space="preserve">neomejeno solidarno odgovornost </w:t>
      </w:r>
      <w:r w:rsidR="00D41EF6" w:rsidRPr="00AE4F17">
        <w:rPr>
          <w:rFonts w:ascii="Tahoma" w:hAnsi="Tahoma" w:cs="Tahoma"/>
        </w:rPr>
        <w:t xml:space="preserve">posameznega partnerja iz skupine ponudnikov </w:t>
      </w:r>
      <w:r w:rsidRPr="00AE4F17">
        <w:rPr>
          <w:rFonts w:ascii="Tahoma" w:hAnsi="Tahoma" w:cs="Tahoma"/>
        </w:rPr>
        <w:t xml:space="preserve">do naročnika glede vseh </w:t>
      </w:r>
      <w:r w:rsidR="00B35511" w:rsidRPr="00AE4F17">
        <w:rPr>
          <w:rFonts w:ascii="Tahoma" w:hAnsi="Tahoma" w:cs="Tahoma"/>
        </w:rPr>
        <w:t xml:space="preserve">pogodbenih </w:t>
      </w:r>
      <w:r w:rsidRPr="00AE4F17">
        <w:rPr>
          <w:rFonts w:ascii="Tahoma" w:hAnsi="Tahoma" w:cs="Tahoma"/>
        </w:rPr>
        <w:t xml:space="preserve">obveznosti </w:t>
      </w:r>
      <w:r w:rsidR="005F51D3" w:rsidRPr="00AE4F17">
        <w:rPr>
          <w:rFonts w:ascii="Tahoma" w:hAnsi="Tahoma" w:cs="Tahoma"/>
        </w:rPr>
        <w:t xml:space="preserve">(v primeru neizpolnjevanja </w:t>
      </w:r>
      <w:r w:rsidR="00B35511" w:rsidRPr="00AE4F17">
        <w:rPr>
          <w:rFonts w:ascii="Tahoma" w:hAnsi="Tahoma" w:cs="Tahoma"/>
        </w:rPr>
        <w:t xml:space="preserve">pogodbenih </w:t>
      </w:r>
      <w:r w:rsidR="005F51D3" w:rsidRPr="00AE4F17">
        <w:rPr>
          <w:rFonts w:ascii="Tahoma" w:hAnsi="Tahoma" w:cs="Tahoma"/>
        </w:rPr>
        <w:t>obveznosti posameznega partnerja iz skupine ponudnikov)</w:t>
      </w:r>
      <w:r w:rsidRPr="00AE4F17">
        <w:rPr>
          <w:rFonts w:ascii="Tahoma" w:hAnsi="Tahoma" w:cs="Tahoma"/>
        </w:rPr>
        <w:t>,</w:t>
      </w:r>
      <w:r w:rsidR="005F51D3" w:rsidRPr="00AE4F17">
        <w:rPr>
          <w:rFonts w:ascii="Tahoma" w:hAnsi="Tahoma" w:cs="Tahoma"/>
        </w:rPr>
        <w:t xml:space="preserve"> </w:t>
      </w:r>
    </w:p>
    <w:p w14:paraId="0F4379C7" w14:textId="77777777" w:rsidR="002B5C4A"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 xml:space="preserve">glavnega nosilca izvedbe </w:t>
      </w:r>
      <w:r w:rsidR="00B35511" w:rsidRPr="00AE4F17">
        <w:rPr>
          <w:rFonts w:ascii="Tahoma" w:hAnsi="Tahoma" w:cs="Tahoma"/>
        </w:rPr>
        <w:t xml:space="preserve">pogodbenih </w:t>
      </w:r>
      <w:r w:rsidRPr="00AE4F17">
        <w:rPr>
          <w:rFonts w:ascii="Tahoma" w:hAnsi="Tahoma" w:cs="Tahoma"/>
        </w:rPr>
        <w:t>obveznosti</w:t>
      </w:r>
      <w:r w:rsidR="005F51D3" w:rsidRPr="00AE4F17">
        <w:rPr>
          <w:rFonts w:ascii="Tahoma" w:hAnsi="Tahoma" w:cs="Tahoma"/>
        </w:rPr>
        <w:t>,</w:t>
      </w:r>
    </w:p>
    <w:p w14:paraId="2AA36DF5" w14:textId="77777777" w:rsidR="002B5C4A"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nosilca  finančnih obračunov in transakcij z navedbo transakcijskega računa, preko katerega se bo izvajalo plačevanje izvedenih obveznosti,</w:t>
      </w:r>
    </w:p>
    <w:p w14:paraId="5ABE1F5A" w14:textId="77777777" w:rsidR="002B5C4A" w:rsidRPr="00AE4F17" w:rsidRDefault="002B5C4A" w:rsidP="00C37356">
      <w:pPr>
        <w:keepNext/>
        <w:keepLines/>
        <w:numPr>
          <w:ilvl w:val="0"/>
          <w:numId w:val="6"/>
        </w:numPr>
        <w:ind w:left="714" w:hanging="357"/>
        <w:jc w:val="both"/>
        <w:rPr>
          <w:rFonts w:ascii="Tahoma" w:hAnsi="Tahoma" w:cs="Tahoma"/>
        </w:rPr>
      </w:pPr>
      <w:r w:rsidRPr="00AE4F17">
        <w:rPr>
          <w:rFonts w:ascii="Tahoma" w:hAnsi="Tahoma" w:cs="Tahoma"/>
        </w:rPr>
        <w:t>določila v primeru izstopa partnerja,</w:t>
      </w:r>
    </w:p>
    <w:p w14:paraId="4AC5A73F" w14:textId="77777777" w:rsidR="00B35511" w:rsidRPr="00AE4F17" w:rsidRDefault="002B5C4A" w:rsidP="00C37356">
      <w:pPr>
        <w:keepNext/>
        <w:keepLines/>
        <w:numPr>
          <w:ilvl w:val="0"/>
          <w:numId w:val="6"/>
        </w:numPr>
        <w:ind w:left="714" w:hanging="357"/>
        <w:jc w:val="both"/>
        <w:rPr>
          <w:rFonts w:ascii="Tahoma" w:hAnsi="Tahoma" w:cs="Tahoma"/>
          <w:u w:val="single"/>
        </w:rPr>
      </w:pPr>
      <w:r w:rsidRPr="00AE4F17">
        <w:rPr>
          <w:rFonts w:ascii="Tahoma" w:hAnsi="Tahoma" w:cs="Tahoma"/>
        </w:rPr>
        <w:t xml:space="preserve">nosilca finančnih zavarovanj za zavarovanje dobre izvedbe </w:t>
      </w:r>
      <w:r w:rsidR="00B35511" w:rsidRPr="00AE4F17">
        <w:rPr>
          <w:rFonts w:ascii="Tahoma" w:hAnsi="Tahoma" w:cs="Tahoma"/>
        </w:rPr>
        <w:t>pogodbenih obveznosti.</w:t>
      </w:r>
    </w:p>
    <w:p w14:paraId="1BADF6C7" w14:textId="77777777" w:rsidR="00B35511" w:rsidRPr="00AE4F17" w:rsidRDefault="00B35511" w:rsidP="00C37356">
      <w:pPr>
        <w:keepNext/>
        <w:keepLines/>
        <w:ind w:left="357"/>
        <w:jc w:val="both"/>
        <w:rPr>
          <w:rFonts w:ascii="Tahoma" w:hAnsi="Tahoma" w:cs="Tahoma"/>
          <w:u w:val="single"/>
        </w:rPr>
      </w:pPr>
    </w:p>
    <w:p w14:paraId="7BE0F06E" w14:textId="77777777" w:rsidR="00B35511" w:rsidRPr="00AE4F17" w:rsidRDefault="00B35511" w:rsidP="00C37356">
      <w:pPr>
        <w:keepNext/>
        <w:keepLines/>
        <w:ind w:left="357"/>
        <w:jc w:val="both"/>
        <w:rPr>
          <w:rFonts w:ascii="Tahoma" w:hAnsi="Tahoma" w:cs="Tahoma"/>
          <w:u w:val="single"/>
        </w:rPr>
      </w:pPr>
      <w:r w:rsidRPr="00AE4F17">
        <w:rPr>
          <w:rFonts w:ascii="Tahoma" w:hAnsi="Tahoma" w:cs="Tahoma"/>
          <w:u w:val="single"/>
        </w:rPr>
        <w:t>Vsak član skupine izvajalcev v okviru skupne ponudbe odgovarja naročniku neomejeno solidarno.</w:t>
      </w:r>
    </w:p>
    <w:p w14:paraId="7F749861" w14:textId="77777777" w:rsidR="00B35511" w:rsidRPr="00AE4F17" w:rsidRDefault="00B35511" w:rsidP="00C37356">
      <w:pPr>
        <w:keepNext/>
        <w:keepLines/>
        <w:jc w:val="both"/>
        <w:rPr>
          <w:rFonts w:ascii="Tahoma" w:hAnsi="Tahoma" w:cs="Tahoma"/>
        </w:rPr>
      </w:pPr>
    </w:p>
    <w:p w14:paraId="3706BB26" w14:textId="77777777" w:rsidR="00B35511" w:rsidRPr="00AE4F17" w:rsidRDefault="00B35511" w:rsidP="00C37356">
      <w:pPr>
        <w:keepNext/>
        <w:keepLines/>
        <w:jc w:val="both"/>
        <w:rPr>
          <w:rFonts w:ascii="Tahoma" w:hAnsi="Tahoma" w:cs="Tahoma"/>
        </w:rPr>
      </w:pPr>
      <w:r w:rsidRPr="00AE4F17">
        <w:rPr>
          <w:rFonts w:ascii="Tahoma" w:hAnsi="Tahoma" w:cs="Tahoma"/>
        </w:rPr>
        <w:t>Pravni akt o skupni izvedbi naročila se priloži k Prilogi 1.</w:t>
      </w:r>
    </w:p>
    <w:p w14:paraId="184668AA" w14:textId="77777777" w:rsidR="00F03612" w:rsidRPr="00AE4F17" w:rsidRDefault="00F03612" w:rsidP="00C37356">
      <w:pPr>
        <w:keepNext/>
        <w:keepLines/>
        <w:jc w:val="both"/>
        <w:rPr>
          <w:rFonts w:ascii="Tahoma" w:hAnsi="Tahoma" w:cs="Tahoma"/>
        </w:rPr>
      </w:pPr>
    </w:p>
    <w:p w14:paraId="6029FCA6" w14:textId="77777777" w:rsidR="00701161" w:rsidRPr="00AE4F17" w:rsidRDefault="00E77450" w:rsidP="00C37356">
      <w:pPr>
        <w:keepNext/>
        <w:keepLines/>
        <w:numPr>
          <w:ilvl w:val="1"/>
          <w:numId w:val="2"/>
        </w:numPr>
        <w:jc w:val="both"/>
        <w:rPr>
          <w:rFonts w:ascii="Tahoma" w:hAnsi="Tahoma" w:cs="Tahoma"/>
          <w:b/>
        </w:rPr>
      </w:pPr>
      <w:r w:rsidRPr="00AE4F17">
        <w:rPr>
          <w:rFonts w:ascii="Tahoma" w:hAnsi="Tahoma" w:cs="Tahoma"/>
          <w:b/>
        </w:rPr>
        <w:t>P</w:t>
      </w:r>
      <w:r w:rsidR="00701161" w:rsidRPr="00AE4F17">
        <w:rPr>
          <w:rFonts w:ascii="Tahoma" w:hAnsi="Tahoma" w:cs="Tahoma"/>
          <w:b/>
        </w:rPr>
        <w:t>onudba s podizvajalci</w:t>
      </w:r>
    </w:p>
    <w:p w14:paraId="45CE63AA" w14:textId="77777777" w:rsidR="00701161" w:rsidRPr="00AE4F17" w:rsidRDefault="00701161" w:rsidP="00C37356">
      <w:pPr>
        <w:keepNext/>
        <w:keepLines/>
        <w:ind w:left="720"/>
        <w:jc w:val="both"/>
        <w:rPr>
          <w:rFonts w:ascii="Tahoma" w:hAnsi="Tahoma" w:cs="Tahoma"/>
        </w:rPr>
      </w:pPr>
    </w:p>
    <w:p w14:paraId="19D25829" w14:textId="77777777" w:rsidR="00284686" w:rsidRPr="00AE4F17" w:rsidRDefault="00701161" w:rsidP="00C37356">
      <w:pPr>
        <w:keepNext/>
        <w:keepLines/>
        <w:jc w:val="both"/>
        <w:rPr>
          <w:rFonts w:ascii="Tahoma" w:hAnsi="Tahoma" w:cs="Tahoma"/>
        </w:rPr>
      </w:pPr>
      <w:r w:rsidRPr="00AE4F17">
        <w:rPr>
          <w:rFonts w:ascii="Tahoma" w:eastAsia="Calibri" w:hAnsi="Tahoma" w:cs="Tahoma"/>
          <w:kern w:val="16"/>
        </w:rPr>
        <w:t xml:space="preserve">Ponudnik lahko del javnega naročila odda v </w:t>
      </w:r>
      <w:proofErr w:type="spellStart"/>
      <w:r w:rsidRPr="00AE4F17">
        <w:rPr>
          <w:rFonts w:ascii="Tahoma" w:eastAsia="Calibri" w:hAnsi="Tahoma" w:cs="Tahoma"/>
          <w:kern w:val="16"/>
        </w:rPr>
        <w:t>podizvajanje</w:t>
      </w:r>
      <w:proofErr w:type="spellEnd"/>
      <w:r w:rsidRPr="00AE4F17">
        <w:rPr>
          <w:rFonts w:ascii="Tahoma" w:eastAsia="Calibri" w:hAnsi="Tahoma" w:cs="Tahoma"/>
          <w:kern w:val="16"/>
        </w:rPr>
        <w:t xml:space="preserve">. </w:t>
      </w:r>
      <w:r w:rsidR="00774716" w:rsidRPr="00AE4F17">
        <w:rPr>
          <w:rFonts w:ascii="Tahoma" w:hAnsi="Tahoma" w:cs="Tahoma"/>
        </w:rPr>
        <w:t xml:space="preserve">V kolikor ponudnik namerava izvesti predmet </w:t>
      </w:r>
      <w:r w:rsidRPr="00AE4F17">
        <w:rPr>
          <w:rFonts w:ascii="Tahoma" w:hAnsi="Tahoma" w:cs="Tahoma"/>
        </w:rPr>
        <w:t xml:space="preserve"> </w:t>
      </w:r>
      <w:r w:rsidR="00774716" w:rsidRPr="00AE4F17">
        <w:rPr>
          <w:rFonts w:ascii="Tahoma" w:hAnsi="Tahoma" w:cs="Tahoma"/>
        </w:rPr>
        <w:t>javnega naročila</w:t>
      </w:r>
      <w:r w:rsidRPr="00AE4F17">
        <w:rPr>
          <w:rFonts w:ascii="Tahoma" w:hAnsi="Tahoma" w:cs="Tahoma"/>
        </w:rPr>
        <w:t xml:space="preserve"> s podizvajalci, mora v ponudbi navesti podatke o podizvajalcih,</w:t>
      </w:r>
      <w:r w:rsidR="00774716" w:rsidRPr="00AE4F17">
        <w:rPr>
          <w:rFonts w:ascii="Tahoma" w:hAnsi="Tahoma" w:cs="Tahoma"/>
        </w:rPr>
        <w:t xml:space="preserve"> ki so zahtevani v Prilogi 4/1</w:t>
      </w:r>
      <w:r w:rsidR="00284686" w:rsidRPr="00AE4F17">
        <w:rPr>
          <w:rFonts w:ascii="Tahoma" w:hAnsi="Tahoma" w:cs="Tahoma"/>
        </w:rPr>
        <w:t xml:space="preserve"> ter predložiti vse Obrazce </w:t>
      </w:r>
      <w:r w:rsidR="00774716" w:rsidRPr="00AE4F17">
        <w:rPr>
          <w:rFonts w:ascii="Tahoma" w:hAnsi="Tahoma" w:cs="Tahoma"/>
        </w:rPr>
        <w:t>k prilogi 4/1.</w:t>
      </w:r>
      <w:r w:rsidR="00284686" w:rsidRPr="00AE4F17">
        <w:rPr>
          <w:rFonts w:ascii="Tahoma" w:hAnsi="Tahoma" w:cs="Tahoma"/>
        </w:rPr>
        <w:t xml:space="preserve"> </w:t>
      </w:r>
    </w:p>
    <w:p w14:paraId="358CE9D9" w14:textId="77777777" w:rsidR="00284686" w:rsidRPr="00AE4F17" w:rsidRDefault="00284686" w:rsidP="00C37356">
      <w:pPr>
        <w:keepNext/>
        <w:keepLines/>
        <w:jc w:val="both"/>
        <w:rPr>
          <w:rFonts w:ascii="Tahoma" w:hAnsi="Tahoma" w:cs="Tahoma"/>
        </w:rPr>
      </w:pPr>
    </w:p>
    <w:p w14:paraId="79F3F236" w14:textId="09785A3F" w:rsidR="00284686" w:rsidRPr="00AE4F17" w:rsidRDefault="00701161" w:rsidP="00C37356">
      <w:pPr>
        <w:keepNext/>
        <w:keepLines/>
        <w:jc w:val="both"/>
        <w:rPr>
          <w:rFonts w:ascii="Tahoma" w:hAnsi="Tahoma" w:cs="Tahoma"/>
        </w:rPr>
      </w:pPr>
      <w:r w:rsidRPr="00AE4F17">
        <w:rPr>
          <w:rFonts w:ascii="Tahoma" w:hAnsi="Tahoma" w:cs="Tahoma"/>
        </w:rPr>
        <w:t>Podizvajalec mora ob oddaji ponudbe navesti, ali zahteva</w:t>
      </w:r>
      <w:r w:rsidR="00774716" w:rsidRPr="00AE4F17">
        <w:rPr>
          <w:rFonts w:ascii="Tahoma" w:hAnsi="Tahoma" w:cs="Tahoma"/>
        </w:rPr>
        <w:t xml:space="preserve"> neposredna plačila (Priloga 4/1</w:t>
      </w:r>
      <w:r w:rsidR="00284686" w:rsidRPr="00AE4F17">
        <w:rPr>
          <w:rFonts w:ascii="Tahoma" w:hAnsi="Tahoma" w:cs="Tahoma"/>
        </w:rPr>
        <w:t>).  V primeru nastopa s podizvajalcem mora gospodarski subjekt priložiti sporazum o medsebojnem sodelovanju (Obrazec 3 k Prilogi 4/1).</w:t>
      </w:r>
    </w:p>
    <w:p w14:paraId="42B28AE0" w14:textId="77777777" w:rsidR="00240583" w:rsidRDefault="00240583" w:rsidP="00C37356">
      <w:pPr>
        <w:keepNext/>
        <w:keepLines/>
        <w:jc w:val="both"/>
        <w:rPr>
          <w:rFonts w:ascii="Tahoma" w:hAnsi="Tahoma" w:cs="Tahoma"/>
        </w:rPr>
      </w:pPr>
    </w:p>
    <w:p w14:paraId="1E9FED4B" w14:textId="7AE1C795" w:rsidR="00701161" w:rsidRPr="00AE4F17" w:rsidRDefault="00701161" w:rsidP="00C37356">
      <w:pPr>
        <w:keepNext/>
        <w:keepLines/>
        <w:jc w:val="both"/>
        <w:rPr>
          <w:rFonts w:ascii="Tahoma" w:hAnsi="Tahoma" w:cs="Tahoma"/>
        </w:rPr>
      </w:pPr>
      <w:r w:rsidRPr="00AE4F17">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785F0A78" w14:textId="77777777" w:rsidR="00701161" w:rsidRPr="00AE4F17" w:rsidRDefault="00701161" w:rsidP="00C37356">
      <w:pPr>
        <w:keepNext/>
        <w:keepLines/>
        <w:jc w:val="both"/>
        <w:rPr>
          <w:rFonts w:ascii="Tahoma" w:hAnsi="Tahoma" w:cs="Tahoma"/>
        </w:rPr>
      </w:pPr>
    </w:p>
    <w:p w14:paraId="71218E95" w14:textId="77777777" w:rsidR="00701161" w:rsidRPr="00AE4F17" w:rsidRDefault="00701161" w:rsidP="00C37356">
      <w:pPr>
        <w:keepNext/>
        <w:keepLines/>
        <w:jc w:val="both"/>
        <w:rPr>
          <w:rFonts w:ascii="Tahoma" w:hAnsi="Tahoma" w:cs="Tahoma"/>
        </w:rPr>
      </w:pPr>
      <w:r w:rsidRPr="00AE4F17">
        <w:rPr>
          <w:rFonts w:ascii="Tahoma" w:hAnsi="Tahoma" w:cs="Tahoma"/>
        </w:rPr>
        <w:t>Ponudnik, kateremu bo javno naročilo oddano, bo v razmerju do naročnika v celoti odgovarjal za izvedbo prejetega naročila, ne glede na število podizvajalcev.</w:t>
      </w:r>
    </w:p>
    <w:p w14:paraId="2F67E709" w14:textId="77777777" w:rsidR="00701161" w:rsidRPr="00AE4F17" w:rsidRDefault="00701161" w:rsidP="00C37356">
      <w:pPr>
        <w:keepNext/>
        <w:keepLines/>
        <w:jc w:val="both"/>
        <w:rPr>
          <w:rFonts w:ascii="Tahoma" w:hAnsi="Tahoma" w:cs="Tahoma"/>
        </w:rPr>
      </w:pPr>
    </w:p>
    <w:p w14:paraId="40171651" w14:textId="77777777" w:rsidR="00701161" w:rsidRPr="00AE4F17" w:rsidRDefault="00701161" w:rsidP="00C37356">
      <w:pPr>
        <w:keepNext/>
        <w:keepLines/>
        <w:numPr>
          <w:ilvl w:val="12"/>
          <w:numId w:val="0"/>
        </w:numPr>
        <w:jc w:val="both"/>
        <w:rPr>
          <w:rFonts w:ascii="Tahoma" w:eastAsia="Calibri" w:hAnsi="Tahoma" w:cs="Tahoma"/>
        </w:rPr>
      </w:pPr>
      <w:r w:rsidRPr="00AE4F17">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60654A25" w14:textId="77777777" w:rsidR="00D47141" w:rsidRDefault="00D47141" w:rsidP="00C37356">
      <w:pPr>
        <w:keepNext/>
        <w:keepLines/>
        <w:jc w:val="both"/>
        <w:rPr>
          <w:rFonts w:ascii="Tahoma" w:hAnsi="Tahoma" w:cs="Tahoma"/>
        </w:rPr>
      </w:pPr>
    </w:p>
    <w:p w14:paraId="6F7ED83A" w14:textId="3794BEB7" w:rsidR="00701161" w:rsidRPr="00AE4F17" w:rsidRDefault="00701161" w:rsidP="00C37356">
      <w:pPr>
        <w:keepNext/>
        <w:keepLines/>
        <w:jc w:val="both"/>
        <w:rPr>
          <w:rFonts w:ascii="Tahoma" w:hAnsi="Tahoma" w:cs="Tahoma"/>
        </w:rPr>
      </w:pPr>
      <w:r w:rsidRPr="00AE4F17">
        <w:rPr>
          <w:rFonts w:ascii="Tahoma" w:hAnsi="Tahoma" w:cs="Tahoma"/>
        </w:rPr>
        <w:t xml:space="preserve">Naročnik lahko od ponudnika, kateremu se je odločil oddati javno naročilo zahteva predložitev </w:t>
      </w:r>
      <w:proofErr w:type="spellStart"/>
      <w:r w:rsidRPr="00AE4F17">
        <w:rPr>
          <w:rFonts w:ascii="Tahoma" w:hAnsi="Tahoma" w:cs="Tahoma"/>
          <w:u w:val="single"/>
        </w:rPr>
        <w:t>podizvajalske</w:t>
      </w:r>
      <w:proofErr w:type="spellEnd"/>
      <w:r w:rsidRPr="00AE4F17">
        <w:rPr>
          <w:rFonts w:ascii="Tahoma" w:hAnsi="Tahoma" w:cs="Tahoma"/>
          <w:u w:val="single"/>
        </w:rPr>
        <w:t xml:space="preserve"> pogodbe</w:t>
      </w:r>
      <w:r w:rsidRPr="00AE4F17">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AE4F17">
        <w:rPr>
          <w:rFonts w:ascii="Tahoma" w:hAnsi="Tahoma" w:cs="Tahoma"/>
        </w:rPr>
        <w:t>podizvajanje</w:t>
      </w:r>
      <w:proofErr w:type="spellEnd"/>
      <w:r w:rsidRPr="00AE4F17">
        <w:rPr>
          <w:rFonts w:ascii="Tahoma" w:hAnsi="Tahoma" w:cs="Tahoma"/>
        </w:rPr>
        <w:t xml:space="preserve"> (vrsta/opis del/storitev/dobav), količina/delež (%) javnega naročila, ki se oddaja v </w:t>
      </w:r>
      <w:proofErr w:type="spellStart"/>
      <w:r w:rsidRPr="00AE4F17">
        <w:rPr>
          <w:rFonts w:ascii="Tahoma" w:hAnsi="Tahoma" w:cs="Tahoma"/>
        </w:rPr>
        <w:t>podizvajanje</w:t>
      </w:r>
      <w:proofErr w:type="spellEnd"/>
      <w:r w:rsidRPr="00AE4F17">
        <w:rPr>
          <w:rFonts w:ascii="Tahoma" w:hAnsi="Tahoma" w:cs="Tahoma"/>
        </w:rPr>
        <w:t>, vrednost del ali storitev brez DDV ter kraj in rok izvedbe.</w:t>
      </w:r>
    </w:p>
    <w:p w14:paraId="703A1D0F" w14:textId="40BE1896" w:rsidR="00E1447F" w:rsidRDefault="00E1447F" w:rsidP="00C37356">
      <w:pPr>
        <w:keepNext/>
        <w:keepLines/>
        <w:jc w:val="both"/>
        <w:rPr>
          <w:rFonts w:ascii="Tahoma" w:hAnsi="Tahoma" w:cs="Tahoma"/>
        </w:rPr>
      </w:pPr>
    </w:p>
    <w:p w14:paraId="57C20044" w14:textId="426E617B" w:rsidR="00D47141" w:rsidRDefault="00D47141" w:rsidP="00C37356">
      <w:pPr>
        <w:keepNext/>
        <w:keepLines/>
        <w:jc w:val="both"/>
        <w:rPr>
          <w:rFonts w:ascii="Tahoma" w:hAnsi="Tahoma" w:cs="Tahoma"/>
        </w:rPr>
      </w:pPr>
    </w:p>
    <w:p w14:paraId="1F9E7ACF" w14:textId="0D2CF635" w:rsidR="00D47141" w:rsidRDefault="00D47141" w:rsidP="00C37356">
      <w:pPr>
        <w:keepNext/>
        <w:keepLines/>
        <w:jc w:val="both"/>
        <w:rPr>
          <w:rFonts w:ascii="Tahoma" w:hAnsi="Tahoma" w:cs="Tahoma"/>
        </w:rPr>
      </w:pPr>
    </w:p>
    <w:p w14:paraId="10EDFD57" w14:textId="43A0C67E" w:rsidR="006E4166" w:rsidRDefault="006E4166" w:rsidP="00C37356">
      <w:pPr>
        <w:keepNext/>
        <w:keepLines/>
        <w:jc w:val="both"/>
        <w:rPr>
          <w:rFonts w:ascii="Tahoma" w:hAnsi="Tahoma" w:cs="Tahoma"/>
        </w:rPr>
      </w:pPr>
    </w:p>
    <w:p w14:paraId="09EB9B44" w14:textId="6BEC81DC" w:rsidR="006E4166" w:rsidRDefault="006E4166" w:rsidP="00C37356">
      <w:pPr>
        <w:keepNext/>
        <w:keepLines/>
        <w:jc w:val="both"/>
        <w:rPr>
          <w:rFonts w:ascii="Tahoma" w:hAnsi="Tahoma" w:cs="Tahoma"/>
        </w:rPr>
      </w:pPr>
    </w:p>
    <w:p w14:paraId="6B3EC3D0" w14:textId="3AB3D699" w:rsidR="006E4166" w:rsidRDefault="006E4166" w:rsidP="00C37356">
      <w:pPr>
        <w:keepNext/>
        <w:keepLines/>
        <w:jc w:val="both"/>
        <w:rPr>
          <w:rFonts w:ascii="Tahoma" w:hAnsi="Tahoma" w:cs="Tahoma"/>
        </w:rPr>
      </w:pPr>
    </w:p>
    <w:p w14:paraId="203C7B28" w14:textId="04EF9588" w:rsidR="006E4166" w:rsidRDefault="006E4166" w:rsidP="00C37356">
      <w:pPr>
        <w:keepNext/>
        <w:keepLines/>
        <w:jc w:val="both"/>
        <w:rPr>
          <w:rFonts w:ascii="Tahoma" w:hAnsi="Tahoma" w:cs="Tahoma"/>
        </w:rPr>
      </w:pPr>
    </w:p>
    <w:p w14:paraId="0079A930" w14:textId="77777777" w:rsidR="00AE7A5C" w:rsidRPr="00AE4F17" w:rsidRDefault="00AE7A5C" w:rsidP="00C37356">
      <w:pPr>
        <w:keepNext/>
        <w:keepLines/>
        <w:numPr>
          <w:ilvl w:val="1"/>
          <w:numId w:val="2"/>
        </w:numPr>
        <w:jc w:val="both"/>
        <w:rPr>
          <w:rFonts w:ascii="Tahoma" w:hAnsi="Tahoma" w:cs="Tahoma"/>
          <w:b/>
        </w:rPr>
      </w:pPr>
      <w:r w:rsidRPr="00AE4F17">
        <w:rPr>
          <w:rFonts w:ascii="Tahoma" w:hAnsi="Tahoma" w:cs="Tahoma"/>
          <w:b/>
        </w:rPr>
        <w:lastRenderedPageBreak/>
        <w:t>Uporaba zmogljivosti drugih subjektov</w:t>
      </w:r>
    </w:p>
    <w:p w14:paraId="565C36BB" w14:textId="77777777" w:rsidR="00D76391" w:rsidRPr="00AE4F17" w:rsidRDefault="00D76391" w:rsidP="00C37356">
      <w:pPr>
        <w:keepNext/>
        <w:keepLines/>
        <w:jc w:val="both"/>
        <w:rPr>
          <w:rFonts w:ascii="Tahoma" w:hAnsi="Tahoma" w:cs="Tahoma"/>
        </w:rPr>
      </w:pPr>
    </w:p>
    <w:p w14:paraId="2AAC88CA" w14:textId="77777777" w:rsidR="00D76391" w:rsidRPr="00AE4F17" w:rsidRDefault="00D76391" w:rsidP="00C37356">
      <w:pPr>
        <w:keepNext/>
        <w:keepLines/>
        <w:jc w:val="both"/>
        <w:rPr>
          <w:rFonts w:ascii="Tahoma" w:hAnsi="Tahoma" w:cs="Tahoma"/>
        </w:rPr>
      </w:pPr>
      <w:r w:rsidRPr="00AE4F17">
        <w:rPr>
          <w:rFonts w:ascii="Tahoma" w:hAnsi="Tahoma" w:cs="Tahoma"/>
        </w:rPr>
        <w:t>Ponudnik lahko glede pogojev v zvezi z ekonomskim in finančnim položajem ter tehnično in strokovno sposobnostjo za predmetno javno naročilo</w:t>
      </w:r>
      <w:r w:rsidRPr="00AE4F17">
        <w:rPr>
          <w:rFonts w:ascii="Tahoma" w:hAnsi="Tahoma" w:cs="Tahoma"/>
          <w:lang w:val="x-none"/>
        </w:rPr>
        <w:t xml:space="preserve"> uporabi zmogljivosti</w:t>
      </w:r>
      <w:r w:rsidRPr="00AE4F17">
        <w:rPr>
          <w:rFonts w:ascii="Tahoma" w:hAnsi="Tahoma" w:cs="Tahoma"/>
        </w:rPr>
        <w:t xml:space="preserve"> </w:t>
      </w:r>
      <w:r w:rsidRPr="00AE4F17">
        <w:rPr>
          <w:rFonts w:ascii="Tahoma" w:hAnsi="Tahoma" w:cs="Tahoma"/>
          <w:lang w:val="x-none"/>
        </w:rPr>
        <w:t>drugih subjektov, ne glede na pravno razmerje med njim in temi subjekti</w:t>
      </w:r>
      <w:r w:rsidRPr="00AE4F17">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AE4F17">
        <w:rPr>
          <w:rFonts w:ascii="Tahoma" w:hAnsi="Tahoma" w:cs="Tahoma"/>
          <w:lang w:val="x-none"/>
        </w:rPr>
        <w:t>Glede pogojev v zvezi z</w:t>
      </w:r>
      <w:r w:rsidRPr="00AE4F17">
        <w:rPr>
          <w:rFonts w:ascii="Tahoma" w:hAnsi="Tahoma" w:cs="Tahoma"/>
        </w:rPr>
        <w:t xml:space="preserve"> </w:t>
      </w:r>
      <w:r w:rsidRPr="00AE4F17">
        <w:rPr>
          <w:rFonts w:ascii="Tahoma" w:hAnsi="Tahoma" w:cs="Tahoma"/>
          <w:lang w:val="x-none"/>
        </w:rPr>
        <w:t>ustreznimi poklicnimi izkušnjami lahko gospodarski subjekt uporabi zmogljivosti drugih subjektov le, če</w:t>
      </w:r>
      <w:r w:rsidRPr="00AE4F17">
        <w:rPr>
          <w:rFonts w:ascii="Tahoma" w:hAnsi="Tahoma" w:cs="Tahoma"/>
        </w:rPr>
        <w:t xml:space="preserve"> </w:t>
      </w:r>
      <w:r w:rsidRPr="00AE4F17">
        <w:rPr>
          <w:rFonts w:ascii="Tahoma" w:hAnsi="Tahoma" w:cs="Tahoma"/>
          <w:lang w:val="x-none"/>
        </w:rPr>
        <w:t xml:space="preserve">bodo slednji izvajali storitve, za katere se zahtevajo te zmogljivosti. </w:t>
      </w:r>
    </w:p>
    <w:p w14:paraId="38087F0E" w14:textId="77777777" w:rsidR="00D76391" w:rsidRPr="00AE4F17" w:rsidRDefault="00D76391" w:rsidP="00C37356">
      <w:pPr>
        <w:keepNext/>
        <w:keepLines/>
        <w:jc w:val="both"/>
        <w:rPr>
          <w:rFonts w:ascii="Tahoma" w:hAnsi="Tahoma" w:cs="Tahoma"/>
        </w:rPr>
      </w:pPr>
    </w:p>
    <w:p w14:paraId="38FF157A" w14:textId="77777777" w:rsidR="00D76391" w:rsidRPr="00AE4F17" w:rsidRDefault="00D76391" w:rsidP="00C37356">
      <w:pPr>
        <w:keepNext/>
        <w:keepLines/>
        <w:jc w:val="both"/>
        <w:rPr>
          <w:rFonts w:ascii="Tahoma" w:hAnsi="Tahoma" w:cs="Tahoma"/>
        </w:rPr>
      </w:pPr>
      <w:r w:rsidRPr="00AE4F17">
        <w:rPr>
          <w:rFonts w:ascii="Tahoma" w:hAnsi="Tahoma" w:cs="Tahoma"/>
          <w:lang w:val="x-none"/>
        </w:rPr>
        <w:t>Če želi gospodarski subjekt uporabiti</w:t>
      </w:r>
      <w:r w:rsidRPr="00AE4F17">
        <w:rPr>
          <w:rFonts w:ascii="Tahoma" w:hAnsi="Tahoma" w:cs="Tahoma"/>
        </w:rPr>
        <w:t xml:space="preserve"> </w:t>
      </w:r>
      <w:r w:rsidRPr="00AE4F17">
        <w:rPr>
          <w:rFonts w:ascii="Tahoma" w:hAnsi="Tahoma" w:cs="Tahoma"/>
          <w:lang w:val="x-none"/>
        </w:rPr>
        <w:t xml:space="preserve">zmogljivosti drugih subjektov, mora v </w:t>
      </w:r>
      <w:r w:rsidRPr="00AE4F17">
        <w:rPr>
          <w:rFonts w:ascii="Tahoma" w:hAnsi="Tahoma" w:cs="Tahoma"/>
        </w:rPr>
        <w:t xml:space="preserve">ponudbi </w:t>
      </w:r>
      <w:r w:rsidRPr="00AE4F17">
        <w:rPr>
          <w:rFonts w:ascii="Tahoma" w:hAnsi="Tahoma" w:cs="Tahoma"/>
          <w:lang w:val="x-none"/>
        </w:rPr>
        <w:t>dokazati, da bo imel na voljo sredstva</w:t>
      </w:r>
      <w:r w:rsidRPr="00AE4F17">
        <w:rPr>
          <w:rFonts w:ascii="Tahoma" w:hAnsi="Tahoma" w:cs="Tahoma"/>
        </w:rPr>
        <w:t xml:space="preserve"> drugega subjekta s katerimi bo dejansko razpolagal</w:t>
      </w:r>
      <w:r w:rsidRPr="00AE4F17">
        <w:rPr>
          <w:rFonts w:ascii="Tahoma" w:hAnsi="Tahoma" w:cs="Tahoma"/>
          <w:lang w:val="x-none"/>
        </w:rPr>
        <w:t>, na primer s</w:t>
      </w:r>
      <w:r w:rsidRPr="00AE4F17">
        <w:rPr>
          <w:rFonts w:ascii="Tahoma" w:hAnsi="Tahoma" w:cs="Tahoma"/>
        </w:rPr>
        <w:t xml:space="preserve"> </w:t>
      </w:r>
      <w:r w:rsidRPr="00AE4F17">
        <w:rPr>
          <w:rFonts w:ascii="Tahoma" w:hAnsi="Tahoma" w:cs="Tahoma"/>
          <w:lang w:val="x-none"/>
        </w:rPr>
        <w:t>predložitvijo zagotovil teh subjektov za ta name</w:t>
      </w:r>
      <w:r w:rsidRPr="00AE4F17">
        <w:rPr>
          <w:rFonts w:ascii="Tahoma" w:hAnsi="Tahoma" w:cs="Tahoma"/>
        </w:rPr>
        <w:t>n (Priloga 4/2)</w:t>
      </w:r>
      <w:r w:rsidRPr="00AE4F17">
        <w:rPr>
          <w:rFonts w:ascii="Tahoma" w:hAnsi="Tahoma" w:cs="Tahoma"/>
          <w:lang w:val="x-none"/>
        </w:rPr>
        <w:t xml:space="preserve">. </w:t>
      </w:r>
    </w:p>
    <w:p w14:paraId="2CE7B78C" w14:textId="77777777" w:rsidR="00D76391" w:rsidRPr="00AE4F17" w:rsidRDefault="00D76391" w:rsidP="00C37356">
      <w:pPr>
        <w:keepNext/>
        <w:keepLines/>
        <w:jc w:val="both"/>
        <w:rPr>
          <w:rFonts w:ascii="Tahoma" w:hAnsi="Tahoma" w:cs="Tahoma"/>
        </w:rPr>
      </w:pPr>
    </w:p>
    <w:p w14:paraId="5079419C" w14:textId="77777777" w:rsidR="00D76391" w:rsidRPr="00AE4F17" w:rsidRDefault="00D76391" w:rsidP="00C37356">
      <w:pPr>
        <w:keepNext/>
        <w:keepLines/>
        <w:jc w:val="both"/>
        <w:rPr>
          <w:rFonts w:ascii="Tahoma" w:hAnsi="Tahoma" w:cs="Tahoma"/>
        </w:rPr>
      </w:pPr>
      <w:r w:rsidRPr="00AE4F17">
        <w:rPr>
          <w:rFonts w:ascii="Tahoma" w:hAnsi="Tahoma" w:cs="Tahoma"/>
        </w:rPr>
        <w:t>V primeru, da bo gospodarski subjekt za izvedbo javnega naročila uporablja zmogljivost drugih subjektov, ki niso partner/ji v primeru skupne ponudbe ali podizvajalec/ci, mora za vsakega izmed subjektov, na katerega zmogljivosti se sklicuje, priložiti priloge, ki so opredeljene v poglavju 3 razpisne dokumentacije.</w:t>
      </w:r>
    </w:p>
    <w:p w14:paraId="56D6F003" w14:textId="77777777" w:rsidR="00D76391" w:rsidRPr="00AE4F17" w:rsidRDefault="00D76391" w:rsidP="00C37356">
      <w:pPr>
        <w:keepNext/>
        <w:keepLines/>
        <w:jc w:val="both"/>
        <w:rPr>
          <w:rFonts w:ascii="Tahoma" w:hAnsi="Tahoma" w:cs="Tahoma"/>
        </w:rPr>
      </w:pPr>
    </w:p>
    <w:p w14:paraId="0EC283FA" w14:textId="77777777" w:rsidR="00701161" w:rsidRPr="00AE4F17" w:rsidRDefault="00701161" w:rsidP="00C37356">
      <w:pPr>
        <w:keepNext/>
        <w:keepLines/>
        <w:numPr>
          <w:ilvl w:val="1"/>
          <w:numId w:val="2"/>
        </w:numPr>
        <w:jc w:val="both"/>
        <w:rPr>
          <w:rFonts w:ascii="Tahoma" w:hAnsi="Tahoma" w:cs="Tahoma"/>
          <w:b/>
        </w:rPr>
      </w:pPr>
      <w:r w:rsidRPr="00AE4F17">
        <w:rPr>
          <w:rFonts w:ascii="Tahoma" w:hAnsi="Tahoma" w:cs="Tahoma"/>
          <w:b/>
        </w:rPr>
        <w:t>Veljavnost ponudbe</w:t>
      </w:r>
    </w:p>
    <w:p w14:paraId="574DBBFA" w14:textId="77777777" w:rsidR="00701161" w:rsidRPr="00AE4F17" w:rsidRDefault="00701161" w:rsidP="00C37356">
      <w:pPr>
        <w:keepNext/>
        <w:keepLines/>
        <w:jc w:val="both"/>
        <w:rPr>
          <w:rFonts w:ascii="Tahoma" w:hAnsi="Tahoma" w:cs="Tahoma"/>
        </w:rPr>
      </w:pPr>
    </w:p>
    <w:p w14:paraId="5C313B76" w14:textId="32705807" w:rsidR="00701161" w:rsidRPr="00AE4F17" w:rsidRDefault="00701161" w:rsidP="00C37356">
      <w:pPr>
        <w:keepNext/>
        <w:keepLines/>
        <w:jc w:val="both"/>
        <w:rPr>
          <w:rFonts w:ascii="Tahoma" w:hAnsi="Tahoma" w:cs="Tahoma"/>
        </w:rPr>
      </w:pPr>
      <w:r w:rsidRPr="00AE4F17">
        <w:rPr>
          <w:rFonts w:ascii="Tahoma" w:hAnsi="Tahoma" w:cs="Tahoma"/>
        </w:rPr>
        <w:t>Ponudba mora b</w:t>
      </w:r>
      <w:r w:rsidR="00360DD6">
        <w:rPr>
          <w:rFonts w:ascii="Tahoma" w:hAnsi="Tahoma" w:cs="Tahoma"/>
        </w:rPr>
        <w:t xml:space="preserve">iti </w:t>
      </w:r>
      <w:r w:rsidR="00DE5D2F">
        <w:rPr>
          <w:rFonts w:ascii="Tahoma" w:hAnsi="Tahoma" w:cs="Tahoma"/>
        </w:rPr>
        <w:t>veljavna najmanj do 31</w:t>
      </w:r>
      <w:r w:rsidR="000D0362" w:rsidRPr="005454B9">
        <w:rPr>
          <w:rFonts w:ascii="Tahoma" w:hAnsi="Tahoma" w:cs="Tahoma"/>
        </w:rPr>
        <w:t xml:space="preserve">. </w:t>
      </w:r>
      <w:r w:rsidR="00DE5D2F">
        <w:rPr>
          <w:rFonts w:ascii="Tahoma" w:hAnsi="Tahoma" w:cs="Tahoma"/>
        </w:rPr>
        <w:t>3</w:t>
      </w:r>
      <w:r w:rsidR="00C37356">
        <w:rPr>
          <w:rFonts w:ascii="Tahoma" w:hAnsi="Tahoma" w:cs="Tahoma"/>
        </w:rPr>
        <w:t>. 2023</w:t>
      </w:r>
      <w:r w:rsidRPr="005454B9">
        <w:rPr>
          <w:rFonts w:ascii="Tahoma" w:hAnsi="Tahoma" w:cs="Tahoma"/>
        </w:rPr>
        <w:t>.</w:t>
      </w:r>
    </w:p>
    <w:p w14:paraId="67C30F4E" w14:textId="77777777" w:rsidR="00755DEE" w:rsidRPr="00AE4F17" w:rsidRDefault="00755DEE" w:rsidP="00C37356">
      <w:pPr>
        <w:keepNext/>
        <w:keepLines/>
        <w:jc w:val="both"/>
        <w:rPr>
          <w:rFonts w:ascii="Tahoma" w:hAnsi="Tahoma" w:cs="Tahoma"/>
          <w:b/>
        </w:rPr>
      </w:pPr>
    </w:p>
    <w:p w14:paraId="412F23B0" w14:textId="77777777" w:rsidR="00FA7D61" w:rsidRPr="00AE4F17" w:rsidRDefault="00FA7D61" w:rsidP="00C37356">
      <w:pPr>
        <w:keepNext/>
        <w:keepLines/>
        <w:numPr>
          <w:ilvl w:val="1"/>
          <w:numId w:val="2"/>
        </w:numPr>
        <w:jc w:val="both"/>
        <w:rPr>
          <w:rFonts w:ascii="Tahoma" w:hAnsi="Tahoma" w:cs="Tahoma"/>
          <w:b/>
        </w:rPr>
      </w:pPr>
      <w:r w:rsidRPr="00AE4F17">
        <w:rPr>
          <w:rFonts w:ascii="Tahoma" w:hAnsi="Tahoma" w:cs="Tahoma"/>
          <w:b/>
        </w:rPr>
        <w:t>Rok za predložitev ponudb in javno odpiranje ponudb</w:t>
      </w:r>
    </w:p>
    <w:p w14:paraId="4878F68C" w14:textId="77777777" w:rsidR="00FA7D61" w:rsidRPr="00AE4F17" w:rsidRDefault="00FA7D61" w:rsidP="00C37356">
      <w:pPr>
        <w:keepNext/>
        <w:keepLines/>
        <w:ind w:left="720"/>
        <w:jc w:val="both"/>
        <w:rPr>
          <w:rFonts w:ascii="Tahoma" w:hAnsi="Tahoma" w:cs="Tahoma"/>
          <w:b/>
        </w:rPr>
      </w:pPr>
    </w:p>
    <w:p w14:paraId="63972A01" w14:textId="77777777" w:rsidR="00FA7D61" w:rsidRPr="00AE4F17" w:rsidRDefault="00FA7D61" w:rsidP="00C37356">
      <w:pPr>
        <w:keepNext/>
        <w:keepLines/>
        <w:tabs>
          <w:tab w:val="left" w:pos="142"/>
        </w:tabs>
        <w:jc w:val="both"/>
        <w:rPr>
          <w:rFonts w:ascii="Tahoma" w:hAnsi="Tahoma" w:cs="Tahoma"/>
        </w:rPr>
      </w:pPr>
      <w:r w:rsidRPr="00AE4F17">
        <w:rPr>
          <w:rFonts w:ascii="Tahoma" w:hAnsi="Tahoma" w:cs="Tahoma"/>
          <w:lang w:val="x-none"/>
        </w:rPr>
        <w:t>Ponudnik mora ponudb</w:t>
      </w:r>
      <w:r w:rsidRPr="00AE4F17">
        <w:rPr>
          <w:rFonts w:ascii="Tahoma" w:hAnsi="Tahoma" w:cs="Tahoma"/>
        </w:rPr>
        <w:t>o</w:t>
      </w:r>
      <w:r w:rsidRPr="00AE4F17">
        <w:rPr>
          <w:rFonts w:ascii="Tahoma" w:hAnsi="Tahoma" w:cs="Tahoma"/>
          <w:lang w:val="x-none"/>
        </w:rPr>
        <w:t xml:space="preserve"> predložiti </w:t>
      </w:r>
      <w:r w:rsidRPr="00AE4F17">
        <w:rPr>
          <w:rFonts w:ascii="Tahoma" w:hAnsi="Tahoma" w:cs="Tahoma"/>
        </w:rPr>
        <w:t xml:space="preserve">elektronsko, </w:t>
      </w:r>
      <w:r w:rsidRPr="00AE4F17">
        <w:rPr>
          <w:rFonts w:ascii="Tahoma" w:hAnsi="Tahoma" w:cs="Tahoma"/>
          <w:lang w:val="x-none"/>
        </w:rPr>
        <w:t xml:space="preserve">v </w:t>
      </w:r>
      <w:r w:rsidRPr="00AE4F17">
        <w:rPr>
          <w:rFonts w:ascii="Tahoma" w:hAnsi="Tahoma" w:cs="Tahoma"/>
          <w:b/>
          <w:lang w:val="x-none"/>
        </w:rPr>
        <w:t>informacijsk</w:t>
      </w:r>
      <w:r w:rsidRPr="00AE4F17">
        <w:rPr>
          <w:rFonts w:ascii="Tahoma" w:hAnsi="Tahoma" w:cs="Tahoma"/>
          <w:b/>
        </w:rPr>
        <w:t>em</w:t>
      </w:r>
      <w:r w:rsidRPr="00AE4F17">
        <w:rPr>
          <w:rFonts w:ascii="Tahoma" w:hAnsi="Tahoma" w:cs="Tahoma"/>
          <w:b/>
          <w:lang w:val="x-none"/>
        </w:rPr>
        <w:t xml:space="preserve"> sistem</w:t>
      </w:r>
      <w:r w:rsidRPr="00AE4F17">
        <w:rPr>
          <w:rFonts w:ascii="Tahoma" w:hAnsi="Tahoma" w:cs="Tahoma"/>
          <w:b/>
        </w:rPr>
        <w:t>u</w:t>
      </w:r>
      <w:r w:rsidRPr="00AE4F17">
        <w:rPr>
          <w:rFonts w:ascii="Tahoma" w:hAnsi="Tahoma" w:cs="Tahoma"/>
          <w:b/>
          <w:lang w:val="x-none"/>
        </w:rPr>
        <w:t xml:space="preserve"> e-JN</w:t>
      </w:r>
      <w:r w:rsidRPr="00AE4F17">
        <w:rPr>
          <w:rFonts w:ascii="Tahoma" w:hAnsi="Tahoma" w:cs="Tahoma"/>
        </w:rPr>
        <w:t>,</w:t>
      </w:r>
      <w:r w:rsidRPr="00AE4F17">
        <w:rPr>
          <w:rFonts w:ascii="Tahoma" w:hAnsi="Tahoma" w:cs="Tahoma"/>
          <w:lang w:val="x-none"/>
        </w:rPr>
        <w:t xml:space="preserve"> na spletnem naslovu </w:t>
      </w:r>
      <w:hyperlink r:id="rId12" w:history="1">
        <w:r w:rsidRPr="00AE4F17">
          <w:rPr>
            <w:rFonts w:ascii="Tahoma" w:hAnsi="Tahoma" w:cs="Tahoma"/>
            <w:color w:val="0000FF"/>
            <w:u w:val="single"/>
            <w:lang w:val="x-none"/>
          </w:rPr>
          <w:t>https://ejn.gov.si/eJN2</w:t>
        </w:r>
      </w:hyperlink>
      <w:r w:rsidRPr="00AE4F17">
        <w:rPr>
          <w:rFonts w:ascii="Tahoma" w:hAnsi="Tahoma" w:cs="Tahoma"/>
        </w:rPr>
        <w:t xml:space="preserve">, v skladu </w:t>
      </w:r>
      <w:r w:rsidRPr="00AE4F17">
        <w:rPr>
          <w:rFonts w:ascii="Tahoma" w:hAnsi="Tahoma" w:cs="Tahoma"/>
          <w:u w:val="single"/>
        </w:rPr>
        <w:t xml:space="preserve">s </w:t>
      </w:r>
      <w:r w:rsidRPr="00AE4F17">
        <w:rPr>
          <w:rFonts w:ascii="Tahoma" w:hAnsi="Tahoma" w:cs="Tahoma"/>
          <w:b/>
          <w:u w:val="single"/>
        </w:rPr>
        <w:t>poglavjem 6</w:t>
      </w:r>
      <w:r w:rsidRPr="00AE4F17">
        <w:rPr>
          <w:rFonts w:ascii="Tahoma" w:hAnsi="Tahoma" w:cs="Tahoma"/>
          <w:u w:val="single"/>
        </w:rPr>
        <w:t xml:space="preserve"> te razpisne dokumentacije</w:t>
      </w:r>
      <w:r w:rsidRPr="00AE4F17">
        <w:rPr>
          <w:rFonts w:ascii="Tahoma" w:hAnsi="Tahoma" w:cs="Tahoma"/>
        </w:rPr>
        <w:t>, v katerem je opredeljen tudi rok za predložitev elektronske ponudbe. Ponudnik nosi vse stroške za pripravo in predložitev ponudbe.</w:t>
      </w:r>
    </w:p>
    <w:p w14:paraId="6DD33471" w14:textId="55F4A409" w:rsidR="009605AA" w:rsidRPr="00AE4F17" w:rsidRDefault="009605AA" w:rsidP="00C37356">
      <w:pPr>
        <w:keepNext/>
        <w:keepLines/>
        <w:jc w:val="both"/>
        <w:rPr>
          <w:rFonts w:ascii="Tahoma" w:hAnsi="Tahoma" w:cs="Tahoma"/>
        </w:rPr>
      </w:pPr>
    </w:p>
    <w:p w14:paraId="5A8FBCC6" w14:textId="77777777" w:rsidR="00E54A67" w:rsidRPr="00AE4F17" w:rsidRDefault="00E54A67" w:rsidP="00C37356">
      <w:pPr>
        <w:keepNext/>
        <w:keepLines/>
        <w:numPr>
          <w:ilvl w:val="1"/>
          <w:numId w:val="2"/>
        </w:numPr>
        <w:jc w:val="both"/>
        <w:rPr>
          <w:rFonts w:ascii="Tahoma" w:hAnsi="Tahoma" w:cs="Tahoma"/>
          <w:b/>
        </w:rPr>
      </w:pPr>
      <w:r w:rsidRPr="00AE4F17">
        <w:rPr>
          <w:rFonts w:ascii="Tahoma" w:hAnsi="Tahoma" w:cs="Tahoma"/>
          <w:b/>
        </w:rPr>
        <w:t>Pregled in ocenjevanje ponudb</w:t>
      </w:r>
    </w:p>
    <w:p w14:paraId="5749DD28" w14:textId="77777777" w:rsidR="00E54A67" w:rsidRPr="00AE4F17" w:rsidRDefault="00E54A67" w:rsidP="00C37356">
      <w:pPr>
        <w:keepNext/>
        <w:keepLines/>
        <w:rPr>
          <w:rFonts w:ascii="Tahoma" w:hAnsi="Tahoma" w:cs="Tahoma"/>
        </w:rPr>
      </w:pPr>
    </w:p>
    <w:p w14:paraId="47B63095" w14:textId="77777777" w:rsidR="00E54A67" w:rsidRPr="00AE4F17" w:rsidRDefault="00E54A67" w:rsidP="00C37356">
      <w:pPr>
        <w:keepNext/>
        <w:keepLines/>
        <w:jc w:val="both"/>
        <w:rPr>
          <w:rFonts w:ascii="Tahoma" w:hAnsi="Tahoma" w:cs="Tahoma"/>
        </w:rPr>
      </w:pPr>
      <w:r w:rsidRPr="00AE4F17">
        <w:rPr>
          <w:rFonts w:ascii="Tahoma" w:hAnsi="Tahoma" w:cs="Tahoma"/>
        </w:rPr>
        <w:t xml:space="preserve">Naročnik bo pred oddajo javnega naročila preveril obstoj in vsebino podatkov oziroma drugih navedb iz ponudbe ponudnika, kateremu se je odločil oddati </w:t>
      </w:r>
      <w:r w:rsidR="00B329DE" w:rsidRPr="00AE4F17">
        <w:rPr>
          <w:rFonts w:ascii="Tahoma" w:hAnsi="Tahoma" w:cs="Tahoma"/>
        </w:rPr>
        <w:t>predmet javnega naročila.</w:t>
      </w:r>
      <w:r w:rsidRPr="00AE4F17">
        <w:rPr>
          <w:rFonts w:ascii="Tahoma" w:hAnsi="Tahoma" w:cs="Tahoma"/>
        </w:rPr>
        <w:t xml:space="preserve"> Naročnik bo opravil pregled in ocenjevanje ponudb ter javno naročilo oddal na način, kot je opredeljeno v določilih 89. člena ZJN-3.</w:t>
      </w:r>
    </w:p>
    <w:p w14:paraId="337290EE" w14:textId="77777777" w:rsidR="00654ABA" w:rsidRPr="00AE4F17" w:rsidRDefault="00654ABA" w:rsidP="00C37356">
      <w:pPr>
        <w:keepNext/>
        <w:keepLines/>
        <w:ind w:right="56"/>
        <w:jc w:val="both"/>
        <w:rPr>
          <w:rFonts w:ascii="Tahoma" w:hAnsi="Tahoma" w:cs="Tahoma"/>
        </w:rPr>
      </w:pPr>
    </w:p>
    <w:p w14:paraId="4D2EDB45" w14:textId="77777777" w:rsidR="00E54A67" w:rsidRPr="00AE4F17" w:rsidRDefault="00E54A67" w:rsidP="00C37356">
      <w:pPr>
        <w:keepNext/>
        <w:keepLines/>
        <w:numPr>
          <w:ilvl w:val="1"/>
          <w:numId w:val="2"/>
        </w:numPr>
        <w:jc w:val="both"/>
        <w:rPr>
          <w:rFonts w:ascii="Tahoma" w:hAnsi="Tahoma" w:cs="Tahoma"/>
          <w:b/>
        </w:rPr>
      </w:pPr>
      <w:r w:rsidRPr="00AE4F17">
        <w:rPr>
          <w:rFonts w:ascii="Tahoma" w:hAnsi="Tahoma" w:cs="Tahoma"/>
          <w:b/>
        </w:rPr>
        <w:t xml:space="preserve">Sprejem odločitve o oddaji javnega naročila in obveščanje </w:t>
      </w:r>
    </w:p>
    <w:p w14:paraId="199EB39F" w14:textId="77777777" w:rsidR="00E54A67" w:rsidRPr="00AE4F17" w:rsidRDefault="00E54A67" w:rsidP="00C37356">
      <w:pPr>
        <w:keepNext/>
        <w:keepLines/>
        <w:ind w:left="720" w:right="56"/>
        <w:jc w:val="both"/>
        <w:rPr>
          <w:rFonts w:ascii="Tahoma" w:hAnsi="Tahoma" w:cs="Tahoma"/>
        </w:rPr>
      </w:pPr>
    </w:p>
    <w:p w14:paraId="5D40CB0E" w14:textId="77777777" w:rsidR="00C37356" w:rsidRPr="00C56D0E" w:rsidRDefault="00C37356" w:rsidP="00C37356">
      <w:pPr>
        <w:keepNext/>
        <w:keepLines/>
        <w:ind w:right="56"/>
        <w:jc w:val="both"/>
        <w:rPr>
          <w:rFonts w:ascii="Tahoma" w:hAnsi="Tahoma" w:cs="Tahoma"/>
        </w:rPr>
      </w:pPr>
      <w:r w:rsidRPr="00C56D0E">
        <w:rPr>
          <w:rFonts w:ascii="Tahoma" w:hAnsi="Tahoma" w:cs="Tahoma"/>
        </w:rPr>
        <w:t>Naročnik bo v roku petih dni po končanem preverjanju in ocenjevanju ponudb obvestil vse ponudnike o sprejeti odločitvi v zvezi z oddajo javnega naročila, v skladu z določili 90. člena ZJN-3.</w:t>
      </w:r>
    </w:p>
    <w:p w14:paraId="19BAB3F3" w14:textId="77777777" w:rsidR="00C37356" w:rsidRPr="00C56D0E" w:rsidRDefault="00C37356" w:rsidP="00C37356">
      <w:pPr>
        <w:keepNext/>
        <w:keepLines/>
        <w:ind w:right="56"/>
        <w:jc w:val="both"/>
        <w:rPr>
          <w:rFonts w:ascii="Tahoma" w:hAnsi="Tahoma" w:cs="Tahoma"/>
        </w:rPr>
      </w:pPr>
    </w:p>
    <w:p w14:paraId="2A963F48" w14:textId="77777777" w:rsidR="00C37356" w:rsidRPr="00C56D0E" w:rsidRDefault="00C37356" w:rsidP="00C37356">
      <w:pPr>
        <w:keepNext/>
        <w:keepLines/>
        <w:ind w:right="56"/>
        <w:jc w:val="both"/>
        <w:rPr>
          <w:rFonts w:ascii="Tahoma" w:hAnsi="Tahoma" w:cs="Tahoma"/>
        </w:rPr>
      </w:pPr>
      <w:r w:rsidRPr="00C56D0E">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1066401" w14:textId="77777777" w:rsidR="00C37356" w:rsidRPr="00C56D0E" w:rsidRDefault="00C37356" w:rsidP="00C37356">
      <w:pPr>
        <w:keepNext/>
        <w:keepLines/>
        <w:ind w:right="56"/>
        <w:jc w:val="both"/>
        <w:rPr>
          <w:rFonts w:ascii="Tahoma" w:hAnsi="Tahoma" w:cs="Tahoma"/>
        </w:rPr>
      </w:pPr>
    </w:p>
    <w:p w14:paraId="4D3752B4" w14:textId="77777777" w:rsidR="00C37356" w:rsidRPr="00C56D0E" w:rsidRDefault="00C37356" w:rsidP="00C37356">
      <w:pPr>
        <w:keepNext/>
        <w:keepLines/>
        <w:ind w:right="56"/>
        <w:jc w:val="both"/>
        <w:rPr>
          <w:rFonts w:ascii="Tahoma" w:hAnsi="Tahoma" w:cs="Tahoma"/>
        </w:rPr>
      </w:pPr>
      <w:r w:rsidRPr="00C56D0E">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E6CA326" w14:textId="77777777" w:rsidR="00C37356" w:rsidRPr="00C56D0E" w:rsidRDefault="00C37356" w:rsidP="00C37356">
      <w:pPr>
        <w:keepNext/>
        <w:keepLines/>
        <w:ind w:right="56"/>
        <w:jc w:val="both"/>
        <w:rPr>
          <w:rFonts w:ascii="Tahoma" w:hAnsi="Tahoma" w:cs="Tahoma"/>
        </w:rPr>
      </w:pPr>
    </w:p>
    <w:p w14:paraId="08BBC7E4" w14:textId="77777777" w:rsidR="00C37356" w:rsidRPr="00C56D0E" w:rsidRDefault="00C37356" w:rsidP="00C37356">
      <w:pPr>
        <w:keepNext/>
        <w:keepLines/>
        <w:spacing w:after="120"/>
        <w:jc w:val="both"/>
        <w:rPr>
          <w:rFonts w:ascii="Tahoma" w:hAnsi="Tahoma" w:cs="Tahoma"/>
        </w:rPr>
      </w:pPr>
      <w:r w:rsidRPr="00C56D0E">
        <w:rPr>
          <w:rFonts w:ascii="Tahoma" w:hAnsi="Tahoma" w:cs="Tahoma"/>
        </w:rPr>
        <w:t>Naročnik lahko, v skladu z določili 90. člena ZJN-3:</w:t>
      </w:r>
    </w:p>
    <w:p w14:paraId="26F03C90" w14:textId="77777777" w:rsidR="00C37356" w:rsidRPr="00C56D0E" w:rsidRDefault="00C37356" w:rsidP="00C37356">
      <w:pPr>
        <w:keepNext/>
        <w:keepLines/>
        <w:numPr>
          <w:ilvl w:val="0"/>
          <w:numId w:val="6"/>
        </w:numPr>
        <w:jc w:val="both"/>
        <w:rPr>
          <w:rFonts w:ascii="Tahoma" w:hAnsi="Tahoma" w:cs="Tahoma"/>
        </w:rPr>
      </w:pPr>
      <w:r w:rsidRPr="00C56D0E">
        <w:rPr>
          <w:rFonts w:ascii="Tahoma" w:hAnsi="Tahoma" w:cs="Tahoma"/>
        </w:rPr>
        <w:t>do roka za oddajo ponudb kadar koli ustavi postopek oddaje javnega naročila,</w:t>
      </w:r>
    </w:p>
    <w:p w14:paraId="695025C5" w14:textId="77777777" w:rsidR="00C37356" w:rsidRPr="00C56D0E" w:rsidRDefault="00C37356" w:rsidP="00C37356">
      <w:pPr>
        <w:keepNext/>
        <w:keepLines/>
        <w:numPr>
          <w:ilvl w:val="0"/>
          <w:numId w:val="6"/>
        </w:numPr>
        <w:jc w:val="both"/>
        <w:rPr>
          <w:rFonts w:ascii="Tahoma" w:hAnsi="Tahoma" w:cs="Tahoma"/>
        </w:rPr>
      </w:pPr>
      <w:r w:rsidRPr="00C56D0E">
        <w:rPr>
          <w:rFonts w:ascii="Tahoma" w:hAnsi="Tahoma" w:cs="Tahoma"/>
        </w:rPr>
        <w:t>na vseh stopnjah postopka oddaje javnega naročila, po izteku roka za odpiranje ponudb, zavrne vse ponudbe,</w:t>
      </w:r>
    </w:p>
    <w:p w14:paraId="42C5DF04" w14:textId="77777777" w:rsidR="00C37356" w:rsidRPr="00C56D0E" w:rsidRDefault="00C37356" w:rsidP="00C37356">
      <w:pPr>
        <w:keepNext/>
        <w:keepLines/>
        <w:numPr>
          <w:ilvl w:val="0"/>
          <w:numId w:val="6"/>
        </w:numPr>
        <w:jc w:val="both"/>
        <w:rPr>
          <w:rFonts w:ascii="Tahoma" w:hAnsi="Tahoma" w:cs="Tahoma"/>
        </w:rPr>
      </w:pPr>
      <w:r w:rsidRPr="00C56D0E">
        <w:rPr>
          <w:rFonts w:ascii="Tahoma" w:hAnsi="Tahoma" w:cs="Tahoma"/>
        </w:rPr>
        <w:t>po pravnomočnosti odločitve o oddaji javnega naročila do datuma sklenitve okvirnega sporazuma o izvedbi javnega naročila, odstopi od izvedbe javnega naročila.</w:t>
      </w:r>
    </w:p>
    <w:p w14:paraId="3C097E3C" w14:textId="77777777" w:rsidR="00C37356" w:rsidRPr="00C56D0E" w:rsidRDefault="00C37356" w:rsidP="00C37356">
      <w:pPr>
        <w:keepNext/>
        <w:keepLines/>
        <w:jc w:val="both"/>
        <w:rPr>
          <w:rFonts w:ascii="Tahoma" w:hAnsi="Tahoma" w:cs="Tahoma"/>
        </w:rPr>
      </w:pPr>
    </w:p>
    <w:p w14:paraId="533C9F35" w14:textId="77777777" w:rsidR="00C37356" w:rsidRPr="00C56D0E" w:rsidRDefault="00C37356" w:rsidP="00C37356">
      <w:pPr>
        <w:keepNext/>
        <w:keepLines/>
        <w:jc w:val="both"/>
        <w:rPr>
          <w:rFonts w:ascii="Tahoma" w:hAnsi="Tahoma" w:cs="Tahoma"/>
        </w:rPr>
      </w:pPr>
      <w:r w:rsidRPr="00C56D0E">
        <w:rPr>
          <w:rFonts w:ascii="Tahoma" w:hAnsi="Tahoma" w:cs="Tahoma"/>
        </w:rPr>
        <w:lastRenderedPageBreak/>
        <w:t xml:space="preserve">V zgoraj navedenih primerih, ponudnik ni upravičen od naročnika zahtevati nikakršne odškodnine. </w:t>
      </w:r>
    </w:p>
    <w:p w14:paraId="09EC3E92" w14:textId="437AD5E0" w:rsidR="00777F9B" w:rsidRDefault="00777F9B" w:rsidP="00C37356">
      <w:pPr>
        <w:keepNext/>
        <w:keepLines/>
        <w:jc w:val="both"/>
        <w:rPr>
          <w:rFonts w:ascii="Tahoma" w:hAnsi="Tahoma" w:cs="Tahoma"/>
        </w:rPr>
      </w:pPr>
    </w:p>
    <w:p w14:paraId="5A6BC7DE" w14:textId="227BE0CA" w:rsidR="00D41F7C" w:rsidRPr="00D41F7C" w:rsidRDefault="00D41F7C" w:rsidP="00D41F7C">
      <w:pPr>
        <w:keepNext/>
        <w:keepLines/>
        <w:numPr>
          <w:ilvl w:val="1"/>
          <w:numId w:val="2"/>
        </w:numPr>
        <w:jc w:val="both"/>
        <w:rPr>
          <w:rFonts w:ascii="Tahoma" w:hAnsi="Tahoma" w:cs="Tahoma"/>
          <w:b/>
        </w:rPr>
      </w:pPr>
      <w:r w:rsidRPr="00D41F7C">
        <w:rPr>
          <w:rFonts w:ascii="Tahoma" w:hAnsi="Tahoma" w:cs="Tahoma"/>
          <w:b/>
        </w:rPr>
        <w:t>Vpogled v ponudbo izbranega ponudnika</w:t>
      </w:r>
    </w:p>
    <w:p w14:paraId="52AF3DAD" w14:textId="6F88CE1C" w:rsidR="00D41F7C" w:rsidRDefault="00D41F7C" w:rsidP="00C37356">
      <w:pPr>
        <w:keepNext/>
        <w:keepLines/>
        <w:jc w:val="both"/>
        <w:rPr>
          <w:rFonts w:ascii="Tahoma" w:hAnsi="Tahoma" w:cs="Tahoma"/>
        </w:rPr>
      </w:pPr>
    </w:p>
    <w:p w14:paraId="57F2365B" w14:textId="77777777" w:rsidR="00D41F7C" w:rsidRPr="00C56D0E" w:rsidRDefault="00D41F7C" w:rsidP="00D41F7C">
      <w:pPr>
        <w:keepNext/>
        <w:keepLines/>
        <w:jc w:val="both"/>
        <w:rPr>
          <w:rFonts w:ascii="Tahoma" w:hAnsi="Tahoma" w:cs="Tahoma"/>
        </w:rPr>
      </w:pPr>
      <w:r w:rsidRPr="00C56D0E">
        <w:rPr>
          <w:rFonts w:ascii="Tahoma" w:hAnsi="Tahoma" w:cs="Tahoma"/>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3" w:history="1">
        <w:r w:rsidRPr="00C56D0E">
          <w:rPr>
            <w:rFonts w:ascii="Tahoma" w:hAnsi="Tahoma" w:cs="Tahoma"/>
            <w:u w:val="single"/>
          </w:rPr>
          <w:t>sjn@jhl.si</w:t>
        </w:r>
      </w:hyperlink>
      <w:r w:rsidRPr="00C56D0E">
        <w:rPr>
          <w:rFonts w:ascii="Tahoma" w:hAnsi="Tahoma" w:cs="Tahoma"/>
        </w:rPr>
        <w:t xml:space="preserve"> ali na elektronski naslov kontaktne osebe, ki je navedena v Obvestilu o naročilu (Oddelek I: Javni naročnik), ki je objavljeno na Portalu javnih naročil.  </w:t>
      </w:r>
    </w:p>
    <w:p w14:paraId="6E5801C7" w14:textId="187C7C32" w:rsidR="00D41F7C" w:rsidRDefault="00D41F7C" w:rsidP="00C37356">
      <w:pPr>
        <w:keepNext/>
        <w:keepLines/>
        <w:jc w:val="both"/>
        <w:rPr>
          <w:rFonts w:ascii="Tahoma" w:hAnsi="Tahoma" w:cs="Tahoma"/>
        </w:rPr>
      </w:pPr>
    </w:p>
    <w:p w14:paraId="06D3E0FD" w14:textId="77777777" w:rsidR="00E54A67" w:rsidRPr="00AE4F17" w:rsidRDefault="00E54A67" w:rsidP="00C37356">
      <w:pPr>
        <w:keepNext/>
        <w:keepLines/>
        <w:numPr>
          <w:ilvl w:val="1"/>
          <w:numId w:val="2"/>
        </w:numPr>
        <w:jc w:val="both"/>
        <w:rPr>
          <w:rFonts w:ascii="Tahoma" w:hAnsi="Tahoma" w:cs="Tahoma"/>
          <w:b/>
        </w:rPr>
      </w:pPr>
      <w:r w:rsidRPr="00AE4F17">
        <w:rPr>
          <w:rFonts w:ascii="Tahoma" w:hAnsi="Tahoma" w:cs="Tahoma"/>
          <w:b/>
        </w:rPr>
        <w:t>Pravno varstvo</w:t>
      </w:r>
    </w:p>
    <w:p w14:paraId="096AF586" w14:textId="77777777" w:rsidR="00E54A67" w:rsidRPr="00AE4F17" w:rsidRDefault="00E54A67" w:rsidP="00C37356">
      <w:pPr>
        <w:keepNext/>
        <w:keepLines/>
        <w:jc w:val="both"/>
        <w:rPr>
          <w:rFonts w:ascii="Tahoma" w:hAnsi="Tahoma" w:cs="Tahoma"/>
          <w:b/>
        </w:rPr>
      </w:pPr>
    </w:p>
    <w:p w14:paraId="4D0F1895" w14:textId="77777777" w:rsidR="00D41F7C" w:rsidRPr="00C56D0E" w:rsidRDefault="00D41F7C" w:rsidP="00D41F7C">
      <w:pPr>
        <w:keepNext/>
        <w:keepLines/>
        <w:autoSpaceDE w:val="0"/>
        <w:autoSpaceDN w:val="0"/>
        <w:adjustRightInd w:val="0"/>
        <w:jc w:val="both"/>
        <w:rPr>
          <w:rFonts w:ascii="Tahoma" w:hAnsi="Tahoma" w:cs="Tahoma"/>
        </w:rPr>
      </w:pPr>
      <w:r w:rsidRPr="00C56D0E">
        <w:rPr>
          <w:rFonts w:ascii="Tahoma" w:hAnsi="Tahoma" w:cs="Tahoma"/>
        </w:rPr>
        <w:t>Ponudnikom je zagotovljeno pravno varstvo skladno z določbami Zakona o pravnem varstvu v postopkih javnega naročanja (Ur. l. RS, št. 43/11, 60/11-ZTP-D, 63/13, 90/14-ZDU-1 in 60/17; v nadaljevanju: ZPVPJN).</w:t>
      </w:r>
    </w:p>
    <w:p w14:paraId="572EFA33" w14:textId="77777777" w:rsidR="00D41F7C" w:rsidRPr="00C56D0E" w:rsidRDefault="00D41F7C" w:rsidP="00D41F7C">
      <w:pPr>
        <w:keepNext/>
        <w:keepLines/>
        <w:autoSpaceDE w:val="0"/>
        <w:autoSpaceDN w:val="0"/>
        <w:adjustRightInd w:val="0"/>
        <w:jc w:val="both"/>
        <w:rPr>
          <w:rFonts w:ascii="Tahoma" w:hAnsi="Tahoma" w:cs="Tahoma"/>
        </w:rPr>
      </w:pPr>
    </w:p>
    <w:p w14:paraId="404149D9" w14:textId="77777777" w:rsidR="00D41F7C" w:rsidRPr="00C56D0E" w:rsidRDefault="00D41F7C" w:rsidP="00D41F7C">
      <w:pPr>
        <w:keepNext/>
        <w:keepLines/>
        <w:tabs>
          <w:tab w:val="left" w:pos="1155"/>
        </w:tabs>
        <w:autoSpaceDE w:val="0"/>
        <w:autoSpaceDN w:val="0"/>
        <w:adjustRightInd w:val="0"/>
        <w:jc w:val="both"/>
        <w:rPr>
          <w:rFonts w:ascii="Tahoma" w:hAnsi="Tahoma" w:cs="Tahoma"/>
        </w:rPr>
      </w:pPr>
      <w:r w:rsidRPr="00C56D0E">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23BAE313" w14:textId="77777777" w:rsidR="00D41F7C" w:rsidRPr="00C56D0E" w:rsidRDefault="00D41F7C" w:rsidP="00D41F7C">
      <w:pPr>
        <w:keepNext/>
        <w:keepLines/>
        <w:autoSpaceDE w:val="0"/>
        <w:autoSpaceDN w:val="0"/>
        <w:adjustRightInd w:val="0"/>
        <w:jc w:val="both"/>
        <w:rPr>
          <w:rFonts w:ascii="Tahoma" w:hAnsi="Tahoma" w:cs="Tahoma"/>
        </w:rPr>
      </w:pPr>
    </w:p>
    <w:p w14:paraId="53A61031" w14:textId="77777777" w:rsidR="00D41F7C" w:rsidRPr="00C56D0E" w:rsidRDefault="00D41F7C" w:rsidP="00D41F7C">
      <w:pPr>
        <w:keepNext/>
        <w:keepLines/>
        <w:autoSpaceDE w:val="0"/>
        <w:autoSpaceDN w:val="0"/>
        <w:adjustRightInd w:val="0"/>
        <w:jc w:val="both"/>
        <w:rPr>
          <w:rFonts w:ascii="Tahoma" w:hAnsi="Tahoma" w:cs="Tahoma"/>
        </w:rPr>
      </w:pPr>
      <w:r w:rsidRPr="00C56D0E">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4C7FBCC" w14:textId="77777777" w:rsidR="00D41F7C" w:rsidRPr="00C56D0E" w:rsidRDefault="00D41F7C" w:rsidP="00D41F7C">
      <w:pPr>
        <w:keepNext/>
        <w:keepLines/>
        <w:ind w:right="56"/>
        <w:jc w:val="both"/>
        <w:rPr>
          <w:rFonts w:ascii="Tahoma" w:hAnsi="Tahoma" w:cs="Tahoma"/>
        </w:rPr>
      </w:pPr>
    </w:p>
    <w:p w14:paraId="27138C57" w14:textId="77777777" w:rsidR="00D41F7C" w:rsidRPr="009A05F3" w:rsidRDefault="00D41F7C" w:rsidP="00D41F7C">
      <w:pPr>
        <w:keepNext/>
        <w:keepLines/>
        <w:jc w:val="both"/>
        <w:rPr>
          <w:rFonts w:ascii="Tahoma" w:hAnsi="Tahoma" w:cs="Tahoma"/>
        </w:rPr>
      </w:pPr>
      <w:r w:rsidRPr="00C56D0E">
        <w:rPr>
          <w:rFonts w:ascii="Tahoma" w:hAnsi="Tahoma" w:cs="Tahoma"/>
        </w:rPr>
        <w:t xml:space="preserve">Zahtevek za revizijo mora biti sestavljen v skladu z določili 15. člena ZPVPJN, vloži se preko portala </w:t>
      </w:r>
      <w:proofErr w:type="spellStart"/>
      <w:r w:rsidRPr="00C56D0E">
        <w:rPr>
          <w:rFonts w:ascii="Tahoma" w:hAnsi="Tahoma" w:cs="Tahoma"/>
        </w:rPr>
        <w:t>eRevizija</w:t>
      </w:r>
      <w:proofErr w:type="spellEnd"/>
      <w:r w:rsidRPr="00C56D0E">
        <w:rPr>
          <w:rFonts w:ascii="Tahoma" w:hAnsi="Tahoma" w:cs="Tahoma"/>
        </w:rPr>
        <w:t>. Vlagatelj mora zahtevku za revizijo priložiti potrdilo o plačilu takse. Zahtevek za revizijo se vloži v roku iz 25. člena ZPVPJN.</w:t>
      </w:r>
      <w:r w:rsidRPr="009A05F3">
        <w:rPr>
          <w:rFonts w:ascii="Tahoma" w:hAnsi="Tahoma" w:cs="Tahoma"/>
        </w:rPr>
        <w:t xml:space="preserve"> </w:t>
      </w:r>
    </w:p>
    <w:p w14:paraId="0BDDEF96" w14:textId="485FB39A" w:rsidR="00D41F7C" w:rsidRPr="00AE4F17" w:rsidRDefault="00D41F7C" w:rsidP="00C37356">
      <w:pPr>
        <w:keepNext/>
        <w:keepLines/>
        <w:jc w:val="both"/>
        <w:rPr>
          <w:rFonts w:ascii="Tahoma" w:hAnsi="Tahoma" w:cs="Tahoma"/>
        </w:rPr>
      </w:pPr>
    </w:p>
    <w:p w14:paraId="598F4964" w14:textId="77777777" w:rsidR="00E54A67" w:rsidRPr="00AE4F17" w:rsidRDefault="00E54A67" w:rsidP="00C37356">
      <w:pPr>
        <w:keepNext/>
        <w:keepLines/>
        <w:numPr>
          <w:ilvl w:val="1"/>
          <w:numId w:val="2"/>
        </w:numPr>
        <w:jc w:val="both"/>
        <w:rPr>
          <w:rFonts w:ascii="Tahoma" w:hAnsi="Tahoma" w:cs="Tahoma"/>
          <w:b/>
        </w:rPr>
      </w:pPr>
      <w:r w:rsidRPr="00AE4F17">
        <w:rPr>
          <w:rFonts w:ascii="Tahoma" w:hAnsi="Tahoma" w:cs="Tahoma"/>
          <w:b/>
        </w:rPr>
        <w:t>Zaupnost podatkov</w:t>
      </w:r>
    </w:p>
    <w:p w14:paraId="68FF571E" w14:textId="77777777" w:rsidR="00E54A67" w:rsidRPr="00AE4F17" w:rsidRDefault="00E54A67" w:rsidP="00C37356">
      <w:pPr>
        <w:keepNext/>
        <w:keepLines/>
        <w:jc w:val="both"/>
        <w:rPr>
          <w:rFonts w:ascii="Tahoma" w:hAnsi="Tahoma" w:cs="Tahoma"/>
        </w:rPr>
      </w:pPr>
    </w:p>
    <w:p w14:paraId="26BE1947" w14:textId="77777777" w:rsidR="00E54A67" w:rsidRPr="00AE4F17" w:rsidRDefault="00E54A67" w:rsidP="00C37356">
      <w:pPr>
        <w:keepNext/>
        <w:keepLines/>
        <w:jc w:val="both"/>
        <w:rPr>
          <w:rFonts w:ascii="Tahoma" w:hAnsi="Tahoma" w:cs="Tahoma"/>
        </w:rPr>
      </w:pPr>
      <w:r w:rsidRPr="00AE4F17">
        <w:rPr>
          <w:rFonts w:ascii="Tahoma" w:hAnsi="Tahoma" w:cs="Tahoma"/>
        </w:rPr>
        <w:t>Naročnik zagotavlja javnost in zaupnost podatkov skladno s 35. členom ZJN-3, ob upoštevanju določb zakona, ki ureja varstvo osebnih podatkov, tajne podatke ali gospodarske družbe.</w:t>
      </w:r>
    </w:p>
    <w:p w14:paraId="65DC8A8A" w14:textId="77777777" w:rsidR="00E54A67" w:rsidRPr="00AE4F17" w:rsidRDefault="00E54A67" w:rsidP="00C37356">
      <w:pPr>
        <w:keepNext/>
        <w:keepLines/>
        <w:jc w:val="both"/>
        <w:rPr>
          <w:rFonts w:ascii="Tahoma" w:hAnsi="Tahoma" w:cs="Tahoma"/>
        </w:rPr>
      </w:pPr>
    </w:p>
    <w:p w14:paraId="58BBB07D" w14:textId="77777777" w:rsidR="00E54A67" w:rsidRPr="00AE4F17" w:rsidRDefault="00E54A67" w:rsidP="00C37356">
      <w:pPr>
        <w:keepNext/>
        <w:keepLines/>
        <w:jc w:val="both"/>
        <w:rPr>
          <w:rFonts w:ascii="Tahoma" w:hAnsi="Tahoma" w:cs="Tahoma"/>
        </w:rPr>
      </w:pPr>
      <w:r w:rsidRPr="00AE4F17">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36E9BE1" w14:textId="77777777" w:rsidR="005331F8" w:rsidRPr="00AE4F17" w:rsidRDefault="005331F8" w:rsidP="00C37356">
      <w:pPr>
        <w:keepNext/>
        <w:keepLines/>
        <w:jc w:val="both"/>
        <w:rPr>
          <w:rFonts w:ascii="Tahoma" w:hAnsi="Tahoma" w:cs="Tahoma"/>
        </w:rPr>
      </w:pPr>
    </w:p>
    <w:p w14:paraId="355ED2DE" w14:textId="77777777" w:rsidR="00832A7F" w:rsidRPr="00AE4F17" w:rsidRDefault="000D4FA2" w:rsidP="00C37356">
      <w:pPr>
        <w:keepNext/>
        <w:keepLines/>
        <w:numPr>
          <w:ilvl w:val="1"/>
          <w:numId w:val="2"/>
        </w:numPr>
        <w:jc w:val="both"/>
        <w:rPr>
          <w:rFonts w:ascii="Tahoma" w:hAnsi="Tahoma" w:cs="Tahoma"/>
          <w:b/>
        </w:rPr>
      </w:pPr>
      <w:r w:rsidRPr="00AE4F17">
        <w:rPr>
          <w:rFonts w:ascii="Tahoma" w:hAnsi="Tahoma" w:cs="Tahoma"/>
          <w:b/>
        </w:rPr>
        <w:t>Jamstvo za škodo</w:t>
      </w:r>
    </w:p>
    <w:p w14:paraId="11CC571B" w14:textId="77777777" w:rsidR="00832A7F" w:rsidRPr="00AE4F17" w:rsidRDefault="00832A7F" w:rsidP="00C37356">
      <w:pPr>
        <w:keepNext/>
        <w:keepLines/>
        <w:jc w:val="both"/>
        <w:rPr>
          <w:rFonts w:ascii="Tahoma" w:hAnsi="Tahoma" w:cs="Tahoma"/>
        </w:rPr>
      </w:pPr>
    </w:p>
    <w:p w14:paraId="67367315" w14:textId="77777777" w:rsidR="00832A7F" w:rsidRPr="00AE4F17" w:rsidRDefault="000D4FA2" w:rsidP="00C37356">
      <w:pPr>
        <w:keepNext/>
        <w:keepLines/>
        <w:jc w:val="both"/>
        <w:rPr>
          <w:rFonts w:ascii="Tahoma" w:hAnsi="Tahoma" w:cs="Tahoma"/>
        </w:rPr>
      </w:pPr>
      <w:r w:rsidRPr="00AE4F17">
        <w:rPr>
          <w:rFonts w:ascii="Tahoma" w:hAnsi="Tahoma" w:cs="Tahoma"/>
        </w:rPr>
        <w:t>Izbrani ponudniki, s katerim bo naročnik sklenil okvirni sporazum, bodo odgovarjali za vso škodo, ki bo morebiti nastala pri izvedbi predmeta naročila</w:t>
      </w:r>
      <w:r w:rsidR="00832A7F" w:rsidRPr="00AE4F17">
        <w:rPr>
          <w:rFonts w:ascii="Tahoma" w:hAnsi="Tahoma" w:cs="Tahoma"/>
        </w:rPr>
        <w:t>, skladno z določili Obligacijskega zakonika.</w:t>
      </w:r>
    </w:p>
    <w:p w14:paraId="2EE9E963" w14:textId="77777777" w:rsidR="005331F8" w:rsidRPr="00AE4F17" w:rsidRDefault="005331F8" w:rsidP="00C37356">
      <w:pPr>
        <w:keepNext/>
        <w:keepLines/>
        <w:jc w:val="both"/>
        <w:rPr>
          <w:rFonts w:ascii="Tahoma" w:hAnsi="Tahoma" w:cs="Tahoma"/>
        </w:rPr>
      </w:pPr>
    </w:p>
    <w:p w14:paraId="5EAB3F00" w14:textId="77777777" w:rsidR="00832A7F" w:rsidRPr="00AE4F17" w:rsidRDefault="00832A7F" w:rsidP="00C37356">
      <w:pPr>
        <w:keepNext/>
        <w:keepLines/>
        <w:numPr>
          <w:ilvl w:val="0"/>
          <w:numId w:val="2"/>
        </w:numPr>
        <w:jc w:val="both"/>
        <w:rPr>
          <w:rFonts w:ascii="Tahoma" w:hAnsi="Tahoma" w:cs="Tahoma"/>
          <w:b/>
          <w:sz w:val="24"/>
        </w:rPr>
      </w:pPr>
      <w:r w:rsidRPr="00AE4F17">
        <w:rPr>
          <w:rFonts w:ascii="Tahoma" w:hAnsi="Tahoma" w:cs="Tahoma"/>
          <w:b/>
          <w:sz w:val="24"/>
        </w:rPr>
        <w:t xml:space="preserve">PONUDBENI POGOJI </w:t>
      </w:r>
      <w:r w:rsidR="00E82EAE" w:rsidRPr="00AE4F17">
        <w:rPr>
          <w:rFonts w:ascii="Tahoma" w:hAnsi="Tahoma" w:cs="Tahoma"/>
          <w:b/>
          <w:sz w:val="24"/>
        </w:rPr>
        <w:t>IN OPIS PREDMETA JAVNEGA NAROČILA</w:t>
      </w:r>
    </w:p>
    <w:p w14:paraId="6A9CBA24" w14:textId="77777777" w:rsidR="00832A7F" w:rsidRPr="00AE4F17" w:rsidRDefault="00832A7F" w:rsidP="00C37356">
      <w:pPr>
        <w:keepNext/>
        <w:keepLines/>
        <w:jc w:val="both"/>
        <w:rPr>
          <w:rFonts w:ascii="Tahoma" w:hAnsi="Tahoma" w:cs="Tahoma"/>
          <w:b/>
        </w:rPr>
      </w:pPr>
    </w:p>
    <w:p w14:paraId="199DDA70" w14:textId="77777777" w:rsidR="00832A7F" w:rsidRPr="00AE4F17" w:rsidRDefault="00832A7F" w:rsidP="00C37356">
      <w:pPr>
        <w:keepNext/>
        <w:keepLines/>
        <w:numPr>
          <w:ilvl w:val="1"/>
          <w:numId w:val="4"/>
        </w:numPr>
        <w:jc w:val="both"/>
        <w:rPr>
          <w:rFonts w:ascii="Tahoma" w:hAnsi="Tahoma" w:cs="Tahoma"/>
          <w:b/>
        </w:rPr>
      </w:pPr>
      <w:r w:rsidRPr="00AE4F17">
        <w:rPr>
          <w:rFonts w:ascii="Tahoma" w:hAnsi="Tahoma" w:cs="Tahoma"/>
          <w:b/>
        </w:rPr>
        <w:t xml:space="preserve">Splošne zahteve </w:t>
      </w:r>
    </w:p>
    <w:p w14:paraId="57D1A89E" w14:textId="77777777" w:rsidR="00832A7F" w:rsidRPr="00AE4F17" w:rsidRDefault="00832A7F" w:rsidP="00C37356">
      <w:pPr>
        <w:keepNext/>
        <w:keepLines/>
        <w:jc w:val="both"/>
        <w:rPr>
          <w:rFonts w:ascii="Tahoma" w:hAnsi="Tahoma" w:cs="Tahoma"/>
        </w:rPr>
      </w:pPr>
    </w:p>
    <w:p w14:paraId="213E9C81" w14:textId="77777777" w:rsidR="00832A7F" w:rsidRPr="00AE4F17" w:rsidRDefault="00832A7F" w:rsidP="00C37356">
      <w:pPr>
        <w:keepNext/>
        <w:keepLines/>
        <w:numPr>
          <w:ilvl w:val="2"/>
          <w:numId w:val="4"/>
        </w:numPr>
        <w:jc w:val="both"/>
        <w:rPr>
          <w:rFonts w:ascii="Tahoma" w:hAnsi="Tahoma" w:cs="Tahoma"/>
        </w:rPr>
      </w:pPr>
      <w:r w:rsidRPr="00AE4F17">
        <w:rPr>
          <w:rFonts w:ascii="Tahoma" w:hAnsi="Tahoma" w:cs="Tahoma"/>
        </w:rPr>
        <w:t>Celovitost ponudbe</w:t>
      </w:r>
    </w:p>
    <w:p w14:paraId="7A06B1F0" w14:textId="77777777" w:rsidR="000D5B40" w:rsidRPr="00AE4F17" w:rsidRDefault="000D5B40" w:rsidP="00C37356">
      <w:pPr>
        <w:keepNext/>
        <w:keepLines/>
        <w:jc w:val="both"/>
        <w:rPr>
          <w:rFonts w:ascii="Tahoma" w:hAnsi="Tahoma" w:cs="Tahoma"/>
        </w:rPr>
      </w:pPr>
    </w:p>
    <w:p w14:paraId="6DE5436A" w14:textId="77777777" w:rsidR="004C05AC" w:rsidRPr="00AE4F17" w:rsidRDefault="004C05AC" w:rsidP="00C37356">
      <w:pPr>
        <w:keepNext/>
        <w:keepLines/>
        <w:jc w:val="both"/>
        <w:rPr>
          <w:rFonts w:ascii="Tahoma" w:hAnsi="Tahoma" w:cs="Tahoma"/>
        </w:rPr>
      </w:pPr>
      <w:r w:rsidRPr="00AE4F17">
        <w:rPr>
          <w:rFonts w:ascii="Tahoma" w:hAnsi="Tahoma" w:cs="Tahoma"/>
        </w:rPr>
        <w:t xml:space="preserve">Predmet ponudbe mora ustrezati vsem tehničnim in ostalim zahtevam naročnika, ki so navedene v razpisni dokumentaciji. </w:t>
      </w:r>
    </w:p>
    <w:p w14:paraId="0F5823D6" w14:textId="77777777" w:rsidR="00EE23F2" w:rsidRPr="00AE4F17" w:rsidRDefault="00EE23F2" w:rsidP="00C37356">
      <w:pPr>
        <w:keepNext/>
        <w:keepLines/>
        <w:jc w:val="both"/>
        <w:rPr>
          <w:rFonts w:ascii="Tahoma" w:hAnsi="Tahoma" w:cs="Tahoma"/>
        </w:rPr>
      </w:pPr>
    </w:p>
    <w:p w14:paraId="436372A1" w14:textId="77777777" w:rsidR="00D915A3" w:rsidRDefault="00D915A3" w:rsidP="00C37356">
      <w:pPr>
        <w:keepNext/>
        <w:keepLines/>
        <w:jc w:val="both"/>
        <w:rPr>
          <w:rFonts w:ascii="Tahoma" w:hAnsi="Tahoma" w:cs="Tahoma"/>
        </w:rPr>
      </w:pPr>
      <w:r w:rsidRPr="00AE4F17">
        <w:rPr>
          <w:rFonts w:ascii="Tahoma" w:hAnsi="Tahoma" w:cs="Tahoma"/>
        </w:rPr>
        <w:t>V primeru, da predmet ponudbe ne bo v skladu z vsemi zahtevami in pogoji razpisne dokumentacije, bo naročnik tako ponudbo izključil iz sodelovanja v postopku oddaje javnega naročila.</w:t>
      </w:r>
    </w:p>
    <w:p w14:paraId="54397AD6" w14:textId="77777777" w:rsidR="00D915A3" w:rsidRPr="00AE4F17" w:rsidRDefault="005937B4" w:rsidP="00C37356">
      <w:pPr>
        <w:keepNext/>
        <w:keepLines/>
        <w:numPr>
          <w:ilvl w:val="2"/>
          <w:numId w:val="4"/>
        </w:numPr>
        <w:jc w:val="both"/>
        <w:rPr>
          <w:rFonts w:ascii="Tahoma" w:hAnsi="Tahoma" w:cs="Tahoma"/>
        </w:rPr>
      </w:pPr>
      <w:r w:rsidRPr="00AE4F17">
        <w:rPr>
          <w:rFonts w:ascii="Tahoma" w:hAnsi="Tahoma" w:cs="Tahoma"/>
        </w:rPr>
        <w:lastRenderedPageBreak/>
        <w:t>Ponudbena cena</w:t>
      </w:r>
    </w:p>
    <w:p w14:paraId="3C2A4EBE" w14:textId="77777777" w:rsidR="00D915A3" w:rsidRPr="00AE4F17" w:rsidRDefault="00D915A3" w:rsidP="00C37356">
      <w:pPr>
        <w:keepNext/>
        <w:keepLines/>
        <w:jc w:val="both"/>
        <w:rPr>
          <w:rFonts w:ascii="Tahoma" w:hAnsi="Tahoma" w:cs="Tahoma"/>
        </w:rPr>
      </w:pPr>
    </w:p>
    <w:p w14:paraId="3E1B9130" w14:textId="77777777" w:rsidR="00F03612" w:rsidRPr="00AE4F17" w:rsidRDefault="00F03612" w:rsidP="00C37356">
      <w:pPr>
        <w:keepNext/>
        <w:keepLines/>
        <w:jc w:val="both"/>
        <w:rPr>
          <w:rFonts w:ascii="Tahoma" w:hAnsi="Tahoma" w:cs="Tahoma"/>
        </w:rPr>
      </w:pPr>
      <w:r w:rsidRPr="00AE4F17">
        <w:rPr>
          <w:rFonts w:ascii="Tahoma" w:hAnsi="Tahoma" w:cs="Tahoma"/>
        </w:rPr>
        <w:t>Ponudnik mora pri pripravi ponudbe in določanju ponudbene cene za prevoženi kilometer upoštevati vse materialne in nematerialne stroške, ki bodo potrebni za izvedbo predmeta naročila, vključno s stroški dela, stroški goriva, stroški izdelave ponudbene dokumentacije. Naročnik bo morebitne dodatne stroške (parkirnine, dnevnice, cestnine,</w:t>
      </w:r>
      <w:r w:rsidR="004F49C4" w:rsidRPr="00AE4F17">
        <w:rPr>
          <w:rFonts w:ascii="Tahoma" w:hAnsi="Tahoma" w:cs="Tahoma"/>
        </w:rPr>
        <w:t xml:space="preserve"> </w:t>
      </w:r>
      <w:r w:rsidRPr="00AE4F17">
        <w:rPr>
          <w:rFonts w:ascii="Tahoma" w:hAnsi="Tahoma" w:cs="Tahoma"/>
        </w:rPr>
        <w:t>…), ki bodo povezani z dejansko izvedbo posameznega naročila, izvajalcu poravnal na podlagi priloženih dokazil in po opravljenem prevozu.</w:t>
      </w:r>
    </w:p>
    <w:p w14:paraId="429DA0D3" w14:textId="77777777" w:rsidR="00F03612" w:rsidRPr="00AE4F17" w:rsidRDefault="00F03612" w:rsidP="00C37356">
      <w:pPr>
        <w:keepNext/>
        <w:keepLines/>
        <w:jc w:val="both"/>
        <w:rPr>
          <w:rFonts w:ascii="Tahoma" w:hAnsi="Tahoma" w:cs="Tahoma"/>
        </w:rPr>
      </w:pPr>
    </w:p>
    <w:p w14:paraId="342F95F2" w14:textId="64CE204B" w:rsidR="00F03612" w:rsidRPr="00AE4F17" w:rsidRDefault="00F03612" w:rsidP="00C37356">
      <w:pPr>
        <w:keepNext/>
        <w:keepLines/>
        <w:jc w:val="both"/>
        <w:rPr>
          <w:rFonts w:ascii="Tahoma" w:hAnsi="Tahoma" w:cs="Tahoma"/>
        </w:rPr>
      </w:pPr>
      <w:r w:rsidRPr="00AE4F17">
        <w:rPr>
          <w:rFonts w:ascii="Tahoma" w:hAnsi="Tahoma" w:cs="Tahoma"/>
        </w:rPr>
        <w:t>Količina izvedenih voženj in opravljenih kilometrov, ki jih bo naročnik oddal posameznemu izvajalcu občasnih prevozov</w:t>
      </w:r>
      <w:r w:rsidR="00AC024E">
        <w:rPr>
          <w:rFonts w:ascii="Tahoma" w:hAnsi="Tahoma" w:cs="Tahoma"/>
        </w:rPr>
        <w:t xml:space="preserve"> </w:t>
      </w:r>
      <w:r w:rsidRPr="00AE4F17">
        <w:rPr>
          <w:rFonts w:ascii="Tahoma" w:hAnsi="Tahoma" w:cs="Tahoma"/>
        </w:rPr>
        <w:t>je odvisna od dejanskih potreb naročnika v obdobju veljavnosti okvirnega sporazuma.</w:t>
      </w:r>
    </w:p>
    <w:p w14:paraId="20982FD8" w14:textId="77777777" w:rsidR="00F03612" w:rsidRPr="00AE4F17" w:rsidRDefault="00F03612" w:rsidP="00C37356">
      <w:pPr>
        <w:keepNext/>
        <w:keepLines/>
        <w:jc w:val="both"/>
        <w:rPr>
          <w:rFonts w:ascii="Tahoma" w:hAnsi="Tahoma" w:cs="Tahoma"/>
        </w:rPr>
      </w:pPr>
    </w:p>
    <w:p w14:paraId="302D7B22" w14:textId="00D9428D" w:rsidR="00E522F9" w:rsidRPr="00D41F7C" w:rsidRDefault="000A1FDA" w:rsidP="00C37356">
      <w:pPr>
        <w:keepNext/>
        <w:keepLines/>
        <w:jc w:val="both"/>
        <w:rPr>
          <w:rFonts w:ascii="Tahoma" w:hAnsi="Tahoma" w:cs="Tahoma"/>
          <w:b/>
        </w:rPr>
      </w:pPr>
      <w:r w:rsidRPr="00D41F7C">
        <w:rPr>
          <w:rFonts w:ascii="Tahoma" w:hAnsi="Tahoma" w:cs="Tahoma"/>
          <w:b/>
        </w:rPr>
        <w:t xml:space="preserve">Ponudbena cena za prevoženi kilometer </w:t>
      </w:r>
      <w:r w:rsidR="00F10875" w:rsidRPr="00D41F7C">
        <w:rPr>
          <w:rFonts w:ascii="Tahoma" w:hAnsi="Tahoma" w:cs="Tahoma"/>
          <w:b/>
        </w:rPr>
        <w:t xml:space="preserve">za izvedbo naročila, navedena v ponudbi ponudnika, </w:t>
      </w:r>
      <w:r w:rsidR="00E522F9" w:rsidRPr="00D41F7C">
        <w:rPr>
          <w:rFonts w:ascii="Tahoma" w:hAnsi="Tahoma" w:cs="Tahoma"/>
          <w:b/>
        </w:rPr>
        <w:t xml:space="preserve">ne sme biti višja od </w:t>
      </w:r>
      <w:r w:rsidR="0018498B" w:rsidRPr="00D41F7C">
        <w:rPr>
          <w:rFonts w:ascii="Tahoma" w:hAnsi="Tahoma" w:cs="Tahoma"/>
          <w:b/>
        </w:rPr>
        <w:t xml:space="preserve">1,40 </w:t>
      </w:r>
      <w:r w:rsidR="00E522F9" w:rsidRPr="00D41F7C">
        <w:rPr>
          <w:rFonts w:ascii="Tahoma" w:hAnsi="Tahoma" w:cs="Tahoma"/>
          <w:b/>
        </w:rPr>
        <w:t>EUR brez DDV za prevožen kilometer.</w:t>
      </w:r>
    </w:p>
    <w:p w14:paraId="3B023B4C" w14:textId="51F5F2FA" w:rsidR="00E522F9" w:rsidRPr="00D41F7C" w:rsidRDefault="00E522F9" w:rsidP="00C37356">
      <w:pPr>
        <w:keepNext/>
        <w:keepLines/>
        <w:jc w:val="both"/>
        <w:rPr>
          <w:rFonts w:ascii="Tahoma" w:hAnsi="Tahoma" w:cs="Tahoma"/>
          <w:b/>
        </w:rPr>
      </w:pPr>
    </w:p>
    <w:p w14:paraId="3913C74D" w14:textId="0283E22D" w:rsidR="000A1FDA" w:rsidRPr="00E522F9" w:rsidRDefault="000A1FDA" w:rsidP="00C37356">
      <w:pPr>
        <w:keepNext/>
        <w:keepLines/>
        <w:jc w:val="both"/>
        <w:rPr>
          <w:rFonts w:ascii="Tahoma" w:hAnsi="Tahoma" w:cs="Tahoma"/>
          <w:b/>
        </w:rPr>
      </w:pPr>
      <w:r w:rsidRPr="00D41F7C">
        <w:rPr>
          <w:rFonts w:ascii="Tahoma" w:hAnsi="Tahoma" w:cs="Tahoma"/>
          <w:b/>
        </w:rPr>
        <w:t xml:space="preserve">V primeru, da ponudnik </w:t>
      </w:r>
      <w:r w:rsidR="00E522F9" w:rsidRPr="00D41F7C">
        <w:rPr>
          <w:rFonts w:ascii="Tahoma" w:hAnsi="Tahoma" w:cs="Tahoma"/>
          <w:b/>
        </w:rPr>
        <w:t xml:space="preserve">odda ponudbo </w:t>
      </w:r>
      <w:r w:rsidR="00F10875" w:rsidRPr="00D41F7C">
        <w:rPr>
          <w:rFonts w:ascii="Tahoma" w:hAnsi="Tahoma" w:cs="Tahoma"/>
          <w:b/>
        </w:rPr>
        <w:t xml:space="preserve">v kateri </w:t>
      </w:r>
      <w:r w:rsidRPr="00D41F7C">
        <w:rPr>
          <w:rFonts w:ascii="Tahoma" w:hAnsi="Tahoma" w:cs="Tahoma"/>
          <w:b/>
        </w:rPr>
        <w:t xml:space="preserve">ponudi ceno za prevožen kilometer višjo od </w:t>
      </w:r>
      <w:r w:rsidR="00F10875" w:rsidRPr="00D41F7C">
        <w:rPr>
          <w:rFonts w:ascii="Tahoma" w:hAnsi="Tahoma" w:cs="Tahoma"/>
          <w:b/>
        </w:rPr>
        <w:t>zgoraj navedene najvišje</w:t>
      </w:r>
      <w:r w:rsidR="00E522F9" w:rsidRPr="00D41F7C">
        <w:rPr>
          <w:rFonts w:ascii="Tahoma" w:hAnsi="Tahoma" w:cs="Tahoma"/>
          <w:b/>
        </w:rPr>
        <w:t xml:space="preserve"> cen</w:t>
      </w:r>
      <w:r w:rsidR="00F10875" w:rsidRPr="00D41F7C">
        <w:rPr>
          <w:rFonts w:ascii="Tahoma" w:hAnsi="Tahoma" w:cs="Tahoma"/>
          <w:b/>
        </w:rPr>
        <w:t>e</w:t>
      </w:r>
      <w:r w:rsidR="00E522F9" w:rsidRPr="00D41F7C">
        <w:rPr>
          <w:rFonts w:ascii="Tahoma" w:hAnsi="Tahoma" w:cs="Tahoma"/>
          <w:b/>
        </w:rPr>
        <w:t xml:space="preserve"> v</w:t>
      </w:r>
      <w:r w:rsidRPr="00D41F7C">
        <w:rPr>
          <w:rFonts w:ascii="Tahoma" w:hAnsi="Tahoma" w:cs="Tahoma"/>
          <w:b/>
        </w:rPr>
        <w:t xml:space="preserve"> EUR brez </w:t>
      </w:r>
      <w:r w:rsidR="00A44DC0" w:rsidRPr="00D41F7C">
        <w:rPr>
          <w:rFonts w:ascii="Tahoma" w:hAnsi="Tahoma" w:cs="Tahoma"/>
          <w:b/>
        </w:rPr>
        <w:t>DDV</w:t>
      </w:r>
      <w:r w:rsidR="00E522F9" w:rsidRPr="00D41F7C">
        <w:rPr>
          <w:rFonts w:ascii="Tahoma" w:hAnsi="Tahoma" w:cs="Tahoma"/>
          <w:b/>
        </w:rPr>
        <w:t>,</w:t>
      </w:r>
      <w:r w:rsidR="00F04E27" w:rsidRPr="00D41F7C">
        <w:rPr>
          <w:rFonts w:ascii="Tahoma" w:hAnsi="Tahoma" w:cs="Tahoma"/>
          <w:b/>
        </w:rPr>
        <w:t xml:space="preserve"> bo naročnik tako ponudbo, kot nedopustno, zavrnil.</w:t>
      </w:r>
      <w:r w:rsidR="00F04E27" w:rsidRPr="00E522F9">
        <w:rPr>
          <w:rFonts w:ascii="Tahoma" w:hAnsi="Tahoma" w:cs="Tahoma"/>
          <w:b/>
        </w:rPr>
        <w:t xml:space="preserve"> </w:t>
      </w:r>
    </w:p>
    <w:p w14:paraId="3857FF99" w14:textId="1C13D3AC" w:rsidR="002D3EE0" w:rsidRPr="00AE4F17" w:rsidRDefault="002D3EE0" w:rsidP="00C37356">
      <w:pPr>
        <w:keepNext/>
        <w:keepLines/>
        <w:jc w:val="both"/>
        <w:rPr>
          <w:rFonts w:ascii="Tahoma" w:hAnsi="Tahoma" w:cs="Tahoma"/>
        </w:rPr>
      </w:pPr>
    </w:p>
    <w:p w14:paraId="721B768A" w14:textId="77777777" w:rsidR="00004F76" w:rsidRPr="00004F76" w:rsidRDefault="00004F76" w:rsidP="00C37356">
      <w:pPr>
        <w:keepNext/>
        <w:keepLines/>
        <w:jc w:val="both"/>
        <w:rPr>
          <w:rFonts w:ascii="Tahoma" w:hAnsi="Tahoma" w:cs="Tahoma"/>
        </w:rPr>
      </w:pPr>
      <w:r w:rsidRPr="00004F76">
        <w:rPr>
          <w:rFonts w:ascii="Tahoma" w:hAnsi="Tahoma" w:cs="Tahoma"/>
        </w:rPr>
        <w:t>OPOMBA:</w:t>
      </w:r>
    </w:p>
    <w:p w14:paraId="229F720A" w14:textId="77777777" w:rsidR="00004F76" w:rsidRPr="00004F76" w:rsidRDefault="00004F76" w:rsidP="00C37356">
      <w:pPr>
        <w:keepNext/>
        <w:keepLines/>
        <w:jc w:val="both"/>
        <w:rPr>
          <w:rFonts w:ascii="Tahoma" w:hAnsi="Tahoma" w:cs="Tahoma"/>
        </w:rPr>
      </w:pPr>
    </w:p>
    <w:p w14:paraId="59E69E4E" w14:textId="77777777" w:rsidR="00004F76" w:rsidRPr="00004F76" w:rsidRDefault="00004F76" w:rsidP="00C37356">
      <w:pPr>
        <w:keepNext/>
        <w:keepLines/>
        <w:spacing w:after="120"/>
        <w:jc w:val="both"/>
        <w:rPr>
          <w:rFonts w:ascii="Tahoma" w:hAnsi="Tahoma" w:cs="Tahoma"/>
        </w:rPr>
      </w:pPr>
      <w:r w:rsidRPr="00004F76">
        <w:rPr>
          <w:rFonts w:ascii="Tahoma" w:hAnsi="Tahoma" w:cs="Tahoma"/>
        </w:rPr>
        <w:t>Ponudnik naj pri pripravi ponudbene dokumentacije in ponudbene cene na prevožen kilometer upošteva, da na ceno vpliva časovni razpon, ne glede na število prevoženih kilometrov, in velja za prevoze pri katerih se vožnja začne (ura odhoda) in konča (ura vrnitve na kraj odhoda) znotraj podanega časovnega razpona. V primeru začetka ali konca prevoza izven podanega časovnega razpona (npr. 12.00 do 18.00) oziroma časovnega obdobja, ki je daljši od šest (6) ur, se prevoz obračuna za celodnevni najem:</w:t>
      </w:r>
    </w:p>
    <w:p w14:paraId="7F540AC5" w14:textId="77777777" w:rsidR="00004F76" w:rsidRPr="00004F76" w:rsidRDefault="00004F76" w:rsidP="00C37356">
      <w:pPr>
        <w:keepNext/>
        <w:keepLines/>
        <w:numPr>
          <w:ilvl w:val="0"/>
          <w:numId w:val="21"/>
        </w:numPr>
        <w:jc w:val="both"/>
        <w:rPr>
          <w:rFonts w:ascii="Tahoma" w:hAnsi="Tahoma" w:cs="Tahoma"/>
        </w:rPr>
      </w:pPr>
      <w:r w:rsidRPr="00004F76">
        <w:rPr>
          <w:rFonts w:ascii="Tahoma" w:hAnsi="Tahoma" w:cs="Tahoma"/>
        </w:rPr>
        <w:t>v stolpcu "norma" je navedeno število kilometrov, ki so vključeni v ceno prevoza, vsak nadaljnji km (nad 125 oziroma 250 km) se obračuna po ponudbeni ceni na prevožen kilometer, ki je navedena v ponudbi ponudnika:</w:t>
      </w:r>
    </w:p>
    <w:p w14:paraId="562E321C" w14:textId="77777777" w:rsidR="00004F76" w:rsidRPr="00004F76" w:rsidRDefault="00004F76" w:rsidP="00C37356">
      <w:pPr>
        <w:keepNext/>
        <w:keepLines/>
        <w:jc w:val="both"/>
        <w:rPr>
          <w:rFonts w:ascii="Tahoma" w:hAnsi="Tahoma" w:cs="Tahoma"/>
        </w:rPr>
      </w:pPr>
    </w:p>
    <w:tbl>
      <w:tblPr>
        <w:tblW w:w="9325" w:type="dxa"/>
        <w:tblInd w:w="163" w:type="dxa"/>
        <w:tblCellMar>
          <w:left w:w="0" w:type="dxa"/>
          <w:right w:w="0" w:type="dxa"/>
        </w:tblCellMar>
        <w:tblLook w:val="04A0" w:firstRow="1" w:lastRow="0" w:firstColumn="1" w:lastColumn="0" w:noHBand="0" w:noVBand="1"/>
      </w:tblPr>
      <w:tblGrid>
        <w:gridCol w:w="3513"/>
        <w:gridCol w:w="3685"/>
        <w:gridCol w:w="2127"/>
      </w:tblGrid>
      <w:tr w:rsidR="00004F76" w:rsidRPr="00004F76" w14:paraId="25F25AD8" w14:textId="77777777" w:rsidTr="000B1B96">
        <w:trPr>
          <w:trHeight w:hRule="exact" w:val="676"/>
        </w:trPr>
        <w:tc>
          <w:tcPr>
            <w:tcW w:w="3513" w:type="dxa"/>
            <w:tcBorders>
              <w:top w:val="single" w:sz="8" w:space="0" w:color="000000"/>
              <w:left w:val="single" w:sz="8" w:space="0" w:color="000000"/>
              <w:bottom w:val="single" w:sz="8" w:space="0" w:color="000000"/>
              <w:right w:val="single" w:sz="4" w:space="0" w:color="auto"/>
            </w:tcBorders>
            <w:tcMar>
              <w:top w:w="0" w:type="dxa"/>
              <w:left w:w="70" w:type="dxa"/>
              <w:bottom w:w="0" w:type="dxa"/>
              <w:right w:w="70" w:type="dxa"/>
            </w:tcMar>
            <w:vAlign w:val="center"/>
            <w:hideMark/>
          </w:tcPr>
          <w:p w14:paraId="45453077" w14:textId="77777777" w:rsidR="00004F76" w:rsidRPr="00004F76" w:rsidRDefault="00004F76" w:rsidP="00C37356">
            <w:pPr>
              <w:keepNext/>
              <w:keepLines/>
              <w:numPr>
                <w:ilvl w:val="0"/>
                <w:numId w:val="22"/>
              </w:numPr>
              <w:snapToGrid w:val="0"/>
              <w:rPr>
                <w:rFonts w:ascii="Tahoma" w:eastAsiaTheme="minorHAnsi" w:hAnsi="Tahoma" w:cs="Tahoma"/>
                <w:sz w:val="22"/>
                <w:szCs w:val="22"/>
                <w:lang w:eastAsia="en-US"/>
              </w:rPr>
            </w:pPr>
            <w:r w:rsidRPr="00004F76">
              <w:rPr>
                <w:rFonts w:ascii="Tahoma" w:hAnsi="Tahoma" w:cs="Tahoma"/>
              </w:rPr>
              <w:t xml:space="preserve">Relacija </w:t>
            </w:r>
          </w:p>
        </w:tc>
        <w:tc>
          <w:tcPr>
            <w:tcW w:w="36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A612C56" w14:textId="77777777" w:rsidR="00004F76" w:rsidRPr="00004F76" w:rsidRDefault="00004F76" w:rsidP="00C37356">
            <w:pPr>
              <w:keepNext/>
              <w:keepLines/>
              <w:snapToGrid w:val="0"/>
              <w:jc w:val="center"/>
              <w:rPr>
                <w:rFonts w:ascii="Tahoma" w:eastAsiaTheme="minorHAnsi" w:hAnsi="Tahoma" w:cs="Tahoma"/>
                <w:sz w:val="22"/>
                <w:szCs w:val="22"/>
                <w:lang w:eastAsia="en-US"/>
              </w:rPr>
            </w:pPr>
            <w:r w:rsidRPr="00004F76">
              <w:rPr>
                <w:rFonts w:ascii="Tahoma" w:hAnsi="Tahoma" w:cs="Tahoma"/>
              </w:rPr>
              <w:t>Norma</w:t>
            </w:r>
          </w:p>
          <w:p w14:paraId="4CEE9052" w14:textId="77777777" w:rsidR="00004F76" w:rsidRPr="00004F76" w:rsidRDefault="00004F76" w:rsidP="00C37356">
            <w:pPr>
              <w:keepNext/>
              <w:keepLines/>
              <w:jc w:val="center"/>
              <w:rPr>
                <w:rFonts w:ascii="Tahoma" w:eastAsiaTheme="minorHAnsi" w:hAnsi="Tahoma" w:cs="Tahoma"/>
                <w:sz w:val="22"/>
                <w:szCs w:val="22"/>
                <w:lang w:eastAsia="en-US"/>
              </w:rPr>
            </w:pPr>
            <w:r w:rsidRPr="00004F76">
              <w:rPr>
                <w:rFonts w:ascii="Tahoma" w:hAnsi="Tahoma" w:cs="Tahoma"/>
              </w:rPr>
              <w:t>[km]</w:t>
            </w:r>
          </w:p>
        </w:tc>
        <w:tc>
          <w:tcPr>
            <w:tcW w:w="2127" w:type="dxa"/>
            <w:tcBorders>
              <w:top w:val="single" w:sz="4" w:space="0" w:color="auto"/>
              <w:left w:val="single" w:sz="4" w:space="0" w:color="auto"/>
              <w:bottom w:val="single" w:sz="4" w:space="0" w:color="auto"/>
              <w:right w:val="single" w:sz="4" w:space="0" w:color="auto"/>
            </w:tcBorders>
            <w:vAlign w:val="center"/>
          </w:tcPr>
          <w:p w14:paraId="772372A7" w14:textId="77777777" w:rsidR="00004F76" w:rsidRPr="00004F76" w:rsidRDefault="00004F76" w:rsidP="00C37356">
            <w:pPr>
              <w:keepNext/>
              <w:keepLines/>
              <w:snapToGrid w:val="0"/>
              <w:jc w:val="center"/>
              <w:rPr>
                <w:rFonts w:ascii="Tahoma" w:hAnsi="Tahoma" w:cs="Tahoma"/>
              </w:rPr>
            </w:pPr>
            <w:r>
              <w:rPr>
                <w:rFonts w:ascii="Tahoma" w:hAnsi="Tahoma" w:cs="Tahoma"/>
              </w:rPr>
              <w:t>Cena</w:t>
            </w:r>
          </w:p>
        </w:tc>
      </w:tr>
      <w:tr w:rsidR="00004F76" w:rsidRPr="00004F76" w14:paraId="00A1277B" w14:textId="77777777" w:rsidTr="000B1B96">
        <w:trPr>
          <w:trHeight w:hRule="exact" w:val="832"/>
        </w:trPr>
        <w:tc>
          <w:tcPr>
            <w:tcW w:w="3513" w:type="dxa"/>
            <w:tcBorders>
              <w:top w:val="nil"/>
              <w:left w:val="single" w:sz="8" w:space="0" w:color="000000"/>
              <w:bottom w:val="single" w:sz="8" w:space="0" w:color="000000"/>
              <w:right w:val="single" w:sz="4" w:space="0" w:color="auto"/>
            </w:tcBorders>
            <w:tcMar>
              <w:top w:w="0" w:type="dxa"/>
              <w:left w:w="70" w:type="dxa"/>
              <w:bottom w:w="0" w:type="dxa"/>
              <w:right w:w="70" w:type="dxa"/>
            </w:tcMar>
            <w:vAlign w:val="center"/>
            <w:hideMark/>
          </w:tcPr>
          <w:p w14:paraId="5D93D2C7" w14:textId="77777777" w:rsidR="00004F76" w:rsidRPr="00004F76" w:rsidRDefault="00004F76" w:rsidP="00C37356">
            <w:pPr>
              <w:keepNext/>
              <w:keepLines/>
              <w:snapToGrid w:val="0"/>
              <w:rPr>
                <w:rFonts w:ascii="Tahoma" w:eastAsiaTheme="minorHAnsi" w:hAnsi="Tahoma" w:cs="Tahoma"/>
                <w:sz w:val="22"/>
                <w:szCs w:val="22"/>
                <w:lang w:eastAsia="en-US"/>
              </w:rPr>
            </w:pPr>
            <w:r w:rsidRPr="00004F76">
              <w:rPr>
                <w:rFonts w:ascii="Tahoma" w:hAnsi="Tahoma" w:cs="Tahoma"/>
              </w:rPr>
              <w:t>Ljubljana in okolica 6 ur (npr. od 8.00 do 14.00)</w:t>
            </w:r>
          </w:p>
        </w:tc>
        <w:tc>
          <w:tcPr>
            <w:tcW w:w="36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B0A12FC" w14:textId="19AFF3A4" w:rsidR="00004F76" w:rsidRPr="00004F76" w:rsidRDefault="000B1B96" w:rsidP="000B1B96">
            <w:pPr>
              <w:keepNext/>
              <w:keepLines/>
              <w:snapToGrid w:val="0"/>
              <w:jc w:val="center"/>
              <w:rPr>
                <w:rFonts w:ascii="Tahoma" w:eastAsiaTheme="minorHAnsi" w:hAnsi="Tahoma" w:cs="Tahoma"/>
                <w:sz w:val="22"/>
                <w:szCs w:val="22"/>
                <w:lang w:eastAsia="en-US"/>
              </w:rPr>
            </w:pPr>
            <w:r>
              <w:rPr>
                <w:rFonts w:ascii="Tahoma" w:hAnsi="Tahoma" w:cs="Tahoma"/>
              </w:rPr>
              <w:t xml:space="preserve">Obračuna se </w:t>
            </w:r>
            <w:r w:rsidR="00004F76" w:rsidRPr="00004F76">
              <w:rPr>
                <w:rFonts w:ascii="Tahoma" w:hAnsi="Tahoma" w:cs="Tahoma"/>
              </w:rPr>
              <w:t>125</w:t>
            </w:r>
            <w:r>
              <w:rPr>
                <w:rFonts w:ascii="Tahoma" w:hAnsi="Tahoma" w:cs="Tahoma"/>
              </w:rPr>
              <w:t xml:space="preserve"> km ali dejansko prevoženi kilometri, če je prevoženih več kilometrov kot 125</w:t>
            </w:r>
          </w:p>
        </w:tc>
        <w:tc>
          <w:tcPr>
            <w:tcW w:w="2127" w:type="dxa"/>
            <w:vMerge w:val="restart"/>
            <w:tcBorders>
              <w:top w:val="single" w:sz="4" w:space="0" w:color="auto"/>
              <w:left w:val="single" w:sz="4" w:space="0" w:color="auto"/>
              <w:right w:val="single" w:sz="4" w:space="0" w:color="auto"/>
            </w:tcBorders>
            <w:vAlign w:val="center"/>
          </w:tcPr>
          <w:p w14:paraId="1C86F63C" w14:textId="77777777" w:rsidR="00004F76" w:rsidRPr="00004F76" w:rsidRDefault="00004F76" w:rsidP="00C37356">
            <w:pPr>
              <w:keepNext/>
              <w:keepLines/>
              <w:snapToGrid w:val="0"/>
              <w:jc w:val="center"/>
              <w:rPr>
                <w:rFonts w:ascii="Tahoma" w:hAnsi="Tahoma" w:cs="Tahoma"/>
              </w:rPr>
            </w:pPr>
            <w:r>
              <w:rPr>
                <w:rFonts w:ascii="Tahoma" w:hAnsi="Tahoma" w:cs="Tahoma"/>
              </w:rPr>
              <w:t>Cena  na prevožen kilometer, ki je  navedena v ponudbi ponudnika</w:t>
            </w:r>
          </w:p>
        </w:tc>
      </w:tr>
      <w:tr w:rsidR="00004F76" w:rsidRPr="00004F76" w14:paraId="6B5E793E" w14:textId="77777777" w:rsidTr="000B1B96">
        <w:trPr>
          <w:trHeight w:hRule="exact" w:val="845"/>
        </w:trPr>
        <w:tc>
          <w:tcPr>
            <w:tcW w:w="3513" w:type="dxa"/>
            <w:tcBorders>
              <w:top w:val="nil"/>
              <w:left w:val="single" w:sz="8" w:space="0" w:color="000000"/>
              <w:bottom w:val="single" w:sz="8" w:space="0" w:color="000000"/>
              <w:right w:val="single" w:sz="4" w:space="0" w:color="auto"/>
            </w:tcBorders>
            <w:tcMar>
              <w:top w:w="0" w:type="dxa"/>
              <w:left w:w="70" w:type="dxa"/>
              <w:bottom w:w="0" w:type="dxa"/>
              <w:right w:w="70" w:type="dxa"/>
            </w:tcMar>
            <w:vAlign w:val="center"/>
            <w:hideMark/>
          </w:tcPr>
          <w:p w14:paraId="41743854" w14:textId="77777777" w:rsidR="00004F76" w:rsidRPr="00004F76" w:rsidRDefault="00004F76" w:rsidP="00C37356">
            <w:pPr>
              <w:keepNext/>
              <w:keepLines/>
              <w:snapToGrid w:val="0"/>
              <w:rPr>
                <w:rFonts w:ascii="Tahoma" w:eastAsiaTheme="minorHAnsi" w:hAnsi="Tahoma" w:cs="Tahoma"/>
                <w:sz w:val="22"/>
                <w:szCs w:val="22"/>
                <w:lang w:eastAsia="en-US"/>
              </w:rPr>
            </w:pPr>
            <w:r w:rsidRPr="00004F76">
              <w:rPr>
                <w:rFonts w:ascii="Tahoma" w:hAnsi="Tahoma" w:cs="Tahoma"/>
              </w:rPr>
              <w:t xml:space="preserve">Celodnevni najem </w:t>
            </w:r>
          </w:p>
        </w:tc>
        <w:tc>
          <w:tcPr>
            <w:tcW w:w="36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2A1D386" w14:textId="51BB9024" w:rsidR="00004F76" w:rsidRPr="00004F76" w:rsidRDefault="000B1B96" w:rsidP="00C37356">
            <w:pPr>
              <w:keepNext/>
              <w:keepLines/>
              <w:snapToGrid w:val="0"/>
              <w:jc w:val="center"/>
              <w:rPr>
                <w:rFonts w:ascii="Tahoma" w:eastAsiaTheme="minorHAnsi" w:hAnsi="Tahoma" w:cs="Tahoma"/>
                <w:sz w:val="22"/>
                <w:szCs w:val="22"/>
                <w:lang w:eastAsia="en-US"/>
              </w:rPr>
            </w:pPr>
            <w:r>
              <w:rPr>
                <w:rFonts w:ascii="Tahoma" w:hAnsi="Tahoma" w:cs="Tahoma"/>
              </w:rPr>
              <w:t>Obračuna se 250 km ali dejansko prevoženi kilometri, če je prevoženih več kilometrov kot 250</w:t>
            </w:r>
          </w:p>
        </w:tc>
        <w:tc>
          <w:tcPr>
            <w:tcW w:w="2127" w:type="dxa"/>
            <w:vMerge/>
            <w:tcBorders>
              <w:left w:val="single" w:sz="4" w:space="0" w:color="auto"/>
              <w:bottom w:val="single" w:sz="4" w:space="0" w:color="auto"/>
              <w:right w:val="single" w:sz="4" w:space="0" w:color="auto"/>
            </w:tcBorders>
          </w:tcPr>
          <w:p w14:paraId="353C74ED" w14:textId="77777777" w:rsidR="00004F76" w:rsidRPr="00004F76" w:rsidRDefault="00004F76" w:rsidP="00C37356">
            <w:pPr>
              <w:keepNext/>
              <w:keepLines/>
              <w:snapToGrid w:val="0"/>
              <w:jc w:val="center"/>
              <w:rPr>
                <w:rFonts w:ascii="Tahoma" w:hAnsi="Tahoma" w:cs="Tahoma"/>
              </w:rPr>
            </w:pPr>
          </w:p>
        </w:tc>
      </w:tr>
    </w:tbl>
    <w:p w14:paraId="225E34DD" w14:textId="77777777" w:rsidR="00004F76" w:rsidRPr="00004F76" w:rsidRDefault="00004F76" w:rsidP="00C37356">
      <w:pPr>
        <w:keepNext/>
        <w:keepLines/>
        <w:jc w:val="both"/>
        <w:rPr>
          <w:rFonts w:ascii="Tahoma" w:eastAsiaTheme="minorHAnsi" w:hAnsi="Tahoma" w:cs="Tahoma"/>
          <w:lang w:eastAsia="en-US"/>
        </w:rPr>
      </w:pPr>
    </w:p>
    <w:p w14:paraId="131EC726" w14:textId="77777777" w:rsidR="00004F76" w:rsidRPr="00004F76" w:rsidRDefault="00004F76" w:rsidP="00C37356">
      <w:pPr>
        <w:keepNext/>
        <w:keepLines/>
        <w:numPr>
          <w:ilvl w:val="0"/>
          <w:numId w:val="21"/>
        </w:numPr>
        <w:jc w:val="both"/>
        <w:rPr>
          <w:rFonts w:ascii="Tahoma" w:hAnsi="Tahoma" w:cs="Tahoma"/>
          <w:sz w:val="22"/>
          <w:szCs w:val="22"/>
        </w:rPr>
      </w:pPr>
      <w:r w:rsidRPr="00004F76">
        <w:rPr>
          <w:rFonts w:ascii="Tahoma" w:hAnsi="Tahoma" w:cs="Tahoma"/>
        </w:rPr>
        <w:t xml:space="preserve">cestnine, predornine, </w:t>
      </w:r>
      <w:proofErr w:type="spellStart"/>
      <w:r w:rsidRPr="00004F76">
        <w:rPr>
          <w:rFonts w:ascii="Tahoma" w:hAnsi="Tahoma" w:cs="Tahoma"/>
        </w:rPr>
        <w:t>trajektnine</w:t>
      </w:r>
      <w:proofErr w:type="spellEnd"/>
      <w:r w:rsidRPr="00004F76">
        <w:rPr>
          <w:rFonts w:ascii="Tahoma" w:hAnsi="Tahoma" w:cs="Tahoma"/>
        </w:rPr>
        <w:t>, parkirnine, dnevnice, dovolilnice, potniške spremnice, stroški prenočišča za voznika itd. niso vključeni v ceno prevoza in se obračunajo po končanem prevozu po dejanskih stroških,</w:t>
      </w:r>
    </w:p>
    <w:p w14:paraId="1ECAAD83" w14:textId="77777777" w:rsidR="00004F76" w:rsidRPr="00004F76" w:rsidRDefault="00004F76" w:rsidP="00C37356">
      <w:pPr>
        <w:keepNext/>
        <w:keepLines/>
        <w:numPr>
          <w:ilvl w:val="0"/>
          <w:numId w:val="21"/>
        </w:numPr>
        <w:jc w:val="both"/>
        <w:rPr>
          <w:rFonts w:ascii="Tahoma" w:hAnsi="Tahoma" w:cs="Tahoma"/>
        </w:rPr>
      </w:pPr>
      <w:r w:rsidRPr="00004F76">
        <w:rPr>
          <w:rFonts w:ascii="Tahoma" w:hAnsi="Tahoma" w:cs="Tahoma"/>
        </w:rPr>
        <w:t>za občasni prevoz potnikov se obračunava 9,5% DDV.</w:t>
      </w:r>
    </w:p>
    <w:p w14:paraId="6B2187CD" w14:textId="34860A65" w:rsidR="00281A0A" w:rsidRDefault="00281A0A" w:rsidP="00C37356">
      <w:pPr>
        <w:keepNext/>
        <w:keepLines/>
        <w:jc w:val="both"/>
        <w:rPr>
          <w:rFonts w:ascii="Tahoma" w:hAnsi="Tahoma" w:cs="Tahoma"/>
          <w:highlight w:val="yellow"/>
        </w:rPr>
      </w:pPr>
    </w:p>
    <w:p w14:paraId="59493333" w14:textId="77777777" w:rsidR="00B441DA" w:rsidRPr="00004F76" w:rsidRDefault="00B441DA" w:rsidP="00B441DA">
      <w:pPr>
        <w:keepNext/>
        <w:keepLines/>
        <w:jc w:val="both"/>
        <w:rPr>
          <w:rFonts w:ascii="Tahoma" w:hAnsi="Tahoma" w:cs="Tahoma"/>
        </w:rPr>
      </w:pPr>
      <w:r w:rsidRPr="000812F7">
        <w:rPr>
          <w:rFonts w:ascii="Tahoma" w:hAnsi="Tahoma" w:cs="Tahoma"/>
        </w:rPr>
        <w:t>Pri obračunu storitev posameznega prevoza se upošteva časovni razpon (od pričetka vožnje – ura odhoda do konca prevoza – ura vrnitve na kraj odhoda) izvedbe posameznega prevoza oziroma norma obračuna kilometrov, ne glede na število prevoženih kilometrov in sicer glede na to, ali gre za prevoz, ki se izvaja v časovnem razponu, ki je krajši od šestih (6) ur ali za celodnevni prevoz. Norma obračunanih kilometrov za celodnevni prevoz znaša 250 kilometrov in 125 kilometrov za prevoz, ki je krajši od šestih (6) ur. Vsak dodatno opravljen kilometer se obračuna po ceni, ki je navedena v drugem odstavku tega člena.</w:t>
      </w:r>
      <w:r>
        <w:rPr>
          <w:rFonts w:ascii="Tahoma" w:hAnsi="Tahoma" w:cs="Tahoma"/>
        </w:rPr>
        <w:t xml:space="preserve"> </w:t>
      </w:r>
      <w:r w:rsidRPr="00004F76">
        <w:rPr>
          <w:rFonts w:ascii="Tahoma" w:hAnsi="Tahoma" w:cs="Tahoma"/>
        </w:rPr>
        <w:t xml:space="preserve"> </w:t>
      </w:r>
    </w:p>
    <w:p w14:paraId="5D043475" w14:textId="77777777" w:rsidR="00B441DA" w:rsidRDefault="00B441DA" w:rsidP="00B441DA">
      <w:pPr>
        <w:rPr>
          <w:color w:val="1F497D"/>
        </w:rPr>
      </w:pPr>
    </w:p>
    <w:p w14:paraId="3C998C01" w14:textId="5A9AD644" w:rsidR="00281A0A" w:rsidRPr="00852702" w:rsidRDefault="00281A0A" w:rsidP="00C37356">
      <w:pPr>
        <w:keepNext/>
        <w:keepLines/>
        <w:jc w:val="both"/>
        <w:rPr>
          <w:rFonts w:ascii="Tahoma" w:hAnsi="Tahoma" w:cs="Tahoma"/>
          <w:b/>
        </w:rPr>
      </w:pPr>
      <w:r w:rsidRPr="00852702">
        <w:rPr>
          <w:rFonts w:ascii="Tahoma" w:hAnsi="Tahoma" w:cs="Tahoma"/>
          <w:b/>
        </w:rPr>
        <w:lastRenderedPageBreak/>
        <w:t>SPREMEMBA CENE V OBDOBJU VELJAVNOSTI OKVIRNEGA SPORAZUMA</w:t>
      </w:r>
    </w:p>
    <w:p w14:paraId="10F8346C" w14:textId="77777777" w:rsidR="00281A0A" w:rsidRPr="00852702" w:rsidRDefault="00281A0A" w:rsidP="00C37356">
      <w:pPr>
        <w:keepNext/>
        <w:keepLines/>
        <w:jc w:val="both"/>
        <w:rPr>
          <w:rFonts w:ascii="Tahoma" w:hAnsi="Tahoma" w:cs="Tahoma"/>
        </w:rPr>
      </w:pPr>
    </w:p>
    <w:p w14:paraId="48E9F288" w14:textId="25F9C3F8" w:rsidR="00F10875" w:rsidRDefault="00F10875" w:rsidP="00C37356">
      <w:pPr>
        <w:keepNext/>
        <w:keepLines/>
        <w:jc w:val="both"/>
        <w:rPr>
          <w:rFonts w:ascii="Tahoma" w:hAnsi="Tahoma" w:cs="Tahoma"/>
        </w:rPr>
      </w:pPr>
      <w:r w:rsidRPr="00852702">
        <w:rPr>
          <w:rFonts w:ascii="Tahoma" w:hAnsi="Tahoma" w:cs="Tahoma"/>
        </w:rPr>
        <w:t xml:space="preserve">Ponudbena cena za prevoženi kilometer se v obdobju veljavnosti okvirnega sporazuma </w:t>
      </w:r>
      <w:r w:rsidR="0018498B" w:rsidRPr="00852702">
        <w:rPr>
          <w:rFonts w:ascii="Tahoma" w:hAnsi="Tahoma" w:cs="Tahoma"/>
        </w:rPr>
        <w:t xml:space="preserve">lahko </w:t>
      </w:r>
      <w:r w:rsidRPr="00852702">
        <w:rPr>
          <w:rFonts w:ascii="Tahoma" w:hAnsi="Tahoma" w:cs="Tahoma"/>
        </w:rPr>
        <w:t>spremeni le v pr</w:t>
      </w:r>
      <w:r w:rsidR="0018498B" w:rsidRPr="00852702">
        <w:rPr>
          <w:rFonts w:ascii="Tahoma" w:hAnsi="Tahoma" w:cs="Tahoma"/>
        </w:rPr>
        <w:t xml:space="preserve">imeru spremembe naročnikove </w:t>
      </w:r>
      <w:r w:rsidR="00801723" w:rsidRPr="00852702">
        <w:rPr>
          <w:rFonts w:ascii="Tahoma" w:hAnsi="Tahoma" w:cs="Tahoma"/>
        </w:rPr>
        <w:t xml:space="preserve">lastne </w:t>
      </w:r>
      <w:r w:rsidR="0018498B" w:rsidRPr="00852702">
        <w:rPr>
          <w:rFonts w:ascii="Tahoma" w:hAnsi="Tahoma" w:cs="Tahoma"/>
        </w:rPr>
        <w:t>cene za storitve</w:t>
      </w:r>
      <w:r w:rsidR="00AD462B" w:rsidRPr="00852702">
        <w:rPr>
          <w:rFonts w:ascii="Tahoma" w:hAnsi="Tahoma" w:cs="Tahoma"/>
        </w:rPr>
        <w:t xml:space="preserve"> prevozov</w:t>
      </w:r>
      <w:r w:rsidR="009404CF">
        <w:rPr>
          <w:rFonts w:ascii="Tahoma" w:hAnsi="Tahoma" w:cs="Tahoma"/>
        </w:rPr>
        <w:t>,</w:t>
      </w:r>
      <w:r w:rsidR="009404CF" w:rsidRPr="009404CF">
        <w:rPr>
          <w:rFonts w:ascii="Tahoma" w:hAnsi="Tahoma" w:cs="Tahoma"/>
        </w:rPr>
        <w:t xml:space="preserve"> </w:t>
      </w:r>
      <w:r w:rsidR="009404CF">
        <w:rPr>
          <w:rFonts w:ascii="Tahoma" w:hAnsi="Tahoma" w:cs="Tahoma"/>
        </w:rPr>
        <w:t>ki jo naročnik na trgu obračunava za istovrstne storitve, kot so storitve, ki so p</w:t>
      </w:r>
      <w:r w:rsidR="00DE5D2F">
        <w:rPr>
          <w:rFonts w:ascii="Tahoma" w:hAnsi="Tahoma" w:cs="Tahoma"/>
        </w:rPr>
        <w:t>redmet tega okvirnega sporazuma</w:t>
      </w:r>
      <w:r w:rsidR="009404CF" w:rsidRPr="00C54A15">
        <w:rPr>
          <w:rFonts w:ascii="Tahoma" w:hAnsi="Tahoma" w:cs="Tahoma"/>
        </w:rPr>
        <w:t>.</w:t>
      </w:r>
      <w:r w:rsidR="0018498B" w:rsidRPr="00852702">
        <w:rPr>
          <w:rFonts w:ascii="Tahoma" w:hAnsi="Tahoma" w:cs="Tahoma"/>
        </w:rPr>
        <w:t xml:space="preserve"> Naročnik bo </w:t>
      </w:r>
      <w:r w:rsidR="00DE5D2F">
        <w:rPr>
          <w:rFonts w:ascii="Tahoma" w:hAnsi="Tahoma" w:cs="Tahoma"/>
        </w:rPr>
        <w:t xml:space="preserve">o </w:t>
      </w:r>
      <w:r w:rsidR="0018498B" w:rsidRPr="00852702">
        <w:rPr>
          <w:rFonts w:ascii="Tahoma" w:hAnsi="Tahoma" w:cs="Tahoma"/>
        </w:rPr>
        <w:t xml:space="preserve">spremembi lastne </w:t>
      </w:r>
      <w:r w:rsidR="00EF4F31" w:rsidRPr="000D186B">
        <w:rPr>
          <w:rFonts w:ascii="Tahoma" w:hAnsi="Tahoma" w:cs="Tahoma"/>
        </w:rPr>
        <w:t xml:space="preserve">cene </w:t>
      </w:r>
      <w:r w:rsidR="0018498B" w:rsidRPr="000D186B">
        <w:rPr>
          <w:rFonts w:ascii="Tahoma" w:hAnsi="Tahoma" w:cs="Tahoma"/>
        </w:rPr>
        <w:t>obvestil</w:t>
      </w:r>
      <w:r w:rsidR="0018498B" w:rsidRPr="00852702">
        <w:rPr>
          <w:rFonts w:ascii="Tahoma" w:hAnsi="Tahoma" w:cs="Tahoma"/>
        </w:rPr>
        <w:t xml:space="preserve"> vse izvajalce s katerimi bo sklenil okvirni sporazum. V tem primeru se cena za prevoženi kilometer poviša za enak odstotek</w:t>
      </w:r>
      <w:r w:rsidR="00801723" w:rsidRPr="00852702">
        <w:rPr>
          <w:rFonts w:ascii="Tahoma" w:hAnsi="Tahoma" w:cs="Tahoma"/>
        </w:rPr>
        <w:t xml:space="preserve"> vsem ponudnikov.</w:t>
      </w:r>
      <w:r w:rsidR="0018498B">
        <w:rPr>
          <w:rFonts w:ascii="Tahoma" w:hAnsi="Tahoma" w:cs="Tahoma"/>
        </w:rPr>
        <w:t xml:space="preserve"> </w:t>
      </w:r>
    </w:p>
    <w:p w14:paraId="29A88297" w14:textId="751DEE73" w:rsidR="009404CF" w:rsidRDefault="009404CF" w:rsidP="00C37356">
      <w:pPr>
        <w:pStyle w:val="Telobesedila"/>
        <w:keepNext/>
        <w:keepLines/>
        <w:widowControl/>
        <w:rPr>
          <w:rFonts w:ascii="Tahoma" w:hAnsi="Tahoma" w:cs="Tahoma"/>
          <w:b w:val="0"/>
        </w:rPr>
      </w:pPr>
    </w:p>
    <w:p w14:paraId="24A8CF74" w14:textId="77777777" w:rsidR="00273D30" w:rsidRDefault="00273D30" w:rsidP="00C37356">
      <w:pPr>
        <w:keepNext/>
        <w:keepLines/>
        <w:numPr>
          <w:ilvl w:val="2"/>
          <w:numId w:val="4"/>
        </w:numPr>
        <w:jc w:val="both"/>
        <w:rPr>
          <w:rFonts w:ascii="Tahoma" w:hAnsi="Tahoma" w:cs="Tahoma"/>
          <w:b/>
        </w:rPr>
      </w:pPr>
      <w:r>
        <w:rPr>
          <w:rFonts w:ascii="Tahoma" w:hAnsi="Tahoma" w:cs="Tahoma"/>
        </w:rPr>
        <w:t>EURO standard motorja</w:t>
      </w:r>
    </w:p>
    <w:p w14:paraId="136EB291" w14:textId="498E24B4" w:rsidR="00C12219" w:rsidRDefault="00C12219" w:rsidP="00C37356">
      <w:pPr>
        <w:keepNext/>
        <w:keepLines/>
        <w:jc w:val="both"/>
        <w:rPr>
          <w:rFonts w:ascii="Tahoma" w:hAnsi="Tahoma" w:cs="Tahoma"/>
        </w:rPr>
      </w:pPr>
    </w:p>
    <w:p w14:paraId="640C31A4" w14:textId="256F3F78" w:rsidR="008D2F2C" w:rsidRPr="00C539F7" w:rsidRDefault="00273D30" w:rsidP="00C37356">
      <w:pPr>
        <w:keepNext/>
        <w:keepLines/>
        <w:jc w:val="both"/>
        <w:rPr>
          <w:rFonts w:ascii="Tahoma" w:hAnsi="Tahoma" w:cs="Tahoma"/>
        </w:rPr>
      </w:pPr>
      <w:r>
        <w:rPr>
          <w:rFonts w:ascii="Tahoma" w:hAnsi="Tahoma" w:cs="Tahoma"/>
        </w:rPr>
        <w:t>Minimalni EURO standard motorja, ki ga mora izpolnjevati posamezn</w:t>
      </w:r>
      <w:r w:rsidR="00C12219">
        <w:rPr>
          <w:rFonts w:ascii="Tahoma" w:hAnsi="Tahoma" w:cs="Tahoma"/>
        </w:rPr>
        <w:t>i AV</w:t>
      </w:r>
      <w:r w:rsidR="00E10B95">
        <w:rPr>
          <w:rFonts w:ascii="Tahoma" w:hAnsi="Tahoma" w:cs="Tahoma"/>
        </w:rPr>
        <w:t>T</w:t>
      </w:r>
      <w:r w:rsidR="00C12219">
        <w:rPr>
          <w:rFonts w:ascii="Tahoma" w:hAnsi="Tahoma" w:cs="Tahoma"/>
        </w:rPr>
        <w:t>OBUS od 49 do 60 potniških sedežev</w:t>
      </w:r>
      <w:r>
        <w:rPr>
          <w:rFonts w:ascii="Tahoma" w:hAnsi="Tahoma" w:cs="Tahoma"/>
        </w:rPr>
        <w:t xml:space="preserve"> </w:t>
      </w:r>
      <w:r w:rsidR="00C12219">
        <w:rPr>
          <w:rFonts w:ascii="Tahoma" w:hAnsi="Tahoma" w:cs="Tahoma"/>
        </w:rPr>
        <w:t>(v nadaljevanju tudi: vozilo</w:t>
      </w:r>
      <w:r w:rsidR="00E10B95">
        <w:rPr>
          <w:rFonts w:ascii="Tahoma" w:hAnsi="Tahoma" w:cs="Tahoma"/>
        </w:rPr>
        <w:t xml:space="preserve"> in/ali avtobus</w:t>
      </w:r>
      <w:r w:rsidR="00C12219">
        <w:rPr>
          <w:rFonts w:ascii="Tahoma" w:hAnsi="Tahoma" w:cs="Tahoma"/>
        </w:rPr>
        <w:t>)</w:t>
      </w:r>
      <w:r w:rsidR="00B361BF">
        <w:rPr>
          <w:rFonts w:ascii="Tahoma" w:hAnsi="Tahoma" w:cs="Tahoma"/>
        </w:rPr>
        <w:t>, katerega</w:t>
      </w:r>
      <w:r w:rsidR="00AC024E">
        <w:rPr>
          <w:rFonts w:ascii="Tahoma" w:hAnsi="Tahoma" w:cs="Tahoma"/>
        </w:rPr>
        <w:t xml:space="preserve"> ponudnik navede v seznamu vozil in voznikov</w:t>
      </w:r>
      <w:r w:rsidR="00C12219">
        <w:rPr>
          <w:rFonts w:ascii="Tahoma" w:hAnsi="Tahoma" w:cs="Tahoma"/>
        </w:rPr>
        <w:t xml:space="preserve"> (Priloga 5),</w:t>
      </w:r>
      <w:r w:rsidR="00AC024E">
        <w:rPr>
          <w:rFonts w:ascii="Tahoma" w:hAnsi="Tahoma" w:cs="Tahoma"/>
        </w:rPr>
        <w:t xml:space="preserve"> </w:t>
      </w:r>
      <w:r>
        <w:rPr>
          <w:rFonts w:ascii="Tahoma" w:hAnsi="Tahoma" w:cs="Tahoma"/>
        </w:rPr>
        <w:t>je EUR</w:t>
      </w:r>
      <w:r w:rsidR="00A44DC0">
        <w:rPr>
          <w:rFonts w:ascii="Tahoma" w:hAnsi="Tahoma" w:cs="Tahoma"/>
        </w:rPr>
        <w:t>O</w:t>
      </w:r>
      <w:r w:rsidR="009377B4">
        <w:rPr>
          <w:rFonts w:ascii="Tahoma" w:hAnsi="Tahoma" w:cs="Tahoma"/>
        </w:rPr>
        <w:t xml:space="preserve"> 5 ali višji</w:t>
      </w:r>
      <w:r w:rsidR="008D2F2C">
        <w:rPr>
          <w:rFonts w:ascii="Tahoma" w:hAnsi="Tahoma" w:cs="Tahoma"/>
        </w:rPr>
        <w:t xml:space="preserve">. </w:t>
      </w:r>
      <w:r w:rsidR="008D2F2C" w:rsidRPr="00C539F7">
        <w:rPr>
          <w:rFonts w:ascii="Tahoma" w:hAnsi="Tahoma" w:cs="Tahoma"/>
        </w:rPr>
        <w:t xml:space="preserve">Za vozilo, ki izpolnjuje standard EEV se šteje, da povprečni EURO </w:t>
      </w:r>
      <w:r w:rsidR="008D2F2C" w:rsidRPr="00C539F7">
        <w:rPr>
          <w:rFonts w:ascii="Tahoma" w:hAnsi="Tahoma" w:cs="Tahoma"/>
          <w:bCs/>
        </w:rPr>
        <w:t>stan</w:t>
      </w:r>
      <w:r w:rsidR="008D2F2C">
        <w:rPr>
          <w:rFonts w:ascii="Tahoma" w:hAnsi="Tahoma" w:cs="Tahoma"/>
          <w:bCs/>
        </w:rPr>
        <w:t>dard</w:t>
      </w:r>
      <w:r w:rsidR="008D2F2C" w:rsidRPr="00C539F7">
        <w:rPr>
          <w:rFonts w:ascii="Tahoma" w:hAnsi="Tahoma" w:cs="Tahoma"/>
          <w:bCs/>
        </w:rPr>
        <w:t xml:space="preserve"> znaša 5,5. </w:t>
      </w:r>
    </w:p>
    <w:p w14:paraId="5A9E5C45" w14:textId="77777777" w:rsidR="00A44DC0" w:rsidRDefault="00A44DC0" w:rsidP="00C37356">
      <w:pPr>
        <w:keepNext/>
        <w:keepLines/>
        <w:jc w:val="both"/>
        <w:rPr>
          <w:rFonts w:ascii="Tahoma" w:hAnsi="Tahoma" w:cs="Tahoma"/>
        </w:rPr>
      </w:pPr>
    </w:p>
    <w:p w14:paraId="0846B94F" w14:textId="37E87420" w:rsidR="00A44DC0" w:rsidRDefault="00B361BF" w:rsidP="00C37356">
      <w:pPr>
        <w:keepNext/>
        <w:keepLines/>
        <w:jc w:val="both"/>
        <w:rPr>
          <w:rFonts w:ascii="Tahoma" w:hAnsi="Tahoma" w:cs="Tahoma"/>
          <w:b/>
        </w:rPr>
      </w:pPr>
      <w:r>
        <w:rPr>
          <w:rFonts w:ascii="Tahoma" w:hAnsi="Tahoma" w:cs="Tahoma"/>
          <w:b/>
        </w:rPr>
        <w:t>V kolikor ponudnik</w:t>
      </w:r>
      <w:r w:rsidR="00A44DC0" w:rsidRPr="00A44DC0">
        <w:rPr>
          <w:rFonts w:ascii="Tahoma" w:hAnsi="Tahoma" w:cs="Tahoma"/>
          <w:b/>
        </w:rPr>
        <w:t xml:space="preserve"> v seznamu vozil in voznikov </w:t>
      </w:r>
      <w:r>
        <w:rPr>
          <w:rFonts w:ascii="Tahoma" w:hAnsi="Tahoma" w:cs="Tahoma"/>
          <w:b/>
        </w:rPr>
        <w:t>navede</w:t>
      </w:r>
      <w:r w:rsidR="00A44DC0" w:rsidRPr="00A44DC0">
        <w:rPr>
          <w:rFonts w:ascii="Tahoma" w:hAnsi="Tahoma" w:cs="Tahoma"/>
          <w:b/>
        </w:rPr>
        <w:t xml:space="preserve"> vozilo, ki ima EURO standard nižji od EURO 5 bo naročnik tako ponudbo, kot nedopustno, zavrnil.  </w:t>
      </w:r>
    </w:p>
    <w:p w14:paraId="6689F790" w14:textId="180CC28B" w:rsidR="00240583" w:rsidRPr="00AE4F17" w:rsidRDefault="00240583" w:rsidP="00C37356">
      <w:pPr>
        <w:pStyle w:val="Telobesedila"/>
        <w:keepNext/>
        <w:keepLines/>
        <w:widowControl/>
        <w:rPr>
          <w:rFonts w:ascii="Tahoma" w:hAnsi="Tahoma" w:cs="Tahoma"/>
          <w:b w:val="0"/>
        </w:rPr>
      </w:pPr>
    </w:p>
    <w:p w14:paraId="5273CB97" w14:textId="77777777" w:rsidR="00832A7F" w:rsidRPr="00AE4F17" w:rsidRDefault="00832A7F" w:rsidP="00C37356">
      <w:pPr>
        <w:keepNext/>
        <w:keepLines/>
        <w:numPr>
          <w:ilvl w:val="2"/>
          <w:numId w:val="4"/>
        </w:numPr>
        <w:jc w:val="both"/>
        <w:rPr>
          <w:rFonts w:ascii="Tahoma" w:hAnsi="Tahoma" w:cs="Tahoma"/>
        </w:rPr>
      </w:pPr>
      <w:r w:rsidRPr="00AE4F17">
        <w:rPr>
          <w:rFonts w:ascii="Tahoma" w:hAnsi="Tahoma" w:cs="Tahoma"/>
        </w:rPr>
        <w:t>Plačilni pogoji</w:t>
      </w:r>
    </w:p>
    <w:p w14:paraId="3F5648FB" w14:textId="77777777" w:rsidR="00832A7F" w:rsidRPr="00AE4F17" w:rsidRDefault="00832A7F" w:rsidP="00C37356">
      <w:pPr>
        <w:keepNext/>
        <w:keepLines/>
        <w:jc w:val="both"/>
        <w:rPr>
          <w:rFonts w:ascii="Tahoma" w:hAnsi="Tahoma" w:cs="Tahoma"/>
        </w:rPr>
      </w:pPr>
    </w:p>
    <w:p w14:paraId="6C3A98F3" w14:textId="77777777" w:rsidR="00E82EAE" w:rsidRPr="00AE4F17" w:rsidRDefault="00E82EAE" w:rsidP="00C37356">
      <w:pPr>
        <w:keepNext/>
        <w:keepLines/>
        <w:jc w:val="both"/>
        <w:rPr>
          <w:rFonts w:ascii="Tahoma" w:hAnsi="Tahoma" w:cs="Tahoma"/>
        </w:rPr>
      </w:pPr>
      <w:r w:rsidRPr="00AE4F17">
        <w:rPr>
          <w:rFonts w:ascii="Tahoma" w:hAnsi="Tahoma" w:cs="Tahoma"/>
        </w:rPr>
        <w:t xml:space="preserve">Plačilni pogoji so podrobno opredeljeni v osnutku </w:t>
      </w:r>
      <w:r w:rsidR="009F1336" w:rsidRPr="00AE4F17">
        <w:rPr>
          <w:rFonts w:ascii="Tahoma" w:hAnsi="Tahoma" w:cs="Tahoma"/>
        </w:rPr>
        <w:t>okvirnega sporazuma</w:t>
      </w:r>
      <w:r w:rsidRPr="00AE4F17">
        <w:rPr>
          <w:rFonts w:ascii="Tahoma" w:hAnsi="Tahoma" w:cs="Tahoma"/>
        </w:rPr>
        <w:t>, ki je sestavni del razpisne dokumentacije.</w:t>
      </w:r>
    </w:p>
    <w:p w14:paraId="1F0AA554" w14:textId="77777777" w:rsidR="00E82EAE" w:rsidRPr="00AE4F17" w:rsidRDefault="00E82EAE" w:rsidP="00C37356">
      <w:pPr>
        <w:keepNext/>
        <w:keepLines/>
        <w:jc w:val="both"/>
        <w:rPr>
          <w:rFonts w:ascii="Tahoma" w:hAnsi="Tahoma" w:cs="Tahoma"/>
        </w:rPr>
      </w:pPr>
    </w:p>
    <w:p w14:paraId="76755583" w14:textId="04E64BD7" w:rsidR="00E82EAE" w:rsidRPr="00AE4F17" w:rsidRDefault="00E82EAE" w:rsidP="00C37356">
      <w:pPr>
        <w:keepNext/>
        <w:keepLines/>
        <w:jc w:val="both"/>
        <w:rPr>
          <w:rFonts w:ascii="Tahoma" w:hAnsi="Tahoma" w:cs="Tahoma"/>
        </w:rPr>
      </w:pPr>
      <w:r w:rsidRPr="00AE4F17">
        <w:rPr>
          <w:rFonts w:ascii="Tahoma" w:hAnsi="Tahoma" w:cs="Tahoma"/>
        </w:rPr>
        <w:t xml:space="preserve">Izbrani ponudnik se bo moral s podpisom </w:t>
      </w:r>
      <w:r w:rsidR="009F1336" w:rsidRPr="00AE4F17">
        <w:rPr>
          <w:rFonts w:ascii="Tahoma" w:hAnsi="Tahoma" w:cs="Tahoma"/>
        </w:rPr>
        <w:t>okvirnega sporazuma</w:t>
      </w:r>
      <w:r w:rsidRPr="00AE4F17">
        <w:rPr>
          <w:rFonts w:ascii="Tahoma" w:hAnsi="Tahoma" w:cs="Tahoma"/>
        </w:rPr>
        <w:t xml:space="preserve"> obvezati, da po </w:t>
      </w:r>
      <w:r w:rsidR="009F1336" w:rsidRPr="00AE4F17">
        <w:rPr>
          <w:rFonts w:ascii="Tahoma" w:hAnsi="Tahoma" w:cs="Tahoma"/>
        </w:rPr>
        <w:t>tem okvirnem sporazumu</w:t>
      </w:r>
      <w:r w:rsidRPr="00AE4F17">
        <w:rPr>
          <w:rFonts w:ascii="Tahoma" w:hAnsi="Tahoma" w:cs="Tahoma"/>
        </w:rPr>
        <w:t xml:space="preserve"> velja prepoved odstopa oziroma cesije denarnih terjatev, ki izvirajo iz predmetne</w:t>
      </w:r>
      <w:r w:rsidR="009F1336" w:rsidRPr="00AE4F17">
        <w:rPr>
          <w:rFonts w:ascii="Tahoma" w:hAnsi="Tahoma" w:cs="Tahoma"/>
        </w:rPr>
        <w:t>ga okvirnega sporazuma</w:t>
      </w:r>
      <w:r w:rsidRPr="00AE4F17">
        <w:rPr>
          <w:rFonts w:ascii="Tahoma" w:hAnsi="Tahoma" w:cs="Tahoma"/>
        </w:rPr>
        <w:t xml:space="preserve"> drugim pravnim ali fizičnim osebam, razen bankam. V primeru odstopa denarne terjatve drugim pravnim ali fizičnim osebam, razen bankam, odstop nima pravnega učinka.</w:t>
      </w:r>
    </w:p>
    <w:p w14:paraId="5B4DD199" w14:textId="77777777" w:rsidR="00E82EAE" w:rsidRPr="00AE4F17" w:rsidRDefault="00E82EAE" w:rsidP="00C37356">
      <w:pPr>
        <w:keepNext/>
        <w:keepLines/>
        <w:jc w:val="both"/>
        <w:rPr>
          <w:rFonts w:ascii="Tahoma" w:hAnsi="Tahoma" w:cs="Tahoma"/>
        </w:rPr>
      </w:pPr>
      <w:r w:rsidRPr="00AE4F17">
        <w:rPr>
          <w:rFonts w:ascii="Tahoma" w:hAnsi="Tahoma" w:cs="Tahoma"/>
        </w:rPr>
        <w:t>Naročnik bo plačila, vsem v ponudbi navedenim podizvajalcem, izvajal skladno z določili ZJN-3.</w:t>
      </w:r>
    </w:p>
    <w:p w14:paraId="536EBA57" w14:textId="77777777" w:rsidR="00004F76" w:rsidRPr="00AE4F17" w:rsidRDefault="00004F76" w:rsidP="00C37356">
      <w:pPr>
        <w:keepNext/>
        <w:keepLines/>
        <w:jc w:val="both"/>
        <w:rPr>
          <w:rFonts w:ascii="Tahoma" w:hAnsi="Tahoma" w:cs="Tahoma"/>
          <w:kern w:val="16"/>
        </w:rPr>
      </w:pPr>
    </w:p>
    <w:p w14:paraId="59EF7AB0" w14:textId="77777777" w:rsidR="00E82EAE" w:rsidRPr="00AE4F17" w:rsidRDefault="00E82EAE" w:rsidP="00C37356">
      <w:pPr>
        <w:keepNext/>
        <w:keepLines/>
        <w:numPr>
          <w:ilvl w:val="2"/>
          <w:numId w:val="4"/>
        </w:numPr>
        <w:jc w:val="both"/>
        <w:rPr>
          <w:rFonts w:ascii="Tahoma" w:hAnsi="Tahoma" w:cs="Tahoma"/>
        </w:rPr>
      </w:pPr>
      <w:r w:rsidRPr="00AE4F17">
        <w:rPr>
          <w:rFonts w:ascii="Tahoma" w:hAnsi="Tahoma" w:cs="Tahoma"/>
        </w:rPr>
        <w:t xml:space="preserve">Ostale zahteve naročnika in osnutek </w:t>
      </w:r>
      <w:r w:rsidR="000D4FA2" w:rsidRPr="00AE4F17">
        <w:rPr>
          <w:rFonts w:ascii="Tahoma" w:hAnsi="Tahoma" w:cs="Tahoma"/>
        </w:rPr>
        <w:t>okvirnega sporazuma</w:t>
      </w:r>
    </w:p>
    <w:p w14:paraId="53429F08" w14:textId="77777777" w:rsidR="00E82EAE" w:rsidRPr="00AE4F17" w:rsidRDefault="00E82EAE" w:rsidP="00C37356">
      <w:pPr>
        <w:keepNext/>
        <w:keepLines/>
        <w:jc w:val="both"/>
        <w:rPr>
          <w:rFonts w:ascii="Tahoma" w:hAnsi="Tahoma" w:cs="Tahoma"/>
        </w:rPr>
      </w:pPr>
    </w:p>
    <w:p w14:paraId="3DDBE1BB" w14:textId="77777777" w:rsidR="00E82EAE" w:rsidRPr="00AE4F17" w:rsidRDefault="00E82EAE" w:rsidP="00C37356">
      <w:pPr>
        <w:keepNext/>
        <w:keepLines/>
        <w:jc w:val="both"/>
        <w:rPr>
          <w:rFonts w:ascii="Tahoma" w:hAnsi="Tahoma" w:cs="Tahoma"/>
        </w:rPr>
      </w:pPr>
      <w:r w:rsidRPr="00AE4F17">
        <w:rPr>
          <w:rFonts w:ascii="Tahoma" w:hAnsi="Tahoma" w:cs="Tahoma"/>
        </w:rPr>
        <w:t xml:space="preserve">Ostale zahteve naročnika so podrobno opisane v osnutku </w:t>
      </w:r>
      <w:r w:rsidR="000D4FA2" w:rsidRPr="00AE4F17">
        <w:rPr>
          <w:rFonts w:ascii="Tahoma" w:hAnsi="Tahoma" w:cs="Tahoma"/>
        </w:rPr>
        <w:t>okvirnega sporazuma</w:t>
      </w:r>
      <w:r w:rsidRPr="00AE4F17">
        <w:rPr>
          <w:rFonts w:ascii="Tahoma" w:hAnsi="Tahoma" w:cs="Tahoma"/>
        </w:rPr>
        <w:t xml:space="preserve">, ki je kot priloga sestavni del te razpisne dokumentacije. Ponudnik mora osnutek </w:t>
      </w:r>
      <w:r w:rsidR="000F068B" w:rsidRPr="00AE4F17">
        <w:rPr>
          <w:rFonts w:ascii="Tahoma" w:hAnsi="Tahoma" w:cs="Tahoma"/>
        </w:rPr>
        <w:t>okvirnega sporazuma</w:t>
      </w:r>
      <w:r w:rsidRPr="00AE4F17">
        <w:rPr>
          <w:rFonts w:ascii="Tahoma" w:hAnsi="Tahoma" w:cs="Tahoma"/>
        </w:rPr>
        <w:t xml:space="preserve"> izpolniti, žigosati in podpisati, s čemer potrjuje, da se z osnutkom </w:t>
      </w:r>
      <w:r w:rsidR="000D4FA2" w:rsidRPr="00AE4F17">
        <w:rPr>
          <w:rFonts w:ascii="Tahoma" w:hAnsi="Tahoma" w:cs="Tahoma"/>
        </w:rPr>
        <w:t>okvirnega sporazuma</w:t>
      </w:r>
      <w:r w:rsidRPr="00AE4F17">
        <w:rPr>
          <w:rFonts w:ascii="Tahoma" w:hAnsi="Tahoma" w:cs="Tahoma"/>
        </w:rPr>
        <w:t xml:space="preserve"> strinja. </w:t>
      </w:r>
      <w:r w:rsidR="00454AD9" w:rsidRPr="00AE4F17">
        <w:rPr>
          <w:rFonts w:ascii="Tahoma" w:hAnsi="Tahoma" w:cs="Tahoma"/>
        </w:rPr>
        <w:t>(Priloga 6</w:t>
      </w:r>
      <w:r w:rsidRPr="00AE4F17">
        <w:rPr>
          <w:rFonts w:ascii="Tahoma" w:hAnsi="Tahoma" w:cs="Tahoma"/>
        </w:rPr>
        <w:t>)</w:t>
      </w:r>
    </w:p>
    <w:p w14:paraId="376F8505" w14:textId="77777777" w:rsidR="00E82EAE" w:rsidRPr="00AE4F17" w:rsidRDefault="00E82EAE" w:rsidP="00C37356">
      <w:pPr>
        <w:keepNext/>
        <w:keepLines/>
        <w:jc w:val="both"/>
        <w:rPr>
          <w:rFonts w:ascii="Tahoma" w:hAnsi="Tahoma" w:cs="Tahoma"/>
          <w:bCs/>
        </w:rPr>
      </w:pPr>
    </w:p>
    <w:p w14:paraId="4C4EF299" w14:textId="77777777" w:rsidR="00E82EAE" w:rsidRPr="00AE4F17" w:rsidRDefault="00E82EAE" w:rsidP="00C37356">
      <w:pPr>
        <w:keepNext/>
        <w:keepLines/>
        <w:tabs>
          <w:tab w:val="left" w:pos="567"/>
          <w:tab w:val="left" w:pos="1418"/>
          <w:tab w:val="left" w:pos="1702"/>
        </w:tabs>
        <w:jc w:val="both"/>
        <w:rPr>
          <w:rFonts w:ascii="Tahoma" w:hAnsi="Tahoma" w:cs="Tahoma"/>
          <w:color w:val="000000"/>
        </w:rPr>
      </w:pPr>
      <w:r w:rsidRPr="00AE4F17">
        <w:rPr>
          <w:rFonts w:ascii="Tahoma" w:hAnsi="Tahoma" w:cs="Tahoma"/>
          <w:bCs/>
        </w:rPr>
        <w:t xml:space="preserve">Izbrani ponudnik bo k podpisu </w:t>
      </w:r>
      <w:r w:rsidR="000D4FA2" w:rsidRPr="00AE4F17">
        <w:rPr>
          <w:rFonts w:ascii="Tahoma" w:hAnsi="Tahoma" w:cs="Tahoma"/>
          <w:bCs/>
        </w:rPr>
        <w:t>okvirnega sporazuma</w:t>
      </w:r>
      <w:r w:rsidRPr="00AE4F17">
        <w:rPr>
          <w:rFonts w:ascii="Tahoma" w:hAnsi="Tahoma" w:cs="Tahoma"/>
          <w:bCs/>
        </w:rPr>
        <w:t xml:space="preserve"> pozvan pisno.</w:t>
      </w:r>
      <w:r w:rsidRPr="00AE4F17">
        <w:rPr>
          <w:rFonts w:ascii="Tahoma" w:hAnsi="Tahoma" w:cs="Tahoma"/>
          <w:color w:val="000000"/>
        </w:rPr>
        <w:t xml:space="preserve"> V kolikor izbrani ponudnik ne bo sklenil </w:t>
      </w:r>
      <w:r w:rsidR="000D4FA2" w:rsidRPr="00AE4F17">
        <w:rPr>
          <w:rFonts w:ascii="Tahoma" w:hAnsi="Tahoma" w:cs="Tahoma"/>
          <w:color w:val="000000"/>
        </w:rPr>
        <w:t>okvirnega sporazuma</w:t>
      </w:r>
      <w:r w:rsidRPr="00AE4F17">
        <w:rPr>
          <w:rFonts w:ascii="Tahoma" w:hAnsi="Tahoma" w:cs="Tahoma"/>
          <w:color w:val="000000"/>
        </w:rPr>
        <w:t xml:space="preserve"> z naročnikom, bo naročnik </w:t>
      </w:r>
      <w:r w:rsidRPr="00AE4F17">
        <w:rPr>
          <w:rFonts w:ascii="Tahoma" w:hAnsi="Tahoma" w:cs="Tahoma"/>
        </w:rPr>
        <w:t>Državni revizijski komisiji predlagal, da uvede postopek o prekršku iz 112. člena ZJN-3.</w:t>
      </w:r>
    </w:p>
    <w:p w14:paraId="0BBDB300" w14:textId="77777777" w:rsidR="00E82EAE" w:rsidRPr="00AE4F17" w:rsidRDefault="00E82EAE" w:rsidP="00C37356">
      <w:pPr>
        <w:keepNext/>
        <w:keepLines/>
        <w:jc w:val="both"/>
        <w:rPr>
          <w:rFonts w:ascii="Tahoma" w:hAnsi="Tahoma" w:cs="Tahoma"/>
          <w:bCs/>
        </w:rPr>
      </w:pPr>
    </w:p>
    <w:p w14:paraId="0788AB32" w14:textId="77777777" w:rsidR="00E82EAE" w:rsidRPr="00AE4F17" w:rsidRDefault="00FA1573" w:rsidP="00C37356">
      <w:pPr>
        <w:keepNext/>
        <w:keepLines/>
        <w:numPr>
          <w:ilvl w:val="1"/>
          <w:numId w:val="4"/>
        </w:numPr>
        <w:jc w:val="both"/>
        <w:rPr>
          <w:rFonts w:ascii="Tahoma" w:hAnsi="Tahoma" w:cs="Tahoma"/>
          <w:b/>
        </w:rPr>
      </w:pPr>
      <w:r w:rsidRPr="00AE4F17">
        <w:rPr>
          <w:rFonts w:ascii="Tahoma" w:hAnsi="Tahoma" w:cs="Tahoma"/>
          <w:b/>
        </w:rPr>
        <w:t>Posebne</w:t>
      </w:r>
      <w:r w:rsidR="00832A7F" w:rsidRPr="00AE4F17">
        <w:rPr>
          <w:rFonts w:ascii="Tahoma" w:hAnsi="Tahoma" w:cs="Tahoma"/>
          <w:b/>
        </w:rPr>
        <w:t xml:space="preserve"> zahteve</w:t>
      </w:r>
    </w:p>
    <w:p w14:paraId="211C4660" w14:textId="77777777" w:rsidR="00E82EAE" w:rsidRPr="00AE4F17" w:rsidRDefault="00E82EAE" w:rsidP="00C37356">
      <w:pPr>
        <w:keepNext/>
        <w:keepLines/>
        <w:tabs>
          <w:tab w:val="left" w:pos="567"/>
          <w:tab w:val="left" w:pos="5529"/>
          <w:tab w:val="right" w:pos="8505"/>
        </w:tabs>
        <w:jc w:val="both"/>
        <w:rPr>
          <w:rFonts w:ascii="Tahoma" w:hAnsi="Tahoma" w:cs="Tahoma"/>
        </w:rPr>
      </w:pPr>
    </w:p>
    <w:p w14:paraId="54C4A6F7" w14:textId="77777777" w:rsidR="009F1336" w:rsidRPr="00AE4F17" w:rsidRDefault="009F1336" w:rsidP="00C37356">
      <w:pPr>
        <w:keepNext/>
        <w:keepLines/>
        <w:numPr>
          <w:ilvl w:val="2"/>
          <w:numId w:val="4"/>
        </w:numPr>
        <w:jc w:val="both"/>
        <w:rPr>
          <w:rFonts w:ascii="Tahoma" w:hAnsi="Tahoma" w:cs="Tahoma"/>
        </w:rPr>
      </w:pPr>
      <w:r w:rsidRPr="00AE4F17">
        <w:rPr>
          <w:rFonts w:ascii="Tahoma" w:hAnsi="Tahoma" w:cs="Tahoma"/>
        </w:rPr>
        <w:t>Seznam vozil in voznikov</w:t>
      </w:r>
    </w:p>
    <w:p w14:paraId="144E1EDB" w14:textId="1A1E0FE1" w:rsidR="00C12219" w:rsidRDefault="00C12219" w:rsidP="00C37356">
      <w:pPr>
        <w:keepNext/>
        <w:keepLines/>
        <w:jc w:val="both"/>
        <w:rPr>
          <w:rFonts w:ascii="Tahoma" w:hAnsi="Tahoma" w:cs="Tahoma"/>
        </w:rPr>
      </w:pPr>
    </w:p>
    <w:p w14:paraId="7E100305" w14:textId="58BE36EE" w:rsidR="009F1336" w:rsidRPr="005454B9" w:rsidRDefault="009F1336" w:rsidP="00C37356">
      <w:pPr>
        <w:keepNext/>
        <w:keepLines/>
        <w:jc w:val="both"/>
        <w:rPr>
          <w:rFonts w:ascii="Tahoma" w:hAnsi="Tahoma" w:cs="Tahoma"/>
        </w:rPr>
      </w:pPr>
      <w:r w:rsidRPr="00D41F7C">
        <w:rPr>
          <w:rFonts w:ascii="Tahoma" w:hAnsi="Tahoma" w:cs="Tahoma"/>
        </w:rPr>
        <w:t xml:space="preserve">Ponudnik mora v seznam </w:t>
      </w:r>
      <w:r w:rsidR="00A44DC0" w:rsidRPr="00D41F7C">
        <w:rPr>
          <w:rFonts w:ascii="Tahoma" w:hAnsi="Tahoma" w:cs="Tahoma"/>
        </w:rPr>
        <w:t xml:space="preserve">vozil in voznikov </w:t>
      </w:r>
      <w:r w:rsidRPr="00D41F7C">
        <w:rPr>
          <w:rFonts w:ascii="Tahoma" w:hAnsi="Tahoma" w:cs="Tahoma"/>
        </w:rPr>
        <w:t>navesti vsa vozila in vse voznike, ki jih bo ponudnik skupaj s svojimi  podizvajalci vključil v izvajanje prevozov in ki izpolnjujejo pogoje, določene v Pravilniku o pogojih, ki jih morajo izpolnjevati vozila in vozniki vozil, s katerimi se prevažajo skupine otrok.</w:t>
      </w:r>
      <w:r w:rsidRPr="005454B9">
        <w:rPr>
          <w:rFonts w:ascii="Tahoma" w:hAnsi="Tahoma" w:cs="Tahoma"/>
        </w:rPr>
        <w:t xml:space="preserve"> </w:t>
      </w:r>
    </w:p>
    <w:p w14:paraId="4750DF09" w14:textId="77777777" w:rsidR="00A7602E" w:rsidRPr="005454B9" w:rsidRDefault="00A7602E" w:rsidP="00C37356">
      <w:pPr>
        <w:keepNext/>
        <w:keepLines/>
        <w:jc w:val="both"/>
        <w:rPr>
          <w:rFonts w:ascii="Tahoma" w:hAnsi="Tahoma" w:cs="Tahoma"/>
        </w:rPr>
      </w:pPr>
    </w:p>
    <w:p w14:paraId="04893ECE" w14:textId="08724A73" w:rsidR="00A7602E" w:rsidRPr="005454B9" w:rsidRDefault="00A7602E" w:rsidP="00C37356">
      <w:pPr>
        <w:keepNext/>
        <w:keepLines/>
        <w:jc w:val="both"/>
        <w:rPr>
          <w:rFonts w:ascii="Tahoma" w:hAnsi="Tahoma" w:cs="Tahoma"/>
        </w:rPr>
      </w:pPr>
      <w:r w:rsidRPr="005454B9">
        <w:rPr>
          <w:rFonts w:ascii="Tahoma" w:hAnsi="Tahoma" w:cs="Tahoma"/>
        </w:rPr>
        <w:t xml:space="preserve">Seznam vozil mora vsebovati registrsko številko vozila, število potniških sedežev, </w:t>
      </w:r>
      <w:r w:rsidR="0092344C" w:rsidRPr="005454B9">
        <w:rPr>
          <w:rFonts w:ascii="Tahoma" w:hAnsi="Tahoma" w:cs="Tahoma"/>
        </w:rPr>
        <w:t>datum prve registracije posameznega vozila, starost vozila v dnevih, EURO</w:t>
      </w:r>
      <w:r w:rsidR="009377B4" w:rsidRPr="005454B9">
        <w:rPr>
          <w:rFonts w:ascii="Tahoma" w:hAnsi="Tahoma" w:cs="Tahoma"/>
        </w:rPr>
        <w:t xml:space="preserve"> standard motorja, ter znamko</w:t>
      </w:r>
      <w:r w:rsidRPr="005454B9">
        <w:rPr>
          <w:rFonts w:ascii="Tahoma" w:hAnsi="Tahoma" w:cs="Tahoma"/>
        </w:rPr>
        <w:t xml:space="preserve"> in tip posameznega vozila. </w:t>
      </w:r>
      <w:r w:rsidR="0092344C" w:rsidRPr="005454B9">
        <w:rPr>
          <w:rFonts w:ascii="Tahoma" w:hAnsi="Tahoma" w:cs="Tahoma"/>
        </w:rPr>
        <w:t xml:space="preserve">V seznamu vozil mora biti navedena tudi povprečna starost vseh ponujenih vozil v dnevih in povprečni EURO standard motorja vseh ponujenih vozil. K </w:t>
      </w:r>
      <w:r w:rsidRPr="005454B9">
        <w:rPr>
          <w:rFonts w:ascii="Tahoma" w:hAnsi="Tahoma" w:cs="Tahoma"/>
        </w:rPr>
        <w:t xml:space="preserve">seznamu </w:t>
      </w:r>
      <w:r w:rsidR="00281A0A">
        <w:rPr>
          <w:rFonts w:ascii="Tahoma" w:hAnsi="Tahoma" w:cs="Tahoma"/>
        </w:rPr>
        <w:t>vozil</w:t>
      </w:r>
      <w:r w:rsidRPr="005454B9">
        <w:rPr>
          <w:rFonts w:ascii="Tahoma" w:hAnsi="Tahoma" w:cs="Tahoma"/>
        </w:rPr>
        <w:t xml:space="preserve"> morajo biti priložene fotokopije vseh prometnih dovoljenj </w:t>
      </w:r>
      <w:r w:rsidR="00E24924" w:rsidRPr="005454B9">
        <w:rPr>
          <w:rFonts w:ascii="Tahoma" w:hAnsi="Tahoma" w:cs="Tahoma"/>
        </w:rPr>
        <w:t>in fotokopije homologacij (ali druga ustrezna dokazila</w:t>
      </w:r>
      <w:r w:rsidR="009377B4" w:rsidRPr="005454B9">
        <w:rPr>
          <w:rFonts w:ascii="Tahoma" w:hAnsi="Tahoma" w:cs="Tahoma"/>
        </w:rPr>
        <w:t>,</w:t>
      </w:r>
      <w:r w:rsidR="00E24924" w:rsidRPr="005454B9">
        <w:rPr>
          <w:rFonts w:ascii="Tahoma" w:hAnsi="Tahoma" w:cs="Tahoma"/>
        </w:rPr>
        <w:t xml:space="preserve"> iz katerih je razviden EURO standard) </w:t>
      </w:r>
      <w:r w:rsidRPr="005454B9">
        <w:rPr>
          <w:rFonts w:ascii="Tahoma" w:hAnsi="Tahoma" w:cs="Tahoma"/>
        </w:rPr>
        <w:t xml:space="preserve">ponujenih vozil. </w:t>
      </w:r>
    </w:p>
    <w:p w14:paraId="1A717E52" w14:textId="0F82B456" w:rsidR="00E24924" w:rsidRPr="005454B9" w:rsidRDefault="00E24924" w:rsidP="00C37356">
      <w:pPr>
        <w:keepNext/>
        <w:keepLines/>
        <w:jc w:val="both"/>
        <w:rPr>
          <w:rFonts w:ascii="Tahoma" w:hAnsi="Tahoma" w:cs="Tahoma"/>
        </w:rPr>
      </w:pPr>
    </w:p>
    <w:p w14:paraId="4776EDCA" w14:textId="77777777" w:rsidR="003F3C13" w:rsidRPr="00D41F7C" w:rsidRDefault="003F3C13" w:rsidP="00C37356">
      <w:pPr>
        <w:keepNext/>
        <w:keepLines/>
        <w:jc w:val="both"/>
        <w:rPr>
          <w:rFonts w:ascii="Tahoma" w:hAnsi="Tahoma" w:cs="Tahoma"/>
        </w:rPr>
      </w:pPr>
      <w:r w:rsidRPr="00D41F7C">
        <w:rPr>
          <w:rFonts w:ascii="Tahoma" w:hAnsi="Tahoma" w:cs="Tahoma"/>
        </w:rPr>
        <w:t>Starost posameznega vozila se šteje od dneva prve registracije vozila do roka za predložitev ponudb in se jo računa in prikaže v dnevih.</w:t>
      </w:r>
    </w:p>
    <w:p w14:paraId="154EB02E" w14:textId="77777777" w:rsidR="009F1336" w:rsidRPr="005454B9" w:rsidRDefault="009F1336" w:rsidP="00C37356">
      <w:pPr>
        <w:keepNext/>
        <w:keepLines/>
        <w:jc w:val="both"/>
        <w:rPr>
          <w:rFonts w:ascii="Tahoma" w:hAnsi="Tahoma" w:cs="Tahoma"/>
        </w:rPr>
      </w:pPr>
      <w:r w:rsidRPr="00D41F7C">
        <w:rPr>
          <w:rFonts w:ascii="Tahoma" w:hAnsi="Tahoma" w:cs="Tahoma"/>
        </w:rPr>
        <w:lastRenderedPageBreak/>
        <w:t>Seznam voznikov mora vsebovati leta veljavnosti vozniškega dovoljenja za vožnjo motornih vozil ustrezne kategorije in leta neprekinjene poklicne vožnje motornih vozil ustrezne kategorije.</w:t>
      </w:r>
      <w:r w:rsidRPr="005454B9">
        <w:rPr>
          <w:rFonts w:ascii="Tahoma" w:hAnsi="Tahoma" w:cs="Tahoma"/>
        </w:rPr>
        <w:t xml:space="preserve"> </w:t>
      </w:r>
    </w:p>
    <w:p w14:paraId="06C981AC" w14:textId="77777777" w:rsidR="009F1336" w:rsidRPr="005454B9" w:rsidRDefault="009F1336" w:rsidP="00C37356">
      <w:pPr>
        <w:keepNext/>
        <w:keepLines/>
        <w:jc w:val="both"/>
        <w:rPr>
          <w:rFonts w:ascii="Tahoma" w:hAnsi="Tahoma" w:cs="Tahoma"/>
        </w:rPr>
      </w:pPr>
    </w:p>
    <w:p w14:paraId="7B80565B" w14:textId="3C3A4155" w:rsidR="009F1336" w:rsidRPr="00AE4F17" w:rsidRDefault="009F1336" w:rsidP="00C37356">
      <w:pPr>
        <w:keepNext/>
        <w:keepLines/>
        <w:jc w:val="both"/>
        <w:rPr>
          <w:rFonts w:ascii="Tahoma" w:hAnsi="Tahoma" w:cs="Tahoma"/>
          <w:b/>
        </w:rPr>
      </w:pPr>
      <w:r w:rsidRPr="005454B9">
        <w:rPr>
          <w:rFonts w:ascii="Tahoma" w:hAnsi="Tahoma" w:cs="Tahoma"/>
          <w:b/>
        </w:rPr>
        <w:t>Ponudbi mora biti priložen seznam vozil in voznikov ponudnika, ki vključuje tudi vozil</w:t>
      </w:r>
      <w:r w:rsidR="007C4579" w:rsidRPr="005454B9">
        <w:rPr>
          <w:rFonts w:ascii="Tahoma" w:hAnsi="Tahoma" w:cs="Tahoma"/>
          <w:b/>
        </w:rPr>
        <w:t>a in voznike</w:t>
      </w:r>
      <w:r w:rsidRPr="005454B9">
        <w:rPr>
          <w:rFonts w:ascii="Tahoma" w:hAnsi="Tahoma" w:cs="Tahoma"/>
          <w:b/>
        </w:rPr>
        <w:t xml:space="preserve"> morebitnih podizvajalcev, v kolikor ponudnik nastopa s podizvajalci.</w:t>
      </w:r>
    </w:p>
    <w:p w14:paraId="057DEE14" w14:textId="77777777" w:rsidR="009F1336" w:rsidRPr="00AE4F17" w:rsidRDefault="009F1336" w:rsidP="00C37356">
      <w:pPr>
        <w:keepNext/>
        <w:keepLines/>
        <w:jc w:val="both"/>
        <w:rPr>
          <w:rFonts w:ascii="Tahoma" w:hAnsi="Tahoma" w:cs="Tahoma"/>
        </w:rPr>
      </w:pPr>
    </w:p>
    <w:p w14:paraId="4B23230C" w14:textId="1A2F7790" w:rsidR="009F1336" w:rsidRPr="00AE4F17" w:rsidRDefault="009F1336" w:rsidP="00C37356">
      <w:pPr>
        <w:keepNext/>
        <w:keepLines/>
        <w:jc w:val="both"/>
        <w:rPr>
          <w:rFonts w:ascii="Tahoma" w:hAnsi="Tahoma" w:cs="Tahoma"/>
        </w:rPr>
      </w:pPr>
      <w:r w:rsidRPr="00852702">
        <w:rPr>
          <w:rFonts w:ascii="Tahoma" w:hAnsi="Tahoma" w:cs="Tahoma"/>
        </w:rPr>
        <w:t>Ponudnik s sprejemanjem pogojev te razpisne dokumentacije tudi potrjuje, da bodo ob izvajanju javnega naročila vsa vozila in vozniki izpolnjevali zakonsko določene pogoje za prevoz skupin otrok. Vozniki morajo imeti pridobljeno in veljavno Nacionalno poklicno kvalifikacijo</w:t>
      </w:r>
      <w:r w:rsidR="0075724F" w:rsidRPr="00852702">
        <w:rPr>
          <w:rFonts w:ascii="Tahoma" w:hAnsi="Tahoma" w:cs="Tahoma"/>
        </w:rPr>
        <w:t>.</w:t>
      </w:r>
    </w:p>
    <w:p w14:paraId="1E045C87" w14:textId="77777777" w:rsidR="009F1336" w:rsidRPr="00AE4F17" w:rsidRDefault="009F1336" w:rsidP="00C37356">
      <w:pPr>
        <w:keepNext/>
        <w:keepLines/>
        <w:jc w:val="both"/>
        <w:rPr>
          <w:rFonts w:ascii="Tahoma" w:hAnsi="Tahoma" w:cs="Tahoma"/>
        </w:rPr>
      </w:pPr>
    </w:p>
    <w:p w14:paraId="285E605D" w14:textId="624F250A" w:rsidR="009F1336" w:rsidRDefault="009F1336" w:rsidP="00C37356">
      <w:pPr>
        <w:keepNext/>
        <w:keepLines/>
        <w:jc w:val="both"/>
        <w:rPr>
          <w:rFonts w:ascii="Tahoma" w:hAnsi="Tahoma" w:cs="Tahoma"/>
        </w:rPr>
      </w:pPr>
      <w:r w:rsidRPr="00AE4F17">
        <w:rPr>
          <w:rFonts w:ascii="Tahoma" w:hAnsi="Tahoma" w:cs="Tahoma"/>
        </w:rPr>
        <w:t xml:space="preserve">V kolikor ponudnik </w:t>
      </w:r>
      <w:r w:rsidR="0075724F">
        <w:rPr>
          <w:rFonts w:ascii="Tahoma" w:hAnsi="Tahoma" w:cs="Tahoma"/>
        </w:rPr>
        <w:t>Priloge 5 Seznam</w:t>
      </w:r>
      <w:r w:rsidRPr="00AE4F17">
        <w:rPr>
          <w:rFonts w:ascii="Tahoma" w:hAnsi="Tahoma" w:cs="Tahoma"/>
        </w:rPr>
        <w:t xml:space="preserve"> vozil in voznikov ne predloži, se ponudba </w:t>
      </w:r>
      <w:r w:rsidR="00961A69" w:rsidRPr="00AE4F17">
        <w:rPr>
          <w:rFonts w:ascii="Tahoma" w:hAnsi="Tahoma" w:cs="Tahoma"/>
        </w:rPr>
        <w:t xml:space="preserve">izloči iz nadaljnje obravnave. </w:t>
      </w:r>
    </w:p>
    <w:p w14:paraId="6590CBD0" w14:textId="0134F33A" w:rsidR="0075724F" w:rsidRPr="00AE4F17" w:rsidRDefault="0075724F" w:rsidP="00C37356">
      <w:pPr>
        <w:keepNext/>
        <w:keepLines/>
        <w:jc w:val="both"/>
        <w:rPr>
          <w:rFonts w:ascii="Tahoma" w:hAnsi="Tahoma" w:cs="Tahoma"/>
        </w:rPr>
      </w:pPr>
    </w:p>
    <w:p w14:paraId="6C6D13C5" w14:textId="77777777" w:rsidR="009F1336" w:rsidRPr="00AE4F17" w:rsidRDefault="009F1336" w:rsidP="00C37356">
      <w:pPr>
        <w:keepNext/>
        <w:keepLines/>
        <w:numPr>
          <w:ilvl w:val="2"/>
          <w:numId w:val="4"/>
        </w:numPr>
        <w:jc w:val="both"/>
        <w:rPr>
          <w:rFonts w:ascii="Tahoma" w:hAnsi="Tahoma" w:cs="Tahoma"/>
        </w:rPr>
      </w:pPr>
      <w:r w:rsidRPr="00AE4F17">
        <w:rPr>
          <w:rFonts w:ascii="Tahoma" w:hAnsi="Tahoma" w:cs="Tahoma"/>
        </w:rPr>
        <w:t>Tehnična brezhibnost in opremljenost vozil</w:t>
      </w:r>
    </w:p>
    <w:p w14:paraId="2F9C5804" w14:textId="77777777" w:rsidR="009F1336" w:rsidRPr="00AE4F17" w:rsidRDefault="009F1336" w:rsidP="00C37356">
      <w:pPr>
        <w:keepNext/>
        <w:keepLines/>
        <w:jc w:val="both"/>
        <w:rPr>
          <w:rFonts w:ascii="Tahoma" w:hAnsi="Tahoma" w:cs="Tahoma"/>
        </w:rPr>
      </w:pPr>
    </w:p>
    <w:p w14:paraId="1BE95737" w14:textId="77777777" w:rsidR="009F1336" w:rsidRPr="00AE4F17" w:rsidRDefault="009F1336" w:rsidP="00C37356">
      <w:pPr>
        <w:keepNext/>
        <w:keepLines/>
        <w:jc w:val="both"/>
        <w:rPr>
          <w:rFonts w:ascii="Tahoma" w:hAnsi="Tahoma" w:cs="Tahoma"/>
        </w:rPr>
      </w:pPr>
      <w:r w:rsidRPr="00AE4F17">
        <w:rPr>
          <w:rFonts w:ascii="Tahoma" w:hAnsi="Tahoma" w:cs="Tahoma"/>
        </w:rPr>
        <w:t xml:space="preserve">Izbrani ponudnik bo moral zagotavljati tehnično brezhibnost in opremljenost njegovih vozil in vozil njegovih podizvajalcev tako, da vozila zagotavljajo varno vožnjo in bodo ustrezno opremljena za razpisano vrsto prevoza. </w:t>
      </w:r>
    </w:p>
    <w:p w14:paraId="61C39093" w14:textId="77777777" w:rsidR="009F1336" w:rsidRPr="00AE4F17" w:rsidRDefault="009F1336" w:rsidP="00C37356">
      <w:pPr>
        <w:keepNext/>
        <w:keepLines/>
        <w:jc w:val="both"/>
        <w:rPr>
          <w:rFonts w:ascii="Tahoma" w:hAnsi="Tahoma" w:cs="Tahoma"/>
        </w:rPr>
      </w:pPr>
    </w:p>
    <w:p w14:paraId="268E4F11" w14:textId="5B9A7C34" w:rsidR="009F1336" w:rsidRDefault="009F1336" w:rsidP="00C37356">
      <w:pPr>
        <w:keepNext/>
        <w:keepLines/>
        <w:jc w:val="both"/>
        <w:rPr>
          <w:rFonts w:ascii="Tahoma" w:hAnsi="Tahoma" w:cs="Tahoma"/>
        </w:rPr>
      </w:pPr>
      <w:r w:rsidRPr="00AE4F17">
        <w:rPr>
          <w:rFonts w:ascii="Tahoma" w:hAnsi="Tahoma" w:cs="Tahoma"/>
        </w:rPr>
        <w:t xml:space="preserve">Hkrati mora izpolnjevati </w:t>
      </w:r>
      <w:r w:rsidR="00240583">
        <w:rPr>
          <w:rFonts w:ascii="Tahoma" w:hAnsi="Tahoma" w:cs="Tahoma"/>
        </w:rPr>
        <w:t xml:space="preserve">vso relevantno zakonodajo, ki se nanaša na predmet javnega naročila, </w:t>
      </w:r>
      <w:r w:rsidRPr="00AE4F17">
        <w:rPr>
          <w:rFonts w:ascii="Tahoma" w:hAnsi="Tahoma" w:cs="Tahoma"/>
        </w:rPr>
        <w:t>vse pogoje iz Pravilnika o pogojih, ki jih morajo izpolnjevati vozila in vozniki vozil, s katerimi se prevažajo skupine otrok (Ur. list RS št. 110/04), Spremembe Pravilnika o pogojih, ki jih morajo izpolnjevati vozila in vozniki vozil, s katerimi se prevažajo skupine otrok (Ur. list RS št. 91/06) ter iz drugih predpisov, ki se nanašajo na prevoze otrok in ostalih potnikov ter predpisov, ki se nanašajo na označenost in opremljenost vozil.</w:t>
      </w:r>
    </w:p>
    <w:p w14:paraId="48438005" w14:textId="0C953C1C" w:rsidR="005E0FEF" w:rsidRPr="00AE4F17" w:rsidRDefault="005E0FEF" w:rsidP="00C37356">
      <w:pPr>
        <w:keepNext/>
        <w:keepLines/>
        <w:jc w:val="both"/>
        <w:rPr>
          <w:rFonts w:ascii="Tahoma" w:hAnsi="Tahoma" w:cs="Tahoma"/>
        </w:rPr>
      </w:pPr>
    </w:p>
    <w:p w14:paraId="7A8E9D09" w14:textId="77777777" w:rsidR="009F1336" w:rsidRPr="00AE4F17" w:rsidRDefault="009F1336" w:rsidP="00C37356">
      <w:pPr>
        <w:keepNext/>
        <w:keepLines/>
        <w:numPr>
          <w:ilvl w:val="2"/>
          <w:numId w:val="4"/>
        </w:numPr>
        <w:jc w:val="both"/>
        <w:rPr>
          <w:rFonts w:ascii="Tahoma" w:hAnsi="Tahoma" w:cs="Tahoma"/>
        </w:rPr>
      </w:pPr>
      <w:r w:rsidRPr="00AE4F17">
        <w:rPr>
          <w:rFonts w:ascii="Tahoma" w:hAnsi="Tahoma" w:cs="Tahoma"/>
        </w:rPr>
        <w:t>Nadomestno vozilo in/ali voznik</w:t>
      </w:r>
    </w:p>
    <w:p w14:paraId="4C2B5283" w14:textId="77777777" w:rsidR="009F1336" w:rsidRPr="00AE4F17" w:rsidRDefault="009F1336" w:rsidP="00C37356">
      <w:pPr>
        <w:keepNext/>
        <w:keepLines/>
        <w:jc w:val="both"/>
        <w:rPr>
          <w:rFonts w:ascii="Tahoma" w:hAnsi="Tahoma" w:cs="Tahoma"/>
        </w:rPr>
      </w:pPr>
    </w:p>
    <w:p w14:paraId="35094953" w14:textId="77777777" w:rsidR="009F1336" w:rsidRDefault="009F1336" w:rsidP="00C37356">
      <w:pPr>
        <w:keepNext/>
        <w:keepLines/>
        <w:jc w:val="both"/>
        <w:rPr>
          <w:rFonts w:ascii="Tahoma" w:hAnsi="Tahoma" w:cs="Tahoma"/>
        </w:rPr>
      </w:pPr>
      <w:r w:rsidRPr="00AE4F17">
        <w:rPr>
          <w:rFonts w:ascii="Tahoma" w:hAnsi="Tahoma" w:cs="Tahoma"/>
        </w:rPr>
        <w:t xml:space="preserve">Izbrani ponudnik bo moral v primeru okvare vozila ali odsotnosti voznika, vedno zagotoviti nadomestno vozilo in/ali voznika na način, ki ne bo imel vpliva na predvideni termin in/ali kakovost opravljanja storitve prevoza potnikov. </w:t>
      </w:r>
    </w:p>
    <w:p w14:paraId="404ED7E8" w14:textId="77777777" w:rsidR="00064886" w:rsidRPr="00AE4F17" w:rsidRDefault="00064886" w:rsidP="00C37356">
      <w:pPr>
        <w:keepNext/>
        <w:keepLines/>
        <w:jc w:val="both"/>
        <w:rPr>
          <w:rFonts w:ascii="Tahoma" w:hAnsi="Tahoma" w:cs="Tahoma"/>
        </w:rPr>
      </w:pPr>
    </w:p>
    <w:p w14:paraId="2BBDC88F" w14:textId="77777777" w:rsidR="009F1336" w:rsidRPr="00AE4F17" w:rsidRDefault="009F1336" w:rsidP="00C37356">
      <w:pPr>
        <w:keepNext/>
        <w:keepLines/>
        <w:numPr>
          <w:ilvl w:val="2"/>
          <w:numId w:val="4"/>
        </w:numPr>
        <w:jc w:val="both"/>
        <w:rPr>
          <w:rFonts w:ascii="Tahoma" w:hAnsi="Tahoma" w:cs="Tahoma"/>
        </w:rPr>
      </w:pPr>
      <w:r w:rsidRPr="00AE4F17">
        <w:rPr>
          <w:rFonts w:ascii="Tahoma" w:hAnsi="Tahoma" w:cs="Tahoma"/>
        </w:rPr>
        <w:t xml:space="preserve">Odzivni čas </w:t>
      </w:r>
    </w:p>
    <w:p w14:paraId="2AC3D14B" w14:textId="77777777" w:rsidR="009F1336" w:rsidRPr="00AE4F17" w:rsidRDefault="009F1336" w:rsidP="00C37356">
      <w:pPr>
        <w:keepNext/>
        <w:keepLines/>
        <w:jc w:val="both"/>
        <w:rPr>
          <w:rFonts w:ascii="Tahoma" w:hAnsi="Tahoma" w:cs="Tahoma"/>
        </w:rPr>
      </w:pPr>
    </w:p>
    <w:p w14:paraId="3540FEB1" w14:textId="0FD8925F" w:rsidR="00120D3C" w:rsidRDefault="009F1336" w:rsidP="00C37356">
      <w:pPr>
        <w:keepNext/>
        <w:keepLines/>
        <w:jc w:val="both"/>
        <w:rPr>
          <w:rFonts w:ascii="Tahoma" w:hAnsi="Tahoma" w:cs="Tahoma"/>
        </w:rPr>
      </w:pPr>
      <w:r w:rsidRPr="00AE4F17">
        <w:rPr>
          <w:rFonts w:ascii="Tahoma" w:hAnsi="Tahoma" w:cs="Tahoma"/>
        </w:rPr>
        <w:t>Odzivni čas je razlika med časom poslanega povpraševanja s strani naročnika in časom, v katerem izvajalec pošlje naročniku potrditev izvedbe naročenega občasnega prevoza po</w:t>
      </w:r>
      <w:r w:rsidR="0082455D" w:rsidRPr="00AE4F17">
        <w:rPr>
          <w:rFonts w:ascii="Tahoma" w:hAnsi="Tahoma" w:cs="Tahoma"/>
        </w:rPr>
        <w:t xml:space="preserve"> </w:t>
      </w:r>
      <w:r w:rsidRPr="00AE4F17">
        <w:rPr>
          <w:rFonts w:ascii="Tahoma" w:hAnsi="Tahoma" w:cs="Tahoma"/>
        </w:rPr>
        <w:t>elektronski pošti ali SMS-u.</w:t>
      </w:r>
      <w:r w:rsidR="00120D3C">
        <w:rPr>
          <w:rFonts w:ascii="Tahoma" w:hAnsi="Tahoma" w:cs="Tahoma"/>
        </w:rPr>
        <w:t xml:space="preserve"> </w:t>
      </w:r>
    </w:p>
    <w:p w14:paraId="19779AFA" w14:textId="77777777" w:rsidR="00120D3C" w:rsidRDefault="00120D3C" w:rsidP="00C37356">
      <w:pPr>
        <w:keepNext/>
        <w:keepLines/>
        <w:jc w:val="both"/>
        <w:rPr>
          <w:rFonts w:ascii="Tahoma" w:hAnsi="Tahoma" w:cs="Tahoma"/>
        </w:rPr>
      </w:pPr>
    </w:p>
    <w:p w14:paraId="3FC8B86C" w14:textId="6B1B3213" w:rsidR="00240583" w:rsidRDefault="009F1336" w:rsidP="00C37356">
      <w:pPr>
        <w:keepNext/>
        <w:keepLines/>
        <w:jc w:val="both"/>
        <w:rPr>
          <w:rFonts w:ascii="Tahoma" w:hAnsi="Tahoma" w:cs="Tahoma"/>
        </w:rPr>
      </w:pPr>
      <w:r w:rsidRPr="00186885">
        <w:rPr>
          <w:rFonts w:ascii="Tahoma" w:hAnsi="Tahoma" w:cs="Tahoma"/>
        </w:rPr>
        <w:t>Odz</w:t>
      </w:r>
      <w:r w:rsidR="00104B2F" w:rsidRPr="00186885">
        <w:rPr>
          <w:rFonts w:ascii="Tahoma" w:hAnsi="Tahoma" w:cs="Tahoma"/>
        </w:rPr>
        <w:t xml:space="preserve">ivni čas ne sme biti daljši od </w:t>
      </w:r>
      <w:r w:rsidR="00064886" w:rsidRPr="00186885">
        <w:rPr>
          <w:rFonts w:ascii="Tahoma" w:hAnsi="Tahoma" w:cs="Tahoma"/>
        </w:rPr>
        <w:t>trideset</w:t>
      </w:r>
      <w:r w:rsidR="000B1B96">
        <w:rPr>
          <w:rFonts w:ascii="Tahoma" w:hAnsi="Tahoma" w:cs="Tahoma"/>
        </w:rPr>
        <w:t>ih</w:t>
      </w:r>
      <w:r w:rsidR="00064886" w:rsidRPr="00186885">
        <w:rPr>
          <w:rFonts w:ascii="Tahoma" w:hAnsi="Tahoma" w:cs="Tahoma"/>
        </w:rPr>
        <w:t xml:space="preserve"> (</w:t>
      </w:r>
      <w:r w:rsidR="00104B2F" w:rsidRPr="00186885">
        <w:rPr>
          <w:rFonts w:ascii="Tahoma" w:hAnsi="Tahoma" w:cs="Tahoma"/>
        </w:rPr>
        <w:t>3</w:t>
      </w:r>
      <w:r w:rsidRPr="00186885">
        <w:rPr>
          <w:rFonts w:ascii="Tahoma" w:hAnsi="Tahoma" w:cs="Tahoma"/>
        </w:rPr>
        <w:t>0</w:t>
      </w:r>
      <w:r w:rsidR="00064886" w:rsidRPr="00186885">
        <w:rPr>
          <w:rFonts w:ascii="Tahoma" w:hAnsi="Tahoma" w:cs="Tahoma"/>
        </w:rPr>
        <w:t>)</w:t>
      </w:r>
      <w:r w:rsidRPr="00186885">
        <w:rPr>
          <w:rFonts w:ascii="Tahoma" w:hAnsi="Tahoma" w:cs="Tahoma"/>
        </w:rPr>
        <w:t xml:space="preserve"> minut od trenutka naročnikovega </w:t>
      </w:r>
      <w:r w:rsidR="00240583">
        <w:rPr>
          <w:rFonts w:ascii="Tahoma" w:hAnsi="Tahoma" w:cs="Tahoma"/>
        </w:rPr>
        <w:t xml:space="preserve">telefonskega </w:t>
      </w:r>
      <w:r w:rsidRPr="00186885">
        <w:rPr>
          <w:rFonts w:ascii="Tahoma" w:hAnsi="Tahoma" w:cs="Tahoma"/>
        </w:rPr>
        <w:t>povpraševanja</w:t>
      </w:r>
      <w:r w:rsidR="00A91187">
        <w:rPr>
          <w:rFonts w:ascii="Tahoma" w:hAnsi="Tahoma" w:cs="Tahoma"/>
        </w:rPr>
        <w:t xml:space="preserve"> (SMS sporočilo) </w:t>
      </w:r>
      <w:r w:rsidR="000B1B96">
        <w:rPr>
          <w:rFonts w:ascii="Tahoma" w:hAnsi="Tahoma" w:cs="Tahoma"/>
        </w:rPr>
        <w:t>ali</w:t>
      </w:r>
      <w:r w:rsidR="00240583">
        <w:rPr>
          <w:rFonts w:ascii="Tahoma" w:hAnsi="Tahoma" w:cs="Tahoma"/>
        </w:rPr>
        <w:t xml:space="preserve"> poslanega povpraševanja po elektronski pošti.</w:t>
      </w:r>
    </w:p>
    <w:p w14:paraId="1CB05C03" w14:textId="77777777" w:rsidR="00240583" w:rsidRDefault="00240583" w:rsidP="00C37356">
      <w:pPr>
        <w:keepNext/>
        <w:keepLines/>
        <w:jc w:val="both"/>
        <w:rPr>
          <w:rFonts w:ascii="Tahoma" w:hAnsi="Tahoma" w:cs="Tahoma"/>
        </w:rPr>
      </w:pPr>
    </w:p>
    <w:p w14:paraId="6D02047E" w14:textId="2185CB55" w:rsidR="00C54A15" w:rsidRPr="00D03AA7" w:rsidRDefault="00C54A15" w:rsidP="00C54A15">
      <w:pPr>
        <w:keepNext/>
        <w:keepLines/>
        <w:jc w:val="both"/>
        <w:rPr>
          <w:rFonts w:ascii="Tahoma" w:hAnsi="Tahoma" w:cs="Tahoma"/>
        </w:rPr>
      </w:pPr>
      <w:r w:rsidRPr="000812F7">
        <w:rPr>
          <w:rFonts w:ascii="Tahoma" w:hAnsi="Tahoma" w:cs="Tahoma"/>
        </w:rPr>
        <w:t>V kolikor bo odzivni čas daljši od odzivnega časa iz prejšnjega odstavka, lahko naročnik nadaljuje s preverjanjem prostost kapacitet pri naslednjem najugodnejšem razvrščenem izvajalcu in posamezni prevoz odda naslednjemu razvrščenemu ponudniku iz seznama izvajalcev, brez kakršnekoli obveznosti do izvajalca.</w:t>
      </w:r>
    </w:p>
    <w:p w14:paraId="5280AC65" w14:textId="63D27562" w:rsidR="00C54A15" w:rsidRDefault="00C54A15" w:rsidP="00C37356">
      <w:pPr>
        <w:keepNext/>
        <w:keepLines/>
        <w:jc w:val="both"/>
        <w:rPr>
          <w:rFonts w:ascii="Tahoma" w:hAnsi="Tahoma" w:cs="Tahoma"/>
        </w:rPr>
      </w:pPr>
    </w:p>
    <w:p w14:paraId="55FCB083" w14:textId="2F437300" w:rsidR="00240583" w:rsidRDefault="00240583" w:rsidP="00C37356">
      <w:pPr>
        <w:keepNext/>
        <w:keepLines/>
        <w:jc w:val="both"/>
        <w:rPr>
          <w:rFonts w:ascii="Tahoma" w:hAnsi="Tahoma" w:cs="Tahoma"/>
        </w:rPr>
      </w:pPr>
      <w:r w:rsidRPr="006807AF">
        <w:rPr>
          <w:rFonts w:ascii="Tahoma" w:hAnsi="Tahoma" w:cs="Tahoma"/>
        </w:rPr>
        <w:t xml:space="preserve">Naročnik bo ob potrebi po posameznem občasnem prevozu preverjal prostost kapacitet </w:t>
      </w:r>
      <w:r>
        <w:rPr>
          <w:rFonts w:ascii="Tahoma" w:hAnsi="Tahoma" w:cs="Tahoma"/>
        </w:rPr>
        <w:t xml:space="preserve">najprej preverjal pri izvajalcu, ki je najvišje razvrščen na seznam izvajalcev. </w:t>
      </w:r>
      <w:r w:rsidRPr="00AE4F17">
        <w:rPr>
          <w:rFonts w:ascii="Tahoma" w:hAnsi="Tahoma" w:cs="Tahoma"/>
        </w:rPr>
        <w:t>Naročnik bo preverjal proste kapacitete izvaj</w:t>
      </w:r>
      <w:r w:rsidR="0075724F">
        <w:rPr>
          <w:rFonts w:ascii="Tahoma" w:hAnsi="Tahoma" w:cs="Tahoma"/>
        </w:rPr>
        <w:t>alca na podlagi priloge »Seznam</w:t>
      </w:r>
      <w:r w:rsidRPr="00AE4F17">
        <w:rPr>
          <w:rFonts w:ascii="Tahoma" w:hAnsi="Tahoma" w:cs="Tahoma"/>
        </w:rPr>
        <w:t xml:space="preserve"> vozil in voznikov«, ki je sestavni del ponudbe izvajalca in je kot priloga sestavni del tega okvirnega s</w:t>
      </w:r>
      <w:r>
        <w:rPr>
          <w:rFonts w:ascii="Tahoma" w:hAnsi="Tahoma" w:cs="Tahoma"/>
        </w:rPr>
        <w:t xml:space="preserve">porazuma ter posamezni občasni prevoz izvajalcu oddal v okviru števila vseh ponujenih vozil iz priloge </w:t>
      </w:r>
      <w:r w:rsidR="0075724F">
        <w:rPr>
          <w:rFonts w:ascii="Tahoma" w:hAnsi="Tahoma" w:cs="Tahoma"/>
        </w:rPr>
        <w:t>»Seznam</w:t>
      </w:r>
      <w:r w:rsidRPr="00AE4F17">
        <w:rPr>
          <w:rFonts w:ascii="Tahoma" w:hAnsi="Tahoma" w:cs="Tahoma"/>
        </w:rPr>
        <w:t xml:space="preserve"> vozil in voznikov«</w:t>
      </w:r>
      <w:r>
        <w:rPr>
          <w:rFonts w:ascii="Tahoma" w:hAnsi="Tahoma" w:cs="Tahoma"/>
        </w:rPr>
        <w:t>.</w:t>
      </w:r>
    </w:p>
    <w:p w14:paraId="15310FB2" w14:textId="62921C55" w:rsidR="00852702" w:rsidRDefault="00852702" w:rsidP="00C37356">
      <w:pPr>
        <w:keepNext/>
        <w:keepLines/>
        <w:jc w:val="both"/>
        <w:rPr>
          <w:rFonts w:ascii="Tahoma" w:hAnsi="Tahoma" w:cs="Tahoma"/>
        </w:rPr>
      </w:pPr>
    </w:p>
    <w:p w14:paraId="3C164346" w14:textId="77777777" w:rsidR="009F1336" w:rsidRPr="00AE4F17" w:rsidRDefault="009F1336" w:rsidP="00C37356">
      <w:pPr>
        <w:keepNext/>
        <w:keepLines/>
        <w:numPr>
          <w:ilvl w:val="2"/>
          <w:numId w:val="4"/>
        </w:numPr>
        <w:jc w:val="both"/>
        <w:rPr>
          <w:rFonts w:ascii="Tahoma" w:hAnsi="Tahoma" w:cs="Tahoma"/>
        </w:rPr>
      </w:pPr>
      <w:r w:rsidRPr="00AE4F17">
        <w:rPr>
          <w:rFonts w:ascii="Tahoma" w:hAnsi="Tahoma" w:cs="Tahoma"/>
        </w:rPr>
        <w:t>Urejenost vozil in voznega osebja</w:t>
      </w:r>
    </w:p>
    <w:p w14:paraId="3D1FAABF" w14:textId="77777777" w:rsidR="009F1336" w:rsidRPr="00AE4F17" w:rsidRDefault="009F1336" w:rsidP="00C37356">
      <w:pPr>
        <w:keepNext/>
        <w:keepLines/>
        <w:rPr>
          <w:rFonts w:ascii="Tahoma" w:hAnsi="Tahoma" w:cs="Tahoma"/>
        </w:rPr>
      </w:pPr>
    </w:p>
    <w:p w14:paraId="02E644D2" w14:textId="40511403" w:rsidR="009F1336" w:rsidRPr="00AE4F17" w:rsidRDefault="009F1336" w:rsidP="00C37356">
      <w:pPr>
        <w:keepNext/>
        <w:keepLines/>
        <w:jc w:val="both"/>
        <w:rPr>
          <w:rFonts w:ascii="Tahoma" w:hAnsi="Tahoma" w:cs="Tahoma"/>
        </w:rPr>
      </w:pPr>
      <w:r w:rsidRPr="00AE4F17">
        <w:rPr>
          <w:rFonts w:ascii="Tahoma" w:hAnsi="Tahoma" w:cs="Tahoma"/>
        </w:rPr>
        <w:t>Izbrani ponudnik bo moral na naročene prevoze razporejati urejena in čista vozila z urejenimi vozniki (enobarvna srajca, dolge hlače, urejena frizura, brki, oziroma brada, itd.). Prav tako mora voznika opremiti z mobilnim telefonom</w:t>
      </w:r>
      <w:r w:rsidR="00B361BF">
        <w:rPr>
          <w:rFonts w:ascii="Tahoma" w:hAnsi="Tahoma" w:cs="Tahoma"/>
        </w:rPr>
        <w:t>,</w:t>
      </w:r>
      <w:r w:rsidR="00A61ABB" w:rsidRPr="00AE4F17">
        <w:rPr>
          <w:rFonts w:ascii="Tahoma" w:hAnsi="Tahoma" w:cs="Tahoma"/>
        </w:rPr>
        <w:t xml:space="preserve"> na katerega</w:t>
      </w:r>
      <w:r w:rsidRPr="00AE4F17">
        <w:rPr>
          <w:rFonts w:ascii="Tahoma" w:hAnsi="Tahoma" w:cs="Tahoma"/>
        </w:rPr>
        <w:t xml:space="preserve"> je voznik dosegljiv v času izvajanja naročenega prevoza. </w:t>
      </w:r>
    </w:p>
    <w:p w14:paraId="56EDA96F" w14:textId="3BF42388" w:rsidR="005454B9" w:rsidRDefault="005454B9" w:rsidP="00C37356">
      <w:pPr>
        <w:keepNext/>
        <w:keepLines/>
        <w:jc w:val="both"/>
        <w:rPr>
          <w:rFonts w:ascii="Tahoma" w:hAnsi="Tahoma" w:cs="Tahoma"/>
        </w:rPr>
      </w:pPr>
    </w:p>
    <w:p w14:paraId="2003E835" w14:textId="6683B0AE" w:rsidR="000D1783" w:rsidRDefault="000D1783" w:rsidP="00C37356">
      <w:pPr>
        <w:keepNext/>
        <w:keepLines/>
        <w:jc w:val="both"/>
        <w:rPr>
          <w:rFonts w:ascii="Tahoma" w:hAnsi="Tahoma" w:cs="Tahoma"/>
        </w:rPr>
      </w:pPr>
    </w:p>
    <w:p w14:paraId="651E0117" w14:textId="77777777" w:rsidR="000D1783" w:rsidRDefault="000D1783" w:rsidP="00C37356">
      <w:pPr>
        <w:keepNext/>
        <w:keepLines/>
        <w:jc w:val="both"/>
        <w:rPr>
          <w:rFonts w:ascii="Tahoma" w:hAnsi="Tahoma" w:cs="Tahoma"/>
        </w:rPr>
      </w:pPr>
    </w:p>
    <w:p w14:paraId="0BCDD16C" w14:textId="77777777" w:rsidR="00832A7F" w:rsidRPr="00AE4F17" w:rsidRDefault="003705CC" w:rsidP="00C37356">
      <w:pPr>
        <w:keepNext/>
        <w:keepLines/>
        <w:numPr>
          <w:ilvl w:val="0"/>
          <w:numId w:val="2"/>
        </w:numPr>
        <w:jc w:val="both"/>
        <w:rPr>
          <w:rFonts w:ascii="Tahoma" w:hAnsi="Tahoma" w:cs="Tahoma"/>
          <w:b/>
          <w:sz w:val="24"/>
        </w:rPr>
      </w:pPr>
      <w:r w:rsidRPr="00AE4F17">
        <w:rPr>
          <w:rFonts w:ascii="Tahoma" w:hAnsi="Tahoma" w:cs="Tahoma"/>
          <w:b/>
          <w:sz w:val="24"/>
        </w:rPr>
        <w:lastRenderedPageBreak/>
        <w:t>UGOTAVLJANJE SPOSOBNOSTI</w:t>
      </w:r>
      <w:r w:rsidR="00832A7F" w:rsidRPr="00AE4F17">
        <w:rPr>
          <w:rFonts w:ascii="Tahoma" w:hAnsi="Tahoma" w:cs="Tahoma"/>
          <w:b/>
          <w:sz w:val="24"/>
        </w:rPr>
        <w:t xml:space="preserve"> </w:t>
      </w:r>
    </w:p>
    <w:p w14:paraId="71E7E4B0" w14:textId="77777777" w:rsidR="003705CC" w:rsidRPr="00AE4F17" w:rsidRDefault="003705CC" w:rsidP="00C37356">
      <w:pPr>
        <w:keepNext/>
        <w:keepLines/>
        <w:jc w:val="both"/>
        <w:rPr>
          <w:rFonts w:ascii="Tahoma" w:hAnsi="Tahoma" w:cs="Tahoma"/>
          <w:b/>
          <w:sz w:val="24"/>
        </w:rPr>
      </w:pPr>
    </w:p>
    <w:p w14:paraId="32EA089D" w14:textId="77777777" w:rsidR="00733A63" w:rsidRPr="00810032" w:rsidRDefault="00733A63" w:rsidP="00C37356">
      <w:pPr>
        <w:keepNext/>
        <w:keepLines/>
        <w:jc w:val="both"/>
        <w:rPr>
          <w:rFonts w:ascii="Tahoma" w:hAnsi="Tahoma" w:cs="Tahoma"/>
          <w:bCs/>
        </w:rPr>
      </w:pPr>
      <w:r w:rsidRPr="00810032">
        <w:rPr>
          <w:rFonts w:ascii="Tahoma" w:hAnsi="Tahoma" w:cs="Tahoma"/>
          <w:bCs/>
        </w:rPr>
        <w:t>Za ugotavljanje sposobnosti mora gospodarski subjekt izpolnjevati pogoje in zahteve skladno z določbami ZJN-3, ter pogoje in zahteve, ki so določene v tej razpisni dokumentaciji.</w:t>
      </w:r>
    </w:p>
    <w:p w14:paraId="5759432E" w14:textId="77777777" w:rsidR="00733A63" w:rsidRPr="00810032" w:rsidRDefault="00733A63" w:rsidP="00C37356">
      <w:pPr>
        <w:keepNext/>
        <w:keepLines/>
        <w:jc w:val="both"/>
        <w:rPr>
          <w:rFonts w:ascii="Tahoma" w:hAnsi="Tahoma" w:cs="Tahoma"/>
          <w:bCs/>
        </w:rPr>
      </w:pPr>
    </w:p>
    <w:p w14:paraId="167314E1" w14:textId="77777777" w:rsidR="00733A63" w:rsidRPr="00810032" w:rsidRDefault="00733A63" w:rsidP="00C37356">
      <w:pPr>
        <w:keepNext/>
        <w:keepLines/>
        <w:numPr>
          <w:ilvl w:val="0"/>
          <w:numId w:val="27"/>
        </w:numPr>
        <w:jc w:val="both"/>
        <w:rPr>
          <w:rFonts w:ascii="Tahoma" w:hAnsi="Tahoma" w:cs="Tahoma"/>
          <w:b/>
        </w:rPr>
      </w:pPr>
      <w:r w:rsidRPr="00810032">
        <w:rPr>
          <w:rFonts w:ascii="Tahoma" w:hAnsi="Tahoma" w:cs="Tahoma"/>
          <w:b/>
          <w:bCs/>
        </w:rPr>
        <w:t>Gospodarski subjekt</w:t>
      </w:r>
      <w:r w:rsidRPr="00810032">
        <w:rPr>
          <w:rFonts w:ascii="Tahoma" w:hAnsi="Tahoma" w:cs="Tahoma"/>
          <w:b/>
        </w:rPr>
        <w:t xml:space="preserve">: </w:t>
      </w:r>
    </w:p>
    <w:p w14:paraId="57F4B50F" w14:textId="77777777" w:rsidR="00733A63" w:rsidRPr="00810032" w:rsidRDefault="00733A63" w:rsidP="00C37356">
      <w:pPr>
        <w:keepNext/>
        <w:keepLines/>
        <w:jc w:val="both"/>
        <w:rPr>
          <w:rFonts w:ascii="Tahoma" w:hAnsi="Tahoma" w:cs="Tahoma"/>
        </w:rPr>
      </w:pPr>
    </w:p>
    <w:p w14:paraId="61D2D890" w14:textId="77777777" w:rsidR="00733A63" w:rsidRPr="00810032" w:rsidRDefault="00733A63" w:rsidP="00C37356">
      <w:pPr>
        <w:keepNext/>
        <w:keepLines/>
        <w:jc w:val="both"/>
        <w:rPr>
          <w:rFonts w:ascii="Tahoma" w:hAnsi="Tahoma" w:cs="Tahoma"/>
        </w:rPr>
      </w:pPr>
      <w:r w:rsidRPr="00810032">
        <w:rPr>
          <w:rFonts w:ascii="Tahoma" w:hAnsi="Tahoma" w:cs="Tahoma"/>
        </w:rPr>
        <w:t xml:space="preserve">Za ugotavljanje sposobnosti </w:t>
      </w:r>
      <w:r w:rsidRPr="00810032">
        <w:rPr>
          <w:rFonts w:ascii="Tahoma" w:hAnsi="Tahoma" w:cs="Tahoma"/>
          <w:b/>
        </w:rPr>
        <w:t>mora</w:t>
      </w:r>
      <w:r w:rsidRPr="00810032">
        <w:rPr>
          <w:rFonts w:ascii="Tahoma" w:hAnsi="Tahoma" w:cs="Tahoma"/>
        </w:rPr>
        <w:t xml:space="preserve"> </w:t>
      </w:r>
      <w:r w:rsidRPr="00810032">
        <w:rPr>
          <w:rFonts w:ascii="Tahoma" w:hAnsi="Tahoma" w:cs="Tahoma"/>
          <w:bCs/>
        </w:rPr>
        <w:t xml:space="preserve">gospodarski subjekt </w:t>
      </w:r>
      <w:r w:rsidRPr="00810032">
        <w:rPr>
          <w:rFonts w:ascii="Tahoma" w:hAnsi="Tahoma" w:cs="Tahoma"/>
          <w:u w:val="single"/>
        </w:rPr>
        <w:t>izpolniti in priložiti ESPD obrazec</w:t>
      </w:r>
      <w:r w:rsidRPr="00810032">
        <w:rPr>
          <w:rFonts w:ascii="Tahoma" w:hAnsi="Tahoma" w:cs="Tahoma"/>
        </w:rPr>
        <w:t xml:space="preserve">, ki je priloga te razpisne dokumentacije. </w:t>
      </w:r>
    </w:p>
    <w:p w14:paraId="70CAFD87" w14:textId="77777777" w:rsidR="00733A63" w:rsidRPr="00810032" w:rsidRDefault="00733A63" w:rsidP="00C37356">
      <w:pPr>
        <w:keepNext/>
        <w:keepLines/>
        <w:jc w:val="both"/>
        <w:rPr>
          <w:rFonts w:ascii="Tahoma" w:hAnsi="Tahoma" w:cs="Tahoma"/>
        </w:rPr>
      </w:pPr>
    </w:p>
    <w:p w14:paraId="366D0F7E" w14:textId="77777777" w:rsidR="00733A63" w:rsidRPr="00810032" w:rsidRDefault="00733A63" w:rsidP="00C37356">
      <w:pPr>
        <w:keepNext/>
        <w:keepLines/>
        <w:numPr>
          <w:ilvl w:val="0"/>
          <w:numId w:val="27"/>
        </w:numPr>
        <w:jc w:val="both"/>
        <w:rPr>
          <w:rFonts w:ascii="Tahoma" w:hAnsi="Tahoma" w:cs="Tahoma"/>
          <w:b/>
        </w:rPr>
      </w:pPr>
      <w:r w:rsidRPr="00810032">
        <w:rPr>
          <w:rFonts w:ascii="Tahoma" w:hAnsi="Tahoma" w:cs="Tahoma"/>
          <w:b/>
        </w:rPr>
        <w:t>Skupna ponudba (s partnerjem/ji), ponudba s podizvajalci in/ali s subjekti, katerih zmogljivosti uporablja gospodarski subjekt:</w:t>
      </w:r>
    </w:p>
    <w:p w14:paraId="10F81A89" w14:textId="77777777" w:rsidR="00733A63" w:rsidRPr="00810032" w:rsidRDefault="00733A63" w:rsidP="00C37356">
      <w:pPr>
        <w:keepNext/>
        <w:keepLines/>
        <w:jc w:val="both"/>
        <w:rPr>
          <w:rFonts w:ascii="Tahoma" w:hAnsi="Tahoma" w:cs="Tahoma"/>
        </w:rPr>
      </w:pPr>
    </w:p>
    <w:p w14:paraId="191EB15E" w14:textId="77777777" w:rsidR="00733A63" w:rsidRPr="00810032" w:rsidRDefault="00733A63" w:rsidP="00C37356">
      <w:pPr>
        <w:keepNext/>
        <w:keepLines/>
        <w:jc w:val="both"/>
        <w:rPr>
          <w:rFonts w:ascii="Tahoma" w:hAnsi="Tahoma" w:cs="Tahoma"/>
        </w:rPr>
      </w:pPr>
      <w:r w:rsidRPr="00810032">
        <w:rPr>
          <w:rFonts w:ascii="Tahoma" w:hAnsi="Tahoma" w:cs="Tahoma"/>
        </w:rPr>
        <w:t xml:space="preserve">Če </w:t>
      </w:r>
      <w:r w:rsidRPr="00810032">
        <w:rPr>
          <w:rFonts w:ascii="Tahoma" w:hAnsi="Tahoma" w:cs="Tahoma"/>
          <w:bCs/>
        </w:rPr>
        <w:t xml:space="preserve">gospodarski subjekt </w:t>
      </w:r>
      <w:r w:rsidRPr="00810032">
        <w:rPr>
          <w:rFonts w:ascii="Tahoma" w:hAnsi="Tahoma" w:cs="Tahoma"/>
        </w:rPr>
        <w:t xml:space="preserve">nastopa </w:t>
      </w:r>
      <w:r w:rsidRPr="00810032">
        <w:rPr>
          <w:rFonts w:ascii="Tahoma" w:hAnsi="Tahoma" w:cs="Tahoma"/>
          <w:u w:val="single"/>
        </w:rPr>
        <w:t>v skupni ponudbi (s partnerjem/ji)</w:t>
      </w:r>
      <w:r w:rsidRPr="00810032">
        <w:rPr>
          <w:rFonts w:ascii="Tahoma" w:hAnsi="Tahoma" w:cs="Tahoma"/>
        </w:rPr>
        <w:t xml:space="preserve">, </w:t>
      </w:r>
      <w:r w:rsidRPr="00810032">
        <w:rPr>
          <w:rFonts w:ascii="Tahoma" w:hAnsi="Tahoma" w:cs="Tahoma"/>
          <w:b/>
        </w:rPr>
        <w:t>mora</w:t>
      </w:r>
      <w:r w:rsidRPr="00810032">
        <w:rPr>
          <w:rFonts w:ascii="Tahoma" w:hAnsi="Tahoma" w:cs="Tahoma"/>
        </w:rPr>
        <w:t xml:space="preserve"> </w:t>
      </w:r>
      <w:r w:rsidRPr="00810032">
        <w:rPr>
          <w:rFonts w:ascii="Tahoma" w:hAnsi="Tahoma" w:cs="Tahoma"/>
          <w:u w:val="single"/>
        </w:rPr>
        <w:t>poleg svojega</w:t>
      </w:r>
      <w:r w:rsidRPr="00810032">
        <w:rPr>
          <w:rFonts w:ascii="Tahoma" w:hAnsi="Tahoma" w:cs="Tahoma"/>
        </w:rPr>
        <w:t xml:space="preserve"> priložiti tudi </w:t>
      </w:r>
      <w:r w:rsidRPr="00810032">
        <w:rPr>
          <w:rFonts w:ascii="Tahoma" w:hAnsi="Tahoma" w:cs="Tahoma"/>
          <w:b/>
          <w:u w:val="single"/>
        </w:rPr>
        <w:t>ločen</w:t>
      </w:r>
      <w:r w:rsidRPr="00810032">
        <w:rPr>
          <w:rFonts w:ascii="Tahoma" w:hAnsi="Tahoma" w:cs="Tahoma"/>
        </w:rPr>
        <w:t xml:space="preserve"> ESPD obrazec za vsakega od sodelujočih partnerjev v skupni ponudbi. </w:t>
      </w:r>
      <w:r w:rsidRPr="00810032">
        <w:rPr>
          <w:rFonts w:ascii="Tahoma" w:hAnsi="Tahoma" w:cs="Tahoma"/>
          <w:b/>
        </w:rPr>
        <w:t>Enako velja v primeru</w:t>
      </w:r>
      <w:r w:rsidRPr="00810032">
        <w:rPr>
          <w:rFonts w:ascii="Tahoma" w:hAnsi="Tahoma" w:cs="Tahoma"/>
        </w:rPr>
        <w:t xml:space="preserve">, če </w:t>
      </w:r>
      <w:r w:rsidRPr="00810032">
        <w:rPr>
          <w:rFonts w:ascii="Tahoma" w:hAnsi="Tahoma" w:cs="Tahoma"/>
          <w:bCs/>
        </w:rPr>
        <w:t xml:space="preserve">gospodarski subjekt </w:t>
      </w:r>
      <w:r w:rsidRPr="00810032">
        <w:rPr>
          <w:rFonts w:ascii="Tahoma" w:hAnsi="Tahoma" w:cs="Tahoma"/>
        </w:rPr>
        <w:t xml:space="preserve">sodeluje s </w:t>
      </w:r>
      <w:r w:rsidRPr="00810032">
        <w:rPr>
          <w:rFonts w:ascii="Tahoma" w:hAnsi="Tahoma" w:cs="Tahoma"/>
          <w:u w:val="single"/>
        </w:rPr>
        <w:t>podizvajalci</w:t>
      </w:r>
      <w:r w:rsidRPr="00810032">
        <w:rPr>
          <w:rFonts w:ascii="Tahoma" w:hAnsi="Tahoma" w:cs="Tahoma"/>
        </w:rPr>
        <w:t xml:space="preserve"> ali če se </w:t>
      </w:r>
      <w:r w:rsidRPr="00810032">
        <w:rPr>
          <w:rFonts w:ascii="Tahoma" w:hAnsi="Tahoma" w:cs="Tahoma"/>
          <w:bCs/>
        </w:rPr>
        <w:t xml:space="preserve">gospodarski subjekt </w:t>
      </w:r>
      <w:r w:rsidRPr="00810032">
        <w:rPr>
          <w:rFonts w:ascii="Tahoma" w:hAnsi="Tahoma" w:cs="Tahoma"/>
        </w:rPr>
        <w:t xml:space="preserve">pri izkazovanju svoje sposobnosti sklicuje </w:t>
      </w:r>
      <w:r w:rsidRPr="00810032">
        <w:rPr>
          <w:rFonts w:ascii="Tahoma" w:hAnsi="Tahoma" w:cs="Tahoma"/>
          <w:u w:val="single"/>
        </w:rPr>
        <w:t>na druge gospodarske subjekte</w:t>
      </w:r>
      <w:r w:rsidRPr="00810032">
        <w:rPr>
          <w:rFonts w:ascii="Tahoma" w:hAnsi="Tahoma" w:cs="Tahoma"/>
        </w:rPr>
        <w:t xml:space="preserve"> (priložiti je potrebno ločen ESPD obrazec zase kot </w:t>
      </w:r>
      <w:r w:rsidRPr="00810032">
        <w:rPr>
          <w:rFonts w:ascii="Tahoma" w:hAnsi="Tahoma" w:cs="Tahoma"/>
          <w:bCs/>
        </w:rPr>
        <w:t>gospodarski subjekt</w:t>
      </w:r>
      <w:r w:rsidRPr="00810032">
        <w:rPr>
          <w:rFonts w:ascii="Tahoma" w:hAnsi="Tahoma" w:cs="Tahoma"/>
        </w:rPr>
        <w:t xml:space="preserve">, ter ločene ESPD obrazce za vsakega podizvajalca in subjekta, katerih zmogljivosti uporablja </w:t>
      </w:r>
      <w:r w:rsidRPr="00810032">
        <w:rPr>
          <w:rFonts w:ascii="Tahoma" w:hAnsi="Tahoma" w:cs="Tahoma"/>
          <w:bCs/>
        </w:rPr>
        <w:t xml:space="preserve">gospodarski subjekt </w:t>
      </w:r>
      <w:r w:rsidRPr="00810032">
        <w:rPr>
          <w:rFonts w:ascii="Tahoma" w:hAnsi="Tahoma" w:cs="Tahoma"/>
        </w:rPr>
        <w:t xml:space="preserve">v ponudbi). </w:t>
      </w:r>
    </w:p>
    <w:p w14:paraId="49873472" w14:textId="77777777" w:rsidR="00733A63" w:rsidRPr="00810032" w:rsidRDefault="00733A63" w:rsidP="00C37356">
      <w:pPr>
        <w:keepNext/>
        <w:keepLines/>
        <w:jc w:val="both"/>
        <w:rPr>
          <w:rFonts w:ascii="Tahoma" w:hAnsi="Tahoma" w:cs="Tahoma"/>
        </w:rPr>
      </w:pPr>
    </w:p>
    <w:p w14:paraId="62F3D653" w14:textId="77777777" w:rsidR="00733A63" w:rsidRPr="00810032" w:rsidRDefault="00733A63" w:rsidP="00C37356">
      <w:pPr>
        <w:keepNext/>
        <w:keepLines/>
        <w:numPr>
          <w:ilvl w:val="0"/>
          <w:numId w:val="27"/>
        </w:numPr>
        <w:jc w:val="both"/>
        <w:rPr>
          <w:rFonts w:ascii="Tahoma" w:hAnsi="Tahoma" w:cs="Tahoma"/>
          <w:b/>
        </w:rPr>
      </w:pPr>
      <w:r w:rsidRPr="00810032">
        <w:rPr>
          <w:rFonts w:ascii="Tahoma" w:hAnsi="Tahoma" w:cs="Tahoma"/>
          <w:b/>
        </w:rPr>
        <w:t>Navodila za ESPD obrazec:</w:t>
      </w:r>
    </w:p>
    <w:p w14:paraId="3F7210FC" w14:textId="77777777" w:rsidR="00733A63" w:rsidRPr="00810032" w:rsidRDefault="00733A63" w:rsidP="00C37356">
      <w:pPr>
        <w:keepNext/>
        <w:keepLines/>
        <w:jc w:val="both"/>
        <w:rPr>
          <w:rFonts w:ascii="Tahoma" w:hAnsi="Tahoma" w:cs="Tahoma"/>
        </w:rPr>
      </w:pPr>
    </w:p>
    <w:p w14:paraId="16025D6E" w14:textId="77777777" w:rsidR="00733A63" w:rsidRPr="00810032" w:rsidRDefault="00733A63" w:rsidP="00C37356">
      <w:pPr>
        <w:keepNext/>
        <w:keepLines/>
        <w:jc w:val="both"/>
        <w:rPr>
          <w:rFonts w:ascii="Tahoma" w:hAnsi="Tahoma" w:cs="Tahoma"/>
        </w:rPr>
      </w:pPr>
      <w:r w:rsidRPr="00810032">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73C6FC2E" w14:textId="77777777" w:rsidR="00733A63" w:rsidRPr="00810032" w:rsidRDefault="00733A63" w:rsidP="00C37356">
      <w:pPr>
        <w:keepNext/>
        <w:keepLines/>
        <w:jc w:val="both"/>
        <w:rPr>
          <w:rFonts w:ascii="Tahoma" w:hAnsi="Tahoma" w:cs="Tahoma"/>
          <w:bCs/>
        </w:rPr>
      </w:pPr>
    </w:p>
    <w:p w14:paraId="33C56BE5" w14:textId="77777777" w:rsidR="00733A63" w:rsidRPr="00810032" w:rsidRDefault="00733A63" w:rsidP="00C37356">
      <w:pPr>
        <w:keepNext/>
        <w:keepLines/>
        <w:jc w:val="both"/>
        <w:rPr>
          <w:rFonts w:ascii="Tahoma" w:hAnsi="Tahoma" w:cs="Tahoma"/>
          <w:bCs/>
        </w:rPr>
      </w:pPr>
      <w:r w:rsidRPr="00810032">
        <w:rPr>
          <w:rFonts w:ascii="Tahoma" w:hAnsi="Tahoma" w:cs="Tahoma"/>
          <w:bCs/>
        </w:rPr>
        <w:t xml:space="preserve">Gospodarski subjekt, ki v sistemu e-JN oddaja ponudbo, naloži svoj ESPD v razdelek »Dokumenti«, del »ESPD – ponudnik«, ESPD ostalih sodelujočih pa naloži v razdelek »Dokumenti«, del »ESPD – ostali sodelujoči«. Gospodarski subjekt, ki v sistemu e-JN oddaja ponudbo, naloži elektronsko podpisan ESPD v </w:t>
      </w:r>
      <w:proofErr w:type="spellStart"/>
      <w:r w:rsidRPr="00810032">
        <w:rPr>
          <w:rFonts w:ascii="Tahoma" w:hAnsi="Tahoma" w:cs="Tahoma"/>
          <w:bCs/>
        </w:rPr>
        <w:t>xml</w:t>
      </w:r>
      <w:proofErr w:type="spellEnd"/>
      <w:r w:rsidRPr="00810032">
        <w:rPr>
          <w:rFonts w:ascii="Tahoma" w:hAnsi="Tahoma" w:cs="Tahoma"/>
          <w:bCs/>
        </w:rPr>
        <w:t xml:space="preserve">. obliki ali nepodpisan ESPD v </w:t>
      </w:r>
      <w:proofErr w:type="spellStart"/>
      <w:r w:rsidRPr="00810032">
        <w:rPr>
          <w:rFonts w:ascii="Tahoma" w:hAnsi="Tahoma" w:cs="Tahoma"/>
          <w:bCs/>
        </w:rPr>
        <w:t>xml</w:t>
      </w:r>
      <w:proofErr w:type="spellEnd"/>
      <w:r w:rsidRPr="00810032">
        <w:rPr>
          <w:rFonts w:ascii="Tahoma" w:hAnsi="Tahoma" w:cs="Tahoma"/>
          <w:bCs/>
        </w:rPr>
        <w:t>. obliki, pri čemer se v slednjem primeru v skladu Splošnimi pogoji uporabe informacijskega sistema e-JN šteje, da je oddan pravno zavezujoč dokument, ki ima enako veljavnost kot podpisan.</w:t>
      </w:r>
    </w:p>
    <w:p w14:paraId="37C8FB58" w14:textId="77777777" w:rsidR="00733A63" w:rsidRPr="00810032" w:rsidRDefault="00733A63" w:rsidP="00C37356">
      <w:pPr>
        <w:keepNext/>
        <w:keepLines/>
        <w:jc w:val="both"/>
        <w:rPr>
          <w:rFonts w:ascii="Tahoma" w:hAnsi="Tahoma" w:cs="Tahoma"/>
          <w:bCs/>
        </w:rPr>
      </w:pPr>
    </w:p>
    <w:p w14:paraId="345F3FED" w14:textId="77777777" w:rsidR="00733A63" w:rsidRPr="00810032" w:rsidRDefault="00733A63" w:rsidP="00C37356">
      <w:pPr>
        <w:keepNext/>
        <w:keepLines/>
        <w:jc w:val="both"/>
        <w:rPr>
          <w:rFonts w:ascii="Tahoma" w:hAnsi="Tahoma" w:cs="Tahoma"/>
          <w:bCs/>
        </w:rPr>
      </w:pPr>
      <w:r w:rsidRPr="00810032">
        <w:rPr>
          <w:rFonts w:ascii="Tahoma" w:hAnsi="Tahoma" w:cs="Tahoma"/>
          <w:bCs/>
        </w:rPr>
        <w:t xml:space="preserve">Za ostale sodelujoče ponudnik v razdelek »Sodelujoči«, del »ESPD – ostali sodelujoči« priloži podpisane ESPD v </w:t>
      </w:r>
      <w:proofErr w:type="spellStart"/>
      <w:r w:rsidRPr="00810032">
        <w:rPr>
          <w:rFonts w:ascii="Tahoma" w:hAnsi="Tahoma" w:cs="Tahoma"/>
          <w:bCs/>
        </w:rPr>
        <w:t>pdf</w:t>
      </w:r>
      <w:proofErr w:type="spellEnd"/>
      <w:r w:rsidRPr="00810032">
        <w:rPr>
          <w:rFonts w:ascii="Tahoma" w:hAnsi="Tahoma" w:cs="Tahoma"/>
          <w:bCs/>
        </w:rPr>
        <w:t xml:space="preserve">. obliki </w:t>
      </w:r>
      <w:r w:rsidRPr="00810032">
        <w:rPr>
          <w:rFonts w:ascii="Tahoma" w:hAnsi="Tahoma" w:cs="Tahoma"/>
        </w:rPr>
        <w:t xml:space="preserve">ali v elektronski obliki podpisan </w:t>
      </w:r>
      <w:proofErr w:type="spellStart"/>
      <w:r w:rsidRPr="00810032">
        <w:rPr>
          <w:rFonts w:ascii="Tahoma" w:hAnsi="Tahoma" w:cs="Tahoma"/>
        </w:rPr>
        <w:t>xml</w:t>
      </w:r>
      <w:proofErr w:type="spellEnd"/>
      <w:r w:rsidRPr="00810032">
        <w:rPr>
          <w:rFonts w:ascii="Tahoma" w:hAnsi="Tahoma" w:cs="Tahoma"/>
        </w:rPr>
        <w:t>. format</w:t>
      </w:r>
      <w:r w:rsidRPr="00810032">
        <w:rPr>
          <w:rFonts w:ascii="Tahoma" w:hAnsi="Tahoma" w:cs="Tahoma"/>
          <w:bCs/>
        </w:rPr>
        <w:t>.</w:t>
      </w:r>
    </w:p>
    <w:p w14:paraId="45244296" w14:textId="77777777" w:rsidR="00733A63" w:rsidRPr="00810032" w:rsidRDefault="00733A63" w:rsidP="00C37356">
      <w:pPr>
        <w:keepNext/>
        <w:keepLines/>
        <w:jc w:val="both"/>
        <w:rPr>
          <w:rFonts w:ascii="Tahoma" w:hAnsi="Tahoma" w:cs="Tahoma"/>
          <w:b/>
          <w:bCs/>
          <w:i/>
        </w:rPr>
      </w:pPr>
    </w:p>
    <w:p w14:paraId="1B1B4604" w14:textId="77777777" w:rsidR="00733A63" w:rsidRPr="00810032" w:rsidRDefault="00733A63" w:rsidP="00C37356">
      <w:pPr>
        <w:keepNext/>
        <w:keepLines/>
        <w:jc w:val="both"/>
        <w:rPr>
          <w:rFonts w:ascii="Tahoma" w:hAnsi="Tahoma" w:cs="Tahoma"/>
          <w:b/>
          <w:bCs/>
          <w:i/>
        </w:rPr>
      </w:pPr>
      <w:r w:rsidRPr="00810032">
        <w:rPr>
          <w:rFonts w:ascii="Tahoma" w:hAnsi="Tahoma" w:cs="Tahoma"/>
          <w:b/>
          <w:bCs/>
          <w:i/>
        </w:rPr>
        <w:t>Naročnik lahko gospodarskega subjekta kadarkoli med postopkom pozove, da predložijo vsa dokazila ali del dokazil v zvezi z navedbami v ESPD.</w:t>
      </w:r>
    </w:p>
    <w:p w14:paraId="0059D2E9" w14:textId="77777777" w:rsidR="00733A63" w:rsidRPr="00810032" w:rsidRDefault="00733A63" w:rsidP="00C37356">
      <w:pPr>
        <w:keepNext/>
        <w:keepLines/>
        <w:jc w:val="both"/>
        <w:rPr>
          <w:rFonts w:ascii="Tahoma" w:hAnsi="Tahoma" w:cs="Tahoma"/>
          <w:bCs/>
          <w:lang w:val="x-none"/>
        </w:rPr>
      </w:pPr>
    </w:p>
    <w:p w14:paraId="10FCE4C0" w14:textId="77777777" w:rsidR="00733A63" w:rsidRPr="00810032" w:rsidRDefault="00733A63" w:rsidP="00C37356">
      <w:pPr>
        <w:keepNext/>
        <w:keepLines/>
        <w:jc w:val="both"/>
        <w:rPr>
          <w:rFonts w:ascii="Tahoma" w:hAnsi="Tahoma" w:cs="Tahoma"/>
          <w:bCs/>
          <w:lang w:val="x-none"/>
        </w:rPr>
      </w:pPr>
      <w:r w:rsidRPr="00810032">
        <w:rPr>
          <w:rFonts w:ascii="Tahoma" w:hAnsi="Tahoma" w:cs="Tahoma"/>
          <w:bCs/>
          <w:lang w:val="x-none"/>
        </w:rPr>
        <w:t xml:space="preserve">Ponudniki in posamezni člani skupine ponudnikov v okviru skupne ponudbe, podizvajalci ter subjekti, katerih zmogljivosti uporablja ponudnik, </w:t>
      </w:r>
      <w:r w:rsidRPr="00810032">
        <w:rPr>
          <w:rFonts w:ascii="Tahoma" w:hAnsi="Tahoma" w:cs="Tahoma"/>
          <w:b/>
          <w:bCs/>
          <w:u w:val="single"/>
          <w:lang w:val="x-none"/>
        </w:rPr>
        <w:t>ki nimajo sedeža v Republiki Sloveniji</w:t>
      </w:r>
      <w:r w:rsidRPr="00810032">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50E064C1" w14:textId="77777777" w:rsidR="00733A63" w:rsidRPr="00810032" w:rsidRDefault="00733A63" w:rsidP="00C37356">
      <w:pPr>
        <w:keepNext/>
        <w:keepLines/>
        <w:jc w:val="both"/>
        <w:rPr>
          <w:rFonts w:ascii="Tahoma" w:hAnsi="Tahoma" w:cs="Tahoma"/>
          <w:bCs/>
        </w:rPr>
      </w:pPr>
    </w:p>
    <w:p w14:paraId="4B862180" w14:textId="77777777" w:rsidR="00733A63" w:rsidRPr="00810032" w:rsidRDefault="00733A63" w:rsidP="00C37356">
      <w:pPr>
        <w:keepNext/>
        <w:keepLines/>
        <w:jc w:val="both"/>
        <w:rPr>
          <w:rFonts w:ascii="Tahoma" w:hAnsi="Tahoma" w:cs="Tahoma"/>
          <w:bCs/>
          <w:lang w:val="x-none"/>
        </w:rPr>
      </w:pPr>
      <w:r w:rsidRPr="00810032">
        <w:rPr>
          <w:rFonts w:ascii="Tahoma" w:hAnsi="Tahoma" w:cs="Tahoma"/>
          <w:bCs/>
          <w:lang w:val="x-none"/>
        </w:rPr>
        <w:t>Če država članica ali tretja država subjekta, ki</w:t>
      </w:r>
      <w:r w:rsidRPr="00810032">
        <w:rPr>
          <w:rFonts w:ascii="Tahoma" w:hAnsi="Tahoma" w:cs="Tahoma"/>
          <w:bCs/>
        </w:rPr>
        <w:t xml:space="preserve"> ni</w:t>
      </w:r>
      <w:r w:rsidRPr="00810032">
        <w:rPr>
          <w:rFonts w:ascii="Tahoma" w:hAnsi="Tahoma" w:cs="Tahoma"/>
          <w:bCs/>
          <w:lang w:val="x-none"/>
        </w:rPr>
        <w:t>ma sedeža v Republiki Sloveniji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85F9D09" w14:textId="5C5EB012" w:rsidR="00733A63" w:rsidRDefault="00733A63" w:rsidP="00C37356">
      <w:pPr>
        <w:keepNext/>
        <w:keepLines/>
        <w:jc w:val="both"/>
        <w:rPr>
          <w:rFonts w:ascii="Tahoma" w:hAnsi="Tahoma" w:cs="Tahoma"/>
          <w:b/>
        </w:rPr>
      </w:pPr>
    </w:p>
    <w:p w14:paraId="37957D34" w14:textId="209F4FCF" w:rsidR="0075724F" w:rsidRDefault="0075724F" w:rsidP="00C37356">
      <w:pPr>
        <w:keepNext/>
        <w:keepLines/>
        <w:jc w:val="both"/>
        <w:rPr>
          <w:rFonts w:ascii="Tahoma" w:hAnsi="Tahoma" w:cs="Tahoma"/>
          <w:b/>
        </w:rPr>
      </w:pPr>
    </w:p>
    <w:p w14:paraId="1AC5721F" w14:textId="102CCAF3" w:rsidR="0075724F" w:rsidRDefault="0075724F" w:rsidP="00C37356">
      <w:pPr>
        <w:keepNext/>
        <w:keepLines/>
        <w:jc w:val="both"/>
        <w:rPr>
          <w:rFonts w:ascii="Tahoma" w:hAnsi="Tahoma" w:cs="Tahoma"/>
          <w:b/>
        </w:rPr>
      </w:pPr>
    </w:p>
    <w:p w14:paraId="2172964F" w14:textId="775171F1" w:rsidR="0075724F" w:rsidRDefault="0075724F" w:rsidP="00C37356">
      <w:pPr>
        <w:keepNext/>
        <w:keepLines/>
        <w:jc w:val="both"/>
        <w:rPr>
          <w:rFonts w:ascii="Tahoma" w:hAnsi="Tahoma" w:cs="Tahoma"/>
          <w:b/>
        </w:rPr>
      </w:pPr>
    </w:p>
    <w:p w14:paraId="0A8D12EE" w14:textId="77777777" w:rsidR="0075724F" w:rsidRDefault="0075724F" w:rsidP="00C37356">
      <w:pPr>
        <w:keepNext/>
        <w:keepLines/>
        <w:jc w:val="both"/>
        <w:rPr>
          <w:rFonts w:ascii="Tahoma" w:hAnsi="Tahoma" w:cs="Tahoma"/>
          <w:b/>
        </w:rPr>
      </w:pPr>
    </w:p>
    <w:p w14:paraId="37A63931" w14:textId="77777777" w:rsidR="00247759" w:rsidRPr="00AE4F17" w:rsidRDefault="00DB7F2A" w:rsidP="00C37356">
      <w:pPr>
        <w:keepNext/>
        <w:keepLines/>
        <w:numPr>
          <w:ilvl w:val="1"/>
          <w:numId w:val="2"/>
        </w:numPr>
        <w:jc w:val="both"/>
        <w:rPr>
          <w:rFonts w:ascii="Tahoma" w:hAnsi="Tahoma" w:cs="Tahoma"/>
          <w:b/>
        </w:rPr>
      </w:pPr>
      <w:r w:rsidRPr="00AE4F17">
        <w:rPr>
          <w:rFonts w:ascii="Tahoma" w:hAnsi="Tahoma" w:cs="Tahoma"/>
          <w:b/>
        </w:rPr>
        <w:lastRenderedPageBreak/>
        <w:t>Razlogi za iz</w:t>
      </w:r>
      <w:r w:rsidR="009B315C" w:rsidRPr="00AE4F17">
        <w:rPr>
          <w:rFonts w:ascii="Tahoma" w:hAnsi="Tahoma" w:cs="Tahoma"/>
          <w:b/>
        </w:rPr>
        <w:t>ključitev</w:t>
      </w:r>
    </w:p>
    <w:p w14:paraId="7EECCBE3" w14:textId="4AE2875C" w:rsidR="00247759" w:rsidRDefault="00247759" w:rsidP="00C37356">
      <w:pPr>
        <w:keepNext/>
        <w:keepLines/>
        <w:jc w:val="both"/>
        <w:rPr>
          <w:rFonts w:ascii="Tahoma" w:hAnsi="Tahoma" w:cs="Tahoma"/>
        </w:rPr>
      </w:pPr>
    </w:p>
    <w:p w14:paraId="15D28AD7" w14:textId="77777777" w:rsidR="00092717" w:rsidRPr="00810032" w:rsidRDefault="00092717" w:rsidP="00C37356">
      <w:pPr>
        <w:keepNext/>
        <w:keepLines/>
        <w:ind w:right="-2"/>
        <w:jc w:val="both"/>
        <w:rPr>
          <w:rFonts w:ascii="Tahoma" w:hAnsi="Tahoma" w:cs="Tahoma"/>
        </w:rPr>
      </w:pPr>
      <w:r w:rsidRPr="00810032">
        <w:rPr>
          <w:rFonts w:ascii="Tahoma" w:hAnsi="Tahoma" w:cs="Tahoma"/>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925203D" w14:textId="77777777" w:rsidR="00092717" w:rsidRPr="00810032" w:rsidRDefault="00092717" w:rsidP="00C37356">
      <w:pPr>
        <w:keepNext/>
        <w:keepLines/>
        <w:jc w:val="both"/>
        <w:rPr>
          <w:rFonts w:ascii="Tahoma" w:hAnsi="Tahoma" w:cs="Tahoma"/>
          <w:bCs/>
          <w:i/>
        </w:rPr>
      </w:pPr>
    </w:p>
    <w:p w14:paraId="30529E9A" w14:textId="77777777" w:rsidR="00092717" w:rsidRPr="00810032" w:rsidRDefault="00092717" w:rsidP="00C37356">
      <w:pPr>
        <w:keepNext/>
        <w:keepLines/>
        <w:ind w:right="-2"/>
        <w:jc w:val="both"/>
        <w:rPr>
          <w:rFonts w:ascii="Tahoma" w:hAnsi="Tahoma" w:cs="Tahoma"/>
        </w:rPr>
      </w:pPr>
      <w:r w:rsidRPr="00810032">
        <w:rPr>
          <w:rFonts w:ascii="Tahoma" w:hAnsi="Tahoma" w:cs="Tahoma"/>
        </w:rPr>
        <w:t>V podtočkah A, B  in D uporabljen izraz »</w:t>
      </w:r>
      <w:r w:rsidRPr="00810032">
        <w:rPr>
          <w:rFonts w:ascii="Tahoma" w:hAnsi="Tahoma" w:cs="Tahoma"/>
          <w:bCs/>
        </w:rPr>
        <w:t>gospodarski subjekt</w:t>
      </w:r>
      <w:r w:rsidRPr="00810032">
        <w:rPr>
          <w:rFonts w:ascii="Tahoma" w:hAnsi="Tahoma" w:cs="Tahoma"/>
        </w:rPr>
        <w:t xml:space="preserve">«, je uporabljen kot nevtralni izraz za kandidata, podizvajalca in subjekta, katerega zmogljivost uporablja </w:t>
      </w:r>
      <w:r w:rsidRPr="00810032">
        <w:rPr>
          <w:rFonts w:ascii="Tahoma" w:hAnsi="Tahoma" w:cs="Tahoma"/>
          <w:bCs/>
        </w:rPr>
        <w:t>gospodarski subjekt</w:t>
      </w:r>
      <w:r w:rsidRPr="00810032">
        <w:rPr>
          <w:rFonts w:ascii="Tahoma" w:hAnsi="Tahoma" w:cs="Tahoma"/>
        </w:rPr>
        <w:t>.</w:t>
      </w:r>
    </w:p>
    <w:p w14:paraId="6C9B36A3" w14:textId="77777777" w:rsidR="00092717" w:rsidRPr="00810032" w:rsidRDefault="00092717" w:rsidP="00C37356">
      <w:pPr>
        <w:keepNext/>
        <w:keepLines/>
        <w:ind w:right="-2"/>
        <w:jc w:val="both"/>
        <w:rPr>
          <w:rFonts w:ascii="Tahoma" w:hAnsi="Tahoma" w:cs="Tahoma"/>
          <w:sz w:val="22"/>
        </w:rPr>
      </w:pPr>
    </w:p>
    <w:p w14:paraId="198BEA00" w14:textId="77777777" w:rsidR="00092717" w:rsidRPr="00810032" w:rsidRDefault="00092717" w:rsidP="00C37356">
      <w:pPr>
        <w:keepNext/>
        <w:keepLines/>
        <w:contextualSpacing/>
        <w:jc w:val="both"/>
        <w:rPr>
          <w:rFonts w:ascii="Tahoma" w:hAnsi="Tahoma" w:cs="Tahoma"/>
          <w:b/>
        </w:rPr>
      </w:pPr>
      <w:r w:rsidRPr="00810032">
        <w:rPr>
          <w:rFonts w:ascii="Tahoma" w:hAnsi="Tahoma" w:cs="Tahoma"/>
          <w:b/>
        </w:rPr>
        <w:t>OPOMBA:</w:t>
      </w:r>
    </w:p>
    <w:p w14:paraId="279CD34D" w14:textId="77777777" w:rsidR="00092717" w:rsidRPr="00810032" w:rsidRDefault="00092717" w:rsidP="00C37356">
      <w:pPr>
        <w:keepNext/>
        <w:keepLines/>
        <w:jc w:val="both"/>
        <w:rPr>
          <w:rFonts w:ascii="Tahoma" w:hAnsi="Tahoma" w:cs="Tahoma"/>
        </w:rPr>
      </w:pPr>
      <w:r w:rsidRPr="00810032">
        <w:rPr>
          <w:rFonts w:ascii="Tahoma" w:hAnsi="Tahoma" w:cs="Tahoma"/>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662E785" w14:textId="77777777" w:rsidR="00092717" w:rsidRPr="00810032" w:rsidRDefault="00092717" w:rsidP="00C37356">
      <w:pPr>
        <w:keepNext/>
        <w:keepLines/>
        <w:jc w:val="both"/>
        <w:rPr>
          <w:rFonts w:ascii="Tahoma" w:hAnsi="Tahoma" w:cs="Tahoma"/>
        </w:rPr>
      </w:pPr>
    </w:p>
    <w:p w14:paraId="5B58BC25" w14:textId="77777777" w:rsidR="00092717" w:rsidRPr="00810032" w:rsidRDefault="00092717" w:rsidP="00C37356">
      <w:pPr>
        <w:keepNext/>
        <w:keepLines/>
        <w:jc w:val="both"/>
        <w:rPr>
          <w:rFonts w:ascii="Tahoma" w:hAnsi="Tahoma" w:cs="Tahoma"/>
        </w:rPr>
      </w:pPr>
      <w:r w:rsidRPr="00810032">
        <w:rPr>
          <w:rFonts w:ascii="Tahoma" w:hAnsi="Tahoma" w:cs="Tahoma"/>
        </w:rPr>
        <w:t>V kolikor je gospodarski subjekt v enem od položajev iz b) točke 4. odstavka 75. člena ZJN-3, lahko na podlagi Odločbe Ustavnega sodišča RS št. U-I-180/19-23 z dne 5. 5. 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7636C7AE" w14:textId="77777777" w:rsidR="00092717" w:rsidRPr="00810032" w:rsidRDefault="00092717" w:rsidP="00C37356">
      <w:pPr>
        <w:keepNext/>
        <w:keepLines/>
        <w:jc w:val="both"/>
        <w:rPr>
          <w:rFonts w:ascii="Tahoma" w:hAnsi="Tahoma" w:cs="Tahoma"/>
        </w:rPr>
      </w:pPr>
    </w:p>
    <w:p w14:paraId="2E976229" w14:textId="77777777" w:rsidR="00092717" w:rsidRPr="00810032" w:rsidRDefault="00092717" w:rsidP="00C37356">
      <w:pPr>
        <w:keepNext/>
        <w:keepLines/>
        <w:jc w:val="both"/>
        <w:rPr>
          <w:rFonts w:ascii="Tahoma" w:hAnsi="Tahoma" w:cs="Tahoma"/>
        </w:rPr>
      </w:pPr>
      <w:r w:rsidRPr="00810032">
        <w:rPr>
          <w:rFonts w:ascii="Tahoma" w:hAnsi="Tahoma" w:cs="Tahoma"/>
        </w:rPr>
        <w:t xml:space="preserve">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w:t>
      </w:r>
      <w:proofErr w:type="spellStart"/>
      <w:r w:rsidRPr="00810032">
        <w:rPr>
          <w:rFonts w:ascii="Tahoma" w:hAnsi="Tahoma" w:cs="Tahoma"/>
        </w:rPr>
        <w:t>samoočiščenje</w:t>
      </w:r>
      <w:proofErr w:type="spellEnd"/>
      <w:r w:rsidRPr="00810032">
        <w:rPr>
          <w:rFonts w:ascii="Tahoma" w:hAnsi="Tahoma" w:cs="Tahoma"/>
        </w:rPr>
        <w:t xml:space="preserve"> ali predložite lastno izjavo z navedbo kršitev in ukrepov za </w:t>
      </w:r>
      <w:proofErr w:type="spellStart"/>
      <w:r w:rsidRPr="00810032">
        <w:rPr>
          <w:rFonts w:ascii="Tahoma" w:hAnsi="Tahoma" w:cs="Tahoma"/>
        </w:rPr>
        <w:t>samoočiščenje</w:t>
      </w:r>
      <w:proofErr w:type="spellEnd"/>
      <w:r w:rsidRPr="00810032">
        <w:rPr>
          <w:rFonts w:ascii="Tahoma" w:hAnsi="Tahoma" w:cs="Tahoma"/>
        </w:rPr>
        <w:t>, s katerimi lahko dokažete svojo zanesljivost kljub obstoju razlogov za izključitev, ter predložite dokaze glede njih pa predložite skupaj s ponudbo ali na poziv naročnika.</w:t>
      </w:r>
    </w:p>
    <w:p w14:paraId="76AF9A66" w14:textId="77777777" w:rsidR="00092717" w:rsidRPr="00810032" w:rsidRDefault="00092717" w:rsidP="00C37356">
      <w:pPr>
        <w:keepNext/>
        <w:keepLines/>
        <w:ind w:right="-2"/>
        <w:jc w:val="both"/>
        <w:rPr>
          <w:rFonts w:ascii="Tahoma" w:hAnsi="Tahoma" w:cs="Tahoma"/>
          <w:b/>
          <w:sz w:val="22"/>
        </w:rPr>
      </w:pPr>
      <w:r w:rsidRPr="00810032">
        <w:rPr>
          <w:rFonts w:ascii="Tahoma" w:hAnsi="Tahoma" w:cs="Tahoma"/>
          <w:b/>
          <w:sz w:val="22"/>
        </w:rPr>
        <w:t xml:space="preserve">A: Razlogi, povezani s kazenskimi obsodbami </w:t>
      </w:r>
    </w:p>
    <w:p w14:paraId="49C3356A" w14:textId="77777777" w:rsidR="00092717" w:rsidRPr="00810032" w:rsidRDefault="00092717" w:rsidP="00C37356">
      <w:pPr>
        <w:keepNext/>
        <w:keepLines/>
        <w:contextualSpacing/>
        <w:jc w:val="both"/>
        <w:rPr>
          <w:rFonts w:ascii="Tahoma" w:hAnsi="Tahoma" w:cs="Tahoma"/>
          <w:bCs/>
        </w:rPr>
      </w:pPr>
      <w:r w:rsidRPr="00810032">
        <w:rPr>
          <w:rFonts w:ascii="Tahoma" w:hAnsi="Tahoma" w:cs="Tahoma"/>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w:t>
      </w:r>
      <w:r w:rsidRPr="00810032">
        <w:rPr>
          <w:rFonts w:ascii="Tahoma" w:hAnsi="Tahoma" w:cs="Tahoma"/>
          <w:bCs/>
        </w:rPr>
        <w:t xml:space="preserve">v 1. odstavku 75. člena ZJN-3 oziroma v Kazenskem zakoniku (Uradni list RS, št. 50/12 – uradno prečiščeno besedilo, 6/16 – </w:t>
      </w:r>
      <w:proofErr w:type="spellStart"/>
      <w:r w:rsidRPr="00810032">
        <w:rPr>
          <w:rFonts w:ascii="Tahoma" w:hAnsi="Tahoma" w:cs="Tahoma"/>
          <w:bCs/>
        </w:rPr>
        <w:t>popr</w:t>
      </w:r>
      <w:proofErr w:type="spellEnd"/>
      <w:r w:rsidRPr="00810032">
        <w:rPr>
          <w:rFonts w:ascii="Tahoma" w:hAnsi="Tahoma" w:cs="Tahoma"/>
          <w:bCs/>
        </w:rPr>
        <w:t>., 54/15 in 38/16; KZ-1).</w:t>
      </w:r>
    </w:p>
    <w:p w14:paraId="60E4EECF" w14:textId="77777777" w:rsidR="00092717" w:rsidRPr="00810032" w:rsidRDefault="00092717" w:rsidP="00C37356">
      <w:pPr>
        <w:keepNext/>
        <w:keepLines/>
        <w:jc w:val="both"/>
        <w:rPr>
          <w:rFonts w:ascii="Tahoma" w:hAnsi="Tahoma" w:cs="Tahoma"/>
          <w:b/>
          <w:bCs/>
        </w:rPr>
      </w:pPr>
    </w:p>
    <w:p w14:paraId="49AA6A18" w14:textId="77777777" w:rsidR="00092717" w:rsidRPr="00810032" w:rsidRDefault="00092717" w:rsidP="00C37356">
      <w:pPr>
        <w:keepNext/>
        <w:keepLines/>
        <w:jc w:val="both"/>
        <w:rPr>
          <w:rFonts w:ascii="Tahoma" w:hAnsi="Tahoma" w:cs="Tahoma"/>
          <w:b/>
          <w:bCs/>
        </w:rPr>
      </w:pPr>
      <w:r w:rsidRPr="00810032">
        <w:rPr>
          <w:rFonts w:ascii="Tahoma" w:hAnsi="Tahoma" w:cs="Tahoma"/>
          <w:b/>
          <w:bCs/>
        </w:rPr>
        <w:t>DOKAZILO:</w:t>
      </w:r>
    </w:p>
    <w:p w14:paraId="29B4EDF7" w14:textId="77777777" w:rsidR="00092717" w:rsidRPr="00810032" w:rsidRDefault="00092717" w:rsidP="00C37356">
      <w:pPr>
        <w:keepNext/>
        <w:keepLines/>
        <w:jc w:val="both"/>
        <w:rPr>
          <w:rFonts w:ascii="Tahoma" w:hAnsi="Tahoma" w:cs="Tahoma"/>
          <w:szCs w:val="22"/>
        </w:rPr>
      </w:pPr>
      <w:r w:rsidRPr="00810032">
        <w:rPr>
          <w:rFonts w:ascii="Tahoma" w:hAnsi="Tahoma" w:cs="Tahoma"/>
          <w:szCs w:val="22"/>
        </w:rPr>
        <w:t>Izpolnjen ESPD (</w:t>
      </w:r>
      <w:r w:rsidRPr="00810032">
        <w:rPr>
          <w:rFonts w:ascii="Tahoma" w:hAnsi="Tahoma" w:cs="Tahoma"/>
          <w:i/>
          <w:szCs w:val="22"/>
        </w:rPr>
        <w:t>v »Del III: Razlogi za izključitev, A: Razlogi, povezani s kazenskimi obsodbami«</w:t>
      </w:r>
      <w:r w:rsidRPr="00810032">
        <w:rPr>
          <w:rFonts w:ascii="Tahoma" w:hAnsi="Tahoma" w:cs="Tahoma"/>
          <w:szCs w:val="22"/>
        </w:rPr>
        <w:t>) s strani vseh gospodarskih subjektov v ponudbi.</w:t>
      </w:r>
    </w:p>
    <w:p w14:paraId="1D19EF01" w14:textId="77777777" w:rsidR="00092717" w:rsidRPr="00810032" w:rsidRDefault="00092717" w:rsidP="00C37356">
      <w:pPr>
        <w:keepNext/>
        <w:keepLines/>
        <w:jc w:val="both"/>
        <w:rPr>
          <w:rFonts w:ascii="Tahoma" w:hAnsi="Tahoma" w:cs="Tahoma"/>
          <w:szCs w:val="22"/>
        </w:rPr>
      </w:pPr>
      <w:r w:rsidRPr="00810032">
        <w:rPr>
          <w:rFonts w:ascii="Tahoma" w:hAnsi="Tahoma" w:cs="Tahoma"/>
          <w:szCs w:val="22"/>
        </w:rPr>
        <w:t xml:space="preserve"> </w:t>
      </w:r>
    </w:p>
    <w:p w14:paraId="06F2BDC7" w14:textId="77777777" w:rsidR="00092717" w:rsidRDefault="00092717" w:rsidP="00C37356">
      <w:pPr>
        <w:keepNext/>
        <w:keepLines/>
        <w:jc w:val="both"/>
        <w:rPr>
          <w:rFonts w:ascii="Tahoma" w:hAnsi="Tahoma" w:cs="Tahoma"/>
        </w:rPr>
      </w:pPr>
      <w:r w:rsidRPr="00810032">
        <w:rPr>
          <w:rFonts w:ascii="Tahoma" w:hAnsi="Tahoma" w:cs="Tahoma"/>
        </w:rPr>
        <w:t>Ponudnik s sedežem v Republiki Sloveniji v ponudbi priloži pooblastila za pridobitev podatkov iz kazenske evidence za vse gospodarske subjekte v ponudbi in za vse osebe, ki so člani upravnega, vodstvenega ali nadzornega organa gospodarskega subjekta ali ki imajo pooblastila za njegovo zastopanje ali odločanje ali nadzor (Obrazec 1 k Prilogi 3; Obrazec 2 k Prilogi 3) ali potrdila iz ustreznega registra, kakršen je sodni register, če tega registra ni, pa enakovreden dokument, ki ga izda pristojni sodni ali upravni organ v Republiki Sloveniji, drugi državi članici ali matični državi ali državi, v kateri ima sedež gospodarski subjekt. Tako predložena potrdila morajo odražati zadnje stanje.</w:t>
      </w:r>
    </w:p>
    <w:p w14:paraId="2967288D" w14:textId="77777777" w:rsidR="00092717" w:rsidRPr="00810032" w:rsidRDefault="00092717" w:rsidP="00C37356">
      <w:pPr>
        <w:keepNext/>
        <w:keepLines/>
        <w:jc w:val="both"/>
        <w:rPr>
          <w:rFonts w:ascii="Tahoma" w:hAnsi="Tahoma" w:cs="Tahoma"/>
        </w:rPr>
      </w:pPr>
    </w:p>
    <w:p w14:paraId="758B77F8" w14:textId="77777777" w:rsidR="00092717" w:rsidRPr="00810032" w:rsidRDefault="00092717" w:rsidP="00C37356">
      <w:pPr>
        <w:keepNext/>
        <w:keepLines/>
        <w:jc w:val="both"/>
        <w:rPr>
          <w:rFonts w:ascii="Tahoma" w:hAnsi="Tahoma" w:cs="Tahoma"/>
        </w:rPr>
      </w:pPr>
      <w:r w:rsidRPr="00810032">
        <w:rPr>
          <w:rFonts w:ascii="Tahoma" w:hAnsi="Tahoma" w:cs="Tahoma"/>
        </w:rPr>
        <w:t>Ponudnik s sedežem izven Republike Slovenije mora potrdilo iz kazenske evidence zase kot ponudnika in za vse osebe, ki so člani upravnega, vodstvenega ali nadzornega organa ponudnika ali ki imajo pooblastila za njegovo zastopanje ali odločanje ali nadzor pristojnega organa predložiti sam. V kolikor potrdila ne bodo priložena, bo naročnik ponudnika pozval k predložitvi manjkajočih potrdil.</w:t>
      </w:r>
    </w:p>
    <w:p w14:paraId="028661A1" w14:textId="77777777" w:rsidR="00092717" w:rsidRPr="00810032" w:rsidRDefault="00092717" w:rsidP="00C37356">
      <w:pPr>
        <w:keepNext/>
        <w:keepLines/>
        <w:jc w:val="both"/>
        <w:rPr>
          <w:rFonts w:ascii="Tahoma" w:hAnsi="Tahoma" w:cs="Tahoma"/>
        </w:rPr>
      </w:pPr>
    </w:p>
    <w:p w14:paraId="785C0CC4" w14:textId="77777777" w:rsidR="00092717" w:rsidRPr="00810032" w:rsidRDefault="00092717" w:rsidP="00C37356">
      <w:pPr>
        <w:keepNext/>
        <w:keepLines/>
        <w:jc w:val="both"/>
        <w:rPr>
          <w:rFonts w:ascii="Tahoma" w:hAnsi="Tahoma" w:cs="Tahoma"/>
        </w:rPr>
      </w:pPr>
      <w:r w:rsidRPr="00810032">
        <w:rPr>
          <w:rFonts w:ascii="Tahoma" w:hAnsi="Tahoma" w:cs="Tahoma"/>
        </w:rPr>
        <w:lastRenderedPageBreak/>
        <w:t>Če država članica ali tretja država dokumentov in potrdil iz prejšnjega odstavka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9529CA0" w14:textId="7DD251A0" w:rsidR="00092717" w:rsidRDefault="00092717" w:rsidP="00C37356">
      <w:pPr>
        <w:keepNext/>
        <w:keepLines/>
        <w:jc w:val="both"/>
        <w:rPr>
          <w:rFonts w:ascii="Tahoma" w:hAnsi="Tahoma" w:cs="Tahoma"/>
        </w:rPr>
      </w:pPr>
    </w:p>
    <w:p w14:paraId="675B0933" w14:textId="77777777" w:rsidR="00092717" w:rsidRPr="00810032" w:rsidRDefault="00092717" w:rsidP="00C37356">
      <w:pPr>
        <w:keepNext/>
        <w:keepLines/>
        <w:ind w:right="-2"/>
        <w:jc w:val="both"/>
        <w:rPr>
          <w:rFonts w:ascii="Tahoma" w:hAnsi="Tahoma" w:cs="Tahoma"/>
          <w:b/>
          <w:sz w:val="22"/>
        </w:rPr>
      </w:pPr>
      <w:r w:rsidRPr="00810032">
        <w:rPr>
          <w:rFonts w:ascii="Tahoma" w:hAnsi="Tahoma" w:cs="Tahoma"/>
          <w:b/>
          <w:sz w:val="22"/>
        </w:rPr>
        <w:t>B: Razlogi, povezani s plačilom davkov ali prispevkov za socialno varnost</w:t>
      </w:r>
    </w:p>
    <w:p w14:paraId="2A7CDDAB" w14:textId="77777777" w:rsidR="00092717" w:rsidRPr="00810032" w:rsidRDefault="00092717" w:rsidP="00C37356">
      <w:pPr>
        <w:keepNext/>
        <w:keepLines/>
        <w:contextualSpacing/>
        <w:jc w:val="both"/>
        <w:rPr>
          <w:rFonts w:ascii="Tahoma" w:hAnsi="Tahoma" w:cs="Tahoma"/>
        </w:rPr>
      </w:pPr>
      <w:r w:rsidRPr="00810032">
        <w:rPr>
          <w:rFonts w:ascii="Tahoma" w:hAnsi="Tahoma" w:cs="Tahoma"/>
        </w:rPr>
        <w:t>Naročnik bo iz sodelovanja v postopku javnega naročanja izključil gospodarski subjekt, če bo pri preverjanju v skladu z določili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ponudbe znaša 50 EUR ali več. Šteje se, da gospodarski subjekt ne izpolnjuje obveznosti iz prejšnjega stavka tudi, če na dan oddaje ponudbe ali ponudbe ni imel predloženih vseh obračunov davčnih odtegljajev za dohodke iz delovnega razmerja za obdobje zadnjih petih let do dne oddaje ponudbe ali prijave.</w:t>
      </w:r>
    </w:p>
    <w:p w14:paraId="1350B16E" w14:textId="77777777" w:rsidR="00092717" w:rsidRPr="00810032" w:rsidRDefault="00092717" w:rsidP="00C37356">
      <w:pPr>
        <w:keepNext/>
        <w:keepLines/>
        <w:ind w:right="-2"/>
        <w:jc w:val="both"/>
        <w:rPr>
          <w:rFonts w:ascii="Tahoma" w:hAnsi="Tahoma" w:cs="Tahoma"/>
          <w:b/>
          <w:smallCaps/>
          <w:sz w:val="22"/>
        </w:rPr>
      </w:pPr>
    </w:p>
    <w:p w14:paraId="19B3874E" w14:textId="77777777" w:rsidR="00092717" w:rsidRPr="00810032" w:rsidRDefault="00092717" w:rsidP="00C37356">
      <w:pPr>
        <w:keepNext/>
        <w:keepLines/>
        <w:jc w:val="both"/>
        <w:rPr>
          <w:rFonts w:ascii="Tahoma" w:hAnsi="Tahoma" w:cs="Tahoma"/>
          <w:b/>
          <w:bCs/>
        </w:rPr>
      </w:pPr>
      <w:r w:rsidRPr="00810032">
        <w:rPr>
          <w:rFonts w:ascii="Tahoma" w:hAnsi="Tahoma" w:cs="Tahoma"/>
          <w:b/>
          <w:bCs/>
        </w:rPr>
        <w:t>DOKAZILO:</w:t>
      </w:r>
    </w:p>
    <w:p w14:paraId="175A739C" w14:textId="77777777" w:rsidR="00092717" w:rsidRPr="00810032" w:rsidRDefault="00092717" w:rsidP="00C37356">
      <w:pPr>
        <w:keepNext/>
        <w:keepLines/>
        <w:jc w:val="both"/>
        <w:rPr>
          <w:rFonts w:ascii="Tahoma" w:hAnsi="Tahoma" w:cs="Tahoma"/>
          <w:szCs w:val="22"/>
        </w:rPr>
      </w:pPr>
      <w:r w:rsidRPr="00810032">
        <w:rPr>
          <w:rFonts w:ascii="Tahoma" w:hAnsi="Tahoma" w:cs="Tahoma"/>
          <w:szCs w:val="22"/>
        </w:rPr>
        <w:t>Izpolnjen ESPD (</w:t>
      </w:r>
      <w:r w:rsidRPr="00810032">
        <w:rPr>
          <w:rFonts w:ascii="Tahoma" w:hAnsi="Tahoma" w:cs="Tahoma"/>
          <w:i/>
          <w:szCs w:val="22"/>
        </w:rPr>
        <w:t>v »Del III: Razlogi za izključitev, B</w:t>
      </w:r>
      <w:r w:rsidRPr="00810032">
        <w:rPr>
          <w:rFonts w:ascii="Tahoma" w:hAnsi="Tahoma" w:cs="Tahoma"/>
          <w:i/>
          <w:iCs/>
          <w:szCs w:val="22"/>
        </w:rPr>
        <w:t>: Razlogi, povezani s plačilom davkov ali prispevkov za socialno varnost</w:t>
      </w:r>
      <w:r w:rsidRPr="00810032">
        <w:rPr>
          <w:rFonts w:ascii="Tahoma" w:hAnsi="Tahoma" w:cs="Tahoma"/>
          <w:i/>
          <w:szCs w:val="22"/>
        </w:rPr>
        <w:t>«</w:t>
      </w:r>
      <w:r w:rsidRPr="00810032">
        <w:rPr>
          <w:rFonts w:ascii="Tahoma" w:hAnsi="Tahoma" w:cs="Tahoma"/>
          <w:szCs w:val="22"/>
        </w:rPr>
        <w:t>) s strani vseh gospodarskih subjektov v ponudbi.</w:t>
      </w:r>
    </w:p>
    <w:p w14:paraId="0411EAF6" w14:textId="77777777" w:rsidR="00092717" w:rsidRPr="00810032" w:rsidRDefault="00092717" w:rsidP="00C37356">
      <w:pPr>
        <w:keepNext/>
        <w:keepLines/>
        <w:jc w:val="both"/>
        <w:rPr>
          <w:rFonts w:ascii="Tahoma" w:hAnsi="Tahoma" w:cs="Tahoma"/>
        </w:rPr>
      </w:pPr>
    </w:p>
    <w:p w14:paraId="3E6F9730" w14:textId="77777777" w:rsidR="00092717" w:rsidRPr="00810032" w:rsidRDefault="00092717" w:rsidP="00C37356">
      <w:pPr>
        <w:keepNext/>
        <w:keepLines/>
        <w:jc w:val="both"/>
        <w:rPr>
          <w:rFonts w:ascii="Tahoma" w:hAnsi="Tahoma" w:cs="Tahoma"/>
        </w:rPr>
      </w:pPr>
      <w:r w:rsidRPr="00810032">
        <w:rPr>
          <w:rFonts w:ascii="Tahoma" w:hAnsi="Tahoma" w:cs="Tahoma"/>
        </w:rPr>
        <w:t xml:space="preserve">Naročnik </w:t>
      </w:r>
      <w:r w:rsidRPr="00810032">
        <w:rPr>
          <w:rFonts w:ascii="Tahoma" w:hAnsi="Tahoma" w:cs="Tahoma"/>
          <w:bCs/>
        </w:rPr>
        <w:t xml:space="preserve">bo pred oddajo javnega naročila za </w:t>
      </w:r>
      <w:r w:rsidRPr="00810032">
        <w:rPr>
          <w:rFonts w:ascii="Tahoma" w:hAnsi="Tahoma" w:cs="Tahoma"/>
        </w:rPr>
        <w:t>ponudnika s sedežem v Republiki Sloveniji</w:t>
      </w:r>
      <w:r w:rsidRPr="00810032">
        <w:rPr>
          <w:rFonts w:ascii="Tahoma" w:hAnsi="Tahoma" w:cs="Tahoma"/>
          <w:bCs/>
        </w:rPr>
        <w:t xml:space="preserve"> </w:t>
      </w:r>
      <w:r w:rsidRPr="00810032">
        <w:rPr>
          <w:rFonts w:ascii="Tahoma" w:hAnsi="Tahoma" w:cs="Tahoma"/>
        </w:rPr>
        <w:t xml:space="preserve">pridobil potrdilo, ki ga izda pristojni organ v Republiki Sloveniji oziroma izpis iz aplikacije </w:t>
      </w:r>
      <w:proofErr w:type="spellStart"/>
      <w:r w:rsidRPr="00810032">
        <w:rPr>
          <w:rFonts w:ascii="Tahoma" w:hAnsi="Tahoma" w:cs="Tahoma"/>
        </w:rPr>
        <w:t>eDosje</w:t>
      </w:r>
      <w:proofErr w:type="spellEnd"/>
      <w:r w:rsidRPr="00810032">
        <w:rPr>
          <w:rFonts w:ascii="Tahoma" w:hAnsi="Tahoma" w:cs="Tahoma"/>
        </w:rPr>
        <w:t>. Ponudnik s sedežem izven Republike Slovenije mora potrdilo pristojnega organa predložiti sam. V kolikor potrdila ne bodo priložena, bo naročnik ponudnika pozval k predložitvi manjkajočih potrdil.</w:t>
      </w:r>
    </w:p>
    <w:p w14:paraId="5A07F2A3" w14:textId="77777777" w:rsidR="00092717" w:rsidRPr="00810032" w:rsidRDefault="00092717" w:rsidP="00C37356">
      <w:pPr>
        <w:keepNext/>
        <w:keepLines/>
        <w:jc w:val="both"/>
        <w:rPr>
          <w:rFonts w:ascii="Tahoma" w:hAnsi="Tahoma" w:cs="Tahoma"/>
        </w:rPr>
      </w:pPr>
    </w:p>
    <w:p w14:paraId="7DF44E1F" w14:textId="77777777" w:rsidR="00092717" w:rsidRPr="00810032" w:rsidRDefault="00092717" w:rsidP="00C37356">
      <w:pPr>
        <w:keepNext/>
        <w:keepLines/>
        <w:ind w:right="-2"/>
        <w:jc w:val="both"/>
        <w:rPr>
          <w:rFonts w:ascii="Tahoma" w:hAnsi="Tahoma" w:cs="Tahoma"/>
        </w:rPr>
      </w:pPr>
      <w:r w:rsidRPr="00810032">
        <w:rPr>
          <w:rFonts w:ascii="Tahoma" w:hAnsi="Tahoma" w:cs="Tahoma"/>
        </w:rPr>
        <w:t>Če država članica ali tretja država dokumentov in potrdil iz prejšnjega odstavka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892562C" w14:textId="42986A78" w:rsidR="00092717" w:rsidRDefault="00092717" w:rsidP="00C37356">
      <w:pPr>
        <w:keepNext/>
        <w:keepLines/>
        <w:jc w:val="both"/>
        <w:rPr>
          <w:rFonts w:ascii="Tahoma" w:hAnsi="Tahoma" w:cs="Tahoma"/>
        </w:rPr>
      </w:pPr>
    </w:p>
    <w:p w14:paraId="621F16F4" w14:textId="77777777" w:rsidR="00092717" w:rsidRPr="00810032" w:rsidRDefault="00092717" w:rsidP="00C37356">
      <w:pPr>
        <w:keepNext/>
        <w:keepLines/>
        <w:ind w:right="-2"/>
        <w:jc w:val="both"/>
        <w:rPr>
          <w:rFonts w:ascii="Tahoma" w:hAnsi="Tahoma" w:cs="Tahoma"/>
          <w:b/>
          <w:sz w:val="22"/>
        </w:rPr>
      </w:pPr>
      <w:r w:rsidRPr="00810032">
        <w:rPr>
          <w:rFonts w:ascii="Tahoma" w:hAnsi="Tahoma" w:cs="Tahoma"/>
          <w:b/>
          <w:sz w:val="22"/>
        </w:rPr>
        <w:t>D: Nacionalni razlogi za izključitev</w:t>
      </w:r>
    </w:p>
    <w:p w14:paraId="5DC06781" w14:textId="77777777" w:rsidR="00092717" w:rsidRPr="00810032" w:rsidRDefault="00092717" w:rsidP="00C37356">
      <w:pPr>
        <w:keepNext/>
        <w:keepLines/>
        <w:contextualSpacing/>
        <w:jc w:val="both"/>
        <w:rPr>
          <w:rFonts w:ascii="Tahoma" w:hAnsi="Tahoma" w:cs="Tahoma"/>
        </w:rPr>
      </w:pPr>
      <w:r w:rsidRPr="00810032">
        <w:rPr>
          <w:rFonts w:ascii="Tahoma" w:hAnsi="Tahoma" w:cs="Tahoma"/>
        </w:rPr>
        <w:t>Naročnik bo iz sodelovanja v postopku javnega naročanja izključil gospodarski subjekt:</w:t>
      </w:r>
    </w:p>
    <w:p w14:paraId="394FAA0A" w14:textId="77777777" w:rsidR="00092717" w:rsidRPr="00810032" w:rsidRDefault="00092717" w:rsidP="00C37356">
      <w:pPr>
        <w:keepNext/>
        <w:keepLines/>
        <w:ind w:left="705"/>
        <w:contextualSpacing/>
        <w:jc w:val="both"/>
        <w:rPr>
          <w:rFonts w:ascii="Tahoma" w:hAnsi="Tahoma" w:cs="Tahoma"/>
        </w:rPr>
      </w:pPr>
      <w:r w:rsidRPr="00810032">
        <w:rPr>
          <w:rFonts w:ascii="Tahoma" w:hAnsi="Tahoma" w:cs="Tahoma"/>
          <w:b/>
        </w:rPr>
        <w:t>a)</w:t>
      </w:r>
      <w:r w:rsidRPr="00810032">
        <w:rPr>
          <w:rFonts w:ascii="Tahoma" w:hAnsi="Tahoma" w:cs="Tahoma"/>
        </w:rPr>
        <w:t xml:space="preserve"> če je ta na dan, ko poteče rok za oddajo ponudb, izločen iz postopkov oddaje javnih naročil zaradi uvrstitve v evidenco gospodarskih subjektov z izrečenimi stranskimi sankcijami izločitve iz postopkov javnega naročanja,</w:t>
      </w:r>
    </w:p>
    <w:p w14:paraId="403B03DF" w14:textId="77777777" w:rsidR="00092717" w:rsidRPr="00810032" w:rsidRDefault="00092717" w:rsidP="00C37356">
      <w:pPr>
        <w:keepNext/>
        <w:keepLines/>
        <w:ind w:left="705"/>
        <w:contextualSpacing/>
        <w:jc w:val="both"/>
        <w:rPr>
          <w:rFonts w:ascii="Tahoma" w:hAnsi="Tahoma" w:cs="Tahoma"/>
        </w:rPr>
      </w:pPr>
      <w:r w:rsidRPr="00810032">
        <w:rPr>
          <w:rFonts w:ascii="Tahoma" w:hAnsi="Tahoma" w:cs="Tahoma"/>
          <w:b/>
        </w:rPr>
        <w:t>b)</w:t>
      </w:r>
      <w:r w:rsidRPr="00810032">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3104B5E" w14:textId="77777777" w:rsidR="00092717" w:rsidRPr="00810032" w:rsidRDefault="00092717" w:rsidP="00C37356">
      <w:pPr>
        <w:keepNext/>
        <w:keepLines/>
        <w:jc w:val="both"/>
        <w:rPr>
          <w:rFonts w:ascii="Tahoma" w:hAnsi="Tahoma" w:cs="Tahoma"/>
          <w:b/>
          <w:bCs/>
        </w:rPr>
      </w:pPr>
    </w:p>
    <w:p w14:paraId="13282852" w14:textId="77777777" w:rsidR="00092717" w:rsidRPr="00810032" w:rsidRDefault="00092717" w:rsidP="00C37356">
      <w:pPr>
        <w:keepNext/>
        <w:keepLines/>
        <w:jc w:val="both"/>
        <w:rPr>
          <w:rFonts w:ascii="Tahoma" w:hAnsi="Tahoma" w:cs="Tahoma"/>
          <w:b/>
          <w:bCs/>
        </w:rPr>
      </w:pPr>
      <w:r w:rsidRPr="00810032">
        <w:rPr>
          <w:rFonts w:ascii="Tahoma" w:hAnsi="Tahoma" w:cs="Tahoma"/>
          <w:b/>
          <w:bCs/>
        </w:rPr>
        <w:t>DOKAZILO:</w:t>
      </w:r>
    </w:p>
    <w:p w14:paraId="069F9D19" w14:textId="77777777" w:rsidR="00092717" w:rsidRPr="00810032" w:rsidRDefault="00092717" w:rsidP="00C37356">
      <w:pPr>
        <w:keepNext/>
        <w:keepLines/>
        <w:jc w:val="both"/>
        <w:rPr>
          <w:rFonts w:ascii="Tahoma" w:hAnsi="Tahoma" w:cs="Tahoma"/>
          <w:szCs w:val="22"/>
        </w:rPr>
      </w:pPr>
      <w:r w:rsidRPr="00810032">
        <w:rPr>
          <w:rFonts w:ascii="Tahoma" w:hAnsi="Tahoma" w:cs="Tahoma"/>
          <w:szCs w:val="22"/>
        </w:rPr>
        <w:t>Izpolnjen ESPD (</w:t>
      </w:r>
      <w:r w:rsidRPr="00810032">
        <w:rPr>
          <w:rFonts w:ascii="Tahoma" w:hAnsi="Tahoma" w:cs="Tahoma"/>
          <w:i/>
          <w:szCs w:val="22"/>
        </w:rPr>
        <w:t xml:space="preserve">v »Del III: Razlogi za izključitev, D: </w:t>
      </w:r>
      <w:r w:rsidRPr="00810032">
        <w:rPr>
          <w:rFonts w:ascii="Tahoma" w:hAnsi="Tahoma" w:cs="Tahoma"/>
          <w:i/>
        </w:rPr>
        <w:t>Nacionalni razlogi za izključite</w:t>
      </w:r>
      <w:r w:rsidRPr="00810032">
        <w:rPr>
          <w:rFonts w:ascii="Tahoma" w:hAnsi="Tahoma" w:cs="Tahoma"/>
        </w:rPr>
        <w:t>v</w:t>
      </w:r>
      <w:r w:rsidRPr="00810032">
        <w:rPr>
          <w:rFonts w:ascii="Tahoma" w:hAnsi="Tahoma" w:cs="Tahoma"/>
          <w:i/>
          <w:szCs w:val="22"/>
        </w:rPr>
        <w:t>«</w:t>
      </w:r>
      <w:r w:rsidRPr="00810032">
        <w:rPr>
          <w:rFonts w:ascii="Tahoma" w:hAnsi="Tahoma" w:cs="Tahoma"/>
          <w:szCs w:val="22"/>
        </w:rPr>
        <w:t>) s strani vseh gospodarskih subjektov v ponudbi.</w:t>
      </w:r>
    </w:p>
    <w:p w14:paraId="345A6A40" w14:textId="77777777" w:rsidR="00092717" w:rsidRPr="00810032" w:rsidRDefault="00092717" w:rsidP="00C37356">
      <w:pPr>
        <w:keepNext/>
        <w:keepLines/>
        <w:jc w:val="both"/>
        <w:rPr>
          <w:rFonts w:ascii="Tahoma" w:hAnsi="Tahoma" w:cs="Tahoma"/>
          <w:szCs w:val="22"/>
        </w:rPr>
      </w:pPr>
    </w:p>
    <w:p w14:paraId="0BAAEC80" w14:textId="77777777" w:rsidR="00092717" w:rsidRDefault="00092717" w:rsidP="00C37356">
      <w:pPr>
        <w:keepNext/>
        <w:keepLines/>
        <w:jc w:val="both"/>
        <w:rPr>
          <w:rFonts w:ascii="Tahoma" w:hAnsi="Tahoma" w:cs="Tahoma"/>
        </w:rPr>
      </w:pPr>
      <w:r w:rsidRPr="00810032">
        <w:rPr>
          <w:rFonts w:ascii="Tahoma" w:hAnsi="Tahoma" w:cs="Tahoma"/>
        </w:rPr>
        <w:t xml:space="preserve">Naročnik </w:t>
      </w:r>
      <w:r w:rsidRPr="00810032">
        <w:rPr>
          <w:rFonts w:ascii="Tahoma" w:hAnsi="Tahoma" w:cs="Tahoma"/>
          <w:bCs/>
        </w:rPr>
        <w:t xml:space="preserve">bo pred oddajo javnega naročila za </w:t>
      </w:r>
      <w:r w:rsidRPr="00810032">
        <w:rPr>
          <w:rFonts w:ascii="Tahoma" w:hAnsi="Tahoma" w:cs="Tahoma"/>
        </w:rPr>
        <w:t>ponudnika s sedežem v Republiki Sloveniji</w:t>
      </w:r>
      <w:r w:rsidRPr="00810032">
        <w:rPr>
          <w:rFonts w:ascii="Tahoma" w:hAnsi="Tahoma" w:cs="Tahoma"/>
          <w:bCs/>
        </w:rPr>
        <w:t xml:space="preserve"> </w:t>
      </w:r>
      <w:r w:rsidRPr="00810032">
        <w:rPr>
          <w:rFonts w:ascii="Tahoma" w:hAnsi="Tahoma" w:cs="Tahoma"/>
        </w:rPr>
        <w:t xml:space="preserve">pridobil izpis iz evidence o pravnomočnih odločbah o prekrških, ki jo vodi pristojni organ v Republiki Sloveniji, drugi državi članici EU ali tretji državi oziroma izpis iz aplikacije </w:t>
      </w:r>
      <w:proofErr w:type="spellStart"/>
      <w:r w:rsidRPr="00810032">
        <w:rPr>
          <w:rFonts w:ascii="Tahoma" w:hAnsi="Tahoma" w:cs="Tahoma"/>
        </w:rPr>
        <w:t>eDosje</w:t>
      </w:r>
      <w:proofErr w:type="spellEnd"/>
      <w:r w:rsidRPr="00810032">
        <w:rPr>
          <w:rFonts w:ascii="Tahoma" w:hAnsi="Tahoma" w:cs="Tahoma"/>
        </w:rPr>
        <w:t>. Ponudnik s sedežem izven Republike Slovenije mora potrdilo pristojnega organa predložiti sam. Potrdilo pristojnega organa je lahko priloženo že ob oddaji ponudbe.</w:t>
      </w:r>
    </w:p>
    <w:p w14:paraId="373F9669" w14:textId="77777777" w:rsidR="00092717" w:rsidRPr="00810032" w:rsidRDefault="00092717" w:rsidP="00C37356">
      <w:pPr>
        <w:keepNext/>
        <w:keepLines/>
        <w:jc w:val="both"/>
        <w:rPr>
          <w:rFonts w:ascii="Tahoma" w:hAnsi="Tahoma" w:cs="Tahoma"/>
        </w:rPr>
      </w:pPr>
    </w:p>
    <w:p w14:paraId="1D79FE8E" w14:textId="77777777" w:rsidR="00092717" w:rsidRPr="00810032" w:rsidRDefault="00092717" w:rsidP="00C37356">
      <w:pPr>
        <w:keepNext/>
        <w:keepLines/>
        <w:jc w:val="both"/>
        <w:rPr>
          <w:rFonts w:ascii="Tahoma" w:hAnsi="Tahoma" w:cs="Tahoma"/>
        </w:rPr>
      </w:pPr>
      <w:r w:rsidRPr="00810032">
        <w:rPr>
          <w:rFonts w:ascii="Tahoma" w:hAnsi="Tahoma" w:cs="Tahoma"/>
        </w:rPr>
        <w:lastRenderedPageBreak/>
        <w:t>Če država članica ali tretja država dokumentov in potrdil iz prejšnjega odstavka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1A84175" w14:textId="2D22D712" w:rsidR="0009581B" w:rsidRPr="00AE4F17" w:rsidRDefault="0009581B" w:rsidP="00C37356">
      <w:pPr>
        <w:keepNext/>
        <w:keepLines/>
        <w:jc w:val="both"/>
        <w:rPr>
          <w:rFonts w:ascii="Tahoma" w:hAnsi="Tahoma" w:cs="Tahoma"/>
        </w:rPr>
      </w:pPr>
    </w:p>
    <w:p w14:paraId="7EE3DB99" w14:textId="77777777" w:rsidR="00FC7EA3" w:rsidRPr="00AE4F17" w:rsidRDefault="00A94552" w:rsidP="00C37356">
      <w:pPr>
        <w:keepNext/>
        <w:keepLines/>
        <w:numPr>
          <w:ilvl w:val="1"/>
          <w:numId w:val="2"/>
        </w:numPr>
        <w:jc w:val="both"/>
        <w:rPr>
          <w:rFonts w:ascii="Tahoma" w:hAnsi="Tahoma" w:cs="Tahoma"/>
          <w:b/>
        </w:rPr>
      </w:pPr>
      <w:r w:rsidRPr="00AE4F17">
        <w:rPr>
          <w:rFonts w:ascii="Tahoma" w:hAnsi="Tahoma" w:cs="Tahoma"/>
          <w:b/>
        </w:rPr>
        <w:t>Pogoji za so</w:t>
      </w:r>
      <w:r w:rsidR="009B315C" w:rsidRPr="00AE4F17">
        <w:rPr>
          <w:rFonts w:ascii="Tahoma" w:hAnsi="Tahoma" w:cs="Tahoma"/>
          <w:b/>
        </w:rPr>
        <w:t>delovanje</w:t>
      </w:r>
    </w:p>
    <w:p w14:paraId="066C8255" w14:textId="77777777" w:rsidR="00196FBB" w:rsidRPr="00AE4F17" w:rsidRDefault="00196FBB" w:rsidP="00C37356">
      <w:pPr>
        <w:keepNext/>
        <w:keepLines/>
        <w:jc w:val="both"/>
        <w:rPr>
          <w:rFonts w:ascii="Tahoma" w:hAnsi="Tahoma" w:cs="Tahoma"/>
          <w:b/>
        </w:rPr>
      </w:pPr>
    </w:p>
    <w:p w14:paraId="0BD0B333" w14:textId="77777777" w:rsidR="00196FBB" w:rsidRPr="00AE4F17" w:rsidRDefault="00196FBB" w:rsidP="00C37356">
      <w:pPr>
        <w:keepNext/>
        <w:keepLines/>
        <w:numPr>
          <w:ilvl w:val="2"/>
          <w:numId w:val="2"/>
        </w:numPr>
        <w:jc w:val="both"/>
        <w:rPr>
          <w:rFonts w:ascii="Tahoma" w:hAnsi="Tahoma" w:cs="Tahoma"/>
          <w:b/>
        </w:rPr>
      </w:pPr>
      <w:r w:rsidRPr="00AE4F17">
        <w:rPr>
          <w:rFonts w:ascii="Tahoma" w:hAnsi="Tahoma" w:cs="Tahoma"/>
          <w:b/>
        </w:rPr>
        <w:t>Ustreznost za opravljanje poklicne dejavnosti</w:t>
      </w:r>
    </w:p>
    <w:p w14:paraId="60776778" w14:textId="77777777" w:rsidR="00196FBB" w:rsidRPr="00AE4F17" w:rsidRDefault="00196FBB" w:rsidP="00C37356">
      <w:pPr>
        <w:keepNext/>
        <w:keepLines/>
        <w:jc w:val="both"/>
        <w:rPr>
          <w:rFonts w:ascii="Tahoma" w:hAnsi="Tahoma" w:cs="Tahoma"/>
        </w:rPr>
      </w:pPr>
    </w:p>
    <w:p w14:paraId="5FC94C6B" w14:textId="77777777" w:rsidR="00D53950" w:rsidRPr="00AE4F17" w:rsidRDefault="00D53950" w:rsidP="00C37356">
      <w:pPr>
        <w:keepNext/>
        <w:keepLines/>
        <w:jc w:val="both"/>
        <w:rPr>
          <w:rFonts w:ascii="Tahoma" w:hAnsi="Tahoma" w:cs="Tahoma"/>
        </w:rPr>
      </w:pPr>
      <w:r w:rsidRPr="00AE4F17">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8859F4E" w14:textId="77777777" w:rsidR="00D53950" w:rsidRPr="00AE4F17" w:rsidRDefault="00D53950" w:rsidP="00C37356">
      <w:pPr>
        <w:keepNext/>
        <w:keepLines/>
        <w:jc w:val="both"/>
        <w:rPr>
          <w:rFonts w:ascii="Tahoma" w:hAnsi="Tahoma" w:cs="Tahoma"/>
        </w:rPr>
      </w:pPr>
    </w:p>
    <w:p w14:paraId="493D4588" w14:textId="77777777" w:rsidR="00730167" w:rsidRPr="00AE4F17" w:rsidRDefault="00730167" w:rsidP="00C37356">
      <w:pPr>
        <w:keepNext/>
        <w:keepLines/>
        <w:jc w:val="both"/>
        <w:rPr>
          <w:rFonts w:ascii="Tahoma" w:hAnsi="Tahoma" w:cs="Tahoma"/>
          <w:bCs/>
        </w:rPr>
      </w:pPr>
      <w:r w:rsidRPr="00AE4F17">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4EA15636" w14:textId="77777777" w:rsidR="00730167" w:rsidRPr="00AE4F17" w:rsidRDefault="00730167" w:rsidP="00C37356">
      <w:pPr>
        <w:keepNext/>
        <w:keepLines/>
        <w:jc w:val="both"/>
        <w:rPr>
          <w:rFonts w:ascii="Tahoma" w:hAnsi="Tahoma" w:cs="Tahoma"/>
        </w:rPr>
      </w:pPr>
    </w:p>
    <w:p w14:paraId="1E752D5C" w14:textId="0E30621A" w:rsidR="009F78C3" w:rsidRPr="00AE4F17" w:rsidRDefault="009F78C3" w:rsidP="00C37356">
      <w:pPr>
        <w:keepNext/>
        <w:keepLines/>
        <w:jc w:val="both"/>
        <w:rPr>
          <w:rFonts w:ascii="Tahoma" w:hAnsi="Tahoma" w:cs="Tahoma"/>
        </w:rPr>
      </w:pPr>
      <w:r w:rsidRPr="005454B9">
        <w:rPr>
          <w:rFonts w:ascii="Tahoma" w:hAnsi="Tahoma" w:cs="Tahoma"/>
        </w:rPr>
        <w:t>Gospodarski subjekt</w:t>
      </w:r>
      <w:r w:rsidR="002E27CD" w:rsidRPr="005454B9">
        <w:rPr>
          <w:rFonts w:ascii="Tahoma" w:hAnsi="Tahoma" w:cs="Tahoma"/>
        </w:rPr>
        <w:t>, ki bo izvajal storitve, ki so predmet javnega naročila</w:t>
      </w:r>
      <w:r w:rsidRPr="005454B9">
        <w:rPr>
          <w:rFonts w:ascii="Tahoma" w:hAnsi="Tahoma" w:cs="Tahoma"/>
        </w:rPr>
        <w:t xml:space="preserve"> mora imeti dovoljenje za opravljanje mednarodnih avtobusnih prevozov potnikov v cestnem prometu</w:t>
      </w:r>
      <w:r w:rsidR="003B34B9" w:rsidRPr="005454B9">
        <w:rPr>
          <w:rFonts w:ascii="Tahoma" w:hAnsi="Tahoma" w:cs="Tahoma"/>
        </w:rPr>
        <w:t xml:space="preserve"> (licenca skupnosti)</w:t>
      </w:r>
      <w:r w:rsidRPr="005454B9">
        <w:rPr>
          <w:rFonts w:ascii="Tahoma" w:hAnsi="Tahoma" w:cs="Tahoma"/>
        </w:rPr>
        <w:t>.</w:t>
      </w:r>
    </w:p>
    <w:p w14:paraId="4D3477A1" w14:textId="390A2F48" w:rsidR="00E24924" w:rsidRPr="00AE4F17" w:rsidRDefault="00E24924" w:rsidP="00C37356">
      <w:pPr>
        <w:keepNext/>
        <w:keepLines/>
        <w:jc w:val="both"/>
        <w:rPr>
          <w:rFonts w:ascii="Tahoma" w:hAnsi="Tahoma" w:cs="Tahoma"/>
        </w:rPr>
      </w:pPr>
    </w:p>
    <w:p w14:paraId="65779BCC" w14:textId="77777777" w:rsidR="00D53950" w:rsidRPr="00AE4F17" w:rsidRDefault="00D53950" w:rsidP="00C37356">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38A0CB35" w14:textId="77777777" w:rsidR="009F78C3" w:rsidRPr="00AE4F17" w:rsidRDefault="009F78C3" w:rsidP="00C37356">
      <w:pPr>
        <w:keepNext/>
        <w:keepLines/>
        <w:jc w:val="both"/>
        <w:rPr>
          <w:rFonts w:ascii="Tahoma" w:hAnsi="Tahoma" w:cs="Tahoma"/>
          <w:b/>
          <w:u w:val="single"/>
        </w:rPr>
      </w:pPr>
    </w:p>
    <w:p w14:paraId="0BA091E4" w14:textId="77777777" w:rsidR="00D53950" w:rsidRPr="00AE4F17" w:rsidRDefault="009F78C3" w:rsidP="00C37356">
      <w:pPr>
        <w:keepNext/>
        <w:keepLines/>
        <w:jc w:val="both"/>
        <w:rPr>
          <w:rFonts w:ascii="Tahoma" w:hAnsi="Tahoma" w:cs="Tahoma"/>
          <w:bCs/>
        </w:rPr>
      </w:pPr>
      <w:r w:rsidRPr="00AE4F17">
        <w:rPr>
          <w:rFonts w:ascii="Tahoma" w:hAnsi="Tahoma" w:cs="Tahoma"/>
          <w:bCs/>
        </w:rPr>
        <w:t>V kolikor</w:t>
      </w:r>
      <w:r w:rsidR="00D53950" w:rsidRPr="00AE4F17">
        <w:rPr>
          <w:rFonts w:ascii="Tahoma" w:hAnsi="Tahoma" w:cs="Tahoma"/>
          <w:bCs/>
        </w:rPr>
        <w:t xml:space="preserve"> gospodarski subjekt v skladu z 81. členom ZJN-3 uporablja zmogljivosti drugih subjektov, morajo pogoje iz te točke izpolnjevati tudi subjekti, katerih zmogljivosti uporablja gospodarski subjekt.</w:t>
      </w:r>
    </w:p>
    <w:p w14:paraId="2A097EF1" w14:textId="77777777" w:rsidR="00D53950" w:rsidRPr="00AE4F17" w:rsidRDefault="00D53950" w:rsidP="00C37356">
      <w:pPr>
        <w:keepNext/>
        <w:keepLines/>
        <w:jc w:val="both"/>
        <w:rPr>
          <w:rFonts w:ascii="Tahoma" w:hAnsi="Tahoma" w:cs="Tahoma"/>
        </w:rPr>
      </w:pPr>
    </w:p>
    <w:p w14:paraId="4957B659" w14:textId="77777777" w:rsidR="00D53950" w:rsidRPr="00AE4F17" w:rsidRDefault="00D53950" w:rsidP="00C37356">
      <w:pPr>
        <w:keepNext/>
        <w:keepLines/>
        <w:jc w:val="both"/>
        <w:rPr>
          <w:rFonts w:ascii="Tahoma" w:hAnsi="Tahoma" w:cs="Tahoma"/>
          <w:b/>
        </w:rPr>
      </w:pPr>
      <w:r w:rsidRPr="00AE4F17">
        <w:rPr>
          <w:rFonts w:ascii="Tahoma" w:hAnsi="Tahoma" w:cs="Tahoma"/>
          <w:b/>
        </w:rPr>
        <w:t>DOKAZILA:</w:t>
      </w:r>
    </w:p>
    <w:p w14:paraId="764C32AA" w14:textId="41245EAE" w:rsidR="001B2844" w:rsidRDefault="004D20D1" w:rsidP="00C37356">
      <w:pPr>
        <w:keepNext/>
        <w:keepLines/>
        <w:jc w:val="both"/>
        <w:rPr>
          <w:rFonts w:ascii="Tahoma" w:hAnsi="Tahoma" w:cs="Tahoma"/>
        </w:rPr>
      </w:pPr>
      <w:r w:rsidRPr="00810032">
        <w:rPr>
          <w:rFonts w:ascii="Tahoma" w:hAnsi="Tahoma" w:cs="Tahoma"/>
        </w:rPr>
        <w:t xml:space="preserve">Gospodarski subjekt izkaže izpolnjevanje teh pogojev s predložitvijo obrazca </w:t>
      </w:r>
      <w:r w:rsidRPr="00810032">
        <w:rPr>
          <w:rFonts w:ascii="Tahoma" w:hAnsi="Tahoma" w:cs="Tahoma"/>
          <w:bCs/>
        </w:rPr>
        <w:t>ESPD (</w:t>
      </w:r>
      <w:r w:rsidRPr="00810032">
        <w:rPr>
          <w:rFonts w:ascii="Tahoma" w:hAnsi="Tahoma" w:cs="Tahoma"/>
          <w:bCs/>
          <w:i/>
        </w:rPr>
        <w:t>v »Del IV: Pogoji za sodelovanje, ɑ: Skupna navedba za vse pogoje za sodelovanje«</w:t>
      </w:r>
      <w:r w:rsidRPr="00810032">
        <w:rPr>
          <w:rFonts w:ascii="Tahoma" w:hAnsi="Tahoma" w:cs="Tahoma"/>
          <w:bCs/>
        </w:rPr>
        <w:t xml:space="preserve">) </w:t>
      </w:r>
      <w:r w:rsidR="009F78C3" w:rsidRPr="00AE4F17">
        <w:rPr>
          <w:rFonts w:ascii="Tahoma" w:hAnsi="Tahoma" w:cs="Tahoma"/>
        </w:rPr>
        <w:t xml:space="preserve">in </w:t>
      </w:r>
      <w:r w:rsidR="00903BF3">
        <w:rPr>
          <w:rFonts w:ascii="Tahoma" w:hAnsi="Tahoma" w:cs="Tahoma"/>
        </w:rPr>
        <w:t xml:space="preserve">s </w:t>
      </w:r>
      <w:r w:rsidR="00903BF3" w:rsidRPr="00AE4F17">
        <w:rPr>
          <w:rFonts w:ascii="Tahoma" w:hAnsi="Tahoma" w:cs="Tahoma"/>
        </w:rPr>
        <w:t>predložitvijo</w:t>
      </w:r>
      <w:r w:rsidR="00903BF3" w:rsidRPr="00AE4F17">
        <w:rPr>
          <w:rFonts w:ascii="Tahoma" w:hAnsi="Tahoma" w:cs="Tahoma"/>
          <w:b/>
        </w:rPr>
        <w:t xml:space="preserve"> </w:t>
      </w:r>
      <w:r w:rsidR="00903BF3" w:rsidRPr="00AE4F17">
        <w:rPr>
          <w:rFonts w:ascii="Tahoma" w:hAnsi="Tahoma" w:cs="Tahoma"/>
        </w:rPr>
        <w:t xml:space="preserve">fotokopije </w:t>
      </w:r>
      <w:r w:rsidR="00903BF3" w:rsidRPr="005454B9">
        <w:rPr>
          <w:rFonts w:ascii="Tahoma" w:hAnsi="Tahoma" w:cs="Tahoma"/>
        </w:rPr>
        <w:t>dovoljenj</w:t>
      </w:r>
      <w:r w:rsidR="00903BF3">
        <w:rPr>
          <w:rFonts w:ascii="Tahoma" w:hAnsi="Tahoma" w:cs="Tahoma"/>
        </w:rPr>
        <w:t>a</w:t>
      </w:r>
      <w:r w:rsidR="00903BF3" w:rsidRPr="005454B9">
        <w:rPr>
          <w:rFonts w:ascii="Tahoma" w:hAnsi="Tahoma" w:cs="Tahoma"/>
        </w:rPr>
        <w:t xml:space="preserve"> za opravljanje mednarodnih avtobusnih prevozov potnikov v cestnem prometu (licenca skupnosti)</w:t>
      </w:r>
      <w:r w:rsidR="00903BF3" w:rsidRPr="00AE4F17">
        <w:rPr>
          <w:rFonts w:ascii="Tahoma" w:hAnsi="Tahoma" w:cs="Tahoma"/>
        </w:rPr>
        <w:t>.</w:t>
      </w:r>
    </w:p>
    <w:p w14:paraId="472B9DF8" w14:textId="4069EFCA" w:rsidR="008F12EB" w:rsidRDefault="008F12EB" w:rsidP="00C37356">
      <w:pPr>
        <w:keepNext/>
        <w:keepLines/>
        <w:jc w:val="both"/>
        <w:rPr>
          <w:rFonts w:ascii="Tahoma" w:hAnsi="Tahoma" w:cs="Tahoma"/>
          <w:b/>
        </w:rPr>
      </w:pPr>
    </w:p>
    <w:p w14:paraId="64409B7E" w14:textId="77777777" w:rsidR="00196FBB" w:rsidRPr="00AE4F17" w:rsidRDefault="00196FBB" w:rsidP="00C37356">
      <w:pPr>
        <w:keepNext/>
        <w:keepLines/>
        <w:numPr>
          <w:ilvl w:val="2"/>
          <w:numId w:val="2"/>
        </w:numPr>
        <w:jc w:val="both"/>
        <w:rPr>
          <w:rFonts w:ascii="Tahoma" w:hAnsi="Tahoma" w:cs="Tahoma"/>
          <w:b/>
        </w:rPr>
      </w:pPr>
      <w:r w:rsidRPr="00AE4F17">
        <w:rPr>
          <w:rFonts w:ascii="Tahoma" w:hAnsi="Tahoma" w:cs="Tahoma"/>
          <w:b/>
        </w:rPr>
        <w:t>Ekonomski in finančni položaj</w:t>
      </w:r>
    </w:p>
    <w:p w14:paraId="1D9A14CE" w14:textId="77777777" w:rsidR="00196FBB" w:rsidRPr="00AE4F17" w:rsidRDefault="00196FBB" w:rsidP="00C37356">
      <w:pPr>
        <w:keepNext/>
        <w:keepLines/>
        <w:jc w:val="both"/>
        <w:rPr>
          <w:rFonts w:ascii="Tahoma" w:hAnsi="Tahoma" w:cs="Tahoma"/>
          <w:b/>
        </w:rPr>
      </w:pPr>
    </w:p>
    <w:p w14:paraId="3B1CE91F" w14:textId="77777777" w:rsidR="009B4F17" w:rsidRPr="00AE4F17" w:rsidRDefault="00196FBB" w:rsidP="00C37356">
      <w:pPr>
        <w:keepNext/>
        <w:keepLines/>
        <w:jc w:val="both"/>
        <w:rPr>
          <w:rFonts w:ascii="Tahoma" w:hAnsi="Tahoma" w:cs="Tahoma"/>
          <w:color w:val="FF0000"/>
        </w:rPr>
      </w:pPr>
      <w:r w:rsidRPr="00AE4F17">
        <w:rPr>
          <w:rFonts w:ascii="Tahoma" w:hAnsi="Tahoma" w:cs="Tahoma"/>
        </w:rPr>
        <w:t xml:space="preserve">Gospodarski subjekt </w:t>
      </w:r>
      <w:r w:rsidR="009B4F17" w:rsidRPr="00AE4F17">
        <w:rPr>
          <w:rFonts w:ascii="Tahoma" w:hAnsi="Tahoma" w:cs="Tahoma"/>
        </w:rPr>
        <w:t>mora biti ekonomsko in finančno sposoben izvesti predmet javnega naročila.</w:t>
      </w:r>
      <w:r w:rsidR="004D0F7A" w:rsidRPr="00AE4F17">
        <w:rPr>
          <w:rFonts w:ascii="Tahoma" w:hAnsi="Tahoma" w:cs="Tahoma"/>
        </w:rPr>
        <w:t xml:space="preserve"> </w:t>
      </w:r>
    </w:p>
    <w:p w14:paraId="5F280C46" w14:textId="77777777" w:rsidR="00196FBB" w:rsidRPr="00AE4F17" w:rsidRDefault="00196FBB" w:rsidP="00C37356">
      <w:pPr>
        <w:keepNext/>
        <w:keepLines/>
        <w:jc w:val="both"/>
        <w:rPr>
          <w:rFonts w:ascii="Tahoma" w:hAnsi="Tahoma" w:cs="Tahoma"/>
          <w:b/>
        </w:rPr>
      </w:pPr>
    </w:p>
    <w:p w14:paraId="1E6BB43F" w14:textId="77777777" w:rsidR="004D0F7A" w:rsidRPr="00AE4F17" w:rsidRDefault="004D0F7A" w:rsidP="00C37356">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24EE8E0F" w14:textId="77777777" w:rsidR="004D0F7A" w:rsidRPr="00AE4F17" w:rsidRDefault="004D0F7A" w:rsidP="00C37356">
      <w:pPr>
        <w:keepNext/>
        <w:keepLines/>
        <w:jc w:val="both"/>
        <w:rPr>
          <w:rFonts w:ascii="Tahoma" w:hAnsi="Tahoma" w:cs="Tahoma"/>
          <w:b/>
        </w:rPr>
      </w:pPr>
    </w:p>
    <w:p w14:paraId="6ECC9FA0" w14:textId="77777777" w:rsidR="004D0F7A" w:rsidRPr="00AE4F17" w:rsidRDefault="004D0F7A" w:rsidP="00C37356">
      <w:pPr>
        <w:keepNext/>
        <w:keepLines/>
        <w:jc w:val="both"/>
        <w:rPr>
          <w:rFonts w:ascii="Tahoma" w:hAnsi="Tahoma" w:cs="Tahoma"/>
          <w:bCs/>
        </w:rPr>
      </w:pPr>
      <w:r w:rsidRPr="00AE4F17">
        <w:rPr>
          <w:rFonts w:ascii="Tahoma" w:hAnsi="Tahoma" w:cs="Tahoma"/>
          <w:bCs/>
        </w:rPr>
        <w:t>Če gospodarski subjekt v skladu z 81. členom ZJN-3 uporablja zmogljivosti drugih subjektov, morajo pogoje iz te točke izpolnjevati tudi subjekti, katerih zmogljivosti uporablja gospodarski subjekt.</w:t>
      </w:r>
    </w:p>
    <w:p w14:paraId="3B14B696" w14:textId="77777777" w:rsidR="004D0F7A" w:rsidRPr="00AE4F17" w:rsidRDefault="004D0F7A" w:rsidP="00C37356">
      <w:pPr>
        <w:keepNext/>
        <w:keepLines/>
        <w:jc w:val="both"/>
        <w:rPr>
          <w:rFonts w:ascii="Tahoma" w:hAnsi="Tahoma" w:cs="Tahoma"/>
          <w:b/>
        </w:rPr>
      </w:pPr>
    </w:p>
    <w:p w14:paraId="24AD5CE7" w14:textId="77777777" w:rsidR="00196FBB" w:rsidRPr="00AE4F17" w:rsidRDefault="00196FBB" w:rsidP="00C37356">
      <w:pPr>
        <w:keepNext/>
        <w:keepLines/>
        <w:jc w:val="both"/>
        <w:rPr>
          <w:rFonts w:ascii="Tahoma" w:hAnsi="Tahoma" w:cs="Tahoma"/>
          <w:b/>
        </w:rPr>
      </w:pPr>
      <w:r w:rsidRPr="00AE4F17">
        <w:rPr>
          <w:rFonts w:ascii="Tahoma" w:hAnsi="Tahoma" w:cs="Tahoma"/>
          <w:b/>
        </w:rPr>
        <w:t>DOKAZILA:</w:t>
      </w:r>
    </w:p>
    <w:p w14:paraId="2F9614DA" w14:textId="77777777" w:rsidR="004D20D1" w:rsidRPr="00810032" w:rsidRDefault="004D20D1" w:rsidP="00C37356">
      <w:pPr>
        <w:keepNext/>
        <w:keepLines/>
        <w:jc w:val="both"/>
        <w:rPr>
          <w:rFonts w:ascii="Tahoma" w:hAnsi="Tahoma" w:cs="Tahoma"/>
          <w:bCs/>
        </w:rPr>
      </w:pPr>
      <w:r w:rsidRPr="00810032">
        <w:rPr>
          <w:rFonts w:ascii="Tahoma" w:hAnsi="Tahoma" w:cs="Tahoma"/>
        </w:rPr>
        <w:t xml:space="preserve">Gospodarski subjekt izkaže izpolnjevanje teh pogojev s predložitvijo obrazca </w:t>
      </w:r>
      <w:r w:rsidRPr="00810032">
        <w:rPr>
          <w:rFonts w:ascii="Tahoma" w:hAnsi="Tahoma" w:cs="Tahoma"/>
          <w:bCs/>
        </w:rPr>
        <w:t>ESPD (</w:t>
      </w:r>
      <w:r w:rsidRPr="00810032">
        <w:rPr>
          <w:rFonts w:ascii="Tahoma" w:hAnsi="Tahoma" w:cs="Tahoma"/>
          <w:bCs/>
          <w:i/>
        </w:rPr>
        <w:t>v »Del IV: Pogoji za sodelovanje, ɑ: Skupna navedba za vse pogoje za sodelovanje«</w:t>
      </w:r>
      <w:r w:rsidRPr="00810032">
        <w:rPr>
          <w:rFonts w:ascii="Tahoma" w:hAnsi="Tahoma" w:cs="Tahoma"/>
          <w:bCs/>
        </w:rPr>
        <w:t>).</w:t>
      </w:r>
    </w:p>
    <w:p w14:paraId="419C3079" w14:textId="1280FF76" w:rsidR="00903BF3" w:rsidRPr="00AE4F17" w:rsidRDefault="00903BF3" w:rsidP="00C37356">
      <w:pPr>
        <w:keepNext/>
        <w:keepLines/>
        <w:jc w:val="both"/>
        <w:rPr>
          <w:rFonts w:ascii="Tahoma" w:hAnsi="Tahoma" w:cs="Tahoma"/>
        </w:rPr>
      </w:pPr>
    </w:p>
    <w:p w14:paraId="17B04546" w14:textId="77777777" w:rsidR="00196FBB" w:rsidRPr="00AE4F17" w:rsidRDefault="002D69BC" w:rsidP="00C37356">
      <w:pPr>
        <w:keepNext/>
        <w:keepLines/>
        <w:numPr>
          <w:ilvl w:val="2"/>
          <w:numId w:val="2"/>
        </w:numPr>
        <w:jc w:val="both"/>
        <w:rPr>
          <w:rFonts w:ascii="Tahoma" w:hAnsi="Tahoma" w:cs="Tahoma"/>
          <w:b/>
        </w:rPr>
      </w:pPr>
      <w:r w:rsidRPr="00AE4F17">
        <w:rPr>
          <w:rFonts w:ascii="Tahoma" w:hAnsi="Tahoma" w:cs="Tahoma"/>
          <w:b/>
        </w:rPr>
        <w:t>Tehnična in strokovna sposobnost</w:t>
      </w:r>
    </w:p>
    <w:p w14:paraId="605E3DB5" w14:textId="77777777" w:rsidR="009B4F17" w:rsidRPr="00AE4F17" w:rsidRDefault="009B4F17" w:rsidP="00C37356">
      <w:pPr>
        <w:keepNext/>
        <w:keepLines/>
        <w:jc w:val="both"/>
        <w:rPr>
          <w:rFonts w:ascii="Tahoma" w:hAnsi="Tahoma" w:cs="Tahoma"/>
        </w:rPr>
      </w:pPr>
    </w:p>
    <w:p w14:paraId="1A723A33" w14:textId="77777777" w:rsidR="00240DF5" w:rsidRPr="00AE4F17" w:rsidRDefault="00240DF5" w:rsidP="00C37356">
      <w:pPr>
        <w:keepNext/>
        <w:keepLines/>
        <w:numPr>
          <w:ilvl w:val="3"/>
          <w:numId w:val="2"/>
        </w:numPr>
        <w:jc w:val="both"/>
        <w:rPr>
          <w:rFonts w:ascii="Tahoma" w:hAnsi="Tahoma" w:cs="Tahoma"/>
          <w:b/>
        </w:rPr>
      </w:pPr>
      <w:r w:rsidRPr="00AE4F17">
        <w:rPr>
          <w:rFonts w:ascii="Tahoma" w:hAnsi="Tahoma" w:cs="Tahoma"/>
          <w:b/>
        </w:rPr>
        <w:t>Tehnična sposobnost</w:t>
      </w:r>
    </w:p>
    <w:p w14:paraId="2B2F6A28" w14:textId="77777777" w:rsidR="000A1FDA" w:rsidRDefault="000A1FDA" w:rsidP="00C37356">
      <w:pPr>
        <w:keepNext/>
        <w:keepLines/>
        <w:jc w:val="both"/>
        <w:rPr>
          <w:rFonts w:ascii="Tahoma" w:hAnsi="Tahoma" w:cs="Tahoma"/>
        </w:rPr>
      </w:pPr>
    </w:p>
    <w:p w14:paraId="550839C7" w14:textId="74DC0B5D" w:rsidR="00173287" w:rsidRPr="00AE4F17" w:rsidRDefault="00173287" w:rsidP="00C37356">
      <w:pPr>
        <w:keepNext/>
        <w:keepLines/>
        <w:jc w:val="both"/>
        <w:rPr>
          <w:rFonts w:ascii="Tahoma" w:hAnsi="Tahoma" w:cs="Tahoma"/>
        </w:rPr>
      </w:pPr>
      <w:r w:rsidRPr="00AE4F17">
        <w:rPr>
          <w:rFonts w:ascii="Tahoma" w:hAnsi="Tahoma" w:cs="Tahoma"/>
        </w:rPr>
        <w:t>Gospodarski subjekt mora izpolnjevati vse standarde, pogoje in zahteve naročnika, nav</w:t>
      </w:r>
      <w:r w:rsidR="00AB54C6" w:rsidRPr="00AE4F17">
        <w:rPr>
          <w:rFonts w:ascii="Tahoma" w:hAnsi="Tahoma" w:cs="Tahoma"/>
        </w:rPr>
        <w:t xml:space="preserve">edene v razpisni dokumentaciji </w:t>
      </w:r>
      <w:r w:rsidR="00EA70E0" w:rsidRPr="00AE4F17">
        <w:rPr>
          <w:rFonts w:ascii="Tahoma" w:hAnsi="Tahoma" w:cs="Tahoma"/>
        </w:rPr>
        <w:t xml:space="preserve">ter imeti </w:t>
      </w:r>
      <w:r w:rsidRPr="00AE4F17">
        <w:rPr>
          <w:rFonts w:ascii="Tahoma" w:hAnsi="Tahoma" w:cs="Tahoma"/>
        </w:rPr>
        <w:t xml:space="preserve"> </w:t>
      </w:r>
      <w:r w:rsidR="00EA70E0" w:rsidRPr="00AE4F17">
        <w:rPr>
          <w:rFonts w:ascii="Tahoma" w:hAnsi="Tahoma" w:cs="Tahoma"/>
        </w:rPr>
        <w:t>na razpolago vsa tehnična sredstva</w:t>
      </w:r>
      <w:r w:rsidR="00EA6A53" w:rsidRPr="00AE4F17">
        <w:rPr>
          <w:rFonts w:ascii="Tahoma" w:hAnsi="Tahoma" w:cs="Tahoma"/>
        </w:rPr>
        <w:t xml:space="preserve"> (vozila)</w:t>
      </w:r>
      <w:r w:rsidR="00EA70E0" w:rsidRPr="00AE4F17">
        <w:rPr>
          <w:rFonts w:ascii="Tahoma" w:hAnsi="Tahoma" w:cs="Tahoma"/>
        </w:rPr>
        <w:t>, ki so potrebna za uspešno izvedbo predmeta javnega naročila</w:t>
      </w:r>
      <w:r w:rsidR="00281A0A">
        <w:rPr>
          <w:rFonts w:ascii="Tahoma" w:hAnsi="Tahoma" w:cs="Tahoma"/>
        </w:rPr>
        <w:t>.</w:t>
      </w:r>
      <w:r w:rsidR="000D7398">
        <w:rPr>
          <w:rFonts w:ascii="Tahoma" w:hAnsi="Tahoma" w:cs="Tahoma"/>
        </w:rPr>
        <w:t xml:space="preserve"> </w:t>
      </w:r>
      <w:r w:rsidRPr="00AE4F17">
        <w:rPr>
          <w:rFonts w:ascii="Tahoma" w:hAnsi="Tahoma" w:cs="Tahoma"/>
        </w:rPr>
        <w:t xml:space="preserve">Predmet ponudbe </w:t>
      </w:r>
      <w:r w:rsidR="00EA6A53" w:rsidRPr="00AE4F17">
        <w:rPr>
          <w:rFonts w:ascii="Tahoma" w:hAnsi="Tahoma" w:cs="Tahoma"/>
        </w:rPr>
        <w:t xml:space="preserve">(vozila) </w:t>
      </w:r>
      <w:r w:rsidRPr="00AE4F17">
        <w:rPr>
          <w:rFonts w:ascii="Tahoma" w:hAnsi="Tahoma" w:cs="Tahoma"/>
        </w:rPr>
        <w:t>mora</w:t>
      </w:r>
      <w:r w:rsidR="00EA6A53" w:rsidRPr="00AE4F17">
        <w:rPr>
          <w:rFonts w:ascii="Tahoma" w:hAnsi="Tahoma" w:cs="Tahoma"/>
        </w:rPr>
        <w:t>jo</w:t>
      </w:r>
      <w:r w:rsidRPr="00AE4F17">
        <w:rPr>
          <w:rFonts w:ascii="Tahoma" w:hAnsi="Tahoma" w:cs="Tahoma"/>
        </w:rPr>
        <w:t xml:space="preserve"> izpolnjevati tehnične zahteve in vse pogoje naročnika, navedene v razpisni dokumentaciji.</w:t>
      </w:r>
    </w:p>
    <w:p w14:paraId="379D5871" w14:textId="77777777" w:rsidR="001D1398" w:rsidRPr="00AE4F17" w:rsidRDefault="001D1398" w:rsidP="00C37356">
      <w:pPr>
        <w:keepNext/>
        <w:keepLines/>
        <w:jc w:val="both"/>
        <w:rPr>
          <w:rFonts w:ascii="Tahoma" w:hAnsi="Tahoma" w:cs="Tahoma"/>
        </w:rPr>
      </w:pPr>
    </w:p>
    <w:p w14:paraId="2A56B607" w14:textId="5D93BAB2" w:rsidR="001D1398" w:rsidRPr="00AE4F17" w:rsidRDefault="001D1398" w:rsidP="00C37356">
      <w:pPr>
        <w:keepNext/>
        <w:keepLines/>
        <w:jc w:val="both"/>
        <w:rPr>
          <w:rFonts w:ascii="Tahoma" w:hAnsi="Tahoma" w:cs="Tahoma"/>
        </w:rPr>
      </w:pPr>
      <w:r w:rsidRPr="00AE4F17">
        <w:rPr>
          <w:rFonts w:ascii="Tahoma" w:hAnsi="Tahoma" w:cs="Tahoma"/>
        </w:rPr>
        <w:lastRenderedPageBreak/>
        <w:t xml:space="preserve">Vsa vozila, ki jih bo gospodarski subjekt vključili v izvajanje predmetnega javnega naročila morajo biti tehnično brezhibna tako, da zagotavljajo varno vožnjo in </w:t>
      </w:r>
      <w:r w:rsidR="00B361BF">
        <w:rPr>
          <w:rFonts w:ascii="Tahoma" w:hAnsi="Tahoma" w:cs="Tahoma"/>
        </w:rPr>
        <w:t xml:space="preserve">so </w:t>
      </w:r>
      <w:r w:rsidRPr="00AE4F17">
        <w:rPr>
          <w:rFonts w:ascii="Tahoma" w:hAnsi="Tahoma" w:cs="Tahoma"/>
        </w:rPr>
        <w:t>ustrezno opremlje</w:t>
      </w:r>
      <w:r w:rsidR="00B361BF">
        <w:rPr>
          <w:rFonts w:ascii="Tahoma" w:hAnsi="Tahoma" w:cs="Tahoma"/>
        </w:rPr>
        <w:t>na za razpisano vrsto prevoza ter</w:t>
      </w:r>
      <w:r w:rsidRPr="00AE4F17">
        <w:rPr>
          <w:rFonts w:ascii="Tahoma" w:hAnsi="Tahoma" w:cs="Tahoma"/>
        </w:rPr>
        <w:t xml:space="preserve"> hkrati izpolnjujejo vse zakonske pogoje in zahteve, ki so potrebni za izvedbo predmeta naročila.</w:t>
      </w:r>
    </w:p>
    <w:p w14:paraId="5B91EF40" w14:textId="77777777" w:rsidR="001D1398" w:rsidRPr="00AE4F17" w:rsidRDefault="001D1398" w:rsidP="00C37356">
      <w:pPr>
        <w:keepNext/>
        <w:keepLines/>
        <w:jc w:val="both"/>
        <w:rPr>
          <w:rFonts w:ascii="Tahoma" w:hAnsi="Tahoma" w:cs="Tahoma"/>
        </w:rPr>
      </w:pPr>
    </w:p>
    <w:p w14:paraId="089459BF" w14:textId="77777777" w:rsidR="00196843" w:rsidRPr="00AE4F17" w:rsidRDefault="00196843" w:rsidP="00C37356">
      <w:pPr>
        <w:keepNext/>
        <w:keepLines/>
        <w:jc w:val="both"/>
        <w:rPr>
          <w:rFonts w:ascii="Tahoma" w:hAnsi="Tahoma" w:cs="Tahoma"/>
        </w:rPr>
      </w:pPr>
      <w:r w:rsidRPr="00AE4F17">
        <w:rPr>
          <w:rFonts w:ascii="Tahoma" w:hAnsi="Tahoma" w:cs="Tahoma"/>
        </w:rPr>
        <w:t>Vozila, ki jih bo gospodarski subjekt vključili v izvajanje predmetnega javnega naročila morajo izpolnjevati zakonsko določene pogoje, ki jih morajo izpolnjevati vozila in vozniki za opravljanje prevozov skupin otrok.</w:t>
      </w:r>
    </w:p>
    <w:p w14:paraId="50E1D45A" w14:textId="2CFBF5F6" w:rsidR="00596BAD" w:rsidRDefault="00596BAD" w:rsidP="00C37356">
      <w:pPr>
        <w:keepNext/>
        <w:keepLines/>
        <w:jc w:val="both"/>
        <w:rPr>
          <w:rFonts w:ascii="Tahoma" w:hAnsi="Tahoma" w:cs="Tahoma"/>
        </w:rPr>
      </w:pPr>
    </w:p>
    <w:p w14:paraId="029C6182" w14:textId="77777777" w:rsidR="00596BAD" w:rsidRPr="00AE4F17" w:rsidRDefault="00596BAD" w:rsidP="00C37356">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44555F6A" w14:textId="77777777" w:rsidR="00596BAD" w:rsidRPr="00AE4F17" w:rsidRDefault="00596BAD" w:rsidP="00C37356">
      <w:pPr>
        <w:keepNext/>
        <w:keepLines/>
        <w:jc w:val="both"/>
        <w:rPr>
          <w:rFonts w:ascii="Tahoma" w:hAnsi="Tahoma" w:cs="Tahoma"/>
          <w:b/>
        </w:rPr>
      </w:pPr>
    </w:p>
    <w:p w14:paraId="1A3A3F47" w14:textId="77777777" w:rsidR="00596BAD" w:rsidRPr="00AE4F17" w:rsidRDefault="00596BAD" w:rsidP="00C37356">
      <w:pPr>
        <w:keepNext/>
        <w:keepLines/>
        <w:jc w:val="both"/>
        <w:rPr>
          <w:rFonts w:ascii="Tahoma" w:hAnsi="Tahoma" w:cs="Tahoma"/>
          <w:bCs/>
        </w:rPr>
      </w:pPr>
      <w:r w:rsidRPr="00AE4F17">
        <w:rPr>
          <w:rFonts w:ascii="Tahoma" w:hAnsi="Tahoma" w:cs="Tahoma"/>
          <w:bCs/>
        </w:rPr>
        <w:t>Če gospodarski subjekt v skladu z 81. členom ZJN-3 uporablja zmogljivosti drugih subjektov, morajo pogoje iz te točke izpolnjevati tudi subjekti, katerih zmogljivosti uporablja gospodarski subjekt.</w:t>
      </w:r>
    </w:p>
    <w:p w14:paraId="479A4223" w14:textId="77777777" w:rsidR="00596BAD" w:rsidRDefault="00596BAD" w:rsidP="00C37356">
      <w:pPr>
        <w:keepNext/>
        <w:keepLines/>
        <w:jc w:val="both"/>
        <w:rPr>
          <w:rFonts w:ascii="Tahoma" w:hAnsi="Tahoma" w:cs="Tahoma"/>
        </w:rPr>
      </w:pPr>
    </w:p>
    <w:p w14:paraId="03E80D2A" w14:textId="77777777" w:rsidR="002D4E65" w:rsidRPr="00AE4F17" w:rsidRDefault="002D4E65" w:rsidP="00C37356">
      <w:pPr>
        <w:keepNext/>
        <w:keepLines/>
        <w:jc w:val="both"/>
        <w:rPr>
          <w:rFonts w:ascii="Tahoma" w:hAnsi="Tahoma" w:cs="Tahoma"/>
          <w:b/>
        </w:rPr>
      </w:pPr>
      <w:r w:rsidRPr="00AE4F17">
        <w:rPr>
          <w:rFonts w:ascii="Tahoma" w:hAnsi="Tahoma" w:cs="Tahoma"/>
          <w:b/>
        </w:rPr>
        <w:t>DOKAZILA:</w:t>
      </w:r>
    </w:p>
    <w:p w14:paraId="784DAC91" w14:textId="1393B33C" w:rsidR="00627500" w:rsidRPr="00F5688B" w:rsidRDefault="004D20D1" w:rsidP="00C37356">
      <w:pPr>
        <w:keepNext/>
        <w:keepLines/>
        <w:jc w:val="both"/>
        <w:rPr>
          <w:rFonts w:ascii="Tahoma" w:hAnsi="Tahoma" w:cs="Tahoma"/>
          <w:sz w:val="22"/>
          <w:szCs w:val="22"/>
        </w:rPr>
      </w:pPr>
      <w:r w:rsidRPr="00810032">
        <w:rPr>
          <w:rFonts w:ascii="Tahoma" w:hAnsi="Tahoma" w:cs="Tahoma"/>
        </w:rPr>
        <w:t xml:space="preserve">Gospodarski subjekt izkaže izpolnjevanje teh pogojev s predložitvijo obrazca </w:t>
      </w:r>
      <w:r w:rsidRPr="00810032">
        <w:rPr>
          <w:rFonts w:ascii="Tahoma" w:hAnsi="Tahoma" w:cs="Tahoma"/>
          <w:bCs/>
        </w:rPr>
        <w:t>ESPD (</w:t>
      </w:r>
      <w:r w:rsidRPr="00810032">
        <w:rPr>
          <w:rFonts w:ascii="Tahoma" w:hAnsi="Tahoma" w:cs="Tahoma"/>
          <w:bCs/>
          <w:i/>
        </w:rPr>
        <w:t>v »Del IV: Pogoji za sodelovanje, ɑ: Skupna navedba za vse pogoje za sodelovanje«</w:t>
      </w:r>
      <w:r w:rsidRPr="00810032">
        <w:rPr>
          <w:rFonts w:ascii="Tahoma" w:hAnsi="Tahoma" w:cs="Tahoma"/>
          <w:bCs/>
        </w:rPr>
        <w:t>)</w:t>
      </w:r>
      <w:r>
        <w:rPr>
          <w:rFonts w:ascii="Tahoma" w:hAnsi="Tahoma" w:cs="Tahoma"/>
          <w:bCs/>
        </w:rPr>
        <w:t xml:space="preserve"> </w:t>
      </w:r>
      <w:r w:rsidR="002D4E65" w:rsidRPr="00AE4F17">
        <w:rPr>
          <w:rFonts w:ascii="Tahoma" w:hAnsi="Tahoma" w:cs="Tahoma"/>
        </w:rPr>
        <w:t>in s predložitvijo</w:t>
      </w:r>
      <w:r w:rsidR="009F78C3" w:rsidRPr="00AE4F17">
        <w:rPr>
          <w:rFonts w:ascii="Tahoma" w:hAnsi="Tahoma" w:cs="Tahoma"/>
        </w:rPr>
        <w:t xml:space="preserve"> </w:t>
      </w:r>
      <w:r w:rsidR="00EA6A53" w:rsidRPr="00AE4F17">
        <w:rPr>
          <w:rFonts w:ascii="Tahoma" w:hAnsi="Tahoma" w:cs="Tahoma"/>
        </w:rPr>
        <w:t xml:space="preserve">priloge </w:t>
      </w:r>
      <w:r w:rsidR="00596BAD">
        <w:rPr>
          <w:rFonts w:ascii="Tahoma" w:hAnsi="Tahoma" w:cs="Tahoma"/>
        </w:rPr>
        <w:t>»Seznam vozil in voznikov«</w:t>
      </w:r>
      <w:r w:rsidR="00627500">
        <w:rPr>
          <w:rFonts w:ascii="Tahoma" w:hAnsi="Tahoma" w:cs="Tahoma"/>
        </w:rPr>
        <w:t xml:space="preserve"> </w:t>
      </w:r>
      <w:r w:rsidR="009F78C3" w:rsidRPr="00AE4F17">
        <w:rPr>
          <w:rFonts w:ascii="Tahoma" w:hAnsi="Tahoma" w:cs="Tahoma"/>
        </w:rPr>
        <w:t>(</w:t>
      </w:r>
      <w:r w:rsidR="00961A69" w:rsidRPr="00AE4F17">
        <w:rPr>
          <w:rFonts w:ascii="Tahoma" w:hAnsi="Tahoma" w:cs="Tahoma"/>
        </w:rPr>
        <w:t>Priloga 5</w:t>
      </w:r>
      <w:r w:rsidR="00627500">
        <w:rPr>
          <w:rFonts w:ascii="Tahoma" w:hAnsi="Tahoma" w:cs="Tahoma"/>
        </w:rPr>
        <w:t>)</w:t>
      </w:r>
      <w:r w:rsidR="00715D51">
        <w:rPr>
          <w:rFonts w:ascii="Tahoma" w:hAnsi="Tahoma" w:cs="Tahoma"/>
        </w:rPr>
        <w:t>.</w:t>
      </w:r>
      <w:r w:rsidR="00627500">
        <w:rPr>
          <w:rFonts w:ascii="Tahoma" w:hAnsi="Tahoma" w:cs="Tahoma"/>
        </w:rPr>
        <w:t xml:space="preserve"> </w:t>
      </w:r>
    </w:p>
    <w:p w14:paraId="56E22C3D" w14:textId="77777777" w:rsidR="00627500" w:rsidRPr="00AE4F17" w:rsidRDefault="00627500" w:rsidP="00C37356">
      <w:pPr>
        <w:keepNext/>
        <w:keepLines/>
        <w:jc w:val="both"/>
        <w:rPr>
          <w:rFonts w:ascii="Tahoma" w:hAnsi="Tahoma" w:cs="Tahoma"/>
        </w:rPr>
      </w:pPr>
    </w:p>
    <w:p w14:paraId="3DC7F9DA" w14:textId="77777777" w:rsidR="00AB54C6" w:rsidRPr="00AE4F17" w:rsidRDefault="00AB54C6" w:rsidP="00C37356">
      <w:pPr>
        <w:keepNext/>
        <w:keepLines/>
        <w:jc w:val="both"/>
        <w:rPr>
          <w:rFonts w:ascii="Tahoma" w:hAnsi="Tahoma" w:cs="Tahoma"/>
        </w:rPr>
      </w:pPr>
      <w:r w:rsidRPr="00AE4F17">
        <w:rPr>
          <w:rFonts w:ascii="Tahoma" w:hAnsi="Tahoma" w:cs="Tahoma"/>
        </w:rPr>
        <w:t xml:space="preserve">Naročnik je upravičen pred sprejemom odločitve o izbiri ponudnika opraviti poizvedbe o </w:t>
      </w:r>
      <w:r w:rsidR="00EA6A53" w:rsidRPr="00AE4F17">
        <w:rPr>
          <w:rFonts w:ascii="Tahoma" w:hAnsi="Tahoma" w:cs="Tahoma"/>
        </w:rPr>
        <w:t>navedbah, opredeljenih v prilogi</w:t>
      </w:r>
      <w:r w:rsidRPr="00AE4F17">
        <w:rPr>
          <w:rFonts w:ascii="Tahoma" w:hAnsi="Tahoma" w:cs="Tahoma"/>
        </w:rPr>
        <w:t xml:space="preserve">, kar zajema tudi vpogled v </w:t>
      </w:r>
      <w:r w:rsidR="00EA6A53" w:rsidRPr="00AE4F17">
        <w:rPr>
          <w:rFonts w:ascii="Tahoma" w:hAnsi="Tahoma" w:cs="Tahoma"/>
        </w:rPr>
        <w:t>originalne listine in vsa ostala dokazila, ki navedbe izkazujejo. V kolikor</w:t>
      </w:r>
      <w:r w:rsidRPr="00AE4F17">
        <w:rPr>
          <w:rFonts w:ascii="Tahoma" w:hAnsi="Tahoma" w:cs="Tahoma"/>
        </w:rPr>
        <w:t xml:space="preserve"> </w:t>
      </w:r>
      <w:r w:rsidR="00EA6A53" w:rsidRPr="00AE4F17">
        <w:rPr>
          <w:rFonts w:ascii="Tahoma" w:hAnsi="Tahoma" w:cs="Tahoma"/>
        </w:rPr>
        <w:t xml:space="preserve">navedbe v prilogi </w:t>
      </w:r>
      <w:r w:rsidRPr="00AE4F17">
        <w:rPr>
          <w:rFonts w:ascii="Tahoma" w:hAnsi="Tahoma" w:cs="Tahoma"/>
        </w:rPr>
        <w:t>ne izkazujejo resničnega stanja jih naročnik ne bo upošteval.</w:t>
      </w:r>
      <w:r w:rsidR="00EA6A53" w:rsidRPr="00AE4F17">
        <w:rPr>
          <w:rFonts w:ascii="Tahoma" w:hAnsi="Tahoma" w:cs="Tahoma"/>
        </w:rPr>
        <w:t xml:space="preserve"> V tem primeru bo naročnik tako ponudbo kot nedopustno izločil.</w:t>
      </w:r>
      <w:r w:rsidRPr="00AE4F17">
        <w:rPr>
          <w:rFonts w:ascii="Tahoma" w:hAnsi="Tahoma" w:cs="Tahoma"/>
        </w:rPr>
        <w:t xml:space="preserve"> </w:t>
      </w:r>
    </w:p>
    <w:p w14:paraId="3BC8E3EE" w14:textId="77777777" w:rsidR="009F78C3" w:rsidRPr="00AE4F17" w:rsidRDefault="009F78C3" w:rsidP="00C37356">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24DD0318" w14:textId="77777777" w:rsidR="00240DF5" w:rsidRPr="00AE4F17" w:rsidRDefault="00240DF5" w:rsidP="00C37356">
      <w:pPr>
        <w:keepNext/>
        <w:keepLines/>
        <w:numPr>
          <w:ilvl w:val="3"/>
          <w:numId w:val="2"/>
        </w:numPr>
        <w:jc w:val="both"/>
        <w:rPr>
          <w:rFonts w:ascii="Tahoma" w:hAnsi="Tahoma" w:cs="Tahoma"/>
          <w:b/>
        </w:rPr>
      </w:pPr>
      <w:r w:rsidRPr="00AE4F17">
        <w:rPr>
          <w:rFonts w:ascii="Tahoma" w:hAnsi="Tahoma" w:cs="Tahoma"/>
          <w:b/>
        </w:rPr>
        <w:t xml:space="preserve">Strokovna </w:t>
      </w:r>
      <w:r w:rsidR="00173287" w:rsidRPr="00AE4F17">
        <w:rPr>
          <w:rFonts w:ascii="Tahoma" w:hAnsi="Tahoma" w:cs="Tahoma"/>
          <w:b/>
        </w:rPr>
        <w:t>(kadrovska) sposobnost</w:t>
      </w:r>
    </w:p>
    <w:p w14:paraId="4DCC7D32" w14:textId="77777777" w:rsidR="00240DF5" w:rsidRPr="00AE4F17" w:rsidRDefault="00240DF5" w:rsidP="00C37356">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38EBB9F6" w14:textId="77777777" w:rsidR="009F78C3" w:rsidRPr="00AE4F17" w:rsidRDefault="00730167" w:rsidP="00C37356">
      <w:pPr>
        <w:keepNext/>
        <w:keepLines/>
        <w:jc w:val="both"/>
        <w:rPr>
          <w:rFonts w:ascii="Tahoma" w:hAnsi="Tahoma" w:cs="Tahoma"/>
        </w:rPr>
      </w:pPr>
      <w:r w:rsidRPr="00AE4F17">
        <w:rPr>
          <w:rFonts w:ascii="Tahoma" w:hAnsi="Tahoma" w:cs="Tahoma"/>
        </w:rPr>
        <w:t>Gospodarski subjekt mora razpolagati z ustreznimi kadri, ki so izkušeni, strokovno usposobljeni in sposobni izvesti predmet javnega</w:t>
      </w:r>
      <w:r w:rsidR="009F78C3" w:rsidRPr="00AE4F17">
        <w:rPr>
          <w:rFonts w:ascii="Tahoma" w:hAnsi="Tahoma" w:cs="Tahoma"/>
        </w:rPr>
        <w:t xml:space="preserve"> naročila. Poleg tega morajo  </w:t>
      </w:r>
      <w:r w:rsidR="00E23FE9" w:rsidRPr="00AE4F17">
        <w:rPr>
          <w:rFonts w:ascii="Tahoma" w:hAnsi="Tahoma" w:cs="Tahoma"/>
        </w:rPr>
        <w:t xml:space="preserve">izpolnjevati vse zakonske pogoje, ki jih potrebujejo za izvedbo predmeta javnega naročila. </w:t>
      </w:r>
    </w:p>
    <w:p w14:paraId="4649E131" w14:textId="77777777" w:rsidR="00961A69" w:rsidRPr="00AE4F17" w:rsidRDefault="00961A69" w:rsidP="00C37356">
      <w:pPr>
        <w:keepNext/>
        <w:keepLines/>
        <w:jc w:val="both"/>
        <w:rPr>
          <w:rFonts w:ascii="Tahoma" w:hAnsi="Tahoma" w:cs="Tahoma"/>
        </w:rPr>
      </w:pPr>
    </w:p>
    <w:p w14:paraId="1B50F1F0" w14:textId="77777777" w:rsidR="009F78C3" w:rsidRPr="00AE4F17" w:rsidRDefault="00EA6A53" w:rsidP="00C37356">
      <w:pPr>
        <w:keepNext/>
        <w:keepLines/>
        <w:jc w:val="both"/>
        <w:rPr>
          <w:rFonts w:ascii="Tahoma" w:hAnsi="Tahoma" w:cs="Tahoma"/>
        </w:rPr>
      </w:pPr>
      <w:r w:rsidRPr="00AE4F17">
        <w:rPr>
          <w:rFonts w:ascii="Tahoma" w:hAnsi="Tahoma" w:cs="Tahoma"/>
        </w:rPr>
        <w:t>Gospodarski subjekt</w:t>
      </w:r>
      <w:r w:rsidR="009F78C3" w:rsidRPr="00AE4F17">
        <w:rPr>
          <w:rFonts w:ascii="Tahoma" w:hAnsi="Tahoma" w:cs="Tahoma"/>
        </w:rPr>
        <w:t xml:space="preserve"> mora poleg ostalih zahtev, izpolnjevati tudi vse zahteve naročnika navedene v 2.2. točki razpisne dokumentacije.</w:t>
      </w:r>
    </w:p>
    <w:p w14:paraId="2FAB3CDD" w14:textId="407DA0E6" w:rsidR="004D20D1" w:rsidRPr="00AE4F17" w:rsidRDefault="004D20D1" w:rsidP="00C37356">
      <w:pPr>
        <w:keepNext/>
        <w:keepLines/>
        <w:jc w:val="both"/>
        <w:rPr>
          <w:rFonts w:ascii="Tahoma" w:hAnsi="Tahoma" w:cs="Tahoma"/>
        </w:rPr>
      </w:pPr>
    </w:p>
    <w:p w14:paraId="3D0532D4" w14:textId="77777777" w:rsidR="00946B1E" w:rsidRPr="00AE4F17" w:rsidRDefault="00946B1E" w:rsidP="00C37356">
      <w:pPr>
        <w:keepNext/>
        <w:keepLines/>
        <w:jc w:val="both"/>
        <w:rPr>
          <w:rFonts w:ascii="Tahoma" w:hAnsi="Tahoma" w:cs="Tahoma"/>
          <w:b/>
        </w:rPr>
      </w:pPr>
      <w:r w:rsidRPr="00AE4F17">
        <w:rPr>
          <w:rFonts w:ascii="Tahoma" w:hAnsi="Tahoma" w:cs="Tahoma"/>
          <w:b/>
        </w:rPr>
        <w:t>DOKAZILA:</w:t>
      </w:r>
    </w:p>
    <w:p w14:paraId="6DDEDA5F" w14:textId="77777777" w:rsidR="004F0119" w:rsidRPr="00F5688B" w:rsidRDefault="004F0119" w:rsidP="00C37356">
      <w:pPr>
        <w:keepNext/>
        <w:keepLines/>
        <w:jc w:val="both"/>
        <w:rPr>
          <w:rFonts w:ascii="Tahoma" w:hAnsi="Tahoma" w:cs="Tahoma"/>
          <w:sz w:val="22"/>
          <w:szCs w:val="22"/>
        </w:rPr>
      </w:pPr>
      <w:r w:rsidRPr="00810032">
        <w:rPr>
          <w:rFonts w:ascii="Tahoma" w:hAnsi="Tahoma" w:cs="Tahoma"/>
        </w:rPr>
        <w:t xml:space="preserve">Gospodarski subjekt izkaže izpolnjevanje teh pogojev s predložitvijo obrazca </w:t>
      </w:r>
      <w:r w:rsidRPr="00810032">
        <w:rPr>
          <w:rFonts w:ascii="Tahoma" w:hAnsi="Tahoma" w:cs="Tahoma"/>
          <w:bCs/>
        </w:rPr>
        <w:t>ESPD (</w:t>
      </w:r>
      <w:r w:rsidRPr="00810032">
        <w:rPr>
          <w:rFonts w:ascii="Tahoma" w:hAnsi="Tahoma" w:cs="Tahoma"/>
          <w:bCs/>
          <w:i/>
        </w:rPr>
        <w:t>v »Del IV: Pogoji za sodelovanje, ɑ: Skupna navedba za vse pogoje za sodelovanje«</w:t>
      </w:r>
      <w:r w:rsidRPr="00810032">
        <w:rPr>
          <w:rFonts w:ascii="Tahoma" w:hAnsi="Tahoma" w:cs="Tahoma"/>
          <w:bCs/>
        </w:rPr>
        <w:t>)</w:t>
      </w:r>
      <w:r>
        <w:rPr>
          <w:rFonts w:ascii="Tahoma" w:hAnsi="Tahoma" w:cs="Tahoma"/>
          <w:bCs/>
        </w:rPr>
        <w:t xml:space="preserve"> </w:t>
      </w:r>
      <w:r w:rsidRPr="00AE4F17">
        <w:rPr>
          <w:rFonts w:ascii="Tahoma" w:hAnsi="Tahoma" w:cs="Tahoma"/>
        </w:rPr>
        <w:t xml:space="preserve">in s predložitvijo priloge </w:t>
      </w:r>
      <w:r>
        <w:rPr>
          <w:rFonts w:ascii="Tahoma" w:hAnsi="Tahoma" w:cs="Tahoma"/>
        </w:rPr>
        <w:t xml:space="preserve">»Seznam vozil in voznikov« </w:t>
      </w:r>
      <w:r w:rsidRPr="00AE4F17">
        <w:rPr>
          <w:rFonts w:ascii="Tahoma" w:hAnsi="Tahoma" w:cs="Tahoma"/>
        </w:rPr>
        <w:t>(Priloga 5</w:t>
      </w:r>
      <w:r>
        <w:rPr>
          <w:rFonts w:ascii="Tahoma" w:hAnsi="Tahoma" w:cs="Tahoma"/>
        </w:rPr>
        <w:t xml:space="preserve">). </w:t>
      </w:r>
    </w:p>
    <w:p w14:paraId="279022D3" w14:textId="77777777" w:rsidR="00F1051E" w:rsidRPr="00AE4F17" w:rsidRDefault="00F1051E" w:rsidP="00C37356">
      <w:pPr>
        <w:keepNext/>
        <w:keepLines/>
        <w:jc w:val="both"/>
        <w:rPr>
          <w:rFonts w:ascii="Tahoma" w:hAnsi="Tahoma" w:cs="Tahoma"/>
        </w:rPr>
      </w:pPr>
    </w:p>
    <w:p w14:paraId="5F94D2B7" w14:textId="15D0FF78" w:rsidR="00EA6A53" w:rsidRDefault="00EA6A53" w:rsidP="00C37356">
      <w:pPr>
        <w:keepNext/>
        <w:keepLines/>
        <w:jc w:val="both"/>
        <w:rPr>
          <w:rFonts w:ascii="Tahoma" w:hAnsi="Tahoma" w:cs="Tahoma"/>
        </w:rPr>
      </w:pPr>
      <w:r w:rsidRPr="00AE4F17">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0DE56D80" w14:textId="14335A30" w:rsidR="0003442B" w:rsidRDefault="0003442B" w:rsidP="00C37356">
      <w:pPr>
        <w:keepNext/>
        <w:keepLines/>
        <w:jc w:val="both"/>
        <w:rPr>
          <w:rFonts w:ascii="Tahoma" w:hAnsi="Tahoma" w:cs="Tahoma"/>
        </w:rPr>
      </w:pPr>
    </w:p>
    <w:p w14:paraId="6B649D0E" w14:textId="77777777" w:rsidR="006E1D0C" w:rsidRPr="00AE4F17" w:rsidRDefault="006E1D0C" w:rsidP="00C37356">
      <w:pPr>
        <w:keepNext/>
        <w:keepLines/>
        <w:numPr>
          <w:ilvl w:val="1"/>
          <w:numId w:val="2"/>
        </w:numPr>
        <w:jc w:val="both"/>
        <w:rPr>
          <w:rFonts w:ascii="Tahoma" w:hAnsi="Tahoma" w:cs="Tahoma"/>
          <w:b/>
        </w:rPr>
      </w:pPr>
      <w:r w:rsidRPr="00AE4F17">
        <w:rPr>
          <w:rFonts w:ascii="Tahoma" w:hAnsi="Tahoma" w:cs="Tahoma"/>
          <w:b/>
        </w:rPr>
        <w:t>Ostale zahteve in pogoji naročnika</w:t>
      </w:r>
    </w:p>
    <w:p w14:paraId="0DEA157B" w14:textId="77777777" w:rsidR="006E1D0C" w:rsidRPr="00AE4F17" w:rsidRDefault="006E1D0C" w:rsidP="00C37356">
      <w:pPr>
        <w:keepNext/>
        <w:keepLines/>
        <w:jc w:val="both"/>
        <w:rPr>
          <w:rFonts w:ascii="Tahoma" w:hAnsi="Tahoma" w:cs="Tahoma"/>
        </w:rPr>
      </w:pPr>
    </w:p>
    <w:p w14:paraId="2B9D9274" w14:textId="02F3EE5C" w:rsidR="00CD4487" w:rsidRDefault="006E1D0C" w:rsidP="00C37356">
      <w:pPr>
        <w:keepNext/>
        <w:keepLines/>
        <w:tabs>
          <w:tab w:val="left" w:pos="-1560"/>
        </w:tabs>
        <w:jc w:val="both"/>
        <w:rPr>
          <w:rFonts w:ascii="Tahoma" w:hAnsi="Tahoma" w:cs="Tahoma"/>
        </w:rPr>
      </w:pPr>
      <w:r w:rsidRPr="00AE4F17">
        <w:rPr>
          <w:rFonts w:ascii="Tahoma" w:hAnsi="Tahoma" w:cs="Tahoma"/>
        </w:rPr>
        <w:t xml:space="preserve">Gospodarski subjekt ne sme biti uvrščen na seznam poslovnih subjektov, s katerimi na podlagi 35. člena </w:t>
      </w:r>
      <w:proofErr w:type="spellStart"/>
      <w:r w:rsidR="00CD4487" w:rsidRPr="00AE4F17">
        <w:rPr>
          <w:rFonts w:ascii="Tahoma" w:hAnsi="Tahoma" w:cs="Tahoma"/>
        </w:rPr>
        <w:t>ZIntPK</w:t>
      </w:r>
      <w:proofErr w:type="spellEnd"/>
      <w:r w:rsidR="00CD4487">
        <w:rPr>
          <w:rFonts w:ascii="Tahoma" w:hAnsi="Tahoma" w:cs="Tahoma"/>
        </w:rPr>
        <w:t>, naročniki ne smejo sodelovati.</w:t>
      </w:r>
    </w:p>
    <w:p w14:paraId="3FD76DB7" w14:textId="77777777" w:rsidR="00CD4487" w:rsidRPr="00AE4F17" w:rsidRDefault="00CD4487" w:rsidP="00C37356">
      <w:pPr>
        <w:keepNext/>
        <w:keepLines/>
        <w:tabs>
          <w:tab w:val="left" w:pos="-1560"/>
        </w:tabs>
        <w:jc w:val="both"/>
        <w:rPr>
          <w:rFonts w:ascii="Tahoma" w:hAnsi="Tahoma" w:cs="Tahoma"/>
        </w:rPr>
      </w:pPr>
    </w:p>
    <w:p w14:paraId="0D8E2460" w14:textId="77777777" w:rsidR="006E1D0C" w:rsidRPr="00AE4F17" w:rsidRDefault="006E1D0C" w:rsidP="00C37356">
      <w:pPr>
        <w:keepNext/>
        <w:keepLines/>
        <w:tabs>
          <w:tab w:val="left" w:pos="284"/>
        </w:tabs>
        <w:jc w:val="both"/>
        <w:rPr>
          <w:rFonts w:ascii="Tahoma" w:hAnsi="Tahoma" w:cs="Tahoma"/>
        </w:rPr>
      </w:pPr>
      <w:r w:rsidRPr="00AE4F17">
        <w:rPr>
          <w:rFonts w:ascii="Tahoma" w:hAnsi="Tahoma" w:cs="Tahoma"/>
        </w:rPr>
        <w:t xml:space="preserve">Gospodarski subjekti morajo v skladu s šestim odstavkom 14. člena </w:t>
      </w:r>
      <w:proofErr w:type="spellStart"/>
      <w:r w:rsidRPr="00AE4F17">
        <w:rPr>
          <w:rFonts w:ascii="Tahoma" w:hAnsi="Tahoma" w:cs="Tahoma"/>
        </w:rPr>
        <w:t>ZIntPK</w:t>
      </w:r>
      <w:proofErr w:type="spellEnd"/>
      <w:r w:rsidRPr="00AE4F17">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w:t>
      </w:r>
    </w:p>
    <w:p w14:paraId="21163717" w14:textId="77777777" w:rsidR="006E1D0C" w:rsidRPr="00AE4F17" w:rsidRDefault="006E1D0C" w:rsidP="00C37356">
      <w:pPr>
        <w:keepNext/>
        <w:keepLines/>
        <w:tabs>
          <w:tab w:val="left" w:pos="284"/>
        </w:tabs>
        <w:jc w:val="both"/>
        <w:rPr>
          <w:rFonts w:ascii="Tahoma" w:hAnsi="Tahoma" w:cs="Tahoma"/>
        </w:rPr>
      </w:pPr>
    </w:p>
    <w:p w14:paraId="6C4C3A61" w14:textId="77777777" w:rsidR="006E1D0C" w:rsidRPr="00AE4F17" w:rsidRDefault="006E1D0C" w:rsidP="00C37356">
      <w:pPr>
        <w:keepNext/>
        <w:keepLines/>
        <w:jc w:val="both"/>
        <w:rPr>
          <w:rFonts w:ascii="Tahoma" w:hAnsi="Tahoma" w:cs="Tahoma"/>
          <w:b/>
        </w:rPr>
      </w:pPr>
      <w:r w:rsidRPr="00AE4F17">
        <w:rPr>
          <w:rFonts w:ascii="Tahoma" w:hAnsi="Tahoma" w:cs="Tahoma"/>
          <w:b/>
        </w:rPr>
        <w:t xml:space="preserve">Vsi zgoraj navedeni pogoji veljajo tudi za posamezne člane skupine ponudnikov v okviru skupne ponudbe in za vse v ponudbi </w:t>
      </w:r>
      <w:r w:rsidRPr="00AE4F17">
        <w:rPr>
          <w:rFonts w:ascii="Tahoma" w:hAnsi="Tahoma" w:cs="Tahoma"/>
          <w:b/>
          <w:u w:val="single"/>
        </w:rPr>
        <w:t>navedene podizvajalce.</w:t>
      </w:r>
    </w:p>
    <w:p w14:paraId="436890F3" w14:textId="77777777" w:rsidR="006E1D0C" w:rsidRPr="00AE4F17" w:rsidRDefault="006E1D0C" w:rsidP="00C37356">
      <w:pPr>
        <w:keepNext/>
        <w:keepLines/>
        <w:jc w:val="both"/>
        <w:rPr>
          <w:rFonts w:ascii="Tahoma" w:hAnsi="Tahoma" w:cs="Tahoma"/>
          <w:bCs/>
        </w:rPr>
      </w:pPr>
    </w:p>
    <w:p w14:paraId="1D8DA1E8" w14:textId="77777777" w:rsidR="006E1D0C" w:rsidRPr="00AE4F17" w:rsidRDefault="006E1D0C" w:rsidP="00C37356">
      <w:pPr>
        <w:keepNext/>
        <w:keepLines/>
        <w:jc w:val="both"/>
        <w:rPr>
          <w:rFonts w:ascii="Tahoma" w:hAnsi="Tahoma" w:cs="Tahoma"/>
          <w:bCs/>
        </w:rPr>
      </w:pPr>
      <w:r w:rsidRPr="00AE4F17">
        <w:rPr>
          <w:rFonts w:ascii="Tahoma" w:hAnsi="Tahoma" w:cs="Tahoma"/>
          <w:bCs/>
        </w:rPr>
        <w:lastRenderedPageBreak/>
        <w:t>Če gospodarski subjekt v skladu z 81. členom ZJN-3 uporablja zmogljivosti drugih subjektov, morajo zgoraj navedene pogoje izpolnjevati tudi subjekti, katerih zmogljivosti uporablja gospodarski subjekt.</w:t>
      </w:r>
    </w:p>
    <w:p w14:paraId="5D88FCC6" w14:textId="77777777" w:rsidR="006E1D0C" w:rsidRPr="00AE4F17" w:rsidRDefault="006E1D0C" w:rsidP="00C37356">
      <w:pPr>
        <w:keepNext/>
        <w:keepLines/>
        <w:jc w:val="both"/>
        <w:rPr>
          <w:rFonts w:ascii="Tahoma" w:hAnsi="Tahoma" w:cs="Tahoma"/>
        </w:rPr>
      </w:pPr>
    </w:p>
    <w:p w14:paraId="6B561A4F" w14:textId="77777777" w:rsidR="006E1D0C" w:rsidRPr="00AE4F17" w:rsidRDefault="006E1D0C" w:rsidP="00C37356">
      <w:pPr>
        <w:keepNext/>
        <w:keepLines/>
        <w:jc w:val="both"/>
        <w:rPr>
          <w:rFonts w:ascii="Tahoma" w:hAnsi="Tahoma" w:cs="Tahoma"/>
          <w:b/>
        </w:rPr>
      </w:pPr>
      <w:r w:rsidRPr="00AE4F17">
        <w:rPr>
          <w:rFonts w:ascii="Tahoma" w:hAnsi="Tahoma" w:cs="Tahoma"/>
          <w:b/>
        </w:rPr>
        <w:t>DOKAZILO:</w:t>
      </w:r>
    </w:p>
    <w:p w14:paraId="2828232C" w14:textId="77777777" w:rsidR="004F0119" w:rsidRPr="00810032" w:rsidRDefault="004F0119" w:rsidP="00C37356">
      <w:pPr>
        <w:keepNext/>
        <w:keepLines/>
        <w:jc w:val="both"/>
        <w:rPr>
          <w:rFonts w:ascii="Tahoma" w:hAnsi="Tahoma" w:cs="Tahoma"/>
          <w:bCs/>
        </w:rPr>
      </w:pPr>
      <w:r w:rsidRPr="00810032">
        <w:rPr>
          <w:rFonts w:ascii="Tahoma" w:hAnsi="Tahoma" w:cs="Tahoma"/>
        </w:rPr>
        <w:t xml:space="preserve">Gospodarski subjekt izkaže izpolnjevanje teh pogojev s predložitvijo obrazca </w:t>
      </w:r>
      <w:r w:rsidRPr="00810032">
        <w:rPr>
          <w:rFonts w:ascii="Tahoma" w:hAnsi="Tahoma" w:cs="Tahoma"/>
          <w:bCs/>
        </w:rPr>
        <w:t>ESPD (</w:t>
      </w:r>
      <w:r w:rsidRPr="00810032">
        <w:rPr>
          <w:rFonts w:ascii="Tahoma" w:hAnsi="Tahoma" w:cs="Tahoma"/>
          <w:bCs/>
          <w:i/>
        </w:rPr>
        <w:t>v »Del IV: Pogoji za sodelovanje, ɑ: Skupna navedba za vse pogoje za sodelovanje«</w:t>
      </w:r>
      <w:r w:rsidRPr="00810032">
        <w:rPr>
          <w:rFonts w:ascii="Tahoma" w:hAnsi="Tahoma" w:cs="Tahoma"/>
          <w:bCs/>
        </w:rPr>
        <w:t>)</w:t>
      </w:r>
      <w:r w:rsidRPr="00810032">
        <w:rPr>
          <w:rFonts w:ascii="Tahoma" w:hAnsi="Tahoma" w:cs="Tahoma"/>
        </w:rPr>
        <w:t xml:space="preserve"> in </w:t>
      </w:r>
      <w:r w:rsidRPr="00810032">
        <w:rPr>
          <w:rFonts w:ascii="Tahoma" w:hAnsi="Tahoma" w:cs="Tahoma"/>
          <w:bCs/>
        </w:rPr>
        <w:t xml:space="preserve">s predložitvijo izpolnjene in podpisane Izjave o udeležbi fizičnih in pravnih oseb v lastništvu ponudnika (Obrazec 3 k Prilogi 3). </w:t>
      </w:r>
    </w:p>
    <w:p w14:paraId="5DDD1915" w14:textId="4A0B9E7C" w:rsidR="00ED4AAB" w:rsidRPr="00AE4F17" w:rsidRDefault="00ED4AAB" w:rsidP="00C37356">
      <w:pPr>
        <w:keepNext/>
        <w:keepLines/>
        <w:jc w:val="both"/>
        <w:rPr>
          <w:rFonts w:ascii="Tahoma" w:hAnsi="Tahoma" w:cs="Tahoma"/>
        </w:rPr>
      </w:pPr>
    </w:p>
    <w:p w14:paraId="06183391" w14:textId="77777777" w:rsidR="00832A7F" w:rsidRPr="00AE4F17" w:rsidRDefault="00832A7F" w:rsidP="00C37356">
      <w:pPr>
        <w:keepNext/>
        <w:keepLines/>
        <w:numPr>
          <w:ilvl w:val="0"/>
          <w:numId w:val="2"/>
        </w:numPr>
        <w:jc w:val="both"/>
        <w:rPr>
          <w:rFonts w:ascii="Tahoma" w:hAnsi="Tahoma" w:cs="Tahoma"/>
          <w:b/>
          <w:sz w:val="24"/>
        </w:rPr>
      </w:pPr>
      <w:r w:rsidRPr="00AE4F17">
        <w:rPr>
          <w:rFonts w:ascii="Tahoma" w:hAnsi="Tahoma" w:cs="Tahoma"/>
          <w:b/>
          <w:sz w:val="24"/>
        </w:rPr>
        <w:t>FINANČNA ZAVAROVANJA</w:t>
      </w:r>
    </w:p>
    <w:p w14:paraId="697EFB98" w14:textId="77777777" w:rsidR="00284686" w:rsidRPr="00AE4F17" w:rsidRDefault="00284686" w:rsidP="00C37356">
      <w:pPr>
        <w:keepNext/>
        <w:keepLines/>
        <w:jc w:val="both"/>
        <w:rPr>
          <w:rFonts w:ascii="Tahoma" w:hAnsi="Tahoma" w:cs="Tahoma"/>
          <w:b/>
        </w:rPr>
      </w:pPr>
    </w:p>
    <w:p w14:paraId="4786DFB8" w14:textId="77777777" w:rsidR="00832A7F" w:rsidRPr="00AE4F17" w:rsidRDefault="00832A7F" w:rsidP="00C37356">
      <w:pPr>
        <w:keepNext/>
        <w:keepLines/>
        <w:numPr>
          <w:ilvl w:val="1"/>
          <w:numId w:val="2"/>
        </w:numPr>
        <w:jc w:val="both"/>
        <w:rPr>
          <w:rFonts w:ascii="Tahoma" w:hAnsi="Tahoma" w:cs="Tahoma"/>
          <w:b/>
        </w:rPr>
      </w:pPr>
      <w:r w:rsidRPr="00AE4F17">
        <w:rPr>
          <w:rFonts w:ascii="Tahoma" w:hAnsi="Tahoma" w:cs="Tahoma"/>
          <w:b/>
        </w:rPr>
        <w:t xml:space="preserve">Zavarovanje dobre izvedbe obveznosti </w:t>
      </w:r>
      <w:r w:rsidR="00EA6A53" w:rsidRPr="00AE4F17">
        <w:rPr>
          <w:rFonts w:ascii="Tahoma" w:hAnsi="Tahoma" w:cs="Tahoma"/>
          <w:b/>
        </w:rPr>
        <w:t>iz okvirnega sporazuma</w:t>
      </w:r>
    </w:p>
    <w:p w14:paraId="1C416618" w14:textId="77777777" w:rsidR="00832A7F" w:rsidRPr="00AE4F17" w:rsidRDefault="00832A7F" w:rsidP="00C37356">
      <w:pPr>
        <w:keepNext/>
        <w:keepLines/>
        <w:tabs>
          <w:tab w:val="num" w:pos="855"/>
        </w:tabs>
        <w:suppressAutoHyphens/>
        <w:jc w:val="both"/>
      </w:pPr>
    </w:p>
    <w:p w14:paraId="336EE19B" w14:textId="1AB85346" w:rsidR="000A1FDA" w:rsidRDefault="0092348A" w:rsidP="00C37356">
      <w:pPr>
        <w:keepNext/>
        <w:keepLines/>
        <w:jc w:val="both"/>
        <w:rPr>
          <w:rFonts w:ascii="Tahoma" w:hAnsi="Tahoma" w:cs="Tahoma"/>
        </w:rPr>
      </w:pPr>
      <w:r w:rsidRPr="00AE4F17">
        <w:rPr>
          <w:rFonts w:ascii="Tahoma" w:hAnsi="Tahoma" w:cs="Tahoma"/>
        </w:rPr>
        <w:t xml:space="preserve">Izbrani ponudniki, s katerimi bo sklenjen okvirni sporazum, bodo morali ob sklenitvi </w:t>
      </w:r>
      <w:r w:rsidR="00B51DC9" w:rsidRPr="00AE4F17">
        <w:rPr>
          <w:rFonts w:ascii="Tahoma" w:hAnsi="Tahoma" w:cs="Tahoma"/>
        </w:rPr>
        <w:t xml:space="preserve">oziroma najkasneje v petnajstih koledarskih (15) dneh od dneva sklenitve  </w:t>
      </w:r>
      <w:r w:rsidRPr="00AE4F17">
        <w:rPr>
          <w:rFonts w:ascii="Tahoma" w:hAnsi="Tahoma" w:cs="Tahoma"/>
        </w:rPr>
        <w:t xml:space="preserve">okvirnega sporazuma naročniku priložiti </w:t>
      </w:r>
      <w:r w:rsidRPr="00AE4F17">
        <w:rPr>
          <w:rFonts w:ascii="Tahoma" w:hAnsi="Tahoma" w:cs="Tahoma"/>
          <w:bCs/>
        </w:rPr>
        <w:t xml:space="preserve">bianko menico z izpolnjeno menično izjavo </w:t>
      </w:r>
      <w:r w:rsidRPr="00AE4F17">
        <w:rPr>
          <w:rFonts w:ascii="Tahoma" w:hAnsi="Tahoma" w:cs="Tahoma"/>
        </w:rPr>
        <w:t>za zavarovanje dobre izvedbe obveznosti iz okvirnega sporazuma, v višini</w:t>
      </w:r>
      <w:r w:rsidR="001F51B8">
        <w:rPr>
          <w:rFonts w:ascii="Tahoma" w:hAnsi="Tahoma" w:cs="Tahoma"/>
        </w:rPr>
        <w:t xml:space="preserve"> </w:t>
      </w:r>
      <w:r w:rsidR="000A1FDA">
        <w:rPr>
          <w:rFonts w:ascii="Tahoma" w:hAnsi="Tahoma" w:cs="Tahoma"/>
        </w:rPr>
        <w:t>15</w:t>
      </w:r>
      <w:r w:rsidR="000A1FDA" w:rsidRPr="00AE4F17">
        <w:rPr>
          <w:rFonts w:ascii="Tahoma" w:hAnsi="Tahoma" w:cs="Tahoma"/>
        </w:rPr>
        <w:t>.000,00</w:t>
      </w:r>
      <w:r w:rsidR="000A1FDA">
        <w:rPr>
          <w:rFonts w:ascii="Tahoma" w:hAnsi="Tahoma" w:cs="Tahoma"/>
        </w:rPr>
        <w:t xml:space="preserve"> EUR</w:t>
      </w:r>
      <w:r w:rsidR="000A1FDA" w:rsidRPr="000A1FDA">
        <w:rPr>
          <w:rFonts w:ascii="Tahoma" w:hAnsi="Tahoma" w:cs="Tahoma"/>
          <w:color w:val="000000"/>
        </w:rPr>
        <w:t>,</w:t>
      </w:r>
      <w:r w:rsidR="001F51B8">
        <w:rPr>
          <w:rFonts w:ascii="Tahoma" w:hAnsi="Tahoma" w:cs="Tahoma"/>
        </w:rPr>
        <w:t xml:space="preserve"> </w:t>
      </w:r>
      <w:r w:rsidR="000A1FDA" w:rsidRPr="00AE4F17">
        <w:rPr>
          <w:rFonts w:ascii="Tahoma" w:hAnsi="Tahoma" w:cs="Tahoma"/>
        </w:rPr>
        <w:t>z dobo veljavnosti še najmanj trideset dni po preteku veljavnosti okvirnega sporazuma.</w:t>
      </w:r>
    </w:p>
    <w:p w14:paraId="3FD1C35C" w14:textId="77777777" w:rsidR="000A1FDA" w:rsidRDefault="000A1FDA" w:rsidP="00C37356">
      <w:pPr>
        <w:keepNext/>
        <w:keepLines/>
        <w:tabs>
          <w:tab w:val="left" w:pos="567"/>
          <w:tab w:val="left" w:pos="1418"/>
          <w:tab w:val="left" w:pos="1702"/>
        </w:tabs>
        <w:jc w:val="both"/>
        <w:rPr>
          <w:rFonts w:ascii="Tahoma" w:hAnsi="Tahoma" w:cs="Tahoma"/>
        </w:rPr>
      </w:pPr>
    </w:p>
    <w:p w14:paraId="6D408845" w14:textId="77777777" w:rsidR="00B51DC9" w:rsidRPr="00AE4F17" w:rsidRDefault="00B51DC9" w:rsidP="00C37356">
      <w:pPr>
        <w:keepNext/>
        <w:keepLines/>
        <w:tabs>
          <w:tab w:val="left" w:pos="567"/>
          <w:tab w:val="left" w:pos="1418"/>
          <w:tab w:val="left" w:pos="1702"/>
        </w:tabs>
        <w:jc w:val="both"/>
        <w:rPr>
          <w:rFonts w:ascii="Tahoma" w:hAnsi="Tahoma" w:cs="Tahoma"/>
        </w:rPr>
      </w:pPr>
      <w:r w:rsidRPr="00AE4F17">
        <w:rPr>
          <w:rFonts w:ascii="Tahoma" w:hAnsi="Tahoma" w:cs="Tahoma"/>
        </w:rPr>
        <w:t xml:space="preserve">Predložitev finančnega zavarovanja za zavarovanje dobre izvedbe obveznosti iz okvirnega sporazuma je pogoj za veljavnost okvirnega sporazuma. V kolikor izvajalec v petnajstih koledarskih (15) dneh od dneva sklenitve okvirnega sporazuma naročniku ne predloži finančnega zavarovanja za zavarovanje dobre izvedbe obveznosti iz okvirnega sporazuma se šteje, da okvirni sporazum nikoli  ni bil sklenjen, naročnik pa bo Državni revizijski komisiji predlagal, da uvede postopek o prekršku iz točke 4. prvega odstavka 112. člena ZJN-3. </w:t>
      </w:r>
    </w:p>
    <w:p w14:paraId="5FB8B5D3" w14:textId="77777777" w:rsidR="00B51DC9" w:rsidRPr="00AE4F17" w:rsidRDefault="00B51DC9" w:rsidP="00C37356">
      <w:pPr>
        <w:keepNext/>
        <w:keepLines/>
        <w:jc w:val="both"/>
        <w:rPr>
          <w:rFonts w:ascii="Tahoma" w:hAnsi="Tahoma" w:cs="Tahoma"/>
        </w:rPr>
      </w:pPr>
    </w:p>
    <w:p w14:paraId="4C245C1C" w14:textId="77777777" w:rsidR="0092348A" w:rsidRPr="00AE4F17" w:rsidRDefault="0092348A" w:rsidP="00C37356">
      <w:pPr>
        <w:keepNext/>
        <w:keepLines/>
        <w:jc w:val="both"/>
        <w:rPr>
          <w:rFonts w:ascii="Tahoma" w:hAnsi="Tahoma" w:cs="Tahoma"/>
          <w:kern w:val="16"/>
        </w:rPr>
      </w:pPr>
      <w:r w:rsidRPr="00AE4F17">
        <w:rPr>
          <w:rFonts w:ascii="Tahoma" w:hAnsi="Tahoma" w:cs="Tahoma"/>
        </w:rPr>
        <w:t>V kolikor izbrani ponudnik na naročnikov poziv ne</w:t>
      </w:r>
      <w:r w:rsidR="00B51DC9" w:rsidRPr="00AE4F17">
        <w:rPr>
          <w:rFonts w:ascii="Tahoma" w:hAnsi="Tahoma" w:cs="Tahoma"/>
        </w:rPr>
        <w:t xml:space="preserve"> bo sklenil okvirnega sporazuma ali</w:t>
      </w:r>
      <w:r w:rsidRPr="00AE4F17">
        <w:rPr>
          <w:rFonts w:ascii="Tahoma" w:hAnsi="Tahoma" w:cs="Tahoma"/>
        </w:rPr>
        <w:t xml:space="preserve"> ne bo izpolnil zahteve naročnika v zvezi s podizvajalci, kot to določa </w:t>
      </w:r>
      <w:r w:rsidRPr="00AE4F17">
        <w:rPr>
          <w:rFonts w:ascii="Tahoma" w:hAnsi="Tahoma" w:cs="Tahoma"/>
          <w:kern w:val="16"/>
        </w:rPr>
        <w:t>94. člen ZJN-3</w:t>
      </w:r>
      <w:r w:rsidRPr="00AE4F17">
        <w:rPr>
          <w:rFonts w:ascii="Tahoma" w:hAnsi="Tahoma" w:cs="Tahoma"/>
        </w:rPr>
        <w:t xml:space="preserve">, bo naročnik </w:t>
      </w:r>
      <w:r w:rsidRPr="00AE4F17">
        <w:rPr>
          <w:rFonts w:ascii="Tahoma" w:hAnsi="Tahoma" w:cs="Tahoma"/>
          <w:kern w:val="16"/>
        </w:rPr>
        <w:t xml:space="preserve">Državni revizijski komisiji predlagal, da uvede postopek o prekršku iz </w:t>
      </w:r>
      <w:r w:rsidRPr="00AE4F17">
        <w:rPr>
          <w:rFonts w:ascii="Tahoma" w:hAnsi="Tahoma" w:cs="Tahoma"/>
        </w:rPr>
        <w:t>4. točke prvega odstavka 112. člena ZJN-3.</w:t>
      </w:r>
    </w:p>
    <w:p w14:paraId="29EE6CB3" w14:textId="77777777" w:rsidR="00FA7064" w:rsidRPr="00AE4F17" w:rsidRDefault="00FA7064" w:rsidP="00C37356">
      <w:pPr>
        <w:keepNext/>
        <w:keepLines/>
        <w:jc w:val="both"/>
        <w:rPr>
          <w:rFonts w:ascii="Tahoma" w:hAnsi="Tahoma" w:cs="Tahoma"/>
        </w:rPr>
      </w:pPr>
    </w:p>
    <w:p w14:paraId="10A0404F" w14:textId="7F76FED8" w:rsidR="004F0119" w:rsidRPr="00BB15C8" w:rsidRDefault="00FA7064" w:rsidP="00BB15C8">
      <w:pPr>
        <w:keepNext/>
        <w:keepLines/>
        <w:jc w:val="both"/>
        <w:rPr>
          <w:rFonts w:ascii="Tahoma" w:hAnsi="Tahoma" w:cs="Tahoma"/>
        </w:rPr>
      </w:pPr>
      <w:r w:rsidRPr="00AE4F17">
        <w:rPr>
          <w:rFonts w:ascii="Tahoma" w:hAnsi="Tahoma" w:cs="Tahoma"/>
        </w:rPr>
        <w:t xml:space="preserve">Vzorec </w:t>
      </w:r>
      <w:r w:rsidR="00B51DC9" w:rsidRPr="00AE4F17">
        <w:rPr>
          <w:rFonts w:ascii="Tahoma" w:hAnsi="Tahoma" w:cs="Tahoma"/>
        </w:rPr>
        <w:t>menične izjave</w:t>
      </w:r>
      <w:r w:rsidRPr="00AE4F17">
        <w:rPr>
          <w:rFonts w:ascii="Tahoma" w:hAnsi="Tahoma" w:cs="Tahoma"/>
        </w:rPr>
        <w:t xml:space="preserve"> za zavarovanje dobre izvedbe obveznosti </w:t>
      </w:r>
      <w:r w:rsidR="00B51DC9" w:rsidRPr="00AE4F17">
        <w:rPr>
          <w:rFonts w:ascii="Tahoma" w:hAnsi="Tahoma" w:cs="Tahoma"/>
        </w:rPr>
        <w:t xml:space="preserve">iz okvirnega sporazuma </w:t>
      </w:r>
      <w:r w:rsidRPr="00AE4F17">
        <w:rPr>
          <w:rFonts w:ascii="Tahoma" w:hAnsi="Tahoma" w:cs="Tahoma"/>
        </w:rPr>
        <w:t xml:space="preserve">je priloga razpisne dokumentacije </w:t>
      </w:r>
      <w:r w:rsidR="00961A69" w:rsidRPr="00AE4F17">
        <w:rPr>
          <w:rFonts w:ascii="Tahoma" w:hAnsi="Tahoma" w:cs="Tahoma"/>
        </w:rPr>
        <w:t>(Priloga 7</w:t>
      </w:r>
      <w:r w:rsidRPr="00AE4F17">
        <w:rPr>
          <w:rFonts w:ascii="Tahoma" w:hAnsi="Tahoma" w:cs="Tahoma"/>
        </w:rPr>
        <w:t>).</w:t>
      </w:r>
    </w:p>
    <w:p w14:paraId="62EA888C" w14:textId="77777777" w:rsidR="004F0119" w:rsidRDefault="004F0119" w:rsidP="00C37356">
      <w:pPr>
        <w:keepNext/>
        <w:keepLines/>
        <w:rPr>
          <w:rFonts w:ascii="Tahoma" w:hAnsi="Tahoma" w:cs="Tahoma"/>
          <w:b/>
          <w:sz w:val="24"/>
        </w:rPr>
      </w:pPr>
    </w:p>
    <w:p w14:paraId="6FFBCCE8" w14:textId="77777777" w:rsidR="00832A7F" w:rsidRPr="00AE4F17" w:rsidRDefault="004F17A5" w:rsidP="00C37356">
      <w:pPr>
        <w:keepNext/>
        <w:keepLines/>
        <w:numPr>
          <w:ilvl w:val="0"/>
          <w:numId w:val="2"/>
        </w:numPr>
        <w:jc w:val="both"/>
        <w:rPr>
          <w:rFonts w:ascii="Tahoma" w:hAnsi="Tahoma" w:cs="Tahoma"/>
          <w:b/>
          <w:sz w:val="24"/>
        </w:rPr>
      </w:pPr>
      <w:r w:rsidRPr="00AE4F17">
        <w:rPr>
          <w:rFonts w:ascii="Tahoma" w:hAnsi="Tahoma" w:cs="Tahoma"/>
          <w:b/>
          <w:sz w:val="24"/>
        </w:rPr>
        <w:t>IZBIRA PONUDNIKOV IN MERILA</w:t>
      </w:r>
    </w:p>
    <w:p w14:paraId="27DCDB5E" w14:textId="44F768CA" w:rsidR="001D38AF" w:rsidRPr="001D38AF" w:rsidRDefault="001D38AF" w:rsidP="00C37356">
      <w:pPr>
        <w:keepNext/>
        <w:keepLines/>
        <w:jc w:val="both"/>
        <w:rPr>
          <w:rFonts w:ascii="Tahoma" w:hAnsi="Tahoma" w:cs="Tahoma"/>
        </w:rPr>
      </w:pPr>
    </w:p>
    <w:p w14:paraId="5ED85EC4" w14:textId="77777777" w:rsidR="001D38AF" w:rsidRPr="001D38AF" w:rsidRDefault="001D38AF" w:rsidP="00C37356">
      <w:pPr>
        <w:keepNext/>
        <w:keepLines/>
        <w:jc w:val="both"/>
        <w:rPr>
          <w:rFonts w:ascii="Tahoma" w:hAnsi="Tahoma" w:cs="Tahoma"/>
        </w:rPr>
      </w:pPr>
      <w:r w:rsidRPr="001D38AF">
        <w:rPr>
          <w:rFonts w:ascii="Tahoma" w:hAnsi="Tahoma" w:cs="Tahoma"/>
        </w:rPr>
        <w:t>Naročnik bo ponudnika, v kolikor bo izpolnjeval vse zahteve in pogoje, navedene v razpisni dokumentaciji, razvrstil na seznam izvajalcev (od najugodnejšega do najmanj ugodnega). Ponudnik, ki bo podal ekonomsko najugodnejšo ponudbo bo najvišje razvrščen na seznamu izvajalcev. To pomeni, da bo prvi prejel zahtevo (povpraševanje) za izvedbo posameznega prevoza in potrditev prostih kapacitet.</w:t>
      </w:r>
    </w:p>
    <w:p w14:paraId="2DB87932" w14:textId="77777777" w:rsidR="001D38AF" w:rsidRPr="001D38AF" w:rsidRDefault="001D38AF" w:rsidP="00C37356">
      <w:pPr>
        <w:keepNext/>
        <w:keepLines/>
        <w:jc w:val="both"/>
        <w:rPr>
          <w:rFonts w:ascii="Tahoma" w:hAnsi="Tahoma" w:cs="Tahoma"/>
        </w:rPr>
      </w:pPr>
    </w:p>
    <w:p w14:paraId="190E2D89" w14:textId="77777777" w:rsidR="001D38AF" w:rsidRPr="00C54A15" w:rsidRDefault="001D38AF" w:rsidP="00C37356">
      <w:pPr>
        <w:keepNext/>
        <w:keepLines/>
        <w:jc w:val="both"/>
        <w:rPr>
          <w:rFonts w:ascii="Tahoma" w:hAnsi="Tahoma" w:cs="Tahoma"/>
        </w:rPr>
      </w:pPr>
      <w:r w:rsidRPr="00C54A15">
        <w:rPr>
          <w:rFonts w:ascii="Tahoma" w:hAnsi="Tahoma" w:cs="Tahoma"/>
        </w:rPr>
        <w:t>Naročnik bo ponudnike razvrstil na seznam izvajalcev od najugodnejšega do najmanj ugodnega na podlagi naslednjih meril:</w:t>
      </w:r>
    </w:p>
    <w:p w14:paraId="4FF5A75A" w14:textId="77777777" w:rsidR="001D38AF" w:rsidRPr="00C54A15" w:rsidRDefault="001D38AF" w:rsidP="00C37356">
      <w:pPr>
        <w:keepNext/>
        <w:keepLines/>
        <w:jc w:val="both"/>
        <w:rPr>
          <w:rFonts w:ascii="Tahoma" w:hAnsi="Tahoma" w:cs="Tahoma"/>
        </w:rPr>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5103"/>
        <w:gridCol w:w="850"/>
        <w:gridCol w:w="1701"/>
      </w:tblGrid>
      <w:tr w:rsidR="001D38AF" w:rsidRPr="00C54A15" w14:paraId="1C431C79" w14:textId="77777777" w:rsidTr="001D38AF">
        <w:tc>
          <w:tcPr>
            <w:tcW w:w="284" w:type="dxa"/>
          </w:tcPr>
          <w:p w14:paraId="1E220595" w14:textId="77777777" w:rsidR="001D38AF" w:rsidRPr="00C54A15" w:rsidRDefault="001D38AF" w:rsidP="00C37356">
            <w:pPr>
              <w:keepNext/>
              <w:keepLines/>
              <w:tabs>
                <w:tab w:val="left" w:pos="0"/>
              </w:tabs>
              <w:ind w:left="1418"/>
              <w:jc w:val="both"/>
              <w:rPr>
                <w:b/>
                <w:sz w:val="24"/>
              </w:rPr>
            </w:pPr>
          </w:p>
        </w:tc>
        <w:tc>
          <w:tcPr>
            <w:tcW w:w="5103" w:type="dxa"/>
          </w:tcPr>
          <w:p w14:paraId="1A3CEF76" w14:textId="77777777" w:rsidR="001D38AF" w:rsidRPr="00C54A15" w:rsidRDefault="001D38AF" w:rsidP="00C37356">
            <w:pPr>
              <w:keepNext/>
              <w:keepLines/>
              <w:jc w:val="both"/>
              <w:rPr>
                <w:rFonts w:ascii="Tahoma" w:hAnsi="Tahoma" w:cs="Tahoma"/>
              </w:rPr>
            </w:pPr>
            <w:r w:rsidRPr="00C54A15">
              <w:rPr>
                <w:rFonts w:ascii="Tahoma" w:hAnsi="Tahoma" w:cs="Tahoma"/>
              </w:rPr>
              <w:t>MERILO</w:t>
            </w:r>
          </w:p>
        </w:tc>
        <w:tc>
          <w:tcPr>
            <w:tcW w:w="850" w:type="dxa"/>
          </w:tcPr>
          <w:p w14:paraId="2EBB3C8A" w14:textId="77777777" w:rsidR="001D38AF" w:rsidRPr="00C54A15" w:rsidRDefault="001D38AF" w:rsidP="00C37356">
            <w:pPr>
              <w:keepNext/>
              <w:keepLines/>
              <w:jc w:val="both"/>
              <w:rPr>
                <w:rFonts w:ascii="Tahoma" w:hAnsi="Tahoma" w:cs="Tahoma"/>
              </w:rPr>
            </w:pPr>
          </w:p>
        </w:tc>
        <w:tc>
          <w:tcPr>
            <w:tcW w:w="1701" w:type="dxa"/>
          </w:tcPr>
          <w:p w14:paraId="600E3639" w14:textId="77777777" w:rsidR="001D38AF" w:rsidRPr="00C54A15" w:rsidRDefault="001D38AF" w:rsidP="00C37356">
            <w:pPr>
              <w:keepNext/>
              <w:keepLines/>
              <w:jc w:val="both"/>
              <w:rPr>
                <w:rFonts w:ascii="Tahoma" w:hAnsi="Tahoma" w:cs="Tahoma"/>
              </w:rPr>
            </w:pPr>
            <w:r w:rsidRPr="00C54A15">
              <w:rPr>
                <w:rFonts w:ascii="Tahoma" w:hAnsi="Tahoma" w:cs="Tahoma"/>
              </w:rPr>
              <w:t>Max. število točk</w:t>
            </w:r>
          </w:p>
        </w:tc>
      </w:tr>
      <w:tr w:rsidR="001D38AF" w:rsidRPr="00C54A15" w14:paraId="5EA28E3E" w14:textId="77777777" w:rsidTr="001D38AF">
        <w:trPr>
          <w:trHeight w:val="257"/>
        </w:trPr>
        <w:tc>
          <w:tcPr>
            <w:tcW w:w="284" w:type="dxa"/>
          </w:tcPr>
          <w:p w14:paraId="55A819C9" w14:textId="77777777" w:rsidR="001D38AF" w:rsidRPr="00C54A15" w:rsidRDefault="001D38AF" w:rsidP="00C37356">
            <w:pPr>
              <w:keepNext/>
              <w:keepLines/>
              <w:jc w:val="both"/>
              <w:rPr>
                <w:rFonts w:ascii="Tahoma" w:hAnsi="Tahoma" w:cs="Tahoma"/>
              </w:rPr>
            </w:pPr>
            <w:r w:rsidRPr="00C54A15">
              <w:rPr>
                <w:rFonts w:ascii="Tahoma" w:hAnsi="Tahoma" w:cs="Tahoma"/>
              </w:rPr>
              <w:t>1</w:t>
            </w:r>
          </w:p>
        </w:tc>
        <w:tc>
          <w:tcPr>
            <w:tcW w:w="5103" w:type="dxa"/>
            <w:vAlign w:val="bottom"/>
          </w:tcPr>
          <w:p w14:paraId="2CF206F7" w14:textId="77777777" w:rsidR="001D38AF" w:rsidRPr="00C54A15" w:rsidRDefault="001D38AF" w:rsidP="00C37356">
            <w:pPr>
              <w:keepNext/>
              <w:keepLines/>
              <w:rPr>
                <w:rFonts w:ascii="Tahoma" w:hAnsi="Tahoma" w:cs="Tahoma"/>
              </w:rPr>
            </w:pPr>
            <w:r w:rsidRPr="00C54A15">
              <w:rPr>
                <w:rFonts w:ascii="Tahoma" w:hAnsi="Tahoma" w:cs="Tahoma"/>
              </w:rPr>
              <w:t>Cena na prevožen kilometer brez DDV</w:t>
            </w:r>
          </w:p>
        </w:tc>
        <w:tc>
          <w:tcPr>
            <w:tcW w:w="850" w:type="dxa"/>
            <w:vAlign w:val="bottom"/>
          </w:tcPr>
          <w:p w14:paraId="5C020E7E" w14:textId="77777777" w:rsidR="001D38AF" w:rsidRPr="00C54A15" w:rsidRDefault="001D38AF" w:rsidP="00C37356">
            <w:pPr>
              <w:keepNext/>
              <w:keepLines/>
              <w:rPr>
                <w:rFonts w:ascii="Tahoma" w:hAnsi="Tahoma" w:cs="Tahoma"/>
              </w:rPr>
            </w:pPr>
            <w:r w:rsidRPr="00C54A15">
              <w:rPr>
                <w:rFonts w:ascii="Tahoma" w:hAnsi="Tahoma" w:cs="Tahoma"/>
              </w:rPr>
              <w:t>Tc</w:t>
            </w:r>
          </w:p>
        </w:tc>
        <w:tc>
          <w:tcPr>
            <w:tcW w:w="1701" w:type="dxa"/>
            <w:vAlign w:val="bottom"/>
          </w:tcPr>
          <w:p w14:paraId="55F2CCAB" w14:textId="51BBD01F" w:rsidR="001D38AF" w:rsidRPr="00C54A15" w:rsidRDefault="00733A63" w:rsidP="00C37356">
            <w:pPr>
              <w:keepNext/>
              <w:keepLines/>
              <w:rPr>
                <w:rFonts w:ascii="Tahoma" w:hAnsi="Tahoma" w:cs="Tahoma"/>
              </w:rPr>
            </w:pPr>
            <w:r w:rsidRPr="00C54A15">
              <w:rPr>
                <w:rFonts w:ascii="Tahoma" w:hAnsi="Tahoma" w:cs="Tahoma"/>
              </w:rPr>
              <w:t>98</w:t>
            </w:r>
          </w:p>
        </w:tc>
      </w:tr>
      <w:tr w:rsidR="001D38AF" w:rsidRPr="001D38AF" w14:paraId="22136642" w14:textId="77777777" w:rsidTr="001D38AF">
        <w:trPr>
          <w:trHeight w:val="289"/>
        </w:trPr>
        <w:tc>
          <w:tcPr>
            <w:tcW w:w="284" w:type="dxa"/>
          </w:tcPr>
          <w:p w14:paraId="1D37BD5D" w14:textId="77777777" w:rsidR="001D38AF" w:rsidRPr="00C54A15" w:rsidRDefault="001D38AF" w:rsidP="00C37356">
            <w:pPr>
              <w:keepNext/>
              <w:keepLines/>
              <w:jc w:val="both"/>
              <w:rPr>
                <w:rFonts w:ascii="Tahoma" w:hAnsi="Tahoma" w:cs="Tahoma"/>
              </w:rPr>
            </w:pPr>
            <w:r w:rsidRPr="00C54A15">
              <w:rPr>
                <w:rFonts w:ascii="Tahoma" w:hAnsi="Tahoma" w:cs="Tahoma"/>
              </w:rPr>
              <w:t>2</w:t>
            </w:r>
          </w:p>
        </w:tc>
        <w:tc>
          <w:tcPr>
            <w:tcW w:w="5103" w:type="dxa"/>
            <w:vAlign w:val="bottom"/>
          </w:tcPr>
          <w:p w14:paraId="7E684E48" w14:textId="400447B1" w:rsidR="001D38AF" w:rsidRPr="00C54A15" w:rsidRDefault="001D38AF" w:rsidP="00C37356">
            <w:pPr>
              <w:keepNext/>
              <w:keepLines/>
              <w:rPr>
                <w:rFonts w:ascii="Tahoma" w:hAnsi="Tahoma" w:cs="Tahoma"/>
              </w:rPr>
            </w:pPr>
            <w:r w:rsidRPr="00C54A15">
              <w:rPr>
                <w:rFonts w:ascii="Tahoma" w:hAnsi="Tahoma" w:cs="Tahoma"/>
              </w:rPr>
              <w:t>Družini prijazno podjetje</w:t>
            </w:r>
            <w:r w:rsidR="00093397">
              <w:rPr>
                <w:rFonts w:ascii="Tahoma" w:hAnsi="Tahoma" w:cs="Tahoma"/>
              </w:rPr>
              <w:t xml:space="preserve"> </w:t>
            </w:r>
          </w:p>
        </w:tc>
        <w:tc>
          <w:tcPr>
            <w:tcW w:w="850" w:type="dxa"/>
            <w:vAlign w:val="bottom"/>
          </w:tcPr>
          <w:p w14:paraId="02901486" w14:textId="77777777" w:rsidR="001D38AF" w:rsidRPr="00C54A15" w:rsidRDefault="001D38AF" w:rsidP="00C37356">
            <w:pPr>
              <w:keepNext/>
              <w:keepLines/>
              <w:rPr>
                <w:rFonts w:ascii="Tahoma" w:hAnsi="Tahoma" w:cs="Tahoma"/>
              </w:rPr>
            </w:pPr>
            <w:proofErr w:type="spellStart"/>
            <w:r w:rsidRPr="00C54A15">
              <w:rPr>
                <w:rFonts w:ascii="Tahoma" w:hAnsi="Tahoma" w:cs="Tahoma"/>
              </w:rPr>
              <w:t>Tdpp</w:t>
            </w:r>
            <w:proofErr w:type="spellEnd"/>
          </w:p>
        </w:tc>
        <w:tc>
          <w:tcPr>
            <w:tcW w:w="1701" w:type="dxa"/>
            <w:vAlign w:val="bottom"/>
          </w:tcPr>
          <w:p w14:paraId="6C700F9A" w14:textId="4CF4279E" w:rsidR="001D38AF" w:rsidRPr="001D38AF" w:rsidRDefault="00733A63" w:rsidP="00C37356">
            <w:pPr>
              <w:keepNext/>
              <w:keepLines/>
              <w:rPr>
                <w:rFonts w:ascii="Tahoma" w:hAnsi="Tahoma" w:cs="Tahoma"/>
              </w:rPr>
            </w:pPr>
            <w:r w:rsidRPr="00C54A15">
              <w:rPr>
                <w:rFonts w:ascii="Tahoma" w:hAnsi="Tahoma" w:cs="Tahoma"/>
              </w:rPr>
              <w:t>2</w:t>
            </w:r>
          </w:p>
        </w:tc>
      </w:tr>
    </w:tbl>
    <w:p w14:paraId="5D46BE54" w14:textId="77777777" w:rsidR="001D38AF" w:rsidRPr="001D38AF" w:rsidRDefault="001D38AF" w:rsidP="00C37356">
      <w:pPr>
        <w:keepNext/>
        <w:keepLines/>
        <w:jc w:val="both"/>
        <w:rPr>
          <w:rFonts w:ascii="Tahoma" w:hAnsi="Tahoma" w:cs="Tahoma"/>
        </w:rPr>
      </w:pPr>
    </w:p>
    <w:p w14:paraId="7E0079DF" w14:textId="77777777" w:rsidR="001D38AF" w:rsidRPr="001D38AF" w:rsidRDefault="001D38AF" w:rsidP="00C37356">
      <w:pPr>
        <w:keepNext/>
        <w:keepLines/>
        <w:ind w:right="-2"/>
        <w:jc w:val="both"/>
        <w:rPr>
          <w:rFonts w:ascii="Tahoma" w:hAnsi="Tahoma" w:cs="Tahoma"/>
        </w:rPr>
      </w:pPr>
      <w:r w:rsidRPr="001D38AF">
        <w:rPr>
          <w:rFonts w:ascii="Tahoma" w:hAnsi="Tahoma" w:cs="Tahoma"/>
        </w:rPr>
        <w:t>Maksimalno številko točk je 100. Doseženo skupno število točk je enako vsoti doseženega števila točk pri posameznem merilu (</w:t>
      </w:r>
      <w:proofErr w:type="spellStart"/>
      <w:r w:rsidRPr="001D38AF">
        <w:rPr>
          <w:rFonts w:ascii="Tahoma" w:hAnsi="Tahoma" w:cs="Tahoma"/>
        </w:rPr>
        <w:t>Tc+Tdpp</w:t>
      </w:r>
      <w:proofErr w:type="spellEnd"/>
      <w:r w:rsidRPr="001D38AF">
        <w:rPr>
          <w:rFonts w:ascii="Tahoma" w:hAnsi="Tahoma" w:cs="Tahoma"/>
        </w:rPr>
        <w:t>).</w:t>
      </w:r>
      <w:r w:rsidRPr="001D38AF">
        <w:rPr>
          <w:b/>
          <w:sz w:val="22"/>
        </w:rPr>
        <w:t xml:space="preserve"> </w:t>
      </w:r>
      <w:r w:rsidRPr="001D38AF">
        <w:rPr>
          <w:rFonts w:ascii="Tahoma" w:hAnsi="Tahoma" w:cs="Tahoma"/>
        </w:rPr>
        <w:t xml:space="preserve">Ekonomsko najugodnejša je tista ponudba, ki doseže najvišje skupno število točk. </w:t>
      </w:r>
    </w:p>
    <w:p w14:paraId="59D458CC" w14:textId="3A894951" w:rsidR="00BB15C8" w:rsidRPr="001D38AF" w:rsidRDefault="00BB15C8" w:rsidP="00C37356">
      <w:pPr>
        <w:keepNext/>
        <w:keepLines/>
        <w:ind w:right="-2"/>
        <w:jc w:val="both"/>
        <w:rPr>
          <w:rFonts w:ascii="Tahoma" w:hAnsi="Tahoma" w:cs="Tahoma"/>
        </w:rPr>
      </w:pPr>
    </w:p>
    <w:p w14:paraId="6F651A42" w14:textId="77777777" w:rsidR="001D38AF" w:rsidRPr="001D38AF" w:rsidRDefault="001D38AF" w:rsidP="00C37356">
      <w:pPr>
        <w:keepNext/>
        <w:keepLines/>
        <w:jc w:val="both"/>
        <w:rPr>
          <w:rFonts w:ascii="Tahoma" w:hAnsi="Tahoma" w:cs="Tahoma"/>
          <w:b/>
          <w:i/>
          <w:u w:val="single"/>
        </w:rPr>
      </w:pPr>
      <w:r w:rsidRPr="001D38AF">
        <w:rPr>
          <w:rFonts w:ascii="Tahoma" w:hAnsi="Tahoma" w:cs="Tahoma"/>
          <w:b/>
          <w:i/>
          <w:u w:val="single"/>
        </w:rPr>
        <w:t>Merilo »Cena na prevožen kilometer brez DDV«</w:t>
      </w:r>
    </w:p>
    <w:p w14:paraId="14AD3CDB" w14:textId="77777777" w:rsidR="001D38AF" w:rsidRPr="001D38AF" w:rsidRDefault="001D38AF" w:rsidP="00C37356">
      <w:pPr>
        <w:keepNext/>
        <w:keepLines/>
        <w:jc w:val="both"/>
        <w:rPr>
          <w:rFonts w:ascii="Tahoma" w:hAnsi="Tahoma" w:cs="Tahoma"/>
        </w:rPr>
      </w:pPr>
    </w:p>
    <w:p w14:paraId="5504602B" w14:textId="5139B8A3" w:rsidR="001D38AF" w:rsidRPr="001D38AF" w:rsidRDefault="001D38AF" w:rsidP="00C37356">
      <w:pPr>
        <w:keepNext/>
        <w:keepLines/>
        <w:jc w:val="both"/>
        <w:rPr>
          <w:rFonts w:ascii="Tahoma" w:hAnsi="Tahoma" w:cs="Tahoma"/>
        </w:rPr>
      </w:pPr>
      <w:r w:rsidRPr="001D38AF">
        <w:rPr>
          <w:rFonts w:ascii="Tahoma" w:hAnsi="Tahoma" w:cs="Tahoma"/>
        </w:rPr>
        <w:t>Ponudbena cena ponudnika (navedena v ponudbi ponudnika Priloga 2), ki v primerjavi z ostalimi ponudbami izkazuje najnižjo ceno na prevožen kilometer brez DDV prejme maksimalno število točk. Ponudba, katere ponudbena cena na prevožen kilometer brez DDV je glede na najnižjo ponudbeno ceno na prevožen kilometer brez DDV višja, pa prejme sorazmerno število točk. Najvišje števi</w:t>
      </w:r>
      <w:r w:rsidR="004F0119">
        <w:rPr>
          <w:rFonts w:ascii="Tahoma" w:hAnsi="Tahoma" w:cs="Tahoma"/>
        </w:rPr>
        <w:t>lo točk za navedeno merilo je 98</w:t>
      </w:r>
      <w:r w:rsidRPr="001D38AF">
        <w:rPr>
          <w:rFonts w:ascii="Tahoma" w:hAnsi="Tahoma" w:cs="Tahoma"/>
        </w:rPr>
        <w:t>.</w:t>
      </w:r>
    </w:p>
    <w:p w14:paraId="23EA3DD2" w14:textId="77777777" w:rsidR="001D38AF" w:rsidRPr="001D38AF" w:rsidRDefault="001D38AF" w:rsidP="00C37356">
      <w:pPr>
        <w:keepNext/>
        <w:keepLines/>
        <w:jc w:val="both"/>
        <w:rPr>
          <w:rFonts w:ascii="Tahoma" w:hAnsi="Tahoma" w:cs="Tahoma"/>
        </w:rPr>
      </w:pPr>
    </w:p>
    <w:p w14:paraId="6C525FDA" w14:textId="197F3139" w:rsidR="001D38AF" w:rsidRPr="001D38AF" w:rsidRDefault="001D38AF" w:rsidP="00C37356">
      <w:pPr>
        <w:keepNext/>
        <w:keepLines/>
        <w:jc w:val="both"/>
        <w:rPr>
          <w:rFonts w:ascii="Tahoma" w:hAnsi="Tahoma" w:cs="Tahoma"/>
        </w:rPr>
      </w:pPr>
      <w:r w:rsidRPr="001D38AF">
        <w:rPr>
          <w:rFonts w:ascii="Tahoma" w:hAnsi="Tahoma" w:cs="Tahoma"/>
        </w:rPr>
        <w:lastRenderedPageBreak/>
        <w:t xml:space="preserve">Število točk </w:t>
      </w:r>
      <w:r w:rsidR="00733A63">
        <w:rPr>
          <w:rFonts w:ascii="Tahoma" w:hAnsi="Tahoma" w:cs="Tahoma"/>
        </w:rPr>
        <w:t xml:space="preserve">se izračuna po formuli: </w:t>
      </w:r>
      <w:proofErr w:type="spellStart"/>
      <w:r w:rsidR="00733A63">
        <w:rPr>
          <w:rFonts w:ascii="Tahoma" w:hAnsi="Tahoma" w:cs="Tahoma"/>
        </w:rPr>
        <w:t>Tcx</w:t>
      </w:r>
      <w:proofErr w:type="spellEnd"/>
      <w:r w:rsidR="00733A63">
        <w:rPr>
          <w:rFonts w:ascii="Tahoma" w:hAnsi="Tahoma" w:cs="Tahoma"/>
        </w:rPr>
        <w:t xml:space="preserve"> = 98</w:t>
      </w:r>
      <w:r w:rsidRPr="001D38AF">
        <w:rPr>
          <w:rFonts w:ascii="Tahoma" w:hAnsi="Tahoma" w:cs="Tahoma"/>
        </w:rPr>
        <w:t xml:space="preserve"> x </w:t>
      </w:r>
      <w:proofErr w:type="spellStart"/>
      <w:r w:rsidRPr="001D38AF">
        <w:rPr>
          <w:rFonts w:ascii="Tahoma" w:hAnsi="Tahoma" w:cs="Tahoma"/>
        </w:rPr>
        <w:t>Cmin</w:t>
      </w:r>
      <w:proofErr w:type="spellEnd"/>
      <w:r w:rsidRPr="001D38AF">
        <w:rPr>
          <w:rFonts w:ascii="Tahoma" w:hAnsi="Tahoma" w:cs="Tahoma"/>
        </w:rPr>
        <w:t xml:space="preserve"> / </w:t>
      </w:r>
      <w:proofErr w:type="spellStart"/>
      <w:r w:rsidRPr="001D38AF">
        <w:rPr>
          <w:rFonts w:ascii="Tahoma" w:hAnsi="Tahoma" w:cs="Tahoma"/>
        </w:rPr>
        <w:t>Cx</w:t>
      </w:r>
      <w:proofErr w:type="spellEnd"/>
      <w:r w:rsidRPr="001D38AF">
        <w:rPr>
          <w:rFonts w:ascii="Tahoma" w:hAnsi="Tahoma" w:cs="Tahoma"/>
        </w:rPr>
        <w:t>, pri čemer je:</w:t>
      </w:r>
    </w:p>
    <w:p w14:paraId="2F3421BC" w14:textId="77777777" w:rsidR="001D38AF" w:rsidRPr="001D38AF" w:rsidRDefault="001D38AF" w:rsidP="00C37356">
      <w:pPr>
        <w:keepNext/>
        <w:keepLines/>
        <w:jc w:val="both"/>
        <w:rPr>
          <w:rFonts w:ascii="Tahoma" w:hAnsi="Tahoma" w:cs="Tahoma"/>
        </w:rPr>
      </w:pPr>
    </w:p>
    <w:p w14:paraId="7DFF06BB" w14:textId="77777777" w:rsidR="001D38AF" w:rsidRPr="001D38AF" w:rsidRDefault="001D38AF" w:rsidP="00C37356">
      <w:pPr>
        <w:keepNext/>
        <w:keepLines/>
        <w:jc w:val="both"/>
        <w:rPr>
          <w:rFonts w:ascii="Tahoma" w:hAnsi="Tahoma" w:cs="Tahoma"/>
        </w:rPr>
      </w:pPr>
      <w:proofErr w:type="spellStart"/>
      <w:r w:rsidRPr="001D38AF">
        <w:rPr>
          <w:rFonts w:ascii="Tahoma" w:hAnsi="Tahoma" w:cs="Tahoma"/>
        </w:rPr>
        <w:t>Tcx</w:t>
      </w:r>
      <w:proofErr w:type="spellEnd"/>
      <w:r w:rsidRPr="001D38AF">
        <w:rPr>
          <w:rFonts w:ascii="Tahoma" w:hAnsi="Tahoma" w:cs="Tahoma"/>
        </w:rPr>
        <w:tab/>
        <w:t>= število točk vrednotene ponudbe za merilo ponudbena cena na prevožen kilometer brez DDV,</w:t>
      </w:r>
    </w:p>
    <w:p w14:paraId="3BB2212E" w14:textId="5603EA8F" w:rsidR="001D38AF" w:rsidRPr="001D38AF" w:rsidRDefault="00733A63" w:rsidP="00C37356">
      <w:pPr>
        <w:keepNext/>
        <w:keepLines/>
        <w:jc w:val="both"/>
        <w:rPr>
          <w:rFonts w:ascii="Tahoma" w:hAnsi="Tahoma" w:cs="Tahoma"/>
        </w:rPr>
      </w:pPr>
      <w:r>
        <w:rPr>
          <w:rFonts w:ascii="Tahoma" w:hAnsi="Tahoma" w:cs="Tahoma"/>
        </w:rPr>
        <w:t>98</w:t>
      </w:r>
      <w:r w:rsidR="001D38AF" w:rsidRPr="001D38AF">
        <w:rPr>
          <w:rFonts w:ascii="Tahoma" w:hAnsi="Tahoma" w:cs="Tahoma"/>
        </w:rPr>
        <w:tab/>
        <w:t>=</w:t>
      </w:r>
      <w:r w:rsidR="001D38AF" w:rsidRPr="001D38AF">
        <w:t xml:space="preserve"> </w:t>
      </w:r>
      <w:r w:rsidR="001D38AF" w:rsidRPr="001D38AF">
        <w:rPr>
          <w:rFonts w:ascii="Tahoma" w:hAnsi="Tahoma" w:cs="Tahoma"/>
        </w:rPr>
        <w:t>največje možno število točk za merilo,</w:t>
      </w:r>
    </w:p>
    <w:p w14:paraId="3BAFB542" w14:textId="77777777" w:rsidR="001D38AF" w:rsidRPr="001D38AF" w:rsidRDefault="001D38AF" w:rsidP="00C37356">
      <w:pPr>
        <w:keepNext/>
        <w:keepLines/>
        <w:jc w:val="both"/>
        <w:rPr>
          <w:rFonts w:ascii="Tahoma" w:hAnsi="Tahoma" w:cs="Tahoma"/>
        </w:rPr>
      </w:pPr>
      <w:proofErr w:type="spellStart"/>
      <w:r w:rsidRPr="001D38AF">
        <w:rPr>
          <w:rFonts w:ascii="Tahoma" w:hAnsi="Tahoma" w:cs="Tahoma"/>
        </w:rPr>
        <w:t>Cmin</w:t>
      </w:r>
      <w:proofErr w:type="spellEnd"/>
      <w:r w:rsidRPr="001D38AF">
        <w:rPr>
          <w:rFonts w:ascii="Tahoma" w:hAnsi="Tahoma" w:cs="Tahoma"/>
        </w:rPr>
        <w:tab/>
        <w:t>=</w:t>
      </w:r>
      <w:r w:rsidRPr="001D38AF">
        <w:t xml:space="preserve"> </w:t>
      </w:r>
      <w:r w:rsidRPr="001D38AF">
        <w:rPr>
          <w:rFonts w:ascii="Tahoma" w:hAnsi="Tahoma" w:cs="Tahoma"/>
        </w:rPr>
        <w:t>najnižja ponudbena cena na prevožen kilometer brez DDV izmed vseh vrednotenih ponudb,</w:t>
      </w:r>
    </w:p>
    <w:p w14:paraId="5EC96CC2" w14:textId="77777777" w:rsidR="001D38AF" w:rsidRPr="001D38AF" w:rsidRDefault="001D38AF" w:rsidP="00C37356">
      <w:pPr>
        <w:keepNext/>
        <w:keepLines/>
        <w:jc w:val="both"/>
        <w:rPr>
          <w:rFonts w:ascii="Tahoma" w:hAnsi="Tahoma" w:cs="Tahoma"/>
        </w:rPr>
      </w:pPr>
      <w:proofErr w:type="spellStart"/>
      <w:r w:rsidRPr="001D38AF">
        <w:rPr>
          <w:rFonts w:ascii="Tahoma" w:hAnsi="Tahoma" w:cs="Tahoma"/>
        </w:rPr>
        <w:t>Cx</w:t>
      </w:r>
      <w:proofErr w:type="spellEnd"/>
      <w:r w:rsidRPr="001D38AF">
        <w:rPr>
          <w:rFonts w:ascii="Tahoma" w:hAnsi="Tahoma" w:cs="Tahoma"/>
        </w:rPr>
        <w:tab/>
        <w:t>= ponudbena cena na prevožen kilometer brez DDV vrednotene ponudbe.</w:t>
      </w:r>
    </w:p>
    <w:p w14:paraId="705E28C3" w14:textId="77777777" w:rsidR="001D38AF" w:rsidRPr="001D38AF" w:rsidRDefault="001D38AF" w:rsidP="00C37356">
      <w:pPr>
        <w:keepNext/>
        <w:keepLines/>
        <w:jc w:val="both"/>
        <w:rPr>
          <w:rFonts w:ascii="Tahoma" w:hAnsi="Tahoma" w:cs="Tahoma"/>
        </w:rPr>
      </w:pPr>
    </w:p>
    <w:p w14:paraId="674EBC52" w14:textId="77777777" w:rsidR="001D38AF" w:rsidRPr="001D38AF" w:rsidRDefault="001D38AF" w:rsidP="00C37356">
      <w:pPr>
        <w:keepNext/>
        <w:keepLines/>
        <w:jc w:val="both"/>
        <w:rPr>
          <w:rFonts w:ascii="Tahoma" w:hAnsi="Tahoma" w:cs="Tahoma"/>
        </w:rPr>
      </w:pPr>
      <w:r w:rsidRPr="001D38AF">
        <w:rPr>
          <w:rFonts w:ascii="Tahoma" w:hAnsi="Tahoma" w:cs="Tahoma"/>
        </w:rPr>
        <w:t xml:space="preserve">Ponudbena cena na prevožen kilometer brez DDV je cena, navedena v ponudbi ponudnika (Priloga 2). </w:t>
      </w:r>
    </w:p>
    <w:p w14:paraId="2CB0522A" w14:textId="39270726" w:rsidR="00733A63" w:rsidRPr="001D38AF" w:rsidRDefault="00733A63" w:rsidP="00C37356">
      <w:pPr>
        <w:keepNext/>
        <w:keepLines/>
        <w:jc w:val="both"/>
        <w:rPr>
          <w:rFonts w:ascii="Tahoma" w:hAnsi="Tahoma" w:cs="Tahoma"/>
          <w:b/>
          <w:i/>
          <w:u w:val="single"/>
        </w:rPr>
      </w:pPr>
    </w:p>
    <w:p w14:paraId="32102E66" w14:textId="7BE74B20" w:rsidR="001D38AF" w:rsidRPr="001D38AF" w:rsidRDefault="001D38AF" w:rsidP="00C37356">
      <w:pPr>
        <w:keepNext/>
        <w:keepLines/>
        <w:jc w:val="both"/>
        <w:rPr>
          <w:rFonts w:ascii="Tahoma" w:hAnsi="Tahoma" w:cs="Tahoma"/>
          <w:b/>
          <w:i/>
          <w:u w:val="single"/>
        </w:rPr>
      </w:pPr>
      <w:r w:rsidRPr="001D38AF">
        <w:rPr>
          <w:rFonts w:ascii="Tahoma" w:hAnsi="Tahoma" w:cs="Tahoma"/>
          <w:b/>
          <w:i/>
          <w:u w:val="single"/>
        </w:rPr>
        <w:t>Mer</w:t>
      </w:r>
      <w:r w:rsidR="00093397">
        <w:rPr>
          <w:rFonts w:ascii="Tahoma" w:hAnsi="Tahoma" w:cs="Tahoma"/>
          <w:b/>
          <w:i/>
          <w:u w:val="single"/>
        </w:rPr>
        <w:t>ilo »družini prijazno podjetje«</w:t>
      </w:r>
    </w:p>
    <w:p w14:paraId="31D0DC0B" w14:textId="77777777" w:rsidR="001D38AF" w:rsidRPr="001D38AF" w:rsidRDefault="001D38AF" w:rsidP="00C37356">
      <w:pPr>
        <w:keepNext/>
        <w:keepLines/>
        <w:jc w:val="both"/>
        <w:rPr>
          <w:rFonts w:ascii="Tahoma" w:hAnsi="Tahoma" w:cs="Tahoma"/>
          <w:b/>
          <w:i/>
          <w:u w:val="single"/>
        </w:rPr>
      </w:pPr>
    </w:p>
    <w:p w14:paraId="3496556F" w14:textId="4D39A143" w:rsidR="001D38AF" w:rsidRPr="001D38AF" w:rsidRDefault="001D38AF" w:rsidP="00C37356">
      <w:pPr>
        <w:keepNext/>
        <w:keepLines/>
        <w:jc w:val="both"/>
        <w:rPr>
          <w:rFonts w:ascii="Tahoma" w:hAnsi="Tahoma" w:cs="Tahoma"/>
        </w:rPr>
      </w:pPr>
      <w:r w:rsidRPr="001D38AF">
        <w:rPr>
          <w:rFonts w:ascii="Tahoma" w:hAnsi="Tahoma" w:cs="Tahoma"/>
        </w:rPr>
        <w:t xml:space="preserve">Gospodarski subjekt, ki ima </w:t>
      </w:r>
      <w:r w:rsidRPr="00093397">
        <w:rPr>
          <w:rFonts w:ascii="Tahoma" w:hAnsi="Tahoma" w:cs="Tahoma"/>
          <w:b/>
        </w:rPr>
        <w:t xml:space="preserve">pridobljen </w:t>
      </w:r>
      <w:r w:rsidR="00452648" w:rsidRPr="00093397">
        <w:rPr>
          <w:rFonts w:ascii="Tahoma" w:hAnsi="Tahoma" w:cs="Tahoma"/>
          <w:b/>
        </w:rPr>
        <w:t>polni</w:t>
      </w:r>
      <w:r w:rsidRPr="00093397">
        <w:rPr>
          <w:rFonts w:ascii="Tahoma" w:hAnsi="Tahoma" w:cs="Tahoma"/>
          <w:b/>
        </w:rPr>
        <w:t xml:space="preserve"> certifikat »družini prijazno podjetje«</w:t>
      </w:r>
      <w:r w:rsidRPr="001D38AF">
        <w:rPr>
          <w:rFonts w:ascii="Tahoma" w:hAnsi="Tahoma" w:cs="Tahoma"/>
        </w:rPr>
        <w:t xml:space="preserve"> ali enakovreden certifikat, prejme za navedeno meril</w:t>
      </w:r>
      <w:r w:rsidR="00733A63">
        <w:rPr>
          <w:rFonts w:ascii="Tahoma" w:hAnsi="Tahoma" w:cs="Tahoma"/>
        </w:rPr>
        <w:t>o (</w:t>
      </w:r>
      <w:proofErr w:type="spellStart"/>
      <w:r w:rsidR="00733A63">
        <w:rPr>
          <w:rFonts w:ascii="Tahoma" w:hAnsi="Tahoma" w:cs="Tahoma"/>
        </w:rPr>
        <w:t>Tdpp</w:t>
      </w:r>
      <w:proofErr w:type="spellEnd"/>
      <w:r w:rsidR="00733A63">
        <w:rPr>
          <w:rFonts w:ascii="Tahoma" w:hAnsi="Tahoma" w:cs="Tahoma"/>
        </w:rPr>
        <w:t>) dodatni (2) toč</w:t>
      </w:r>
      <w:r w:rsidR="004F0119">
        <w:rPr>
          <w:rFonts w:ascii="Tahoma" w:hAnsi="Tahoma" w:cs="Tahoma"/>
        </w:rPr>
        <w:t>k</w:t>
      </w:r>
      <w:r w:rsidR="00733A63">
        <w:rPr>
          <w:rFonts w:ascii="Tahoma" w:hAnsi="Tahoma" w:cs="Tahoma"/>
        </w:rPr>
        <w:t>i</w:t>
      </w:r>
      <w:r w:rsidRPr="001D38AF">
        <w:rPr>
          <w:rFonts w:ascii="Tahoma" w:hAnsi="Tahoma" w:cs="Tahoma"/>
        </w:rPr>
        <w:t xml:space="preserve">, v nasprotnem primeru pa 0 točk. </w:t>
      </w:r>
    </w:p>
    <w:p w14:paraId="06584916" w14:textId="77777777" w:rsidR="001D38AF" w:rsidRPr="001D38AF" w:rsidRDefault="001D38AF" w:rsidP="00C37356">
      <w:pPr>
        <w:keepNext/>
        <w:keepLines/>
        <w:jc w:val="both"/>
        <w:rPr>
          <w:rFonts w:ascii="Tahoma" w:hAnsi="Tahoma" w:cs="Tahoma"/>
        </w:rPr>
      </w:pPr>
    </w:p>
    <w:p w14:paraId="6280BDE6" w14:textId="2C58B7E3" w:rsidR="00093397" w:rsidRPr="00093397" w:rsidRDefault="001D38AF" w:rsidP="00093397">
      <w:pPr>
        <w:keepNext/>
        <w:keepLines/>
        <w:jc w:val="both"/>
        <w:rPr>
          <w:rFonts w:ascii="Tahoma" w:hAnsi="Tahoma" w:cs="Tahoma"/>
        </w:rPr>
      </w:pPr>
      <w:r w:rsidRPr="001D38AF">
        <w:rPr>
          <w:rFonts w:ascii="Tahoma" w:hAnsi="Tahoma" w:cs="Tahoma"/>
        </w:rPr>
        <w:t>Enakovreden certifikat je vsak certifikat ali drugo dokazilo oz. listina, izdan/o s strani zunanje neodvisne organizacije, iz katerega je razvidno, da ima ponudnik sprejete ukrepe, s katerimi ima zagotovljen vsaj enak ali bolj strog sistem, kot je predp</w:t>
      </w:r>
      <w:r w:rsidR="00093397">
        <w:rPr>
          <w:rFonts w:ascii="Tahoma" w:hAnsi="Tahoma" w:cs="Tahoma"/>
        </w:rPr>
        <w:t xml:space="preserve">isan s predmetnim certifikatom (npr. </w:t>
      </w:r>
      <w:r w:rsidR="00093397" w:rsidRPr="00093397">
        <w:rPr>
          <w:rFonts w:ascii="Tahoma" w:hAnsi="Tahoma" w:cs="Tahoma"/>
        </w:rPr>
        <w:t>pridobljen napredni certifikat »Družbeno odgovoren delodajalec pridobljen na področju usklajevanja zasebnega, družinskega in poklicnega življenja«.</w:t>
      </w:r>
      <w:r w:rsidR="00093397">
        <w:rPr>
          <w:rFonts w:ascii="Tahoma" w:hAnsi="Tahoma" w:cs="Tahoma"/>
        </w:rPr>
        <w:t>)</w:t>
      </w:r>
    </w:p>
    <w:p w14:paraId="745CE704" w14:textId="629B5037" w:rsidR="00733A63" w:rsidRPr="001D38AF" w:rsidRDefault="00733A63" w:rsidP="00C37356">
      <w:pPr>
        <w:keepNext/>
        <w:keepLines/>
        <w:jc w:val="both"/>
        <w:rPr>
          <w:rFonts w:ascii="Tahoma" w:hAnsi="Tahoma" w:cs="Tahoma"/>
        </w:rPr>
      </w:pPr>
    </w:p>
    <w:p w14:paraId="15D2CD19" w14:textId="37C07DB9" w:rsidR="001D38AF" w:rsidRDefault="001D38AF" w:rsidP="00C37356">
      <w:pPr>
        <w:keepNext/>
        <w:keepLines/>
        <w:jc w:val="both"/>
        <w:rPr>
          <w:rFonts w:ascii="Tahoma" w:hAnsi="Tahoma" w:cs="Tahoma"/>
        </w:rPr>
      </w:pPr>
      <w:r w:rsidRPr="001D38AF">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14" w:history="1">
        <w:r w:rsidRPr="001D38AF">
          <w:rPr>
            <w:rFonts w:ascii="Tahoma" w:hAnsi="Tahoma" w:cs="Tahoma"/>
          </w:rPr>
          <w:t>http://www.certifikatdpp.si/o-certifikatu/katalog-ukrepov/</w:t>
        </w:r>
      </w:hyperlink>
      <w:r w:rsidRPr="001D38AF">
        <w:rPr>
          <w:rFonts w:ascii="Tahoma" w:hAnsi="Tahoma" w:cs="Tahoma"/>
        </w:rPr>
        <w:t>.</w:t>
      </w:r>
    </w:p>
    <w:p w14:paraId="6EA3E1F8" w14:textId="77777777" w:rsidR="00733A63" w:rsidRPr="001D38AF" w:rsidRDefault="00733A63" w:rsidP="00C37356">
      <w:pPr>
        <w:keepNext/>
        <w:keepLines/>
        <w:jc w:val="both"/>
        <w:rPr>
          <w:rFonts w:ascii="Tahoma" w:hAnsi="Tahoma" w:cs="Tahoma"/>
        </w:rPr>
      </w:pPr>
    </w:p>
    <w:p w14:paraId="531301F6" w14:textId="74E78219" w:rsidR="001D38AF" w:rsidRPr="001D38AF" w:rsidRDefault="001D38AF" w:rsidP="00C37356">
      <w:pPr>
        <w:keepNext/>
        <w:keepLines/>
        <w:jc w:val="both"/>
        <w:rPr>
          <w:rFonts w:ascii="Tahoma" w:hAnsi="Tahoma" w:cs="Tahoma"/>
        </w:rPr>
      </w:pPr>
      <w:r w:rsidRPr="001D38AF">
        <w:rPr>
          <w:rFonts w:ascii="Tahoma" w:hAnsi="Tahoma" w:cs="Tahoma"/>
        </w:rPr>
        <w:t xml:space="preserve">Ponudnik fotokopijo pridobljenega </w:t>
      </w:r>
      <w:r w:rsidR="00093397">
        <w:rPr>
          <w:rFonts w:ascii="Tahoma" w:hAnsi="Tahoma" w:cs="Tahoma"/>
        </w:rPr>
        <w:t>polnega</w:t>
      </w:r>
      <w:r w:rsidRPr="001D38AF">
        <w:rPr>
          <w:rFonts w:ascii="Tahoma" w:hAnsi="Tahoma" w:cs="Tahoma"/>
        </w:rPr>
        <w:t xml:space="preserve"> certifikata »Družini prijazno podjetje« ali enakovrednega certifikata predloži k ponudbi (Priloga 2).</w:t>
      </w:r>
    </w:p>
    <w:p w14:paraId="1B3F17F5" w14:textId="77777777" w:rsidR="001D38AF" w:rsidRPr="001D38AF" w:rsidRDefault="001D38AF" w:rsidP="00C37356">
      <w:pPr>
        <w:keepNext/>
        <w:keepLines/>
        <w:jc w:val="both"/>
        <w:rPr>
          <w:rFonts w:ascii="Tahoma" w:hAnsi="Tahoma" w:cs="Tahoma"/>
        </w:rPr>
      </w:pPr>
    </w:p>
    <w:p w14:paraId="5E86C075" w14:textId="3F64DB6D" w:rsidR="001D38AF" w:rsidRPr="001D38AF" w:rsidRDefault="001D38AF" w:rsidP="00C37356">
      <w:pPr>
        <w:keepNext/>
        <w:keepLines/>
        <w:jc w:val="both"/>
        <w:rPr>
          <w:rFonts w:ascii="Tahoma" w:hAnsi="Tahoma" w:cs="Tahoma"/>
          <w:bCs/>
        </w:rPr>
      </w:pPr>
      <w:r w:rsidRPr="001D38AF">
        <w:rPr>
          <w:rFonts w:ascii="Tahoma" w:hAnsi="Tahoma" w:cs="Tahoma"/>
        </w:rPr>
        <w:t xml:space="preserve">V primeru skupne ponudbe, ponudbe s podizvajalci ali v primeru, da gospodarski subjekt uporabi zmogljivosti drugih gospodarskih subjektov, </w:t>
      </w:r>
      <w:r w:rsidRPr="001D38AF">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00093397">
        <w:rPr>
          <w:rFonts w:ascii="Tahoma" w:hAnsi="Tahoma" w:cs="Tahoma"/>
        </w:rPr>
        <w:t>polni</w:t>
      </w:r>
      <w:r w:rsidRPr="001D38AF">
        <w:rPr>
          <w:rFonts w:ascii="Tahoma" w:hAnsi="Tahoma" w:cs="Tahoma"/>
        </w:rPr>
        <w:t xml:space="preserve"> certifikat »družini prijazno podjetje« ali enakovreden certifikat.</w:t>
      </w:r>
    </w:p>
    <w:p w14:paraId="72923A04" w14:textId="77777777" w:rsidR="001D38AF" w:rsidRPr="001D38AF" w:rsidRDefault="001D38AF" w:rsidP="00C37356">
      <w:pPr>
        <w:keepNext/>
        <w:keepLines/>
        <w:jc w:val="both"/>
        <w:rPr>
          <w:rFonts w:ascii="Tahoma" w:hAnsi="Tahoma" w:cs="Tahoma"/>
        </w:rPr>
      </w:pPr>
    </w:p>
    <w:p w14:paraId="6EC8B2C5" w14:textId="77777777" w:rsidR="001D38AF" w:rsidRPr="001D38AF" w:rsidRDefault="001D38AF" w:rsidP="00C37356">
      <w:pPr>
        <w:keepNext/>
        <w:keepLines/>
        <w:jc w:val="both"/>
        <w:rPr>
          <w:rFonts w:ascii="Tahoma" w:hAnsi="Tahoma" w:cs="Tahoma"/>
          <w:b/>
          <w:u w:val="single"/>
        </w:rPr>
      </w:pPr>
      <w:r w:rsidRPr="001D38AF">
        <w:rPr>
          <w:rFonts w:ascii="Tahoma" w:hAnsi="Tahoma" w:cs="Tahoma"/>
          <w:b/>
          <w:u w:val="single"/>
        </w:rPr>
        <w:t>Dodatna merila v primeru dosega enakega števila točk na podlagi meril:</w:t>
      </w:r>
    </w:p>
    <w:p w14:paraId="247F3192" w14:textId="6D0059A1" w:rsidR="001D38AF" w:rsidRPr="001D38AF" w:rsidRDefault="001D38AF" w:rsidP="00C37356">
      <w:pPr>
        <w:keepNext/>
        <w:keepLines/>
        <w:jc w:val="both"/>
        <w:rPr>
          <w:rFonts w:ascii="Tahoma" w:hAnsi="Tahoma" w:cs="Tahoma"/>
        </w:rPr>
      </w:pPr>
      <w:r w:rsidRPr="001D38AF">
        <w:rPr>
          <w:rFonts w:ascii="Tahoma" w:hAnsi="Tahoma" w:cs="Tahoma"/>
        </w:rPr>
        <w:t xml:space="preserve">Samo v primeru, da bo več ponudnikov doseglo enako število točk na podlagi zgoraj navedenih meril (tj. merila </w:t>
      </w:r>
      <w:r w:rsidRPr="001D38AF">
        <w:rPr>
          <w:rFonts w:ascii="Tahoma" w:hAnsi="Tahoma" w:cs="Tahoma"/>
          <w:i/>
          <w:u w:val="single"/>
        </w:rPr>
        <w:t>»Cena na prevožen kilometer brez DDV« in merila »družini prijazno podjetje«</w:t>
      </w:r>
      <w:r w:rsidRPr="001D38AF">
        <w:rPr>
          <w:rFonts w:ascii="Tahoma" w:hAnsi="Tahoma" w:cs="Tahoma"/>
        </w:rPr>
        <w:t xml:space="preserve">), bo naročnik samo te ponudnike (samo ponudnike, ki bodo dosegli enako število točk na podlagi zgoraj navedenih meril) nadalje razvrstil na seznam izvajalcev na podlagi dodatnega merila </w:t>
      </w:r>
      <w:r w:rsidRPr="001D38AF">
        <w:rPr>
          <w:rFonts w:ascii="Tahoma" w:hAnsi="Tahoma" w:cs="Tahoma"/>
          <w:u w:val="single"/>
        </w:rPr>
        <w:t>»število ponujenih vozil«</w:t>
      </w:r>
      <w:r w:rsidR="001F51B8">
        <w:rPr>
          <w:rFonts w:ascii="Tahoma" w:hAnsi="Tahoma" w:cs="Tahoma"/>
          <w:u w:val="single"/>
        </w:rPr>
        <w:t>.</w:t>
      </w:r>
      <w:r w:rsidRPr="001D38AF">
        <w:rPr>
          <w:rFonts w:ascii="Tahoma" w:hAnsi="Tahoma" w:cs="Tahoma"/>
        </w:rPr>
        <w:t xml:space="preserve"> Ponudnik, ki bo ponudil večje število vozil bo višje razvrščen na seznam izvajalcev za izvajanje občasnih prevozov od enako razvrščenega ponudnika na podlagi navedenih meril in bo imel ob potrebi po posameznem občasnem prevozu prednost pri naročnikovem preverjanju prostost kapacitet za izvedbo posameznega občasnega prevoza.</w:t>
      </w:r>
    </w:p>
    <w:p w14:paraId="3E9D6736" w14:textId="77777777" w:rsidR="001D38AF" w:rsidRPr="001D38AF" w:rsidRDefault="001D38AF" w:rsidP="00C37356">
      <w:pPr>
        <w:keepNext/>
        <w:keepLines/>
        <w:jc w:val="both"/>
        <w:rPr>
          <w:rFonts w:ascii="Tahoma" w:hAnsi="Tahoma" w:cs="Tahoma"/>
        </w:rPr>
      </w:pPr>
    </w:p>
    <w:p w14:paraId="378D4CCC" w14:textId="1672F858" w:rsidR="001D38AF" w:rsidRPr="001D38AF" w:rsidRDefault="001D38AF" w:rsidP="00C37356">
      <w:pPr>
        <w:keepNext/>
        <w:keepLines/>
        <w:jc w:val="both"/>
        <w:rPr>
          <w:rFonts w:ascii="Tahoma" w:hAnsi="Tahoma" w:cs="Tahoma"/>
        </w:rPr>
      </w:pPr>
      <w:r w:rsidRPr="001D38AF">
        <w:rPr>
          <w:rFonts w:ascii="Tahoma" w:hAnsi="Tahoma" w:cs="Tahoma"/>
        </w:rPr>
        <w:t xml:space="preserve">Samo v primeru, da bo več ponudnikov, tudi na podlagi dodatnega merila, enako razvrščenih na seznam izvajalcev (v primeru doseženega enakega števila točk na podlagi zgoraj navedenih meril in enakega števila ponujenih vozil), bo naročnik samo te ponudnike (samo ponudnike, ki bodo dosegli enako število točk na podlagi zgoraj navedenih meril in enako število ponujenih vozil) nadalje razvrstil na seznam izvajalcev še na podlagi dodatnega merila </w:t>
      </w:r>
      <w:r w:rsidRPr="001D38AF">
        <w:rPr>
          <w:rFonts w:ascii="Tahoma" w:hAnsi="Tahoma" w:cs="Tahoma"/>
          <w:u w:val="single"/>
        </w:rPr>
        <w:t>»povprečni EURO standard«</w:t>
      </w:r>
      <w:r w:rsidRPr="001D38AF">
        <w:rPr>
          <w:rFonts w:ascii="Tahoma" w:hAnsi="Tahoma" w:cs="Tahoma"/>
        </w:rPr>
        <w:t xml:space="preserve"> vseh ponujenih vozil ponudnika. Ponudnik, ki bo ponudil višji povprečni EURO standard vseh ponujenih vozil bo višje razvrščen na seznam izvajalcev za izvajanje občasnih prevozov od enako razvrščenega ponudnika na podlagi navedenih meril ter dodatnega merila »število ponujenih vozil« in bo imel ob potrebi po posameznem občasnem prevozu prednost pri naročnikovem preverjanju prostost kapacitet za izvedbo posameznega občasnega prevoza.</w:t>
      </w:r>
    </w:p>
    <w:p w14:paraId="42C80134" w14:textId="77777777" w:rsidR="001D38AF" w:rsidRPr="001D38AF" w:rsidRDefault="001D38AF" w:rsidP="00C37356">
      <w:pPr>
        <w:keepNext/>
        <w:keepLines/>
        <w:jc w:val="both"/>
        <w:rPr>
          <w:rFonts w:ascii="Tahoma" w:hAnsi="Tahoma" w:cs="Tahoma"/>
        </w:rPr>
      </w:pPr>
    </w:p>
    <w:p w14:paraId="0DE31298" w14:textId="56172A03" w:rsidR="001D38AF" w:rsidRPr="001D38AF" w:rsidRDefault="001D38AF" w:rsidP="00C37356">
      <w:pPr>
        <w:keepNext/>
        <w:keepLines/>
        <w:jc w:val="both"/>
        <w:rPr>
          <w:rFonts w:ascii="Tahoma" w:hAnsi="Tahoma" w:cs="Tahoma"/>
        </w:rPr>
      </w:pPr>
      <w:r w:rsidRPr="001D38AF">
        <w:rPr>
          <w:rFonts w:ascii="Tahoma" w:hAnsi="Tahoma" w:cs="Tahoma"/>
        </w:rPr>
        <w:lastRenderedPageBreak/>
        <w:t>Samo v primeru, da bo več ponudnikov, tudi na podlagi dodatnih meril, enako razvrščenih na seznam izvajalcev (v primeru doseženega enakega števila točk na podlagi zgoraj navedenih meril, enakega števila ponujenih vozil in enakega povprečnega EURO standarda), bo naročnik samo te ponudnike (samo ponudnike, ki bodo dosegli enako število točk na podla</w:t>
      </w:r>
      <w:r w:rsidR="003D32F3">
        <w:rPr>
          <w:rFonts w:ascii="Tahoma" w:hAnsi="Tahoma" w:cs="Tahoma"/>
        </w:rPr>
        <w:t>gi zgoraj navedenih meril, enako</w:t>
      </w:r>
      <w:r w:rsidRPr="001D38AF">
        <w:rPr>
          <w:rFonts w:ascii="Tahoma" w:hAnsi="Tahoma" w:cs="Tahoma"/>
        </w:rPr>
        <w:t xml:space="preserve"> število ponujenih vozil in enak povprečni EURO standard) nadalje razvrstil na seznam izvajalcev še na podlagi dodatnega merila </w:t>
      </w:r>
      <w:r w:rsidRPr="001D38AF">
        <w:rPr>
          <w:rFonts w:ascii="Tahoma" w:hAnsi="Tahoma" w:cs="Tahoma"/>
          <w:u w:val="single"/>
        </w:rPr>
        <w:t>»povprečna starost«</w:t>
      </w:r>
      <w:r w:rsidRPr="001D38AF">
        <w:rPr>
          <w:rFonts w:ascii="Tahoma" w:hAnsi="Tahoma" w:cs="Tahoma"/>
        </w:rPr>
        <w:t xml:space="preserve"> vseh ponujenih vozil ponudnika. Ponudnik, ki bo ponudil nižjo povprečno starost vseh ponujenih vozil, bo višje razvrščen na seznam izvajalcev za izvajanje občasnih prevozov od enako razvrščenega ponudnika na podlagi navedenih meril ter dodatnih meril »število ponujenih vozil« in »povprečni EURO standard«  in bo imel ob potrebi po posameznem občasnem prevozu prednost pri naročnikovem preverjanju prostost kapacitet za izvedbo posameznega občasnega prevoza. </w:t>
      </w:r>
    </w:p>
    <w:p w14:paraId="5B4CF781" w14:textId="77777777" w:rsidR="001D38AF" w:rsidRPr="001D38AF" w:rsidRDefault="001D38AF" w:rsidP="00C37356">
      <w:pPr>
        <w:keepNext/>
        <w:keepLines/>
        <w:jc w:val="both"/>
        <w:rPr>
          <w:rFonts w:ascii="Tahoma" w:hAnsi="Tahoma" w:cs="Tahoma"/>
        </w:rPr>
      </w:pPr>
    </w:p>
    <w:p w14:paraId="32C00919" w14:textId="77777777" w:rsidR="001D38AF" w:rsidRPr="001D38AF" w:rsidRDefault="001D38AF" w:rsidP="00C37356">
      <w:pPr>
        <w:keepNext/>
        <w:keepLines/>
        <w:jc w:val="both"/>
        <w:rPr>
          <w:rFonts w:ascii="Tahoma" w:hAnsi="Tahoma" w:cs="Tahoma"/>
        </w:rPr>
      </w:pPr>
      <w:r w:rsidRPr="001D38AF">
        <w:rPr>
          <w:rFonts w:ascii="Tahoma" w:hAnsi="Tahoma" w:cs="Tahoma"/>
        </w:rPr>
        <w:t>Starost posameznega vozila se šteje od dneva prve registracije vozila do roka za predložitev ponudb in se jo računa in prikaže v dnevih.</w:t>
      </w:r>
    </w:p>
    <w:p w14:paraId="0C29D9E1" w14:textId="77777777" w:rsidR="001D38AF" w:rsidRPr="001D38AF" w:rsidRDefault="001D38AF" w:rsidP="00C37356">
      <w:pPr>
        <w:keepNext/>
        <w:keepLines/>
        <w:jc w:val="both"/>
        <w:rPr>
          <w:rFonts w:ascii="Tahoma" w:hAnsi="Tahoma" w:cs="Tahoma"/>
        </w:rPr>
      </w:pPr>
    </w:p>
    <w:p w14:paraId="3C983F64" w14:textId="4CA3757C" w:rsidR="001D38AF" w:rsidRPr="001D38AF" w:rsidRDefault="001D38AF" w:rsidP="00C37356">
      <w:pPr>
        <w:keepNext/>
        <w:keepLines/>
        <w:jc w:val="both"/>
        <w:rPr>
          <w:rFonts w:ascii="Tahoma" w:hAnsi="Tahoma" w:cs="Tahoma"/>
        </w:rPr>
      </w:pPr>
      <w:r w:rsidRPr="001D38AF">
        <w:rPr>
          <w:rFonts w:ascii="Tahoma" w:hAnsi="Tahoma" w:cs="Tahoma"/>
        </w:rPr>
        <w:t xml:space="preserve">Naročnik bo na podlagi dodatnih meril razvrščal samo ponudnike, ki bodo po ocenjevanju na podlagi zgoraj navedenih meril (cena in pridobljen </w:t>
      </w:r>
      <w:r w:rsidR="005F5364">
        <w:rPr>
          <w:rFonts w:ascii="Tahoma" w:hAnsi="Tahoma" w:cs="Tahoma"/>
        </w:rPr>
        <w:t xml:space="preserve">polni </w:t>
      </w:r>
      <w:r w:rsidRPr="001D38AF">
        <w:rPr>
          <w:rFonts w:ascii="Tahoma" w:hAnsi="Tahoma" w:cs="Tahoma"/>
        </w:rPr>
        <w:t>certifikat Družini prijazno podjetje ali enakovredno) in podlagi posameznih dodatnih meril (po vrstnem redu zgoraj navedenih dodatnih meril) enako razvrščeni na seznam izvajalcev.</w:t>
      </w:r>
    </w:p>
    <w:p w14:paraId="37C4B113" w14:textId="77777777" w:rsidR="001D38AF" w:rsidRPr="001D38AF" w:rsidRDefault="001D38AF" w:rsidP="00C37356">
      <w:pPr>
        <w:keepNext/>
        <w:keepLines/>
        <w:jc w:val="both"/>
        <w:rPr>
          <w:rFonts w:ascii="Tahoma" w:hAnsi="Tahoma" w:cs="Tahoma"/>
        </w:rPr>
      </w:pPr>
    </w:p>
    <w:p w14:paraId="0FCA0643" w14:textId="1D2457B9" w:rsidR="001D38AF" w:rsidRPr="001D38AF" w:rsidRDefault="001D38AF" w:rsidP="00C37356">
      <w:pPr>
        <w:keepNext/>
        <w:keepLines/>
        <w:jc w:val="both"/>
        <w:rPr>
          <w:rFonts w:ascii="Tahoma" w:hAnsi="Tahoma" w:cs="Tahoma"/>
        </w:rPr>
      </w:pPr>
      <w:r w:rsidRPr="001D38AF">
        <w:rPr>
          <w:rFonts w:ascii="Tahoma" w:hAnsi="Tahoma" w:cs="Tahoma"/>
        </w:rPr>
        <w:t xml:space="preserve">Naročnik bo na podlagi dodatnih meril razvrščal tudi izbrane ponudnike in sicer </w:t>
      </w:r>
      <w:r w:rsidR="003D32F3">
        <w:rPr>
          <w:rFonts w:ascii="Tahoma" w:hAnsi="Tahoma" w:cs="Tahoma"/>
        </w:rPr>
        <w:t xml:space="preserve">le </w:t>
      </w:r>
      <w:r w:rsidRPr="001D38AF">
        <w:rPr>
          <w:rFonts w:ascii="Tahoma" w:hAnsi="Tahoma" w:cs="Tahoma"/>
        </w:rPr>
        <w:t>v primerih, ko bodo posamezni izvajalci, s katerimi bo naročnik sklenil okvirni sporazum, v obdobju veljavnosti okvirnega sporazuma, izločili, zamenjali ali dodali vozilo/a s katerimi izvajajo storitve občasnih prevozov in so/bodo enako razvrščeni na seznam izvajalcev.</w:t>
      </w:r>
    </w:p>
    <w:p w14:paraId="545F0271" w14:textId="77777777" w:rsidR="001D38AF" w:rsidRPr="001D38AF" w:rsidRDefault="001D38AF" w:rsidP="00C37356">
      <w:pPr>
        <w:keepNext/>
        <w:keepLines/>
        <w:jc w:val="both"/>
        <w:rPr>
          <w:rFonts w:ascii="Tahoma" w:hAnsi="Tahoma" w:cs="Tahoma"/>
        </w:rPr>
      </w:pPr>
    </w:p>
    <w:p w14:paraId="5BED9B8A" w14:textId="77777777" w:rsidR="001D38AF" w:rsidRPr="001D38AF" w:rsidRDefault="001D38AF" w:rsidP="00C37356">
      <w:pPr>
        <w:keepNext/>
        <w:keepLines/>
        <w:jc w:val="both"/>
        <w:rPr>
          <w:rFonts w:ascii="Tahoma" w:hAnsi="Tahoma" w:cs="Tahoma"/>
        </w:rPr>
      </w:pPr>
      <w:r w:rsidRPr="001D38AF">
        <w:rPr>
          <w:rFonts w:ascii="Tahoma" w:hAnsi="Tahoma" w:cs="Tahoma"/>
        </w:rPr>
        <w:t>V primeru, da bo več ponudnikov tudi na podlagi dodatnih meril enako razvrščenih na seznam izvajalcev (v primeru doseženega enakega števila točk na podlagi zgoraj navedenih meril in vseh dodatnih meril), bo naročnik te ponudnike razvrstil na enako mesto na seznam izvajalcev. V tem primeru bo naročnik enako razvrščenim ponudnikom na seznam izvajalcev, sočasno posredoval posamezno povpraševanje za izvedbo prevoza in posamezno naročilo oddal ponudniku, ki hitreje odgovori na povpraševanje naročnika ter potrdi prostost kapacitet za posamezno povpraševanje.</w:t>
      </w:r>
    </w:p>
    <w:p w14:paraId="020DF88C" w14:textId="0738BD8F" w:rsidR="008109FF" w:rsidRDefault="008109FF" w:rsidP="00C37356">
      <w:pPr>
        <w:keepNext/>
        <w:keepLines/>
        <w:jc w:val="both"/>
        <w:rPr>
          <w:rFonts w:ascii="Tahoma" w:hAnsi="Tahoma" w:cs="Tahoma"/>
        </w:rPr>
      </w:pPr>
    </w:p>
    <w:p w14:paraId="50AC405F" w14:textId="77777777" w:rsidR="00FA7D61" w:rsidRPr="00AE4F17" w:rsidRDefault="00FA7D61" w:rsidP="00C37356">
      <w:pPr>
        <w:keepNext/>
        <w:keepLines/>
        <w:numPr>
          <w:ilvl w:val="0"/>
          <w:numId w:val="2"/>
        </w:numPr>
        <w:jc w:val="both"/>
        <w:rPr>
          <w:rFonts w:ascii="Tahoma" w:hAnsi="Tahoma" w:cs="Tahoma"/>
          <w:b/>
          <w:sz w:val="24"/>
          <w:szCs w:val="24"/>
        </w:rPr>
      </w:pPr>
      <w:r w:rsidRPr="00AE4F17">
        <w:rPr>
          <w:rFonts w:ascii="Tahoma" w:hAnsi="Tahoma" w:cs="Tahoma"/>
          <w:b/>
          <w:sz w:val="24"/>
          <w:szCs w:val="24"/>
        </w:rPr>
        <w:t xml:space="preserve">NAVODILA ZA IZDELAVO IN NAČIN PREDLOŽITVE PONUDBE </w:t>
      </w:r>
    </w:p>
    <w:p w14:paraId="7B2E57FF" w14:textId="77777777" w:rsidR="00FA7D61" w:rsidRPr="00AE4F17" w:rsidRDefault="00FA7D61" w:rsidP="00C37356">
      <w:pPr>
        <w:keepNext/>
        <w:keepLines/>
        <w:jc w:val="both"/>
        <w:rPr>
          <w:rFonts w:ascii="Tahoma" w:hAnsi="Tahoma" w:cs="Tahoma"/>
        </w:rPr>
      </w:pPr>
    </w:p>
    <w:p w14:paraId="3BF2C986" w14:textId="77777777" w:rsidR="00FA7D61" w:rsidRPr="00AE4F17" w:rsidRDefault="00FA7D61" w:rsidP="00C37356">
      <w:pPr>
        <w:keepNext/>
        <w:keepLines/>
        <w:numPr>
          <w:ilvl w:val="1"/>
          <w:numId w:val="2"/>
        </w:numPr>
        <w:jc w:val="both"/>
        <w:rPr>
          <w:rFonts w:ascii="Tahoma" w:hAnsi="Tahoma" w:cs="Tahoma"/>
          <w:b/>
          <w:sz w:val="21"/>
          <w:szCs w:val="21"/>
        </w:rPr>
      </w:pPr>
      <w:r w:rsidRPr="00AE4F17">
        <w:rPr>
          <w:rFonts w:ascii="Tahoma" w:hAnsi="Tahoma" w:cs="Tahoma"/>
          <w:b/>
          <w:sz w:val="21"/>
          <w:szCs w:val="21"/>
        </w:rPr>
        <w:t>Splošna navodila za predložitev ponudbe</w:t>
      </w:r>
    </w:p>
    <w:p w14:paraId="6C29E521" w14:textId="77777777" w:rsidR="00FA7D61" w:rsidRPr="00AE4F17" w:rsidRDefault="00FA7D61" w:rsidP="00C37356">
      <w:pPr>
        <w:keepNext/>
        <w:keepLines/>
        <w:jc w:val="both"/>
        <w:rPr>
          <w:rFonts w:ascii="Tahoma" w:hAnsi="Tahoma" w:cs="Tahoma"/>
        </w:rPr>
      </w:pPr>
    </w:p>
    <w:p w14:paraId="1E481FD2" w14:textId="77777777" w:rsidR="00FA7D61" w:rsidRPr="00AE4F17" w:rsidRDefault="00FA7D61" w:rsidP="00C37356">
      <w:pPr>
        <w:keepNext/>
        <w:keepLines/>
        <w:ind w:right="284"/>
        <w:jc w:val="both"/>
        <w:rPr>
          <w:rFonts w:ascii="Tahoma" w:hAnsi="Tahoma" w:cs="Tahoma"/>
        </w:rPr>
      </w:pPr>
      <w:r w:rsidRPr="00AE4F17">
        <w:rPr>
          <w:rFonts w:ascii="Tahoma" w:hAnsi="Tahoma" w:cs="Tahoma"/>
          <w:lang w:val="x-none"/>
        </w:rPr>
        <w:t xml:space="preserve">Ponudniki morajo ponudbe predložiti v informacijski sistem e-JN na spletnem naslovu </w:t>
      </w:r>
      <w:hyperlink r:id="rId15" w:history="1">
        <w:r w:rsidR="00836D7D" w:rsidRPr="00107A53">
          <w:rPr>
            <w:rFonts w:ascii="Tahoma" w:hAnsi="Tahoma" w:cs="Tahoma"/>
            <w:color w:val="0000FF"/>
            <w:u w:val="single"/>
            <w:lang w:val="x-none"/>
          </w:rPr>
          <w:t>https://ejn.gov.si/eJN2</w:t>
        </w:r>
      </w:hyperlink>
      <w:r w:rsidR="00836D7D" w:rsidRPr="00107A53">
        <w:rPr>
          <w:rFonts w:ascii="Tahoma" w:hAnsi="Tahoma" w:cs="Tahoma"/>
        </w:rPr>
        <w:t xml:space="preserve">, </w:t>
      </w:r>
      <w:r w:rsidRPr="00AE4F17">
        <w:rPr>
          <w:rFonts w:ascii="Tahoma" w:hAnsi="Tahoma" w:cs="Tahoma"/>
          <w:lang w:val="x-none"/>
        </w:rPr>
        <w:t xml:space="preserve">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00836D7D" w:rsidRPr="00107A53">
          <w:rPr>
            <w:rFonts w:ascii="Tahoma" w:hAnsi="Tahoma" w:cs="Tahoma"/>
            <w:color w:val="0000FF"/>
            <w:u w:val="single"/>
            <w:lang w:val="x-none"/>
          </w:rPr>
          <w:t>https://ejn.gov.si/eJN2</w:t>
        </w:r>
      </w:hyperlink>
      <w:r w:rsidR="00836D7D">
        <w:rPr>
          <w:rFonts w:ascii="Tahoma" w:hAnsi="Tahoma" w:cs="Tahoma"/>
        </w:rPr>
        <w:t>.</w:t>
      </w:r>
    </w:p>
    <w:p w14:paraId="4FF98671" w14:textId="77777777" w:rsidR="00FA7D61" w:rsidRPr="00AE4F17" w:rsidRDefault="00FA7D61" w:rsidP="00C37356">
      <w:pPr>
        <w:keepNext/>
        <w:keepLines/>
        <w:tabs>
          <w:tab w:val="left" w:pos="142"/>
        </w:tabs>
        <w:jc w:val="both"/>
        <w:rPr>
          <w:rFonts w:ascii="Tahoma" w:hAnsi="Tahoma" w:cs="Tahoma"/>
        </w:rPr>
      </w:pPr>
    </w:p>
    <w:p w14:paraId="32A77E02" w14:textId="77777777" w:rsidR="00FA7D61" w:rsidRPr="00AE4F17" w:rsidRDefault="00FA7D61" w:rsidP="00C37356">
      <w:pPr>
        <w:keepNext/>
        <w:keepLines/>
        <w:ind w:right="284"/>
        <w:jc w:val="both"/>
        <w:rPr>
          <w:rFonts w:ascii="Tahoma" w:hAnsi="Tahoma" w:cs="Tahoma"/>
        </w:rPr>
      </w:pPr>
      <w:r w:rsidRPr="00D24640">
        <w:rPr>
          <w:rFonts w:ascii="Tahoma" w:hAnsi="Tahoma" w:cs="Tahoma"/>
          <w:lang w:val="x-none"/>
        </w:rPr>
        <w:t>Ponudnik</w:t>
      </w:r>
      <w:r w:rsidRPr="00AE4F17">
        <w:rPr>
          <w:rFonts w:ascii="Tahoma" w:hAnsi="Tahoma" w:cs="Tahoma"/>
        </w:rPr>
        <w:t xml:space="preserve"> se mora pred oddajo ponudbe registrirati na spletnem naslovu </w:t>
      </w:r>
      <w:hyperlink r:id="rId17" w:history="1">
        <w:r w:rsidR="00836D7D" w:rsidRPr="00107A53">
          <w:rPr>
            <w:rFonts w:ascii="Tahoma" w:hAnsi="Tahoma" w:cs="Tahoma"/>
            <w:color w:val="0000FF"/>
            <w:u w:val="single"/>
            <w:lang w:val="x-none"/>
          </w:rPr>
          <w:t>https://ejn.gov.si/eJN2</w:t>
        </w:r>
      </w:hyperlink>
      <w:r w:rsidR="00836D7D" w:rsidRPr="00107A53">
        <w:rPr>
          <w:rFonts w:ascii="Tahoma" w:hAnsi="Tahoma" w:cs="Tahoma"/>
        </w:rPr>
        <w:t xml:space="preserve">, </w:t>
      </w:r>
      <w:r w:rsidRPr="00AE4F17">
        <w:rPr>
          <w:rFonts w:ascii="Tahoma" w:hAnsi="Tahoma" w:cs="Tahoma"/>
        </w:rPr>
        <w:t>v skladu z Navodili za uporabo e-JN. Če je ponudnik že registriran v informacijski sistem e-JN, se v aplikacijo prijavi na istem naslovu.</w:t>
      </w:r>
    </w:p>
    <w:p w14:paraId="5E99EE36" w14:textId="77777777" w:rsidR="00004F76" w:rsidRDefault="00004F76" w:rsidP="00C37356">
      <w:pPr>
        <w:keepNext/>
        <w:keepLines/>
        <w:tabs>
          <w:tab w:val="left" w:pos="142"/>
        </w:tabs>
        <w:jc w:val="both"/>
        <w:rPr>
          <w:rFonts w:ascii="Tahoma" w:hAnsi="Tahoma" w:cs="Tahoma"/>
        </w:rPr>
      </w:pPr>
    </w:p>
    <w:p w14:paraId="52548580" w14:textId="77777777" w:rsidR="00316A9A" w:rsidRPr="00AE4F17" w:rsidRDefault="00316A9A" w:rsidP="00C37356">
      <w:pPr>
        <w:keepNext/>
        <w:keepLines/>
        <w:ind w:right="284"/>
        <w:jc w:val="both"/>
        <w:rPr>
          <w:rFonts w:ascii="Tahoma" w:hAnsi="Tahoma" w:cs="Tahoma"/>
          <w:lang w:val="x-none"/>
        </w:rPr>
      </w:pPr>
      <w:r w:rsidRPr="00AE4F17">
        <w:rPr>
          <w:rFonts w:ascii="Tahoma" w:hAnsi="Tahoma" w:cs="Tahoma"/>
          <w:lang w:val="x-none"/>
        </w:rPr>
        <w:t>Uporabnik ponudnika, ki je v informacijskem sistemu e-JN pooblaščen za oddajanje ponudb, ponudbo odda s klikom na gumb »</w:t>
      </w:r>
      <w:r w:rsidRPr="00D24640">
        <w:rPr>
          <w:rFonts w:ascii="Tahoma" w:hAnsi="Tahoma" w:cs="Tahoma"/>
        </w:rPr>
        <w:t>Oddaj</w:t>
      </w:r>
      <w:r w:rsidRPr="00AE4F17">
        <w:rPr>
          <w:rFonts w:ascii="Tahoma" w:hAnsi="Tahoma" w:cs="Tahoma"/>
          <w:lang w:val="x-none"/>
        </w:rPr>
        <w:t>«. Informacijski sistem e-JN ob oddaji ponudb zabeleži identiteto uporabnika in čas oddaje ponudbe. Uporabnik z dejanjem oddaje ponudbe izkaže in izjavi voljo v imenu ponudnika oddati zavezujočo ponudbo</w:t>
      </w:r>
      <w:r w:rsidRPr="00AE4F17">
        <w:rPr>
          <w:rFonts w:ascii="Tahoma" w:hAnsi="Tahoma" w:cs="Tahoma"/>
        </w:rPr>
        <w:t>.</w:t>
      </w:r>
      <w:r w:rsidRPr="00AE4F17">
        <w:rPr>
          <w:rFonts w:ascii="Tahoma" w:hAnsi="Tahoma" w:cs="Tahoma"/>
          <w:lang w:val="x-none"/>
        </w:rPr>
        <w:t xml:space="preserve"> Z oddajo ponudbe je le-ta zavezujoča za čas, naveden v ponudbi, razen če jo uporabnik ponudnika umakne ali spremeni pred potekom roka za oddajo ponudb.</w:t>
      </w:r>
    </w:p>
    <w:p w14:paraId="37B684FF" w14:textId="47E2A45E" w:rsidR="000D1783" w:rsidRDefault="000D1783" w:rsidP="00C37356">
      <w:pPr>
        <w:keepNext/>
        <w:keepLines/>
        <w:tabs>
          <w:tab w:val="left" w:pos="142"/>
        </w:tabs>
        <w:jc w:val="both"/>
        <w:rPr>
          <w:rFonts w:ascii="Tahoma" w:hAnsi="Tahoma" w:cs="Tahoma"/>
        </w:rPr>
      </w:pPr>
    </w:p>
    <w:p w14:paraId="5CC88C01" w14:textId="3A2B5AEF" w:rsidR="000D186B" w:rsidRDefault="000D186B" w:rsidP="00C37356">
      <w:pPr>
        <w:keepNext/>
        <w:keepLines/>
        <w:tabs>
          <w:tab w:val="left" w:pos="142"/>
        </w:tabs>
        <w:jc w:val="both"/>
        <w:rPr>
          <w:rFonts w:ascii="Tahoma" w:hAnsi="Tahoma" w:cs="Tahoma"/>
        </w:rPr>
      </w:pPr>
    </w:p>
    <w:p w14:paraId="2C4C4AE8" w14:textId="1E492694" w:rsidR="000D186B" w:rsidRDefault="000D186B" w:rsidP="00C37356">
      <w:pPr>
        <w:keepNext/>
        <w:keepLines/>
        <w:tabs>
          <w:tab w:val="left" w:pos="142"/>
        </w:tabs>
        <w:jc w:val="both"/>
        <w:rPr>
          <w:rFonts w:ascii="Tahoma" w:hAnsi="Tahoma" w:cs="Tahoma"/>
        </w:rPr>
      </w:pPr>
    </w:p>
    <w:p w14:paraId="7759BD40" w14:textId="697FAD0F" w:rsidR="000D186B" w:rsidRDefault="000D186B" w:rsidP="00C37356">
      <w:pPr>
        <w:keepNext/>
        <w:keepLines/>
        <w:tabs>
          <w:tab w:val="left" w:pos="142"/>
        </w:tabs>
        <w:jc w:val="both"/>
        <w:rPr>
          <w:rFonts w:ascii="Tahoma" w:hAnsi="Tahoma" w:cs="Tahoma"/>
        </w:rPr>
      </w:pPr>
    </w:p>
    <w:p w14:paraId="621EF6B5" w14:textId="0B2BBFE9" w:rsidR="000D186B" w:rsidRDefault="000D186B" w:rsidP="00C37356">
      <w:pPr>
        <w:keepNext/>
        <w:keepLines/>
        <w:tabs>
          <w:tab w:val="left" w:pos="142"/>
        </w:tabs>
        <w:jc w:val="both"/>
        <w:rPr>
          <w:rFonts w:ascii="Tahoma" w:hAnsi="Tahoma" w:cs="Tahoma"/>
        </w:rPr>
      </w:pPr>
    </w:p>
    <w:p w14:paraId="286DFA01" w14:textId="77777777" w:rsidR="000D186B" w:rsidRPr="00AE4F17" w:rsidRDefault="000D186B" w:rsidP="00C37356">
      <w:pPr>
        <w:keepNext/>
        <w:keepLines/>
        <w:tabs>
          <w:tab w:val="left" w:pos="142"/>
        </w:tabs>
        <w:jc w:val="both"/>
        <w:rPr>
          <w:rFonts w:ascii="Tahoma" w:hAnsi="Tahoma" w:cs="Tahoma"/>
        </w:rPr>
      </w:pPr>
    </w:p>
    <w:p w14:paraId="001206E6" w14:textId="77777777" w:rsidR="00FA7D61" w:rsidRPr="00AE4F17" w:rsidRDefault="00FA7D61" w:rsidP="00C37356">
      <w:pPr>
        <w:keepNext/>
        <w:keepLines/>
        <w:numPr>
          <w:ilvl w:val="1"/>
          <w:numId w:val="2"/>
        </w:numPr>
        <w:jc w:val="both"/>
        <w:rPr>
          <w:rFonts w:ascii="Tahoma" w:hAnsi="Tahoma" w:cs="Tahoma"/>
          <w:b/>
          <w:sz w:val="21"/>
          <w:szCs w:val="21"/>
        </w:rPr>
      </w:pPr>
      <w:r w:rsidRPr="00AE4F17">
        <w:rPr>
          <w:rFonts w:ascii="Tahoma" w:hAnsi="Tahoma" w:cs="Tahoma"/>
          <w:b/>
          <w:sz w:val="21"/>
          <w:szCs w:val="21"/>
        </w:rPr>
        <w:lastRenderedPageBreak/>
        <w:t>Izdelava ponudbe</w:t>
      </w:r>
    </w:p>
    <w:p w14:paraId="4E9F4A32" w14:textId="77777777" w:rsidR="00FA7D61" w:rsidRPr="00AE4F17" w:rsidRDefault="00FA7D61" w:rsidP="00C37356">
      <w:pPr>
        <w:keepNext/>
        <w:keepLines/>
        <w:tabs>
          <w:tab w:val="left" w:pos="142"/>
        </w:tabs>
        <w:jc w:val="both"/>
        <w:rPr>
          <w:rFonts w:ascii="Tahoma" w:hAnsi="Tahoma" w:cs="Tahoma"/>
        </w:rPr>
      </w:pPr>
    </w:p>
    <w:p w14:paraId="4FEE332F" w14:textId="77777777" w:rsidR="00FA7D61" w:rsidRPr="00AE4F17" w:rsidRDefault="00FA7D61" w:rsidP="00C37356">
      <w:pPr>
        <w:keepNext/>
        <w:keepLines/>
        <w:ind w:right="284"/>
        <w:jc w:val="both"/>
        <w:rPr>
          <w:rFonts w:ascii="Tahoma" w:hAnsi="Tahoma" w:cs="Tahoma"/>
        </w:rPr>
      </w:pPr>
      <w:r w:rsidRPr="00AE4F17">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AE4F17">
          <w:rPr>
            <w:rFonts w:ascii="Tahoma" w:hAnsi="Tahoma" w:cs="Tahoma"/>
            <w:color w:val="0000FF"/>
            <w:u w:val="single"/>
          </w:rPr>
          <w:t>http://www.jhl.si/javna-narocila-iz-podjetij</w:t>
        </w:r>
      </w:hyperlink>
      <w:r w:rsidRPr="00AE4F17">
        <w:rPr>
          <w:rFonts w:ascii="Tahoma" w:hAnsi="Tahoma" w:cs="Tahoma"/>
        </w:rPr>
        <w:t>, kjer je objavljena razpisna dokumentacija, ki jih morajo ponudniki upoštevati pri pripravi ponudbene dokumentacije.</w:t>
      </w:r>
    </w:p>
    <w:p w14:paraId="002E8372" w14:textId="77777777" w:rsidR="00FA7D61" w:rsidRPr="00AE4F17" w:rsidRDefault="00FA7D61" w:rsidP="00C37356">
      <w:pPr>
        <w:keepNext/>
        <w:keepLines/>
        <w:jc w:val="both"/>
        <w:rPr>
          <w:rFonts w:ascii="Tahoma" w:hAnsi="Tahoma" w:cs="Tahoma"/>
        </w:rPr>
      </w:pPr>
    </w:p>
    <w:p w14:paraId="13755913" w14:textId="78DC7511" w:rsidR="00FA7D61" w:rsidRPr="00AE4F17" w:rsidRDefault="00FA7D61" w:rsidP="00C37356">
      <w:pPr>
        <w:keepNext/>
        <w:keepLines/>
        <w:ind w:right="284"/>
        <w:jc w:val="both"/>
        <w:rPr>
          <w:rFonts w:ascii="Tahoma" w:hAnsi="Tahoma" w:cs="Tahoma"/>
        </w:rPr>
      </w:pPr>
      <w:r w:rsidRPr="00AE4F17">
        <w:rPr>
          <w:rFonts w:ascii="Tahoma" w:hAnsi="Tahoma" w:cs="Tahoma"/>
        </w:rPr>
        <w:t xml:space="preserve">Ponudba naj bo izdelana tako, da  vsebuje vse zahtevane dokumente in obrazce, navedene v tč. 6.4  razpisne dokumentacije, brez dodatnih pogojev.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 </w:t>
      </w:r>
    </w:p>
    <w:p w14:paraId="17E6EB46" w14:textId="77777777" w:rsidR="00FA7D61" w:rsidRPr="00AE4F17" w:rsidRDefault="00FA7D61" w:rsidP="00C37356">
      <w:pPr>
        <w:keepNext/>
        <w:keepLines/>
        <w:jc w:val="both"/>
        <w:rPr>
          <w:rFonts w:ascii="Tahoma" w:hAnsi="Tahoma" w:cs="Tahoma"/>
        </w:rPr>
      </w:pPr>
    </w:p>
    <w:p w14:paraId="10DC9536" w14:textId="77777777" w:rsidR="00FA7D61" w:rsidRPr="00AE4F17" w:rsidRDefault="00FA7D61" w:rsidP="00C37356">
      <w:pPr>
        <w:keepNext/>
        <w:keepLines/>
        <w:spacing w:before="120"/>
        <w:ind w:right="282"/>
        <w:jc w:val="both"/>
        <w:rPr>
          <w:rFonts w:ascii="Tahoma" w:hAnsi="Tahoma" w:cs="Tahoma"/>
        </w:rPr>
      </w:pPr>
      <w:r w:rsidRPr="00AE4F17">
        <w:rPr>
          <w:rFonts w:ascii="Tahoma" w:hAnsi="Tahoma" w:cs="Tahoma"/>
        </w:rPr>
        <w:t xml:space="preserve">Priloge razpisne </w:t>
      </w:r>
      <w:r w:rsidRPr="004D3E42">
        <w:rPr>
          <w:rFonts w:ascii="Tahoma" w:hAnsi="Tahoma" w:cs="Tahoma"/>
        </w:rPr>
        <w:t>dokumentacije, ki</w:t>
      </w:r>
      <w:r w:rsidRPr="00AE4F17">
        <w:rPr>
          <w:rFonts w:ascii="Tahoma" w:hAnsi="Tahoma" w:cs="Tahoma"/>
        </w:rPr>
        <w:t xml:space="preserve"> jih morajo izpolniti ponudniki, so osnova za ugotavljanje dopustnosti ponudbe in osnova za ugotavljanje sposobnosti, glede na zahteve in pogoje te razpisne dokumentacije.</w:t>
      </w:r>
    </w:p>
    <w:p w14:paraId="7954E7CD" w14:textId="77777777" w:rsidR="005B4FD1" w:rsidRPr="00AE4F17" w:rsidRDefault="005B4FD1" w:rsidP="00C37356">
      <w:pPr>
        <w:keepNext/>
        <w:keepLines/>
        <w:tabs>
          <w:tab w:val="left" w:pos="142"/>
        </w:tabs>
        <w:jc w:val="both"/>
        <w:rPr>
          <w:rFonts w:ascii="Tahoma" w:hAnsi="Tahoma" w:cs="Tahoma"/>
        </w:rPr>
      </w:pPr>
    </w:p>
    <w:p w14:paraId="494D95CB" w14:textId="77777777" w:rsidR="00FA7D61" w:rsidRPr="00AE4F17" w:rsidRDefault="00FA7D61" w:rsidP="00C37356">
      <w:pPr>
        <w:keepNext/>
        <w:keepLines/>
        <w:numPr>
          <w:ilvl w:val="1"/>
          <w:numId w:val="2"/>
        </w:numPr>
        <w:jc w:val="both"/>
        <w:rPr>
          <w:rFonts w:ascii="Tahoma" w:hAnsi="Tahoma" w:cs="Tahoma"/>
          <w:b/>
          <w:sz w:val="21"/>
          <w:szCs w:val="21"/>
        </w:rPr>
      </w:pPr>
      <w:r w:rsidRPr="00AE4F17">
        <w:rPr>
          <w:rFonts w:ascii="Tahoma" w:hAnsi="Tahoma" w:cs="Tahoma"/>
          <w:b/>
          <w:sz w:val="21"/>
          <w:szCs w:val="21"/>
        </w:rPr>
        <w:t>Rok za predložitev elektronske ponudbe in javno odpiranje ponudb</w:t>
      </w:r>
    </w:p>
    <w:p w14:paraId="40787592" w14:textId="77777777" w:rsidR="00FA7D61" w:rsidRPr="00AE4F17" w:rsidRDefault="00FA7D61" w:rsidP="00C37356">
      <w:pPr>
        <w:keepNext/>
        <w:keepLines/>
        <w:tabs>
          <w:tab w:val="left" w:pos="142"/>
        </w:tabs>
        <w:jc w:val="both"/>
        <w:rPr>
          <w:rFonts w:ascii="Tahoma" w:hAnsi="Tahoma" w:cs="Tahoma"/>
        </w:rPr>
      </w:pPr>
    </w:p>
    <w:p w14:paraId="53EFFB75" w14:textId="6C6FD68D" w:rsidR="004D3E42" w:rsidRPr="00810032" w:rsidRDefault="004D3E42" w:rsidP="00C37356">
      <w:pPr>
        <w:keepNext/>
        <w:keepLines/>
        <w:tabs>
          <w:tab w:val="left" w:pos="142"/>
        </w:tabs>
        <w:jc w:val="both"/>
        <w:rPr>
          <w:rFonts w:ascii="Tahoma" w:hAnsi="Tahoma" w:cs="Tahoma"/>
        </w:rPr>
      </w:pPr>
      <w:r w:rsidRPr="00810032">
        <w:rPr>
          <w:rFonts w:ascii="Tahoma" w:hAnsi="Tahoma" w:cs="Tahoma"/>
        </w:rPr>
        <w:t xml:space="preserve">Elektronska ponudba se šteje za pravočasno oddano, če jo naročnik prejme preko sistema e-JN </w:t>
      </w:r>
      <w:hyperlink r:id="rId19" w:history="1">
        <w:r w:rsidRPr="00810032">
          <w:rPr>
            <w:rFonts w:ascii="Tahoma" w:hAnsi="Tahoma" w:cs="Tahoma"/>
            <w:color w:val="0000FF"/>
            <w:u w:val="single"/>
            <w:lang w:val="x-none"/>
          </w:rPr>
          <w:t>https://ejn.gov.si/eJN2</w:t>
        </w:r>
      </w:hyperlink>
      <w:r w:rsidRPr="00810032">
        <w:rPr>
          <w:rFonts w:ascii="Tahoma" w:hAnsi="Tahoma" w:cs="Tahoma"/>
          <w:lang w:val="x-none"/>
        </w:rPr>
        <w:t xml:space="preserve"> </w:t>
      </w:r>
      <w:r w:rsidRPr="000812F7">
        <w:rPr>
          <w:rFonts w:ascii="Tahoma" w:hAnsi="Tahoma" w:cs="Tahoma"/>
          <w:b/>
        </w:rPr>
        <w:t>najkasneje do</w:t>
      </w:r>
      <w:r w:rsidRPr="000812F7">
        <w:rPr>
          <w:rFonts w:ascii="Tahoma" w:hAnsi="Tahoma" w:cs="Tahoma"/>
        </w:rPr>
        <w:t xml:space="preserve"> </w:t>
      </w:r>
      <w:r w:rsidR="000812F7">
        <w:rPr>
          <w:rFonts w:ascii="Tahoma" w:hAnsi="Tahoma" w:cs="Tahoma"/>
          <w:b/>
        </w:rPr>
        <w:t>19</w:t>
      </w:r>
      <w:r w:rsidRPr="000812F7">
        <w:rPr>
          <w:rFonts w:ascii="Tahoma" w:hAnsi="Tahoma" w:cs="Tahoma"/>
          <w:b/>
        </w:rPr>
        <w:t xml:space="preserve">. 12. </w:t>
      </w:r>
      <w:r w:rsidRPr="00810032">
        <w:rPr>
          <w:rFonts w:ascii="Tahoma" w:hAnsi="Tahoma" w:cs="Tahoma"/>
          <w:b/>
        </w:rPr>
        <w:t>2022</w:t>
      </w:r>
      <w:r w:rsidRPr="00810032">
        <w:rPr>
          <w:rFonts w:ascii="Tahoma" w:hAnsi="Tahoma" w:cs="Tahoma"/>
          <w:b/>
          <w:i/>
        </w:rPr>
        <w:t xml:space="preserve"> </w:t>
      </w:r>
      <w:r w:rsidRPr="00810032">
        <w:rPr>
          <w:rFonts w:ascii="Tahoma" w:hAnsi="Tahoma" w:cs="Tahoma"/>
          <w:b/>
        </w:rPr>
        <w:t>do 10.00</w:t>
      </w:r>
      <w:r w:rsidRPr="00810032">
        <w:rPr>
          <w:rFonts w:ascii="Tahoma" w:hAnsi="Tahoma" w:cs="Tahoma"/>
        </w:rPr>
        <w:t xml:space="preserve"> </w:t>
      </w:r>
      <w:r w:rsidRPr="00810032">
        <w:rPr>
          <w:rFonts w:ascii="Tahoma" w:hAnsi="Tahoma" w:cs="Tahoma"/>
          <w:b/>
        </w:rPr>
        <w:t>ure</w:t>
      </w:r>
      <w:r w:rsidRPr="00810032">
        <w:rPr>
          <w:rFonts w:ascii="Tahoma" w:hAnsi="Tahoma" w:cs="Tahoma"/>
        </w:rPr>
        <w:t>. Za oddano ponudbo se šteje ponudba, ki je v informacijskem sistemu e-JN označena s statusom »ODDANO«. Po preteku roka za predložitev ponudb ponudbe ne bo več mogoče oddati.</w:t>
      </w:r>
    </w:p>
    <w:p w14:paraId="388E9B76" w14:textId="77777777" w:rsidR="004D3E42" w:rsidRPr="00637913" w:rsidRDefault="004D3E42" w:rsidP="00C37356">
      <w:pPr>
        <w:keepNext/>
        <w:keepLines/>
        <w:tabs>
          <w:tab w:val="left" w:pos="142"/>
        </w:tabs>
        <w:jc w:val="both"/>
        <w:rPr>
          <w:rFonts w:ascii="Tahoma" w:hAnsi="Tahoma" w:cs="Tahoma"/>
          <w:sz w:val="16"/>
          <w:szCs w:val="16"/>
        </w:rPr>
      </w:pPr>
    </w:p>
    <w:p w14:paraId="51EEBD2E" w14:textId="77777777" w:rsidR="004D3E42" w:rsidRPr="00810032" w:rsidRDefault="004D3E42" w:rsidP="00C37356">
      <w:pPr>
        <w:keepNext/>
        <w:keepLines/>
        <w:tabs>
          <w:tab w:val="left" w:pos="142"/>
        </w:tabs>
        <w:jc w:val="both"/>
        <w:rPr>
          <w:rFonts w:ascii="Tahoma" w:hAnsi="Tahoma" w:cs="Tahoma"/>
        </w:rPr>
      </w:pPr>
      <w:r w:rsidRPr="00810032">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4EDC7A35" w14:textId="77777777" w:rsidR="004D3E42" w:rsidRPr="00637913" w:rsidRDefault="004D3E42" w:rsidP="00C37356">
      <w:pPr>
        <w:keepNext/>
        <w:keepLines/>
        <w:tabs>
          <w:tab w:val="left" w:pos="142"/>
        </w:tabs>
        <w:jc w:val="both"/>
        <w:rPr>
          <w:rFonts w:ascii="Tahoma" w:hAnsi="Tahoma" w:cs="Tahoma"/>
          <w:sz w:val="16"/>
          <w:szCs w:val="16"/>
        </w:rPr>
      </w:pPr>
    </w:p>
    <w:p w14:paraId="7B491DB0" w14:textId="77777777" w:rsidR="004D3E42" w:rsidRPr="00810032" w:rsidRDefault="004D3E42" w:rsidP="00C37356">
      <w:pPr>
        <w:keepNext/>
        <w:keepLines/>
        <w:jc w:val="both"/>
        <w:rPr>
          <w:rFonts w:ascii="Tahoma" w:hAnsi="Tahoma" w:cs="Tahoma"/>
        </w:rPr>
      </w:pPr>
      <w:r w:rsidRPr="00810032">
        <w:rPr>
          <w:rFonts w:ascii="Tahoma" w:hAnsi="Tahoma" w:cs="Tahoma"/>
        </w:rPr>
        <w:t>Dostop do spletnega naslova za oddajo elektronske ponudbe v tem postopku javnega naročila je ponudnikom omogočen na povezavi, ki je navedena v obvestilu o naročilu, ki je bilo za predmetno javno naročilo objavljeno na Portalu javnih naročil.</w:t>
      </w:r>
    </w:p>
    <w:p w14:paraId="3F04F25B" w14:textId="77777777" w:rsidR="004D3E42" w:rsidRPr="00637913" w:rsidRDefault="004D3E42" w:rsidP="00C37356">
      <w:pPr>
        <w:keepNext/>
        <w:keepLines/>
        <w:jc w:val="both"/>
        <w:rPr>
          <w:rFonts w:ascii="Tahoma" w:hAnsi="Tahoma" w:cs="Tahoma"/>
          <w:sz w:val="16"/>
          <w:szCs w:val="16"/>
        </w:rPr>
      </w:pPr>
    </w:p>
    <w:p w14:paraId="3BD26BFE" w14:textId="77777777" w:rsidR="004D3E42" w:rsidRPr="00810032" w:rsidRDefault="004D3E42" w:rsidP="00C37356">
      <w:pPr>
        <w:keepNext/>
        <w:keepLines/>
        <w:jc w:val="both"/>
        <w:rPr>
          <w:rFonts w:ascii="Tahoma" w:hAnsi="Tahoma" w:cs="Tahoma"/>
        </w:rPr>
      </w:pPr>
      <w:r w:rsidRPr="00810032">
        <w:rPr>
          <w:rFonts w:ascii="Tahoma" w:hAnsi="Tahoma" w:cs="Tahoma"/>
        </w:rPr>
        <w:t xml:space="preserve">Javno odpiranje ponudb poteka avtomatično, in sicer na način, da informacijski sistem e-JN samodejno, dve (2) uri po poteku roka za predložitev elektronskih ponudb, omogoči dostop do </w:t>
      </w:r>
      <w:proofErr w:type="spellStart"/>
      <w:r w:rsidRPr="00810032">
        <w:rPr>
          <w:rFonts w:ascii="Tahoma" w:hAnsi="Tahoma" w:cs="Tahoma"/>
        </w:rPr>
        <w:t>pdf</w:t>
      </w:r>
      <w:proofErr w:type="spellEnd"/>
      <w:r w:rsidRPr="00810032">
        <w:rPr>
          <w:rFonts w:ascii="Tahoma" w:hAnsi="Tahoma" w:cs="Tahoma"/>
        </w:rPr>
        <w:t>. dokumenta, ki ga ponudnik naloži v sistem e-JN v razdelek »Skupna ponudbena vrednost«, del »</w:t>
      </w:r>
      <w:r w:rsidRPr="00810032">
        <w:rPr>
          <w:rFonts w:ascii="Tahoma" w:hAnsi="Tahoma" w:cs="Tahoma"/>
          <w:b/>
        </w:rPr>
        <w:t>Predračun</w:t>
      </w:r>
      <w:r w:rsidRPr="00810032">
        <w:rPr>
          <w:rFonts w:ascii="Tahoma" w:hAnsi="Tahoma" w:cs="Tahoma"/>
        </w:rPr>
        <w:t xml:space="preserve">«. </w:t>
      </w:r>
    </w:p>
    <w:p w14:paraId="4D9952BD" w14:textId="4A895F84" w:rsidR="009C6719" w:rsidRDefault="009C6719" w:rsidP="00C37356">
      <w:pPr>
        <w:keepNext/>
        <w:keepLines/>
        <w:jc w:val="both"/>
        <w:rPr>
          <w:rFonts w:ascii="Tahoma" w:hAnsi="Tahoma" w:cs="Tahoma"/>
        </w:rPr>
      </w:pPr>
    </w:p>
    <w:p w14:paraId="6D0B6053" w14:textId="77777777" w:rsidR="00FA7D61" w:rsidRPr="006E52C0" w:rsidRDefault="00FA7D61" w:rsidP="00C37356">
      <w:pPr>
        <w:keepNext/>
        <w:keepLines/>
        <w:numPr>
          <w:ilvl w:val="1"/>
          <w:numId w:val="2"/>
        </w:numPr>
        <w:jc w:val="both"/>
        <w:rPr>
          <w:rFonts w:ascii="Tahoma" w:hAnsi="Tahoma" w:cs="Tahoma"/>
          <w:b/>
        </w:rPr>
      </w:pPr>
      <w:r w:rsidRPr="006E52C0">
        <w:rPr>
          <w:rFonts w:ascii="Tahoma" w:hAnsi="Tahoma" w:cs="Tahoma"/>
          <w:b/>
        </w:rPr>
        <w:t>Vsebina ponudbene dokumentacije</w:t>
      </w:r>
    </w:p>
    <w:p w14:paraId="687B3AFF" w14:textId="77777777" w:rsidR="00FA7D61" w:rsidRPr="006E52C0" w:rsidRDefault="00FA7D61" w:rsidP="00C37356">
      <w:pPr>
        <w:keepNext/>
        <w:keepLines/>
        <w:jc w:val="both"/>
        <w:rPr>
          <w:rFonts w:ascii="Tahoma" w:hAnsi="Tahoma" w:cs="Tahoma"/>
        </w:rPr>
      </w:pPr>
    </w:p>
    <w:p w14:paraId="7545B42D" w14:textId="77777777" w:rsidR="004D3E42" w:rsidRPr="006E52C0" w:rsidRDefault="004D3E42" w:rsidP="00C37356">
      <w:pPr>
        <w:keepNext/>
        <w:keepLines/>
        <w:jc w:val="both"/>
        <w:rPr>
          <w:rFonts w:ascii="Tahoma" w:hAnsi="Tahoma" w:cs="Tahoma"/>
        </w:rPr>
      </w:pPr>
      <w:r w:rsidRPr="006E52C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E1E203B" w14:textId="77777777" w:rsidR="004D3E42" w:rsidRPr="006E52C0" w:rsidRDefault="004D3E42" w:rsidP="00C37356">
      <w:pPr>
        <w:keepNext/>
        <w:keepLines/>
        <w:jc w:val="both"/>
        <w:rPr>
          <w:rFonts w:ascii="Tahoma" w:hAnsi="Tahoma" w:cs="Tahoma"/>
          <w:sz w:val="16"/>
          <w:szCs w:val="16"/>
        </w:rPr>
      </w:pPr>
    </w:p>
    <w:p w14:paraId="34C730E8" w14:textId="77777777" w:rsidR="004D3E42" w:rsidRPr="006E52C0" w:rsidRDefault="004D3E42" w:rsidP="00C37356">
      <w:pPr>
        <w:keepNext/>
        <w:keepLines/>
        <w:jc w:val="both"/>
        <w:rPr>
          <w:rFonts w:ascii="Tahoma" w:hAnsi="Tahoma" w:cs="Tahoma"/>
          <w:b/>
        </w:rPr>
      </w:pPr>
      <w:r w:rsidRPr="006E52C0">
        <w:rPr>
          <w:rFonts w:ascii="Tahoma" w:hAnsi="Tahoma" w:cs="Tahoma"/>
          <w:b/>
        </w:rPr>
        <w:t>Ponudbena dokumentacija, ki jo naročnik zahteva z javnim razpisom in jo mora ponudnik naložiti v informacijski sistem e-JN je navedena v nadaljevanju:</w:t>
      </w:r>
    </w:p>
    <w:p w14:paraId="58ABF3F8" w14:textId="77777777" w:rsidR="004D3E42" w:rsidRPr="006E52C0" w:rsidRDefault="004D3E42" w:rsidP="00C37356">
      <w:pPr>
        <w:keepNext/>
        <w:keepLines/>
        <w:jc w:val="both"/>
        <w:rPr>
          <w:rFonts w:ascii="Tahoma" w:hAnsi="Tahoma" w:cs="Tahoma"/>
          <w:sz w:val="16"/>
          <w:szCs w:val="16"/>
        </w:rPr>
      </w:pPr>
    </w:p>
    <w:p w14:paraId="57BB5A11" w14:textId="77777777" w:rsidR="004D3E42" w:rsidRPr="006E52C0" w:rsidRDefault="004D3E42" w:rsidP="00C37356">
      <w:pPr>
        <w:keepNext/>
        <w:keepLines/>
        <w:numPr>
          <w:ilvl w:val="0"/>
          <w:numId w:val="28"/>
        </w:numPr>
        <w:jc w:val="both"/>
        <w:rPr>
          <w:rFonts w:ascii="Tahoma" w:hAnsi="Tahoma" w:cs="Tahoma"/>
          <w:b/>
          <w:color w:val="00B050"/>
          <w:u w:val="single"/>
        </w:rPr>
      </w:pPr>
      <w:r w:rsidRPr="006E52C0">
        <w:rPr>
          <w:rFonts w:ascii="Tahoma" w:hAnsi="Tahoma" w:cs="Tahoma"/>
          <w:b/>
          <w:color w:val="00B050"/>
          <w:u w:val="single"/>
        </w:rPr>
        <w:t>Razdelek »Osnovni podatki o ponudniku«</w:t>
      </w:r>
    </w:p>
    <w:p w14:paraId="497B2A5F" w14:textId="77777777" w:rsidR="004D3E42" w:rsidRPr="006E52C0" w:rsidRDefault="004D3E42" w:rsidP="00C37356">
      <w:pPr>
        <w:keepNext/>
        <w:keepLines/>
        <w:jc w:val="both"/>
        <w:rPr>
          <w:rFonts w:ascii="Tahoma" w:hAnsi="Tahoma" w:cs="Tahoma"/>
          <w:sz w:val="16"/>
          <w:szCs w:val="16"/>
        </w:rPr>
      </w:pPr>
    </w:p>
    <w:p w14:paraId="15156371" w14:textId="77777777" w:rsidR="004D3E42" w:rsidRPr="006E52C0" w:rsidRDefault="004D3E42" w:rsidP="00C37356">
      <w:pPr>
        <w:keepNext/>
        <w:keepLines/>
        <w:jc w:val="both"/>
        <w:rPr>
          <w:rFonts w:ascii="Tahoma" w:hAnsi="Tahoma" w:cs="Tahoma"/>
        </w:rPr>
      </w:pPr>
      <w:r w:rsidRPr="006E52C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8388E07" w14:textId="63FE8EB9" w:rsidR="004D3E42" w:rsidRDefault="004D3E42" w:rsidP="00C37356">
      <w:pPr>
        <w:keepNext/>
        <w:keepLines/>
        <w:ind w:right="284"/>
        <w:jc w:val="both"/>
        <w:rPr>
          <w:rFonts w:ascii="Tahoma" w:hAnsi="Tahoma" w:cs="Tahoma"/>
        </w:rPr>
      </w:pPr>
    </w:p>
    <w:p w14:paraId="37B64A2A" w14:textId="2AA08DEA" w:rsidR="000D1783" w:rsidRDefault="000D1783" w:rsidP="00C37356">
      <w:pPr>
        <w:keepNext/>
        <w:keepLines/>
        <w:ind w:right="284"/>
        <w:jc w:val="both"/>
        <w:rPr>
          <w:rFonts w:ascii="Tahoma" w:hAnsi="Tahoma" w:cs="Tahoma"/>
        </w:rPr>
      </w:pPr>
    </w:p>
    <w:p w14:paraId="6C711203" w14:textId="4FC514A5" w:rsidR="000D1783" w:rsidRDefault="000D1783" w:rsidP="00C37356">
      <w:pPr>
        <w:keepNext/>
        <w:keepLines/>
        <w:ind w:right="284"/>
        <w:jc w:val="both"/>
        <w:rPr>
          <w:rFonts w:ascii="Tahoma" w:hAnsi="Tahoma" w:cs="Tahoma"/>
        </w:rPr>
      </w:pPr>
    </w:p>
    <w:p w14:paraId="56B5DD53" w14:textId="4AEF9493" w:rsidR="000D1783" w:rsidRDefault="000D1783" w:rsidP="00C37356">
      <w:pPr>
        <w:keepNext/>
        <w:keepLines/>
        <w:ind w:right="284"/>
        <w:jc w:val="both"/>
        <w:rPr>
          <w:rFonts w:ascii="Tahoma" w:hAnsi="Tahoma" w:cs="Tahoma"/>
        </w:rPr>
      </w:pPr>
    </w:p>
    <w:p w14:paraId="6423A5D7" w14:textId="701E7AAE" w:rsidR="000D186B" w:rsidRDefault="000D186B" w:rsidP="00C37356">
      <w:pPr>
        <w:keepNext/>
        <w:keepLines/>
        <w:ind w:right="284"/>
        <w:jc w:val="both"/>
        <w:rPr>
          <w:rFonts w:ascii="Tahoma" w:hAnsi="Tahoma" w:cs="Tahoma"/>
        </w:rPr>
      </w:pPr>
    </w:p>
    <w:p w14:paraId="5C55681C" w14:textId="77777777" w:rsidR="000D186B" w:rsidRDefault="000D186B" w:rsidP="00C37356">
      <w:pPr>
        <w:keepNext/>
        <w:keepLines/>
        <w:ind w:right="284"/>
        <w:jc w:val="both"/>
        <w:rPr>
          <w:rFonts w:ascii="Tahoma" w:hAnsi="Tahoma" w:cs="Tahoma"/>
        </w:rPr>
      </w:pPr>
    </w:p>
    <w:p w14:paraId="44D1D33F" w14:textId="4BAF9E3C" w:rsidR="000D1783" w:rsidRDefault="000D1783" w:rsidP="00C37356">
      <w:pPr>
        <w:keepNext/>
        <w:keepLines/>
        <w:ind w:right="284"/>
        <w:jc w:val="both"/>
        <w:rPr>
          <w:rFonts w:ascii="Tahoma" w:hAnsi="Tahoma" w:cs="Tahoma"/>
        </w:rPr>
      </w:pPr>
    </w:p>
    <w:p w14:paraId="79AB028A" w14:textId="77777777" w:rsidR="004D3E42" w:rsidRPr="006E52C0" w:rsidRDefault="004D3E42" w:rsidP="00C37356">
      <w:pPr>
        <w:keepNext/>
        <w:keepLines/>
        <w:numPr>
          <w:ilvl w:val="0"/>
          <w:numId w:val="28"/>
        </w:numPr>
        <w:jc w:val="both"/>
        <w:rPr>
          <w:rFonts w:ascii="Tahoma" w:hAnsi="Tahoma" w:cs="Tahoma"/>
          <w:b/>
          <w:color w:val="FF0000"/>
          <w:u w:val="single"/>
        </w:rPr>
      </w:pPr>
      <w:r w:rsidRPr="006E52C0">
        <w:rPr>
          <w:rFonts w:ascii="Tahoma" w:hAnsi="Tahoma" w:cs="Tahoma"/>
          <w:b/>
          <w:color w:val="00B050"/>
          <w:u w:val="single"/>
        </w:rPr>
        <w:lastRenderedPageBreak/>
        <w:t>Razdelek »Skupna ponudbena vrednost«</w:t>
      </w:r>
    </w:p>
    <w:p w14:paraId="308D577A" w14:textId="77777777" w:rsidR="004D3E42" w:rsidRPr="006E52C0" w:rsidRDefault="004D3E42" w:rsidP="00C37356">
      <w:pPr>
        <w:keepNext/>
        <w:keepLines/>
        <w:jc w:val="both"/>
        <w:rPr>
          <w:rFonts w:ascii="Tahoma" w:hAnsi="Tahoma" w:cs="Tahoma"/>
          <w:sz w:val="16"/>
          <w:szCs w:val="16"/>
        </w:rPr>
      </w:pPr>
    </w:p>
    <w:p w14:paraId="3961BA2A" w14:textId="1D8BC635" w:rsidR="004D3E42" w:rsidRPr="006E52C0" w:rsidRDefault="004D3E42" w:rsidP="00C37356">
      <w:pPr>
        <w:keepNext/>
        <w:keepLines/>
        <w:jc w:val="both"/>
        <w:rPr>
          <w:rFonts w:ascii="Tahoma" w:hAnsi="Tahoma" w:cs="Tahoma"/>
          <w:b/>
          <w:bCs/>
          <w:color w:val="000000"/>
        </w:rPr>
      </w:pPr>
      <w:r w:rsidRPr="006E52C0">
        <w:rPr>
          <w:rFonts w:ascii="Tahoma" w:hAnsi="Tahoma" w:cs="Tahoma"/>
        </w:rPr>
        <w:t xml:space="preserve">Ponudnik v sistem e-JN v razdelek »Skupna ponudbena vrednost« v zato namenjen prostor vpiše </w:t>
      </w:r>
      <w:r w:rsidR="00135536" w:rsidRPr="006E52C0">
        <w:rPr>
          <w:rFonts w:ascii="Tahoma" w:hAnsi="Tahoma" w:cs="Tahoma"/>
        </w:rPr>
        <w:t>ponudbeno ceno za prevožen kilometer brez DDV</w:t>
      </w:r>
      <w:r w:rsidRPr="006E52C0">
        <w:rPr>
          <w:rFonts w:ascii="Tahoma" w:hAnsi="Tahoma" w:cs="Tahoma"/>
        </w:rPr>
        <w:t xml:space="preserve"> v EUR</w:t>
      </w:r>
      <w:r w:rsidRPr="006E52C0">
        <w:rPr>
          <w:rFonts w:ascii="Tahoma" w:hAnsi="Tahoma" w:cs="Tahoma"/>
          <w:b/>
          <w:bCs/>
          <w:color w:val="000000"/>
        </w:rPr>
        <w:t xml:space="preserve"> </w:t>
      </w:r>
      <w:r w:rsidRPr="006E52C0">
        <w:rPr>
          <w:rFonts w:ascii="Tahoma" w:hAnsi="Tahoma" w:cs="Tahoma"/>
        </w:rPr>
        <w:t xml:space="preserve">in znesek davka v EUR. Znesek skupaj z davkom v EUR se izračuna samodejno. V del »Predračun« pa naloži izpolnjeno in podpisano Prilogo »PREDRAČUN« v </w:t>
      </w:r>
      <w:proofErr w:type="spellStart"/>
      <w:r w:rsidRPr="006E52C0">
        <w:rPr>
          <w:rFonts w:ascii="Tahoma" w:hAnsi="Tahoma" w:cs="Tahoma"/>
        </w:rPr>
        <w:t>pdf</w:t>
      </w:r>
      <w:proofErr w:type="spellEnd"/>
      <w:r w:rsidRPr="006E52C0">
        <w:rPr>
          <w:rFonts w:ascii="Tahoma" w:hAnsi="Tahoma" w:cs="Tahoma"/>
        </w:rPr>
        <w:t>. obliki/formatu. »Skupna ponudbena vrednost«, ki bo vpisana v istoimenski razdelek in dokument (Priloga »PREDRAČUN), ki bo naložen kot v del »Predračun«, bosta razvidna in dostopna na odpiranju ponudb.</w:t>
      </w:r>
    </w:p>
    <w:p w14:paraId="752FA4BD" w14:textId="77777777" w:rsidR="004D3E42" w:rsidRPr="006E52C0" w:rsidRDefault="004D3E42" w:rsidP="00C37356">
      <w:pPr>
        <w:keepNext/>
        <w:keepLines/>
        <w:jc w:val="both"/>
        <w:rPr>
          <w:rFonts w:ascii="Tahoma" w:hAnsi="Tahoma" w:cs="Tahoma"/>
        </w:rPr>
      </w:pPr>
    </w:p>
    <w:p w14:paraId="3FCFCB70" w14:textId="77777777" w:rsidR="004D3E42" w:rsidRPr="006E52C0" w:rsidRDefault="004D3E42" w:rsidP="00C37356">
      <w:pPr>
        <w:keepNext/>
        <w:keepLines/>
        <w:jc w:val="both"/>
        <w:rPr>
          <w:rFonts w:ascii="Tahoma" w:hAnsi="Tahoma" w:cs="Tahoma"/>
          <w:b/>
        </w:rPr>
      </w:pPr>
      <w:r w:rsidRPr="006E52C0">
        <w:rPr>
          <w:rFonts w:ascii="Tahoma" w:hAnsi="Tahoma" w:cs="Tahoma"/>
        </w:rPr>
        <w:t xml:space="preserve">Ponudnik mora prilogo »PREDRAČUN« izpolniti ter ga v </w:t>
      </w:r>
      <w:proofErr w:type="spellStart"/>
      <w:r w:rsidRPr="006E52C0">
        <w:rPr>
          <w:rFonts w:ascii="Tahoma" w:hAnsi="Tahoma" w:cs="Tahoma"/>
        </w:rPr>
        <w:t>pdf</w:t>
      </w:r>
      <w:proofErr w:type="spellEnd"/>
      <w:r w:rsidRPr="006E52C0">
        <w:rPr>
          <w:rFonts w:ascii="Tahoma" w:hAnsi="Tahoma" w:cs="Tahoma"/>
        </w:rPr>
        <w:t>. formatu naložiti na informacijski sistem e-JN</w:t>
      </w:r>
      <w:r w:rsidRPr="006E52C0">
        <w:rPr>
          <w:rFonts w:ascii="Tahoma" w:hAnsi="Tahoma" w:cs="Tahoma"/>
          <w:b/>
        </w:rPr>
        <w:t xml:space="preserve"> v del »Predračun«. </w:t>
      </w:r>
      <w:r w:rsidRPr="006E52C0">
        <w:rPr>
          <w:rFonts w:ascii="Tahoma" w:hAnsi="Tahoma" w:cs="Tahoma"/>
        </w:rPr>
        <w:t xml:space="preserve">Povzetek predračuna bo dostopen/razkrit na javnem odpiranju ponudb. </w:t>
      </w:r>
    </w:p>
    <w:p w14:paraId="21BC6D5E" w14:textId="77777777" w:rsidR="004D3E42" w:rsidRPr="006E52C0" w:rsidRDefault="004D3E42" w:rsidP="00C37356">
      <w:pPr>
        <w:keepNext/>
        <w:keepLines/>
        <w:jc w:val="both"/>
        <w:rPr>
          <w:rFonts w:ascii="Tahoma" w:hAnsi="Tahoma" w:cs="Tahoma"/>
          <w:b/>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4D3E42" w:rsidRPr="006E52C0" w14:paraId="6A6B1B46" w14:textId="77777777" w:rsidTr="00852702">
        <w:tc>
          <w:tcPr>
            <w:tcW w:w="599" w:type="dxa"/>
            <w:tcBorders>
              <w:right w:val="nil"/>
            </w:tcBorders>
          </w:tcPr>
          <w:p w14:paraId="54BC7548" w14:textId="77777777" w:rsidR="004D3E42" w:rsidRPr="006E52C0" w:rsidRDefault="004D3E42" w:rsidP="00C37356">
            <w:pPr>
              <w:keepNext/>
              <w:keepLines/>
              <w:jc w:val="both"/>
              <w:rPr>
                <w:rFonts w:ascii="Tahoma" w:hAnsi="Tahoma" w:cs="Tahoma"/>
                <w:b/>
              </w:rPr>
            </w:pPr>
          </w:p>
        </w:tc>
        <w:tc>
          <w:tcPr>
            <w:tcW w:w="8969" w:type="dxa"/>
            <w:tcBorders>
              <w:left w:val="nil"/>
            </w:tcBorders>
          </w:tcPr>
          <w:p w14:paraId="5CEC2598" w14:textId="77777777" w:rsidR="004D3E42" w:rsidRPr="006E52C0" w:rsidRDefault="004D3E42" w:rsidP="00C37356">
            <w:pPr>
              <w:keepNext/>
              <w:keepLines/>
              <w:jc w:val="both"/>
              <w:rPr>
                <w:rFonts w:ascii="Tahoma" w:hAnsi="Tahoma" w:cs="Tahoma"/>
                <w:b/>
                <w:i/>
              </w:rPr>
            </w:pPr>
            <w:r w:rsidRPr="006E52C0">
              <w:rPr>
                <w:rFonts w:ascii="Tahoma" w:hAnsi="Tahoma" w:cs="Tahoma"/>
                <w:b/>
              </w:rPr>
              <w:t>PREDRAČUN</w:t>
            </w:r>
          </w:p>
        </w:tc>
      </w:tr>
    </w:tbl>
    <w:p w14:paraId="2A022B37" w14:textId="77777777" w:rsidR="004D3E42" w:rsidRPr="006E52C0" w:rsidRDefault="004D3E42" w:rsidP="00C37356">
      <w:pPr>
        <w:keepNext/>
        <w:keepLines/>
        <w:jc w:val="both"/>
        <w:rPr>
          <w:rFonts w:ascii="Tahoma" w:hAnsi="Tahoma" w:cs="Tahoma"/>
          <w:b/>
        </w:rPr>
      </w:pPr>
    </w:p>
    <w:p w14:paraId="4EFB8797" w14:textId="5748BCF4" w:rsidR="004D3E42" w:rsidRPr="006E52C0" w:rsidRDefault="004D3E42" w:rsidP="00C37356">
      <w:pPr>
        <w:keepNext/>
        <w:keepLines/>
        <w:ind w:right="284"/>
        <w:jc w:val="both"/>
        <w:rPr>
          <w:rFonts w:ascii="Tahoma" w:hAnsi="Tahoma" w:cs="Tahoma"/>
        </w:rPr>
      </w:pPr>
      <w:r w:rsidRPr="006E52C0">
        <w:rPr>
          <w:rFonts w:ascii="Tahoma" w:hAnsi="Tahoma" w:cs="Tahoma"/>
        </w:rPr>
        <w:t xml:space="preserve">Ponudnik mora prilogo »PREDRAČUN« izpolniti in podpisati. Ponudnik v prilogo »PREDRAČUN« vpiše ponudbeno ceno za prevožen kilometer brez DDV in ostale podatke, zahtevane v prilogi. </w:t>
      </w:r>
    </w:p>
    <w:p w14:paraId="3040AE34" w14:textId="77777777" w:rsidR="004D3E42" w:rsidRPr="006E52C0" w:rsidRDefault="004D3E42" w:rsidP="00C37356">
      <w:pPr>
        <w:keepNext/>
        <w:keepLines/>
        <w:jc w:val="both"/>
        <w:rPr>
          <w:rFonts w:ascii="Tahoma" w:hAnsi="Tahoma" w:cs="Tahoma"/>
        </w:rPr>
      </w:pPr>
      <w:r w:rsidRPr="006E52C0">
        <w:rPr>
          <w:rFonts w:ascii="Tahoma" w:hAnsi="Tahoma" w:cs="Tahoma"/>
        </w:rPr>
        <w:t xml:space="preserve"> </w:t>
      </w:r>
    </w:p>
    <w:p w14:paraId="66F9A70F" w14:textId="77777777" w:rsidR="004D3E42" w:rsidRPr="006E52C0" w:rsidRDefault="004D3E42" w:rsidP="00C37356">
      <w:pPr>
        <w:keepNext/>
        <w:keepLines/>
        <w:numPr>
          <w:ilvl w:val="0"/>
          <w:numId w:val="28"/>
        </w:numPr>
        <w:jc w:val="both"/>
        <w:rPr>
          <w:rFonts w:ascii="Tahoma" w:hAnsi="Tahoma" w:cs="Tahoma"/>
          <w:b/>
          <w:color w:val="00B050"/>
          <w:u w:val="single"/>
        </w:rPr>
      </w:pPr>
      <w:r w:rsidRPr="006E52C0">
        <w:rPr>
          <w:rFonts w:ascii="Tahoma" w:hAnsi="Tahoma" w:cs="Tahoma"/>
          <w:b/>
          <w:color w:val="00B050"/>
          <w:u w:val="single"/>
        </w:rPr>
        <w:t>Razdelek »Dokumenti«, del »ESPD – ponudnik«</w:t>
      </w:r>
    </w:p>
    <w:p w14:paraId="128ADE5E" w14:textId="77777777" w:rsidR="004D3E42" w:rsidRPr="006E52C0" w:rsidRDefault="004D3E42" w:rsidP="00C37356">
      <w:pPr>
        <w:keepNext/>
        <w:keepLines/>
        <w:jc w:val="both"/>
        <w:rPr>
          <w:rFonts w:ascii="Tahoma" w:hAnsi="Tahoma" w:cs="Tahoma"/>
          <w:sz w:val="16"/>
          <w:szCs w:val="16"/>
        </w:rPr>
      </w:pPr>
    </w:p>
    <w:p w14:paraId="74816F8C" w14:textId="77777777" w:rsidR="004D3E42" w:rsidRPr="006E52C0" w:rsidRDefault="004D3E42" w:rsidP="00C37356">
      <w:pPr>
        <w:keepNext/>
        <w:keepLines/>
        <w:jc w:val="both"/>
        <w:rPr>
          <w:rFonts w:ascii="Tahoma" w:hAnsi="Tahoma" w:cs="Tahoma"/>
          <w:b/>
        </w:rPr>
      </w:pPr>
      <w:r w:rsidRPr="006E52C0">
        <w:rPr>
          <w:rFonts w:ascii="Tahoma" w:hAnsi="Tahoma" w:cs="Tahoma"/>
        </w:rPr>
        <w:t xml:space="preserve">Ponudnik (vodilni partner) mora prilogo »ESPD« izpolniti ter ga v </w:t>
      </w:r>
      <w:proofErr w:type="spellStart"/>
      <w:r w:rsidRPr="006E52C0">
        <w:rPr>
          <w:rFonts w:ascii="Tahoma" w:hAnsi="Tahoma" w:cs="Tahoma"/>
        </w:rPr>
        <w:t>xml</w:t>
      </w:r>
      <w:proofErr w:type="spellEnd"/>
      <w:r w:rsidRPr="006E52C0">
        <w:rPr>
          <w:rFonts w:ascii="Tahoma" w:hAnsi="Tahoma" w:cs="Tahoma"/>
        </w:rPr>
        <w:t>. formatu naložiti na informacijski sistem e-JN</w:t>
      </w:r>
      <w:r w:rsidRPr="006E52C0">
        <w:rPr>
          <w:rFonts w:ascii="Tahoma" w:hAnsi="Tahoma" w:cs="Tahoma"/>
          <w:b/>
        </w:rPr>
        <w:t xml:space="preserve"> v razdelek »ESPD - PONUDNIK«.</w:t>
      </w:r>
    </w:p>
    <w:p w14:paraId="24A13EEE" w14:textId="77777777" w:rsidR="004D3E42" w:rsidRPr="006E52C0" w:rsidRDefault="004D3E42" w:rsidP="00C37356">
      <w:pPr>
        <w:keepNext/>
        <w:keepLines/>
        <w:jc w:val="both"/>
        <w:rPr>
          <w:rFonts w:ascii="Tahoma" w:hAnsi="Tahoma" w:cs="Tahoma"/>
          <w:sz w:val="16"/>
          <w:szCs w:val="16"/>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4D3E42" w:rsidRPr="006E52C0" w14:paraId="40D5063C" w14:textId="77777777" w:rsidTr="00852702">
        <w:trPr>
          <w:trHeight w:val="225"/>
        </w:trPr>
        <w:tc>
          <w:tcPr>
            <w:tcW w:w="567" w:type="dxa"/>
            <w:tcBorders>
              <w:top w:val="single" w:sz="4" w:space="0" w:color="auto"/>
              <w:left w:val="single" w:sz="4" w:space="0" w:color="auto"/>
              <w:bottom w:val="single" w:sz="4" w:space="0" w:color="auto"/>
              <w:right w:val="nil"/>
            </w:tcBorders>
          </w:tcPr>
          <w:p w14:paraId="58F7E7AF" w14:textId="77777777" w:rsidR="004D3E42" w:rsidRPr="006E52C0" w:rsidRDefault="004D3E42" w:rsidP="00C37356">
            <w:pPr>
              <w:keepNext/>
              <w:keepLines/>
              <w:jc w:val="both"/>
              <w:rPr>
                <w:rFonts w:ascii="Tahoma" w:hAnsi="Tahoma" w:cs="Tahoma"/>
              </w:rPr>
            </w:pPr>
            <w:r w:rsidRPr="006E52C0">
              <w:br w:type="page"/>
            </w:r>
            <w:r w:rsidRPr="006E52C0">
              <w:br w:type="page"/>
            </w:r>
            <w:r w:rsidRPr="006E52C0">
              <w:br w:type="page"/>
            </w:r>
            <w:r w:rsidRPr="006E52C0">
              <w:rPr>
                <w:rFonts w:ascii="Tahoma" w:hAnsi="Tahoma" w:cs="Tahoma"/>
              </w:rPr>
              <w:br w:type="page"/>
            </w:r>
            <w:r w:rsidRPr="006E52C0">
              <w:rPr>
                <w:rFonts w:ascii="Tahoma" w:hAnsi="Tahoma" w:cs="Tahoma"/>
                <w:b/>
              </w:rPr>
              <w:br w:type="page"/>
            </w:r>
            <w:r w:rsidRPr="006E52C0">
              <w:rPr>
                <w:rFonts w:ascii="Tahoma" w:hAnsi="Tahoma" w:cs="Tahoma"/>
              </w:rPr>
              <w:br w:type="page"/>
            </w:r>
          </w:p>
        </w:tc>
        <w:tc>
          <w:tcPr>
            <w:tcW w:w="7655" w:type="dxa"/>
            <w:tcBorders>
              <w:top w:val="single" w:sz="4" w:space="0" w:color="auto"/>
              <w:left w:val="nil"/>
              <w:bottom w:val="single" w:sz="4" w:space="0" w:color="auto"/>
              <w:right w:val="single" w:sz="4" w:space="0" w:color="auto"/>
            </w:tcBorders>
            <w:vAlign w:val="center"/>
          </w:tcPr>
          <w:p w14:paraId="397FF965" w14:textId="77777777" w:rsidR="004D3E42" w:rsidRPr="006E52C0" w:rsidRDefault="004D3E42" w:rsidP="00C37356">
            <w:pPr>
              <w:keepNext/>
              <w:keepLines/>
              <w:rPr>
                <w:rFonts w:ascii="Tahoma" w:hAnsi="Tahoma" w:cs="Tahoma"/>
              </w:rPr>
            </w:pPr>
            <w:r w:rsidRPr="006E52C0">
              <w:rPr>
                <w:rFonts w:ascii="Tahoma" w:hAnsi="Tahoma" w:cs="Tahoma"/>
                <w:b/>
              </w:rPr>
              <w:t>ESPD – PONUDNIK</w:t>
            </w:r>
          </w:p>
        </w:tc>
        <w:tc>
          <w:tcPr>
            <w:tcW w:w="850" w:type="dxa"/>
            <w:tcBorders>
              <w:top w:val="single" w:sz="4" w:space="0" w:color="auto"/>
              <w:left w:val="single" w:sz="4" w:space="0" w:color="auto"/>
              <w:bottom w:val="single" w:sz="4" w:space="0" w:color="auto"/>
              <w:right w:val="nil"/>
            </w:tcBorders>
            <w:vAlign w:val="center"/>
          </w:tcPr>
          <w:p w14:paraId="7D8F62D7" w14:textId="77777777" w:rsidR="004D3E42" w:rsidRPr="006E52C0" w:rsidRDefault="004D3E42" w:rsidP="00C37356">
            <w:pPr>
              <w:keepNext/>
              <w:keepLines/>
              <w:rPr>
                <w:rFonts w:ascii="Tahoma" w:hAnsi="Tahoma" w:cs="Tahoma"/>
                <w:b/>
              </w:rPr>
            </w:pPr>
            <w:r w:rsidRPr="006E52C0">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tcPr>
          <w:p w14:paraId="00CFD96E" w14:textId="77777777" w:rsidR="004D3E42" w:rsidRPr="006E52C0" w:rsidRDefault="004D3E42" w:rsidP="00C37356">
            <w:pPr>
              <w:keepNext/>
              <w:keepLines/>
              <w:rPr>
                <w:rFonts w:ascii="Tahoma" w:hAnsi="Tahoma" w:cs="Tahoma"/>
                <w:b/>
                <w:i/>
              </w:rPr>
            </w:pPr>
            <w:r w:rsidRPr="006E52C0">
              <w:rPr>
                <w:rFonts w:ascii="Tahoma" w:hAnsi="Tahoma" w:cs="Tahoma"/>
                <w:b/>
                <w:i/>
              </w:rPr>
              <w:t>3</w:t>
            </w:r>
          </w:p>
        </w:tc>
      </w:tr>
    </w:tbl>
    <w:p w14:paraId="475D0B42" w14:textId="77777777" w:rsidR="004D3E42" w:rsidRPr="006E52C0" w:rsidRDefault="004D3E42" w:rsidP="00C37356">
      <w:pPr>
        <w:keepNext/>
        <w:keepLines/>
        <w:jc w:val="both"/>
        <w:rPr>
          <w:rFonts w:ascii="Tahoma" w:hAnsi="Tahoma" w:cs="Tahoma"/>
          <w:sz w:val="16"/>
          <w:szCs w:val="16"/>
        </w:rPr>
      </w:pPr>
    </w:p>
    <w:p w14:paraId="5785B1A6" w14:textId="77777777" w:rsidR="004D3E42" w:rsidRPr="006E52C0" w:rsidRDefault="004D3E42" w:rsidP="00C37356">
      <w:pPr>
        <w:keepNext/>
        <w:keepLines/>
        <w:jc w:val="both"/>
        <w:rPr>
          <w:rFonts w:ascii="Tahoma" w:hAnsi="Tahoma" w:cs="Tahoma"/>
        </w:rPr>
      </w:pPr>
      <w:r w:rsidRPr="006E52C0">
        <w:rPr>
          <w:rFonts w:ascii="Tahoma" w:hAnsi="Tahoma" w:cs="Tahoma"/>
        </w:rPr>
        <w:t xml:space="preserve">Ponudnik mora obrazec »ESPD« izpolniti ter v informacijski sistem e-JN </w:t>
      </w:r>
      <w:r w:rsidRPr="006E52C0">
        <w:rPr>
          <w:rFonts w:ascii="Tahoma" w:hAnsi="Tahoma" w:cs="Tahoma"/>
          <w:b/>
        </w:rPr>
        <w:t>v razdelek »ESPD–PONUDNIK«</w:t>
      </w:r>
      <w:r w:rsidRPr="006E52C0">
        <w:rPr>
          <w:rFonts w:ascii="Tahoma" w:hAnsi="Tahoma" w:cs="Tahoma"/>
        </w:rPr>
        <w:t xml:space="preserve"> naložiti elektronsko podpisan ESPD v </w:t>
      </w:r>
      <w:proofErr w:type="spellStart"/>
      <w:r w:rsidRPr="006E52C0">
        <w:rPr>
          <w:rFonts w:ascii="Tahoma" w:hAnsi="Tahoma" w:cs="Tahoma"/>
        </w:rPr>
        <w:t>xml</w:t>
      </w:r>
      <w:proofErr w:type="spellEnd"/>
      <w:r w:rsidRPr="006E52C0">
        <w:rPr>
          <w:rFonts w:ascii="Tahoma" w:hAnsi="Tahoma" w:cs="Tahoma"/>
        </w:rPr>
        <w:t xml:space="preserve">. obliki ali nepodpisan ESPD v </w:t>
      </w:r>
      <w:proofErr w:type="spellStart"/>
      <w:r w:rsidRPr="006E52C0">
        <w:rPr>
          <w:rFonts w:ascii="Tahoma" w:hAnsi="Tahoma" w:cs="Tahoma"/>
        </w:rPr>
        <w:t>xml</w:t>
      </w:r>
      <w:proofErr w:type="spellEnd"/>
      <w:r w:rsidRPr="006E52C0">
        <w:rPr>
          <w:rFonts w:ascii="Tahoma" w:hAnsi="Tahoma" w:cs="Tahoma"/>
        </w:rPr>
        <w:t xml:space="preserve">. obliki, pri čemer se v slednjem primeru v skladu Splošnimi pogoji uporabe informacijskega sistema e-JN šteje, da je oddan pravno zavezujoč dokument, ki ima enako veljavnost kot podpisan. </w:t>
      </w:r>
    </w:p>
    <w:p w14:paraId="3EFD22DE" w14:textId="77777777" w:rsidR="004D3E42" w:rsidRPr="006E52C0" w:rsidRDefault="004D3E42" w:rsidP="00C37356">
      <w:pPr>
        <w:keepNext/>
        <w:keepLines/>
        <w:jc w:val="both"/>
        <w:rPr>
          <w:rFonts w:ascii="Tahoma" w:hAnsi="Tahoma" w:cs="Tahoma"/>
          <w:b/>
        </w:rPr>
      </w:pPr>
    </w:p>
    <w:p w14:paraId="102F7844" w14:textId="77777777" w:rsidR="004D3E42" w:rsidRPr="006E52C0" w:rsidRDefault="004D3E42" w:rsidP="00C37356">
      <w:pPr>
        <w:keepNext/>
        <w:keepLines/>
        <w:numPr>
          <w:ilvl w:val="0"/>
          <w:numId w:val="28"/>
        </w:numPr>
        <w:jc w:val="both"/>
        <w:rPr>
          <w:rFonts w:ascii="Tahoma" w:hAnsi="Tahoma" w:cs="Tahoma"/>
          <w:b/>
          <w:color w:val="00B050"/>
          <w:u w:val="single"/>
        </w:rPr>
      </w:pPr>
      <w:r w:rsidRPr="006E52C0">
        <w:rPr>
          <w:rFonts w:ascii="Tahoma" w:hAnsi="Tahoma" w:cs="Tahoma"/>
          <w:b/>
          <w:color w:val="00B050"/>
          <w:u w:val="single"/>
        </w:rPr>
        <w:t>Razdelek »Sodelujoči«, del »ESPD – ostali sodelujoči«</w:t>
      </w:r>
    </w:p>
    <w:p w14:paraId="08258579" w14:textId="77777777" w:rsidR="004D3E42" w:rsidRPr="006E52C0" w:rsidRDefault="004D3E42" w:rsidP="00C37356">
      <w:pPr>
        <w:keepNext/>
        <w:keepLines/>
        <w:jc w:val="both"/>
        <w:rPr>
          <w:rFonts w:ascii="Tahoma" w:hAnsi="Tahoma" w:cs="Tahoma"/>
          <w:sz w:val="16"/>
          <w:szCs w:val="16"/>
        </w:rPr>
      </w:pPr>
    </w:p>
    <w:p w14:paraId="227E3259" w14:textId="77777777" w:rsidR="004D3E42" w:rsidRPr="006E52C0" w:rsidRDefault="004D3E42" w:rsidP="00C37356">
      <w:pPr>
        <w:keepNext/>
        <w:keepLines/>
        <w:jc w:val="both"/>
        <w:rPr>
          <w:rFonts w:ascii="Tahoma" w:hAnsi="Tahoma" w:cs="Tahoma"/>
          <w:bCs/>
        </w:rPr>
      </w:pPr>
      <w:r w:rsidRPr="006E52C0">
        <w:rPr>
          <w:rFonts w:ascii="Tahoma" w:hAnsi="Tahoma" w:cs="Tahoma"/>
          <w:bCs/>
        </w:rPr>
        <w:t xml:space="preserve">Za ostale sodelujoče ponudnik v razdelek »ESPD – ostali sodelujoči« priloži podpisane ESPD v </w:t>
      </w:r>
      <w:proofErr w:type="spellStart"/>
      <w:r w:rsidRPr="006E52C0">
        <w:rPr>
          <w:rFonts w:ascii="Tahoma" w:hAnsi="Tahoma" w:cs="Tahoma"/>
          <w:bCs/>
        </w:rPr>
        <w:t>pdf</w:t>
      </w:r>
      <w:proofErr w:type="spellEnd"/>
      <w:r w:rsidRPr="006E52C0">
        <w:rPr>
          <w:rFonts w:ascii="Tahoma" w:hAnsi="Tahoma" w:cs="Tahoma"/>
          <w:bCs/>
        </w:rPr>
        <w:t xml:space="preserve">. formatu, ali v elektronski obliki podpisan </w:t>
      </w:r>
      <w:proofErr w:type="spellStart"/>
      <w:r w:rsidRPr="006E52C0">
        <w:rPr>
          <w:rFonts w:ascii="Tahoma" w:hAnsi="Tahoma" w:cs="Tahoma"/>
          <w:bCs/>
        </w:rPr>
        <w:t>xml</w:t>
      </w:r>
      <w:proofErr w:type="spellEnd"/>
      <w:r w:rsidRPr="006E52C0">
        <w:rPr>
          <w:rFonts w:ascii="Tahoma" w:hAnsi="Tahoma" w:cs="Tahoma"/>
          <w:bCs/>
        </w:rPr>
        <w:t>.</w:t>
      </w:r>
    </w:p>
    <w:p w14:paraId="5E5E4D6F" w14:textId="77777777" w:rsidR="004D3E42" w:rsidRPr="006E52C0" w:rsidRDefault="004D3E42" w:rsidP="00C37356">
      <w:pPr>
        <w:keepNext/>
        <w:keepLine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4D3E42" w:rsidRPr="006E52C0" w14:paraId="66F31162" w14:textId="77777777" w:rsidTr="00852702">
        <w:trPr>
          <w:trHeight w:val="225"/>
        </w:trPr>
        <w:tc>
          <w:tcPr>
            <w:tcW w:w="567" w:type="dxa"/>
            <w:tcBorders>
              <w:top w:val="single" w:sz="4" w:space="0" w:color="auto"/>
              <w:left w:val="single" w:sz="4" w:space="0" w:color="auto"/>
              <w:bottom w:val="single" w:sz="4" w:space="0" w:color="auto"/>
              <w:right w:val="nil"/>
            </w:tcBorders>
          </w:tcPr>
          <w:p w14:paraId="62CD71A4" w14:textId="77777777" w:rsidR="004D3E42" w:rsidRPr="006E52C0" w:rsidRDefault="004D3E42" w:rsidP="00C37356">
            <w:pPr>
              <w:keepNext/>
              <w:keepLines/>
              <w:jc w:val="both"/>
              <w:rPr>
                <w:rFonts w:ascii="Tahoma" w:hAnsi="Tahoma" w:cs="Tahoma"/>
              </w:rPr>
            </w:pPr>
            <w:r w:rsidRPr="006E52C0">
              <w:br w:type="page"/>
            </w:r>
            <w:r w:rsidRPr="006E52C0">
              <w:br w:type="page"/>
            </w:r>
            <w:r w:rsidRPr="006E52C0">
              <w:br w:type="page"/>
            </w:r>
            <w:r w:rsidRPr="006E52C0">
              <w:rPr>
                <w:rFonts w:ascii="Tahoma" w:hAnsi="Tahoma" w:cs="Tahoma"/>
              </w:rPr>
              <w:br w:type="page"/>
            </w:r>
            <w:r w:rsidRPr="006E52C0">
              <w:rPr>
                <w:rFonts w:ascii="Tahoma" w:hAnsi="Tahoma" w:cs="Tahoma"/>
                <w:b/>
              </w:rPr>
              <w:br w:type="page"/>
            </w:r>
            <w:r w:rsidRPr="006E52C0">
              <w:rPr>
                <w:rFonts w:ascii="Tahoma" w:hAnsi="Tahoma" w:cs="Tahoma"/>
              </w:rPr>
              <w:br w:type="page"/>
            </w:r>
          </w:p>
        </w:tc>
        <w:tc>
          <w:tcPr>
            <w:tcW w:w="7655" w:type="dxa"/>
            <w:tcBorders>
              <w:top w:val="single" w:sz="4" w:space="0" w:color="auto"/>
              <w:left w:val="nil"/>
              <w:bottom w:val="single" w:sz="4" w:space="0" w:color="auto"/>
              <w:right w:val="single" w:sz="4" w:space="0" w:color="auto"/>
            </w:tcBorders>
            <w:vAlign w:val="center"/>
          </w:tcPr>
          <w:p w14:paraId="7E8D8401" w14:textId="77777777" w:rsidR="004D3E42" w:rsidRPr="006E52C0" w:rsidRDefault="004D3E42" w:rsidP="00C37356">
            <w:pPr>
              <w:keepNext/>
              <w:keepLines/>
              <w:rPr>
                <w:rFonts w:ascii="Tahoma" w:hAnsi="Tahoma" w:cs="Tahoma"/>
              </w:rPr>
            </w:pPr>
            <w:r w:rsidRPr="006E52C0">
              <w:rPr>
                <w:rFonts w:ascii="Tahoma" w:hAnsi="Tahoma" w:cs="Tahoma"/>
                <w:b/>
              </w:rPr>
              <w:t>ESPD – OSTALI SODELUJOČI</w:t>
            </w:r>
          </w:p>
        </w:tc>
        <w:tc>
          <w:tcPr>
            <w:tcW w:w="850" w:type="dxa"/>
            <w:tcBorders>
              <w:top w:val="single" w:sz="4" w:space="0" w:color="auto"/>
              <w:left w:val="single" w:sz="4" w:space="0" w:color="auto"/>
              <w:bottom w:val="single" w:sz="4" w:space="0" w:color="auto"/>
              <w:right w:val="nil"/>
            </w:tcBorders>
            <w:vAlign w:val="center"/>
          </w:tcPr>
          <w:p w14:paraId="160E1BFE" w14:textId="77777777" w:rsidR="004D3E42" w:rsidRPr="006E52C0" w:rsidRDefault="004D3E42" w:rsidP="00C37356">
            <w:pPr>
              <w:keepNext/>
              <w:keepLines/>
              <w:rPr>
                <w:rFonts w:ascii="Tahoma" w:hAnsi="Tahoma" w:cs="Tahoma"/>
                <w:b/>
              </w:rPr>
            </w:pPr>
            <w:r w:rsidRPr="006E52C0">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tcPr>
          <w:p w14:paraId="36549C0B" w14:textId="77777777" w:rsidR="004D3E42" w:rsidRPr="006E52C0" w:rsidRDefault="004D3E42" w:rsidP="00C37356">
            <w:pPr>
              <w:keepNext/>
              <w:keepLines/>
              <w:rPr>
                <w:rFonts w:ascii="Tahoma" w:hAnsi="Tahoma" w:cs="Tahoma"/>
                <w:b/>
                <w:i/>
              </w:rPr>
            </w:pPr>
            <w:r w:rsidRPr="006E52C0">
              <w:rPr>
                <w:rFonts w:ascii="Tahoma" w:hAnsi="Tahoma" w:cs="Tahoma"/>
                <w:b/>
                <w:i/>
              </w:rPr>
              <w:t>3</w:t>
            </w:r>
          </w:p>
        </w:tc>
      </w:tr>
    </w:tbl>
    <w:p w14:paraId="15EED012" w14:textId="77777777" w:rsidR="004D3E42" w:rsidRPr="006E52C0" w:rsidRDefault="004D3E42" w:rsidP="00C37356">
      <w:pPr>
        <w:keepNext/>
        <w:keepLines/>
        <w:jc w:val="both"/>
        <w:rPr>
          <w:rFonts w:ascii="Tahoma" w:hAnsi="Tahoma" w:cs="Tahoma"/>
        </w:rPr>
      </w:pPr>
    </w:p>
    <w:p w14:paraId="05B0F27F" w14:textId="77777777" w:rsidR="004D3E42" w:rsidRPr="006E52C0" w:rsidRDefault="004D3E42" w:rsidP="00C37356">
      <w:pPr>
        <w:keepNext/>
        <w:keepLines/>
        <w:jc w:val="both"/>
        <w:rPr>
          <w:rFonts w:ascii="Tahoma" w:hAnsi="Tahoma" w:cs="Tahoma"/>
          <w:bCs/>
        </w:rPr>
      </w:pPr>
      <w:r w:rsidRPr="006E52C0">
        <w:rPr>
          <w:rFonts w:ascii="Tahoma" w:hAnsi="Tahoma" w:cs="Tahoma"/>
        </w:rPr>
        <w:t>Gospodarski subjekt, ki oddaja ponudbo preko informacijskega sistema e-JN mora za posameznega partnerja iz skupine ponudnikov ter za vse v ponudbi navedene podizvajalce</w:t>
      </w:r>
      <w:r w:rsidRPr="006E52C0">
        <w:rPr>
          <w:rFonts w:ascii="Tahoma" w:hAnsi="Tahoma" w:cs="Tahoma"/>
          <w:iCs/>
          <w:sz w:val="18"/>
          <w:szCs w:val="22"/>
        </w:rPr>
        <w:t xml:space="preserve"> </w:t>
      </w:r>
      <w:r w:rsidRPr="006E52C0">
        <w:rPr>
          <w:rFonts w:ascii="Tahoma" w:hAnsi="Tahoma" w:cs="Tahoma"/>
          <w:iCs/>
        </w:rPr>
        <w:t>in/ali za vse ostale subjekte, katerih zmogljivost uporablja ponudnik,</w:t>
      </w:r>
      <w:r w:rsidRPr="006E52C0">
        <w:rPr>
          <w:rFonts w:ascii="Tahoma" w:hAnsi="Tahoma" w:cs="Tahoma"/>
        </w:rPr>
        <w:t xml:space="preserve"> v razdelek  »ESPD – OSTALI SODELUJOČI«,</w:t>
      </w:r>
      <w:r w:rsidRPr="006E52C0">
        <w:rPr>
          <w:rFonts w:ascii="Tahoma" w:hAnsi="Tahoma" w:cs="Tahoma"/>
          <w:b/>
        </w:rPr>
        <w:t xml:space="preserve"> </w:t>
      </w:r>
      <w:r w:rsidRPr="006E52C0">
        <w:rPr>
          <w:rFonts w:ascii="Tahoma" w:hAnsi="Tahoma" w:cs="Tahoma"/>
        </w:rPr>
        <w:t xml:space="preserve">naložiti </w:t>
      </w:r>
      <w:r w:rsidRPr="006E52C0">
        <w:rPr>
          <w:rFonts w:ascii="Tahoma" w:hAnsi="Tahoma" w:cs="Tahoma"/>
          <w:bCs/>
        </w:rPr>
        <w:t xml:space="preserve">podpisane ESPD v </w:t>
      </w:r>
      <w:proofErr w:type="spellStart"/>
      <w:r w:rsidRPr="006E52C0">
        <w:rPr>
          <w:rFonts w:ascii="Tahoma" w:hAnsi="Tahoma" w:cs="Tahoma"/>
          <w:bCs/>
        </w:rPr>
        <w:t>pdf</w:t>
      </w:r>
      <w:proofErr w:type="spellEnd"/>
      <w:r w:rsidRPr="006E52C0">
        <w:rPr>
          <w:rFonts w:ascii="Tahoma" w:hAnsi="Tahoma" w:cs="Tahoma"/>
          <w:bCs/>
        </w:rPr>
        <w:t xml:space="preserve">. formatu, ali v elektronski obliki podpisan </w:t>
      </w:r>
      <w:proofErr w:type="spellStart"/>
      <w:r w:rsidRPr="006E52C0">
        <w:rPr>
          <w:rFonts w:ascii="Tahoma" w:hAnsi="Tahoma" w:cs="Tahoma"/>
          <w:bCs/>
        </w:rPr>
        <w:t>xml</w:t>
      </w:r>
      <w:proofErr w:type="spellEnd"/>
      <w:r w:rsidRPr="006E52C0">
        <w:rPr>
          <w:rFonts w:ascii="Tahoma" w:hAnsi="Tahoma" w:cs="Tahoma"/>
          <w:bCs/>
        </w:rPr>
        <w:t>.</w:t>
      </w:r>
    </w:p>
    <w:p w14:paraId="7053AF33" w14:textId="77777777" w:rsidR="004D3E42" w:rsidRPr="006E52C0" w:rsidRDefault="004D3E42" w:rsidP="00C37356">
      <w:pPr>
        <w:keepNext/>
        <w:keepLines/>
        <w:jc w:val="both"/>
        <w:rPr>
          <w:rFonts w:ascii="Tahoma" w:hAnsi="Tahoma" w:cs="Tahoma"/>
        </w:rPr>
      </w:pPr>
    </w:p>
    <w:p w14:paraId="55753927" w14:textId="77777777" w:rsidR="004D3E42" w:rsidRPr="006E52C0" w:rsidRDefault="004D3E42" w:rsidP="00C37356">
      <w:pPr>
        <w:keepNext/>
        <w:keepLines/>
        <w:jc w:val="both"/>
        <w:rPr>
          <w:rFonts w:ascii="Tahoma" w:hAnsi="Tahoma" w:cs="Tahoma"/>
        </w:rPr>
      </w:pPr>
      <w:r w:rsidRPr="006E52C0">
        <w:rPr>
          <w:rFonts w:ascii="Tahoma" w:hAnsi="Tahoma" w:cs="Tahoma"/>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0D1E704D" w14:textId="77777777" w:rsidR="004D3E42" w:rsidRPr="006E52C0" w:rsidRDefault="004D3E42" w:rsidP="00C37356">
      <w:pPr>
        <w:keepNext/>
        <w:keepLines/>
        <w:jc w:val="both"/>
        <w:rPr>
          <w:rFonts w:ascii="Tahoma" w:hAnsi="Tahoma" w:cs="Tahoma"/>
        </w:rPr>
      </w:pPr>
    </w:p>
    <w:p w14:paraId="63C6F95C" w14:textId="77777777" w:rsidR="004D3E42" w:rsidRPr="006E52C0" w:rsidRDefault="004D3E42" w:rsidP="00C37356">
      <w:pPr>
        <w:keepNext/>
        <w:keepLines/>
        <w:numPr>
          <w:ilvl w:val="0"/>
          <w:numId w:val="28"/>
        </w:numPr>
        <w:jc w:val="both"/>
        <w:rPr>
          <w:rFonts w:ascii="Tahoma" w:hAnsi="Tahoma" w:cs="Tahoma"/>
          <w:b/>
          <w:u w:val="single"/>
        </w:rPr>
      </w:pPr>
      <w:r w:rsidRPr="006E52C0">
        <w:rPr>
          <w:rFonts w:ascii="Tahoma" w:hAnsi="Tahoma" w:cs="Tahoma"/>
          <w:b/>
          <w:color w:val="00B050"/>
          <w:u w:val="single"/>
        </w:rPr>
        <w:t>Razdelek »Dokumenti«, del »Ostale priloge«</w:t>
      </w:r>
    </w:p>
    <w:p w14:paraId="635931E2" w14:textId="77777777" w:rsidR="004D3E42" w:rsidRPr="006E52C0" w:rsidRDefault="004D3E42" w:rsidP="00C37356">
      <w:pPr>
        <w:keepNext/>
        <w:keepLines/>
        <w:jc w:val="both"/>
        <w:rPr>
          <w:rFonts w:ascii="Tahoma" w:hAnsi="Tahoma" w:cs="Tahoma"/>
        </w:rPr>
      </w:pPr>
    </w:p>
    <w:p w14:paraId="6FDBA7C8" w14:textId="77777777" w:rsidR="004D3E42" w:rsidRPr="006E52C0" w:rsidRDefault="004D3E42" w:rsidP="00C37356">
      <w:pPr>
        <w:keepNext/>
        <w:keepLines/>
        <w:jc w:val="both"/>
        <w:rPr>
          <w:rFonts w:ascii="Tahoma" w:hAnsi="Tahoma" w:cs="Tahoma"/>
        </w:rPr>
      </w:pPr>
      <w:r w:rsidRPr="006E52C0">
        <w:rPr>
          <w:rFonts w:ascii="Tahoma" w:hAnsi="Tahoma" w:cs="Tahoma"/>
        </w:rPr>
        <w:t>Gospodarski subjekt v informacijskem sistemu e-JN</w:t>
      </w:r>
      <w:r w:rsidRPr="006E52C0">
        <w:rPr>
          <w:rFonts w:ascii="Tahoma" w:hAnsi="Tahoma" w:cs="Tahoma"/>
          <w:b/>
        </w:rPr>
        <w:t xml:space="preserve"> v razdelek »Dokumenti«, del  »Ostale priloge« </w:t>
      </w:r>
      <w:r w:rsidRPr="006E52C0">
        <w:rPr>
          <w:rFonts w:ascii="Tahoma" w:hAnsi="Tahoma" w:cs="Tahoma"/>
        </w:rPr>
        <w:t xml:space="preserve">naloži ostalo ponudbeno dokumentacijo, ki je zahtevana s to razpisno dokumentacijo. </w:t>
      </w:r>
    </w:p>
    <w:p w14:paraId="58C08716" w14:textId="77777777" w:rsidR="004D3E42" w:rsidRPr="006E52C0" w:rsidRDefault="004D3E42" w:rsidP="00C37356">
      <w:pPr>
        <w:keepNext/>
        <w:keepLines/>
        <w:jc w:val="both"/>
        <w:rPr>
          <w:rFonts w:ascii="Tahoma" w:hAnsi="Tahoma" w:cs="Tahoma"/>
        </w:rPr>
      </w:pPr>
    </w:p>
    <w:p w14:paraId="6D0B3254" w14:textId="77777777" w:rsidR="004D3E42" w:rsidRPr="006E52C0" w:rsidRDefault="004D3E42" w:rsidP="00C37356">
      <w:pPr>
        <w:keepNext/>
        <w:keepLines/>
        <w:jc w:val="both"/>
        <w:rPr>
          <w:rFonts w:ascii="Tahoma" w:hAnsi="Tahoma" w:cs="Tahoma"/>
        </w:rPr>
      </w:pPr>
      <w:r w:rsidRPr="006E52C0">
        <w:rPr>
          <w:rFonts w:ascii="Tahoma" w:hAnsi="Tahoma" w:cs="Tahoma"/>
        </w:rPr>
        <w:t xml:space="preserve">Spodaj zahtevana ponudbena dokumentacija mora biti </w:t>
      </w:r>
      <w:r w:rsidRPr="006E52C0">
        <w:rPr>
          <w:rFonts w:ascii="Tahoma" w:hAnsi="Tahoma" w:cs="Tahoma"/>
          <w:b/>
          <w:u w:val="single"/>
        </w:rPr>
        <w:t xml:space="preserve">priložena v </w:t>
      </w:r>
      <w:proofErr w:type="spellStart"/>
      <w:r w:rsidRPr="006E52C0">
        <w:rPr>
          <w:rFonts w:ascii="Tahoma" w:hAnsi="Tahoma" w:cs="Tahoma"/>
          <w:b/>
          <w:u w:val="single"/>
        </w:rPr>
        <w:t>pdf</w:t>
      </w:r>
      <w:proofErr w:type="spellEnd"/>
      <w:r w:rsidRPr="006E52C0">
        <w:rPr>
          <w:rFonts w:ascii="Tahoma" w:hAnsi="Tahoma" w:cs="Tahoma"/>
          <w:b/>
          <w:u w:val="single"/>
        </w:rPr>
        <w:t>. formatu</w:t>
      </w:r>
      <w:r w:rsidRPr="006E52C0">
        <w:rPr>
          <w:rFonts w:ascii="Tahoma" w:hAnsi="Tahoma" w:cs="Tahoma"/>
        </w:rPr>
        <w:t xml:space="preserve"> (</w:t>
      </w:r>
      <w:proofErr w:type="spellStart"/>
      <w:r w:rsidRPr="006E52C0">
        <w:rPr>
          <w:rFonts w:ascii="Tahoma" w:hAnsi="Tahoma" w:cs="Tahoma"/>
        </w:rPr>
        <w:t>sken</w:t>
      </w:r>
      <w:proofErr w:type="spellEnd"/>
      <w:r w:rsidRPr="006E52C0">
        <w:rPr>
          <w:rFonts w:ascii="Tahoma" w:hAnsi="Tahoma" w:cs="Tahoma"/>
        </w:rPr>
        <w:t xml:space="preserve"> celotne ponudbe z izpolnjenimi, podpisanimi in žigosanimi ponudbenimi listinami). Ponudniki so obvezani priložiti vse priloge, razen če v posamezni prilogi ni drugače navedeno. </w:t>
      </w:r>
    </w:p>
    <w:p w14:paraId="6196AA76" w14:textId="77777777" w:rsidR="004D3E42" w:rsidRPr="006E52C0" w:rsidRDefault="004D3E42" w:rsidP="00C37356">
      <w:pPr>
        <w:keepNext/>
        <w:keepLines/>
        <w:jc w:val="both"/>
        <w:rPr>
          <w:rFonts w:ascii="Tahoma" w:hAnsi="Tahoma" w:cs="Tahoma"/>
        </w:rPr>
      </w:pPr>
    </w:p>
    <w:p w14:paraId="306F4F77" w14:textId="3D977737" w:rsidR="00135536" w:rsidRPr="006E52C0" w:rsidRDefault="00135536" w:rsidP="00C37356">
      <w:pPr>
        <w:keepNext/>
        <w:keepLines/>
        <w:ind w:right="284"/>
        <w:jc w:val="both"/>
        <w:rPr>
          <w:rFonts w:ascii="Tahoma" w:hAnsi="Tahoma" w:cs="Tahoma"/>
        </w:rPr>
      </w:pPr>
      <w:r w:rsidRPr="006E52C0">
        <w:rPr>
          <w:rFonts w:ascii="Tahoma" w:hAnsi="Tahoma" w:cs="Tahoma"/>
        </w:rPr>
        <w:t xml:space="preserve">V primeru razhajanj med podatki v Prilogi »PREDRAČUN« naloženimi v razdelek »PREDRAČUN«, ter podatki v Prilogi 2»PONUDBA« in podatki v Prilogi 5 »Seznam vozil in voznikov« naloženimi v razdelek »Druge priloge«, kot veljavni štejejo podatki v naloženimi v razdelku »Ostale priloge«. </w:t>
      </w:r>
    </w:p>
    <w:p w14:paraId="4F42CBDB" w14:textId="4D3509B1" w:rsidR="00135536" w:rsidRPr="006E52C0" w:rsidRDefault="00135536" w:rsidP="00C37356">
      <w:pPr>
        <w:keepNext/>
        <w:keepLines/>
        <w:jc w:val="both"/>
        <w:rPr>
          <w:rFonts w:ascii="Tahoma" w:hAnsi="Tahoma" w:cs="Tahoma"/>
          <w:b/>
        </w:rPr>
      </w:pPr>
    </w:p>
    <w:p w14:paraId="7CF63078" w14:textId="77777777" w:rsidR="004D3E42" w:rsidRPr="006E52C0" w:rsidRDefault="004D3E42" w:rsidP="00C37356">
      <w:pPr>
        <w:keepNext/>
        <w:keepLines/>
        <w:jc w:val="both"/>
        <w:rPr>
          <w:rFonts w:ascii="Tahoma" w:hAnsi="Tahoma" w:cs="Tahoma"/>
        </w:rPr>
      </w:pPr>
      <w:r w:rsidRPr="006E52C0">
        <w:rPr>
          <w:rFonts w:ascii="Tahoma" w:hAnsi="Tahoma" w:cs="Tahoma"/>
          <w:b/>
        </w:rPr>
        <w:lastRenderedPageBreak/>
        <w:t>Ostala ponudbena dokumentacija, ki jo naročnik zahteva z javnim razpisom je navedena v nadaljevanju in jo ponudnik priloži v razdelek »OSTALE PRILOGE«:</w:t>
      </w:r>
    </w:p>
    <w:p w14:paraId="11AED017" w14:textId="4CC8391A" w:rsidR="004D3E42" w:rsidRPr="006E52C0" w:rsidRDefault="004D3E42" w:rsidP="00C37356">
      <w:pPr>
        <w:keepNext/>
        <w:keepLines/>
        <w:spacing w:before="120"/>
        <w:ind w:right="282"/>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5B4BAF" w:rsidRPr="006E52C0" w14:paraId="71404CC3" w14:textId="77777777" w:rsidTr="00A06933">
        <w:tc>
          <w:tcPr>
            <w:tcW w:w="599" w:type="dxa"/>
            <w:tcBorders>
              <w:top w:val="single" w:sz="4" w:space="0" w:color="auto"/>
              <w:bottom w:val="single" w:sz="4" w:space="0" w:color="auto"/>
              <w:right w:val="nil"/>
            </w:tcBorders>
          </w:tcPr>
          <w:p w14:paraId="0C92D53D" w14:textId="77777777" w:rsidR="005B4BAF" w:rsidRPr="006E52C0" w:rsidRDefault="005B4BAF" w:rsidP="00C37356">
            <w:pPr>
              <w:keepNext/>
              <w:keepLines/>
              <w:jc w:val="right"/>
              <w:rPr>
                <w:rFonts w:ascii="Tahoma" w:hAnsi="Tahoma" w:cs="Tahoma"/>
              </w:rPr>
            </w:pPr>
            <w:r w:rsidRPr="006E52C0">
              <w:rPr>
                <w:rFonts w:ascii="Tahoma" w:hAnsi="Tahoma" w:cs="Tahoma"/>
              </w:rPr>
              <w:t xml:space="preserve">      </w:t>
            </w:r>
          </w:p>
        </w:tc>
        <w:tc>
          <w:tcPr>
            <w:tcW w:w="7193" w:type="dxa"/>
            <w:tcBorders>
              <w:top w:val="single" w:sz="4" w:space="0" w:color="auto"/>
              <w:left w:val="nil"/>
              <w:bottom w:val="single" w:sz="4" w:space="0" w:color="auto"/>
            </w:tcBorders>
          </w:tcPr>
          <w:p w14:paraId="780B4466" w14:textId="77777777" w:rsidR="005B4BAF" w:rsidRPr="006E52C0" w:rsidRDefault="005B4BAF" w:rsidP="00C37356">
            <w:pPr>
              <w:keepNext/>
              <w:keepLines/>
              <w:rPr>
                <w:rFonts w:ascii="Tahoma" w:hAnsi="Tahoma" w:cs="Tahoma"/>
              </w:rPr>
            </w:pPr>
            <w:r w:rsidRPr="006E52C0">
              <w:rPr>
                <w:rFonts w:ascii="Tahoma" w:hAnsi="Tahoma" w:cs="Tahoma"/>
              </w:rPr>
              <w:t>PODATKI O PONUDNIKU</w:t>
            </w:r>
          </w:p>
        </w:tc>
        <w:tc>
          <w:tcPr>
            <w:tcW w:w="1417" w:type="dxa"/>
            <w:tcBorders>
              <w:top w:val="single" w:sz="4" w:space="0" w:color="auto"/>
              <w:bottom w:val="single" w:sz="4" w:space="0" w:color="auto"/>
            </w:tcBorders>
          </w:tcPr>
          <w:p w14:paraId="634BE295" w14:textId="77777777" w:rsidR="005B4BAF" w:rsidRPr="006E52C0" w:rsidRDefault="005B4BAF" w:rsidP="00C37356">
            <w:pPr>
              <w:keepNext/>
              <w:keepLines/>
              <w:rPr>
                <w:rFonts w:ascii="Tahoma" w:hAnsi="Tahoma" w:cs="Tahoma"/>
                <w:b/>
              </w:rPr>
            </w:pPr>
            <w:r w:rsidRPr="006E52C0">
              <w:rPr>
                <w:rFonts w:ascii="Tahoma" w:hAnsi="Tahoma" w:cs="Tahoma"/>
                <w:b/>
              </w:rPr>
              <w:t>Priloga 1</w:t>
            </w:r>
          </w:p>
        </w:tc>
      </w:tr>
    </w:tbl>
    <w:p w14:paraId="422AC3CF" w14:textId="3DFDEFED" w:rsidR="00FA7D61" w:rsidRPr="006E52C0" w:rsidRDefault="00FA7D61" w:rsidP="00C37356">
      <w:pPr>
        <w:keepNext/>
        <w:keepLines/>
        <w:spacing w:before="120"/>
        <w:ind w:right="282"/>
        <w:jc w:val="both"/>
        <w:rPr>
          <w:rFonts w:ascii="Tahoma" w:hAnsi="Tahoma" w:cs="Tahoma"/>
        </w:rPr>
      </w:pPr>
      <w:r w:rsidRPr="006E52C0">
        <w:rPr>
          <w:rFonts w:ascii="Tahoma" w:hAnsi="Tahoma" w:cs="Tahoma"/>
        </w:rPr>
        <w:t>Prilogo je potrebno izpolniti, podpisati in žigosati. V primeru, da odda več ponudnikov skupno - partnersko pon</w:t>
      </w:r>
      <w:r w:rsidR="005F74D1" w:rsidRPr="006E52C0">
        <w:rPr>
          <w:rFonts w:ascii="Tahoma" w:hAnsi="Tahoma" w:cs="Tahoma"/>
        </w:rPr>
        <w:t>udbo, morajo razmnožen obrazec P</w:t>
      </w:r>
      <w:r w:rsidRPr="006E52C0">
        <w:rPr>
          <w:rFonts w:ascii="Tahoma" w:hAnsi="Tahoma" w:cs="Tahoma"/>
        </w:rPr>
        <w:t xml:space="preserve">riloge 1 izpolniti vsi ponudniki - partnerji. V Obrazec 1 k Prilogi 1 se priloži tudi potrjen pravni akt o skupni izvedbi naročila. </w:t>
      </w:r>
    </w:p>
    <w:p w14:paraId="51EA3CED" w14:textId="77777777" w:rsidR="001D5A3F" w:rsidRPr="006E52C0" w:rsidRDefault="001D5A3F" w:rsidP="00C37356">
      <w:pPr>
        <w:keepNext/>
        <w:keepLines/>
        <w:ind w:right="284"/>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5B4BAF" w:rsidRPr="006E52C0" w14:paraId="671B5CDA" w14:textId="77777777" w:rsidTr="00A06933">
        <w:tc>
          <w:tcPr>
            <w:tcW w:w="599" w:type="dxa"/>
            <w:tcBorders>
              <w:top w:val="single" w:sz="4" w:space="0" w:color="auto"/>
              <w:bottom w:val="single" w:sz="4" w:space="0" w:color="auto"/>
              <w:right w:val="nil"/>
            </w:tcBorders>
          </w:tcPr>
          <w:p w14:paraId="3E365DFA" w14:textId="77777777" w:rsidR="005B4BAF" w:rsidRPr="006E52C0" w:rsidRDefault="005B4BAF" w:rsidP="00C37356">
            <w:pPr>
              <w:keepNext/>
              <w:keepLines/>
              <w:jc w:val="right"/>
              <w:rPr>
                <w:rFonts w:ascii="Tahoma" w:hAnsi="Tahoma" w:cs="Tahoma"/>
              </w:rPr>
            </w:pPr>
            <w:r w:rsidRPr="006E52C0">
              <w:rPr>
                <w:rFonts w:ascii="Tahoma" w:hAnsi="Tahoma" w:cs="Tahoma"/>
              </w:rPr>
              <w:t xml:space="preserve">      </w:t>
            </w:r>
          </w:p>
        </w:tc>
        <w:tc>
          <w:tcPr>
            <w:tcW w:w="7193" w:type="dxa"/>
            <w:tcBorders>
              <w:top w:val="single" w:sz="4" w:space="0" w:color="auto"/>
              <w:left w:val="nil"/>
              <w:bottom w:val="single" w:sz="4" w:space="0" w:color="auto"/>
            </w:tcBorders>
          </w:tcPr>
          <w:p w14:paraId="46C009B3" w14:textId="77777777" w:rsidR="005B4BAF" w:rsidRPr="006E52C0" w:rsidRDefault="005B4BAF" w:rsidP="00C37356">
            <w:pPr>
              <w:keepNext/>
              <w:keepLines/>
              <w:rPr>
                <w:rFonts w:ascii="Tahoma" w:hAnsi="Tahoma" w:cs="Tahoma"/>
              </w:rPr>
            </w:pPr>
            <w:r w:rsidRPr="006E52C0">
              <w:rPr>
                <w:rFonts w:ascii="Tahoma" w:hAnsi="Tahoma" w:cs="Tahoma"/>
              </w:rPr>
              <w:t>PONUDBA</w:t>
            </w:r>
          </w:p>
        </w:tc>
        <w:tc>
          <w:tcPr>
            <w:tcW w:w="1417" w:type="dxa"/>
            <w:tcBorders>
              <w:top w:val="single" w:sz="4" w:space="0" w:color="auto"/>
              <w:bottom w:val="single" w:sz="4" w:space="0" w:color="auto"/>
            </w:tcBorders>
          </w:tcPr>
          <w:p w14:paraId="5040F59D" w14:textId="77777777" w:rsidR="005B4BAF" w:rsidRPr="006E52C0" w:rsidRDefault="005B4BAF" w:rsidP="00C37356">
            <w:pPr>
              <w:keepNext/>
              <w:keepLines/>
              <w:rPr>
                <w:rFonts w:ascii="Tahoma" w:hAnsi="Tahoma" w:cs="Tahoma"/>
                <w:b/>
              </w:rPr>
            </w:pPr>
            <w:r w:rsidRPr="006E52C0">
              <w:rPr>
                <w:rFonts w:ascii="Tahoma" w:hAnsi="Tahoma" w:cs="Tahoma"/>
                <w:b/>
              </w:rPr>
              <w:t>Priloga 2</w:t>
            </w:r>
          </w:p>
        </w:tc>
      </w:tr>
    </w:tbl>
    <w:p w14:paraId="050C2805" w14:textId="583DF744" w:rsidR="000D186B" w:rsidRDefault="0019170D" w:rsidP="00C37356">
      <w:pPr>
        <w:keepNext/>
        <w:keepLines/>
        <w:spacing w:before="120"/>
        <w:ind w:right="282"/>
        <w:jc w:val="both"/>
        <w:rPr>
          <w:rFonts w:ascii="Tahoma" w:hAnsi="Tahoma" w:cs="Tahoma"/>
        </w:rPr>
      </w:pPr>
      <w:r w:rsidRPr="006E52C0">
        <w:rPr>
          <w:rFonts w:ascii="Tahoma" w:hAnsi="Tahoma" w:cs="Tahoma"/>
        </w:rPr>
        <w:t>Ponudnik mora obrazec ponudbe izpolniti, podpisati in žigosati</w:t>
      </w:r>
      <w:r w:rsidR="009016F4" w:rsidRPr="006E52C0">
        <w:rPr>
          <w:rFonts w:ascii="Tahoma" w:hAnsi="Tahoma" w:cs="Tahoma"/>
        </w:rPr>
        <w:t xml:space="preserve"> </w:t>
      </w:r>
      <w:r w:rsidR="003D32F3" w:rsidRPr="006E52C0">
        <w:rPr>
          <w:rFonts w:ascii="Tahoma" w:hAnsi="Tahoma" w:cs="Tahoma"/>
        </w:rPr>
        <w:t>ter predložiti k ponudbeni dokumentaciji</w:t>
      </w:r>
      <w:r w:rsidR="000F068B" w:rsidRPr="006E52C0">
        <w:rPr>
          <w:rFonts w:ascii="Tahoma" w:hAnsi="Tahoma" w:cs="Tahoma"/>
        </w:rPr>
        <w:t>.</w:t>
      </w:r>
      <w:r w:rsidR="003C0C8D" w:rsidRPr="006E52C0">
        <w:rPr>
          <w:rFonts w:ascii="Tahoma" w:hAnsi="Tahoma" w:cs="Tahoma"/>
        </w:rPr>
        <w:t xml:space="preserve"> Ponudnik k prilogi priloži </w:t>
      </w:r>
      <w:r w:rsidR="000D186B">
        <w:rPr>
          <w:rFonts w:ascii="Tahoma" w:hAnsi="Tahoma" w:cs="Tahoma"/>
        </w:rPr>
        <w:t>vse zahtevane priloge k ponudbi</w:t>
      </w:r>
      <w:r w:rsidR="003B1B7C">
        <w:rPr>
          <w:rFonts w:ascii="Tahoma" w:hAnsi="Tahoma" w:cs="Tahoma"/>
        </w:rPr>
        <w:t>.</w:t>
      </w:r>
    </w:p>
    <w:p w14:paraId="1E6CA250" w14:textId="50F0A9A9" w:rsidR="000F068B" w:rsidRPr="006E52C0" w:rsidRDefault="000F068B" w:rsidP="00C37356">
      <w:pPr>
        <w:keepNext/>
        <w:keepLines/>
        <w:tabs>
          <w:tab w:val="left" w:pos="142"/>
          <w:tab w:val="left" w:pos="567"/>
          <w:tab w:val="num" w:pos="851"/>
          <w:tab w:val="left" w:pos="993"/>
        </w:tabs>
        <w:jc w:val="both"/>
        <w:rPr>
          <w:rFonts w:ascii="Tahoma" w:hAnsi="Tahoma" w:cs="Tahoma"/>
          <w:sz w:val="12"/>
          <w:szCs w:val="12"/>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5B4BAF" w:rsidRPr="006E52C0" w14:paraId="76C896FC" w14:textId="77777777" w:rsidTr="00A06933">
        <w:tc>
          <w:tcPr>
            <w:tcW w:w="599" w:type="dxa"/>
            <w:tcBorders>
              <w:top w:val="single" w:sz="4" w:space="0" w:color="auto"/>
              <w:bottom w:val="single" w:sz="4" w:space="0" w:color="auto"/>
              <w:right w:val="nil"/>
            </w:tcBorders>
          </w:tcPr>
          <w:p w14:paraId="5A52AF56" w14:textId="77777777" w:rsidR="005B4BAF" w:rsidRPr="006E52C0" w:rsidRDefault="005B4BAF" w:rsidP="00C37356">
            <w:pPr>
              <w:keepNext/>
              <w:keepLines/>
              <w:jc w:val="right"/>
              <w:rPr>
                <w:rFonts w:ascii="Tahoma" w:hAnsi="Tahoma" w:cs="Tahoma"/>
              </w:rPr>
            </w:pPr>
            <w:r w:rsidRPr="006E52C0">
              <w:rPr>
                <w:rFonts w:ascii="Tahoma" w:hAnsi="Tahoma" w:cs="Tahoma"/>
              </w:rPr>
              <w:t xml:space="preserve">      </w:t>
            </w:r>
          </w:p>
        </w:tc>
        <w:tc>
          <w:tcPr>
            <w:tcW w:w="7193" w:type="dxa"/>
            <w:tcBorders>
              <w:top w:val="single" w:sz="4" w:space="0" w:color="auto"/>
              <w:left w:val="nil"/>
              <w:bottom w:val="single" w:sz="4" w:space="0" w:color="auto"/>
            </w:tcBorders>
          </w:tcPr>
          <w:p w14:paraId="311D6F2D" w14:textId="2CA6634F" w:rsidR="005B4BAF" w:rsidRPr="006E52C0" w:rsidRDefault="005B4BAF" w:rsidP="00C37356">
            <w:pPr>
              <w:keepNext/>
              <w:keepLines/>
              <w:rPr>
                <w:rFonts w:ascii="Tahoma" w:hAnsi="Tahoma" w:cs="Tahoma"/>
              </w:rPr>
            </w:pPr>
            <w:r w:rsidRPr="006E52C0">
              <w:rPr>
                <w:rFonts w:ascii="Tahoma" w:hAnsi="Tahoma" w:cs="Tahoma"/>
              </w:rPr>
              <w:t>ESPD za vse gospodarske subjekte v ponudbi</w:t>
            </w:r>
          </w:p>
        </w:tc>
        <w:tc>
          <w:tcPr>
            <w:tcW w:w="1417" w:type="dxa"/>
            <w:tcBorders>
              <w:top w:val="single" w:sz="4" w:space="0" w:color="auto"/>
              <w:bottom w:val="single" w:sz="4" w:space="0" w:color="auto"/>
            </w:tcBorders>
          </w:tcPr>
          <w:p w14:paraId="513EF1A1" w14:textId="77777777" w:rsidR="005B4BAF" w:rsidRPr="006E52C0" w:rsidRDefault="005B4BAF" w:rsidP="00C37356">
            <w:pPr>
              <w:keepNext/>
              <w:keepLines/>
              <w:rPr>
                <w:rFonts w:ascii="Tahoma" w:hAnsi="Tahoma" w:cs="Tahoma"/>
                <w:b/>
              </w:rPr>
            </w:pPr>
            <w:r w:rsidRPr="006E52C0">
              <w:rPr>
                <w:rFonts w:ascii="Tahoma" w:hAnsi="Tahoma" w:cs="Tahoma"/>
                <w:b/>
              </w:rPr>
              <w:t>Priloga 3</w:t>
            </w:r>
          </w:p>
        </w:tc>
      </w:tr>
    </w:tbl>
    <w:p w14:paraId="2ECFAEE7" w14:textId="2FFA8F73" w:rsidR="009E311D" w:rsidRPr="006E52C0" w:rsidRDefault="009E311D" w:rsidP="00C37356">
      <w:pPr>
        <w:keepNext/>
        <w:keepLines/>
        <w:spacing w:before="120"/>
        <w:ind w:right="282"/>
        <w:jc w:val="both"/>
        <w:rPr>
          <w:rFonts w:ascii="Tahoma" w:hAnsi="Tahoma" w:cs="Tahoma"/>
        </w:rPr>
      </w:pPr>
      <w:r w:rsidRPr="006E52C0">
        <w:rPr>
          <w:rFonts w:ascii="Tahoma" w:hAnsi="Tahoma" w:cs="Tahoma"/>
        </w:rPr>
        <w:t>Gospodarski subjekti predložijo ESPD v skladu z določili razpisne dokumentacije. Vsi gospodarski subjekti (</w:t>
      </w:r>
      <w:r w:rsidRPr="006E52C0">
        <w:rPr>
          <w:rFonts w:ascii="Tahoma" w:eastAsia="Calibri" w:hAnsi="Tahoma" w:cs="Tahoma"/>
        </w:rPr>
        <w:t>ponudnik</w:t>
      </w:r>
      <w:r w:rsidRPr="006E52C0">
        <w:rPr>
          <w:rFonts w:ascii="Tahoma" w:hAnsi="Tahoma" w:cs="Tahoma"/>
        </w:rPr>
        <w:t xml:space="preserve"> – partner, podizvajalec, drugi subjekt, katerih zmogljivosti uporablja ponudnik) izpolnijo in podpišejo tudi vse Obrazce k Prilogi 3 ter jih v </w:t>
      </w:r>
      <w:proofErr w:type="spellStart"/>
      <w:r w:rsidRPr="006E52C0">
        <w:rPr>
          <w:rFonts w:ascii="Tahoma" w:hAnsi="Tahoma" w:cs="Tahoma"/>
        </w:rPr>
        <w:t>pdf</w:t>
      </w:r>
      <w:proofErr w:type="spellEnd"/>
      <w:r w:rsidRPr="006E52C0">
        <w:rPr>
          <w:rFonts w:ascii="Tahoma" w:hAnsi="Tahoma" w:cs="Tahoma"/>
        </w:rPr>
        <w:t xml:space="preserve">. obliki priložijo k ponudbi, v Razdelek »Dokumenti«, del »Ostale priloge«. </w:t>
      </w:r>
    </w:p>
    <w:p w14:paraId="70759ACC" w14:textId="6E3494E2" w:rsidR="009E311D" w:rsidRPr="006E52C0" w:rsidRDefault="009E311D" w:rsidP="00C37356">
      <w:pPr>
        <w:keepNext/>
        <w:keepLines/>
        <w:spacing w:before="120"/>
        <w:ind w:right="282"/>
        <w:jc w:val="both"/>
        <w:rPr>
          <w:rFonts w:ascii="Tahoma" w:hAnsi="Tahoma" w:cs="Tahoma"/>
        </w:rPr>
      </w:pPr>
      <w:r w:rsidRPr="006E52C0">
        <w:rPr>
          <w:rFonts w:ascii="Tahoma" w:eastAsia="Calibri" w:hAnsi="Tahoma" w:cs="Tahoma"/>
        </w:rPr>
        <w:t>Pooblastila</w:t>
      </w:r>
      <w:r w:rsidRPr="006E52C0">
        <w:rPr>
          <w:rFonts w:ascii="Tahoma" w:hAnsi="Tahoma" w:cs="Tahoma"/>
        </w:rPr>
        <w:t xml:space="preserve"> izpolnijo in podpišejo vsi gospodarski subjekti v ponudbi ponudnika in vse osebe, ki so člani upravnega, vodstvenega ali nadzornega organa vseh gospodarskih subjektov v ponudbi ali ki imajo pooblastila za njegovo zastopanje ali odločanje ali nadzor v njem. Priloge se v </w:t>
      </w:r>
      <w:proofErr w:type="spellStart"/>
      <w:r w:rsidRPr="006E52C0">
        <w:rPr>
          <w:rFonts w:ascii="Tahoma" w:hAnsi="Tahoma" w:cs="Tahoma"/>
        </w:rPr>
        <w:t>pdf</w:t>
      </w:r>
      <w:proofErr w:type="spellEnd"/>
      <w:r w:rsidRPr="006E52C0">
        <w:rPr>
          <w:rFonts w:ascii="Tahoma" w:hAnsi="Tahoma" w:cs="Tahoma"/>
        </w:rPr>
        <w:t xml:space="preserve">. formatu naloži v </w:t>
      </w:r>
      <w:r w:rsidRPr="006E52C0">
        <w:rPr>
          <w:rFonts w:ascii="Tahoma" w:hAnsi="Tahoma" w:cs="Tahoma"/>
          <w:b/>
          <w:u w:val="single"/>
        </w:rPr>
        <w:t>razdelek »Dokumenti«, del »Ostale priloge«</w:t>
      </w:r>
      <w:r w:rsidRPr="006E52C0">
        <w:rPr>
          <w:rFonts w:ascii="Tahoma" w:hAnsi="Tahoma" w:cs="Tahoma"/>
        </w:rPr>
        <w:t>.</w:t>
      </w:r>
    </w:p>
    <w:p w14:paraId="3CCD00D5" w14:textId="0B1736A2" w:rsidR="00A71C6F" w:rsidRPr="006E52C0" w:rsidRDefault="00A71C6F" w:rsidP="00C37356">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A71C6F" w:rsidRPr="006E52C0" w14:paraId="2BA07683" w14:textId="77777777" w:rsidTr="00A06933">
        <w:tc>
          <w:tcPr>
            <w:tcW w:w="599" w:type="dxa"/>
            <w:tcBorders>
              <w:top w:val="single" w:sz="4" w:space="0" w:color="auto"/>
              <w:bottom w:val="single" w:sz="4" w:space="0" w:color="auto"/>
              <w:right w:val="nil"/>
            </w:tcBorders>
          </w:tcPr>
          <w:p w14:paraId="01D53D73" w14:textId="77777777" w:rsidR="00A71C6F" w:rsidRPr="006E52C0" w:rsidRDefault="00A71C6F" w:rsidP="00C37356">
            <w:pPr>
              <w:keepNext/>
              <w:keepLines/>
              <w:jc w:val="right"/>
              <w:rPr>
                <w:rFonts w:ascii="Tahoma" w:hAnsi="Tahoma" w:cs="Tahoma"/>
              </w:rPr>
            </w:pPr>
            <w:r w:rsidRPr="006E52C0">
              <w:rPr>
                <w:rFonts w:ascii="Tahoma" w:hAnsi="Tahoma" w:cs="Tahoma"/>
              </w:rPr>
              <w:t xml:space="preserve">      </w:t>
            </w:r>
          </w:p>
        </w:tc>
        <w:tc>
          <w:tcPr>
            <w:tcW w:w="7193" w:type="dxa"/>
            <w:tcBorders>
              <w:top w:val="single" w:sz="4" w:space="0" w:color="auto"/>
              <w:left w:val="nil"/>
              <w:bottom w:val="single" w:sz="4" w:space="0" w:color="auto"/>
            </w:tcBorders>
          </w:tcPr>
          <w:p w14:paraId="6CA308D1" w14:textId="77777777" w:rsidR="00A71C6F" w:rsidRPr="006E52C0" w:rsidRDefault="00A71C6F" w:rsidP="00C37356">
            <w:pPr>
              <w:keepNext/>
              <w:keepLines/>
              <w:rPr>
                <w:rFonts w:ascii="Tahoma" w:hAnsi="Tahoma" w:cs="Tahoma"/>
              </w:rPr>
            </w:pPr>
            <w:r w:rsidRPr="006E52C0">
              <w:rPr>
                <w:rFonts w:ascii="Tahoma" w:hAnsi="Tahoma" w:cs="Tahoma"/>
              </w:rPr>
              <w:t>SEZNAM PODIZVAJALCEV IN ZAHTEVA ZA NEPOSREDNO PLAČILO</w:t>
            </w:r>
          </w:p>
        </w:tc>
        <w:tc>
          <w:tcPr>
            <w:tcW w:w="1417" w:type="dxa"/>
            <w:tcBorders>
              <w:top w:val="single" w:sz="4" w:space="0" w:color="auto"/>
              <w:bottom w:val="single" w:sz="4" w:space="0" w:color="auto"/>
            </w:tcBorders>
          </w:tcPr>
          <w:p w14:paraId="459621EE" w14:textId="77777777" w:rsidR="00A71C6F" w:rsidRPr="006E52C0" w:rsidRDefault="00A71C6F" w:rsidP="00C37356">
            <w:pPr>
              <w:keepNext/>
              <w:keepLines/>
              <w:rPr>
                <w:rFonts w:ascii="Tahoma" w:hAnsi="Tahoma" w:cs="Tahoma"/>
                <w:b/>
              </w:rPr>
            </w:pPr>
            <w:r w:rsidRPr="006E52C0">
              <w:rPr>
                <w:rFonts w:ascii="Tahoma" w:hAnsi="Tahoma" w:cs="Tahoma"/>
                <w:b/>
              </w:rPr>
              <w:t>Priloga 4/1</w:t>
            </w:r>
          </w:p>
        </w:tc>
      </w:tr>
    </w:tbl>
    <w:p w14:paraId="12BD9A65" w14:textId="74065120" w:rsidR="005B4BAF" w:rsidRPr="006E52C0" w:rsidRDefault="005B4BAF" w:rsidP="00C37356">
      <w:pPr>
        <w:keepNext/>
        <w:keepLines/>
        <w:spacing w:before="120"/>
        <w:ind w:right="282"/>
        <w:jc w:val="both"/>
        <w:rPr>
          <w:rFonts w:ascii="Tahoma" w:eastAsia="Calibri" w:hAnsi="Tahoma" w:cs="Tahoma"/>
        </w:rPr>
      </w:pPr>
      <w:r w:rsidRPr="006E52C0">
        <w:rPr>
          <w:rFonts w:ascii="Tahoma" w:hAnsi="Tahoma" w:cs="Tahoma"/>
        </w:rPr>
        <w:t>V kolikor ponudnik namerava izvajati predmet  javnega naročila s podizvajalci, mora ravnati v skladu s 94. členom ZJN-3 ter za vse navedene podizvajalce predložiti izpolnjeno, podpisani in žigosano Prilogo 4/1 in Obrazec 3 k Prilogi 4/1 (sporazum o medsebojnem sodelovanju). Kadar namerava ponudnik izvajati predmet javnega naročila s podizvajalcem, ki zahteva neposredno plačilo v skladu s 94. členom ZJN-3, mora k ponudbi priložiti Obrazec 1 k Prilogi 4/1 (pooblastilo ponudnika) in Obrazec 2 k Prilogi 4/1 (soglasje podizvajalcev). Priloge ni potrebno priložiti v kolikor podizvajalci v ponudbi niso nominirani.</w:t>
      </w:r>
      <w:r w:rsidRPr="006E52C0">
        <w:rPr>
          <w:rFonts w:ascii="Tahoma" w:hAnsi="Tahoma" w:cs="Tahoma"/>
          <w:u w:val="single"/>
        </w:rPr>
        <w:t xml:space="preserve"> </w:t>
      </w:r>
    </w:p>
    <w:p w14:paraId="54690B7F" w14:textId="7F771CBC" w:rsidR="005B4BAF" w:rsidRPr="006E52C0" w:rsidRDefault="005B4BAF" w:rsidP="00C37356">
      <w:pPr>
        <w:keepNext/>
        <w:keepLines/>
        <w:jc w:val="both"/>
        <w:rPr>
          <w:rFonts w:ascii="Tahoma" w:hAnsi="Tahoma" w:cs="Tahoma"/>
          <w:sz w:val="12"/>
          <w:szCs w:val="12"/>
        </w:rPr>
      </w:pPr>
    </w:p>
    <w:p w14:paraId="5CEAFB6D" w14:textId="595C05EF" w:rsidR="005B4BAF" w:rsidRPr="006E52C0" w:rsidRDefault="005B4BAF" w:rsidP="00C37356">
      <w:pPr>
        <w:keepNext/>
        <w:keepLines/>
        <w:jc w:val="both"/>
        <w:rPr>
          <w:rFonts w:ascii="Tahoma" w:hAnsi="Tahoma" w:cs="Tahoma"/>
        </w:rPr>
      </w:pPr>
      <w:r w:rsidRPr="006E52C0">
        <w:rPr>
          <w:rFonts w:ascii="Tahoma" w:hAnsi="Tahoma" w:cs="Tahoma"/>
        </w:rPr>
        <w:t xml:space="preserve">Priloga se v </w:t>
      </w:r>
      <w:proofErr w:type="spellStart"/>
      <w:r w:rsidRPr="006E52C0">
        <w:rPr>
          <w:rFonts w:ascii="Tahoma" w:hAnsi="Tahoma" w:cs="Tahoma"/>
        </w:rPr>
        <w:t>pdf</w:t>
      </w:r>
      <w:proofErr w:type="spellEnd"/>
      <w:r w:rsidRPr="006E52C0">
        <w:rPr>
          <w:rFonts w:ascii="Tahoma" w:hAnsi="Tahoma" w:cs="Tahoma"/>
        </w:rPr>
        <w:t xml:space="preserve">. formatu naloži v </w:t>
      </w:r>
      <w:r w:rsidRPr="006E52C0">
        <w:rPr>
          <w:rFonts w:ascii="Tahoma" w:hAnsi="Tahoma" w:cs="Tahoma"/>
          <w:b/>
          <w:u w:val="single"/>
        </w:rPr>
        <w:t>razdelek »DOKUMENTI«, del »Ostale priloge«</w:t>
      </w:r>
      <w:r w:rsidRPr="006E52C0">
        <w:rPr>
          <w:rFonts w:ascii="Tahoma" w:hAnsi="Tahoma" w:cs="Tahoma"/>
        </w:rPr>
        <w:t>.</w:t>
      </w:r>
    </w:p>
    <w:p w14:paraId="3A5C8674" w14:textId="19DC8684" w:rsidR="001D71BC" w:rsidRPr="006E52C0" w:rsidRDefault="001D71BC" w:rsidP="00C37356">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513"/>
        <w:gridCol w:w="1417"/>
      </w:tblGrid>
      <w:tr w:rsidR="00A71C6F" w:rsidRPr="006E52C0" w14:paraId="378E27CB" w14:textId="77777777" w:rsidTr="00A06933">
        <w:tc>
          <w:tcPr>
            <w:tcW w:w="279" w:type="dxa"/>
            <w:tcBorders>
              <w:top w:val="single" w:sz="4" w:space="0" w:color="auto"/>
              <w:bottom w:val="single" w:sz="4" w:space="0" w:color="auto"/>
              <w:right w:val="nil"/>
            </w:tcBorders>
          </w:tcPr>
          <w:p w14:paraId="448BB993" w14:textId="77777777" w:rsidR="00A71C6F" w:rsidRPr="006E52C0" w:rsidRDefault="00A71C6F" w:rsidP="00C37356">
            <w:pPr>
              <w:keepNext/>
              <w:keepLines/>
              <w:jc w:val="right"/>
              <w:rPr>
                <w:rFonts w:ascii="Tahoma" w:hAnsi="Tahoma" w:cs="Tahoma"/>
              </w:rPr>
            </w:pPr>
            <w:r w:rsidRPr="006E52C0">
              <w:rPr>
                <w:rFonts w:ascii="Tahoma" w:hAnsi="Tahoma" w:cs="Tahoma"/>
              </w:rPr>
              <w:t xml:space="preserve">      </w:t>
            </w:r>
          </w:p>
        </w:tc>
        <w:tc>
          <w:tcPr>
            <w:tcW w:w="7513" w:type="dxa"/>
            <w:tcBorders>
              <w:top w:val="single" w:sz="4" w:space="0" w:color="auto"/>
              <w:left w:val="nil"/>
              <w:bottom w:val="single" w:sz="4" w:space="0" w:color="auto"/>
            </w:tcBorders>
          </w:tcPr>
          <w:p w14:paraId="3F5B1B90" w14:textId="77777777" w:rsidR="00A71C6F" w:rsidRPr="006E52C0" w:rsidRDefault="00A71C6F" w:rsidP="00C37356">
            <w:pPr>
              <w:keepNext/>
              <w:keepLines/>
              <w:ind w:hanging="76"/>
              <w:rPr>
                <w:rFonts w:ascii="Tahoma" w:hAnsi="Tahoma" w:cs="Tahoma"/>
              </w:rPr>
            </w:pPr>
            <w:r w:rsidRPr="006E52C0">
              <w:rPr>
                <w:rFonts w:ascii="Tahoma" w:hAnsi="Tahoma" w:cs="Tahoma"/>
              </w:rPr>
              <w:t xml:space="preserve">    SEZNAM DRUGIH SUBJEKTOV, KATERIH ZMOGLJIVOST UPORABLJA PONUDNIK  </w:t>
            </w:r>
          </w:p>
        </w:tc>
        <w:tc>
          <w:tcPr>
            <w:tcW w:w="1417" w:type="dxa"/>
            <w:tcBorders>
              <w:top w:val="single" w:sz="4" w:space="0" w:color="auto"/>
              <w:bottom w:val="single" w:sz="4" w:space="0" w:color="auto"/>
            </w:tcBorders>
          </w:tcPr>
          <w:p w14:paraId="253D3104" w14:textId="77777777" w:rsidR="00A71C6F" w:rsidRPr="006E52C0" w:rsidRDefault="00A71C6F" w:rsidP="00C37356">
            <w:pPr>
              <w:keepNext/>
              <w:keepLines/>
              <w:rPr>
                <w:rFonts w:ascii="Tahoma" w:hAnsi="Tahoma" w:cs="Tahoma"/>
                <w:b/>
              </w:rPr>
            </w:pPr>
            <w:r w:rsidRPr="006E52C0">
              <w:rPr>
                <w:rFonts w:ascii="Tahoma" w:hAnsi="Tahoma" w:cs="Tahoma"/>
                <w:b/>
              </w:rPr>
              <w:t>Priloga 4/2</w:t>
            </w:r>
          </w:p>
        </w:tc>
      </w:tr>
    </w:tbl>
    <w:p w14:paraId="62CB3CF1" w14:textId="77777777" w:rsidR="00FA7D61" w:rsidRPr="006E52C0" w:rsidRDefault="00FA7D61" w:rsidP="00C37356">
      <w:pPr>
        <w:keepNext/>
        <w:keepLines/>
        <w:spacing w:before="120"/>
        <w:ind w:right="282"/>
        <w:jc w:val="both"/>
        <w:rPr>
          <w:rFonts w:ascii="Tahoma" w:hAnsi="Tahoma" w:cs="Tahoma"/>
        </w:rPr>
      </w:pPr>
      <w:r w:rsidRPr="006E52C0">
        <w:rPr>
          <w:rFonts w:ascii="Tahoma" w:hAnsi="Tahoma" w:cs="Tahoma"/>
        </w:rPr>
        <w:t xml:space="preserve">Ponudnik mora prilogo izpolniti, v kolikor uporabi zmogljivost drugih subjektov, </w:t>
      </w:r>
      <w:r w:rsidRPr="006E52C0">
        <w:rPr>
          <w:rFonts w:ascii="Tahoma" w:hAnsi="Tahoma" w:cs="Tahoma"/>
          <w:u w:val="single"/>
        </w:rPr>
        <w:t>ki niso partner/ji v primeru skupne ponudbe in v ponudbi niso navedeni kot podizvajalec/ci</w:t>
      </w:r>
      <w:r w:rsidRPr="006E52C0">
        <w:rPr>
          <w:rFonts w:ascii="Tahoma" w:hAnsi="Tahoma" w:cs="Tahoma"/>
        </w:rPr>
        <w:t>.</w:t>
      </w:r>
      <w:r w:rsidR="00004F76" w:rsidRPr="006E52C0">
        <w:rPr>
          <w:rFonts w:ascii="Tahoma" w:hAnsi="Tahoma" w:cs="Tahoma"/>
        </w:rPr>
        <w:t xml:space="preserve"> </w:t>
      </w:r>
      <w:r w:rsidRPr="006E52C0">
        <w:rPr>
          <w:rFonts w:ascii="Tahoma" w:hAnsi="Tahoma" w:cs="Tahoma"/>
        </w:rPr>
        <w:t xml:space="preserve">Ponudnik razmnoži potrebno število izvodov vseh obrazcev. </w:t>
      </w:r>
      <w:r w:rsidRPr="006E52C0">
        <w:rPr>
          <w:rFonts w:ascii="Tahoma" w:hAnsi="Tahoma" w:cs="Tahoma"/>
          <w:u w:val="single"/>
        </w:rPr>
        <w:t>V kolikor ponudnik ne bo uporabil zmogljivosti drugih subjektov, priloge ni potrebno izpolni.</w:t>
      </w:r>
    </w:p>
    <w:p w14:paraId="29EDDD3E" w14:textId="139A49E5" w:rsidR="00300276" w:rsidRPr="006E52C0" w:rsidRDefault="00300276" w:rsidP="00C37356">
      <w:pPr>
        <w:keepNext/>
        <w:keepLines/>
        <w:jc w:val="both"/>
        <w:rPr>
          <w:rFonts w:ascii="Tahoma" w:hAnsi="Tahoma" w:cs="Tahoma"/>
          <w:sz w:val="12"/>
          <w:szCs w:val="12"/>
          <w:u w:val="single"/>
        </w:rPr>
      </w:pPr>
    </w:p>
    <w:p w14:paraId="21119D4D" w14:textId="1C3EC39F" w:rsidR="00A71C6F" w:rsidRPr="006E52C0" w:rsidRDefault="00A71C6F" w:rsidP="00C37356">
      <w:pPr>
        <w:keepNext/>
        <w:keepLines/>
        <w:jc w:val="both"/>
        <w:rPr>
          <w:rFonts w:ascii="Tahoma" w:hAnsi="Tahoma" w:cs="Tahoma"/>
          <w:sz w:val="12"/>
          <w:szCs w:val="12"/>
          <w:u w:val="single"/>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A71C6F" w:rsidRPr="00844C3C" w14:paraId="73A24BD5" w14:textId="77777777" w:rsidTr="00A06933">
        <w:tc>
          <w:tcPr>
            <w:tcW w:w="599" w:type="dxa"/>
            <w:tcBorders>
              <w:top w:val="single" w:sz="4" w:space="0" w:color="auto"/>
              <w:bottom w:val="single" w:sz="4" w:space="0" w:color="auto"/>
              <w:right w:val="nil"/>
            </w:tcBorders>
          </w:tcPr>
          <w:p w14:paraId="3F686A05" w14:textId="77777777" w:rsidR="00A71C6F" w:rsidRPr="006E52C0" w:rsidRDefault="00A71C6F" w:rsidP="00C37356">
            <w:pPr>
              <w:keepNext/>
              <w:keepLines/>
              <w:jc w:val="right"/>
              <w:rPr>
                <w:rFonts w:ascii="Tahoma" w:hAnsi="Tahoma" w:cs="Tahoma"/>
              </w:rPr>
            </w:pPr>
            <w:r w:rsidRPr="006E52C0">
              <w:rPr>
                <w:rFonts w:ascii="Tahoma" w:hAnsi="Tahoma" w:cs="Tahoma"/>
              </w:rPr>
              <w:t xml:space="preserve">      </w:t>
            </w:r>
          </w:p>
        </w:tc>
        <w:tc>
          <w:tcPr>
            <w:tcW w:w="7193" w:type="dxa"/>
            <w:tcBorders>
              <w:top w:val="single" w:sz="4" w:space="0" w:color="auto"/>
              <w:left w:val="nil"/>
              <w:bottom w:val="single" w:sz="4" w:space="0" w:color="auto"/>
            </w:tcBorders>
          </w:tcPr>
          <w:p w14:paraId="23B80B2C" w14:textId="77777777" w:rsidR="00A71C6F" w:rsidRPr="006E52C0" w:rsidRDefault="00A71C6F" w:rsidP="00C37356">
            <w:pPr>
              <w:keepNext/>
              <w:keepLines/>
              <w:rPr>
                <w:rFonts w:ascii="Tahoma" w:hAnsi="Tahoma" w:cs="Tahoma"/>
              </w:rPr>
            </w:pPr>
            <w:r w:rsidRPr="006E52C0">
              <w:rPr>
                <w:rFonts w:ascii="Tahoma" w:hAnsi="Tahoma" w:cs="Tahoma"/>
              </w:rPr>
              <w:t>SEZNAM VOZIL IN VOZNIKOV</w:t>
            </w:r>
          </w:p>
        </w:tc>
        <w:tc>
          <w:tcPr>
            <w:tcW w:w="1417" w:type="dxa"/>
            <w:tcBorders>
              <w:top w:val="single" w:sz="4" w:space="0" w:color="auto"/>
              <w:bottom w:val="single" w:sz="4" w:space="0" w:color="auto"/>
            </w:tcBorders>
          </w:tcPr>
          <w:p w14:paraId="66916A27" w14:textId="77777777" w:rsidR="00A71C6F" w:rsidRPr="00844C3C" w:rsidRDefault="00A71C6F" w:rsidP="00C37356">
            <w:pPr>
              <w:keepNext/>
              <w:keepLines/>
              <w:rPr>
                <w:rFonts w:ascii="Tahoma" w:hAnsi="Tahoma" w:cs="Tahoma"/>
                <w:b/>
              </w:rPr>
            </w:pPr>
            <w:r w:rsidRPr="006E52C0">
              <w:rPr>
                <w:rFonts w:ascii="Tahoma" w:hAnsi="Tahoma" w:cs="Tahoma"/>
                <w:b/>
              </w:rPr>
              <w:t>Priloga 5</w:t>
            </w:r>
          </w:p>
        </w:tc>
      </w:tr>
    </w:tbl>
    <w:p w14:paraId="07DFFAF4" w14:textId="4DA27C44" w:rsidR="00E54334" w:rsidRDefault="00E54334" w:rsidP="00C37356">
      <w:pPr>
        <w:keepNext/>
        <w:keepLines/>
        <w:spacing w:before="120"/>
        <w:ind w:right="282"/>
        <w:jc w:val="both"/>
        <w:rPr>
          <w:rFonts w:ascii="Tahoma" w:hAnsi="Tahoma" w:cs="Tahoma"/>
        </w:rPr>
      </w:pPr>
      <w:r w:rsidRPr="006216D1">
        <w:rPr>
          <w:rFonts w:ascii="Tahoma" w:hAnsi="Tahoma" w:cs="Tahoma"/>
        </w:rPr>
        <w:t xml:space="preserve">Ponudnik izpolni </w:t>
      </w:r>
      <w:r w:rsidR="009016F4">
        <w:rPr>
          <w:rFonts w:ascii="Tahoma" w:hAnsi="Tahoma" w:cs="Tahoma"/>
        </w:rPr>
        <w:t xml:space="preserve">prilogo </w:t>
      </w:r>
      <w:r w:rsidRPr="006216D1">
        <w:rPr>
          <w:rFonts w:ascii="Tahoma" w:hAnsi="Tahoma" w:cs="Tahoma"/>
        </w:rPr>
        <w:t>seznam</w:t>
      </w:r>
      <w:r w:rsidRPr="006216D1">
        <w:rPr>
          <w:rFonts w:ascii="Tahoma" w:hAnsi="Tahoma" w:cs="Tahoma"/>
          <w:b/>
          <w:sz w:val="22"/>
        </w:rPr>
        <w:t xml:space="preserve"> </w:t>
      </w:r>
      <w:r w:rsidRPr="006216D1">
        <w:rPr>
          <w:rFonts w:ascii="Tahoma" w:hAnsi="Tahoma" w:cs="Tahoma"/>
        </w:rPr>
        <w:t>vozil in voznikov</w:t>
      </w:r>
      <w:r w:rsidR="00957E91" w:rsidRPr="006216D1">
        <w:rPr>
          <w:rFonts w:ascii="Tahoma" w:hAnsi="Tahoma" w:cs="Tahoma"/>
        </w:rPr>
        <w:t xml:space="preserve"> </w:t>
      </w:r>
      <w:r w:rsidR="009016F4">
        <w:rPr>
          <w:rFonts w:ascii="Tahoma" w:hAnsi="Tahoma" w:cs="Tahoma"/>
        </w:rPr>
        <w:t xml:space="preserve">v celoti in navede vse zahtevane podatke. </w:t>
      </w:r>
      <w:r w:rsidR="00A7602E" w:rsidRPr="006216D1">
        <w:rPr>
          <w:rFonts w:ascii="Tahoma" w:hAnsi="Tahoma" w:cs="Tahoma"/>
        </w:rPr>
        <w:t xml:space="preserve">K prilogi morajo biti priložene fotokopije prometnih dovoljenje </w:t>
      </w:r>
      <w:r w:rsidR="00E24924">
        <w:rPr>
          <w:rFonts w:ascii="Tahoma" w:hAnsi="Tahoma" w:cs="Tahoma"/>
        </w:rPr>
        <w:t xml:space="preserve">in fotokopije homologacij </w:t>
      </w:r>
      <w:r w:rsidR="00A7602E" w:rsidRPr="006216D1">
        <w:rPr>
          <w:rFonts w:ascii="Tahoma" w:hAnsi="Tahoma" w:cs="Tahoma"/>
        </w:rPr>
        <w:t>za vsa pon</w:t>
      </w:r>
      <w:r w:rsidR="00706ACC">
        <w:rPr>
          <w:rFonts w:ascii="Tahoma" w:hAnsi="Tahoma" w:cs="Tahoma"/>
        </w:rPr>
        <w:t>ujena</w:t>
      </w:r>
      <w:r w:rsidR="00D54570">
        <w:rPr>
          <w:rFonts w:ascii="Tahoma" w:hAnsi="Tahoma" w:cs="Tahoma"/>
        </w:rPr>
        <w:t xml:space="preserve"> vozila</w:t>
      </w:r>
      <w:r w:rsidR="00A7602E" w:rsidRPr="006216D1">
        <w:rPr>
          <w:rFonts w:ascii="Tahoma" w:hAnsi="Tahoma" w:cs="Tahoma"/>
        </w:rPr>
        <w:t>.</w:t>
      </w:r>
    </w:p>
    <w:p w14:paraId="5B025CF4" w14:textId="7834BE69" w:rsidR="00A71C6F" w:rsidRDefault="00A71C6F" w:rsidP="00C37356">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A71C6F" w:rsidRPr="00844C3C" w14:paraId="5BC05783" w14:textId="77777777" w:rsidTr="00A06933">
        <w:tc>
          <w:tcPr>
            <w:tcW w:w="599" w:type="dxa"/>
            <w:tcBorders>
              <w:top w:val="single" w:sz="4" w:space="0" w:color="auto"/>
              <w:bottom w:val="single" w:sz="4" w:space="0" w:color="auto"/>
              <w:right w:val="nil"/>
            </w:tcBorders>
          </w:tcPr>
          <w:p w14:paraId="36AF9BCC" w14:textId="77777777" w:rsidR="00A71C6F" w:rsidRPr="00844C3C" w:rsidRDefault="00A71C6F" w:rsidP="00C37356">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09F8A1B4" w14:textId="77777777" w:rsidR="00A71C6F" w:rsidRPr="00844C3C" w:rsidRDefault="00A71C6F" w:rsidP="00C37356">
            <w:pPr>
              <w:keepNext/>
              <w:keepLines/>
              <w:rPr>
                <w:rFonts w:ascii="Tahoma" w:hAnsi="Tahoma" w:cs="Tahoma"/>
              </w:rPr>
            </w:pPr>
            <w:r w:rsidRPr="00844C3C">
              <w:rPr>
                <w:rFonts w:ascii="Tahoma" w:hAnsi="Tahoma" w:cs="Tahoma"/>
              </w:rPr>
              <w:t>OSNUTEK OKVIRNEGA SPORAZUMA</w:t>
            </w:r>
          </w:p>
        </w:tc>
        <w:tc>
          <w:tcPr>
            <w:tcW w:w="1417" w:type="dxa"/>
            <w:tcBorders>
              <w:top w:val="single" w:sz="4" w:space="0" w:color="auto"/>
              <w:bottom w:val="single" w:sz="4" w:space="0" w:color="auto"/>
            </w:tcBorders>
          </w:tcPr>
          <w:p w14:paraId="22601989" w14:textId="131BB5D4" w:rsidR="00A71C6F" w:rsidRPr="00844C3C" w:rsidRDefault="00A71C6F" w:rsidP="00C37356">
            <w:pPr>
              <w:keepNext/>
              <w:keepLines/>
              <w:rPr>
                <w:rFonts w:ascii="Tahoma" w:hAnsi="Tahoma" w:cs="Tahoma"/>
                <w:b/>
              </w:rPr>
            </w:pPr>
            <w:r w:rsidRPr="00844C3C">
              <w:rPr>
                <w:rFonts w:ascii="Tahoma" w:hAnsi="Tahoma" w:cs="Tahoma"/>
                <w:b/>
              </w:rPr>
              <w:t>Prilo</w:t>
            </w:r>
            <w:r>
              <w:rPr>
                <w:rFonts w:ascii="Tahoma" w:hAnsi="Tahoma" w:cs="Tahoma"/>
                <w:b/>
              </w:rPr>
              <w:t>ga 6</w:t>
            </w:r>
          </w:p>
        </w:tc>
      </w:tr>
    </w:tbl>
    <w:p w14:paraId="6C00D0E3" w14:textId="2CEE8D86" w:rsidR="00A71C6F" w:rsidRDefault="00A71C6F" w:rsidP="00C37356">
      <w:pPr>
        <w:keepNext/>
        <w:keepLines/>
        <w:spacing w:before="120"/>
        <w:ind w:right="282"/>
        <w:jc w:val="both"/>
        <w:rPr>
          <w:rFonts w:ascii="Tahoma" w:hAnsi="Tahoma" w:cs="Tahoma"/>
        </w:rPr>
      </w:pPr>
      <w:r w:rsidRPr="00844C3C">
        <w:rPr>
          <w:rFonts w:ascii="Tahoma" w:hAnsi="Tahoma" w:cs="Tahoma"/>
        </w:rPr>
        <w:t>Ponudnik s podpisom ESPD potrdi, da se strinja z njegovo vsebino. Ponudnik k ponudbeni dokumentaciji predloži izpolnjen osnutek okvirnega sporazuma.</w:t>
      </w:r>
    </w:p>
    <w:p w14:paraId="2E7A6B84" w14:textId="77777777" w:rsidR="00A71C6F" w:rsidRDefault="00A71C6F" w:rsidP="00C37356">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A71C6F" w:rsidRPr="00844C3C" w14:paraId="0EB654DA" w14:textId="77777777" w:rsidTr="00A06933">
        <w:tc>
          <w:tcPr>
            <w:tcW w:w="599" w:type="dxa"/>
            <w:tcBorders>
              <w:top w:val="single" w:sz="4" w:space="0" w:color="auto"/>
              <w:bottom w:val="single" w:sz="4" w:space="0" w:color="auto"/>
              <w:right w:val="nil"/>
            </w:tcBorders>
          </w:tcPr>
          <w:p w14:paraId="7F108915" w14:textId="77777777" w:rsidR="00A71C6F" w:rsidRPr="00844C3C" w:rsidRDefault="00A71C6F" w:rsidP="00C37356">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3867DBD9" w14:textId="77777777" w:rsidR="00A71C6F" w:rsidRPr="00844C3C" w:rsidRDefault="00A71C6F" w:rsidP="00C37356">
            <w:pPr>
              <w:keepNext/>
              <w:keepLines/>
              <w:rPr>
                <w:rFonts w:ascii="Tahoma" w:hAnsi="Tahoma" w:cs="Tahoma"/>
              </w:rPr>
            </w:pPr>
            <w:r w:rsidRPr="00844C3C">
              <w:rPr>
                <w:rFonts w:ascii="Tahoma" w:hAnsi="Tahoma" w:cs="Tahoma"/>
              </w:rPr>
              <w:t>MENIČNA IZJAVA ZA ZAVAROVANJE DOBRE IZVEDBE OBVEZNOSTI IZ OKVIRNEGA SPORAZUMA - VZOREC</w:t>
            </w:r>
          </w:p>
        </w:tc>
        <w:tc>
          <w:tcPr>
            <w:tcW w:w="1417" w:type="dxa"/>
            <w:tcBorders>
              <w:top w:val="single" w:sz="4" w:space="0" w:color="auto"/>
              <w:bottom w:val="single" w:sz="4" w:space="0" w:color="auto"/>
            </w:tcBorders>
          </w:tcPr>
          <w:p w14:paraId="0369D8FF" w14:textId="6DBA609D" w:rsidR="00A71C6F" w:rsidRPr="00844C3C" w:rsidRDefault="00A71C6F" w:rsidP="00C37356">
            <w:pPr>
              <w:keepNext/>
              <w:keepLines/>
              <w:rPr>
                <w:rFonts w:ascii="Tahoma" w:hAnsi="Tahoma" w:cs="Tahoma"/>
                <w:b/>
              </w:rPr>
            </w:pPr>
            <w:r>
              <w:rPr>
                <w:rFonts w:ascii="Tahoma" w:hAnsi="Tahoma" w:cs="Tahoma"/>
                <w:b/>
              </w:rPr>
              <w:t>Priloga 7</w:t>
            </w:r>
          </w:p>
        </w:tc>
      </w:tr>
    </w:tbl>
    <w:p w14:paraId="03E1FB1A" w14:textId="77777777" w:rsidR="00A71C6F" w:rsidRPr="00844C3C" w:rsidRDefault="00A71C6F" w:rsidP="00C37356">
      <w:pPr>
        <w:keepNext/>
        <w:keepLines/>
        <w:spacing w:before="120"/>
        <w:jc w:val="both"/>
        <w:rPr>
          <w:rFonts w:ascii="Tahoma" w:hAnsi="Tahoma" w:cs="Tahoma"/>
        </w:rPr>
      </w:pPr>
      <w:r w:rsidRPr="00844C3C">
        <w:rPr>
          <w:rFonts w:ascii="Tahoma" w:hAnsi="Tahoma" w:cs="Tahoma"/>
        </w:rPr>
        <w:t>Razpisni dokumentaciji je priložen vzorec zavarovanja. Vzorca ni potrebno prilagati k ponudbi.</w:t>
      </w:r>
    </w:p>
    <w:p w14:paraId="0C5A40C1" w14:textId="2843AFF6" w:rsidR="00A71C6F" w:rsidRDefault="00A71C6F" w:rsidP="00C37356">
      <w:pPr>
        <w:keepNext/>
        <w:keepLines/>
        <w:jc w:val="both"/>
        <w:rPr>
          <w:rFonts w:ascii="Tahoma" w:hAnsi="Tahoma" w:cs="Tahoma"/>
        </w:rPr>
      </w:pPr>
    </w:p>
    <w:p w14:paraId="47C24A6E" w14:textId="77777777" w:rsidR="000D1783" w:rsidRDefault="000D1783" w:rsidP="00C37356">
      <w:pPr>
        <w:keepNext/>
        <w:keepLines/>
        <w:jc w:val="both"/>
        <w:rPr>
          <w:rFonts w:ascii="Tahoma" w:hAnsi="Tahoma" w:cs="Tahoma"/>
        </w:rPr>
      </w:pPr>
    </w:p>
    <w:p w14:paraId="30D811C6" w14:textId="77777777" w:rsidR="00564B48" w:rsidRPr="00AE4F17" w:rsidRDefault="00564B48" w:rsidP="00C37356">
      <w:pPr>
        <w:keepNext/>
        <w:keepLines/>
        <w:jc w:val="both"/>
        <w:rPr>
          <w:rFonts w:ascii="Tahoma" w:hAnsi="Tahoma" w:cs="Tahoma"/>
          <w:sz w:val="12"/>
          <w:szCs w:val="12"/>
          <w:u w:val="single"/>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D24640" w:rsidRPr="00844C3C" w14:paraId="400ABEB4" w14:textId="77777777" w:rsidTr="00A06933">
        <w:tc>
          <w:tcPr>
            <w:tcW w:w="599" w:type="dxa"/>
            <w:tcBorders>
              <w:top w:val="single" w:sz="4" w:space="0" w:color="auto"/>
              <w:bottom w:val="single" w:sz="4" w:space="0" w:color="auto"/>
              <w:right w:val="nil"/>
            </w:tcBorders>
          </w:tcPr>
          <w:p w14:paraId="178E2B5E" w14:textId="48A733A1" w:rsidR="00D24640" w:rsidRPr="00844C3C" w:rsidRDefault="00961A69" w:rsidP="00C37356">
            <w:pPr>
              <w:keepNext/>
              <w:keepLines/>
              <w:jc w:val="right"/>
              <w:rPr>
                <w:rFonts w:ascii="Tahoma" w:hAnsi="Tahoma" w:cs="Tahoma"/>
              </w:rPr>
            </w:pPr>
            <w:r w:rsidRPr="00AE4F17">
              <w:rPr>
                <w:rFonts w:ascii="Tahoma" w:hAnsi="Tahoma" w:cs="Tahoma"/>
              </w:rPr>
              <w:lastRenderedPageBreak/>
              <w:br w:type="page"/>
            </w:r>
            <w:r w:rsidR="00D24640" w:rsidRPr="00844C3C">
              <w:rPr>
                <w:rFonts w:ascii="Tahoma" w:hAnsi="Tahoma" w:cs="Tahoma"/>
              </w:rPr>
              <w:t xml:space="preserve">      </w:t>
            </w:r>
          </w:p>
        </w:tc>
        <w:tc>
          <w:tcPr>
            <w:tcW w:w="7193" w:type="dxa"/>
            <w:tcBorders>
              <w:top w:val="single" w:sz="4" w:space="0" w:color="auto"/>
              <w:left w:val="nil"/>
              <w:bottom w:val="single" w:sz="4" w:space="0" w:color="auto"/>
            </w:tcBorders>
          </w:tcPr>
          <w:p w14:paraId="44226C98" w14:textId="4E57DAC9" w:rsidR="00D24640" w:rsidRPr="00D24640" w:rsidRDefault="00D24640" w:rsidP="00C37356">
            <w:pPr>
              <w:keepNext/>
              <w:keepLines/>
              <w:rPr>
                <w:rFonts w:ascii="Tahoma" w:hAnsi="Tahoma" w:cs="Tahoma"/>
                <w:b/>
              </w:rPr>
            </w:pPr>
            <w:r w:rsidRPr="00D24640">
              <w:rPr>
                <w:rFonts w:ascii="Tahoma" w:hAnsi="Tahoma" w:cs="Tahoma"/>
                <w:b/>
              </w:rPr>
              <w:t>PREDRAČUN</w:t>
            </w:r>
          </w:p>
        </w:tc>
        <w:tc>
          <w:tcPr>
            <w:tcW w:w="1417" w:type="dxa"/>
            <w:tcBorders>
              <w:top w:val="single" w:sz="4" w:space="0" w:color="auto"/>
              <w:bottom w:val="single" w:sz="4" w:space="0" w:color="auto"/>
            </w:tcBorders>
          </w:tcPr>
          <w:p w14:paraId="77ACECF1" w14:textId="0AFD2E45" w:rsidR="00D24640" w:rsidRPr="00844C3C" w:rsidRDefault="00D24640" w:rsidP="00C37356">
            <w:pPr>
              <w:keepNext/>
              <w:keepLines/>
              <w:rPr>
                <w:rFonts w:ascii="Tahoma" w:hAnsi="Tahoma" w:cs="Tahoma"/>
                <w:b/>
              </w:rPr>
            </w:pPr>
          </w:p>
        </w:tc>
      </w:tr>
    </w:tbl>
    <w:p w14:paraId="4C3F4E86" w14:textId="6F796F91" w:rsidR="00D24640" w:rsidRPr="00AE4F17" w:rsidRDefault="00D24640" w:rsidP="00C37356">
      <w:pPr>
        <w:keepNext/>
        <w:keepLines/>
        <w:jc w:val="both"/>
        <w:rPr>
          <w:rFonts w:ascii="Tahoma" w:hAnsi="Tahoma" w:cs="Tahoma"/>
          <w:b/>
        </w:rPr>
      </w:pPr>
    </w:p>
    <w:p w14:paraId="57731942" w14:textId="101B7E6B" w:rsidR="007645D7" w:rsidRPr="00FC1D35" w:rsidRDefault="00FA7D61" w:rsidP="00C37356">
      <w:pPr>
        <w:keepNext/>
        <w:keepLines/>
        <w:spacing w:after="120" w:line="312" w:lineRule="auto"/>
        <w:jc w:val="both"/>
        <w:rPr>
          <w:rFonts w:ascii="Tahoma" w:hAnsi="Tahoma" w:cs="Tahoma"/>
        </w:rPr>
      </w:pPr>
      <w:r w:rsidRPr="00FC1D35">
        <w:rPr>
          <w:rFonts w:ascii="Tahoma" w:hAnsi="Tahoma" w:cs="Tahoma"/>
        </w:rPr>
        <w:t>Ponudnik: __________________________________</w:t>
      </w:r>
      <w:r w:rsidR="00351406" w:rsidRPr="00FC1D35">
        <w:rPr>
          <w:rFonts w:ascii="Tahoma" w:hAnsi="Tahoma" w:cs="Tahoma"/>
        </w:rPr>
        <w:t xml:space="preserve">_______________________, </w:t>
      </w:r>
      <w:r w:rsidRPr="00FC1D35">
        <w:rPr>
          <w:rFonts w:ascii="Tahoma" w:hAnsi="Tahoma" w:cs="Tahoma"/>
        </w:rPr>
        <w:t>ki oddajamo ponudbo za Javno naročilo:</w:t>
      </w:r>
      <w:r w:rsidRPr="00FC1D35">
        <w:t xml:space="preserve"> </w:t>
      </w:r>
      <w:r w:rsidR="00452648">
        <w:rPr>
          <w:rFonts w:ascii="Tahoma" w:hAnsi="Tahoma" w:cs="Tahoma"/>
          <w:b/>
        </w:rPr>
        <w:t xml:space="preserve">LPP-154/22 </w:t>
      </w:r>
      <w:r w:rsidR="00874DBB" w:rsidRPr="00FC1D35">
        <w:rPr>
          <w:rFonts w:ascii="Tahoma" w:hAnsi="Tahoma" w:cs="Tahoma"/>
          <w:b/>
        </w:rPr>
        <w:t>Izvajanje občasnih prevozov</w:t>
      </w:r>
      <w:r w:rsidR="00810878" w:rsidRPr="00FC1D35">
        <w:rPr>
          <w:rFonts w:ascii="Tahoma" w:hAnsi="Tahoma" w:cs="Tahoma"/>
          <w:b/>
        </w:rPr>
        <w:t xml:space="preserve">, </w:t>
      </w:r>
      <w:r w:rsidRPr="00FC1D35">
        <w:rPr>
          <w:rFonts w:ascii="Tahoma" w:hAnsi="Tahoma" w:cs="Tahoma"/>
        </w:rPr>
        <w:t>prilagamo</w:t>
      </w:r>
      <w:r w:rsidR="007645D7" w:rsidRPr="00FC1D35">
        <w:rPr>
          <w:rFonts w:ascii="Tahoma" w:hAnsi="Tahoma" w:cs="Tahoma"/>
        </w:rPr>
        <w:t xml:space="preserve"> </w:t>
      </w:r>
      <w:r w:rsidR="005454B9" w:rsidRPr="00FC1D35">
        <w:rPr>
          <w:rFonts w:ascii="Tahoma" w:hAnsi="Tahoma" w:cs="Tahoma"/>
        </w:rPr>
        <w:t>PREDRAČUN</w:t>
      </w:r>
      <w:r w:rsidR="007645D7" w:rsidRPr="00FC1D35">
        <w:rPr>
          <w:rFonts w:ascii="Tahoma" w:hAnsi="Tahoma" w:cs="Tahoma"/>
        </w:rPr>
        <w:t xml:space="preserve"> št.:  ____________  </w:t>
      </w:r>
    </w:p>
    <w:p w14:paraId="44E0772A" w14:textId="77777777" w:rsidR="00592501" w:rsidRPr="00FC1D35" w:rsidRDefault="00592501" w:rsidP="00C37356">
      <w:pPr>
        <w:keepNext/>
        <w:keepLines/>
        <w:jc w:val="both"/>
        <w:rPr>
          <w:rFonts w:ascii="Tahoma" w:hAnsi="Tahoma" w:cs="Tahoma"/>
          <w:sz w:val="16"/>
          <w:szCs w:val="16"/>
        </w:rPr>
      </w:pPr>
    </w:p>
    <w:p w14:paraId="7248554E" w14:textId="77777777" w:rsidR="00592501" w:rsidRPr="00FC1D35" w:rsidRDefault="00592501" w:rsidP="00C37356">
      <w:pPr>
        <w:keepNext/>
        <w:keepLines/>
        <w:ind w:left="1080" w:hanging="1080"/>
        <w:jc w:val="both"/>
        <w:rPr>
          <w:rFonts w:ascii="Tahoma" w:hAnsi="Tahoma" w:cs="Tahoma"/>
          <w:b/>
        </w:rPr>
      </w:pPr>
      <w:r w:rsidRPr="00FC1D35">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FC1D35" w14:paraId="48004607" w14:textId="77777777" w:rsidTr="002D4E65">
        <w:tc>
          <w:tcPr>
            <w:tcW w:w="1688" w:type="dxa"/>
          </w:tcPr>
          <w:p w14:paraId="5BFD8360" w14:textId="77777777" w:rsidR="00592501" w:rsidRPr="00FC1D35" w:rsidRDefault="00592501" w:rsidP="00C37356">
            <w:pPr>
              <w:keepNext/>
              <w:keepLines/>
              <w:numPr>
                <w:ilvl w:val="0"/>
                <w:numId w:val="7"/>
              </w:numPr>
              <w:ind w:left="318" w:hanging="426"/>
              <w:jc w:val="both"/>
              <w:rPr>
                <w:rFonts w:ascii="Tahoma" w:hAnsi="Tahoma" w:cs="Tahoma"/>
                <w:b/>
                <w:sz w:val="18"/>
                <w:szCs w:val="18"/>
              </w:rPr>
            </w:pPr>
            <w:r w:rsidRPr="00FC1D35">
              <w:rPr>
                <w:rFonts w:ascii="Tahoma" w:hAnsi="Tahoma" w:cs="Tahoma"/>
                <w:sz w:val="18"/>
                <w:szCs w:val="18"/>
              </w:rPr>
              <w:t>samostojno</w:t>
            </w:r>
          </w:p>
        </w:tc>
        <w:tc>
          <w:tcPr>
            <w:tcW w:w="2507" w:type="dxa"/>
          </w:tcPr>
          <w:p w14:paraId="27A5E566" w14:textId="77777777" w:rsidR="00592501" w:rsidRPr="00FC1D35" w:rsidRDefault="00592501" w:rsidP="00C37356">
            <w:pPr>
              <w:keepNext/>
              <w:keepLines/>
              <w:numPr>
                <w:ilvl w:val="0"/>
                <w:numId w:val="7"/>
              </w:numPr>
              <w:ind w:left="601" w:hanging="425"/>
              <w:jc w:val="both"/>
              <w:rPr>
                <w:rFonts w:ascii="Tahoma" w:hAnsi="Tahoma" w:cs="Tahoma"/>
                <w:b/>
                <w:sz w:val="18"/>
                <w:szCs w:val="18"/>
              </w:rPr>
            </w:pPr>
            <w:r w:rsidRPr="00FC1D35">
              <w:rPr>
                <w:rFonts w:ascii="Tahoma" w:hAnsi="Tahoma" w:cs="Tahoma"/>
                <w:sz w:val="18"/>
                <w:szCs w:val="18"/>
              </w:rPr>
              <w:t>skupna ponudba</w:t>
            </w:r>
          </w:p>
        </w:tc>
        <w:tc>
          <w:tcPr>
            <w:tcW w:w="2184" w:type="dxa"/>
          </w:tcPr>
          <w:p w14:paraId="225E46A2" w14:textId="77777777" w:rsidR="00592501" w:rsidRPr="00FC1D35" w:rsidRDefault="00592501" w:rsidP="00C37356">
            <w:pPr>
              <w:keepNext/>
              <w:keepLines/>
              <w:numPr>
                <w:ilvl w:val="0"/>
                <w:numId w:val="7"/>
              </w:numPr>
              <w:ind w:left="601" w:hanging="426"/>
              <w:jc w:val="both"/>
              <w:rPr>
                <w:rFonts w:ascii="Tahoma" w:hAnsi="Tahoma" w:cs="Tahoma"/>
                <w:b/>
                <w:sz w:val="18"/>
                <w:szCs w:val="18"/>
              </w:rPr>
            </w:pPr>
            <w:r w:rsidRPr="00FC1D35">
              <w:rPr>
                <w:rFonts w:ascii="Tahoma" w:hAnsi="Tahoma" w:cs="Tahoma"/>
                <w:sz w:val="18"/>
                <w:szCs w:val="18"/>
              </w:rPr>
              <w:t>s podizvajalci</w:t>
            </w:r>
          </w:p>
        </w:tc>
        <w:tc>
          <w:tcPr>
            <w:tcW w:w="2605" w:type="dxa"/>
          </w:tcPr>
          <w:p w14:paraId="15C880C2" w14:textId="77777777" w:rsidR="00592501" w:rsidRPr="00FC1D35" w:rsidRDefault="00592501" w:rsidP="00C37356">
            <w:pPr>
              <w:keepNext/>
              <w:keepLines/>
              <w:numPr>
                <w:ilvl w:val="0"/>
                <w:numId w:val="7"/>
              </w:numPr>
              <w:ind w:left="601" w:hanging="426"/>
              <w:jc w:val="both"/>
              <w:rPr>
                <w:rFonts w:ascii="Tahoma" w:hAnsi="Tahoma" w:cs="Tahoma"/>
                <w:sz w:val="18"/>
                <w:szCs w:val="18"/>
              </w:rPr>
            </w:pPr>
            <w:r w:rsidRPr="00FC1D35">
              <w:rPr>
                <w:rFonts w:ascii="Tahoma" w:hAnsi="Tahoma" w:cs="Tahoma"/>
                <w:sz w:val="18"/>
                <w:szCs w:val="18"/>
              </w:rPr>
              <w:t>Uporaba zmogljivosti drugih subjektov</w:t>
            </w:r>
          </w:p>
        </w:tc>
      </w:tr>
    </w:tbl>
    <w:p w14:paraId="338831C1" w14:textId="2E7E312C" w:rsidR="007645D7" w:rsidRDefault="007645D7" w:rsidP="00C37356">
      <w:pPr>
        <w:keepNext/>
        <w:keepLines/>
      </w:pPr>
    </w:p>
    <w:p w14:paraId="5CEE180A" w14:textId="068CE3C8" w:rsidR="001D38AF" w:rsidRPr="00FC1D35" w:rsidRDefault="001F51B8" w:rsidP="00C37356">
      <w:pPr>
        <w:keepNext/>
        <w:keepLines/>
        <w:numPr>
          <w:ilvl w:val="0"/>
          <w:numId w:val="16"/>
        </w:numPr>
        <w:tabs>
          <w:tab w:val="clear" w:pos="720"/>
          <w:tab w:val="num" w:pos="426"/>
        </w:tabs>
        <w:ind w:left="397" w:hanging="397"/>
        <w:jc w:val="both"/>
        <w:rPr>
          <w:rFonts w:ascii="Tahoma" w:hAnsi="Tahoma" w:cs="Tahoma"/>
          <w:b/>
        </w:rPr>
      </w:pPr>
      <w:r>
        <w:rPr>
          <w:rFonts w:ascii="Tahoma" w:hAnsi="Tahoma" w:cs="Tahoma"/>
          <w:b/>
        </w:rPr>
        <w:t xml:space="preserve">PONUDBENA CENA </w:t>
      </w:r>
    </w:p>
    <w:p w14:paraId="3A0E3FC8" w14:textId="77777777" w:rsidR="001D38AF" w:rsidRPr="00FC1D35" w:rsidRDefault="001D38AF" w:rsidP="00C37356">
      <w:pPr>
        <w:keepNext/>
        <w:keepLines/>
        <w:jc w:val="both"/>
        <w:rPr>
          <w:rFonts w:ascii="Tahoma" w:hAnsi="Tahoma" w:cs="Tahoma"/>
          <w:b/>
          <w:sz w:val="16"/>
          <w:szCs w:val="16"/>
        </w:rPr>
      </w:pPr>
    </w:p>
    <w:tbl>
      <w:tblPr>
        <w:tblStyle w:val="Tabelamrea"/>
        <w:tblW w:w="9209" w:type="dxa"/>
        <w:tblLayout w:type="fixed"/>
        <w:tblLook w:val="04A0" w:firstRow="1" w:lastRow="0" w:firstColumn="1" w:lastColumn="0" w:noHBand="0" w:noVBand="1"/>
      </w:tblPr>
      <w:tblGrid>
        <w:gridCol w:w="3397"/>
        <w:gridCol w:w="1418"/>
        <w:gridCol w:w="1134"/>
        <w:gridCol w:w="1559"/>
        <w:gridCol w:w="1701"/>
      </w:tblGrid>
      <w:tr w:rsidR="001F51B8" w:rsidRPr="00FC1D35" w14:paraId="46586CE2" w14:textId="77777777" w:rsidTr="001F51B8">
        <w:trPr>
          <w:trHeight w:val="1216"/>
        </w:trPr>
        <w:tc>
          <w:tcPr>
            <w:tcW w:w="3397" w:type="dxa"/>
            <w:vAlign w:val="center"/>
          </w:tcPr>
          <w:p w14:paraId="4FB1AA1B" w14:textId="72FA0149" w:rsidR="001F51B8" w:rsidRPr="00FC1D35" w:rsidRDefault="001F51B8" w:rsidP="00C37356">
            <w:pPr>
              <w:keepNext/>
              <w:keepLines/>
              <w:spacing w:line="276" w:lineRule="auto"/>
              <w:jc w:val="center"/>
              <w:rPr>
                <w:rFonts w:ascii="Tahoma" w:hAnsi="Tahoma" w:cs="Tahoma"/>
                <w:b/>
                <w:sz w:val="18"/>
                <w:szCs w:val="18"/>
              </w:rPr>
            </w:pPr>
          </w:p>
        </w:tc>
        <w:tc>
          <w:tcPr>
            <w:tcW w:w="1418" w:type="dxa"/>
          </w:tcPr>
          <w:p w14:paraId="50CE6056" w14:textId="77777777" w:rsidR="001F51B8" w:rsidRPr="001F51B8" w:rsidRDefault="001F51B8" w:rsidP="00C37356">
            <w:pPr>
              <w:keepNext/>
              <w:keepLines/>
              <w:jc w:val="center"/>
              <w:rPr>
                <w:rFonts w:ascii="Tahoma" w:hAnsi="Tahoma" w:cs="Tahoma"/>
                <w:sz w:val="16"/>
                <w:szCs w:val="16"/>
              </w:rPr>
            </w:pPr>
            <w:r w:rsidRPr="001F51B8">
              <w:rPr>
                <w:rFonts w:ascii="Tahoma" w:eastAsia="Calibri" w:hAnsi="Tahoma" w:cs="Tahoma"/>
                <w:sz w:val="16"/>
                <w:szCs w:val="16"/>
                <w:lang w:eastAsia="en-US"/>
              </w:rPr>
              <w:t>PONUDBENA CENA V EUR ZA PREVOŽEN KILOMETER brez DDV</w:t>
            </w:r>
          </w:p>
        </w:tc>
        <w:tc>
          <w:tcPr>
            <w:tcW w:w="1134" w:type="dxa"/>
          </w:tcPr>
          <w:p w14:paraId="1852942B" w14:textId="5A5F8914" w:rsidR="001F51B8" w:rsidRPr="001F51B8" w:rsidRDefault="001F51B8" w:rsidP="00C37356">
            <w:pPr>
              <w:keepNext/>
              <w:keepLines/>
              <w:jc w:val="center"/>
              <w:rPr>
                <w:rFonts w:ascii="Tahoma" w:eastAsia="Calibri" w:hAnsi="Tahoma" w:cs="Tahoma"/>
                <w:sz w:val="16"/>
                <w:szCs w:val="16"/>
                <w:lang w:eastAsia="en-US"/>
              </w:rPr>
            </w:pPr>
            <w:r w:rsidRPr="001F51B8">
              <w:rPr>
                <w:rFonts w:ascii="Tahoma" w:eastAsia="Calibri" w:hAnsi="Tahoma" w:cs="Tahoma"/>
                <w:sz w:val="16"/>
                <w:szCs w:val="16"/>
                <w:lang w:eastAsia="en-US"/>
              </w:rPr>
              <w:t>ŠTEVI</w:t>
            </w:r>
            <w:r w:rsidR="00A553DD">
              <w:rPr>
                <w:rFonts w:ascii="Tahoma" w:eastAsia="Calibri" w:hAnsi="Tahoma" w:cs="Tahoma"/>
                <w:sz w:val="16"/>
                <w:szCs w:val="16"/>
                <w:lang w:eastAsia="en-US"/>
              </w:rPr>
              <w:t xml:space="preserve">LO VSEH PONUJENIH VOZIL </w:t>
            </w:r>
          </w:p>
        </w:tc>
        <w:tc>
          <w:tcPr>
            <w:tcW w:w="1559" w:type="dxa"/>
          </w:tcPr>
          <w:p w14:paraId="330AEFB1" w14:textId="38DCF2D6" w:rsidR="001F51B8" w:rsidRPr="001F51B8" w:rsidRDefault="001F51B8" w:rsidP="00C37356">
            <w:pPr>
              <w:keepNext/>
              <w:keepLines/>
              <w:jc w:val="center"/>
              <w:rPr>
                <w:rFonts w:ascii="Tahoma" w:eastAsia="Calibri" w:hAnsi="Tahoma" w:cs="Tahoma"/>
                <w:sz w:val="16"/>
                <w:szCs w:val="16"/>
                <w:lang w:eastAsia="en-US"/>
              </w:rPr>
            </w:pPr>
            <w:r w:rsidRPr="001F51B8">
              <w:rPr>
                <w:rFonts w:ascii="Tahoma" w:eastAsia="Calibri" w:hAnsi="Tahoma" w:cs="Tahoma"/>
                <w:sz w:val="16"/>
                <w:szCs w:val="16"/>
                <w:lang w:eastAsia="en-US"/>
              </w:rPr>
              <w:t>POVPREČNA STAROST VSEH PONUJENIH VOZIL V DNEVIH</w:t>
            </w:r>
          </w:p>
        </w:tc>
        <w:tc>
          <w:tcPr>
            <w:tcW w:w="1701" w:type="dxa"/>
          </w:tcPr>
          <w:p w14:paraId="459A2A60" w14:textId="1277FA65" w:rsidR="001F51B8" w:rsidRPr="001F51B8" w:rsidRDefault="001F51B8" w:rsidP="00C37356">
            <w:pPr>
              <w:keepNext/>
              <w:keepLines/>
              <w:jc w:val="center"/>
              <w:rPr>
                <w:rFonts w:ascii="Tahoma" w:eastAsia="Calibri" w:hAnsi="Tahoma" w:cs="Tahoma"/>
                <w:sz w:val="16"/>
                <w:szCs w:val="16"/>
                <w:lang w:eastAsia="en-US"/>
              </w:rPr>
            </w:pPr>
            <w:r w:rsidRPr="001F51B8">
              <w:rPr>
                <w:rFonts w:ascii="Tahoma" w:eastAsia="Calibri" w:hAnsi="Tahoma" w:cs="Tahoma"/>
                <w:sz w:val="16"/>
                <w:szCs w:val="16"/>
                <w:lang w:eastAsia="en-US"/>
              </w:rPr>
              <w:t>POVPREČNI EURO STANDARD MOTOR</w:t>
            </w:r>
            <w:r w:rsidR="00A553DD">
              <w:rPr>
                <w:rFonts w:ascii="Tahoma" w:eastAsia="Calibri" w:hAnsi="Tahoma" w:cs="Tahoma"/>
                <w:sz w:val="16"/>
                <w:szCs w:val="16"/>
                <w:lang w:eastAsia="en-US"/>
              </w:rPr>
              <w:t>JA VSEH PONUJENIH VOZIL</w:t>
            </w:r>
          </w:p>
        </w:tc>
      </w:tr>
      <w:tr w:rsidR="001F51B8" w:rsidRPr="00FC1D35" w14:paraId="56D2E820" w14:textId="77777777" w:rsidTr="001F51B8">
        <w:trPr>
          <w:trHeight w:val="589"/>
        </w:trPr>
        <w:tc>
          <w:tcPr>
            <w:tcW w:w="3397" w:type="dxa"/>
            <w:vAlign w:val="center"/>
          </w:tcPr>
          <w:p w14:paraId="4955E2EE" w14:textId="4022B969" w:rsidR="001F51B8" w:rsidRPr="00FC1D35" w:rsidRDefault="001F51B8" w:rsidP="00C37356">
            <w:pPr>
              <w:keepNext/>
              <w:keepLines/>
              <w:rPr>
                <w:rFonts w:ascii="Tahoma" w:hAnsi="Tahoma" w:cs="Tahoma"/>
                <w:b/>
                <w:sz w:val="16"/>
                <w:szCs w:val="16"/>
              </w:rPr>
            </w:pPr>
            <w:r w:rsidRPr="00AE4F17">
              <w:rPr>
                <w:rFonts w:ascii="Tahoma" w:hAnsi="Tahoma" w:cs="Tahoma"/>
                <w:color w:val="000000"/>
              </w:rPr>
              <w:t>»</w:t>
            </w:r>
            <w:r w:rsidRPr="00AE4F17">
              <w:rPr>
                <w:rFonts w:ascii="Tahoma" w:hAnsi="Tahoma" w:cs="Tahoma"/>
                <w:lang w:eastAsia="en-US"/>
              </w:rPr>
              <w:t>Izvajanje občasnih prevozov</w:t>
            </w:r>
            <w:r>
              <w:rPr>
                <w:rFonts w:ascii="Tahoma" w:hAnsi="Tahoma" w:cs="Tahoma"/>
                <w:lang w:eastAsia="en-US"/>
              </w:rPr>
              <w:t xml:space="preserve">« z </w:t>
            </w:r>
            <w:r w:rsidRPr="00EA1EAD">
              <w:rPr>
                <w:rFonts w:ascii="Tahoma" w:hAnsi="Tahoma" w:cs="Tahoma"/>
                <w:color w:val="000000"/>
              </w:rPr>
              <w:t>AVTOBUS</w:t>
            </w:r>
            <w:r>
              <w:rPr>
                <w:rFonts w:ascii="Tahoma" w:hAnsi="Tahoma" w:cs="Tahoma"/>
                <w:color w:val="000000"/>
              </w:rPr>
              <w:t>I</w:t>
            </w:r>
            <w:r w:rsidRPr="00EA1EAD">
              <w:rPr>
                <w:rFonts w:ascii="Tahoma" w:hAnsi="Tahoma" w:cs="Tahoma"/>
                <w:color w:val="000000"/>
              </w:rPr>
              <w:t xml:space="preserve"> od 49 do 60 potniških sedežev</w:t>
            </w:r>
          </w:p>
        </w:tc>
        <w:tc>
          <w:tcPr>
            <w:tcW w:w="1418" w:type="dxa"/>
            <w:vAlign w:val="center"/>
          </w:tcPr>
          <w:p w14:paraId="4CC91CEA" w14:textId="77777777" w:rsidR="001F51B8" w:rsidRPr="00FC1D35" w:rsidRDefault="001F51B8" w:rsidP="00C37356">
            <w:pPr>
              <w:keepNext/>
              <w:keepLines/>
              <w:jc w:val="center"/>
              <w:rPr>
                <w:rFonts w:ascii="Tahoma" w:hAnsi="Tahoma" w:cs="Tahoma"/>
                <w:b/>
              </w:rPr>
            </w:pPr>
          </w:p>
        </w:tc>
        <w:tc>
          <w:tcPr>
            <w:tcW w:w="1134" w:type="dxa"/>
            <w:vAlign w:val="center"/>
          </w:tcPr>
          <w:p w14:paraId="5A67296E" w14:textId="77777777" w:rsidR="001F51B8" w:rsidRPr="00FC1D35" w:rsidRDefault="001F51B8" w:rsidP="00C37356">
            <w:pPr>
              <w:keepNext/>
              <w:keepLines/>
              <w:jc w:val="center"/>
              <w:rPr>
                <w:rFonts w:ascii="Tahoma" w:hAnsi="Tahoma" w:cs="Tahoma"/>
                <w:b/>
              </w:rPr>
            </w:pPr>
          </w:p>
        </w:tc>
        <w:tc>
          <w:tcPr>
            <w:tcW w:w="1559" w:type="dxa"/>
            <w:vAlign w:val="center"/>
          </w:tcPr>
          <w:p w14:paraId="42AD346E" w14:textId="77777777" w:rsidR="001F51B8" w:rsidRPr="00FC1D35" w:rsidRDefault="001F51B8" w:rsidP="00C37356">
            <w:pPr>
              <w:keepNext/>
              <w:keepLines/>
              <w:jc w:val="center"/>
              <w:rPr>
                <w:rFonts w:ascii="Tahoma" w:hAnsi="Tahoma" w:cs="Tahoma"/>
              </w:rPr>
            </w:pPr>
            <w:r w:rsidRPr="00FC1D35">
              <w:rPr>
                <w:rFonts w:ascii="Tahoma" w:hAnsi="Tahoma" w:cs="Tahoma"/>
              </w:rPr>
              <w:t>___ dni</w:t>
            </w:r>
          </w:p>
        </w:tc>
        <w:tc>
          <w:tcPr>
            <w:tcW w:w="1701" w:type="dxa"/>
            <w:vAlign w:val="center"/>
          </w:tcPr>
          <w:p w14:paraId="09C14724" w14:textId="77777777" w:rsidR="001F51B8" w:rsidRPr="00FC1D35" w:rsidRDefault="001F51B8" w:rsidP="00C37356">
            <w:pPr>
              <w:keepNext/>
              <w:keepLines/>
              <w:jc w:val="center"/>
              <w:rPr>
                <w:rFonts w:ascii="Tahoma" w:hAnsi="Tahoma" w:cs="Tahoma"/>
                <w:b/>
              </w:rPr>
            </w:pPr>
          </w:p>
        </w:tc>
      </w:tr>
    </w:tbl>
    <w:p w14:paraId="4BF1210B" w14:textId="77777777" w:rsidR="001D38AF" w:rsidRDefault="001D38AF" w:rsidP="00C37356">
      <w:pPr>
        <w:keepNext/>
        <w:keepLines/>
        <w:jc w:val="both"/>
        <w:rPr>
          <w:rFonts w:ascii="Tahoma" w:hAnsi="Tahoma" w:cs="Tahoma"/>
        </w:rPr>
      </w:pPr>
    </w:p>
    <w:p w14:paraId="7C8D76C3" w14:textId="77777777" w:rsidR="001D38AF" w:rsidRPr="00FC1D35" w:rsidRDefault="001D38AF" w:rsidP="00C37356">
      <w:pPr>
        <w:keepNext/>
        <w:keepLines/>
        <w:numPr>
          <w:ilvl w:val="0"/>
          <w:numId w:val="16"/>
        </w:numPr>
        <w:tabs>
          <w:tab w:val="clear" w:pos="720"/>
          <w:tab w:val="num" w:pos="426"/>
        </w:tabs>
        <w:ind w:left="397" w:hanging="397"/>
        <w:jc w:val="both"/>
        <w:rPr>
          <w:rFonts w:ascii="Tahoma" w:hAnsi="Tahoma" w:cs="Tahoma"/>
          <w:b/>
        </w:rPr>
      </w:pPr>
      <w:r w:rsidRPr="00FC1D35">
        <w:rPr>
          <w:rFonts w:ascii="Tahoma" w:hAnsi="Tahoma" w:cs="Tahoma"/>
          <w:b/>
        </w:rPr>
        <w:t>MERILO »</w:t>
      </w:r>
      <w:r>
        <w:rPr>
          <w:rFonts w:ascii="Tahoma" w:hAnsi="Tahoma" w:cs="Tahoma"/>
          <w:b/>
        </w:rPr>
        <w:t>CERTIFIKAT DRUŽINI PRIJAZNO PODJETJE</w:t>
      </w:r>
      <w:r w:rsidRPr="00FC1D35">
        <w:rPr>
          <w:rFonts w:ascii="Tahoma" w:hAnsi="Tahoma" w:cs="Tahoma"/>
          <w:b/>
        </w:rPr>
        <w:t>«</w:t>
      </w:r>
    </w:p>
    <w:p w14:paraId="5A1219E3" w14:textId="77777777" w:rsidR="001D38AF" w:rsidRPr="00FC1D35" w:rsidRDefault="001D38AF" w:rsidP="00C37356">
      <w:pPr>
        <w:keepNext/>
        <w:keepLines/>
        <w:ind w:left="1080"/>
        <w:jc w:val="both"/>
        <w:rPr>
          <w:rFonts w:ascii="Tahoma" w:hAnsi="Tahoma" w:cs="Tahoma"/>
          <w:b/>
          <w:sz w:val="12"/>
          <w:szCs w:val="12"/>
        </w:rPr>
      </w:pPr>
    </w:p>
    <w:p w14:paraId="03780DD5" w14:textId="77777777" w:rsidR="001D38AF" w:rsidRPr="00FC1D35" w:rsidRDefault="001D38AF" w:rsidP="00C37356">
      <w:pPr>
        <w:keepNext/>
        <w:keepLines/>
        <w:jc w:val="both"/>
        <w:rPr>
          <w:rFonts w:ascii="Tahoma" w:hAnsi="Tahoma" w:cs="Tahoma"/>
        </w:rPr>
      </w:pPr>
      <w:r w:rsidRPr="00FC1D35">
        <w:rPr>
          <w:rFonts w:ascii="Tahoma" w:hAnsi="Tahoma" w:cs="Tahoma"/>
        </w:rPr>
        <w:t>Gospodarski subjekt (navedba ponudnika, vseh partnerjev iz skupine ponudnikov v primeru skupine ponudnikov, vseh podizvajalcev in vseh drugih subjektov, katerih zmogljivosti uporablja ponudnik):</w:t>
      </w:r>
    </w:p>
    <w:p w14:paraId="2FB75B3A" w14:textId="77777777" w:rsidR="001D38AF" w:rsidRDefault="001D38AF" w:rsidP="00C37356">
      <w:pPr>
        <w:keepNext/>
        <w:keepLines/>
        <w:jc w:val="both"/>
        <w:rPr>
          <w:rFonts w:ascii="Tahoma" w:hAnsi="Tahoma" w:cs="Tahoma"/>
          <w:b/>
          <w:highlight w:val="yellow"/>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1D38AF" w:rsidRPr="00FF627D" w14:paraId="79FC11D5" w14:textId="77777777" w:rsidTr="001D38AF">
        <w:trPr>
          <w:trHeight w:val="506"/>
        </w:trPr>
        <w:tc>
          <w:tcPr>
            <w:tcW w:w="2405" w:type="dxa"/>
            <w:shd w:val="clear" w:color="auto" w:fill="auto"/>
          </w:tcPr>
          <w:p w14:paraId="2833986A"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 xml:space="preserve">Subjekt: </w:t>
            </w:r>
          </w:p>
          <w:p w14:paraId="5E6AD3E7" w14:textId="77777777" w:rsidR="001D38AF" w:rsidRPr="00FF627D" w:rsidRDefault="001D38AF" w:rsidP="00C37356">
            <w:pPr>
              <w:keepNext/>
              <w:keepLines/>
              <w:rPr>
                <w:rFonts w:ascii="Tahoma" w:hAnsi="Tahoma" w:cs="Tahoma"/>
                <w:b/>
                <w:lang w:eastAsia="en-US"/>
              </w:rPr>
            </w:pPr>
          </w:p>
          <w:p w14:paraId="43502401" w14:textId="77777777" w:rsidR="001D38AF" w:rsidRPr="00FF627D" w:rsidRDefault="001D38AF" w:rsidP="00C37356">
            <w:pPr>
              <w:keepNext/>
              <w:keepLines/>
              <w:rPr>
                <w:rFonts w:ascii="Tahoma" w:hAnsi="Tahoma" w:cs="Tahoma"/>
                <w:b/>
                <w:lang w:eastAsia="en-US"/>
              </w:rPr>
            </w:pPr>
          </w:p>
        </w:tc>
        <w:tc>
          <w:tcPr>
            <w:tcW w:w="2268" w:type="dxa"/>
            <w:shd w:val="clear" w:color="auto" w:fill="auto"/>
          </w:tcPr>
          <w:p w14:paraId="74820118"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Subjekt:</w:t>
            </w:r>
          </w:p>
          <w:p w14:paraId="3A70E18B" w14:textId="77777777" w:rsidR="001D38AF" w:rsidRPr="00FF627D" w:rsidRDefault="001D38AF" w:rsidP="00C37356">
            <w:pPr>
              <w:keepNext/>
              <w:keepLines/>
              <w:rPr>
                <w:rFonts w:ascii="Tahoma" w:hAnsi="Tahoma" w:cs="Tahoma"/>
                <w:b/>
                <w:lang w:eastAsia="en-US"/>
              </w:rPr>
            </w:pPr>
          </w:p>
          <w:p w14:paraId="178953A9" w14:textId="77777777" w:rsidR="001D38AF" w:rsidRPr="00FF627D" w:rsidRDefault="001D38AF" w:rsidP="00C37356">
            <w:pPr>
              <w:keepNext/>
              <w:keepLines/>
              <w:rPr>
                <w:rFonts w:ascii="Tahoma" w:hAnsi="Tahoma" w:cs="Tahoma"/>
                <w:b/>
                <w:lang w:eastAsia="en-US"/>
              </w:rPr>
            </w:pPr>
          </w:p>
        </w:tc>
        <w:tc>
          <w:tcPr>
            <w:tcW w:w="2126" w:type="dxa"/>
            <w:shd w:val="clear" w:color="auto" w:fill="auto"/>
          </w:tcPr>
          <w:p w14:paraId="0A5B3CC9"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Subjekt:</w:t>
            </w:r>
          </w:p>
          <w:p w14:paraId="69379BF2" w14:textId="77777777" w:rsidR="001D38AF" w:rsidRPr="00FF627D" w:rsidRDefault="001D38AF" w:rsidP="00C37356">
            <w:pPr>
              <w:keepNext/>
              <w:keepLines/>
              <w:rPr>
                <w:rFonts w:ascii="Tahoma" w:hAnsi="Tahoma" w:cs="Tahoma"/>
                <w:b/>
                <w:lang w:eastAsia="en-US"/>
              </w:rPr>
            </w:pPr>
          </w:p>
          <w:p w14:paraId="15668435" w14:textId="77777777" w:rsidR="001D38AF" w:rsidRPr="00FF627D" w:rsidRDefault="001D38AF" w:rsidP="00C37356">
            <w:pPr>
              <w:keepNext/>
              <w:keepLines/>
              <w:rPr>
                <w:rFonts w:ascii="Tahoma" w:hAnsi="Tahoma" w:cs="Tahoma"/>
                <w:b/>
                <w:lang w:eastAsia="en-US"/>
              </w:rPr>
            </w:pPr>
          </w:p>
        </w:tc>
        <w:tc>
          <w:tcPr>
            <w:tcW w:w="2410" w:type="dxa"/>
            <w:shd w:val="clear" w:color="auto" w:fill="auto"/>
          </w:tcPr>
          <w:p w14:paraId="18EAB14F"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Subjekt:</w:t>
            </w:r>
          </w:p>
          <w:p w14:paraId="7EA0E52F" w14:textId="77777777" w:rsidR="001D38AF" w:rsidRPr="00FF627D" w:rsidRDefault="001D38AF" w:rsidP="00C37356">
            <w:pPr>
              <w:keepNext/>
              <w:keepLines/>
              <w:rPr>
                <w:rFonts w:ascii="Tahoma" w:hAnsi="Tahoma" w:cs="Tahoma"/>
                <w:b/>
                <w:lang w:eastAsia="en-US"/>
              </w:rPr>
            </w:pPr>
          </w:p>
          <w:p w14:paraId="7D8532D5" w14:textId="77777777" w:rsidR="001D38AF" w:rsidRPr="00FF627D" w:rsidRDefault="001D38AF" w:rsidP="00C37356">
            <w:pPr>
              <w:keepNext/>
              <w:keepLines/>
              <w:rPr>
                <w:rFonts w:ascii="Tahoma" w:hAnsi="Tahoma" w:cs="Tahoma"/>
                <w:b/>
                <w:lang w:eastAsia="en-US"/>
              </w:rPr>
            </w:pPr>
          </w:p>
        </w:tc>
      </w:tr>
      <w:tr w:rsidR="001D38AF" w:rsidRPr="00FF627D" w14:paraId="79BB534C" w14:textId="77777777" w:rsidTr="001D38AF">
        <w:trPr>
          <w:trHeight w:val="737"/>
        </w:trPr>
        <w:tc>
          <w:tcPr>
            <w:tcW w:w="2405" w:type="dxa"/>
            <w:tcBorders>
              <w:bottom w:val="nil"/>
            </w:tcBorders>
            <w:shd w:val="clear" w:color="auto" w:fill="auto"/>
          </w:tcPr>
          <w:p w14:paraId="56450D57"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 xml:space="preserve">ima </w:t>
            </w:r>
          </w:p>
          <w:p w14:paraId="321DB147" w14:textId="77777777" w:rsidR="001D38AF" w:rsidRPr="00FF627D" w:rsidRDefault="001D38AF" w:rsidP="00C37356">
            <w:pPr>
              <w:keepNext/>
              <w:keepLines/>
              <w:numPr>
                <w:ilvl w:val="0"/>
                <w:numId w:val="7"/>
              </w:numPr>
              <w:spacing w:after="120"/>
              <w:ind w:left="714" w:hanging="357"/>
              <w:jc w:val="both"/>
              <w:rPr>
                <w:rFonts w:ascii="Tahoma" w:hAnsi="Tahoma" w:cs="Tahoma"/>
                <w:b/>
                <w:sz w:val="24"/>
                <w:szCs w:val="24"/>
                <w:lang w:eastAsia="en-US"/>
              </w:rPr>
            </w:pPr>
            <w:r w:rsidRPr="00FF627D">
              <w:rPr>
                <w:rFonts w:ascii="Tahoma" w:hAnsi="Tahoma" w:cs="Tahoma"/>
                <w:b/>
              </w:rPr>
              <w:t>nima</w:t>
            </w:r>
          </w:p>
        </w:tc>
        <w:tc>
          <w:tcPr>
            <w:tcW w:w="2268" w:type="dxa"/>
            <w:tcBorders>
              <w:bottom w:val="nil"/>
            </w:tcBorders>
            <w:shd w:val="clear" w:color="auto" w:fill="auto"/>
          </w:tcPr>
          <w:p w14:paraId="3826AF22"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ima</w:t>
            </w:r>
          </w:p>
          <w:p w14:paraId="3F1989FD" w14:textId="77777777" w:rsidR="001D38AF" w:rsidRPr="00FF627D" w:rsidRDefault="001D38AF" w:rsidP="00C37356">
            <w:pPr>
              <w:keepNext/>
              <w:keepLines/>
              <w:numPr>
                <w:ilvl w:val="0"/>
                <w:numId w:val="7"/>
              </w:numPr>
              <w:jc w:val="both"/>
              <w:rPr>
                <w:rFonts w:ascii="Tahoma" w:hAnsi="Tahoma" w:cs="Tahoma"/>
                <w:lang w:eastAsia="en-US"/>
              </w:rPr>
            </w:pPr>
            <w:r w:rsidRPr="00FF627D">
              <w:rPr>
                <w:rFonts w:ascii="Tahoma" w:hAnsi="Tahoma" w:cs="Tahoma"/>
                <w:b/>
              </w:rPr>
              <w:t>nima</w:t>
            </w:r>
          </w:p>
          <w:p w14:paraId="51CF7232" w14:textId="77777777" w:rsidR="001D38AF" w:rsidRPr="000A112B" w:rsidRDefault="001D38AF" w:rsidP="00C37356">
            <w:pPr>
              <w:keepNext/>
              <w:keepLines/>
              <w:rPr>
                <w:rFonts w:ascii="Tahoma" w:hAnsi="Tahoma" w:cs="Tahoma"/>
                <w:sz w:val="12"/>
                <w:szCs w:val="12"/>
                <w:lang w:eastAsia="en-US"/>
              </w:rPr>
            </w:pPr>
          </w:p>
        </w:tc>
        <w:tc>
          <w:tcPr>
            <w:tcW w:w="2126" w:type="dxa"/>
            <w:tcBorders>
              <w:bottom w:val="nil"/>
            </w:tcBorders>
            <w:shd w:val="clear" w:color="auto" w:fill="auto"/>
          </w:tcPr>
          <w:p w14:paraId="1E5CC65A"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 xml:space="preserve">ima </w:t>
            </w:r>
          </w:p>
          <w:p w14:paraId="68322A88" w14:textId="77777777" w:rsidR="001D38AF" w:rsidRPr="00FF627D" w:rsidRDefault="001D38AF" w:rsidP="00C37356">
            <w:pPr>
              <w:keepNext/>
              <w:keepLines/>
              <w:numPr>
                <w:ilvl w:val="0"/>
                <w:numId w:val="7"/>
              </w:numPr>
              <w:jc w:val="both"/>
              <w:rPr>
                <w:rFonts w:ascii="Tahoma" w:hAnsi="Tahoma" w:cs="Tahoma"/>
                <w:lang w:eastAsia="en-US"/>
              </w:rPr>
            </w:pPr>
            <w:r w:rsidRPr="00FF627D">
              <w:rPr>
                <w:rFonts w:ascii="Tahoma" w:hAnsi="Tahoma" w:cs="Tahoma"/>
                <w:b/>
              </w:rPr>
              <w:t>nima</w:t>
            </w:r>
          </w:p>
          <w:p w14:paraId="67969A51" w14:textId="77777777" w:rsidR="001D38AF" w:rsidRPr="00FF627D" w:rsidRDefault="001D38AF" w:rsidP="00C37356">
            <w:pPr>
              <w:keepNext/>
              <w:keepLines/>
              <w:rPr>
                <w:rFonts w:ascii="Tahoma" w:hAnsi="Tahoma" w:cs="Tahoma"/>
                <w:lang w:eastAsia="en-US"/>
              </w:rPr>
            </w:pPr>
          </w:p>
        </w:tc>
        <w:tc>
          <w:tcPr>
            <w:tcW w:w="2410" w:type="dxa"/>
            <w:tcBorders>
              <w:bottom w:val="nil"/>
            </w:tcBorders>
            <w:shd w:val="clear" w:color="auto" w:fill="auto"/>
          </w:tcPr>
          <w:p w14:paraId="17AAF962"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 xml:space="preserve">ima </w:t>
            </w:r>
          </w:p>
          <w:p w14:paraId="152DE3EB" w14:textId="77777777" w:rsidR="001D38AF" w:rsidRPr="00FF627D" w:rsidRDefault="001D38AF" w:rsidP="00C37356">
            <w:pPr>
              <w:keepNext/>
              <w:keepLines/>
              <w:numPr>
                <w:ilvl w:val="0"/>
                <w:numId w:val="7"/>
              </w:numPr>
              <w:jc w:val="both"/>
              <w:rPr>
                <w:rFonts w:ascii="Tahoma" w:hAnsi="Tahoma" w:cs="Tahoma"/>
                <w:lang w:eastAsia="en-US"/>
              </w:rPr>
            </w:pPr>
            <w:r w:rsidRPr="00FF627D">
              <w:rPr>
                <w:rFonts w:ascii="Tahoma" w:hAnsi="Tahoma" w:cs="Tahoma"/>
                <w:b/>
              </w:rPr>
              <w:t>nima</w:t>
            </w:r>
          </w:p>
          <w:p w14:paraId="1C8D7482" w14:textId="77777777" w:rsidR="001D38AF" w:rsidRPr="00FF627D" w:rsidRDefault="001D38AF" w:rsidP="00C37356">
            <w:pPr>
              <w:keepNext/>
              <w:keepLines/>
              <w:rPr>
                <w:rFonts w:ascii="Tahoma" w:hAnsi="Tahoma" w:cs="Tahoma"/>
                <w:lang w:eastAsia="en-US"/>
              </w:rPr>
            </w:pPr>
          </w:p>
        </w:tc>
      </w:tr>
      <w:tr w:rsidR="001D38AF" w:rsidRPr="00FF627D" w14:paraId="0FBC0BCE" w14:textId="77777777" w:rsidTr="001D38AF">
        <w:trPr>
          <w:trHeight w:val="846"/>
        </w:trPr>
        <w:tc>
          <w:tcPr>
            <w:tcW w:w="9209" w:type="dxa"/>
            <w:gridSpan w:val="4"/>
            <w:tcBorders>
              <w:top w:val="nil"/>
              <w:left w:val="single" w:sz="4" w:space="0" w:color="auto"/>
              <w:bottom w:val="single" w:sz="4" w:space="0" w:color="auto"/>
              <w:right w:val="single" w:sz="4" w:space="0" w:color="auto"/>
            </w:tcBorders>
            <w:shd w:val="clear" w:color="auto" w:fill="auto"/>
          </w:tcPr>
          <w:p w14:paraId="22779408" w14:textId="77777777" w:rsidR="001D38AF" w:rsidRPr="00FF627D" w:rsidRDefault="001D38AF" w:rsidP="00C37356">
            <w:pPr>
              <w:keepNext/>
              <w:keepLines/>
              <w:jc w:val="center"/>
              <w:rPr>
                <w:rFonts w:ascii="Tahoma" w:hAnsi="Tahoma" w:cs="Tahoma"/>
                <w:u w:val="single"/>
                <w:lang w:eastAsia="en-US"/>
              </w:rPr>
            </w:pPr>
            <w:r w:rsidRPr="00FF627D">
              <w:rPr>
                <w:rFonts w:ascii="Tahoma" w:hAnsi="Tahoma" w:cs="Tahoma"/>
                <w:lang w:eastAsia="en-US"/>
              </w:rPr>
              <w:t>(</w:t>
            </w:r>
            <w:r w:rsidRPr="00FF627D">
              <w:rPr>
                <w:rFonts w:ascii="Tahoma" w:hAnsi="Tahoma" w:cs="Tahoma"/>
                <w:u w:val="single"/>
                <w:lang w:eastAsia="en-US"/>
              </w:rPr>
              <w:t xml:space="preserve">u s t r e z n o   </w:t>
            </w:r>
            <w:proofErr w:type="spellStart"/>
            <w:r w:rsidRPr="00FF627D">
              <w:rPr>
                <w:rFonts w:ascii="Tahoma" w:hAnsi="Tahoma" w:cs="Tahoma"/>
                <w:u w:val="single"/>
                <w:lang w:eastAsia="en-US"/>
              </w:rPr>
              <w:t>o</w:t>
            </w:r>
            <w:proofErr w:type="spellEnd"/>
            <w:r w:rsidRPr="00FF627D">
              <w:rPr>
                <w:rFonts w:ascii="Tahoma" w:hAnsi="Tahoma" w:cs="Tahoma"/>
                <w:u w:val="single"/>
                <w:lang w:eastAsia="en-US"/>
              </w:rPr>
              <w:t xml:space="preserve"> z n a č i t e</w:t>
            </w:r>
            <w:r w:rsidRPr="00FF627D">
              <w:rPr>
                <w:rFonts w:ascii="Tahoma" w:hAnsi="Tahoma" w:cs="Tahoma"/>
                <w:lang w:eastAsia="en-US"/>
              </w:rPr>
              <w:t>)</w:t>
            </w:r>
            <w:r w:rsidRPr="00FF627D">
              <w:rPr>
                <w:rFonts w:ascii="Tahoma" w:hAnsi="Tahoma" w:cs="Tahoma"/>
                <w:u w:val="single"/>
                <w:lang w:eastAsia="en-US"/>
              </w:rPr>
              <w:t xml:space="preserve"> </w:t>
            </w:r>
          </w:p>
          <w:p w14:paraId="6076AF7A" w14:textId="77777777" w:rsidR="001D38AF" w:rsidRDefault="001D38AF" w:rsidP="00C37356">
            <w:pPr>
              <w:keepNext/>
              <w:keepLines/>
              <w:jc w:val="both"/>
              <w:rPr>
                <w:rFonts w:ascii="Tahoma" w:hAnsi="Tahoma" w:cs="Tahoma"/>
                <w:b/>
              </w:rPr>
            </w:pPr>
          </w:p>
          <w:p w14:paraId="4436BA7B" w14:textId="25D2347C" w:rsidR="001D38AF" w:rsidRDefault="001D38AF" w:rsidP="00C37356">
            <w:pPr>
              <w:keepNext/>
              <w:keepLines/>
              <w:jc w:val="center"/>
              <w:rPr>
                <w:rFonts w:ascii="Tahoma" w:hAnsi="Tahoma" w:cs="Tahoma"/>
                <w:b/>
              </w:rPr>
            </w:pPr>
            <w:r>
              <w:rPr>
                <w:rFonts w:ascii="Tahoma" w:hAnsi="Tahoma" w:cs="Tahoma"/>
                <w:b/>
              </w:rPr>
              <w:t xml:space="preserve">pridobljen </w:t>
            </w:r>
            <w:r w:rsidR="00452648">
              <w:rPr>
                <w:rFonts w:ascii="Tahoma" w:hAnsi="Tahoma" w:cs="Tahoma"/>
                <w:b/>
              </w:rPr>
              <w:t>polni</w:t>
            </w:r>
            <w:r>
              <w:rPr>
                <w:rFonts w:ascii="Tahoma" w:hAnsi="Tahoma" w:cs="Tahoma"/>
                <w:b/>
              </w:rPr>
              <w:t xml:space="preserve"> certifikat Družini prijazno podjetje ali enakovreden certifikat</w:t>
            </w:r>
          </w:p>
          <w:p w14:paraId="54A66D4D" w14:textId="77777777" w:rsidR="001D38AF" w:rsidRPr="00FF627D" w:rsidRDefault="001D38AF" w:rsidP="00C37356">
            <w:pPr>
              <w:keepNext/>
              <w:keepLines/>
              <w:rPr>
                <w:rFonts w:ascii="Tahoma" w:hAnsi="Tahoma" w:cs="Tahoma"/>
                <w:b/>
              </w:rPr>
            </w:pPr>
          </w:p>
        </w:tc>
      </w:tr>
    </w:tbl>
    <w:p w14:paraId="3C1D865F" w14:textId="77777777" w:rsidR="001D38AF" w:rsidRDefault="001D38AF" w:rsidP="00C37356">
      <w:pPr>
        <w:keepNext/>
        <w:keepLines/>
        <w:jc w:val="both"/>
        <w:rPr>
          <w:rFonts w:ascii="Tahoma" w:hAnsi="Tahoma" w:cs="Tahoma"/>
          <w:b/>
          <w:highlight w:val="yellow"/>
        </w:rPr>
      </w:pPr>
    </w:p>
    <w:p w14:paraId="53B8CE9D" w14:textId="77777777" w:rsidR="001D38AF" w:rsidRDefault="001D38AF" w:rsidP="00C37356">
      <w:pPr>
        <w:keepNext/>
        <w:keepLines/>
        <w:jc w:val="both"/>
        <w:rPr>
          <w:rFonts w:ascii="Tahoma" w:hAnsi="Tahoma" w:cs="Tahoma"/>
        </w:rPr>
      </w:pPr>
    </w:p>
    <w:p w14:paraId="73DB50A6" w14:textId="77777777" w:rsidR="001D38AF" w:rsidRPr="00FC1D35" w:rsidRDefault="001D38AF" w:rsidP="00C37356">
      <w:pPr>
        <w:keepNext/>
        <w:keepLines/>
        <w:jc w:val="both"/>
        <w:rPr>
          <w:rFonts w:ascii="Tahoma" w:hAnsi="Tahoma" w:cs="Tahoma"/>
          <w:sz w:val="16"/>
          <w:szCs w:val="16"/>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1D38AF" w:rsidRPr="00FC1D35" w14:paraId="7A0E7649" w14:textId="77777777" w:rsidTr="001D38AF">
        <w:trPr>
          <w:trHeight w:val="85"/>
        </w:trPr>
        <w:tc>
          <w:tcPr>
            <w:tcW w:w="3189" w:type="dxa"/>
            <w:tcBorders>
              <w:top w:val="single" w:sz="4" w:space="0" w:color="auto"/>
            </w:tcBorders>
            <w:vAlign w:val="bottom"/>
          </w:tcPr>
          <w:p w14:paraId="3FB1D48F" w14:textId="77777777" w:rsidR="001D38AF" w:rsidRPr="00FC1D35" w:rsidRDefault="001D38AF" w:rsidP="00C37356">
            <w:pPr>
              <w:keepNext/>
              <w:keepLines/>
              <w:tabs>
                <w:tab w:val="left" w:pos="567"/>
                <w:tab w:val="num" w:pos="851"/>
                <w:tab w:val="left" w:pos="993"/>
              </w:tabs>
              <w:jc w:val="center"/>
              <w:rPr>
                <w:rFonts w:ascii="Tahoma" w:hAnsi="Tahoma" w:cs="Tahoma"/>
              </w:rPr>
            </w:pPr>
            <w:r w:rsidRPr="00FC1D35">
              <w:rPr>
                <w:rFonts w:ascii="Tahoma" w:hAnsi="Tahoma" w:cs="Tahoma"/>
              </w:rPr>
              <w:t>Kraj, datum</w:t>
            </w:r>
          </w:p>
        </w:tc>
        <w:tc>
          <w:tcPr>
            <w:tcW w:w="2268" w:type="dxa"/>
          </w:tcPr>
          <w:p w14:paraId="24344D4A" w14:textId="77777777" w:rsidR="001D38AF" w:rsidRPr="00FC1D35" w:rsidRDefault="001D38AF" w:rsidP="00C37356">
            <w:pPr>
              <w:keepNext/>
              <w:keepLines/>
              <w:tabs>
                <w:tab w:val="left" w:pos="567"/>
                <w:tab w:val="num" w:pos="851"/>
                <w:tab w:val="left" w:pos="993"/>
              </w:tabs>
              <w:jc w:val="center"/>
              <w:rPr>
                <w:rFonts w:ascii="Tahoma" w:hAnsi="Tahoma" w:cs="Tahoma"/>
              </w:rPr>
            </w:pPr>
            <w:r w:rsidRPr="00FC1D35">
              <w:rPr>
                <w:rFonts w:ascii="Tahoma" w:hAnsi="Tahoma" w:cs="Tahoma"/>
              </w:rPr>
              <w:t>žig</w:t>
            </w:r>
          </w:p>
        </w:tc>
        <w:tc>
          <w:tcPr>
            <w:tcW w:w="4111" w:type="dxa"/>
            <w:tcBorders>
              <w:top w:val="single" w:sz="4" w:space="0" w:color="auto"/>
            </w:tcBorders>
          </w:tcPr>
          <w:p w14:paraId="0585D379" w14:textId="77777777" w:rsidR="001D38AF" w:rsidRPr="00FC1D35" w:rsidRDefault="001D38AF" w:rsidP="00C37356">
            <w:pPr>
              <w:keepNext/>
              <w:keepLines/>
              <w:tabs>
                <w:tab w:val="left" w:pos="567"/>
                <w:tab w:val="num" w:pos="851"/>
                <w:tab w:val="left" w:pos="993"/>
              </w:tabs>
              <w:jc w:val="center"/>
              <w:rPr>
                <w:rFonts w:ascii="Tahoma" w:hAnsi="Tahoma" w:cs="Tahoma"/>
              </w:rPr>
            </w:pPr>
            <w:r w:rsidRPr="00FC1D35">
              <w:rPr>
                <w:rFonts w:ascii="Tahoma" w:hAnsi="Tahoma" w:cs="Tahoma"/>
              </w:rPr>
              <w:t>(Podpis odgovorne osebe)</w:t>
            </w:r>
          </w:p>
        </w:tc>
      </w:tr>
    </w:tbl>
    <w:p w14:paraId="17DCCA9B" w14:textId="77777777" w:rsidR="001D38AF" w:rsidRPr="00FC1D35" w:rsidRDefault="001D38AF" w:rsidP="00C37356">
      <w:pPr>
        <w:keepNext/>
        <w:keepLines/>
        <w:jc w:val="both"/>
        <w:rPr>
          <w:rFonts w:ascii="Tahoma" w:hAnsi="Tahoma" w:cs="Tahoma"/>
          <w:b/>
          <w:sz w:val="16"/>
          <w:szCs w:val="16"/>
        </w:rPr>
      </w:pPr>
      <w:r w:rsidRPr="00FC1D35">
        <w:rPr>
          <w:rFonts w:ascii="Tahoma" w:hAnsi="Tahoma" w:cs="Tahoma"/>
          <w:b/>
          <w:sz w:val="16"/>
          <w:szCs w:val="16"/>
        </w:rPr>
        <w:t>Opomba:</w:t>
      </w:r>
    </w:p>
    <w:p w14:paraId="0C5547FF" w14:textId="77777777" w:rsidR="001D38AF" w:rsidRPr="00FC1D35" w:rsidRDefault="001D38AF" w:rsidP="00C37356">
      <w:pPr>
        <w:keepNext/>
        <w:keepLines/>
        <w:jc w:val="both"/>
        <w:rPr>
          <w:rFonts w:ascii="Tahoma" w:hAnsi="Tahoma" w:cs="Tahoma"/>
          <w:b/>
          <w:sz w:val="16"/>
          <w:szCs w:val="16"/>
        </w:rPr>
      </w:pPr>
    </w:p>
    <w:p w14:paraId="3EB7B124" w14:textId="498471C5" w:rsidR="001D38AF" w:rsidRPr="00FC1D35" w:rsidRDefault="001D38AF" w:rsidP="00C37356">
      <w:pPr>
        <w:keepNext/>
        <w:keepLines/>
        <w:jc w:val="both"/>
        <w:rPr>
          <w:rFonts w:ascii="Tahoma" w:hAnsi="Tahoma" w:cs="Tahoma"/>
        </w:rPr>
      </w:pPr>
      <w:r w:rsidRPr="00FC1D35">
        <w:rPr>
          <w:rFonts w:ascii="Tahoma" w:hAnsi="Tahoma" w:cs="Tahoma"/>
        </w:rPr>
        <w:t>Minimalni EURO standard motorja, ki ga mora izpolnjevati posamezno ponujeno vozilo je EUR 5 ali višji).</w:t>
      </w:r>
    </w:p>
    <w:p w14:paraId="28139210" w14:textId="77777777" w:rsidR="001D38AF" w:rsidRPr="00D62566" w:rsidRDefault="001D38AF" w:rsidP="00C37356">
      <w:pPr>
        <w:keepNext/>
        <w:keepLines/>
        <w:jc w:val="both"/>
        <w:rPr>
          <w:rFonts w:ascii="Tahoma" w:hAnsi="Tahoma" w:cs="Tahoma"/>
          <w:highlight w:val="yellow"/>
        </w:rPr>
      </w:pPr>
    </w:p>
    <w:p w14:paraId="5228B492" w14:textId="1BA24CE0" w:rsidR="00DD4664" w:rsidRDefault="001D38AF" w:rsidP="00C37356">
      <w:pPr>
        <w:keepNext/>
        <w:keepLines/>
        <w:rPr>
          <w:rFonts w:ascii="Tahoma" w:hAnsi="Tahoma" w:cs="Tahoma"/>
        </w:rPr>
      </w:pPr>
      <w:r w:rsidRPr="00FC1D35">
        <w:rPr>
          <w:rFonts w:ascii="Tahoma" w:hAnsi="Tahoma" w:cs="Tahoma"/>
        </w:rPr>
        <w:t>Ponudbena cena ne sme biti višja od vrednosti, ki je navedena v 2.1.2. točki razpisne dokumentacije.</w:t>
      </w:r>
    </w:p>
    <w:p w14:paraId="4DCD8D5C" w14:textId="05D100FB" w:rsidR="001F51B8" w:rsidRDefault="001F51B8" w:rsidP="00C37356">
      <w:pPr>
        <w:keepNext/>
        <w:keepLines/>
        <w:rPr>
          <w:rFonts w:ascii="Tahoma" w:hAnsi="Tahoma" w:cs="Tahoma"/>
        </w:rPr>
      </w:pPr>
    </w:p>
    <w:p w14:paraId="3E1F55E8" w14:textId="031177FC" w:rsidR="001F51B8" w:rsidRDefault="001F51B8" w:rsidP="00C37356">
      <w:pPr>
        <w:keepNext/>
        <w:keepLines/>
        <w:rPr>
          <w:rFonts w:ascii="Tahoma" w:hAnsi="Tahoma" w:cs="Tahoma"/>
        </w:rPr>
      </w:pPr>
    </w:p>
    <w:p w14:paraId="5034B2D9" w14:textId="36814C55" w:rsidR="001F51B8" w:rsidRDefault="001F51B8" w:rsidP="00C37356">
      <w:pPr>
        <w:keepNext/>
        <w:keepLines/>
        <w:rPr>
          <w:rFonts w:ascii="Tahoma" w:hAnsi="Tahoma" w:cs="Tahoma"/>
        </w:rPr>
      </w:pPr>
    </w:p>
    <w:p w14:paraId="195A1965" w14:textId="7D4ACE7D" w:rsidR="001F51B8" w:rsidRDefault="001F51B8" w:rsidP="00C37356">
      <w:pPr>
        <w:keepNext/>
        <w:keepLines/>
        <w:rPr>
          <w:rFonts w:ascii="Tahoma" w:hAnsi="Tahoma" w:cs="Tahoma"/>
        </w:rPr>
      </w:pPr>
    </w:p>
    <w:p w14:paraId="39E0827A" w14:textId="5D5270C4" w:rsidR="001F51B8" w:rsidRDefault="001F51B8" w:rsidP="00C37356">
      <w:pPr>
        <w:keepNext/>
        <w:keepLines/>
        <w:rPr>
          <w:rFonts w:ascii="Tahoma" w:hAnsi="Tahoma" w:cs="Tahoma"/>
        </w:rPr>
      </w:pPr>
    </w:p>
    <w:p w14:paraId="3EBCF302" w14:textId="77777777" w:rsidR="00706ACC" w:rsidRDefault="00706ACC" w:rsidP="00C37356">
      <w:pPr>
        <w:keepNext/>
        <w:keepLines/>
        <w:rPr>
          <w:rFonts w:ascii="Tahoma" w:hAnsi="Tahoma" w:cs="Tahoma"/>
        </w:rPr>
      </w:pPr>
    </w:p>
    <w:p w14:paraId="546526C0" w14:textId="2B4797AD" w:rsidR="001F51B8" w:rsidRDefault="001F51B8" w:rsidP="00C37356">
      <w:pPr>
        <w:keepNext/>
        <w:keepLines/>
        <w:rPr>
          <w:rFonts w:ascii="Tahoma" w:hAnsi="Tahoma" w:cs="Tahoma"/>
        </w:rPr>
      </w:pPr>
    </w:p>
    <w:p w14:paraId="74929FA9" w14:textId="77777777" w:rsidR="001F51B8" w:rsidRDefault="001F51B8" w:rsidP="00C37356">
      <w:pPr>
        <w:keepNext/>
        <w:keepLines/>
      </w:pPr>
    </w:p>
    <w:p w14:paraId="426CEA62" w14:textId="7267DCBD" w:rsidR="00832A7F" w:rsidRDefault="00832A7F" w:rsidP="00C37356">
      <w:pPr>
        <w:keepNext/>
        <w:keepLines/>
        <w:tabs>
          <w:tab w:val="left" w:pos="567"/>
          <w:tab w:val="num" w:pos="851"/>
          <w:tab w:val="left" w:pos="993"/>
        </w:tabs>
        <w:jc w:val="both"/>
        <w:rPr>
          <w:rFonts w:ascii="Tahoma" w:hAnsi="Tahoma" w:cs="Tahoma"/>
        </w:rPr>
      </w:pPr>
    </w:p>
    <w:p w14:paraId="2A3254AB" w14:textId="658BFF03" w:rsidR="0041628C" w:rsidRDefault="0041628C" w:rsidP="00C37356">
      <w:pPr>
        <w:keepNext/>
        <w:keepLines/>
        <w:tabs>
          <w:tab w:val="left" w:pos="567"/>
          <w:tab w:val="num" w:pos="851"/>
          <w:tab w:val="left" w:pos="993"/>
        </w:tab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41628C" w:rsidRPr="00844C3C" w14:paraId="064D7B29" w14:textId="77777777" w:rsidTr="00A06933">
        <w:tc>
          <w:tcPr>
            <w:tcW w:w="599" w:type="dxa"/>
            <w:tcBorders>
              <w:top w:val="single" w:sz="4" w:space="0" w:color="auto"/>
              <w:bottom w:val="single" w:sz="4" w:space="0" w:color="auto"/>
              <w:right w:val="nil"/>
            </w:tcBorders>
          </w:tcPr>
          <w:p w14:paraId="669F6051" w14:textId="77777777" w:rsidR="0041628C" w:rsidRPr="00844C3C" w:rsidRDefault="0041628C" w:rsidP="00C37356">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0B3EFE3D" w14:textId="77777777" w:rsidR="0041628C" w:rsidRPr="00844C3C" w:rsidRDefault="0041628C" w:rsidP="00C37356">
            <w:pPr>
              <w:keepNext/>
              <w:keepLines/>
              <w:rPr>
                <w:rFonts w:ascii="Tahoma" w:hAnsi="Tahoma" w:cs="Tahoma"/>
              </w:rPr>
            </w:pPr>
            <w:r w:rsidRPr="00844C3C">
              <w:rPr>
                <w:rFonts w:ascii="Tahoma" w:hAnsi="Tahoma" w:cs="Tahoma"/>
              </w:rPr>
              <w:t>PODATKI O PONUDNIKU</w:t>
            </w:r>
          </w:p>
        </w:tc>
        <w:tc>
          <w:tcPr>
            <w:tcW w:w="1417" w:type="dxa"/>
            <w:tcBorders>
              <w:top w:val="single" w:sz="4" w:space="0" w:color="auto"/>
              <w:bottom w:val="single" w:sz="4" w:space="0" w:color="auto"/>
            </w:tcBorders>
          </w:tcPr>
          <w:p w14:paraId="0AAC127A" w14:textId="77777777" w:rsidR="0041628C" w:rsidRPr="00844C3C" w:rsidRDefault="0041628C" w:rsidP="00C37356">
            <w:pPr>
              <w:keepNext/>
              <w:keepLines/>
              <w:rPr>
                <w:rFonts w:ascii="Tahoma" w:hAnsi="Tahoma" w:cs="Tahoma"/>
                <w:b/>
              </w:rPr>
            </w:pPr>
            <w:r w:rsidRPr="00844C3C">
              <w:rPr>
                <w:rFonts w:ascii="Tahoma" w:hAnsi="Tahoma" w:cs="Tahoma"/>
                <w:b/>
              </w:rPr>
              <w:t>Priloga 1</w:t>
            </w:r>
          </w:p>
        </w:tc>
      </w:tr>
    </w:tbl>
    <w:p w14:paraId="46C2F16D" w14:textId="34C16E7B" w:rsidR="0041628C" w:rsidRDefault="0041628C" w:rsidP="00C37356">
      <w:pPr>
        <w:keepNext/>
        <w:keepLines/>
        <w:tabs>
          <w:tab w:val="left" w:pos="567"/>
          <w:tab w:val="num" w:pos="851"/>
          <w:tab w:val="left" w:pos="993"/>
        </w:tabs>
        <w:jc w:val="both"/>
        <w:rPr>
          <w:rFonts w:ascii="Tahoma" w:hAnsi="Tahoma" w:cs="Tahoma"/>
        </w:rPr>
      </w:pPr>
    </w:p>
    <w:p w14:paraId="6768957B" w14:textId="68E45FF7" w:rsidR="00202E82" w:rsidRPr="00AE4F17" w:rsidRDefault="00452648" w:rsidP="00C37356">
      <w:pPr>
        <w:keepNext/>
        <w:keepLines/>
        <w:jc w:val="both"/>
        <w:rPr>
          <w:rFonts w:ascii="Tahoma" w:hAnsi="Tahoma" w:cs="Tahoma"/>
        </w:rPr>
      </w:pPr>
      <w:r>
        <w:rPr>
          <w:rFonts w:ascii="Tahoma" w:hAnsi="Tahoma" w:cs="Tahoma"/>
          <w:b/>
        </w:rPr>
        <w:t xml:space="preserve">LPP-154/22 </w:t>
      </w:r>
      <w:r w:rsidR="0071773F" w:rsidRPr="00AE4F17">
        <w:rPr>
          <w:rFonts w:ascii="Tahoma" w:hAnsi="Tahoma" w:cs="Tahoma"/>
          <w:b/>
        </w:rPr>
        <w:t>Izvajanje občasnih prevozov</w:t>
      </w:r>
    </w:p>
    <w:p w14:paraId="5D22AD8C" w14:textId="77777777" w:rsidR="007B3BA8" w:rsidRPr="00AE4F17" w:rsidRDefault="007B3BA8" w:rsidP="00C37356">
      <w:pPr>
        <w:keepNext/>
        <w:keepLines/>
        <w:tabs>
          <w:tab w:val="left" w:pos="567"/>
          <w:tab w:val="num" w:pos="851"/>
          <w:tab w:val="left" w:pos="993"/>
        </w:tabs>
        <w:jc w:val="right"/>
        <w:rPr>
          <w:rFonts w:ascii="Tahoma" w:hAnsi="Tahoma" w:cs="Tahoma"/>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41628C" w:rsidRPr="00844C3C" w14:paraId="197B237E" w14:textId="77777777" w:rsidTr="00A06933">
        <w:tc>
          <w:tcPr>
            <w:tcW w:w="2622" w:type="dxa"/>
            <w:tcBorders>
              <w:top w:val="nil"/>
              <w:left w:val="nil"/>
              <w:bottom w:val="nil"/>
              <w:right w:val="nil"/>
            </w:tcBorders>
            <w:vAlign w:val="bottom"/>
          </w:tcPr>
          <w:p w14:paraId="6D40B497" w14:textId="77777777" w:rsidR="0041628C" w:rsidRPr="00844C3C" w:rsidRDefault="0041628C" w:rsidP="00C37356">
            <w:pPr>
              <w:keepNext/>
              <w:keepLines/>
              <w:tabs>
                <w:tab w:val="left" w:pos="567"/>
                <w:tab w:val="num" w:pos="851"/>
                <w:tab w:val="left" w:pos="993"/>
              </w:tabs>
              <w:jc w:val="both"/>
              <w:rPr>
                <w:rFonts w:ascii="Tahoma" w:hAnsi="Tahoma" w:cs="Tahoma"/>
                <w:sz w:val="24"/>
              </w:rPr>
            </w:pPr>
            <w:r w:rsidRPr="00844C3C">
              <w:rPr>
                <w:rFonts w:ascii="Tahoma" w:hAnsi="Tahoma" w:cs="Tahoma"/>
              </w:rPr>
              <w:t>Naziv ponudnika</w:t>
            </w:r>
          </w:p>
        </w:tc>
        <w:tc>
          <w:tcPr>
            <w:tcW w:w="7014" w:type="dxa"/>
            <w:tcBorders>
              <w:top w:val="nil"/>
              <w:left w:val="nil"/>
              <w:right w:val="nil"/>
            </w:tcBorders>
          </w:tcPr>
          <w:p w14:paraId="665D044E"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71B25F74" w14:textId="77777777" w:rsidTr="00A06933">
        <w:tc>
          <w:tcPr>
            <w:tcW w:w="2622" w:type="dxa"/>
            <w:tcBorders>
              <w:top w:val="nil"/>
              <w:left w:val="nil"/>
              <w:bottom w:val="nil"/>
              <w:right w:val="nil"/>
            </w:tcBorders>
          </w:tcPr>
          <w:p w14:paraId="240D559E" w14:textId="77777777" w:rsidR="0041628C" w:rsidRPr="00844C3C" w:rsidRDefault="0041628C" w:rsidP="00C37356">
            <w:pPr>
              <w:keepNext/>
              <w:keepLines/>
              <w:tabs>
                <w:tab w:val="left" w:pos="567"/>
                <w:tab w:val="num" w:pos="851"/>
                <w:tab w:val="left" w:pos="993"/>
              </w:tabs>
              <w:jc w:val="both"/>
              <w:rPr>
                <w:rFonts w:ascii="Tahoma" w:hAnsi="Tahoma" w:cs="Tahoma"/>
                <w:sz w:val="28"/>
              </w:rPr>
            </w:pPr>
            <w:r w:rsidRPr="00844C3C">
              <w:rPr>
                <w:rFonts w:ascii="Tahoma" w:hAnsi="Tahoma" w:cs="Tahoma"/>
              </w:rPr>
              <w:t>in naslov ponudnika</w:t>
            </w:r>
          </w:p>
        </w:tc>
        <w:tc>
          <w:tcPr>
            <w:tcW w:w="7014" w:type="dxa"/>
            <w:tcBorders>
              <w:left w:val="nil"/>
              <w:right w:val="nil"/>
            </w:tcBorders>
          </w:tcPr>
          <w:p w14:paraId="2E9A54C2"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bl>
    <w:p w14:paraId="6304E232" w14:textId="77777777" w:rsidR="0041628C" w:rsidRPr="00844C3C" w:rsidRDefault="0041628C" w:rsidP="00C37356">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41628C" w:rsidRPr="00844C3C" w14:paraId="7382EE52" w14:textId="77777777" w:rsidTr="00A06933">
        <w:tc>
          <w:tcPr>
            <w:tcW w:w="2622" w:type="dxa"/>
            <w:tcBorders>
              <w:top w:val="nil"/>
              <w:left w:val="nil"/>
              <w:bottom w:val="nil"/>
              <w:right w:val="nil"/>
            </w:tcBorders>
            <w:vAlign w:val="bottom"/>
          </w:tcPr>
          <w:p w14:paraId="4D667826" w14:textId="77777777" w:rsidR="0041628C" w:rsidRPr="00844C3C" w:rsidRDefault="0041628C" w:rsidP="00C37356">
            <w:pPr>
              <w:keepNext/>
              <w:keepLines/>
              <w:tabs>
                <w:tab w:val="left" w:pos="567"/>
                <w:tab w:val="num" w:pos="851"/>
                <w:tab w:val="left" w:pos="993"/>
              </w:tabs>
              <w:jc w:val="both"/>
              <w:rPr>
                <w:rFonts w:ascii="Tahoma" w:hAnsi="Tahoma" w:cs="Tahoma"/>
                <w:sz w:val="24"/>
              </w:rPr>
            </w:pPr>
            <w:r w:rsidRPr="00844C3C">
              <w:rPr>
                <w:rFonts w:ascii="Tahoma" w:hAnsi="Tahoma" w:cs="Tahoma"/>
              </w:rPr>
              <w:t>Ponudnik je MSP*</w:t>
            </w:r>
          </w:p>
        </w:tc>
        <w:tc>
          <w:tcPr>
            <w:tcW w:w="1417" w:type="dxa"/>
            <w:tcBorders>
              <w:top w:val="nil"/>
              <w:left w:val="nil"/>
              <w:bottom w:val="nil"/>
              <w:right w:val="nil"/>
            </w:tcBorders>
          </w:tcPr>
          <w:p w14:paraId="6F1C176E" w14:textId="77777777" w:rsidR="0041628C" w:rsidRPr="00844C3C" w:rsidRDefault="0041628C" w:rsidP="00C37356">
            <w:pPr>
              <w:keepNext/>
              <w:keepLines/>
              <w:numPr>
                <w:ilvl w:val="0"/>
                <w:numId w:val="8"/>
              </w:numPr>
              <w:tabs>
                <w:tab w:val="left" w:pos="567"/>
                <w:tab w:val="num" w:pos="851"/>
                <w:tab w:val="left" w:pos="993"/>
              </w:tabs>
              <w:jc w:val="both"/>
              <w:rPr>
                <w:rFonts w:ascii="Tahoma" w:hAnsi="Tahoma" w:cs="Tahoma"/>
              </w:rPr>
            </w:pPr>
            <w:r w:rsidRPr="00844C3C">
              <w:rPr>
                <w:rFonts w:ascii="Tahoma" w:hAnsi="Tahoma" w:cs="Tahoma"/>
              </w:rPr>
              <w:t xml:space="preserve">Da                  </w:t>
            </w:r>
          </w:p>
        </w:tc>
        <w:tc>
          <w:tcPr>
            <w:tcW w:w="1417" w:type="dxa"/>
            <w:tcBorders>
              <w:top w:val="nil"/>
              <w:left w:val="nil"/>
              <w:bottom w:val="nil"/>
              <w:right w:val="nil"/>
            </w:tcBorders>
          </w:tcPr>
          <w:p w14:paraId="23BBB7B2" w14:textId="77777777" w:rsidR="0041628C" w:rsidRPr="00844C3C" w:rsidRDefault="0041628C" w:rsidP="00C37356">
            <w:pPr>
              <w:keepNext/>
              <w:keepLines/>
              <w:numPr>
                <w:ilvl w:val="0"/>
                <w:numId w:val="8"/>
              </w:numPr>
              <w:jc w:val="both"/>
              <w:rPr>
                <w:rFonts w:ascii="Tahoma" w:hAnsi="Tahoma" w:cs="Tahoma"/>
              </w:rPr>
            </w:pPr>
            <w:r w:rsidRPr="00844C3C">
              <w:rPr>
                <w:rFonts w:ascii="Tahoma" w:hAnsi="Tahoma" w:cs="Tahoma"/>
              </w:rPr>
              <w:t xml:space="preserve">Ne                  </w:t>
            </w:r>
          </w:p>
        </w:tc>
      </w:tr>
    </w:tbl>
    <w:p w14:paraId="00FDA4A6" w14:textId="77777777" w:rsidR="0041628C" w:rsidRPr="00844C3C" w:rsidRDefault="0041628C" w:rsidP="00C37356">
      <w:pPr>
        <w:keepNext/>
        <w:keepLines/>
        <w:tabs>
          <w:tab w:val="left" w:pos="2835"/>
        </w:tabs>
        <w:ind w:left="284"/>
        <w:jc w:val="both"/>
        <w:rPr>
          <w:rFonts w:ascii="Tahoma" w:hAnsi="Tahoma" w:cs="Tahoma"/>
        </w:rPr>
      </w:pPr>
    </w:p>
    <w:p w14:paraId="1DA2144D" w14:textId="77777777" w:rsidR="0041628C" w:rsidRPr="00844C3C" w:rsidRDefault="0041628C" w:rsidP="00C37356">
      <w:pPr>
        <w:keepNext/>
        <w:keepLines/>
        <w:tabs>
          <w:tab w:val="left" w:pos="2835"/>
        </w:tabs>
        <w:jc w:val="both"/>
        <w:rPr>
          <w:rFonts w:ascii="Tahoma" w:hAnsi="Tahoma" w:cs="Tahoma"/>
          <w:sz w:val="18"/>
          <w:szCs w:val="18"/>
        </w:rPr>
      </w:pPr>
      <w:r w:rsidRPr="00844C3C">
        <w:rPr>
          <w:rFonts w:ascii="Tahoma" w:hAnsi="Tahoma" w:cs="Tahoma"/>
          <w:sz w:val="18"/>
          <w:szCs w:val="18"/>
        </w:rPr>
        <w:t xml:space="preserve">*MSP: </w:t>
      </w:r>
      <w:proofErr w:type="spellStart"/>
      <w:r w:rsidRPr="00844C3C">
        <w:rPr>
          <w:rFonts w:ascii="Tahoma" w:hAnsi="Tahoma" w:cs="Tahoma"/>
          <w:sz w:val="18"/>
          <w:szCs w:val="18"/>
        </w:rPr>
        <w:t>mikro</w:t>
      </w:r>
      <w:proofErr w:type="spellEnd"/>
      <w:r w:rsidRPr="00844C3C">
        <w:rPr>
          <w:rFonts w:ascii="Tahoma" w:hAnsi="Tahoma" w:cs="Tahoma"/>
          <w:sz w:val="18"/>
          <w:szCs w:val="18"/>
        </w:rPr>
        <w:t>, mala in srednje velika podjetja kot so opredeljena v Priporočilu Komisije 2003/361/ES.</w:t>
      </w:r>
    </w:p>
    <w:p w14:paraId="6DF196F4" w14:textId="77777777" w:rsidR="0041628C" w:rsidRPr="00844C3C" w:rsidRDefault="0041628C" w:rsidP="00C37356">
      <w:pPr>
        <w:keepNext/>
        <w:keepLines/>
        <w:tabs>
          <w:tab w:val="left" w:pos="2835"/>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41628C" w:rsidRPr="00844C3C" w14:paraId="0B716B73" w14:textId="77777777" w:rsidTr="00A06933">
        <w:tc>
          <w:tcPr>
            <w:tcW w:w="2622" w:type="dxa"/>
            <w:tcBorders>
              <w:top w:val="nil"/>
              <w:left w:val="nil"/>
              <w:bottom w:val="nil"/>
              <w:right w:val="nil"/>
            </w:tcBorders>
            <w:vAlign w:val="bottom"/>
          </w:tcPr>
          <w:p w14:paraId="6838F0D5" w14:textId="77777777" w:rsidR="0041628C" w:rsidRPr="00844C3C" w:rsidRDefault="0041628C" w:rsidP="00C37356">
            <w:pPr>
              <w:keepNext/>
              <w:keepLines/>
              <w:tabs>
                <w:tab w:val="left" w:pos="567"/>
                <w:tab w:val="num" w:pos="851"/>
                <w:tab w:val="left" w:pos="993"/>
              </w:tabs>
              <w:jc w:val="both"/>
              <w:rPr>
                <w:rFonts w:ascii="Tahoma" w:hAnsi="Tahoma" w:cs="Tahoma"/>
              </w:rPr>
            </w:pPr>
            <w:r w:rsidRPr="00844C3C">
              <w:rPr>
                <w:rFonts w:ascii="Tahoma" w:hAnsi="Tahoma" w:cs="Tahoma"/>
              </w:rPr>
              <w:t>Odgovorna oseba</w:t>
            </w:r>
          </w:p>
          <w:p w14:paraId="6B7C0A0C" w14:textId="77777777" w:rsidR="0041628C" w:rsidRPr="00844C3C" w:rsidRDefault="0041628C" w:rsidP="00C37356">
            <w:pPr>
              <w:keepNext/>
              <w:keepLines/>
              <w:tabs>
                <w:tab w:val="left" w:pos="567"/>
                <w:tab w:val="num" w:pos="851"/>
                <w:tab w:val="left" w:pos="993"/>
              </w:tabs>
              <w:jc w:val="both"/>
              <w:rPr>
                <w:rFonts w:ascii="Tahoma" w:hAnsi="Tahoma" w:cs="Tahoma"/>
              </w:rPr>
            </w:pPr>
            <w:r w:rsidRPr="00844C3C">
              <w:rPr>
                <w:rFonts w:ascii="Tahoma" w:hAnsi="Tahoma" w:cs="Tahoma"/>
              </w:rPr>
              <w:t>(podpisnik okvirnega sporazuma)</w:t>
            </w:r>
          </w:p>
        </w:tc>
        <w:tc>
          <w:tcPr>
            <w:tcW w:w="7014" w:type="dxa"/>
            <w:tcBorders>
              <w:top w:val="nil"/>
              <w:left w:val="nil"/>
              <w:right w:val="nil"/>
            </w:tcBorders>
          </w:tcPr>
          <w:p w14:paraId="109A5311"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6A4FC1D6" w14:textId="77777777" w:rsidTr="00A06933">
        <w:tc>
          <w:tcPr>
            <w:tcW w:w="2622" w:type="dxa"/>
            <w:tcBorders>
              <w:top w:val="nil"/>
              <w:left w:val="nil"/>
              <w:bottom w:val="nil"/>
              <w:right w:val="nil"/>
            </w:tcBorders>
            <w:vAlign w:val="bottom"/>
          </w:tcPr>
          <w:p w14:paraId="1933DE11" w14:textId="77777777" w:rsidR="0041628C" w:rsidRPr="00844C3C" w:rsidRDefault="0041628C" w:rsidP="00C37356">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funkcija</w:t>
            </w:r>
          </w:p>
        </w:tc>
        <w:tc>
          <w:tcPr>
            <w:tcW w:w="7014" w:type="dxa"/>
            <w:tcBorders>
              <w:left w:val="nil"/>
              <w:right w:val="nil"/>
            </w:tcBorders>
          </w:tcPr>
          <w:p w14:paraId="75DAE9FF"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1B40C871" w14:textId="77777777" w:rsidTr="00A06933">
        <w:tc>
          <w:tcPr>
            <w:tcW w:w="2622" w:type="dxa"/>
            <w:tcBorders>
              <w:top w:val="nil"/>
              <w:left w:val="nil"/>
              <w:bottom w:val="nil"/>
              <w:right w:val="nil"/>
            </w:tcBorders>
            <w:vAlign w:val="bottom"/>
          </w:tcPr>
          <w:p w14:paraId="10CC25A8" w14:textId="77777777" w:rsidR="0041628C" w:rsidRPr="00844C3C" w:rsidRDefault="0041628C" w:rsidP="00C37356">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telefon</w:t>
            </w:r>
          </w:p>
        </w:tc>
        <w:tc>
          <w:tcPr>
            <w:tcW w:w="7014" w:type="dxa"/>
            <w:tcBorders>
              <w:left w:val="nil"/>
              <w:right w:val="nil"/>
            </w:tcBorders>
          </w:tcPr>
          <w:p w14:paraId="02CD5BA0"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294332F2" w14:textId="77777777" w:rsidTr="00A06933">
        <w:tc>
          <w:tcPr>
            <w:tcW w:w="2622" w:type="dxa"/>
            <w:tcBorders>
              <w:top w:val="nil"/>
              <w:left w:val="nil"/>
              <w:bottom w:val="nil"/>
              <w:right w:val="nil"/>
            </w:tcBorders>
            <w:vAlign w:val="bottom"/>
          </w:tcPr>
          <w:p w14:paraId="1F565D30" w14:textId="77777777" w:rsidR="0041628C" w:rsidRPr="00844C3C" w:rsidRDefault="0041628C" w:rsidP="00C37356">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e-mail</w:t>
            </w:r>
          </w:p>
        </w:tc>
        <w:tc>
          <w:tcPr>
            <w:tcW w:w="7014" w:type="dxa"/>
            <w:tcBorders>
              <w:left w:val="nil"/>
              <w:right w:val="nil"/>
            </w:tcBorders>
          </w:tcPr>
          <w:p w14:paraId="4F41C584"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bl>
    <w:p w14:paraId="1206272A" w14:textId="77777777" w:rsidR="0041628C" w:rsidRPr="00844C3C" w:rsidRDefault="0041628C" w:rsidP="00C37356">
      <w:pPr>
        <w:keepNext/>
        <w:keepLines/>
        <w:tabs>
          <w:tab w:val="left" w:pos="2835"/>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41628C" w:rsidRPr="00844C3C" w14:paraId="2DC2222B" w14:textId="77777777" w:rsidTr="00A06933">
        <w:tc>
          <w:tcPr>
            <w:tcW w:w="2622" w:type="dxa"/>
            <w:tcBorders>
              <w:top w:val="nil"/>
              <w:left w:val="nil"/>
              <w:bottom w:val="nil"/>
              <w:right w:val="nil"/>
            </w:tcBorders>
            <w:vAlign w:val="bottom"/>
          </w:tcPr>
          <w:p w14:paraId="1119210C" w14:textId="77777777" w:rsidR="0041628C" w:rsidRPr="00844C3C" w:rsidRDefault="0041628C" w:rsidP="00C37356">
            <w:pPr>
              <w:keepNext/>
              <w:keepLines/>
              <w:tabs>
                <w:tab w:val="left" w:pos="567"/>
                <w:tab w:val="num" w:pos="851"/>
                <w:tab w:val="left" w:pos="993"/>
              </w:tabs>
              <w:jc w:val="both"/>
              <w:rPr>
                <w:rFonts w:ascii="Tahoma" w:hAnsi="Tahoma" w:cs="Tahoma"/>
                <w:sz w:val="24"/>
              </w:rPr>
            </w:pPr>
            <w:r w:rsidRPr="00844C3C">
              <w:rPr>
                <w:rFonts w:ascii="Tahoma" w:hAnsi="Tahoma" w:cs="Tahoma"/>
              </w:rPr>
              <w:t>Kontaktna oseba</w:t>
            </w:r>
          </w:p>
        </w:tc>
        <w:tc>
          <w:tcPr>
            <w:tcW w:w="7014" w:type="dxa"/>
            <w:tcBorders>
              <w:top w:val="nil"/>
              <w:left w:val="nil"/>
              <w:right w:val="nil"/>
            </w:tcBorders>
          </w:tcPr>
          <w:p w14:paraId="0C1571F9"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77BF56E7" w14:textId="77777777" w:rsidTr="00A06933">
        <w:tc>
          <w:tcPr>
            <w:tcW w:w="2622" w:type="dxa"/>
            <w:tcBorders>
              <w:top w:val="nil"/>
              <w:left w:val="nil"/>
              <w:bottom w:val="nil"/>
              <w:right w:val="nil"/>
            </w:tcBorders>
            <w:vAlign w:val="bottom"/>
          </w:tcPr>
          <w:p w14:paraId="0BA594C1" w14:textId="77777777" w:rsidR="0041628C" w:rsidRPr="00844C3C" w:rsidRDefault="0041628C" w:rsidP="00C37356">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funkcija</w:t>
            </w:r>
          </w:p>
        </w:tc>
        <w:tc>
          <w:tcPr>
            <w:tcW w:w="7014" w:type="dxa"/>
            <w:tcBorders>
              <w:left w:val="nil"/>
              <w:right w:val="nil"/>
            </w:tcBorders>
          </w:tcPr>
          <w:p w14:paraId="6A486E60"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265B62FC" w14:textId="77777777" w:rsidTr="00A06933">
        <w:tc>
          <w:tcPr>
            <w:tcW w:w="2622" w:type="dxa"/>
            <w:tcBorders>
              <w:top w:val="nil"/>
              <w:left w:val="nil"/>
              <w:bottom w:val="nil"/>
              <w:right w:val="nil"/>
            </w:tcBorders>
            <w:vAlign w:val="bottom"/>
          </w:tcPr>
          <w:p w14:paraId="0275C9B1" w14:textId="77777777" w:rsidR="0041628C" w:rsidRPr="00844C3C" w:rsidRDefault="0041628C" w:rsidP="00C37356">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telefon</w:t>
            </w:r>
          </w:p>
        </w:tc>
        <w:tc>
          <w:tcPr>
            <w:tcW w:w="7014" w:type="dxa"/>
            <w:tcBorders>
              <w:left w:val="nil"/>
              <w:right w:val="nil"/>
            </w:tcBorders>
          </w:tcPr>
          <w:p w14:paraId="7BC742D2"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4F457469" w14:textId="77777777" w:rsidTr="00A06933">
        <w:tc>
          <w:tcPr>
            <w:tcW w:w="2622" w:type="dxa"/>
            <w:tcBorders>
              <w:top w:val="nil"/>
              <w:left w:val="nil"/>
              <w:bottom w:val="nil"/>
              <w:right w:val="nil"/>
            </w:tcBorders>
            <w:vAlign w:val="bottom"/>
          </w:tcPr>
          <w:p w14:paraId="1AF12F4C" w14:textId="77777777" w:rsidR="0041628C" w:rsidRPr="00844C3C" w:rsidRDefault="0041628C" w:rsidP="00C37356">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e-mail</w:t>
            </w:r>
          </w:p>
        </w:tc>
        <w:tc>
          <w:tcPr>
            <w:tcW w:w="7014" w:type="dxa"/>
            <w:tcBorders>
              <w:left w:val="nil"/>
              <w:right w:val="nil"/>
            </w:tcBorders>
          </w:tcPr>
          <w:p w14:paraId="31B0309B"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bl>
    <w:p w14:paraId="368FD2A3" w14:textId="77777777" w:rsidR="0041628C" w:rsidRPr="00844C3C" w:rsidRDefault="0041628C" w:rsidP="00C37356">
      <w:pPr>
        <w:keepNext/>
        <w:keepLines/>
        <w:tabs>
          <w:tab w:val="left" w:pos="2835"/>
        </w:tabs>
        <w:ind w:left="284" w:hanging="284"/>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41628C" w:rsidRPr="00844C3C" w14:paraId="080FD03C" w14:textId="77777777" w:rsidTr="00A06933">
        <w:tc>
          <w:tcPr>
            <w:tcW w:w="2552" w:type="dxa"/>
            <w:tcBorders>
              <w:top w:val="nil"/>
              <w:left w:val="nil"/>
              <w:bottom w:val="nil"/>
              <w:right w:val="nil"/>
            </w:tcBorders>
            <w:vAlign w:val="bottom"/>
          </w:tcPr>
          <w:p w14:paraId="46907FAC" w14:textId="77777777" w:rsidR="0041628C" w:rsidRPr="00844C3C" w:rsidRDefault="0041628C" w:rsidP="00C37356">
            <w:pPr>
              <w:keepNext/>
              <w:keepLines/>
              <w:tabs>
                <w:tab w:val="left" w:pos="567"/>
                <w:tab w:val="num" w:pos="851"/>
                <w:tab w:val="left" w:pos="993"/>
              </w:tabs>
              <w:jc w:val="both"/>
              <w:rPr>
                <w:rFonts w:ascii="Tahoma" w:hAnsi="Tahoma" w:cs="Tahoma"/>
                <w:sz w:val="24"/>
              </w:rPr>
            </w:pPr>
            <w:r w:rsidRPr="00844C3C">
              <w:rPr>
                <w:rFonts w:ascii="Tahoma" w:hAnsi="Tahoma" w:cs="Tahoma"/>
              </w:rPr>
              <w:t>Transakcijski račun</w:t>
            </w:r>
          </w:p>
        </w:tc>
        <w:tc>
          <w:tcPr>
            <w:tcW w:w="7087" w:type="dxa"/>
            <w:tcBorders>
              <w:top w:val="nil"/>
              <w:left w:val="nil"/>
              <w:right w:val="nil"/>
            </w:tcBorders>
          </w:tcPr>
          <w:p w14:paraId="307EB5C3"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648FE4AB" w14:textId="77777777" w:rsidTr="00A06933">
        <w:tc>
          <w:tcPr>
            <w:tcW w:w="2552" w:type="dxa"/>
            <w:tcBorders>
              <w:top w:val="nil"/>
              <w:left w:val="nil"/>
              <w:bottom w:val="nil"/>
              <w:right w:val="nil"/>
            </w:tcBorders>
            <w:vAlign w:val="bottom"/>
          </w:tcPr>
          <w:p w14:paraId="61B451D4" w14:textId="77777777" w:rsidR="0041628C" w:rsidRPr="00844C3C" w:rsidRDefault="0041628C" w:rsidP="00C37356">
            <w:pPr>
              <w:keepNext/>
              <w:keepLines/>
              <w:tabs>
                <w:tab w:val="left" w:pos="567"/>
                <w:tab w:val="left" w:pos="993"/>
              </w:tabs>
              <w:jc w:val="both"/>
              <w:rPr>
                <w:rFonts w:ascii="Tahoma" w:hAnsi="Tahoma" w:cs="Tahoma"/>
              </w:rPr>
            </w:pPr>
            <w:r w:rsidRPr="00844C3C">
              <w:rPr>
                <w:rFonts w:ascii="Tahoma" w:hAnsi="Tahoma" w:cs="Tahoma"/>
              </w:rPr>
              <w:t>Matična banka</w:t>
            </w:r>
          </w:p>
        </w:tc>
        <w:tc>
          <w:tcPr>
            <w:tcW w:w="7087" w:type="dxa"/>
            <w:tcBorders>
              <w:left w:val="nil"/>
              <w:right w:val="nil"/>
            </w:tcBorders>
          </w:tcPr>
          <w:p w14:paraId="5DB42F85"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55078D22" w14:textId="77777777" w:rsidTr="00A06933">
        <w:tc>
          <w:tcPr>
            <w:tcW w:w="2552" w:type="dxa"/>
            <w:tcBorders>
              <w:top w:val="nil"/>
              <w:left w:val="nil"/>
              <w:bottom w:val="nil"/>
              <w:right w:val="nil"/>
            </w:tcBorders>
            <w:vAlign w:val="bottom"/>
          </w:tcPr>
          <w:p w14:paraId="7F446EC6" w14:textId="77777777" w:rsidR="0041628C" w:rsidRPr="00844C3C" w:rsidRDefault="0041628C" w:rsidP="00C37356">
            <w:pPr>
              <w:keepNext/>
              <w:keepLines/>
              <w:tabs>
                <w:tab w:val="left" w:pos="567"/>
                <w:tab w:val="left" w:pos="993"/>
              </w:tabs>
              <w:jc w:val="both"/>
              <w:rPr>
                <w:rFonts w:ascii="Tahoma" w:hAnsi="Tahoma" w:cs="Tahoma"/>
              </w:rPr>
            </w:pPr>
            <w:r w:rsidRPr="00844C3C">
              <w:rPr>
                <w:rFonts w:ascii="Tahoma" w:hAnsi="Tahoma" w:cs="Tahoma"/>
              </w:rPr>
              <w:t>ID številka za DDV</w:t>
            </w:r>
          </w:p>
        </w:tc>
        <w:tc>
          <w:tcPr>
            <w:tcW w:w="7087" w:type="dxa"/>
            <w:tcBorders>
              <w:left w:val="nil"/>
              <w:right w:val="nil"/>
            </w:tcBorders>
          </w:tcPr>
          <w:p w14:paraId="7F5AAF64"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1949ACA9" w14:textId="77777777" w:rsidTr="00A06933">
        <w:tc>
          <w:tcPr>
            <w:tcW w:w="2552" w:type="dxa"/>
            <w:tcBorders>
              <w:top w:val="nil"/>
              <w:left w:val="nil"/>
              <w:bottom w:val="nil"/>
              <w:right w:val="nil"/>
            </w:tcBorders>
            <w:vAlign w:val="bottom"/>
          </w:tcPr>
          <w:p w14:paraId="1DBE2A4B" w14:textId="77777777" w:rsidR="0041628C" w:rsidRPr="00844C3C" w:rsidRDefault="0041628C" w:rsidP="00C37356">
            <w:pPr>
              <w:keepNext/>
              <w:keepLines/>
              <w:tabs>
                <w:tab w:val="left" w:pos="567"/>
                <w:tab w:val="left" w:pos="993"/>
              </w:tabs>
              <w:jc w:val="both"/>
              <w:rPr>
                <w:rFonts w:ascii="Tahoma" w:hAnsi="Tahoma" w:cs="Tahoma"/>
              </w:rPr>
            </w:pPr>
            <w:r w:rsidRPr="00844C3C">
              <w:rPr>
                <w:rFonts w:ascii="Tahoma" w:hAnsi="Tahoma" w:cs="Tahoma"/>
              </w:rPr>
              <w:t>Finančni urad</w:t>
            </w:r>
          </w:p>
        </w:tc>
        <w:tc>
          <w:tcPr>
            <w:tcW w:w="7087" w:type="dxa"/>
            <w:tcBorders>
              <w:left w:val="nil"/>
              <w:right w:val="nil"/>
            </w:tcBorders>
          </w:tcPr>
          <w:p w14:paraId="23694A07"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r w:rsidR="0041628C" w:rsidRPr="00844C3C" w14:paraId="75A4CA7D" w14:textId="77777777" w:rsidTr="00A06933">
        <w:tc>
          <w:tcPr>
            <w:tcW w:w="2552" w:type="dxa"/>
            <w:tcBorders>
              <w:top w:val="nil"/>
              <w:left w:val="nil"/>
              <w:bottom w:val="nil"/>
              <w:right w:val="nil"/>
            </w:tcBorders>
            <w:vAlign w:val="bottom"/>
          </w:tcPr>
          <w:p w14:paraId="3A719920" w14:textId="77777777" w:rsidR="0041628C" w:rsidRPr="00844C3C" w:rsidRDefault="0041628C" w:rsidP="00C37356">
            <w:pPr>
              <w:keepNext/>
              <w:keepLines/>
              <w:tabs>
                <w:tab w:val="left" w:pos="567"/>
                <w:tab w:val="left" w:pos="993"/>
              </w:tabs>
              <w:jc w:val="both"/>
              <w:rPr>
                <w:rFonts w:ascii="Tahoma" w:hAnsi="Tahoma" w:cs="Tahoma"/>
              </w:rPr>
            </w:pPr>
            <w:r w:rsidRPr="00844C3C">
              <w:rPr>
                <w:rFonts w:ascii="Tahoma" w:hAnsi="Tahoma" w:cs="Tahoma"/>
              </w:rPr>
              <w:t>Matična številka</w:t>
            </w:r>
          </w:p>
        </w:tc>
        <w:tc>
          <w:tcPr>
            <w:tcW w:w="7087" w:type="dxa"/>
            <w:tcBorders>
              <w:left w:val="nil"/>
              <w:right w:val="nil"/>
            </w:tcBorders>
          </w:tcPr>
          <w:p w14:paraId="330C3046" w14:textId="77777777" w:rsidR="0041628C" w:rsidRPr="00844C3C" w:rsidRDefault="0041628C" w:rsidP="00C37356">
            <w:pPr>
              <w:keepNext/>
              <w:keepLines/>
              <w:tabs>
                <w:tab w:val="left" w:pos="567"/>
                <w:tab w:val="num" w:pos="851"/>
                <w:tab w:val="left" w:pos="993"/>
              </w:tabs>
              <w:jc w:val="both"/>
              <w:rPr>
                <w:rFonts w:ascii="Tahoma" w:hAnsi="Tahoma" w:cs="Tahoma"/>
                <w:sz w:val="28"/>
              </w:rPr>
            </w:pPr>
          </w:p>
        </w:tc>
      </w:tr>
    </w:tbl>
    <w:p w14:paraId="4DF90E2D" w14:textId="77777777" w:rsidR="0041628C" w:rsidRPr="00844C3C" w:rsidRDefault="0041628C" w:rsidP="00C37356">
      <w:pPr>
        <w:keepNext/>
        <w:keepLines/>
        <w:tabs>
          <w:tab w:val="left" w:pos="2835"/>
        </w:tabs>
        <w:ind w:left="284" w:hanging="284"/>
        <w:jc w:val="both"/>
        <w:rPr>
          <w:rFonts w:ascii="Tahoma" w:hAnsi="Tahoma" w:cs="Tahoma"/>
        </w:rPr>
      </w:pPr>
    </w:p>
    <w:p w14:paraId="66A1BC6C" w14:textId="77777777" w:rsidR="0041628C" w:rsidRPr="00844C3C" w:rsidRDefault="0041628C" w:rsidP="00C37356">
      <w:pPr>
        <w:keepNext/>
        <w:keepLines/>
        <w:jc w:val="both"/>
        <w:rPr>
          <w:rFonts w:ascii="Tahoma" w:hAnsi="Tahoma" w:cs="Tahoma"/>
        </w:rPr>
      </w:pPr>
      <w:r w:rsidRPr="00844C3C">
        <w:rPr>
          <w:rFonts w:ascii="Tahoma" w:hAnsi="Tahoma" w:cs="Tahoma"/>
        </w:rPr>
        <w:t>Predstavnik izvajalca (skrbnik okvirnega sporazuma), ki bo urejal vsa vprašanja, ki bodo nastala v zvezi z izvajanjem okvirnega sporazuma, je _________________________, telefon: ___________________, e-pošta: ___________________.</w:t>
      </w:r>
    </w:p>
    <w:p w14:paraId="65C66089" w14:textId="77777777" w:rsidR="0041628C" w:rsidRPr="00844C3C" w:rsidRDefault="0041628C" w:rsidP="00C37356">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88"/>
        <w:gridCol w:w="2931"/>
        <w:gridCol w:w="2927"/>
      </w:tblGrid>
      <w:tr w:rsidR="0041628C" w:rsidRPr="00844C3C" w14:paraId="277D8827" w14:textId="77777777" w:rsidTr="00A06933">
        <w:tc>
          <w:tcPr>
            <w:tcW w:w="3420" w:type="dxa"/>
            <w:shd w:val="clear" w:color="auto" w:fill="auto"/>
          </w:tcPr>
          <w:p w14:paraId="067257CB" w14:textId="77777777" w:rsidR="0041628C" w:rsidRPr="00844C3C" w:rsidRDefault="0041628C" w:rsidP="00C37356">
            <w:pPr>
              <w:keepNext/>
              <w:keepLines/>
              <w:tabs>
                <w:tab w:val="left" w:pos="2835"/>
              </w:tabs>
              <w:jc w:val="both"/>
              <w:rPr>
                <w:rFonts w:ascii="Tahoma" w:hAnsi="Tahoma" w:cs="Tahoma"/>
              </w:rPr>
            </w:pPr>
          </w:p>
          <w:p w14:paraId="6B9EA910" w14:textId="77777777" w:rsidR="0041628C" w:rsidRPr="00844C3C" w:rsidRDefault="0041628C" w:rsidP="00C37356">
            <w:pPr>
              <w:keepNext/>
              <w:keepLines/>
              <w:tabs>
                <w:tab w:val="left" w:pos="2835"/>
              </w:tabs>
              <w:ind w:left="-108"/>
              <w:jc w:val="both"/>
              <w:rPr>
                <w:rFonts w:ascii="Tahoma" w:hAnsi="Tahoma" w:cs="Tahoma"/>
              </w:rPr>
            </w:pPr>
            <w:r w:rsidRPr="00844C3C">
              <w:rPr>
                <w:rFonts w:ascii="Tahoma" w:hAnsi="Tahoma" w:cs="Tahoma"/>
              </w:rPr>
              <w:t>Ponudnik je MSP* (označi):</w:t>
            </w:r>
          </w:p>
        </w:tc>
        <w:tc>
          <w:tcPr>
            <w:tcW w:w="2950" w:type="dxa"/>
            <w:shd w:val="clear" w:color="auto" w:fill="auto"/>
          </w:tcPr>
          <w:p w14:paraId="40C8ABFF" w14:textId="77777777" w:rsidR="0041628C" w:rsidRPr="00844C3C" w:rsidRDefault="0041628C" w:rsidP="00C37356">
            <w:pPr>
              <w:keepNext/>
              <w:keepLines/>
              <w:numPr>
                <w:ilvl w:val="0"/>
                <w:numId w:val="26"/>
              </w:numPr>
              <w:tabs>
                <w:tab w:val="left" w:pos="1008"/>
                <w:tab w:val="left" w:pos="3843"/>
              </w:tabs>
              <w:ind w:left="1717" w:hanging="1357"/>
              <w:jc w:val="both"/>
              <w:rPr>
                <w:rFonts w:ascii="Tahoma" w:hAnsi="Tahoma" w:cs="Tahoma"/>
              </w:rPr>
            </w:pPr>
            <w:r w:rsidRPr="00844C3C">
              <w:rPr>
                <w:rFonts w:ascii="Tahoma" w:hAnsi="Tahoma" w:cs="Tahoma"/>
              </w:rPr>
              <w:t>Da</w:t>
            </w:r>
          </w:p>
        </w:tc>
        <w:tc>
          <w:tcPr>
            <w:tcW w:w="2950" w:type="dxa"/>
            <w:shd w:val="clear" w:color="auto" w:fill="auto"/>
          </w:tcPr>
          <w:p w14:paraId="6D7B1FBD" w14:textId="77777777" w:rsidR="0041628C" w:rsidRPr="00844C3C" w:rsidRDefault="0041628C" w:rsidP="00C37356">
            <w:pPr>
              <w:keepNext/>
              <w:keepLines/>
              <w:numPr>
                <w:ilvl w:val="0"/>
                <w:numId w:val="26"/>
              </w:numPr>
              <w:tabs>
                <w:tab w:val="left" w:pos="893"/>
              </w:tabs>
              <w:jc w:val="both"/>
              <w:rPr>
                <w:rFonts w:ascii="Tahoma" w:hAnsi="Tahoma" w:cs="Tahoma"/>
              </w:rPr>
            </w:pPr>
            <w:r w:rsidRPr="00844C3C">
              <w:rPr>
                <w:rFonts w:ascii="Tahoma" w:hAnsi="Tahoma" w:cs="Tahoma"/>
              </w:rPr>
              <w:t xml:space="preserve">Ne </w:t>
            </w:r>
          </w:p>
        </w:tc>
      </w:tr>
    </w:tbl>
    <w:p w14:paraId="15DD08A0" w14:textId="77777777" w:rsidR="0041628C" w:rsidRPr="00844C3C" w:rsidRDefault="0041628C" w:rsidP="00C37356">
      <w:pPr>
        <w:keepNext/>
        <w:keepLines/>
        <w:tabs>
          <w:tab w:val="left" w:pos="2835"/>
        </w:tabs>
        <w:ind w:left="284"/>
        <w:jc w:val="both"/>
        <w:rPr>
          <w:rFonts w:ascii="Tahoma" w:hAnsi="Tahoma" w:cs="Tahoma"/>
          <w:sz w:val="18"/>
          <w:szCs w:val="18"/>
        </w:rPr>
      </w:pPr>
      <w:r w:rsidRPr="00844C3C">
        <w:rPr>
          <w:rFonts w:ascii="Tahoma" w:hAnsi="Tahoma" w:cs="Tahoma"/>
          <w:sz w:val="18"/>
          <w:szCs w:val="18"/>
        </w:rPr>
        <w:t xml:space="preserve">*MSP: </w:t>
      </w:r>
      <w:proofErr w:type="spellStart"/>
      <w:r w:rsidRPr="00844C3C">
        <w:rPr>
          <w:rFonts w:ascii="Tahoma" w:hAnsi="Tahoma" w:cs="Tahoma"/>
          <w:sz w:val="18"/>
          <w:szCs w:val="18"/>
        </w:rPr>
        <w:t>mikro</w:t>
      </w:r>
      <w:proofErr w:type="spellEnd"/>
      <w:r w:rsidRPr="00844C3C">
        <w:rPr>
          <w:rFonts w:ascii="Tahoma" w:hAnsi="Tahoma" w:cs="Tahoma"/>
          <w:sz w:val="18"/>
          <w:szCs w:val="18"/>
        </w:rPr>
        <w:t>, mala in srednje velika podjetja kot so opredeljena v Priporočilu Komisije 2003/361/ES.</w:t>
      </w:r>
    </w:p>
    <w:p w14:paraId="5BA0AE67" w14:textId="77777777" w:rsidR="0041628C" w:rsidRPr="00844C3C" w:rsidRDefault="0041628C" w:rsidP="00C37356">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1628C" w:rsidRPr="00844C3C" w14:paraId="0CD5DE91" w14:textId="77777777" w:rsidTr="00A06933">
        <w:trPr>
          <w:trHeight w:val="235"/>
        </w:trPr>
        <w:tc>
          <w:tcPr>
            <w:tcW w:w="3402" w:type="dxa"/>
            <w:tcBorders>
              <w:bottom w:val="single" w:sz="4" w:space="0" w:color="auto"/>
            </w:tcBorders>
          </w:tcPr>
          <w:p w14:paraId="3E4F7BD0" w14:textId="77777777" w:rsidR="0041628C" w:rsidRPr="00844C3C" w:rsidRDefault="0041628C" w:rsidP="00C37356">
            <w:pPr>
              <w:keepNext/>
              <w:keepLines/>
              <w:jc w:val="both"/>
              <w:rPr>
                <w:rFonts w:ascii="Tahoma" w:hAnsi="Tahoma" w:cs="Tahoma"/>
                <w:snapToGrid w:val="0"/>
                <w:color w:val="000000"/>
              </w:rPr>
            </w:pPr>
          </w:p>
        </w:tc>
        <w:tc>
          <w:tcPr>
            <w:tcW w:w="2977" w:type="dxa"/>
          </w:tcPr>
          <w:p w14:paraId="0A4D9E9A" w14:textId="77777777" w:rsidR="0041628C" w:rsidRPr="00844C3C" w:rsidRDefault="0041628C" w:rsidP="00C37356">
            <w:pPr>
              <w:keepNext/>
              <w:keepLines/>
              <w:jc w:val="center"/>
              <w:rPr>
                <w:rFonts w:ascii="Tahoma" w:hAnsi="Tahoma" w:cs="Tahoma"/>
                <w:snapToGrid w:val="0"/>
                <w:color w:val="000000"/>
              </w:rPr>
            </w:pPr>
          </w:p>
        </w:tc>
        <w:tc>
          <w:tcPr>
            <w:tcW w:w="3260" w:type="dxa"/>
            <w:tcBorders>
              <w:bottom w:val="single" w:sz="4" w:space="0" w:color="auto"/>
            </w:tcBorders>
          </w:tcPr>
          <w:p w14:paraId="5ECA2AB9" w14:textId="77777777" w:rsidR="0041628C" w:rsidRPr="00844C3C" w:rsidRDefault="0041628C" w:rsidP="00C37356">
            <w:pPr>
              <w:keepNext/>
              <w:keepLines/>
              <w:tabs>
                <w:tab w:val="left" w:pos="567"/>
                <w:tab w:val="num" w:pos="851"/>
                <w:tab w:val="left" w:pos="993"/>
              </w:tabs>
              <w:jc w:val="both"/>
              <w:rPr>
                <w:rFonts w:ascii="Tahoma" w:hAnsi="Tahoma" w:cs="Tahoma"/>
                <w:snapToGrid w:val="0"/>
                <w:color w:val="000000"/>
                <w:sz w:val="28"/>
              </w:rPr>
            </w:pPr>
          </w:p>
        </w:tc>
      </w:tr>
      <w:tr w:rsidR="0041628C" w:rsidRPr="00844C3C" w14:paraId="34E9E95C" w14:textId="77777777" w:rsidTr="00A06933">
        <w:trPr>
          <w:trHeight w:val="235"/>
        </w:trPr>
        <w:tc>
          <w:tcPr>
            <w:tcW w:w="3402" w:type="dxa"/>
            <w:tcBorders>
              <w:top w:val="single" w:sz="4" w:space="0" w:color="auto"/>
            </w:tcBorders>
          </w:tcPr>
          <w:p w14:paraId="03C80E9C" w14:textId="77777777" w:rsidR="0041628C" w:rsidRPr="00844C3C" w:rsidRDefault="0041628C" w:rsidP="00C37356">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977" w:type="dxa"/>
          </w:tcPr>
          <w:p w14:paraId="2CE53769" w14:textId="77777777" w:rsidR="0041628C" w:rsidRPr="00844C3C" w:rsidRDefault="0041628C" w:rsidP="00C37356">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260" w:type="dxa"/>
            <w:tcBorders>
              <w:top w:val="single" w:sz="4" w:space="0" w:color="auto"/>
            </w:tcBorders>
          </w:tcPr>
          <w:p w14:paraId="708B8E95" w14:textId="77777777" w:rsidR="0041628C" w:rsidRPr="00844C3C" w:rsidRDefault="0041628C" w:rsidP="00C37356">
            <w:pPr>
              <w:keepNext/>
              <w:keepLines/>
              <w:jc w:val="center"/>
              <w:rPr>
                <w:rFonts w:ascii="Tahoma" w:hAnsi="Tahoma" w:cs="Tahoma"/>
                <w:snapToGrid w:val="0"/>
                <w:color w:val="000000"/>
              </w:rPr>
            </w:pPr>
            <w:r w:rsidRPr="00844C3C">
              <w:rPr>
                <w:rFonts w:ascii="Tahoma" w:hAnsi="Tahoma" w:cs="Tahoma"/>
                <w:snapToGrid w:val="0"/>
                <w:color w:val="000000"/>
              </w:rPr>
              <w:t>(Ime in priimek in podpis ponudnika)</w:t>
            </w:r>
          </w:p>
        </w:tc>
      </w:tr>
    </w:tbl>
    <w:p w14:paraId="0CAA3263" w14:textId="77777777" w:rsidR="0041628C" w:rsidRPr="00844C3C" w:rsidRDefault="0041628C" w:rsidP="00C37356">
      <w:pPr>
        <w:keepNext/>
        <w:keepLines/>
        <w:tabs>
          <w:tab w:val="left" w:pos="2835"/>
        </w:tabs>
        <w:ind w:left="284" w:hanging="284"/>
        <w:jc w:val="both"/>
        <w:rPr>
          <w:rFonts w:ascii="Tahoma" w:hAnsi="Tahoma" w:cs="Tahoma"/>
        </w:rPr>
      </w:pPr>
    </w:p>
    <w:p w14:paraId="785BA9C6" w14:textId="77777777" w:rsidR="0041628C" w:rsidRPr="00844C3C" w:rsidRDefault="0041628C" w:rsidP="00C37356">
      <w:pPr>
        <w:keepNext/>
        <w:keepLines/>
        <w:tabs>
          <w:tab w:val="left" w:pos="567"/>
          <w:tab w:val="num" w:pos="851"/>
          <w:tab w:val="left" w:pos="993"/>
        </w:tabs>
        <w:jc w:val="both"/>
        <w:rPr>
          <w:rFonts w:ascii="Tahoma" w:hAnsi="Tahoma" w:cs="Tahoma"/>
          <w:i/>
          <w:sz w:val="16"/>
          <w:szCs w:val="18"/>
        </w:rPr>
      </w:pPr>
      <w:r w:rsidRPr="00844C3C">
        <w:rPr>
          <w:rFonts w:ascii="Tahoma" w:hAnsi="Tahoma" w:cs="Tahoma"/>
          <w:b/>
          <w:i/>
          <w:sz w:val="18"/>
          <w:szCs w:val="18"/>
        </w:rPr>
        <w:t xml:space="preserve">Navodilo: </w:t>
      </w:r>
      <w:r w:rsidRPr="00844C3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668B1BF" w14:textId="7FD44188" w:rsidR="005B4FD1" w:rsidRDefault="005B4FD1" w:rsidP="00C37356">
      <w:pPr>
        <w:keepNext/>
        <w:keepLines/>
        <w:tabs>
          <w:tab w:val="left" w:pos="567"/>
          <w:tab w:val="num" w:pos="851"/>
          <w:tab w:val="left" w:pos="993"/>
        </w:tabs>
        <w:rPr>
          <w:rFonts w:ascii="Tahoma" w:hAnsi="Tahoma" w:cs="Tahoma"/>
          <w:b/>
          <w:i/>
        </w:rPr>
      </w:pPr>
    </w:p>
    <w:p w14:paraId="0CE2FC4A" w14:textId="77777777" w:rsidR="0041628C" w:rsidRPr="00AE4F17" w:rsidRDefault="0041628C" w:rsidP="00C37356">
      <w:pPr>
        <w:keepNext/>
        <w:keepLines/>
        <w:tabs>
          <w:tab w:val="left" w:pos="567"/>
          <w:tab w:val="num" w:pos="851"/>
          <w:tab w:val="left" w:pos="993"/>
        </w:tabs>
        <w:jc w:val="right"/>
        <w:rPr>
          <w:rFonts w:ascii="Tahoma" w:hAnsi="Tahoma" w:cs="Tahoma"/>
          <w:b/>
          <w:i/>
        </w:rPr>
      </w:pPr>
    </w:p>
    <w:p w14:paraId="4977B6B7" w14:textId="77777777" w:rsidR="00202E82" w:rsidRPr="00AE4F17" w:rsidRDefault="005B4FD1" w:rsidP="00C37356">
      <w:pPr>
        <w:keepNext/>
        <w:keepLines/>
        <w:jc w:val="right"/>
        <w:rPr>
          <w:rFonts w:ascii="Tahoma" w:hAnsi="Tahoma" w:cs="Tahoma"/>
          <w:b/>
          <w:i/>
        </w:rPr>
      </w:pPr>
      <w:r w:rsidRPr="00AE4F17">
        <w:rPr>
          <w:rFonts w:ascii="Tahoma" w:hAnsi="Tahoma" w:cs="Tahoma"/>
          <w:b/>
          <w:i/>
        </w:rPr>
        <w:br w:type="page"/>
      </w:r>
      <w:r w:rsidR="00111DEB" w:rsidRPr="00AE4F17">
        <w:rPr>
          <w:rFonts w:ascii="Tahoma" w:hAnsi="Tahoma" w:cs="Tahoma"/>
          <w:b/>
          <w:i/>
        </w:rPr>
        <w:lastRenderedPageBreak/>
        <w:t>Obrazec k P</w:t>
      </w:r>
      <w:r w:rsidR="00202E82" w:rsidRPr="00AE4F17">
        <w:rPr>
          <w:rFonts w:ascii="Tahoma" w:hAnsi="Tahoma" w:cs="Tahoma"/>
          <w:b/>
          <w:i/>
        </w:rPr>
        <w:t xml:space="preserve">rilogi 1 </w:t>
      </w:r>
    </w:p>
    <w:p w14:paraId="10A96B84" w14:textId="77777777" w:rsidR="00202E82" w:rsidRPr="00AE4F17" w:rsidRDefault="00202E82" w:rsidP="00C37356">
      <w:pPr>
        <w:keepNext/>
        <w:keepLines/>
        <w:jc w:val="both"/>
        <w:rPr>
          <w:rFonts w:ascii="Tahoma" w:hAnsi="Tahoma" w:cs="Tahoma"/>
        </w:rPr>
      </w:pPr>
    </w:p>
    <w:p w14:paraId="4E8E630C" w14:textId="77777777" w:rsidR="00202E82" w:rsidRPr="00AE4F17" w:rsidRDefault="00202E82" w:rsidP="00C37356">
      <w:pPr>
        <w:keepNext/>
        <w:keepLines/>
        <w:jc w:val="both"/>
        <w:rPr>
          <w:rFonts w:ascii="Tahoma" w:hAnsi="Tahoma" w:cs="Tahoma"/>
        </w:rPr>
      </w:pPr>
    </w:p>
    <w:p w14:paraId="477A90C3" w14:textId="77777777" w:rsidR="00202E82" w:rsidRPr="00AE4F17" w:rsidRDefault="00202E82" w:rsidP="00C37356">
      <w:pPr>
        <w:keepNext/>
        <w:keepLines/>
        <w:jc w:val="center"/>
        <w:rPr>
          <w:rFonts w:ascii="Tahoma" w:hAnsi="Tahoma" w:cs="Tahoma"/>
          <w:b/>
          <w:sz w:val="22"/>
          <w:szCs w:val="22"/>
        </w:rPr>
      </w:pPr>
      <w:r w:rsidRPr="00AE4F17">
        <w:rPr>
          <w:rFonts w:ascii="Tahoma" w:hAnsi="Tahoma" w:cs="Tahoma"/>
          <w:b/>
          <w:sz w:val="22"/>
          <w:szCs w:val="22"/>
        </w:rPr>
        <w:t>PRAVNI AKT O SKUPNI IZVEDBI NAROČILA</w:t>
      </w:r>
    </w:p>
    <w:p w14:paraId="441054AB" w14:textId="77777777" w:rsidR="00202E82" w:rsidRPr="00AE4F17" w:rsidRDefault="00202E82" w:rsidP="00C37356">
      <w:pPr>
        <w:keepNext/>
        <w:keepLines/>
        <w:jc w:val="both"/>
        <w:rPr>
          <w:rFonts w:ascii="Tahoma" w:hAnsi="Tahoma" w:cs="Tahoma"/>
        </w:rPr>
      </w:pPr>
    </w:p>
    <w:p w14:paraId="418CF711" w14:textId="77777777" w:rsidR="00202E82" w:rsidRPr="00AE4F17" w:rsidRDefault="00202E82" w:rsidP="00C37356">
      <w:pPr>
        <w:keepNext/>
        <w:keepLines/>
        <w:jc w:val="both"/>
        <w:rPr>
          <w:rFonts w:ascii="Tahoma" w:hAnsi="Tahoma" w:cs="Tahoma"/>
        </w:rPr>
      </w:pPr>
      <w:r w:rsidRPr="00AE4F17">
        <w:rPr>
          <w:rFonts w:ascii="Tahoma" w:hAnsi="Tahoma" w:cs="Tahoma"/>
        </w:rPr>
        <w:t>Za Obrazcem k prilogi 1 se priloži pravni akt o skupni izvedbi naročila, podpisan in žigosan s strani vseh ponudnikov, ki sodelujejo pri izvedbi naročila.</w:t>
      </w:r>
    </w:p>
    <w:p w14:paraId="57EF23F0" w14:textId="77777777" w:rsidR="00202E82" w:rsidRPr="00AE4F17" w:rsidRDefault="00623DAF" w:rsidP="00C37356">
      <w:pPr>
        <w:keepNext/>
        <w:keepLines/>
        <w:tabs>
          <w:tab w:val="left" w:pos="567"/>
          <w:tab w:val="num" w:pos="851"/>
          <w:tab w:val="left" w:pos="993"/>
        </w:tabs>
        <w:jc w:val="both"/>
        <w:rPr>
          <w:rFonts w:ascii="Tahoma" w:hAnsi="Tahoma" w:cs="Tahoma"/>
          <w:i/>
          <w:sz w:val="16"/>
          <w:szCs w:val="18"/>
        </w:rPr>
      </w:pPr>
      <w:r w:rsidRPr="00AE4F17">
        <w:rPr>
          <w:rFonts w:ascii="Tahoma" w:hAnsi="Tahoma" w:cs="Tahoma"/>
          <w:i/>
          <w:sz w:val="16"/>
          <w:szCs w:val="18"/>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41628C" w:rsidRPr="00844C3C" w14:paraId="1980BD97" w14:textId="77777777" w:rsidTr="00A06933">
        <w:tc>
          <w:tcPr>
            <w:tcW w:w="599" w:type="dxa"/>
            <w:tcBorders>
              <w:top w:val="single" w:sz="4" w:space="0" w:color="auto"/>
              <w:bottom w:val="single" w:sz="4" w:space="0" w:color="auto"/>
              <w:right w:val="nil"/>
            </w:tcBorders>
          </w:tcPr>
          <w:p w14:paraId="6CEB573F" w14:textId="77777777" w:rsidR="0041628C" w:rsidRPr="00844C3C" w:rsidRDefault="0041628C" w:rsidP="00C37356">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1B7EFA55" w14:textId="77777777" w:rsidR="0041628C" w:rsidRPr="00844C3C" w:rsidRDefault="0041628C" w:rsidP="00C37356">
            <w:pPr>
              <w:keepNext/>
              <w:keepLines/>
              <w:rPr>
                <w:rFonts w:ascii="Tahoma" w:hAnsi="Tahoma" w:cs="Tahoma"/>
              </w:rPr>
            </w:pPr>
            <w:r w:rsidRPr="00844C3C">
              <w:rPr>
                <w:rFonts w:ascii="Tahoma" w:hAnsi="Tahoma" w:cs="Tahoma"/>
              </w:rPr>
              <w:t>PONUDBA</w:t>
            </w:r>
          </w:p>
        </w:tc>
        <w:tc>
          <w:tcPr>
            <w:tcW w:w="1417" w:type="dxa"/>
            <w:tcBorders>
              <w:top w:val="single" w:sz="4" w:space="0" w:color="auto"/>
              <w:bottom w:val="single" w:sz="4" w:space="0" w:color="auto"/>
            </w:tcBorders>
          </w:tcPr>
          <w:p w14:paraId="71565ED3" w14:textId="77777777" w:rsidR="0041628C" w:rsidRPr="00844C3C" w:rsidRDefault="0041628C" w:rsidP="00C37356">
            <w:pPr>
              <w:keepNext/>
              <w:keepLines/>
              <w:rPr>
                <w:rFonts w:ascii="Tahoma" w:hAnsi="Tahoma" w:cs="Tahoma"/>
                <w:b/>
              </w:rPr>
            </w:pPr>
            <w:r w:rsidRPr="00844C3C">
              <w:rPr>
                <w:rFonts w:ascii="Tahoma" w:hAnsi="Tahoma" w:cs="Tahoma"/>
                <w:b/>
              </w:rPr>
              <w:t>Priloga 2</w:t>
            </w:r>
          </w:p>
        </w:tc>
      </w:tr>
    </w:tbl>
    <w:p w14:paraId="569E4E3F" w14:textId="400F3371" w:rsidR="0041628C" w:rsidRDefault="0041628C" w:rsidP="00C37356">
      <w:pPr>
        <w:keepNext/>
        <w:keepLines/>
        <w:jc w:val="both"/>
        <w:rPr>
          <w:rFonts w:ascii="Tahoma" w:hAnsi="Tahoma" w:cs="Tahoma"/>
          <w:b/>
          <w:sz w:val="16"/>
          <w:szCs w:val="16"/>
          <w:highlight w:val="yellow"/>
        </w:rPr>
      </w:pPr>
    </w:p>
    <w:p w14:paraId="22354CAC" w14:textId="77777777" w:rsidR="0041628C" w:rsidRPr="006E3368" w:rsidRDefault="0041628C" w:rsidP="00C37356">
      <w:pPr>
        <w:keepNext/>
        <w:keepLines/>
        <w:jc w:val="both"/>
        <w:rPr>
          <w:rFonts w:ascii="Tahoma" w:hAnsi="Tahoma" w:cs="Tahoma"/>
          <w:b/>
          <w:sz w:val="16"/>
          <w:szCs w:val="16"/>
          <w:highlight w:val="yellow"/>
        </w:rPr>
      </w:pPr>
    </w:p>
    <w:p w14:paraId="746DC6EF" w14:textId="69194476" w:rsidR="00874DBB" w:rsidRPr="00FC1D35" w:rsidRDefault="00202E82" w:rsidP="00C37356">
      <w:pPr>
        <w:keepNext/>
        <w:keepLines/>
        <w:spacing w:after="60"/>
        <w:jc w:val="both"/>
        <w:rPr>
          <w:rFonts w:ascii="Tahoma" w:hAnsi="Tahoma" w:cs="Tahoma"/>
        </w:rPr>
      </w:pPr>
      <w:r w:rsidRPr="00FC1D35">
        <w:rPr>
          <w:rFonts w:ascii="Tahoma" w:hAnsi="Tahoma" w:cs="Tahoma"/>
        </w:rPr>
        <w:t>PONUDBA št.:  _________</w:t>
      </w:r>
      <w:r w:rsidR="000F2DCE" w:rsidRPr="00FC1D35">
        <w:rPr>
          <w:rFonts w:ascii="Tahoma" w:hAnsi="Tahoma" w:cs="Tahoma"/>
        </w:rPr>
        <w:t>_______</w:t>
      </w:r>
      <w:r w:rsidRPr="00FC1D35">
        <w:rPr>
          <w:rFonts w:ascii="Tahoma" w:hAnsi="Tahoma" w:cs="Tahoma"/>
        </w:rPr>
        <w:t xml:space="preserve"> </w:t>
      </w:r>
      <w:r w:rsidR="00874DBB" w:rsidRPr="00FC1D35">
        <w:rPr>
          <w:rFonts w:ascii="Tahoma" w:hAnsi="Tahoma" w:cs="Tahoma"/>
        </w:rPr>
        <w:t xml:space="preserve"> </w:t>
      </w:r>
      <w:r w:rsidRPr="00FC1D35">
        <w:rPr>
          <w:rFonts w:ascii="Tahoma" w:hAnsi="Tahoma" w:cs="Tahoma"/>
        </w:rPr>
        <w:t xml:space="preserve">za javno naročilo št. </w:t>
      </w:r>
      <w:r w:rsidR="00452648">
        <w:rPr>
          <w:rFonts w:ascii="Tahoma" w:hAnsi="Tahoma" w:cs="Tahoma"/>
          <w:b/>
        </w:rPr>
        <w:t xml:space="preserve">LPP-154/22 </w:t>
      </w:r>
      <w:r w:rsidR="0071773F" w:rsidRPr="00FC1D35">
        <w:rPr>
          <w:rFonts w:ascii="Tahoma" w:hAnsi="Tahoma" w:cs="Tahoma"/>
          <w:b/>
        </w:rPr>
        <w:t>Izvajanje občasnih prevozov</w:t>
      </w:r>
    </w:p>
    <w:p w14:paraId="1C39768A" w14:textId="2C30956D" w:rsidR="00FC1D35" w:rsidRPr="00FC1D35" w:rsidRDefault="00FC1D35" w:rsidP="00C37356">
      <w:pPr>
        <w:keepNext/>
        <w:keepLines/>
        <w:jc w:val="both"/>
        <w:rPr>
          <w:rFonts w:ascii="Tahoma" w:hAnsi="Tahoma" w:cs="Tahoma"/>
          <w:sz w:val="16"/>
          <w:szCs w:val="16"/>
        </w:rPr>
      </w:pPr>
    </w:p>
    <w:p w14:paraId="1618506D" w14:textId="77777777" w:rsidR="00202E82" w:rsidRPr="00FC1D35" w:rsidRDefault="00202E82" w:rsidP="00C37356">
      <w:pPr>
        <w:keepNext/>
        <w:keepLines/>
        <w:ind w:left="1080" w:hanging="1080"/>
        <w:jc w:val="both"/>
        <w:rPr>
          <w:rFonts w:ascii="Tahoma" w:hAnsi="Tahoma" w:cs="Tahoma"/>
          <w:b/>
        </w:rPr>
      </w:pPr>
      <w:r w:rsidRPr="00FC1D35">
        <w:rPr>
          <w:rFonts w:ascii="Tahoma" w:hAnsi="Tahoma" w:cs="Tahoma"/>
        </w:rPr>
        <w:t>Ponudbo oddajamo (označi):</w:t>
      </w:r>
      <w:r w:rsidRPr="00FC1D3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FC1D35" w14:paraId="586C381B" w14:textId="77777777" w:rsidTr="008B2383">
        <w:tc>
          <w:tcPr>
            <w:tcW w:w="1688" w:type="dxa"/>
          </w:tcPr>
          <w:p w14:paraId="3DD226DC" w14:textId="77777777" w:rsidR="00202E82" w:rsidRPr="00FC1D35" w:rsidRDefault="00202E82" w:rsidP="00C37356">
            <w:pPr>
              <w:keepNext/>
              <w:keepLines/>
              <w:numPr>
                <w:ilvl w:val="0"/>
                <w:numId w:val="7"/>
              </w:numPr>
              <w:ind w:left="318" w:hanging="426"/>
              <w:jc w:val="both"/>
              <w:rPr>
                <w:rFonts w:ascii="Tahoma" w:hAnsi="Tahoma" w:cs="Tahoma"/>
                <w:b/>
                <w:sz w:val="18"/>
                <w:szCs w:val="18"/>
              </w:rPr>
            </w:pPr>
            <w:r w:rsidRPr="00FC1D35">
              <w:rPr>
                <w:rFonts w:ascii="Tahoma" w:hAnsi="Tahoma" w:cs="Tahoma"/>
                <w:sz w:val="18"/>
                <w:szCs w:val="18"/>
              </w:rPr>
              <w:t>samostojno</w:t>
            </w:r>
          </w:p>
        </w:tc>
        <w:tc>
          <w:tcPr>
            <w:tcW w:w="2507" w:type="dxa"/>
          </w:tcPr>
          <w:p w14:paraId="4229A7C7" w14:textId="77777777" w:rsidR="00202E82" w:rsidRPr="00FC1D35" w:rsidRDefault="00202E82" w:rsidP="00C37356">
            <w:pPr>
              <w:keepNext/>
              <w:keepLines/>
              <w:numPr>
                <w:ilvl w:val="0"/>
                <w:numId w:val="7"/>
              </w:numPr>
              <w:ind w:left="601" w:hanging="425"/>
              <w:jc w:val="both"/>
              <w:rPr>
                <w:rFonts w:ascii="Tahoma" w:hAnsi="Tahoma" w:cs="Tahoma"/>
                <w:b/>
                <w:sz w:val="18"/>
                <w:szCs w:val="18"/>
              </w:rPr>
            </w:pPr>
            <w:r w:rsidRPr="00FC1D35">
              <w:rPr>
                <w:rFonts w:ascii="Tahoma" w:hAnsi="Tahoma" w:cs="Tahoma"/>
                <w:sz w:val="18"/>
                <w:szCs w:val="18"/>
              </w:rPr>
              <w:t>skupna ponudba</w:t>
            </w:r>
          </w:p>
        </w:tc>
        <w:tc>
          <w:tcPr>
            <w:tcW w:w="2184" w:type="dxa"/>
          </w:tcPr>
          <w:p w14:paraId="53165FAC" w14:textId="77777777" w:rsidR="00202E82" w:rsidRPr="00FC1D35" w:rsidRDefault="00202E82" w:rsidP="00C37356">
            <w:pPr>
              <w:keepNext/>
              <w:keepLines/>
              <w:numPr>
                <w:ilvl w:val="0"/>
                <w:numId w:val="7"/>
              </w:numPr>
              <w:ind w:left="601" w:hanging="426"/>
              <w:jc w:val="both"/>
              <w:rPr>
                <w:rFonts w:ascii="Tahoma" w:hAnsi="Tahoma" w:cs="Tahoma"/>
                <w:b/>
                <w:sz w:val="18"/>
                <w:szCs w:val="18"/>
              </w:rPr>
            </w:pPr>
            <w:r w:rsidRPr="00FC1D35">
              <w:rPr>
                <w:rFonts w:ascii="Tahoma" w:hAnsi="Tahoma" w:cs="Tahoma"/>
                <w:sz w:val="18"/>
                <w:szCs w:val="18"/>
              </w:rPr>
              <w:t>s podizvajalci</w:t>
            </w:r>
          </w:p>
        </w:tc>
        <w:tc>
          <w:tcPr>
            <w:tcW w:w="2605" w:type="dxa"/>
          </w:tcPr>
          <w:p w14:paraId="1C613648" w14:textId="77777777" w:rsidR="00202E82" w:rsidRPr="00FC1D35" w:rsidRDefault="00202E82" w:rsidP="00C37356">
            <w:pPr>
              <w:keepNext/>
              <w:keepLines/>
              <w:numPr>
                <w:ilvl w:val="0"/>
                <w:numId w:val="7"/>
              </w:numPr>
              <w:ind w:left="601" w:hanging="426"/>
              <w:jc w:val="both"/>
              <w:rPr>
                <w:rFonts w:ascii="Tahoma" w:hAnsi="Tahoma" w:cs="Tahoma"/>
                <w:sz w:val="18"/>
                <w:szCs w:val="18"/>
              </w:rPr>
            </w:pPr>
            <w:r w:rsidRPr="00FC1D35">
              <w:rPr>
                <w:rFonts w:ascii="Tahoma" w:hAnsi="Tahoma" w:cs="Tahoma"/>
                <w:sz w:val="18"/>
                <w:szCs w:val="18"/>
              </w:rPr>
              <w:t>Uporaba zmogljivosti drugih subjektov</w:t>
            </w:r>
          </w:p>
        </w:tc>
      </w:tr>
    </w:tbl>
    <w:p w14:paraId="1197DCAA" w14:textId="550CA70E" w:rsidR="001D38AF" w:rsidRPr="00FC1D35" w:rsidRDefault="001D38AF" w:rsidP="00C37356">
      <w:pPr>
        <w:keepNext/>
        <w:keepLines/>
        <w:jc w:val="both"/>
        <w:rPr>
          <w:rFonts w:ascii="Tahoma" w:hAnsi="Tahoma" w:cs="Tahoma"/>
          <w:b/>
          <w:sz w:val="16"/>
          <w:szCs w:val="16"/>
        </w:rPr>
      </w:pPr>
    </w:p>
    <w:p w14:paraId="09F916D7" w14:textId="77777777" w:rsidR="001D38AF" w:rsidRPr="00FC1D35" w:rsidRDefault="001D38AF" w:rsidP="00C37356">
      <w:pPr>
        <w:keepNext/>
        <w:keepLines/>
        <w:numPr>
          <w:ilvl w:val="0"/>
          <w:numId w:val="23"/>
        </w:numPr>
        <w:tabs>
          <w:tab w:val="clear" w:pos="720"/>
          <w:tab w:val="num" w:pos="426"/>
        </w:tabs>
        <w:ind w:hanging="720"/>
        <w:rPr>
          <w:rFonts w:ascii="Tahoma" w:hAnsi="Tahoma" w:cs="Tahoma"/>
          <w:b/>
        </w:rPr>
      </w:pPr>
      <w:r w:rsidRPr="00FC1D35">
        <w:rPr>
          <w:rFonts w:ascii="Tahoma" w:hAnsi="Tahoma" w:cs="Tahoma"/>
          <w:b/>
        </w:rPr>
        <w:t>PONUDBENA CENA</w:t>
      </w:r>
    </w:p>
    <w:p w14:paraId="33EDE89C" w14:textId="77777777" w:rsidR="001D38AF" w:rsidRPr="00FC1D35" w:rsidRDefault="001D38AF" w:rsidP="00C37356">
      <w:pPr>
        <w:keepNext/>
        <w:keepLines/>
        <w:ind w:left="284"/>
        <w:jc w:val="both"/>
        <w:rPr>
          <w:rFonts w:ascii="Tahoma" w:hAnsi="Tahoma" w:cs="Tahoma"/>
          <w:sz w:val="16"/>
          <w:szCs w:val="16"/>
        </w:rPr>
      </w:pPr>
    </w:p>
    <w:p w14:paraId="49016C7B" w14:textId="77777777" w:rsidR="001D38AF" w:rsidRPr="00FC1D35" w:rsidRDefault="001D38AF" w:rsidP="00C37356">
      <w:pPr>
        <w:keepNext/>
        <w:keepLines/>
        <w:ind w:left="284"/>
        <w:jc w:val="both"/>
        <w:rPr>
          <w:rFonts w:ascii="Tahoma" w:hAnsi="Tahoma" w:cs="Tahoma"/>
          <w:sz w:val="16"/>
          <w:szCs w:val="16"/>
        </w:rPr>
      </w:pPr>
    </w:p>
    <w:tbl>
      <w:tblPr>
        <w:tblStyle w:val="Tabelamrea1"/>
        <w:tblW w:w="0" w:type="auto"/>
        <w:tblLook w:val="04A0" w:firstRow="1" w:lastRow="0" w:firstColumn="1" w:lastColumn="0" w:noHBand="0" w:noVBand="1"/>
      </w:tblPr>
      <w:tblGrid>
        <w:gridCol w:w="6771"/>
        <w:gridCol w:w="2441"/>
      </w:tblGrid>
      <w:tr w:rsidR="001D38AF" w:rsidRPr="00FC1D35" w14:paraId="5D80048B" w14:textId="77777777" w:rsidTr="001D38AF">
        <w:trPr>
          <w:trHeight w:val="477"/>
        </w:trPr>
        <w:tc>
          <w:tcPr>
            <w:tcW w:w="6771" w:type="dxa"/>
            <w:vAlign w:val="bottom"/>
          </w:tcPr>
          <w:p w14:paraId="56AB9348" w14:textId="77777777" w:rsidR="001D38AF" w:rsidRPr="00FC1D35" w:rsidRDefault="001D38AF" w:rsidP="00C37356">
            <w:pPr>
              <w:keepNext/>
              <w:keepLines/>
              <w:spacing w:line="276" w:lineRule="auto"/>
              <w:rPr>
                <w:rFonts w:ascii="Tahoma" w:eastAsia="Calibri" w:hAnsi="Tahoma" w:cs="Tahoma"/>
                <w:b/>
                <w:lang w:eastAsia="en-US"/>
              </w:rPr>
            </w:pPr>
            <w:r w:rsidRPr="00FC1D35">
              <w:rPr>
                <w:rFonts w:ascii="Tahoma" w:eastAsia="Calibri" w:hAnsi="Tahoma" w:cs="Tahoma"/>
                <w:b/>
                <w:lang w:eastAsia="en-US"/>
              </w:rPr>
              <w:t>PONUDBENA CENA ZA PREVOŽEN KILOMETER brez DDV</w:t>
            </w:r>
          </w:p>
        </w:tc>
        <w:tc>
          <w:tcPr>
            <w:tcW w:w="2441" w:type="dxa"/>
            <w:vAlign w:val="bottom"/>
          </w:tcPr>
          <w:p w14:paraId="0F3E20E1" w14:textId="77777777" w:rsidR="001D38AF" w:rsidRPr="00FC1D35" w:rsidRDefault="001D38AF" w:rsidP="00C37356">
            <w:pPr>
              <w:keepNext/>
              <w:keepLines/>
              <w:spacing w:line="276" w:lineRule="auto"/>
              <w:jc w:val="right"/>
              <w:rPr>
                <w:rFonts w:ascii="Tahoma" w:eastAsia="Calibri" w:hAnsi="Tahoma" w:cs="Tahoma"/>
                <w:b/>
                <w:lang w:eastAsia="en-US"/>
              </w:rPr>
            </w:pPr>
            <w:r w:rsidRPr="00FC1D35">
              <w:rPr>
                <w:rFonts w:ascii="Tahoma" w:eastAsia="Calibri" w:hAnsi="Tahoma" w:cs="Tahoma"/>
                <w:b/>
                <w:lang w:eastAsia="en-US"/>
              </w:rPr>
              <w:t xml:space="preserve">EUR </w:t>
            </w:r>
          </w:p>
        </w:tc>
      </w:tr>
      <w:tr w:rsidR="001D38AF" w:rsidRPr="00FC1D35" w14:paraId="5F3D89A0" w14:textId="77777777" w:rsidTr="001D38AF">
        <w:trPr>
          <w:trHeight w:val="557"/>
        </w:trPr>
        <w:tc>
          <w:tcPr>
            <w:tcW w:w="6771" w:type="dxa"/>
            <w:vAlign w:val="bottom"/>
          </w:tcPr>
          <w:p w14:paraId="133B3A2A" w14:textId="77777777" w:rsidR="001D38AF" w:rsidRPr="00FC1D35" w:rsidRDefault="001D38AF" w:rsidP="00C37356">
            <w:pPr>
              <w:keepNext/>
              <w:keepLines/>
              <w:spacing w:line="276" w:lineRule="auto"/>
              <w:rPr>
                <w:rFonts w:ascii="Tahoma" w:eastAsia="Calibri" w:hAnsi="Tahoma" w:cs="Tahoma"/>
                <w:lang w:eastAsia="en-US"/>
              </w:rPr>
            </w:pPr>
            <w:r w:rsidRPr="00FC1D35">
              <w:rPr>
                <w:rFonts w:ascii="Tahoma" w:eastAsia="Calibri" w:hAnsi="Tahoma" w:cs="Tahoma"/>
                <w:lang w:eastAsia="en-US"/>
              </w:rPr>
              <w:t>DDV _____ %</w:t>
            </w:r>
          </w:p>
        </w:tc>
        <w:tc>
          <w:tcPr>
            <w:tcW w:w="2441" w:type="dxa"/>
            <w:vAlign w:val="bottom"/>
          </w:tcPr>
          <w:p w14:paraId="623325C9" w14:textId="77777777" w:rsidR="001D38AF" w:rsidRPr="00FC1D35" w:rsidRDefault="001D38AF" w:rsidP="00C37356">
            <w:pPr>
              <w:keepNext/>
              <w:keepLines/>
              <w:spacing w:before="180" w:line="276" w:lineRule="auto"/>
              <w:jc w:val="right"/>
              <w:rPr>
                <w:rFonts w:ascii="Tahoma" w:eastAsia="Calibri" w:hAnsi="Tahoma" w:cs="Tahoma"/>
                <w:lang w:eastAsia="en-US"/>
              </w:rPr>
            </w:pPr>
            <w:r w:rsidRPr="00FC1D35">
              <w:rPr>
                <w:rFonts w:ascii="Tahoma" w:eastAsia="Calibri" w:hAnsi="Tahoma" w:cs="Tahoma"/>
                <w:lang w:eastAsia="en-US"/>
              </w:rPr>
              <w:t>EUR</w:t>
            </w:r>
          </w:p>
        </w:tc>
      </w:tr>
      <w:tr w:rsidR="001D38AF" w:rsidRPr="00FC1D35" w14:paraId="33CD02DF" w14:textId="77777777" w:rsidTr="001D38AF">
        <w:trPr>
          <w:trHeight w:val="409"/>
        </w:trPr>
        <w:tc>
          <w:tcPr>
            <w:tcW w:w="6771" w:type="dxa"/>
            <w:vAlign w:val="bottom"/>
          </w:tcPr>
          <w:p w14:paraId="56D5B7C2" w14:textId="77777777" w:rsidR="001D38AF" w:rsidRPr="00FC1D35" w:rsidRDefault="001D38AF" w:rsidP="00C37356">
            <w:pPr>
              <w:keepNext/>
              <w:keepLines/>
              <w:spacing w:line="276" w:lineRule="auto"/>
              <w:rPr>
                <w:rFonts w:ascii="Tahoma" w:eastAsia="Calibri" w:hAnsi="Tahoma" w:cs="Tahoma"/>
                <w:lang w:eastAsia="en-US"/>
              </w:rPr>
            </w:pPr>
            <w:r w:rsidRPr="00FC1D35">
              <w:rPr>
                <w:rFonts w:ascii="Tahoma" w:eastAsia="Calibri" w:hAnsi="Tahoma" w:cs="Tahoma"/>
                <w:lang w:eastAsia="en-US"/>
              </w:rPr>
              <w:t>PONUDBENA CENA ZA PREVOŽEN KILOMETER z DDV</w:t>
            </w:r>
          </w:p>
        </w:tc>
        <w:tc>
          <w:tcPr>
            <w:tcW w:w="2441" w:type="dxa"/>
            <w:vAlign w:val="bottom"/>
          </w:tcPr>
          <w:p w14:paraId="5FF7783F" w14:textId="77777777" w:rsidR="001D38AF" w:rsidRPr="00FC1D35" w:rsidRDefault="001D38AF" w:rsidP="00C37356">
            <w:pPr>
              <w:keepNext/>
              <w:keepLines/>
              <w:spacing w:before="180" w:line="276" w:lineRule="auto"/>
              <w:jc w:val="right"/>
              <w:rPr>
                <w:rFonts w:ascii="Tahoma" w:eastAsia="Calibri" w:hAnsi="Tahoma" w:cs="Tahoma"/>
                <w:lang w:eastAsia="en-US"/>
              </w:rPr>
            </w:pPr>
            <w:r w:rsidRPr="00FC1D35">
              <w:rPr>
                <w:rFonts w:ascii="Tahoma" w:eastAsia="Calibri" w:hAnsi="Tahoma" w:cs="Tahoma"/>
                <w:lang w:eastAsia="en-US"/>
              </w:rPr>
              <w:t>EUR</w:t>
            </w:r>
          </w:p>
        </w:tc>
      </w:tr>
    </w:tbl>
    <w:p w14:paraId="5AF3F3C3" w14:textId="77777777" w:rsidR="001D38AF" w:rsidRPr="00FC1D35" w:rsidRDefault="001D38AF" w:rsidP="00C37356">
      <w:pPr>
        <w:keepNext/>
        <w:keepLines/>
        <w:jc w:val="both"/>
        <w:rPr>
          <w:rFonts w:ascii="Tahoma" w:hAnsi="Tahoma" w:cs="Tahoma"/>
          <w:sz w:val="16"/>
          <w:szCs w:val="16"/>
        </w:rPr>
      </w:pPr>
    </w:p>
    <w:p w14:paraId="5BDB5602" w14:textId="77777777" w:rsidR="001D38AF" w:rsidRPr="00FC1D35" w:rsidRDefault="001D38AF" w:rsidP="00C37356">
      <w:pPr>
        <w:keepNext/>
        <w:keepLines/>
        <w:jc w:val="both"/>
        <w:rPr>
          <w:rFonts w:ascii="Tahoma" w:hAnsi="Tahoma" w:cs="Tahoma"/>
          <w:sz w:val="16"/>
          <w:szCs w:val="16"/>
        </w:rPr>
      </w:pPr>
    </w:p>
    <w:p w14:paraId="087F6039" w14:textId="77777777" w:rsidR="001D38AF" w:rsidRPr="00FC1D35" w:rsidRDefault="001D38AF" w:rsidP="00C37356">
      <w:pPr>
        <w:keepNext/>
        <w:keepLines/>
        <w:numPr>
          <w:ilvl w:val="0"/>
          <w:numId w:val="23"/>
        </w:numPr>
        <w:tabs>
          <w:tab w:val="clear" w:pos="720"/>
          <w:tab w:val="num" w:pos="426"/>
          <w:tab w:val="num" w:pos="567"/>
        </w:tabs>
        <w:ind w:hanging="720"/>
        <w:rPr>
          <w:rFonts w:ascii="Tahoma" w:hAnsi="Tahoma" w:cs="Tahoma"/>
          <w:b/>
        </w:rPr>
      </w:pPr>
      <w:r w:rsidRPr="00FC1D35">
        <w:rPr>
          <w:rFonts w:ascii="Tahoma" w:hAnsi="Tahoma" w:cs="Tahoma"/>
          <w:b/>
        </w:rPr>
        <w:t>MERILO »</w:t>
      </w:r>
      <w:r>
        <w:rPr>
          <w:rFonts w:ascii="Tahoma" w:hAnsi="Tahoma" w:cs="Tahoma"/>
          <w:b/>
        </w:rPr>
        <w:t>CERTIFIKAT DRUŽINI PRIJAZNO PODJETJE</w:t>
      </w:r>
      <w:r w:rsidRPr="00FC1D35">
        <w:rPr>
          <w:rFonts w:ascii="Tahoma" w:hAnsi="Tahoma" w:cs="Tahoma"/>
          <w:b/>
        </w:rPr>
        <w:t>«</w:t>
      </w:r>
    </w:p>
    <w:p w14:paraId="199B27DA" w14:textId="77777777" w:rsidR="001D38AF" w:rsidRPr="00FC1D35" w:rsidRDefault="001D38AF" w:rsidP="00C37356">
      <w:pPr>
        <w:keepNext/>
        <w:keepLines/>
        <w:ind w:left="1080"/>
        <w:jc w:val="both"/>
        <w:rPr>
          <w:rFonts w:ascii="Tahoma" w:hAnsi="Tahoma" w:cs="Tahoma"/>
          <w:b/>
          <w:sz w:val="12"/>
          <w:szCs w:val="12"/>
        </w:rPr>
      </w:pPr>
    </w:p>
    <w:p w14:paraId="7054920F" w14:textId="77777777" w:rsidR="001D38AF" w:rsidRPr="00FC1D35" w:rsidRDefault="001D38AF" w:rsidP="00C37356">
      <w:pPr>
        <w:keepNext/>
        <w:keepLines/>
        <w:jc w:val="both"/>
        <w:rPr>
          <w:rFonts w:ascii="Tahoma" w:hAnsi="Tahoma" w:cs="Tahoma"/>
        </w:rPr>
      </w:pPr>
      <w:r w:rsidRPr="00FC1D35">
        <w:rPr>
          <w:rFonts w:ascii="Tahoma" w:hAnsi="Tahoma" w:cs="Tahoma"/>
        </w:rPr>
        <w:t>Gospodarski subjekt (navedba ponudnika, vseh partnerjev iz skupine ponudnikov v primeru skupine ponudnikov, vseh podizvajalcev in vseh drugih subjektov, katerih zmogljivosti uporablja ponudnik):</w:t>
      </w:r>
    </w:p>
    <w:p w14:paraId="77744EAB" w14:textId="77777777" w:rsidR="001D38AF" w:rsidRDefault="001D38AF" w:rsidP="00C37356">
      <w:pPr>
        <w:keepNext/>
        <w:keepLines/>
        <w:jc w:val="both"/>
        <w:rPr>
          <w:rFonts w:ascii="Tahoma" w:hAnsi="Tahoma" w:cs="Tahoma"/>
          <w:b/>
          <w:highlight w:val="yellow"/>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1D38AF" w:rsidRPr="00FF627D" w14:paraId="4984FAA0" w14:textId="77777777" w:rsidTr="001D38AF">
        <w:trPr>
          <w:trHeight w:val="553"/>
        </w:trPr>
        <w:tc>
          <w:tcPr>
            <w:tcW w:w="2405" w:type="dxa"/>
            <w:shd w:val="clear" w:color="auto" w:fill="auto"/>
          </w:tcPr>
          <w:p w14:paraId="43FAF4D3"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 xml:space="preserve">Subjekt: </w:t>
            </w:r>
          </w:p>
          <w:p w14:paraId="0D8F227D" w14:textId="77777777" w:rsidR="001D38AF" w:rsidRPr="00FF627D" w:rsidRDefault="001D38AF" w:rsidP="00C37356">
            <w:pPr>
              <w:keepNext/>
              <w:keepLines/>
              <w:rPr>
                <w:rFonts w:ascii="Tahoma" w:hAnsi="Tahoma" w:cs="Tahoma"/>
                <w:b/>
                <w:lang w:eastAsia="en-US"/>
              </w:rPr>
            </w:pPr>
          </w:p>
          <w:p w14:paraId="472AD519" w14:textId="77777777" w:rsidR="001D38AF" w:rsidRPr="00FF627D" w:rsidRDefault="001D38AF" w:rsidP="00C37356">
            <w:pPr>
              <w:keepNext/>
              <w:keepLines/>
              <w:rPr>
                <w:rFonts w:ascii="Tahoma" w:hAnsi="Tahoma" w:cs="Tahoma"/>
                <w:b/>
                <w:lang w:eastAsia="en-US"/>
              </w:rPr>
            </w:pPr>
          </w:p>
        </w:tc>
        <w:tc>
          <w:tcPr>
            <w:tcW w:w="2268" w:type="dxa"/>
            <w:shd w:val="clear" w:color="auto" w:fill="auto"/>
          </w:tcPr>
          <w:p w14:paraId="513E090E"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Subjekt:</w:t>
            </w:r>
          </w:p>
          <w:p w14:paraId="53EE4A48" w14:textId="77777777" w:rsidR="001D38AF" w:rsidRPr="00FF627D" w:rsidRDefault="001D38AF" w:rsidP="00C37356">
            <w:pPr>
              <w:keepNext/>
              <w:keepLines/>
              <w:rPr>
                <w:rFonts w:ascii="Tahoma" w:hAnsi="Tahoma" w:cs="Tahoma"/>
                <w:b/>
                <w:lang w:eastAsia="en-US"/>
              </w:rPr>
            </w:pPr>
          </w:p>
          <w:p w14:paraId="77A49115" w14:textId="77777777" w:rsidR="001D38AF" w:rsidRPr="00FF627D" w:rsidRDefault="001D38AF" w:rsidP="00C37356">
            <w:pPr>
              <w:keepNext/>
              <w:keepLines/>
              <w:rPr>
                <w:rFonts w:ascii="Tahoma" w:hAnsi="Tahoma" w:cs="Tahoma"/>
                <w:b/>
                <w:lang w:eastAsia="en-US"/>
              </w:rPr>
            </w:pPr>
          </w:p>
        </w:tc>
        <w:tc>
          <w:tcPr>
            <w:tcW w:w="2126" w:type="dxa"/>
            <w:shd w:val="clear" w:color="auto" w:fill="auto"/>
          </w:tcPr>
          <w:p w14:paraId="7F5EC62A"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Subjekt:</w:t>
            </w:r>
          </w:p>
          <w:p w14:paraId="71E53D0E" w14:textId="77777777" w:rsidR="001D38AF" w:rsidRPr="00FF627D" w:rsidRDefault="001D38AF" w:rsidP="00C37356">
            <w:pPr>
              <w:keepNext/>
              <w:keepLines/>
              <w:rPr>
                <w:rFonts w:ascii="Tahoma" w:hAnsi="Tahoma" w:cs="Tahoma"/>
                <w:b/>
                <w:lang w:eastAsia="en-US"/>
              </w:rPr>
            </w:pPr>
          </w:p>
          <w:p w14:paraId="02642F69" w14:textId="77777777" w:rsidR="001D38AF" w:rsidRPr="00FF627D" w:rsidRDefault="001D38AF" w:rsidP="00C37356">
            <w:pPr>
              <w:keepNext/>
              <w:keepLines/>
              <w:rPr>
                <w:rFonts w:ascii="Tahoma" w:hAnsi="Tahoma" w:cs="Tahoma"/>
                <w:b/>
                <w:lang w:eastAsia="en-US"/>
              </w:rPr>
            </w:pPr>
          </w:p>
        </w:tc>
        <w:tc>
          <w:tcPr>
            <w:tcW w:w="2410" w:type="dxa"/>
            <w:shd w:val="clear" w:color="auto" w:fill="auto"/>
          </w:tcPr>
          <w:p w14:paraId="587B8338" w14:textId="77777777" w:rsidR="001D38AF" w:rsidRPr="00FF627D" w:rsidRDefault="001D38AF" w:rsidP="00C37356">
            <w:pPr>
              <w:keepNext/>
              <w:keepLines/>
              <w:rPr>
                <w:rFonts w:ascii="Tahoma" w:hAnsi="Tahoma" w:cs="Tahoma"/>
                <w:b/>
                <w:lang w:eastAsia="en-US"/>
              </w:rPr>
            </w:pPr>
            <w:r w:rsidRPr="00FF627D">
              <w:rPr>
                <w:rFonts w:ascii="Tahoma" w:hAnsi="Tahoma" w:cs="Tahoma"/>
                <w:b/>
                <w:lang w:eastAsia="en-US"/>
              </w:rPr>
              <w:t>Subjekt:</w:t>
            </w:r>
          </w:p>
          <w:p w14:paraId="1565DE67" w14:textId="77777777" w:rsidR="001D38AF" w:rsidRPr="00FF627D" w:rsidRDefault="001D38AF" w:rsidP="00C37356">
            <w:pPr>
              <w:keepNext/>
              <w:keepLines/>
              <w:rPr>
                <w:rFonts w:ascii="Tahoma" w:hAnsi="Tahoma" w:cs="Tahoma"/>
                <w:b/>
                <w:lang w:eastAsia="en-US"/>
              </w:rPr>
            </w:pPr>
          </w:p>
          <w:p w14:paraId="0011E4D9" w14:textId="77777777" w:rsidR="001D38AF" w:rsidRPr="00FF627D" w:rsidRDefault="001D38AF" w:rsidP="00C37356">
            <w:pPr>
              <w:keepNext/>
              <w:keepLines/>
              <w:rPr>
                <w:rFonts w:ascii="Tahoma" w:hAnsi="Tahoma" w:cs="Tahoma"/>
                <w:b/>
                <w:lang w:eastAsia="en-US"/>
              </w:rPr>
            </w:pPr>
          </w:p>
        </w:tc>
      </w:tr>
      <w:tr w:rsidR="001D38AF" w:rsidRPr="00FF627D" w14:paraId="72F2B628" w14:textId="77777777" w:rsidTr="001D38AF">
        <w:trPr>
          <w:trHeight w:val="737"/>
        </w:trPr>
        <w:tc>
          <w:tcPr>
            <w:tcW w:w="2405" w:type="dxa"/>
            <w:tcBorders>
              <w:bottom w:val="nil"/>
            </w:tcBorders>
            <w:shd w:val="clear" w:color="auto" w:fill="auto"/>
          </w:tcPr>
          <w:p w14:paraId="0D8FA2E6"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 xml:space="preserve">ima </w:t>
            </w:r>
          </w:p>
          <w:p w14:paraId="5A68F957" w14:textId="77777777" w:rsidR="001D38AF" w:rsidRPr="00FF627D" w:rsidRDefault="001D38AF" w:rsidP="00C37356">
            <w:pPr>
              <w:keepNext/>
              <w:keepLines/>
              <w:numPr>
                <w:ilvl w:val="0"/>
                <w:numId w:val="7"/>
              </w:numPr>
              <w:spacing w:after="120"/>
              <w:ind w:left="714" w:hanging="357"/>
              <w:jc w:val="both"/>
              <w:rPr>
                <w:rFonts w:ascii="Tahoma" w:hAnsi="Tahoma" w:cs="Tahoma"/>
                <w:b/>
                <w:sz w:val="24"/>
                <w:szCs w:val="24"/>
                <w:lang w:eastAsia="en-US"/>
              </w:rPr>
            </w:pPr>
            <w:r w:rsidRPr="00FF627D">
              <w:rPr>
                <w:rFonts w:ascii="Tahoma" w:hAnsi="Tahoma" w:cs="Tahoma"/>
                <w:b/>
              </w:rPr>
              <w:t>nima</w:t>
            </w:r>
          </w:p>
        </w:tc>
        <w:tc>
          <w:tcPr>
            <w:tcW w:w="2268" w:type="dxa"/>
            <w:tcBorders>
              <w:bottom w:val="nil"/>
            </w:tcBorders>
            <w:shd w:val="clear" w:color="auto" w:fill="auto"/>
          </w:tcPr>
          <w:p w14:paraId="083269C2"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ima</w:t>
            </w:r>
          </w:p>
          <w:p w14:paraId="110FE137" w14:textId="77777777" w:rsidR="001D38AF" w:rsidRPr="00FF627D" w:rsidRDefault="001D38AF" w:rsidP="00C37356">
            <w:pPr>
              <w:keepNext/>
              <w:keepLines/>
              <w:numPr>
                <w:ilvl w:val="0"/>
                <w:numId w:val="7"/>
              </w:numPr>
              <w:jc w:val="both"/>
              <w:rPr>
                <w:rFonts w:ascii="Tahoma" w:hAnsi="Tahoma" w:cs="Tahoma"/>
                <w:lang w:eastAsia="en-US"/>
              </w:rPr>
            </w:pPr>
            <w:r w:rsidRPr="00FF627D">
              <w:rPr>
                <w:rFonts w:ascii="Tahoma" w:hAnsi="Tahoma" w:cs="Tahoma"/>
                <w:b/>
              </w:rPr>
              <w:t>nima</w:t>
            </w:r>
          </w:p>
          <w:p w14:paraId="293FB520" w14:textId="77777777" w:rsidR="001D38AF" w:rsidRPr="000A112B" w:rsidRDefault="001D38AF" w:rsidP="00C37356">
            <w:pPr>
              <w:keepNext/>
              <w:keepLines/>
              <w:rPr>
                <w:rFonts w:ascii="Tahoma" w:hAnsi="Tahoma" w:cs="Tahoma"/>
                <w:sz w:val="12"/>
                <w:szCs w:val="12"/>
                <w:lang w:eastAsia="en-US"/>
              </w:rPr>
            </w:pPr>
          </w:p>
        </w:tc>
        <w:tc>
          <w:tcPr>
            <w:tcW w:w="2126" w:type="dxa"/>
            <w:tcBorders>
              <w:bottom w:val="nil"/>
            </w:tcBorders>
            <w:shd w:val="clear" w:color="auto" w:fill="auto"/>
          </w:tcPr>
          <w:p w14:paraId="0C1464AB"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 xml:space="preserve">ima </w:t>
            </w:r>
          </w:p>
          <w:p w14:paraId="0566B803" w14:textId="77777777" w:rsidR="001D38AF" w:rsidRPr="00FF627D" w:rsidRDefault="001D38AF" w:rsidP="00C37356">
            <w:pPr>
              <w:keepNext/>
              <w:keepLines/>
              <w:numPr>
                <w:ilvl w:val="0"/>
                <w:numId w:val="7"/>
              </w:numPr>
              <w:jc w:val="both"/>
              <w:rPr>
                <w:rFonts w:ascii="Tahoma" w:hAnsi="Tahoma" w:cs="Tahoma"/>
                <w:lang w:eastAsia="en-US"/>
              </w:rPr>
            </w:pPr>
            <w:r w:rsidRPr="00FF627D">
              <w:rPr>
                <w:rFonts w:ascii="Tahoma" w:hAnsi="Tahoma" w:cs="Tahoma"/>
                <w:b/>
              </w:rPr>
              <w:t>nima</w:t>
            </w:r>
          </w:p>
          <w:p w14:paraId="50ADEDEE" w14:textId="77777777" w:rsidR="001D38AF" w:rsidRPr="00FF627D" w:rsidRDefault="001D38AF" w:rsidP="00C37356">
            <w:pPr>
              <w:keepNext/>
              <w:keepLines/>
              <w:rPr>
                <w:rFonts w:ascii="Tahoma" w:hAnsi="Tahoma" w:cs="Tahoma"/>
                <w:lang w:eastAsia="en-US"/>
              </w:rPr>
            </w:pPr>
          </w:p>
        </w:tc>
        <w:tc>
          <w:tcPr>
            <w:tcW w:w="2410" w:type="dxa"/>
            <w:tcBorders>
              <w:bottom w:val="nil"/>
            </w:tcBorders>
            <w:shd w:val="clear" w:color="auto" w:fill="auto"/>
          </w:tcPr>
          <w:p w14:paraId="3B8DAF0F" w14:textId="77777777" w:rsidR="001D38AF" w:rsidRPr="00FF627D" w:rsidRDefault="001D38AF" w:rsidP="00C37356">
            <w:pPr>
              <w:keepNext/>
              <w:keepLines/>
              <w:numPr>
                <w:ilvl w:val="0"/>
                <w:numId w:val="7"/>
              </w:numPr>
              <w:jc w:val="both"/>
              <w:rPr>
                <w:rFonts w:ascii="Tahoma" w:hAnsi="Tahoma" w:cs="Tahoma"/>
                <w:b/>
                <w:sz w:val="24"/>
                <w:szCs w:val="24"/>
                <w:lang w:eastAsia="en-US"/>
              </w:rPr>
            </w:pPr>
            <w:r w:rsidRPr="00FF627D">
              <w:rPr>
                <w:rFonts w:ascii="Tahoma" w:hAnsi="Tahoma" w:cs="Tahoma"/>
                <w:b/>
              </w:rPr>
              <w:t xml:space="preserve">ima </w:t>
            </w:r>
          </w:p>
          <w:p w14:paraId="4581A5FF" w14:textId="77777777" w:rsidR="001D38AF" w:rsidRPr="00FF627D" w:rsidRDefault="001D38AF" w:rsidP="00C37356">
            <w:pPr>
              <w:keepNext/>
              <w:keepLines/>
              <w:numPr>
                <w:ilvl w:val="0"/>
                <w:numId w:val="7"/>
              </w:numPr>
              <w:jc w:val="both"/>
              <w:rPr>
                <w:rFonts w:ascii="Tahoma" w:hAnsi="Tahoma" w:cs="Tahoma"/>
                <w:lang w:eastAsia="en-US"/>
              </w:rPr>
            </w:pPr>
            <w:r w:rsidRPr="00FF627D">
              <w:rPr>
                <w:rFonts w:ascii="Tahoma" w:hAnsi="Tahoma" w:cs="Tahoma"/>
                <w:b/>
              </w:rPr>
              <w:t>nima</w:t>
            </w:r>
          </w:p>
          <w:p w14:paraId="19C9EF6C" w14:textId="77777777" w:rsidR="001D38AF" w:rsidRPr="00FF627D" w:rsidRDefault="001D38AF" w:rsidP="00C37356">
            <w:pPr>
              <w:keepNext/>
              <w:keepLines/>
              <w:rPr>
                <w:rFonts w:ascii="Tahoma" w:hAnsi="Tahoma" w:cs="Tahoma"/>
                <w:lang w:eastAsia="en-US"/>
              </w:rPr>
            </w:pPr>
          </w:p>
        </w:tc>
      </w:tr>
      <w:tr w:rsidR="001D38AF" w:rsidRPr="00FF627D" w14:paraId="6F9F27AD" w14:textId="77777777" w:rsidTr="001D38AF">
        <w:trPr>
          <w:trHeight w:val="846"/>
        </w:trPr>
        <w:tc>
          <w:tcPr>
            <w:tcW w:w="9209" w:type="dxa"/>
            <w:gridSpan w:val="4"/>
            <w:tcBorders>
              <w:top w:val="nil"/>
              <w:left w:val="single" w:sz="4" w:space="0" w:color="auto"/>
              <w:bottom w:val="single" w:sz="4" w:space="0" w:color="auto"/>
              <w:right w:val="single" w:sz="4" w:space="0" w:color="auto"/>
            </w:tcBorders>
            <w:shd w:val="clear" w:color="auto" w:fill="auto"/>
          </w:tcPr>
          <w:p w14:paraId="64431803" w14:textId="77777777" w:rsidR="001D38AF" w:rsidRPr="00FF627D" w:rsidRDefault="001D38AF" w:rsidP="00C37356">
            <w:pPr>
              <w:keepNext/>
              <w:keepLines/>
              <w:jc w:val="center"/>
              <w:rPr>
                <w:rFonts w:ascii="Tahoma" w:hAnsi="Tahoma" w:cs="Tahoma"/>
                <w:u w:val="single"/>
                <w:lang w:eastAsia="en-US"/>
              </w:rPr>
            </w:pPr>
            <w:r w:rsidRPr="00FF627D">
              <w:rPr>
                <w:rFonts w:ascii="Tahoma" w:hAnsi="Tahoma" w:cs="Tahoma"/>
                <w:lang w:eastAsia="en-US"/>
              </w:rPr>
              <w:t>(</w:t>
            </w:r>
            <w:r w:rsidRPr="00FF627D">
              <w:rPr>
                <w:rFonts w:ascii="Tahoma" w:hAnsi="Tahoma" w:cs="Tahoma"/>
                <w:u w:val="single"/>
                <w:lang w:eastAsia="en-US"/>
              </w:rPr>
              <w:t xml:space="preserve">u s t r e z n o   </w:t>
            </w:r>
            <w:proofErr w:type="spellStart"/>
            <w:r w:rsidRPr="00FF627D">
              <w:rPr>
                <w:rFonts w:ascii="Tahoma" w:hAnsi="Tahoma" w:cs="Tahoma"/>
                <w:u w:val="single"/>
                <w:lang w:eastAsia="en-US"/>
              </w:rPr>
              <w:t>o</w:t>
            </w:r>
            <w:proofErr w:type="spellEnd"/>
            <w:r w:rsidRPr="00FF627D">
              <w:rPr>
                <w:rFonts w:ascii="Tahoma" w:hAnsi="Tahoma" w:cs="Tahoma"/>
                <w:u w:val="single"/>
                <w:lang w:eastAsia="en-US"/>
              </w:rPr>
              <w:t xml:space="preserve"> z n a č i t e</w:t>
            </w:r>
            <w:r w:rsidRPr="00FF627D">
              <w:rPr>
                <w:rFonts w:ascii="Tahoma" w:hAnsi="Tahoma" w:cs="Tahoma"/>
                <w:lang w:eastAsia="en-US"/>
              </w:rPr>
              <w:t>)</w:t>
            </w:r>
            <w:r w:rsidRPr="00FF627D">
              <w:rPr>
                <w:rFonts w:ascii="Tahoma" w:hAnsi="Tahoma" w:cs="Tahoma"/>
                <w:u w:val="single"/>
                <w:lang w:eastAsia="en-US"/>
              </w:rPr>
              <w:t xml:space="preserve"> </w:t>
            </w:r>
          </w:p>
          <w:p w14:paraId="7CFD121D" w14:textId="77777777" w:rsidR="001D38AF" w:rsidRPr="000A112B" w:rsidRDefault="001D38AF" w:rsidP="00C37356">
            <w:pPr>
              <w:keepNext/>
              <w:keepLines/>
              <w:ind w:left="360"/>
              <w:jc w:val="center"/>
              <w:rPr>
                <w:rFonts w:ascii="Tahoma" w:hAnsi="Tahoma" w:cs="Tahoma"/>
                <w:b/>
                <w:sz w:val="12"/>
                <w:szCs w:val="12"/>
              </w:rPr>
            </w:pPr>
          </w:p>
          <w:p w14:paraId="13ACD960" w14:textId="2D4904DF" w:rsidR="001D38AF" w:rsidRDefault="001D38AF" w:rsidP="00C37356">
            <w:pPr>
              <w:keepNext/>
              <w:keepLines/>
              <w:jc w:val="center"/>
              <w:rPr>
                <w:rFonts w:ascii="Tahoma" w:hAnsi="Tahoma" w:cs="Tahoma"/>
                <w:b/>
              </w:rPr>
            </w:pPr>
            <w:r>
              <w:rPr>
                <w:rFonts w:ascii="Tahoma" w:hAnsi="Tahoma" w:cs="Tahoma"/>
                <w:b/>
              </w:rPr>
              <w:t xml:space="preserve">pridobljen </w:t>
            </w:r>
            <w:r w:rsidR="00CB77F3">
              <w:rPr>
                <w:rFonts w:ascii="Tahoma" w:hAnsi="Tahoma" w:cs="Tahoma"/>
                <w:b/>
              </w:rPr>
              <w:t>polni</w:t>
            </w:r>
            <w:r>
              <w:rPr>
                <w:rFonts w:ascii="Tahoma" w:hAnsi="Tahoma" w:cs="Tahoma"/>
                <w:b/>
              </w:rPr>
              <w:t xml:space="preserve"> certifikat Družini prijazno podjetje ali enakovreden certifikat</w:t>
            </w:r>
          </w:p>
          <w:p w14:paraId="691BEEA5" w14:textId="77777777" w:rsidR="001D38AF" w:rsidRPr="00FF627D" w:rsidRDefault="001D38AF" w:rsidP="00C37356">
            <w:pPr>
              <w:keepNext/>
              <w:keepLines/>
              <w:rPr>
                <w:rFonts w:ascii="Tahoma" w:hAnsi="Tahoma" w:cs="Tahoma"/>
                <w:b/>
              </w:rPr>
            </w:pPr>
          </w:p>
        </w:tc>
      </w:tr>
    </w:tbl>
    <w:p w14:paraId="47C1FBBA" w14:textId="77777777" w:rsidR="001D38AF" w:rsidRDefault="001D38AF" w:rsidP="00C37356">
      <w:pPr>
        <w:keepNext/>
        <w:keepLines/>
        <w:jc w:val="both"/>
        <w:rPr>
          <w:rFonts w:ascii="Tahoma" w:hAnsi="Tahoma" w:cs="Tahoma"/>
          <w:b/>
          <w:highlight w:val="yellow"/>
        </w:rPr>
      </w:pPr>
    </w:p>
    <w:p w14:paraId="77E2ED5A" w14:textId="77777777" w:rsidR="001D38AF" w:rsidRPr="009C6719" w:rsidRDefault="001D38AF" w:rsidP="00C37356">
      <w:pPr>
        <w:keepNext/>
        <w:keepLines/>
        <w:numPr>
          <w:ilvl w:val="0"/>
          <w:numId w:val="23"/>
        </w:numPr>
        <w:ind w:left="397" w:hanging="397"/>
        <w:rPr>
          <w:rFonts w:ascii="Tahoma" w:hAnsi="Tahoma" w:cs="Tahoma"/>
          <w:b/>
        </w:rPr>
      </w:pPr>
      <w:r w:rsidRPr="009C6719">
        <w:rPr>
          <w:rFonts w:ascii="Tahoma" w:hAnsi="Tahoma" w:cs="Tahoma"/>
          <w:b/>
        </w:rPr>
        <w:t>VELJAVNOST PONUDBE</w:t>
      </w:r>
    </w:p>
    <w:p w14:paraId="57B88D48" w14:textId="77777777" w:rsidR="001D38AF" w:rsidRPr="009C6719" w:rsidRDefault="001D38AF" w:rsidP="00C37356">
      <w:pPr>
        <w:keepNext/>
        <w:keepLines/>
        <w:jc w:val="both"/>
        <w:rPr>
          <w:rFonts w:ascii="Tahoma" w:hAnsi="Tahoma" w:cs="Tahoma"/>
        </w:rPr>
      </w:pPr>
    </w:p>
    <w:p w14:paraId="5E10D919" w14:textId="2A1CD601" w:rsidR="001D38AF" w:rsidRPr="009C6719" w:rsidRDefault="001D38AF" w:rsidP="00C37356">
      <w:pPr>
        <w:keepNext/>
        <w:keepLines/>
        <w:jc w:val="both"/>
        <w:rPr>
          <w:rFonts w:ascii="Tahoma" w:hAnsi="Tahoma" w:cs="Tahoma"/>
        </w:rPr>
      </w:pPr>
      <w:r w:rsidRPr="009C6719">
        <w:rPr>
          <w:rFonts w:ascii="Tahoma" w:hAnsi="Tahoma" w:cs="Tahoma"/>
        </w:rPr>
        <w:t xml:space="preserve">Veljavnost ponudbe je do </w:t>
      </w:r>
      <w:r w:rsidRPr="009C6719">
        <w:rPr>
          <w:rFonts w:ascii="Tahoma" w:hAnsi="Tahoma" w:cs="Tahoma"/>
          <w:snapToGrid w:val="0"/>
          <w:color w:val="000000"/>
          <w:sz w:val="28"/>
        </w:rPr>
        <w:t xml:space="preserve">________ </w:t>
      </w:r>
      <w:r w:rsidRPr="009C6719">
        <w:rPr>
          <w:rFonts w:ascii="Tahoma" w:hAnsi="Tahoma" w:cs="Tahoma"/>
          <w:snapToGrid w:val="0"/>
        </w:rPr>
        <w:t xml:space="preserve">dni (minimalno </w:t>
      </w:r>
      <w:r w:rsidR="00DE5D2F">
        <w:rPr>
          <w:rFonts w:ascii="Tahoma" w:hAnsi="Tahoma" w:cs="Tahoma"/>
          <w:snapToGrid w:val="0"/>
        </w:rPr>
        <w:t>do 31. 3</w:t>
      </w:r>
      <w:r>
        <w:rPr>
          <w:rFonts w:ascii="Tahoma" w:hAnsi="Tahoma" w:cs="Tahoma"/>
          <w:snapToGrid w:val="0"/>
        </w:rPr>
        <w:t>. 2023</w:t>
      </w:r>
      <w:r w:rsidRPr="009C6719">
        <w:rPr>
          <w:rFonts w:ascii="Tahoma" w:hAnsi="Tahoma" w:cs="Tahoma"/>
          <w:snapToGrid w:val="0"/>
        </w:rPr>
        <w:t>).</w:t>
      </w:r>
    </w:p>
    <w:p w14:paraId="47657B09" w14:textId="77777777" w:rsidR="001D38AF" w:rsidRPr="009C6719" w:rsidRDefault="001D38AF" w:rsidP="00C37356">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D38AF" w:rsidRPr="009C6719" w14:paraId="14D039F2" w14:textId="77777777" w:rsidTr="001D38AF">
        <w:trPr>
          <w:trHeight w:val="235"/>
        </w:trPr>
        <w:tc>
          <w:tcPr>
            <w:tcW w:w="3402" w:type="dxa"/>
            <w:tcBorders>
              <w:bottom w:val="single" w:sz="4" w:space="0" w:color="auto"/>
            </w:tcBorders>
          </w:tcPr>
          <w:p w14:paraId="1B2DD1C7" w14:textId="77777777" w:rsidR="001D38AF" w:rsidRPr="009C6719" w:rsidRDefault="001D38AF" w:rsidP="00C37356">
            <w:pPr>
              <w:keepNext/>
              <w:keepLines/>
              <w:jc w:val="both"/>
              <w:rPr>
                <w:rFonts w:ascii="Tahoma" w:hAnsi="Tahoma" w:cs="Tahoma"/>
                <w:snapToGrid w:val="0"/>
                <w:color w:val="000000"/>
              </w:rPr>
            </w:pPr>
          </w:p>
        </w:tc>
        <w:tc>
          <w:tcPr>
            <w:tcW w:w="2977" w:type="dxa"/>
          </w:tcPr>
          <w:p w14:paraId="47D57A09" w14:textId="77777777" w:rsidR="001D38AF" w:rsidRPr="009C6719" w:rsidRDefault="001D38AF" w:rsidP="00C37356">
            <w:pPr>
              <w:keepNext/>
              <w:keepLines/>
              <w:jc w:val="center"/>
              <w:rPr>
                <w:rFonts w:ascii="Tahoma" w:hAnsi="Tahoma" w:cs="Tahoma"/>
                <w:snapToGrid w:val="0"/>
                <w:color w:val="000000"/>
              </w:rPr>
            </w:pPr>
          </w:p>
        </w:tc>
        <w:tc>
          <w:tcPr>
            <w:tcW w:w="3119" w:type="dxa"/>
            <w:tcBorders>
              <w:bottom w:val="single" w:sz="4" w:space="0" w:color="auto"/>
            </w:tcBorders>
          </w:tcPr>
          <w:p w14:paraId="63B794B1" w14:textId="77777777" w:rsidR="001D38AF" w:rsidRPr="009C6719" w:rsidRDefault="001D38AF" w:rsidP="00C37356">
            <w:pPr>
              <w:keepNext/>
              <w:keepLines/>
              <w:tabs>
                <w:tab w:val="left" w:pos="567"/>
                <w:tab w:val="num" w:pos="851"/>
                <w:tab w:val="left" w:pos="993"/>
              </w:tabs>
              <w:jc w:val="both"/>
              <w:rPr>
                <w:rFonts w:ascii="Tahoma" w:hAnsi="Tahoma" w:cs="Tahoma"/>
                <w:snapToGrid w:val="0"/>
                <w:color w:val="000000"/>
              </w:rPr>
            </w:pPr>
          </w:p>
        </w:tc>
      </w:tr>
      <w:tr w:rsidR="001D38AF" w:rsidRPr="009C6719" w14:paraId="5C211C77" w14:textId="77777777" w:rsidTr="001D38AF">
        <w:trPr>
          <w:trHeight w:val="235"/>
        </w:trPr>
        <w:tc>
          <w:tcPr>
            <w:tcW w:w="3402" w:type="dxa"/>
            <w:tcBorders>
              <w:top w:val="single" w:sz="4" w:space="0" w:color="auto"/>
            </w:tcBorders>
          </w:tcPr>
          <w:p w14:paraId="134BC51F" w14:textId="77777777" w:rsidR="001D38AF" w:rsidRPr="009C6719" w:rsidRDefault="001D38AF" w:rsidP="00C37356">
            <w:pPr>
              <w:keepNext/>
              <w:keepLines/>
              <w:jc w:val="center"/>
              <w:rPr>
                <w:rFonts w:ascii="Tahoma" w:hAnsi="Tahoma" w:cs="Tahoma"/>
                <w:snapToGrid w:val="0"/>
                <w:color w:val="000000"/>
              </w:rPr>
            </w:pPr>
            <w:r w:rsidRPr="009C6719">
              <w:rPr>
                <w:rFonts w:ascii="Tahoma" w:hAnsi="Tahoma" w:cs="Tahoma"/>
                <w:snapToGrid w:val="0"/>
                <w:color w:val="000000"/>
              </w:rPr>
              <w:t>(kraj, datum)</w:t>
            </w:r>
          </w:p>
        </w:tc>
        <w:tc>
          <w:tcPr>
            <w:tcW w:w="2977" w:type="dxa"/>
          </w:tcPr>
          <w:p w14:paraId="5CD5DF52" w14:textId="77777777" w:rsidR="001D38AF" w:rsidRPr="009C6719" w:rsidRDefault="001D38AF" w:rsidP="00C37356">
            <w:pPr>
              <w:keepNext/>
              <w:keepLines/>
              <w:jc w:val="center"/>
              <w:rPr>
                <w:rFonts w:ascii="Tahoma" w:hAnsi="Tahoma" w:cs="Tahoma"/>
                <w:snapToGrid w:val="0"/>
                <w:color w:val="000000"/>
              </w:rPr>
            </w:pPr>
            <w:r w:rsidRPr="009C6719">
              <w:rPr>
                <w:rFonts w:ascii="Tahoma" w:hAnsi="Tahoma" w:cs="Tahoma"/>
                <w:snapToGrid w:val="0"/>
                <w:color w:val="000000"/>
              </w:rPr>
              <w:t>žig</w:t>
            </w:r>
          </w:p>
        </w:tc>
        <w:tc>
          <w:tcPr>
            <w:tcW w:w="3119" w:type="dxa"/>
            <w:tcBorders>
              <w:top w:val="single" w:sz="4" w:space="0" w:color="auto"/>
            </w:tcBorders>
          </w:tcPr>
          <w:p w14:paraId="13E53B50" w14:textId="77777777" w:rsidR="001D38AF" w:rsidRPr="009C6719" w:rsidRDefault="001D38AF" w:rsidP="00C37356">
            <w:pPr>
              <w:keepNext/>
              <w:keepLines/>
              <w:jc w:val="center"/>
              <w:rPr>
                <w:rFonts w:ascii="Tahoma" w:hAnsi="Tahoma" w:cs="Tahoma"/>
                <w:snapToGrid w:val="0"/>
                <w:color w:val="000000"/>
              </w:rPr>
            </w:pPr>
            <w:r w:rsidRPr="009C6719">
              <w:rPr>
                <w:rFonts w:ascii="Tahoma" w:hAnsi="Tahoma" w:cs="Tahoma"/>
                <w:snapToGrid w:val="0"/>
                <w:color w:val="000000"/>
              </w:rPr>
              <w:t>(podpis odgovorne osebe)</w:t>
            </w:r>
          </w:p>
        </w:tc>
      </w:tr>
    </w:tbl>
    <w:p w14:paraId="7D4DE81B" w14:textId="77777777" w:rsidR="001D38AF" w:rsidRPr="009C6719" w:rsidRDefault="001D38AF" w:rsidP="00C37356">
      <w:pPr>
        <w:keepNext/>
        <w:keepLines/>
        <w:spacing w:after="120"/>
        <w:jc w:val="both"/>
        <w:rPr>
          <w:rFonts w:ascii="Tahoma" w:hAnsi="Tahoma" w:cs="Tahoma"/>
          <w:b/>
        </w:rPr>
      </w:pPr>
    </w:p>
    <w:p w14:paraId="30CE3CB6" w14:textId="60FBAF8C" w:rsidR="001D38AF" w:rsidRPr="009C6719" w:rsidRDefault="001D38AF" w:rsidP="00C37356">
      <w:pPr>
        <w:keepNext/>
        <w:keepLines/>
        <w:rPr>
          <w:rFonts w:ascii="Tahoma" w:hAnsi="Tahoma" w:cs="Tahoma"/>
          <w:i/>
          <w:sz w:val="16"/>
          <w:szCs w:val="18"/>
          <w:lang w:eastAsia="ar-SA"/>
        </w:rPr>
      </w:pPr>
      <w:r w:rsidRPr="009C6719">
        <w:rPr>
          <w:rFonts w:ascii="Tahoma" w:hAnsi="Tahoma" w:cs="Tahoma"/>
          <w:b/>
          <w:i/>
          <w:sz w:val="16"/>
          <w:szCs w:val="18"/>
          <w:lang w:eastAsia="ar-SA"/>
        </w:rPr>
        <w:t>Navodilo</w:t>
      </w:r>
      <w:r w:rsidRPr="009C6719">
        <w:rPr>
          <w:rFonts w:ascii="Tahoma" w:hAnsi="Tahoma" w:cs="Tahoma"/>
          <w:i/>
          <w:sz w:val="16"/>
          <w:szCs w:val="18"/>
          <w:lang w:eastAsia="ar-SA"/>
        </w:rPr>
        <w:t xml:space="preserve">: </w:t>
      </w:r>
    </w:p>
    <w:p w14:paraId="72FBD0FB" w14:textId="77777777" w:rsidR="001D38AF" w:rsidRPr="009C6719" w:rsidRDefault="001D38AF" w:rsidP="00C37356">
      <w:pPr>
        <w:keepNext/>
        <w:keepLines/>
        <w:rPr>
          <w:rFonts w:ascii="Tahoma" w:hAnsi="Tahoma" w:cs="Tahoma"/>
          <w:i/>
          <w:sz w:val="16"/>
          <w:szCs w:val="18"/>
          <w:lang w:eastAsia="ar-SA"/>
        </w:rPr>
      </w:pPr>
    </w:p>
    <w:p w14:paraId="418D163C" w14:textId="77777777" w:rsidR="001D38AF" w:rsidRPr="009C6719" w:rsidRDefault="001D38AF" w:rsidP="00C37356">
      <w:pPr>
        <w:keepNext/>
        <w:keepLines/>
        <w:spacing w:after="120"/>
        <w:jc w:val="both"/>
        <w:rPr>
          <w:rFonts w:ascii="Tahoma" w:hAnsi="Tahoma" w:cs="Tahoma"/>
          <w:i/>
          <w:sz w:val="16"/>
          <w:szCs w:val="16"/>
        </w:rPr>
      </w:pPr>
      <w:r w:rsidRPr="009C6719">
        <w:rPr>
          <w:rFonts w:ascii="Tahoma" w:hAnsi="Tahoma" w:cs="Tahoma"/>
          <w:i/>
          <w:sz w:val="16"/>
          <w:szCs w:val="16"/>
        </w:rPr>
        <w:t>Ponudnik mora k prilogi priložiti:</w:t>
      </w:r>
    </w:p>
    <w:p w14:paraId="5C9AC8BF" w14:textId="0970F4E0" w:rsidR="001D38AF" w:rsidRPr="009C6719" w:rsidRDefault="001D38AF" w:rsidP="00C37356">
      <w:pPr>
        <w:keepNext/>
        <w:keepLines/>
        <w:numPr>
          <w:ilvl w:val="0"/>
          <w:numId w:val="24"/>
        </w:numPr>
        <w:jc w:val="both"/>
        <w:rPr>
          <w:rFonts w:ascii="Tahoma" w:hAnsi="Tahoma" w:cs="Tahoma"/>
          <w:i/>
          <w:sz w:val="16"/>
          <w:szCs w:val="16"/>
        </w:rPr>
      </w:pPr>
      <w:r>
        <w:rPr>
          <w:rFonts w:ascii="Tahoma" w:hAnsi="Tahoma" w:cs="Tahoma"/>
          <w:i/>
          <w:sz w:val="16"/>
          <w:szCs w:val="16"/>
        </w:rPr>
        <w:t>fotokop</w:t>
      </w:r>
      <w:r w:rsidR="005F5364">
        <w:rPr>
          <w:rFonts w:ascii="Tahoma" w:hAnsi="Tahoma" w:cs="Tahoma"/>
          <w:i/>
          <w:sz w:val="16"/>
          <w:szCs w:val="16"/>
        </w:rPr>
        <w:t>ijo pridobljenega polnega</w:t>
      </w:r>
      <w:r>
        <w:rPr>
          <w:rFonts w:ascii="Tahoma" w:hAnsi="Tahoma" w:cs="Tahoma"/>
          <w:i/>
          <w:sz w:val="16"/>
          <w:szCs w:val="16"/>
        </w:rPr>
        <w:t xml:space="preserve"> certifikata »Družini prijazno podjetje« ali enakovrednega certifikata</w:t>
      </w:r>
      <w:r w:rsidRPr="009C6719">
        <w:rPr>
          <w:rFonts w:ascii="Tahoma" w:hAnsi="Tahoma" w:cs="Tahoma"/>
          <w:i/>
          <w:sz w:val="16"/>
          <w:szCs w:val="16"/>
        </w:rPr>
        <w:t>,</w:t>
      </w:r>
    </w:p>
    <w:p w14:paraId="39143622" w14:textId="77777777" w:rsidR="001D38AF" w:rsidRPr="009C6719" w:rsidRDefault="001D38AF" w:rsidP="00C37356">
      <w:pPr>
        <w:keepNext/>
        <w:keepLines/>
        <w:numPr>
          <w:ilvl w:val="0"/>
          <w:numId w:val="24"/>
        </w:numPr>
        <w:jc w:val="both"/>
        <w:rPr>
          <w:rFonts w:ascii="Tahoma" w:hAnsi="Tahoma" w:cs="Tahoma"/>
          <w:i/>
          <w:sz w:val="16"/>
          <w:szCs w:val="16"/>
        </w:rPr>
      </w:pPr>
      <w:r w:rsidRPr="009C6719">
        <w:rPr>
          <w:rFonts w:ascii="Tahoma" w:hAnsi="Tahoma" w:cs="Tahoma"/>
          <w:i/>
          <w:sz w:val="16"/>
          <w:szCs w:val="16"/>
        </w:rPr>
        <w:t>licenco za opravljanje mednarodnih avtobusnih prevozov potnikov v cestnem prometu (licenca skupnosti).</w:t>
      </w:r>
    </w:p>
    <w:p w14:paraId="576D7BA9" w14:textId="77777777" w:rsidR="001D38AF" w:rsidRDefault="001D38AF" w:rsidP="00C37356">
      <w:pPr>
        <w:keepNext/>
        <w:keepLines/>
      </w:pPr>
    </w:p>
    <w:p w14:paraId="1E2DDCE9" w14:textId="77777777" w:rsidR="001D38AF" w:rsidRPr="00FC1D35" w:rsidRDefault="001D38AF" w:rsidP="00C37356">
      <w:pPr>
        <w:keepNext/>
        <w:keepLines/>
        <w:jc w:val="both"/>
        <w:rPr>
          <w:rFonts w:ascii="Tahoma" w:hAnsi="Tahoma" w:cs="Tahoma"/>
          <w:b/>
          <w:sz w:val="16"/>
          <w:szCs w:val="16"/>
        </w:rPr>
      </w:pPr>
      <w:r w:rsidRPr="00FC1D35">
        <w:rPr>
          <w:rFonts w:ascii="Tahoma" w:hAnsi="Tahoma" w:cs="Tahoma"/>
          <w:b/>
          <w:sz w:val="16"/>
          <w:szCs w:val="16"/>
        </w:rPr>
        <w:t>Opomba:</w:t>
      </w:r>
    </w:p>
    <w:p w14:paraId="60809A4E" w14:textId="77777777" w:rsidR="001D38AF" w:rsidRPr="00FC1D35" w:rsidRDefault="001D38AF" w:rsidP="00C37356">
      <w:pPr>
        <w:keepNext/>
        <w:keepLines/>
        <w:jc w:val="both"/>
        <w:rPr>
          <w:rFonts w:ascii="Tahoma" w:hAnsi="Tahoma" w:cs="Tahoma"/>
          <w:b/>
          <w:sz w:val="16"/>
          <w:szCs w:val="16"/>
        </w:rPr>
      </w:pPr>
    </w:p>
    <w:p w14:paraId="40AC7D00" w14:textId="3E21230C" w:rsidR="001D38AF" w:rsidRDefault="001D38AF" w:rsidP="00C37356">
      <w:pPr>
        <w:keepNext/>
        <w:keepLines/>
        <w:rPr>
          <w:rFonts w:ascii="Tahoma" w:hAnsi="Tahoma" w:cs="Tahoma"/>
          <w:sz w:val="16"/>
          <w:szCs w:val="16"/>
        </w:rPr>
      </w:pPr>
      <w:r w:rsidRPr="00EF5B4B">
        <w:rPr>
          <w:rFonts w:ascii="Tahoma" w:hAnsi="Tahoma" w:cs="Tahoma"/>
          <w:sz w:val="16"/>
          <w:szCs w:val="16"/>
        </w:rPr>
        <w:t xml:space="preserve">Ponudbena cena ne sme biti višja od vrednosti, ki je navedena v 2.1.2. točki razpisne dokumentacije. </w:t>
      </w:r>
    </w:p>
    <w:p w14:paraId="160B2E18" w14:textId="305238B7" w:rsidR="001F51B8" w:rsidRDefault="001F51B8" w:rsidP="00C37356">
      <w:pPr>
        <w:keepNext/>
        <w:keepLines/>
        <w:rPr>
          <w:rFonts w:ascii="Tahoma" w:hAnsi="Tahoma" w:cs="Tahoma"/>
          <w:sz w:val="16"/>
          <w:szCs w:val="16"/>
        </w:rPr>
      </w:pPr>
    </w:p>
    <w:p w14:paraId="5D56A343" w14:textId="7AE69D55" w:rsidR="001F51B8" w:rsidRDefault="001F51B8" w:rsidP="00C37356">
      <w:pPr>
        <w:keepNext/>
        <w:keepLines/>
        <w:rPr>
          <w:rFonts w:ascii="Tahoma" w:hAnsi="Tahoma" w:cs="Tahoma"/>
          <w:sz w:val="16"/>
          <w:szCs w:val="16"/>
        </w:rPr>
      </w:pPr>
    </w:p>
    <w:p w14:paraId="7C2EC94D" w14:textId="28DF20EE" w:rsidR="001F51B8" w:rsidRDefault="001F51B8" w:rsidP="00C37356">
      <w:pPr>
        <w:keepNext/>
        <w:keepLines/>
        <w:rPr>
          <w:rFonts w:ascii="Tahoma" w:hAnsi="Tahoma" w:cs="Tahoma"/>
          <w:sz w:val="16"/>
          <w:szCs w:val="16"/>
        </w:rPr>
      </w:pPr>
    </w:p>
    <w:p w14:paraId="12FF1325" w14:textId="353700F4" w:rsidR="001F51B8" w:rsidRDefault="001F51B8" w:rsidP="00C37356">
      <w:pPr>
        <w:keepNext/>
        <w:keepLines/>
        <w:rPr>
          <w:rFonts w:ascii="Tahoma" w:hAnsi="Tahoma" w:cs="Tahoma"/>
          <w:sz w:val="16"/>
          <w:szCs w:val="16"/>
        </w:rPr>
      </w:pPr>
    </w:p>
    <w:p w14:paraId="1A2C672F" w14:textId="69C86CB6" w:rsidR="00706ACC" w:rsidRDefault="00706ACC" w:rsidP="00C37356">
      <w:pPr>
        <w:keepNext/>
        <w:keepLines/>
        <w:rPr>
          <w:rFonts w:ascii="Tahoma" w:hAnsi="Tahoma" w:cs="Tahoma"/>
          <w:sz w:val="16"/>
          <w:szCs w:val="16"/>
        </w:rPr>
      </w:pPr>
    </w:p>
    <w:p w14:paraId="48FF7A74" w14:textId="77777777" w:rsidR="00706ACC" w:rsidRDefault="00706ACC" w:rsidP="00C37356">
      <w:pPr>
        <w:keepNext/>
        <w:keepLines/>
        <w:rPr>
          <w:rFonts w:ascii="Tahoma" w:hAnsi="Tahoma" w:cs="Tahoma"/>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9E311D" w:rsidRPr="00844C3C" w14:paraId="13A72C82" w14:textId="77777777" w:rsidTr="00A06933">
        <w:tc>
          <w:tcPr>
            <w:tcW w:w="599" w:type="dxa"/>
            <w:tcBorders>
              <w:top w:val="single" w:sz="4" w:space="0" w:color="auto"/>
              <w:bottom w:val="single" w:sz="4" w:space="0" w:color="auto"/>
              <w:right w:val="nil"/>
            </w:tcBorders>
          </w:tcPr>
          <w:p w14:paraId="5B863FBF" w14:textId="77777777" w:rsidR="009E311D" w:rsidRPr="00844C3C" w:rsidRDefault="009E311D" w:rsidP="00C37356">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484856AE" w14:textId="07F72FA2" w:rsidR="009E311D" w:rsidRPr="00844C3C" w:rsidRDefault="009E311D" w:rsidP="00C37356">
            <w:pPr>
              <w:keepNext/>
              <w:keepLines/>
              <w:rPr>
                <w:rFonts w:ascii="Tahoma" w:hAnsi="Tahoma" w:cs="Tahoma"/>
              </w:rPr>
            </w:pPr>
            <w:r w:rsidRPr="00844C3C">
              <w:rPr>
                <w:rFonts w:ascii="Tahoma" w:hAnsi="Tahoma" w:cs="Tahoma"/>
              </w:rPr>
              <w:t>ESPD za vse gospodar</w:t>
            </w:r>
            <w:r w:rsidR="001D5A3F">
              <w:rPr>
                <w:rFonts w:ascii="Tahoma" w:hAnsi="Tahoma" w:cs="Tahoma"/>
              </w:rPr>
              <w:t xml:space="preserve">ske subjekte v ponudbi </w:t>
            </w:r>
          </w:p>
        </w:tc>
        <w:tc>
          <w:tcPr>
            <w:tcW w:w="1417" w:type="dxa"/>
            <w:tcBorders>
              <w:top w:val="single" w:sz="4" w:space="0" w:color="auto"/>
              <w:bottom w:val="single" w:sz="4" w:space="0" w:color="auto"/>
            </w:tcBorders>
          </w:tcPr>
          <w:p w14:paraId="1A323851" w14:textId="77777777" w:rsidR="009E311D" w:rsidRPr="00844C3C" w:rsidRDefault="009E311D" w:rsidP="00C37356">
            <w:pPr>
              <w:keepNext/>
              <w:keepLines/>
              <w:rPr>
                <w:rFonts w:ascii="Tahoma" w:hAnsi="Tahoma" w:cs="Tahoma"/>
                <w:b/>
              </w:rPr>
            </w:pPr>
            <w:r w:rsidRPr="00844C3C">
              <w:rPr>
                <w:rFonts w:ascii="Tahoma" w:hAnsi="Tahoma" w:cs="Tahoma"/>
                <w:b/>
              </w:rPr>
              <w:t>Priloga 3</w:t>
            </w:r>
          </w:p>
        </w:tc>
      </w:tr>
    </w:tbl>
    <w:p w14:paraId="0F6329BB" w14:textId="77777777" w:rsidR="009E311D" w:rsidRPr="00844C3C" w:rsidRDefault="009E311D" w:rsidP="00C37356">
      <w:pPr>
        <w:keepNext/>
        <w:keepLines/>
        <w:jc w:val="both"/>
        <w:rPr>
          <w:rFonts w:ascii="Tahoma" w:hAnsi="Tahoma" w:cs="Tahoma"/>
          <w:bCs/>
        </w:rPr>
      </w:pPr>
    </w:p>
    <w:p w14:paraId="6A44AEBE" w14:textId="77777777" w:rsidR="009E311D" w:rsidRPr="00844C3C" w:rsidRDefault="009E311D" w:rsidP="00C37356">
      <w:pPr>
        <w:keepNext/>
        <w:keepLines/>
        <w:jc w:val="both"/>
        <w:rPr>
          <w:rFonts w:ascii="Tahoma" w:hAnsi="Tahoma" w:cs="Tahoma"/>
          <w:bCs/>
        </w:rPr>
      </w:pPr>
      <w:r w:rsidRPr="00844C3C">
        <w:rPr>
          <w:rFonts w:ascii="Tahoma" w:hAnsi="Tahoma" w:cs="Tahoma"/>
          <w:bCs/>
        </w:rPr>
        <w:t xml:space="preserve">Ponudnik, ki v sistemu e-JN oddaja ponudbo, naloži svoj ESPD v razdelek »ESPD – ponudnik«, ESPD ostalih sodelujočih pa naloži v del »ESPD – ostali sodelujoči«. Ponudnik, ki v sistemu e-JN oddaja ponudbo, naloži elektronsko podpisan ESPD v </w:t>
      </w:r>
      <w:proofErr w:type="spellStart"/>
      <w:r w:rsidRPr="00844C3C">
        <w:rPr>
          <w:rFonts w:ascii="Tahoma" w:hAnsi="Tahoma" w:cs="Tahoma"/>
          <w:bCs/>
        </w:rPr>
        <w:t>xml</w:t>
      </w:r>
      <w:proofErr w:type="spellEnd"/>
      <w:r w:rsidRPr="00844C3C">
        <w:rPr>
          <w:rFonts w:ascii="Tahoma" w:hAnsi="Tahoma" w:cs="Tahoma"/>
          <w:bCs/>
        </w:rPr>
        <w:t xml:space="preserve">. formatu ali nepodpisan ESPD v </w:t>
      </w:r>
      <w:proofErr w:type="spellStart"/>
      <w:r w:rsidRPr="00844C3C">
        <w:rPr>
          <w:rFonts w:ascii="Tahoma" w:hAnsi="Tahoma" w:cs="Tahoma"/>
          <w:bCs/>
        </w:rPr>
        <w:t>xml</w:t>
      </w:r>
      <w:proofErr w:type="spellEnd"/>
      <w:r w:rsidRPr="00844C3C">
        <w:rPr>
          <w:rFonts w:ascii="Tahoma" w:hAnsi="Tahoma" w:cs="Tahoma"/>
          <w:bCs/>
        </w:rPr>
        <w:t>. formatu, pri čemer se v slednjem primeru v skladu Splošnimi pogoji uporabe informacijskega sistema e-JN šteje, da je oddan pravno zavezujoč dokument, ki ima enako veljavnost kot podpisan.</w:t>
      </w:r>
    </w:p>
    <w:p w14:paraId="67F0979F" w14:textId="77777777" w:rsidR="009E311D" w:rsidRPr="00844C3C" w:rsidRDefault="009E311D" w:rsidP="00C37356">
      <w:pPr>
        <w:keepNext/>
        <w:keepLines/>
        <w:jc w:val="both"/>
        <w:rPr>
          <w:rFonts w:ascii="Tahoma" w:hAnsi="Tahoma" w:cs="Tahoma"/>
          <w:bCs/>
        </w:rPr>
      </w:pPr>
      <w:r w:rsidRPr="00844C3C">
        <w:rPr>
          <w:rFonts w:ascii="Tahoma" w:hAnsi="Tahoma" w:cs="Tahoma"/>
          <w:bCs/>
        </w:rPr>
        <w:t xml:space="preserve"> </w:t>
      </w:r>
    </w:p>
    <w:p w14:paraId="13F59E7C" w14:textId="77777777" w:rsidR="009E311D" w:rsidRPr="00844C3C" w:rsidRDefault="009E311D" w:rsidP="00C37356">
      <w:pPr>
        <w:keepNext/>
        <w:keepLines/>
        <w:jc w:val="both"/>
        <w:rPr>
          <w:rFonts w:ascii="Tahoma" w:hAnsi="Tahoma" w:cs="Tahoma"/>
          <w:bCs/>
        </w:rPr>
      </w:pPr>
      <w:r w:rsidRPr="00844C3C">
        <w:rPr>
          <w:rFonts w:ascii="Tahoma" w:hAnsi="Tahoma" w:cs="Tahoma"/>
          <w:bCs/>
        </w:rPr>
        <w:t xml:space="preserve">Za ostale sodelujoče ponudnik v del »ESPD – ostali sodelujoči« priloži podpisane ESPD v </w:t>
      </w:r>
      <w:proofErr w:type="spellStart"/>
      <w:r w:rsidRPr="00844C3C">
        <w:rPr>
          <w:rFonts w:ascii="Tahoma" w:hAnsi="Tahoma" w:cs="Tahoma"/>
          <w:bCs/>
        </w:rPr>
        <w:t>pdf</w:t>
      </w:r>
      <w:proofErr w:type="spellEnd"/>
      <w:r w:rsidRPr="00844C3C">
        <w:rPr>
          <w:rFonts w:ascii="Tahoma" w:hAnsi="Tahoma" w:cs="Tahoma"/>
          <w:bCs/>
        </w:rPr>
        <w:t xml:space="preserve">. formatu, ali v elektronski obliki podpisan </w:t>
      </w:r>
      <w:proofErr w:type="spellStart"/>
      <w:r w:rsidRPr="00844C3C">
        <w:rPr>
          <w:rFonts w:ascii="Tahoma" w:hAnsi="Tahoma" w:cs="Tahoma"/>
          <w:bCs/>
        </w:rPr>
        <w:t>xml</w:t>
      </w:r>
      <w:proofErr w:type="spellEnd"/>
      <w:r w:rsidRPr="00844C3C">
        <w:rPr>
          <w:rFonts w:ascii="Tahoma" w:hAnsi="Tahoma" w:cs="Tahoma"/>
          <w:bCs/>
        </w:rPr>
        <w:t>.</w:t>
      </w:r>
    </w:p>
    <w:p w14:paraId="50CDA7DA" w14:textId="77777777" w:rsidR="009E311D" w:rsidRPr="00844C3C" w:rsidRDefault="009E311D" w:rsidP="00C37356">
      <w:pPr>
        <w:keepNext/>
        <w:keepLines/>
        <w:jc w:val="both"/>
        <w:rPr>
          <w:rFonts w:ascii="Tahoma" w:hAnsi="Tahoma" w:cs="Tahoma"/>
        </w:rPr>
      </w:pPr>
    </w:p>
    <w:p w14:paraId="7CAD47DC" w14:textId="77777777" w:rsidR="009E311D" w:rsidRPr="00844C3C" w:rsidRDefault="009E311D" w:rsidP="00C37356">
      <w:pPr>
        <w:keepNext/>
        <w:keepLines/>
        <w:jc w:val="both"/>
        <w:rPr>
          <w:rFonts w:ascii="Tahoma" w:hAnsi="Tahoma" w:cs="Tahoma"/>
        </w:rPr>
      </w:pPr>
      <w:r w:rsidRPr="00844C3C">
        <w:rPr>
          <w:rFonts w:ascii="Tahoma" w:hAnsi="Tahoma" w:cs="Tahoma"/>
        </w:rPr>
        <w:t xml:space="preserve">Gospodarski subjekti predložijo ESPD v skladu z določili razpisne dokumentacije. Vsi gospodarski subjekti izpolnijo in podpišejo tudi vse Obrazce k Prilogi 3 ter jih v </w:t>
      </w:r>
      <w:proofErr w:type="spellStart"/>
      <w:r w:rsidRPr="00844C3C">
        <w:rPr>
          <w:rFonts w:ascii="Tahoma" w:hAnsi="Tahoma" w:cs="Tahoma"/>
        </w:rPr>
        <w:t>pdf</w:t>
      </w:r>
      <w:proofErr w:type="spellEnd"/>
      <w:r w:rsidRPr="00844C3C">
        <w:rPr>
          <w:rFonts w:ascii="Tahoma" w:hAnsi="Tahoma" w:cs="Tahoma"/>
        </w:rPr>
        <w:t>. obliki priložijo k ponudbi, v Razdelek »Dokumenti«, del »Ostale priloge«.</w:t>
      </w:r>
    </w:p>
    <w:p w14:paraId="66F8CB84" w14:textId="3F835A89" w:rsidR="003316C6" w:rsidRPr="00BA005B" w:rsidRDefault="003316C6" w:rsidP="00C37356">
      <w:pPr>
        <w:keepNext/>
        <w:keepLines/>
        <w:jc w:val="both"/>
        <w:rPr>
          <w:rFonts w:ascii="Tahoma" w:hAnsi="Tahoma" w:cs="Tahoma"/>
          <w:bCs/>
          <w:highlight w:val="yellow"/>
        </w:rPr>
      </w:pPr>
    </w:p>
    <w:p w14:paraId="6C691D4B" w14:textId="31EA8BA2" w:rsidR="00F05E6C" w:rsidRPr="00AE4F17" w:rsidRDefault="00F05E6C" w:rsidP="00C37356">
      <w:pPr>
        <w:keepNext/>
        <w:keepLines/>
        <w:jc w:val="both"/>
        <w:rPr>
          <w:rFonts w:ascii="Tahoma" w:hAnsi="Tahoma" w:cs="Tahoma"/>
        </w:rPr>
      </w:pPr>
    </w:p>
    <w:p w14:paraId="4ADCBC45" w14:textId="77777777" w:rsidR="00F05E6C" w:rsidRPr="00AE4F17" w:rsidRDefault="00F05E6C" w:rsidP="00C37356">
      <w:pPr>
        <w:keepNext/>
        <w:keepLines/>
        <w:tabs>
          <w:tab w:val="left" w:pos="284"/>
        </w:tabs>
        <w:jc w:val="center"/>
        <w:rPr>
          <w:rFonts w:ascii="Tahoma" w:hAnsi="Tahoma" w:cs="Tahoma"/>
          <w:b/>
        </w:rPr>
      </w:pPr>
    </w:p>
    <w:p w14:paraId="112F866D" w14:textId="77777777" w:rsidR="00F05E6C" w:rsidRPr="00AE4F17" w:rsidRDefault="00F05E6C" w:rsidP="00C37356">
      <w:pPr>
        <w:keepNext/>
        <w:keepLines/>
        <w:tabs>
          <w:tab w:val="left" w:pos="284"/>
        </w:tabs>
        <w:rPr>
          <w:rFonts w:ascii="Tahoma" w:hAnsi="Tahoma" w:cs="Tahoma"/>
          <w:b/>
        </w:rPr>
      </w:pPr>
    </w:p>
    <w:p w14:paraId="6744B187" w14:textId="77777777" w:rsidR="00C0144D" w:rsidRPr="00AE4F17" w:rsidRDefault="00C0144D" w:rsidP="00C37356">
      <w:pPr>
        <w:keepNext/>
        <w:keepLines/>
        <w:jc w:val="both"/>
        <w:rPr>
          <w:rFonts w:ascii="Tahoma" w:hAnsi="Tahoma" w:cs="Tahoma"/>
          <w:b/>
          <w:sz w:val="16"/>
          <w:szCs w:val="16"/>
        </w:rPr>
      </w:pPr>
    </w:p>
    <w:p w14:paraId="515B6F25" w14:textId="77777777" w:rsidR="00F05E6C" w:rsidRPr="00AE4F17" w:rsidRDefault="00F05E6C" w:rsidP="00C37356">
      <w:pPr>
        <w:keepNext/>
        <w:keepLines/>
        <w:tabs>
          <w:tab w:val="left" w:pos="284"/>
        </w:tabs>
        <w:jc w:val="center"/>
        <w:rPr>
          <w:rFonts w:ascii="Tahoma" w:hAnsi="Tahoma" w:cs="Tahoma"/>
          <w:b/>
        </w:rPr>
      </w:pPr>
    </w:p>
    <w:p w14:paraId="3BC3B5E2" w14:textId="77777777" w:rsidR="00F05E6C" w:rsidRPr="00AE4F17" w:rsidRDefault="00F05E6C" w:rsidP="00C37356">
      <w:pPr>
        <w:keepNext/>
        <w:keepLines/>
        <w:tabs>
          <w:tab w:val="left" w:pos="284"/>
        </w:tabs>
        <w:jc w:val="center"/>
        <w:rPr>
          <w:rFonts w:ascii="Tahoma" w:hAnsi="Tahoma" w:cs="Tahoma"/>
          <w:b/>
        </w:rPr>
      </w:pPr>
    </w:p>
    <w:p w14:paraId="5E2577F7" w14:textId="77777777" w:rsidR="00F05E6C" w:rsidRPr="00AE4F17" w:rsidRDefault="00F05E6C" w:rsidP="00C37356">
      <w:pPr>
        <w:keepNext/>
        <w:keepLines/>
        <w:tabs>
          <w:tab w:val="left" w:pos="284"/>
        </w:tabs>
        <w:jc w:val="center"/>
        <w:rPr>
          <w:rFonts w:ascii="Tahoma" w:hAnsi="Tahoma" w:cs="Tahoma"/>
          <w:b/>
        </w:rPr>
      </w:pPr>
    </w:p>
    <w:p w14:paraId="5E7828E7" w14:textId="77777777" w:rsidR="00F05E6C" w:rsidRPr="00AE4F17" w:rsidRDefault="00F05E6C" w:rsidP="00C37356">
      <w:pPr>
        <w:keepNext/>
        <w:keepLines/>
        <w:tabs>
          <w:tab w:val="left" w:pos="284"/>
        </w:tabs>
        <w:jc w:val="center"/>
        <w:rPr>
          <w:rFonts w:ascii="Tahoma" w:hAnsi="Tahoma" w:cs="Tahoma"/>
          <w:b/>
        </w:rPr>
      </w:pPr>
    </w:p>
    <w:p w14:paraId="42C60E85" w14:textId="77777777" w:rsidR="00F05E6C" w:rsidRPr="00AE4F17" w:rsidRDefault="00F05E6C" w:rsidP="00C37356">
      <w:pPr>
        <w:keepNext/>
        <w:keepLines/>
        <w:tabs>
          <w:tab w:val="left" w:pos="284"/>
        </w:tabs>
        <w:jc w:val="center"/>
        <w:rPr>
          <w:rFonts w:ascii="Tahoma" w:hAnsi="Tahoma" w:cs="Tahoma"/>
          <w:b/>
        </w:rPr>
      </w:pPr>
    </w:p>
    <w:p w14:paraId="4327CDAC" w14:textId="77777777" w:rsidR="00F05E6C" w:rsidRPr="00AE4F17" w:rsidRDefault="00F05E6C" w:rsidP="00C37356">
      <w:pPr>
        <w:keepNext/>
        <w:keepLines/>
        <w:tabs>
          <w:tab w:val="left" w:pos="284"/>
        </w:tabs>
        <w:jc w:val="center"/>
        <w:rPr>
          <w:rFonts w:ascii="Tahoma" w:hAnsi="Tahoma" w:cs="Tahoma"/>
          <w:b/>
        </w:rPr>
      </w:pPr>
    </w:p>
    <w:p w14:paraId="690A12A7" w14:textId="77777777" w:rsidR="00F05E6C" w:rsidRPr="00AE4F17" w:rsidRDefault="00F05E6C" w:rsidP="00C37356">
      <w:pPr>
        <w:keepNext/>
        <w:keepLines/>
        <w:tabs>
          <w:tab w:val="left" w:pos="284"/>
        </w:tabs>
        <w:jc w:val="center"/>
        <w:rPr>
          <w:rFonts w:ascii="Tahoma" w:hAnsi="Tahoma" w:cs="Tahoma"/>
          <w:b/>
        </w:rPr>
      </w:pPr>
    </w:p>
    <w:p w14:paraId="427A8256" w14:textId="77777777" w:rsidR="00F05E6C" w:rsidRPr="00AE4F17" w:rsidRDefault="00F05E6C" w:rsidP="00C37356">
      <w:pPr>
        <w:keepNext/>
        <w:keepLines/>
        <w:tabs>
          <w:tab w:val="left" w:pos="284"/>
        </w:tabs>
        <w:jc w:val="center"/>
        <w:rPr>
          <w:rFonts w:ascii="Tahoma" w:hAnsi="Tahoma" w:cs="Tahoma"/>
          <w:b/>
        </w:rPr>
      </w:pPr>
    </w:p>
    <w:p w14:paraId="70E6E5C5" w14:textId="77777777" w:rsidR="00F05E6C" w:rsidRPr="00AE4F17" w:rsidRDefault="00F05E6C" w:rsidP="00C37356">
      <w:pPr>
        <w:keepNext/>
        <w:keepLines/>
        <w:tabs>
          <w:tab w:val="left" w:pos="284"/>
        </w:tabs>
        <w:jc w:val="center"/>
        <w:rPr>
          <w:rFonts w:ascii="Tahoma" w:hAnsi="Tahoma" w:cs="Tahoma"/>
          <w:b/>
        </w:rPr>
      </w:pPr>
    </w:p>
    <w:p w14:paraId="6509B02C" w14:textId="77777777" w:rsidR="00F05E6C" w:rsidRPr="00AE4F17" w:rsidRDefault="00F05E6C" w:rsidP="00C37356">
      <w:pPr>
        <w:keepNext/>
        <w:keepLines/>
        <w:tabs>
          <w:tab w:val="left" w:pos="284"/>
        </w:tabs>
        <w:jc w:val="center"/>
        <w:rPr>
          <w:rFonts w:ascii="Tahoma" w:hAnsi="Tahoma" w:cs="Tahoma"/>
          <w:b/>
        </w:rPr>
      </w:pPr>
    </w:p>
    <w:p w14:paraId="3FB880B2" w14:textId="77777777" w:rsidR="00F05E6C" w:rsidRPr="00AE4F17" w:rsidRDefault="00F05E6C" w:rsidP="00C37356">
      <w:pPr>
        <w:keepNext/>
        <w:keepLines/>
        <w:tabs>
          <w:tab w:val="left" w:pos="284"/>
        </w:tabs>
        <w:jc w:val="center"/>
        <w:rPr>
          <w:rFonts w:ascii="Tahoma" w:hAnsi="Tahoma" w:cs="Tahoma"/>
          <w:b/>
        </w:rPr>
      </w:pPr>
    </w:p>
    <w:p w14:paraId="242DF80B" w14:textId="77777777" w:rsidR="00F05E6C" w:rsidRPr="00AE4F17" w:rsidRDefault="00F05E6C" w:rsidP="00C37356">
      <w:pPr>
        <w:keepNext/>
        <w:keepLines/>
        <w:tabs>
          <w:tab w:val="left" w:pos="284"/>
        </w:tabs>
        <w:jc w:val="center"/>
        <w:rPr>
          <w:rFonts w:ascii="Tahoma" w:hAnsi="Tahoma" w:cs="Tahoma"/>
          <w:b/>
        </w:rPr>
      </w:pPr>
    </w:p>
    <w:p w14:paraId="12918D80" w14:textId="77777777" w:rsidR="00F05E6C" w:rsidRPr="00AE4F17" w:rsidRDefault="00F05E6C" w:rsidP="00C37356">
      <w:pPr>
        <w:keepNext/>
        <w:keepLines/>
        <w:tabs>
          <w:tab w:val="left" w:pos="284"/>
        </w:tabs>
        <w:jc w:val="center"/>
        <w:rPr>
          <w:rFonts w:ascii="Tahoma" w:hAnsi="Tahoma" w:cs="Tahoma"/>
          <w:b/>
        </w:rPr>
      </w:pPr>
    </w:p>
    <w:p w14:paraId="74EE1042" w14:textId="77777777" w:rsidR="00F05E6C" w:rsidRPr="00AE4F17" w:rsidRDefault="00F05E6C" w:rsidP="00C37356">
      <w:pPr>
        <w:keepNext/>
        <w:keepLines/>
        <w:tabs>
          <w:tab w:val="left" w:pos="284"/>
        </w:tabs>
        <w:jc w:val="center"/>
        <w:rPr>
          <w:rFonts w:ascii="Tahoma" w:hAnsi="Tahoma" w:cs="Tahoma"/>
          <w:b/>
        </w:rPr>
      </w:pPr>
    </w:p>
    <w:p w14:paraId="6BF2ACFC" w14:textId="77777777" w:rsidR="00F05E6C" w:rsidRPr="00AE4F17" w:rsidRDefault="00F05E6C" w:rsidP="00C37356">
      <w:pPr>
        <w:keepNext/>
        <w:keepLines/>
        <w:tabs>
          <w:tab w:val="left" w:pos="284"/>
        </w:tabs>
        <w:jc w:val="center"/>
        <w:rPr>
          <w:rFonts w:ascii="Tahoma" w:hAnsi="Tahoma" w:cs="Tahoma"/>
          <w:b/>
        </w:rPr>
      </w:pPr>
    </w:p>
    <w:p w14:paraId="57E326DF" w14:textId="77777777" w:rsidR="00F05E6C" w:rsidRPr="00AE4F17" w:rsidRDefault="00F05E6C" w:rsidP="00C37356">
      <w:pPr>
        <w:keepNext/>
        <w:keepLines/>
        <w:tabs>
          <w:tab w:val="left" w:pos="284"/>
        </w:tabs>
        <w:jc w:val="center"/>
        <w:rPr>
          <w:rFonts w:ascii="Tahoma" w:hAnsi="Tahoma" w:cs="Tahoma"/>
          <w:b/>
        </w:rPr>
      </w:pPr>
    </w:p>
    <w:p w14:paraId="4057256F" w14:textId="77777777" w:rsidR="00F05E6C" w:rsidRPr="00AE4F17" w:rsidRDefault="00F05E6C" w:rsidP="00C37356">
      <w:pPr>
        <w:keepNext/>
        <w:keepLines/>
        <w:tabs>
          <w:tab w:val="left" w:pos="284"/>
        </w:tabs>
        <w:jc w:val="center"/>
        <w:rPr>
          <w:rFonts w:ascii="Tahoma" w:hAnsi="Tahoma" w:cs="Tahoma"/>
          <w:b/>
        </w:rPr>
      </w:pPr>
    </w:p>
    <w:p w14:paraId="6A43E6CB" w14:textId="77777777" w:rsidR="00F05E6C" w:rsidRPr="00AE4F17" w:rsidRDefault="00F05E6C" w:rsidP="00C37356">
      <w:pPr>
        <w:keepNext/>
        <w:keepLines/>
        <w:tabs>
          <w:tab w:val="left" w:pos="284"/>
        </w:tabs>
        <w:jc w:val="center"/>
        <w:rPr>
          <w:rFonts w:ascii="Tahoma" w:hAnsi="Tahoma" w:cs="Tahoma"/>
          <w:b/>
        </w:rPr>
      </w:pPr>
    </w:p>
    <w:p w14:paraId="49F9E0EC" w14:textId="77777777" w:rsidR="00F05E6C" w:rsidRPr="00AE4F17" w:rsidRDefault="00F05E6C" w:rsidP="00C37356">
      <w:pPr>
        <w:keepNext/>
        <w:keepLines/>
        <w:tabs>
          <w:tab w:val="left" w:pos="284"/>
        </w:tabs>
        <w:jc w:val="center"/>
        <w:rPr>
          <w:rFonts w:ascii="Tahoma" w:hAnsi="Tahoma" w:cs="Tahoma"/>
          <w:b/>
        </w:rPr>
      </w:pPr>
    </w:p>
    <w:p w14:paraId="12369C26" w14:textId="77777777" w:rsidR="00F05E6C" w:rsidRPr="00AE4F17" w:rsidRDefault="00F05E6C" w:rsidP="00C37356">
      <w:pPr>
        <w:keepNext/>
        <w:keepLines/>
        <w:tabs>
          <w:tab w:val="left" w:pos="284"/>
        </w:tabs>
        <w:jc w:val="center"/>
        <w:rPr>
          <w:rFonts w:ascii="Tahoma" w:hAnsi="Tahoma" w:cs="Tahoma"/>
          <w:b/>
        </w:rPr>
      </w:pPr>
    </w:p>
    <w:p w14:paraId="54110C2F" w14:textId="77777777" w:rsidR="00F05E6C" w:rsidRPr="00AE4F17" w:rsidRDefault="00F05E6C" w:rsidP="00C37356">
      <w:pPr>
        <w:keepNext/>
        <w:keepLines/>
        <w:tabs>
          <w:tab w:val="left" w:pos="284"/>
        </w:tabs>
        <w:jc w:val="center"/>
        <w:rPr>
          <w:rFonts w:ascii="Tahoma" w:hAnsi="Tahoma" w:cs="Tahoma"/>
          <w:b/>
        </w:rPr>
      </w:pPr>
    </w:p>
    <w:p w14:paraId="2D0D51A0" w14:textId="77777777" w:rsidR="00F05E6C" w:rsidRPr="00AE4F17" w:rsidRDefault="00F05E6C" w:rsidP="00C37356">
      <w:pPr>
        <w:keepNext/>
        <w:keepLines/>
        <w:tabs>
          <w:tab w:val="left" w:pos="284"/>
        </w:tabs>
        <w:jc w:val="center"/>
        <w:rPr>
          <w:rFonts w:ascii="Tahoma" w:hAnsi="Tahoma" w:cs="Tahoma"/>
          <w:b/>
        </w:rPr>
      </w:pPr>
    </w:p>
    <w:p w14:paraId="730125D6" w14:textId="77777777" w:rsidR="00F05E6C" w:rsidRPr="00AE4F17" w:rsidRDefault="00F05E6C" w:rsidP="00C37356">
      <w:pPr>
        <w:keepNext/>
        <w:keepLines/>
        <w:tabs>
          <w:tab w:val="left" w:pos="284"/>
        </w:tabs>
        <w:jc w:val="center"/>
        <w:rPr>
          <w:rFonts w:ascii="Tahoma" w:hAnsi="Tahoma" w:cs="Tahoma"/>
          <w:b/>
        </w:rPr>
      </w:pPr>
    </w:p>
    <w:p w14:paraId="0E158439" w14:textId="77777777" w:rsidR="00627729" w:rsidRPr="00AE4F17" w:rsidRDefault="00627729" w:rsidP="00C37356">
      <w:pPr>
        <w:keepNext/>
        <w:keepLines/>
        <w:rPr>
          <w:rFonts w:ascii="Tahoma" w:hAnsi="Tahoma" w:cs="Tahoma"/>
          <w:b/>
        </w:rPr>
      </w:pPr>
      <w:r w:rsidRPr="00AE4F17">
        <w:rPr>
          <w:rFonts w:ascii="Tahoma" w:hAnsi="Tahoma" w:cs="Tahoma"/>
          <w:b/>
        </w:rPr>
        <w:br w:type="page"/>
      </w:r>
    </w:p>
    <w:p w14:paraId="2206B3BC" w14:textId="77777777" w:rsidR="00F05E6C" w:rsidRPr="00AE4F17" w:rsidRDefault="00111DEB" w:rsidP="00C37356">
      <w:pPr>
        <w:keepNext/>
        <w:keepLines/>
        <w:jc w:val="right"/>
        <w:rPr>
          <w:rFonts w:ascii="Tahoma" w:hAnsi="Tahoma" w:cs="Tahoma"/>
          <w:b/>
          <w:bCs/>
          <w:i/>
          <w:noProof/>
        </w:rPr>
      </w:pPr>
      <w:r w:rsidRPr="00AE4F17">
        <w:rPr>
          <w:rFonts w:ascii="Tahoma" w:hAnsi="Tahoma" w:cs="Tahoma"/>
          <w:b/>
          <w:bCs/>
          <w:i/>
          <w:noProof/>
        </w:rPr>
        <w:lastRenderedPageBreak/>
        <w:t>Obrazec 1 k P</w:t>
      </w:r>
      <w:r w:rsidR="00F05E6C" w:rsidRPr="00AE4F17">
        <w:rPr>
          <w:rFonts w:ascii="Tahoma" w:hAnsi="Tahoma" w:cs="Tahoma"/>
          <w:b/>
          <w:bCs/>
          <w:i/>
          <w:noProof/>
        </w:rPr>
        <w:t>rilogi 3</w:t>
      </w:r>
    </w:p>
    <w:p w14:paraId="7629F216" w14:textId="77777777" w:rsidR="00F05E6C" w:rsidRPr="00AE4F17" w:rsidRDefault="00F05E6C" w:rsidP="00C37356">
      <w:pPr>
        <w:keepNext/>
        <w:keepLines/>
        <w:jc w:val="both"/>
        <w:rPr>
          <w:rFonts w:ascii="Tahoma" w:hAnsi="Tahoma" w:cs="Tahoma"/>
          <w:bCs/>
          <w:i/>
          <w:noProof/>
          <w:sz w:val="18"/>
          <w:szCs w:val="18"/>
        </w:rPr>
      </w:pPr>
    </w:p>
    <w:p w14:paraId="42392F14" w14:textId="77777777" w:rsidR="00F05E6C" w:rsidRPr="00AE4F17" w:rsidRDefault="00F05E6C" w:rsidP="00C37356">
      <w:pPr>
        <w:keepNext/>
        <w:keepLines/>
        <w:jc w:val="center"/>
        <w:rPr>
          <w:rFonts w:ascii="Tahoma" w:hAnsi="Tahoma" w:cs="Tahoma"/>
          <w:b/>
          <w:sz w:val="22"/>
          <w:szCs w:val="22"/>
        </w:rPr>
      </w:pPr>
      <w:r w:rsidRPr="00AE4F17">
        <w:rPr>
          <w:rFonts w:ascii="Tahoma" w:hAnsi="Tahoma" w:cs="Tahoma"/>
          <w:b/>
          <w:sz w:val="22"/>
          <w:szCs w:val="22"/>
        </w:rPr>
        <w:t>POOBLASTILO ZA PRIDOBITEV POTRDILA IZ KAZENSKE EVIDENCE – ZA PRAVNE OSEBE</w:t>
      </w:r>
    </w:p>
    <w:p w14:paraId="26CFDA20" w14:textId="77777777" w:rsidR="00F05E6C" w:rsidRPr="00AE4F17" w:rsidRDefault="00F05E6C" w:rsidP="00C37356">
      <w:pPr>
        <w:keepNext/>
        <w:keepLines/>
        <w:rPr>
          <w:rFonts w:ascii="Tahoma" w:hAnsi="Tahoma" w:cs="Tahoma"/>
          <w:sz w:val="22"/>
          <w:szCs w:val="22"/>
        </w:rPr>
      </w:pPr>
    </w:p>
    <w:p w14:paraId="0EEFB886" w14:textId="77777777" w:rsidR="00F05E6C" w:rsidRPr="00AE4F17" w:rsidRDefault="00F05E6C" w:rsidP="00C37356">
      <w:pPr>
        <w:keepNext/>
        <w:keepLines/>
        <w:rPr>
          <w:rFonts w:ascii="Tahoma" w:hAnsi="Tahoma" w:cs="Tahoma"/>
          <w:sz w:val="22"/>
          <w:szCs w:val="22"/>
        </w:rPr>
      </w:pPr>
    </w:p>
    <w:p w14:paraId="1D869751" w14:textId="77777777" w:rsidR="00F05E6C" w:rsidRPr="00AE4F17" w:rsidRDefault="00F05E6C" w:rsidP="00C37356">
      <w:pPr>
        <w:keepNext/>
        <w:keepLines/>
        <w:rPr>
          <w:rFonts w:ascii="Tahoma" w:hAnsi="Tahoma" w:cs="Tahoma"/>
          <w:sz w:val="22"/>
          <w:szCs w:val="22"/>
        </w:rPr>
      </w:pPr>
    </w:p>
    <w:p w14:paraId="4F67BF77" w14:textId="08973ED8" w:rsidR="00F05E6C" w:rsidRPr="00AE4F17" w:rsidRDefault="00F05E6C" w:rsidP="00C37356">
      <w:pPr>
        <w:keepNext/>
        <w:keepLines/>
        <w:jc w:val="both"/>
        <w:rPr>
          <w:rFonts w:ascii="Tahoma" w:hAnsi="Tahoma" w:cs="Tahoma"/>
          <w:b/>
        </w:rPr>
      </w:pPr>
      <w:r w:rsidRPr="00AE4F17">
        <w:rPr>
          <w:rFonts w:ascii="Tahoma" w:hAnsi="Tahoma" w:cs="Tahoma"/>
          <w:b/>
        </w:rPr>
        <w:t>__________________________</w:t>
      </w:r>
      <w:r w:rsidRPr="00AE4F17">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452648">
        <w:rPr>
          <w:rFonts w:ascii="Tahoma" w:hAnsi="Tahoma" w:cs="Tahoma"/>
          <w:b/>
        </w:rPr>
        <w:t xml:space="preserve">LPP-154/22 </w:t>
      </w:r>
      <w:r w:rsidR="0071773F" w:rsidRPr="00AE4F17">
        <w:rPr>
          <w:rFonts w:ascii="Tahoma" w:hAnsi="Tahoma" w:cs="Tahoma"/>
          <w:b/>
        </w:rPr>
        <w:t>Izvajanje občasnih prevozov</w:t>
      </w:r>
      <w:r w:rsidRPr="00AE4F17">
        <w:rPr>
          <w:rFonts w:ascii="Tahoma" w:hAnsi="Tahoma" w:cs="Tahoma"/>
        </w:rPr>
        <w:t>, od Ministrstva za pravosodje pridobi potrdilo iz kazenske evidence.</w:t>
      </w:r>
    </w:p>
    <w:p w14:paraId="5A29052E" w14:textId="77777777" w:rsidR="00F05E6C" w:rsidRPr="00AE4F17" w:rsidRDefault="00F05E6C" w:rsidP="00C37356">
      <w:pPr>
        <w:keepNext/>
        <w:keepLines/>
        <w:rPr>
          <w:rFonts w:ascii="Tahoma" w:hAnsi="Tahoma" w:cs="Tahoma"/>
        </w:rPr>
      </w:pPr>
    </w:p>
    <w:p w14:paraId="72B8A474" w14:textId="77777777" w:rsidR="00F05E6C" w:rsidRPr="00AE4F17" w:rsidRDefault="00F05E6C" w:rsidP="00C37356">
      <w:pPr>
        <w:keepNext/>
        <w:keepLines/>
        <w:rPr>
          <w:rFonts w:ascii="Tahoma" w:hAnsi="Tahoma" w:cs="Tahoma"/>
        </w:rPr>
      </w:pPr>
    </w:p>
    <w:p w14:paraId="3089E1D0" w14:textId="77777777" w:rsidR="00F05E6C" w:rsidRPr="00AE4F17" w:rsidRDefault="00F05E6C" w:rsidP="00C37356">
      <w:pPr>
        <w:keepNext/>
        <w:keepLines/>
        <w:rPr>
          <w:rFonts w:ascii="Tahoma" w:hAnsi="Tahoma" w:cs="Tahoma"/>
        </w:rPr>
      </w:pPr>
    </w:p>
    <w:p w14:paraId="34A8C327" w14:textId="77777777" w:rsidR="00F05E6C" w:rsidRPr="00AE4F17" w:rsidRDefault="00F05E6C" w:rsidP="00C37356">
      <w:pPr>
        <w:keepNext/>
        <w:keepLines/>
        <w:rPr>
          <w:rFonts w:ascii="Tahoma" w:hAnsi="Tahoma" w:cs="Tahoma"/>
        </w:rPr>
      </w:pPr>
    </w:p>
    <w:p w14:paraId="495379CC" w14:textId="77777777" w:rsidR="00F05E6C" w:rsidRPr="00AE4F17" w:rsidRDefault="00F05E6C" w:rsidP="00C37356">
      <w:pPr>
        <w:keepNext/>
        <w:keepLines/>
        <w:rPr>
          <w:rFonts w:ascii="Tahoma" w:hAnsi="Tahoma" w:cs="Tahoma"/>
        </w:rPr>
      </w:pPr>
      <w:r w:rsidRPr="00AE4F17">
        <w:rPr>
          <w:rFonts w:ascii="Tahoma" w:hAnsi="Tahoma" w:cs="Tahoma"/>
        </w:rPr>
        <w:t>Podatki o pravni osebi:</w:t>
      </w:r>
    </w:p>
    <w:p w14:paraId="22745DA7" w14:textId="77777777" w:rsidR="00F05E6C" w:rsidRPr="00AE4F17" w:rsidRDefault="00F05E6C" w:rsidP="00C37356">
      <w:pPr>
        <w:keepNext/>
        <w:keepLines/>
        <w:spacing w:before="240" w:after="240"/>
        <w:rPr>
          <w:rFonts w:ascii="Tahoma" w:hAnsi="Tahoma" w:cs="Tahoma"/>
        </w:rPr>
      </w:pPr>
      <w:r w:rsidRPr="00AE4F17">
        <w:rPr>
          <w:rFonts w:ascii="Tahoma" w:hAnsi="Tahoma" w:cs="Tahoma"/>
          <w:bCs/>
        </w:rPr>
        <w:t>Polno ime podjetja</w:t>
      </w:r>
      <w:r w:rsidRPr="00AE4F17">
        <w:rPr>
          <w:rFonts w:ascii="Tahoma" w:hAnsi="Tahoma" w:cs="Tahoma"/>
        </w:rPr>
        <w:t>: _____________________________________________________________</w:t>
      </w:r>
    </w:p>
    <w:p w14:paraId="6539A1A3" w14:textId="77777777" w:rsidR="00F05E6C" w:rsidRPr="00AE4F17" w:rsidRDefault="00F05E6C" w:rsidP="00C37356">
      <w:pPr>
        <w:keepNext/>
        <w:keepLines/>
        <w:spacing w:before="240" w:after="240"/>
        <w:rPr>
          <w:rFonts w:ascii="Tahoma" w:hAnsi="Tahoma" w:cs="Tahoma"/>
        </w:rPr>
      </w:pPr>
      <w:r w:rsidRPr="00AE4F17">
        <w:rPr>
          <w:rFonts w:ascii="Tahoma" w:hAnsi="Tahoma" w:cs="Tahoma"/>
          <w:bCs/>
        </w:rPr>
        <w:t>Sedež podjetja</w:t>
      </w:r>
      <w:r w:rsidRPr="00AE4F17">
        <w:rPr>
          <w:rFonts w:ascii="Tahoma" w:hAnsi="Tahoma" w:cs="Tahoma"/>
        </w:rPr>
        <w:t>: ________________________________________________________________</w:t>
      </w:r>
    </w:p>
    <w:p w14:paraId="6EFADF7A" w14:textId="77777777" w:rsidR="00F05E6C" w:rsidRPr="00AE4F17" w:rsidRDefault="00F05E6C" w:rsidP="00C37356">
      <w:pPr>
        <w:keepNext/>
        <w:keepLines/>
        <w:spacing w:before="240" w:after="240"/>
        <w:rPr>
          <w:rFonts w:ascii="Tahoma" w:hAnsi="Tahoma" w:cs="Tahoma"/>
        </w:rPr>
      </w:pPr>
      <w:r w:rsidRPr="00AE4F17">
        <w:rPr>
          <w:rFonts w:ascii="Tahoma" w:hAnsi="Tahoma" w:cs="Tahoma"/>
          <w:bCs/>
        </w:rPr>
        <w:t>Občina sedeža podjetja</w:t>
      </w:r>
      <w:r w:rsidRPr="00AE4F17">
        <w:rPr>
          <w:rFonts w:ascii="Tahoma" w:hAnsi="Tahoma" w:cs="Tahoma"/>
        </w:rPr>
        <w:t>: _________________________________________________________</w:t>
      </w:r>
    </w:p>
    <w:p w14:paraId="295C2F6D" w14:textId="77777777" w:rsidR="00F05E6C" w:rsidRPr="00AE4F17" w:rsidRDefault="00F05E6C" w:rsidP="00C37356">
      <w:pPr>
        <w:keepNext/>
        <w:keepLines/>
        <w:spacing w:before="240" w:after="240"/>
        <w:rPr>
          <w:rFonts w:ascii="Tahoma" w:hAnsi="Tahoma" w:cs="Tahoma"/>
        </w:rPr>
      </w:pPr>
      <w:r w:rsidRPr="00AE4F17">
        <w:rPr>
          <w:rFonts w:ascii="Tahoma" w:hAnsi="Tahoma" w:cs="Tahoma"/>
          <w:bCs/>
        </w:rPr>
        <w:t>Številka vpisa v sodni register (št. vložka)</w:t>
      </w:r>
      <w:r w:rsidRPr="00AE4F17">
        <w:rPr>
          <w:rFonts w:ascii="Tahoma" w:hAnsi="Tahoma" w:cs="Tahoma"/>
        </w:rPr>
        <w:t>: ___________________________________________</w:t>
      </w:r>
    </w:p>
    <w:p w14:paraId="509435D9" w14:textId="77777777" w:rsidR="00F05E6C" w:rsidRPr="00AE4F17" w:rsidRDefault="00F05E6C" w:rsidP="00C37356">
      <w:pPr>
        <w:keepNext/>
        <w:keepLines/>
        <w:spacing w:before="240" w:after="240"/>
        <w:rPr>
          <w:rFonts w:ascii="Tahoma" w:hAnsi="Tahoma" w:cs="Tahoma"/>
        </w:rPr>
      </w:pPr>
      <w:r w:rsidRPr="00AE4F17">
        <w:rPr>
          <w:rFonts w:ascii="Tahoma" w:hAnsi="Tahoma" w:cs="Tahoma"/>
          <w:bCs/>
        </w:rPr>
        <w:t>Matična številka podjetja</w:t>
      </w:r>
      <w:r w:rsidRPr="00AE4F17">
        <w:rPr>
          <w:rFonts w:ascii="Tahoma" w:hAnsi="Tahoma" w:cs="Tahoma"/>
        </w:rPr>
        <w:t>: _________________________________________________________</w:t>
      </w:r>
    </w:p>
    <w:p w14:paraId="60E2AA16" w14:textId="77777777" w:rsidR="00F05E6C" w:rsidRPr="00AE4F17" w:rsidRDefault="00F05E6C" w:rsidP="00C37356">
      <w:pPr>
        <w:keepNext/>
        <w:keepLines/>
        <w:rPr>
          <w:rFonts w:ascii="Tahoma" w:hAnsi="Tahoma" w:cs="Tahoma"/>
        </w:rPr>
      </w:pPr>
    </w:p>
    <w:p w14:paraId="72A3E92D" w14:textId="77777777" w:rsidR="00F05E6C" w:rsidRPr="00AE4F17" w:rsidRDefault="00F05E6C" w:rsidP="00C37356">
      <w:pPr>
        <w:keepNext/>
        <w:keepLines/>
        <w:rPr>
          <w:rFonts w:ascii="Tahoma" w:hAnsi="Tahoma" w:cs="Tahoma"/>
        </w:rPr>
      </w:pPr>
    </w:p>
    <w:p w14:paraId="153565BA" w14:textId="77777777" w:rsidR="00F05E6C" w:rsidRPr="00AE4F17" w:rsidRDefault="00F05E6C" w:rsidP="00C37356">
      <w:pPr>
        <w:keepNext/>
        <w:keepLines/>
        <w:rPr>
          <w:rFonts w:ascii="Tahoma" w:hAnsi="Tahoma" w:cs="Tahoma"/>
        </w:rPr>
      </w:pPr>
    </w:p>
    <w:p w14:paraId="3C8C4625" w14:textId="77777777" w:rsidR="00F05E6C" w:rsidRPr="00AE4F17" w:rsidRDefault="00F05E6C" w:rsidP="00C37356">
      <w:pPr>
        <w:keepNext/>
        <w:keepLines/>
        <w:rPr>
          <w:rFonts w:ascii="Tahoma" w:hAnsi="Tahoma" w:cs="Tahoma"/>
        </w:rPr>
      </w:pPr>
    </w:p>
    <w:p w14:paraId="6C6BCE68" w14:textId="77777777" w:rsidR="00F05E6C" w:rsidRPr="00AE4F17" w:rsidRDefault="00F05E6C" w:rsidP="00C37356">
      <w:pPr>
        <w:keepNext/>
        <w:keepLines/>
        <w:rPr>
          <w:rFonts w:ascii="Tahoma" w:hAnsi="Tahoma" w:cs="Tahoma"/>
        </w:rPr>
      </w:pPr>
    </w:p>
    <w:p w14:paraId="7EDA6B3B" w14:textId="77777777" w:rsidR="00F05E6C" w:rsidRPr="00AE4F17" w:rsidRDefault="00F05E6C" w:rsidP="00C37356">
      <w:pPr>
        <w:keepNext/>
        <w:keepLines/>
        <w:tabs>
          <w:tab w:val="left" w:pos="284"/>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05E6C" w:rsidRPr="00AE4F17" w14:paraId="5EE32BD6" w14:textId="77777777" w:rsidTr="008B2383">
        <w:trPr>
          <w:trHeight w:val="235"/>
        </w:trPr>
        <w:tc>
          <w:tcPr>
            <w:tcW w:w="3402" w:type="dxa"/>
            <w:tcBorders>
              <w:bottom w:val="single" w:sz="4" w:space="0" w:color="auto"/>
            </w:tcBorders>
          </w:tcPr>
          <w:p w14:paraId="1C50B597" w14:textId="77777777" w:rsidR="00F05E6C" w:rsidRPr="00AE4F17" w:rsidRDefault="00F05E6C" w:rsidP="00C37356">
            <w:pPr>
              <w:keepNext/>
              <w:keepLines/>
              <w:jc w:val="both"/>
              <w:rPr>
                <w:rFonts w:ascii="Tahoma" w:hAnsi="Tahoma" w:cs="Tahoma"/>
                <w:snapToGrid w:val="0"/>
                <w:color w:val="000000"/>
              </w:rPr>
            </w:pPr>
          </w:p>
        </w:tc>
        <w:tc>
          <w:tcPr>
            <w:tcW w:w="2977" w:type="dxa"/>
          </w:tcPr>
          <w:p w14:paraId="5F531EC5" w14:textId="77777777" w:rsidR="00F05E6C" w:rsidRPr="00AE4F17" w:rsidRDefault="00F05E6C" w:rsidP="00C37356">
            <w:pPr>
              <w:keepNext/>
              <w:keepLines/>
              <w:jc w:val="center"/>
              <w:rPr>
                <w:rFonts w:ascii="Tahoma" w:hAnsi="Tahoma" w:cs="Tahoma"/>
                <w:snapToGrid w:val="0"/>
                <w:color w:val="000000"/>
              </w:rPr>
            </w:pPr>
          </w:p>
        </w:tc>
        <w:tc>
          <w:tcPr>
            <w:tcW w:w="3119" w:type="dxa"/>
            <w:tcBorders>
              <w:bottom w:val="single" w:sz="4" w:space="0" w:color="auto"/>
            </w:tcBorders>
          </w:tcPr>
          <w:p w14:paraId="12D05F42" w14:textId="77777777" w:rsidR="00F05E6C" w:rsidRPr="00AE4F17" w:rsidRDefault="00F05E6C" w:rsidP="00C37356">
            <w:pPr>
              <w:keepNext/>
              <w:keepLines/>
              <w:tabs>
                <w:tab w:val="left" w:pos="567"/>
                <w:tab w:val="num" w:pos="851"/>
                <w:tab w:val="left" w:pos="993"/>
              </w:tabs>
              <w:jc w:val="both"/>
              <w:rPr>
                <w:rFonts w:ascii="Tahoma" w:hAnsi="Tahoma" w:cs="Tahoma"/>
                <w:snapToGrid w:val="0"/>
                <w:color w:val="000000"/>
                <w:sz w:val="28"/>
              </w:rPr>
            </w:pPr>
          </w:p>
        </w:tc>
      </w:tr>
      <w:tr w:rsidR="00F05E6C" w:rsidRPr="00AE4F17" w14:paraId="61A4C102" w14:textId="77777777" w:rsidTr="008B2383">
        <w:trPr>
          <w:trHeight w:val="235"/>
        </w:trPr>
        <w:tc>
          <w:tcPr>
            <w:tcW w:w="3402" w:type="dxa"/>
            <w:tcBorders>
              <w:top w:val="single" w:sz="4" w:space="0" w:color="auto"/>
            </w:tcBorders>
          </w:tcPr>
          <w:p w14:paraId="4C1587CF"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7107EC95"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580C0EE8"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(Naziv in podpis gospodarskega subjekta)</w:t>
            </w:r>
          </w:p>
        </w:tc>
      </w:tr>
    </w:tbl>
    <w:p w14:paraId="088D44B1" w14:textId="77777777" w:rsidR="00F05E6C" w:rsidRPr="00AE4F17" w:rsidRDefault="00F05E6C" w:rsidP="00C37356">
      <w:pPr>
        <w:keepNext/>
        <w:keepLines/>
        <w:tabs>
          <w:tab w:val="left" w:pos="284"/>
        </w:tabs>
        <w:jc w:val="both"/>
        <w:rPr>
          <w:rFonts w:ascii="Tahoma" w:hAnsi="Tahoma" w:cs="Tahoma"/>
        </w:rPr>
      </w:pPr>
    </w:p>
    <w:p w14:paraId="2E910169" w14:textId="77777777" w:rsidR="00F05E6C" w:rsidRPr="00AE4F17" w:rsidRDefault="00F05E6C" w:rsidP="00C37356">
      <w:pPr>
        <w:keepNext/>
        <w:keepLines/>
        <w:tabs>
          <w:tab w:val="left" w:pos="284"/>
        </w:tabs>
        <w:jc w:val="both"/>
        <w:rPr>
          <w:rFonts w:ascii="Tahoma" w:hAnsi="Tahoma" w:cs="Tahoma"/>
        </w:rPr>
      </w:pPr>
    </w:p>
    <w:p w14:paraId="0BEFDB16" w14:textId="77777777" w:rsidR="00F05E6C" w:rsidRPr="00AE4F17" w:rsidRDefault="00F05E6C" w:rsidP="00C37356">
      <w:pPr>
        <w:keepNext/>
        <w:keepLines/>
        <w:tabs>
          <w:tab w:val="left" w:pos="284"/>
        </w:tabs>
        <w:jc w:val="both"/>
        <w:rPr>
          <w:rFonts w:ascii="Tahoma" w:hAnsi="Tahoma" w:cs="Tahoma"/>
        </w:rPr>
      </w:pPr>
    </w:p>
    <w:p w14:paraId="0BB4887A" w14:textId="77777777" w:rsidR="00F05E6C" w:rsidRPr="00AE4F17" w:rsidRDefault="00F05E6C" w:rsidP="00C37356">
      <w:pPr>
        <w:keepNext/>
        <w:keepLines/>
        <w:tabs>
          <w:tab w:val="left" w:pos="284"/>
        </w:tabs>
        <w:jc w:val="both"/>
        <w:rPr>
          <w:rFonts w:ascii="Tahoma" w:hAnsi="Tahoma" w:cs="Tahoma"/>
        </w:rPr>
      </w:pPr>
    </w:p>
    <w:p w14:paraId="27E46D9D" w14:textId="77777777" w:rsidR="00F05E6C" w:rsidRPr="00AE4F17" w:rsidRDefault="00F05E6C" w:rsidP="00C37356">
      <w:pPr>
        <w:keepNext/>
        <w:keepLines/>
        <w:tabs>
          <w:tab w:val="left" w:pos="284"/>
        </w:tabs>
        <w:jc w:val="both"/>
        <w:rPr>
          <w:rFonts w:ascii="Tahoma" w:hAnsi="Tahoma" w:cs="Tahoma"/>
        </w:rPr>
      </w:pPr>
    </w:p>
    <w:p w14:paraId="014DE9D8" w14:textId="77777777" w:rsidR="00F05E6C" w:rsidRPr="00AE4F17" w:rsidRDefault="00F05E6C" w:rsidP="00C37356">
      <w:pPr>
        <w:keepNext/>
        <w:keepLines/>
        <w:tabs>
          <w:tab w:val="left" w:pos="284"/>
        </w:tabs>
        <w:jc w:val="both"/>
        <w:rPr>
          <w:rFonts w:ascii="Tahoma" w:hAnsi="Tahoma" w:cs="Tahoma"/>
        </w:rPr>
      </w:pPr>
    </w:p>
    <w:p w14:paraId="2510B3B9" w14:textId="77777777" w:rsidR="00F05E6C" w:rsidRPr="00AE4F17" w:rsidRDefault="00F05E6C" w:rsidP="00C37356">
      <w:pPr>
        <w:keepNext/>
        <w:keepLines/>
        <w:jc w:val="both"/>
        <w:rPr>
          <w:rFonts w:ascii="Tahoma" w:hAnsi="Tahoma" w:cs="Tahoma"/>
          <w:bCs/>
          <w:i/>
          <w:noProof/>
          <w:sz w:val="18"/>
          <w:szCs w:val="18"/>
        </w:rPr>
      </w:pPr>
    </w:p>
    <w:p w14:paraId="0CCB9927" w14:textId="77777777" w:rsidR="00307294" w:rsidRPr="00AE4F17" w:rsidRDefault="00307294" w:rsidP="00C37356">
      <w:pPr>
        <w:keepNext/>
        <w:keepLines/>
        <w:tabs>
          <w:tab w:val="left" w:pos="284"/>
        </w:tabs>
        <w:jc w:val="both"/>
        <w:rPr>
          <w:rFonts w:ascii="Tahoma" w:hAnsi="Tahoma" w:cs="Tahoma"/>
          <w:sz w:val="18"/>
          <w:szCs w:val="18"/>
        </w:rPr>
      </w:pPr>
      <w:r w:rsidRPr="00AE4F17">
        <w:rPr>
          <w:rFonts w:ascii="Tahoma" w:hAnsi="Tahoma" w:cs="Tahoma"/>
          <w:b/>
          <w:i/>
          <w:sz w:val="18"/>
          <w:szCs w:val="18"/>
        </w:rPr>
        <w:t>Opomba:</w:t>
      </w:r>
      <w:r w:rsidRPr="00AE4F17">
        <w:rPr>
          <w:rFonts w:ascii="Tahoma" w:hAnsi="Tahoma" w:cs="Tahoma"/>
          <w:i/>
          <w:sz w:val="18"/>
          <w:szCs w:val="18"/>
        </w:rPr>
        <w:t xml:space="preserve"> </w:t>
      </w:r>
    </w:p>
    <w:p w14:paraId="79BF1D15" w14:textId="77777777" w:rsidR="006B1629" w:rsidRPr="00AE4F17" w:rsidRDefault="006B1629" w:rsidP="00C37356">
      <w:pPr>
        <w:keepNext/>
        <w:keepLines/>
        <w:jc w:val="both"/>
        <w:rPr>
          <w:rFonts w:ascii="Tahoma" w:hAnsi="Tahoma" w:cs="Tahoma"/>
          <w:i/>
          <w:iCs/>
          <w:sz w:val="18"/>
          <w:szCs w:val="22"/>
        </w:rPr>
      </w:pPr>
      <w:r w:rsidRPr="00AE4F17">
        <w:rPr>
          <w:rFonts w:ascii="Tahoma" w:hAnsi="Tahoma" w:cs="Tahoma"/>
          <w:i/>
          <w:iCs/>
          <w:sz w:val="18"/>
          <w:szCs w:val="22"/>
        </w:rPr>
        <w:t xml:space="preserve">Pooblastilo izpolni in podpiše </w:t>
      </w:r>
      <w:r w:rsidRPr="00AE4F17">
        <w:rPr>
          <w:rFonts w:ascii="Tahoma" w:hAnsi="Tahoma" w:cs="Tahoma"/>
          <w:i/>
          <w:iCs/>
          <w:sz w:val="18"/>
          <w:szCs w:val="22"/>
          <w:u w:val="single"/>
        </w:rPr>
        <w:t>ponudnik</w:t>
      </w:r>
      <w:r w:rsidRPr="00AE4F17">
        <w:rPr>
          <w:rFonts w:ascii="Tahoma" w:hAnsi="Tahoma" w:cs="Tahoma"/>
          <w:i/>
          <w:iCs/>
          <w:sz w:val="18"/>
          <w:szCs w:val="22"/>
        </w:rPr>
        <w:t xml:space="preserve">, kot tudi vsi </w:t>
      </w:r>
      <w:r w:rsidRPr="00AE4F17">
        <w:rPr>
          <w:rFonts w:ascii="Tahoma" w:hAnsi="Tahoma" w:cs="Tahoma"/>
          <w:i/>
          <w:iCs/>
          <w:sz w:val="18"/>
          <w:szCs w:val="22"/>
          <w:u w:val="single"/>
        </w:rPr>
        <w:t>posamezni člani skupine ponudnikov</w:t>
      </w:r>
      <w:r w:rsidRPr="00AE4F17">
        <w:rPr>
          <w:rFonts w:ascii="Tahoma" w:hAnsi="Tahoma" w:cs="Tahoma"/>
          <w:i/>
          <w:iCs/>
          <w:sz w:val="18"/>
          <w:szCs w:val="22"/>
        </w:rPr>
        <w:t xml:space="preserve"> (partnerji) v primeru skupne ponudbe, </w:t>
      </w:r>
      <w:r w:rsidRPr="00AE4F17">
        <w:rPr>
          <w:rFonts w:ascii="Tahoma" w:hAnsi="Tahoma" w:cs="Tahoma"/>
          <w:b/>
          <w:i/>
          <w:iCs/>
          <w:sz w:val="18"/>
          <w:szCs w:val="22"/>
        </w:rPr>
        <w:t>ter</w:t>
      </w:r>
      <w:r w:rsidRPr="00AE4F17">
        <w:rPr>
          <w:rFonts w:ascii="Tahoma" w:hAnsi="Tahoma" w:cs="Tahoma"/>
          <w:i/>
          <w:iCs/>
          <w:sz w:val="18"/>
          <w:szCs w:val="22"/>
        </w:rPr>
        <w:t xml:space="preserve"> vsi </w:t>
      </w:r>
      <w:r w:rsidRPr="00AE4F17">
        <w:rPr>
          <w:rFonts w:ascii="Tahoma" w:hAnsi="Tahoma" w:cs="Tahoma"/>
          <w:i/>
          <w:iCs/>
          <w:sz w:val="18"/>
          <w:szCs w:val="22"/>
          <w:u w:val="single"/>
        </w:rPr>
        <w:t>podizvajalci</w:t>
      </w:r>
      <w:r w:rsidRPr="00AE4F17">
        <w:rPr>
          <w:rFonts w:ascii="Tahoma" w:hAnsi="Tahoma" w:cs="Tahoma"/>
          <w:i/>
          <w:iCs/>
          <w:sz w:val="18"/>
          <w:szCs w:val="22"/>
        </w:rPr>
        <w:t xml:space="preserve"> (če ponudnik izvaja javno naročilo s podizvajalci) in morebitni </w:t>
      </w:r>
      <w:r w:rsidRPr="00AE4F17">
        <w:rPr>
          <w:rFonts w:ascii="Tahoma" w:hAnsi="Tahoma" w:cs="Tahoma"/>
          <w:i/>
          <w:iCs/>
          <w:sz w:val="18"/>
          <w:szCs w:val="22"/>
          <w:u w:val="single"/>
        </w:rPr>
        <w:t>subjekti</w:t>
      </w:r>
      <w:r w:rsidRPr="00AE4F17">
        <w:rPr>
          <w:rFonts w:ascii="Tahoma" w:hAnsi="Tahoma" w:cs="Tahoma"/>
          <w:i/>
          <w:iCs/>
          <w:sz w:val="18"/>
          <w:szCs w:val="22"/>
        </w:rPr>
        <w:t>, katerih zmogljivost uporablja ponudnik (v kolikor bo ponudnik uporabil zmogljivosti drugih subjektov za izvedbo javnega naročila).</w:t>
      </w:r>
    </w:p>
    <w:p w14:paraId="33CBA1C2" w14:textId="77777777" w:rsidR="00F05E6C" w:rsidRPr="00AE4F17" w:rsidRDefault="00F05E6C" w:rsidP="00C37356">
      <w:pPr>
        <w:keepNext/>
        <w:keepLines/>
        <w:jc w:val="right"/>
        <w:rPr>
          <w:rFonts w:ascii="Tahoma" w:hAnsi="Tahoma" w:cs="Tahoma"/>
          <w:b/>
          <w:bCs/>
          <w:i/>
          <w:noProof/>
        </w:rPr>
      </w:pPr>
      <w:r w:rsidRPr="00AE4F17">
        <w:rPr>
          <w:rFonts w:ascii="Tahoma" w:hAnsi="Tahoma" w:cs="Tahoma"/>
          <w:bCs/>
          <w:i/>
          <w:noProof/>
          <w:sz w:val="18"/>
          <w:szCs w:val="18"/>
        </w:rPr>
        <w:br w:type="page"/>
      </w:r>
      <w:r w:rsidRPr="00AE4F17">
        <w:rPr>
          <w:rFonts w:ascii="Tahoma" w:hAnsi="Tahoma" w:cs="Tahoma"/>
          <w:b/>
          <w:bCs/>
          <w:i/>
          <w:noProof/>
        </w:rPr>
        <w:lastRenderedPageBreak/>
        <w:t>Obrazec 2 k Prilogi 3</w:t>
      </w:r>
    </w:p>
    <w:p w14:paraId="260959BB" w14:textId="77777777" w:rsidR="00F05E6C" w:rsidRPr="00AE4F17" w:rsidRDefault="00F05E6C" w:rsidP="00C37356">
      <w:pPr>
        <w:keepNext/>
        <w:keepLines/>
        <w:jc w:val="center"/>
        <w:rPr>
          <w:rFonts w:ascii="Tahoma" w:hAnsi="Tahoma" w:cs="Tahoma"/>
          <w:b/>
          <w:sz w:val="22"/>
          <w:szCs w:val="22"/>
        </w:rPr>
      </w:pPr>
    </w:p>
    <w:p w14:paraId="4FC434FF" w14:textId="77777777" w:rsidR="00F05E6C" w:rsidRPr="00AE4F17" w:rsidRDefault="00F05E6C" w:rsidP="00C37356">
      <w:pPr>
        <w:keepNext/>
        <w:keepLines/>
        <w:jc w:val="center"/>
        <w:rPr>
          <w:rFonts w:ascii="Tahoma" w:hAnsi="Tahoma" w:cs="Tahoma"/>
          <w:b/>
          <w:sz w:val="22"/>
          <w:szCs w:val="22"/>
        </w:rPr>
      </w:pPr>
      <w:r w:rsidRPr="00AE4F17">
        <w:rPr>
          <w:rFonts w:ascii="Tahoma" w:hAnsi="Tahoma" w:cs="Tahoma"/>
          <w:b/>
          <w:sz w:val="22"/>
          <w:szCs w:val="22"/>
        </w:rPr>
        <w:t>POOBLASTILO ZA PRIDOBITEV POTRDILA IZ KAZENSKE EVIDENCE – ZA FIZIČNE OSEBE</w:t>
      </w:r>
    </w:p>
    <w:p w14:paraId="35320137" w14:textId="77777777" w:rsidR="00F05E6C" w:rsidRPr="00AE4F17" w:rsidRDefault="00F05E6C" w:rsidP="00C37356">
      <w:pPr>
        <w:keepNext/>
        <w:keepLines/>
        <w:jc w:val="right"/>
        <w:rPr>
          <w:rFonts w:ascii="Tahoma" w:hAnsi="Tahoma" w:cs="Tahoma"/>
          <w:b/>
          <w:bCs/>
          <w:i/>
          <w:noProof/>
          <w:sz w:val="18"/>
          <w:szCs w:val="18"/>
        </w:rPr>
      </w:pPr>
    </w:p>
    <w:p w14:paraId="5A656801" w14:textId="77777777" w:rsidR="00F05E6C" w:rsidRPr="00AE4F17" w:rsidRDefault="00F05E6C" w:rsidP="00C37356">
      <w:pPr>
        <w:keepNext/>
        <w:keepLines/>
        <w:jc w:val="both"/>
        <w:rPr>
          <w:rFonts w:ascii="Tahoma" w:hAnsi="Tahoma" w:cs="Tahoma"/>
        </w:rPr>
      </w:pPr>
    </w:p>
    <w:p w14:paraId="7F53E412" w14:textId="77777777" w:rsidR="00F05E6C" w:rsidRPr="00AE4F17" w:rsidRDefault="00F05E6C" w:rsidP="00C37356">
      <w:pPr>
        <w:keepNext/>
        <w:keepLines/>
        <w:jc w:val="both"/>
        <w:rPr>
          <w:rFonts w:ascii="Tahoma" w:hAnsi="Tahoma" w:cs="Tahoma"/>
        </w:rPr>
      </w:pPr>
    </w:p>
    <w:p w14:paraId="50619474" w14:textId="513EDD11" w:rsidR="00F05E6C" w:rsidRPr="00AE4F17" w:rsidRDefault="00F05E6C" w:rsidP="00C37356">
      <w:pPr>
        <w:keepNext/>
        <w:keepLines/>
        <w:jc w:val="both"/>
        <w:rPr>
          <w:rFonts w:ascii="Tahoma" w:hAnsi="Tahoma" w:cs="Tahoma"/>
          <w:b/>
        </w:rPr>
      </w:pPr>
      <w:r w:rsidRPr="00AE4F17">
        <w:rPr>
          <w:rFonts w:ascii="Tahoma" w:hAnsi="Tahoma" w:cs="Tahoma"/>
        </w:rPr>
        <w:t xml:space="preserve">Spodaj podpisani </w:t>
      </w:r>
      <w:r w:rsidRPr="00AE4F17">
        <w:rPr>
          <w:rFonts w:ascii="Tahoma" w:hAnsi="Tahoma" w:cs="Tahoma"/>
          <w:b/>
        </w:rPr>
        <w:t>__________________________</w:t>
      </w:r>
      <w:r w:rsidRPr="00AE4F17">
        <w:rPr>
          <w:rFonts w:ascii="Tahoma" w:hAnsi="Tahoma" w:cs="Tahoma"/>
        </w:rPr>
        <w:t xml:space="preserve"> (ime in priimek) pooblaščam JAVNI HOLDING Ljubljana, d.o.o., Verovškova ulica 70, 1000 Ljubljana, da za potrebe preverjanja izpolnjevanja pogojev v postopku oddaje javnega naročila z oznako </w:t>
      </w:r>
      <w:r w:rsidR="00452648">
        <w:rPr>
          <w:rFonts w:ascii="Tahoma" w:hAnsi="Tahoma" w:cs="Tahoma"/>
          <w:b/>
        </w:rPr>
        <w:t xml:space="preserve">LPP-154/22 </w:t>
      </w:r>
      <w:r w:rsidR="0071773F" w:rsidRPr="00AE4F17">
        <w:rPr>
          <w:rFonts w:ascii="Tahoma" w:hAnsi="Tahoma" w:cs="Tahoma"/>
          <w:b/>
        </w:rPr>
        <w:t>Izvajanje občasnih prevozov</w:t>
      </w:r>
      <w:r w:rsidRPr="00AE4F17">
        <w:rPr>
          <w:rFonts w:ascii="Tahoma" w:hAnsi="Tahoma" w:cs="Tahoma"/>
        </w:rPr>
        <w:t xml:space="preserve">, od Ministrstva za pravosodje pridobi potrdilo iz kazenske evidence </w:t>
      </w:r>
      <w:r w:rsidRPr="00AE4F17">
        <w:rPr>
          <w:rFonts w:ascii="Tahoma" w:hAnsi="Tahoma" w:cs="Tahoma"/>
          <w:bCs/>
        </w:rPr>
        <w:t>za fizične osebe</w:t>
      </w:r>
      <w:r w:rsidRPr="00AE4F17">
        <w:rPr>
          <w:rFonts w:ascii="Tahoma" w:hAnsi="Tahoma" w:cs="Tahoma"/>
        </w:rPr>
        <w:t>.</w:t>
      </w:r>
    </w:p>
    <w:p w14:paraId="4A89012E" w14:textId="77777777" w:rsidR="00F05E6C" w:rsidRPr="00AE4F17" w:rsidRDefault="00F05E6C" w:rsidP="00C37356">
      <w:pPr>
        <w:keepNext/>
        <w:keepLines/>
        <w:rPr>
          <w:rFonts w:ascii="Tahoma" w:hAnsi="Tahoma" w:cs="Tahoma"/>
        </w:rPr>
      </w:pPr>
    </w:p>
    <w:p w14:paraId="04FF0FCA" w14:textId="77777777" w:rsidR="00F05E6C" w:rsidRPr="00AE4F17" w:rsidRDefault="00F05E6C" w:rsidP="00C37356">
      <w:pPr>
        <w:keepNext/>
        <w:keepLines/>
        <w:rPr>
          <w:rFonts w:ascii="Tahoma" w:hAnsi="Tahoma" w:cs="Tahoma"/>
        </w:rPr>
      </w:pPr>
      <w:r w:rsidRPr="00AE4F17">
        <w:rPr>
          <w:rFonts w:ascii="Tahoma" w:hAnsi="Tahoma" w:cs="Tahoma"/>
        </w:rPr>
        <w:t>Moji osebni podatki so naslednji:</w:t>
      </w:r>
    </w:p>
    <w:p w14:paraId="480D7633" w14:textId="77777777" w:rsidR="00F05E6C" w:rsidRPr="00AE4F17" w:rsidRDefault="00F05E6C" w:rsidP="00C37356">
      <w:pPr>
        <w:keepNext/>
        <w:keepLines/>
        <w:spacing w:before="240" w:after="240"/>
        <w:rPr>
          <w:rFonts w:ascii="Tahoma" w:hAnsi="Tahoma" w:cs="Tahoma"/>
        </w:rPr>
      </w:pPr>
      <w:r w:rsidRPr="00AE4F17">
        <w:rPr>
          <w:rFonts w:ascii="Tahoma" w:hAnsi="Tahoma" w:cs="Tahoma"/>
        </w:rPr>
        <w:t>EMŠO (obvezen podatek): ________________________________________________________</w:t>
      </w:r>
    </w:p>
    <w:p w14:paraId="477C56BF" w14:textId="77777777" w:rsidR="00F05E6C" w:rsidRPr="00AE4F17" w:rsidRDefault="00F05E6C" w:rsidP="00C37356">
      <w:pPr>
        <w:keepNext/>
        <w:keepLines/>
        <w:spacing w:before="240" w:after="240"/>
        <w:rPr>
          <w:rFonts w:ascii="Tahoma" w:hAnsi="Tahoma" w:cs="Tahoma"/>
        </w:rPr>
      </w:pPr>
      <w:r w:rsidRPr="00AE4F17">
        <w:rPr>
          <w:rFonts w:ascii="Tahoma" w:hAnsi="Tahoma" w:cs="Tahoma"/>
        </w:rPr>
        <w:t>DATUM ROJSTVA: _________________________________________________________________</w:t>
      </w:r>
    </w:p>
    <w:p w14:paraId="0818BD86" w14:textId="77777777" w:rsidR="00F05E6C" w:rsidRPr="00AE4F17" w:rsidRDefault="00F05E6C" w:rsidP="00C37356">
      <w:pPr>
        <w:keepNext/>
        <w:keepLines/>
        <w:spacing w:before="240" w:after="240"/>
        <w:rPr>
          <w:rFonts w:ascii="Tahoma" w:hAnsi="Tahoma" w:cs="Tahoma"/>
        </w:rPr>
      </w:pPr>
      <w:r w:rsidRPr="00AE4F17">
        <w:rPr>
          <w:rFonts w:ascii="Tahoma" w:hAnsi="Tahoma" w:cs="Tahoma"/>
        </w:rPr>
        <w:t>KRAJ ROJSTVA: ___________________________________________________________________</w:t>
      </w:r>
    </w:p>
    <w:p w14:paraId="382B72E1" w14:textId="77777777" w:rsidR="00F05E6C" w:rsidRPr="00AE4F17" w:rsidRDefault="00F05E6C" w:rsidP="00C37356">
      <w:pPr>
        <w:keepNext/>
        <w:keepLines/>
        <w:spacing w:before="240" w:after="240"/>
        <w:rPr>
          <w:rFonts w:ascii="Tahoma" w:hAnsi="Tahoma" w:cs="Tahoma"/>
        </w:rPr>
      </w:pPr>
      <w:r w:rsidRPr="00AE4F17">
        <w:rPr>
          <w:rFonts w:ascii="Tahoma" w:hAnsi="Tahoma" w:cs="Tahoma"/>
        </w:rPr>
        <w:t>OBČINA ROJSTVA: ________________________________________________________________</w:t>
      </w:r>
    </w:p>
    <w:p w14:paraId="75E2FA3A" w14:textId="77777777" w:rsidR="00F05E6C" w:rsidRPr="00AE4F17" w:rsidRDefault="00F05E6C" w:rsidP="00C37356">
      <w:pPr>
        <w:keepNext/>
        <w:keepLines/>
        <w:spacing w:before="240" w:after="240"/>
        <w:rPr>
          <w:rFonts w:ascii="Tahoma" w:hAnsi="Tahoma" w:cs="Tahoma"/>
        </w:rPr>
      </w:pPr>
      <w:r w:rsidRPr="00AE4F17">
        <w:rPr>
          <w:rFonts w:ascii="Tahoma" w:hAnsi="Tahoma" w:cs="Tahoma"/>
        </w:rPr>
        <w:t>DRŽAVA ROJSTVA: _______________________________________________________________</w:t>
      </w:r>
    </w:p>
    <w:p w14:paraId="1FA670C5" w14:textId="77777777" w:rsidR="00F05E6C" w:rsidRPr="00AE4F17" w:rsidRDefault="00F05E6C" w:rsidP="00C37356">
      <w:pPr>
        <w:keepNext/>
        <w:keepLines/>
        <w:spacing w:before="240" w:after="240"/>
        <w:rPr>
          <w:rFonts w:ascii="Tahoma" w:hAnsi="Tahoma" w:cs="Tahoma"/>
        </w:rPr>
      </w:pPr>
      <w:r w:rsidRPr="00AE4F17">
        <w:rPr>
          <w:rFonts w:ascii="Tahoma" w:hAnsi="Tahoma" w:cs="Tahoma"/>
        </w:rPr>
        <w:t>NASLOV STALNEGA/ZAČASNEGA BIVALIŠČA:</w:t>
      </w:r>
    </w:p>
    <w:p w14:paraId="4F40E60B" w14:textId="77777777" w:rsidR="00F05E6C" w:rsidRPr="00AE4F17" w:rsidRDefault="00F05E6C" w:rsidP="00C37356">
      <w:pPr>
        <w:keepNext/>
        <w:keepLines/>
        <w:numPr>
          <w:ilvl w:val="0"/>
          <w:numId w:val="5"/>
        </w:numPr>
        <w:spacing w:before="240" w:after="240"/>
        <w:rPr>
          <w:rFonts w:ascii="Tahoma" w:hAnsi="Tahoma" w:cs="Tahoma"/>
        </w:rPr>
      </w:pPr>
      <w:r w:rsidRPr="00AE4F17">
        <w:rPr>
          <w:rFonts w:ascii="Tahoma" w:hAnsi="Tahoma" w:cs="Tahoma"/>
        </w:rPr>
        <w:t>(ulica in hišna številka) ________________________________</w:t>
      </w:r>
    </w:p>
    <w:p w14:paraId="07C621D8" w14:textId="77777777" w:rsidR="00F05E6C" w:rsidRPr="00AE4F17" w:rsidRDefault="00F05E6C" w:rsidP="00C37356">
      <w:pPr>
        <w:keepNext/>
        <w:keepLines/>
        <w:numPr>
          <w:ilvl w:val="0"/>
          <w:numId w:val="5"/>
        </w:numPr>
        <w:spacing w:before="240" w:after="240"/>
        <w:rPr>
          <w:rFonts w:ascii="Tahoma" w:hAnsi="Tahoma" w:cs="Tahoma"/>
        </w:rPr>
      </w:pPr>
      <w:r w:rsidRPr="00AE4F17">
        <w:rPr>
          <w:rFonts w:ascii="Tahoma" w:hAnsi="Tahoma" w:cs="Tahoma"/>
        </w:rPr>
        <w:t>(poštna številka in pošta) ______________________________</w:t>
      </w:r>
    </w:p>
    <w:p w14:paraId="570D19E2" w14:textId="77777777" w:rsidR="00F05E6C" w:rsidRPr="00AE4F17" w:rsidRDefault="00F05E6C" w:rsidP="00C37356">
      <w:pPr>
        <w:keepNext/>
        <w:keepLines/>
        <w:spacing w:before="240" w:after="240"/>
        <w:rPr>
          <w:rFonts w:ascii="Tahoma" w:hAnsi="Tahoma" w:cs="Tahoma"/>
        </w:rPr>
      </w:pPr>
      <w:r w:rsidRPr="00AE4F17">
        <w:rPr>
          <w:rFonts w:ascii="Tahoma" w:hAnsi="Tahoma" w:cs="Tahoma"/>
        </w:rPr>
        <w:t>DRŽAVLJANSTVO: _________________________________________________________________</w:t>
      </w:r>
    </w:p>
    <w:p w14:paraId="2CA6D8B5" w14:textId="77777777" w:rsidR="00F05E6C" w:rsidRPr="00AE4F17" w:rsidRDefault="00F05E6C" w:rsidP="00C37356">
      <w:pPr>
        <w:keepNext/>
        <w:keepLines/>
        <w:spacing w:before="240" w:after="240"/>
        <w:rPr>
          <w:rFonts w:ascii="Tahoma" w:hAnsi="Tahoma" w:cs="Tahoma"/>
        </w:rPr>
      </w:pPr>
      <w:r w:rsidRPr="00AE4F17">
        <w:rPr>
          <w:rFonts w:ascii="Tahoma" w:hAnsi="Tahoma" w:cs="Tahoma"/>
        </w:rPr>
        <w:t>MOJ PREJŠNJI PRIIMEK SE JE GLASIL: ________________________________________________</w:t>
      </w:r>
    </w:p>
    <w:p w14:paraId="17D456EC" w14:textId="77777777" w:rsidR="00F05E6C" w:rsidRPr="00AE4F17" w:rsidRDefault="00F05E6C" w:rsidP="00C37356">
      <w:pPr>
        <w:keepNext/>
        <w:keepLines/>
        <w:rPr>
          <w:rFonts w:ascii="Tahoma" w:hAnsi="Tahoma" w:cs="Tahoma"/>
        </w:rPr>
      </w:pPr>
    </w:p>
    <w:p w14:paraId="481753EE" w14:textId="77777777" w:rsidR="00F05E6C" w:rsidRPr="00AE4F17" w:rsidRDefault="00F05E6C" w:rsidP="00C37356">
      <w:pPr>
        <w:keepNext/>
        <w:keepLines/>
        <w:rPr>
          <w:rFonts w:ascii="Tahoma" w:hAnsi="Tahoma" w:cs="Tahoma"/>
        </w:rPr>
      </w:pPr>
    </w:p>
    <w:p w14:paraId="41FBB424" w14:textId="77777777" w:rsidR="00F05E6C" w:rsidRPr="00AE4F17" w:rsidRDefault="00F05E6C" w:rsidP="00C37356">
      <w:pPr>
        <w:keepNext/>
        <w:keepLines/>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05E6C" w:rsidRPr="00AE4F17" w14:paraId="16FD48FA" w14:textId="77777777" w:rsidTr="008B2383">
        <w:trPr>
          <w:trHeight w:val="235"/>
        </w:trPr>
        <w:tc>
          <w:tcPr>
            <w:tcW w:w="3402" w:type="dxa"/>
            <w:tcBorders>
              <w:bottom w:val="single" w:sz="4" w:space="0" w:color="auto"/>
            </w:tcBorders>
          </w:tcPr>
          <w:p w14:paraId="703AAB62" w14:textId="77777777" w:rsidR="00F05E6C" w:rsidRPr="00AE4F17" w:rsidRDefault="00F05E6C" w:rsidP="00C37356">
            <w:pPr>
              <w:keepNext/>
              <w:keepLines/>
              <w:jc w:val="both"/>
              <w:rPr>
                <w:rFonts w:ascii="Tahoma" w:hAnsi="Tahoma" w:cs="Tahoma"/>
                <w:snapToGrid w:val="0"/>
                <w:color w:val="000000"/>
              </w:rPr>
            </w:pPr>
          </w:p>
        </w:tc>
        <w:tc>
          <w:tcPr>
            <w:tcW w:w="2977" w:type="dxa"/>
          </w:tcPr>
          <w:p w14:paraId="15CDB46F" w14:textId="77777777" w:rsidR="00F05E6C" w:rsidRPr="00AE4F17" w:rsidRDefault="00F05E6C" w:rsidP="00C37356">
            <w:pPr>
              <w:keepNext/>
              <w:keepLines/>
              <w:jc w:val="center"/>
              <w:rPr>
                <w:rFonts w:ascii="Tahoma" w:hAnsi="Tahoma" w:cs="Tahoma"/>
                <w:snapToGrid w:val="0"/>
                <w:color w:val="000000"/>
              </w:rPr>
            </w:pPr>
          </w:p>
        </w:tc>
        <w:tc>
          <w:tcPr>
            <w:tcW w:w="3119" w:type="dxa"/>
            <w:tcBorders>
              <w:bottom w:val="single" w:sz="4" w:space="0" w:color="auto"/>
            </w:tcBorders>
          </w:tcPr>
          <w:p w14:paraId="0F8FB41C" w14:textId="77777777" w:rsidR="00F05E6C" w:rsidRPr="00AE4F17" w:rsidRDefault="00F05E6C" w:rsidP="00C37356">
            <w:pPr>
              <w:keepNext/>
              <w:keepLines/>
              <w:jc w:val="both"/>
              <w:rPr>
                <w:rFonts w:ascii="Tahoma" w:hAnsi="Tahoma" w:cs="Tahoma"/>
                <w:snapToGrid w:val="0"/>
                <w:color w:val="000000"/>
              </w:rPr>
            </w:pPr>
          </w:p>
        </w:tc>
      </w:tr>
      <w:tr w:rsidR="00F05E6C" w:rsidRPr="00AE4F17" w14:paraId="29D7A6E7" w14:textId="77777777" w:rsidTr="008B2383">
        <w:trPr>
          <w:trHeight w:val="235"/>
        </w:trPr>
        <w:tc>
          <w:tcPr>
            <w:tcW w:w="3402" w:type="dxa"/>
            <w:tcBorders>
              <w:top w:val="single" w:sz="4" w:space="0" w:color="auto"/>
            </w:tcBorders>
          </w:tcPr>
          <w:p w14:paraId="0DE55825"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32733532" w14:textId="77777777" w:rsidR="00F05E6C" w:rsidRPr="00AE4F17" w:rsidRDefault="00F05E6C" w:rsidP="00C37356">
            <w:pPr>
              <w:keepNext/>
              <w:keepLines/>
              <w:jc w:val="center"/>
              <w:rPr>
                <w:rFonts w:ascii="Tahoma" w:hAnsi="Tahoma" w:cs="Tahoma"/>
                <w:snapToGrid w:val="0"/>
                <w:color w:val="000000"/>
              </w:rPr>
            </w:pPr>
          </w:p>
        </w:tc>
        <w:tc>
          <w:tcPr>
            <w:tcW w:w="3119" w:type="dxa"/>
            <w:tcBorders>
              <w:top w:val="single" w:sz="4" w:space="0" w:color="auto"/>
            </w:tcBorders>
          </w:tcPr>
          <w:p w14:paraId="08CC8A05"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(podpis pooblastitelja)</w:t>
            </w:r>
          </w:p>
        </w:tc>
      </w:tr>
    </w:tbl>
    <w:p w14:paraId="512AB187" w14:textId="77777777" w:rsidR="00F05E6C" w:rsidRPr="00AE4F17" w:rsidRDefault="00F05E6C" w:rsidP="00C37356">
      <w:pPr>
        <w:keepNext/>
        <w:keepLines/>
        <w:rPr>
          <w:rFonts w:ascii="Tahoma" w:hAnsi="Tahoma" w:cs="Tahoma"/>
        </w:rPr>
      </w:pP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6DE95810" w14:textId="77777777" w:rsidR="00F05E6C" w:rsidRPr="00AE4F17" w:rsidRDefault="00F05E6C" w:rsidP="00C37356">
      <w:pPr>
        <w:keepNext/>
        <w:keepLines/>
        <w:rPr>
          <w:rFonts w:ascii="Tahoma" w:hAnsi="Tahoma" w:cs="Tahoma"/>
        </w:rPr>
      </w:pPr>
    </w:p>
    <w:p w14:paraId="2BE45DB7" w14:textId="77777777" w:rsidR="00F05E6C" w:rsidRPr="00AE4F17" w:rsidRDefault="00F05E6C" w:rsidP="00C37356">
      <w:pPr>
        <w:keepNext/>
        <w:keepLines/>
        <w:tabs>
          <w:tab w:val="left" w:pos="284"/>
        </w:tabs>
        <w:jc w:val="both"/>
        <w:rPr>
          <w:rFonts w:ascii="Tahoma" w:hAnsi="Tahoma" w:cs="Tahoma"/>
        </w:rPr>
      </w:pPr>
    </w:p>
    <w:p w14:paraId="72EC11B7" w14:textId="77777777" w:rsidR="00F05E6C" w:rsidRPr="00AE4F17" w:rsidRDefault="00F05E6C" w:rsidP="00C37356">
      <w:pPr>
        <w:keepNext/>
        <w:keepLines/>
      </w:pPr>
    </w:p>
    <w:p w14:paraId="65708A52" w14:textId="77777777" w:rsidR="00F05E6C" w:rsidRPr="00AE4F17" w:rsidRDefault="00F05E6C" w:rsidP="00C37356">
      <w:pPr>
        <w:keepNext/>
        <w:keepLines/>
      </w:pPr>
    </w:p>
    <w:p w14:paraId="29775AE9" w14:textId="77777777" w:rsidR="00F05E6C" w:rsidRPr="00AE4F17" w:rsidRDefault="00F05E6C" w:rsidP="00C37356">
      <w:pPr>
        <w:keepNext/>
        <w:keepLines/>
        <w:tabs>
          <w:tab w:val="left" w:pos="284"/>
        </w:tabs>
        <w:jc w:val="both"/>
      </w:pPr>
      <w:r w:rsidRPr="00AE4F17">
        <w:rPr>
          <w:rFonts w:ascii="Tahoma" w:hAnsi="Tahoma" w:cs="Tahoma"/>
          <w:b/>
          <w:i/>
          <w:sz w:val="18"/>
          <w:szCs w:val="18"/>
        </w:rPr>
        <w:t>Navodilo:</w:t>
      </w:r>
      <w:r w:rsidRPr="00AE4F17">
        <w:rPr>
          <w:rFonts w:ascii="Tahoma" w:hAnsi="Tahoma" w:cs="Tahoma"/>
          <w:i/>
          <w:sz w:val="18"/>
          <w:szCs w:val="18"/>
        </w:rPr>
        <w:t xml:space="preserve"> Obrazec pooblastila morajo izpolniti in podpisati </w:t>
      </w:r>
      <w:r w:rsidR="006B1629" w:rsidRPr="00AE4F17">
        <w:rPr>
          <w:rFonts w:ascii="Tahoma" w:hAnsi="Tahoma" w:cs="Tahoma"/>
          <w:i/>
          <w:sz w:val="18"/>
          <w:szCs w:val="18"/>
        </w:rPr>
        <w:t xml:space="preserve">vse </w:t>
      </w:r>
      <w:r w:rsidRPr="00AE4F17">
        <w:rPr>
          <w:rFonts w:ascii="Tahoma" w:hAnsi="Tahoma" w:cs="Tahoma"/>
          <w:i/>
          <w:sz w:val="18"/>
          <w:szCs w:val="18"/>
        </w:rPr>
        <w:t>osebe, ki so član</w:t>
      </w:r>
      <w:r w:rsidR="006B1629" w:rsidRPr="00AE4F17">
        <w:rPr>
          <w:rFonts w:ascii="Tahoma" w:hAnsi="Tahoma" w:cs="Tahoma"/>
          <w:i/>
          <w:sz w:val="18"/>
          <w:szCs w:val="18"/>
        </w:rPr>
        <w:t>i</w:t>
      </w:r>
      <w:r w:rsidRPr="00AE4F17">
        <w:rPr>
          <w:rFonts w:ascii="Tahoma" w:hAnsi="Tahoma" w:cs="Tahoma"/>
          <w:i/>
          <w:sz w:val="18"/>
          <w:szCs w:val="18"/>
        </w:rPr>
        <w:t xml:space="preserve"> upravnega, vodstvenega ali nadzornega organa tega gospodarskega subjekta s sedežem v Republiki Sloveniji ali ki ima pooblastila za zastopanje ali odločanje ali nadzor </w:t>
      </w:r>
      <w:r w:rsidR="006B1629" w:rsidRPr="00AE4F17">
        <w:rPr>
          <w:rFonts w:ascii="Tahoma" w:hAnsi="Tahoma" w:cs="Tahoma"/>
          <w:i/>
          <w:sz w:val="18"/>
          <w:szCs w:val="18"/>
        </w:rPr>
        <w:t>pri gospodarskem subjektu (ponudniku, partnerju, podizvajalcu in subjektu, katerih</w:t>
      </w:r>
      <w:r w:rsidR="006B1629" w:rsidRPr="00AE4F17">
        <w:rPr>
          <w:rFonts w:ascii="Tahoma" w:hAnsi="Tahoma" w:cs="Tahoma"/>
          <w:i/>
          <w:iCs/>
          <w:sz w:val="18"/>
          <w:szCs w:val="22"/>
        </w:rPr>
        <w:t xml:space="preserve"> zmogljivost uporablja ponudnik</w:t>
      </w:r>
      <w:r w:rsidRPr="00AE4F17">
        <w:rPr>
          <w:rFonts w:ascii="Tahoma" w:hAnsi="Tahoma" w:cs="Tahoma"/>
          <w:i/>
          <w:sz w:val="18"/>
          <w:szCs w:val="18"/>
        </w:rPr>
        <w:t xml:space="preserve">. </w:t>
      </w:r>
    </w:p>
    <w:p w14:paraId="62E75E6E" w14:textId="77777777" w:rsidR="006B1629" w:rsidRPr="00AE4F17" w:rsidRDefault="006B1629" w:rsidP="00C37356">
      <w:pPr>
        <w:keepNext/>
        <w:keepLines/>
        <w:tabs>
          <w:tab w:val="left" w:pos="284"/>
        </w:tabs>
        <w:jc w:val="both"/>
        <w:rPr>
          <w:rFonts w:ascii="Tahoma" w:hAnsi="Tahoma" w:cs="Tahoma"/>
        </w:rPr>
      </w:pPr>
    </w:p>
    <w:p w14:paraId="611E8E3B" w14:textId="77777777" w:rsidR="00F05E6C" w:rsidRPr="00AE4F17" w:rsidRDefault="00F05E6C" w:rsidP="00C37356">
      <w:pPr>
        <w:keepNext/>
        <w:keepLines/>
        <w:jc w:val="both"/>
        <w:rPr>
          <w:rFonts w:ascii="Tahoma" w:hAnsi="Tahoma" w:cs="Tahoma"/>
          <w:bCs/>
          <w:i/>
          <w:noProof/>
          <w:sz w:val="18"/>
          <w:szCs w:val="18"/>
        </w:rPr>
      </w:pPr>
    </w:p>
    <w:p w14:paraId="6C435954" w14:textId="77777777" w:rsidR="00F05E6C" w:rsidRPr="00AE4F17" w:rsidRDefault="00F05E6C" w:rsidP="00C37356">
      <w:pPr>
        <w:keepNext/>
        <w:keepLines/>
        <w:jc w:val="right"/>
        <w:rPr>
          <w:rFonts w:ascii="Tahoma" w:hAnsi="Tahoma" w:cs="Tahoma"/>
          <w:b/>
          <w:bCs/>
          <w:i/>
          <w:noProof/>
          <w:sz w:val="18"/>
          <w:szCs w:val="18"/>
        </w:rPr>
      </w:pPr>
    </w:p>
    <w:p w14:paraId="6EC6DAEE" w14:textId="77777777" w:rsidR="00F05E6C" w:rsidRPr="00AE4F17" w:rsidRDefault="00F05E6C" w:rsidP="00C37356">
      <w:pPr>
        <w:keepNext/>
        <w:keepLines/>
        <w:jc w:val="right"/>
        <w:rPr>
          <w:rFonts w:ascii="Tahoma" w:hAnsi="Tahoma" w:cs="Tahoma"/>
          <w:b/>
          <w:bCs/>
          <w:i/>
          <w:noProof/>
          <w:sz w:val="18"/>
          <w:szCs w:val="18"/>
        </w:rPr>
      </w:pPr>
    </w:p>
    <w:p w14:paraId="5DC9E08F" w14:textId="77777777" w:rsidR="00F05E6C" w:rsidRPr="00AE4F17" w:rsidRDefault="00F05E6C" w:rsidP="00C37356">
      <w:pPr>
        <w:keepNext/>
        <w:keepLines/>
        <w:jc w:val="right"/>
        <w:rPr>
          <w:rFonts w:ascii="Tahoma" w:hAnsi="Tahoma" w:cs="Tahoma"/>
          <w:b/>
          <w:bCs/>
          <w:i/>
          <w:noProof/>
          <w:sz w:val="18"/>
          <w:szCs w:val="18"/>
        </w:rPr>
      </w:pPr>
    </w:p>
    <w:p w14:paraId="24B8B0C8" w14:textId="77777777" w:rsidR="00F05E6C" w:rsidRPr="00AE4F17" w:rsidRDefault="00F05E6C" w:rsidP="00C37356">
      <w:pPr>
        <w:keepNext/>
        <w:keepLines/>
        <w:jc w:val="right"/>
        <w:rPr>
          <w:rFonts w:ascii="Tahoma" w:hAnsi="Tahoma" w:cs="Tahoma"/>
          <w:b/>
          <w:bCs/>
          <w:i/>
          <w:noProof/>
          <w:sz w:val="18"/>
          <w:szCs w:val="18"/>
        </w:rPr>
      </w:pPr>
    </w:p>
    <w:p w14:paraId="5C62B289" w14:textId="77777777" w:rsidR="00F05E6C" w:rsidRPr="00AE4F17" w:rsidRDefault="00F05E6C" w:rsidP="00C37356">
      <w:pPr>
        <w:keepNext/>
        <w:keepLines/>
        <w:jc w:val="right"/>
        <w:rPr>
          <w:rFonts w:ascii="Tahoma" w:hAnsi="Tahoma" w:cs="Tahoma"/>
          <w:b/>
          <w:bCs/>
          <w:i/>
          <w:noProof/>
        </w:rPr>
      </w:pPr>
      <w:r w:rsidRPr="00AE4F17">
        <w:rPr>
          <w:rFonts w:ascii="Tahoma" w:hAnsi="Tahoma" w:cs="Tahoma"/>
          <w:b/>
          <w:bCs/>
          <w:i/>
          <w:noProof/>
          <w:sz w:val="18"/>
          <w:szCs w:val="18"/>
        </w:rPr>
        <w:br w:type="page"/>
      </w:r>
      <w:r w:rsidRPr="00AE4F17">
        <w:rPr>
          <w:rFonts w:ascii="Tahoma" w:hAnsi="Tahoma" w:cs="Tahoma"/>
          <w:b/>
          <w:bCs/>
          <w:i/>
          <w:noProof/>
        </w:rPr>
        <w:lastRenderedPageBreak/>
        <w:t>Obrazec 3 k Prilogi 3</w:t>
      </w:r>
    </w:p>
    <w:p w14:paraId="51680F5B" w14:textId="77777777" w:rsidR="00F05E6C" w:rsidRPr="00AE4F17" w:rsidRDefault="00F05E6C" w:rsidP="00C37356">
      <w:pPr>
        <w:keepNext/>
        <w:keepLines/>
        <w:jc w:val="both"/>
        <w:rPr>
          <w:rFonts w:ascii="Tahoma" w:hAnsi="Tahoma" w:cs="Tahoma"/>
          <w:bCs/>
          <w:i/>
          <w:noProof/>
          <w:sz w:val="18"/>
          <w:szCs w:val="18"/>
        </w:rPr>
      </w:pPr>
    </w:p>
    <w:p w14:paraId="2021EAE1" w14:textId="77777777" w:rsidR="00F05E6C" w:rsidRPr="00AE4F17" w:rsidRDefault="00F05E6C" w:rsidP="00C37356">
      <w:pPr>
        <w:keepNext/>
        <w:keepLines/>
        <w:tabs>
          <w:tab w:val="left" w:pos="2694"/>
          <w:tab w:val="left" w:pos="2977"/>
        </w:tabs>
        <w:spacing w:line="276" w:lineRule="auto"/>
        <w:ind w:right="1"/>
        <w:jc w:val="center"/>
        <w:rPr>
          <w:rFonts w:ascii="Tahoma" w:hAnsi="Tahoma" w:cs="Tahoma"/>
          <w:b/>
        </w:rPr>
      </w:pPr>
      <w:r w:rsidRPr="00AE4F17">
        <w:rPr>
          <w:rFonts w:ascii="Tahoma" w:hAnsi="Tahoma" w:cs="Tahoma"/>
          <w:b/>
        </w:rPr>
        <w:t>I Z J A V A</w:t>
      </w:r>
    </w:p>
    <w:p w14:paraId="503C84E4" w14:textId="77777777" w:rsidR="00F05E6C" w:rsidRPr="00AE4F17" w:rsidRDefault="00F05E6C" w:rsidP="00C37356">
      <w:pPr>
        <w:keepNext/>
        <w:keepLines/>
        <w:spacing w:line="276" w:lineRule="auto"/>
        <w:ind w:right="1"/>
        <w:jc w:val="center"/>
        <w:rPr>
          <w:rFonts w:ascii="Tahoma" w:hAnsi="Tahoma" w:cs="Tahoma"/>
          <w:b/>
        </w:rPr>
      </w:pPr>
      <w:r w:rsidRPr="00AE4F17">
        <w:rPr>
          <w:rFonts w:ascii="Tahoma" w:hAnsi="Tahoma" w:cs="Tahoma"/>
          <w:b/>
        </w:rPr>
        <w:t>O UDELEŽBI FIZIČNIH IN PRAVNIH OSEB V LASTNIŠTVU GOSPODARSKEGA SUBJEKTA</w:t>
      </w:r>
    </w:p>
    <w:p w14:paraId="3CC2FFC9" w14:textId="77777777" w:rsidR="00F05E6C" w:rsidRPr="00AE4F17" w:rsidRDefault="00F05E6C" w:rsidP="00C37356">
      <w:pPr>
        <w:keepNext/>
        <w:keepLines/>
        <w:tabs>
          <w:tab w:val="left" w:pos="284"/>
        </w:tabs>
        <w:rPr>
          <w:rFonts w:ascii="Tahoma" w:hAnsi="Tahoma" w:cs="Tahoma"/>
          <w:b/>
        </w:rPr>
      </w:pPr>
    </w:p>
    <w:p w14:paraId="1FDB9D82" w14:textId="77777777" w:rsidR="00F05E6C" w:rsidRPr="00AE4F17" w:rsidRDefault="00F05E6C" w:rsidP="00C37356">
      <w:pPr>
        <w:keepNext/>
        <w:keepLines/>
        <w:tabs>
          <w:tab w:val="left" w:pos="284"/>
        </w:tabs>
        <w:jc w:val="both"/>
        <w:rPr>
          <w:rFonts w:ascii="Tahoma" w:hAnsi="Tahoma" w:cs="Tahoma"/>
        </w:rPr>
      </w:pPr>
    </w:p>
    <w:p w14:paraId="473655C0" w14:textId="77777777" w:rsidR="00F05E6C" w:rsidRPr="00AE4F17" w:rsidRDefault="00F05E6C" w:rsidP="00C37356">
      <w:pPr>
        <w:keepNext/>
        <w:keepLines/>
        <w:ind w:right="1"/>
        <w:jc w:val="both"/>
        <w:rPr>
          <w:rFonts w:ascii="Tahoma" w:hAnsi="Tahoma" w:cs="Tahoma"/>
          <w:i/>
        </w:rPr>
      </w:pPr>
      <w:r w:rsidRPr="00AE4F17">
        <w:rPr>
          <w:rFonts w:ascii="Tahoma" w:hAnsi="Tahoma" w:cs="Tahoma"/>
          <w:i/>
        </w:rPr>
        <w:t>Podatki o pravni osebi (gospodarskem subjektu):</w:t>
      </w:r>
    </w:p>
    <w:p w14:paraId="0A847235" w14:textId="77777777" w:rsidR="00F05E6C" w:rsidRPr="00AE4F17" w:rsidRDefault="00F05E6C" w:rsidP="00C37356">
      <w:pPr>
        <w:keepNext/>
        <w:keepLines/>
        <w:spacing w:before="240" w:after="240"/>
        <w:ind w:right="1"/>
        <w:jc w:val="both"/>
        <w:rPr>
          <w:rFonts w:ascii="Tahoma" w:hAnsi="Tahoma" w:cs="Tahoma"/>
        </w:rPr>
      </w:pPr>
      <w:r w:rsidRPr="00AE4F17">
        <w:rPr>
          <w:rFonts w:ascii="Tahoma" w:hAnsi="Tahoma" w:cs="Tahoma"/>
          <w:bCs/>
        </w:rPr>
        <w:t>Polno ime podjetja</w:t>
      </w:r>
      <w:r w:rsidRPr="00AE4F17">
        <w:rPr>
          <w:rFonts w:ascii="Tahoma" w:hAnsi="Tahoma" w:cs="Tahoma"/>
        </w:rPr>
        <w:t>: ________________________________________________________________</w:t>
      </w:r>
    </w:p>
    <w:p w14:paraId="161E0B5C" w14:textId="77777777" w:rsidR="00F05E6C" w:rsidRPr="00AE4F17" w:rsidRDefault="00F05E6C" w:rsidP="00C37356">
      <w:pPr>
        <w:keepNext/>
        <w:keepLines/>
        <w:spacing w:before="240" w:after="240"/>
        <w:ind w:right="1"/>
        <w:jc w:val="both"/>
        <w:rPr>
          <w:rFonts w:ascii="Tahoma" w:hAnsi="Tahoma" w:cs="Tahoma"/>
        </w:rPr>
      </w:pPr>
      <w:r w:rsidRPr="00AE4F17">
        <w:rPr>
          <w:rFonts w:ascii="Tahoma" w:hAnsi="Tahoma" w:cs="Tahoma"/>
          <w:bCs/>
        </w:rPr>
        <w:t>Sedež podjetja</w:t>
      </w:r>
      <w:r w:rsidRPr="00AE4F17">
        <w:rPr>
          <w:rFonts w:ascii="Tahoma" w:hAnsi="Tahoma" w:cs="Tahoma"/>
        </w:rPr>
        <w:t>: ___________________________________________________________________</w:t>
      </w:r>
    </w:p>
    <w:p w14:paraId="19A6936E" w14:textId="77777777" w:rsidR="00F05E6C" w:rsidRPr="00AE4F17" w:rsidRDefault="00F05E6C" w:rsidP="00C37356">
      <w:pPr>
        <w:keepNext/>
        <w:keepLines/>
        <w:spacing w:before="240" w:after="240"/>
        <w:ind w:right="1"/>
        <w:jc w:val="both"/>
        <w:rPr>
          <w:rFonts w:ascii="Tahoma" w:hAnsi="Tahoma" w:cs="Tahoma"/>
        </w:rPr>
      </w:pPr>
      <w:r w:rsidRPr="00AE4F17">
        <w:rPr>
          <w:rFonts w:ascii="Tahoma" w:hAnsi="Tahoma" w:cs="Tahoma"/>
          <w:bCs/>
        </w:rPr>
        <w:t>Občina sedeža podjetja</w:t>
      </w:r>
      <w:r w:rsidRPr="00AE4F17">
        <w:rPr>
          <w:rFonts w:ascii="Tahoma" w:hAnsi="Tahoma" w:cs="Tahoma"/>
        </w:rPr>
        <w:t>:_____________________________________________________________</w:t>
      </w:r>
    </w:p>
    <w:p w14:paraId="26728F9F" w14:textId="77777777" w:rsidR="00F05E6C" w:rsidRPr="00AE4F17" w:rsidRDefault="00F05E6C" w:rsidP="00C37356">
      <w:pPr>
        <w:keepNext/>
        <w:keepLines/>
        <w:spacing w:before="240" w:after="240"/>
        <w:ind w:right="1"/>
        <w:jc w:val="both"/>
        <w:rPr>
          <w:rFonts w:ascii="Tahoma" w:hAnsi="Tahoma" w:cs="Tahoma"/>
        </w:rPr>
      </w:pPr>
      <w:r w:rsidRPr="00AE4F17">
        <w:rPr>
          <w:rFonts w:ascii="Tahoma" w:hAnsi="Tahoma" w:cs="Tahoma"/>
          <w:bCs/>
        </w:rPr>
        <w:t>Številka vpisa v sodni register (št. vložka)</w:t>
      </w:r>
      <w:r w:rsidRPr="00AE4F17">
        <w:rPr>
          <w:rFonts w:ascii="Tahoma" w:hAnsi="Tahoma" w:cs="Tahoma"/>
        </w:rPr>
        <w:t>: _____________________________________________</w:t>
      </w:r>
    </w:p>
    <w:p w14:paraId="13FC8422" w14:textId="77777777" w:rsidR="00F05E6C" w:rsidRPr="00AE4F17" w:rsidRDefault="00F05E6C" w:rsidP="00C37356">
      <w:pPr>
        <w:keepNext/>
        <w:keepLines/>
        <w:spacing w:before="240" w:after="240"/>
        <w:ind w:right="1"/>
        <w:jc w:val="both"/>
        <w:rPr>
          <w:rFonts w:ascii="Tahoma" w:hAnsi="Tahoma" w:cs="Tahoma"/>
        </w:rPr>
      </w:pPr>
      <w:r w:rsidRPr="00AE4F17">
        <w:rPr>
          <w:rFonts w:ascii="Tahoma" w:hAnsi="Tahoma" w:cs="Tahoma"/>
          <w:bCs/>
        </w:rPr>
        <w:t>Matična številka podjetja</w:t>
      </w:r>
      <w:r w:rsidRPr="00AE4F17">
        <w:rPr>
          <w:rFonts w:ascii="Tahoma" w:hAnsi="Tahoma" w:cs="Tahoma"/>
        </w:rPr>
        <w:t>: ___________________________________________________________</w:t>
      </w:r>
    </w:p>
    <w:p w14:paraId="5965B6C2" w14:textId="77777777" w:rsidR="00F05E6C" w:rsidRPr="00AE4F17" w:rsidRDefault="00F05E6C" w:rsidP="00C37356">
      <w:pPr>
        <w:keepNext/>
        <w:keepLines/>
        <w:spacing w:before="240" w:after="240"/>
        <w:ind w:right="1"/>
        <w:jc w:val="both"/>
        <w:rPr>
          <w:rFonts w:ascii="Tahoma" w:hAnsi="Tahoma" w:cs="Tahoma"/>
        </w:rPr>
      </w:pPr>
      <w:r w:rsidRPr="00AE4F17">
        <w:rPr>
          <w:rFonts w:ascii="Tahoma" w:hAnsi="Tahoma" w:cs="Tahoma"/>
          <w:bCs/>
        </w:rPr>
        <w:t>ID ZA DDV:</w:t>
      </w:r>
      <w:r w:rsidRPr="00AE4F17">
        <w:rPr>
          <w:rFonts w:ascii="Tahoma" w:hAnsi="Tahoma" w:cs="Tahoma"/>
        </w:rPr>
        <w:t>: _____________________________________________________________________</w:t>
      </w:r>
    </w:p>
    <w:p w14:paraId="2E212956" w14:textId="77777777" w:rsidR="00F05E6C" w:rsidRPr="00AE4F17" w:rsidRDefault="00F05E6C" w:rsidP="00C37356">
      <w:pPr>
        <w:keepNext/>
        <w:keepLines/>
        <w:ind w:right="1"/>
        <w:jc w:val="both"/>
        <w:rPr>
          <w:rFonts w:ascii="Tahoma" w:hAnsi="Tahoma" w:cs="Tahoma"/>
        </w:rPr>
      </w:pPr>
    </w:p>
    <w:p w14:paraId="493BA18E" w14:textId="6BADEF13" w:rsidR="00F05E6C" w:rsidRPr="00AE4F17" w:rsidRDefault="00F05E6C" w:rsidP="00C37356">
      <w:pPr>
        <w:keepNext/>
        <w:keepLines/>
        <w:jc w:val="both"/>
        <w:rPr>
          <w:rFonts w:ascii="Tahoma" w:hAnsi="Tahoma" w:cs="Tahoma"/>
          <w:b/>
        </w:rPr>
      </w:pPr>
      <w:r w:rsidRPr="00AE4F17">
        <w:rPr>
          <w:rFonts w:ascii="Tahoma" w:hAnsi="Tahoma" w:cs="Tahoma"/>
        </w:rPr>
        <w:t xml:space="preserve">V zvezi z javnim naročilom </w:t>
      </w:r>
      <w:r w:rsidR="00452648">
        <w:rPr>
          <w:rFonts w:ascii="Tahoma" w:hAnsi="Tahoma" w:cs="Tahoma"/>
          <w:b/>
        </w:rPr>
        <w:t xml:space="preserve">LPP-154/22 </w:t>
      </w:r>
      <w:r w:rsidR="0071773F" w:rsidRPr="00AE4F17">
        <w:rPr>
          <w:rFonts w:ascii="Tahoma" w:hAnsi="Tahoma" w:cs="Tahoma"/>
          <w:b/>
        </w:rPr>
        <w:t>Izvajanje občasnih prevozov</w:t>
      </w:r>
      <w:r w:rsidRPr="00AE4F17">
        <w:rPr>
          <w:rFonts w:ascii="Tahoma" w:hAnsi="Tahoma" w:cs="Tahoma"/>
          <w:b/>
        </w:rPr>
        <w:t xml:space="preserve"> </w:t>
      </w:r>
      <w:r w:rsidRPr="00AE4F17">
        <w:rPr>
          <w:rFonts w:ascii="Tahoma" w:hAnsi="Tahoma" w:cs="Tahoma"/>
        </w:rPr>
        <w:t>in</w:t>
      </w:r>
      <w:r w:rsidRPr="00AE4F17">
        <w:rPr>
          <w:rFonts w:ascii="Tahoma" w:hAnsi="Tahoma" w:cs="Tahoma"/>
          <w:b/>
        </w:rPr>
        <w:t xml:space="preserve"> </w:t>
      </w:r>
      <w:r w:rsidRPr="00AE4F17">
        <w:rPr>
          <w:rFonts w:ascii="Tahoma" w:hAnsi="Tahoma" w:cs="Tahoma"/>
        </w:rPr>
        <w:t xml:space="preserve">na osnovi šestega odstavka 14. člena </w:t>
      </w:r>
      <w:proofErr w:type="spellStart"/>
      <w:r w:rsidRPr="00AE4F17">
        <w:rPr>
          <w:rFonts w:ascii="Tahoma" w:hAnsi="Tahoma" w:cs="Tahoma"/>
        </w:rPr>
        <w:t>ZIntPK</w:t>
      </w:r>
      <w:proofErr w:type="spellEnd"/>
      <w:r w:rsidRPr="00AE4F17">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FB1B236" w14:textId="77777777" w:rsidR="00F05E6C" w:rsidRPr="00AE4F17" w:rsidRDefault="00F05E6C" w:rsidP="00C37356">
      <w:pPr>
        <w:keepNext/>
        <w:keepLines/>
        <w:jc w:val="both"/>
      </w:pPr>
    </w:p>
    <w:p w14:paraId="2F0E6B21" w14:textId="77777777" w:rsidR="00F05E6C" w:rsidRPr="00AE4F17" w:rsidRDefault="00F05E6C" w:rsidP="00C37356">
      <w:pPr>
        <w:keepNext/>
        <w:keepLines/>
        <w:jc w:val="both"/>
        <w:rPr>
          <w:rFonts w:ascii="Tahoma" w:hAnsi="Tahoma" w:cs="Tahoma"/>
        </w:rPr>
      </w:pPr>
      <w:r w:rsidRPr="00AE4F17">
        <w:rPr>
          <w:rFonts w:ascii="Tahoma" w:hAnsi="Tahoma" w:cs="Tahoma"/>
          <w:b/>
        </w:rPr>
        <w:t>IZJAVLJAMO</w:t>
      </w:r>
      <w:r w:rsidRPr="00AE4F17">
        <w:rPr>
          <w:rFonts w:ascii="Tahoma" w:hAnsi="Tahoma" w:cs="Tahoma"/>
        </w:rPr>
        <w:t xml:space="preserve">, da so pri lastništvu zgoraj navedenega gospodarskega subjekta udeležene naslednje </w:t>
      </w:r>
      <w:r w:rsidRPr="00AE4F17">
        <w:rPr>
          <w:rFonts w:ascii="Tahoma" w:hAnsi="Tahoma" w:cs="Tahoma"/>
          <w:u w:val="single"/>
        </w:rPr>
        <w:t>pravne osebe</w:t>
      </w:r>
      <w:r w:rsidRPr="00AE4F17">
        <w:rPr>
          <w:rFonts w:ascii="Tahoma" w:hAnsi="Tahoma" w:cs="Tahoma"/>
        </w:rPr>
        <w:t>, vključno z udeležbo tihih družbenikov:</w:t>
      </w:r>
    </w:p>
    <w:p w14:paraId="57309C97" w14:textId="77777777" w:rsidR="00F05E6C" w:rsidRPr="00AE4F17" w:rsidRDefault="00F05E6C" w:rsidP="00C37356">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AE4F17" w14:paraId="75596CCE" w14:textId="77777777" w:rsidTr="008B2383">
        <w:tc>
          <w:tcPr>
            <w:tcW w:w="533" w:type="dxa"/>
            <w:shd w:val="clear" w:color="auto" w:fill="auto"/>
          </w:tcPr>
          <w:p w14:paraId="7EF43142" w14:textId="77777777" w:rsidR="00F05E6C" w:rsidRPr="00AE4F17" w:rsidRDefault="00F05E6C" w:rsidP="00C37356">
            <w:pPr>
              <w:keepNext/>
              <w:keepLines/>
              <w:jc w:val="both"/>
              <w:rPr>
                <w:rFonts w:ascii="Tahoma" w:hAnsi="Tahoma" w:cs="Tahoma"/>
                <w:b/>
              </w:rPr>
            </w:pPr>
            <w:r w:rsidRPr="00AE4F17">
              <w:rPr>
                <w:rFonts w:ascii="Tahoma" w:hAnsi="Tahoma" w:cs="Tahoma"/>
                <w:b/>
              </w:rPr>
              <w:t>Št.</w:t>
            </w:r>
          </w:p>
        </w:tc>
        <w:tc>
          <w:tcPr>
            <w:tcW w:w="3403" w:type="dxa"/>
            <w:shd w:val="clear" w:color="auto" w:fill="auto"/>
          </w:tcPr>
          <w:p w14:paraId="79129A19" w14:textId="77777777" w:rsidR="00F05E6C" w:rsidRPr="00AE4F17" w:rsidRDefault="00F05E6C" w:rsidP="00C37356">
            <w:pPr>
              <w:keepNext/>
              <w:keepLines/>
              <w:jc w:val="both"/>
              <w:rPr>
                <w:rFonts w:ascii="Tahoma" w:hAnsi="Tahoma" w:cs="Tahoma"/>
                <w:b/>
              </w:rPr>
            </w:pPr>
            <w:r w:rsidRPr="00AE4F17">
              <w:rPr>
                <w:rFonts w:ascii="Tahoma" w:hAnsi="Tahoma" w:cs="Tahoma"/>
                <w:b/>
              </w:rPr>
              <w:t>Naziv</w:t>
            </w:r>
          </w:p>
        </w:tc>
        <w:tc>
          <w:tcPr>
            <w:tcW w:w="3402" w:type="dxa"/>
          </w:tcPr>
          <w:p w14:paraId="59AEAB4A" w14:textId="77777777" w:rsidR="00F05E6C" w:rsidRPr="00AE4F17" w:rsidRDefault="00F05E6C" w:rsidP="00C37356">
            <w:pPr>
              <w:keepNext/>
              <w:keepLines/>
              <w:jc w:val="both"/>
              <w:rPr>
                <w:rFonts w:ascii="Tahoma" w:hAnsi="Tahoma" w:cs="Tahoma"/>
                <w:b/>
              </w:rPr>
            </w:pPr>
            <w:r w:rsidRPr="00AE4F17">
              <w:rPr>
                <w:rFonts w:ascii="Tahoma" w:hAnsi="Tahoma" w:cs="Tahoma"/>
                <w:b/>
              </w:rPr>
              <w:t>Sedež</w:t>
            </w:r>
          </w:p>
        </w:tc>
        <w:tc>
          <w:tcPr>
            <w:tcW w:w="1843" w:type="dxa"/>
            <w:shd w:val="clear" w:color="auto" w:fill="auto"/>
          </w:tcPr>
          <w:p w14:paraId="1CEE199D" w14:textId="77777777" w:rsidR="00F05E6C" w:rsidRPr="00AE4F17" w:rsidRDefault="00F05E6C" w:rsidP="00C37356">
            <w:pPr>
              <w:keepNext/>
              <w:keepLines/>
              <w:jc w:val="both"/>
              <w:rPr>
                <w:rFonts w:ascii="Tahoma" w:hAnsi="Tahoma" w:cs="Tahoma"/>
                <w:b/>
              </w:rPr>
            </w:pPr>
            <w:r w:rsidRPr="00AE4F17">
              <w:rPr>
                <w:rFonts w:ascii="Tahoma" w:hAnsi="Tahoma" w:cs="Tahoma"/>
                <w:b/>
              </w:rPr>
              <w:t>Delež lastništva v %</w:t>
            </w:r>
          </w:p>
        </w:tc>
      </w:tr>
      <w:tr w:rsidR="00F05E6C" w:rsidRPr="00AE4F17" w14:paraId="0067BE34" w14:textId="77777777" w:rsidTr="008B2383">
        <w:tc>
          <w:tcPr>
            <w:tcW w:w="533" w:type="dxa"/>
            <w:shd w:val="clear" w:color="auto" w:fill="auto"/>
          </w:tcPr>
          <w:p w14:paraId="02B013B3" w14:textId="77777777" w:rsidR="00F05E6C" w:rsidRPr="00AE4F17" w:rsidRDefault="00F05E6C" w:rsidP="00C37356">
            <w:pPr>
              <w:keepNext/>
              <w:keepLines/>
              <w:jc w:val="both"/>
              <w:rPr>
                <w:rFonts w:ascii="Tahoma" w:hAnsi="Tahoma" w:cs="Tahoma"/>
                <w:b/>
              </w:rPr>
            </w:pPr>
            <w:r w:rsidRPr="00AE4F17">
              <w:rPr>
                <w:rFonts w:ascii="Tahoma" w:hAnsi="Tahoma" w:cs="Tahoma"/>
                <w:b/>
              </w:rPr>
              <w:t>1.</w:t>
            </w:r>
          </w:p>
        </w:tc>
        <w:tc>
          <w:tcPr>
            <w:tcW w:w="3403" w:type="dxa"/>
            <w:shd w:val="clear" w:color="auto" w:fill="auto"/>
          </w:tcPr>
          <w:p w14:paraId="37F06D0E" w14:textId="77777777" w:rsidR="00F05E6C" w:rsidRPr="00AE4F17" w:rsidRDefault="00F05E6C" w:rsidP="00C37356">
            <w:pPr>
              <w:keepNext/>
              <w:keepLines/>
              <w:jc w:val="both"/>
              <w:rPr>
                <w:rFonts w:ascii="Tahoma" w:hAnsi="Tahoma" w:cs="Tahoma"/>
                <w:b/>
              </w:rPr>
            </w:pPr>
          </w:p>
        </w:tc>
        <w:tc>
          <w:tcPr>
            <w:tcW w:w="3402" w:type="dxa"/>
          </w:tcPr>
          <w:p w14:paraId="1D948051" w14:textId="77777777" w:rsidR="00F05E6C" w:rsidRPr="00AE4F17" w:rsidRDefault="00F05E6C" w:rsidP="00C37356">
            <w:pPr>
              <w:keepNext/>
              <w:keepLines/>
              <w:jc w:val="both"/>
              <w:rPr>
                <w:rFonts w:ascii="Tahoma" w:hAnsi="Tahoma" w:cs="Tahoma"/>
                <w:b/>
              </w:rPr>
            </w:pPr>
          </w:p>
        </w:tc>
        <w:tc>
          <w:tcPr>
            <w:tcW w:w="1843" w:type="dxa"/>
            <w:shd w:val="clear" w:color="auto" w:fill="auto"/>
          </w:tcPr>
          <w:p w14:paraId="650B5FD1" w14:textId="77777777" w:rsidR="00F05E6C" w:rsidRPr="00AE4F17" w:rsidRDefault="00F05E6C" w:rsidP="00C37356">
            <w:pPr>
              <w:keepNext/>
              <w:keepLines/>
              <w:jc w:val="both"/>
              <w:rPr>
                <w:rFonts w:ascii="Tahoma" w:hAnsi="Tahoma" w:cs="Tahoma"/>
                <w:b/>
              </w:rPr>
            </w:pPr>
          </w:p>
        </w:tc>
      </w:tr>
      <w:tr w:rsidR="00F05E6C" w:rsidRPr="00AE4F17" w14:paraId="6601F231" w14:textId="77777777" w:rsidTr="008B2383">
        <w:tc>
          <w:tcPr>
            <w:tcW w:w="533" w:type="dxa"/>
            <w:shd w:val="clear" w:color="auto" w:fill="auto"/>
          </w:tcPr>
          <w:p w14:paraId="26F88C3C" w14:textId="77777777" w:rsidR="00F05E6C" w:rsidRPr="00AE4F17" w:rsidRDefault="00F05E6C" w:rsidP="00C37356">
            <w:pPr>
              <w:keepNext/>
              <w:keepLines/>
              <w:jc w:val="both"/>
              <w:rPr>
                <w:rFonts w:ascii="Tahoma" w:hAnsi="Tahoma" w:cs="Tahoma"/>
                <w:b/>
              </w:rPr>
            </w:pPr>
            <w:r w:rsidRPr="00AE4F17">
              <w:rPr>
                <w:rFonts w:ascii="Tahoma" w:hAnsi="Tahoma" w:cs="Tahoma"/>
                <w:b/>
              </w:rPr>
              <w:t>2.</w:t>
            </w:r>
          </w:p>
        </w:tc>
        <w:tc>
          <w:tcPr>
            <w:tcW w:w="3403" w:type="dxa"/>
            <w:shd w:val="clear" w:color="auto" w:fill="auto"/>
          </w:tcPr>
          <w:p w14:paraId="2828AE3F" w14:textId="77777777" w:rsidR="00F05E6C" w:rsidRPr="00AE4F17" w:rsidRDefault="00F05E6C" w:rsidP="00C37356">
            <w:pPr>
              <w:keepNext/>
              <w:keepLines/>
              <w:jc w:val="both"/>
              <w:rPr>
                <w:rFonts w:ascii="Tahoma" w:hAnsi="Tahoma" w:cs="Tahoma"/>
                <w:b/>
              </w:rPr>
            </w:pPr>
          </w:p>
        </w:tc>
        <w:tc>
          <w:tcPr>
            <w:tcW w:w="3402" w:type="dxa"/>
          </w:tcPr>
          <w:p w14:paraId="3BB15D96" w14:textId="77777777" w:rsidR="00F05E6C" w:rsidRPr="00AE4F17" w:rsidRDefault="00F05E6C" w:rsidP="00C37356">
            <w:pPr>
              <w:keepNext/>
              <w:keepLines/>
              <w:jc w:val="both"/>
              <w:rPr>
                <w:rFonts w:ascii="Tahoma" w:hAnsi="Tahoma" w:cs="Tahoma"/>
                <w:b/>
              </w:rPr>
            </w:pPr>
          </w:p>
        </w:tc>
        <w:tc>
          <w:tcPr>
            <w:tcW w:w="1843" w:type="dxa"/>
            <w:shd w:val="clear" w:color="auto" w:fill="auto"/>
          </w:tcPr>
          <w:p w14:paraId="1E600DE6" w14:textId="77777777" w:rsidR="00F05E6C" w:rsidRPr="00AE4F17" w:rsidRDefault="00F05E6C" w:rsidP="00C37356">
            <w:pPr>
              <w:keepNext/>
              <w:keepLines/>
              <w:jc w:val="both"/>
              <w:rPr>
                <w:rFonts w:ascii="Tahoma" w:hAnsi="Tahoma" w:cs="Tahoma"/>
                <w:b/>
              </w:rPr>
            </w:pPr>
          </w:p>
        </w:tc>
      </w:tr>
      <w:tr w:rsidR="00F05E6C" w:rsidRPr="00AE4F17" w14:paraId="060E2983" w14:textId="77777777" w:rsidTr="008B2383">
        <w:tc>
          <w:tcPr>
            <w:tcW w:w="533" w:type="dxa"/>
            <w:shd w:val="clear" w:color="auto" w:fill="auto"/>
          </w:tcPr>
          <w:p w14:paraId="73B52022" w14:textId="77777777" w:rsidR="00F05E6C" w:rsidRPr="00AE4F17" w:rsidRDefault="00F05E6C" w:rsidP="00C37356">
            <w:pPr>
              <w:keepNext/>
              <w:keepLines/>
              <w:jc w:val="both"/>
              <w:rPr>
                <w:rFonts w:ascii="Tahoma" w:hAnsi="Tahoma" w:cs="Tahoma"/>
                <w:b/>
              </w:rPr>
            </w:pPr>
            <w:r w:rsidRPr="00AE4F17">
              <w:rPr>
                <w:rFonts w:ascii="Tahoma" w:hAnsi="Tahoma" w:cs="Tahoma"/>
                <w:b/>
              </w:rPr>
              <w:t>3.</w:t>
            </w:r>
          </w:p>
        </w:tc>
        <w:tc>
          <w:tcPr>
            <w:tcW w:w="3403" w:type="dxa"/>
            <w:shd w:val="clear" w:color="auto" w:fill="auto"/>
          </w:tcPr>
          <w:p w14:paraId="069EAC7F" w14:textId="77777777" w:rsidR="00F05E6C" w:rsidRPr="00AE4F17" w:rsidRDefault="00F05E6C" w:rsidP="00C37356">
            <w:pPr>
              <w:keepNext/>
              <w:keepLines/>
              <w:jc w:val="both"/>
              <w:rPr>
                <w:rFonts w:ascii="Tahoma" w:hAnsi="Tahoma" w:cs="Tahoma"/>
                <w:b/>
              </w:rPr>
            </w:pPr>
          </w:p>
        </w:tc>
        <w:tc>
          <w:tcPr>
            <w:tcW w:w="3402" w:type="dxa"/>
          </w:tcPr>
          <w:p w14:paraId="104C263B" w14:textId="77777777" w:rsidR="00F05E6C" w:rsidRPr="00AE4F17" w:rsidRDefault="00F05E6C" w:rsidP="00C37356">
            <w:pPr>
              <w:keepNext/>
              <w:keepLines/>
              <w:jc w:val="both"/>
              <w:rPr>
                <w:rFonts w:ascii="Tahoma" w:hAnsi="Tahoma" w:cs="Tahoma"/>
                <w:b/>
              </w:rPr>
            </w:pPr>
          </w:p>
        </w:tc>
        <w:tc>
          <w:tcPr>
            <w:tcW w:w="1843" w:type="dxa"/>
            <w:shd w:val="clear" w:color="auto" w:fill="auto"/>
          </w:tcPr>
          <w:p w14:paraId="546371B6" w14:textId="77777777" w:rsidR="00F05E6C" w:rsidRPr="00AE4F17" w:rsidRDefault="00F05E6C" w:rsidP="00C37356">
            <w:pPr>
              <w:keepNext/>
              <w:keepLines/>
              <w:jc w:val="both"/>
              <w:rPr>
                <w:rFonts w:ascii="Tahoma" w:hAnsi="Tahoma" w:cs="Tahoma"/>
                <w:b/>
              </w:rPr>
            </w:pPr>
          </w:p>
        </w:tc>
      </w:tr>
      <w:tr w:rsidR="00F05E6C" w:rsidRPr="00AE4F17" w14:paraId="22A57A34" w14:textId="77777777" w:rsidTr="008B2383">
        <w:tc>
          <w:tcPr>
            <w:tcW w:w="533" w:type="dxa"/>
            <w:shd w:val="clear" w:color="auto" w:fill="auto"/>
          </w:tcPr>
          <w:p w14:paraId="685B4A9F" w14:textId="77777777" w:rsidR="00F05E6C" w:rsidRPr="00AE4F17" w:rsidRDefault="00F05E6C" w:rsidP="00C37356">
            <w:pPr>
              <w:keepNext/>
              <w:keepLines/>
              <w:jc w:val="both"/>
              <w:rPr>
                <w:rFonts w:ascii="Tahoma" w:hAnsi="Tahoma" w:cs="Tahoma"/>
                <w:b/>
              </w:rPr>
            </w:pPr>
            <w:r w:rsidRPr="00AE4F17">
              <w:rPr>
                <w:rFonts w:ascii="Tahoma" w:hAnsi="Tahoma" w:cs="Tahoma"/>
                <w:b/>
              </w:rPr>
              <w:t>….</w:t>
            </w:r>
          </w:p>
        </w:tc>
        <w:tc>
          <w:tcPr>
            <w:tcW w:w="3403" w:type="dxa"/>
            <w:shd w:val="clear" w:color="auto" w:fill="auto"/>
          </w:tcPr>
          <w:p w14:paraId="114AB345" w14:textId="77777777" w:rsidR="00F05E6C" w:rsidRPr="00AE4F17" w:rsidRDefault="00F05E6C" w:rsidP="00C37356">
            <w:pPr>
              <w:keepNext/>
              <w:keepLines/>
              <w:jc w:val="both"/>
              <w:rPr>
                <w:rFonts w:ascii="Tahoma" w:hAnsi="Tahoma" w:cs="Tahoma"/>
                <w:b/>
              </w:rPr>
            </w:pPr>
          </w:p>
        </w:tc>
        <w:tc>
          <w:tcPr>
            <w:tcW w:w="3402" w:type="dxa"/>
          </w:tcPr>
          <w:p w14:paraId="79CC1B0E" w14:textId="77777777" w:rsidR="00F05E6C" w:rsidRPr="00AE4F17" w:rsidRDefault="00F05E6C" w:rsidP="00C37356">
            <w:pPr>
              <w:keepNext/>
              <w:keepLines/>
              <w:jc w:val="both"/>
              <w:rPr>
                <w:rFonts w:ascii="Tahoma" w:hAnsi="Tahoma" w:cs="Tahoma"/>
                <w:b/>
              </w:rPr>
            </w:pPr>
          </w:p>
        </w:tc>
        <w:tc>
          <w:tcPr>
            <w:tcW w:w="1843" w:type="dxa"/>
            <w:shd w:val="clear" w:color="auto" w:fill="auto"/>
          </w:tcPr>
          <w:p w14:paraId="2636E2BF" w14:textId="77777777" w:rsidR="00F05E6C" w:rsidRPr="00AE4F17" w:rsidRDefault="00F05E6C" w:rsidP="00C37356">
            <w:pPr>
              <w:keepNext/>
              <w:keepLines/>
              <w:jc w:val="both"/>
              <w:rPr>
                <w:rFonts w:ascii="Tahoma" w:hAnsi="Tahoma" w:cs="Tahoma"/>
                <w:b/>
              </w:rPr>
            </w:pPr>
          </w:p>
        </w:tc>
      </w:tr>
    </w:tbl>
    <w:p w14:paraId="414DD4F0" w14:textId="77777777" w:rsidR="00F05E6C" w:rsidRPr="00AE4F17" w:rsidRDefault="00F05E6C" w:rsidP="00C37356">
      <w:pPr>
        <w:keepNext/>
        <w:keepLines/>
        <w:jc w:val="both"/>
        <w:rPr>
          <w:rFonts w:ascii="Tahoma" w:hAnsi="Tahoma" w:cs="Tahoma"/>
          <w:b/>
        </w:rPr>
      </w:pPr>
    </w:p>
    <w:p w14:paraId="61EECFEE" w14:textId="77777777" w:rsidR="00F05E6C" w:rsidRPr="00AE4F17" w:rsidRDefault="00F05E6C" w:rsidP="00C37356">
      <w:pPr>
        <w:keepNext/>
        <w:keepLines/>
        <w:jc w:val="both"/>
        <w:rPr>
          <w:rFonts w:ascii="Tahoma" w:hAnsi="Tahoma" w:cs="Tahoma"/>
          <w:b/>
        </w:rPr>
      </w:pPr>
    </w:p>
    <w:p w14:paraId="21ABC803" w14:textId="77777777" w:rsidR="00F05E6C" w:rsidRPr="00AE4F17" w:rsidRDefault="00F05E6C" w:rsidP="00C37356">
      <w:pPr>
        <w:keepNext/>
        <w:keepLines/>
        <w:jc w:val="both"/>
        <w:rPr>
          <w:rFonts w:ascii="Tahoma" w:hAnsi="Tahoma" w:cs="Tahoma"/>
        </w:rPr>
      </w:pPr>
      <w:r w:rsidRPr="00AE4F17">
        <w:rPr>
          <w:rFonts w:ascii="Tahoma" w:hAnsi="Tahoma" w:cs="Tahoma"/>
          <w:b/>
        </w:rPr>
        <w:t>IZJAVLJAMO</w:t>
      </w:r>
      <w:r w:rsidRPr="00AE4F17">
        <w:rPr>
          <w:rFonts w:ascii="Tahoma" w:hAnsi="Tahoma" w:cs="Tahoma"/>
        </w:rPr>
        <w:t xml:space="preserve">, da so pri lastništvu zgoraj navedenega gospodarskega subjekta udeležene naslednje </w:t>
      </w:r>
      <w:r w:rsidRPr="00AE4F17">
        <w:rPr>
          <w:rFonts w:ascii="Tahoma" w:hAnsi="Tahoma" w:cs="Tahoma"/>
          <w:u w:val="single"/>
        </w:rPr>
        <w:t>fizične osebe</w:t>
      </w:r>
      <w:r w:rsidRPr="00AE4F17">
        <w:rPr>
          <w:rFonts w:ascii="Tahoma" w:hAnsi="Tahoma" w:cs="Tahoma"/>
        </w:rPr>
        <w:t>, vključno z udeležbo tihih družbenikov:</w:t>
      </w:r>
    </w:p>
    <w:p w14:paraId="5624D9CE" w14:textId="77777777" w:rsidR="00F05E6C" w:rsidRPr="00AE4F17" w:rsidRDefault="00F05E6C" w:rsidP="00C3735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AE4F17" w14:paraId="489AE135" w14:textId="77777777" w:rsidTr="008B2383">
        <w:tc>
          <w:tcPr>
            <w:tcW w:w="534" w:type="dxa"/>
            <w:shd w:val="clear" w:color="auto" w:fill="auto"/>
          </w:tcPr>
          <w:p w14:paraId="5EC48EF2" w14:textId="77777777" w:rsidR="00F05E6C" w:rsidRPr="00AE4F17" w:rsidRDefault="00F05E6C" w:rsidP="00C37356">
            <w:pPr>
              <w:keepNext/>
              <w:keepLines/>
              <w:jc w:val="both"/>
              <w:rPr>
                <w:rFonts w:ascii="Tahoma" w:hAnsi="Tahoma" w:cs="Tahoma"/>
                <w:b/>
              </w:rPr>
            </w:pPr>
            <w:r w:rsidRPr="00AE4F17">
              <w:rPr>
                <w:rFonts w:ascii="Tahoma" w:hAnsi="Tahoma" w:cs="Tahoma"/>
                <w:b/>
              </w:rPr>
              <w:t>Št.</w:t>
            </w:r>
          </w:p>
        </w:tc>
        <w:tc>
          <w:tcPr>
            <w:tcW w:w="3402" w:type="dxa"/>
            <w:shd w:val="clear" w:color="auto" w:fill="auto"/>
          </w:tcPr>
          <w:p w14:paraId="35ACD552" w14:textId="77777777" w:rsidR="00F05E6C" w:rsidRPr="00AE4F17" w:rsidRDefault="00F05E6C" w:rsidP="00C37356">
            <w:pPr>
              <w:keepNext/>
              <w:keepLines/>
              <w:jc w:val="both"/>
              <w:rPr>
                <w:rFonts w:ascii="Tahoma" w:hAnsi="Tahoma" w:cs="Tahoma"/>
                <w:b/>
              </w:rPr>
            </w:pPr>
            <w:r w:rsidRPr="00AE4F17">
              <w:rPr>
                <w:rFonts w:ascii="Tahoma" w:hAnsi="Tahoma" w:cs="Tahoma"/>
                <w:b/>
              </w:rPr>
              <w:t>Ime in priimek</w:t>
            </w:r>
          </w:p>
        </w:tc>
        <w:tc>
          <w:tcPr>
            <w:tcW w:w="3685" w:type="dxa"/>
            <w:shd w:val="clear" w:color="auto" w:fill="auto"/>
          </w:tcPr>
          <w:p w14:paraId="42808AD9" w14:textId="77777777" w:rsidR="00F05E6C" w:rsidRPr="00AE4F17" w:rsidRDefault="00F05E6C" w:rsidP="00C37356">
            <w:pPr>
              <w:keepNext/>
              <w:keepLines/>
              <w:jc w:val="both"/>
              <w:rPr>
                <w:rFonts w:ascii="Tahoma" w:hAnsi="Tahoma" w:cs="Tahoma"/>
                <w:b/>
              </w:rPr>
            </w:pPr>
            <w:r w:rsidRPr="00AE4F17">
              <w:rPr>
                <w:rFonts w:ascii="Tahoma" w:hAnsi="Tahoma" w:cs="Tahoma"/>
                <w:b/>
              </w:rPr>
              <w:t>Naslov stalnega bivališča</w:t>
            </w:r>
          </w:p>
        </w:tc>
        <w:tc>
          <w:tcPr>
            <w:tcW w:w="1810" w:type="dxa"/>
            <w:shd w:val="clear" w:color="auto" w:fill="auto"/>
          </w:tcPr>
          <w:p w14:paraId="585B7B6D" w14:textId="77777777" w:rsidR="00F05E6C" w:rsidRPr="00AE4F17" w:rsidRDefault="00F05E6C" w:rsidP="00C37356">
            <w:pPr>
              <w:keepNext/>
              <w:keepLines/>
              <w:jc w:val="both"/>
              <w:rPr>
                <w:rFonts w:ascii="Tahoma" w:hAnsi="Tahoma" w:cs="Tahoma"/>
                <w:b/>
              </w:rPr>
            </w:pPr>
            <w:r w:rsidRPr="00AE4F17">
              <w:rPr>
                <w:rFonts w:ascii="Tahoma" w:hAnsi="Tahoma" w:cs="Tahoma"/>
                <w:b/>
              </w:rPr>
              <w:t>Delež lastništva v %</w:t>
            </w:r>
          </w:p>
        </w:tc>
      </w:tr>
      <w:tr w:rsidR="00F05E6C" w:rsidRPr="00AE4F17" w14:paraId="438AA203" w14:textId="77777777" w:rsidTr="008B2383">
        <w:tc>
          <w:tcPr>
            <w:tcW w:w="534" w:type="dxa"/>
            <w:shd w:val="clear" w:color="auto" w:fill="auto"/>
          </w:tcPr>
          <w:p w14:paraId="78BE9B92" w14:textId="77777777" w:rsidR="00F05E6C" w:rsidRPr="00AE4F17" w:rsidRDefault="00F05E6C" w:rsidP="00C37356">
            <w:pPr>
              <w:keepNext/>
              <w:keepLines/>
              <w:jc w:val="both"/>
              <w:rPr>
                <w:rFonts w:ascii="Tahoma" w:hAnsi="Tahoma" w:cs="Tahoma"/>
                <w:b/>
              </w:rPr>
            </w:pPr>
            <w:r w:rsidRPr="00AE4F17">
              <w:rPr>
                <w:rFonts w:ascii="Tahoma" w:hAnsi="Tahoma" w:cs="Tahoma"/>
                <w:b/>
              </w:rPr>
              <w:t>1.</w:t>
            </w:r>
          </w:p>
        </w:tc>
        <w:tc>
          <w:tcPr>
            <w:tcW w:w="3402" w:type="dxa"/>
            <w:shd w:val="clear" w:color="auto" w:fill="auto"/>
          </w:tcPr>
          <w:p w14:paraId="436330C4" w14:textId="77777777" w:rsidR="00F05E6C" w:rsidRPr="00AE4F17" w:rsidRDefault="00F05E6C" w:rsidP="00C37356">
            <w:pPr>
              <w:keepNext/>
              <w:keepLines/>
              <w:jc w:val="both"/>
              <w:rPr>
                <w:rFonts w:ascii="Tahoma" w:hAnsi="Tahoma" w:cs="Tahoma"/>
                <w:b/>
              </w:rPr>
            </w:pPr>
          </w:p>
        </w:tc>
        <w:tc>
          <w:tcPr>
            <w:tcW w:w="3685" w:type="dxa"/>
            <w:shd w:val="clear" w:color="auto" w:fill="auto"/>
          </w:tcPr>
          <w:p w14:paraId="4F52AB70" w14:textId="77777777" w:rsidR="00F05E6C" w:rsidRPr="00AE4F17" w:rsidRDefault="00F05E6C" w:rsidP="00C37356">
            <w:pPr>
              <w:keepNext/>
              <w:keepLines/>
              <w:jc w:val="both"/>
              <w:rPr>
                <w:rFonts w:ascii="Tahoma" w:hAnsi="Tahoma" w:cs="Tahoma"/>
                <w:b/>
              </w:rPr>
            </w:pPr>
          </w:p>
        </w:tc>
        <w:tc>
          <w:tcPr>
            <w:tcW w:w="1810" w:type="dxa"/>
            <w:shd w:val="clear" w:color="auto" w:fill="auto"/>
          </w:tcPr>
          <w:p w14:paraId="3187D888" w14:textId="77777777" w:rsidR="00F05E6C" w:rsidRPr="00AE4F17" w:rsidRDefault="00F05E6C" w:rsidP="00C37356">
            <w:pPr>
              <w:keepNext/>
              <w:keepLines/>
              <w:jc w:val="both"/>
              <w:rPr>
                <w:rFonts w:ascii="Tahoma" w:hAnsi="Tahoma" w:cs="Tahoma"/>
                <w:b/>
              </w:rPr>
            </w:pPr>
          </w:p>
        </w:tc>
      </w:tr>
      <w:tr w:rsidR="00F05E6C" w:rsidRPr="00AE4F17" w14:paraId="08580DDA" w14:textId="77777777" w:rsidTr="008B2383">
        <w:tc>
          <w:tcPr>
            <w:tcW w:w="534" w:type="dxa"/>
            <w:shd w:val="clear" w:color="auto" w:fill="auto"/>
          </w:tcPr>
          <w:p w14:paraId="3876274E" w14:textId="77777777" w:rsidR="00F05E6C" w:rsidRPr="00AE4F17" w:rsidRDefault="00F05E6C" w:rsidP="00C37356">
            <w:pPr>
              <w:keepNext/>
              <w:keepLines/>
              <w:jc w:val="both"/>
              <w:rPr>
                <w:rFonts w:ascii="Tahoma" w:hAnsi="Tahoma" w:cs="Tahoma"/>
                <w:b/>
              </w:rPr>
            </w:pPr>
            <w:r w:rsidRPr="00AE4F17">
              <w:rPr>
                <w:rFonts w:ascii="Tahoma" w:hAnsi="Tahoma" w:cs="Tahoma"/>
                <w:b/>
              </w:rPr>
              <w:t>2.</w:t>
            </w:r>
          </w:p>
        </w:tc>
        <w:tc>
          <w:tcPr>
            <w:tcW w:w="3402" w:type="dxa"/>
            <w:shd w:val="clear" w:color="auto" w:fill="auto"/>
          </w:tcPr>
          <w:p w14:paraId="27CEA97D" w14:textId="77777777" w:rsidR="00F05E6C" w:rsidRPr="00AE4F17" w:rsidRDefault="00F05E6C" w:rsidP="00C37356">
            <w:pPr>
              <w:keepNext/>
              <w:keepLines/>
              <w:jc w:val="both"/>
              <w:rPr>
                <w:rFonts w:ascii="Tahoma" w:hAnsi="Tahoma" w:cs="Tahoma"/>
                <w:b/>
              </w:rPr>
            </w:pPr>
          </w:p>
        </w:tc>
        <w:tc>
          <w:tcPr>
            <w:tcW w:w="3685" w:type="dxa"/>
            <w:shd w:val="clear" w:color="auto" w:fill="auto"/>
          </w:tcPr>
          <w:p w14:paraId="3E48E532" w14:textId="77777777" w:rsidR="00F05E6C" w:rsidRPr="00AE4F17" w:rsidRDefault="00F05E6C" w:rsidP="00C37356">
            <w:pPr>
              <w:keepNext/>
              <w:keepLines/>
              <w:jc w:val="both"/>
              <w:rPr>
                <w:rFonts w:ascii="Tahoma" w:hAnsi="Tahoma" w:cs="Tahoma"/>
                <w:b/>
              </w:rPr>
            </w:pPr>
          </w:p>
        </w:tc>
        <w:tc>
          <w:tcPr>
            <w:tcW w:w="1810" w:type="dxa"/>
            <w:shd w:val="clear" w:color="auto" w:fill="auto"/>
          </w:tcPr>
          <w:p w14:paraId="0D8D7F44" w14:textId="77777777" w:rsidR="00F05E6C" w:rsidRPr="00AE4F17" w:rsidRDefault="00F05E6C" w:rsidP="00C37356">
            <w:pPr>
              <w:keepNext/>
              <w:keepLines/>
              <w:jc w:val="both"/>
              <w:rPr>
                <w:rFonts w:ascii="Tahoma" w:hAnsi="Tahoma" w:cs="Tahoma"/>
                <w:b/>
              </w:rPr>
            </w:pPr>
          </w:p>
        </w:tc>
      </w:tr>
      <w:tr w:rsidR="00F05E6C" w:rsidRPr="00AE4F17" w14:paraId="76F48535" w14:textId="77777777" w:rsidTr="008B2383">
        <w:tc>
          <w:tcPr>
            <w:tcW w:w="534" w:type="dxa"/>
            <w:shd w:val="clear" w:color="auto" w:fill="auto"/>
          </w:tcPr>
          <w:p w14:paraId="351815E0" w14:textId="77777777" w:rsidR="00F05E6C" w:rsidRPr="00AE4F17" w:rsidRDefault="00F05E6C" w:rsidP="00C37356">
            <w:pPr>
              <w:keepNext/>
              <w:keepLines/>
              <w:jc w:val="both"/>
              <w:rPr>
                <w:rFonts w:ascii="Tahoma" w:hAnsi="Tahoma" w:cs="Tahoma"/>
                <w:b/>
              </w:rPr>
            </w:pPr>
            <w:r w:rsidRPr="00AE4F17">
              <w:rPr>
                <w:rFonts w:ascii="Tahoma" w:hAnsi="Tahoma" w:cs="Tahoma"/>
                <w:b/>
              </w:rPr>
              <w:t>3.</w:t>
            </w:r>
          </w:p>
        </w:tc>
        <w:tc>
          <w:tcPr>
            <w:tcW w:w="3402" w:type="dxa"/>
            <w:shd w:val="clear" w:color="auto" w:fill="auto"/>
          </w:tcPr>
          <w:p w14:paraId="780BF642" w14:textId="77777777" w:rsidR="00F05E6C" w:rsidRPr="00AE4F17" w:rsidRDefault="00F05E6C" w:rsidP="00C37356">
            <w:pPr>
              <w:keepNext/>
              <w:keepLines/>
              <w:jc w:val="both"/>
              <w:rPr>
                <w:rFonts w:ascii="Tahoma" w:hAnsi="Tahoma" w:cs="Tahoma"/>
                <w:b/>
              </w:rPr>
            </w:pPr>
          </w:p>
        </w:tc>
        <w:tc>
          <w:tcPr>
            <w:tcW w:w="3685" w:type="dxa"/>
            <w:shd w:val="clear" w:color="auto" w:fill="auto"/>
          </w:tcPr>
          <w:p w14:paraId="7DF3318B" w14:textId="77777777" w:rsidR="00F05E6C" w:rsidRPr="00AE4F17" w:rsidRDefault="00F05E6C" w:rsidP="00C37356">
            <w:pPr>
              <w:keepNext/>
              <w:keepLines/>
              <w:jc w:val="both"/>
              <w:rPr>
                <w:rFonts w:ascii="Tahoma" w:hAnsi="Tahoma" w:cs="Tahoma"/>
                <w:b/>
              </w:rPr>
            </w:pPr>
          </w:p>
        </w:tc>
        <w:tc>
          <w:tcPr>
            <w:tcW w:w="1810" w:type="dxa"/>
            <w:shd w:val="clear" w:color="auto" w:fill="auto"/>
          </w:tcPr>
          <w:p w14:paraId="75C08D2A" w14:textId="77777777" w:rsidR="00F05E6C" w:rsidRPr="00AE4F17" w:rsidRDefault="00F05E6C" w:rsidP="00C37356">
            <w:pPr>
              <w:keepNext/>
              <w:keepLines/>
              <w:jc w:val="both"/>
              <w:rPr>
                <w:rFonts w:ascii="Tahoma" w:hAnsi="Tahoma" w:cs="Tahoma"/>
                <w:b/>
              </w:rPr>
            </w:pPr>
          </w:p>
        </w:tc>
      </w:tr>
      <w:tr w:rsidR="00F05E6C" w:rsidRPr="00AE4F17" w14:paraId="6B2102F5" w14:textId="77777777" w:rsidTr="008B2383">
        <w:tc>
          <w:tcPr>
            <w:tcW w:w="534" w:type="dxa"/>
            <w:shd w:val="clear" w:color="auto" w:fill="auto"/>
          </w:tcPr>
          <w:p w14:paraId="1DA73353" w14:textId="77777777" w:rsidR="00F05E6C" w:rsidRPr="00AE4F17" w:rsidRDefault="00F05E6C" w:rsidP="00C37356">
            <w:pPr>
              <w:keepNext/>
              <w:keepLines/>
              <w:jc w:val="both"/>
              <w:rPr>
                <w:rFonts w:ascii="Tahoma" w:hAnsi="Tahoma" w:cs="Tahoma"/>
                <w:b/>
              </w:rPr>
            </w:pPr>
            <w:r w:rsidRPr="00AE4F17">
              <w:rPr>
                <w:rFonts w:ascii="Tahoma" w:hAnsi="Tahoma" w:cs="Tahoma"/>
                <w:b/>
              </w:rPr>
              <w:t>…</w:t>
            </w:r>
          </w:p>
        </w:tc>
        <w:tc>
          <w:tcPr>
            <w:tcW w:w="3402" w:type="dxa"/>
            <w:shd w:val="clear" w:color="auto" w:fill="auto"/>
          </w:tcPr>
          <w:p w14:paraId="3268AE60" w14:textId="77777777" w:rsidR="00F05E6C" w:rsidRPr="00AE4F17" w:rsidRDefault="00F05E6C" w:rsidP="00C37356">
            <w:pPr>
              <w:keepNext/>
              <w:keepLines/>
              <w:jc w:val="both"/>
              <w:rPr>
                <w:rFonts w:ascii="Tahoma" w:hAnsi="Tahoma" w:cs="Tahoma"/>
                <w:b/>
              </w:rPr>
            </w:pPr>
          </w:p>
        </w:tc>
        <w:tc>
          <w:tcPr>
            <w:tcW w:w="3685" w:type="dxa"/>
            <w:shd w:val="clear" w:color="auto" w:fill="auto"/>
          </w:tcPr>
          <w:p w14:paraId="74F66DB1" w14:textId="77777777" w:rsidR="00F05E6C" w:rsidRPr="00AE4F17" w:rsidRDefault="00F05E6C" w:rsidP="00C37356">
            <w:pPr>
              <w:keepNext/>
              <w:keepLines/>
              <w:jc w:val="both"/>
              <w:rPr>
                <w:rFonts w:ascii="Tahoma" w:hAnsi="Tahoma" w:cs="Tahoma"/>
                <w:b/>
              </w:rPr>
            </w:pPr>
          </w:p>
        </w:tc>
        <w:tc>
          <w:tcPr>
            <w:tcW w:w="1810" w:type="dxa"/>
            <w:shd w:val="clear" w:color="auto" w:fill="auto"/>
          </w:tcPr>
          <w:p w14:paraId="2CDB10D2" w14:textId="77777777" w:rsidR="00F05E6C" w:rsidRPr="00AE4F17" w:rsidRDefault="00F05E6C" w:rsidP="00C37356">
            <w:pPr>
              <w:keepNext/>
              <w:keepLines/>
              <w:jc w:val="both"/>
              <w:rPr>
                <w:rFonts w:ascii="Tahoma" w:hAnsi="Tahoma" w:cs="Tahoma"/>
                <w:b/>
              </w:rPr>
            </w:pPr>
          </w:p>
        </w:tc>
      </w:tr>
    </w:tbl>
    <w:p w14:paraId="6C7B5375" w14:textId="77777777" w:rsidR="00F05E6C" w:rsidRPr="00AE4F17" w:rsidRDefault="00F05E6C" w:rsidP="00C37356">
      <w:pPr>
        <w:keepNext/>
        <w:keepLines/>
        <w:jc w:val="both"/>
        <w:rPr>
          <w:rFonts w:ascii="Tahoma" w:hAnsi="Tahoma" w:cs="Tahoma"/>
          <w:b/>
        </w:rPr>
      </w:pPr>
    </w:p>
    <w:p w14:paraId="523DA36B" w14:textId="77777777" w:rsidR="00F05E6C" w:rsidRPr="00AE4F17" w:rsidRDefault="00F05E6C" w:rsidP="00C37356">
      <w:pPr>
        <w:keepNext/>
        <w:keepLines/>
        <w:jc w:val="both"/>
        <w:rPr>
          <w:rFonts w:ascii="Tahoma" w:hAnsi="Tahoma" w:cs="Tahoma"/>
          <w:b/>
        </w:rPr>
      </w:pPr>
    </w:p>
    <w:p w14:paraId="21B319B6" w14:textId="77777777" w:rsidR="00F05E6C" w:rsidRPr="00AE4F17" w:rsidRDefault="00F05E6C" w:rsidP="00C37356">
      <w:pPr>
        <w:keepNext/>
        <w:keepLines/>
        <w:jc w:val="both"/>
        <w:rPr>
          <w:rFonts w:ascii="Tahoma" w:hAnsi="Tahoma" w:cs="Tahoma"/>
          <w:b/>
        </w:rPr>
      </w:pPr>
    </w:p>
    <w:p w14:paraId="6EEE2CC9" w14:textId="77777777" w:rsidR="00F05E6C" w:rsidRPr="00AE4F17" w:rsidRDefault="00F05E6C" w:rsidP="00C37356">
      <w:pPr>
        <w:keepNext/>
        <w:keepLines/>
        <w:jc w:val="both"/>
        <w:rPr>
          <w:rFonts w:ascii="Tahoma" w:hAnsi="Tahoma" w:cs="Tahoma"/>
          <w:b/>
        </w:rPr>
      </w:pPr>
    </w:p>
    <w:p w14:paraId="42391AC6" w14:textId="77777777" w:rsidR="00F05E6C" w:rsidRPr="00AE4F17" w:rsidRDefault="00F05E6C" w:rsidP="00C37356">
      <w:pPr>
        <w:keepNext/>
        <w:keepLines/>
        <w:jc w:val="both"/>
        <w:rPr>
          <w:rFonts w:ascii="Tahoma" w:hAnsi="Tahoma" w:cs="Tahoma"/>
          <w:b/>
        </w:rPr>
      </w:pPr>
    </w:p>
    <w:p w14:paraId="23C4EC3B" w14:textId="77777777" w:rsidR="008B2383" w:rsidRPr="00AE4F17" w:rsidRDefault="008B2383" w:rsidP="00C37356">
      <w:pPr>
        <w:keepNext/>
        <w:keepLines/>
        <w:jc w:val="both"/>
        <w:rPr>
          <w:rFonts w:ascii="Tahoma" w:hAnsi="Tahoma" w:cs="Tahoma"/>
          <w:b/>
        </w:rPr>
      </w:pPr>
    </w:p>
    <w:p w14:paraId="54A76627" w14:textId="77777777" w:rsidR="00F05E6C" w:rsidRPr="00AE4F17" w:rsidRDefault="00F05E6C" w:rsidP="00C37356">
      <w:pPr>
        <w:keepNext/>
        <w:keepLines/>
        <w:jc w:val="both"/>
        <w:rPr>
          <w:rFonts w:ascii="Tahoma" w:hAnsi="Tahoma" w:cs="Tahoma"/>
          <w:b/>
        </w:rPr>
      </w:pPr>
    </w:p>
    <w:p w14:paraId="3506D463" w14:textId="77777777" w:rsidR="00FC22BA" w:rsidRPr="00AE4F17" w:rsidRDefault="00FC22BA" w:rsidP="00C37356">
      <w:pPr>
        <w:keepNext/>
        <w:keepLines/>
        <w:jc w:val="both"/>
        <w:rPr>
          <w:rFonts w:ascii="Tahoma" w:hAnsi="Tahoma" w:cs="Tahoma"/>
          <w:b/>
        </w:rPr>
      </w:pPr>
    </w:p>
    <w:p w14:paraId="620EBB38" w14:textId="77777777" w:rsidR="00FC22BA" w:rsidRPr="00AE4F17" w:rsidRDefault="00FC22BA" w:rsidP="00C37356">
      <w:pPr>
        <w:keepNext/>
        <w:keepLines/>
        <w:jc w:val="both"/>
        <w:rPr>
          <w:rFonts w:ascii="Tahoma" w:hAnsi="Tahoma" w:cs="Tahoma"/>
          <w:b/>
        </w:rPr>
      </w:pPr>
    </w:p>
    <w:p w14:paraId="6A314AB4" w14:textId="77777777" w:rsidR="00F05E6C" w:rsidRPr="00AE4F17" w:rsidRDefault="00F05E6C" w:rsidP="00C37356">
      <w:pPr>
        <w:keepNext/>
        <w:keepLines/>
        <w:jc w:val="both"/>
        <w:rPr>
          <w:rFonts w:ascii="Tahoma" w:hAnsi="Tahoma" w:cs="Tahoma"/>
        </w:rPr>
      </w:pPr>
      <w:r w:rsidRPr="00AE4F17">
        <w:rPr>
          <w:rFonts w:ascii="Tahoma" w:hAnsi="Tahoma" w:cs="Tahoma"/>
          <w:b/>
        </w:rPr>
        <w:lastRenderedPageBreak/>
        <w:t>IZJAVLJAMO</w:t>
      </w:r>
      <w:r w:rsidRPr="00AE4F17">
        <w:rPr>
          <w:rFonts w:ascii="Tahoma" w:hAnsi="Tahoma" w:cs="Tahoma"/>
        </w:rPr>
        <w:t xml:space="preserve">, da so skladno z določbami zakona, ki ureja gospodarske družbe, </w:t>
      </w:r>
      <w:r w:rsidRPr="00AE4F17">
        <w:rPr>
          <w:rFonts w:ascii="Tahoma" w:hAnsi="Tahoma" w:cs="Tahoma"/>
          <w:u w:val="single"/>
        </w:rPr>
        <w:t>povezane družbe</w:t>
      </w:r>
      <w:r w:rsidRPr="00AE4F17">
        <w:rPr>
          <w:rFonts w:ascii="Tahoma" w:hAnsi="Tahoma" w:cs="Tahoma"/>
        </w:rPr>
        <w:t xml:space="preserve"> z zgoraj navedenim gospodarskim subjektom, naslednji gospodarski subjekti:</w:t>
      </w:r>
    </w:p>
    <w:p w14:paraId="000BC2CC" w14:textId="77777777" w:rsidR="00F05E6C" w:rsidRPr="00AE4F17" w:rsidRDefault="00F05E6C" w:rsidP="00C3735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AE4F17" w14:paraId="40C0A6F1" w14:textId="77777777" w:rsidTr="008B2383">
        <w:tc>
          <w:tcPr>
            <w:tcW w:w="533" w:type="dxa"/>
            <w:shd w:val="clear" w:color="auto" w:fill="auto"/>
          </w:tcPr>
          <w:p w14:paraId="5E3CB2B2" w14:textId="77777777" w:rsidR="00F05E6C" w:rsidRPr="00AE4F17" w:rsidRDefault="00F05E6C" w:rsidP="00C37356">
            <w:pPr>
              <w:keepNext/>
              <w:keepLines/>
              <w:jc w:val="both"/>
              <w:rPr>
                <w:rFonts w:ascii="Tahoma" w:hAnsi="Tahoma" w:cs="Tahoma"/>
                <w:b/>
              </w:rPr>
            </w:pPr>
            <w:r w:rsidRPr="00AE4F17">
              <w:rPr>
                <w:rFonts w:ascii="Tahoma" w:hAnsi="Tahoma" w:cs="Tahoma"/>
                <w:b/>
              </w:rPr>
              <w:t>Št.</w:t>
            </w:r>
          </w:p>
        </w:tc>
        <w:tc>
          <w:tcPr>
            <w:tcW w:w="3376" w:type="dxa"/>
            <w:shd w:val="clear" w:color="auto" w:fill="auto"/>
          </w:tcPr>
          <w:p w14:paraId="59A04569" w14:textId="77777777" w:rsidR="00F05E6C" w:rsidRPr="00AE4F17" w:rsidRDefault="00F05E6C" w:rsidP="00C37356">
            <w:pPr>
              <w:keepNext/>
              <w:keepLines/>
              <w:jc w:val="both"/>
              <w:rPr>
                <w:rFonts w:ascii="Tahoma" w:hAnsi="Tahoma" w:cs="Tahoma"/>
                <w:b/>
              </w:rPr>
            </w:pPr>
            <w:r w:rsidRPr="00AE4F17">
              <w:rPr>
                <w:rFonts w:ascii="Tahoma" w:hAnsi="Tahoma" w:cs="Tahoma"/>
                <w:b/>
              </w:rPr>
              <w:t xml:space="preserve">Naziv </w:t>
            </w:r>
          </w:p>
        </w:tc>
        <w:tc>
          <w:tcPr>
            <w:tcW w:w="3657" w:type="dxa"/>
            <w:shd w:val="clear" w:color="auto" w:fill="auto"/>
          </w:tcPr>
          <w:p w14:paraId="7493A016" w14:textId="77777777" w:rsidR="00F05E6C" w:rsidRPr="00AE4F17" w:rsidRDefault="00F05E6C" w:rsidP="00C37356">
            <w:pPr>
              <w:keepNext/>
              <w:keepLines/>
              <w:jc w:val="both"/>
              <w:rPr>
                <w:rFonts w:ascii="Tahoma" w:hAnsi="Tahoma" w:cs="Tahoma"/>
                <w:b/>
              </w:rPr>
            </w:pPr>
            <w:r w:rsidRPr="00AE4F17">
              <w:rPr>
                <w:rFonts w:ascii="Tahoma" w:hAnsi="Tahoma" w:cs="Tahoma"/>
                <w:b/>
              </w:rPr>
              <w:t xml:space="preserve">Sedež </w:t>
            </w:r>
          </w:p>
        </w:tc>
        <w:tc>
          <w:tcPr>
            <w:tcW w:w="1865" w:type="dxa"/>
            <w:shd w:val="clear" w:color="auto" w:fill="auto"/>
          </w:tcPr>
          <w:p w14:paraId="5E716F1D" w14:textId="77777777" w:rsidR="00F05E6C" w:rsidRPr="00AE4F17" w:rsidRDefault="00F05E6C" w:rsidP="00C37356">
            <w:pPr>
              <w:keepNext/>
              <w:keepLines/>
              <w:jc w:val="both"/>
              <w:rPr>
                <w:rFonts w:ascii="Tahoma" w:hAnsi="Tahoma" w:cs="Tahoma"/>
                <w:b/>
              </w:rPr>
            </w:pPr>
            <w:r w:rsidRPr="00AE4F17">
              <w:rPr>
                <w:rFonts w:ascii="Tahoma" w:hAnsi="Tahoma" w:cs="Tahoma"/>
                <w:b/>
              </w:rPr>
              <w:t>Matična številka</w:t>
            </w:r>
          </w:p>
        </w:tc>
      </w:tr>
      <w:tr w:rsidR="00F05E6C" w:rsidRPr="00AE4F17" w14:paraId="6BBF04F6" w14:textId="77777777" w:rsidTr="008B2383">
        <w:tc>
          <w:tcPr>
            <w:tcW w:w="533" w:type="dxa"/>
            <w:shd w:val="clear" w:color="auto" w:fill="auto"/>
          </w:tcPr>
          <w:p w14:paraId="39D14B9C" w14:textId="77777777" w:rsidR="00F05E6C" w:rsidRPr="00AE4F17" w:rsidRDefault="00F05E6C" w:rsidP="00C37356">
            <w:pPr>
              <w:keepNext/>
              <w:keepLines/>
              <w:jc w:val="both"/>
              <w:rPr>
                <w:rFonts w:ascii="Tahoma" w:hAnsi="Tahoma" w:cs="Tahoma"/>
                <w:b/>
              </w:rPr>
            </w:pPr>
            <w:r w:rsidRPr="00AE4F17">
              <w:rPr>
                <w:rFonts w:ascii="Tahoma" w:hAnsi="Tahoma" w:cs="Tahoma"/>
                <w:b/>
              </w:rPr>
              <w:t>1.</w:t>
            </w:r>
          </w:p>
        </w:tc>
        <w:tc>
          <w:tcPr>
            <w:tcW w:w="3376" w:type="dxa"/>
            <w:shd w:val="clear" w:color="auto" w:fill="auto"/>
          </w:tcPr>
          <w:p w14:paraId="2D4E7444" w14:textId="77777777" w:rsidR="00F05E6C" w:rsidRPr="00AE4F17" w:rsidRDefault="00F05E6C" w:rsidP="00C37356">
            <w:pPr>
              <w:keepNext/>
              <w:keepLines/>
              <w:jc w:val="both"/>
              <w:rPr>
                <w:rFonts w:ascii="Tahoma" w:hAnsi="Tahoma" w:cs="Tahoma"/>
                <w:b/>
              </w:rPr>
            </w:pPr>
          </w:p>
        </w:tc>
        <w:tc>
          <w:tcPr>
            <w:tcW w:w="3657" w:type="dxa"/>
            <w:shd w:val="clear" w:color="auto" w:fill="auto"/>
          </w:tcPr>
          <w:p w14:paraId="35CF3151" w14:textId="77777777" w:rsidR="00F05E6C" w:rsidRPr="00AE4F17" w:rsidRDefault="00F05E6C" w:rsidP="00C37356">
            <w:pPr>
              <w:keepNext/>
              <w:keepLines/>
              <w:jc w:val="both"/>
              <w:rPr>
                <w:rFonts w:ascii="Tahoma" w:hAnsi="Tahoma" w:cs="Tahoma"/>
                <w:b/>
              </w:rPr>
            </w:pPr>
          </w:p>
        </w:tc>
        <w:tc>
          <w:tcPr>
            <w:tcW w:w="1865" w:type="dxa"/>
            <w:shd w:val="clear" w:color="auto" w:fill="auto"/>
          </w:tcPr>
          <w:p w14:paraId="68A3B761" w14:textId="77777777" w:rsidR="00F05E6C" w:rsidRPr="00AE4F17" w:rsidRDefault="00F05E6C" w:rsidP="00C37356">
            <w:pPr>
              <w:keepNext/>
              <w:keepLines/>
              <w:jc w:val="both"/>
              <w:rPr>
                <w:rFonts w:ascii="Tahoma" w:hAnsi="Tahoma" w:cs="Tahoma"/>
                <w:b/>
              </w:rPr>
            </w:pPr>
          </w:p>
        </w:tc>
      </w:tr>
      <w:tr w:rsidR="00F05E6C" w:rsidRPr="00AE4F17" w14:paraId="185C322B" w14:textId="77777777" w:rsidTr="008B2383">
        <w:tc>
          <w:tcPr>
            <w:tcW w:w="533" w:type="dxa"/>
            <w:shd w:val="clear" w:color="auto" w:fill="auto"/>
          </w:tcPr>
          <w:p w14:paraId="1A2E53D2" w14:textId="77777777" w:rsidR="00F05E6C" w:rsidRPr="00AE4F17" w:rsidRDefault="00F05E6C" w:rsidP="00C37356">
            <w:pPr>
              <w:keepNext/>
              <w:keepLines/>
              <w:jc w:val="both"/>
              <w:rPr>
                <w:rFonts w:ascii="Tahoma" w:hAnsi="Tahoma" w:cs="Tahoma"/>
                <w:b/>
              </w:rPr>
            </w:pPr>
            <w:r w:rsidRPr="00AE4F17">
              <w:rPr>
                <w:rFonts w:ascii="Tahoma" w:hAnsi="Tahoma" w:cs="Tahoma"/>
                <w:b/>
              </w:rPr>
              <w:t>2.</w:t>
            </w:r>
          </w:p>
        </w:tc>
        <w:tc>
          <w:tcPr>
            <w:tcW w:w="3376" w:type="dxa"/>
            <w:shd w:val="clear" w:color="auto" w:fill="auto"/>
          </w:tcPr>
          <w:p w14:paraId="7E525BE7" w14:textId="77777777" w:rsidR="00F05E6C" w:rsidRPr="00AE4F17" w:rsidRDefault="00F05E6C" w:rsidP="00C37356">
            <w:pPr>
              <w:keepNext/>
              <w:keepLines/>
              <w:jc w:val="both"/>
              <w:rPr>
                <w:rFonts w:ascii="Tahoma" w:hAnsi="Tahoma" w:cs="Tahoma"/>
                <w:b/>
              </w:rPr>
            </w:pPr>
          </w:p>
        </w:tc>
        <w:tc>
          <w:tcPr>
            <w:tcW w:w="3657" w:type="dxa"/>
            <w:shd w:val="clear" w:color="auto" w:fill="auto"/>
          </w:tcPr>
          <w:p w14:paraId="389CAB19" w14:textId="77777777" w:rsidR="00F05E6C" w:rsidRPr="00AE4F17" w:rsidRDefault="00F05E6C" w:rsidP="00C37356">
            <w:pPr>
              <w:keepNext/>
              <w:keepLines/>
              <w:jc w:val="both"/>
              <w:rPr>
                <w:rFonts w:ascii="Tahoma" w:hAnsi="Tahoma" w:cs="Tahoma"/>
                <w:b/>
              </w:rPr>
            </w:pPr>
          </w:p>
        </w:tc>
        <w:tc>
          <w:tcPr>
            <w:tcW w:w="1865" w:type="dxa"/>
            <w:shd w:val="clear" w:color="auto" w:fill="auto"/>
          </w:tcPr>
          <w:p w14:paraId="6D5CB36C" w14:textId="77777777" w:rsidR="00F05E6C" w:rsidRPr="00AE4F17" w:rsidRDefault="00F05E6C" w:rsidP="00C37356">
            <w:pPr>
              <w:keepNext/>
              <w:keepLines/>
              <w:jc w:val="both"/>
              <w:rPr>
                <w:rFonts w:ascii="Tahoma" w:hAnsi="Tahoma" w:cs="Tahoma"/>
                <w:b/>
              </w:rPr>
            </w:pPr>
          </w:p>
        </w:tc>
      </w:tr>
      <w:tr w:rsidR="00F05E6C" w:rsidRPr="00AE4F17" w14:paraId="015163C4" w14:textId="77777777" w:rsidTr="008B2383">
        <w:tc>
          <w:tcPr>
            <w:tcW w:w="533" w:type="dxa"/>
            <w:shd w:val="clear" w:color="auto" w:fill="auto"/>
          </w:tcPr>
          <w:p w14:paraId="23FD5FE2" w14:textId="77777777" w:rsidR="00F05E6C" w:rsidRPr="00AE4F17" w:rsidRDefault="00F05E6C" w:rsidP="00C37356">
            <w:pPr>
              <w:keepNext/>
              <w:keepLines/>
              <w:jc w:val="both"/>
              <w:rPr>
                <w:rFonts w:ascii="Tahoma" w:hAnsi="Tahoma" w:cs="Tahoma"/>
                <w:b/>
              </w:rPr>
            </w:pPr>
            <w:r w:rsidRPr="00AE4F17">
              <w:rPr>
                <w:rFonts w:ascii="Tahoma" w:hAnsi="Tahoma" w:cs="Tahoma"/>
                <w:b/>
              </w:rPr>
              <w:t>3.</w:t>
            </w:r>
          </w:p>
        </w:tc>
        <w:tc>
          <w:tcPr>
            <w:tcW w:w="3376" w:type="dxa"/>
            <w:shd w:val="clear" w:color="auto" w:fill="auto"/>
          </w:tcPr>
          <w:p w14:paraId="4A5426C9" w14:textId="77777777" w:rsidR="00F05E6C" w:rsidRPr="00AE4F17" w:rsidRDefault="00F05E6C" w:rsidP="00C37356">
            <w:pPr>
              <w:keepNext/>
              <w:keepLines/>
              <w:jc w:val="both"/>
              <w:rPr>
                <w:rFonts w:ascii="Tahoma" w:hAnsi="Tahoma" w:cs="Tahoma"/>
                <w:b/>
              </w:rPr>
            </w:pPr>
          </w:p>
        </w:tc>
        <w:tc>
          <w:tcPr>
            <w:tcW w:w="3657" w:type="dxa"/>
            <w:shd w:val="clear" w:color="auto" w:fill="auto"/>
          </w:tcPr>
          <w:p w14:paraId="1960C404" w14:textId="77777777" w:rsidR="00F05E6C" w:rsidRPr="00AE4F17" w:rsidRDefault="00F05E6C" w:rsidP="00C37356">
            <w:pPr>
              <w:keepNext/>
              <w:keepLines/>
              <w:jc w:val="both"/>
              <w:rPr>
                <w:rFonts w:ascii="Tahoma" w:hAnsi="Tahoma" w:cs="Tahoma"/>
                <w:b/>
              </w:rPr>
            </w:pPr>
          </w:p>
        </w:tc>
        <w:tc>
          <w:tcPr>
            <w:tcW w:w="1865" w:type="dxa"/>
            <w:shd w:val="clear" w:color="auto" w:fill="auto"/>
          </w:tcPr>
          <w:p w14:paraId="304C7C82" w14:textId="77777777" w:rsidR="00F05E6C" w:rsidRPr="00AE4F17" w:rsidRDefault="00F05E6C" w:rsidP="00C37356">
            <w:pPr>
              <w:keepNext/>
              <w:keepLines/>
              <w:jc w:val="both"/>
              <w:rPr>
                <w:rFonts w:ascii="Tahoma" w:hAnsi="Tahoma" w:cs="Tahoma"/>
                <w:b/>
              </w:rPr>
            </w:pPr>
          </w:p>
        </w:tc>
      </w:tr>
      <w:tr w:rsidR="00F05E6C" w:rsidRPr="00AE4F17" w14:paraId="7121C4A7" w14:textId="77777777" w:rsidTr="008B2383">
        <w:tc>
          <w:tcPr>
            <w:tcW w:w="533" w:type="dxa"/>
            <w:shd w:val="clear" w:color="auto" w:fill="auto"/>
          </w:tcPr>
          <w:p w14:paraId="2A6D1632" w14:textId="77777777" w:rsidR="00F05E6C" w:rsidRPr="00AE4F17" w:rsidRDefault="00F05E6C" w:rsidP="00C37356">
            <w:pPr>
              <w:keepNext/>
              <w:keepLines/>
              <w:jc w:val="both"/>
              <w:rPr>
                <w:rFonts w:ascii="Tahoma" w:hAnsi="Tahoma" w:cs="Tahoma"/>
                <w:b/>
              </w:rPr>
            </w:pPr>
            <w:r w:rsidRPr="00AE4F17">
              <w:rPr>
                <w:rFonts w:ascii="Tahoma" w:hAnsi="Tahoma" w:cs="Tahoma"/>
                <w:b/>
              </w:rPr>
              <w:t>….</w:t>
            </w:r>
          </w:p>
        </w:tc>
        <w:tc>
          <w:tcPr>
            <w:tcW w:w="3376" w:type="dxa"/>
            <w:shd w:val="clear" w:color="auto" w:fill="auto"/>
          </w:tcPr>
          <w:p w14:paraId="35F9344A" w14:textId="77777777" w:rsidR="00F05E6C" w:rsidRPr="00AE4F17" w:rsidRDefault="00F05E6C" w:rsidP="00C37356">
            <w:pPr>
              <w:keepNext/>
              <w:keepLines/>
              <w:jc w:val="both"/>
              <w:rPr>
                <w:rFonts w:ascii="Tahoma" w:hAnsi="Tahoma" w:cs="Tahoma"/>
                <w:b/>
              </w:rPr>
            </w:pPr>
          </w:p>
        </w:tc>
        <w:tc>
          <w:tcPr>
            <w:tcW w:w="3657" w:type="dxa"/>
            <w:shd w:val="clear" w:color="auto" w:fill="auto"/>
          </w:tcPr>
          <w:p w14:paraId="3457BBBC" w14:textId="77777777" w:rsidR="00F05E6C" w:rsidRPr="00AE4F17" w:rsidRDefault="00F05E6C" w:rsidP="00C37356">
            <w:pPr>
              <w:keepNext/>
              <w:keepLines/>
              <w:jc w:val="both"/>
              <w:rPr>
                <w:rFonts w:ascii="Tahoma" w:hAnsi="Tahoma" w:cs="Tahoma"/>
                <w:b/>
              </w:rPr>
            </w:pPr>
          </w:p>
        </w:tc>
        <w:tc>
          <w:tcPr>
            <w:tcW w:w="1865" w:type="dxa"/>
            <w:shd w:val="clear" w:color="auto" w:fill="auto"/>
          </w:tcPr>
          <w:p w14:paraId="24C9E9F9" w14:textId="77777777" w:rsidR="00F05E6C" w:rsidRPr="00AE4F17" w:rsidRDefault="00F05E6C" w:rsidP="00C37356">
            <w:pPr>
              <w:keepNext/>
              <w:keepLines/>
              <w:jc w:val="both"/>
              <w:rPr>
                <w:rFonts w:ascii="Tahoma" w:hAnsi="Tahoma" w:cs="Tahoma"/>
                <w:b/>
              </w:rPr>
            </w:pPr>
          </w:p>
        </w:tc>
      </w:tr>
    </w:tbl>
    <w:p w14:paraId="37823AA5" w14:textId="77777777" w:rsidR="00F05E6C" w:rsidRPr="00AE4F17" w:rsidRDefault="00F05E6C" w:rsidP="00C37356">
      <w:pPr>
        <w:keepNext/>
        <w:keepLines/>
        <w:jc w:val="both"/>
        <w:rPr>
          <w:rFonts w:ascii="Tahoma" w:hAnsi="Tahoma" w:cs="Tahoma"/>
        </w:rPr>
      </w:pPr>
    </w:p>
    <w:p w14:paraId="1A10AF13" w14:textId="77777777" w:rsidR="00F05E6C" w:rsidRPr="00AE4F17" w:rsidRDefault="00F05E6C" w:rsidP="00C37356">
      <w:pPr>
        <w:keepNext/>
        <w:keepLines/>
        <w:jc w:val="both"/>
        <w:rPr>
          <w:rFonts w:ascii="Tahoma" w:hAnsi="Tahoma" w:cs="Tahoma"/>
        </w:rPr>
      </w:pPr>
      <w:r w:rsidRPr="00AE4F1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D192B4C" w14:textId="77777777" w:rsidR="00F05E6C" w:rsidRPr="00AE4F17" w:rsidRDefault="00F05E6C" w:rsidP="00C37356">
      <w:pPr>
        <w:keepNext/>
        <w:keepLines/>
        <w:jc w:val="both"/>
        <w:rPr>
          <w:rFonts w:ascii="Tahoma" w:hAnsi="Tahoma" w:cs="Tahoma"/>
        </w:rPr>
      </w:pPr>
    </w:p>
    <w:p w14:paraId="199EA95A" w14:textId="77777777" w:rsidR="00F05E6C" w:rsidRPr="00AE4F17" w:rsidRDefault="00F05E6C" w:rsidP="00C37356">
      <w:pPr>
        <w:keepNext/>
        <w:keepLines/>
        <w:jc w:val="both"/>
        <w:rPr>
          <w:rFonts w:ascii="Tahoma" w:hAnsi="Tahoma" w:cs="Tahoma"/>
        </w:rPr>
      </w:pPr>
      <w:r w:rsidRPr="00AE4F17">
        <w:rPr>
          <w:rFonts w:ascii="Tahoma" w:hAnsi="Tahoma" w:cs="Tahoma"/>
        </w:rPr>
        <w:t xml:space="preserve">S podpisom te izjave jamčim za točnost in resničnost podatkov ter se zavedam, da je </w:t>
      </w:r>
      <w:r w:rsidR="008D2D47" w:rsidRPr="00AE4F17">
        <w:rPr>
          <w:rFonts w:ascii="Tahoma" w:hAnsi="Tahoma" w:cs="Tahoma"/>
        </w:rPr>
        <w:t>okvirni sporazum</w:t>
      </w:r>
      <w:r w:rsidRPr="00AE4F17">
        <w:rPr>
          <w:rFonts w:ascii="Tahoma" w:hAnsi="Tahoma" w:cs="Tahoma"/>
        </w:rPr>
        <w:t xml:space="preserve"> v primeru lažne izjave ali neresničnih podatkov o dejstvih v izjavi ničen. Zavezujem se, da bom naročnika obvestil o vsaki spremembi posredovanih podatkov.</w:t>
      </w:r>
    </w:p>
    <w:p w14:paraId="76D391A5" w14:textId="77777777" w:rsidR="00F05E6C" w:rsidRPr="00AE4F17" w:rsidRDefault="00F05E6C" w:rsidP="00C37356">
      <w:pPr>
        <w:keepNext/>
        <w:keepLines/>
        <w:jc w:val="both"/>
        <w:rPr>
          <w:rFonts w:ascii="Tahoma" w:hAnsi="Tahoma" w:cs="Tahoma"/>
          <w:b/>
        </w:rPr>
      </w:pPr>
    </w:p>
    <w:p w14:paraId="2D8770BC" w14:textId="77777777" w:rsidR="00F05E6C" w:rsidRPr="00AE4F17" w:rsidRDefault="00F05E6C" w:rsidP="00C37356">
      <w:pPr>
        <w:keepNext/>
        <w:keepLines/>
        <w:jc w:val="both"/>
        <w:rPr>
          <w:rFonts w:ascii="Tahoma" w:hAnsi="Tahoma" w:cs="Tahoma"/>
          <w:i/>
          <w:u w:val="single"/>
        </w:rPr>
      </w:pPr>
    </w:p>
    <w:p w14:paraId="3FFCB7A3" w14:textId="77777777" w:rsidR="00F05E6C" w:rsidRPr="00AE4F17" w:rsidRDefault="00F05E6C" w:rsidP="00C37356">
      <w:pPr>
        <w:keepNext/>
        <w:keepLines/>
        <w:jc w:val="both"/>
        <w:rPr>
          <w:rFonts w:ascii="Tahoma" w:hAnsi="Tahoma" w:cs="Tahoma"/>
          <w:i/>
          <w:u w:val="single"/>
        </w:rPr>
      </w:pPr>
      <w:r w:rsidRPr="00AE4F17">
        <w:rPr>
          <w:rFonts w:ascii="Tahoma" w:hAnsi="Tahoma" w:cs="Tahoma"/>
          <w:i/>
          <w:u w:val="single"/>
        </w:rPr>
        <w:t>Vse izjave podajamo pod kazensko in materialno odgovornostjo.</w:t>
      </w:r>
    </w:p>
    <w:p w14:paraId="5D1DABCC" w14:textId="77777777" w:rsidR="00F05E6C" w:rsidRPr="00AE4F17" w:rsidRDefault="00F05E6C" w:rsidP="00C37356">
      <w:pPr>
        <w:keepNext/>
        <w:keepLines/>
        <w:jc w:val="both"/>
        <w:rPr>
          <w:rFonts w:ascii="Tahoma" w:hAnsi="Tahoma" w:cs="Tahoma"/>
          <w:b/>
        </w:rPr>
      </w:pPr>
    </w:p>
    <w:p w14:paraId="5654AB2B" w14:textId="77777777" w:rsidR="00F05E6C" w:rsidRPr="00AE4F17" w:rsidRDefault="00F05E6C" w:rsidP="00C37356">
      <w:pPr>
        <w:keepNext/>
        <w:keepLines/>
        <w:jc w:val="both"/>
        <w:rPr>
          <w:rFonts w:ascii="Tahoma" w:hAnsi="Tahoma" w:cs="Tahoma"/>
          <w:b/>
        </w:rPr>
      </w:pPr>
    </w:p>
    <w:p w14:paraId="09376658" w14:textId="77777777" w:rsidR="00F05E6C" w:rsidRPr="00AE4F17" w:rsidRDefault="00F05E6C" w:rsidP="00C37356">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AE4F17" w14:paraId="1F996DBE" w14:textId="77777777" w:rsidTr="008B2383">
        <w:trPr>
          <w:trHeight w:val="235"/>
        </w:trPr>
        <w:tc>
          <w:tcPr>
            <w:tcW w:w="3402" w:type="dxa"/>
            <w:tcBorders>
              <w:bottom w:val="single" w:sz="4" w:space="0" w:color="auto"/>
            </w:tcBorders>
          </w:tcPr>
          <w:p w14:paraId="2D5DE9A7" w14:textId="77777777" w:rsidR="00F05E6C" w:rsidRPr="00AE4F17" w:rsidRDefault="00F05E6C" w:rsidP="00C37356">
            <w:pPr>
              <w:keepNext/>
              <w:keepLines/>
              <w:jc w:val="both"/>
              <w:rPr>
                <w:rFonts w:ascii="Tahoma" w:hAnsi="Tahoma" w:cs="Tahoma"/>
                <w:snapToGrid w:val="0"/>
                <w:color w:val="000000"/>
              </w:rPr>
            </w:pPr>
          </w:p>
        </w:tc>
        <w:tc>
          <w:tcPr>
            <w:tcW w:w="2552" w:type="dxa"/>
          </w:tcPr>
          <w:p w14:paraId="06D9818A" w14:textId="77777777" w:rsidR="00F05E6C" w:rsidRPr="00AE4F17" w:rsidRDefault="00F05E6C" w:rsidP="00C37356">
            <w:pPr>
              <w:keepNext/>
              <w:keepLines/>
              <w:jc w:val="center"/>
              <w:rPr>
                <w:rFonts w:ascii="Tahoma" w:hAnsi="Tahoma" w:cs="Tahoma"/>
                <w:snapToGrid w:val="0"/>
                <w:color w:val="000000"/>
              </w:rPr>
            </w:pPr>
          </w:p>
        </w:tc>
        <w:tc>
          <w:tcPr>
            <w:tcW w:w="3119" w:type="dxa"/>
            <w:tcBorders>
              <w:bottom w:val="single" w:sz="4" w:space="0" w:color="auto"/>
            </w:tcBorders>
          </w:tcPr>
          <w:p w14:paraId="614B44C0" w14:textId="77777777" w:rsidR="00F05E6C" w:rsidRPr="00AE4F17" w:rsidRDefault="00F05E6C" w:rsidP="00C37356">
            <w:pPr>
              <w:keepNext/>
              <w:keepLines/>
              <w:tabs>
                <w:tab w:val="left" w:pos="567"/>
                <w:tab w:val="num" w:pos="851"/>
                <w:tab w:val="left" w:pos="993"/>
              </w:tabs>
              <w:ind w:left="-30"/>
              <w:jc w:val="both"/>
              <w:rPr>
                <w:rFonts w:ascii="Tahoma" w:hAnsi="Tahoma" w:cs="Tahoma"/>
                <w:snapToGrid w:val="0"/>
                <w:color w:val="000000"/>
                <w:sz w:val="28"/>
              </w:rPr>
            </w:pPr>
          </w:p>
        </w:tc>
      </w:tr>
      <w:tr w:rsidR="00F05E6C" w:rsidRPr="00AE4F17" w14:paraId="0CC8E9D5" w14:textId="77777777" w:rsidTr="008B2383">
        <w:trPr>
          <w:trHeight w:val="235"/>
        </w:trPr>
        <w:tc>
          <w:tcPr>
            <w:tcW w:w="3402" w:type="dxa"/>
            <w:tcBorders>
              <w:top w:val="single" w:sz="4" w:space="0" w:color="auto"/>
            </w:tcBorders>
          </w:tcPr>
          <w:p w14:paraId="5C13CC64"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552" w:type="dxa"/>
          </w:tcPr>
          <w:p w14:paraId="7E950545" w14:textId="77777777" w:rsidR="00F05E6C" w:rsidRPr="00AE4F17" w:rsidRDefault="00F05E6C" w:rsidP="00C37356">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35F82C51" w14:textId="77777777" w:rsidR="00F05E6C" w:rsidRPr="00AE4F17" w:rsidRDefault="00F05E6C" w:rsidP="00C37356">
            <w:pPr>
              <w:keepNext/>
              <w:keepLines/>
              <w:ind w:left="-30"/>
              <w:jc w:val="both"/>
              <w:rPr>
                <w:rFonts w:ascii="Tahoma" w:hAnsi="Tahoma" w:cs="Tahoma"/>
                <w:snapToGrid w:val="0"/>
                <w:color w:val="000000"/>
              </w:rPr>
            </w:pPr>
            <w:r w:rsidRPr="00AE4F17">
              <w:rPr>
                <w:rFonts w:ascii="Tahoma" w:hAnsi="Tahoma" w:cs="Tahoma"/>
                <w:snapToGrid w:val="0"/>
                <w:color w:val="000000"/>
              </w:rPr>
              <w:t>(Naziv in podpis gospodarskega subjekta)</w:t>
            </w:r>
          </w:p>
        </w:tc>
      </w:tr>
    </w:tbl>
    <w:p w14:paraId="12BF5205" w14:textId="77777777" w:rsidR="00F05E6C" w:rsidRPr="00AE4F17" w:rsidRDefault="00F05E6C" w:rsidP="00C37356">
      <w:pPr>
        <w:keepNext/>
        <w:keepLines/>
        <w:tabs>
          <w:tab w:val="left" w:pos="284"/>
        </w:tabs>
        <w:jc w:val="both"/>
        <w:rPr>
          <w:rFonts w:ascii="Tahoma" w:hAnsi="Tahoma" w:cs="Tahoma"/>
        </w:rPr>
      </w:pPr>
    </w:p>
    <w:p w14:paraId="50BA41CA" w14:textId="77777777" w:rsidR="00F05E6C" w:rsidRPr="00AE4F17" w:rsidRDefault="00F05E6C" w:rsidP="00C37356">
      <w:pPr>
        <w:keepNext/>
        <w:keepLines/>
        <w:tabs>
          <w:tab w:val="left" w:pos="284"/>
        </w:tabs>
        <w:jc w:val="both"/>
        <w:rPr>
          <w:rFonts w:ascii="Tahoma" w:hAnsi="Tahoma" w:cs="Tahoma"/>
        </w:rPr>
      </w:pPr>
    </w:p>
    <w:p w14:paraId="147AB029" w14:textId="77777777" w:rsidR="00F05E6C" w:rsidRPr="00AE4F17" w:rsidRDefault="00F05E6C" w:rsidP="00C37356">
      <w:pPr>
        <w:keepNext/>
        <w:keepLines/>
        <w:tabs>
          <w:tab w:val="left" w:pos="284"/>
        </w:tabs>
        <w:jc w:val="both"/>
        <w:rPr>
          <w:rFonts w:ascii="Tahoma" w:hAnsi="Tahoma" w:cs="Tahoma"/>
        </w:rPr>
      </w:pPr>
    </w:p>
    <w:p w14:paraId="41C4DD33" w14:textId="77777777" w:rsidR="00F05E6C" w:rsidRPr="00AE4F17" w:rsidRDefault="00F05E6C" w:rsidP="00C37356">
      <w:pPr>
        <w:keepNext/>
        <w:keepLines/>
        <w:tabs>
          <w:tab w:val="left" w:pos="284"/>
        </w:tabs>
        <w:jc w:val="both"/>
        <w:rPr>
          <w:rFonts w:ascii="Tahoma" w:hAnsi="Tahoma" w:cs="Tahoma"/>
        </w:rPr>
      </w:pPr>
    </w:p>
    <w:p w14:paraId="3866D23B" w14:textId="77777777" w:rsidR="00F05E6C" w:rsidRPr="00AE4F17" w:rsidRDefault="00F05E6C" w:rsidP="00C37356">
      <w:pPr>
        <w:keepNext/>
        <w:keepLines/>
        <w:tabs>
          <w:tab w:val="left" w:pos="284"/>
        </w:tabs>
        <w:jc w:val="both"/>
        <w:rPr>
          <w:rFonts w:ascii="Tahoma" w:hAnsi="Tahoma" w:cs="Tahoma"/>
        </w:rPr>
      </w:pPr>
    </w:p>
    <w:p w14:paraId="5B9C0011" w14:textId="77777777" w:rsidR="00F05E6C" w:rsidRPr="00AE4F17" w:rsidRDefault="00F05E6C" w:rsidP="00C37356">
      <w:pPr>
        <w:keepNext/>
        <w:keepLines/>
        <w:tabs>
          <w:tab w:val="left" w:pos="284"/>
        </w:tabs>
        <w:jc w:val="both"/>
        <w:rPr>
          <w:rFonts w:ascii="Tahoma" w:hAnsi="Tahoma" w:cs="Tahoma"/>
        </w:rPr>
      </w:pPr>
    </w:p>
    <w:p w14:paraId="0ABB75D4" w14:textId="77777777" w:rsidR="008B2383" w:rsidRPr="00AE4F17" w:rsidRDefault="008B2383" w:rsidP="00C37356">
      <w:pPr>
        <w:keepNext/>
        <w:keepLines/>
        <w:tabs>
          <w:tab w:val="left" w:pos="284"/>
        </w:tabs>
        <w:rPr>
          <w:rFonts w:ascii="Tahoma" w:hAnsi="Tahoma" w:cs="Tahoma"/>
          <w:b/>
        </w:rPr>
      </w:pPr>
    </w:p>
    <w:p w14:paraId="54A3FDD6" w14:textId="77777777" w:rsidR="008B2383" w:rsidRPr="00AE4F17" w:rsidRDefault="008B2383" w:rsidP="00C37356">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Navodilo:  </w:t>
      </w:r>
      <w:r w:rsidRPr="00AE4F17">
        <w:rPr>
          <w:rFonts w:ascii="Tahoma" w:hAnsi="Tahoma" w:cs="Tahoma"/>
          <w:i/>
          <w:iCs/>
          <w:sz w:val="18"/>
          <w:szCs w:val="22"/>
        </w:rPr>
        <w:t xml:space="preserve">Izjavo izpolni in podpiše </w:t>
      </w:r>
      <w:r w:rsidRPr="00AE4F17">
        <w:rPr>
          <w:rFonts w:ascii="Tahoma" w:hAnsi="Tahoma" w:cs="Tahoma"/>
          <w:i/>
          <w:iCs/>
          <w:sz w:val="18"/>
          <w:szCs w:val="22"/>
          <w:u w:val="single"/>
        </w:rPr>
        <w:t>ponudnik</w:t>
      </w:r>
      <w:r w:rsidRPr="00AE4F17">
        <w:rPr>
          <w:rFonts w:ascii="Tahoma" w:hAnsi="Tahoma" w:cs="Tahoma"/>
          <w:i/>
          <w:iCs/>
          <w:sz w:val="18"/>
          <w:szCs w:val="22"/>
        </w:rPr>
        <w:t xml:space="preserve">, kot tudi vsi </w:t>
      </w:r>
      <w:r w:rsidRPr="00AE4F17">
        <w:rPr>
          <w:rFonts w:ascii="Tahoma" w:hAnsi="Tahoma" w:cs="Tahoma"/>
          <w:i/>
          <w:iCs/>
          <w:sz w:val="18"/>
          <w:szCs w:val="22"/>
          <w:u w:val="single"/>
        </w:rPr>
        <w:t>posamezni člani skupine ponudnikov</w:t>
      </w:r>
      <w:r w:rsidRPr="00AE4F17">
        <w:rPr>
          <w:rFonts w:ascii="Tahoma" w:hAnsi="Tahoma" w:cs="Tahoma"/>
          <w:i/>
          <w:iCs/>
          <w:sz w:val="18"/>
          <w:szCs w:val="22"/>
        </w:rPr>
        <w:t xml:space="preserve"> (partnerji) v primeru skupne ponudbe, ter vsi morebitni </w:t>
      </w:r>
      <w:r w:rsidRPr="00AE4F17">
        <w:rPr>
          <w:rFonts w:ascii="Tahoma" w:hAnsi="Tahoma" w:cs="Tahoma"/>
          <w:i/>
          <w:iCs/>
          <w:sz w:val="18"/>
          <w:szCs w:val="22"/>
          <w:u w:val="single"/>
        </w:rPr>
        <w:t>podizvajalci</w:t>
      </w:r>
      <w:r w:rsidRPr="00AE4F17">
        <w:rPr>
          <w:rFonts w:ascii="Tahoma" w:hAnsi="Tahoma" w:cs="Tahoma"/>
          <w:i/>
          <w:iCs/>
          <w:sz w:val="18"/>
          <w:szCs w:val="22"/>
        </w:rPr>
        <w:t xml:space="preserve"> (če ponudnik izvaja javno naročilo s podizvajalci) in vsi drugi </w:t>
      </w:r>
      <w:r w:rsidRPr="00AE4F17">
        <w:rPr>
          <w:rFonts w:ascii="Tahoma" w:hAnsi="Tahoma" w:cs="Tahoma"/>
          <w:i/>
          <w:iCs/>
          <w:sz w:val="18"/>
          <w:szCs w:val="22"/>
          <w:u w:val="single"/>
        </w:rPr>
        <w:t>subjekti</w:t>
      </w:r>
      <w:r w:rsidRPr="00AE4F17">
        <w:rPr>
          <w:rFonts w:ascii="Tahoma" w:hAnsi="Tahoma" w:cs="Tahoma"/>
          <w:i/>
          <w:iCs/>
          <w:sz w:val="18"/>
          <w:szCs w:val="22"/>
        </w:rPr>
        <w:t>, katerih zmogljivost uporablja ponudnik (v kolikor bo ponudnik uporabil zmogljivosti drugih subjektov).</w:t>
      </w:r>
    </w:p>
    <w:p w14:paraId="324DE0F2" w14:textId="77777777" w:rsidR="008B2383" w:rsidRPr="00AE4F17" w:rsidRDefault="008B2383" w:rsidP="00C37356">
      <w:pPr>
        <w:keepNext/>
        <w:keepLines/>
        <w:tabs>
          <w:tab w:val="left" w:pos="284"/>
        </w:tabs>
        <w:jc w:val="both"/>
        <w:rPr>
          <w:rFonts w:ascii="Tahoma" w:hAnsi="Tahoma" w:cs="Tahoma"/>
        </w:rPr>
      </w:pPr>
    </w:p>
    <w:p w14:paraId="70BB7476" w14:textId="77777777" w:rsidR="008B2383" w:rsidRPr="00AE4F17" w:rsidRDefault="008B2383" w:rsidP="00C37356">
      <w:pPr>
        <w:keepNext/>
        <w:keepLines/>
        <w:tabs>
          <w:tab w:val="left" w:pos="284"/>
        </w:tabs>
        <w:jc w:val="both"/>
        <w:rPr>
          <w:rFonts w:ascii="Tahoma" w:hAnsi="Tahoma" w:cs="Tahoma"/>
        </w:rPr>
      </w:pPr>
    </w:p>
    <w:p w14:paraId="626FB6D2" w14:textId="77777777" w:rsidR="008B2383" w:rsidRPr="00AE4F17" w:rsidRDefault="008B2383" w:rsidP="00C37356">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history="1">
        <w:r w:rsidRPr="00AE4F17">
          <w:rPr>
            <w:rFonts w:ascii="Tahoma" w:hAnsi="Tahoma" w:cs="Tahoma"/>
            <w:i/>
            <w:iCs/>
            <w:sz w:val="18"/>
            <w:szCs w:val="22"/>
          </w:rPr>
          <w:t>https://www.kpk-rs.si/sl/pogosta-vprasanja</w:t>
        </w:r>
      </w:hyperlink>
      <w:r w:rsidRPr="00AE4F1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2C57C1D" w14:textId="77777777" w:rsidR="008B2383" w:rsidRPr="00AE4F17" w:rsidRDefault="008B2383" w:rsidP="00C37356">
      <w:pPr>
        <w:keepNext/>
        <w:keepLines/>
        <w:rPr>
          <w:rFonts w:ascii="Tahoma" w:hAnsi="Tahoma" w:cs="Tahoma"/>
          <w:bCs/>
          <w:i/>
          <w:noProof/>
          <w:sz w:val="18"/>
          <w:szCs w:val="18"/>
        </w:rPr>
      </w:pPr>
    </w:p>
    <w:p w14:paraId="1D375EF8" w14:textId="77777777" w:rsidR="00F269F7" w:rsidRPr="00AE4F17" w:rsidRDefault="00F269F7" w:rsidP="00C37356">
      <w:pPr>
        <w:keepNext/>
        <w:keepLines/>
        <w:rPr>
          <w:rFonts w:ascii="Tahoma" w:hAnsi="Tahoma" w:cs="Tahoma"/>
          <w:bCs/>
          <w:noProof/>
          <w:sz w:val="18"/>
          <w:szCs w:val="18"/>
        </w:rPr>
      </w:pPr>
    </w:p>
    <w:p w14:paraId="70432270" w14:textId="77777777" w:rsidR="00F269F7" w:rsidRPr="00AE4F17" w:rsidRDefault="00F269F7" w:rsidP="00C37356">
      <w:pPr>
        <w:keepNext/>
        <w:keepLines/>
        <w:rPr>
          <w:rFonts w:ascii="Tahoma" w:hAnsi="Tahoma" w:cs="Tahoma"/>
          <w:bCs/>
          <w:noProof/>
          <w:sz w:val="18"/>
          <w:szCs w:val="18"/>
        </w:rPr>
      </w:pPr>
    </w:p>
    <w:p w14:paraId="5A8D146D" w14:textId="77777777" w:rsidR="00F269F7" w:rsidRPr="00AE4F17" w:rsidRDefault="00F269F7" w:rsidP="00C37356">
      <w:pPr>
        <w:keepNext/>
        <w:keepLines/>
        <w:rPr>
          <w:rFonts w:ascii="Tahoma" w:hAnsi="Tahoma" w:cs="Tahoma"/>
          <w:bCs/>
          <w:noProof/>
          <w:sz w:val="18"/>
          <w:szCs w:val="18"/>
        </w:rPr>
      </w:pPr>
    </w:p>
    <w:p w14:paraId="71558F9B" w14:textId="77777777" w:rsidR="00D74915" w:rsidRPr="00AE4F17" w:rsidRDefault="00D74915" w:rsidP="00C37356">
      <w:pPr>
        <w:keepNext/>
        <w:keepLines/>
        <w:rPr>
          <w:rFonts w:ascii="Tahoma" w:hAnsi="Tahoma" w:cs="Tahoma"/>
          <w:bCs/>
          <w:noProof/>
          <w:sz w:val="18"/>
          <w:szCs w:val="18"/>
        </w:rPr>
      </w:pPr>
    </w:p>
    <w:p w14:paraId="7A7330BB" w14:textId="77777777" w:rsidR="00D74915" w:rsidRPr="00AE4F17" w:rsidRDefault="00D74915" w:rsidP="00C37356">
      <w:pPr>
        <w:keepNext/>
        <w:keepLines/>
        <w:rPr>
          <w:rFonts w:ascii="Tahoma" w:hAnsi="Tahoma" w:cs="Tahoma"/>
          <w:bCs/>
          <w:noProof/>
          <w:sz w:val="18"/>
          <w:szCs w:val="18"/>
        </w:rPr>
      </w:pPr>
    </w:p>
    <w:p w14:paraId="302166DA" w14:textId="77777777" w:rsidR="00D74915" w:rsidRPr="00AE4F17" w:rsidRDefault="00D74915" w:rsidP="00C37356">
      <w:pPr>
        <w:keepNext/>
        <w:keepLines/>
        <w:rPr>
          <w:rFonts w:ascii="Tahoma" w:hAnsi="Tahoma" w:cs="Tahoma"/>
          <w:bCs/>
          <w:noProof/>
          <w:sz w:val="18"/>
          <w:szCs w:val="18"/>
        </w:rPr>
      </w:pPr>
    </w:p>
    <w:p w14:paraId="0C7388D9" w14:textId="77777777" w:rsidR="00D74915" w:rsidRPr="00AE4F17" w:rsidRDefault="00D74915" w:rsidP="00C37356">
      <w:pPr>
        <w:keepNext/>
        <w:keepLines/>
        <w:rPr>
          <w:rFonts w:ascii="Tahoma" w:hAnsi="Tahoma" w:cs="Tahoma"/>
          <w:bCs/>
          <w:noProof/>
          <w:sz w:val="18"/>
          <w:szCs w:val="18"/>
        </w:rPr>
      </w:pPr>
    </w:p>
    <w:p w14:paraId="4755A388" w14:textId="77777777" w:rsidR="00CB3121" w:rsidRPr="00AE4F17" w:rsidRDefault="00CB3121" w:rsidP="00C37356">
      <w:pPr>
        <w:keepNext/>
        <w:keepLines/>
      </w:pPr>
      <w:r w:rsidRPr="00AE4F17">
        <w:br w:type="page"/>
      </w:r>
    </w:p>
    <w:p w14:paraId="1EF73D99" w14:textId="35772B92" w:rsidR="00F269F7" w:rsidRDefault="00F269F7" w:rsidP="00C37356">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9E311D" w:rsidRPr="00844C3C" w14:paraId="0E420FB3" w14:textId="77777777" w:rsidTr="00A06933">
        <w:tc>
          <w:tcPr>
            <w:tcW w:w="599" w:type="dxa"/>
            <w:tcBorders>
              <w:top w:val="single" w:sz="4" w:space="0" w:color="auto"/>
              <w:bottom w:val="single" w:sz="4" w:space="0" w:color="auto"/>
              <w:right w:val="nil"/>
            </w:tcBorders>
          </w:tcPr>
          <w:p w14:paraId="51722A42" w14:textId="77777777" w:rsidR="009E311D" w:rsidRPr="00844C3C" w:rsidRDefault="009E311D" w:rsidP="00C37356">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23CC0BA8" w14:textId="77777777" w:rsidR="009E311D" w:rsidRPr="00844C3C" w:rsidRDefault="009E311D" w:rsidP="00C37356">
            <w:pPr>
              <w:keepNext/>
              <w:keepLines/>
              <w:rPr>
                <w:rFonts w:ascii="Tahoma" w:hAnsi="Tahoma" w:cs="Tahoma"/>
              </w:rPr>
            </w:pPr>
            <w:r w:rsidRPr="00844C3C">
              <w:rPr>
                <w:rFonts w:ascii="Tahoma" w:hAnsi="Tahoma" w:cs="Tahoma"/>
              </w:rPr>
              <w:t>SEZNAM PODIZVAJALCEV IN ZAHTEVA ZA NEPOSREDNO PLAČILO</w:t>
            </w:r>
          </w:p>
        </w:tc>
        <w:tc>
          <w:tcPr>
            <w:tcW w:w="1417" w:type="dxa"/>
            <w:tcBorders>
              <w:top w:val="single" w:sz="4" w:space="0" w:color="auto"/>
              <w:bottom w:val="single" w:sz="4" w:space="0" w:color="auto"/>
            </w:tcBorders>
          </w:tcPr>
          <w:p w14:paraId="65E7F22A" w14:textId="77777777" w:rsidR="009E311D" w:rsidRPr="00844C3C" w:rsidRDefault="009E311D" w:rsidP="00C37356">
            <w:pPr>
              <w:keepNext/>
              <w:keepLines/>
              <w:rPr>
                <w:rFonts w:ascii="Tahoma" w:hAnsi="Tahoma" w:cs="Tahoma"/>
                <w:b/>
              </w:rPr>
            </w:pPr>
            <w:r w:rsidRPr="00844C3C">
              <w:rPr>
                <w:rFonts w:ascii="Tahoma" w:hAnsi="Tahoma" w:cs="Tahoma"/>
                <w:b/>
              </w:rPr>
              <w:t>Priloga 4/1</w:t>
            </w:r>
          </w:p>
        </w:tc>
      </w:tr>
    </w:tbl>
    <w:p w14:paraId="5E32A241" w14:textId="35DB9EF0" w:rsidR="009E311D" w:rsidRPr="00AE4F17" w:rsidRDefault="009E311D" w:rsidP="00C37356">
      <w:pPr>
        <w:keepNext/>
        <w:keepLines/>
        <w:jc w:val="both"/>
        <w:rPr>
          <w:rFonts w:ascii="Tahoma" w:hAnsi="Tahoma" w:cs="Tahoma"/>
        </w:rPr>
      </w:pPr>
    </w:p>
    <w:p w14:paraId="0E02DCF1" w14:textId="77777777" w:rsidR="00514FEA" w:rsidRPr="00AE4F17" w:rsidRDefault="00514FEA" w:rsidP="00C37356">
      <w:pPr>
        <w:keepNext/>
        <w:keepLines/>
        <w:ind w:right="140"/>
        <w:jc w:val="both"/>
        <w:rPr>
          <w:rFonts w:ascii="Tahoma" w:hAnsi="Tahoma" w:cs="Tahoma"/>
        </w:rPr>
      </w:pPr>
      <w:r w:rsidRPr="00AE4F17">
        <w:rPr>
          <w:rFonts w:ascii="Tahoma" w:hAnsi="Tahoma" w:cs="Tahoma"/>
        </w:rPr>
        <w:t>Ponudnik mora v prilogi navesti podizvajalce, s katerimi nastopa v skupnem nastopu in izpolniti vse zahtevane podatke. Prilogo podpišeta tako ponudnik kot podizvajalec.</w:t>
      </w:r>
    </w:p>
    <w:p w14:paraId="1EE2D289" w14:textId="77777777" w:rsidR="00514FEA" w:rsidRPr="00AE4F17" w:rsidRDefault="00514FEA" w:rsidP="00C37356">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514FEA" w:rsidRPr="00AE4F17" w14:paraId="4792D8FD" w14:textId="77777777" w:rsidTr="009670A9">
        <w:trPr>
          <w:trHeight w:val="457"/>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EB38218" w14:textId="7F118C4B" w:rsidR="00514FEA" w:rsidRPr="00AE4F17" w:rsidRDefault="00514FEA" w:rsidP="00C37356">
            <w:pPr>
              <w:keepNext/>
              <w:keepLines/>
              <w:spacing w:before="40" w:after="40"/>
              <w:jc w:val="center"/>
              <w:rPr>
                <w:rFonts w:ascii="Tahoma" w:hAnsi="Tahoma" w:cs="Tahoma"/>
                <w:b/>
              </w:rPr>
            </w:pPr>
            <w:r w:rsidRPr="00AE4F17">
              <w:rPr>
                <w:rFonts w:ascii="Tahoma" w:hAnsi="Tahoma" w:cs="Tahoma"/>
              </w:rPr>
              <w:t xml:space="preserve">Javno naročilo: </w:t>
            </w:r>
            <w:r w:rsidR="00452648">
              <w:rPr>
                <w:rFonts w:ascii="Tahoma" w:hAnsi="Tahoma" w:cs="Tahoma"/>
                <w:b/>
              </w:rPr>
              <w:t xml:space="preserve">LPP-154/22 </w:t>
            </w:r>
            <w:r w:rsidR="0071773F" w:rsidRPr="00AE4F17">
              <w:rPr>
                <w:rFonts w:ascii="Tahoma" w:hAnsi="Tahoma" w:cs="Tahoma"/>
                <w:b/>
              </w:rPr>
              <w:t>Izvajanje občasnih prevozov</w:t>
            </w:r>
          </w:p>
        </w:tc>
      </w:tr>
      <w:tr w:rsidR="00514FEA" w:rsidRPr="00AE4F17" w14:paraId="2E739A42" w14:textId="77777777" w:rsidTr="009670A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79B4EEE"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C2FE550" w14:textId="77777777" w:rsidR="00514FEA" w:rsidRPr="00AE4F17" w:rsidRDefault="00514FEA" w:rsidP="00C37356">
            <w:pPr>
              <w:keepNext/>
              <w:keepLines/>
              <w:rPr>
                <w:rFonts w:ascii="Tahoma" w:hAnsi="Tahoma" w:cs="Tahoma"/>
                <w:sz w:val="18"/>
                <w:szCs w:val="18"/>
              </w:rPr>
            </w:pPr>
          </w:p>
          <w:p w14:paraId="647D1AA2" w14:textId="77777777" w:rsidR="00514FEA" w:rsidRPr="00AE4F17" w:rsidRDefault="00514FEA" w:rsidP="00C37356">
            <w:pPr>
              <w:keepNext/>
              <w:keepLines/>
              <w:rPr>
                <w:rFonts w:ascii="Tahoma" w:hAnsi="Tahoma" w:cs="Tahoma"/>
                <w:sz w:val="18"/>
                <w:szCs w:val="18"/>
              </w:rPr>
            </w:pPr>
          </w:p>
        </w:tc>
      </w:tr>
      <w:tr w:rsidR="00514FEA" w:rsidRPr="00AE4F17" w14:paraId="70C94078" w14:textId="77777777" w:rsidTr="003B7983">
        <w:trPr>
          <w:trHeight w:val="59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3F1B4EA"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AB62DCF" w14:textId="77777777" w:rsidR="00514FEA" w:rsidRPr="00AE4F17" w:rsidRDefault="00514FEA" w:rsidP="00C37356">
            <w:pPr>
              <w:keepNext/>
              <w:keepLines/>
              <w:rPr>
                <w:rFonts w:ascii="Tahoma" w:hAnsi="Tahoma" w:cs="Tahoma"/>
                <w:sz w:val="18"/>
                <w:szCs w:val="18"/>
              </w:rPr>
            </w:pPr>
          </w:p>
          <w:p w14:paraId="0A08058A" w14:textId="77777777" w:rsidR="00514FEA" w:rsidRPr="00AE4F17" w:rsidRDefault="00514FEA" w:rsidP="00C37356">
            <w:pPr>
              <w:keepNext/>
              <w:keepLines/>
              <w:rPr>
                <w:rFonts w:ascii="Tahoma" w:hAnsi="Tahoma" w:cs="Tahoma"/>
                <w:sz w:val="18"/>
                <w:szCs w:val="18"/>
              </w:rPr>
            </w:pPr>
          </w:p>
        </w:tc>
      </w:tr>
      <w:tr w:rsidR="003B7983" w:rsidRPr="00AE4F17" w14:paraId="6D70FB34" w14:textId="77777777" w:rsidTr="0009581B">
        <w:trPr>
          <w:trHeight w:val="334"/>
          <w:jc w:val="center"/>
        </w:trPr>
        <w:tc>
          <w:tcPr>
            <w:tcW w:w="9426" w:type="dxa"/>
            <w:gridSpan w:val="3"/>
            <w:tcBorders>
              <w:top w:val="single" w:sz="4" w:space="0" w:color="auto"/>
              <w:left w:val="single" w:sz="4" w:space="0" w:color="auto"/>
              <w:right w:val="single" w:sz="4" w:space="0" w:color="auto"/>
            </w:tcBorders>
            <w:vAlign w:val="center"/>
          </w:tcPr>
          <w:p w14:paraId="73BB246A" w14:textId="77777777" w:rsidR="003B7983" w:rsidRPr="00AE4F17" w:rsidRDefault="003B7983" w:rsidP="00C37356">
            <w:pPr>
              <w:keepNext/>
              <w:keepLines/>
              <w:jc w:val="center"/>
              <w:rPr>
                <w:rFonts w:ascii="Tahoma" w:hAnsi="Tahoma" w:cs="Tahoma"/>
                <w:sz w:val="16"/>
                <w:szCs w:val="18"/>
              </w:rPr>
            </w:pPr>
            <w:r w:rsidRPr="00AE4F17">
              <w:rPr>
                <w:rFonts w:ascii="Tahoma" w:hAnsi="Tahoma" w:cs="Tahoma"/>
                <w:b/>
                <w:sz w:val="18"/>
                <w:szCs w:val="17"/>
              </w:rPr>
              <w:t xml:space="preserve">ZAHTEVA ZA NEPOSREDNO PLAČILO (s strani naročnika) PODIZVAJLČEVE TERJATVE DO PONUDNIKA </w:t>
            </w:r>
          </w:p>
        </w:tc>
      </w:tr>
      <w:tr w:rsidR="00514FEA" w:rsidRPr="00AE4F17" w14:paraId="4E4E5315" w14:textId="77777777" w:rsidTr="009670A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261EE1B" w14:textId="77777777" w:rsidR="00514FEA" w:rsidRPr="00AE4F17" w:rsidRDefault="00514FEA" w:rsidP="00C37356">
            <w:pPr>
              <w:keepNext/>
              <w:keepLines/>
              <w:jc w:val="both"/>
              <w:rPr>
                <w:rFonts w:ascii="Tahoma" w:hAnsi="Tahoma" w:cs="Tahoma"/>
                <w:sz w:val="18"/>
                <w:szCs w:val="17"/>
              </w:rPr>
            </w:pPr>
            <w:r w:rsidRPr="00AE4F17">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F85129" w14:textId="77777777" w:rsidR="00514FEA" w:rsidRPr="00AE4F17" w:rsidRDefault="00514FEA" w:rsidP="00C37356">
            <w:pPr>
              <w:keepNext/>
              <w:keepLines/>
              <w:jc w:val="center"/>
              <w:rPr>
                <w:rFonts w:ascii="Tahoma" w:hAnsi="Tahoma" w:cs="Tahoma"/>
                <w:sz w:val="18"/>
                <w:szCs w:val="18"/>
              </w:rPr>
            </w:pPr>
            <w:r w:rsidRPr="00AE4F17">
              <w:rPr>
                <w:rFonts w:ascii="Tahoma" w:hAnsi="Tahoma" w:cs="Tahoma"/>
                <w:sz w:val="16"/>
                <w:szCs w:val="18"/>
              </w:rPr>
              <w:t xml:space="preserve">Obkrožite/označite </w:t>
            </w:r>
          </w:p>
        </w:tc>
      </w:tr>
      <w:tr w:rsidR="00514FEA" w:rsidRPr="00AE4F17" w14:paraId="0C7E1EC9" w14:textId="77777777" w:rsidTr="009670A9">
        <w:trPr>
          <w:trHeight w:val="334"/>
          <w:jc w:val="center"/>
        </w:trPr>
        <w:tc>
          <w:tcPr>
            <w:tcW w:w="3367" w:type="dxa"/>
            <w:vMerge/>
            <w:tcBorders>
              <w:left w:val="single" w:sz="4" w:space="0" w:color="auto"/>
              <w:bottom w:val="single" w:sz="4" w:space="0" w:color="auto"/>
              <w:right w:val="single" w:sz="4" w:space="0" w:color="auto"/>
            </w:tcBorders>
            <w:vAlign w:val="center"/>
          </w:tcPr>
          <w:p w14:paraId="2DD62785" w14:textId="77777777" w:rsidR="00514FEA" w:rsidRPr="00AE4F17" w:rsidRDefault="00514FEA" w:rsidP="00C37356">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0BB6D975" w14:textId="77777777" w:rsidR="00514FEA" w:rsidRPr="00AE4F17" w:rsidRDefault="00514FEA" w:rsidP="00C37356">
            <w:pPr>
              <w:keepNext/>
              <w:keepLines/>
              <w:jc w:val="center"/>
              <w:rPr>
                <w:rFonts w:ascii="Tahoma" w:hAnsi="Tahoma" w:cs="Tahoma"/>
                <w:sz w:val="18"/>
                <w:szCs w:val="18"/>
              </w:rPr>
            </w:pPr>
            <w:r w:rsidRPr="00AE4F17">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0C12391" w14:textId="77777777" w:rsidR="00514FEA" w:rsidRPr="00AE4F17" w:rsidRDefault="00514FEA" w:rsidP="00C37356">
            <w:pPr>
              <w:keepNext/>
              <w:keepLines/>
              <w:jc w:val="center"/>
              <w:rPr>
                <w:rFonts w:ascii="Tahoma" w:hAnsi="Tahoma" w:cs="Tahoma"/>
                <w:sz w:val="18"/>
                <w:szCs w:val="18"/>
              </w:rPr>
            </w:pPr>
            <w:r w:rsidRPr="00AE4F17">
              <w:rPr>
                <w:rFonts w:ascii="Tahoma" w:hAnsi="Tahoma" w:cs="Tahoma"/>
                <w:sz w:val="18"/>
                <w:szCs w:val="18"/>
              </w:rPr>
              <w:t>NE</w:t>
            </w:r>
          </w:p>
        </w:tc>
      </w:tr>
      <w:tr w:rsidR="00514FEA" w:rsidRPr="00AE4F17" w14:paraId="1D8166D6" w14:textId="77777777" w:rsidTr="009670A9">
        <w:trPr>
          <w:trHeight w:val="835"/>
          <w:jc w:val="center"/>
        </w:trPr>
        <w:tc>
          <w:tcPr>
            <w:tcW w:w="3367" w:type="dxa"/>
            <w:tcBorders>
              <w:top w:val="single" w:sz="4" w:space="0" w:color="auto"/>
              <w:left w:val="single" w:sz="4" w:space="0" w:color="auto"/>
              <w:bottom w:val="single" w:sz="4" w:space="0" w:color="auto"/>
              <w:right w:val="single" w:sz="4" w:space="0" w:color="auto"/>
            </w:tcBorders>
            <w:vAlign w:val="center"/>
          </w:tcPr>
          <w:p w14:paraId="5D6FC5D5" w14:textId="77777777" w:rsidR="00514FEA" w:rsidRPr="00AE4F17" w:rsidRDefault="00514FEA" w:rsidP="00C37356">
            <w:pPr>
              <w:keepNext/>
              <w:keepLines/>
              <w:rPr>
                <w:rFonts w:ascii="Tahoma" w:hAnsi="Tahoma" w:cs="Tahoma"/>
                <w:sz w:val="18"/>
                <w:szCs w:val="18"/>
              </w:rPr>
            </w:pPr>
          </w:p>
          <w:p w14:paraId="2405664B" w14:textId="77777777" w:rsidR="00514FEA" w:rsidRPr="00AE4F17" w:rsidRDefault="00514FEA" w:rsidP="00C37356">
            <w:pPr>
              <w:keepNext/>
              <w:keepLines/>
              <w:jc w:val="both"/>
              <w:rPr>
                <w:rFonts w:ascii="Tahoma" w:hAnsi="Tahoma" w:cs="Tahoma"/>
                <w:sz w:val="18"/>
                <w:szCs w:val="18"/>
              </w:rPr>
            </w:pPr>
            <w:r w:rsidRPr="00AE4F17">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32083C" w14:textId="77777777" w:rsidR="00514FEA" w:rsidRPr="00AE4F17" w:rsidRDefault="00514FEA" w:rsidP="00C37356">
            <w:pPr>
              <w:keepNext/>
              <w:keepLines/>
              <w:rPr>
                <w:rFonts w:ascii="Tahoma" w:hAnsi="Tahoma" w:cs="Tahoma"/>
                <w:sz w:val="18"/>
                <w:szCs w:val="18"/>
              </w:rPr>
            </w:pPr>
          </w:p>
          <w:p w14:paraId="6072E074" w14:textId="77777777" w:rsidR="00514FEA" w:rsidRPr="00AE4F17" w:rsidRDefault="00514FEA" w:rsidP="00C37356">
            <w:pPr>
              <w:keepNext/>
              <w:keepLines/>
              <w:rPr>
                <w:rFonts w:ascii="Tahoma" w:hAnsi="Tahoma" w:cs="Tahoma"/>
                <w:sz w:val="18"/>
                <w:szCs w:val="18"/>
              </w:rPr>
            </w:pPr>
          </w:p>
          <w:p w14:paraId="3219A951" w14:textId="77777777" w:rsidR="00514FEA" w:rsidRPr="00AE4F17" w:rsidRDefault="00514FEA" w:rsidP="00C37356">
            <w:pPr>
              <w:keepNext/>
              <w:keepLines/>
              <w:rPr>
                <w:rFonts w:ascii="Tahoma" w:hAnsi="Tahoma" w:cs="Tahoma"/>
                <w:sz w:val="18"/>
                <w:szCs w:val="18"/>
              </w:rPr>
            </w:pPr>
          </w:p>
        </w:tc>
      </w:tr>
      <w:tr w:rsidR="00514FEA" w:rsidRPr="00AE4F17" w14:paraId="75B4634B" w14:textId="77777777" w:rsidTr="009670A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852F47D" w14:textId="77777777" w:rsidR="00514FEA" w:rsidRPr="00AE4F17" w:rsidRDefault="00514FEA" w:rsidP="00C37356">
            <w:pPr>
              <w:keepNext/>
              <w:keepLines/>
              <w:spacing w:line="276" w:lineRule="auto"/>
              <w:rPr>
                <w:rFonts w:ascii="Tahoma" w:hAnsi="Tahoma" w:cs="Tahoma"/>
                <w:sz w:val="18"/>
                <w:szCs w:val="18"/>
              </w:rPr>
            </w:pPr>
            <w:r w:rsidRPr="00AE4F17">
              <w:rPr>
                <w:rFonts w:ascii="Tahoma" w:hAnsi="Tahoma" w:cs="Tahoma"/>
                <w:sz w:val="18"/>
                <w:szCs w:val="18"/>
              </w:rPr>
              <w:t>Matična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7A2398" w14:textId="77777777" w:rsidR="00514FEA" w:rsidRPr="00AE4F17" w:rsidRDefault="00514FEA" w:rsidP="00C37356">
            <w:pPr>
              <w:keepNext/>
              <w:keepLines/>
              <w:spacing w:line="276" w:lineRule="auto"/>
              <w:rPr>
                <w:rFonts w:ascii="Tahoma" w:hAnsi="Tahoma" w:cs="Tahoma"/>
                <w:sz w:val="18"/>
                <w:szCs w:val="18"/>
              </w:rPr>
            </w:pPr>
          </w:p>
        </w:tc>
      </w:tr>
      <w:tr w:rsidR="00514FEA" w:rsidRPr="00AE4F17" w14:paraId="2CDBF412" w14:textId="77777777" w:rsidTr="009670A9">
        <w:trPr>
          <w:trHeight w:val="423"/>
          <w:jc w:val="center"/>
        </w:trPr>
        <w:tc>
          <w:tcPr>
            <w:tcW w:w="3367" w:type="dxa"/>
            <w:tcBorders>
              <w:top w:val="single" w:sz="4" w:space="0" w:color="auto"/>
              <w:left w:val="single" w:sz="4" w:space="0" w:color="auto"/>
              <w:bottom w:val="single" w:sz="4" w:space="0" w:color="auto"/>
              <w:right w:val="single" w:sz="4" w:space="0" w:color="auto"/>
            </w:tcBorders>
            <w:vAlign w:val="center"/>
          </w:tcPr>
          <w:p w14:paraId="245235CD" w14:textId="77777777" w:rsidR="00514FEA" w:rsidRPr="00AE4F17" w:rsidRDefault="00514FEA" w:rsidP="00C37356">
            <w:pPr>
              <w:keepNext/>
              <w:keepLines/>
              <w:spacing w:line="276" w:lineRule="auto"/>
              <w:rPr>
                <w:rFonts w:ascii="Tahoma" w:hAnsi="Tahoma" w:cs="Tahoma"/>
                <w:sz w:val="18"/>
                <w:szCs w:val="18"/>
              </w:rPr>
            </w:pPr>
            <w:r w:rsidRPr="00AE4F17">
              <w:rPr>
                <w:rFonts w:ascii="Tahoma" w:hAnsi="Tahoma" w:cs="Tahoma"/>
                <w:sz w:val="18"/>
                <w:szCs w:val="18"/>
              </w:rPr>
              <w:t>Davčna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0E6AF33" w14:textId="77777777" w:rsidR="00514FEA" w:rsidRPr="00AE4F17" w:rsidRDefault="00514FEA" w:rsidP="00C37356">
            <w:pPr>
              <w:keepNext/>
              <w:keepLines/>
              <w:spacing w:line="276" w:lineRule="auto"/>
              <w:rPr>
                <w:rFonts w:ascii="Tahoma" w:hAnsi="Tahoma" w:cs="Tahoma"/>
                <w:sz w:val="18"/>
                <w:szCs w:val="18"/>
              </w:rPr>
            </w:pPr>
          </w:p>
        </w:tc>
      </w:tr>
      <w:tr w:rsidR="00514FEA" w:rsidRPr="00AE4F17" w14:paraId="54AFBF4D" w14:textId="77777777" w:rsidTr="009670A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D2F2764" w14:textId="77777777" w:rsidR="00514FEA" w:rsidRPr="00AE4F17" w:rsidRDefault="00514FEA" w:rsidP="00C37356">
            <w:pPr>
              <w:keepNext/>
              <w:keepLines/>
              <w:spacing w:line="276" w:lineRule="auto"/>
              <w:rPr>
                <w:rFonts w:ascii="Tahoma" w:hAnsi="Tahoma" w:cs="Tahoma"/>
                <w:sz w:val="18"/>
                <w:szCs w:val="18"/>
              </w:rPr>
            </w:pPr>
            <w:r w:rsidRPr="00AE4F17">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06E5EE" w14:textId="77777777" w:rsidR="00514FEA" w:rsidRPr="00AE4F17" w:rsidRDefault="00514FEA" w:rsidP="00C37356">
            <w:pPr>
              <w:keepNext/>
              <w:keepLines/>
              <w:spacing w:line="276" w:lineRule="auto"/>
              <w:rPr>
                <w:rFonts w:ascii="Tahoma" w:hAnsi="Tahoma" w:cs="Tahoma"/>
                <w:sz w:val="18"/>
                <w:szCs w:val="18"/>
              </w:rPr>
            </w:pPr>
          </w:p>
        </w:tc>
      </w:tr>
      <w:tr w:rsidR="00514FEA" w:rsidRPr="00AE4F17" w14:paraId="20C93BE7" w14:textId="77777777" w:rsidTr="009670A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754ADB6A" w14:textId="77777777" w:rsidR="00514FEA" w:rsidRPr="00AE4F17" w:rsidRDefault="00514FEA" w:rsidP="00C37356">
            <w:pPr>
              <w:keepNext/>
              <w:keepLines/>
              <w:jc w:val="center"/>
              <w:rPr>
                <w:rFonts w:ascii="Tahoma" w:hAnsi="Tahoma" w:cs="Tahoma"/>
                <w:sz w:val="18"/>
                <w:szCs w:val="18"/>
              </w:rPr>
            </w:pPr>
          </w:p>
          <w:p w14:paraId="53D067AB" w14:textId="77777777" w:rsidR="00514FEA" w:rsidRPr="00AE4F17" w:rsidRDefault="00514FEA" w:rsidP="00C37356">
            <w:pPr>
              <w:keepNext/>
              <w:keepLines/>
              <w:jc w:val="center"/>
              <w:rPr>
                <w:rFonts w:ascii="Tahoma" w:hAnsi="Tahoma" w:cs="Tahoma"/>
                <w:sz w:val="18"/>
                <w:szCs w:val="18"/>
              </w:rPr>
            </w:pPr>
          </w:p>
          <w:p w14:paraId="7D25F631" w14:textId="77777777" w:rsidR="00514FEA" w:rsidRPr="00AE4F17" w:rsidRDefault="00514FEA" w:rsidP="00C37356">
            <w:pPr>
              <w:keepNext/>
              <w:keepLines/>
              <w:jc w:val="center"/>
              <w:rPr>
                <w:rFonts w:ascii="Tahoma" w:hAnsi="Tahoma" w:cs="Tahoma"/>
                <w:sz w:val="18"/>
                <w:szCs w:val="18"/>
              </w:rPr>
            </w:pPr>
          </w:p>
          <w:p w14:paraId="3462A54C" w14:textId="77777777" w:rsidR="00514FEA" w:rsidRPr="00AE4F17" w:rsidRDefault="00514FEA" w:rsidP="00C37356">
            <w:pPr>
              <w:keepNext/>
              <w:keepLines/>
              <w:jc w:val="center"/>
              <w:rPr>
                <w:rFonts w:ascii="Tahoma" w:hAnsi="Tahoma" w:cs="Tahoma"/>
                <w:sz w:val="18"/>
                <w:szCs w:val="18"/>
              </w:rPr>
            </w:pPr>
          </w:p>
          <w:p w14:paraId="476C12E0"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 xml:space="preserve">Vsak del javnega naročila (storitev/gradnja/blago), ki se oddaja v </w:t>
            </w:r>
            <w:proofErr w:type="spellStart"/>
            <w:r w:rsidRPr="00AE4F17">
              <w:rPr>
                <w:rFonts w:ascii="Tahoma" w:hAnsi="Tahoma" w:cs="Tahoma"/>
                <w:sz w:val="18"/>
                <w:szCs w:val="18"/>
              </w:rPr>
              <w:t>podizvajanje</w:t>
            </w:r>
            <w:proofErr w:type="spellEnd"/>
            <w:r w:rsidRPr="00AE4F17">
              <w:rPr>
                <w:rFonts w:ascii="Tahoma" w:hAnsi="Tahoma" w:cs="Tahoma"/>
                <w:sz w:val="18"/>
                <w:szCs w:val="18"/>
              </w:rPr>
              <w:t xml:space="preserve"> (vrsta/opis del)</w:t>
            </w:r>
            <w:r w:rsidR="00FB67D9" w:rsidRPr="00AE4F17">
              <w:rPr>
                <w:rFonts w:ascii="Tahoma" w:hAnsi="Tahoma" w:cs="Tahoma"/>
                <w:sz w:val="18"/>
                <w:szCs w:val="18"/>
              </w:rPr>
              <w:t xml:space="preserve"> in uporaba zmogljivosti podizvajalca</w:t>
            </w:r>
          </w:p>
          <w:p w14:paraId="181CF30B" w14:textId="77777777" w:rsidR="00514FEA" w:rsidRPr="00AE4F17" w:rsidRDefault="00514FEA" w:rsidP="00C37356">
            <w:pPr>
              <w:keepNext/>
              <w:keepLines/>
              <w:jc w:val="center"/>
              <w:rPr>
                <w:rFonts w:ascii="Tahoma" w:hAnsi="Tahoma" w:cs="Tahoma"/>
                <w:sz w:val="18"/>
                <w:szCs w:val="18"/>
              </w:rPr>
            </w:pPr>
          </w:p>
          <w:p w14:paraId="29A4B468" w14:textId="77777777" w:rsidR="00514FEA" w:rsidRPr="00AE4F17" w:rsidRDefault="00514FEA" w:rsidP="00C3735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EA9B13B" w14:textId="77777777" w:rsidR="00514FEA" w:rsidRPr="00AE4F17" w:rsidRDefault="00514FEA" w:rsidP="00C37356">
            <w:pPr>
              <w:keepNext/>
              <w:keepLines/>
              <w:rPr>
                <w:sz w:val="18"/>
                <w:szCs w:val="18"/>
              </w:rPr>
            </w:pPr>
          </w:p>
          <w:p w14:paraId="3F00E7CB" w14:textId="77777777" w:rsidR="00514FEA" w:rsidRPr="00AE4F17" w:rsidRDefault="00514FEA" w:rsidP="00C37356">
            <w:pPr>
              <w:keepNext/>
              <w:keepLines/>
              <w:rPr>
                <w:sz w:val="18"/>
                <w:szCs w:val="18"/>
              </w:rPr>
            </w:pPr>
          </w:p>
        </w:tc>
      </w:tr>
      <w:tr w:rsidR="00514FEA" w:rsidRPr="00AE4F17" w14:paraId="2DC05BE1" w14:textId="77777777" w:rsidTr="009670A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30BC8A2" w14:textId="77777777" w:rsidR="00514FEA" w:rsidRPr="00AE4F17" w:rsidRDefault="00514FEA" w:rsidP="00C3735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61CE623" w14:textId="77777777" w:rsidR="00514FEA" w:rsidRPr="00AE4F17" w:rsidRDefault="00514FEA" w:rsidP="00C37356">
            <w:pPr>
              <w:keepNext/>
              <w:keepLines/>
              <w:rPr>
                <w:sz w:val="18"/>
                <w:szCs w:val="18"/>
              </w:rPr>
            </w:pPr>
          </w:p>
          <w:p w14:paraId="2DB5AD26" w14:textId="77777777" w:rsidR="00514FEA" w:rsidRPr="00AE4F17" w:rsidRDefault="00514FEA" w:rsidP="00C37356">
            <w:pPr>
              <w:keepNext/>
              <w:keepLines/>
              <w:rPr>
                <w:sz w:val="18"/>
                <w:szCs w:val="18"/>
              </w:rPr>
            </w:pPr>
          </w:p>
        </w:tc>
      </w:tr>
      <w:tr w:rsidR="00514FEA" w:rsidRPr="00AE4F17" w14:paraId="3A826E3C" w14:textId="77777777" w:rsidTr="009670A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7918EBF" w14:textId="77777777" w:rsidR="00514FEA" w:rsidRPr="00AE4F17" w:rsidRDefault="00514FEA" w:rsidP="00C3735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61DFE38" w14:textId="77777777" w:rsidR="00514FEA" w:rsidRPr="00AE4F17" w:rsidRDefault="00514FEA" w:rsidP="00C37356">
            <w:pPr>
              <w:keepNext/>
              <w:keepLines/>
              <w:rPr>
                <w:sz w:val="18"/>
                <w:szCs w:val="18"/>
              </w:rPr>
            </w:pPr>
          </w:p>
          <w:p w14:paraId="37AE731A" w14:textId="77777777" w:rsidR="00514FEA" w:rsidRPr="00AE4F17" w:rsidRDefault="00514FEA" w:rsidP="00C37356">
            <w:pPr>
              <w:keepNext/>
              <w:keepLines/>
              <w:rPr>
                <w:sz w:val="18"/>
                <w:szCs w:val="18"/>
              </w:rPr>
            </w:pPr>
          </w:p>
        </w:tc>
      </w:tr>
      <w:tr w:rsidR="00514FEA" w:rsidRPr="00AE4F17" w14:paraId="5EDD41EC" w14:textId="77777777" w:rsidTr="009670A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8CBB9B5" w14:textId="77777777" w:rsidR="00514FEA" w:rsidRPr="00AE4F17" w:rsidRDefault="00514FEA" w:rsidP="00C3735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AA01A49" w14:textId="77777777" w:rsidR="00514FEA" w:rsidRPr="00AE4F17" w:rsidRDefault="00514FEA" w:rsidP="00C37356">
            <w:pPr>
              <w:keepNext/>
              <w:keepLines/>
              <w:rPr>
                <w:sz w:val="18"/>
                <w:szCs w:val="18"/>
              </w:rPr>
            </w:pPr>
          </w:p>
          <w:p w14:paraId="6B1D51F0" w14:textId="77777777" w:rsidR="00514FEA" w:rsidRPr="00AE4F17" w:rsidRDefault="00514FEA" w:rsidP="00C37356">
            <w:pPr>
              <w:keepNext/>
              <w:keepLines/>
              <w:rPr>
                <w:sz w:val="18"/>
                <w:szCs w:val="18"/>
              </w:rPr>
            </w:pPr>
          </w:p>
        </w:tc>
      </w:tr>
      <w:tr w:rsidR="00514FEA" w:rsidRPr="00AE4F17" w14:paraId="16809E2D" w14:textId="77777777" w:rsidTr="009670A9">
        <w:trPr>
          <w:trHeight w:val="408"/>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936DD90" w14:textId="77777777" w:rsidR="00514FEA" w:rsidRPr="00AE4F17" w:rsidRDefault="00514FEA" w:rsidP="00C3735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8DECD8D" w14:textId="77777777" w:rsidR="00514FEA" w:rsidRPr="00AE4F17" w:rsidRDefault="00514FEA" w:rsidP="00C37356">
            <w:pPr>
              <w:keepNext/>
              <w:keepLines/>
              <w:rPr>
                <w:sz w:val="18"/>
                <w:szCs w:val="18"/>
              </w:rPr>
            </w:pPr>
          </w:p>
        </w:tc>
      </w:tr>
      <w:tr w:rsidR="00514FEA" w:rsidRPr="00AE4F17" w14:paraId="365A7BC2" w14:textId="77777777" w:rsidTr="009670A9">
        <w:trPr>
          <w:trHeight w:val="588"/>
          <w:jc w:val="center"/>
        </w:trPr>
        <w:tc>
          <w:tcPr>
            <w:tcW w:w="3367" w:type="dxa"/>
            <w:tcBorders>
              <w:top w:val="single" w:sz="4" w:space="0" w:color="auto"/>
              <w:left w:val="single" w:sz="4" w:space="0" w:color="auto"/>
              <w:bottom w:val="single" w:sz="4" w:space="0" w:color="auto"/>
              <w:right w:val="single" w:sz="4" w:space="0" w:color="auto"/>
            </w:tcBorders>
            <w:vAlign w:val="center"/>
          </w:tcPr>
          <w:p w14:paraId="5F40D2E0"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 xml:space="preserve">Količina/Delež (%) javnega naročila, ki se oddaja v </w:t>
            </w:r>
            <w:proofErr w:type="spellStart"/>
            <w:r w:rsidRPr="00AE4F17">
              <w:rPr>
                <w:rFonts w:ascii="Tahoma" w:hAnsi="Tahoma" w:cs="Tahoma"/>
                <w:sz w:val="18"/>
                <w:szCs w:val="18"/>
              </w:rPr>
              <w:t>podizvajanje</w:t>
            </w:r>
            <w:proofErr w:type="spellEnd"/>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4E6D3DC" w14:textId="77777777" w:rsidR="00514FEA" w:rsidRPr="00AE4F17" w:rsidRDefault="00514FEA" w:rsidP="00C37356">
            <w:pPr>
              <w:keepNext/>
              <w:keepLines/>
              <w:rPr>
                <w:sz w:val="18"/>
                <w:szCs w:val="18"/>
              </w:rPr>
            </w:pPr>
          </w:p>
        </w:tc>
      </w:tr>
      <w:tr w:rsidR="00514FEA" w:rsidRPr="00AE4F17" w14:paraId="44EF7785" w14:textId="77777777" w:rsidTr="009670A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484A9D57"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82E09A" w14:textId="77777777" w:rsidR="00514FEA" w:rsidRPr="00AE4F17" w:rsidRDefault="00514FEA" w:rsidP="00C37356">
            <w:pPr>
              <w:keepNext/>
              <w:keepLines/>
              <w:rPr>
                <w:sz w:val="18"/>
                <w:szCs w:val="18"/>
              </w:rPr>
            </w:pPr>
          </w:p>
        </w:tc>
      </w:tr>
      <w:tr w:rsidR="00514FEA" w:rsidRPr="00AE4F17" w14:paraId="59544977" w14:textId="77777777" w:rsidTr="009670A9">
        <w:trPr>
          <w:trHeight w:val="414"/>
          <w:jc w:val="center"/>
        </w:trPr>
        <w:tc>
          <w:tcPr>
            <w:tcW w:w="3367" w:type="dxa"/>
            <w:tcBorders>
              <w:top w:val="single" w:sz="4" w:space="0" w:color="auto"/>
              <w:left w:val="single" w:sz="4" w:space="0" w:color="auto"/>
              <w:bottom w:val="single" w:sz="4" w:space="0" w:color="auto"/>
              <w:right w:val="single" w:sz="4" w:space="0" w:color="auto"/>
            </w:tcBorders>
            <w:vAlign w:val="center"/>
          </w:tcPr>
          <w:p w14:paraId="31C901A8"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5169CB" w14:textId="77777777" w:rsidR="00514FEA" w:rsidRPr="00AE4F17" w:rsidRDefault="00514FEA" w:rsidP="00C37356">
            <w:pPr>
              <w:keepNext/>
              <w:keepLines/>
              <w:rPr>
                <w:sz w:val="18"/>
                <w:szCs w:val="18"/>
              </w:rPr>
            </w:pPr>
          </w:p>
        </w:tc>
      </w:tr>
      <w:tr w:rsidR="00514FEA" w:rsidRPr="00AE4F17" w14:paraId="37F806E8" w14:textId="77777777" w:rsidTr="009670A9">
        <w:trPr>
          <w:trHeight w:val="433"/>
          <w:jc w:val="center"/>
        </w:trPr>
        <w:tc>
          <w:tcPr>
            <w:tcW w:w="3367" w:type="dxa"/>
            <w:tcBorders>
              <w:top w:val="single" w:sz="4" w:space="0" w:color="auto"/>
              <w:left w:val="single" w:sz="4" w:space="0" w:color="auto"/>
              <w:bottom w:val="single" w:sz="4" w:space="0" w:color="auto"/>
              <w:right w:val="single" w:sz="4" w:space="0" w:color="auto"/>
            </w:tcBorders>
            <w:vAlign w:val="center"/>
          </w:tcPr>
          <w:p w14:paraId="11934754" w14:textId="77777777" w:rsidR="00514FEA" w:rsidRPr="00AE4F17" w:rsidRDefault="00514FEA" w:rsidP="00C37356">
            <w:pPr>
              <w:keepNext/>
              <w:keepLines/>
              <w:rPr>
                <w:rFonts w:ascii="Tahoma" w:hAnsi="Tahoma" w:cs="Tahoma"/>
                <w:sz w:val="18"/>
                <w:szCs w:val="18"/>
              </w:rPr>
            </w:pPr>
            <w:r w:rsidRPr="00AE4F17">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A2426F9" w14:textId="77777777" w:rsidR="00514FEA" w:rsidRPr="00AE4F17" w:rsidRDefault="00514FEA" w:rsidP="00C37356">
            <w:pPr>
              <w:keepNext/>
              <w:keepLines/>
              <w:rPr>
                <w:sz w:val="18"/>
                <w:szCs w:val="18"/>
              </w:rPr>
            </w:pPr>
          </w:p>
        </w:tc>
      </w:tr>
    </w:tbl>
    <w:p w14:paraId="412DD410" w14:textId="77777777" w:rsidR="00514FEA" w:rsidRPr="00AE4F17" w:rsidRDefault="00514FEA" w:rsidP="00C37356">
      <w:pPr>
        <w:keepNext/>
        <w:keepLines/>
        <w:tabs>
          <w:tab w:val="left" w:pos="5400"/>
        </w:tabs>
        <w:rPr>
          <w:rFonts w:ascii="Tahoma" w:hAnsi="Tahoma" w:cs="Tahoma"/>
        </w:rPr>
      </w:pPr>
    </w:p>
    <w:p w14:paraId="162D453A" w14:textId="77777777" w:rsidR="00514FEA" w:rsidRPr="00AE4F17" w:rsidRDefault="00514FEA" w:rsidP="00C37356">
      <w:pPr>
        <w:keepNext/>
        <w:keepLines/>
        <w:tabs>
          <w:tab w:val="left" w:pos="5400"/>
        </w:tabs>
        <w:rPr>
          <w:rFonts w:ascii="Tahoma" w:hAnsi="Tahoma" w:cs="Tahoma"/>
        </w:rPr>
      </w:pPr>
      <w:r w:rsidRPr="00AE4F17">
        <w:rPr>
          <w:rFonts w:ascii="Tahoma" w:hAnsi="Tahoma" w:cs="Tahoma"/>
        </w:rPr>
        <w:t>Datum: ___________________</w:t>
      </w:r>
      <w:r w:rsidRPr="00AE4F17">
        <w:rPr>
          <w:rFonts w:ascii="Tahoma" w:hAnsi="Tahoma" w:cs="Tahoma"/>
        </w:rPr>
        <w:tab/>
      </w:r>
    </w:p>
    <w:p w14:paraId="61C58C9F" w14:textId="77777777" w:rsidR="00514FEA" w:rsidRPr="00AE4F17" w:rsidRDefault="00514FEA" w:rsidP="00C37356">
      <w:pPr>
        <w:keepNext/>
        <w:keepLines/>
        <w:tabs>
          <w:tab w:val="left" w:pos="5400"/>
        </w:tabs>
        <w:rPr>
          <w:rFonts w:ascii="Tahoma" w:hAnsi="Tahoma" w:cs="Tahoma"/>
        </w:rPr>
      </w:pPr>
    </w:p>
    <w:p w14:paraId="72B0A5B2" w14:textId="77777777" w:rsidR="00514FEA" w:rsidRPr="00AE4F17" w:rsidRDefault="00514FEA" w:rsidP="00C37356">
      <w:pPr>
        <w:keepNext/>
        <w:keepLines/>
        <w:tabs>
          <w:tab w:val="left" w:pos="5400"/>
        </w:tabs>
        <w:rPr>
          <w:rFonts w:ascii="Tahoma" w:hAnsi="Tahoma" w:cs="Tahoma"/>
        </w:rPr>
      </w:pPr>
    </w:p>
    <w:p w14:paraId="7DD19A1E" w14:textId="77777777" w:rsidR="00514FEA" w:rsidRPr="00AE4F17" w:rsidRDefault="00514FEA" w:rsidP="00C37356">
      <w:pPr>
        <w:keepNext/>
        <w:keepLines/>
        <w:tabs>
          <w:tab w:val="left" w:pos="5400"/>
        </w:tabs>
        <w:rPr>
          <w:rFonts w:ascii="Tahoma" w:hAnsi="Tahoma" w:cs="Tahoma"/>
        </w:rPr>
      </w:pPr>
      <w:r w:rsidRPr="00AE4F17">
        <w:rPr>
          <w:rFonts w:ascii="Tahoma" w:hAnsi="Tahoma" w:cs="Tahoma"/>
        </w:rPr>
        <w:t xml:space="preserve">Podpis odgovorne osebe gospodarskega subjekt: </w:t>
      </w:r>
      <w:r w:rsidRPr="00AE4F17">
        <w:rPr>
          <w:rFonts w:ascii="Tahoma" w:hAnsi="Tahoma" w:cs="Tahoma"/>
        </w:rPr>
        <w:tab/>
      </w:r>
      <w:r w:rsidRPr="00AE4F17">
        <w:rPr>
          <w:rFonts w:ascii="Tahoma" w:hAnsi="Tahoma" w:cs="Tahoma"/>
        </w:rPr>
        <w:tab/>
        <w:t>Podpis odgovorne osebe podizvajalca:</w:t>
      </w:r>
    </w:p>
    <w:p w14:paraId="6D1265DC" w14:textId="77777777" w:rsidR="00514FEA" w:rsidRPr="00AE4F17" w:rsidRDefault="00514FEA" w:rsidP="00C37356">
      <w:pPr>
        <w:keepNext/>
        <w:keepLines/>
        <w:tabs>
          <w:tab w:val="left" w:pos="5400"/>
        </w:tabs>
        <w:rPr>
          <w:rFonts w:ascii="Tahoma" w:hAnsi="Tahoma" w:cs="Tahoma"/>
        </w:rPr>
      </w:pPr>
    </w:p>
    <w:p w14:paraId="75DA9797" w14:textId="77777777" w:rsidR="00514FEA" w:rsidRPr="00AE4F17" w:rsidRDefault="00514FEA" w:rsidP="00C37356">
      <w:pPr>
        <w:keepNext/>
        <w:keepLines/>
        <w:rPr>
          <w:rFonts w:ascii="Tahoma" w:hAnsi="Tahoma" w:cs="Tahoma"/>
        </w:rPr>
      </w:pPr>
      <w:r w:rsidRPr="00AE4F17">
        <w:rPr>
          <w:rFonts w:ascii="Tahoma" w:hAnsi="Tahoma" w:cs="Tahoma"/>
        </w:rPr>
        <w:t>_______________________________</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_______________________________</w:t>
      </w:r>
    </w:p>
    <w:p w14:paraId="5DF660A2" w14:textId="77777777" w:rsidR="00514FEA" w:rsidRPr="00AE4F17" w:rsidRDefault="00514FEA" w:rsidP="00C37356">
      <w:pPr>
        <w:keepNext/>
        <w:keepLines/>
        <w:tabs>
          <w:tab w:val="left" w:pos="284"/>
        </w:tabs>
        <w:jc w:val="both"/>
        <w:rPr>
          <w:rFonts w:ascii="Tahoma" w:hAnsi="Tahoma" w:cs="Tahoma"/>
          <w:b/>
          <w:sz w:val="12"/>
        </w:rPr>
      </w:pPr>
      <w:r w:rsidRPr="00AE4F17">
        <w:rPr>
          <w:rFonts w:ascii="Tahoma" w:hAnsi="Tahoma" w:cs="Tahoma"/>
          <w:b/>
        </w:rPr>
        <w:tab/>
      </w:r>
      <w:r w:rsidRPr="00AE4F17">
        <w:rPr>
          <w:rFonts w:ascii="Tahoma" w:hAnsi="Tahoma" w:cs="Tahoma"/>
          <w:b/>
        </w:rPr>
        <w:tab/>
        <w:t xml:space="preserve">   </w:t>
      </w:r>
    </w:p>
    <w:p w14:paraId="4FE60C87" w14:textId="77777777" w:rsidR="00514FEA" w:rsidRPr="00AE4F17" w:rsidRDefault="00514FEA" w:rsidP="00C37356">
      <w:pPr>
        <w:keepNext/>
        <w:keepLines/>
        <w:tabs>
          <w:tab w:val="left" w:pos="284"/>
        </w:tabs>
        <w:rPr>
          <w:rFonts w:ascii="Tahoma" w:hAnsi="Tahoma" w:cs="Tahoma"/>
          <w:b/>
        </w:rPr>
      </w:pPr>
      <w:r w:rsidRPr="00AE4F17">
        <w:rPr>
          <w:rFonts w:ascii="Tahoma" w:hAnsi="Tahoma" w:cs="Tahoma"/>
        </w:rPr>
        <w:tab/>
      </w:r>
      <w:r w:rsidRPr="00AE4F17">
        <w:rPr>
          <w:rFonts w:ascii="Tahoma" w:hAnsi="Tahoma" w:cs="Tahoma"/>
        </w:rPr>
        <w:tab/>
      </w:r>
      <w:r w:rsidRPr="00AE4F17">
        <w:rPr>
          <w:rFonts w:ascii="Tahoma" w:hAnsi="Tahoma" w:cs="Tahoma"/>
        </w:rPr>
        <w:tab/>
        <w:t xml:space="preserve">Žig: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 xml:space="preserve"> Žig:</w:t>
      </w:r>
    </w:p>
    <w:p w14:paraId="477B838A" w14:textId="77777777" w:rsidR="00514FEA" w:rsidRPr="00AE4F17" w:rsidRDefault="00514FEA" w:rsidP="00C37356">
      <w:pPr>
        <w:keepNext/>
        <w:keepLines/>
        <w:rPr>
          <w:rFonts w:ascii="Tahoma" w:hAnsi="Tahoma" w:cs="Tahoma"/>
          <w:sz w:val="22"/>
          <w:szCs w:val="18"/>
          <w:lang w:eastAsia="ar-SA"/>
        </w:rPr>
      </w:pPr>
    </w:p>
    <w:p w14:paraId="68721F92" w14:textId="54579BF7" w:rsidR="00514FEA" w:rsidRPr="00AE4F17" w:rsidRDefault="00514FEA" w:rsidP="00C37356">
      <w:pPr>
        <w:keepNext/>
        <w:keepLines/>
        <w:ind w:left="851" w:hanging="851"/>
        <w:jc w:val="both"/>
        <w:rPr>
          <w:rFonts w:ascii="Tahoma" w:hAnsi="Tahoma" w:cs="Tahoma"/>
          <w:i/>
          <w:sz w:val="16"/>
          <w:szCs w:val="18"/>
          <w:lang w:eastAsia="ar-SA"/>
        </w:rPr>
      </w:pPr>
      <w:r w:rsidRPr="00AE4F17">
        <w:rPr>
          <w:rFonts w:ascii="Tahoma" w:hAnsi="Tahoma" w:cs="Tahoma"/>
          <w:b/>
          <w:i/>
          <w:sz w:val="16"/>
          <w:szCs w:val="18"/>
          <w:lang w:eastAsia="ar-SA"/>
        </w:rPr>
        <w:t xml:space="preserve">Opomba:  </w:t>
      </w:r>
      <w:r w:rsidRPr="00AE4F17">
        <w:rPr>
          <w:rFonts w:ascii="Tahoma" w:hAnsi="Tahoma" w:cs="Tahoma"/>
          <w:i/>
          <w:sz w:val="16"/>
          <w:szCs w:val="18"/>
          <w:lang w:eastAsia="ar-SA"/>
        </w:rPr>
        <w:t xml:space="preserve">Obrazec velja tudi za primer, da se je gospodarski subjekt odločil oddati del javnega naročila v </w:t>
      </w:r>
      <w:proofErr w:type="spellStart"/>
      <w:r w:rsidRPr="00AE4F17">
        <w:rPr>
          <w:rFonts w:ascii="Tahoma" w:hAnsi="Tahoma" w:cs="Tahoma"/>
          <w:i/>
          <w:sz w:val="16"/>
          <w:szCs w:val="18"/>
          <w:lang w:eastAsia="ar-SA"/>
        </w:rPr>
        <w:t>podizvajanje</w:t>
      </w:r>
      <w:proofErr w:type="spellEnd"/>
      <w:r w:rsidRPr="00AE4F17">
        <w:rPr>
          <w:rFonts w:ascii="Tahoma" w:hAnsi="Tahoma" w:cs="Tahoma"/>
          <w:i/>
          <w:sz w:val="16"/>
          <w:szCs w:val="18"/>
          <w:lang w:eastAsia="ar-SA"/>
        </w:rPr>
        <w:t xml:space="preserve"> in za izvedbo  tega dela uporablja tudi podizvajalčeve zmogljivosti, zato temu podizvajalcu Priloge </w:t>
      </w:r>
      <w:r w:rsidR="00D54570">
        <w:rPr>
          <w:rFonts w:ascii="Tahoma" w:hAnsi="Tahoma" w:cs="Tahoma"/>
          <w:i/>
          <w:sz w:val="16"/>
          <w:szCs w:val="18"/>
          <w:lang w:eastAsia="ar-SA"/>
        </w:rPr>
        <w:t>4/2 ni potrebno izpolniti</w:t>
      </w:r>
      <w:r w:rsidRPr="00AE4F17">
        <w:rPr>
          <w:rFonts w:ascii="Tahoma" w:hAnsi="Tahoma" w:cs="Tahoma"/>
          <w:i/>
          <w:sz w:val="16"/>
          <w:szCs w:val="18"/>
          <w:lang w:eastAsia="ar-SA"/>
        </w:rPr>
        <w:t>. V tem primeru se v obrazcu navedejo tudi vse zmogljivost podizvajalca, ki jih bo uporabil ponudnik.</w:t>
      </w:r>
    </w:p>
    <w:p w14:paraId="7D320717" w14:textId="77777777" w:rsidR="00514FEA" w:rsidRPr="00AE4F17" w:rsidRDefault="00514FEA" w:rsidP="00C37356">
      <w:pPr>
        <w:keepNext/>
        <w:keepLines/>
        <w:rPr>
          <w:rFonts w:ascii="Tahoma" w:hAnsi="Tahoma" w:cs="Tahoma"/>
          <w:sz w:val="16"/>
          <w:szCs w:val="18"/>
          <w:lang w:eastAsia="ar-SA"/>
        </w:rPr>
      </w:pPr>
    </w:p>
    <w:p w14:paraId="03470282" w14:textId="77777777" w:rsidR="00514FEA" w:rsidRPr="00AE4F17" w:rsidRDefault="00514FEA" w:rsidP="00C37356">
      <w:pPr>
        <w:keepNext/>
        <w:keepLines/>
        <w:rPr>
          <w:sz w:val="18"/>
        </w:rPr>
      </w:pPr>
      <w:r w:rsidRPr="00AE4F17">
        <w:rPr>
          <w:rFonts w:ascii="Tahoma" w:hAnsi="Tahoma" w:cs="Tahoma"/>
          <w:b/>
          <w:i/>
          <w:sz w:val="16"/>
          <w:szCs w:val="18"/>
          <w:lang w:eastAsia="ar-SA"/>
        </w:rPr>
        <w:t>Navodilo</w:t>
      </w:r>
      <w:r w:rsidRPr="00AE4F17">
        <w:rPr>
          <w:rFonts w:ascii="Tahoma" w:hAnsi="Tahoma" w:cs="Tahoma"/>
          <w:i/>
          <w:sz w:val="16"/>
          <w:szCs w:val="18"/>
          <w:lang w:eastAsia="ar-SA"/>
        </w:rPr>
        <w:t>: Obrazec se po potrebi kopira!</w:t>
      </w:r>
      <w:r w:rsidRPr="00AE4F17">
        <w:rPr>
          <w:sz w:val="18"/>
        </w:rPr>
        <w:t xml:space="preserve"> </w:t>
      </w:r>
    </w:p>
    <w:p w14:paraId="5354F68F" w14:textId="28AF0CDA" w:rsidR="00F269F7" w:rsidRDefault="00F269F7" w:rsidP="00C37356">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2551"/>
      </w:tblGrid>
      <w:tr w:rsidR="009E311D" w:rsidRPr="00844C3C" w14:paraId="11A9C0A1" w14:textId="77777777" w:rsidTr="00A06933">
        <w:tc>
          <w:tcPr>
            <w:tcW w:w="599" w:type="dxa"/>
            <w:tcBorders>
              <w:top w:val="single" w:sz="4" w:space="0" w:color="auto"/>
              <w:bottom w:val="single" w:sz="4" w:space="0" w:color="auto"/>
              <w:right w:val="nil"/>
            </w:tcBorders>
          </w:tcPr>
          <w:p w14:paraId="5027DD34" w14:textId="77777777" w:rsidR="009E311D" w:rsidRPr="00844C3C" w:rsidRDefault="009E311D" w:rsidP="00C37356">
            <w:pPr>
              <w:keepNext/>
              <w:keepLines/>
              <w:jc w:val="right"/>
              <w:rPr>
                <w:rFonts w:ascii="Tahoma" w:hAnsi="Tahoma" w:cs="Tahoma"/>
              </w:rPr>
            </w:pPr>
            <w:r w:rsidRPr="00844C3C">
              <w:rPr>
                <w:rFonts w:ascii="Tahoma" w:hAnsi="Tahoma" w:cs="Tahoma"/>
              </w:rPr>
              <w:t xml:space="preserve">      </w:t>
            </w:r>
          </w:p>
        </w:tc>
        <w:tc>
          <w:tcPr>
            <w:tcW w:w="6059" w:type="dxa"/>
            <w:tcBorders>
              <w:top w:val="single" w:sz="4" w:space="0" w:color="auto"/>
              <w:left w:val="nil"/>
              <w:bottom w:val="single" w:sz="4" w:space="0" w:color="auto"/>
            </w:tcBorders>
          </w:tcPr>
          <w:p w14:paraId="245DF587" w14:textId="77777777" w:rsidR="009E311D" w:rsidRPr="00844C3C" w:rsidRDefault="009E311D" w:rsidP="00C37356">
            <w:pPr>
              <w:keepNext/>
              <w:keepLines/>
              <w:rPr>
                <w:rFonts w:ascii="Tahoma" w:hAnsi="Tahoma" w:cs="Tahoma"/>
              </w:rPr>
            </w:pPr>
            <w:r w:rsidRPr="00844C3C">
              <w:rPr>
                <w:rFonts w:ascii="Tahoma" w:hAnsi="Tahoma" w:cs="Tahoma"/>
              </w:rPr>
              <w:t>POOBLASTILO PONUDNIKA</w:t>
            </w:r>
          </w:p>
        </w:tc>
        <w:tc>
          <w:tcPr>
            <w:tcW w:w="2551" w:type="dxa"/>
            <w:tcBorders>
              <w:top w:val="single" w:sz="4" w:space="0" w:color="auto"/>
              <w:bottom w:val="single" w:sz="4" w:space="0" w:color="auto"/>
            </w:tcBorders>
          </w:tcPr>
          <w:p w14:paraId="43A0FA29" w14:textId="77777777" w:rsidR="009E311D" w:rsidRPr="00844C3C" w:rsidRDefault="009E311D" w:rsidP="00C37356">
            <w:pPr>
              <w:keepNext/>
              <w:keepLines/>
              <w:rPr>
                <w:rFonts w:ascii="Tahoma" w:hAnsi="Tahoma" w:cs="Tahoma"/>
                <w:b/>
              </w:rPr>
            </w:pPr>
            <w:r w:rsidRPr="00844C3C">
              <w:rPr>
                <w:rFonts w:ascii="Tahoma" w:hAnsi="Tahoma" w:cs="Tahoma"/>
                <w:b/>
              </w:rPr>
              <w:t>Obrazec 1 k Prilogi 4/1</w:t>
            </w:r>
          </w:p>
        </w:tc>
      </w:tr>
    </w:tbl>
    <w:p w14:paraId="78E984BD" w14:textId="77777777" w:rsidR="009E311D" w:rsidRPr="00AE4F17" w:rsidRDefault="009E311D" w:rsidP="00C37356">
      <w:pPr>
        <w:keepNext/>
        <w:keepLines/>
        <w:jc w:val="both"/>
        <w:rPr>
          <w:rFonts w:ascii="Tahoma" w:hAnsi="Tahoma" w:cs="Tahoma"/>
        </w:rPr>
      </w:pPr>
    </w:p>
    <w:p w14:paraId="7D83B67E" w14:textId="77777777" w:rsidR="002349E7" w:rsidRPr="00AE4F17" w:rsidRDefault="002349E7" w:rsidP="00C37356">
      <w:pPr>
        <w:keepNext/>
        <w:keepLines/>
        <w:rPr>
          <w:rFonts w:ascii="Tahoma" w:hAnsi="Tahoma" w:cs="Tahoma"/>
        </w:rPr>
      </w:pPr>
      <w:r w:rsidRPr="00AE4F17">
        <w:rPr>
          <w:rFonts w:ascii="Tahoma" w:hAnsi="Tahoma" w:cs="Tahoma"/>
        </w:rPr>
        <w:t>Ponudnik: _____________________________________________</w:t>
      </w:r>
      <w:r w:rsidR="009571A3">
        <w:rPr>
          <w:rFonts w:ascii="Tahoma" w:hAnsi="Tahoma" w:cs="Tahoma"/>
        </w:rPr>
        <w:t>____________________________</w:t>
      </w:r>
    </w:p>
    <w:p w14:paraId="40FD0B37" w14:textId="77777777" w:rsidR="002349E7" w:rsidRPr="00AE4F17" w:rsidRDefault="002349E7" w:rsidP="00C37356">
      <w:pPr>
        <w:keepNext/>
        <w:keepLines/>
        <w:rPr>
          <w:rFonts w:ascii="Tahoma" w:hAnsi="Tahoma" w:cs="Tahoma"/>
        </w:rPr>
      </w:pPr>
    </w:p>
    <w:p w14:paraId="46A4182B" w14:textId="343030DA" w:rsidR="002349E7" w:rsidRPr="00AE4F17" w:rsidRDefault="002349E7" w:rsidP="00C37356">
      <w:pPr>
        <w:keepNext/>
        <w:keepLines/>
        <w:ind w:right="-143"/>
        <w:jc w:val="both"/>
        <w:rPr>
          <w:rFonts w:ascii="Tahoma" w:hAnsi="Tahoma" w:cs="Tahoma"/>
          <w:b/>
        </w:rPr>
      </w:pPr>
      <w:r w:rsidRPr="00AE4F17">
        <w:rPr>
          <w:rFonts w:ascii="Tahoma" w:hAnsi="Tahoma" w:cs="Tahoma"/>
        </w:rPr>
        <w:t>za izvedbo javnega naročila</w:t>
      </w:r>
      <w:r w:rsidRPr="00AE4F17">
        <w:rPr>
          <w:rFonts w:ascii="Tahoma" w:hAnsi="Tahoma" w:cs="Tahoma"/>
          <w:b/>
        </w:rPr>
        <w:t xml:space="preserve"> </w:t>
      </w:r>
      <w:r w:rsidRPr="00AE4F17">
        <w:rPr>
          <w:rFonts w:ascii="Tahoma" w:hAnsi="Tahoma" w:cs="Tahoma"/>
        </w:rPr>
        <w:t>št.</w:t>
      </w:r>
      <w:r w:rsidRPr="00AE4F17">
        <w:rPr>
          <w:rFonts w:ascii="Tahoma" w:hAnsi="Tahoma" w:cs="Tahoma"/>
          <w:b/>
          <w:sz w:val="24"/>
        </w:rPr>
        <w:t xml:space="preserve"> </w:t>
      </w:r>
      <w:r w:rsidR="00452648">
        <w:rPr>
          <w:rFonts w:ascii="Tahoma" w:hAnsi="Tahoma" w:cs="Tahoma"/>
          <w:b/>
        </w:rPr>
        <w:t xml:space="preserve">LPP-154/22 </w:t>
      </w:r>
      <w:r w:rsidR="004E60AC">
        <w:rPr>
          <w:rFonts w:ascii="Tahoma" w:hAnsi="Tahoma" w:cs="Tahoma"/>
          <w:b/>
        </w:rPr>
        <w:t xml:space="preserve"> </w:t>
      </w:r>
      <w:r w:rsidR="0071773F" w:rsidRPr="00AE4F17">
        <w:rPr>
          <w:rFonts w:ascii="Tahoma" w:hAnsi="Tahoma" w:cs="Tahoma"/>
          <w:b/>
        </w:rPr>
        <w:t>Izvajanje občasnih prevozov</w:t>
      </w:r>
      <w:r w:rsidRPr="00AE4F17">
        <w:rPr>
          <w:rFonts w:ascii="Tahoma" w:hAnsi="Tahoma" w:cs="Tahoma"/>
        </w:rPr>
        <w:t xml:space="preserve"> ter v skladu s 94. členom ZJN-3</w:t>
      </w:r>
    </w:p>
    <w:p w14:paraId="204005A3" w14:textId="77777777" w:rsidR="002349E7" w:rsidRPr="00AE4F17" w:rsidRDefault="002349E7" w:rsidP="00C37356">
      <w:pPr>
        <w:keepNext/>
        <w:keepLines/>
        <w:rPr>
          <w:rFonts w:ascii="Tahoma" w:hAnsi="Tahoma" w:cs="Tahoma"/>
        </w:rPr>
      </w:pPr>
    </w:p>
    <w:p w14:paraId="5324F3CA" w14:textId="77777777" w:rsidR="002349E7" w:rsidRPr="00AE4F17" w:rsidRDefault="002349E7" w:rsidP="00C37356">
      <w:pPr>
        <w:keepNext/>
        <w:keepLines/>
        <w:jc w:val="center"/>
        <w:rPr>
          <w:rFonts w:ascii="Tahoma" w:hAnsi="Tahoma" w:cs="Tahoma"/>
          <w:b/>
          <w:sz w:val="22"/>
          <w:szCs w:val="22"/>
        </w:rPr>
      </w:pPr>
      <w:r w:rsidRPr="00AE4F17">
        <w:rPr>
          <w:rFonts w:ascii="Tahoma" w:hAnsi="Tahoma" w:cs="Tahoma"/>
          <w:b/>
          <w:sz w:val="22"/>
          <w:szCs w:val="22"/>
        </w:rPr>
        <w:t>POOBLAŠČAMO</w:t>
      </w:r>
    </w:p>
    <w:p w14:paraId="4BA9615A" w14:textId="77777777" w:rsidR="002349E7" w:rsidRPr="00AE4F17" w:rsidRDefault="002349E7" w:rsidP="00C37356">
      <w:pPr>
        <w:keepNext/>
        <w:keepLines/>
        <w:spacing w:after="120" w:line="276" w:lineRule="auto"/>
        <w:jc w:val="both"/>
        <w:rPr>
          <w:rFonts w:ascii="Tahoma" w:hAnsi="Tahoma" w:cs="Tahoma"/>
        </w:rPr>
      </w:pPr>
    </w:p>
    <w:p w14:paraId="3C0892C9" w14:textId="77777777" w:rsidR="002349E7" w:rsidRPr="00AE4F17" w:rsidRDefault="002349E7" w:rsidP="00C37356">
      <w:pPr>
        <w:keepNext/>
        <w:keepLines/>
        <w:spacing w:after="120" w:line="276" w:lineRule="auto"/>
        <w:jc w:val="both"/>
        <w:rPr>
          <w:rFonts w:ascii="Tahoma" w:hAnsi="Tahoma" w:cs="Tahoma"/>
        </w:rPr>
      </w:pPr>
      <w:r w:rsidRPr="00AE4F17">
        <w:rPr>
          <w:rFonts w:ascii="Tahoma" w:hAnsi="Tahoma" w:cs="Tahoma"/>
        </w:rPr>
        <w:t>naročnika predmetnega javnega naročila</w:t>
      </w:r>
      <w:r w:rsidR="003B7983" w:rsidRPr="00AE4F17">
        <w:rPr>
          <w:rFonts w:ascii="Tahoma" w:hAnsi="Tahoma" w:cs="Tahoma"/>
        </w:rPr>
        <w:t xml:space="preserv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da na podlagi potrjenega računa oziroma situacije neposredno plačuje naše obveznosti do naslednjih podizvajalcev:</w:t>
      </w:r>
    </w:p>
    <w:p w14:paraId="2FF401BC" w14:textId="77777777" w:rsidR="002349E7" w:rsidRPr="00AE4F17" w:rsidRDefault="002349E7" w:rsidP="00C37356">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AE4F17" w14:paraId="620876DB" w14:textId="77777777" w:rsidTr="009670A9">
        <w:tc>
          <w:tcPr>
            <w:tcW w:w="392" w:type="dxa"/>
            <w:shd w:val="clear" w:color="auto" w:fill="auto"/>
            <w:vAlign w:val="center"/>
          </w:tcPr>
          <w:p w14:paraId="3EF36589" w14:textId="77777777" w:rsidR="002349E7" w:rsidRPr="00AE4F17" w:rsidRDefault="002349E7" w:rsidP="00C37356">
            <w:pPr>
              <w:keepNext/>
              <w:keepLines/>
              <w:spacing w:line="276" w:lineRule="auto"/>
              <w:ind w:right="-108"/>
              <w:rPr>
                <w:rFonts w:ascii="Tahoma" w:hAnsi="Tahoma" w:cs="Tahoma"/>
                <w:szCs w:val="22"/>
                <w:lang w:eastAsia="en-US"/>
              </w:rPr>
            </w:pPr>
            <w:r w:rsidRPr="00AE4F17">
              <w:rPr>
                <w:rFonts w:ascii="Tahoma" w:hAnsi="Tahoma" w:cs="Tahoma"/>
                <w:sz w:val="18"/>
                <w:szCs w:val="22"/>
                <w:lang w:eastAsia="en-US"/>
              </w:rPr>
              <w:t>Št.</w:t>
            </w:r>
            <w:r w:rsidRPr="00AE4F17">
              <w:rPr>
                <w:rFonts w:ascii="Tahoma" w:hAnsi="Tahoma" w:cs="Tahoma"/>
                <w:szCs w:val="22"/>
                <w:lang w:eastAsia="en-US"/>
              </w:rPr>
              <w:t xml:space="preserve"> </w:t>
            </w:r>
          </w:p>
        </w:tc>
        <w:tc>
          <w:tcPr>
            <w:tcW w:w="9214" w:type="dxa"/>
            <w:shd w:val="clear" w:color="auto" w:fill="auto"/>
            <w:vAlign w:val="center"/>
          </w:tcPr>
          <w:p w14:paraId="1A8B0340" w14:textId="77777777" w:rsidR="002349E7" w:rsidRPr="00AE4F17" w:rsidRDefault="002349E7" w:rsidP="00C37356">
            <w:pPr>
              <w:keepNext/>
              <w:keepLines/>
              <w:spacing w:line="276" w:lineRule="auto"/>
              <w:jc w:val="center"/>
              <w:rPr>
                <w:rFonts w:ascii="Tahoma" w:hAnsi="Tahoma" w:cs="Tahoma"/>
                <w:szCs w:val="22"/>
                <w:lang w:eastAsia="en-US"/>
              </w:rPr>
            </w:pPr>
            <w:r w:rsidRPr="00AE4F17">
              <w:rPr>
                <w:rFonts w:ascii="Tahoma" w:hAnsi="Tahoma" w:cs="Tahoma"/>
                <w:sz w:val="18"/>
                <w:szCs w:val="22"/>
                <w:lang w:eastAsia="en-US"/>
              </w:rPr>
              <w:t>NAZIV PODIZVAJALCA</w:t>
            </w:r>
          </w:p>
        </w:tc>
      </w:tr>
      <w:tr w:rsidR="002349E7" w:rsidRPr="00AE4F17" w14:paraId="57ADEB59" w14:textId="77777777" w:rsidTr="009670A9">
        <w:tc>
          <w:tcPr>
            <w:tcW w:w="392" w:type="dxa"/>
            <w:shd w:val="clear" w:color="auto" w:fill="auto"/>
            <w:vAlign w:val="center"/>
          </w:tcPr>
          <w:p w14:paraId="79C489C5" w14:textId="77777777" w:rsidR="002349E7" w:rsidRPr="00AE4F17" w:rsidRDefault="002349E7" w:rsidP="00C37356">
            <w:pPr>
              <w:keepNext/>
              <w:keepLines/>
              <w:spacing w:line="276" w:lineRule="auto"/>
              <w:jc w:val="center"/>
              <w:rPr>
                <w:rFonts w:ascii="Tahoma" w:hAnsi="Tahoma" w:cs="Tahoma"/>
                <w:sz w:val="16"/>
                <w:szCs w:val="22"/>
                <w:lang w:eastAsia="en-US"/>
              </w:rPr>
            </w:pPr>
          </w:p>
          <w:p w14:paraId="03E63F15" w14:textId="77777777" w:rsidR="002349E7" w:rsidRPr="00AE4F17" w:rsidRDefault="002349E7" w:rsidP="00C37356">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1.</w:t>
            </w:r>
          </w:p>
          <w:p w14:paraId="330ECD7D" w14:textId="77777777" w:rsidR="002349E7" w:rsidRPr="00AE4F17" w:rsidRDefault="002349E7" w:rsidP="00C3735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9EE0B7A" w14:textId="77777777" w:rsidR="002349E7" w:rsidRPr="00AE4F17" w:rsidRDefault="002349E7" w:rsidP="00C37356">
            <w:pPr>
              <w:keepNext/>
              <w:keepLines/>
              <w:spacing w:line="276" w:lineRule="auto"/>
              <w:rPr>
                <w:rFonts w:ascii="Tahoma" w:hAnsi="Tahoma" w:cs="Tahoma"/>
                <w:sz w:val="22"/>
                <w:szCs w:val="22"/>
                <w:lang w:eastAsia="en-US"/>
              </w:rPr>
            </w:pPr>
          </w:p>
          <w:p w14:paraId="1C3B23B6" w14:textId="77777777" w:rsidR="002349E7" w:rsidRPr="00AE4F17" w:rsidRDefault="002349E7" w:rsidP="00C37356">
            <w:pPr>
              <w:keepNext/>
              <w:keepLines/>
              <w:spacing w:line="276" w:lineRule="auto"/>
              <w:rPr>
                <w:rFonts w:ascii="Tahoma" w:hAnsi="Tahoma" w:cs="Tahoma"/>
                <w:sz w:val="22"/>
                <w:szCs w:val="22"/>
                <w:lang w:eastAsia="en-US"/>
              </w:rPr>
            </w:pPr>
          </w:p>
          <w:p w14:paraId="23D5AF2C" w14:textId="77777777" w:rsidR="002349E7" w:rsidRPr="00AE4F17" w:rsidRDefault="002349E7" w:rsidP="00C37356">
            <w:pPr>
              <w:keepNext/>
              <w:keepLines/>
              <w:spacing w:line="276" w:lineRule="auto"/>
              <w:rPr>
                <w:rFonts w:ascii="Tahoma" w:hAnsi="Tahoma" w:cs="Tahoma"/>
                <w:sz w:val="22"/>
                <w:szCs w:val="22"/>
                <w:lang w:eastAsia="en-US"/>
              </w:rPr>
            </w:pPr>
          </w:p>
        </w:tc>
      </w:tr>
      <w:tr w:rsidR="002349E7" w:rsidRPr="00AE4F17" w14:paraId="30A86FC0" w14:textId="77777777" w:rsidTr="009670A9">
        <w:tc>
          <w:tcPr>
            <w:tcW w:w="392" w:type="dxa"/>
            <w:shd w:val="clear" w:color="auto" w:fill="auto"/>
            <w:vAlign w:val="center"/>
          </w:tcPr>
          <w:p w14:paraId="462A904C" w14:textId="77777777" w:rsidR="002349E7" w:rsidRPr="00AE4F17" w:rsidRDefault="002349E7" w:rsidP="00C37356">
            <w:pPr>
              <w:keepNext/>
              <w:keepLines/>
              <w:spacing w:line="276" w:lineRule="auto"/>
              <w:jc w:val="center"/>
              <w:rPr>
                <w:rFonts w:ascii="Tahoma" w:hAnsi="Tahoma" w:cs="Tahoma"/>
                <w:sz w:val="16"/>
                <w:szCs w:val="22"/>
                <w:lang w:eastAsia="en-US"/>
              </w:rPr>
            </w:pPr>
          </w:p>
          <w:p w14:paraId="69EE7AB7" w14:textId="77777777" w:rsidR="002349E7" w:rsidRPr="00AE4F17" w:rsidRDefault="002349E7" w:rsidP="00C37356">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2.</w:t>
            </w:r>
          </w:p>
          <w:p w14:paraId="7CE6A6C7" w14:textId="77777777" w:rsidR="002349E7" w:rsidRPr="00AE4F17" w:rsidRDefault="002349E7" w:rsidP="00C3735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37991A80" w14:textId="77777777" w:rsidR="002349E7" w:rsidRPr="00AE4F17" w:rsidRDefault="002349E7" w:rsidP="00C37356">
            <w:pPr>
              <w:keepNext/>
              <w:keepLines/>
              <w:spacing w:line="276" w:lineRule="auto"/>
              <w:rPr>
                <w:rFonts w:ascii="Tahoma" w:hAnsi="Tahoma" w:cs="Tahoma"/>
                <w:sz w:val="22"/>
                <w:szCs w:val="22"/>
                <w:lang w:eastAsia="en-US"/>
              </w:rPr>
            </w:pPr>
          </w:p>
          <w:p w14:paraId="079A843C" w14:textId="77777777" w:rsidR="002349E7" w:rsidRPr="00AE4F17" w:rsidRDefault="002349E7" w:rsidP="00C37356">
            <w:pPr>
              <w:keepNext/>
              <w:keepLines/>
              <w:spacing w:line="276" w:lineRule="auto"/>
              <w:rPr>
                <w:rFonts w:ascii="Tahoma" w:hAnsi="Tahoma" w:cs="Tahoma"/>
                <w:sz w:val="22"/>
                <w:szCs w:val="22"/>
                <w:lang w:eastAsia="en-US"/>
              </w:rPr>
            </w:pPr>
          </w:p>
          <w:p w14:paraId="4DCF9C35" w14:textId="77777777" w:rsidR="002349E7" w:rsidRPr="00AE4F17" w:rsidRDefault="002349E7" w:rsidP="00C37356">
            <w:pPr>
              <w:keepNext/>
              <w:keepLines/>
              <w:spacing w:line="276" w:lineRule="auto"/>
              <w:rPr>
                <w:rFonts w:ascii="Tahoma" w:hAnsi="Tahoma" w:cs="Tahoma"/>
                <w:sz w:val="22"/>
                <w:szCs w:val="22"/>
                <w:lang w:eastAsia="en-US"/>
              </w:rPr>
            </w:pPr>
          </w:p>
        </w:tc>
      </w:tr>
      <w:tr w:rsidR="002349E7" w:rsidRPr="00AE4F17" w14:paraId="6AC891CD" w14:textId="77777777" w:rsidTr="009670A9">
        <w:tc>
          <w:tcPr>
            <w:tcW w:w="392" w:type="dxa"/>
            <w:shd w:val="clear" w:color="auto" w:fill="auto"/>
            <w:vAlign w:val="center"/>
          </w:tcPr>
          <w:p w14:paraId="48D3F210" w14:textId="77777777" w:rsidR="002349E7" w:rsidRPr="00AE4F17" w:rsidRDefault="002349E7" w:rsidP="00C37356">
            <w:pPr>
              <w:keepNext/>
              <w:keepLines/>
              <w:spacing w:line="276" w:lineRule="auto"/>
              <w:jc w:val="center"/>
              <w:rPr>
                <w:rFonts w:ascii="Tahoma" w:hAnsi="Tahoma" w:cs="Tahoma"/>
                <w:sz w:val="16"/>
                <w:szCs w:val="22"/>
                <w:lang w:eastAsia="en-US"/>
              </w:rPr>
            </w:pPr>
          </w:p>
          <w:p w14:paraId="05FA3D70" w14:textId="77777777" w:rsidR="002349E7" w:rsidRPr="00AE4F17" w:rsidRDefault="002349E7" w:rsidP="00C37356">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3.</w:t>
            </w:r>
          </w:p>
          <w:p w14:paraId="6C139B32" w14:textId="77777777" w:rsidR="002349E7" w:rsidRPr="00AE4F17" w:rsidRDefault="002349E7" w:rsidP="00C3735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735BF21" w14:textId="77777777" w:rsidR="002349E7" w:rsidRPr="00AE4F17" w:rsidRDefault="002349E7" w:rsidP="00C37356">
            <w:pPr>
              <w:keepNext/>
              <w:keepLines/>
              <w:spacing w:line="276" w:lineRule="auto"/>
              <w:rPr>
                <w:rFonts w:ascii="Tahoma" w:hAnsi="Tahoma" w:cs="Tahoma"/>
                <w:sz w:val="22"/>
                <w:szCs w:val="22"/>
                <w:lang w:eastAsia="en-US"/>
              </w:rPr>
            </w:pPr>
          </w:p>
          <w:p w14:paraId="73F23977" w14:textId="77777777" w:rsidR="002349E7" w:rsidRPr="00AE4F17" w:rsidRDefault="002349E7" w:rsidP="00C37356">
            <w:pPr>
              <w:keepNext/>
              <w:keepLines/>
              <w:spacing w:line="276" w:lineRule="auto"/>
              <w:rPr>
                <w:rFonts w:ascii="Tahoma" w:hAnsi="Tahoma" w:cs="Tahoma"/>
                <w:sz w:val="22"/>
                <w:szCs w:val="22"/>
                <w:lang w:eastAsia="en-US"/>
              </w:rPr>
            </w:pPr>
          </w:p>
          <w:p w14:paraId="2E937A53" w14:textId="77777777" w:rsidR="002349E7" w:rsidRPr="00AE4F17" w:rsidRDefault="002349E7" w:rsidP="00C37356">
            <w:pPr>
              <w:keepNext/>
              <w:keepLines/>
              <w:spacing w:line="276" w:lineRule="auto"/>
              <w:rPr>
                <w:rFonts w:ascii="Tahoma" w:hAnsi="Tahoma" w:cs="Tahoma"/>
                <w:sz w:val="22"/>
                <w:szCs w:val="22"/>
                <w:lang w:eastAsia="en-US"/>
              </w:rPr>
            </w:pPr>
          </w:p>
        </w:tc>
      </w:tr>
    </w:tbl>
    <w:p w14:paraId="2B8E4289" w14:textId="77777777" w:rsidR="002349E7" w:rsidRPr="00AE4F17" w:rsidRDefault="002349E7" w:rsidP="00C37356">
      <w:pPr>
        <w:keepNext/>
        <w:keepLines/>
        <w:jc w:val="both"/>
        <w:rPr>
          <w:rFonts w:ascii="Tahoma" w:hAnsi="Tahoma" w:cs="Tahoma"/>
          <w:bCs/>
          <w:i/>
          <w:noProof/>
          <w:sz w:val="18"/>
          <w:szCs w:val="18"/>
        </w:rPr>
      </w:pPr>
    </w:p>
    <w:p w14:paraId="0B9B4C54" w14:textId="77777777" w:rsidR="002349E7" w:rsidRPr="00AE4F17" w:rsidRDefault="002349E7" w:rsidP="00C37356">
      <w:pPr>
        <w:keepNext/>
        <w:keepLines/>
        <w:jc w:val="both"/>
        <w:rPr>
          <w:rFonts w:ascii="Tahoma" w:hAnsi="Tahoma" w:cs="Tahoma"/>
          <w:bCs/>
          <w:i/>
          <w:noProof/>
          <w:sz w:val="18"/>
          <w:szCs w:val="18"/>
        </w:rPr>
      </w:pPr>
    </w:p>
    <w:p w14:paraId="5FCBDBB9" w14:textId="77777777" w:rsidR="002349E7" w:rsidRPr="00AE4F17" w:rsidRDefault="002349E7" w:rsidP="00C37356">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AE4F17" w14:paraId="62010383" w14:textId="77777777" w:rsidTr="009670A9">
        <w:tc>
          <w:tcPr>
            <w:tcW w:w="3189" w:type="dxa"/>
            <w:tcBorders>
              <w:top w:val="single" w:sz="4" w:space="0" w:color="auto"/>
            </w:tcBorders>
            <w:vAlign w:val="bottom"/>
          </w:tcPr>
          <w:p w14:paraId="2AB944AA" w14:textId="77777777" w:rsidR="002349E7" w:rsidRPr="00AE4F17" w:rsidRDefault="002349E7" w:rsidP="00C37356">
            <w:pPr>
              <w:keepNext/>
              <w:keepLines/>
              <w:tabs>
                <w:tab w:val="left" w:pos="567"/>
                <w:tab w:val="num" w:pos="851"/>
                <w:tab w:val="left" w:pos="993"/>
              </w:tabs>
              <w:jc w:val="center"/>
              <w:rPr>
                <w:rFonts w:ascii="Tahoma" w:hAnsi="Tahoma" w:cs="Tahoma"/>
              </w:rPr>
            </w:pPr>
            <w:r w:rsidRPr="00AE4F17">
              <w:rPr>
                <w:rFonts w:ascii="Tahoma" w:hAnsi="Tahoma" w:cs="Tahoma"/>
              </w:rPr>
              <w:t>Kraj, datum</w:t>
            </w:r>
          </w:p>
        </w:tc>
        <w:tc>
          <w:tcPr>
            <w:tcW w:w="2268" w:type="dxa"/>
          </w:tcPr>
          <w:p w14:paraId="208BFC49" w14:textId="77777777" w:rsidR="002349E7" w:rsidRPr="00AE4F17" w:rsidRDefault="002349E7" w:rsidP="00C37356">
            <w:pPr>
              <w:keepNext/>
              <w:keepLines/>
              <w:tabs>
                <w:tab w:val="left" w:pos="567"/>
                <w:tab w:val="num" w:pos="851"/>
                <w:tab w:val="left" w:pos="993"/>
              </w:tabs>
              <w:jc w:val="center"/>
              <w:rPr>
                <w:rFonts w:ascii="Tahoma" w:hAnsi="Tahoma" w:cs="Tahoma"/>
              </w:rPr>
            </w:pPr>
            <w:r w:rsidRPr="00AE4F17">
              <w:rPr>
                <w:rFonts w:ascii="Tahoma" w:hAnsi="Tahoma" w:cs="Tahoma"/>
              </w:rPr>
              <w:t>žig</w:t>
            </w:r>
          </w:p>
        </w:tc>
        <w:tc>
          <w:tcPr>
            <w:tcW w:w="4111" w:type="dxa"/>
            <w:tcBorders>
              <w:top w:val="single" w:sz="4" w:space="0" w:color="auto"/>
            </w:tcBorders>
          </w:tcPr>
          <w:p w14:paraId="355A3DC8" w14:textId="77777777" w:rsidR="002349E7" w:rsidRPr="00AE4F17" w:rsidRDefault="002349E7" w:rsidP="00C37356">
            <w:pPr>
              <w:keepNext/>
              <w:keepLines/>
              <w:tabs>
                <w:tab w:val="left" w:pos="567"/>
                <w:tab w:val="num" w:pos="851"/>
                <w:tab w:val="left" w:pos="993"/>
              </w:tabs>
              <w:jc w:val="center"/>
              <w:rPr>
                <w:rFonts w:ascii="Tahoma" w:hAnsi="Tahoma" w:cs="Tahoma"/>
              </w:rPr>
            </w:pPr>
            <w:r w:rsidRPr="00AE4F17">
              <w:rPr>
                <w:rFonts w:ascii="Tahoma" w:hAnsi="Tahoma" w:cs="Tahoma"/>
              </w:rPr>
              <w:t>(Naziv gospodarskega subjekta, podpis odgovorne osebe)</w:t>
            </w:r>
          </w:p>
        </w:tc>
      </w:tr>
    </w:tbl>
    <w:p w14:paraId="5BF09AF8" w14:textId="77777777" w:rsidR="002349E7" w:rsidRPr="00AE4F17" w:rsidRDefault="002349E7" w:rsidP="00C37356">
      <w:pPr>
        <w:keepNext/>
        <w:keepLines/>
        <w:tabs>
          <w:tab w:val="left" w:pos="2835"/>
        </w:tabs>
        <w:ind w:left="284" w:hanging="284"/>
        <w:jc w:val="both"/>
        <w:rPr>
          <w:rFonts w:ascii="Tahoma" w:hAnsi="Tahoma" w:cs="Tahoma"/>
        </w:rPr>
      </w:pPr>
    </w:p>
    <w:p w14:paraId="387608E4" w14:textId="77777777" w:rsidR="002349E7" w:rsidRPr="00AE4F17" w:rsidRDefault="002349E7" w:rsidP="00C37356">
      <w:pPr>
        <w:keepNext/>
        <w:keepLines/>
        <w:tabs>
          <w:tab w:val="left" w:pos="2835"/>
        </w:tabs>
        <w:ind w:left="284" w:hanging="284"/>
        <w:jc w:val="both"/>
        <w:rPr>
          <w:rFonts w:ascii="Tahoma" w:hAnsi="Tahoma" w:cs="Tahoma"/>
        </w:rPr>
      </w:pPr>
    </w:p>
    <w:p w14:paraId="233FE2C7" w14:textId="77777777" w:rsidR="002349E7" w:rsidRPr="00AE4F17" w:rsidRDefault="002349E7" w:rsidP="00C37356">
      <w:pPr>
        <w:keepNext/>
        <w:keepLines/>
        <w:tabs>
          <w:tab w:val="left" w:pos="2835"/>
        </w:tabs>
        <w:ind w:left="284" w:hanging="284"/>
        <w:jc w:val="both"/>
        <w:rPr>
          <w:rFonts w:ascii="Tahoma" w:hAnsi="Tahoma" w:cs="Tahoma"/>
        </w:rPr>
      </w:pPr>
    </w:p>
    <w:p w14:paraId="43060491" w14:textId="77777777" w:rsidR="002349E7" w:rsidRPr="00AE4F17" w:rsidRDefault="002349E7" w:rsidP="00C37356">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iCs/>
          <w:sz w:val="18"/>
          <w:szCs w:val="22"/>
        </w:rPr>
        <w:t xml:space="preserve">Obrazec se izpolni in podpiše </w:t>
      </w:r>
      <w:r w:rsidRPr="00AE4F17">
        <w:rPr>
          <w:rFonts w:ascii="Tahoma" w:hAnsi="Tahoma" w:cs="Tahoma"/>
          <w:i/>
          <w:iCs/>
          <w:sz w:val="18"/>
          <w:szCs w:val="22"/>
          <w:u w:val="single"/>
        </w:rPr>
        <w:t>kadar namerava ponudnik izvesti javno naročilo s podizvajalcem, ki zahteva neposredno plačilo</w:t>
      </w:r>
      <w:r w:rsidR="003B7983" w:rsidRPr="00AE4F17">
        <w:rPr>
          <w:rFonts w:ascii="Tahoma" w:hAnsi="Tahoma" w:cs="Tahoma"/>
          <w:i/>
          <w:iCs/>
          <w:sz w:val="18"/>
          <w:szCs w:val="22"/>
        </w:rPr>
        <w:t xml:space="preserve"> v skladu s 94. členom ZJN-3.</w:t>
      </w:r>
      <w:r w:rsidRPr="00AE4F17">
        <w:rPr>
          <w:rFonts w:ascii="Tahoma" w:hAnsi="Tahoma" w:cs="Tahoma"/>
          <w:i/>
          <w:iCs/>
          <w:sz w:val="18"/>
          <w:szCs w:val="22"/>
        </w:rPr>
        <w:t xml:space="preserve"> </w:t>
      </w:r>
    </w:p>
    <w:p w14:paraId="58EA182C" w14:textId="77777777" w:rsidR="002349E7" w:rsidRPr="00AE4F17" w:rsidRDefault="002349E7" w:rsidP="00C37356">
      <w:pPr>
        <w:keepNext/>
        <w:keepLines/>
        <w:jc w:val="both"/>
        <w:rPr>
          <w:rFonts w:ascii="Tahoma" w:hAnsi="Tahoma" w:cs="Tahoma"/>
          <w:i/>
          <w:iCs/>
          <w:sz w:val="16"/>
          <w:szCs w:val="22"/>
        </w:rPr>
      </w:pPr>
    </w:p>
    <w:p w14:paraId="27AE4699" w14:textId="77777777" w:rsidR="002349E7" w:rsidRPr="00AE4F17" w:rsidRDefault="002349E7" w:rsidP="00C37356">
      <w:pPr>
        <w:keepNext/>
        <w:keepLines/>
        <w:jc w:val="both"/>
        <w:rPr>
          <w:rFonts w:ascii="Tahoma" w:hAnsi="Tahoma" w:cs="Tahoma"/>
          <w:i/>
          <w:iCs/>
          <w:sz w:val="18"/>
          <w:szCs w:val="22"/>
        </w:rPr>
      </w:pPr>
      <w:r w:rsidRPr="00AE4F17">
        <w:rPr>
          <w:rFonts w:ascii="Tahoma" w:hAnsi="Tahoma" w:cs="Tahoma"/>
          <w:i/>
          <w:iCs/>
          <w:sz w:val="18"/>
          <w:szCs w:val="22"/>
        </w:rPr>
        <w:t xml:space="preserve">V primeru, da ponudnik </w:t>
      </w:r>
      <w:r w:rsidRPr="00AE4F17">
        <w:rPr>
          <w:rFonts w:ascii="Tahoma" w:hAnsi="Tahoma" w:cs="Tahoma"/>
          <w:i/>
          <w:iCs/>
          <w:sz w:val="18"/>
          <w:szCs w:val="22"/>
          <w:u w:val="single"/>
        </w:rPr>
        <w:t>ne namerava</w:t>
      </w:r>
      <w:r w:rsidRPr="00AE4F17">
        <w:rPr>
          <w:rFonts w:ascii="Tahoma" w:hAnsi="Tahoma" w:cs="Tahoma"/>
          <w:i/>
          <w:iCs/>
          <w:sz w:val="18"/>
          <w:szCs w:val="22"/>
        </w:rPr>
        <w:t xml:space="preserve"> izvesti javno naročilo s podizvajalcem, </w:t>
      </w:r>
      <w:r w:rsidRPr="00AE4F17">
        <w:rPr>
          <w:rFonts w:ascii="Tahoma" w:hAnsi="Tahoma" w:cs="Tahoma"/>
          <w:i/>
          <w:iCs/>
          <w:sz w:val="18"/>
          <w:szCs w:val="22"/>
          <w:u w:val="single"/>
        </w:rPr>
        <w:t>ki zahteva neposredno plačilo</w:t>
      </w:r>
      <w:r w:rsidRPr="00AE4F17">
        <w:rPr>
          <w:rFonts w:ascii="Tahoma" w:hAnsi="Tahoma" w:cs="Tahoma"/>
          <w:i/>
          <w:iCs/>
          <w:sz w:val="18"/>
          <w:szCs w:val="22"/>
        </w:rPr>
        <w:t xml:space="preserve">, obrazca ni potrebno izpolniti.  </w:t>
      </w:r>
    </w:p>
    <w:p w14:paraId="63D723A9" w14:textId="77777777" w:rsidR="002349E7" w:rsidRPr="00AE4F17" w:rsidRDefault="002349E7" w:rsidP="00C37356">
      <w:pPr>
        <w:keepNext/>
        <w:keepLines/>
        <w:jc w:val="both"/>
        <w:rPr>
          <w:rFonts w:ascii="Tahoma" w:hAnsi="Tahoma" w:cs="Tahoma"/>
          <w:i/>
          <w:iCs/>
          <w:szCs w:val="22"/>
        </w:rPr>
      </w:pPr>
    </w:p>
    <w:p w14:paraId="4F80008E" w14:textId="77777777" w:rsidR="002349E7" w:rsidRPr="00AE4F17" w:rsidRDefault="002349E7" w:rsidP="00C37356">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Navodilo: </w:t>
      </w:r>
      <w:r w:rsidRPr="00AE4F17">
        <w:rPr>
          <w:rFonts w:ascii="Tahoma" w:hAnsi="Tahoma" w:cs="Tahoma"/>
          <w:i/>
          <w:iCs/>
          <w:sz w:val="18"/>
          <w:szCs w:val="22"/>
        </w:rPr>
        <w:t>Glavni izvajalec mora svojemu računu ali situaciji priložiti račun ali situacijo podizvajalca, ki ga je predhodno potrdil.</w:t>
      </w:r>
    </w:p>
    <w:p w14:paraId="7CA23295" w14:textId="77777777" w:rsidR="002349E7" w:rsidRPr="00AE4F17" w:rsidRDefault="002349E7" w:rsidP="00C37356">
      <w:pPr>
        <w:keepNext/>
        <w:keepLines/>
        <w:jc w:val="both"/>
        <w:rPr>
          <w:rFonts w:ascii="Tahoma" w:hAnsi="Tahoma" w:cs="Tahoma"/>
          <w:i/>
          <w:sz w:val="18"/>
        </w:rPr>
      </w:pPr>
    </w:p>
    <w:p w14:paraId="757B66A7" w14:textId="77777777" w:rsidR="002349E7" w:rsidRPr="00AE4F17" w:rsidRDefault="002349E7" w:rsidP="00C37356">
      <w:pPr>
        <w:keepNext/>
        <w:keepLines/>
        <w:jc w:val="both"/>
        <w:rPr>
          <w:rFonts w:ascii="Tahoma" w:hAnsi="Tahoma" w:cs="Tahoma"/>
          <w:i/>
          <w:sz w:val="18"/>
        </w:rPr>
      </w:pPr>
      <w:r w:rsidRPr="00AE4F17">
        <w:rPr>
          <w:rFonts w:ascii="Tahoma" w:hAnsi="Tahoma" w:cs="Tahoma"/>
          <w:i/>
          <w:sz w:val="18"/>
        </w:rPr>
        <w:t>Obrazec se po potrebi kopira!</w:t>
      </w:r>
    </w:p>
    <w:p w14:paraId="1A1DFD7F" w14:textId="77777777" w:rsidR="002349E7" w:rsidRPr="00AE4F17" w:rsidRDefault="002349E7" w:rsidP="00C37356">
      <w:pPr>
        <w:keepNext/>
        <w:keepLines/>
        <w:jc w:val="both"/>
        <w:rPr>
          <w:rFonts w:ascii="Tahoma" w:hAnsi="Tahoma" w:cs="Tahoma"/>
          <w:i/>
          <w:sz w:val="18"/>
        </w:rPr>
      </w:pPr>
    </w:p>
    <w:p w14:paraId="0B92A91D" w14:textId="77777777" w:rsidR="002349E7" w:rsidRPr="00AE4F17" w:rsidRDefault="002349E7" w:rsidP="00C37356">
      <w:pPr>
        <w:keepNext/>
        <w:keepLines/>
        <w:jc w:val="both"/>
        <w:rPr>
          <w:rFonts w:ascii="Tahoma" w:hAnsi="Tahoma" w:cs="Tahoma"/>
          <w:i/>
          <w:sz w:val="18"/>
        </w:rPr>
      </w:pPr>
    </w:p>
    <w:p w14:paraId="146E64F3" w14:textId="77777777" w:rsidR="008B2383" w:rsidRPr="00AE4F17" w:rsidRDefault="008B2383" w:rsidP="00C37356">
      <w:pPr>
        <w:keepNext/>
        <w:keepLines/>
        <w:tabs>
          <w:tab w:val="left" w:pos="284"/>
        </w:tabs>
        <w:jc w:val="center"/>
        <w:rPr>
          <w:rFonts w:ascii="Tahoma" w:hAnsi="Tahoma" w:cs="Tahoma"/>
          <w:b/>
        </w:rPr>
      </w:pPr>
    </w:p>
    <w:p w14:paraId="6A238695" w14:textId="77777777" w:rsidR="00FB67D9" w:rsidRPr="00AE4F17" w:rsidRDefault="00FB67D9" w:rsidP="00C37356">
      <w:pPr>
        <w:keepNext/>
        <w:keepLines/>
        <w:jc w:val="both"/>
        <w:rPr>
          <w:rFonts w:ascii="Tahoma" w:hAnsi="Tahoma" w:cs="Tahoma"/>
          <w:i/>
          <w:iCs/>
          <w:sz w:val="18"/>
          <w:szCs w:val="22"/>
        </w:rPr>
      </w:pPr>
    </w:p>
    <w:p w14:paraId="6FEEE6D4" w14:textId="77777777" w:rsidR="00CB3121" w:rsidRPr="00AE4F17" w:rsidRDefault="00CB3121" w:rsidP="00C37356">
      <w:pPr>
        <w:keepNext/>
        <w:keepLines/>
      </w:pPr>
      <w:r w:rsidRPr="00AE4F17">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2551"/>
      </w:tblGrid>
      <w:tr w:rsidR="009E311D" w:rsidRPr="00844C3C" w14:paraId="08B31A2C" w14:textId="77777777" w:rsidTr="00A06933">
        <w:tc>
          <w:tcPr>
            <w:tcW w:w="599" w:type="dxa"/>
            <w:tcBorders>
              <w:top w:val="single" w:sz="4" w:space="0" w:color="auto"/>
              <w:bottom w:val="single" w:sz="4" w:space="0" w:color="auto"/>
              <w:right w:val="nil"/>
            </w:tcBorders>
          </w:tcPr>
          <w:p w14:paraId="13D50AE5" w14:textId="77777777" w:rsidR="009E311D" w:rsidRPr="00844C3C" w:rsidRDefault="009E311D" w:rsidP="00C37356">
            <w:pPr>
              <w:keepNext/>
              <w:keepLines/>
              <w:jc w:val="right"/>
              <w:rPr>
                <w:rFonts w:ascii="Tahoma" w:hAnsi="Tahoma" w:cs="Tahoma"/>
              </w:rPr>
            </w:pPr>
            <w:r w:rsidRPr="00844C3C">
              <w:rPr>
                <w:rFonts w:ascii="Tahoma" w:hAnsi="Tahoma" w:cs="Tahoma"/>
              </w:rPr>
              <w:lastRenderedPageBreak/>
              <w:t xml:space="preserve">      </w:t>
            </w:r>
          </w:p>
        </w:tc>
        <w:tc>
          <w:tcPr>
            <w:tcW w:w="6059" w:type="dxa"/>
            <w:tcBorders>
              <w:top w:val="single" w:sz="4" w:space="0" w:color="auto"/>
              <w:left w:val="nil"/>
              <w:bottom w:val="single" w:sz="4" w:space="0" w:color="auto"/>
            </w:tcBorders>
          </w:tcPr>
          <w:p w14:paraId="6F0FA803" w14:textId="77777777" w:rsidR="009E311D" w:rsidRPr="00844C3C" w:rsidRDefault="009E311D" w:rsidP="00C37356">
            <w:pPr>
              <w:keepNext/>
              <w:keepLines/>
              <w:rPr>
                <w:rFonts w:ascii="Tahoma" w:hAnsi="Tahoma" w:cs="Tahoma"/>
              </w:rPr>
            </w:pPr>
            <w:r w:rsidRPr="00844C3C">
              <w:rPr>
                <w:rFonts w:ascii="Tahoma" w:hAnsi="Tahoma" w:cs="Tahoma"/>
              </w:rPr>
              <w:t>SOGLASJE PODIZVAJALCEV</w:t>
            </w:r>
          </w:p>
        </w:tc>
        <w:tc>
          <w:tcPr>
            <w:tcW w:w="2551" w:type="dxa"/>
            <w:tcBorders>
              <w:top w:val="single" w:sz="4" w:space="0" w:color="auto"/>
              <w:bottom w:val="single" w:sz="4" w:space="0" w:color="auto"/>
            </w:tcBorders>
          </w:tcPr>
          <w:p w14:paraId="46AD7D77" w14:textId="77777777" w:rsidR="009E311D" w:rsidRPr="00844C3C" w:rsidRDefault="009E311D" w:rsidP="00C37356">
            <w:pPr>
              <w:keepNext/>
              <w:keepLines/>
              <w:rPr>
                <w:rFonts w:ascii="Tahoma" w:hAnsi="Tahoma" w:cs="Tahoma"/>
                <w:b/>
              </w:rPr>
            </w:pPr>
            <w:r w:rsidRPr="00844C3C">
              <w:rPr>
                <w:rFonts w:ascii="Tahoma" w:hAnsi="Tahoma" w:cs="Tahoma"/>
                <w:b/>
              </w:rPr>
              <w:t>Obrazec 2 k Prilogi 4/1</w:t>
            </w:r>
          </w:p>
        </w:tc>
      </w:tr>
    </w:tbl>
    <w:p w14:paraId="1FDA0F24" w14:textId="39908BDF" w:rsidR="009E311D" w:rsidRPr="00AE4F17" w:rsidRDefault="009E311D" w:rsidP="00C37356">
      <w:pPr>
        <w:keepNext/>
        <w:keepLines/>
        <w:rPr>
          <w:rFonts w:ascii="Tahoma" w:hAnsi="Tahoma" w:cs="Tahoma"/>
          <w:b/>
          <w:sz w:val="28"/>
        </w:rPr>
      </w:pPr>
    </w:p>
    <w:p w14:paraId="2EA964E2" w14:textId="18AF768C" w:rsidR="002349E7" w:rsidRPr="00AE4F17" w:rsidRDefault="002349E7" w:rsidP="00C37356">
      <w:pPr>
        <w:keepNext/>
        <w:keepLines/>
        <w:spacing w:after="120"/>
        <w:jc w:val="both"/>
        <w:rPr>
          <w:rFonts w:ascii="Tahoma" w:hAnsi="Tahoma" w:cs="Tahoma"/>
        </w:rPr>
      </w:pPr>
      <w:r w:rsidRPr="00AE4F17">
        <w:rPr>
          <w:rFonts w:ascii="Tahoma" w:hAnsi="Tahoma" w:cs="Tahoma"/>
        </w:rPr>
        <w:t>Gospodarski subjekt: ______________________________________________________________, ki kot podizvajalec nastopamo pri gospodarskemu subjektu, ki oddaja ponudbo za javno naročilo št</w:t>
      </w:r>
      <w:r w:rsidR="00F10A60" w:rsidRPr="00AE4F17">
        <w:rPr>
          <w:rFonts w:ascii="Tahoma" w:hAnsi="Tahoma" w:cs="Tahoma"/>
        </w:rPr>
        <w:t>.</w:t>
      </w:r>
      <w:r w:rsidRPr="00AE4F17">
        <w:rPr>
          <w:rFonts w:ascii="Tahoma" w:hAnsi="Tahoma" w:cs="Tahoma"/>
          <w:b/>
        </w:rPr>
        <w:t xml:space="preserve"> </w:t>
      </w:r>
      <w:r w:rsidR="00452648">
        <w:rPr>
          <w:rFonts w:ascii="Tahoma" w:hAnsi="Tahoma" w:cs="Tahoma"/>
          <w:b/>
        </w:rPr>
        <w:t xml:space="preserve">LPP-154/22 </w:t>
      </w:r>
      <w:r w:rsidR="004E60AC">
        <w:rPr>
          <w:rFonts w:ascii="Tahoma" w:hAnsi="Tahoma" w:cs="Tahoma"/>
          <w:b/>
        </w:rPr>
        <w:t xml:space="preserve"> </w:t>
      </w:r>
      <w:r w:rsidR="0071773F" w:rsidRPr="00AE4F17">
        <w:rPr>
          <w:rFonts w:ascii="Tahoma" w:hAnsi="Tahoma" w:cs="Tahoma"/>
          <w:b/>
        </w:rPr>
        <w:t>Izvajanje občasnih prevozov</w:t>
      </w:r>
      <w:r w:rsidRPr="00AE4F17">
        <w:rPr>
          <w:rFonts w:ascii="Tahoma" w:hAnsi="Tahoma" w:cs="Tahoma"/>
          <w:b/>
        </w:rPr>
        <w:t xml:space="preserve">, </w:t>
      </w:r>
    </w:p>
    <w:p w14:paraId="338FFFCE" w14:textId="77777777" w:rsidR="002349E7" w:rsidRPr="00AE4F17" w:rsidRDefault="002349E7" w:rsidP="00C37356">
      <w:pPr>
        <w:keepNext/>
        <w:keepLines/>
        <w:rPr>
          <w:rFonts w:ascii="Tahoma" w:hAnsi="Tahoma" w:cs="Tahoma"/>
        </w:rPr>
      </w:pPr>
    </w:p>
    <w:p w14:paraId="3655432D" w14:textId="77777777" w:rsidR="002349E7" w:rsidRPr="00AE4F17" w:rsidRDefault="002349E7" w:rsidP="00C37356">
      <w:pPr>
        <w:keepNext/>
        <w:keepLines/>
        <w:jc w:val="center"/>
        <w:rPr>
          <w:rFonts w:ascii="Tahoma" w:hAnsi="Tahoma" w:cs="Tahoma"/>
          <w:b/>
        </w:rPr>
      </w:pPr>
    </w:p>
    <w:p w14:paraId="7FFED7CE" w14:textId="77777777" w:rsidR="002349E7" w:rsidRPr="00AE4F17" w:rsidRDefault="002349E7" w:rsidP="00C37356">
      <w:pPr>
        <w:keepNext/>
        <w:keepLines/>
        <w:jc w:val="center"/>
        <w:rPr>
          <w:rFonts w:ascii="Tahoma" w:hAnsi="Tahoma" w:cs="Tahoma"/>
          <w:b/>
          <w:sz w:val="22"/>
          <w:szCs w:val="22"/>
        </w:rPr>
      </w:pPr>
      <w:r w:rsidRPr="00AE4F17">
        <w:rPr>
          <w:rFonts w:ascii="Tahoma" w:hAnsi="Tahoma" w:cs="Tahoma"/>
          <w:b/>
          <w:sz w:val="22"/>
          <w:szCs w:val="22"/>
        </w:rPr>
        <w:t>SOGLAŠAMO,</w:t>
      </w:r>
    </w:p>
    <w:p w14:paraId="6EA9FE75" w14:textId="77777777" w:rsidR="002349E7" w:rsidRPr="00AE4F17" w:rsidRDefault="002349E7" w:rsidP="00C37356">
      <w:pPr>
        <w:keepNext/>
        <w:keepLines/>
        <w:rPr>
          <w:rFonts w:ascii="Tahoma" w:hAnsi="Tahoma" w:cs="Tahoma"/>
          <w:b/>
        </w:rPr>
      </w:pPr>
    </w:p>
    <w:p w14:paraId="0A93BBD4" w14:textId="77777777" w:rsidR="002349E7" w:rsidRPr="00AE4F17" w:rsidRDefault="002349E7" w:rsidP="00C37356">
      <w:pPr>
        <w:keepNext/>
        <w:keepLines/>
        <w:spacing w:after="120" w:line="276" w:lineRule="auto"/>
        <w:jc w:val="both"/>
        <w:rPr>
          <w:rFonts w:ascii="Tahoma" w:hAnsi="Tahoma" w:cs="Tahoma"/>
        </w:rPr>
      </w:pPr>
      <w:r w:rsidRPr="00AE4F17">
        <w:rPr>
          <w:rFonts w:ascii="Tahoma" w:hAnsi="Tahoma" w:cs="Tahoma"/>
        </w:rPr>
        <w:t>da nam naročnik predmetnega javnega naročila</w:t>
      </w:r>
      <w:r w:rsidR="00F10A60" w:rsidRPr="00AE4F17">
        <w:rPr>
          <w:rFonts w:ascii="Tahoma" w:hAnsi="Tahoma" w:cs="Tahoma"/>
        </w:rPr>
        <w:t xml:space="preserv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v skladu s 94. členom ZJN-3, namesto gospodarskega subjekta, ki oddaja ponudbo za predmetno javno naročilo, por</w:t>
      </w:r>
      <w:r w:rsidR="003B7983" w:rsidRPr="00AE4F17">
        <w:rPr>
          <w:rFonts w:ascii="Tahoma" w:hAnsi="Tahoma" w:cs="Tahoma"/>
        </w:rPr>
        <w:t>avna</w:t>
      </w:r>
      <w:r w:rsidRPr="00AE4F17">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60996817" w14:textId="77777777" w:rsidR="002349E7" w:rsidRPr="00AE4F17" w:rsidRDefault="002349E7" w:rsidP="00C37356">
      <w:pPr>
        <w:keepNext/>
        <w:keepLines/>
        <w:rPr>
          <w:b/>
        </w:rPr>
      </w:pPr>
      <w:r w:rsidRPr="00AE4F17">
        <w:rPr>
          <w:b/>
        </w:rPr>
        <w:t xml:space="preserve"> </w:t>
      </w:r>
    </w:p>
    <w:p w14:paraId="783B1D68" w14:textId="77777777" w:rsidR="002349E7" w:rsidRPr="00AE4F17" w:rsidRDefault="002349E7" w:rsidP="00C37356">
      <w:pPr>
        <w:keepNext/>
        <w:keepLines/>
        <w:rPr>
          <w:b/>
        </w:rPr>
      </w:pPr>
    </w:p>
    <w:p w14:paraId="0EE423EF" w14:textId="77777777" w:rsidR="002349E7" w:rsidRPr="00AE4F17" w:rsidRDefault="002349E7" w:rsidP="00C37356">
      <w:pPr>
        <w:keepNext/>
        <w:keepLines/>
        <w:rPr>
          <w:rFonts w:ascii="Tahoma" w:hAnsi="Tahoma" w:cs="Tahoma"/>
          <w:b/>
        </w:rPr>
      </w:pPr>
    </w:p>
    <w:p w14:paraId="614332C2" w14:textId="77777777" w:rsidR="002349E7" w:rsidRPr="00AE4F17" w:rsidRDefault="002349E7" w:rsidP="00C37356">
      <w:pPr>
        <w:keepNext/>
        <w:keepLines/>
        <w:rPr>
          <w:rFonts w:ascii="Tahoma" w:hAnsi="Tahoma" w:cs="Tahoma"/>
        </w:rPr>
      </w:pPr>
      <w:r w:rsidRPr="00AE4F17">
        <w:rPr>
          <w:rFonts w:ascii="Tahoma" w:hAnsi="Tahoma" w:cs="Tahoma"/>
        </w:rPr>
        <w:t>____________________________                     Žig                     _______________________________</w:t>
      </w:r>
    </w:p>
    <w:p w14:paraId="69FF1963" w14:textId="77777777" w:rsidR="002349E7" w:rsidRPr="00AE4F17" w:rsidRDefault="002349E7" w:rsidP="00C37356">
      <w:pPr>
        <w:keepNext/>
        <w:keepLines/>
        <w:rPr>
          <w:rFonts w:ascii="Tahoma" w:hAnsi="Tahoma" w:cs="Tahoma"/>
        </w:rPr>
      </w:pPr>
      <w:r w:rsidRPr="00AE4F17">
        <w:rPr>
          <w:rFonts w:ascii="Tahoma" w:hAnsi="Tahoma" w:cs="Tahoma"/>
        </w:rPr>
        <w:t>(Kraj in datum)                                                                          Podpis odgovorne osebe podizvajalca)</w:t>
      </w:r>
    </w:p>
    <w:p w14:paraId="7A7DCDCB" w14:textId="77777777" w:rsidR="002349E7" w:rsidRPr="00AE4F17" w:rsidRDefault="002349E7" w:rsidP="00C37356">
      <w:pPr>
        <w:keepNext/>
        <w:keepLines/>
      </w:pPr>
    </w:p>
    <w:p w14:paraId="474CD4FD" w14:textId="77777777" w:rsidR="002349E7" w:rsidRPr="00AE4F17" w:rsidRDefault="002349E7" w:rsidP="00C37356">
      <w:pPr>
        <w:keepNext/>
        <w:keepLines/>
      </w:pPr>
    </w:p>
    <w:p w14:paraId="6993CBA5" w14:textId="77777777" w:rsidR="002349E7" w:rsidRPr="00AE4F17" w:rsidRDefault="002349E7" w:rsidP="00C37356">
      <w:pPr>
        <w:keepNext/>
        <w:keepLines/>
      </w:pPr>
    </w:p>
    <w:p w14:paraId="65F85BB2" w14:textId="77777777" w:rsidR="002349E7" w:rsidRPr="00AE4F17" w:rsidRDefault="002349E7" w:rsidP="00C37356">
      <w:pPr>
        <w:keepNext/>
        <w:keepLines/>
      </w:pPr>
    </w:p>
    <w:p w14:paraId="03E2A4F1" w14:textId="77777777" w:rsidR="002349E7" w:rsidRPr="00AE4F17" w:rsidRDefault="002349E7" w:rsidP="00C37356">
      <w:pPr>
        <w:keepNext/>
        <w:keepLines/>
      </w:pPr>
    </w:p>
    <w:p w14:paraId="28DE6CE5" w14:textId="77777777" w:rsidR="002349E7" w:rsidRPr="00AE4F17" w:rsidRDefault="002349E7" w:rsidP="00C37356">
      <w:pPr>
        <w:keepNext/>
        <w:keepLines/>
      </w:pPr>
    </w:p>
    <w:p w14:paraId="780461A2" w14:textId="77777777" w:rsidR="002349E7" w:rsidRPr="00AE4F17" w:rsidRDefault="002349E7" w:rsidP="00C37356">
      <w:pPr>
        <w:keepNext/>
        <w:keepLines/>
      </w:pPr>
    </w:p>
    <w:p w14:paraId="5B2278E3" w14:textId="77777777" w:rsidR="002349E7" w:rsidRPr="00AE4F17" w:rsidRDefault="002349E7" w:rsidP="00C37356">
      <w:pPr>
        <w:keepNext/>
        <w:keepLines/>
      </w:pPr>
    </w:p>
    <w:p w14:paraId="5484922D" w14:textId="77777777" w:rsidR="002349E7" w:rsidRPr="00AE4F17" w:rsidRDefault="002349E7" w:rsidP="00C37356">
      <w:pPr>
        <w:keepNext/>
        <w:keepLines/>
      </w:pPr>
    </w:p>
    <w:p w14:paraId="7CE8AFE5" w14:textId="77777777" w:rsidR="002349E7" w:rsidRPr="00AE4F17" w:rsidRDefault="002349E7" w:rsidP="00C37356">
      <w:pPr>
        <w:keepNext/>
        <w:keepLines/>
      </w:pPr>
    </w:p>
    <w:p w14:paraId="05B0E572" w14:textId="77777777" w:rsidR="002349E7" w:rsidRPr="00AE4F17" w:rsidRDefault="002349E7" w:rsidP="00C37356">
      <w:pPr>
        <w:keepNext/>
        <w:keepLines/>
      </w:pPr>
    </w:p>
    <w:p w14:paraId="6E5F06A0" w14:textId="77777777" w:rsidR="002349E7" w:rsidRPr="00AE4F17" w:rsidRDefault="002349E7" w:rsidP="00C37356">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p>
    <w:p w14:paraId="4E8E1B84" w14:textId="77777777" w:rsidR="002349E7" w:rsidRPr="00AE4F17" w:rsidRDefault="002349E7" w:rsidP="00C37356">
      <w:pPr>
        <w:keepNext/>
        <w:keepLines/>
        <w:jc w:val="both"/>
        <w:rPr>
          <w:b/>
        </w:rPr>
      </w:pPr>
      <w:r w:rsidRPr="00AE4F17">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D2D47" w:rsidRPr="00AE4F17">
        <w:rPr>
          <w:rFonts w:ascii="Tahoma" w:hAnsi="Tahoma" w:cs="Tahoma"/>
          <w:i/>
          <w:iCs/>
          <w:sz w:val="18"/>
          <w:szCs w:val="22"/>
        </w:rPr>
        <w:t>okvirnemu sporazumu</w:t>
      </w:r>
      <w:r w:rsidR="00E1447F" w:rsidRPr="00AE4F17">
        <w:rPr>
          <w:rFonts w:ascii="Tahoma" w:hAnsi="Tahoma" w:cs="Tahoma"/>
          <w:i/>
          <w:iCs/>
          <w:sz w:val="18"/>
          <w:szCs w:val="22"/>
        </w:rPr>
        <w:t xml:space="preserve"> </w:t>
      </w:r>
      <w:r w:rsidRPr="00AE4F17">
        <w:rPr>
          <w:rFonts w:ascii="Tahoma" w:hAnsi="Tahoma" w:cs="Tahoma"/>
          <w:i/>
          <w:iCs/>
          <w:sz w:val="18"/>
          <w:szCs w:val="22"/>
        </w:rPr>
        <w:t>o izvedbi javnega naročila.</w:t>
      </w:r>
    </w:p>
    <w:p w14:paraId="3CC2664D" w14:textId="77777777" w:rsidR="002349E7" w:rsidRPr="00AE4F17" w:rsidRDefault="002349E7" w:rsidP="00C37356">
      <w:pPr>
        <w:keepNext/>
        <w:keepLines/>
        <w:jc w:val="both"/>
        <w:rPr>
          <w:rFonts w:ascii="Tahoma" w:hAnsi="Tahoma" w:cs="Tahoma"/>
          <w:i/>
          <w:iCs/>
          <w:sz w:val="18"/>
          <w:szCs w:val="22"/>
        </w:rPr>
      </w:pPr>
    </w:p>
    <w:p w14:paraId="08DB7F87" w14:textId="77777777" w:rsidR="00CB3121" w:rsidRPr="00AE4F17" w:rsidRDefault="002349E7" w:rsidP="00C37356">
      <w:pPr>
        <w:keepNext/>
        <w:keepLines/>
        <w:jc w:val="both"/>
        <w:rPr>
          <w:rFonts w:ascii="Tahoma" w:hAnsi="Tahoma" w:cs="Tahoma"/>
          <w:i/>
          <w:iCs/>
          <w:sz w:val="18"/>
          <w:szCs w:val="22"/>
        </w:rPr>
      </w:pPr>
      <w:r w:rsidRPr="00AE4F17">
        <w:rPr>
          <w:rFonts w:ascii="Tahoma" w:hAnsi="Tahoma" w:cs="Tahoma"/>
          <w:i/>
          <w:iCs/>
          <w:sz w:val="18"/>
          <w:szCs w:val="22"/>
        </w:rPr>
        <w:t xml:space="preserve">V primeru, da ponudnik ne namerava izvesti javno naročilo s podizvajalcem, ki zahteva neposredno plačilo, obrazca ni potrebno izpolniti. </w:t>
      </w:r>
    </w:p>
    <w:p w14:paraId="67B81291" w14:textId="77777777" w:rsidR="00CB3121" w:rsidRPr="00AE4F17" w:rsidRDefault="00CB3121" w:rsidP="00C37356">
      <w:pPr>
        <w:keepNext/>
        <w:keepLines/>
        <w:jc w:val="both"/>
        <w:rPr>
          <w:rFonts w:ascii="Tahoma" w:hAnsi="Tahoma" w:cs="Tahoma"/>
          <w:i/>
          <w:iCs/>
          <w:sz w:val="18"/>
          <w:szCs w:val="22"/>
        </w:rPr>
      </w:pPr>
    </w:p>
    <w:p w14:paraId="1BAD2B2E" w14:textId="77777777" w:rsidR="00CB3121" w:rsidRPr="00AE4F17" w:rsidRDefault="00CB3121" w:rsidP="00C37356">
      <w:pPr>
        <w:keepNext/>
        <w:keepLines/>
        <w:jc w:val="both"/>
        <w:rPr>
          <w:rFonts w:ascii="Tahoma" w:hAnsi="Tahoma" w:cs="Tahoma"/>
          <w:i/>
          <w:iCs/>
          <w:sz w:val="18"/>
          <w:szCs w:val="22"/>
        </w:rPr>
      </w:pPr>
    </w:p>
    <w:p w14:paraId="5D5E49C4" w14:textId="77777777" w:rsidR="00CB3121" w:rsidRPr="00AE4F17" w:rsidRDefault="00CB3121" w:rsidP="00C37356">
      <w:pPr>
        <w:keepNext/>
        <w:keepLines/>
        <w:jc w:val="both"/>
        <w:rPr>
          <w:rFonts w:ascii="Tahoma" w:hAnsi="Tahoma" w:cs="Tahoma"/>
          <w:i/>
          <w:iCs/>
          <w:sz w:val="18"/>
          <w:szCs w:val="22"/>
        </w:rPr>
      </w:pPr>
    </w:p>
    <w:p w14:paraId="0540DE0A" w14:textId="77777777" w:rsidR="00CB3121" w:rsidRPr="00AE4F17" w:rsidRDefault="00CB3121" w:rsidP="00C37356">
      <w:pPr>
        <w:keepNext/>
        <w:keepLines/>
        <w:jc w:val="both"/>
        <w:rPr>
          <w:rFonts w:ascii="Tahoma" w:hAnsi="Tahoma" w:cs="Tahoma"/>
          <w:i/>
          <w:iCs/>
          <w:sz w:val="18"/>
          <w:szCs w:val="22"/>
        </w:rPr>
      </w:pPr>
    </w:p>
    <w:p w14:paraId="2492E673" w14:textId="77777777" w:rsidR="00CB3121" w:rsidRPr="00AE4F17" w:rsidRDefault="00CB3121" w:rsidP="00C37356">
      <w:pPr>
        <w:keepNext/>
        <w:keepLines/>
        <w:jc w:val="both"/>
        <w:rPr>
          <w:rFonts w:ascii="Tahoma" w:hAnsi="Tahoma" w:cs="Tahoma"/>
          <w:i/>
          <w:iCs/>
          <w:sz w:val="18"/>
          <w:szCs w:val="22"/>
        </w:rPr>
      </w:pPr>
    </w:p>
    <w:p w14:paraId="329F81D3" w14:textId="77777777" w:rsidR="002349E7" w:rsidRPr="00AE4F17" w:rsidRDefault="002349E7" w:rsidP="00C37356">
      <w:pPr>
        <w:keepNext/>
        <w:keepLines/>
        <w:jc w:val="both"/>
        <w:rPr>
          <w:rFonts w:ascii="Tahoma" w:hAnsi="Tahoma" w:cs="Tahoma"/>
          <w:i/>
          <w:iCs/>
          <w:sz w:val="18"/>
          <w:szCs w:val="22"/>
        </w:rPr>
      </w:pPr>
      <w:r w:rsidRPr="00AE4F17">
        <w:rPr>
          <w:rFonts w:ascii="Tahoma" w:hAnsi="Tahoma" w:cs="Tahoma"/>
          <w:i/>
          <w:iCs/>
          <w:sz w:val="18"/>
          <w:szCs w:val="22"/>
        </w:rPr>
        <w:t xml:space="preserve"> </w:t>
      </w:r>
    </w:p>
    <w:p w14:paraId="2C445066" w14:textId="77777777" w:rsidR="00CB3121" w:rsidRPr="00AE4F17" w:rsidRDefault="00CB3121" w:rsidP="00C37356">
      <w:pPr>
        <w:keepNext/>
        <w:keepLines/>
        <w:jc w:val="both"/>
        <w:rPr>
          <w:rFonts w:ascii="Tahoma" w:hAnsi="Tahoma" w:cs="Tahoma"/>
          <w:i/>
          <w:iCs/>
          <w:sz w:val="18"/>
          <w:szCs w:val="22"/>
        </w:rPr>
      </w:pPr>
    </w:p>
    <w:p w14:paraId="53CD1D3D" w14:textId="77777777" w:rsidR="00CB3121" w:rsidRPr="00AE4F17" w:rsidRDefault="00CB3121" w:rsidP="00C37356">
      <w:pPr>
        <w:keepNext/>
        <w:keepLines/>
      </w:pPr>
      <w:r w:rsidRPr="00AE4F17">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2551"/>
      </w:tblGrid>
      <w:tr w:rsidR="009E311D" w:rsidRPr="00844C3C" w14:paraId="3F22D6C9" w14:textId="77777777" w:rsidTr="00A06933">
        <w:tc>
          <w:tcPr>
            <w:tcW w:w="599" w:type="dxa"/>
            <w:tcBorders>
              <w:top w:val="single" w:sz="4" w:space="0" w:color="auto"/>
              <w:bottom w:val="single" w:sz="4" w:space="0" w:color="auto"/>
              <w:right w:val="nil"/>
            </w:tcBorders>
          </w:tcPr>
          <w:p w14:paraId="3748FC61" w14:textId="77777777" w:rsidR="009E311D" w:rsidRPr="00844C3C" w:rsidRDefault="009E311D" w:rsidP="00C37356">
            <w:pPr>
              <w:keepNext/>
              <w:keepLines/>
              <w:jc w:val="right"/>
              <w:rPr>
                <w:rFonts w:ascii="Tahoma" w:hAnsi="Tahoma" w:cs="Tahoma"/>
              </w:rPr>
            </w:pPr>
            <w:r w:rsidRPr="00844C3C">
              <w:rPr>
                <w:rFonts w:ascii="Tahoma" w:hAnsi="Tahoma" w:cs="Tahoma"/>
              </w:rPr>
              <w:lastRenderedPageBreak/>
              <w:t xml:space="preserve">      </w:t>
            </w:r>
          </w:p>
        </w:tc>
        <w:tc>
          <w:tcPr>
            <w:tcW w:w="6059" w:type="dxa"/>
            <w:tcBorders>
              <w:top w:val="single" w:sz="4" w:space="0" w:color="auto"/>
              <w:left w:val="nil"/>
              <w:bottom w:val="single" w:sz="4" w:space="0" w:color="auto"/>
            </w:tcBorders>
          </w:tcPr>
          <w:p w14:paraId="0606D6F4" w14:textId="77777777" w:rsidR="009E311D" w:rsidRPr="00844C3C" w:rsidRDefault="009E311D" w:rsidP="00C37356">
            <w:pPr>
              <w:keepNext/>
              <w:keepLines/>
              <w:rPr>
                <w:rFonts w:ascii="Tahoma" w:hAnsi="Tahoma" w:cs="Tahoma"/>
              </w:rPr>
            </w:pPr>
            <w:r w:rsidRPr="00844C3C">
              <w:rPr>
                <w:rFonts w:ascii="Tahoma" w:hAnsi="Tahoma" w:cs="Tahoma"/>
              </w:rPr>
              <w:t>SPORAZUM O MEDSEBOJNEM SODELOVANJU</w:t>
            </w:r>
          </w:p>
        </w:tc>
        <w:tc>
          <w:tcPr>
            <w:tcW w:w="2551" w:type="dxa"/>
            <w:tcBorders>
              <w:top w:val="single" w:sz="4" w:space="0" w:color="auto"/>
              <w:bottom w:val="single" w:sz="4" w:space="0" w:color="auto"/>
            </w:tcBorders>
          </w:tcPr>
          <w:p w14:paraId="4F710D94" w14:textId="77777777" w:rsidR="009E311D" w:rsidRPr="00844C3C" w:rsidRDefault="009E311D" w:rsidP="00C37356">
            <w:pPr>
              <w:keepNext/>
              <w:keepLines/>
              <w:rPr>
                <w:rFonts w:ascii="Tahoma" w:hAnsi="Tahoma" w:cs="Tahoma"/>
                <w:b/>
              </w:rPr>
            </w:pPr>
            <w:r w:rsidRPr="00844C3C">
              <w:rPr>
                <w:rFonts w:ascii="Tahoma" w:hAnsi="Tahoma" w:cs="Tahoma"/>
                <w:b/>
              </w:rPr>
              <w:t>Obrazec 3 k Prilogi 4/1</w:t>
            </w:r>
          </w:p>
        </w:tc>
      </w:tr>
    </w:tbl>
    <w:p w14:paraId="6F47CE69" w14:textId="77777777" w:rsidR="002349E7" w:rsidRPr="00AE4F17" w:rsidRDefault="002349E7" w:rsidP="00C37356">
      <w:pPr>
        <w:keepNext/>
        <w:keepLines/>
      </w:pPr>
    </w:p>
    <w:p w14:paraId="30C692DF" w14:textId="77777777" w:rsidR="002349E7" w:rsidRPr="00AE4F17" w:rsidRDefault="002349E7" w:rsidP="00C37356">
      <w:pPr>
        <w:keepNext/>
        <w:keepLines/>
      </w:pPr>
    </w:p>
    <w:p w14:paraId="4CFD513F" w14:textId="77777777" w:rsidR="002349E7" w:rsidRPr="00AE4F17" w:rsidRDefault="002349E7" w:rsidP="00C37356">
      <w:pPr>
        <w:keepNext/>
        <w:keepLines/>
      </w:pPr>
    </w:p>
    <w:p w14:paraId="2D22CEBB" w14:textId="77777777" w:rsidR="00E24ABC" w:rsidRPr="00AE4F17" w:rsidRDefault="00E24ABC" w:rsidP="00C37356">
      <w:pPr>
        <w:keepNext/>
        <w:keepLines/>
        <w:jc w:val="center"/>
        <w:rPr>
          <w:rFonts w:ascii="Tahoma" w:hAnsi="Tahoma" w:cs="Tahoma"/>
          <w:b/>
          <w:i/>
        </w:rPr>
      </w:pPr>
      <w:r w:rsidRPr="00AE4F17">
        <w:rPr>
          <w:rFonts w:ascii="Tahoma" w:hAnsi="Tahoma" w:cs="Tahoma"/>
          <w:b/>
        </w:rPr>
        <w:t>SPORAZUM</w:t>
      </w:r>
    </w:p>
    <w:p w14:paraId="2B61A48A" w14:textId="77777777" w:rsidR="00E24ABC" w:rsidRPr="00AE4F17" w:rsidRDefault="00E24ABC" w:rsidP="00C37356">
      <w:pPr>
        <w:keepNext/>
        <w:keepLines/>
        <w:jc w:val="center"/>
        <w:rPr>
          <w:rFonts w:ascii="Tahoma" w:hAnsi="Tahoma" w:cs="Tahoma"/>
          <w:b/>
          <w:i/>
        </w:rPr>
      </w:pPr>
      <w:r w:rsidRPr="00AE4F17">
        <w:rPr>
          <w:rFonts w:ascii="Tahoma" w:hAnsi="Tahoma" w:cs="Tahoma"/>
          <w:b/>
        </w:rPr>
        <w:t>O MEDSEBOJNEM SODELOVANJU</w:t>
      </w:r>
    </w:p>
    <w:p w14:paraId="5BF21C58" w14:textId="77777777" w:rsidR="00E24ABC" w:rsidRPr="00AE4F17" w:rsidRDefault="00E24ABC" w:rsidP="00C37356">
      <w:pPr>
        <w:keepNext/>
        <w:keepLines/>
        <w:jc w:val="center"/>
        <w:rPr>
          <w:rFonts w:ascii="Tahoma" w:hAnsi="Tahoma" w:cs="Tahoma"/>
          <w:i/>
        </w:rPr>
      </w:pPr>
    </w:p>
    <w:p w14:paraId="7236507B" w14:textId="77777777" w:rsidR="00E24ABC" w:rsidRPr="00AE4F17" w:rsidRDefault="00E24ABC" w:rsidP="00C37356">
      <w:pPr>
        <w:keepNext/>
        <w:keepLines/>
        <w:jc w:val="center"/>
        <w:rPr>
          <w:rFonts w:ascii="Tahoma" w:hAnsi="Tahoma" w:cs="Tahoma"/>
          <w:i/>
        </w:rPr>
      </w:pPr>
    </w:p>
    <w:p w14:paraId="28BA69D5" w14:textId="77777777" w:rsidR="00E24ABC" w:rsidRPr="00AE4F17" w:rsidRDefault="00E24ABC" w:rsidP="00C37356">
      <w:pPr>
        <w:keepNext/>
        <w:keepLines/>
        <w:jc w:val="center"/>
        <w:rPr>
          <w:rFonts w:ascii="Tahoma" w:hAnsi="Tahoma" w:cs="Tahoma"/>
          <w:i/>
        </w:rPr>
      </w:pPr>
      <w:r w:rsidRPr="00AE4F17">
        <w:rPr>
          <w:rFonts w:ascii="Tahoma" w:hAnsi="Tahoma" w:cs="Tahoma"/>
        </w:rPr>
        <w:t>(med ponudnikom in podizvajalci – priloži ponudnik)</w:t>
      </w:r>
    </w:p>
    <w:p w14:paraId="127AE0A1" w14:textId="77777777" w:rsidR="00E24ABC" w:rsidRPr="00AE4F17" w:rsidRDefault="00E24ABC" w:rsidP="00C37356">
      <w:pPr>
        <w:keepNext/>
        <w:keepLines/>
        <w:jc w:val="both"/>
        <w:rPr>
          <w:rFonts w:ascii="Tahoma" w:hAnsi="Tahoma" w:cs="Tahoma"/>
          <w:bCs/>
          <w:i/>
          <w:noProof/>
          <w:sz w:val="18"/>
          <w:szCs w:val="18"/>
        </w:rPr>
      </w:pPr>
    </w:p>
    <w:p w14:paraId="0F084893" w14:textId="77777777" w:rsidR="00111DEB" w:rsidRPr="00AE4F17" w:rsidRDefault="00F269F7" w:rsidP="00C37356">
      <w:pPr>
        <w:keepNext/>
        <w:keepLines/>
        <w:jc w:val="both"/>
        <w:rPr>
          <w:rFonts w:ascii="Tahoma" w:hAnsi="Tahoma" w:cs="Tahoma"/>
          <w:bCs/>
          <w:i/>
          <w:noProof/>
          <w:sz w:val="18"/>
          <w:szCs w:val="18"/>
        </w:rPr>
      </w:pPr>
      <w:r w:rsidRPr="00AE4F17">
        <w:rPr>
          <w:rFonts w:ascii="Tahoma" w:hAnsi="Tahoma" w:cs="Tahoma"/>
          <w:bCs/>
          <w:i/>
          <w:noProof/>
          <w:sz w:val="18"/>
          <w:szCs w:val="18"/>
        </w:rPr>
        <w:br w:type="page"/>
      </w:r>
    </w:p>
    <w:p w14:paraId="587BF5A8" w14:textId="77777777" w:rsidR="002349E7" w:rsidRPr="00AE4F17" w:rsidRDefault="002349E7" w:rsidP="00C37356">
      <w:pPr>
        <w:keepNext/>
        <w:keepLines/>
      </w:pPr>
    </w:p>
    <w:p w14:paraId="268C1F2D" w14:textId="2A6CEC70" w:rsidR="002349E7" w:rsidRDefault="002349E7" w:rsidP="00C37356">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513"/>
        <w:gridCol w:w="1417"/>
      </w:tblGrid>
      <w:tr w:rsidR="009E311D" w:rsidRPr="00844C3C" w14:paraId="6302AA2E" w14:textId="77777777" w:rsidTr="00A06933">
        <w:tc>
          <w:tcPr>
            <w:tcW w:w="279" w:type="dxa"/>
            <w:tcBorders>
              <w:top w:val="single" w:sz="4" w:space="0" w:color="auto"/>
              <w:bottom w:val="single" w:sz="4" w:space="0" w:color="auto"/>
              <w:right w:val="nil"/>
            </w:tcBorders>
          </w:tcPr>
          <w:p w14:paraId="67295317" w14:textId="77777777" w:rsidR="009E311D" w:rsidRPr="00844C3C" w:rsidRDefault="009E311D" w:rsidP="00C37356">
            <w:pPr>
              <w:keepNext/>
              <w:keepLines/>
              <w:jc w:val="right"/>
              <w:rPr>
                <w:rFonts w:ascii="Tahoma" w:hAnsi="Tahoma" w:cs="Tahoma"/>
              </w:rPr>
            </w:pPr>
            <w:r w:rsidRPr="00844C3C">
              <w:rPr>
                <w:rFonts w:ascii="Tahoma" w:hAnsi="Tahoma" w:cs="Tahoma"/>
              </w:rPr>
              <w:t xml:space="preserve">      </w:t>
            </w:r>
          </w:p>
        </w:tc>
        <w:tc>
          <w:tcPr>
            <w:tcW w:w="7513" w:type="dxa"/>
            <w:tcBorders>
              <w:top w:val="single" w:sz="4" w:space="0" w:color="auto"/>
              <w:left w:val="nil"/>
              <w:bottom w:val="single" w:sz="4" w:space="0" w:color="auto"/>
            </w:tcBorders>
          </w:tcPr>
          <w:p w14:paraId="3765961D" w14:textId="77777777" w:rsidR="009E311D" w:rsidRPr="00844C3C" w:rsidRDefault="009E311D" w:rsidP="00C37356">
            <w:pPr>
              <w:keepNext/>
              <w:keepLines/>
              <w:ind w:hanging="76"/>
              <w:rPr>
                <w:rFonts w:ascii="Tahoma" w:hAnsi="Tahoma" w:cs="Tahoma"/>
              </w:rPr>
            </w:pPr>
            <w:r w:rsidRPr="00844C3C">
              <w:rPr>
                <w:rFonts w:ascii="Tahoma" w:hAnsi="Tahoma" w:cs="Tahoma"/>
              </w:rPr>
              <w:t xml:space="preserve">    SEZNAM DRUGIH SUBJEKTOV, KATERIH ZMOGLJIVOST UPORABLJA PONUDNIK  </w:t>
            </w:r>
          </w:p>
        </w:tc>
        <w:tc>
          <w:tcPr>
            <w:tcW w:w="1417" w:type="dxa"/>
            <w:tcBorders>
              <w:top w:val="single" w:sz="4" w:space="0" w:color="auto"/>
              <w:bottom w:val="single" w:sz="4" w:space="0" w:color="auto"/>
            </w:tcBorders>
          </w:tcPr>
          <w:p w14:paraId="4F3C9A92" w14:textId="77777777" w:rsidR="009E311D" w:rsidRPr="00844C3C" w:rsidRDefault="009E311D" w:rsidP="00C37356">
            <w:pPr>
              <w:keepNext/>
              <w:keepLines/>
              <w:rPr>
                <w:rFonts w:ascii="Tahoma" w:hAnsi="Tahoma" w:cs="Tahoma"/>
                <w:b/>
              </w:rPr>
            </w:pPr>
            <w:r w:rsidRPr="00844C3C">
              <w:rPr>
                <w:rFonts w:ascii="Tahoma" w:hAnsi="Tahoma" w:cs="Tahoma"/>
                <w:b/>
              </w:rPr>
              <w:t>Priloga 4/2</w:t>
            </w:r>
          </w:p>
        </w:tc>
      </w:tr>
    </w:tbl>
    <w:p w14:paraId="5A74929A" w14:textId="160441BB" w:rsidR="009E311D" w:rsidRDefault="009E311D" w:rsidP="00C37356">
      <w:pPr>
        <w:keepNext/>
        <w:keepLines/>
      </w:pPr>
    </w:p>
    <w:p w14:paraId="17A1D845" w14:textId="77777777" w:rsidR="009E311D" w:rsidRPr="00AE4F17" w:rsidRDefault="009E311D" w:rsidP="00C37356">
      <w:pPr>
        <w:keepNext/>
        <w:keepLines/>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2349E7" w:rsidRPr="00AE4F17" w14:paraId="2D8201F6" w14:textId="77777777" w:rsidTr="009670A9">
        <w:trPr>
          <w:trHeight w:val="511"/>
          <w:jc w:val="center"/>
        </w:trPr>
        <w:tc>
          <w:tcPr>
            <w:tcW w:w="9637" w:type="dxa"/>
            <w:gridSpan w:val="2"/>
            <w:vAlign w:val="center"/>
          </w:tcPr>
          <w:p w14:paraId="6894BF76" w14:textId="2833A52C" w:rsidR="002349E7" w:rsidRPr="00AE4F17" w:rsidRDefault="002349E7" w:rsidP="00C37356">
            <w:pPr>
              <w:keepNext/>
              <w:keepLines/>
              <w:jc w:val="center"/>
              <w:rPr>
                <w:rFonts w:ascii="Tahoma" w:hAnsi="Tahoma" w:cs="Tahoma"/>
              </w:rPr>
            </w:pPr>
            <w:r w:rsidRPr="00AE4F17">
              <w:rPr>
                <w:rFonts w:ascii="Tahoma" w:hAnsi="Tahoma" w:cs="Tahoma"/>
              </w:rPr>
              <w:t xml:space="preserve">Javno naročilo: </w:t>
            </w:r>
            <w:r w:rsidR="00452648">
              <w:rPr>
                <w:rFonts w:ascii="Tahoma" w:hAnsi="Tahoma" w:cs="Tahoma"/>
                <w:b/>
              </w:rPr>
              <w:t xml:space="preserve">LPP-154/22 </w:t>
            </w:r>
            <w:r w:rsidR="0071773F" w:rsidRPr="00AE4F17">
              <w:rPr>
                <w:rFonts w:ascii="Tahoma" w:hAnsi="Tahoma" w:cs="Tahoma"/>
                <w:b/>
              </w:rPr>
              <w:t>Izvajanje občasnih prevozov</w:t>
            </w:r>
          </w:p>
        </w:tc>
      </w:tr>
      <w:tr w:rsidR="002349E7" w:rsidRPr="00AE4F17" w14:paraId="06FB2CCE" w14:textId="77777777" w:rsidTr="009670A9">
        <w:trPr>
          <w:trHeight w:val="385"/>
          <w:jc w:val="center"/>
        </w:trPr>
        <w:tc>
          <w:tcPr>
            <w:tcW w:w="2906" w:type="dxa"/>
            <w:vAlign w:val="center"/>
          </w:tcPr>
          <w:p w14:paraId="6F920A03" w14:textId="77777777" w:rsidR="002349E7" w:rsidRPr="00AE4F17" w:rsidRDefault="002349E7" w:rsidP="00C37356">
            <w:pPr>
              <w:keepNext/>
              <w:keepLines/>
              <w:rPr>
                <w:rFonts w:ascii="Tahoma" w:hAnsi="Tahoma" w:cs="Tahoma"/>
              </w:rPr>
            </w:pPr>
            <w:r w:rsidRPr="00AE4F17">
              <w:rPr>
                <w:rFonts w:ascii="Tahoma" w:hAnsi="Tahoma" w:cs="Tahoma"/>
              </w:rPr>
              <w:t>Naziv subjekta</w:t>
            </w:r>
          </w:p>
        </w:tc>
        <w:tc>
          <w:tcPr>
            <w:tcW w:w="6731" w:type="dxa"/>
            <w:vAlign w:val="center"/>
          </w:tcPr>
          <w:p w14:paraId="50971883" w14:textId="77777777" w:rsidR="002349E7" w:rsidRPr="00AE4F17" w:rsidRDefault="002349E7" w:rsidP="00C37356">
            <w:pPr>
              <w:keepNext/>
              <w:keepLines/>
              <w:rPr>
                <w:rFonts w:ascii="Tahoma" w:hAnsi="Tahoma" w:cs="Tahoma"/>
              </w:rPr>
            </w:pPr>
          </w:p>
          <w:p w14:paraId="4F944A82" w14:textId="77777777" w:rsidR="002349E7" w:rsidRPr="00AE4F17" w:rsidRDefault="002349E7" w:rsidP="00C37356">
            <w:pPr>
              <w:keepNext/>
              <w:keepLines/>
              <w:rPr>
                <w:rFonts w:ascii="Tahoma" w:hAnsi="Tahoma" w:cs="Tahoma"/>
              </w:rPr>
            </w:pPr>
          </w:p>
        </w:tc>
      </w:tr>
      <w:tr w:rsidR="002349E7" w:rsidRPr="00AE4F17" w14:paraId="5D20D906" w14:textId="77777777" w:rsidTr="009670A9">
        <w:trPr>
          <w:jc w:val="center"/>
        </w:trPr>
        <w:tc>
          <w:tcPr>
            <w:tcW w:w="2906" w:type="dxa"/>
            <w:vAlign w:val="center"/>
          </w:tcPr>
          <w:p w14:paraId="6CF28A90" w14:textId="77777777" w:rsidR="002349E7" w:rsidRPr="00AE4F17" w:rsidRDefault="002349E7" w:rsidP="00C37356">
            <w:pPr>
              <w:keepNext/>
              <w:keepLines/>
              <w:rPr>
                <w:rFonts w:ascii="Tahoma" w:hAnsi="Tahoma" w:cs="Tahoma"/>
              </w:rPr>
            </w:pPr>
            <w:r w:rsidRPr="00AE4F17">
              <w:rPr>
                <w:rFonts w:ascii="Tahoma" w:hAnsi="Tahoma" w:cs="Tahoma"/>
              </w:rPr>
              <w:t>Polni naslov</w:t>
            </w:r>
          </w:p>
        </w:tc>
        <w:tc>
          <w:tcPr>
            <w:tcW w:w="6731" w:type="dxa"/>
            <w:vAlign w:val="center"/>
          </w:tcPr>
          <w:p w14:paraId="2FBAAB34" w14:textId="77777777" w:rsidR="002349E7" w:rsidRPr="00AE4F17" w:rsidRDefault="002349E7" w:rsidP="00C37356">
            <w:pPr>
              <w:keepNext/>
              <w:keepLines/>
              <w:rPr>
                <w:rFonts w:ascii="Tahoma" w:hAnsi="Tahoma" w:cs="Tahoma"/>
              </w:rPr>
            </w:pPr>
          </w:p>
          <w:p w14:paraId="2746AB28" w14:textId="77777777" w:rsidR="002349E7" w:rsidRPr="00AE4F17" w:rsidRDefault="002349E7" w:rsidP="00C37356">
            <w:pPr>
              <w:keepNext/>
              <w:keepLines/>
              <w:rPr>
                <w:rFonts w:ascii="Tahoma" w:hAnsi="Tahoma" w:cs="Tahoma"/>
              </w:rPr>
            </w:pPr>
          </w:p>
        </w:tc>
      </w:tr>
      <w:tr w:rsidR="002349E7" w:rsidRPr="00AE4F17" w14:paraId="34D473F2" w14:textId="77777777" w:rsidTr="009670A9">
        <w:trPr>
          <w:jc w:val="center"/>
        </w:trPr>
        <w:tc>
          <w:tcPr>
            <w:tcW w:w="2906" w:type="dxa"/>
            <w:vAlign w:val="center"/>
          </w:tcPr>
          <w:p w14:paraId="50329D8F" w14:textId="77777777" w:rsidR="002349E7" w:rsidRPr="00AE4F17" w:rsidRDefault="002349E7" w:rsidP="00C37356">
            <w:pPr>
              <w:keepNext/>
              <w:keepLines/>
              <w:rPr>
                <w:rFonts w:ascii="Tahoma" w:hAnsi="Tahoma" w:cs="Tahoma"/>
              </w:rPr>
            </w:pPr>
          </w:p>
          <w:p w14:paraId="40D363BF" w14:textId="77777777" w:rsidR="002349E7" w:rsidRPr="00AE4F17" w:rsidRDefault="002349E7" w:rsidP="00C37356">
            <w:pPr>
              <w:keepNext/>
              <w:keepLines/>
              <w:rPr>
                <w:rFonts w:ascii="Tahoma" w:hAnsi="Tahoma" w:cs="Tahoma"/>
              </w:rPr>
            </w:pPr>
            <w:r w:rsidRPr="00AE4F17">
              <w:rPr>
                <w:rFonts w:ascii="Tahoma" w:hAnsi="Tahoma" w:cs="Tahoma"/>
              </w:rPr>
              <w:t>Vsi zakoniti zastopniki subjekta</w:t>
            </w:r>
          </w:p>
          <w:p w14:paraId="08A66657" w14:textId="77777777" w:rsidR="002349E7" w:rsidRPr="00AE4F17" w:rsidRDefault="002349E7" w:rsidP="00C37356">
            <w:pPr>
              <w:keepNext/>
              <w:keepLines/>
              <w:rPr>
                <w:rFonts w:ascii="Tahoma" w:hAnsi="Tahoma" w:cs="Tahoma"/>
              </w:rPr>
            </w:pPr>
          </w:p>
        </w:tc>
        <w:tc>
          <w:tcPr>
            <w:tcW w:w="6731" w:type="dxa"/>
            <w:vAlign w:val="center"/>
          </w:tcPr>
          <w:p w14:paraId="72B0C3CF" w14:textId="77777777" w:rsidR="002349E7" w:rsidRPr="00AE4F17" w:rsidRDefault="002349E7" w:rsidP="00C37356">
            <w:pPr>
              <w:keepNext/>
              <w:keepLines/>
              <w:rPr>
                <w:rFonts w:ascii="Tahoma" w:hAnsi="Tahoma" w:cs="Tahoma"/>
              </w:rPr>
            </w:pPr>
          </w:p>
          <w:p w14:paraId="0254E2D9" w14:textId="77777777" w:rsidR="002349E7" w:rsidRPr="00AE4F17" w:rsidRDefault="002349E7" w:rsidP="00C37356">
            <w:pPr>
              <w:keepNext/>
              <w:keepLines/>
              <w:rPr>
                <w:rFonts w:ascii="Tahoma" w:hAnsi="Tahoma" w:cs="Tahoma"/>
              </w:rPr>
            </w:pPr>
          </w:p>
          <w:p w14:paraId="0D8F620C" w14:textId="77777777" w:rsidR="002349E7" w:rsidRPr="00AE4F17" w:rsidRDefault="002349E7" w:rsidP="00C37356">
            <w:pPr>
              <w:keepNext/>
              <w:keepLines/>
              <w:rPr>
                <w:rFonts w:ascii="Tahoma" w:hAnsi="Tahoma" w:cs="Tahoma"/>
              </w:rPr>
            </w:pPr>
          </w:p>
          <w:p w14:paraId="50B11737" w14:textId="77777777" w:rsidR="002349E7" w:rsidRPr="00AE4F17" w:rsidRDefault="002349E7" w:rsidP="00C37356">
            <w:pPr>
              <w:keepNext/>
              <w:keepLines/>
              <w:rPr>
                <w:rFonts w:ascii="Tahoma" w:hAnsi="Tahoma" w:cs="Tahoma"/>
              </w:rPr>
            </w:pPr>
          </w:p>
        </w:tc>
      </w:tr>
      <w:tr w:rsidR="002349E7" w:rsidRPr="00AE4F17" w14:paraId="04963CBF" w14:textId="77777777" w:rsidTr="009670A9">
        <w:trPr>
          <w:trHeight w:val="357"/>
          <w:jc w:val="center"/>
        </w:trPr>
        <w:tc>
          <w:tcPr>
            <w:tcW w:w="2906" w:type="dxa"/>
            <w:vAlign w:val="center"/>
          </w:tcPr>
          <w:p w14:paraId="5570D205" w14:textId="77777777" w:rsidR="002349E7" w:rsidRPr="00AE4F17" w:rsidRDefault="002349E7" w:rsidP="00C37356">
            <w:pPr>
              <w:keepNext/>
              <w:keepLines/>
              <w:spacing w:line="276" w:lineRule="auto"/>
              <w:rPr>
                <w:rFonts w:ascii="Tahoma" w:hAnsi="Tahoma" w:cs="Tahoma"/>
              </w:rPr>
            </w:pPr>
            <w:r w:rsidRPr="00AE4F17">
              <w:rPr>
                <w:rFonts w:ascii="Tahoma" w:hAnsi="Tahoma" w:cs="Tahoma"/>
              </w:rPr>
              <w:t>Matična številka subjekta</w:t>
            </w:r>
          </w:p>
        </w:tc>
        <w:tc>
          <w:tcPr>
            <w:tcW w:w="6731" w:type="dxa"/>
            <w:vAlign w:val="center"/>
          </w:tcPr>
          <w:p w14:paraId="6435F21D" w14:textId="77777777" w:rsidR="002349E7" w:rsidRPr="00AE4F17" w:rsidRDefault="002349E7" w:rsidP="00C37356">
            <w:pPr>
              <w:keepNext/>
              <w:keepLines/>
              <w:spacing w:line="276" w:lineRule="auto"/>
              <w:rPr>
                <w:rFonts w:ascii="Tahoma" w:hAnsi="Tahoma" w:cs="Tahoma"/>
              </w:rPr>
            </w:pPr>
          </w:p>
        </w:tc>
      </w:tr>
      <w:tr w:rsidR="002349E7" w:rsidRPr="00AE4F17" w14:paraId="272E2112" w14:textId="77777777" w:rsidTr="009670A9">
        <w:trPr>
          <w:trHeight w:val="405"/>
          <w:jc w:val="center"/>
        </w:trPr>
        <w:tc>
          <w:tcPr>
            <w:tcW w:w="2906" w:type="dxa"/>
            <w:vAlign w:val="center"/>
          </w:tcPr>
          <w:p w14:paraId="12A528AE" w14:textId="77777777" w:rsidR="002349E7" w:rsidRPr="00AE4F17" w:rsidRDefault="002349E7" w:rsidP="00C37356">
            <w:pPr>
              <w:keepNext/>
              <w:keepLines/>
              <w:spacing w:line="276" w:lineRule="auto"/>
              <w:rPr>
                <w:rFonts w:ascii="Tahoma" w:hAnsi="Tahoma" w:cs="Tahoma"/>
              </w:rPr>
            </w:pPr>
            <w:r w:rsidRPr="00AE4F17">
              <w:rPr>
                <w:rFonts w:ascii="Tahoma" w:hAnsi="Tahoma" w:cs="Tahoma"/>
              </w:rPr>
              <w:t>Davčna številka subjekta</w:t>
            </w:r>
          </w:p>
        </w:tc>
        <w:tc>
          <w:tcPr>
            <w:tcW w:w="6731" w:type="dxa"/>
            <w:vAlign w:val="center"/>
          </w:tcPr>
          <w:p w14:paraId="65166503" w14:textId="77777777" w:rsidR="002349E7" w:rsidRPr="00AE4F17" w:rsidRDefault="002349E7" w:rsidP="00C37356">
            <w:pPr>
              <w:keepNext/>
              <w:keepLines/>
              <w:spacing w:line="276" w:lineRule="auto"/>
              <w:rPr>
                <w:rFonts w:ascii="Tahoma" w:hAnsi="Tahoma" w:cs="Tahoma"/>
              </w:rPr>
            </w:pPr>
          </w:p>
        </w:tc>
      </w:tr>
      <w:tr w:rsidR="002349E7" w:rsidRPr="00AE4F17" w14:paraId="066E105A" w14:textId="77777777" w:rsidTr="009670A9">
        <w:trPr>
          <w:trHeight w:val="410"/>
          <w:jc w:val="center"/>
        </w:trPr>
        <w:tc>
          <w:tcPr>
            <w:tcW w:w="2906" w:type="dxa"/>
            <w:vAlign w:val="center"/>
          </w:tcPr>
          <w:p w14:paraId="2FB7887B" w14:textId="77777777" w:rsidR="002349E7" w:rsidRPr="00AE4F17" w:rsidRDefault="002349E7" w:rsidP="00C37356">
            <w:pPr>
              <w:keepNext/>
              <w:keepLines/>
              <w:spacing w:line="276" w:lineRule="auto"/>
              <w:rPr>
                <w:rFonts w:ascii="Tahoma" w:hAnsi="Tahoma" w:cs="Tahoma"/>
              </w:rPr>
            </w:pPr>
            <w:r w:rsidRPr="00AE4F17">
              <w:rPr>
                <w:rFonts w:ascii="Tahoma" w:hAnsi="Tahoma" w:cs="Tahoma"/>
              </w:rPr>
              <w:t>Transakcijski račun subjekta</w:t>
            </w:r>
          </w:p>
        </w:tc>
        <w:tc>
          <w:tcPr>
            <w:tcW w:w="6731" w:type="dxa"/>
            <w:vAlign w:val="center"/>
          </w:tcPr>
          <w:p w14:paraId="2EFBA177" w14:textId="77777777" w:rsidR="002349E7" w:rsidRPr="00AE4F17" w:rsidRDefault="002349E7" w:rsidP="00C37356">
            <w:pPr>
              <w:keepNext/>
              <w:keepLines/>
              <w:spacing w:line="276" w:lineRule="auto"/>
              <w:rPr>
                <w:rFonts w:ascii="Tahoma" w:hAnsi="Tahoma" w:cs="Tahoma"/>
              </w:rPr>
            </w:pPr>
          </w:p>
        </w:tc>
      </w:tr>
      <w:tr w:rsidR="002349E7" w:rsidRPr="00AE4F17" w14:paraId="6E1BBF20" w14:textId="77777777" w:rsidTr="009670A9">
        <w:trPr>
          <w:jc w:val="center"/>
        </w:trPr>
        <w:tc>
          <w:tcPr>
            <w:tcW w:w="2906" w:type="dxa"/>
            <w:vAlign w:val="center"/>
          </w:tcPr>
          <w:p w14:paraId="4775F010" w14:textId="77777777" w:rsidR="002349E7" w:rsidRPr="00AE4F17" w:rsidRDefault="002349E7" w:rsidP="00C37356">
            <w:pPr>
              <w:keepNext/>
              <w:keepLines/>
              <w:jc w:val="center"/>
              <w:rPr>
                <w:rFonts w:ascii="Tahoma" w:hAnsi="Tahoma" w:cs="Tahoma"/>
              </w:rPr>
            </w:pPr>
          </w:p>
          <w:p w14:paraId="12876577" w14:textId="77777777" w:rsidR="002349E7" w:rsidRPr="00AE4F17" w:rsidRDefault="002349E7" w:rsidP="00C37356">
            <w:pPr>
              <w:keepNext/>
              <w:keepLines/>
              <w:jc w:val="center"/>
              <w:rPr>
                <w:rFonts w:ascii="Tahoma" w:hAnsi="Tahoma" w:cs="Tahoma"/>
              </w:rPr>
            </w:pPr>
          </w:p>
          <w:p w14:paraId="6F4C3CED" w14:textId="77777777" w:rsidR="002349E7" w:rsidRPr="00AE4F17" w:rsidRDefault="002349E7" w:rsidP="00C37356">
            <w:pPr>
              <w:keepNext/>
              <w:keepLines/>
              <w:jc w:val="center"/>
              <w:rPr>
                <w:rFonts w:ascii="Tahoma" w:hAnsi="Tahoma" w:cs="Tahoma"/>
              </w:rPr>
            </w:pPr>
          </w:p>
          <w:p w14:paraId="5ACA40DD" w14:textId="77777777" w:rsidR="002349E7" w:rsidRPr="00AE4F17" w:rsidRDefault="002349E7" w:rsidP="00C37356">
            <w:pPr>
              <w:keepNext/>
              <w:keepLines/>
              <w:jc w:val="center"/>
              <w:rPr>
                <w:rFonts w:ascii="Tahoma" w:hAnsi="Tahoma" w:cs="Tahoma"/>
              </w:rPr>
            </w:pPr>
          </w:p>
          <w:p w14:paraId="1C27465D" w14:textId="77777777" w:rsidR="002349E7" w:rsidRPr="00AE4F17" w:rsidRDefault="002349E7" w:rsidP="00C37356">
            <w:pPr>
              <w:keepNext/>
              <w:keepLines/>
              <w:rPr>
                <w:rFonts w:ascii="Tahoma" w:hAnsi="Tahoma" w:cs="Tahoma"/>
              </w:rPr>
            </w:pPr>
            <w:r w:rsidRPr="00AE4F17">
              <w:rPr>
                <w:rFonts w:ascii="Tahoma" w:hAnsi="Tahoma" w:cs="Tahoma"/>
              </w:rPr>
              <w:t>Vsak del javnega naročila, za katere namerava ponudnik uporabiti zmogljivost subjekta</w:t>
            </w:r>
          </w:p>
          <w:p w14:paraId="29C31CBA" w14:textId="77777777" w:rsidR="002349E7" w:rsidRPr="00AE4F17" w:rsidRDefault="002349E7" w:rsidP="00C37356">
            <w:pPr>
              <w:keepNext/>
              <w:keepLines/>
              <w:jc w:val="center"/>
              <w:rPr>
                <w:rFonts w:ascii="Tahoma" w:hAnsi="Tahoma" w:cs="Tahoma"/>
              </w:rPr>
            </w:pPr>
          </w:p>
          <w:p w14:paraId="3D31D53A" w14:textId="77777777" w:rsidR="002349E7" w:rsidRPr="00AE4F17" w:rsidRDefault="002349E7" w:rsidP="00C37356">
            <w:pPr>
              <w:keepNext/>
              <w:keepLines/>
              <w:jc w:val="center"/>
              <w:rPr>
                <w:rFonts w:ascii="Tahoma" w:hAnsi="Tahoma" w:cs="Tahoma"/>
              </w:rPr>
            </w:pPr>
          </w:p>
          <w:p w14:paraId="3BCDDAC0" w14:textId="77777777" w:rsidR="002349E7" w:rsidRPr="00AE4F17" w:rsidRDefault="002349E7" w:rsidP="00C37356">
            <w:pPr>
              <w:keepNext/>
              <w:keepLines/>
              <w:jc w:val="center"/>
              <w:rPr>
                <w:rFonts w:ascii="Tahoma" w:hAnsi="Tahoma" w:cs="Tahoma"/>
              </w:rPr>
            </w:pPr>
          </w:p>
          <w:p w14:paraId="634DD8EE" w14:textId="77777777" w:rsidR="002349E7" w:rsidRPr="00AE4F17" w:rsidRDefault="002349E7" w:rsidP="00C37356">
            <w:pPr>
              <w:keepNext/>
              <w:keepLines/>
              <w:jc w:val="center"/>
              <w:rPr>
                <w:rFonts w:ascii="Tahoma" w:hAnsi="Tahoma" w:cs="Tahoma"/>
              </w:rPr>
            </w:pPr>
          </w:p>
          <w:p w14:paraId="3C8812DB" w14:textId="77777777" w:rsidR="002349E7" w:rsidRPr="00AE4F17" w:rsidRDefault="002349E7" w:rsidP="00C37356">
            <w:pPr>
              <w:keepNext/>
              <w:keepLines/>
              <w:jc w:val="center"/>
              <w:rPr>
                <w:rFonts w:ascii="Tahoma" w:hAnsi="Tahoma" w:cs="Tahoma"/>
              </w:rPr>
            </w:pPr>
          </w:p>
          <w:p w14:paraId="4B4820B8" w14:textId="77777777" w:rsidR="002349E7" w:rsidRPr="00AE4F17" w:rsidRDefault="002349E7" w:rsidP="00C37356">
            <w:pPr>
              <w:keepNext/>
              <w:keepLines/>
              <w:jc w:val="center"/>
              <w:rPr>
                <w:rFonts w:ascii="Tahoma" w:hAnsi="Tahoma" w:cs="Tahoma"/>
              </w:rPr>
            </w:pPr>
          </w:p>
          <w:p w14:paraId="291BFF6C" w14:textId="77777777" w:rsidR="002349E7" w:rsidRPr="00AE4F17" w:rsidRDefault="002349E7" w:rsidP="00C37356">
            <w:pPr>
              <w:keepNext/>
              <w:keepLines/>
              <w:jc w:val="center"/>
              <w:rPr>
                <w:rFonts w:ascii="Tahoma" w:hAnsi="Tahoma" w:cs="Tahoma"/>
              </w:rPr>
            </w:pPr>
          </w:p>
        </w:tc>
        <w:tc>
          <w:tcPr>
            <w:tcW w:w="6731" w:type="dxa"/>
            <w:vAlign w:val="center"/>
          </w:tcPr>
          <w:p w14:paraId="32229E23" w14:textId="77777777" w:rsidR="002349E7" w:rsidRPr="00AE4F17" w:rsidRDefault="002349E7" w:rsidP="00C37356">
            <w:pPr>
              <w:keepNext/>
              <w:keepLines/>
            </w:pPr>
          </w:p>
          <w:p w14:paraId="75197EA0" w14:textId="77777777" w:rsidR="002349E7" w:rsidRPr="00AE4F17" w:rsidRDefault="002349E7" w:rsidP="00C37356">
            <w:pPr>
              <w:keepNext/>
              <w:keepLines/>
            </w:pPr>
          </w:p>
        </w:tc>
      </w:tr>
      <w:tr w:rsidR="002349E7" w:rsidRPr="00AE4F17" w14:paraId="4B636377" w14:textId="77777777" w:rsidTr="009670A9">
        <w:trPr>
          <w:trHeight w:val="525"/>
          <w:jc w:val="center"/>
        </w:trPr>
        <w:tc>
          <w:tcPr>
            <w:tcW w:w="2906" w:type="dxa"/>
            <w:vAlign w:val="center"/>
          </w:tcPr>
          <w:p w14:paraId="39802A55" w14:textId="77777777" w:rsidR="002349E7" w:rsidRPr="00AE4F17" w:rsidRDefault="002349E7" w:rsidP="00C37356">
            <w:pPr>
              <w:keepNext/>
              <w:keepLines/>
              <w:rPr>
                <w:rFonts w:ascii="Tahoma" w:hAnsi="Tahoma" w:cs="Tahoma"/>
              </w:rPr>
            </w:pPr>
            <w:r w:rsidRPr="00AE4F17">
              <w:rPr>
                <w:rFonts w:ascii="Tahoma" w:hAnsi="Tahoma" w:cs="Tahoma"/>
              </w:rPr>
              <w:t>Količina/Delež (%) javnega naročila</w:t>
            </w:r>
          </w:p>
        </w:tc>
        <w:tc>
          <w:tcPr>
            <w:tcW w:w="6731" w:type="dxa"/>
            <w:vAlign w:val="center"/>
          </w:tcPr>
          <w:p w14:paraId="04E4D487" w14:textId="77777777" w:rsidR="002349E7" w:rsidRPr="00AE4F17" w:rsidRDefault="002349E7" w:rsidP="00C37356">
            <w:pPr>
              <w:keepNext/>
              <w:keepLines/>
            </w:pPr>
          </w:p>
          <w:p w14:paraId="59B9E3C2" w14:textId="77777777" w:rsidR="002349E7" w:rsidRPr="00AE4F17" w:rsidRDefault="002349E7" w:rsidP="00C37356">
            <w:pPr>
              <w:keepNext/>
              <w:keepLines/>
            </w:pPr>
          </w:p>
        </w:tc>
      </w:tr>
      <w:tr w:rsidR="002349E7" w:rsidRPr="00AE4F17" w14:paraId="614FA9B6" w14:textId="77777777" w:rsidTr="009670A9">
        <w:trPr>
          <w:jc w:val="center"/>
        </w:trPr>
        <w:tc>
          <w:tcPr>
            <w:tcW w:w="2906" w:type="dxa"/>
            <w:vAlign w:val="center"/>
          </w:tcPr>
          <w:p w14:paraId="3EEBABD7" w14:textId="77777777" w:rsidR="002349E7" w:rsidRPr="00AE4F17" w:rsidRDefault="002349E7" w:rsidP="00C37356">
            <w:pPr>
              <w:keepNext/>
              <w:keepLines/>
              <w:rPr>
                <w:rFonts w:ascii="Tahoma" w:hAnsi="Tahoma" w:cs="Tahoma"/>
              </w:rPr>
            </w:pPr>
            <w:r w:rsidRPr="00AE4F17">
              <w:rPr>
                <w:rFonts w:ascii="Tahoma" w:hAnsi="Tahoma" w:cs="Tahoma"/>
              </w:rPr>
              <w:t>Kraj izvedbe</w:t>
            </w:r>
          </w:p>
        </w:tc>
        <w:tc>
          <w:tcPr>
            <w:tcW w:w="6731" w:type="dxa"/>
            <w:vAlign w:val="center"/>
          </w:tcPr>
          <w:p w14:paraId="722C2840" w14:textId="77777777" w:rsidR="002349E7" w:rsidRPr="00AE4F17" w:rsidRDefault="002349E7" w:rsidP="00C37356">
            <w:pPr>
              <w:keepNext/>
              <w:keepLines/>
            </w:pPr>
          </w:p>
          <w:p w14:paraId="23111497" w14:textId="77777777" w:rsidR="002349E7" w:rsidRPr="00AE4F17" w:rsidRDefault="002349E7" w:rsidP="00C37356">
            <w:pPr>
              <w:keepNext/>
              <w:keepLines/>
            </w:pPr>
          </w:p>
        </w:tc>
      </w:tr>
      <w:tr w:rsidR="002349E7" w:rsidRPr="00AE4F17" w14:paraId="477D0CB3" w14:textId="77777777" w:rsidTr="009670A9">
        <w:trPr>
          <w:jc w:val="center"/>
        </w:trPr>
        <w:tc>
          <w:tcPr>
            <w:tcW w:w="2906" w:type="dxa"/>
            <w:vAlign w:val="center"/>
          </w:tcPr>
          <w:p w14:paraId="482EA88C" w14:textId="77777777" w:rsidR="002349E7" w:rsidRPr="00AE4F17" w:rsidRDefault="002349E7" w:rsidP="00C37356">
            <w:pPr>
              <w:keepNext/>
              <w:keepLines/>
              <w:rPr>
                <w:rFonts w:ascii="Tahoma" w:hAnsi="Tahoma" w:cs="Tahoma"/>
              </w:rPr>
            </w:pPr>
            <w:r w:rsidRPr="00AE4F17">
              <w:rPr>
                <w:rFonts w:ascii="Tahoma" w:hAnsi="Tahoma" w:cs="Tahoma"/>
              </w:rPr>
              <w:t>Rok izvedbe</w:t>
            </w:r>
          </w:p>
        </w:tc>
        <w:tc>
          <w:tcPr>
            <w:tcW w:w="6731" w:type="dxa"/>
            <w:vAlign w:val="center"/>
          </w:tcPr>
          <w:p w14:paraId="4104DF3F" w14:textId="77777777" w:rsidR="002349E7" w:rsidRPr="00AE4F17" w:rsidRDefault="002349E7" w:rsidP="00C37356">
            <w:pPr>
              <w:keepNext/>
              <w:keepLines/>
            </w:pPr>
          </w:p>
          <w:p w14:paraId="72F54C4D" w14:textId="77777777" w:rsidR="002349E7" w:rsidRPr="00AE4F17" w:rsidRDefault="002349E7" w:rsidP="00C37356">
            <w:pPr>
              <w:keepNext/>
              <w:keepLines/>
            </w:pPr>
          </w:p>
        </w:tc>
      </w:tr>
    </w:tbl>
    <w:p w14:paraId="235D0A11" w14:textId="77777777" w:rsidR="002349E7" w:rsidRPr="00AE4F17" w:rsidRDefault="002349E7" w:rsidP="00C37356">
      <w:pPr>
        <w:keepNext/>
        <w:keepLines/>
        <w:tabs>
          <w:tab w:val="left" w:pos="567"/>
          <w:tab w:val="left" w:pos="851"/>
          <w:tab w:val="left" w:pos="993"/>
        </w:tabs>
        <w:suppressAutoHyphens/>
        <w:jc w:val="both"/>
        <w:rPr>
          <w:rFonts w:ascii="Tahoma" w:hAnsi="Tahoma" w:cs="Tahoma"/>
          <w:lang w:eastAsia="ar-SA"/>
        </w:rPr>
      </w:pPr>
    </w:p>
    <w:p w14:paraId="4357FC40" w14:textId="77777777" w:rsidR="002349E7" w:rsidRPr="00AE4F17" w:rsidRDefault="002349E7" w:rsidP="00C37356">
      <w:pPr>
        <w:keepNext/>
        <w:keepLines/>
        <w:tabs>
          <w:tab w:val="left" w:pos="5400"/>
        </w:tabs>
        <w:rPr>
          <w:rFonts w:ascii="Tahoma" w:hAnsi="Tahoma" w:cs="Tahoma"/>
        </w:rPr>
      </w:pPr>
      <w:r w:rsidRPr="00AE4F17">
        <w:rPr>
          <w:rFonts w:ascii="Tahoma" w:hAnsi="Tahoma" w:cs="Tahoma"/>
        </w:rPr>
        <w:t>Datum:.........................</w:t>
      </w:r>
      <w:r w:rsidRPr="00AE4F17">
        <w:rPr>
          <w:rFonts w:ascii="Tahoma" w:hAnsi="Tahoma" w:cs="Tahoma"/>
        </w:rPr>
        <w:tab/>
      </w:r>
    </w:p>
    <w:p w14:paraId="2175076E" w14:textId="77777777" w:rsidR="002349E7" w:rsidRPr="00AE4F17" w:rsidRDefault="002349E7" w:rsidP="00C37356">
      <w:pPr>
        <w:keepNext/>
        <w:keepLines/>
        <w:tabs>
          <w:tab w:val="left" w:pos="5400"/>
        </w:tabs>
        <w:jc w:val="both"/>
        <w:rPr>
          <w:rFonts w:ascii="Tahoma" w:hAnsi="Tahoma" w:cs="Tahoma"/>
        </w:rPr>
      </w:pPr>
    </w:p>
    <w:p w14:paraId="21AADB2F" w14:textId="77777777" w:rsidR="002349E7" w:rsidRPr="00AE4F17" w:rsidRDefault="002349E7" w:rsidP="00C37356">
      <w:pPr>
        <w:keepNext/>
        <w:keepLines/>
        <w:tabs>
          <w:tab w:val="left" w:pos="5400"/>
        </w:tabs>
        <w:jc w:val="both"/>
        <w:rPr>
          <w:rFonts w:ascii="Tahoma" w:hAnsi="Tahoma" w:cs="Tahoma"/>
        </w:rPr>
      </w:pPr>
    </w:p>
    <w:p w14:paraId="32A753D8" w14:textId="77777777" w:rsidR="002349E7" w:rsidRPr="00AE4F17" w:rsidRDefault="002349E7" w:rsidP="00C37356">
      <w:pPr>
        <w:keepNext/>
        <w:keepLines/>
        <w:tabs>
          <w:tab w:val="left" w:pos="5400"/>
        </w:tabs>
        <w:jc w:val="both"/>
        <w:rPr>
          <w:rFonts w:ascii="Tahoma" w:hAnsi="Tahoma" w:cs="Tahoma"/>
        </w:rPr>
      </w:pPr>
      <w:r w:rsidRPr="00AE4F17">
        <w:rPr>
          <w:rFonts w:ascii="Tahoma" w:hAnsi="Tahoma" w:cs="Tahoma"/>
        </w:rPr>
        <w:t xml:space="preserve">  Ime in priimek ter podpis</w:t>
      </w:r>
      <w:r w:rsidRPr="00AE4F17">
        <w:rPr>
          <w:rFonts w:ascii="Tahoma" w:hAnsi="Tahoma" w:cs="Tahoma"/>
        </w:rPr>
        <w:tab/>
        <w:t xml:space="preserve">         Ime in priimek ter podpis </w:t>
      </w:r>
    </w:p>
    <w:p w14:paraId="58486108" w14:textId="77777777" w:rsidR="002349E7" w:rsidRPr="00AE4F17" w:rsidRDefault="002349E7" w:rsidP="00C37356">
      <w:pPr>
        <w:keepNext/>
        <w:keepLines/>
        <w:tabs>
          <w:tab w:val="left" w:pos="5400"/>
        </w:tabs>
        <w:jc w:val="both"/>
        <w:rPr>
          <w:rFonts w:ascii="Tahoma" w:hAnsi="Tahoma" w:cs="Tahoma"/>
        </w:rPr>
      </w:pPr>
      <w:r w:rsidRPr="00AE4F17">
        <w:rPr>
          <w:rFonts w:ascii="Tahoma" w:hAnsi="Tahoma" w:cs="Tahoma"/>
        </w:rPr>
        <w:t xml:space="preserve">  gospodarskega subjekta:                                                          drugega subjekta:</w:t>
      </w:r>
    </w:p>
    <w:p w14:paraId="6BBF4865" w14:textId="77777777" w:rsidR="002349E7" w:rsidRPr="00AE4F17" w:rsidRDefault="002349E7" w:rsidP="00C37356">
      <w:pPr>
        <w:keepNext/>
        <w:keepLines/>
        <w:tabs>
          <w:tab w:val="left" w:pos="5400"/>
        </w:tabs>
        <w:rPr>
          <w:rFonts w:ascii="Tahoma" w:hAnsi="Tahoma" w:cs="Tahoma"/>
        </w:rPr>
      </w:pPr>
    </w:p>
    <w:p w14:paraId="24493863" w14:textId="77777777" w:rsidR="002349E7" w:rsidRPr="00AE4F17" w:rsidRDefault="002349E7" w:rsidP="00C37356">
      <w:pPr>
        <w:keepNext/>
        <w:keepLines/>
        <w:rPr>
          <w:rFonts w:ascii="Tahoma" w:hAnsi="Tahoma" w:cs="Tahoma"/>
        </w:rPr>
      </w:pPr>
      <w:r w:rsidRPr="00AE4F17">
        <w:rPr>
          <w:rFonts w:ascii="Tahoma" w:hAnsi="Tahoma" w:cs="Tahoma"/>
        </w:rPr>
        <w:t>..........................................</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w:t>
      </w:r>
    </w:p>
    <w:p w14:paraId="280504CF" w14:textId="77777777" w:rsidR="002349E7" w:rsidRPr="00AE4F17" w:rsidRDefault="002349E7" w:rsidP="00C37356">
      <w:pPr>
        <w:keepNext/>
        <w:keepLines/>
        <w:tabs>
          <w:tab w:val="left" w:pos="284"/>
        </w:tabs>
        <w:jc w:val="both"/>
        <w:rPr>
          <w:rFonts w:ascii="Tahoma" w:hAnsi="Tahoma" w:cs="Tahoma"/>
          <w:b/>
        </w:rPr>
      </w:pPr>
      <w:r w:rsidRPr="00AE4F17">
        <w:rPr>
          <w:rFonts w:ascii="Tahoma" w:hAnsi="Tahoma" w:cs="Tahoma"/>
          <w:b/>
        </w:rPr>
        <w:tab/>
      </w:r>
      <w:r w:rsidRPr="00AE4F17">
        <w:rPr>
          <w:rFonts w:ascii="Tahoma" w:hAnsi="Tahoma" w:cs="Tahoma"/>
          <w:b/>
        </w:rPr>
        <w:tab/>
        <w:t xml:space="preserve">   </w:t>
      </w:r>
      <w:r w:rsidRPr="00AE4F17">
        <w:rPr>
          <w:rFonts w:ascii="Tahoma" w:hAnsi="Tahoma" w:cs="Tahoma"/>
        </w:rPr>
        <w:t xml:space="preserve">Žig: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 xml:space="preserve">        Žig:</w:t>
      </w:r>
    </w:p>
    <w:p w14:paraId="639640AE" w14:textId="77777777" w:rsidR="002349E7" w:rsidRPr="00AE4F17" w:rsidRDefault="002349E7" w:rsidP="00C37356">
      <w:pPr>
        <w:keepNext/>
        <w:keepLines/>
        <w:tabs>
          <w:tab w:val="left" w:pos="567"/>
          <w:tab w:val="left" w:pos="851"/>
          <w:tab w:val="left" w:pos="993"/>
        </w:tabs>
        <w:suppressAutoHyphens/>
        <w:jc w:val="both"/>
        <w:rPr>
          <w:rFonts w:ascii="Tahoma" w:hAnsi="Tahoma" w:cs="Tahoma"/>
          <w:b/>
          <w:i/>
          <w:sz w:val="18"/>
          <w:szCs w:val="18"/>
          <w:lang w:eastAsia="ar-SA"/>
        </w:rPr>
      </w:pPr>
    </w:p>
    <w:p w14:paraId="1F3CCA84" w14:textId="0EBDEB07" w:rsidR="002349E7" w:rsidRPr="00AE4F17" w:rsidRDefault="002349E7" w:rsidP="00C37356">
      <w:pPr>
        <w:keepNext/>
        <w:keepLines/>
        <w:tabs>
          <w:tab w:val="left" w:pos="567"/>
          <w:tab w:val="left" w:pos="851"/>
          <w:tab w:val="left" w:pos="993"/>
        </w:tabs>
        <w:suppressAutoHyphens/>
        <w:jc w:val="both"/>
        <w:rPr>
          <w:rFonts w:ascii="Tahoma" w:hAnsi="Tahoma" w:cs="Tahoma"/>
          <w:b/>
          <w:i/>
          <w:sz w:val="18"/>
          <w:szCs w:val="18"/>
          <w:lang w:eastAsia="ar-SA"/>
        </w:rPr>
      </w:pPr>
    </w:p>
    <w:p w14:paraId="7A31E91D" w14:textId="77777777" w:rsidR="002349E7" w:rsidRPr="00AE4F17" w:rsidRDefault="002349E7" w:rsidP="00C37356">
      <w:pPr>
        <w:keepNext/>
        <w:keepLines/>
        <w:tabs>
          <w:tab w:val="left" w:pos="567"/>
          <w:tab w:val="left" w:pos="851"/>
          <w:tab w:val="left" w:pos="993"/>
        </w:tabs>
        <w:suppressAutoHyphens/>
        <w:jc w:val="both"/>
        <w:rPr>
          <w:rFonts w:ascii="Tahoma" w:hAnsi="Tahoma" w:cs="Tahoma"/>
          <w:b/>
          <w:i/>
          <w:sz w:val="18"/>
          <w:szCs w:val="18"/>
          <w:lang w:eastAsia="ar-SA"/>
        </w:rPr>
      </w:pPr>
    </w:p>
    <w:p w14:paraId="67C90275" w14:textId="77777777" w:rsidR="002349E7" w:rsidRPr="00AE4F17" w:rsidRDefault="002349E7" w:rsidP="00C37356">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sz w:val="18"/>
        </w:rPr>
        <w:t>Prilogo je potrebno izpolniti, v kolikor  ponudnik uporabi zmogljivost drugih subjektov.</w:t>
      </w:r>
    </w:p>
    <w:p w14:paraId="25702556" w14:textId="77777777" w:rsidR="002349E7" w:rsidRPr="00AE4F17" w:rsidRDefault="002349E7" w:rsidP="00C37356">
      <w:pPr>
        <w:keepNext/>
        <w:keepLines/>
        <w:tabs>
          <w:tab w:val="left" w:pos="567"/>
          <w:tab w:val="left" w:pos="851"/>
          <w:tab w:val="left" w:pos="993"/>
        </w:tabs>
        <w:suppressAutoHyphens/>
        <w:jc w:val="both"/>
        <w:rPr>
          <w:rFonts w:ascii="Tahoma" w:hAnsi="Tahoma" w:cs="Tahoma"/>
          <w:b/>
          <w:i/>
          <w:sz w:val="22"/>
          <w:szCs w:val="18"/>
          <w:lang w:eastAsia="ar-SA"/>
        </w:rPr>
      </w:pPr>
    </w:p>
    <w:p w14:paraId="5A551E1F" w14:textId="77777777" w:rsidR="002349E7" w:rsidRPr="00AE4F17" w:rsidRDefault="002349E7" w:rsidP="00C37356">
      <w:pPr>
        <w:keepNext/>
        <w:keepLines/>
        <w:spacing w:after="40"/>
        <w:jc w:val="both"/>
        <w:rPr>
          <w:rFonts w:ascii="Tahoma" w:hAnsi="Tahoma" w:cs="Tahoma"/>
          <w:i/>
          <w:sz w:val="18"/>
        </w:rPr>
      </w:pPr>
      <w:r w:rsidRPr="00AE4F17">
        <w:rPr>
          <w:rFonts w:ascii="Tahoma" w:hAnsi="Tahoma" w:cs="Tahoma"/>
          <w:b/>
          <w:i/>
          <w:sz w:val="18"/>
          <w:szCs w:val="18"/>
          <w:u w:val="single"/>
        </w:rPr>
        <w:t xml:space="preserve">Navodilo: </w:t>
      </w:r>
      <w:r w:rsidRPr="00AE4F17">
        <w:rPr>
          <w:rFonts w:ascii="Tahoma" w:hAnsi="Tahoma" w:cs="Tahoma"/>
          <w:i/>
          <w:sz w:val="18"/>
        </w:rPr>
        <w:t>Obrazec se po potrebi kopira!</w:t>
      </w:r>
    </w:p>
    <w:p w14:paraId="0E7168DA" w14:textId="77777777" w:rsidR="002349E7" w:rsidRPr="00AE4F17" w:rsidRDefault="002349E7" w:rsidP="00C37356">
      <w:pPr>
        <w:keepNext/>
        <w:keepLines/>
        <w:jc w:val="both"/>
        <w:rPr>
          <w:rFonts w:ascii="Tahoma" w:hAnsi="Tahoma" w:cs="Tahoma"/>
          <w:bCs/>
          <w:i/>
          <w:noProof/>
          <w:sz w:val="18"/>
          <w:szCs w:val="18"/>
        </w:rPr>
      </w:pPr>
    </w:p>
    <w:p w14:paraId="2FD021A7" w14:textId="77777777" w:rsidR="002349E7" w:rsidRPr="00AE4F17" w:rsidRDefault="002349E7" w:rsidP="00C37356">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885866" w:rsidRPr="00844C3C" w14:paraId="3A3D55AA" w14:textId="77777777" w:rsidTr="00A06933">
        <w:tc>
          <w:tcPr>
            <w:tcW w:w="599" w:type="dxa"/>
            <w:tcBorders>
              <w:top w:val="single" w:sz="4" w:space="0" w:color="auto"/>
              <w:bottom w:val="single" w:sz="4" w:space="0" w:color="auto"/>
              <w:right w:val="nil"/>
            </w:tcBorders>
          </w:tcPr>
          <w:p w14:paraId="02009C3F" w14:textId="77777777" w:rsidR="00885866" w:rsidRPr="00844C3C" w:rsidRDefault="00885866" w:rsidP="00C37356">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6C76D60E" w14:textId="67880835" w:rsidR="00885866" w:rsidRPr="00844C3C" w:rsidRDefault="009E311D" w:rsidP="00C37356">
            <w:pPr>
              <w:keepNext/>
              <w:keepLines/>
              <w:rPr>
                <w:rFonts w:ascii="Tahoma" w:hAnsi="Tahoma" w:cs="Tahoma"/>
              </w:rPr>
            </w:pPr>
            <w:r>
              <w:rPr>
                <w:rFonts w:ascii="Tahoma" w:hAnsi="Tahoma" w:cs="Tahoma"/>
              </w:rPr>
              <w:t>SEZNAM VOZIL IN VOZNIKOV</w:t>
            </w:r>
          </w:p>
        </w:tc>
        <w:tc>
          <w:tcPr>
            <w:tcW w:w="1417" w:type="dxa"/>
            <w:tcBorders>
              <w:top w:val="single" w:sz="4" w:space="0" w:color="auto"/>
              <w:bottom w:val="single" w:sz="4" w:space="0" w:color="auto"/>
            </w:tcBorders>
          </w:tcPr>
          <w:p w14:paraId="25FEC7A2" w14:textId="36E7A994" w:rsidR="00885866" w:rsidRPr="00844C3C" w:rsidRDefault="009E311D" w:rsidP="00C37356">
            <w:pPr>
              <w:keepNext/>
              <w:keepLines/>
              <w:rPr>
                <w:rFonts w:ascii="Tahoma" w:hAnsi="Tahoma" w:cs="Tahoma"/>
                <w:b/>
              </w:rPr>
            </w:pPr>
            <w:r>
              <w:rPr>
                <w:rFonts w:ascii="Tahoma" w:hAnsi="Tahoma" w:cs="Tahoma"/>
                <w:b/>
              </w:rPr>
              <w:t>Priloga 5</w:t>
            </w:r>
          </w:p>
        </w:tc>
      </w:tr>
    </w:tbl>
    <w:p w14:paraId="7B8019BB" w14:textId="1215ACD7" w:rsidR="00885866" w:rsidRDefault="00885866" w:rsidP="00C37356">
      <w:pPr>
        <w:keepNext/>
        <w:keepLines/>
        <w:jc w:val="both"/>
        <w:rPr>
          <w:rFonts w:ascii="Tahoma" w:hAnsi="Tahoma" w:cs="Tahoma"/>
          <w:bCs/>
          <w:i/>
          <w:noProof/>
          <w:sz w:val="18"/>
          <w:szCs w:val="18"/>
        </w:rPr>
      </w:pPr>
    </w:p>
    <w:p w14:paraId="64946974" w14:textId="77777777" w:rsidR="00885866" w:rsidRPr="00AE4F17" w:rsidRDefault="00885866" w:rsidP="00C37356">
      <w:pPr>
        <w:keepNext/>
        <w:keepLines/>
        <w:jc w:val="both"/>
        <w:rPr>
          <w:rFonts w:ascii="Tahoma" w:hAnsi="Tahoma" w:cs="Tahoma"/>
          <w:bCs/>
          <w:i/>
          <w:noProof/>
          <w:sz w:val="18"/>
          <w:szCs w:val="18"/>
        </w:rPr>
      </w:pPr>
    </w:p>
    <w:p w14:paraId="74595BE6" w14:textId="2B02A860" w:rsidR="00BD45DF" w:rsidRDefault="00BD45DF" w:rsidP="00C37356">
      <w:pPr>
        <w:keepNext/>
        <w:keepLines/>
        <w:tabs>
          <w:tab w:val="left" w:pos="0"/>
        </w:tabs>
        <w:jc w:val="center"/>
        <w:rPr>
          <w:rFonts w:ascii="Tahoma" w:hAnsi="Tahoma" w:cs="Tahoma"/>
          <w:b/>
          <w:sz w:val="22"/>
        </w:rPr>
      </w:pPr>
      <w:r w:rsidRPr="00AE4F17">
        <w:rPr>
          <w:rFonts w:ascii="Tahoma" w:hAnsi="Tahoma" w:cs="Tahoma"/>
          <w:b/>
          <w:sz w:val="22"/>
        </w:rPr>
        <w:t>Seznam vozil in voznikov, vključno z vozili in vozniki navedenih podizvajalcev in drugih subjektov</w:t>
      </w:r>
      <w:r w:rsidR="003D32F3">
        <w:rPr>
          <w:rFonts w:ascii="Tahoma" w:hAnsi="Tahoma" w:cs="Tahoma"/>
          <w:b/>
          <w:sz w:val="22"/>
        </w:rPr>
        <w:t xml:space="preserve"> za</w:t>
      </w:r>
    </w:p>
    <w:p w14:paraId="45A96019" w14:textId="5BEA509E" w:rsidR="00BD45DF" w:rsidRDefault="00BD45DF" w:rsidP="00C37356">
      <w:pPr>
        <w:keepNext/>
        <w:keepLines/>
        <w:tabs>
          <w:tab w:val="left" w:pos="993"/>
        </w:tabs>
        <w:rPr>
          <w:rFonts w:ascii="Tahoma" w:hAnsi="Tahoma" w:cs="Tahoma"/>
          <w:sz w:val="22"/>
        </w:rPr>
      </w:pPr>
    </w:p>
    <w:p w14:paraId="0DD887E9" w14:textId="6079F3BE" w:rsidR="00BD45DF" w:rsidRPr="00AE4F17" w:rsidRDefault="00BD45DF" w:rsidP="00C37356">
      <w:pPr>
        <w:keepNext/>
        <w:keepLines/>
        <w:tabs>
          <w:tab w:val="left" w:pos="993"/>
        </w:tabs>
        <w:rPr>
          <w:rFonts w:ascii="Tahoma" w:hAnsi="Tahoma" w:cs="Tahoma"/>
        </w:rPr>
      </w:pPr>
      <w:r w:rsidRPr="00AE4F17">
        <w:rPr>
          <w:rFonts w:ascii="Tahoma" w:hAnsi="Tahoma" w:cs="Tahoma"/>
        </w:rPr>
        <w:t>V izvajanje prevozov bomo vključili naslednja vozila</w:t>
      </w:r>
      <w:r w:rsidR="00E10B95">
        <w:rPr>
          <w:rFonts w:ascii="Tahoma" w:hAnsi="Tahoma" w:cs="Tahoma"/>
        </w:rPr>
        <w:t xml:space="preserve"> (AVTOBUSE)</w:t>
      </w:r>
      <w:r w:rsidRPr="00AE4F17">
        <w:rPr>
          <w:rFonts w:ascii="Tahoma" w:hAnsi="Tahoma" w:cs="Tahoma"/>
        </w:rPr>
        <w:t>:</w:t>
      </w:r>
    </w:p>
    <w:p w14:paraId="46E2AD8A" w14:textId="77777777" w:rsidR="00BD45DF" w:rsidRPr="00AE4F17" w:rsidRDefault="00BD45DF" w:rsidP="00C37356">
      <w:pPr>
        <w:keepNext/>
        <w:keepLines/>
        <w:tabs>
          <w:tab w:val="left" w:pos="993"/>
        </w:tabs>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418"/>
        <w:gridCol w:w="992"/>
        <w:gridCol w:w="1559"/>
        <w:gridCol w:w="1485"/>
        <w:gridCol w:w="1701"/>
        <w:gridCol w:w="1984"/>
      </w:tblGrid>
      <w:tr w:rsidR="00851683" w:rsidRPr="00AE4F17" w14:paraId="72F45AAA" w14:textId="77777777" w:rsidTr="007645D7">
        <w:tc>
          <w:tcPr>
            <w:tcW w:w="637" w:type="dxa"/>
          </w:tcPr>
          <w:p w14:paraId="0128744F" w14:textId="77777777" w:rsidR="00851683" w:rsidRPr="00AE4F17" w:rsidRDefault="00851683" w:rsidP="00C37356">
            <w:pPr>
              <w:keepNext/>
              <w:keepLines/>
              <w:tabs>
                <w:tab w:val="left" w:pos="993"/>
              </w:tabs>
              <w:rPr>
                <w:rFonts w:ascii="Tahoma" w:hAnsi="Tahoma" w:cs="Tahoma"/>
              </w:rPr>
            </w:pPr>
            <w:proofErr w:type="spellStart"/>
            <w:r w:rsidRPr="00AE4F17">
              <w:rPr>
                <w:rFonts w:ascii="Tahoma" w:hAnsi="Tahoma" w:cs="Tahoma"/>
              </w:rPr>
              <w:t>Zap</w:t>
            </w:r>
            <w:proofErr w:type="spellEnd"/>
            <w:r w:rsidRPr="00AE4F17">
              <w:rPr>
                <w:rFonts w:ascii="Tahoma" w:hAnsi="Tahoma" w:cs="Tahoma"/>
              </w:rPr>
              <w:t>. št.</w:t>
            </w:r>
          </w:p>
        </w:tc>
        <w:tc>
          <w:tcPr>
            <w:tcW w:w="1418" w:type="dxa"/>
          </w:tcPr>
          <w:p w14:paraId="0802A0C4" w14:textId="77777777" w:rsidR="00851683" w:rsidRPr="00AE4F17" w:rsidRDefault="00851683" w:rsidP="00C37356">
            <w:pPr>
              <w:keepNext/>
              <w:keepLines/>
              <w:tabs>
                <w:tab w:val="left" w:pos="993"/>
              </w:tabs>
              <w:jc w:val="center"/>
              <w:rPr>
                <w:rFonts w:ascii="Tahoma" w:hAnsi="Tahoma" w:cs="Tahoma"/>
              </w:rPr>
            </w:pPr>
            <w:r w:rsidRPr="00AE4F17">
              <w:rPr>
                <w:rFonts w:ascii="Tahoma" w:hAnsi="Tahoma" w:cs="Tahoma"/>
              </w:rPr>
              <w:t>Reg.</w:t>
            </w:r>
            <w:r>
              <w:rPr>
                <w:rFonts w:ascii="Tahoma" w:hAnsi="Tahoma" w:cs="Tahoma"/>
              </w:rPr>
              <w:t xml:space="preserve"> </w:t>
            </w:r>
            <w:r w:rsidRPr="00AE4F17">
              <w:rPr>
                <w:rFonts w:ascii="Tahoma" w:hAnsi="Tahoma" w:cs="Tahoma"/>
              </w:rPr>
              <w:t>št.</w:t>
            </w:r>
            <w:r>
              <w:rPr>
                <w:rFonts w:ascii="Tahoma" w:hAnsi="Tahoma" w:cs="Tahoma"/>
              </w:rPr>
              <w:t xml:space="preserve"> vozila</w:t>
            </w:r>
          </w:p>
        </w:tc>
        <w:tc>
          <w:tcPr>
            <w:tcW w:w="992" w:type="dxa"/>
          </w:tcPr>
          <w:p w14:paraId="67DE3D2B" w14:textId="77777777" w:rsidR="00851683" w:rsidRPr="00AE4F17" w:rsidRDefault="00851683" w:rsidP="00C37356">
            <w:pPr>
              <w:keepNext/>
              <w:keepLines/>
              <w:tabs>
                <w:tab w:val="left" w:pos="993"/>
              </w:tabs>
              <w:jc w:val="center"/>
              <w:rPr>
                <w:rFonts w:ascii="Tahoma" w:hAnsi="Tahoma" w:cs="Tahoma"/>
              </w:rPr>
            </w:pPr>
            <w:r w:rsidRPr="00AE4F17">
              <w:rPr>
                <w:rFonts w:ascii="Tahoma" w:hAnsi="Tahoma" w:cs="Tahoma"/>
              </w:rPr>
              <w:t>Število</w:t>
            </w:r>
            <w:r>
              <w:rPr>
                <w:rFonts w:ascii="Tahoma" w:hAnsi="Tahoma" w:cs="Tahoma"/>
              </w:rPr>
              <w:t xml:space="preserve"> potniških </w:t>
            </w:r>
            <w:r w:rsidRPr="00AE4F17">
              <w:rPr>
                <w:rFonts w:ascii="Tahoma" w:hAnsi="Tahoma" w:cs="Tahoma"/>
              </w:rPr>
              <w:t xml:space="preserve"> sedežev</w:t>
            </w:r>
          </w:p>
        </w:tc>
        <w:tc>
          <w:tcPr>
            <w:tcW w:w="1559" w:type="dxa"/>
          </w:tcPr>
          <w:p w14:paraId="53DD8847" w14:textId="534296E2" w:rsidR="00851683" w:rsidRPr="00AE4F17" w:rsidRDefault="00851683" w:rsidP="00C37356">
            <w:pPr>
              <w:keepNext/>
              <w:keepLines/>
              <w:tabs>
                <w:tab w:val="left" w:pos="993"/>
              </w:tabs>
              <w:jc w:val="center"/>
              <w:rPr>
                <w:rFonts w:ascii="Tahoma" w:hAnsi="Tahoma" w:cs="Tahoma"/>
              </w:rPr>
            </w:pPr>
            <w:r>
              <w:rPr>
                <w:rFonts w:ascii="Tahoma" w:hAnsi="Tahoma" w:cs="Tahoma"/>
              </w:rPr>
              <w:t>Datum prve registracije vozila</w:t>
            </w:r>
          </w:p>
        </w:tc>
        <w:tc>
          <w:tcPr>
            <w:tcW w:w="1485" w:type="dxa"/>
          </w:tcPr>
          <w:p w14:paraId="05960BEF" w14:textId="37F181E6" w:rsidR="00851683" w:rsidRPr="00AE4F17" w:rsidRDefault="00851683" w:rsidP="00C37356">
            <w:pPr>
              <w:keepNext/>
              <w:keepLines/>
              <w:tabs>
                <w:tab w:val="left" w:pos="993"/>
              </w:tabs>
              <w:jc w:val="center"/>
              <w:rPr>
                <w:rFonts w:ascii="Tahoma" w:hAnsi="Tahoma" w:cs="Tahoma"/>
              </w:rPr>
            </w:pPr>
            <w:r>
              <w:rPr>
                <w:rFonts w:ascii="Tahoma" w:hAnsi="Tahoma" w:cs="Tahoma"/>
              </w:rPr>
              <w:t>Starost vozila v dnevih</w:t>
            </w:r>
          </w:p>
        </w:tc>
        <w:tc>
          <w:tcPr>
            <w:tcW w:w="1701" w:type="dxa"/>
          </w:tcPr>
          <w:p w14:paraId="74C1F24B" w14:textId="30F01658" w:rsidR="00851683" w:rsidRPr="00AE4F17" w:rsidRDefault="00851683" w:rsidP="00C37356">
            <w:pPr>
              <w:keepNext/>
              <w:keepLines/>
              <w:tabs>
                <w:tab w:val="left" w:pos="993"/>
              </w:tabs>
              <w:jc w:val="center"/>
              <w:rPr>
                <w:rFonts w:ascii="Tahoma" w:hAnsi="Tahoma" w:cs="Tahoma"/>
              </w:rPr>
            </w:pPr>
            <w:r w:rsidRPr="00AE4F17">
              <w:rPr>
                <w:rFonts w:ascii="Tahoma" w:hAnsi="Tahoma" w:cs="Tahoma"/>
              </w:rPr>
              <w:t>Znamka in tip vozila</w:t>
            </w:r>
          </w:p>
        </w:tc>
        <w:tc>
          <w:tcPr>
            <w:tcW w:w="1984" w:type="dxa"/>
          </w:tcPr>
          <w:p w14:paraId="4F7913AB" w14:textId="77777777" w:rsidR="00851683" w:rsidRPr="00AE4F17" w:rsidRDefault="00851683" w:rsidP="00C37356">
            <w:pPr>
              <w:keepNext/>
              <w:keepLines/>
              <w:tabs>
                <w:tab w:val="left" w:pos="993"/>
              </w:tabs>
              <w:jc w:val="center"/>
              <w:rPr>
                <w:rFonts w:ascii="Tahoma" w:hAnsi="Tahoma" w:cs="Tahoma"/>
              </w:rPr>
            </w:pPr>
            <w:r w:rsidRPr="00AE4F17">
              <w:rPr>
                <w:rFonts w:ascii="Tahoma" w:hAnsi="Tahoma" w:cs="Tahoma"/>
              </w:rPr>
              <w:t>EURO standard motorja</w:t>
            </w:r>
            <w:r>
              <w:rPr>
                <w:rFonts w:ascii="Tahoma" w:hAnsi="Tahoma" w:cs="Tahoma"/>
              </w:rPr>
              <w:t xml:space="preserve"> (najmanj EURO 5)</w:t>
            </w:r>
          </w:p>
        </w:tc>
      </w:tr>
      <w:tr w:rsidR="00851683" w:rsidRPr="00AE4F17" w14:paraId="09287444" w14:textId="77777777" w:rsidTr="003D32F3">
        <w:trPr>
          <w:trHeight w:val="429"/>
        </w:trPr>
        <w:tc>
          <w:tcPr>
            <w:tcW w:w="637" w:type="dxa"/>
          </w:tcPr>
          <w:p w14:paraId="234719E8" w14:textId="77777777" w:rsidR="00851683" w:rsidRPr="00AE4F17" w:rsidRDefault="00851683" w:rsidP="00C37356">
            <w:pPr>
              <w:keepNext/>
              <w:keepLines/>
              <w:tabs>
                <w:tab w:val="left" w:pos="993"/>
              </w:tabs>
              <w:rPr>
                <w:rFonts w:ascii="Tahoma" w:hAnsi="Tahoma" w:cs="Tahoma"/>
              </w:rPr>
            </w:pPr>
          </w:p>
        </w:tc>
        <w:tc>
          <w:tcPr>
            <w:tcW w:w="1418" w:type="dxa"/>
          </w:tcPr>
          <w:p w14:paraId="79B98D5A" w14:textId="77777777" w:rsidR="00851683" w:rsidRPr="00AE4F17" w:rsidRDefault="00851683" w:rsidP="00C37356">
            <w:pPr>
              <w:keepNext/>
              <w:keepLines/>
              <w:tabs>
                <w:tab w:val="left" w:pos="993"/>
              </w:tabs>
              <w:rPr>
                <w:rFonts w:ascii="Tahoma" w:hAnsi="Tahoma" w:cs="Tahoma"/>
              </w:rPr>
            </w:pPr>
          </w:p>
        </w:tc>
        <w:tc>
          <w:tcPr>
            <w:tcW w:w="992" w:type="dxa"/>
          </w:tcPr>
          <w:p w14:paraId="5E70BF1D" w14:textId="77777777" w:rsidR="00851683" w:rsidRPr="00AE4F17" w:rsidRDefault="00851683" w:rsidP="00C37356">
            <w:pPr>
              <w:keepNext/>
              <w:keepLines/>
              <w:tabs>
                <w:tab w:val="left" w:pos="993"/>
              </w:tabs>
              <w:rPr>
                <w:rFonts w:ascii="Tahoma" w:hAnsi="Tahoma" w:cs="Tahoma"/>
              </w:rPr>
            </w:pPr>
          </w:p>
        </w:tc>
        <w:tc>
          <w:tcPr>
            <w:tcW w:w="1559" w:type="dxa"/>
          </w:tcPr>
          <w:p w14:paraId="26609A79" w14:textId="77777777" w:rsidR="00851683" w:rsidRPr="00AE4F17" w:rsidRDefault="00851683" w:rsidP="00C37356">
            <w:pPr>
              <w:keepNext/>
              <w:keepLines/>
              <w:tabs>
                <w:tab w:val="left" w:pos="993"/>
              </w:tabs>
              <w:rPr>
                <w:rFonts w:ascii="Tahoma" w:hAnsi="Tahoma" w:cs="Tahoma"/>
              </w:rPr>
            </w:pPr>
          </w:p>
        </w:tc>
        <w:tc>
          <w:tcPr>
            <w:tcW w:w="1485" w:type="dxa"/>
            <w:vAlign w:val="center"/>
          </w:tcPr>
          <w:p w14:paraId="0BF64164" w14:textId="29305F53" w:rsidR="00851683" w:rsidRPr="00AE4F17" w:rsidRDefault="003C0C8D" w:rsidP="00C37356">
            <w:pPr>
              <w:keepNext/>
              <w:keepLines/>
              <w:tabs>
                <w:tab w:val="left" w:pos="993"/>
              </w:tabs>
              <w:spacing w:after="40"/>
              <w:jc w:val="center"/>
              <w:rPr>
                <w:rFonts w:ascii="Tahoma" w:hAnsi="Tahoma" w:cs="Tahoma"/>
              </w:rPr>
            </w:pPr>
            <w:r>
              <w:rPr>
                <w:rFonts w:ascii="Tahoma" w:hAnsi="Tahoma" w:cs="Tahoma"/>
              </w:rPr>
              <w:t>___ dni</w:t>
            </w:r>
          </w:p>
        </w:tc>
        <w:tc>
          <w:tcPr>
            <w:tcW w:w="1701" w:type="dxa"/>
          </w:tcPr>
          <w:p w14:paraId="6312CCC0" w14:textId="68547AC2" w:rsidR="00851683" w:rsidRPr="00AE4F17" w:rsidRDefault="00851683" w:rsidP="00C37356">
            <w:pPr>
              <w:keepNext/>
              <w:keepLines/>
              <w:tabs>
                <w:tab w:val="left" w:pos="993"/>
              </w:tabs>
              <w:rPr>
                <w:rFonts w:ascii="Tahoma" w:hAnsi="Tahoma" w:cs="Tahoma"/>
              </w:rPr>
            </w:pPr>
          </w:p>
        </w:tc>
        <w:tc>
          <w:tcPr>
            <w:tcW w:w="1984" w:type="dxa"/>
          </w:tcPr>
          <w:p w14:paraId="6345D5D0" w14:textId="77777777" w:rsidR="00851683" w:rsidRPr="00AE4F17" w:rsidRDefault="00851683" w:rsidP="00C37356">
            <w:pPr>
              <w:keepNext/>
              <w:keepLines/>
              <w:tabs>
                <w:tab w:val="left" w:pos="993"/>
              </w:tabs>
              <w:rPr>
                <w:rFonts w:ascii="Tahoma" w:hAnsi="Tahoma" w:cs="Tahoma"/>
              </w:rPr>
            </w:pPr>
          </w:p>
        </w:tc>
      </w:tr>
      <w:tr w:rsidR="00851683" w:rsidRPr="00AE4F17" w14:paraId="133C52A6" w14:textId="77777777" w:rsidTr="003C0C8D">
        <w:trPr>
          <w:trHeight w:val="412"/>
        </w:trPr>
        <w:tc>
          <w:tcPr>
            <w:tcW w:w="637" w:type="dxa"/>
          </w:tcPr>
          <w:p w14:paraId="70011729" w14:textId="77777777" w:rsidR="00851683" w:rsidRPr="00AE4F17" w:rsidRDefault="00851683" w:rsidP="00C37356">
            <w:pPr>
              <w:keepNext/>
              <w:keepLines/>
              <w:tabs>
                <w:tab w:val="left" w:pos="993"/>
              </w:tabs>
              <w:rPr>
                <w:rFonts w:ascii="Tahoma" w:hAnsi="Tahoma" w:cs="Tahoma"/>
              </w:rPr>
            </w:pPr>
          </w:p>
        </w:tc>
        <w:tc>
          <w:tcPr>
            <w:tcW w:w="1418" w:type="dxa"/>
          </w:tcPr>
          <w:p w14:paraId="74E28484" w14:textId="77777777" w:rsidR="00851683" w:rsidRPr="00AE4F17" w:rsidRDefault="00851683" w:rsidP="00C37356">
            <w:pPr>
              <w:keepNext/>
              <w:keepLines/>
              <w:tabs>
                <w:tab w:val="left" w:pos="993"/>
              </w:tabs>
              <w:rPr>
                <w:rFonts w:ascii="Tahoma" w:hAnsi="Tahoma" w:cs="Tahoma"/>
              </w:rPr>
            </w:pPr>
          </w:p>
        </w:tc>
        <w:tc>
          <w:tcPr>
            <w:tcW w:w="992" w:type="dxa"/>
          </w:tcPr>
          <w:p w14:paraId="3102A946" w14:textId="77777777" w:rsidR="00851683" w:rsidRPr="00AE4F17" w:rsidRDefault="00851683" w:rsidP="00C37356">
            <w:pPr>
              <w:keepNext/>
              <w:keepLines/>
              <w:tabs>
                <w:tab w:val="left" w:pos="993"/>
              </w:tabs>
              <w:rPr>
                <w:rFonts w:ascii="Tahoma" w:hAnsi="Tahoma" w:cs="Tahoma"/>
              </w:rPr>
            </w:pPr>
          </w:p>
        </w:tc>
        <w:tc>
          <w:tcPr>
            <w:tcW w:w="1559" w:type="dxa"/>
          </w:tcPr>
          <w:p w14:paraId="4E24BCDE" w14:textId="77777777" w:rsidR="00851683" w:rsidRPr="00AE4F17" w:rsidRDefault="00851683" w:rsidP="00C37356">
            <w:pPr>
              <w:keepNext/>
              <w:keepLines/>
              <w:tabs>
                <w:tab w:val="left" w:pos="993"/>
              </w:tabs>
              <w:rPr>
                <w:rFonts w:ascii="Tahoma" w:hAnsi="Tahoma" w:cs="Tahoma"/>
              </w:rPr>
            </w:pPr>
          </w:p>
        </w:tc>
        <w:tc>
          <w:tcPr>
            <w:tcW w:w="1485" w:type="dxa"/>
            <w:vAlign w:val="center"/>
          </w:tcPr>
          <w:p w14:paraId="42E33CFD" w14:textId="5BDBAD9C" w:rsidR="00851683" w:rsidRPr="00AE4F17" w:rsidRDefault="003C0C8D" w:rsidP="00C37356">
            <w:pPr>
              <w:keepNext/>
              <w:keepLines/>
              <w:tabs>
                <w:tab w:val="left" w:pos="993"/>
              </w:tabs>
              <w:spacing w:after="40"/>
              <w:jc w:val="center"/>
              <w:rPr>
                <w:rFonts w:ascii="Tahoma" w:hAnsi="Tahoma" w:cs="Tahoma"/>
              </w:rPr>
            </w:pPr>
            <w:r>
              <w:rPr>
                <w:rFonts w:ascii="Tahoma" w:hAnsi="Tahoma" w:cs="Tahoma"/>
              </w:rPr>
              <w:t>___ dni</w:t>
            </w:r>
          </w:p>
        </w:tc>
        <w:tc>
          <w:tcPr>
            <w:tcW w:w="1701" w:type="dxa"/>
          </w:tcPr>
          <w:p w14:paraId="726E73B3" w14:textId="013755CD" w:rsidR="00851683" w:rsidRPr="00AE4F17" w:rsidRDefault="00851683" w:rsidP="00C37356">
            <w:pPr>
              <w:keepNext/>
              <w:keepLines/>
              <w:tabs>
                <w:tab w:val="left" w:pos="993"/>
              </w:tabs>
              <w:rPr>
                <w:rFonts w:ascii="Tahoma" w:hAnsi="Tahoma" w:cs="Tahoma"/>
              </w:rPr>
            </w:pPr>
          </w:p>
        </w:tc>
        <w:tc>
          <w:tcPr>
            <w:tcW w:w="1984" w:type="dxa"/>
          </w:tcPr>
          <w:p w14:paraId="12599F2E" w14:textId="77777777" w:rsidR="00851683" w:rsidRPr="00AE4F17" w:rsidRDefault="00851683" w:rsidP="00C37356">
            <w:pPr>
              <w:keepNext/>
              <w:keepLines/>
              <w:tabs>
                <w:tab w:val="left" w:pos="993"/>
              </w:tabs>
              <w:rPr>
                <w:rFonts w:ascii="Tahoma" w:hAnsi="Tahoma" w:cs="Tahoma"/>
              </w:rPr>
            </w:pPr>
          </w:p>
        </w:tc>
      </w:tr>
      <w:tr w:rsidR="00851683" w:rsidRPr="00AE4F17" w14:paraId="690C772F" w14:textId="77777777" w:rsidTr="003C0C8D">
        <w:trPr>
          <w:trHeight w:val="430"/>
        </w:trPr>
        <w:tc>
          <w:tcPr>
            <w:tcW w:w="637" w:type="dxa"/>
          </w:tcPr>
          <w:p w14:paraId="0C3B60DB" w14:textId="77777777" w:rsidR="00851683" w:rsidRPr="00AE4F17" w:rsidRDefault="00851683" w:rsidP="00C37356">
            <w:pPr>
              <w:keepNext/>
              <w:keepLines/>
              <w:tabs>
                <w:tab w:val="left" w:pos="993"/>
              </w:tabs>
              <w:rPr>
                <w:rFonts w:ascii="Tahoma" w:hAnsi="Tahoma" w:cs="Tahoma"/>
              </w:rPr>
            </w:pPr>
          </w:p>
        </w:tc>
        <w:tc>
          <w:tcPr>
            <w:tcW w:w="1418" w:type="dxa"/>
          </w:tcPr>
          <w:p w14:paraId="5CFF6E06" w14:textId="77777777" w:rsidR="00851683" w:rsidRPr="00AE4F17" w:rsidRDefault="00851683" w:rsidP="00C37356">
            <w:pPr>
              <w:keepNext/>
              <w:keepLines/>
              <w:tabs>
                <w:tab w:val="left" w:pos="993"/>
              </w:tabs>
              <w:rPr>
                <w:rFonts w:ascii="Tahoma" w:hAnsi="Tahoma" w:cs="Tahoma"/>
              </w:rPr>
            </w:pPr>
          </w:p>
        </w:tc>
        <w:tc>
          <w:tcPr>
            <w:tcW w:w="992" w:type="dxa"/>
          </w:tcPr>
          <w:p w14:paraId="4E2CCC6C" w14:textId="77777777" w:rsidR="00851683" w:rsidRPr="00AE4F17" w:rsidRDefault="00851683" w:rsidP="00C37356">
            <w:pPr>
              <w:keepNext/>
              <w:keepLines/>
              <w:tabs>
                <w:tab w:val="left" w:pos="993"/>
              </w:tabs>
              <w:rPr>
                <w:rFonts w:ascii="Tahoma" w:hAnsi="Tahoma" w:cs="Tahoma"/>
              </w:rPr>
            </w:pPr>
          </w:p>
        </w:tc>
        <w:tc>
          <w:tcPr>
            <w:tcW w:w="1559" w:type="dxa"/>
          </w:tcPr>
          <w:p w14:paraId="27AB28D2" w14:textId="77777777" w:rsidR="00851683" w:rsidRPr="00AE4F17" w:rsidRDefault="00851683" w:rsidP="00C37356">
            <w:pPr>
              <w:keepNext/>
              <w:keepLines/>
              <w:tabs>
                <w:tab w:val="left" w:pos="993"/>
              </w:tabs>
              <w:rPr>
                <w:rFonts w:ascii="Tahoma" w:hAnsi="Tahoma" w:cs="Tahoma"/>
              </w:rPr>
            </w:pPr>
          </w:p>
        </w:tc>
        <w:tc>
          <w:tcPr>
            <w:tcW w:w="1485" w:type="dxa"/>
            <w:vAlign w:val="center"/>
          </w:tcPr>
          <w:p w14:paraId="11D24F6C" w14:textId="2402D674" w:rsidR="00851683" w:rsidRPr="00AE4F17" w:rsidRDefault="003C0C8D" w:rsidP="00C37356">
            <w:pPr>
              <w:keepNext/>
              <w:keepLines/>
              <w:tabs>
                <w:tab w:val="left" w:pos="993"/>
              </w:tabs>
              <w:spacing w:after="40"/>
              <w:jc w:val="center"/>
              <w:rPr>
                <w:rFonts w:ascii="Tahoma" w:hAnsi="Tahoma" w:cs="Tahoma"/>
              </w:rPr>
            </w:pPr>
            <w:r>
              <w:rPr>
                <w:rFonts w:ascii="Tahoma" w:hAnsi="Tahoma" w:cs="Tahoma"/>
              </w:rPr>
              <w:t>___ dni</w:t>
            </w:r>
          </w:p>
        </w:tc>
        <w:tc>
          <w:tcPr>
            <w:tcW w:w="1701" w:type="dxa"/>
          </w:tcPr>
          <w:p w14:paraId="6C49D51B" w14:textId="22A79380" w:rsidR="00851683" w:rsidRPr="00AE4F17" w:rsidRDefault="00851683" w:rsidP="00C37356">
            <w:pPr>
              <w:keepNext/>
              <w:keepLines/>
              <w:tabs>
                <w:tab w:val="left" w:pos="993"/>
              </w:tabs>
              <w:rPr>
                <w:rFonts w:ascii="Tahoma" w:hAnsi="Tahoma" w:cs="Tahoma"/>
              </w:rPr>
            </w:pPr>
          </w:p>
        </w:tc>
        <w:tc>
          <w:tcPr>
            <w:tcW w:w="1984" w:type="dxa"/>
          </w:tcPr>
          <w:p w14:paraId="67815E53" w14:textId="77777777" w:rsidR="00851683" w:rsidRPr="00AE4F17" w:rsidRDefault="00851683" w:rsidP="00C37356">
            <w:pPr>
              <w:keepNext/>
              <w:keepLines/>
              <w:tabs>
                <w:tab w:val="left" w:pos="993"/>
              </w:tabs>
              <w:rPr>
                <w:rFonts w:ascii="Tahoma" w:hAnsi="Tahoma" w:cs="Tahoma"/>
              </w:rPr>
            </w:pPr>
          </w:p>
        </w:tc>
      </w:tr>
      <w:tr w:rsidR="00851683" w:rsidRPr="00AE4F17" w14:paraId="216597DD" w14:textId="77777777" w:rsidTr="003C0C8D">
        <w:trPr>
          <w:trHeight w:val="408"/>
        </w:trPr>
        <w:tc>
          <w:tcPr>
            <w:tcW w:w="637" w:type="dxa"/>
          </w:tcPr>
          <w:p w14:paraId="1E452888" w14:textId="77777777" w:rsidR="00851683" w:rsidRPr="00AE4F17" w:rsidRDefault="00851683" w:rsidP="00C37356">
            <w:pPr>
              <w:keepNext/>
              <w:keepLines/>
              <w:tabs>
                <w:tab w:val="left" w:pos="993"/>
              </w:tabs>
              <w:rPr>
                <w:rFonts w:ascii="Tahoma" w:hAnsi="Tahoma" w:cs="Tahoma"/>
              </w:rPr>
            </w:pPr>
          </w:p>
        </w:tc>
        <w:tc>
          <w:tcPr>
            <w:tcW w:w="1418" w:type="dxa"/>
          </w:tcPr>
          <w:p w14:paraId="5E30B6CE" w14:textId="77777777" w:rsidR="00851683" w:rsidRPr="00AE4F17" w:rsidRDefault="00851683" w:rsidP="00C37356">
            <w:pPr>
              <w:keepNext/>
              <w:keepLines/>
              <w:tabs>
                <w:tab w:val="left" w:pos="993"/>
              </w:tabs>
              <w:rPr>
                <w:rFonts w:ascii="Tahoma" w:hAnsi="Tahoma" w:cs="Tahoma"/>
              </w:rPr>
            </w:pPr>
          </w:p>
        </w:tc>
        <w:tc>
          <w:tcPr>
            <w:tcW w:w="992" w:type="dxa"/>
          </w:tcPr>
          <w:p w14:paraId="0DE1EF08" w14:textId="77777777" w:rsidR="00851683" w:rsidRPr="00AE4F17" w:rsidRDefault="00851683" w:rsidP="00C37356">
            <w:pPr>
              <w:keepNext/>
              <w:keepLines/>
              <w:tabs>
                <w:tab w:val="left" w:pos="993"/>
              </w:tabs>
              <w:rPr>
                <w:rFonts w:ascii="Tahoma" w:hAnsi="Tahoma" w:cs="Tahoma"/>
              </w:rPr>
            </w:pPr>
          </w:p>
        </w:tc>
        <w:tc>
          <w:tcPr>
            <w:tcW w:w="1559" w:type="dxa"/>
          </w:tcPr>
          <w:p w14:paraId="2F9BB27D" w14:textId="77777777" w:rsidR="00851683" w:rsidRPr="00AE4F17" w:rsidRDefault="00851683" w:rsidP="00C37356">
            <w:pPr>
              <w:keepNext/>
              <w:keepLines/>
              <w:tabs>
                <w:tab w:val="left" w:pos="993"/>
              </w:tabs>
              <w:rPr>
                <w:rFonts w:ascii="Tahoma" w:hAnsi="Tahoma" w:cs="Tahoma"/>
              </w:rPr>
            </w:pPr>
          </w:p>
        </w:tc>
        <w:tc>
          <w:tcPr>
            <w:tcW w:w="1485" w:type="dxa"/>
            <w:vAlign w:val="center"/>
          </w:tcPr>
          <w:p w14:paraId="73FDFDC2" w14:textId="2AF8D26E" w:rsidR="00851683" w:rsidRPr="00AE4F17" w:rsidRDefault="003C0C8D" w:rsidP="00C37356">
            <w:pPr>
              <w:keepNext/>
              <w:keepLines/>
              <w:tabs>
                <w:tab w:val="left" w:pos="993"/>
              </w:tabs>
              <w:spacing w:after="40"/>
              <w:jc w:val="center"/>
              <w:rPr>
                <w:rFonts w:ascii="Tahoma" w:hAnsi="Tahoma" w:cs="Tahoma"/>
              </w:rPr>
            </w:pPr>
            <w:r>
              <w:rPr>
                <w:rFonts w:ascii="Tahoma" w:hAnsi="Tahoma" w:cs="Tahoma"/>
              </w:rPr>
              <w:t>___ dni</w:t>
            </w:r>
          </w:p>
        </w:tc>
        <w:tc>
          <w:tcPr>
            <w:tcW w:w="1701" w:type="dxa"/>
          </w:tcPr>
          <w:p w14:paraId="031B422D" w14:textId="4C3DA55F" w:rsidR="00851683" w:rsidRPr="00AE4F17" w:rsidRDefault="00851683" w:rsidP="00C37356">
            <w:pPr>
              <w:keepNext/>
              <w:keepLines/>
              <w:tabs>
                <w:tab w:val="left" w:pos="993"/>
              </w:tabs>
              <w:rPr>
                <w:rFonts w:ascii="Tahoma" w:hAnsi="Tahoma" w:cs="Tahoma"/>
              </w:rPr>
            </w:pPr>
          </w:p>
        </w:tc>
        <w:tc>
          <w:tcPr>
            <w:tcW w:w="1984" w:type="dxa"/>
          </w:tcPr>
          <w:p w14:paraId="47C666E1" w14:textId="77777777" w:rsidR="00851683" w:rsidRPr="00AE4F17" w:rsidRDefault="00851683" w:rsidP="00C37356">
            <w:pPr>
              <w:keepNext/>
              <w:keepLines/>
              <w:tabs>
                <w:tab w:val="left" w:pos="993"/>
              </w:tabs>
              <w:rPr>
                <w:rFonts w:ascii="Tahoma" w:hAnsi="Tahoma" w:cs="Tahoma"/>
              </w:rPr>
            </w:pPr>
          </w:p>
        </w:tc>
      </w:tr>
      <w:tr w:rsidR="00851683" w:rsidRPr="00AE4F17" w14:paraId="5818CCE2" w14:textId="77777777" w:rsidTr="00A553DD">
        <w:trPr>
          <w:trHeight w:val="531"/>
        </w:trPr>
        <w:tc>
          <w:tcPr>
            <w:tcW w:w="637" w:type="dxa"/>
          </w:tcPr>
          <w:p w14:paraId="517FC6C3" w14:textId="77777777" w:rsidR="00851683" w:rsidRPr="00AE4F17" w:rsidRDefault="00851683" w:rsidP="00C37356">
            <w:pPr>
              <w:keepNext/>
              <w:keepLines/>
              <w:tabs>
                <w:tab w:val="left" w:pos="993"/>
              </w:tabs>
              <w:rPr>
                <w:rFonts w:ascii="Tahoma" w:hAnsi="Tahoma" w:cs="Tahoma"/>
              </w:rPr>
            </w:pPr>
          </w:p>
        </w:tc>
        <w:tc>
          <w:tcPr>
            <w:tcW w:w="1418" w:type="dxa"/>
          </w:tcPr>
          <w:p w14:paraId="2DF8F9A3" w14:textId="77777777" w:rsidR="00851683" w:rsidRPr="00AE4F17" w:rsidRDefault="00851683" w:rsidP="00C37356">
            <w:pPr>
              <w:keepNext/>
              <w:keepLines/>
              <w:tabs>
                <w:tab w:val="left" w:pos="993"/>
              </w:tabs>
              <w:rPr>
                <w:rFonts w:ascii="Tahoma" w:hAnsi="Tahoma" w:cs="Tahoma"/>
              </w:rPr>
            </w:pPr>
          </w:p>
        </w:tc>
        <w:tc>
          <w:tcPr>
            <w:tcW w:w="992" w:type="dxa"/>
          </w:tcPr>
          <w:p w14:paraId="438DB10A" w14:textId="77777777" w:rsidR="00851683" w:rsidRPr="00AE4F17" w:rsidRDefault="00851683" w:rsidP="00C37356">
            <w:pPr>
              <w:keepNext/>
              <w:keepLines/>
              <w:tabs>
                <w:tab w:val="left" w:pos="993"/>
              </w:tabs>
              <w:rPr>
                <w:rFonts w:ascii="Tahoma" w:hAnsi="Tahoma" w:cs="Tahoma"/>
              </w:rPr>
            </w:pPr>
          </w:p>
        </w:tc>
        <w:tc>
          <w:tcPr>
            <w:tcW w:w="1559" w:type="dxa"/>
          </w:tcPr>
          <w:p w14:paraId="2DCDA9C5" w14:textId="77777777" w:rsidR="00851683" w:rsidRPr="00AE4F17" w:rsidRDefault="00851683" w:rsidP="00C37356">
            <w:pPr>
              <w:keepNext/>
              <w:keepLines/>
              <w:tabs>
                <w:tab w:val="left" w:pos="993"/>
              </w:tabs>
              <w:rPr>
                <w:rFonts w:ascii="Tahoma" w:hAnsi="Tahoma" w:cs="Tahoma"/>
              </w:rPr>
            </w:pPr>
          </w:p>
        </w:tc>
        <w:tc>
          <w:tcPr>
            <w:tcW w:w="1485" w:type="dxa"/>
            <w:vAlign w:val="center"/>
          </w:tcPr>
          <w:p w14:paraId="0EA6D2B0" w14:textId="3B8144B5" w:rsidR="00851683" w:rsidRPr="00AE4F17" w:rsidRDefault="003C0C8D" w:rsidP="00C37356">
            <w:pPr>
              <w:keepNext/>
              <w:keepLines/>
              <w:tabs>
                <w:tab w:val="left" w:pos="993"/>
              </w:tabs>
              <w:spacing w:after="40"/>
              <w:jc w:val="center"/>
              <w:rPr>
                <w:rFonts w:ascii="Tahoma" w:hAnsi="Tahoma" w:cs="Tahoma"/>
              </w:rPr>
            </w:pPr>
            <w:r>
              <w:rPr>
                <w:rFonts w:ascii="Tahoma" w:hAnsi="Tahoma" w:cs="Tahoma"/>
              </w:rPr>
              <w:t>___ dni</w:t>
            </w:r>
          </w:p>
        </w:tc>
        <w:tc>
          <w:tcPr>
            <w:tcW w:w="1701" w:type="dxa"/>
          </w:tcPr>
          <w:p w14:paraId="45F6BBF0" w14:textId="71FCE9EB" w:rsidR="00851683" w:rsidRPr="00AE4F17" w:rsidRDefault="00851683" w:rsidP="00C37356">
            <w:pPr>
              <w:keepNext/>
              <w:keepLines/>
              <w:tabs>
                <w:tab w:val="left" w:pos="993"/>
              </w:tabs>
              <w:rPr>
                <w:rFonts w:ascii="Tahoma" w:hAnsi="Tahoma" w:cs="Tahoma"/>
              </w:rPr>
            </w:pPr>
          </w:p>
        </w:tc>
        <w:tc>
          <w:tcPr>
            <w:tcW w:w="1984" w:type="dxa"/>
          </w:tcPr>
          <w:p w14:paraId="2594CA12" w14:textId="77777777" w:rsidR="00851683" w:rsidRPr="00AE4F17" w:rsidRDefault="00851683" w:rsidP="00C37356">
            <w:pPr>
              <w:keepNext/>
              <w:keepLines/>
              <w:tabs>
                <w:tab w:val="left" w:pos="993"/>
              </w:tabs>
              <w:rPr>
                <w:rFonts w:ascii="Tahoma" w:hAnsi="Tahoma" w:cs="Tahoma"/>
              </w:rPr>
            </w:pPr>
          </w:p>
        </w:tc>
      </w:tr>
      <w:tr w:rsidR="00851683" w:rsidRPr="00AE4F17" w14:paraId="6EACB9E2" w14:textId="77777777" w:rsidTr="003C0C8D">
        <w:trPr>
          <w:trHeight w:val="408"/>
        </w:trPr>
        <w:tc>
          <w:tcPr>
            <w:tcW w:w="637" w:type="dxa"/>
          </w:tcPr>
          <w:p w14:paraId="4A78EAB8" w14:textId="77777777" w:rsidR="00851683" w:rsidRPr="00AE4F17" w:rsidRDefault="00851683" w:rsidP="00C37356">
            <w:pPr>
              <w:keepNext/>
              <w:keepLines/>
              <w:tabs>
                <w:tab w:val="left" w:pos="993"/>
              </w:tabs>
              <w:rPr>
                <w:rFonts w:ascii="Tahoma" w:hAnsi="Tahoma" w:cs="Tahoma"/>
              </w:rPr>
            </w:pPr>
          </w:p>
        </w:tc>
        <w:tc>
          <w:tcPr>
            <w:tcW w:w="1418" w:type="dxa"/>
          </w:tcPr>
          <w:p w14:paraId="1BD16EE9" w14:textId="77777777" w:rsidR="00851683" w:rsidRPr="00AE4F17" w:rsidRDefault="00851683" w:rsidP="00C37356">
            <w:pPr>
              <w:keepNext/>
              <w:keepLines/>
              <w:tabs>
                <w:tab w:val="left" w:pos="993"/>
              </w:tabs>
              <w:rPr>
                <w:rFonts w:ascii="Tahoma" w:hAnsi="Tahoma" w:cs="Tahoma"/>
              </w:rPr>
            </w:pPr>
          </w:p>
        </w:tc>
        <w:tc>
          <w:tcPr>
            <w:tcW w:w="992" w:type="dxa"/>
          </w:tcPr>
          <w:p w14:paraId="4C98A0DC" w14:textId="77777777" w:rsidR="00851683" w:rsidRPr="00AE4F17" w:rsidRDefault="00851683" w:rsidP="00C37356">
            <w:pPr>
              <w:keepNext/>
              <w:keepLines/>
              <w:tabs>
                <w:tab w:val="left" w:pos="993"/>
              </w:tabs>
              <w:rPr>
                <w:rFonts w:ascii="Tahoma" w:hAnsi="Tahoma" w:cs="Tahoma"/>
              </w:rPr>
            </w:pPr>
          </w:p>
        </w:tc>
        <w:tc>
          <w:tcPr>
            <w:tcW w:w="1559" w:type="dxa"/>
          </w:tcPr>
          <w:p w14:paraId="165FE4F3" w14:textId="77777777" w:rsidR="00851683" w:rsidRPr="00AE4F17" w:rsidRDefault="00851683" w:rsidP="00C37356">
            <w:pPr>
              <w:keepNext/>
              <w:keepLines/>
              <w:tabs>
                <w:tab w:val="left" w:pos="993"/>
              </w:tabs>
              <w:rPr>
                <w:rFonts w:ascii="Tahoma" w:hAnsi="Tahoma" w:cs="Tahoma"/>
              </w:rPr>
            </w:pPr>
          </w:p>
        </w:tc>
        <w:tc>
          <w:tcPr>
            <w:tcW w:w="1485" w:type="dxa"/>
            <w:vAlign w:val="center"/>
          </w:tcPr>
          <w:p w14:paraId="1C118999" w14:textId="2411AB54" w:rsidR="00851683" w:rsidRPr="00AE4F17" w:rsidRDefault="003C0C8D" w:rsidP="00C37356">
            <w:pPr>
              <w:keepNext/>
              <w:keepLines/>
              <w:tabs>
                <w:tab w:val="left" w:pos="993"/>
              </w:tabs>
              <w:spacing w:after="40"/>
              <w:jc w:val="center"/>
              <w:rPr>
                <w:rFonts w:ascii="Tahoma" w:hAnsi="Tahoma" w:cs="Tahoma"/>
              </w:rPr>
            </w:pPr>
            <w:r>
              <w:rPr>
                <w:rFonts w:ascii="Tahoma" w:hAnsi="Tahoma" w:cs="Tahoma"/>
              </w:rPr>
              <w:t>___ dni</w:t>
            </w:r>
          </w:p>
        </w:tc>
        <w:tc>
          <w:tcPr>
            <w:tcW w:w="1701" w:type="dxa"/>
          </w:tcPr>
          <w:p w14:paraId="77DF0DA0" w14:textId="30ED5639" w:rsidR="00851683" w:rsidRPr="00AE4F17" w:rsidRDefault="00851683" w:rsidP="00C37356">
            <w:pPr>
              <w:keepNext/>
              <w:keepLines/>
              <w:tabs>
                <w:tab w:val="left" w:pos="993"/>
              </w:tabs>
              <w:rPr>
                <w:rFonts w:ascii="Tahoma" w:hAnsi="Tahoma" w:cs="Tahoma"/>
              </w:rPr>
            </w:pPr>
          </w:p>
        </w:tc>
        <w:tc>
          <w:tcPr>
            <w:tcW w:w="1984" w:type="dxa"/>
          </w:tcPr>
          <w:p w14:paraId="431A9AAD" w14:textId="77777777" w:rsidR="00851683" w:rsidRPr="00AE4F17" w:rsidRDefault="00851683" w:rsidP="00C37356">
            <w:pPr>
              <w:keepNext/>
              <w:keepLines/>
              <w:tabs>
                <w:tab w:val="left" w:pos="993"/>
              </w:tabs>
              <w:rPr>
                <w:rFonts w:ascii="Tahoma" w:hAnsi="Tahoma" w:cs="Tahoma"/>
              </w:rPr>
            </w:pPr>
          </w:p>
        </w:tc>
      </w:tr>
      <w:tr w:rsidR="003D32F3" w:rsidRPr="00AE4F17" w14:paraId="06666D00" w14:textId="77777777" w:rsidTr="00A553DD">
        <w:trPr>
          <w:trHeight w:val="445"/>
        </w:trPr>
        <w:tc>
          <w:tcPr>
            <w:tcW w:w="637" w:type="dxa"/>
          </w:tcPr>
          <w:p w14:paraId="0BED5E63" w14:textId="77777777" w:rsidR="003D32F3" w:rsidRPr="00AE4F17" w:rsidRDefault="003D32F3" w:rsidP="00C37356">
            <w:pPr>
              <w:keepNext/>
              <w:keepLines/>
              <w:tabs>
                <w:tab w:val="left" w:pos="993"/>
              </w:tabs>
              <w:rPr>
                <w:rFonts w:ascii="Tahoma" w:hAnsi="Tahoma" w:cs="Tahoma"/>
              </w:rPr>
            </w:pPr>
          </w:p>
        </w:tc>
        <w:tc>
          <w:tcPr>
            <w:tcW w:w="1418" w:type="dxa"/>
          </w:tcPr>
          <w:p w14:paraId="2C4AA900" w14:textId="77777777" w:rsidR="003D32F3" w:rsidRPr="00AE4F17" w:rsidRDefault="003D32F3" w:rsidP="00C37356">
            <w:pPr>
              <w:keepNext/>
              <w:keepLines/>
              <w:tabs>
                <w:tab w:val="left" w:pos="993"/>
              </w:tabs>
              <w:rPr>
                <w:rFonts w:ascii="Tahoma" w:hAnsi="Tahoma" w:cs="Tahoma"/>
              </w:rPr>
            </w:pPr>
          </w:p>
        </w:tc>
        <w:tc>
          <w:tcPr>
            <w:tcW w:w="992" w:type="dxa"/>
          </w:tcPr>
          <w:p w14:paraId="47421ED8" w14:textId="77777777" w:rsidR="003D32F3" w:rsidRPr="00AE4F17" w:rsidRDefault="003D32F3" w:rsidP="00C37356">
            <w:pPr>
              <w:keepNext/>
              <w:keepLines/>
              <w:tabs>
                <w:tab w:val="left" w:pos="993"/>
              </w:tabs>
              <w:rPr>
                <w:rFonts w:ascii="Tahoma" w:hAnsi="Tahoma" w:cs="Tahoma"/>
              </w:rPr>
            </w:pPr>
          </w:p>
        </w:tc>
        <w:tc>
          <w:tcPr>
            <w:tcW w:w="1559" w:type="dxa"/>
          </w:tcPr>
          <w:p w14:paraId="4EA62700" w14:textId="77777777" w:rsidR="003D32F3" w:rsidRPr="00AE4F17" w:rsidRDefault="003D32F3" w:rsidP="00C37356">
            <w:pPr>
              <w:keepNext/>
              <w:keepLines/>
              <w:tabs>
                <w:tab w:val="left" w:pos="993"/>
              </w:tabs>
              <w:rPr>
                <w:rFonts w:ascii="Tahoma" w:hAnsi="Tahoma" w:cs="Tahoma"/>
              </w:rPr>
            </w:pPr>
          </w:p>
        </w:tc>
        <w:tc>
          <w:tcPr>
            <w:tcW w:w="1485" w:type="dxa"/>
          </w:tcPr>
          <w:p w14:paraId="57998116" w14:textId="77777777" w:rsidR="00A553DD" w:rsidRDefault="00A553DD" w:rsidP="00C37356">
            <w:pPr>
              <w:keepNext/>
              <w:keepLines/>
              <w:tabs>
                <w:tab w:val="left" w:pos="993"/>
              </w:tabs>
              <w:spacing w:after="40"/>
              <w:rPr>
                <w:rFonts w:ascii="Tahoma" w:hAnsi="Tahoma" w:cs="Tahoma"/>
              </w:rPr>
            </w:pPr>
          </w:p>
          <w:p w14:paraId="5732FF5E" w14:textId="63ABF9C2" w:rsidR="003D32F3" w:rsidRDefault="003D32F3" w:rsidP="00C37356">
            <w:pPr>
              <w:keepNext/>
              <w:keepLines/>
              <w:tabs>
                <w:tab w:val="left" w:pos="993"/>
              </w:tabs>
              <w:spacing w:after="40"/>
              <w:jc w:val="center"/>
              <w:rPr>
                <w:rFonts w:ascii="Tahoma" w:hAnsi="Tahoma" w:cs="Tahoma"/>
              </w:rPr>
            </w:pPr>
            <w:r w:rsidRPr="00DB1E9E">
              <w:rPr>
                <w:rFonts w:ascii="Tahoma" w:hAnsi="Tahoma" w:cs="Tahoma"/>
              </w:rPr>
              <w:t>___ dni</w:t>
            </w:r>
          </w:p>
        </w:tc>
        <w:tc>
          <w:tcPr>
            <w:tcW w:w="1701" w:type="dxa"/>
          </w:tcPr>
          <w:p w14:paraId="5A7BA738" w14:textId="77777777" w:rsidR="003D32F3" w:rsidRPr="00AE4F17" w:rsidRDefault="003D32F3" w:rsidP="00C37356">
            <w:pPr>
              <w:keepNext/>
              <w:keepLines/>
              <w:tabs>
                <w:tab w:val="left" w:pos="993"/>
              </w:tabs>
              <w:rPr>
                <w:rFonts w:ascii="Tahoma" w:hAnsi="Tahoma" w:cs="Tahoma"/>
              </w:rPr>
            </w:pPr>
          </w:p>
        </w:tc>
        <w:tc>
          <w:tcPr>
            <w:tcW w:w="1984" w:type="dxa"/>
          </w:tcPr>
          <w:p w14:paraId="54CAE2AA" w14:textId="77777777" w:rsidR="003D32F3" w:rsidRPr="00AE4F17" w:rsidRDefault="003D32F3" w:rsidP="00C37356">
            <w:pPr>
              <w:keepNext/>
              <w:keepLines/>
              <w:tabs>
                <w:tab w:val="left" w:pos="993"/>
              </w:tabs>
              <w:rPr>
                <w:rFonts w:ascii="Tahoma" w:hAnsi="Tahoma" w:cs="Tahoma"/>
              </w:rPr>
            </w:pPr>
          </w:p>
        </w:tc>
      </w:tr>
      <w:tr w:rsidR="003D32F3" w:rsidRPr="00AE4F17" w14:paraId="3F389B44" w14:textId="77777777" w:rsidTr="003D32F3">
        <w:trPr>
          <w:trHeight w:val="359"/>
        </w:trPr>
        <w:tc>
          <w:tcPr>
            <w:tcW w:w="637" w:type="dxa"/>
          </w:tcPr>
          <w:p w14:paraId="2270594A" w14:textId="77777777" w:rsidR="003D32F3" w:rsidRPr="00AE4F17" w:rsidRDefault="003D32F3" w:rsidP="00C37356">
            <w:pPr>
              <w:keepNext/>
              <w:keepLines/>
              <w:tabs>
                <w:tab w:val="left" w:pos="993"/>
              </w:tabs>
              <w:rPr>
                <w:rFonts w:ascii="Tahoma" w:hAnsi="Tahoma" w:cs="Tahoma"/>
              </w:rPr>
            </w:pPr>
          </w:p>
        </w:tc>
        <w:tc>
          <w:tcPr>
            <w:tcW w:w="1418" w:type="dxa"/>
          </w:tcPr>
          <w:p w14:paraId="4B1E3FE1" w14:textId="77777777" w:rsidR="003D32F3" w:rsidRPr="00AE4F17" w:rsidRDefault="003D32F3" w:rsidP="00C37356">
            <w:pPr>
              <w:keepNext/>
              <w:keepLines/>
              <w:tabs>
                <w:tab w:val="left" w:pos="993"/>
              </w:tabs>
              <w:rPr>
                <w:rFonts w:ascii="Tahoma" w:hAnsi="Tahoma" w:cs="Tahoma"/>
              </w:rPr>
            </w:pPr>
          </w:p>
        </w:tc>
        <w:tc>
          <w:tcPr>
            <w:tcW w:w="992" w:type="dxa"/>
          </w:tcPr>
          <w:p w14:paraId="628565F7" w14:textId="77777777" w:rsidR="003D32F3" w:rsidRPr="00AE4F17" w:rsidRDefault="003D32F3" w:rsidP="00C37356">
            <w:pPr>
              <w:keepNext/>
              <w:keepLines/>
              <w:tabs>
                <w:tab w:val="left" w:pos="993"/>
              </w:tabs>
              <w:rPr>
                <w:rFonts w:ascii="Tahoma" w:hAnsi="Tahoma" w:cs="Tahoma"/>
              </w:rPr>
            </w:pPr>
          </w:p>
        </w:tc>
        <w:tc>
          <w:tcPr>
            <w:tcW w:w="1559" w:type="dxa"/>
          </w:tcPr>
          <w:p w14:paraId="32A59CA8" w14:textId="77777777" w:rsidR="003D32F3" w:rsidRPr="00AE4F17" w:rsidRDefault="003D32F3" w:rsidP="00C37356">
            <w:pPr>
              <w:keepNext/>
              <w:keepLines/>
              <w:tabs>
                <w:tab w:val="left" w:pos="993"/>
              </w:tabs>
              <w:rPr>
                <w:rFonts w:ascii="Tahoma" w:hAnsi="Tahoma" w:cs="Tahoma"/>
              </w:rPr>
            </w:pPr>
          </w:p>
        </w:tc>
        <w:tc>
          <w:tcPr>
            <w:tcW w:w="1485" w:type="dxa"/>
          </w:tcPr>
          <w:p w14:paraId="7F890E39" w14:textId="77777777" w:rsidR="003D32F3" w:rsidRDefault="003D32F3" w:rsidP="00C37356">
            <w:pPr>
              <w:keepNext/>
              <w:keepLines/>
              <w:tabs>
                <w:tab w:val="left" w:pos="993"/>
              </w:tabs>
              <w:spacing w:after="40"/>
              <w:jc w:val="center"/>
              <w:rPr>
                <w:rFonts w:ascii="Tahoma" w:hAnsi="Tahoma" w:cs="Tahoma"/>
              </w:rPr>
            </w:pPr>
          </w:p>
          <w:p w14:paraId="1677B067" w14:textId="4A001095" w:rsidR="003D32F3" w:rsidRDefault="003D32F3" w:rsidP="00C37356">
            <w:pPr>
              <w:keepNext/>
              <w:keepLines/>
              <w:tabs>
                <w:tab w:val="left" w:pos="993"/>
              </w:tabs>
              <w:spacing w:after="40"/>
              <w:jc w:val="center"/>
              <w:rPr>
                <w:rFonts w:ascii="Tahoma" w:hAnsi="Tahoma" w:cs="Tahoma"/>
              </w:rPr>
            </w:pPr>
            <w:r w:rsidRPr="00DB1E9E">
              <w:rPr>
                <w:rFonts w:ascii="Tahoma" w:hAnsi="Tahoma" w:cs="Tahoma"/>
              </w:rPr>
              <w:t>___ dni</w:t>
            </w:r>
          </w:p>
        </w:tc>
        <w:tc>
          <w:tcPr>
            <w:tcW w:w="1701" w:type="dxa"/>
          </w:tcPr>
          <w:p w14:paraId="08B70AF4" w14:textId="77777777" w:rsidR="003D32F3" w:rsidRPr="00AE4F17" w:rsidRDefault="003D32F3" w:rsidP="00C37356">
            <w:pPr>
              <w:keepNext/>
              <w:keepLines/>
              <w:tabs>
                <w:tab w:val="left" w:pos="993"/>
              </w:tabs>
              <w:rPr>
                <w:rFonts w:ascii="Tahoma" w:hAnsi="Tahoma" w:cs="Tahoma"/>
              </w:rPr>
            </w:pPr>
          </w:p>
        </w:tc>
        <w:tc>
          <w:tcPr>
            <w:tcW w:w="1984" w:type="dxa"/>
          </w:tcPr>
          <w:p w14:paraId="712BFA92" w14:textId="77777777" w:rsidR="003D32F3" w:rsidRPr="00AE4F17" w:rsidRDefault="003D32F3" w:rsidP="00C37356">
            <w:pPr>
              <w:keepNext/>
              <w:keepLines/>
              <w:tabs>
                <w:tab w:val="left" w:pos="993"/>
              </w:tabs>
              <w:rPr>
                <w:rFonts w:ascii="Tahoma" w:hAnsi="Tahoma" w:cs="Tahoma"/>
              </w:rPr>
            </w:pPr>
          </w:p>
        </w:tc>
      </w:tr>
      <w:tr w:rsidR="003D32F3" w:rsidRPr="00AE4F17" w14:paraId="48DE7916" w14:textId="77777777" w:rsidTr="003D32F3">
        <w:trPr>
          <w:trHeight w:val="295"/>
        </w:trPr>
        <w:tc>
          <w:tcPr>
            <w:tcW w:w="637" w:type="dxa"/>
          </w:tcPr>
          <w:p w14:paraId="79A94CA7" w14:textId="77777777" w:rsidR="003D32F3" w:rsidRPr="00AE4F17" w:rsidRDefault="003D32F3" w:rsidP="00C37356">
            <w:pPr>
              <w:keepNext/>
              <w:keepLines/>
              <w:tabs>
                <w:tab w:val="left" w:pos="993"/>
              </w:tabs>
              <w:rPr>
                <w:rFonts w:ascii="Tahoma" w:hAnsi="Tahoma" w:cs="Tahoma"/>
              </w:rPr>
            </w:pPr>
          </w:p>
        </w:tc>
        <w:tc>
          <w:tcPr>
            <w:tcW w:w="1418" w:type="dxa"/>
          </w:tcPr>
          <w:p w14:paraId="6EEE9169" w14:textId="77777777" w:rsidR="003D32F3" w:rsidRPr="00AE4F17" w:rsidRDefault="003D32F3" w:rsidP="00C37356">
            <w:pPr>
              <w:keepNext/>
              <w:keepLines/>
              <w:tabs>
                <w:tab w:val="left" w:pos="993"/>
              </w:tabs>
              <w:rPr>
                <w:rFonts w:ascii="Tahoma" w:hAnsi="Tahoma" w:cs="Tahoma"/>
              </w:rPr>
            </w:pPr>
          </w:p>
        </w:tc>
        <w:tc>
          <w:tcPr>
            <w:tcW w:w="992" w:type="dxa"/>
          </w:tcPr>
          <w:p w14:paraId="514D54F7" w14:textId="77777777" w:rsidR="003D32F3" w:rsidRPr="00AE4F17" w:rsidRDefault="003D32F3" w:rsidP="00C37356">
            <w:pPr>
              <w:keepNext/>
              <w:keepLines/>
              <w:tabs>
                <w:tab w:val="left" w:pos="993"/>
              </w:tabs>
              <w:rPr>
                <w:rFonts w:ascii="Tahoma" w:hAnsi="Tahoma" w:cs="Tahoma"/>
              </w:rPr>
            </w:pPr>
          </w:p>
        </w:tc>
        <w:tc>
          <w:tcPr>
            <w:tcW w:w="1559" w:type="dxa"/>
          </w:tcPr>
          <w:p w14:paraId="1EC17042" w14:textId="77777777" w:rsidR="003D32F3" w:rsidRPr="00AE4F17" w:rsidRDefault="003D32F3" w:rsidP="00C37356">
            <w:pPr>
              <w:keepNext/>
              <w:keepLines/>
              <w:tabs>
                <w:tab w:val="left" w:pos="993"/>
              </w:tabs>
              <w:rPr>
                <w:rFonts w:ascii="Tahoma" w:hAnsi="Tahoma" w:cs="Tahoma"/>
              </w:rPr>
            </w:pPr>
          </w:p>
        </w:tc>
        <w:tc>
          <w:tcPr>
            <w:tcW w:w="1485" w:type="dxa"/>
          </w:tcPr>
          <w:p w14:paraId="4BA7A8FE" w14:textId="77777777" w:rsidR="003D32F3" w:rsidRDefault="003D32F3" w:rsidP="00C37356">
            <w:pPr>
              <w:keepNext/>
              <w:keepLines/>
              <w:tabs>
                <w:tab w:val="left" w:pos="315"/>
                <w:tab w:val="center" w:pos="672"/>
                <w:tab w:val="left" w:pos="993"/>
              </w:tabs>
              <w:spacing w:after="40"/>
              <w:rPr>
                <w:rFonts w:ascii="Tahoma" w:hAnsi="Tahoma" w:cs="Tahoma"/>
              </w:rPr>
            </w:pPr>
            <w:r>
              <w:rPr>
                <w:rFonts w:ascii="Tahoma" w:hAnsi="Tahoma" w:cs="Tahoma"/>
              </w:rPr>
              <w:tab/>
            </w:r>
          </w:p>
          <w:p w14:paraId="7DFC565C" w14:textId="02568136" w:rsidR="003D32F3" w:rsidRDefault="003D32F3" w:rsidP="00C37356">
            <w:pPr>
              <w:keepNext/>
              <w:keepLines/>
              <w:tabs>
                <w:tab w:val="left" w:pos="315"/>
                <w:tab w:val="center" w:pos="672"/>
                <w:tab w:val="left" w:pos="993"/>
              </w:tabs>
              <w:spacing w:after="40"/>
              <w:rPr>
                <w:rFonts w:ascii="Tahoma" w:hAnsi="Tahoma" w:cs="Tahoma"/>
              </w:rPr>
            </w:pPr>
            <w:r>
              <w:rPr>
                <w:rFonts w:ascii="Tahoma" w:hAnsi="Tahoma" w:cs="Tahoma"/>
              </w:rPr>
              <w:tab/>
            </w:r>
            <w:r w:rsidRPr="00DB1E9E">
              <w:rPr>
                <w:rFonts w:ascii="Tahoma" w:hAnsi="Tahoma" w:cs="Tahoma"/>
              </w:rPr>
              <w:t>___ dni</w:t>
            </w:r>
          </w:p>
        </w:tc>
        <w:tc>
          <w:tcPr>
            <w:tcW w:w="1701" w:type="dxa"/>
          </w:tcPr>
          <w:p w14:paraId="548A0513" w14:textId="77777777" w:rsidR="003D32F3" w:rsidRPr="00AE4F17" w:rsidRDefault="003D32F3" w:rsidP="00C37356">
            <w:pPr>
              <w:keepNext/>
              <w:keepLines/>
              <w:tabs>
                <w:tab w:val="left" w:pos="993"/>
              </w:tabs>
              <w:rPr>
                <w:rFonts w:ascii="Tahoma" w:hAnsi="Tahoma" w:cs="Tahoma"/>
              </w:rPr>
            </w:pPr>
          </w:p>
        </w:tc>
        <w:tc>
          <w:tcPr>
            <w:tcW w:w="1984" w:type="dxa"/>
          </w:tcPr>
          <w:p w14:paraId="4DF19B45" w14:textId="77777777" w:rsidR="003D32F3" w:rsidRPr="00AE4F17" w:rsidRDefault="003D32F3" w:rsidP="00C37356">
            <w:pPr>
              <w:keepNext/>
              <w:keepLines/>
              <w:tabs>
                <w:tab w:val="left" w:pos="993"/>
              </w:tabs>
              <w:rPr>
                <w:rFonts w:ascii="Tahoma" w:hAnsi="Tahoma" w:cs="Tahoma"/>
              </w:rPr>
            </w:pPr>
          </w:p>
        </w:tc>
      </w:tr>
      <w:tr w:rsidR="00A553DD" w:rsidRPr="00AE4F17" w14:paraId="7E1F1B94" w14:textId="77777777" w:rsidTr="00A553DD">
        <w:trPr>
          <w:trHeight w:val="381"/>
        </w:trPr>
        <w:tc>
          <w:tcPr>
            <w:tcW w:w="637" w:type="dxa"/>
          </w:tcPr>
          <w:p w14:paraId="580258D3" w14:textId="77777777" w:rsidR="00A553DD" w:rsidRPr="00AE4F17" w:rsidRDefault="00A553DD" w:rsidP="00C37356">
            <w:pPr>
              <w:keepNext/>
              <w:keepLines/>
              <w:tabs>
                <w:tab w:val="left" w:pos="993"/>
              </w:tabs>
              <w:rPr>
                <w:rFonts w:ascii="Tahoma" w:hAnsi="Tahoma" w:cs="Tahoma"/>
              </w:rPr>
            </w:pPr>
          </w:p>
        </w:tc>
        <w:tc>
          <w:tcPr>
            <w:tcW w:w="1418" w:type="dxa"/>
          </w:tcPr>
          <w:p w14:paraId="6D167FD9" w14:textId="77777777" w:rsidR="00A553DD" w:rsidRPr="00AE4F17" w:rsidRDefault="00A553DD" w:rsidP="00C37356">
            <w:pPr>
              <w:keepNext/>
              <w:keepLines/>
              <w:tabs>
                <w:tab w:val="left" w:pos="993"/>
              </w:tabs>
              <w:rPr>
                <w:rFonts w:ascii="Tahoma" w:hAnsi="Tahoma" w:cs="Tahoma"/>
              </w:rPr>
            </w:pPr>
          </w:p>
        </w:tc>
        <w:tc>
          <w:tcPr>
            <w:tcW w:w="992" w:type="dxa"/>
          </w:tcPr>
          <w:p w14:paraId="1333A8F0" w14:textId="77777777" w:rsidR="00A553DD" w:rsidRPr="00AE4F17" w:rsidRDefault="00A553DD" w:rsidP="00C37356">
            <w:pPr>
              <w:keepNext/>
              <w:keepLines/>
              <w:tabs>
                <w:tab w:val="left" w:pos="993"/>
              </w:tabs>
              <w:rPr>
                <w:rFonts w:ascii="Tahoma" w:hAnsi="Tahoma" w:cs="Tahoma"/>
              </w:rPr>
            </w:pPr>
          </w:p>
        </w:tc>
        <w:tc>
          <w:tcPr>
            <w:tcW w:w="1559" w:type="dxa"/>
          </w:tcPr>
          <w:p w14:paraId="3FE4B177" w14:textId="77777777" w:rsidR="00A553DD" w:rsidRPr="00AE4F17" w:rsidRDefault="00A553DD" w:rsidP="00C37356">
            <w:pPr>
              <w:keepNext/>
              <w:keepLines/>
              <w:tabs>
                <w:tab w:val="left" w:pos="993"/>
              </w:tabs>
              <w:rPr>
                <w:rFonts w:ascii="Tahoma" w:hAnsi="Tahoma" w:cs="Tahoma"/>
              </w:rPr>
            </w:pPr>
          </w:p>
        </w:tc>
        <w:tc>
          <w:tcPr>
            <w:tcW w:w="1485" w:type="dxa"/>
          </w:tcPr>
          <w:p w14:paraId="17C0EEB5" w14:textId="77777777" w:rsidR="00A553DD" w:rsidRDefault="00A553DD" w:rsidP="00C37356">
            <w:pPr>
              <w:keepNext/>
              <w:keepLines/>
              <w:tabs>
                <w:tab w:val="left" w:pos="315"/>
                <w:tab w:val="center" w:pos="672"/>
                <w:tab w:val="left" w:pos="993"/>
              </w:tabs>
              <w:spacing w:after="40"/>
              <w:jc w:val="center"/>
              <w:rPr>
                <w:rFonts w:ascii="Tahoma" w:hAnsi="Tahoma" w:cs="Tahoma"/>
              </w:rPr>
            </w:pPr>
          </w:p>
          <w:p w14:paraId="4378F780" w14:textId="23FF648B" w:rsidR="00A553DD" w:rsidRDefault="00A553DD" w:rsidP="00C37356">
            <w:pPr>
              <w:keepNext/>
              <w:keepLines/>
              <w:tabs>
                <w:tab w:val="left" w:pos="315"/>
                <w:tab w:val="center" w:pos="672"/>
                <w:tab w:val="left" w:pos="993"/>
              </w:tabs>
              <w:spacing w:after="40"/>
              <w:jc w:val="center"/>
              <w:rPr>
                <w:rFonts w:ascii="Tahoma" w:hAnsi="Tahoma" w:cs="Tahoma"/>
              </w:rPr>
            </w:pPr>
            <w:r w:rsidRPr="00DB1E9E">
              <w:rPr>
                <w:rFonts w:ascii="Tahoma" w:hAnsi="Tahoma" w:cs="Tahoma"/>
              </w:rPr>
              <w:t>___ dni</w:t>
            </w:r>
          </w:p>
        </w:tc>
        <w:tc>
          <w:tcPr>
            <w:tcW w:w="1701" w:type="dxa"/>
          </w:tcPr>
          <w:p w14:paraId="12BBB81A" w14:textId="77777777" w:rsidR="00A553DD" w:rsidRPr="00AE4F17" w:rsidRDefault="00A553DD" w:rsidP="00C37356">
            <w:pPr>
              <w:keepNext/>
              <w:keepLines/>
              <w:tabs>
                <w:tab w:val="left" w:pos="993"/>
              </w:tabs>
              <w:rPr>
                <w:rFonts w:ascii="Tahoma" w:hAnsi="Tahoma" w:cs="Tahoma"/>
              </w:rPr>
            </w:pPr>
          </w:p>
        </w:tc>
        <w:tc>
          <w:tcPr>
            <w:tcW w:w="1984" w:type="dxa"/>
          </w:tcPr>
          <w:p w14:paraId="469285AD" w14:textId="77777777" w:rsidR="00A553DD" w:rsidRPr="00AE4F17" w:rsidRDefault="00A553DD" w:rsidP="00C37356">
            <w:pPr>
              <w:keepNext/>
              <w:keepLines/>
              <w:tabs>
                <w:tab w:val="left" w:pos="993"/>
              </w:tabs>
              <w:rPr>
                <w:rFonts w:ascii="Tahoma" w:hAnsi="Tahoma" w:cs="Tahoma"/>
              </w:rPr>
            </w:pPr>
          </w:p>
        </w:tc>
      </w:tr>
      <w:tr w:rsidR="00A553DD" w:rsidRPr="00AE4F17" w14:paraId="70D037C7" w14:textId="77777777" w:rsidTr="00A553DD">
        <w:trPr>
          <w:trHeight w:val="415"/>
        </w:trPr>
        <w:tc>
          <w:tcPr>
            <w:tcW w:w="637" w:type="dxa"/>
          </w:tcPr>
          <w:p w14:paraId="0A7205E3" w14:textId="77777777" w:rsidR="00A553DD" w:rsidRPr="00AE4F17" w:rsidRDefault="00A553DD" w:rsidP="00C37356">
            <w:pPr>
              <w:keepNext/>
              <w:keepLines/>
              <w:tabs>
                <w:tab w:val="left" w:pos="993"/>
              </w:tabs>
              <w:rPr>
                <w:rFonts w:ascii="Tahoma" w:hAnsi="Tahoma" w:cs="Tahoma"/>
              </w:rPr>
            </w:pPr>
          </w:p>
        </w:tc>
        <w:tc>
          <w:tcPr>
            <w:tcW w:w="1418" w:type="dxa"/>
          </w:tcPr>
          <w:p w14:paraId="53589886" w14:textId="77777777" w:rsidR="00A553DD" w:rsidRPr="00AE4F17" w:rsidRDefault="00A553DD" w:rsidP="00C37356">
            <w:pPr>
              <w:keepNext/>
              <w:keepLines/>
              <w:tabs>
                <w:tab w:val="left" w:pos="993"/>
              </w:tabs>
              <w:rPr>
                <w:rFonts w:ascii="Tahoma" w:hAnsi="Tahoma" w:cs="Tahoma"/>
              </w:rPr>
            </w:pPr>
          </w:p>
        </w:tc>
        <w:tc>
          <w:tcPr>
            <w:tcW w:w="992" w:type="dxa"/>
          </w:tcPr>
          <w:p w14:paraId="08E03C54" w14:textId="77777777" w:rsidR="00A553DD" w:rsidRPr="00AE4F17" w:rsidRDefault="00A553DD" w:rsidP="00C37356">
            <w:pPr>
              <w:keepNext/>
              <w:keepLines/>
              <w:tabs>
                <w:tab w:val="left" w:pos="993"/>
              </w:tabs>
              <w:rPr>
                <w:rFonts w:ascii="Tahoma" w:hAnsi="Tahoma" w:cs="Tahoma"/>
              </w:rPr>
            </w:pPr>
          </w:p>
        </w:tc>
        <w:tc>
          <w:tcPr>
            <w:tcW w:w="1559" w:type="dxa"/>
          </w:tcPr>
          <w:p w14:paraId="1D77085B" w14:textId="77777777" w:rsidR="00A553DD" w:rsidRPr="00AE4F17" w:rsidRDefault="00A553DD" w:rsidP="00C37356">
            <w:pPr>
              <w:keepNext/>
              <w:keepLines/>
              <w:tabs>
                <w:tab w:val="left" w:pos="993"/>
              </w:tabs>
              <w:rPr>
                <w:rFonts w:ascii="Tahoma" w:hAnsi="Tahoma" w:cs="Tahoma"/>
              </w:rPr>
            </w:pPr>
          </w:p>
        </w:tc>
        <w:tc>
          <w:tcPr>
            <w:tcW w:w="1485" w:type="dxa"/>
          </w:tcPr>
          <w:p w14:paraId="2FC73C6A" w14:textId="77777777" w:rsidR="00A553DD" w:rsidRDefault="00A553DD" w:rsidP="00C37356">
            <w:pPr>
              <w:keepNext/>
              <w:keepLines/>
              <w:tabs>
                <w:tab w:val="left" w:pos="315"/>
                <w:tab w:val="center" w:pos="672"/>
                <w:tab w:val="left" w:pos="993"/>
              </w:tabs>
              <w:spacing w:after="40"/>
              <w:jc w:val="center"/>
              <w:rPr>
                <w:rFonts w:ascii="Tahoma" w:hAnsi="Tahoma" w:cs="Tahoma"/>
              </w:rPr>
            </w:pPr>
          </w:p>
          <w:p w14:paraId="7A885A7B" w14:textId="6D60A5D8" w:rsidR="00A553DD" w:rsidRDefault="00A553DD" w:rsidP="00C37356">
            <w:pPr>
              <w:keepNext/>
              <w:keepLines/>
              <w:tabs>
                <w:tab w:val="left" w:pos="315"/>
                <w:tab w:val="center" w:pos="672"/>
                <w:tab w:val="left" w:pos="993"/>
              </w:tabs>
              <w:spacing w:after="40"/>
              <w:jc w:val="center"/>
              <w:rPr>
                <w:rFonts w:ascii="Tahoma" w:hAnsi="Tahoma" w:cs="Tahoma"/>
              </w:rPr>
            </w:pPr>
            <w:r w:rsidRPr="00DB1E9E">
              <w:rPr>
                <w:rFonts w:ascii="Tahoma" w:hAnsi="Tahoma" w:cs="Tahoma"/>
              </w:rPr>
              <w:t>___ dni</w:t>
            </w:r>
          </w:p>
        </w:tc>
        <w:tc>
          <w:tcPr>
            <w:tcW w:w="1701" w:type="dxa"/>
          </w:tcPr>
          <w:p w14:paraId="5C040F34" w14:textId="77777777" w:rsidR="00A553DD" w:rsidRPr="00AE4F17" w:rsidRDefault="00A553DD" w:rsidP="00C37356">
            <w:pPr>
              <w:keepNext/>
              <w:keepLines/>
              <w:tabs>
                <w:tab w:val="left" w:pos="993"/>
              </w:tabs>
              <w:rPr>
                <w:rFonts w:ascii="Tahoma" w:hAnsi="Tahoma" w:cs="Tahoma"/>
              </w:rPr>
            </w:pPr>
          </w:p>
        </w:tc>
        <w:tc>
          <w:tcPr>
            <w:tcW w:w="1984" w:type="dxa"/>
          </w:tcPr>
          <w:p w14:paraId="22C814BC" w14:textId="77777777" w:rsidR="00A553DD" w:rsidRPr="00AE4F17" w:rsidRDefault="00A553DD" w:rsidP="00C37356">
            <w:pPr>
              <w:keepNext/>
              <w:keepLines/>
              <w:tabs>
                <w:tab w:val="left" w:pos="993"/>
              </w:tabs>
              <w:rPr>
                <w:rFonts w:ascii="Tahoma" w:hAnsi="Tahoma" w:cs="Tahoma"/>
              </w:rPr>
            </w:pPr>
          </w:p>
        </w:tc>
      </w:tr>
      <w:tr w:rsidR="00A553DD" w:rsidRPr="00AE4F17" w14:paraId="15550308" w14:textId="77777777" w:rsidTr="00A553DD">
        <w:trPr>
          <w:trHeight w:val="421"/>
        </w:trPr>
        <w:tc>
          <w:tcPr>
            <w:tcW w:w="637" w:type="dxa"/>
          </w:tcPr>
          <w:p w14:paraId="7EF8B211" w14:textId="77777777" w:rsidR="00A553DD" w:rsidRPr="00AE4F17" w:rsidRDefault="00A553DD" w:rsidP="00C37356">
            <w:pPr>
              <w:keepNext/>
              <w:keepLines/>
              <w:tabs>
                <w:tab w:val="left" w:pos="993"/>
              </w:tabs>
              <w:rPr>
                <w:rFonts w:ascii="Tahoma" w:hAnsi="Tahoma" w:cs="Tahoma"/>
              </w:rPr>
            </w:pPr>
          </w:p>
        </w:tc>
        <w:tc>
          <w:tcPr>
            <w:tcW w:w="1418" w:type="dxa"/>
          </w:tcPr>
          <w:p w14:paraId="25D44238" w14:textId="77777777" w:rsidR="00A553DD" w:rsidRPr="00AE4F17" w:rsidRDefault="00A553DD" w:rsidP="00C37356">
            <w:pPr>
              <w:keepNext/>
              <w:keepLines/>
              <w:tabs>
                <w:tab w:val="left" w:pos="993"/>
              </w:tabs>
              <w:rPr>
                <w:rFonts w:ascii="Tahoma" w:hAnsi="Tahoma" w:cs="Tahoma"/>
              </w:rPr>
            </w:pPr>
          </w:p>
        </w:tc>
        <w:tc>
          <w:tcPr>
            <w:tcW w:w="992" w:type="dxa"/>
          </w:tcPr>
          <w:p w14:paraId="5AFD248D" w14:textId="77777777" w:rsidR="00A553DD" w:rsidRPr="00AE4F17" w:rsidRDefault="00A553DD" w:rsidP="00C37356">
            <w:pPr>
              <w:keepNext/>
              <w:keepLines/>
              <w:tabs>
                <w:tab w:val="left" w:pos="993"/>
              </w:tabs>
              <w:rPr>
                <w:rFonts w:ascii="Tahoma" w:hAnsi="Tahoma" w:cs="Tahoma"/>
              </w:rPr>
            </w:pPr>
          </w:p>
        </w:tc>
        <w:tc>
          <w:tcPr>
            <w:tcW w:w="1559" w:type="dxa"/>
          </w:tcPr>
          <w:p w14:paraId="3C7016A1" w14:textId="77777777" w:rsidR="00A553DD" w:rsidRPr="00AE4F17" w:rsidRDefault="00A553DD" w:rsidP="00C37356">
            <w:pPr>
              <w:keepNext/>
              <w:keepLines/>
              <w:tabs>
                <w:tab w:val="left" w:pos="993"/>
              </w:tabs>
              <w:rPr>
                <w:rFonts w:ascii="Tahoma" w:hAnsi="Tahoma" w:cs="Tahoma"/>
              </w:rPr>
            </w:pPr>
          </w:p>
        </w:tc>
        <w:tc>
          <w:tcPr>
            <w:tcW w:w="1485" w:type="dxa"/>
          </w:tcPr>
          <w:p w14:paraId="77B81247" w14:textId="77777777" w:rsidR="00A553DD" w:rsidRDefault="00A553DD" w:rsidP="00C37356">
            <w:pPr>
              <w:keepNext/>
              <w:keepLines/>
              <w:tabs>
                <w:tab w:val="left" w:pos="315"/>
                <w:tab w:val="center" w:pos="672"/>
                <w:tab w:val="left" w:pos="993"/>
              </w:tabs>
              <w:spacing w:after="40"/>
              <w:jc w:val="center"/>
              <w:rPr>
                <w:rFonts w:ascii="Tahoma" w:hAnsi="Tahoma" w:cs="Tahoma"/>
              </w:rPr>
            </w:pPr>
          </w:p>
          <w:p w14:paraId="3320FD6C" w14:textId="276563F2" w:rsidR="00A553DD" w:rsidRDefault="00A553DD" w:rsidP="00C37356">
            <w:pPr>
              <w:keepNext/>
              <w:keepLines/>
              <w:tabs>
                <w:tab w:val="left" w:pos="315"/>
                <w:tab w:val="center" w:pos="672"/>
                <w:tab w:val="left" w:pos="993"/>
              </w:tabs>
              <w:spacing w:after="40"/>
              <w:jc w:val="center"/>
              <w:rPr>
                <w:rFonts w:ascii="Tahoma" w:hAnsi="Tahoma" w:cs="Tahoma"/>
              </w:rPr>
            </w:pPr>
            <w:r w:rsidRPr="00DB1E9E">
              <w:rPr>
                <w:rFonts w:ascii="Tahoma" w:hAnsi="Tahoma" w:cs="Tahoma"/>
              </w:rPr>
              <w:t>___ dni</w:t>
            </w:r>
          </w:p>
        </w:tc>
        <w:tc>
          <w:tcPr>
            <w:tcW w:w="1701" w:type="dxa"/>
          </w:tcPr>
          <w:p w14:paraId="13A6F765" w14:textId="77777777" w:rsidR="00A553DD" w:rsidRPr="00AE4F17" w:rsidRDefault="00A553DD" w:rsidP="00C37356">
            <w:pPr>
              <w:keepNext/>
              <w:keepLines/>
              <w:tabs>
                <w:tab w:val="left" w:pos="993"/>
              </w:tabs>
              <w:rPr>
                <w:rFonts w:ascii="Tahoma" w:hAnsi="Tahoma" w:cs="Tahoma"/>
              </w:rPr>
            </w:pPr>
          </w:p>
        </w:tc>
        <w:tc>
          <w:tcPr>
            <w:tcW w:w="1984" w:type="dxa"/>
          </w:tcPr>
          <w:p w14:paraId="076DAB65" w14:textId="77777777" w:rsidR="00A553DD" w:rsidRPr="00AE4F17" w:rsidRDefault="00A553DD" w:rsidP="00C37356">
            <w:pPr>
              <w:keepNext/>
              <w:keepLines/>
              <w:tabs>
                <w:tab w:val="left" w:pos="993"/>
              </w:tabs>
              <w:rPr>
                <w:rFonts w:ascii="Tahoma" w:hAnsi="Tahoma" w:cs="Tahoma"/>
              </w:rPr>
            </w:pPr>
          </w:p>
        </w:tc>
      </w:tr>
      <w:tr w:rsidR="00A553DD" w:rsidRPr="00AE4F17" w14:paraId="2436D2E1" w14:textId="77777777" w:rsidTr="00A553DD">
        <w:trPr>
          <w:trHeight w:val="413"/>
        </w:trPr>
        <w:tc>
          <w:tcPr>
            <w:tcW w:w="637" w:type="dxa"/>
          </w:tcPr>
          <w:p w14:paraId="79620C5D" w14:textId="77777777" w:rsidR="00A553DD" w:rsidRPr="00AE4F17" w:rsidRDefault="00A553DD" w:rsidP="00C37356">
            <w:pPr>
              <w:keepNext/>
              <w:keepLines/>
              <w:tabs>
                <w:tab w:val="left" w:pos="993"/>
              </w:tabs>
              <w:rPr>
                <w:rFonts w:ascii="Tahoma" w:hAnsi="Tahoma" w:cs="Tahoma"/>
              </w:rPr>
            </w:pPr>
          </w:p>
        </w:tc>
        <w:tc>
          <w:tcPr>
            <w:tcW w:w="1418" w:type="dxa"/>
          </w:tcPr>
          <w:p w14:paraId="41815069" w14:textId="77777777" w:rsidR="00A553DD" w:rsidRPr="00AE4F17" w:rsidRDefault="00A553DD" w:rsidP="00C37356">
            <w:pPr>
              <w:keepNext/>
              <w:keepLines/>
              <w:tabs>
                <w:tab w:val="left" w:pos="993"/>
              </w:tabs>
              <w:rPr>
                <w:rFonts w:ascii="Tahoma" w:hAnsi="Tahoma" w:cs="Tahoma"/>
              </w:rPr>
            </w:pPr>
          </w:p>
        </w:tc>
        <w:tc>
          <w:tcPr>
            <w:tcW w:w="992" w:type="dxa"/>
          </w:tcPr>
          <w:p w14:paraId="18F6931B" w14:textId="77777777" w:rsidR="00A553DD" w:rsidRPr="00AE4F17" w:rsidRDefault="00A553DD" w:rsidP="00C37356">
            <w:pPr>
              <w:keepNext/>
              <w:keepLines/>
              <w:tabs>
                <w:tab w:val="left" w:pos="993"/>
              </w:tabs>
              <w:rPr>
                <w:rFonts w:ascii="Tahoma" w:hAnsi="Tahoma" w:cs="Tahoma"/>
              </w:rPr>
            </w:pPr>
          </w:p>
        </w:tc>
        <w:tc>
          <w:tcPr>
            <w:tcW w:w="1559" w:type="dxa"/>
          </w:tcPr>
          <w:p w14:paraId="467626CF" w14:textId="77777777" w:rsidR="00A553DD" w:rsidRPr="00AE4F17" w:rsidRDefault="00A553DD" w:rsidP="00C37356">
            <w:pPr>
              <w:keepNext/>
              <w:keepLines/>
              <w:tabs>
                <w:tab w:val="left" w:pos="993"/>
              </w:tabs>
              <w:rPr>
                <w:rFonts w:ascii="Tahoma" w:hAnsi="Tahoma" w:cs="Tahoma"/>
              </w:rPr>
            </w:pPr>
          </w:p>
        </w:tc>
        <w:tc>
          <w:tcPr>
            <w:tcW w:w="1485" w:type="dxa"/>
          </w:tcPr>
          <w:p w14:paraId="1ABFAF60" w14:textId="77777777" w:rsidR="00A553DD" w:rsidRDefault="00A553DD" w:rsidP="00C37356">
            <w:pPr>
              <w:keepNext/>
              <w:keepLines/>
              <w:tabs>
                <w:tab w:val="left" w:pos="315"/>
                <w:tab w:val="center" w:pos="672"/>
                <w:tab w:val="left" w:pos="993"/>
              </w:tabs>
              <w:spacing w:after="40"/>
              <w:jc w:val="center"/>
              <w:rPr>
                <w:rFonts w:ascii="Tahoma" w:hAnsi="Tahoma" w:cs="Tahoma"/>
              </w:rPr>
            </w:pPr>
          </w:p>
          <w:p w14:paraId="3DBBAF49" w14:textId="0850B1BF" w:rsidR="00A553DD" w:rsidRDefault="00A553DD" w:rsidP="00C37356">
            <w:pPr>
              <w:keepNext/>
              <w:keepLines/>
              <w:tabs>
                <w:tab w:val="left" w:pos="993"/>
              </w:tabs>
              <w:spacing w:after="40"/>
              <w:jc w:val="center"/>
              <w:rPr>
                <w:rFonts w:ascii="Tahoma" w:hAnsi="Tahoma" w:cs="Tahoma"/>
              </w:rPr>
            </w:pPr>
            <w:r w:rsidRPr="00DB1E9E">
              <w:rPr>
                <w:rFonts w:ascii="Tahoma" w:hAnsi="Tahoma" w:cs="Tahoma"/>
              </w:rPr>
              <w:t>___ dni</w:t>
            </w:r>
          </w:p>
        </w:tc>
        <w:tc>
          <w:tcPr>
            <w:tcW w:w="1701" w:type="dxa"/>
          </w:tcPr>
          <w:p w14:paraId="6440666C" w14:textId="77777777" w:rsidR="00A553DD" w:rsidRPr="00AE4F17" w:rsidRDefault="00A553DD" w:rsidP="00C37356">
            <w:pPr>
              <w:keepNext/>
              <w:keepLines/>
              <w:tabs>
                <w:tab w:val="left" w:pos="993"/>
              </w:tabs>
              <w:rPr>
                <w:rFonts w:ascii="Tahoma" w:hAnsi="Tahoma" w:cs="Tahoma"/>
              </w:rPr>
            </w:pPr>
          </w:p>
        </w:tc>
        <w:tc>
          <w:tcPr>
            <w:tcW w:w="1984" w:type="dxa"/>
          </w:tcPr>
          <w:p w14:paraId="15A63473" w14:textId="77777777" w:rsidR="00A553DD" w:rsidRPr="00AE4F17" w:rsidRDefault="00A553DD" w:rsidP="00C37356">
            <w:pPr>
              <w:keepNext/>
              <w:keepLines/>
              <w:tabs>
                <w:tab w:val="left" w:pos="993"/>
              </w:tabs>
              <w:rPr>
                <w:rFonts w:ascii="Tahoma" w:hAnsi="Tahoma" w:cs="Tahoma"/>
              </w:rPr>
            </w:pPr>
          </w:p>
        </w:tc>
      </w:tr>
    </w:tbl>
    <w:p w14:paraId="7364078A" w14:textId="499AA4AA" w:rsidR="00957E91" w:rsidRDefault="00957E91" w:rsidP="00C37356">
      <w:pPr>
        <w:keepNext/>
        <w:keepLines/>
        <w:tabs>
          <w:tab w:val="left" w:pos="993"/>
        </w:tabs>
        <w:rPr>
          <w:rFonts w:ascii="Tahoma" w:hAnsi="Tahoma" w:cs="Tahoma"/>
        </w:rPr>
      </w:pPr>
    </w:p>
    <w:p w14:paraId="14560216" w14:textId="3E7154BB" w:rsidR="007645D7" w:rsidRPr="00CD4487" w:rsidRDefault="007645D7" w:rsidP="00C37356">
      <w:pPr>
        <w:keepNext/>
        <w:keepLines/>
        <w:jc w:val="both"/>
        <w:rPr>
          <w:rFonts w:ascii="Tahoma" w:hAnsi="Tahoma" w:cs="Tahoma"/>
        </w:rPr>
      </w:pPr>
      <w:r w:rsidRPr="00CD4487">
        <w:rPr>
          <w:rFonts w:ascii="Tahoma" w:hAnsi="Tahoma" w:cs="Tahoma"/>
        </w:rPr>
        <w:t>Povprečna starost vseh ponujenih vozil v dnevih, vključno z vozili morebitnih podizvajalcev, navedenih v seznamu vozil, znaša _________  dni.</w:t>
      </w:r>
    </w:p>
    <w:p w14:paraId="34E8DE9D" w14:textId="3527A1FD" w:rsidR="00851683" w:rsidRPr="00CD4487" w:rsidRDefault="00851683" w:rsidP="00C37356">
      <w:pPr>
        <w:keepNext/>
        <w:keepLines/>
        <w:tabs>
          <w:tab w:val="left" w:pos="993"/>
        </w:tabs>
        <w:rPr>
          <w:rFonts w:ascii="Tahoma" w:hAnsi="Tahoma" w:cs="Tahoma"/>
        </w:rPr>
      </w:pPr>
    </w:p>
    <w:p w14:paraId="583B61B7" w14:textId="77777777" w:rsidR="003D32F3" w:rsidRDefault="007645D7" w:rsidP="00C37356">
      <w:pPr>
        <w:keepNext/>
        <w:keepLines/>
        <w:jc w:val="both"/>
        <w:rPr>
          <w:rFonts w:ascii="Tahoma" w:hAnsi="Tahoma" w:cs="Tahoma"/>
        </w:rPr>
      </w:pPr>
      <w:r w:rsidRPr="00CD4487">
        <w:rPr>
          <w:rFonts w:ascii="Tahoma" w:hAnsi="Tahoma" w:cs="Tahoma"/>
        </w:rPr>
        <w:t xml:space="preserve">Povprečni EURO standard motorja vseh ponujenih vozil znaša ________ . </w:t>
      </w:r>
    </w:p>
    <w:p w14:paraId="63B809AC" w14:textId="77777777" w:rsidR="003D32F3" w:rsidRDefault="003D32F3" w:rsidP="00C37356">
      <w:pPr>
        <w:keepNext/>
        <w:keepLines/>
        <w:jc w:val="both"/>
        <w:rPr>
          <w:rFonts w:ascii="Tahoma" w:hAnsi="Tahoma" w:cs="Tahoma"/>
        </w:rPr>
      </w:pPr>
    </w:p>
    <w:p w14:paraId="083E3018" w14:textId="29C2E940" w:rsidR="007645D7" w:rsidRPr="00CD4487" w:rsidRDefault="007645D7" w:rsidP="00C37356">
      <w:pPr>
        <w:keepNext/>
        <w:keepLines/>
        <w:jc w:val="both"/>
        <w:rPr>
          <w:rFonts w:ascii="Tahoma" w:hAnsi="Tahoma" w:cs="Tahoma"/>
        </w:rPr>
      </w:pPr>
      <w:r w:rsidRPr="00CD4487">
        <w:rPr>
          <w:rFonts w:ascii="Tahoma" w:hAnsi="Tahoma" w:cs="Tahoma"/>
        </w:rPr>
        <w:t>(Minimalni EURO standard motorja, ki ga mora izpolnjevati posamezno ponujeno vozilo je EURO 5 ali višji).</w:t>
      </w:r>
    </w:p>
    <w:p w14:paraId="00614513" w14:textId="5F471016" w:rsidR="003D32F3" w:rsidRDefault="003D32F3" w:rsidP="00C37356">
      <w:pPr>
        <w:keepNext/>
        <w:keepLines/>
        <w:tabs>
          <w:tab w:val="left" w:pos="993"/>
        </w:tabs>
        <w:rPr>
          <w:rFonts w:ascii="Tahoma" w:hAnsi="Tahoma" w:cs="Tahoma"/>
        </w:rPr>
      </w:pPr>
    </w:p>
    <w:p w14:paraId="44411813" w14:textId="6C5D48D5" w:rsidR="00A553DD" w:rsidRDefault="00A553DD" w:rsidP="00C37356">
      <w:pPr>
        <w:keepNext/>
        <w:keepLines/>
        <w:tabs>
          <w:tab w:val="left" w:pos="993"/>
        </w:tabs>
        <w:rPr>
          <w:rFonts w:ascii="Tahoma" w:hAnsi="Tahoma" w:cs="Tahoma"/>
        </w:rPr>
      </w:pPr>
    </w:p>
    <w:p w14:paraId="51C00A84" w14:textId="7BD8C8AE" w:rsidR="00A553DD" w:rsidRDefault="00A553DD" w:rsidP="00C37356">
      <w:pPr>
        <w:keepNext/>
        <w:keepLines/>
        <w:tabs>
          <w:tab w:val="left" w:pos="993"/>
        </w:tabs>
        <w:rPr>
          <w:rFonts w:ascii="Tahoma" w:hAnsi="Tahoma" w:cs="Tahoma"/>
        </w:rPr>
      </w:pPr>
    </w:p>
    <w:p w14:paraId="4697A875" w14:textId="6DE3DE03" w:rsidR="00A553DD" w:rsidRDefault="00A553DD" w:rsidP="00C37356">
      <w:pPr>
        <w:keepNext/>
        <w:keepLines/>
        <w:tabs>
          <w:tab w:val="left" w:pos="993"/>
        </w:tabs>
        <w:rPr>
          <w:rFonts w:ascii="Tahoma" w:hAnsi="Tahoma" w:cs="Tahoma"/>
        </w:rPr>
      </w:pPr>
    </w:p>
    <w:p w14:paraId="59C910D3" w14:textId="378997B6" w:rsidR="00A553DD" w:rsidRDefault="00A553DD" w:rsidP="00C37356">
      <w:pPr>
        <w:keepNext/>
        <w:keepLines/>
        <w:tabs>
          <w:tab w:val="left" w:pos="993"/>
        </w:tabs>
        <w:rPr>
          <w:rFonts w:ascii="Tahoma" w:hAnsi="Tahoma" w:cs="Tahoma"/>
        </w:rPr>
      </w:pPr>
    </w:p>
    <w:p w14:paraId="348DF0B1" w14:textId="3A42FE1F" w:rsidR="00A553DD" w:rsidRDefault="00A553DD" w:rsidP="00C37356">
      <w:pPr>
        <w:keepNext/>
        <w:keepLines/>
        <w:tabs>
          <w:tab w:val="left" w:pos="993"/>
        </w:tabs>
        <w:rPr>
          <w:rFonts w:ascii="Tahoma" w:hAnsi="Tahoma" w:cs="Tahoma"/>
        </w:rPr>
      </w:pPr>
    </w:p>
    <w:p w14:paraId="371BCD0B" w14:textId="24D4FDDA" w:rsidR="00A553DD" w:rsidRDefault="00A553DD" w:rsidP="00C37356">
      <w:pPr>
        <w:keepNext/>
        <w:keepLines/>
        <w:tabs>
          <w:tab w:val="left" w:pos="993"/>
        </w:tabs>
        <w:rPr>
          <w:rFonts w:ascii="Tahoma" w:hAnsi="Tahoma" w:cs="Tahoma"/>
        </w:rPr>
      </w:pPr>
    </w:p>
    <w:p w14:paraId="1A1B4CB2" w14:textId="5A3FDE70" w:rsidR="00A553DD" w:rsidRDefault="00A553DD" w:rsidP="00C37356">
      <w:pPr>
        <w:keepNext/>
        <w:keepLines/>
        <w:tabs>
          <w:tab w:val="left" w:pos="993"/>
        </w:tabs>
        <w:rPr>
          <w:rFonts w:ascii="Tahoma" w:hAnsi="Tahoma" w:cs="Tahoma"/>
        </w:rPr>
      </w:pPr>
    </w:p>
    <w:p w14:paraId="5F454A40" w14:textId="63AE0F91" w:rsidR="00A553DD" w:rsidRDefault="00A553DD" w:rsidP="00C37356">
      <w:pPr>
        <w:keepNext/>
        <w:keepLines/>
        <w:tabs>
          <w:tab w:val="left" w:pos="993"/>
        </w:tabs>
        <w:rPr>
          <w:rFonts w:ascii="Tahoma" w:hAnsi="Tahoma" w:cs="Tahoma"/>
        </w:rPr>
      </w:pPr>
    </w:p>
    <w:p w14:paraId="27982257" w14:textId="199D95C8" w:rsidR="00A553DD" w:rsidRDefault="00A553DD" w:rsidP="00C37356">
      <w:pPr>
        <w:keepNext/>
        <w:keepLines/>
        <w:tabs>
          <w:tab w:val="left" w:pos="993"/>
        </w:tabs>
        <w:rPr>
          <w:rFonts w:ascii="Tahoma" w:hAnsi="Tahoma" w:cs="Tahoma"/>
        </w:rPr>
      </w:pPr>
    </w:p>
    <w:p w14:paraId="5F821D76" w14:textId="4F93892C" w:rsidR="00BD45DF" w:rsidRPr="00AE4F17" w:rsidRDefault="00BD45DF" w:rsidP="00C37356">
      <w:pPr>
        <w:keepNext/>
        <w:keepLines/>
        <w:tabs>
          <w:tab w:val="left" w:pos="993"/>
        </w:tabs>
        <w:rPr>
          <w:rFonts w:ascii="Tahoma" w:hAnsi="Tahoma" w:cs="Tahoma"/>
        </w:rPr>
      </w:pPr>
      <w:r w:rsidRPr="00AE4F17">
        <w:rPr>
          <w:rFonts w:ascii="Tahoma" w:hAnsi="Tahoma" w:cs="Tahoma"/>
        </w:rPr>
        <w:lastRenderedPageBreak/>
        <w:t>V izvajanje prevozov bomo vključili naslednje voznike:</w:t>
      </w:r>
    </w:p>
    <w:p w14:paraId="1DB11A1A" w14:textId="77777777" w:rsidR="00BD45DF" w:rsidRPr="00AE4F17" w:rsidRDefault="00BD45DF" w:rsidP="00C37356">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686"/>
        <w:gridCol w:w="2268"/>
        <w:gridCol w:w="2693"/>
      </w:tblGrid>
      <w:tr w:rsidR="00BD45DF" w:rsidRPr="00AE4F17" w14:paraId="0E0D8B19" w14:textId="77777777" w:rsidTr="00AF1419">
        <w:tc>
          <w:tcPr>
            <w:tcW w:w="637" w:type="dxa"/>
          </w:tcPr>
          <w:p w14:paraId="2E430FF1" w14:textId="77777777" w:rsidR="00BD45DF" w:rsidRPr="00AE4F17" w:rsidRDefault="00BD45DF" w:rsidP="00C37356">
            <w:pPr>
              <w:keepNext/>
              <w:keepLines/>
              <w:tabs>
                <w:tab w:val="left" w:pos="993"/>
              </w:tabs>
              <w:rPr>
                <w:rFonts w:ascii="Tahoma" w:hAnsi="Tahoma" w:cs="Tahoma"/>
              </w:rPr>
            </w:pPr>
            <w:proofErr w:type="spellStart"/>
            <w:r w:rsidRPr="00AE4F17">
              <w:rPr>
                <w:rFonts w:ascii="Tahoma" w:hAnsi="Tahoma" w:cs="Tahoma"/>
              </w:rPr>
              <w:t>Zap</w:t>
            </w:r>
            <w:proofErr w:type="spellEnd"/>
            <w:r w:rsidRPr="00AE4F17">
              <w:rPr>
                <w:rFonts w:ascii="Tahoma" w:hAnsi="Tahoma" w:cs="Tahoma"/>
              </w:rPr>
              <w:t>. št.</w:t>
            </w:r>
          </w:p>
        </w:tc>
        <w:tc>
          <w:tcPr>
            <w:tcW w:w="3686" w:type="dxa"/>
          </w:tcPr>
          <w:p w14:paraId="5DC768BD" w14:textId="77777777" w:rsidR="00BD45DF" w:rsidRPr="00AE4F17" w:rsidRDefault="00BD45DF" w:rsidP="00C37356">
            <w:pPr>
              <w:keepNext/>
              <w:keepLines/>
              <w:tabs>
                <w:tab w:val="left" w:pos="993"/>
              </w:tabs>
              <w:jc w:val="center"/>
              <w:rPr>
                <w:rFonts w:ascii="Tahoma" w:hAnsi="Tahoma" w:cs="Tahoma"/>
              </w:rPr>
            </w:pPr>
            <w:r w:rsidRPr="00AE4F17">
              <w:rPr>
                <w:rFonts w:ascii="Tahoma" w:hAnsi="Tahoma" w:cs="Tahoma"/>
              </w:rPr>
              <w:t>Ime in priimek voznika</w:t>
            </w:r>
          </w:p>
        </w:tc>
        <w:tc>
          <w:tcPr>
            <w:tcW w:w="2268" w:type="dxa"/>
          </w:tcPr>
          <w:p w14:paraId="460A12D8" w14:textId="77777777" w:rsidR="00BD45DF" w:rsidRPr="00AE4F17" w:rsidRDefault="00BD45DF" w:rsidP="00C37356">
            <w:pPr>
              <w:keepNext/>
              <w:keepLines/>
              <w:tabs>
                <w:tab w:val="left" w:pos="993"/>
              </w:tabs>
              <w:rPr>
                <w:rFonts w:ascii="Tahoma" w:hAnsi="Tahoma" w:cs="Tahoma"/>
              </w:rPr>
            </w:pPr>
            <w:r w:rsidRPr="00AE4F17">
              <w:rPr>
                <w:rFonts w:ascii="Tahoma" w:hAnsi="Tahoma" w:cs="Tahoma"/>
              </w:rPr>
              <w:t>Leto veljavnosti vozniškega dovoljenja ustrezne kategorije</w:t>
            </w:r>
          </w:p>
        </w:tc>
        <w:tc>
          <w:tcPr>
            <w:tcW w:w="2693" w:type="dxa"/>
          </w:tcPr>
          <w:p w14:paraId="0B81CFCC" w14:textId="77777777" w:rsidR="00BD45DF" w:rsidRPr="00AE4F17" w:rsidRDefault="00BD45DF" w:rsidP="00C37356">
            <w:pPr>
              <w:keepNext/>
              <w:keepLines/>
              <w:tabs>
                <w:tab w:val="left" w:pos="993"/>
              </w:tabs>
              <w:rPr>
                <w:rFonts w:ascii="Tahoma" w:hAnsi="Tahoma" w:cs="Tahoma"/>
              </w:rPr>
            </w:pPr>
            <w:r w:rsidRPr="00AE4F17">
              <w:rPr>
                <w:rFonts w:ascii="Tahoma" w:hAnsi="Tahoma" w:cs="Tahoma"/>
              </w:rPr>
              <w:t>Leta neprekinjene poklicne vožnje motornih vozil ustrezne kategorije</w:t>
            </w:r>
          </w:p>
        </w:tc>
      </w:tr>
      <w:tr w:rsidR="00BD45DF" w:rsidRPr="00AE4F17" w14:paraId="2B014DC4" w14:textId="77777777" w:rsidTr="00AF1419">
        <w:trPr>
          <w:trHeight w:val="409"/>
        </w:trPr>
        <w:tc>
          <w:tcPr>
            <w:tcW w:w="637" w:type="dxa"/>
          </w:tcPr>
          <w:p w14:paraId="389DE439" w14:textId="77777777" w:rsidR="00BD45DF" w:rsidRPr="00AE4F17" w:rsidRDefault="00BD45DF" w:rsidP="00C37356">
            <w:pPr>
              <w:keepNext/>
              <w:keepLines/>
              <w:tabs>
                <w:tab w:val="left" w:pos="993"/>
              </w:tabs>
              <w:rPr>
                <w:rFonts w:ascii="Tahoma" w:hAnsi="Tahoma" w:cs="Tahoma"/>
              </w:rPr>
            </w:pPr>
          </w:p>
        </w:tc>
        <w:tc>
          <w:tcPr>
            <w:tcW w:w="3686" w:type="dxa"/>
          </w:tcPr>
          <w:p w14:paraId="1C4923A5" w14:textId="77777777" w:rsidR="00BD45DF" w:rsidRPr="00AE4F17" w:rsidRDefault="00BD45DF" w:rsidP="00C37356">
            <w:pPr>
              <w:keepNext/>
              <w:keepLines/>
              <w:tabs>
                <w:tab w:val="left" w:pos="993"/>
              </w:tabs>
              <w:rPr>
                <w:rFonts w:ascii="Tahoma" w:hAnsi="Tahoma" w:cs="Tahoma"/>
              </w:rPr>
            </w:pPr>
          </w:p>
        </w:tc>
        <w:tc>
          <w:tcPr>
            <w:tcW w:w="2268" w:type="dxa"/>
          </w:tcPr>
          <w:p w14:paraId="3CE9289D" w14:textId="77777777" w:rsidR="00BD45DF" w:rsidRPr="00AE4F17" w:rsidRDefault="00BD45DF" w:rsidP="00C37356">
            <w:pPr>
              <w:keepNext/>
              <w:keepLines/>
              <w:tabs>
                <w:tab w:val="left" w:pos="993"/>
              </w:tabs>
              <w:rPr>
                <w:rFonts w:ascii="Tahoma" w:hAnsi="Tahoma" w:cs="Tahoma"/>
              </w:rPr>
            </w:pPr>
          </w:p>
        </w:tc>
        <w:tc>
          <w:tcPr>
            <w:tcW w:w="2693" w:type="dxa"/>
          </w:tcPr>
          <w:p w14:paraId="57C7E74D" w14:textId="77777777" w:rsidR="00BD45DF" w:rsidRPr="00AE4F17" w:rsidRDefault="00BD45DF" w:rsidP="00C37356">
            <w:pPr>
              <w:keepNext/>
              <w:keepLines/>
              <w:tabs>
                <w:tab w:val="left" w:pos="993"/>
              </w:tabs>
              <w:rPr>
                <w:rFonts w:ascii="Tahoma" w:hAnsi="Tahoma" w:cs="Tahoma"/>
              </w:rPr>
            </w:pPr>
          </w:p>
        </w:tc>
      </w:tr>
      <w:tr w:rsidR="00BD45DF" w:rsidRPr="00AE4F17" w14:paraId="7D816CC4" w14:textId="77777777" w:rsidTr="00AF1419">
        <w:trPr>
          <w:trHeight w:val="430"/>
        </w:trPr>
        <w:tc>
          <w:tcPr>
            <w:tcW w:w="637" w:type="dxa"/>
          </w:tcPr>
          <w:p w14:paraId="6C11150B" w14:textId="77777777" w:rsidR="00BD45DF" w:rsidRPr="00AE4F17" w:rsidRDefault="00BD45DF" w:rsidP="00C37356">
            <w:pPr>
              <w:keepNext/>
              <w:keepLines/>
              <w:tabs>
                <w:tab w:val="left" w:pos="993"/>
              </w:tabs>
              <w:rPr>
                <w:rFonts w:ascii="Tahoma" w:hAnsi="Tahoma" w:cs="Tahoma"/>
              </w:rPr>
            </w:pPr>
          </w:p>
        </w:tc>
        <w:tc>
          <w:tcPr>
            <w:tcW w:w="3686" w:type="dxa"/>
          </w:tcPr>
          <w:p w14:paraId="666133B7" w14:textId="77777777" w:rsidR="00BD45DF" w:rsidRPr="00AE4F17" w:rsidRDefault="00BD45DF" w:rsidP="00C37356">
            <w:pPr>
              <w:keepNext/>
              <w:keepLines/>
              <w:tabs>
                <w:tab w:val="left" w:pos="993"/>
              </w:tabs>
              <w:rPr>
                <w:rFonts w:ascii="Tahoma" w:hAnsi="Tahoma" w:cs="Tahoma"/>
              </w:rPr>
            </w:pPr>
          </w:p>
        </w:tc>
        <w:tc>
          <w:tcPr>
            <w:tcW w:w="2268" w:type="dxa"/>
          </w:tcPr>
          <w:p w14:paraId="3A09E2E6" w14:textId="77777777" w:rsidR="00BD45DF" w:rsidRPr="00AE4F17" w:rsidRDefault="00BD45DF" w:rsidP="00C37356">
            <w:pPr>
              <w:keepNext/>
              <w:keepLines/>
              <w:tabs>
                <w:tab w:val="left" w:pos="993"/>
              </w:tabs>
              <w:rPr>
                <w:rFonts w:ascii="Tahoma" w:hAnsi="Tahoma" w:cs="Tahoma"/>
              </w:rPr>
            </w:pPr>
          </w:p>
        </w:tc>
        <w:tc>
          <w:tcPr>
            <w:tcW w:w="2693" w:type="dxa"/>
          </w:tcPr>
          <w:p w14:paraId="28526F38" w14:textId="77777777" w:rsidR="00BD45DF" w:rsidRPr="00AE4F17" w:rsidRDefault="00BD45DF" w:rsidP="00C37356">
            <w:pPr>
              <w:keepNext/>
              <w:keepLines/>
              <w:tabs>
                <w:tab w:val="left" w:pos="993"/>
              </w:tabs>
              <w:rPr>
                <w:rFonts w:ascii="Tahoma" w:hAnsi="Tahoma" w:cs="Tahoma"/>
              </w:rPr>
            </w:pPr>
          </w:p>
        </w:tc>
      </w:tr>
      <w:tr w:rsidR="00BD45DF" w:rsidRPr="00AE4F17" w14:paraId="5FC29CBA" w14:textId="77777777" w:rsidTr="00AF1419">
        <w:trPr>
          <w:trHeight w:val="408"/>
        </w:trPr>
        <w:tc>
          <w:tcPr>
            <w:tcW w:w="637" w:type="dxa"/>
          </w:tcPr>
          <w:p w14:paraId="69368899" w14:textId="77777777" w:rsidR="00BD45DF" w:rsidRPr="00AE4F17" w:rsidRDefault="00BD45DF" w:rsidP="00C37356">
            <w:pPr>
              <w:keepNext/>
              <w:keepLines/>
              <w:tabs>
                <w:tab w:val="left" w:pos="993"/>
              </w:tabs>
              <w:rPr>
                <w:rFonts w:ascii="Tahoma" w:hAnsi="Tahoma" w:cs="Tahoma"/>
              </w:rPr>
            </w:pPr>
          </w:p>
        </w:tc>
        <w:tc>
          <w:tcPr>
            <w:tcW w:w="3686" w:type="dxa"/>
          </w:tcPr>
          <w:p w14:paraId="6C2336E9" w14:textId="77777777" w:rsidR="00BD45DF" w:rsidRPr="00AE4F17" w:rsidRDefault="00BD45DF" w:rsidP="00C37356">
            <w:pPr>
              <w:keepNext/>
              <w:keepLines/>
              <w:tabs>
                <w:tab w:val="left" w:pos="993"/>
              </w:tabs>
              <w:rPr>
                <w:rFonts w:ascii="Tahoma" w:hAnsi="Tahoma" w:cs="Tahoma"/>
              </w:rPr>
            </w:pPr>
          </w:p>
        </w:tc>
        <w:tc>
          <w:tcPr>
            <w:tcW w:w="2268" w:type="dxa"/>
          </w:tcPr>
          <w:p w14:paraId="1DFE86FA" w14:textId="77777777" w:rsidR="00BD45DF" w:rsidRPr="00AE4F17" w:rsidRDefault="00BD45DF" w:rsidP="00C37356">
            <w:pPr>
              <w:keepNext/>
              <w:keepLines/>
              <w:tabs>
                <w:tab w:val="left" w:pos="993"/>
              </w:tabs>
              <w:rPr>
                <w:rFonts w:ascii="Tahoma" w:hAnsi="Tahoma" w:cs="Tahoma"/>
              </w:rPr>
            </w:pPr>
          </w:p>
        </w:tc>
        <w:tc>
          <w:tcPr>
            <w:tcW w:w="2693" w:type="dxa"/>
          </w:tcPr>
          <w:p w14:paraId="488CE1E3" w14:textId="77777777" w:rsidR="00BD45DF" w:rsidRPr="00AE4F17" w:rsidRDefault="00BD45DF" w:rsidP="00C37356">
            <w:pPr>
              <w:keepNext/>
              <w:keepLines/>
              <w:tabs>
                <w:tab w:val="left" w:pos="993"/>
              </w:tabs>
              <w:rPr>
                <w:rFonts w:ascii="Tahoma" w:hAnsi="Tahoma" w:cs="Tahoma"/>
              </w:rPr>
            </w:pPr>
          </w:p>
        </w:tc>
      </w:tr>
      <w:tr w:rsidR="00BD45DF" w:rsidRPr="00AE4F17" w14:paraId="2B2DFB71" w14:textId="77777777" w:rsidTr="00AF1419">
        <w:trPr>
          <w:trHeight w:val="408"/>
        </w:trPr>
        <w:tc>
          <w:tcPr>
            <w:tcW w:w="637" w:type="dxa"/>
          </w:tcPr>
          <w:p w14:paraId="48036E8D" w14:textId="77777777" w:rsidR="00BD45DF" w:rsidRPr="00AE4F17" w:rsidRDefault="00BD45DF" w:rsidP="00C37356">
            <w:pPr>
              <w:keepNext/>
              <w:keepLines/>
              <w:tabs>
                <w:tab w:val="left" w:pos="993"/>
              </w:tabs>
              <w:rPr>
                <w:rFonts w:ascii="Tahoma" w:hAnsi="Tahoma" w:cs="Tahoma"/>
              </w:rPr>
            </w:pPr>
          </w:p>
        </w:tc>
        <w:tc>
          <w:tcPr>
            <w:tcW w:w="3686" w:type="dxa"/>
          </w:tcPr>
          <w:p w14:paraId="46B4EF0A" w14:textId="77777777" w:rsidR="00BD45DF" w:rsidRPr="00AE4F17" w:rsidRDefault="00BD45DF" w:rsidP="00C37356">
            <w:pPr>
              <w:keepNext/>
              <w:keepLines/>
              <w:tabs>
                <w:tab w:val="left" w:pos="993"/>
              </w:tabs>
              <w:rPr>
                <w:rFonts w:ascii="Tahoma" w:hAnsi="Tahoma" w:cs="Tahoma"/>
              </w:rPr>
            </w:pPr>
          </w:p>
        </w:tc>
        <w:tc>
          <w:tcPr>
            <w:tcW w:w="2268" w:type="dxa"/>
          </w:tcPr>
          <w:p w14:paraId="264327FA" w14:textId="77777777" w:rsidR="00BD45DF" w:rsidRPr="00AE4F17" w:rsidRDefault="00BD45DF" w:rsidP="00C37356">
            <w:pPr>
              <w:keepNext/>
              <w:keepLines/>
              <w:tabs>
                <w:tab w:val="left" w:pos="993"/>
              </w:tabs>
              <w:rPr>
                <w:rFonts w:ascii="Tahoma" w:hAnsi="Tahoma" w:cs="Tahoma"/>
              </w:rPr>
            </w:pPr>
          </w:p>
        </w:tc>
        <w:tc>
          <w:tcPr>
            <w:tcW w:w="2693" w:type="dxa"/>
          </w:tcPr>
          <w:p w14:paraId="79617763" w14:textId="77777777" w:rsidR="00BD45DF" w:rsidRPr="00AE4F17" w:rsidRDefault="00BD45DF" w:rsidP="00C37356">
            <w:pPr>
              <w:keepNext/>
              <w:keepLines/>
              <w:tabs>
                <w:tab w:val="left" w:pos="993"/>
              </w:tabs>
              <w:rPr>
                <w:rFonts w:ascii="Tahoma" w:hAnsi="Tahoma" w:cs="Tahoma"/>
              </w:rPr>
            </w:pPr>
          </w:p>
        </w:tc>
      </w:tr>
      <w:tr w:rsidR="00BD45DF" w:rsidRPr="00AE4F17" w14:paraId="44A35A2F" w14:textId="77777777" w:rsidTr="00AF1419">
        <w:trPr>
          <w:trHeight w:val="414"/>
        </w:trPr>
        <w:tc>
          <w:tcPr>
            <w:tcW w:w="637" w:type="dxa"/>
          </w:tcPr>
          <w:p w14:paraId="1E13D5E0" w14:textId="77777777" w:rsidR="00BD45DF" w:rsidRPr="00AE4F17" w:rsidRDefault="00BD45DF" w:rsidP="00C37356">
            <w:pPr>
              <w:keepNext/>
              <w:keepLines/>
              <w:tabs>
                <w:tab w:val="left" w:pos="993"/>
              </w:tabs>
              <w:rPr>
                <w:rFonts w:ascii="Tahoma" w:hAnsi="Tahoma" w:cs="Tahoma"/>
              </w:rPr>
            </w:pPr>
          </w:p>
        </w:tc>
        <w:tc>
          <w:tcPr>
            <w:tcW w:w="3686" w:type="dxa"/>
          </w:tcPr>
          <w:p w14:paraId="7A00B236" w14:textId="77777777" w:rsidR="00BD45DF" w:rsidRPr="00AE4F17" w:rsidRDefault="00BD45DF" w:rsidP="00C37356">
            <w:pPr>
              <w:keepNext/>
              <w:keepLines/>
              <w:tabs>
                <w:tab w:val="left" w:pos="993"/>
              </w:tabs>
              <w:rPr>
                <w:rFonts w:ascii="Tahoma" w:hAnsi="Tahoma" w:cs="Tahoma"/>
              </w:rPr>
            </w:pPr>
          </w:p>
        </w:tc>
        <w:tc>
          <w:tcPr>
            <w:tcW w:w="2268" w:type="dxa"/>
          </w:tcPr>
          <w:p w14:paraId="07C1B888" w14:textId="77777777" w:rsidR="00BD45DF" w:rsidRPr="00AE4F17" w:rsidRDefault="00BD45DF" w:rsidP="00C37356">
            <w:pPr>
              <w:keepNext/>
              <w:keepLines/>
              <w:tabs>
                <w:tab w:val="left" w:pos="993"/>
              </w:tabs>
              <w:rPr>
                <w:rFonts w:ascii="Tahoma" w:hAnsi="Tahoma" w:cs="Tahoma"/>
              </w:rPr>
            </w:pPr>
          </w:p>
        </w:tc>
        <w:tc>
          <w:tcPr>
            <w:tcW w:w="2693" w:type="dxa"/>
          </w:tcPr>
          <w:p w14:paraId="2DD0F713" w14:textId="77777777" w:rsidR="00BD45DF" w:rsidRPr="00AE4F17" w:rsidRDefault="00BD45DF" w:rsidP="00C37356">
            <w:pPr>
              <w:keepNext/>
              <w:keepLines/>
              <w:tabs>
                <w:tab w:val="left" w:pos="993"/>
              </w:tabs>
              <w:rPr>
                <w:rFonts w:ascii="Tahoma" w:hAnsi="Tahoma" w:cs="Tahoma"/>
              </w:rPr>
            </w:pPr>
          </w:p>
        </w:tc>
      </w:tr>
      <w:tr w:rsidR="00BD45DF" w:rsidRPr="00AE4F17" w14:paraId="7221DF52" w14:textId="77777777" w:rsidTr="00AF1419">
        <w:trPr>
          <w:trHeight w:val="414"/>
        </w:trPr>
        <w:tc>
          <w:tcPr>
            <w:tcW w:w="637" w:type="dxa"/>
          </w:tcPr>
          <w:p w14:paraId="49C7A573" w14:textId="77777777" w:rsidR="00BD45DF" w:rsidRPr="00AE4F17" w:rsidRDefault="00BD45DF" w:rsidP="00C37356">
            <w:pPr>
              <w:keepNext/>
              <w:keepLines/>
              <w:tabs>
                <w:tab w:val="left" w:pos="993"/>
              </w:tabs>
              <w:rPr>
                <w:rFonts w:ascii="Tahoma" w:hAnsi="Tahoma" w:cs="Tahoma"/>
              </w:rPr>
            </w:pPr>
          </w:p>
        </w:tc>
        <w:tc>
          <w:tcPr>
            <w:tcW w:w="3686" w:type="dxa"/>
          </w:tcPr>
          <w:p w14:paraId="0B230798" w14:textId="77777777" w:rsidR="00BD45DF" w:rsidRPr="00AE4F17" w:rsidRDefault="00BD45DF" w:rsidP="00C37356">
            <w:pPr>
              <w:keepNext/>
              <w:keepLines/>
              <w:tabs>
                <w:tab w:val="left" w:pos="993"/>
              </w:tabs>
              <w:rPr>
                <w:rFonts w:ascii="Tahoma" w:hAnsi="Tahoma" w:cs="Tahoma"/>
              </w:rPr>
            </w:pPr>
          </w:p>
        </w:tc>
        <w:tc>
          <w:tcPr>
            <w:tcW w:w="2268" w:type="dxa"/>
          </w:tcPr>
          <w:p w14:paraId="59E70B63" w14:textId="77777777" w:rsidR="00BD45DF" w:rsidRPr="00AE4F17" w:rsidRDefault="00BD45DF" w:rsidP="00C37356">
            <w:pPr>
              <w:keepNext/>
              <w:keepLines/>
              <w:tabs>
                <w:tab w:val="left" w:pos="993"/>
              </w:tabs>
              <w:rPr>
                <w:rFonts w:ascii="Tahoma" w:hAnsi="Tahoma" w:cs="Tahoma"/>
              </w:rPr>
            </w:pPr>
          </w:p>
        </w:tc>
        <w:tc>
          <w:tcPr>
            <w:tcW w:w="2693" w:type="dxa"/>
          </w:tcPr>
          <w:p w14:paraId="0FACC583" w14:textId="77777777" w:rsidR="00BD45DF" w:rsidRPr="00AE4F17" w:rsidRDefault="00BD45DF" w:rsidP="00C37356">
            <w:pPr>
              <w:keepNext/>
              <w:keepLines/>
              <w:tabs>
                <w:tab w:val="left" w:pos="993"/>
              </w:tabs>
              <w:rPr>
                <w:rFonts w:ascii="Tahoma" w:hAnsi="Tahoma" w:cs="Tahoma"/>
              </w:rPr>
            </w:pPr>
          </w:p>
        </w:tc>
      </w:tr>
      <w:tr w:rsidR="00A06933" w:rsidRPr="00AE4F17" w14:paraId="4F221986" w14:textId="77777777" w:rsidTr="00AF1419">
        <w:trPr>
          <w:trHeight w:val="414"/>
        </w:trPr>
        <w:tc>
          <w:tcPr>
            <w:tcW w:w="637" w:type="dxa"/>
          </w:tcPr>
          <w:p w14:paraId="3C1AE3BE" w14:textId="77777777" w:rsidR="00A06933" w:rsidRPr="00AE4F17" w:rsidRDefault="00A06933" w:rsidP="00C37356">
            <w:pPr>
              <w:keepNext/>
              <w:keepLines/>
              <w:tabs>
                <w:tab w:val="left" w:pos="993"/>
              </w:tabs>
              <w:rPr>
                <w:rFonts w:ascii="Tahoma" w:hAnsi="Tahoma" w:cs="Tahoma"/>
              </w:rPr>
            </w:pPr>
          </w:p>
        </w:tc>
        <w:tc>
          <w:tcPr>
            <w:tcW w:w="3686" w:type="dxa"/>
          </w:tcPr>
          <w:p w14:paraId="6E9FB3FB" w14:textId="77777777" w:rsidR="00A06933" w:rsidRPr="00AE4F17" w:rsidRDefault="00A06933" w:rsidP="00C37356">
            <w:pPr>
              <w:keepNext/>
              <w:keepLines/>
              <w:tabs>
                <w:tab w:val="left" w:pos="993"/>
              </w:tabs>
              <w:rPr>
                <w:rFonts w:ascii="Tahoma" w:hAnsi="Tahoma" w:cs="Tahoma"/>
              </w:rPr>
            </w:pPr>
          </w:p>
        </w:tc>
        <w:tc>
          <w:tcPr>
            <w:tcW w:w="2268" w:type="dxa"/>
          </w:tcPr>
          <w:p w14:paraId="7FC89AB7" w14:textId="77777777" w:rsidR="00A06933" w:rsidRPr="00AE4F17" w:rsidRDefault="00A06933" w:rsidP="00C37356">
            <w:pPr>
              <w:keepNext/>
              <w:keepLines/>
              <w:tabs>
                <w:tab w:val="left" w:pos="993"/>
              </w:tabs>
              <w:rPr>
                <w:rFonts w:ascii="Tahoma" w:hAnsi="Tahoma" w:cs="Tahoma"/>
              </w:rPr>
            </w:pPr>
          </w:p>
        </w:tc>
        <w:tc>
          <w:tcPr>
            <w:tcW w:w="2693" w:type="dxa"/>
          </w:tcPr>
          <w:p w14:paraId="4DE46C78" w14:textId="77777777" w:rsidR="00A06933" w:rsidRPr="00AE4F17" w:rsidRDefault="00A06933" w:rsidP="00C37356">
            <w:pPr>
              <w:keepNext/>
              <w:keepLines/>
              <w:tabs>
                <w:tab w:val="left" w:pos="993"/>
              </w:tabs>
              <w:rPr>
                <w:rFonts w:ascii="Tahoma" w:hAnsi="Tahoma" w:cs="Tahoma"/>
              </w:rPr>
            </w:pPr>
          </w:p>
        </w:tc>
      </w:tr>
      <w:tr w:rsidR="00A06933" w:rsidRPr="00AE4F17" w14:paraId="3849D6BD" w14:textId="77777777" w:rsidTr="00AF1419">
        <w:trPr>
          <w:trHeight w:val="414"/>
        </w:trPr>
        <w:tc>
          <w:tcPr>
            <w:tcW w:w="637" w:type="dxa"/>
          </w:tcPr>
          <w:p w14:paraId="6A3A1307" w14:textId="77777777" w:rsidR="00A06933" w:rsidRPr="00AE4F17" w:rsidRDefault="00A06933" w:rsidP="00C37356">
            <w:pPr>
              <w:keepNext/>
              <w:keepLines/>
              <w:tabs>
                <w:tab w:val="left" w:pos="993"/>
              </w:tabs>
              <w:rPr>
                <w:rFonts w:ascii="Tahoma" w:hAnsi="Tahoma" w:cs="Tahoma"/>
              </w:rPr>
            </w:pPr>
          </w:p>
        </w:tc>
        <w:tc>
          <w:tcPr>
            <w:tcW w:w="3686" w:type="dxa"/>
          </w:tcPr>
          <w:p w14:paraId="50F8DC38" w14:textId="77777777" w:rsidR="00A06933" w:rsidRPr="00AE4F17" w:rsidRDefault="00A06933" w:rsidP="00C37356">
            <w:pPr>
              <w:keepNext/>
              <w:keepLines/>
              <w:tabs>
                <w:tab w:val="left" w:pos="993"/>
              </w:tabs>
              <w:rPr>
                <w:rFonts w:ascii="Tahoma" w:hAnsi="Tahoma" w:cs="Tahoma"/>
              </w:rPr>
            </w:pPr>
          </w:p>
        </w:tc>
        <w:tc>
          <w:tcPr>
            <w:tcW w:w="2268" w:type="dxa"/>
          </w:tcPr>
          <w:p w14:paraId="762520AA" w14:textId="77777777" w:rsidR="00A06933" w:rsidRPr="00AE4F17" w:rsidRDefault="00A06933" w:rsidP="00C37356">
            <w:pPr>
              <w:keepNext/>
              <w:keepLines/>
              <w:tabs>
                <w:tab w:val="left" w:pos="993"/>
              </w:tabs>
              <w:rPr>
                <w:rFonts w:ascii="Tahoma" w:hAnsi="Tahoma" w:cs="Tahoma"/>
              </w:rPr>
            </w:pPr>
          </w:p>
        </w:tc>
        <w:tc>
          <w:tcPr>
            <w:tcW w:w="2693" w:type="dxa"/>
          </w:tcPr>
          <w:p w14:paraId="09630F2D" w14:textId="77777777" w:rsidR="00A06933" w:rsidRPr="00AE4F17" w:rsidRDefault="00A06933" w:rsidP="00C37356">
            <w:pPr>
              <w:keepNext/>
              <w:keepLines/>
              <w:tabs>
                <w:tab w:val="left" w:pos="993"/>
              </w:tabs>
              <w:rPr>
                <w:rFonts w:ascii="Tahoma" w:hAnsi="Tahoma" w:cs="Tahoma"/>
              </w:rPr>
            </w:pPr>
          </w:p>
        </w:tc>
      </w:tr>
      <w:tr w:rsidR="00A06933" w:rsidRPr="00AE4F17" w14:paraId="2D209DEF" w14:textId="77777777" w:rsidTr="00AF1419">
        <w:trPr>
          <w:trHeight w:val="414"/>
        </w:trPr>
        <w:tc>
          <w:tcPr>
            <w:tcW w:w="637" w:type="dxa"/>
          </w:tcPr>
          <w:p w14:paraId="03BFDCA4" w14:textId="77777777" w:rsidR="00A06933" w:rsidRPr="00AE4F17" w:rsidRDefault="00A06933" w:rsidP="00C37356">
            <w:pPr>
              <w:keepNext/>
              <w:keepLines/>
              <w:tabs>
                <w:tab w:val="left" w:pos="993"/>
              </w:tabs>
              <w:rPr>
                <w:rFonts w:ascii="Tahoma" w:hAnsi="Tahoma" w:cs="Tahoma"/>
              </w:rPr>
            </w:pPr>
          </w:p>
        </w:tc>
        <w:tc>
          <w:tcPr>
            <w:tcW w:w="3686" w:type="dxa"/>
          </w:tcPr>
          <w:p w14:paraId="72803A18" w14:textId="77777777" w:rsidR="00A06933" w:rsidRPr="00AE4F17" w:rsidRDefault="00A06933" w:rsidP="00C37356">
            <w:pPr>
              <w:keepNext/>
              <w:keepLines/>
              <w:tabs>
                <w:tab w:val="left" w:pos="993"/>
              </w:tabs>
              <w:rPr>
                <w:rFonts w:ascii="Tahoma" w:hAnsi="Tahoma" w:cs="Tahoma"/>
              </w:rPr>
            </w:pPr>
          </w:p>
        </w:tc>
        <w:tc>
          <w:tcPr>
            <w:tcW w:w="2268" w:type="dxa"/>
          </w:tcPr>
          <w:p w14:paraId="3C41A59A" w14:textId="77777777" w:rsidR="00A06933" w:rsidRPr="00AE4F17" w:rsidRDefault="00A06933" w:rsidP="00C37356">
            <w:pPr>
              <w:keepNext/>
              <w:keepLines/>
              <w:tabs>
                <w:tab w:val="left" w:pos="993"/>
              </w:tabs>
              <w:rPr>
                <w:rFonts w:ascii="Tahoma" w:hAnsi="Tahoma" w:cs="Tahoma"/>
              </w:rPr>
            </w:pPr>
          </w:p>
        </w:tc>
        <w:tc>
          <w:tcPr>
            <w:tcW w:w="2693" w:type="dxa"/>
          </w:tcPr>
          <w:p w14:paraId="3D7ADA97" w14:textId="77777777" w:rsidR="00A06933" w:rsidRPr="00AE4F17" w:rsidRDefault="00A06933" w:rsidP="00C37356">
            <w:pPr>
              <w:keepNext/>
              <w:keepLines/>
              <w:tabs>
                <w:tab w:val="left" w:pos="993"/>
              </w:tabs>
              <w:rPr>
                <w:rFonts w:ascii="Tahoma" w:hAnsi="Tahoma" w:cs="Tahoma"/>
              </w:rPr>
            </w:pPr>
          </w:p>
        </w:tc>
      </w:tr>
      <w:tr w:rsidR="00A06933" w:rsidRPr="00AE4F17" w14:paraId="7FB91139" w14:textId="77777777" w:rsidTr="00AF1419">
        <w:trPr>
          <w:trHeight w:val="414"/>
        </w:trPr>
        <w:tc>
          <w:tcPr>
            <w:tcW w:w="637" w:type="dxa"/>
          </w:tcPr>
          <w:p w14:paraId="5757B3D0" w14:textId="77777777" w:rsidR="00A06933" w:rsidRPr="00AE4F17" w:rsidRDefault="00A06933" w:rsidP="00C37356">
            <w:pPr>
              <w:keepNext/>
              <w:keepLines/>
              <w:tabs>
                <w:tab w:val="left" w:pos="993"/>
              </w:tabs>
              <w:rPr>
                <w:rFonts w:ascii="Tahoma" w:hAnsi="Tahoma" w:cs="Tahoma"/>
              </w:rPr>
            </w:pPr>
          </w:p>
        </w:tc>
        <w:tc>
          <w:tcPr>
            <w:tcW w:w="3686" w:type="dxa"/>
          </w:tcPr>
          <w:p w14:paraId="5A9A122B" w14:textId="77777777" w:rsidR="00A06933" w:rsidRPr="00AE4F17" w:rsidRDefault="00A06933" w:rsidP="00C37356">
            <w:pPr>
              <w:keepNext/>
              <w:keepLines/>
              <w:tabs>
                <w:tab w:val="left" w:pos="993"/>
              </w:tabs>
              <w:rPr>
                <w:rFonts w:ascii="Tahoma" w:hAnsi="Tahoma" w:cs="Tahoma"/>
              </w:rPr>
            </w:pPr>
          </w:p>
        </w:tc>
        <w:tc>
          <w:tcPr>
            <w:tcW w:w="2268" w:type="dxa"/>
          </w:tcPr>
          <w:p w14:paraId="63B7F321" w14:textId="77777777" w:rsidR="00A06933" w:rsidRPr="00AE4F17" w:rsidRDefault="00A06933" w:rsidP="00C37356">
            <w:pPr>
              <w:keepNext/>
              <w:keepLines/>
              <w:tabs>
                <w:tab w:val="left" w:pos="993"/>
              </w:tabs>
              <w:rPr>
                <w:rFonts w:ascii="Tahoma" w:hAnsi="Tahoma" w:cs="Tahoma"/>
              </w:rPr>
            </w:pPr>
          </w:p>
        </w:tc>
        <w:tc>
          <w:tcPr>
            <w:tcW w:w="2693" w:type="dxa"/>
          </w:tcPr>
          <w:p w14:paraId="22F72E54" w14:textId="77777777" w:rsidR="00A06933" w:rsidRPr="00AE4F17" w:rsidRDefault="00A06933" w:rsidP="00C37356">
            <w:pPr>
              <w:keepNext/>
              <w:keepLines/>
              <w:tabs>
                <w:tab w:val="left" w:pos="993"/>
              </w:tabs>
              <w:rPr>
                <w:rFonts w:ascii="Tahoma" w:hAnsi="Tahoma" w:cs="Tahoma"/>
              </w:rPr>
            </w:pPr>
          </w:p>
        </w:tc>
      </w:tr>
      <w:tr w:rsidR="00A06933" w:rsidRPr="00AE4F17" w14:paraId="6E6A0186" w14:textId="77777777" w:rsidTr="00AF1419">
        <w:trPr>
          <w:trHeight w:val="414"/>
        </w:trPr>
        <w:tc>
          <w:tcPr>
            <w:tcW w:w="637" w:type="dxa"/>
          </w:tcPr>
          <w:p w14:paraId="79D6A732" w14:textId="77777777" w:rsidR="00A06933" w:rsidRPr="00AE4F17" w:rsidRDefault="00A06933" w:rsidP="00C37356">
            <w:pPr>
              <w:keepNext/>
              <w:keepLines/>
              <w:tabs>
                <w:tab w:val="left" w:pos="993"/>
              </w:tabs>
              <w:rPr>
                <w:rFonts w:ascii="Tahoma" w:hAnsi="Tahoma" w:cs="Tahoma"/>
              </w:rPr>
            </w:pPr>
          </w:p>
        </w:tc>
        <w:tc>
          <w:tcPr>
            <w:tcW w:w="3686" w:type="dxa"/>
          </w:tcPr>
          <w:p w14:paraId="3AD93428" w14:textId="77777777" w:rsidR="00A06933" w:rsidRPr="00AE4F17" w:rsidRDefault="00A06933" w:rsidP="00C37356">
            <w:pPr>
              <w:keepNext/>
              <w:keepLines/>
              <w:tabs>
                <w:tab w:val="left" w:pos="993"/>
              </w:tabs>
              <w:rPr>
                <w:rFonts w:ascii="Tahoma" w:hAnsi="Tahoma" w:cs="Tahoma"/>
              </w:rPr>
            </w:pPr>
          </w:p>
        </w:tc>
        <w:tc>
          <w:tcPr>
            <w:tcW w:w="2268" w:type="dxa"/>
          </w:tcPr>
          <w:p w14:paraId="39B2BA46" w14:textId="77777777" w:rsidR="00A06933" w:rsidRPr="00AE4F17" w:rsidRDefault="00A06933" w:rsidP="00C37356">
            <w:pPr>
              <w:keepNext/>
              <w:keepLines/>
              <w:tabs>
                <w:tab w:val="left" w:pos="993"/>
              </w:tabs>
              <w:rPr>
                <w:rFonts w:ascii="Tahoma" w:hAnsi="Tahoma" w:cs="Tahoma"/>
              </w:rPr>
            </w:pPr>
          </w:p>
        </w:tc>
        <w:tc>
          <w:tcPr>
            <w:tcW w:w="2693" w:type="dxa"/>
          </w:tcPr>
          <w:p w14:paraId="18A0DDCF" w14:textId="77777777" w:rsidR="00A06933" w:rsidRPr="00AE4F17" w:rsidRDefault="00A06933" w:rsidP="00C37356">
            <w:pPr>
              <w:keepNext/>
              <w:keepLines/>
              <w:tabs>
                <w:tab w:val="left" w:pos="993"/>
              </w:tabs>
              <w:rPr>
                <w:rFonts w:ascii="Tahoma" w:hAnsi="Tahoma" w:cs="Tahoma"/>
              </w:rPr>
            </w:pPr>
          </w:p>
        </w:tc>
      </w:tr>
      <w:tr w:rsidR="00A06933" w:rsidRPr="00AE4F17" w14:paraId="5CCA723E" w14:textId="77777777" w:rsidTr="00AF1419">
        <w:trPr>
          <w:trHeight w:val="414"/>
        </w:trPr>
        <w:tc>
          <w:tcPr>
            <w:tcW w:w="637" w:type="dxa"/>
          </w:tcPr>
          <w:p w14:paraId="73C95BC6" w14:textId="77777777" w:rsidR="00A06933" w:rsidRPr="00AE4F17" w:rsidRDefault="00A06933" w:rsidP="00C37356">
            <w:pPr>
              <w:keepNext/>
              <w:keepLines/>
              <w:tabs>
                <w:tab w:val="left" w:pos="993"/>
              </w:tabs>
              <w:rPr>
                <w:rFonts w:ascii="Tahoma" w:hAnsi="Tahoma" w:cs="Tahoma"/>
              </w:rPr>
            </w:pPr>
          </w:p>
        </w:tc>
        <w:tc>
          <w:tcPr>
            <w:tcW w:w="3686" w:type="dxa"/>
          </w:tcPr>
          <w:p w14:paraId="0ED2C2EE" w14:textId="77777777" w:rsidR="00A06933" w:rsidRPr="00AE4F17" w:rsidRDefault="00A06933" w:rsidP="00C37356">
            <w:pPr>
              <w:keepNext/>
              <w:keepLines/>
              <w:tabs>
                <w:tab w:val="left" w:pos="993"/>
              </w:tabs>
              <w:rPr>
                <w:rFonts w:ascii="Tahoma" w:hAnsi="Tahoma" w:cs="Tahoma"/>
              </w:rPr>
            </w:pPr>
          </w:p>
        </w:tc>
        <w:tc>
          <w:tcPr>
            <w:tcW w:w="2268" w:type="dxa"/>
          </w:tcPr>
          <w:p w14:paraId="468CCBA6" w14:textId="77777777" w:rsidR="00A06933" w:rsidRPr="00AE4F17" w:rsidRDefault="00A06933" w:rsidP="00C37356">
            <w:pPr>
              <w:keepNext/>
              <w:keepLines/>
              <w:tabs>
                <w:tab w:val="left" w:pos="993"/>
              </w:tabs>
              <w:rPr>
                <w:rFonts w:ascii="Tahoma" w:hAnsi="Tahoma" w:cs="Tahoma"/>
              </w:rPr>
            </w:pPr>
          </w:p>
        </w:tc>
        <w:tc>
          <w:tcPr>
            <w:tcW w:w="2693" w:type="dxa"/>
          </w:tcPr>
          <w:p w14:paraId="226D7912" w14:textId="77777777" w:rsidR="00A06933" w:rsidRPr="00AE4F17" w:rsidRDefault="00A06933" w:rsidP="00C37356">
            <w:pPr>
              <w:keepNext/>
              <w:keepLines/>
              <w:tabs>
                <w:tab w:val="left" w:pos="993"/>
              </w:tabs>
              <w:rPr>
                <w:rFonts w:ascii="Tahoma" w:hAnsi="Tahoma" w:cs="Tahoma"/>
              </w:rPr>
            </w:pPr>
          </w:p>
        </w:tc>
      </w:tr>
      <w:tr w:rsidR="003D32F3" w:rsidRPr="00AE4F17" w14:paraId="02762B2B" w14:textId="77777777" w:rsidTr="00AF1419">
        <w:trPr>
          <w:trHeight w:val="414"/>
        </w:trPr>
        <w:tc>
          <w:tcPr>
            <w:tcW w:w="637" w:type="dxa"/>
          </w:tcPr>
          <w:p w14:paraId="7909C683" w14:textId="77777777" w:rsidR="003D32F3" w:rsidRPr="00AE4F17" w:rsidRDefault="003D32F3" w:rsidP="00C37356">
            <w:pPr>
              <w:keepNext/>
              <w:keepLines/>
              <w:tabs>
                <w:tab w:val="left" w:pos="993"/>
              </w:tabs>
              <w:rPr>
                <w:rFonts w:ascii="Tahoma" w:hAnsi="Tahoma" w:cs="Tahoma"/>
              </w:rPr>
            </w:pPr>
          </w:p>
        </w:tc>
        <w:tc>
          <w:tcPr>
            <w:tcW w:w="3686" w:type="dxa"/>
          </w:tcPr>
          <w:p w14:paraId="071177AB" w14:textId="77777777" w:rsidR="003D32F3" w:rsidRPr="00AE4F17" w:rsidRDefault="003D32F3" w:rsidP="00C37356">
            <w:pPr>
              <w:keepNext/>
              <w:keepLines/>
              <w:tabs>
                <w:tab w:val="left" w:pos="993"/>
              </w:tabs>
              <w:rPr>
                <w:rFonts w:ascii="Tahoma" w:hAnsi="Tahoma" w:cs="Tahoma"/>
              </w:rPr>
            </w:pPr>
          </w:p>
        </w:tc>
        <w:tc>
          <w:tcPr>
            <w:tcW w:w="2268" w:type="dxa"/>
          </w:tcPr>
          <w:p w14:paraId="44289A23" w14:textId="77777777" w:rsidR="003D32F3" w:rsidRPr="00AE4F17" w:rsidRDefault="003D32F3" w:rsidP="00C37356">
            <w:pPr>
              <w:keepNext/>
              <w:keepLines/>
              <w:tabs>
                <w:tab w:val="left" w:pos="993"/>
              </w:tabs>
              <w:rPr>
                <w:rFonts w:ascii="Tahoma" w:hAnsi="Tahoma" w:cs="Tahoma"/>
              </w:rPr>
            </w:pPr>
          </w:p>
        </w:tc>
        <w:tc>
          <w:tcPr>
            <w:tcW w:w="2693" w:type="dxa"/>
          </w:tcPr>
          <w:p w14:paraId="64AE0156" w14:textId="77777777" w:rsidR="003D32F3" w:rsidRPr="00AE4F17" w:rsidRDefault="003D32F3" w:rsidP="00C37356">
            <w:pPr>
              <w:keepNext/>
              <w:keepLines/>
              <w:tabs>
                <w:tab w:val="left" w:pos="993"/>
              </w:tabs>
              <w:rPr>
                <w:rFonts w:ascii="Tahoma" w:hAnsi="Tahoma" w:cs="Tahoma"/>
              </w:rPr>
            </w:pPr>
          </w:p>
        </w:tc>
      </w:tr>
    </w:tbl>
    <w:p w14:paraId="2999C202" w14:textId="77777777" w:rsidR="00BD45DF" w:rsidRPr="00AE4F17" w:rsidRDefault="00BD45DF" w:rsidP="00C37356">
      <w:pPr>
        <w:keepNext/>
        <w:keepLines/>
        <w:tabs>
          <w:tab w:val="left" w:pos="993"/>
        </w:tabs>
        <w:rPr>
          <w:rFonts w:ascii="Tahoma" w:hAnsi="Tahoma" w:cs="Tahoma"/>
        </w:rPr>
      </w:pPr>
    </w:p>
    <w:p w14:paraId="0AB480BA" w14:textId="77777777" w:rsidR="00BD45DF" w:rsidRPr="00AE4F17" w:rsidRDefault="00BD45DF" w:rsidP="00C37356">
      <w:pPr>
        <w:keepNext/>
        <w:keepLines/>
        <w:tabs>
          <w:tab w:val="left" w:pos="993"/>
        </w:tabs>
        <w:jc w:val="both"/>
        <w:rPr>
          <w:rFonts w:ascii="Tahoma" w:hAnsi="Tahoma" w:cs="Tahoma"/>
        </w:rPr>
      </w:pPr>
      <w:r w:rsidRPr="00AE4F17">
        <w:rPr>
          <w:rFonts w:ascii="Tahoma" w:hAnsi="Tahoma" w:cs="Tahoma"/>
        </w:rPr>
        <w:t>Pod kazensko in materialno odgovornostjo izjavljamo, da vozila in vozniki, ki jih bomo vključili v izvajanje prevozov izpolnjujejo zakonsko določene pogoje, ki jih morajo izpolnjevati vozila in vozniki za opravljanje prevozov skupin otrok.</w:t>
      </w:r>
    </w:p>
    <w:p w14:paraId="49BB0350" w14:textId="77777777" w:rsidR="00BD45DF" w:rsidRPr="00AE4F17" w:rsidRDefault="00BD45DF" w:rsidP="00C37356">
      <w:pPr>
        <w:keepNext/>
        <w:keepLines/>
        <w:tabs>
          <w:tab w:val="left" w:pos="993"/>
        </w:tabs>
        <w:rPr>
          <w:rFonts w:ascii="Tahoma" w:hAnsi="Tahoma" w:cs="Tahoma"/>
        </w:rPr>
      </w:pPr>
    </w:p>
    <w:p w14:paraId="267AE031" w14:textId="0E7AC6A3" w:rsidR="00A7602E" w:rsidRPr="00A7602E" w:rsidRDefault="00A7602E" w:rsidP="00C37356">
      <w:pPr>
        <w:keepNext/>
        <w:keepLines/>
        <w:spacing w:after="40"/>
        <w:jc w:val="both"/>
      </w:pPr>
      <w:r>
        <w:rPr>
          <w:rFonts w:ascii="Tahoma" w:hAnsi="Tahoma" w:cs="Tahoma"/>
          <w:b/>
          <w:i/>
          <w:sz w:val="18"/>
          <w:szCs w:val="18"/>
          <w:u w:val="single"/>
        </w:rPr>
        <w:t>Opomba</w:t>
      </w:r>
      <w:r w:rsidRPr="00A7602E">
        <w:rPr>
          <w:rFonts w:ascii="Tahoma" w:hAnsi="Tahoma" w:cs="Tahoma"/>
          <w:b/>
          <w:i/>
          <w:sz w:val="18"/>
          <w:szCs w:val="18"/>
          <w:u w:val="single"/>
        </w:rPr>
        <w:t>:</w:t>
      </w:r>
      <w:r>
        <w:t xml:space="preserve"> </w:t>
      </w:r>
      <w:r w:rsidRPr="00A7602E">
        <w:rPr>
          <w:rFonts w:ascii="Tahoma" w:hAnsi="Tahoma" w:cs="Tahoma"/>
          <w:i/>
          <w:sz w:val="18"/>
        </w:rPr>
        <w:t xml:space="preserve">K prilogi morajo biti priložene fotokopije prometnih dovoljenj </w:t>
      </w:r>
      <w:r w:rsidR="00E24924">
        <w:rPr>
          <w:rFonts w:ascii="Tahoma" w:hAnsi="Tahoma" w:cs="Tahoma"/>
          <w:i/>
          <w:sz w:val="18"/>
        </w:rPr>
        <w:t xml:space="preserve">in fotokopije homologacij (ali druga ustrezna dokazila iz katerih je razviden EURO standard) </w:t>
      </w:r>
      <w:r w:rsidRPr="00A7602E">
        <w:rPr>
          <w:rFonts w:ascii="Tahoma" w:hAnsi="Tahoma" w:cs="Tahoma"/>
          <w:i/>
          <w:sz w:val="18"/>
        </w:rPr>
        <w:t>za vsa ponujena vozila</w:t>
      </w:r>
      <w:r w:rsidR="003D32F3">
        <w:rPr>
          <w:rFonts w:ascii="Tahoma" w:hAnsi="Tahoma" w:cs="Tahoma"/>
          <w:i/>
          <w:sz w:val="18"/>
        </w:rPr>
        <w:t>.</w:t>
      </w:r>
    </w:p>
    <w:p w14:paraId="52F78041" w14:textId="77777777" w:rsidR="00A7602E" w:rsidRPr="00AE4F17" w:rsidRDefault="00A7602E" w:rsidP="00C37356">
      <w:pPr>
        <w:keepNext/>
        <w:keepLines/>
      </w:pPr>
    </w:p>
    <w:p w14:paraId="7C003040" w14:textId="77777777" w:rsidR="00BD45DF" w:rsidRPr="00AE4F17" w:rsidRDefault="00BD45DF" w:rsidP="00C37356">
      <w:pPr>
        <w:keepNext/>
        <w:keepLines/>
        <w:tabs>
          <w:tab w:val="left" w:pos="426"/>
        </w:tabs>
        <w:ind w:left="284"/>
        <w:jc w:val="both"/>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D45DF" w:rsidRPr="00AE4F17" w14:paraId="6E94016D" w14:textId="77777777" w:rsidTr="00AF1419">
        <w:trPr>
          <w:trHeight w:val="235"/>
        </w:trPr>
        <w:tc>
          <w:tcPr>
            <w:tcW w:w="3402" w:type="dxa"/>
            <w:tcBorders>
              <w:bottom w:val="single" w:sz="4" w:space="0" w:color="auto"/>
            </w:tcBorders>
          </w:tcPr>
          <w:p w14:paraId="2E480402" w14:textId="77777777" w:rsidR="00BD45DF" w:rsidRPr="00AE4F17" w:rsidRDefault="00BD45DF" w:rsidP="00C37356">
            <w:pPr>
              <w:keepNext/>
              <w:keepLines/>
              <w:jc w:val="both"/>
              <w:rPr>
                <w:rFonts w:ascii="Tahoma" w:hAnsi="Tahoma" w:cs="Tahoma"/>
                <w:snapToGrid w:val="0"/>
                <w:color w:val="000000"/>
              </w:rPr>
            </w:pPr>
          </w:p>
        </w:tc>
        <w:tc>
          <w:tcPr>
            <w:tcW w:w="2977" w:type="dxa"/>
          </w:tcPr>
          <w:p w14:paraId="1BCE84D7" w14:textId="77777777" w:rsidR="00BD45DF" w:rsidRPr="00AE4F17" w:rsidRDefault="00BD45DF" w:rsidP="00C37356">
            <w:pPr>
              <w:keepNext/>
              <w:keepLines/>
              <w:jc w:val="center"/>
              <w:rPr>
                <w:rFonts w:ascii="Tahoma" w:hAnsi="Tahoma" w:cs="Tahoma"/>
                <w:snapToGrid w:val="0"/>
                <w:color w:val="000000"/>
              </w:rPr>
            </w:pPr>
          </w:p>
        </w:tc>
        <w:tc>
          <w:tcPr>
            <w:tcW w:w="3119" w:type="dxa"/>
            <w:tcBorders>
              <w:bottom w:val="single" w:sz="4" w:space="0" w:color="auto"/>
            </w:tcBorders>
          </w:tcPr>
          <w:p w14:paraId="5CCAE3DA" w14:textId="77777777" w:rsidR="00BD45DF" w:rsidRPr="00AE4F17" w:rsidRDefault="00BD45DF" w:rsidP="00C37356">
            <w:pPr>
              <w:keepNext/>
              <w:keepLines/>
              <w:jc w:val="both"/>
              <w:rPr>
                <w:rFonts w:ascii="Tahoma" w:hAnsi="Tahoma" w:cs="Tahoma"/>
                <w:snapToGrid w:val="0"/>
                <w:color w:val="000000"/>
                <w:sz w:val="28"/>
              </w:rPr>
            </w:pPr>
          </w:p>
        </w:tc>
      </w:tr>
      <w:tr w:rsidR="00BD45DF" w:rsidRPr="00AE4F17" w14:paraId="08F61766" w14:textId="77777777" w:rsidTr="00AF1419">
        <w:trPr>
          <w:trHeight w:val="235"/>
        </w:trPr>
        <w:tc>
          <w:tcPr>
            <w:tcW w:w="3402" w:type="dxa"/>
            <w:tcBorders>
              <w:top w:val="single" w:sz="4" w:space="0" w:color="auto"/>
            </w:tcBorders>
          </w:tcPr>
          <w:p w14:paraId="3F07ADA1" w14:textId="77777777" w:rsidR="00BD45DF" w:rsidRPr="00AE4F17" w:rsidRDefault="00BD45DF" w:rsidP="00C37356">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249CDD38" w14:textId="77777777" w:rsidR="00BD45DF" w:rsidRPr="00AE4F17" w:rsidRDefault="00BD45DF" w:rsidP="00C37356">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30DF7E1E" w14:textId="77777777" w:rsidR="00BD45DF" w:rsidRPr="00AE4F17" w:rsidRDefault="00BD45DF" w:rsidP="00C37356">
            <w:pPr>
              <w:keepNext/>
              <w:keepLines/>
              <w:jc w:val="center"/>
              <w:rPr>
                <w:rFonts w:ascii="Tahoma" w:hAnsi="Tahoma" w:cs="Tahoma"/>
                <w:snapToGrid w:val="0"/>
                <w:color w:val="000000"/>
              </w:rPr>
            </w:pPr>
            <w:r w:rsidRPr="00AE4F17">
              <w:rPr>
                <w:rFonts w:ascii="Tahoma" w:hAnsi="Tahoma" w:cs="Tahoma"/>
                <w:snapToGrid w:val="0"/>
                <w:color w:val="000000"/>
              </w:rPr>
              <w:t>( podpis zakonitega zastopnika)</w:t>
            </w:r>
          </w:p>
        </w:tc>
      </w:tr>
    </w:tbl>
    <w:p w14:paraId="63EC5701" w14:textId="77777777" w:rsidR="0090621B" w:rsidRPr="00AE4F17" w:rsidRDefault="0090621B" w:rsidP="00C37356">
      <w:pPr>
        <w:keepNext/>
        <w:keepLines/>
      </w:pPr>
    </w:p>
    <w:p w14:paraId="38D6A5EE" w14:textId="193737D8" w:rsidR="00627500" w:rsidRDefault="0090621B" w:rsidP="00C37356">
      <w:pPr>
        <w:keepNext/>
        <w:keepLines/>
      </w:pPr>
      <w:r w:rsidRPr="00AE4F17">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885866" w:rsidRPr="00844C3C" w14:paraId="0BDFCC2C" w14:textId="77777777" w:rsidTr="00A06933">
        <w:tc>
          <w:tcPr>
            <w:tcW w:w="599" w:type="dxa"/>
            <w:tcBorders>
              <w:top w:val="single" w:sz="4" w:space="0" w:color="auto"/>
              <w:bottom w:val="single" w:sz="4" w:space="0" w:color="auto"/>
              <w:right w:val="nil"/>
            </w:tcBorders>
          </w:tcPr>
          <w:p w14:paraId="1BF61E35" w14:textId="77777777" w:rsidR="00885866" w:rsidRPr="00844C3C" w:rsidRDefault="00885866" w:rsidP="00C37356">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4BF19093" w14:textId="77777777" w:rsidR="00885866" w:rsidRPr="00844C3C" w:rsidRDefault="00885866" w:rsidP="00C37356">
            <w:pPr>
              <w:keepNext/>
              <w:keepLines/>
              <w:rPr>
                <w:rFonts w:ascii="Tahoma" w:hAnsi="Tahoma" w:cs="Tahoma"/>
              </w:rPr>
            </w:pPr>
            <w:r w:rsidRPr="00844C3C">
              <w:rPr>
                <w:rFonts w:ascii="Tahoma" w:hAnsi="Tahoma" w:cs="Tahoma"/>
              </w:rPr>
              <w:t>OSNUTEK OKVIRNEGA SPORAZUMA</w:t>
            </w:r>
          </w:p>
        </w:tc>
        <w:tc>
          <w:tcPr>
            <w:tcW w:w="1417" w:type="dxa"/>
            <w:tcBorders>
              <w:top w:val="single" w:sz="4" w:space="0" w:color="auto"/>
              <w:bottom w:val="single" w:sz="4" w:space="0" w:color="auto"/>
            </w:tcBorders>
          </w:tcPr>
          <w:p w14:paraId="0D442F85" w14:textId="09E94B64" w:rsidR="00885866" w:rsidRPr="00844C3C" w:rsidRDefault="00885866" w:rsidP="00C37356">
            <w:pPr>
              <w:keepNext/>
              <w:keepLines/>
              <w:rPr>
                <w:rFonts w:ascii="Tahoma" w:hAnsi="Tahoma" w:cs="Tahoma"/>
                <w:b/>
              </w:rPr>
            </w:pPr>
            <w:r>
              <w:rPr>
                <w:rFonts w:ascii="Tahoma" w:hAnsi="Tahoma" w:cs="Tahoma"/>
                <w:b/>
              </w:rPr>
              <w:t>Priloga 6</w:t>
            </w:r>
          </w:p>
        </w:tc>
      </w:tr>
    </w:tbl>
    <w:p w14:paraId="53798E7D" w14:textId="6ECEA2CE" w:rsidR="00775581" w:rsidRDefault="00775581" w:rsidP="00C37356">
      <w:pPr>
        <w:keepNext/>
        <w:keepLines/>
        <w:tabs>
          <w:tab w:val="left" w:pos="4962"/>
        </w:tabs>
        <w:jc w:val="center"/>
        <w:rPr>
          <w:rFonts w:ascii="Tahoma" w:hAnsi="Tahoma" w:cs="Tahoma"/>
          <w:b/>
          <w:sz w:val="22"/>
          <w:szCs w:val="22"/>
        </w:rPr>
      </w:pPr>
    </w:p>
    <w:p w14:paraId="530C258E" w14:textId="0913F058" w:rsidR="00885866" w:rsidRPr="00AE4F17" w:rsidRDefault="00885866" w:rsidP="00C37356">
      <w:pPr>
        <w:keepNext/>
        <w:keepLines/>
        <w:tabs>
          <w:tab w:val="left" w:pos="4962"/>
        </w:tabs>
        <w:rPr>
          <w:rFonts w:ascii="Tahoma" w:hAnsi="Tahoma" w:cs="Tahoma"/>
          <w:b/>
          <w:sz w:val="22"/>
          <w:szCs w:val="22"/>
        </w:rPr>
      </w:pPr>
    </w:p>
    <w:p w14:paraId="795C2D0B" w14:textId="77777777" w:rsidR="00DF7B45" w:rsidRPr="00AE4F17" w:rsidRDefault="00543CCB" w:rsidP="00C37356">
      <w:pPr>
        <w:keepNext/>
        <w:keepLines/>
        <w:tabs>
          <w:tab w:val="left" w:pos="4962"/>
        </w:tabs>
        <w:jc w:val="center"/>
        <w:rPr>
          <w:rFonts w:ascii="Tahoma" w:hAnsi="Tahoma" w:cs="Tahoma"/>
          <w:b/>
          <w:sz w:val="22"/>
          <w:szCs w:val="22"/>
        </w:rPr>
      </w:pPr>
      <w:r w:rsidRPr="00AE4F17">
        <w:rPr>
          <w:rFonts w:ascii="Tahoma" w:hAnsi="Tahoma" w:cs="Tahoma"/>
          <w:b/>
          <w:sz w:val="22"/>
          <w:szCs w:val="22"/>
        </w:rPr>
        <w:t>OK</w:t>
      </w:r>
      <w:r w:rsidR="00CE4303" w:rsidRPr="00AE4F17">
        <w:rPr>
          <w:rFonts w:ascii="Tahoma" w:hAnsi="Tahoma" w:cs="Tahoma"/>
          <w:b/>
          <w:sz w:val="22"/>
          <w:szCs w:val="22"/>
        </w:rPr>
        <w:t>V</w:t>
      </w:r>
      <w:r w:rsidRPr="00AE4F17">
        <w:rPr>
          <w:rFonts w:ascii="Tahoma" w:hAnsi="Tahoma" w:cs="Tahoma"/>
          <w:b/>
          <w:sz w:val="22"/>
          <w:szCs w:val="22"/>
        </w:rPr>
        <w:t>IRNI SPORAZUM</w:t>
      </w:r>
    </w:p>
    <w:p w14:paraId="603904D1" w14:textId="77777777" w:rsidR="00543CCB" w:rsidRPr="00AE4F17" w:rsidRDefault="00543CCB" w:rsidP="00C37356">
      <w:pPr>
        <w:keepNext/>
        <w:keepLines/>
        <w:tabs>
          <w:tab w:val="left" w:pos="4962"/>
        </w:tabs>
        <w:rPr>
          <w:rFonts w:ascii="Tahoma" w:hAnsi="Tahoma" w:cs="Tahoma"/>
        </w:rPr>
      </w:pPr>
    </w:p>
    <w:p w14:paraId="2BB15876" w14:textId="2843FC16" w:rsidR="00DF7B45" w:rsidRPr="00AE4F17" w:rsidRDefault="00DF7B45" w:rsidP="00C37356">
      <w:pPr>
        <w:keepNext/>
        <w:keepLines/>
        <w:tabs>
          <w:tab w:val="left" w:pos="4962"/>
        </w:tabs>
        <w:rPr>
          <w:rFonts w:ascii="Tahoma" w:hAnsi="Tahoma" w:cs="Tahoma"/>
        </w:rPr>
      </w:pPr>
      <w:r w:rsidRPr="00AE4F17">
        <w:rPr>
          <w:rFonts w:ascii="Tahoma" w:hAnsi="Tahoma" w:cs="Tahoma"/>
        </w:rPr>
        <w:t xml:space="preserve">Št. </w:t>
      </w:r>
      <w:r w:rsidR="00543CCB" w:rsidRPr="00AE4F17">
        <w:rPr>
          <w:rFonts w:ascii="Tahoma" w:hAnsi="Tahoma" w:cs="Tahoma"/>
        </w:rPr>
        <w:t>okvirnega sporazuma</w:t>
      </w:r>
      <w:r w:rsidRPr="00AE4F17">
        <w:rPr>
          <w:rFonts w:ascii="Tahoma" w:hAnsi="Tahoma" w:cs="Tahoma"/>
        </w:rPr>
        <w:t xml:space="preserve"> naročnika: </w:t>
      </w:r>
      <w:r w:rsidR="00452648">
        <w:rPr>
          <w:rFonts w:ascii="Tahoma" w:hAnsi="Tahoma" w:cs="Tahoma"/>
        </w:rPr>
        <w:t xml:space="preserve">LPP-154/22 </w:t>
      </w:r>
      <w:r w:rsidR="004E60AC">
        <w:rPr>
          <w:rFonts w:ascii="Tahoma" w:hAnsi="Tahoma" w:cs="Tahoma"/>
        </w:rPr>
        <w:t xml:space="preserve"> </w:t>
      </w:r>
    </w:p>
    <w:p w14:paraId="4D9B6296" w14:textId="77777777" w:rsidR="00DF7B45" w:rsidRPr="00AE4F17" w:rsidRDefault="00DF7B45" w:rsidP="00C37356">
      <w:pPr>
        <w:keepNext/>
        <w:keepLines/>
        <w:tabs>
          <w:tab w:val="left" w:pos="4962"/>
        </w:tabs>
        <w:rPr>
          <w:rFonts w:ascii="Tahoma" w:hAnsi="Tahoma" w:cs="Tahoma"/>
          <w:sz w:val="12"/>
          <w:szCs w:val="12"/>
        </w:rPr>
      </w:pPr>
    </w:p>
    <w:p w14:paraId="5D21E56A" w14:textId="77777777" w:rsidR="00DF7B45" w:rsidRPr="00AE4F17" w:rsidRDefault="00DF7B45" w:rsidP="00C37356">
      <w:pPr>
        <w:keepNext/>
        <w:keepLines/>
        <w:tabs>
          <w:tab w:val="left" w:pos="4962"/>
        </w:tabs>
        <w:rPr>
          <w:rFonts w:ascii="Tahoma" w:hAnsi="Tahoma" w:cs="Tahoma"/>
        </w:rPr>
      </w:pPr>
      <w:r w:rsidRPr="00AE4F17">
        <w:rPr>
          <w:rFonts w:ascii="Tahoma" w:hAnsi="Tahoma" w:cs="Tahoma"/>
        </w:rPr>
        <w:t xml:space="preserve">Št. </w:t>
      </w:r>
      <w:r w:rsidR="00543CCB" w:rsidRPr="00AE4F17">
        <w:rPr>
          <w:rFonts w:ascii="Tahoma" w:hAnsi="Tahoma" w:cs="Tahoma"/>
        </w:rPr>
        <w:t>okvirnega sporazuma</w:t>
      </w:r>
      <w:r w:rsidRPr="00AE4F17">
        <w:rPr>
          <w:rFonts w:ascii="Tahoma" w:hAnsi="Tahoma" w:cs="Tahoma"/>
        </w:rPr>
        <w:t xml:space="preserve"> izvajalca: .......................................</w:t>
      </w:r>
    </w:p>
    <w:p w14:paraId="786AF3F0" w14:textId="77777777" w:rsidR="00543CCB" w:rsidRPr="00700295" w:rsidRDefault="00543CCB" w:rsidP="00C37356">
      <w:pPr>
        <w:keepNext/>
        <w:keepLines/>
        <w:rPr>
          <w:rFonts w:ascii="Tahoma" w:hAnsi="Tahoma" w:cs="Tahoma"/>
          <w:b/>
          <w:sz w:val="16"/>
          <w:szCs w:val="16"/>
        </w:rPr>
      </w:pPr>
    </w:p>
    <w:p w14:paraId="3A1D35A0" w14:textId="77777777" w:rsidR="00775581" w:rsidRPr="00700295" w:rsidRDefault="00775581" w:rsidP="00C37356">
      <w:pPr>
        <w:keepNext/>
        <w:keepLines/>
        <w:rPr>
          <w:rFonts w:ascii="Tahoma" w:hAnsi="Tahoma" w:cs="Tahoma"/>
          <w:b/>
          <w:sz w:val="16"/>
          <w:szCs w:val="16"/>
        </w:rPr>
      </w:pPr>
    </w:p>
    <w:p w14:paraId="0D9F0349" w14:textId="2FC658EB" w:rsidR="00337A00" w:rsidRDefault="00755DEE" w:rsidP="00C37356">
      <w:pPr>
        <w:keepNext/>
        <w:keepLines/>
        <w:spacing w:after="60"/>
        <w:jc w:val="center"/>
        <w:rPr>
          <w:rFonts w:ascii="Tahoma" w:hAnsi="Tahoma" w:cs="Tahoma"/>
          <w:b/>
          <w:sz w:val="22"/>
          <w:szCs w:val="22"/>
        </w:rPr>
      </w:pPr>
      <w:r w:rsidRPr="00AE4F17">
        <w:rPr>
          <w:rFonts w:ascii="Tahoma" w:hAnsi="Tahoma" w:cs="Tahoma"/>
          <w:b/>
          <w:sz w:val="22"/>
          <w:szCs w:val="22"/>
        </w:rPr>
        <w:t xml:space="preserve">ZA </w:t>
      </w:r>
      <w:r w:rsidR="0090621B" w:rsidRPr="00AE4F17">
        <w:rPr>
          <w:rFonts w:ascii="Tahoma" w:hAnsi="Tahoma" w:cs="Tahoma"/>
          <w:b/>
          <w:sz w:val="22"/>
          <w:szCs w:val="22"/>
        </w:rPr>
        <w:t>IZVAJANJE</w:t>
      </w:r>
      <w:r w:rsidR="00543CCB" w:rsidRPr="00AE4F17">
        <w:rPr>
          <w:rFonts w:ascii="Tahoma" w:hAnsi="Tahoma" w:cs="Tahoma"/>
          <w:b/>
          <w:sz w:val="22"/>
          <w:szCs w:val="22"/>
        </w:rPr>
        <w:t xml:space="preserve"> OBČASNIH PREVOZOV</w:t>
      </w:r>
      <w:r w:rsidR="00700295">
        <w:rPr>
          <w:rFonts w:ascii="Tahoma" w:hAnsi="Tahoma" w:cs="Tahoma"/>
          <w:b/>
          <w:sz w:val="22"/>
          <w:szCs w:val="22"/>
        </w:rPr>
        <w:t xml:space="preserve"> </w:t>
      </w:r>
    </w:p>
    <w:p w14:paraId="284DB7ED" w14:textId="0B996FAC" w:rsidR="00775581" w:rsidRDefault="00775581" w:rsidP="00C37356">
      <w:pPr>
        <w:keepNext/>
        <w:keepLines/>
        <w:rPr>
          <w:rFonts w:ascii="Tahoma" w:hAnsi="Tahoma" w:cs="Tahoma"/>
          <w:sz w:val="16"/>
          <w:szCs w:val="16"/>
        </w:rPr>
      </w:pPr>
    </w:p>
    <w:p w14:paraId="185DC911" w14:textId="77777777" w:rsidR="003D32F3" w:rsidRPr="00700295" w:rsidRDefault="003D32F3" w:rsidP="00C37356">
      <w:pPr>
        <w:keepNext/>
        <w:keepLines/>
        <w:rPr>
          <w:rFonts w:ascii="Tahoma" w:hAnsi="Tahoma" w:cs="Tahoma"/>
          <w:sz w:val="16"/>
          <w:szCs w:val="16"/>
        </w:rPr>
      </w:pPr>
    </w:p>
    <w:p w14:paraId="4895BF9C" w14:textId="77777777" w:rsidR="00DF7B45" w:rsidRPr="00AE4F17" w:rsidRDefault="0090621B" w:rsidP="00C37356">
      <w:pPr>
        <w:keepNext/>
        <w:keepLines/>
        <w:rPr>
          <w:rFonts w:ascii="Tahoma" w:hAnsi="Tahoma" w:cs="Tahoma"/>
        </w:rPr>
      </w:pPr>
      <w:r w:rsidRPr="00AE4F17">
        <w:rPr>
          <w:rFonts w:ascii="Tahoma" w:hAnsi="Tahoma" w:cs="Tahoma"/>
        </w:rPr>
        <w:t>ki ga</w:t>
      </w:r>
      <w:r w:rsidR="00DF7B45" w:rsidRPr="00AE4F17">
        <w:rPr>
          <w:rFonts w:ascii="Tahoma" w:hAnsi="Tahoma" w:cs="Tahoma"/>
        </w:rPr>
        <w:t xml:space="preserve"> skleneta</w:t>
      </w:r>
    </w:p>
    <w:p w14:paraId="33E4AC93" w14:textId="77777777" w:rsidR="00DF7B45" w:rsidRPr="00AE4F17" w:rsidRDefault="00DF7B45" w:rsidP="00C37356">
      <w:pPr>
        <w:keepNext/>
        <w:keepLines/>
        <w:tabs>
          <w:tab w:val="left" w:pos="1702"/>
        </w:tabs>
        <w:ind w:left="1701" w:hanging="1701"/>
        <w:rPr>
          <w:rFonts w:ascii="Tahoma" w:hAnsi="Tahoma" w:cs="Tahoma"/>
        </w:rPr>
      </w:pPr>
    </w:p>
    <w:p w14:paraId="66BD4244" w14:textId="77777777" w:rsidR="00DF7B45" w:rsidRPr="00AE4F17" w:rsidRDefault="00DF7B45" w:rsidP="00C37356">
      <w:pPr>
        <w:keepNext/>
        <w:keepLines/>
        <w:tabs>
          <w:tab w:val="left" w:pos="1843"/>
        </w:tabs>
        <w:ind w:left="1701" w:hanging="1701"/>
        <w:jc w:val="both"/>
        <w:rPr>
          <w:rFonts w:ascii="Tahoma" w:hAnsi="Tahoma" w:cs="Tahoma"/>
        </w:rPr>
      </w:pPr>
      <w:r w:rsidRPr="00AE4F17">
        <w:rPr>
          <w:rFonts w:ascii="Tahoma" w:hAnsi="Tahoma" w:cs="Tahoma"/>
          <w:b/>
        </w:rPr>
        <w:t>NAROČNIK:</w:t>
      </w:r>
      <w:r w:rsidRPr="00AE4F17">
        <w:rPr>
          <w:rFonts w:ascii="Tahoma" w:hAnsi="Tahoma" w:cs="Tahoma"/>
        </w:rPr>
        <w:tab/>
      </w:r>
      <w:r w:rsidR="0071773F" w:rsidRPr="00AE4F17">
        <w:rPr>
          <w:rFonts w:ascii="Tahoma" w:hAnsi="Tahoma" w:cs="Tahoma"/>
          <w:b/>
          <w:bCs/>
        </w:rPr>
        <w:t>JAVNO PODJETJE LJUBLJANSKI POTNIŠKI PROMET, d.o.o.</w:t>
      </w:r>
      <w:r w:rsidR="0071773F" w:rsidRPr="00AE4F17">
        <w:rPr>
          <w:rFonts w:ascii="Tahoma" w:hAnsi="Tahoma" w:cs="Tahoma"/>
          <w:bCs/>
        </w:rPr>
        <w:t>,</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ki ga zastopa direktor:</w:t>
      </w:r>
      <w:r w:rsidR="0071773F" w:rsidRPr="00AE4F17">
        <w:rPr>
          <w:rFonts w:ascii="Tahoma" w:hAnsi="Tahoma" w:cs="Tahoma"/>
        </w:rPr>
        <w:t xml:space="preserve"> </w:t>
      </w:r>
      <w:r w:rsidR="0071773F" w:rsidRPr="00AE4F17">
        <w:rPr>
          <w:rFonts w:ascii="Tahoma" w:hAnsi="Tahoma" w:cs="Tahoma"/>
          <w:b/>
          <w:bCs/>
        </w:rPr>
        <w:t>Peter Horvat</w:t>
      </w:r>
      <w:r w:rsidRPr="00AE4F17">
        <w:rPr>
          <w:rFonts w:ascii="Tahoma" w:hAnsi="Tahoma" w:cs="Tahoma"/>
          <w:b/>
          <w:bCs/>
        </w:rPr>
        <w:t>,</w:t>
      </w:r>
    </w:p>
    <w:p w14:paraId="05A413C2" w14:textId="77777777" w:rsidR="00DF7B45" w:rsidRPr="00AE4F17" w:rsidRDefault="00DF7B45" w:rsidP="00C37356">
      <w:pPr>
        <w:keepNext/>
        <w:keepLines/>
        <w:ind w:left="1701" w:hanging="1701"/>
        <w:rPr>
          <w:rFonts w:ascii="Tahoma" w:hAnsi="Tahoma" w:cs="Tahoma"/>
        </w:rPr>
      </w:pPr>
      <w:r w:rsidRPr="00AE4F17">
        <w:rPr>
          <w:rFonts w:ascii="Tahoma" w:hAnsi="Tahoma" w:cs="Tahoma"/>
        </w:rPr>
        <w:tab/>
        <w:t>identifikacijska številka za DDV:</w:t>
      </w:r>
      <w:r w:rsidR="0071773F" w:rsidRPr="00AE4F17">
        <w:rPr>
          <w:rFonts w:ascii="Tahoma" w:hAnsi="Tahoma" w:cs="Tahoma"/>
        </w:rPr>
        <w:t xml:space="preserve"> </w:t>
      </w:r>
      <w:r w:rsidR="0071773F" w:rsidRPr="00AE4F17">
        <w:rPr>
          <w:rFonts w:ascii="Tahoma" w:hAnsi="Tahoma" w:cs="Tahoma"/>
        </w:rPr>
        <w:tab/>
        <w:t>SI66742790</w:t>
      </w:r>
      <w:r w:rsidRPr="00AE4F17">
        <w:rPr>
          <w:rFonts w:ascii="Tahoma" w:hAnsi="Tahoma" w:cs="Tahoma"/>
        </w:rPr>
        <w:tab/>
      </w:r>
    </w:p>
    <w:p w14:paraId="02969FEB" w14:textId="77777777" w:rsidR="00DF7B45" w:rsidRPr="00AE4F17" w:rsidRDefault="00DF7B45" w:rsidP="00C37356">
      <w:pPr>
        <w:keepNext/>
        <w:keepLines/>
        <w:ind w:left="1701" w:hanging="1620"/>
        <w:jc w:val="both"/>
        <w:rPr>
          <w:rFonts w:ascii="Tahoma" w:hAnsi="Tahoma" w:cs="Tahoma"/>
        </w:rPr>
      </w:pPr>
      <w:r w:rsidRPr="00AE4F17">
        <w:rPr>
          <w:rFonts w:ascii="Tahoma" w:hAnsi="Tahoma" w:cs="Tahoma"/>
        </w:rPr>
        <w:tab/>
        <w:t>matična številka:</w:t>
      </w:r>
      <w:r w:rsidRPr="00AE4F17">
        <w:rPr>
          <w:rFonts w:ascii="Verdana" w:hAnsi="Verdana"/>
          <w:color w:val="000000"/>
          <w:sz w:val="16"/>
          <w:szCs w:val="16"/>
        </w:rPr>
        <w:t xml:space="preserve"> </w:t>
      </w:r>
      <w:r w:rsidRPr="00AE4F17">
        <w:rPr>
          <w:rFonts w:ascii="Verdana" w:hAnsi="Verdana"/>
          <w:color w:val="000000"/>
          <w:sz w:val="16"/>
          <w:szCs w:val="16"/>
        </w:rPr>
        <w:tab/>
      </w:r>
      <w:r w:rsidRPr="00AE4F17">
        <w:rPr>
          <w:rFonts w:ascii="Verdana" w:hAnsi="Verdana"/>
          <w:color w:val="000000"/>
          <w:sz w:val="16"/>
          <w:szCs w:val="16"/>
        </w:rPr>
        <w:tab/>
      </w:r>
      <w:r w:rsidR="0071773F" w:rsidRPr="00AE4F17">
        <w:rPr>
          <w:rFonts w:ascii="Verdana" w:hAnsi="Verdana"/>
          <w:color w:val="000000"/>
          <w:sz w:val="16"/>
          <w:szCs w:val="16"/>
        </w:rPr>
        <w:tab/>
      </w:r>
      <w:r w:rsidR="0071773F" w:rsidRPr="00AE4F17">
        <w:rPr>
          <w:rFonts w:ascii="Tahoma" w:hAnsi="Tahoma" w:cs="Tahoma"/>
        </w:rPr>
        <w:t>5222966</w:t>
      </w:r>
      <w:r w:rsidRPr="00AE4F17">
        <w:rPr>
          <w:rFonts w:ascii="Verdana" w:hAnsi="Verdana"/>
          <w:color w:val="000000"/>
          <w:sz w:val="16"/>
          <w:szCs w:val="16"/>
        </w:rPr>
        <w:tab/>
      </w:r>
    </w:p>
    <w:p w14:paraId="6781B4D0" w14:textId="77777777" w:rsidR="00DF7B45" w:rsidRPr="00AE4F17" w:rsidRDefault="00DF7B45" w:rsidP="00C37356">
      <w:pPr>
        <w:keepNext/>
        <w:keepLines/>
        <w:ind w:left="1620" w:firstLine="81"/>
        <w:jc w:val="both"/>
        <w:rPr>
          <w:rFonts w:ascii="Tahoma" w:hAnsi="Tahoma" w:cs="Tahoma"/>
        </w:rPr>
      </w:pPr>
      <w:r w:rsidRPr="00AE4F17">
        <w:rPr>
          <w:rFonts w:ascii="Tahoma" w:hAnsi="Tahoma" w:cs="Tahoma"/>
        </w:rPr>
        <w:t>(v nadaljevanju: naročnik)</w:t>
      </w:r>
    </w:p>
    <w:p w14:paraId="7602837A" w14:textId="77777777" w:rsidR="00DF7B45" w:rsidRPr="00AE4F17" w:rsidRDefault="00DF7B45" w:rsidP="00C37356">
      <w:pPr>
        <w:keepNext/>
        <w:keepLines/>
        <w:tabs>
          <w:tab w:val="left" w:pos="1702"/>
        </w:tabs>
        <w:rPr>
          <w:rFonts w:ascii="Tahoma" w:hAnsi="Tahoma" w:cs="Tahoma"/>
          <w:b/>
        </w:rPr>
      </w:pPr>
    </w:p>
    <w:p w14:paraId="597AD016" w14:textId="77777777" w:rsidR="00DF7B45" w:rsidRPr="00AE4F17" w:rsidRDefault="00DF7B45" w:rsidP="00C37356">
      <w:pPr>
        <w:keepNext/>
        <w:keepLines/>
        <w:tabs>
          <w:tab w:val="left" w:pos="1702"/>
        </w:tabs>
        <w:rPr>
          <w:rFonts w:ascii="Tahoma" w:hAnsi="Tahoma" w:cs="Tahoma"/>
        </w:rPr>
      </w:pPr>
      <w:r w:rsidRPr="00AE4F17">
        <w:rPr>
          <w:rFonts w:ascii="Tahoma" w:hAnsi="Tahoma" w:cs="Tahoma"/>
        </w:rPr>
        <w:t>in</w:t>
      </w:r>
    </w:p>
    <w:p w14:paraId="578DC411" w14:textId="77777777" w:rsidR="00DF7B45" w:rsidRPr="00AE4F17" w:rsidRDefault="00DF7B45" w:rsidP="00C37356">
      <w:pPr>
        <w:keepNext/>
        <w:keepLines/>
        <w:tabs>
          <w:tab w:val="left" w:pos="1702"/>
        </w:tabs>
        <w:rPr>
          <w:rFonts w:ascii="Tahoma" w:hAnsi="Tahoma" w:cs="Tahoma"/>
          <w:b/>
        </w:rPr>
      </w:pPr>
    </w:p>
    <w:p w14:paraId="74A7A57A" w14:textId="77777777" w:rsidR="00DF7B45" w:rsidRPr="00AE4F17" w:rsidRDefault="00DF7B45" w:rsidP="00C37356">
      <w:pPr>
        <w:keepNext/>
        <w:keepLines/>
        <w:tabs>
          <w:tab w:val="left" w:pos="1702"/>
        </w:tabs>
        <w:rPr>
          <w:rFonts w:ascii="Tahoma" w:hAnsi="Tahoma" w:cs="Tahoma"/>
        </w:rPr>
      </w:pPr>
      <w:r w:rsidRPr="00AE4F17">
        <w:rPr>
          <w:rFonts w:ascii="Tahoma" w:hAnsi="Tahoma" w:cs="Tahoma"/>
          <w:b/>
        </w:rPr>
        <w:t>IZVAJALEC</w:t>
      </w:r>
      <w:r w:rsidRPr="00AE4F17">
        <w:rPr>
          <w:rFonts w:ascii="Tahoma" w:hAnsi="Tahoma" w:cs="Tahoma"/>
          <w:b/>
        </w:rPr>
        <w:tab/>
      </w:r>
      <w:r w:rsidRPr="00AE4F17">
        <w:rPr>
          <w:rFonts w:ascii="Tahoma" w:hAnsi="Tahoma" w:cs="Tahoma"/>
        </w:rPr>
        <w:t xml:space="preserve">............................................................................................................., </w:t>
      </w:r>
    </w:p>
    <w:p w14:paraId="5E842956" w14:textId="77777777" w:rsidR="00DF7B45" w:rsidRPr="00AE4F17" w:rsidRDefault="00DF7B45" w:rsidP="00C37356">
      <w:pPr>
        <w:keepNext/>
        <w:keepLines/>
        <w:tabs>
          <w:tab w:val="left" w:pos="1702"/>
        </w:tabs>
        <w:ind w:left="1701"/>
        <w:rPr>
          <w:rFonts w:ascii="Tahoma" w:hAnsi="Tahoma" w:cs="Tahoma"/>
        </w:rPr>
      </w:pPr>
      <w:r w:rsidRPr="00AE4F17">
        <w:rPr>
          <w:rFonts w:ascii="Tahoma" w:hAnsi="Tahoma" w:cs="Tahoma"/>
        </w:rPr>
        <w:tab/>
        <w:t xml:space="preserve">ki ga zastopa:......................................................................................... </w:t>
      </w:r>
    </w:p>
    <w:p w14:paraId="0F32B75D" w14:textId="77777777" w:rsidR="00DF7B45" w:rsidRPr="00AE4F17" w:rsidRDefault="00DF7B45" w:rsidP="00C37356">
      <w:pPr>
        <w:keepNext/>
        <w:keepLines/>
        <w:tabs>
          <w:tab w:val="left" w:pos="1702"/>
        </w:tabs>
        <w:ind w:left="1701" w:hanging="1701"/>
        <w:rPr>
          <w:rFonts w:ascii="Tahoma" w:hAnsi="Tahoma" w:cs="Tahoma"/>
        </w:rPr>
      </w:pPr>
      <w:r w:rsidRPr="00AE4F17">
        <w:rPr>
          <w:rFonts w:ascii="Tahoma" w:hAnsi="Tahoma" w:cs="Tahoma"/>
        </w:rPr>
        <w:tab/>
        <w:t>številka transakcijskega računa: ___________________________</w:t>
      </w:r>
    </w:p>
    <w:p w14:paraId="27B12C93" w14:textId="77777777" w:rsidR="00DF7B45" w:rsidRPr="00AE4F17" w:rsidRDefault="00DF7B45" w:rsidP="00C37356">
      <w:pPr>
        <w:keepNext/>
        <w:keepLines/>
        <w:tabs>
          <w:tab w:val="left" w:pos="1702"/>
        </w:tabs>
        <w:ind w:left="1701" w:hanging="1701"/>
        <w:rPr>
          <w:rFonts w:ascii="Tahoma" w:hAnsi="Tahoma" w:cs="Tahoma"/>
        </w:rPr>
      </w:pPr>
      <w:r w:rsidRPr="00AE4F17">
        <w:rPr>
          <w:rFonts w:ascii="Tahoma" w:hAnsi="Tahoma" w:cs="Tahoma"/>
        </w:rPr>
        <w:tab/>
      </w:r>
      <w:r w:rsidRPr="00AE4F17">
        <w:rPr>
          <w:rFonts w:ascii="Tahoma" w:hAnsi="Tahoma" w:cs="Tahoma"/>
        </w:rPr>
        <w:tab/>
        <w:t>identifikacijska številka za DDV: _________________________</w:t>
      </w:r>
    </w:p>
    <w:p w14:paraId="5307C94F" w14:textId="77777777" w:rsidR="00DF7B45" w:rsidRPr="00AE4F17" w:rsidRDefault="00DF7B45" w:rsidP="00C37356">
      <w:pPr>
        <w:keepNext/>
        <w:keepLines/>
        <w:tabs>
          <w:tab w:val="left" w:pos="709"/>
          <w:tab w:val="left" w:pos="1702"/>
        </w:tabs>
        <w:ind w:left="1701" w:hanging="1701"/>
        <w:rPr>
          <w:rFonts w:ascii="Tahoma" w:hAnsi="Tahoma" w:cs="Tahoma"/>
        </w:rPr>
      </w:pPr>
      <w:r w:rsidRPr="00AE4F17">
        <w:rPr>
          <w:rFonts w:ascii="Tahoma" w:hAnsi="Tahoma" w:cs="Tahoma"/>
        </w:rPr>
        <w:tab/>
      </w:r>
      <w:r w:rsidRPr="00AE4F17">
        <w:rPr>
          <w:rFonts w:ascii="Tahoma" w:hAnsi="Tahoma" w:cs="Tahoma"/>
        </w:rPr>
        <w:tab/>
        <w:t>matična številka: ______________________</w:t>
      </w:r>
    </w:p>
    <w:p w14:paraId="6CC2C798" w14:textId="77777777" w:rsidR="00DF7B45" w:rsidRPr="00AE4F17" w:rsidRDefault="0090621B" w:rsidP="00C37356">
      <w:pPr>
        <w:keepNext/>
        <w:keepLines/>
        <w:tabs>
          <w:tab w:val="left" w:pos="1702"/>
        </w:tabs>
        <w:ind w:left="1701"/>
        <w:rPr>
          <w:rFonts w:ascii="Tahoma" w:hAnsi="Tahoma" w:cs="Tahoma"/>
        </w:rPr>
      </w:pPr>
      <w:r w:rsidRPr="00AE4F17">
        <w:rPr>
          <w:rFonts w:ascii="Tahoma" w:hAnsi="Tahoma" w:cs="Tahoma"/>
        </w:rPr>
        <w:t>(v nadaljevanju: izvajalec)</w:t>
      </w:r>
    </w:p>
    <w:p w14:paraId="077001A4" w14:textId="77777777" w:rsidR="00BD45DF" w:rsidRPr="00AE4F17" w:rsidRDefault="00BD45DF" w:rsidP="00C37356">
      <w:pPr>
        <w:keepNext/>
        <w:keepLines/>
        <w:jc w:val="both"/>
      </w:pPr>
    </w:p>
    <w:p w14:paraId="6EFBA7F3" w14:textId="77777777" w:rsidR="00DF7B45" w:rsidRPr="00AE4F17" w:rsidRDefault="00DF7B45" w:rsidP="00C37356">
      <w:pPr>
        <w:keepNext/>
        <w:keepLines/>
        <w:numPr>
          <w:ilvl w:val="0"/>
          <w:numId w:val="13"/>
        </w:numPr>
        <w:ind w:hanging="1080"/>
        <w:jc w:val="both"/>
        <w:rPr>
          <w:rFonts w:ascii="Tahoma" w:hAnsi="Tahoma" w:cs="Tahoma"/>
          <w:b/>
        </w:rPr>
      </w:pPr>
      <w:r w:rsidRPr="00AE4F17">
        <w:rPr>
          <w:rFonts w:ascii="Tahoma" w:hAnsi="Tahoma" w:cs="Tahoma"/>
          <w:b/>
        </w:rPr>
        <w:t>UVODNE DOLOČBE</w:t>
      </w:r>
    </w:p>
    <w:p w14:paraId="4766F808" w14:textId="77777777" w:rsidR="00DF7B45" w:rsidRPr="00AE4F17" w:rsidRDefault="00DF7B45" w:rsidP="00C37356">
      <w:pPr>
        <w:keepNext/>
        <w:keepLines/>
        <w:jc w:val="both"/>
        <w:rPr>
          <w:rFonts w:ascii="Tahoma" w:hAnsi="Tahoma" w:cs="Tahoma"/>
        </w:rPr>
      </w:pPr>
    </w:p>
    <w:p w14:paraId="54463454"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24526A29" w14:textId="77777777" w:rsidR="00DF7B45" w:rsidRPr="00AE4F17" w:rsidRDefault="00DF7B45" w:rsidP="00C37356">
      <w:pPr>
        <w:keepNext/>
        <w:keepLines/>
        <w:jc w:val="both"/>
        <w:rPr>
          <w:rFonts w:ascii="Tahoma" w:hAnsi="Tahoma" w:cs="Tahoma"/>
          <w:sz w:val="16"/>
        </w:rPr>
      </w:pPr>
    </w:p>
    <w:p w14:paraId="08BF731A" w14:textId="77777777" w:rsidR="00DF7B45" w:rsidRPr="00AE4F17" w:rsidRDefault="00BD45DF" w:rsidP="00C37356">
      <w:pPr>
        <w:keepNext/>
        <w:keepLines/>
        <w:spacing w:after="120"/>
        <w:jc w:val="both"/>
        <w:rPr>
          <w:rFonts w:ascii="Tahoma" w:hAnsi="Tahoma" w:cs="Tahoma"/>
        </w:rPr>
      </w:pPr>
      <w:r w:rsidRPr="00AE4F17">
        <w:rPr>
          <w:rFonts w:ascii="Tahoma" w:hAnsi="Tahoma" w:cs="Tahoma"/>
        </w:rPr>
        <w:t>S</w:t>
      </w:r>
      <w:r w:rsidR="00DF7B45" w:rsidRPr="00AE4F17">
        <w:rPr>
          <w:rFonts w:ascii="Tahoma" w:hAnsi="Tahoma" w:cs="Tahoma"/>
        </w:rPr>
        <w:t>tranki</w:t>
      </w:r>
      <w:r w:rsidRPr="00AE4F17">
        <w:rPr>
          <w:rFonts w:ascii="Tahoma" w:hAnsi="Tahoma" w:cs="Tahoma"/>
        </w:rPr>
        <w:t xml:space="preserve"> okvirnega sporazuma uvodoma</w:t>
      </w:r>
      <w:r w:rsidR="00DF7B45" w:rsidRPr="00AE4F17">
        <w:rPr>
          <w:rFonts w:ascii="Tahoma" w:hAnsi="Tahoma" w:cs="Tahoma"/>
        </w:rPr>
        <w:t xml:space="preserve"> ugotavljata:</w:t>
      </w:r>
    </w:p>
    <w:p w14:paraId="33AF5582" w14:textId="54FD1340" w:rsidR="00337A00" w:rsidRPr="00AE4F17" w:rsidRDefault="00DF7B45" w:rsidP="00C37356">
      <w:pPr>
        <w:keepNext/>
        <w:keepLines/>
        <w:numPr>
          <w:ilvl w:val="0"/>
          <w:numId w:val="15"/>
        </w:numPr>
        <w:jc w:val="both"/>
        <w:rPr>
          <w:rFonts w:ascii="Tahoma" w:hAnsi="Tahoma" w:cs="Tahoma"/>
        </w:rPr>
      </w:pPr>
      <w:r w:rsidRPr="00AE4F17">
        <w:rPr>
          <w:rFonts w:ascii="Tahoma" w:hAnsi="Tahoma" w:cs="Tahoma"/>
        </w:rPr>
        <w:t>da je JAVNI HOLDING Ljubljana, d.o.o., Verovškova ulica 70, 1000 Ljubljana, na podlagi pooblastila naročnika, izvedel postopek oddaje javnega naročila po odprtem postopku, v skladu s 40. členom Zakona o javnem naročanju (Uradni list RS, št. 91/15</w:t>
      </w:r>
      <w:r w:rsidR="001B619F">
        <w:rPr>
          <w:rFonts w:ascii="Tahoma" w:hAnsi="Tahoma" w:cs="Tahoma"/>
        </w:rPr>
        <w:t xml:space="preserve"> s spremembami</w:t>
      </w:r>
      <w:r w:rsidRPr="00AE4F17">
        <w:rPr>
          <w:rFonts w:ascii="Tahoma" w:hAnsi="Tahoma" w:cs="Tahoma"/>
        </w:rPr>
        <w:t>; v nadaljevanju: ZJN-3), objavljenim na Portalu javnih naročil dne ___________, pod št. objave ________________ in v Dopolnilu k Uradnemu listu Evropske unije d</w:t>
      </w:r>
      <w:r w:rsidR="003E21BE">
        <w:rPr>
          <w:rFonts w:ascii="Tahoma" w:hAnsi="Tahoma" w:cs="Tahoma"/>
        </w:rPr>
        <w:t>ne ______________, Dokument 2020</w:t>
      </w:r>
      <w:r w:rsidRPr="00AE4F17">
        <w:rPr>
          <w:rFonts w:ascii="Tahoma" w:hAnsi="Tahoma" w:cs="Tahoma"/>
        </w:rPr>
        <w:t xml:space="preserve">/S ____-_________, </w:t>
      </w:r>
      <w:r w:rsidR="00640A1B" w:rsidRPr="00AE4F17">
        <w:rPr>
          <w:rFonts w:ascii="Tahoma" w:hAnsi="Tahoma" w:cs="Tahoma"/>
        </w:rPr>
        <w:t>z namenom sklenitve okvirnega sporazuma za »Izvajanje občasnih prevozov«,</w:t>
      </w:r>
    </w:p>
    <w:p w14:paraId="68702461" w14:textId="093F5FFE" w:rsidR="00640A1B" w:rsidRPr="00AE4F17" w:rsidRDefault="00337A00" w:rsidP="00C37356">
      <w:pPr>
        <w:keepNext/>
        <w:keepLines/>
        <w:numPr>
          <w:ilvl w:val="0"/>
          <w:numId w:val="15"/>
        </w:numPr>
        <w:jc w:val="both"/>
        <w:rPr>
          <w:rFonts w:ascii="Tahoma" w:hAnsi="Tahoma" w:cs="Tahoma"/>
        </w:rPr>
      </w:pPr>
      <w:r w:rsidRPr="00AE4F17">
        <w:rPr>
          <w:rFonts w:ascii="Tahoma" w:hAnsi="Tahoma" w:cs="Tahoma"/>
        </w:rPr>
        <w:t xml:space="preserve">da je naročnik </w:t>
      </w:r>
      <w:r w:rsidR="0090621B" w:rsidRPr="00AE4F17">
        <w:rPr>
          <w:rFonts w:ascii="Tahoma" w:hAnsi="Tahoma" w:cs="Tahoma"/>
        </w:rPr>
        <w:t>na podlagi izveden</w:t>
      </w:r>
      <w:r w:rsidR="001B619F">
        <w:rPr>
          <w:rFonts w:ascii="Tahoma" w:hAnsi="Tahoma" w:cs="Tahoma"/>
        </w:rPr>
        <w:t>ega</w:t>
      </w:r>
      <w:r w:rsidR="0090621B" w:rsidRPr="00AE4F17">
        <w:rPr>
          <w:rFonts w:ascii="Tahoma" w:hAnsi="Tahoma" w:cs="Tahoma"/>
        </w:rPr>
        <w:t xml:space="preserve"> postopka oddaje javnega naročila </w:t>
      </w:r>
      <w:r w:rsidR="0075320E">
        <w:rPr>
          <w:rFonts w:ascii="Tahoma" w:hAnsi="Tahoma" w:cs="Tahoma"/>
        </w:rPr>
        <w:t>izvajalce</w:t>
      </w:r>
      <w:r w:rsidRPr="00AE4F17">
        <w:rPr>
          <w:rFonts w:ascii="Tahoma" w:hAnsi="Tahoma" w:cs="Tahoma"/>
        </w:rPr>
        <w:t xml:space="preserve"> izbral </w:t>
      </w:r>
      <w:r w:rsidR="0090621B" w:rsidRPr="00AE4F17">
        <w:rPr>
          <w:rFonts w:ascii="Tahoma" w:hAnsi="Tahoma" w:cs="Tahoma"/>
        </w:rPr>
        <w:t>in razvrstil na »</w:t>
      </w:r>
      <w:r w:rsidR="0090621B" w:rsidRPr="00AE4F17">
        <w:rPr>
          <w:rFonts w:ascii="Tahoma" w:hAnsi="Tahoma" w:cs="Tahoma"/>
          <w:snapToGrid w:val="0"/>
        </w:rPr>
        <w:t xml:space="preserve">Seznam izvajalcev, razvrščenih </w:t>
      </w:r>
      <w:r w:rsidR="0090621B" w:rsidRPr="00AE4F17">
        <w:rPr>
          <w:rFonts w:ascii="Tahoma" w:hAnsi="Tahoma" w:cs="Tahoma"/>
        </w:rPr>
        <w:t>od najug</w:t>
      </w:r>
      <w:r w:rsidR="008859F8">
        <w:rPr>
          <w:rFonts w:ascii="Tahoma" w:hAnsi="Tahoma" w:cs="Tahoma"/>
        </w:rPr>
        <w:t>odnejšega do najmanj ugodnega</w:t>
      </w:r>
      <w:r w:rsidR="0090621B" w:rsidRPr="00AE4F17">
        <w:rPr>
          <w:rFonts w:ascii="Tahoma" w:hAnsi="Tahoma" w:cs="Tahoma"/>
        </w:rPr>
        <w:t xml:space="preserve">«, ki je priloga tega okvirnega sporazuma (v nadaljevanju tudi: </w:t>
      </w:r>
      <w:r w:rsidR="00D5305D">
        <w:rPr>
          <w:rFonts w:ascii="Tahoma" w:hAnsi="Tahoma" w:cs="Tahoma"/>
        </w:rPr>
        <w:t>S</w:t>
      </w:r>
      <w:r w:rsidR="0090621B" w:rsidRPr="00AE4F17">
        <w:rPr>
          <w:rFonts w:ascii="Tahoma" w:hAnsi="Tahoma" w:cs="Tahoma"/>
        </w:rPr>
        <w:t xml:space="preserve">eznam izvajalcev), </w:t>
      </w:r>
      <w:r w:rsidRPr="00AE4F17">
        <w:rPr>
          <w:rFonts w:ascii="Tahoma" w:hAnsi="Tahoma" w:cs="Tahoma"/>
        </w:rPr>
        <w:t xml:space="preserve">na podlagi </w:t>
      </w:r>
      <w:r w:rsidR="001C633E" w:rsidRPr="00AE4F17">
        <w:rPr>
          <w:rFonts w:ascii="Tahoma" w:hAnsi="Tahoma" w:cs="Tahoma"/>
        </w:rPr>
        <w:t xml:space="preserve">pogojev in meril, opredeljenih v razpisni dokumentaciji </w:t>
      </w:r>
      <w:r w:rsidR="000D2494">
        <w:rPr>
          <w:rFonts w:ascii="Tahoma" w:hAnsi="Tahoma" w:cs="Tahoma"/>
        </w:rPr>
        <w:t xml:space="preserve">naročnika </w:t>
      </w:r>
      <w:r w:rsidR="001C633E" w:rsidRPr="00AE4F17">
        <w:rPr>
          <w:rFonts w:ascii="Tahoma" w:hAnsi="Tahoma" w:cs="Tahoma"/>
        </w:rPr>
        <w:t xml:space="preserve">št. </w:t>
      </w:r>
      <w:r w:rsidR="00452648">
        <w:rPr>
          <w:rFonts w:ascii="Tahoma" w:hAnsi="Tahoma" w:cs="Tahoma"/>
        </w:rPr>
        <w:t xml:space="preserve">LPP-154/22 </w:t>
      </w:r>
      <w:r w:rsidR="001C633E" w:rsidRPr="00AE4F17">
        <w:rPr>
          <w:rFonts w:ascii="Tahoma" w:hAnsi="Tahoma" w:cs="Tahoma"/>
        </w:rPr>
        <w:t>(v nadaljevanju tudi: razpisna dokumentacija),</w:t>
      </w:r>
    </w:p>
    <w:p w14:paraId="31309A5F" w14:textId="77777777" w:rsidR="00DF7B45" w:rsidRPr="00AE4F17" w:rsidRDefault="00640A1B" w:rsidP="00C37356">
      <w:pPr>
        <w:keepNext/>
        <w:keepLines/>
        <w:numPr>
          <w:ilvl w:val="0"/>
          <w:numId w:val="15"/>
        </w:numPr>
        <w:jc w:val="both"/>
        <w:rPr>
          <w:rFonts w:ascii="Tahoma" w:hAnsi="Tahoma" w:cs="Tahoma"/>
        </w:rPr>
      </w:pPr>
      <w:r w:rsidRPr="00AE4F17">
        <w:rPr>
          <w:rFonts w:ascii="Tahoma" w:hAnsi="Tahoma" w:cs="Tahoma"/>
        </w:rPr>
        <w:t xml:space="preserve">da naročnik sklepa </w:t>
      </w:r>
      <w:r w:rsidR="00AA6F54" w:rsidRPr="00AE4F17">
        <w:rPr>
          <w:rFonts w:ascii="Tahoma" w:hAnsi="Tahoma" w:cs="Tahoma"/>
        </w:rPr>
        <w:t xml:space="preserve">ta okvirni sporazum </w:t>
      </w:r>
      <w:r w:rsidRPr="00AE4F17">
        <w:rPr>
          <w:rFonts w:ascii="Tahoma" w:hAnsi="Tahoma" w:cs="Tahoma"/>
        </w:rPr>
        <w:t>v enaki vsebini z/s ________ izbranimi ponudniki,</w:t>
      </w:r>
      <w:r w:rsidR="00AA6F54" w:rsidRPr="00AE4F17">
        <w:rPr>
          <w:rFonts w:ascii="Tahoma" w:hAnsi="Tahoma" w:cs="Tahoma"/>
        </w:rPr>
        <w:t xml:space="preserve"> </w:t>
      </w:r>
      <w:r w:rsidRPr="00AE4F17">
        <w:rPr>
          <w:rFonts w:ascii="Tahoma" w:hAnsi="Tahoma" w:cs="Tahoma"/>
        </w:rPr>
        <w:t>katerih ponudbe so v postopku oddaje javnega naročila izpolnjevale vse pogoje in zahteve naročnika, nav</w:t>
      </w:r>
      <w:r w:rsidR="00775581" w:rsidRPr="00AE4F17">
        <w:rPr>
          <w:rFonts w:ascii="Tahoma" w:hAnsi="Tahoma" w:cs="Tahoma"/>
        </w:rPr>
        <w:t>edene v razpisni dokumentaciji ter se izvaja na podlagi pogojev iz okvirnega sporazuma in brez ponovnega odpiranja konkurence</w:t>
      </w:r>
      <w:r w:rsidR="007428DA" w:rsidRPr="00AE4F17">
        <w:rPr>
          <w:rFonts w:ascii="Tahoma" w:hAnsi="Tahoma" w:cs="Tahoma"/>
        </w:rPr>
        <w:t>,</w:t>
      </w:r>
    </w:p>
    <w:p w14:paraId="309EEF07" w14:textId="4A6BD3A3" w:rsidR="00AA6F54" w:rsidRPr="00AE4F17" w:rsidRDefault="00AA6F54" w:rsidP="00C37356">
      <w:pPr>
        <w:keepNext/>
        <w:keepLines/>
        <w:numPr>
          <w:ilvl w:val="0"/>
          <w:numId w:val="15"/>
        </w:numPr>
        <w:jc w:val="both"/>
        <w:rPr>
          <w:rFonts w:ascii="Tahoma" w:hAnsi="Tahoma" w:cs="Tahoma"/>
        </w:rPr>
      </w:pPr>
      <w:r w:rsidRPr="00AE4F17">
        <w:rPr>
          <w:rFonts w:ascii="Tahoma" w:hAnsi="Tahoma" w:cs="Tahoma"/>
        </w:rPr>
        <w:t>da bo naročnik posamezna naročila občasnih prevozov, ki so predmet tega okvir</w:t>
      </w:r>
      <w:r w:rsidR="003E21BE">
        <w:rPr>
          <w:rFonts w:ascii="Tahoma" w:hAnsi="Tahoma" w:cs="Tahoma"/>
        </w:rPr>
        <w:t xml:space="preserve">nega sporazuma, oddal </w:t>
      </w:r>
      <w:r w:rsidRPr="00AE4F17">
        <w:rPr>
          <w:rFonts w:ascii="Tahoma" w:hAnsi="Tahoma" w:cs="Tahoma"/>
        </w:rPr>
        <w:t>izvajalcu, na podlagi pogojev, ki so določeni v tem okvirnem sporazumu,</w:t>
      </w:r>
    </w:p>
    <w:p w14:paraId="5C44A214" w14:textId="77777777" w:rsidR="00337A00" w:rsidRPr="00AE4F17" w:rsidRDefault="00DF7B45" w:rsidP="00C37356">
      <w:pPr>
        <w:keepNext/>
        <w:keepLines/>
        <w:numPr>
          <w:ilvl w:val="0"/>
          <w:numId w:val="15"/>
        </w:numPr>
        <w:jc w:val="both"/>
        <w:rPr>
          <w:rFonts w:ascii="Tahoma" w:hAnsi="Tahoma" w:cs="Tahoma"/>
        </w:rPr>
      </w:pPr>
      <w:r w:rsidRPr="00AE4F17">
        <w:rPr>
          <w:rFonts w:ascii="Tahoma" w:hAnsi="Tahoma" w:cs="Tahoma"/>
        </w:rPr>
        <w:t xml:space="preserve">da se morajo storitve, ki so predmet </w:t>
      </w:r>
      <w:r w:rsidR="00F94422" w:rsidRPr="00AE4F17">
        <w:rPr>
          <w:rFonts w:ascii="Tahoma" w:hAnsi="Tahoma" w:cs="Tahoma"/>
        </w:rPr>
        <w:t>tega okvirnega sporazuma</w:t>
      </w:r>
      <w:r w:rsidRPr="00AE4F17">
        <w:rPr>
          <w:rFonts w:ascii="Tahoma" w:hAnsi="Tahoma" w:cs="Tahoma"/>
        </w:rPr>
        <w:t>, izvajati v skladu s veljavno zakonodajo in predpisi</w:t>
      </w:r>
      <w:r w:rsidR="0090621B" w:rsidRPr="00AE4F17">
        <w:rPr>
          <w:rFonts w:ascii="Tahoma" w:hAnsi="Tahoma" w:cs="Tahoma"/>
        </w:rPr>
        <w:t xml:space="preserve"> s področja predmeta </w:t>
      </w:r>
      <w:r w:rsidR="00AA6F54" w:rsidRPr="00AE4F17">
        <w:rPr>
          <w:rFonts w:ascii="Tahoma" w:hAnsi="Tahoma" w:cs="Tahoma"/>
        </w:rPr>
        <w:t>tega okvirnega sporazuma</w:t>
      </w:r>
      <w:r w:rsidR="0090621B" w:rsidRPr="00AE4F17">
        <w:rPr>
          <w:rFonts w:ascii="Tahoma" w:hAnsi="Tahoma" w:cs="Tahoma"/>
        </w:rPr>
        <w:t>,</w:t>
      </w:r>
    </w:p>
    <w:p w14:paraId="500ABE7E" w14:textId="11591EC9" w:rsidR="0090621B" w:rsidRDefault="0090621B" w:rsidP="00C37356">
      <w:pPr>
        <w:keepNext/>
        <w:keepLines/>
        <w:numPr>
          <w:ilvl w:val="0"/>
          <w:numId w:val="15"/>
        </w:numPr>
        <w:jc w:val="both"/>
        <w:rPr>
          <w:rFonts w:ascii="Tahoma" w:hAnsi="Tahoma" w:cs="Tahoma"/>
        </w:rPr>
      </w:pPr>
      <w:r w:rsidRPr="00AE4F17">
        <w:rPr>
          <w:rFonts w:ascii="Tahoma" w:hAnsi="Tahoma" w:cs="Tahoma"/>
        </w:rPr>
        <w:t>da se naročnik in izvajalec s tem okvirnim sporazumom dogovorita o pogojih izvajanja predmeta tega okvirnega sporazuma.</w:t>
      </w:r>
    </w:p>
    <w:p w14:paraId="552F8C1D" w14:textId="77777777" w:rsidR="000D1783" w:rsidRPr="00AE4F17" w:rsidRDefault="000D1783" w:rsidP="000D1783">
      <w:pPr>
        <w:keepNext/>
        <w:keepLines/>
        <w:jc w:val="both"/>
        <w:rPr>
          <w:rFonts w:ascii="Tahoma" w:hAnsi="Tahoma" w:cs="Tahoma"/>
        </w:rPr>
      </w:pPr>
    </w:p>
    <w:p w14:paraId="473AD0D3" w14:textId="77777777" w:rsidR="007428DA" w:rsidRPr="00AE4F17" w:rsidRDefault="007428DA" w:rsidP="00C37356">
      <w:pPr>
        <w:keepNext/>
        <w:keepLines/>
        <w:numPr>
          <w:ilvl w:val="0"/>
          <w:numId w:val="14"/>
        </w:numPr>
        <w:jc w:val="center"/>
        <w:rPr>
          <w:rFonts w:ascii="Tahoma" w:hAnsi="Tahoma" w:cs="Tahoma"/>
        </w:rPr>
      </w:pPr>
      <w:r w:rsidRPr="00AE4F17">
        <w:rPr>
          <w:rFonts w:ascii="Tahoma" w:hAnsi="Tahoma" w:cs="Tahoma"/>
        </w:rPr>
        <w:lastRenderedPageBreak/>
        <w:t>člen</w:t>
      </w:r>
    </w:p>
    <w:p w14:paraId="3669FB74" w14:textId="77777777" w:rsidR="007428DA" w:rsidRPr="00AE4F17" w:rsidRDefault="007428DA" w:rsidP="00C37356">
      <w:pPr>
        <w:keepNext/>
        <w:keepLines/>
        <w:tabs>
          <w:tab w:val="left" w:pos="1702"/>
        </w:tabs>
        <w:jc w:val="both"/>
        <w:rPr>
          <w:rFonts w:ascii="Tahoma" w:hAnsi="Tahoma" w:cs="Tahoma"/>
        </w:rPr>
      </w:pPr>
    </w:p>
    <w:p w14:paraId="1AE071F3" w14:textId="5C331ACE" w:rsidR="0090621B" w:rsidRPr="00AE4F17" w:rsidRDefault="0090621B" w:rsidP="00C37356">
      <w:pPr>
        <w:keepNext/>
        <w:keepLines/>
        <w:tabs>
          <w:tab w:val="left" w:pos="1702"/>
        </w:tabs>
        <w:jc w:val="both"/>
        <w:rPr>
          <w:rFonts w:ascii="Tahoma" w:hAnsi="Tahoma" w:cs="Tahoma"/>
        </w:rPr>
      </w:pPr>
      <w:r w:rsidRPr="00AE4F17">
        <w:rPr>
          <w:rFonts w:ascii="Tahoma" w:hAnsi="Tahoma" w:cs="Tahoma"/>
        </w:rPr>
        <w:t xml:space="preserve">Okvirni sporazum se uporablja do izčrpanja vrednosti, navedene v prvem odstavku 4. člena tega okvirnega sporazuma oziroma največ za obdobje </w:t>
      </w:r>
      <w:r w:rsidR="00724E98">
        <w:rPr>
          <w:rFonts w:ascii="Tahoma" w:hAnsi="Tahoma" w:cs="Tahoma"/>
          <w:lang w:eastAsia="ar-SA"/>
        </w:rPr>
        <w:t>šestintrideset (36</w:t>
      </w:r>
      <w:r w:rsidRPr="00AE4F17">
        <w:rPr>
          <w:rFonts w:ascii="Tahoma" w:hAnsi="Tahoma" w:cs="Tahoma"/>
          <w:lang w:eastAsia="ar-SA"/>
        </w:rPr>
        <w:t xml:space="preserve">) </w:t>
      </w:r>
      <w:r w:rsidRPr="00AE4F17">
        <w:rPr>
          <w:rFonts w:ascii="Tahoma" w:hAnsi="Tahoma" w:cs="Tahoma"/>
        </w:rPr>
        <w:t>mesecev od dneva sklenitve okvirnega sporazuma, kar nastopi prej.</w:t>
      </w:r>
    </w:p>
    <w:p w14:paraId="2F8044D4" w14:textId="77777777" w:rsidR="007428DA" w:rsidRPr="00AE4F17" w:rsidRDefault="007428DA" w:rsidP="00C37356">
      <w:pPr>
        <w:keepNext/>
        <w:keepLines/>
        <w:tabs>
          <w:tab w:val="left" w:pos="1702"/>
        </w:tabs>
        <w:jc w:val="both"/>
        <w:rPr>
          <w:rFonts w:ascii="Tahoma" w:hAnsi="Tahoma" w:cs="Tahoma"/>
        </w:rPr>
      </w:pPr>
    </w:p>
    <w:p w14:paraId="66DD52C7" w14:textId="77777777" w:rsidR="00DF7B45" w:rsidRPr="00AE4F17" w:rsidRDefault="00F94422" w:rsidP="00C37356">
      <w:pPr>
        <w:keepNext/>
        <w:keepLines/>
        <w:numPr>
          <w:ilvl w:val="0"/>
          <w:numId w:val="13"/>
        </w:numPr>
        <w:ind w:hanging="1080"/>
        <w:jc w:val="both"/>
        <w:rPr>
          <w:rFonts w:ascii="Tahoma" w:hAnsi="Tahoma" w:cs="Tahoma"/>
          <w:b/>
        </w:rPr>
      </w:pPr>
      <w:r w:rsidRPr="00AE4F17">
        <w:rPr>
          <w:rFonts w:ascii="Tahoma" w:hAnsi="Tahoma" w:cs="Tahoma"/>
          <w:b/>
        </w:rPr>
        <w:t>PREDMET OKVIRNEGA SPORAZUMA</w:t>
      </w:r>
    </w:p>
    <w:p w14:paraId="53BD8D5C" w14:textId="77777777" w:rsidR="00DF7B45" w:rsidRPr="00AE4F17" w:rsidRDefault="00DF7B45" w:rsidP="00C37356">
      <w:pPr>
        <w:keepNext/>
        <w:keepLines/>
        <w:jc w:val="both"/>
        <w:rPr>
          <w:rFonts w:ascii="Tahoma" w:hAnsi="Tahoma" w:cs="Tahoma"/>
          <w:sz w:val="14"/>
        </w:rPr>
      </w:pPr>
    </w:p>
    <w:p w14:paraId="29E4DFEF"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1BFD76A4" w14:textId="108343BF" w:rsidR="00E10B95" w:rsidRDefault="00E10B95" w:rsidP="00C37356">
      <w:pPr>
        <w:keepNext/>
        <w:keepLines/>
        <w:jc w:val="both"/>
        <w:rPr>
          <w:rFonts w:ascii="Tahoma" w:hAnsi="Tahoma" w:cs="Tahoma"/>
          <w:lang w:eastAsia="en-US"/>
        </w:rPr>
      </w:pPr>
    </w:p>
    <w:p w14:paraId="719A391E" w14:textId="14A7A96D" w:rsidR="008C64CB" w:rsidRPr="00AE4F17" w:rsidRDefault="000812F7" w:rsidP="00C37356">
      <w:pPr>
        <w:keepNext/>
        <w:keepLines/>
        <w:jc w:val="both"/>
        <w:rPr>
          <w:rFonts w:ascii="Tahoma" w:hAnsi="Tahoma" w:cs="Tahoma"/>
          <w:lang w:eastAsia="en-US"/>
        </w:rPr>
      </w:pPr>
      <w:r w:rsidRPr="00AE4F17">
        <w:rPr>
          <w:rFonts w:ascii="Tahoma" w:hAnsi="Tahoma" w:cs="Tahoma"/>
          <w:lang w:eastAsia="en-US"/>
        </w:rPr>
        <w:t xml:space="preserve">Predmet okvirnega sporazuma je </w:t>
      </w:r>
      <w:r w:rsidRPr="00AE4F17">
        <w:rPr>
          <w:rFonts w:ascii="Tahoma" w:hAnsi="Tahoma" w:cs="Tahoma"/>
        </w:rPr>
        <w:t>»Izvajanje občasnih prevozov«</w:t>
      </w:r>
      <w:r w:rsidRPr="00E10B95">
        <w:rPr>
          <w:rFonts w:ascii="Tahoma" w:hAnsi="Tahoma" w:cs="Tahoma"/>
          <w:lang w:eastAsia="en-US"/>
        </w:rPr>
        <w:t xml:space="preserve"> </w:t>
      </w:r>
      <w:r w:rsidRPr="00AE4F17">
        <w:rPr>
          <w:rFonts w:ascii="Tahoma" w:hAnsi="Tahoma" w:cs="Tahoma"/>
          <w:lang w:eastAsia="en-US"/>
        </w:rPr>
        <w:t xml:space="preserve">(v nadaljevanju tudi: </w:t>
      </w:r>
      <w:r>
        <w:rPr>
          <w:rFonts w:ascii="Tahoma" w:hAnsi="Tahoma" w:cs="Tahoma"/>
          <w:lang w:eastAsia="en-US"/>
        </w:rPr>
        <w:t xml:space="preserve">izvajanje občasnih prevozov in/ali </w:t>
      </w:r>
      <w:r w:rsidRPr="00AE4F17">
        <w:rPr>
          <w:rFonts w:ascii="Tahoma" w:hAnsi="Tahoma" w:cs="Tahoma"/>
          <w:lang w:eastAsia="en-US"/>
        </w:rPr>
        <w:t>storitve)</w:t>
      </w:r>
      <w:r>
        <w:rPr>
          <w:rFonts w:ascii="Tahoma" w:hAnsi="Tahoma" w:cs="Tahoma"/>
          <w:lang w:eastAsia="en-US"/>
        </w:rPr>
        <w:t xml:space="preserve"> z </w:t>
      </w:r>
      <w:r>
        <w:rPr>
          <w:rFonts w:ascii="Tahoma" w:hAnsi="Tahoma" w:cs="Tahoma"/>
          <w:color w:val="000000"/>
        </w:rPr>
        <w:t>AVTOBUSI o</w:t>
      </w:r>
      <w:r w:rsidRPr="00EA1EAD">
        <w:rPr>
          <w:rFonts w:ascii="Tahoma" w:hAnsi="Tahoma" w:cs="Tahoma"/>
          <w:color w:val="000000"/>
        </w:rPr>
        <w:t>d 49 do 60 potniških sedežev</w:t>
      </w:r>
      <w:r>
        <w:rPr>
          <w:rFonts w:ascii="Tahoma" w:hAnsi="Tahoma" w:cs="Tahoma"/>
          <w:color w:val="000000"/>
        </w:rPr>
        <w:t xml:space="preserve"> (nadaljevanju tudi: vozilo/vozila)</w:t>
      </w:r>
      <w:r w:rsidR="008C64CB" w:rsidRPr="00AE4F17">
        <w:rPr>
          <w:rFonts w:ascii="Tahoma" w:hAnsi="Tahoma" w:cs="Tahoma"/>
          <w:lang w:eastAsia="en-US"/>
        </w:rPr>
        <w:t>, ki jih naročnik po obsegu in časovno ne more vnaprej natančno določiti</w:t>
      </w:r>
      <w:r w:rsidR="00F73353" w:rsidRPr="00AE4F17">
        <w:rPr>
          <w:rFonts w:ascii="Tahoma" w:hAnsi="Tahoma" w:cs="Tahoma"/>
          <w:lang w:eastAsia="en-US"/>
        </w:rPr>
        <w:t xml:space="preserve">, kot je to opredeljeno v razpisni dokumentaciji in na podlagi ponudbe izvajalca št. _____________  z dne ___________ (v nadaljevanju: ponudba izvajalca), ki je sestavni del tega okvirnega sporazuma, </w:t>
      </w:r>
      <w:r w:rsidR="008C64CB" w:rsidRPr="00AE4F17">
        <w:rPr>
          <w:rFonts w:ascii="Tahoma" w:hAnsi="Tahoma" w:cs="Tahoma"/>
          <w:lang w:eastAsia="en-US"/>
        </w:rPr>
        <w:t>in sicer vse po pravilih stroke, s skrbnostjo dobrega gospodarstvenika in strokovnjaka ter v skladu s tem okvirni</w:t>
      </w:r>
      <w:r w:rsidR="00B361BF">
        <w:rPr>
          <w:rFonts w:ascii="Tahoma" w:hAnsi="Tahoma" w:cs="Tahoma"/>
          <w:lang w:eastAsia="en-US"/>
        </w:rPr>
        <w:t>m</w:t>
      </w:r>
      <w:r w:rsidR="008C64CB" w:rsidRPr="00AE4F17">
        <w:rPr>
          <w:rFonts w:ascii="Tahoma" w:hAnsi="Tahoma" w:cs="Tahoma"/>
          <w:lang w:eastAsia="en-US"/>
        </w:rPr>
        <w:t xml:space="preserve"> sporazumom in veljavno zakonodajo, ki se nanaša na predmet okvirnega sporazuma.</w:t>
      </w:r>
    </w:p>
    <w:p w14:paraId="448E3AD8" w14:textId="77777777" w:rsidR="008C64CB" w:rsidRPr="00AE4F17" w:rsidRDefault="008C64CB" w:rsidP="00C37356">
      <w:pPr>
        <w:keepNext/>
        <w:keepLines/>
        <w:jc w:val="both"/>
        <w:rPr>
          <w:rFonts w:ascii="Tahoma" w:hAnsi="Tahoma" w:cs="Tahoma"/>
          <w:lang w:eastAsia="en-US"/>
        </w:rPr>
      </w:pPr>
    </w:p>
    <w:p w14:paraId="1F744F8E" w14:textId="64E89DCD" w:rsidR="008C64CB" w:rsidRPr="00AE4F17" w:rsidRDefault="008C64CB" w:rsidP="00C37356">
      <w:pPr>
        <w:keepNext/>
        <w:keepLines/>
        <w:jc w:val="both"/>
        <w:rPr>
          <w:rFonts w:ascii="Tahoma" w:hAnsi="Tahoma" w:cs="Tahoma"/>
          <w:lang w:eastAsia="en-US"/>
        </w:rPr>
      </w:pPr>
      <w:r w:rsidRPr="00AE4F17">
        <w:rPr>
          <w:rFonts w:ascii="Tahoma" w:hAnsi="Tahoma" w:cs="Tahoma"/>
          <w:lang w:eastAsia="en-US"/>
        </w:rPr>
        <w:t xml:space="preserve">Naročnik in izvajalec se s sklenitvijo tega okvirnega sporazuma izrecno dogovorita, da je količina </w:t>
      </w:r>
      <w:r w:rsidR="00451782">
        <w:rPr>
          <w:rFonts w:ascii="Tahoma" w:hAnsi="Tahoma" w:cs="Tahoma"/>
          <w:lang w:eastAsia="en-US"/>
        </w:rPr>
        <w:t xml:space="preserve">oz. obseg </w:t>
      </w:r>
      <w:r w:rsidRPr="00AE4F17">
        <w:rPr>
          <w:rFonts w:ascii="Tahoma" w:hAnsi="Tahoma" w:cs="Tahoma"/>
          <w:lang w:eastAsia="en-US"/>
        </w:rPr>
        <w:t>občasnih prevozov in opravljenih kilometrov, ki jih bo naročn</w:t>
      </w:r>
      <w:r w:rsidR="000F068B" w:rsidRPr="00AE4F17">
        <w:rPr>
          <w:rFonts w:ascii="Tahoma" w:hAnsi="Tahoma" w:cs="Tahoma"/>
          <w:lang w:eastAsia="en-US"/>
        </w:rPr>
        <w:t xml:space="preserve">ik oddal posameznemu izvajalcu </w:t>
      </w:r>
      <w:r w:rsidRPr="00AE4F17">
        <w:rPr>
          <w:rFonts w:ascii="Tahoma" w:hAnsi="Tahoma" w:cs="Tahoma"/>
          <w:lang w:eastAsia="en-US"/>
        </w:rPr>
        <w:t>za naročnika neobvezujoča in odvisna od dejanskih potreb naročnika v obdobju veljavnosti okvirnega sporazuma.</w:t>
      </w:r>
    </w:p>
    <w:p w14:paraId="43BBB71C" w14:textId="0510DB20" w:rsidR="00C970AD" w:rsidRPr="00AE4F17" w:rsidRDefault="00C970AD" w:rsidP="00C37356">
      <w:pPr>
        <w:keepNext/>
        <w:keepLines/>
        <w:jc w:val="both"/>
        <w:rPr>
          <w:rFonts w:ascii="Tahoma" w:hAnsi="Tahoma" w:cs="Tahoma"/>
          <w:lang w:eastAsia="en-US"/>
        </w:rPr>
      </w:pPr>
    </w:p>
    <w:p w14:paraId="06312C40" w14:textId="77777777" w:rsidR="00DF7B45" w:rsidRPr="00AE4F17" w:rsidRDefault="00F5372D" w:rsidP="00C37356">
      <w:pPr>
        <w:keepNext/>
        <w:keepLines/>
        <w:numPr>
          <w:ilvl w:val="0"/>
          <w:numId w:val="13"/>
        </w:numPr>
        <w:ind w:hanging="1080"/>
        <w:jc w:val="both"/>
        <w:rPr>
          <w:rFonts w:ascii="Tahoma" w:hAnsi="Tahoma" w:cs="Tahoma"/>
          <w:b/>
        </w:rPr>
      </w:pPr>
      <w:r w:rsidRPr="00AE4F17">
        <w:rPr>
          <w:rFonts w:ascii="Tahoma" w:hAnsi="Tahoma" w:cs="Tahoma"/>
          <w:b/>
        </w:rPr>
        <w:t>VREDNOST</w:t>
      </w:r>
      <w:r w:rsidR="00DF7B45" w:rsidRPr="00AE4F17">
        <w:rPr>
          <w:rFonts w:ascii="Tahoma" w:hAnsi="Tahoma" w:cs="Tahoma"/>
          <w:b/>
        </w:rPr>
        <w:t xml:space="preserve"> </w:t>
      </w:r>
      <w:r w:rsidR="00AA6F54" w:rsidRPr="00AE4F17">
        <w:rPr>
          <w:rFonts w:ascii="Tahoma" w:hAnsi="Tahoma" w:cs="Tahoma"/>
          <w:b/>
        </w:rPr>
        <w:t>OKVIRNEGA SPORAZUMA IN CENE</w:t>
      </w:r>
    </w:p>
    <w:p w14:paraId="277B5557" w14:textId="77777777" w:rsidR="00DF7B45" w:rsidRPr="00AE4F17" w:rsidRDefault="00DF7B45" w:rsidP="00C37356">
      <w:pPr>
        <w:keepNext/>
        <w:keepLines/>
        <w:ind w:left="1080"/>
        <w:jc w:val="both"/>
        <w:rPr>
          <w:rFonts w:ascii="Tahoma" w:hAnsi="Tahoma" w:cs="Tahoma"/>
          <w:b/>
        </w:rPr>
      </w:pPr>
    </w:p>
    <w:p w14:paraId="4185A606"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3F3F0F98" w14:textId="77777777" w:rsidR="00DF7B45" w:rsidRPr="00AE4F17" w:rsidRDefault="00DF7B45" w:rsidP="00C37356">
      <w:pPr>
        <w:keepNext/>
        <w:keepLines/>
        <w:rPr>
          <w:rFonts w:ascii="Tahoma" w:hAnsi="Tahoma" w:cs="Tahoma"/>
        </w:rPr>
      </w:pPr>
    </w:p>
    <w:p w14:paraId="714604C5" w14:textId="77777777" w:rsidR="00D510A1" w:rsidRPr="00AE4F17" w:rsidRDefault="00D510A1" w:rsidP="00C37356">
      <w:pPr>
        <w:keepNext/>
        <w:keepLines/>
        <w:jc w:val="both"/>
        <w:rPr>
          <w:rFonts w:ascii="Tahoma" w:hAnsi="Tahoma" w:cs="Tahoma"/>
        </w:rPr>
      </w:pPr>
      <w:r w:rsidRPr="00AE4F17">
        <w:rPr>
          <w:rFonts w:ascii="Tahoma" w:hAnsi="Tahoma" w:cs="Tahoma"/>
        </w:rPr>
        <w:t xml:space="preserve">Ocenjena vrednost javnega naročila, katerega izvedba je predmet tega okvirnega sporazuma, je ob začetku postopka oddaje javnega naročila, znašala ________ EUR brez DDV. </w:t>
      </w:r>
    </w:p>
    <w:p w14:paraId="2631EF81" w14:textId="77777777" w:rsidR="00ED7048" w:rsidRPr="00AE4F17" w:rsidRDefault="00ED7048" w:rsidP="00C37356">
      <w:pPr>
        <w:keepNext/>
        <w:keepLines/>
        <w:jc w:val="both"/>
        <w:rPr>
          <w:rFonts w:ascii="Tahoma" w:hAnsi="Tahoma" w:cs="Tahoma"/>
        </w:rPr>
      </w:pPr>
    </w:p>
    <w:p w14:paraId="64BDFE1B" w14:textId="6FCFD854" w:rsidR="00D510A1" w:rsidRPr="00AE4F17" w:rsidRDefault="003C7F1F" w:rsidP="00C37356">
      <w:pPr>
        <w:keepNext/>
        <w:keepLines/>
        <w:jc w:val="both"/>
        <w:rPr>
          <w:rFonts w:ascii="Tahoma" w:hAnsi="Tahoma" w:cs="Tahoma"/>
        </w:rPr>
      </w:pPr>
      <w:r w:rsidRPr="00AE4F17">
        <w:rPr>
          <w:rFonts w:ascii="Tahoma" w:hAnsi="Tahoma" w:cs="Tahoma"/>
        </w:rPr>
        <w:t>Cena za prevoženi kilometer, navedena v ponudbi izvajalca</w:t>
      </w:r>
      <w:r>
        <w:rPr>
          <w:rFonts w:ascii="Tahoma" w:hAnsi="Tahoma" w:cs="Tahoma"/>
        </w:rPr>
        <w:t xml:space="preserve">, znaša ___________ EUR brez DDV. </w:t>
      </w:r>
      <w:r w:rsidR="00B55460" w:rsidRPr="00AE4F17">
        <w:rPr>
          <w:rFonts w:ascii="Tahoma" w:hAnsi="Tahoma" w:cs="Tahoma"/>
        </w:rPr>
        <w:t>Cena za prevoženi kilometer, navedena v ponudbi izvajalca,</w:t>
      </w:r>
      <w:r w:rsidR="00D510A1" w:rsidRPr="00AE4F17">
        <w:rPr>
          <w:rFonts w:ascii="Tahoma" w:hAnsi="Tahoma" w:cs="Tahoma"/>
        </w:rPr>
        <w:t xml:space="preserve"> </w:t>
      </w:r>
      <w:r w:rsidR="00B55460" w:rsidRPr="00AE4F17">
        <w:rPr>
          <w:rFonts w:ascii="Tahoma" w:hAnsi="Tahoma" w:cs="Tahoma"/>
        </w:rPr>
        <w:t>vključuje</w:t>
      </w:r>
      <w:r w:rsidR="00D510A1" w:rsidRPr="00AE4F17">
        <w:rPr>
          <w:rFonts w:ascii="Tahoma" w:hAnsi="Tahoma" w:cs="Tahoma"/>
        </w:rPr>
        <w:t xml:space="preserve"> vse materialne in nematerialne stroške, ki bodo potrebni za kvalitetno in pravočasno izvedbo predmet</w:t>
      </w:r>
      <w:r w:rsidR="00B55460" w:rsidRPr="00AE4F17">
        <w:rPr>
          <w:rFonts w:ascii="Tahoma" w:hAnsi="Tahoma" w:cs="Tahoma"/>
        </w:rPr>
        <w:t>a okvirnega sporazuma, vključno s stroški dela in stroški goriva</w:t>
      </w:r>
      <w:r w:rsidR="00D510A1" w:rsidRPr="00AE4F17">
        <w:rPr>
          <w:rFonts w:ascii="Tahoma" w:hAnsi="Tahoma" w:cs="Tahoma"/>
        </w:rPr>
        <w:t>.</w:t>
      </w:r>
    </w:p>
    <w:p w14:paraId="526AD8AB" w14:textId="77777777" w:rsidR="006B0454" w:rsidRDefault="006B0454" w:rsidP="00C37356">
      <w:pPr>
        <w:keepNext/>
        <w:keepLines/>
        <w:jc w:val="both"/>
        <w:rPr>
          <w:rFonts w:ascii="Tahoma" w:hAnsi="Tahoma" w:cs="Tahoma"/>
          <w:highlight w:val="yellow"/>
        </w:rPr>
      </w:pPr>
    </w:p>
    <w:p w14:paraId="7F8CC5B0" w14:textId="23C24D4E" w:rsidR="00801723" w:rsidRPr="00C54A15" w:rsidRDefault="00061D58" w:rsidP="00C37356">
      <w:pPr>
        <w:keepNext/>
        <w:keepLines/>
        <w:jc w:val="both"/>
        <w:rPr>
          <w:rFonts w:ascii="Tahoma" w:hAnsi="Tahoma" w:cs="Tahoma"/>
        </w:rPr>
      </w:pPr>
      <w:r w:rsidRPr="00C54A15">
        <w:rPr>
          <w:rFonts w:ascii="Tahoma" w:hAnsi="Tahoma" w:cs="Tahoma"/>
        </w:rPr>
        <w:t>C</w:t>
      </w:r>
      <w:r w:rsidR="00801723" w:rsidRPr="00C54A15">
        <w:rPr>
          <w:rFonts w:ascii="Tahoma" w:hAnsi="Tahoma" w:cs="Tahoma"/>
        </w:rPr>
        <w:t xml:space="preserve">ena za prevoženi kilometer se v obdobju veljavnosti okvirnega sporazuma lahko spremeni le v primeru spremembe naročnikove </w:t>
      </w:r>
      <w:r w:rsidR="009404CF">
        <w:rPr>
          <w:rFonts w:ascii="Tahoma" w:hAnsi="Tahoma" w:cs="Tahoma"/>
        </w:rPr>
        <w:t xml:space="preserve">lastne </w:t>
      </w:r>
      <w:r w:rsidR="00801723" w:rsidRPr="00C54A15">
        <w:rPr>
          <w:rFonts w:ascii="Tahoma" w:hAnsi="Tahoma" w:cs="Tahoma"/>
        </w:rPr>
        <w:t>cene za storitve prevozov</w:t>
      </w:r>
      <w:r w:rsidR="006E4166">
        <w:rPr>
          <w:rFonts w:ascii="Tahoma" w:hAnsi="Tahoma" w:cs="Tahoma"/>
        </w:rPr>
        <w:t xml:space="preserve">, ki jo </w:t>
      </w:r>
      <w:r w:rsidR="009404CF">
        <w:rPr>
          <w:rFonts w:ascii="Tahoma" w:hAnsi="Tahoma" w:cs="Tahoma"/>
        </w:rPr>
        <w:t xml:space="preserve">naročnik </w:t>
      </w:r>
      <w:r w:rsidR="006E4166">
        <w:rPr>
          <w:rFonts w:ascii="Tahoma" w:hAnsi="Tahoma" w:cs="Tahoma"/>
        </w:rPr>
        <w:t xml:space="preserve">na trgu </w:t>
      </w:r>
      <w:r w:rsidR="002314CD">
        <w:rPr>
          <w:rFonts w:ascii="Tahoma" w:hAnsi="Tahoma" w:cs="Tahoma"/>
        </w:rPr>
        <w:t>za</w:t>
      </w:r>
      <w:r w:rsidR="006E4166">
        <w:rPr>
          <w:rFonts w:ascii="Tahoma" w:hAnsi="Tahoma" w:cs="Tahoma"/>
        </w:rPr>
        <w:t>računava za istovrstne storitve, kot so storitve</w:t>
      </w:r>
      <w:r w:rsidR="009404CF">
        <w:rPr>
          <w:rFonts w:ascii="Tahoma" w:hAnsi="Tahoma" w:cs="Tahoma"/>
        </w:rPr>
        <w:t>, ki so</w:t>
      </w:r>
      <w:r w:rsidR="006E4166">
        <w:rPr>
          <w:rFonts w:ascii="Tahoma" w:hAnsi="Tahoma" w:cs="Tahoma"/>
        </w:rPr>
        <w:t xml:space="preserve"> </w:t>
      </w:r>
      <w:r w:rsidR="009404CF">
        <w:rPr>
          <w:rFonts w:ascii="Tahoma" w:hAnsi="Tahoma" w:cs="Tahoma"/>
        </w:rPr>
        <w:t>predmet tega okvirnega sporazuma</w:t>
      </w:r>
      <w:bookmarkStart w:id="6" w:name="_GoBack"/>
      <w:bookmarkEnd w:id="6"/>
      <w:r w:rsidR="00801723" w:rsidRPr="00C54A15">
        <w:rPr>
          <w:rFonts w:ascii="Tahoma" w:hAnsi="Tahoma" w:cs="Tahoma"/>
        </w:rPr>
        <w:t xml:space="preserve">. Naročnik bo izvajalca obvestil o spremembi lastne cene, pri čemer se cena za prevoženi kilometer </w:t>
      </w:r>
      <w:r w:rsidRPr="00C54A15">
        <w:rPr>
          <w:rFonts w:ascii="Tahoma" w:hAnsi="Tahoma" w:cs="Tahoma"/>
        </w:rPr>
        <w:t>spremeni</w:t>
      </w:r>
      <w:r w:rsidR="00801723" w:rsidRPr="00C54A15">
        <w:rPr>
          <w:rFonts w:ascii="Tahoma" w:hAnsi="Tahoma" w:cs="Tahoma"/>
        </w:rPr>
        <w:t xml:space="preserve"> za enak odstotek</w:t>
      </w:r>
      <w:r w:rsidRPr="00C54A15">
        <w:rPr>
          <w:rFonts w:ascii="Tahoma" w:hAnsi="Tahoma" w:cs="Tahoma"/>
        </w:rPr>
        <w:t xml:space="preserve">, ki ga je upošteval naročnik pri </w:t>
      </w:r>
      <w:r w:rsidR="009404CF">
        <w:rPr>
          <w:rFonts w:ascii="Tahoma" w:hAnsi="Tahoma" w:cs="Tahoma"/>
        </w:rPr>
        <w:t xml:space="preserve">vsakokratni </w:t>
      </w:r>
      <w:r w:rsidRPr="00C54A15">
        <w:rPr>
          <w:rFonts w:ascii="Tahoma" w:hAnsi="Tahoma" w:cs="Tahoma"/>
        </w:rPr>
        <w:t xml:space="preserve">spremembi lastne cene. </w:t>
      </w:r>
    </w:p>
    <w:p w14:paraId="35CB823D" w14:textId="40984328" w:rsidR="00801723" w:rsidRPr="00C54A15" w:rsidRDefault="00801723" w:rsidP="00C37356">
      <w:pPr>
        <w:keepNext/>
        <w:keepLines/>
        <w:jc w:val="both"/>
        <w:rPr>
          <w:rFonts w:ascii="Tahoma" w:hAnsi="Tahoma" w:cs="Tahoma"/>
        </w:rPr>
      </w:pPr>
    </w:p>
    <w:p w14:paraId="525DEC73" w14:textId="2B549657" w:rsidR="00B55460" w:rsidRPr="00C54A15" w:rsidRDefault="00B55460" w:rsidP="00C37356">
      <w:pPr>
        <w:keepNext/>
        <w:keepLines/>
        <w:jc w:val="both"/>
        <w:rPr>
          <w:rFonts w:ascii="Tahoma" w:hAnsi="Tahoma" w:cs="Tahoma"/>
        </w:rPr>
      </w:pPr>
      <w:r w:rsidRPr="00C54A15">
        <w:rPr>
          <w:rFonts w:ascii="Tahoma" w:hAnsi="Tahoma" w:cs="Tahoma"/>
        </w:rPr>
        <w:t>Cena za prevoženi kilometer ne vključuje morebitn</w:t>
      </w:r>
      <w:r w:rsidR="00451782">
        <w:rPr>
          <w:rFonts w:ascii="Tahoma" w:hAnsi="Tahoma" w:cs="Tahoma"/>
        </w:rPr>
        <w:t>ih</w:t>
      </w:r>
      <w:r w:rsidRPr="00C54A15">
        <w:rPr>
          <w:rFonts w:ascii="Tahoma" w:hAnsi="Tahoma" w:cs="Tahoma"/>
        </w:rPr>
        <w:t xml:space="preserve"> </w:t>
      </w:r>
      <w:r w:rsidR="002742A3" w:rsidRPr="00C54A15">
        <w:rPr>
          <w:rFonts w:ascii="Tahoma" w:hAnsi="Tahoma" w:cs="Tahoma"/>
        </w:rPr>
        <w:t>drug</w:t>
      </w:r>
      <w:r w:rsidR="00451782">
        <w:rPr>
          <w:rFonts w:ascii="Tahoma" w:hAnsi="Tahoma" w:cs="Tahoma"/>
        </w:rPr>
        <w:t>ih</w:t>
      </w:r>
      <w:r w:rsidR="002742A3" w:rsidRPr="00C54A15">
        <w:rPr>
          <w:rFonts w:ascii="Tahoma" w:hAnsi="Tahoma" w:cs="Tahoma"/>
        </w:rPr>
        <w:t xml:space="preserve"> </w:t>
      </w:r>
      <w:r w:rsidRPr="00C54A15">
        <w:rPr>
          <w:rFonts w:ascii="Tahoma" w:hAnsi="Tahoma" w:cs="Tahoma"/>
        </w:rPr>
        <w:t>dodatn</w:t>
      </w:r>
      <w:r w:rsidR="00451782">
        <w:rPr>
          <w:rFonts w:ascii="Tahoma" w:hAnsi="Tahoma" w:cs="Tahoma"/>
        </w:rPr>
        <w:t>ih</w:t>
      </w:r>
      <w:r w:rsidRPr="00C54A15">
        <w:rPr>
          <w:rFonts w:ascii="Tahoma" w:hAnsi="Tahoma" w:cs="Tahoma"/>
        </w:rPr>
        <w:t xml:space="preserve"> strošk</w:t>
      </w:r>
      <w:r w:rsidR="00451782">
        <w:rPr>
          <w:rFonts w:ascii="Tahoma" w:hAnsi="Tahoma" w:cs="Tahoma"/>
        </w:rPr>
        <w:t>ov</w:t>
      </w:r>
      <w:r w:rsidRPr="00C54A15">
        <w:rPr>
          <w:rFonts w:ascii="Tahoma" w:hAnsi="Tahoma" w:cs="Tahoma"/>
        </w:rPr>
        <w:t xml:space="preserve"> (parkirnine, dnevnice, cestnine,</w:t>
      </w:r>
      <w:r w:rsidR="002742A3" w:rsidRPr="00C54A15">
        <w:rPr>
          <w:rFonts w:ascii="Tahoma" w:hAnsi="Tahoma" w:cs="Tahoma"/>
        </w:rPr>
        <w:t xml:space="preserve"> tunelnine</w:t>
      </w:r>
      <w:r w:rsidR="00451782">
        <w:rPr>
          <w:rFonts w:ascii="Tahoma" w:hAnsi="Tahoma" w:cs="Tahoma"/>
        </w:rPr>
        <w:t xml:space="preserve"> ipd.</w:t>
      </w:r>
      <w:r w:rsidR="002742A3" w:rsidRPr="00C54A15">
        <w:rPr>
          <w:rFonts w:ascii="Tahoma" w:hAnsi="Tahoma" w:cs="Tahoma"/>
        </w:rPr>
        <w:t>)</w:t>
      </w:r>
      <w:r w:rsidRPr="00C54A15">
        <w:rPr>
          <w:rFonts w:ascii="Tahoma" w:hAnsi="Tahoma" w:cs="Tahoma"/>
        </w:rPr>
        <w:t>, ki bi izvajalcu nastali pri izpolnjevanju obveznosti iz okvirnega sporazuma</w:t>
      </w:r>
      <w:r w:rsidR="003E21BE" w:rsidRPr="00C54A15">
        <w:rPr>
          <w:rFonts w:ascii="Tahoma" w:hAnsi="Tahoma" w:cs="Tahoma"/>
        </w:rPr>
        <w:t xml:space="preserve"> in so povezani z </w:t>
      </w:r>
      <w:r w:rsidR="002742A3" w:rsidRPr="00C54A15">
        <w:rPr>
          <w:rFonts w:ascii="Tahoma" w:hAnsi="Tahoma" w:cs="Tahoma"/>
        </w:rPr>
        <w:t xml:space="preserve">dejansko izvedbo posameznega </w:t>
      </w:r>
      <w:r w:rsidR="00451782">
        <w:rPr>
          <w:rFonts w:ascii="Tahoma" w:hAnsi="Tahoma" w:cs="Tahoma"/>
        </w:rPr>
        <w:t>prevoza</w:t>
      </w:r>
      <w:r w:rsidR="002742A3" w:rsidRPr="00C54A15">
        <w:rPr>
          <w:rFonts w:ascii="Tahoma" w:hAnsi="Tahoma" w:cs="Tahoma"/>
        </w:rPr>
        <w:t>.</w:t>
      </w:r>
      <w:r w:rsidRPr="00C54A15">
        <w:rPr>
          <w:rFonts w:ascii="Tahoma" w:hAnsi="Tahoma" w:cs="Tahoma"/>
        </w:rPr>
        <w:t xml:space="preserve"> </w:t>
      </w:r>
      <w:r w:rsidR="002742A3" w:rsidRPr="00C54A15">
        <w:rPr>
          <w:rFonts w:ascii="Tahoma" w:hAnsi="Tahoma" w:cs="Tahoma"/>
        </w:rPr>
        <w:t xml:space="preserve">Naročnik bo izvajalcu morebitne dodatne stroške </w:t>
      </w:r>
      <w:r w:rsidR="00FA089D" w:rsidRPr="00C54A15">
        <w:rPr>
          <w:rFonts w:ascii="Tahoma" w:hAnsi="Tahoma" w:cs="Tahoma"/>
        </w:rPr>
        <w:t xml:space="preserve">poravnal po </w:t>
      </w:r>
      <w:r w:rsidR="00451782">
        <w:rPr>
          <w:rFonts w:ascii="Tahoma" w:hAnsi="Tahoma" w:cs="Tahoma"/>
        </w:rPr>
        <w:t xml:space="preserve">dejansko </w:t>
      </w:r>
      <w:r w:rsidR="00FA089D" w:rsidRPr="00C54A15">
        <w:rPr>
          <w:rFonts w:ascii="Tahoma" w:hAnsi="Tahoma" w:cs="Tahoma"/>
        </w:rPr>
        <w:t xml:space="preserve">opravljenem </w:t>
      </w:r>
      <w:r w:rsidR="00451782">
        <w:rPr>
          <w:rFonts w:ascii="Tahoma" w:hAnsi="Tahoma" w:cs="Tahoma"/>
        </w:rPr>
        <w:t xml:space="preserve">posameznem </w:t>
      </w:r>
      <w:r w:rsidR="00FA089D" w:rsidRPr="00C54A15">
        <w:rPr>
          <w:rFonts w:ascii="Tahoma" w:hAnsi="Tahoma" w:cs="Tahoma"/>
        </w:rPr>
        <w:t>prevozu in na podlagi priloženih dokazil</w:t>
      </w:r>
      <w:r w:rsidR="00451782">
        <w:rPr>
          <w:rFonts w:ascii="Tahoma" w:hAnsi="Tahoma" w:cs="Tahoma"/>
        </w:rPr>
        <w:t xml:space="preserve"> izvajalca</w:t>
      </w:r>
      <w:r w:rsidR="00FA089D" w:rsidRPr="00C54A15">
        <w:rPr>
          <w:rFonts w:ascii="Tahoma" w:hAnsi="Tahoma" w:cs="Tahoma"/>
        </w:rPr>
        <w:t xml:space="preserve"> ter v skladu z veljavno zakonodajo.</w:t>
      </w:r>
    </w:p>
    <w:p w14:paraId="79219C5B" w14:textId="69854C73" w:rsidR="006B0454" w:rsidRPr="00C54A15" w:rsidRDefault="006B0454" w:rsidP="00C37356">
      <w:pPr>
        <w:keepNext/>
        <w:keepLines/>
        <w:jc w:val="both"/>
        <w:rPr>
          <w:rFonts w:ascii="Tahoma" w:hAnsi="Tahoma" w:cs="Tahoma"/>
        </w:rPr>
      </w:pPr>
    </w:p>
    <w:p w14:paraId="729143CE" w14:textId="042CFFBD" w:rsidR="00061D58" w:rsidRPr="00004F76" w:rsidRDefault="00061D58" w:rsidP="00C37356">
      <w:pPr>
        <w:keepNext/>
        <w:keepLines/>
        <w:jc w:val="both"/>
        <w:rPr>
          <w:rFonts w:ascii="Tahoma" w:hAnsi="Tahoma" w:cs="Tahoma"/>
        </w:rPr>
      </w:pPr>
      <w:r w:rsidRPr="00881C76">
        <w:rPr>
          <w:rFonts w:ascii="Tahoma" w:hAnsi="Tahoma" w:cs="Tahoma"/>
        </w:rPr>
        <w:t xml:space="preserve">Pri obračunu storitev posameznega prevoza se upošteva časovni razpon </w:t>
      </w:r>
      <w:r w:rsidR="00AD462B" w:rsidRPr="00881C76">
        <w:rPr>
          <w:rFonts w:ascii="Tahoma" w:hAnsi="Tahoma" w:cs="Tahoma"/>
        </w:rPr>
        <w:t xml:space="preserve">(od </w:t>
      </w:r>
      <w:r w:rsidR="00915447" w:rsidRPr="00881C76">
        <w:rPr>
          <w:rFonts w:ascii="Tahoma" w:hAnsi="Tahoma" w:cs="Tahoma"/>
        </w:rPr>
        <w:t xml:space="preserve">pričetka vožnje – ura </w:t>
      </w:r>
      <w:r w:rsidR="00AD462B" w:rsidRPr="00881C76">
        <w:rPr>
          <w:rFonts w:ascii="Tahoma" w:hAnsi="Tahoma" w:cs="Tahoma"/>
        </w:rPr>
        <w:t xml:space="preserve">odhoda do </w:t>
      </w:r>
      <w:r w:rsidR="00915447" w:rsidRPr="00881C76">
        <w:rPr>
          <w:rFonts w:ascii="Tahoma" w:hAnsi="Tahoma" w:cs="Tahoma"/>
        </w:rPr>
        <w:t>konca prevoza – ura vrnitve na kraj odhoda</w:t>
      </w:r>
      <w:r w:rsidR="00AD462B" w:rsidRPr="00881C76">
        <w:rPr>
          <w:rFonts w:ascii="Tahoma" w:hAnsi="Tahoma" w:cs="Tahoma"/>
        </w:rPr>
        <w:t xml:space="preserve">) </w:t>
      </w:r>
      <w:r w:rsidRPr="00881C76">
        <w:rPr>
          <w:rFonts w:ascii="Tahoma" w:hAnsi="Tahoma" w:cs="Tahoma"/>
        </w:rPr>
        <w:t>izvedbe posameznega prevoza oziroma norma obračuna kilometrov, ne glede na število prevoženih kilometrov</w:t>
      </w:r>
      <w:r w:rsidR="00451782" w:rsidRPr="00881C76">
        <w:rPr>
          <w:rFonts w:ascii="Tahoma" w:hAnsi="Tahoma" w:cs="Tahoma"/>
        </w:rPr>
        <w:t>,</w:t>
      </w:r>
      <w:r w:rsidRPr="00881C76">
        <w:rPr>
          <w:rFonts w:ascii="Tahoma" w:hAnsi="Tahoma" w:cs="Tahoma"/>
        </w:rPr>
        <w:t xml:space="preserve"> in sicer glede na to, ali gre za prevoz, ki se izvaja v časovnem </w:t>
      </w:r>
      <w:r w:rsidR="00915447" w:rsidRPr="00881C76">
        <w:rPr>
          <w:rFonts w:ascii="Tahoma" w:hAnsi="Tahoma" w:cs="Tahoma"/>
        </w:rPr>
        <w:t>razponu</w:t>
      </w:r>
      <w:r w:rsidRPr="00881C76">
        <w:rPr>
          <w:rFonts w:ascii="Tahoma" w:hAnsi="Tahoma" w:cs="Tahoma"/>
        </w:rPr>
        <w:t>, ki je krajši od šestih (6) ur</w:t>
      </w:r>
      <w:r w:rsidR="00AD462B" w:rsidRPr="00881C76">
        <w:rPr>
          <w:rFonts w:ascii="Tahoma" w:hAnsi="Tahoma" w:cs="Tahoma"/>
        </w:rPr>
        <w:t xml:space="preserve"> </w:t>
      </w:r>
      <w:r w:rsidRPr="00881C76">
        <w:rPr>
          <w:rFonts w:ascii="Tahoma" w:hAnsi="Tahoma" w:cs="Tahoma"/>
        </w:rPr>
        <w:t>ali za celodnevni prevoz. Norma obračunanih kilometrov za celodnevni prevoz znaša 250 kilometrov</w:t>
      </w:r>
      <w:r w:rsidR="00451782" w:rsidRPr="00881C76">
        <w:rPr>
          <w:rFonts w:ascii="Tahoma" w:hAnsi="Tahoma" w:cs="Tahoma"/>
        </w:rPr>
        <w:t>,</w:t>
      </w:r>
      <w:r w:rsidRPr="00881C76">
        <w:rPr>
          <w:rFonts w:ascii="Tahoma" w:hAnsi="Tahoma" w:cs="Tahoma"/>
        </w:rPr>
        <w:t xml:space="preserve"> </w:t>
      </w:r>
      <w:r w:rsidR="00451782" w:rsidRPr="00881C76">
        <w:rPr>
          <w:rFonts w:ascii="Tahoma" w:hAnsi="Tahoma" w:cs="Tahoma"/>
        </w:rPr>
        <w:t>za prevoz, ki je krajši od šestih (6) ur pa znaša</w:t>
      </w:r>
      <w:r w:rsidRPr="00881C76">
        <w:rPr>
          <w:rFonts w:ascii="Tahoma" w:hAnsi="Tahoma" w:cs="Tahoma"/>
        </w:rPr>
        <w:t xml:space="preserve"> 125 kilometrov. Vsak dodatno </w:t>
      </w:r>
      <w:r w:rsidR="00451782" w:rsidRPr="00881C76">
        <w:rPr>
          <w:rFonts w:ascii="Tahoma" w:hAnsi="Tahoma" w:cs="Tahoma"/>
        </w:rPr>
        <w:t xml:space="preserve">prevožen </w:t>
      </w:r>
      <w:r w:rsidRPr="00881C76">
        <w:rPr>
          <w:rFonts w:ascii="Tahoma" w:hAnsi="Tahoma" w:cs="Tahoma"/>
        </w:rPr>
        <w:t>kilometer se obračuna po ceni, ki je navedena v drugem odstavku tega člena.</w:t>
      </w:r>
      <w:r>
        <w:rPr>
          <w:rFonts w:ascii="Tahoma" w:hAnsi="Tahoma" w:cs="Tahoma"/>
        </w:rPr>
        <w:t xml:space="preserve"> </w:t>
      </w:r>
      <w:r w:rsidRPr="00004F76">
        <w:rPr>
          <w:rFonts w:ascii="Tahoma" w:hAnsi="Tahoma" w:cs="Tahoma"/>
        </w:rPr>
        <w:t xml:space="preserve"> </w:t>
      </w:r>
    </w:p>
    <w:p w14:paraId="0722BFC1" w14:textId="49008928" w:rsidR="00AD462B" w:rsidRDefault="00AD462B" w:rsidP="00C37356">
      <w:pPr>
        <w:keepNext/>
        <w:keepLines/>
        <w:jc w:val="both"/>
        <w:rPr>
          <w:rFonts w:ascii="Tahoma" w:hAnsi="Tahoma" w:cs="Tahoma"/>
        </w:rPr>
      </w:pPr>
    </w:p>
    <w:p w14:paraId="047ABCF1" w14:textId="298B6148" w:rsidR="00FA089D" w:rsidRPr="00AE4F17" w:rsidRDefault="00FA089D" w:rsidP="00C37356">
      <w:pPr>
        <w:keepNext/>
        <w:keepLines/>
        <w:jc w:val="both"/>
        <w:rPr>
          <w:rFonts w:ascii="Tahoma" w:hAnsi="Tahoma" w:cs="Tahoma"/>
        </w:rPr>
      </w:pPr>
      <w:r w:rsidRPr="00AE4F17">
        <w:rPr>
          <w:rFonts w:ascii="Tahoma" w:hAnsi="Tahoma" w:cs="Tahoma"/>
        </w:rPr>
        <w:t xml:space="preserve">Naročnik ima pravico od izvajalca zahtevati kopijo potnega naloga ali tahografskega lističa (oziroma izpiska iz elektronskega tahografa), iz katerega je razvidna pot in </w:t>
      </w:r>
      <w:r w:rsidR="00451782">
        <w:rPr>
          <w:rFonts w:ascii="Tahoma" w:hAnsi="Tahoma" w:cs="Tahoma"/>
        </w:rPr>
        <w:t>prevoženi</w:t>
      </w:r>
      <w:r w:rsidRPr="00AE4F17">
        <w:rPr>
          <w:rFonts w:ascii="Tahoma" w:hAnsi="Tahoma" w:cs="Tahoma"/>
        </w:rPr>
        <w:t xml:space="preserve"> kilometri, ki so osnova za </w:t>
      </w:r>
      <w:r w:rsidR="001B619F" w:rsidRPr="00AE4F17">
        <w:rPr>
          <w:rFonts w:ascii="Tahoma" w:hAnsi="Tahoma" w:cs="Tahoma"/>
        </w:rPr>
        <w:t>iz</w:t>
      </w:r>
      <w:r w:rsidR="001B619F">
        <w:rPr>
          <w:rFonts w:ascii="Tahoma" w:hAnsi="Tahoma" w:cs="Tahoma"/>
        </w:rPr>
        <w:t>stavljeni</w:t>
      </w:r>
      <w:r w:rsidR="001B619F" w:rsidRPr="00AE4F17">
        <w:rPr>
          <w:rFonts w:ascii="Tahoma" w:hAnsi="Tahoma" w:cs="Tahoma"/>
        </w:rPr>
        <w:t xml:space="preserve"> </w:t>
      </w:r>
      <w:r w:rsidRPr="00AE4F17">
        <w:rPr>
          <w:rFonts w:ascii="Tahoma" w:hAnsi="Tahoma" w:cs="Tahoma"/>
        </w:rPr>
        <w:t>račun.</w:t>
      </w:r>
    </w:p>
    <w:p w14:paraId="73AF2D35" w14:textId="77777777" w:rsidR="00FA089D" w:rsidRPr="00AE4F17" w:rsidRDefault="00FA089D" w:rsidP="00C37356">
      <w:pPr>
        <w:keepNext/>
        <w:keepLines/>
        <w:jc w:val="both"/>
        <w:rPr>
          <w:rFonts w:ascii="Tahoma" w:hAnsi="Tahoma" w:cs="Tahoma"/>
        </w:rPr>
      </w:pPr>
    </w:p>
    <w:p w14:paraId="22664B48" w14:textId="05282521" w:rsidR="00FA089D" w:rsidRDefault="00FA089D" w:rsidP="00C37356">
      <w:pPr>
        <w:keepNext/>
        <w:keepLines/>
        <w:jc w:val="both"/>
        <w:rPr>
          <w:rFonts w:ascii="Tahoma" w:hAnsi="Tahoma" w:cs="Tahoma"/>
        </w:rPr>
      </w:pPr>
      <w:r w:rsidRPr="00AE4F17">
        <w:rPr>
          <w:rFonts w:ascii="Tahoma" w:hAnsi="Tahoma" w:cs="Tahoma"/>
        </w:rPr>
        <w:lastRenderedPageBreak/>
        <w:t>Izvajalec sam nosi vse stroške, ki izhajajo iz kršitev predpisov, ki urejajo prevoze v cestnem prometu in cestni promet.</w:t>
      </w:r>
    </w:p>
    <w:p w14:paraId="70251304" w14:textId="77777777" w:rsidR="00451782" w:rsidRPr="00AE4F17" w:rsidRDefault="00451782" w:rsidP="00C37356">
      <w:pPr>
        <w:keepNext/>
        <w:keepLines/>
        <w:jc w:val="both"/>
        <w:rPr>
          <w:rFonts w:ascii="Tahoma" w:hAnsi="Tahoma" w:cs="Tahoma"/>
        </w:rPr>
      </w:pPr>
    </w:p>
    <w:p w14:paraId="7074B046" w14:textId="77777777" w:rsidR="00775581" w:rsidRPr="00AE4F17" w:rsidRDefault="00775581" w:rsidP="00C37356">
      <w:pPr>
        <w:keepNext/>
        <w:keepLines/>
        <w:numPr>
          <w:ilvl w:val="0"/>
          <w:numId w:val="13"/>
        </w:numPr>
        <w:ind w:hanging="1080"/>
        <w:jc w:val="both"/>
        <w:rPr>
          <w:rFonts w:ascii="Tahoma" w:hAnsi="Tahoma" w:cs="Tahoma"/>
          <w:b/>
        </w:rPr>
      </w:pPr>
      <w:r w:rsidRPr="00AE4F17">
        <w:rPr>
          <w:rFonts w:ascii="Tahoma" w:hAnsi="Tahoma" w:cs="Tahoma"/>
          <w:b/>
        </w:rPr>
        <w:t xml:space="preserve">PRAVILA IZVAJANJA OKVIRNEGA SPORAZUMA </w:t>
      </w:r>
    </w:p>
    <w:p w14:paraId="479B5DE6" w14:textId="77777777" w:rsidR="00775581" w:rsidRPr="00AE4F17" w:rsidRDefault="00775581" w:rsidP="00C37356">
      <w:pPr>
        <w:keepNext/>
        <w:keepLines/>
        <w:tabs>
          <w:tab w:val="left" w:pos="1702"/>
        </w:tabs>
        <w:jc w:val="both"/>
        <w:rPr>
          <w:rFonts w:ascii="Tahoma" w:hAnsi="Tahoma" w:cs="Tahoma"/>
        </w:rPr>
      </w:pPr>
    </w:p>
    <w:p w14:paraId="2E6E0CC2" w14:textId="77777777" w:rsidR="00775581" w:rsidRPr="00AE4F17" w:rsidRDefault="00775581" w:rsidP="00C37356">
      <w:pPr>
        <w:keepNext/>
        <w:keepLines/>
        <w:numPr>
          <w:ilvl w:val="0"/>
          <w:numId w:val="14"/>
        </w:numPr>
        <w:jc w:val="center"/>
        <w:rPr>
          <w:rFonts w:ascii="Tahoma" w:hAnsi="Tahoma" w:cs="Tahoma"/>
        </w:rPr>
      </w:pPr>
      <w:r w:rsidRPr="00AE4F17">
        <w:rPr>
          <w:rFonts w:ascii="Tahoma" w:hAnsi="Tahoma" w:cs="Tahoma"/>
        </w:rPr>
        <w:t>člen</w:t>
      </w:r>
    </w:p>
    <w:p w14:paraId="4EEC3DE6" w14:textId="77777777" w:rsidR="007428DA" w:rsidRPr="00AE4F17" w:rsidRDefault="007428DA" w:rsidP="00C37356">
      <w:pPr>
        <w:keepNext/>
        <w:keepLines/>
        <w:rPr>
          <w:rFonts w:ascii="Tahoma" w:hAnsi="Tahoma" w:cs="Tahoma"/>
        </w:rPr>
      </w:pPr>
    </w:p>
    <w:p w14:paraId="7BBF2838" w14:textId="4F148C5A" w:rsidR="009D2DBC" w:rsidRDefault="009D2DBC" w:rsidP="00C37356">
      <w:pPr>
        <w:keepNext/>
        <w:keepLines/>
        <w:jc w:val="both"/>
        <w:rPr>
          <w:rFonts w:ascii="Tahoma" w:hAnsi="Tahoma" w:cs="Tahoma"/>
        </w:rPr>
      </w:pPr>
      <w:r w:rsidRPr="00AE4F17">
        <w:rPr>
          <w:rFonts w:ascii="Tahoma" w:hAnsi="Tahoma" w:cs="Tahoma"/>
        </w:rPr>
        <w:t>Naročnik se s podpisom tega okvirnega sporazuma zavezuje, da bo na podlagi dejanski</w:t>
      </w:r>
      <w:r w:rsidR="00D5305D">
        <w:rPr>
          <w:rFonts w:ascii="Tahoma" w:hAnsi="Tahoma" w:cs="Tahoma"/>
        </w:rPr>
        <w:t>h</w:t>
      </w:r>
      <w:r w:rsidRPr="00AE4F17">
        <w:rPr>
          <w:rFonts w:ascii="Tahoma" w:hAnsi="Tahoma" w:cs="Tahoma"/>
        </w:rPr>
        <w:t xml:space="preserve"> potreb v obdobju veljavnosti okvirnega sporazuma, posamezna naročila </w:t>
      </w:r>
      <w:r w:rsidR="00D5305D">
        <w:rPr>
          <w:rFonts w:ascii="Tahoma" w:hAnsi="Tahoma" w:cs="Tahoma"/>
        </w:rPr>
        <w:t xml:space="preserve">občasnih </w:t>
      </w:r>
      <w:r w:rsidRPr="00AE4F17">
        <w:rPr>
          <w:rFonts w:ascii="Tahoma" w:hAnsi="Tahoma" w:cs="Tahoma"/>
        </w:rPr>
        <w:t>prevozov</w:t>
      </w:r>
      <w:r w:rsidRPr="007428DA">
        <w:rPr>
          <w:rFonts w:ascii="Tahoma" w:hAnsi="Tahoma" w:cs="Tahoma"/>
        </w:rPr>
        <w:t xml:space="preserve">, ki so predmet tega okvirnega sporazuma, oddal </w:t>
      </w:r>
      <w:r w:rsidRPr="00AE4F17">
        <w:rPr>
          <w:rFonts w:ascii="Tahoma" w:hAnsi="Tahoma" w:cs="Tahoma"/>
        </w:rPr>
        <w:t xml:space="preserve">posameznemu izvajalcu </w:t>
      </w:r>
      <w:r w:rsidRPr="007428DA">
        <w:rPr>
          <w:rFonts w:ascii="Tahoma" w:hAnsi="Tahoma" w:cs="Tahoma"/>
        </w:rPr>
        <w:t xml:space="preserve">na podlagi pogojev, opredeljenih v </w:t>
      </w:r>
      <w:r w:rsidRPr="00AE4F17">
        <w:rPr>
          <w:rFonts w:ascii="Tahoma" w:hAnsi="Tahoma" w:cs="Tahoma"/>
        </w:rPr>
        <w:t>razpisni dokumentaciji</w:t>
      </w:r>
      <w:r w:rsidRPr="007428DA">
        <w:rPr>
          <w:rFonts w:ascii="Tahoma" w:hAnsi="Tahoma" w:cs="Tahoma"/>
        </w:rPr>
        <w:t xml:space="preserve"> in na podlagi pogojev, ki so do</w:t>
      </w:r>
      <w:r w:rsidRPr="00AE4F17">
        <w:rPr>
          <w:rFonts w:ascii="Tahoma" w:hAnsi="Tahoma" w:cs="Tahoma"/>
        </w:rPr>
        <w:t xml:space="preserve">ločeni v tem okvirnem sporazumu, brez ponovnega odpiranja konkurence med izbranimi izvajalci, ki so </w:t>
      </w:r>
      <w:r w:rsidR="00D5305D">
        <w:rPr>
          <w:rFonts w:ascii="Tahoma" w:hAnsi="Tahoma" w:cs="Tahoma"/>
        </w:rPr>
        <w:t>uvrščeni</w:t>
      </w:r>
      <w:r w:rsidR="00D5305D" w:rsidRPr="00AE4F17">
        <w:rPr>
          <w:rFonts w:ascii="Tahoma" w:hAnsi="Tahoma" w:cs="Tahoma"/>
        </w:rPr>
        <w:t xml:space="preserve"> </w:t>
      </w:r>
      <w:r w:rsidRPr="00AE4F17">
        <w:rPr>
          <w:rFonts w:ascii="Tahoma" w:hAnsi="Tahoma" w:cs="Tahoma"/>
        </w:rPr>
        <w:t>na Seznam izvajalcev</w:t>
      </w:r>
      <w:r w:rsidR="00D5305D">
        <w:rPr>
          <w:rFonts w:ascii="Tahoma" w:hAnsi="Tahoma" w:cs="Tahoma"/>
        </w:rPr>
        <w:t xml:space="preserve"> in</w:t>
      </w:r>
      <w:r>
        <w:rPr>
          <w:rFonts w:ascii="Tahoma" w:hAnsi="Tahoma" w:cs="Tahoma"/>
        </w:rPr>
        <w:t xml:space="preserve"> razvrščeni</w:t>
      </w:r>
      <w:r w:rsidRPr="00AE4F17">
        <w:rPr>
          <w:rFonts w:ascii="Tahoma" w:hAnsi="Tahoma" w:cs="Tahoma"/>
        </w:rPr>
        <w:t xml:space="preserve"> od najug</w:t>
      </w:r>
      <w:r>
        <w:rPr>
          <w:rFonts w:ascii="Tahoma" w:hAnsi="Tahoma" w:cs="Tahoma"/>
        </w:rPr>
        <w:t>odnejšega do najmanj ugodnega</w:t>
      </w:r>
      <w:r w:rsidRPr="00AE4F17">
        <w:rPr>
          <w:rFonts w:ascii="Tahoma" w:hAnsi="Tahoma" w:cs="Tahoma"/>
        </w:rPr>
        <w:t>.</w:t>
      </w:r>
    </w:p>
    <w:p w14:paraId="561076EB" w14:textId="77777777" w:rsidR="009D2DBC" w:rsidRDefault="009D2DBC" w:rsidP="00C37356">
      <w:pPr>
        <w:keepNext/>
        <w:keepLines/>
        <w:jc w:val="both"/>
        <w:rPr>
          <w:rFonts w:ascii="Tahoma" w:hAnsi="Tahoma" w:cs="Tahoma"/>
        </w:rPr>
      </w:pPr>
    </w:p>
    <w:p w14:paraId="4D06536A" w14:textId="159764EC" w:rsidR="004F253C" w:rsidRDefault="009D2DBC" w:rsidP="00C37356">
      <w:pPr>
        <w:keepNext/>
        <w:keepLines/>
        <w:jc w:val="both"/>
        <w:rPr>
          <w:rFonts w:ascii="Tahoma" w:hAnsi="Tahoma" w:cs="Tahoma"/>
        </w:rPr>
      </w:pPr>
      <w:r w:rsidRPr="006807AF">
        <w:rPr>
          <w:rFonts w:ascii="Tahoma" w:hAnsi="Tahoma" w:cs="Tahoma"/>
        </w:rPr>
        <w:t>Naročnik bo</w:t>
      </w:r>
      <w:r w:rsidR="00D5305D">
        <w:rPr>
          <w:rFonts w:ascii="Tahoma" w:hAnsi="Tahoma" w:cs="Tahoma"/>
        </w:rPr>
        <w:t>,</w:t>
      </w:r>
      <w:r w:rsidRPr="006807AF">
        <w:rPr>
          <w:rFonts w:ascii="Tahoma" w:hAnsi="Tahoma" w:cs="Tahoma"/>
        </w:rPr>
        <w:t xml:space="preserve"> ob potrebi po posame</w:t>
      </w:r>
      <w:r w:rsidR="00613B89">
        <w:rPr>
          <w:rFonts w:ascii="Tahoma" w:hAnsi="Tahoma" w:cs="Tahoma"/>
        </w:rPr>
        <w:t>znem občasnem prevozu</w:t>
      </w:r>
      <w:r w:rsidR="00D5305D">
        <w:rPr>
          <w:rFonts w:ascii="Tahoma" w:hAnsi="Tahoma" w:cs="Tahoma"/>
        </w:rPr>
        <w:t>,</w:t>
      </w:r>
      <w:r w:rsidR="00613B89">
        <w:rPr>
          <w:rFonts w:ascii="Tahoma" w:hAnsi="Tahoma" w:cs="Tahoma"/>
        </w:rPr>
        <w:t xml:space="preserve"> </w:t>
      </w:r>
      <w:r w:rsidR="00B361BF">
        <w:rPr>
          <w:rFonts w:ascii="Tahoma" w:hAnsi="Tahoma" w:cs="Tahoma"/>
        </w:rPr>
        <w:t xml:space="preserve">preverjal </w:t>
      </w:r>
      <w:r w:rsidR="00D5305D">
        <w:rPr>
          <w:rFonts w:ascii="Tahoma" w:hAnsi="Tahoma" w:cs="Tahoma"/>
        </w:rPr>
        <w:t>razpoložljivost</w:t>
      </w:r>
      <w:r w:rsidR="00D5305D" w:rsidRPr="006807AF">
        <w:rPr>
          <w:rFonts w:ascii="Tahoma" w:hAnsi="Tahoma" w:cs="Tahoma"/>
        </w:rPr>
        <w:t xml:space="preserve"> </w:t>
      </w:r>
      <w:r w:rsidRPr="006807AF">
        <w:rPr>
          <w:rFonts w:ascii="Tahoma" w:hAnsi="Tahoma" w:cs="Tahoma"/>
        </w:rPr>
        <w:t xml:space="preserve">kapacitet </w:t>
      </w:r>
      <w:r>
        <w:rPr>
          <w:rFonts w:ascii="Tahoma" w:hAnsi="Tahoma" w:cs="Tahoma"/>
        </w:rPr>
        <w:t xml:space="preserve">najprej pri izvajalcu, ki je najvišje razvrščen na seznam izvajalcev. </w:t>
      </w:r>
      <w:r w:rsidR="004F253C" w:rsidRPr="00AE4F17">
        <w:rPr>
          <w:rFonts w:ascii="Tahoma" w:hAnsi="Tahoma" w:cs="Tahoma"/>
        </w:rPr>
        <w:t xml:space="preserve">Naročnik bo preverjal </w:t>
      </w:r>
      <w:r w:rsidR="00D5305D">
        <w:rPr>
          <w:rFonts w:ascii="Tahoma" w:hAnsi="Tahoma" w:cs="Tahoma"/>
        </w:rPr>
        <w:t>razpoložljive</w:t>
      </w:r>
      <w:r w:rsidR="00D5305D" w:rsidRPr="00AE4F17">
        <w:rPr>
          <w:rFonts w:ascii="Tahoma" w:hAnsi="Tahoma" w:cs="Tahoma"/>
        </w:rPr>
        <w:t xml:space="preserve"> </w:t>
      </w:r>
      <w:r w:rsidR="004F253C" w:rsidRPr="00AE4F17">
        <w:rPr>
          <w:rFonts w:ascii="Tahoma" w:hAnsi="Tahoma" w:cs="Tahoma"/>
        </w:rPr>
        <w:t>kapacitete izvaj</w:t>
      </w:r>
      <w:r w:rsidR="0075724F">
        <w:rPr>
          <w:rFonts w:ascii="Tahoma" w:hAnsi="Tahoma" w:cs="Tahoma"/>
        </w:rPr>
        <w:t>alca na podlagi priloge »Seznam</w:t>
      </w:r>
      <w:r w:rsidR="004F253C" w:rsidRPr="00AE4F17">
        <w:rPr>
          <w:rFonts w:ascii="Tahoma" w:hAnsi="Tahoma" w:cs="Tahoma"/>
        </w:rPr>
        <w:t xml:space="preserve"> vozil in voznikov«, ki je sestavni del ponudbe izvajalca in je kot priloga sestavni del tega okvirnega s</w:t>
      </w:r>
      <w:r w:rsidR="004F253C">
        <w:rPr>
          <w:rFonts w:ascii="Tahoma" w:hAnsi="Tahoma" w:cs="Tahoma"/>
        </w:rPr>
        <w:t xml:space="preserve">porazuma ter posamezni občasni prevoz izvajalcu oddal v okviru števila vseh ponujenih vozil iz priloge </w:t>
      </w:r>
      <w:r w:rsidR="0075724F">
        <w:rPr>
          <w:rFonts w:ascii="Tahoma" w:hAnsi="Tahoma" w:cs="Tahoma"/>
        </w:rPr>
        <w:t>»Seznam</w:t>
      </w:r>
      <w:r w:rsidR="004F253C" w:rsidRPr="00AE4F17">
        <w:rPr>
          <w:rFonts w:ascii="Tahoma" w:hAnsi="Tahoma" w:cs="Tahoma"/>
        </w:rPr>
        <w:t xml:space="preserve"> vozil in voznikov«</w:t>
      </w:r>
      <w:r w:rsidR="004F253C">
        <w:rPr>
          <w:rFonts w:ascii="Tahoma" w:hAnsi="Tahoma" w:cs="Tahoma"/>
        </w:rPr>
        <w:t>.</w:t>
      </w:r>
    </w:p>
    <w:p w14:paraId="6F6AA8B9" w14:textId="20A5BD45" w:rsidR="004F253C" w:rsidRDefault="004F253C" w:rsidP="00C37356">
      <w:pPr>
        <w:keepNext/>
        <w:keepLines/>
        <w:jc w:val="both"/>
        <w:rPr>
          <w:rFonts w:ascii="Tahoma" w:hAnsi="Tahoma" w:cs="Tahoma"/>
        </w:rPr>
      </w:pPr>
    </w:p>
    <w:p w14:paraId="6F76DD68" w14:textId="307C7287" w:rsidR="009D2DBC" w:rsidRDefault="009D2DBC" w:rsidP="00C37356">
      <w:pPr>
        <w:keepNext/>
        <w:keepLines/>
        <w:jc w:val="both"/>
        <w:rPr>
          <w:rFonts w:ascii="Tahoma" w:hAnsi="Tahoma" w:cs="Tahoma"/>
        </w:rPr>
      </w:pPr>
      <w:r w:rsidRPr="00D702EC">
        <w:rPr>
          <w:rFonts w:ascii="Tahoma" w:hAnsi="Tahoma" w:cs="Tahoma"/>
        </w:rPr>
        <w:t xml:space="preserve">V primeru, da izvajalec nima </w:t>
      </w:r>
      <w:r w:rsidR="00D5305D">
        <w:rPr>
          <w:rFonts w:ascii="Tahoma" w:hAnsi="Tahoma" w:cs="Tahoma"/>
        </w:rPr>
        <w:t>razpoložljivih</w:t>
      </w:r>
      <w:r w:rsidRPr="00D702EC">
        <w:rPr>
          <w:rFonts w:ascii="Tahoma" w:hAnsi="Tahoma" w:cs="Tahoma"/>
        </w:rPr>
        <w:t xml:space="preserve"> kapacitet ali na povpraševanje</w:t>
      </w:r>
      <w:r w:rsidR="00D5305D">
        <w:rPr>
          <w:rFonts w:ascii="Tahoma" w:hAnsi="Tahoma" w:cs="Tahoma"/>
        </w:rPr>
        <w:t xml:space="preserve"> naročnika</w:t>
      </w:r>
      <w:r w:rsidRPr="00D702EC">
        <w:rPr>
          <w:rFonts w:ascii="Tahoma" w:hAnsi="Tahoma" w:cs="Tahoma"/>
        </w:rPr>
        <w:t xml:space="preserve"> ne odgovori v roku, navedenem v tretjem odstavku 6. člena tega okvirnega sporazuma, bo naročnik preverjal </w:t>
      </w:r>
      <w:r w:rsidR="00D5305D">
        <w:rPr>
          <w:rFonts w:ascii="Tahoma" w:hAnsi="Tahoma" w:cs="Tahoma"/>
        </w:rPr>
        <w:t>razpoložljivost</w:t>
      </w:r>
      <w:r w:rsidRPr="00D702EC">
        <w:rPr>
          <w:rFonts w:ascii="Tahoma" w:hAnsi="Tahoma" w:cs="Tahoma"/>
        </w:rPr>
        <w:t xml:space="preserve"> kapacitet pri naslednjem najugodnejšem razvrščenem izvajalcu iz </w:t>
      </w:r>
      <w:r w:rsidR="00D5305D">
        <w:rPr>
          <w:rFonts w:ascii="Tahoma" w:hAnsi="Tahoma" w:cs="Tahoma"/>
        </w:rPr>
        <w:t>S</w:t>
      </w:r>
      <w:r w:rsidRPr="00D702EC">
        <w:rPr>
          <w:rFonts w:ascii="Tahoma" w:hAnsi="Tahoma" w:cs="Tahoma"/>
        </w:rPr>
        <w:t xml:space="preserve">eznama izvajalcev. </w:t>
      </w:r>
    </w:p>
    <w:p w14:paraId="5E174590" w14:textId="58A55770" w:rsidR="009D2DBC" w:rsidRDefault="009D2DBC" w:rsidP="00C37356">
      <w:pPr>
        <w:keepNext/>
        <w:keepLines/>
        <w:jc w:val="both"/>
        <w:rPr>
          <w:rFonts w:ascii="Tahoma" w:hAnsi="Tahoma" w:cs="Tahoma"/>
        </w:rPr>
      </w:pPr>
    </w:p>
    <w:p w14:paraId="43A3367F" w14:textId="588419A7" w:rsidR="001B5D2A" w:rsidRPr="00CD4487" w:rsidRDefault="001B5D2A" w:rsidP="00C37356">
      <w:pPr>
        <w:keepNext/>
        <w:keepLines/>
        <w:jc w:val="both"/>
        <w:rPr>
          <w:rFonts w:ascii="Tahoma" w:hAnsi="Tahoma" w:cs="Tahoma"/>
        </w:rPr>
      </w:pPr>
      <w:r w:rsidRPr="00CD4487">
        <w:rPr>
          <w:rFonts w:ascii="Tahoma" w:hAnsi="Tahoma" w:cs="Tahoma"/>
        </w:rPr>
        <w:t xml:space="preserve">V primeru, da je več izvajalcev razvrščenih na enako mesto na </w:t>
      </w:r>
      <w:r w:rsidR="00D5305D">
        <w:rPr>
          <w:rFonts w:ascii="Tahoma" w:hAnsi="Tahoma" w:cs="Tahoma"/>
        </w:rPr>
        <w:t>S</w:t>
      </w:r>
      <w:r w:rsidRPr="00CD4487">
        <w:rPr>
          <w:rFonts w:ascii="Tahoma" w:hAnsi="Tahoma" w:cs="Tahoma"/>
        </w:rPr>
        <w:t xml:space="preserve">eznam izvajalcev, bo naročnik </w:t>
      </w:r>
      <w:r w:rsidR="00C539F7" w:rsidRPr="00CD4487">
        <w:rPr>
          <w:rFonts w:ascii="Tahoma" w:hAnsi="Tahoma" w:cs="Tahoma"/>
        </w:rPr>
        <w:t xml:space="preserve">pri </w:t>
      </w:r>
      <w:r w:rsidRPr="00CD4487">
        <w:rPr>
          <w:rFonts w:ascii="Tahoma" w:hAnsi="Tahoma" w:cs="Tahoma"/>
        </w:rPr>
        <w:t>te</w:t>
      </w:r>
      <w:r w:rsidR="00C539F7" w:rsidRPr="00CD4487">
        <w:rPr>
          <w:rFonts w:ascii="Tahoma" w:hAnsi="Tahoma" w:cs="Tahoma"/>
        </w:rPr>
        <w:t>h</w:t>
      </w:r>
      <w:r w:rsidRPr="00CD4487">
        <w:rPr>
          <w:rFonts w:ascii="Tahoma" w:hAnsi="Tahoma" w:cs="Tahoma"/>
        </w:rPr>
        <w:t xml:space="preserve"> </w:t>
      </w:r>
      <w:r w:rsidR="00C539F7" w:rsidRPr="00CD4487">
        <w:rPr>
          <w:rFonts w:ascii="Tahoma" w:hAnsi="Tahoma" w:cs="Tahoma"/>
        </w:rPr>
        <w:t xml:space="preserve">izvajalcih preverjal </w:t>
      </w:r>
      <w:r w:rsidR="00D5305D">
        <w:rPr>
          <w:rFonts w:ascii="Tahoma" w:hAnsi="Tahoma" w:cs="Tahoma"/>
        </w:rPr>
        <w:t>razpoložljivost</w:t>
      </w:r>
      <w:r w:rsidR="00D5305D" w:rsidRPr="00CD4487">
        <w:rPr>
          <w:rFonts w:ascii="Tahoma" w:hAnsi="Tahoma" w:cs="Tahoma"/>
        </w:rPr>
        <w:t xml:space="preserve"> </w:t>
      </w:r>
      <w:r w:rsidR="00C539F7" w:rsidRPr="00CD4487">
        <w:rPr>
          <w:rFonts w:ascii="Tahoma" w:hAnsi="Tahoma" w:cs="Tahoma"/>
        </w:rPr>
        <w:t>kapacitet</w:t>
      </w:r>
      <w:r w:rsidR="00100BE9" w:rsidRPr="00CD4487">
        <w:rPr>
          <w:rFonts w:ascii="Tahoma" w:hAnsi="Tahoma" w:cs="Tahoma"/>
        </w:rPr>
        <w:t xml:space="preserve"> sočasno</w:t>
      </w:r>
      <w:r w:rsidRPr="00CD4487">
        <w:rPr>
          <w:rFonts w:ascii="Tahoma" w:hAnsi="Tahoma" w:cs="Tahoma"/>
        </w:rPr>
        <w:t xml:space="preserve"> </w:t>
      </w:r>
      <w:r w:rsidR="00C539F7" w:rsidRPr="00CD4487">
        <w:rPr>
          <w:rFonts w:ascii="Tahoma" w:hAnsi="Tahoma" w:cs="Tahoma"/>
        </w:rPr>
        <w:t xml:space="preserve">(naročnik bo </w:t>
      </w:r>
      <w:r w:rsidRPr="00CD4487">
        <w:rPr>
          <w:rFonts w:ascii="Tahoma" w:hAnsi="Tahoma" w:cs="Tahoma"/>
        </w:rPr>
        <w:t xml:space="preserve">sočasno posredoval posamezno povpraševanje </w:t>
      </w:r>
      <w:r w:rsidR="00C539F7" w:rsidRPr="00CD4487">
        <w:rPr>
          <w:rFonts w:ascii="Tahoma" w:hAnsi="Tahoma" w:cs="Tahoma"/>
        </w:rPr>
        <w:t xml:space="preserve">izvajalcem, ki so razvrščeni na enako mesto na seznamu izvajalcev) </w:t>
      </w:r>
      <w:r w:rsidRPr="00CD4487">
        <w:rPr>
          <w:rFonts w:ascii="Tahoma" w:hAnsi="Tahoma" w:cs="Tahoma"/>
        </w:rPr>
        <w:t xml:space="preserve">in posamezno naročilo </w:t>
      </w:r>
      <w:r w:rsidR="00C539F7" w:rsidRPr="00CD4487">
        <w:rPr>
          <w:rFonts w:ascii="Tahoma" w:hAnsi="Tahoma" w:cs="Tahoma"/>
        </w:rPr>
        <w:t xml:space="preserve">za izvedbo </w:t>
      </w:r>
      <w:r w:rsidR="00D5305D">
        <w:rPr>
          <w:rFonts w:ascii="Tahoma" w:hAnsi="Tahoma" w:cs="Tahoma"/>
        </w:rPr>
        <w:t xml:space="preserve">občasnega </w:t>
      </w:r>
      <w:r w:rsidR="00C539F7" w:rsidRPr="00CD4487">
        <w:rPr>
          <w:rFonts w:ascii="Tahoma" w:hAnsi="Tahoma" w:cs="Tahoma"/>
        </w:rPr>
        <w:t xml:space="preserve">prevoza </w:t>
      </w:r>
      <w:r w:rsidRPr="00CD4487">
        <w:rPr>
          <w:rFonts w:ascii="Tahoma" w:hAnsi="Tahoma" w:cs="Tahoma"/>
        </w:rPr>
        <w:t xml:space="preserve">oddal </w:t>
      </w:r>
      <w:r w:rsidR="00C539F7" w:rsidRPr="00CD4487">
        <w:rPr>
          <w:rFonts w:ascii="Tahoma" w:hAnsi="Tahoma" w:cs="Tahoma"/>
        </w:rPr>
        <w:t>izvajalcu</w:t>
      </w:r>
      <w:r w:rsidRPr="00CD4487">
        <w:rPr>
          <w:rFonts w:ascii="Tahoma" w:hAnsi="Tahoma" w:cs="Tahoma"/>
        </w:rPr>
        <w:t xml:space="preserve">, ki hitreje odgovori na povpraševanje naročnika ter potrdi </w:t>
      </w:r>
      <w:r w:rsidR="00D5305D">
        <w:rPr>
          <w:rFonts w:ascii="Tahoma" w:hAnsi="Tahoma" w:cs="Tahoma"/>
        </w:rPr>
        <w:t>razpoložljivost</w:t>
      </w:r>
      <w:r w:rsidR="00D5305D" w:rsidRPr="00CD4487">
        <w:rPr>
          <w:rFonts w:ascii="Tahoma" w:hAnsi="Tahoma" w:cs="Tahoma"/>
        </w:rPr>
        <w:t xml:space="preserve"> </w:t>
      </w:r>
      <w:r w:rsidRPr="00CD4487">
        <w:rPr>
          <w:rFonts w:ascii="Tahoma" w:hAnsi="Tahoma" w:cs="Tahoma"/>
        </w:rPr>
        <w:t>kapacitet za posamezno povpraševanje.</w:t>
      </w:r>
    </w:p>
    <w:p w14:paraId="00C58F6E" w14:textId="77777777" w:rsidR="001B5D2A" w:rsidRDefault="001B5D2A" w:rsidP="00C37356">
      <w:pPr>
        <w:keepNext/>
        <w:keepLines/>
        <w:jc w:val="both"/>
        <w:rPr>
          <w:rFonts w:ascii="Tahoma" w:hAnsi="Tahoma" w:cs="Tahoma"/>
        </w:rPr>
      </w:pPr>
    </w:p>
    <w:p w14:paraId="5F471E41" w14:textId="77777777" w:rsidR="00775581" w:rsidRPr="00452648" w:rsidRDefault="00775581" w:rsidP="00C37356">
      <w:pPr>
        <w:keepNext/>
        <w:keepLines/>
        <w:numPr>
          <w:ilvl w:val="0"/>
          <w:numId w:val="14"/>
        </w:numPr>
        <w:jc w:val="center"/>
        <w:rPr>
          <w:rFonts w:ascii="Tahoma" w:hAnsi="Tahoma" w:cs="Tahoma"/>
        </w:rPr>
      </w:pPr>
      <w:r w:rsidRPr="00452648">
        <w:rPr>
          <w:rFonts w:ascii="Tahoma" w:hAnsi="Tahoma" w:cs="Tahoma"/>
        </w:rPr>
        <w:t>člen</w:t>
      </w:r>
    </w:p>
    <w:p w14:paraId="46608F96" w14:textId="77777777" w:rsidR="00775581" w:rsidRPr="00452648" w:rsidRDefault="00775581" w:rsidP="00C37356">
      <w:pPr>
        <w:keepNext/>
        <w:keepLines/>
        <w:ind w:left="426"/>
        <w:jc w:val="center"/>
        <w:rPr>
          <w:rFonts w:ascii="Tahoma" w:hAnsi="Tahoma" w:cs="Tahoma"/>
        </w:rPr>
      </w:pPr>
    </w:p>
    <w:p w14:paraId="77E4BFA8" w14:textId="77777777" w:rsidR="009D2DBC" w:rsidRPr="00452648" w:rsidRDefault="009D2DBC" w:rsidP="00C37356">
      <w:pPr>
        <w:keepNext/>
        <w:keepLines/>
        <w:tabs>
          <w:tab w:val="left" w:pos="1702"/>
        </w:tabs>
        <w:jc w:val="both"/>
        <w:rPr>
          <w:rFonts w:ascii="Tahoma" w:hAnsi="Tahoma" w:cs="Tahoma"/>
        </w:rPr>
      </w:pPr>
      <w:r w:rsidRPr="00452648">
        <w:rPr>
          <w:rFonts w:ascii="Tahoma" w:hAnsi="Tahoma" w:cs="Tahoma"/>
        </w:rPr>
        <w:t xml:space="preserve">Izvajalec se obvezuje, da bo v obdobju veljavnosti okvirnega sporazuma, na podlagi poziva naročnika (elektronski pošta, SMS sporočila), izvajal občasne prevoze potnikov pod pogoji in na način, kot je razvidno iz razpisne dokumentacije in ponudbe izvajalca ter v skladu z določili veljavne zakonodaje s področja predmeta tega okvirnega sporazuma. </w:t>
      </w:r>
    </w:p>
    <w:p w14:paraId="1D999508" w14:textId="77777777" w:rsidR="009D2DBC" w:rsidRPr="00452648" w:rsidRDefault="009D2DBC" w:rsidP="00C37356">
      <w:pPr>
        <w:keepNext/>
        <w:keepLines/>
        <w:tabs>
          <w:tab w:val="left" w:pos="1702"/>
        </w:tabs>
        <w:jc w:val="both"/>
        <w:rPr>
          <w:rFonts w:ascii="Tahoma" w:hAnsi="Tahoma" w:cs="Tahoma"/>
        </w:rPr>
      </w:pPr>
    </w:p>
    <w:p w14:paraId="27F71745" w14:textId="6D74DAA3" w:rsidR="009D2DBC" w:rsidRPr="00452648" w:rsidRDefault="009D2DBC" w:rsidP="00C37356">
      <w:pPr>
        <w:keepNext/>
        <w:keepLines/>
        <w:tabs>
          <w:tab w:val="left" w:pos="1702"/>
        </w:tabs>
        <w:jc w:val="both"/>
        <w:rPr>
          <w:rFonts w:ascii="Tahoma" w:hAnsi="Tahoma" w:cs="Tahoma"/>
        </w:rPr>
      </w:pPr>
      <w:r w:rsidRPr="00452648">
        <w:rPr>
          <w:rFonts w:ascii="Tahoma" w:hAnsi="Tahoma" w:cs="Tahoma"/>
        </w:rPr>
        <w:t xml:space="preserve">Naročnik je ob naročilu in preverjanju </w:t>
      </w:r>
      <w:r w:rsidR="00D5305D">
        <w:rPr>
          <w:rFonts w:ascii="Tahoma" w:hAnsi="Tahoma" w:cs="Tahoma"/>
        </w:rPr>
        <w:t>razpoložljivosti</w:t>
      </w:r>
      <w:r w:rsidR="00D5305D" w:rsidRPr="00452648">
        <w:rPr>
          <w:rFonts w:ascii="Tahoma" w:hAnsi="Tahoma" w:cs="Tahoma"/>
        </w:rPr>
        <w:t xml:space="preserve"> </w:t>
      </w:r>
      <w:r w:rsidRPr="00452648">
        <w:rPr>
          <w:rFonts w:ascii="Tahoma" w:hAnsi="Tahoma" w:cs="Tahoma"/>
        </w:rPr>
        <w:t xml:space="preserve">kapacitet dolžan navesti št. potnikov in posebne zahteve v zvezi s posameznim </w:t>
      </w:r>
      <w:r w:rsidR="00D5305D">
        <w:rPr>
          <w:rFonts w:ascii="Tahoma" w:hAnsi="Tahoma" w:cs="Tahoma"/>
        </w:rPr>
        <w:t xml:space="preserve">občasnim </w:t>
      </w:r>
      <w:r w:rsidRPr="00452648">
        <w:rPr>
          <w:rFonts w:ascii="Tahoma" w:hAnsi="Tahoma" w:cs="Tahoma"/>
        </w:rPr>
        <w:t>prevozom (kapaciteta prtljažnega prostora, video, WC, število sedežev</w:t>
      </w:r>
      <w:r w:rsidR="00D5305D">
        <w:rPr>
          <w:rFonts w:ascii="Tahoma" w:hAnsi="Tahoma" w:cs="Tahoma"/>
        </w:rPr>
        <w:t xml:space="preserve"> ipd.</w:t>
      </w:r>
      <w:r w:rsidRPr="00452648">
        <w:rPr>
          <w:rFonts w:ascii="Tahoma" w:hAnsi="Tahoma" w:cs="Tahoma"/>
        </w:rPr>
        <w:t>).</w:t>
      </w:r>
    </w:p>
    <w:p w14:paraId="4D4470DB" w14:textId="77777777" w:rsidR="009D2DBC" w:rsidRPr="00452648" w:rsidRDefault="009D2DBC" w:rsidP="00C37356">
      <w:pPr>
        <w:keepNext/>
        <w:keepLines/>
        <w:rPr>
          <w:rFonts w:ascii="Tahoma" w:hAnsi="Tahoma" w:cs="Tahoma"/>
        </w:rPr>
      </w:pPr>
    </w:p>
    <w:p w14:paraId="26C8FE5D" w14:textId="1D38ABC9" w:rsidR="00C54A15" w:rsidRPr="00452648" w:rsidRDefault="009D2DBC" w:rsidP="00C37356">
      <w:pPr>
        <w:keepNext/>
        <w:keepLines/>
        <w:jc w:val="both"/>
        <w:rPr>
          <w:rFonts w:ascii="Tahoma" w:hAnsi="Tahoma" w:cs="Tahoma"/>
        </w:rPr>
      </w:pPr>
      <w:r w:rsidRPr="00452648">
        <w:rPr>
          <w:rFonts w:ascii="Tahoma" w:hAnsi="Tahoma" w:cs="Tahoma"/>
        </w:rPr>
        <w:t>Izvajalec se obvezuje na povpraševanje naročnika odzvati</w:t>
      </w:r>
      <w:r w:rsidR="000D6D78" w:rsidRPr="00452648">
        <w:rPr>
          <w:rFonts w:ascii="Tahoma" w:hAnsi="Tahoma" w:cs="Tahoma"/>
        </w:rPr>
        <w:t xml:space="preserve"> najkasneje v </w:t>
      </w:r>
      <w:r w:rsidRPr="00452648">
        <w:rPr>
          <w:rFonts w:ascii="Tahoma" w:hAnsi="Tahoma" w:cs="Tahoma"/>
        </w:rPr>
        <w:t>roku trideset (30) minut od poslanega telefonskega</w:t>
      </w:r>
      <w:r w:rsidR="00D5305D">
        <w:rPr>
          <w:rFonts w:ascii="Tahoma" w:hAnsi="Tahoma" w:cs="Tahoma"/>
        </w:rPr>
        <w:t xml:space="preserve"> (SMS sporočilo)</w:t>
      </w:r>
      <w:r w:rsidRPr="00452648">
        <w:rPr>
          <w:rFonts w:ascii="Tahoma" w:hAnsi="Tahoma" w:cs="Tahoma"/>
        </w:rPr>
        <w:t xml:space="preserve"> povpraševanja naročnika </w:t>
      </w:r>
      <w:r w:rsidR="000B1B96" w:rsidRPr="00452648">
        <w:rPr>
          <w:rFonts w:ascii="Tahoma" w:hAnsi="Tahoma" w:cs="Tahoma"/>
        </w:rPr>
        <w:t>ali</w:t>
      </w:r>
      <w:r w:rsidRPr="00452648">
        <w:rPr>
          <w:rFonts w:ascii="Tahoma" w:hAnsi="Tahoma" w:cs="Tahoma"/>
        </w:rPr>
        <w:t xml:space="preserve"> od poslanega povpraševanja po elektronski pošti. Odzivni čas je razlika med časom poslanega povpraševanja s strani naročnika in časom, v katerem izvajalec pošlje naročniku potrditev izvedbe naročen</w:t>
      </w:r>
      <w:r w:rsidR="00C54A15" w:rsidRPr="00452648">
        <w:rPr>
          <w:rFonts w:ascii="Tahoma" w:hAnsi="Tahoma" w:cs="Tahoma"/>
        </w:rPr>
        <w:t xml:space="preserve">ega občasnega prevoza po </w:t>
      </w:r>
      <w:r w:rsidRPr="00452648">
        <w:rPr>
          <w:rFonts w:ascii="Tahoma" w:hAnsi="Tahoma" w:cs="Tahoma"/>
        </w:rPr>
        <w:t>elektronski pošti ali SMS</w:t>
      </w:r>
      <w:r w:rsidR="00D5305D">
        <w:rPr>
          <w:rFonts w:ascii="Tahoma" w:hAnsi="Tahoma" w:cs="Tahoma"/>
        </w:rPr>
        <w:t xml:space="preserve"> sporočilu</w:t>
      </w:r>
      <w:r w:rsidRPr="00452648">
        <w:rPr>
          <w:rFonts w:ascii="Tahoma" w:hAnsi="Tahoma" w:cs="Tahoma"/>
        </w:rPr>
        <w:t xml:space="preserve">. </w:t>
      </w:r>
    </w:p>
    <w:p w14:paraId="5F41F419" w14:textId="77777777" w:rsidR="00C54A15" w:rsidRPr="00452648" w:rsidRDefault="00C54A15" w:rsidP="00C37356">
      <w:pPr>
        <w:keepNext/>
        <w:keepLines/>
        <w:jc w:val="both"/>
        <w:rPr>
          <w:rFonts w:ascii="Tahoma" w:hAnsi="Tahoma" w:cs="Tahoma"/>
        </w:rPr>
      </w:pPr>
    </w:p>
    <w:p w14:paraId="0C0F34D7" w14:textId="37BCAB64" w:rsidR="0075320E" w:rsidRPr="00D03AA7" w:rsidRDefault="009D2DBC" w:rsidP="00C37356">
      <w:pPr>
        <w:keepNext/>
        <w:keepLines/>
        <w:jc w:val="both"/>
        <w:rPr>
          <w:rFonts w:ascii="Tahoma" w:hAnsi="Tahoma" w:cs="Tahoma"/>
        </w:rPr>
      </w:pPr>
      <w:r w:rsidRPr="00452648">
        <w:rPr>
          <w:rFonts w:ascii="Tahoma" w:hAnsi="Tahoma" w:cs="Tahoma"/>
        </w:rPr>
        <w:t xml:space="preserve">V kolikor je odzivni čas </w:t>
      </w:r>
      <w:r w:rsidR="00D5305D">
        <w:rPr>
          <w:rFonts w:ascii="Tahoma" w:hAnsi="Tahoma" w:cs="Tahoma"/>
        </w:rPr>
        <w:t xml:space="preserve">izvajalca </w:t>
      </w:r>
      <w:r w:rsidRPr="00452648">
        <w:rPr>
          <w:rFonts w:ascii="Tahoma" w:hAnsi="Tahoma" w:cs="Tahoma"/>
        </w:rPr>
        <w:t>daljši od odzivnega časa iz prejšnjega odstavka</w:t>
      </w:r>
      <w:r w:rsidR="00D5305D">
        <w:rPr>
          <w:rFonts w:ascii="Tahoma" w:hAnsi="Tahoma" w:cs="Tahoma"/>
        </w:rPr>
        <w:t xml:space="preserve"> tega člena</w:t>
      </w:r>
      <w:r w:rsidRPr="00452648">
        <w:rPr>
          <w:rFonts w:ascii="Tahoma" w:hAnsi="Tahoma" w:cs="Tahoma"/>
        </w:rPr>
        <w:t xml:space="preserve">, lahko naročnik </w:t>
      </w:r>
      <w:r w:rsidR="00D03AA7" w:rsidRPr="00452648">
        <w:rPr>
          <w:rFonts w:ascii="Tahoma" w:hAnsi="Tahoma" w:cs="Tahoma"/>
        </w:rPr>
        <w:t xml:space="preserve">nadaljuje s preverjanjem </w:t>
      </w:r>
      <w:r w:rsidR="00D5305D">
        <w:rPr>
          <w:rFonts w:ascii="Tahoma" w:hAnsi="Tahoma" w:cs="Tahoma"/>
        </w:rPr>
        <w:t>razpoložljivosti</w:t>
      </w:r>
      <w:r w:rsidR="00D5305D" w:rsidRPr="00452648">
        <w:rPr>
          <w:rFonts w:ascii="Tahoma" w:hAnsi="Tahoma" w:cs="Tahoma"/>
        </w:rPr>
        <w:t xml:space="preserve"> </w:t>
      </w:r>
      <w:r w:rsidR="00D03AA7" w:rsidRPr="00452648">
        <w:rPr>
          <w:rFonts w:ascii="Tahoma" w:hAnsi="Tahoma" w:cs="Tahoma"/>
        </w:rPr>
        <w:t xml:space="preserve">kapacitet pri naslednjem najugodnejšem razvrščenem izvajalcu in posamezni prevoz odda </w:t>
      </w:r>
      <w:r w:rsidR="0075320E" w:rsidRPr="00452648">
        <w:rPr>
          <w:rFonts w:ascii="Tahoma" w:hAnsi="Tahoma" w:cs="Tahoma"/>
        </w:rPr>
        <w:t xml:space="preserve">naslednjemu razvrščenemu </w:t>
      </w:r>
      <w:r w:rsidR="00D5305D">
        <w:rPr>
          <w:rFonts w:ascii="Tahoma" w:hAnsi="Tahoma" w:cs="Tahoma"/>
        </w:rPr>
        <w:t>izvajalcu</w:t>
      </w:r>
      <w:r w:rsidR="00C54A15" w:rsidRPr="00452648">
        <w:rPr>
          <w:rFonts w:ascii="Tahoma" w:hAnsi="Tahoma" w:cs="Tahoma"/>
        </w:rPr>
        <w:t xml:space="preserve"> iz </w:t>
      </w:r>
      <w:r w:rsidR="00D5305D">
        <w:rPr>
          <w:rFonts w:ascii="Tahoma" w:hAnsi="Tahoma" w:cs="Tahoma"/>
        </w:rPr>
        <w:t>S</w:t>
      </w:r>
      <w:r w:rsidR="00C54A15" w:rsidRPr="00452648">
        <w:rPr>
          <w:rFonts w:ascii="Tahoma" w:hAnsi="Tahoma" w:cs="Tahoma"/>
        </w:rPr>
        <w:t>eznama izvajalcev, brez kakršnekoli obveznosti do izvajalca.</w:t>
      </w:r>
    </w:p>
    <w:p w14:paraId="73B12575" w14:textId="34062439" w:rsidR="00EE4554" w:rsidRDefault="00EE4554" w:rsidP="00C37356">
      <w:pPr>
        <w:keepNext/>
        <w:keepLines/>
        <w:jc w:val="both"/>
        <w:rPr>
          <w:rFonts w:ascii="Tahoma" w:hAnsi="Tahoma" w:cs="Tahoma"/>
        </w:rPr>
      </w:pPr>
    </w:p>
    <w:p w14:paraId="6AA87014" w14:textId="2C7DCBF1" w:rsidR="003B1B7C" w:rsidRDefault="003B1B7C" w:rsidP="00C37356">
      <w:pPr>
        <w:keepNext/>
        <w:keepLines/>
        <w:jc w:val="both"/>
        <w:rPr>
          <w:rFonts w:ascii="Tahoma" w:hAnsi="Tahoma" w:cs="Tahoma"/>
        </w:rPr>
      </w:pPr>
    </w:p>
    <w:p w14:paraId="7105A681" w14:textId="3379813B" w:rsidR="003B1B7C" w:rsidRDefault="003B1B7C" w:rsidP="00C37356">
      <w:pPr>
        <w:keepNext/>
        <w:keepLines/>
        <w:jc w:val="both"/>
        <w:rPr>
          <w:rFonts w:ascii="Tahoma" w:hAnsi="Tahoma" w:cs="Tahoma"/>
        </w:rPr>
      </w:pPr>
    </w:p>
    <w:p w14:paraId="575F935E" w14:textId="4849A3E1" w:rsidR="003B1B7C" w:rsidRDefault="003B1B7C" w:rsidP="00C37356">
      <w:pPr>
        <w:keepNext/>
        <w:keepLines/>
        <w:jc w:val="both"/>
        <w:rPr>
          <w:rFonts w:ascii="Tahoma" w:hAnsi="Tahoma" w:cs="Tahoma"/>
        </w:rPr>
      </w:pPr>
    </w:p>
    <w:p w14:paraId="4C20BD43" w14:textId="1A409355" w:rsidR="003B1B7C" w:rsidRDefault="003B1B7C" w:rsidP="00C37356">
      <w:pPr>
        <w:keepNext/>
        <w:keepLines/>
        <w:jc w:val="both"/>
        <w:rPr>
          <w:rFonts w:ascii="Tahoma" w:hAnsi="Tahoma" w:cs="Tahoma"/>
        </w:rPr>
      </w:pPr>
    </w:p>
    <w:p w14:paraId="3A60E73D" w14:textId="31250D98" w:rsidR="003B1B7C" w:rsidRDefault="003B1B7C" w:rsidP="00C37356">
      <w:pPr>
        <w:keepNext/>
        <w:keepLines/>
        <w:jc w:val="both"/>
        <w:rPr>
          <w:rFonts w:ascii="Tahoma" w:hAnsi="Tahoma" w:cs="Tahoma"/>
        </w:rPr>
      </w:pPr>
    </w:p>
    <w:p w14:paraId="7587587B" w14:textId="77777777" w:rsidR="003B1B7C" w:rsidRDefault="003B1B7C" w:rsidP="00C37356">
      <w:pPr>
        <w:keepNext/>
        <w:keepLines/>
        <w:jc w:val="both"/>
        <w:rPr>
          <w:rFonts w:ascii="Tahoma" w:hAnsi="Tahoma" w:cs="Tahoma"/>
        </w:rPr>
      </w:pPr>
    </w:p>
    <w:p w14:paraId="74E6EA34" w14:textId="4D98636D" w:rsidR="000D6D78" w:rsidRPr="000D6D78" w:rsidRDefault="000D6D78" w:rsidP="00C37356">
      <w:pPr>
        <w:keepNext/>
        <w:keepLines/>
        <w:numPr>
          <w:ilvl w:val="0"/>
          <w:numId w:val="13"/>
        </w:numPr>
        <w:ind w:hanging="1080"/>
        <w:jc w:val="both"/>
        <w:rPr>
          <w:rFonts w:ascii="Tahoma" w:hAnsi="Tahoma" w:cs="Tahoma"/>
          <w:b/>
        </w:rPr>
      </w:pPr>
      <w:r w:rsidRPr="000D6D78">
        <w:rPr>
          <w:rFonts w:ascii="Tahoma" w:hAnsi="Tahoma" w:cs="Tahoma"/>
          <w:b/>
        </w:rPr>
        <w:lastRenderedPageBreak/>
        <w:t xml:space="preserve">IZLOČITEV, ZAMENJAVA IN DODAJANJE VOZIL </w:t>
      </w:r>
    </w:p>
    <w:p w14:paraId="175B5105" w14:textId="3234FA23" w:rsidR="000D6D78" w:rsidRDefault="000D6D78" w:rsidP="00C37356">
      <w:pPr>
        <w:keepNext/>
        <w:keepLines/>
        <w:jc w:val="both"/>
        <w:rPr>
          <w:rFonts w:ascii="Tahoma" w:hAnsi="Tahoma" w:cs="Tahoma"/>
        </w:rPr>
      </w:pPr>
    </w:p>
    <w:p w14:paraId="356CE755" w14:textId="5F77F0E2" w:rsidR="000D6D78" w:rsidRDefault="000D6D78" w:rsidP="00C37356">
      <w:pPr>
        <w:keepNext/>
        <w:keepLines/>
        <w:numPr>
          <w:ilvl w:val="0"/>
          <w:numId w:val="14"/>
        </w:numPr>
        <w:jc w:val="center"/>
        <w:rPr>
          <w:rFonts w:ascii="Tahoma" w:hAnsi="Tahoma" w:cs="Tahoma"/>
        </w:rPr>
      </w:pPr>
      <w:r>
        <w:rPr>
          <w:rFonts w:ascii="Tahoma" w:hAnsi="Tahoma" w:cs="Tahoma"/>
        </w:rPr>
        <w:t>člen</w:t>
      </w:r>
    </w:p>
    <w:p w14:paraId="2B525E3B" w14:textId="2277BF47" w:rsidR="000D6D78" w:rsidRDefault="000D6D78" w:rsidP="00C37356">
      <w:pPr>
        <w:keepNext/>
        <w:keepLines/>
        <w:jc w:val="both"/>
        <w:rPr>
          <w:rFonts w:ascii="Tahoma" w:hAnsi="Tahoma" w:cs="Tahoma"/>
        </w:rPr>
      </w:pPr>
    </w:p>
    <w:p w14:paraId="66F1D744" w14:textId="57860244" w:rsidR="000D6D78" w:rsidRDefault="004F253C" w:rsidP="00C37356">
      <w:pPr>
        <w:keepNext/>
        <w:keepLines/>
        <w:jc w:val="both"/>
        <w:rPr>
          <w:rFonts w:ascii="Tahoma" w:hAnsi="Tahoma" w:cs="Tahoma"/>
        </w:rPr>
      </w:pPr>
      <w:r>
        <w:rPr>
          <w:rFonts w:ascii="Tahoma" w:hAnsi="Tahoma" w:cs="Tahoma"/>
        </w:rPr>
        <w:t>Izvajalec ima v obdobju veljavnosti okvirnega sporazuma pravico do i</w:t>
      </w:r>
      <w:r w:rsidR="003E6093">
        <w:rPr>
          <w:rFonts w:ascii="Tahoma" w:hAnsi="Tahoma" w:cs="Tahoma"/>
        </w:rPr>
        <w:t>zločitve, zamenjave in</w:t>
      </w:r>
      <w:r w:rsidR="00EE4554">
        <w:rPr>
          <w:rFonts w:ascii="Tahoma" w:hAnsi="Tahoma" w:cs="Tahoma"/>
        </w:rPr>
        <w:t>/ali</w:t>
      </w:r>
      <w:r w:rsidR="003E6093">
        <w:rPr>
          <w:rFonts w:ascii="Tahoma" w:hAnsi="Tahoma" w:cs="Tahoma"/>
        </w:rPr>
        <w:t xml:space="preserve"> dodajanja</w:t>
      </w:r>
      <w:r>
        <w:rPr>
          <w:rFonts w:ascii="Tahoma" w:hAnsi="Tahoma" w:cs="Tahoma"/>
        </w:rPr>
        <w:t xml:space="preserve"> vozil s katerimi izvaja storitve, ki so predmet tega okvirnega sporazuma, pri čemer mora zamenjano </w:t>
      </w:r>
      <w:r w:rsidR="00EE4554">
        <w:rPr>
          <w:rFonts w:ascii="Tahoma" w:hAnsi="Tahoma" w:cs="Tahoma"/>
        </w:rPr>
        <w:t>in/</w:t>
      </w:r>
      <w:r>
        <w:rPr>
          <w:rFonts w:ascii="Tahoma" w:hAnsi="Tahoma" w:cs="Tahoma"/>
        </w:rPr>
        <w:t xml:space="preserve">ali </w:t>
      </w:r>
      <w:r w:rsidR="00B107FA">
        <w:rPr>
          <w:rFonts w:ascii="Tahoma" w:hAnsi="Tahoma" w:cs="Tahoma"/>
        </w:rPr>
        <w:t>dodano vozilo izpolnjevati vse zahteve, navedene v ra</w:t>
      </w:r>
      <w:r w:rsidR="003D1BF6">
        <w:rPr>
          <w:rFonts w:ascii="Tahoma" w:hAnsi="Tahoma" w:cs="Tahoma"/>
        </w:rPr>
        <w:t>zpisni dokumentaciji. V tem pr</w:t>
      </w:r>
      <w:r w:rsidR="003E6093">
        <w:rPr>
          <w:rFonts w:ascii="Tahoma" w:hAnsi="Tahoma" w:cs="Tahoma"/>
        </w:rPr>
        <w:t xml:space="preserve">imeru se izvajalec obvezuje </w:t>
      </w:r>
      <w:r w:rsidR="003D1BF6">
        <w:rPr>
          <w:rFonts w:ascii="Tahoma" w:hAnsi="Tahoma" w:cs="Tahoma"/>
        </w:rPr>
        <w:t xml:space="preserve">naročniku predložiti </w:t>
      </w:r>
      <w:r w:rsidR="003E6093">
        <w:rPr>
          <w:rFonts w:ascii="Tahoma" w:hAnsi="Tahoma" w:cs="Tahoma"/>
        </w:rPr>
        <w:t xml:space="preserve">vsa </w:t>
      </w:r>
      <w:r w:rsidR="003D1BF6">
        <w:rPr>
          <w:rFonts w:ascii="Tahoma" w:hAnsi="Tahoma" w:cs="Tahoma"/>
        </w:rPr>
        <w:t>dokazila</w:t>
      </w:r>
      <w:r w:rsidR="00EE4554">
        <w:rPr>
          <w:rFonts w:ascii="Tahoma" w:hAnsi="Tahoma" w:cs="Tahoma"/>
        </w:rPr>
        <w:t xml:space="preserve"> o izpolnjevanju predmetnih zahtev</w:t>
      </w:r>
      <w:r w:rsidR="003D1BF6">
        <w:rPr>
          <w:rFonts w:ascii="Tahoma" w:hAnsi="Tahoma" w:cs="Tahoma"/>
        </w:rPr>
        <w:t xml:space="preserve">, skladno z </w:t>
      </w:r>
      <w:r w:rsidR="003E6093">
        <w:rPr>
          <w:rFonts w:ascii="Tahoma" w:hAnsi="Tahoma" w:cs="Tahoma"/>
        </w:rPr>
        <w:t>določili razpisne dokumentacijo.</w:t>
      </w:r>
    </w:p>
    <w:p w14:paraId="4B11C7FD" w14:textId="68C6D82E" w:rsidR="00881C76" w:rsidRDefault="00881C76" w:rsidP="00C37356">
      <w:pPr>
        <w:keepNext/>
        <w:keepLines/>
        <w:jc w:val="both"/>
        <w:rPr>
          <w:rFonts w:ascii="Tahoma" w:hAnsi="Tahoma" w:cs="Tahoma"/>
        </w:rPr>
      </w:pPr>
    </w:p>
    <w:p w14:paraId="20630EA0" w14:textId="77777777" w:rsidR="002314CD" w:rsidRPr="00AE4F17" w:rsidRDefault="002314CD" w:rsidP="002314CD">
      <w:pPr>
        <w:keepNext/>
        <w:keepLines/>
        <w:jc w:val="both"/>
        <w:rPr>
          <w:rFonts w:ascii="Tahoma" w:hAnsi="Tahoma" w:cs="Tahoma"/>
        </w:rPr>
      </w:pPr>
      <w:r>
        <w:rPr>
          <w:rFonts w:ascii="Tahoma" w:hAnsi="Tahoma" w:cs="Tahoma"/>
        </w:rPr>
        <w:t xml:space="preserve">Izvajalec izloči, zamenja in/ali doda vozila, s katerimi izvaja storitve, ki so predmet tega okvirnega sporazuma, na podlagi pisnega obvestila naročniku, katerega priloga je spremenjen </w:t>
      </w:r>
      <w:r w:rsidRPr="00AE4F17">
        <w:rPr>
          <w:rFonts w:ascii="Tahoma" w:hAnsi="Tahoma" w:cs="Tahoma"/>
        </w:rPr>
        <w:t xml:space="preserve">Seznam </w:t>
      </w:r>
      <w:r>
        <w:rPr>
          <w:rFonts w:ascii="Tahoma" w:hAnsi="Tahoma" w:cs="Tahoma"/>
        </w:rPr>
        <w:t>vozil in voznikov, ki ga posreduje naročniku (vključno z dokazili) v roku desetih (10) delovnih dneh po nastali spremembi. Spremenjen  S</w:t>
      </w:r>
      <w:r w:rsidRPr="00AE4F17">
        <w:rPr>
          <w:rFonts w:ascii="Tahoma" w:hAnsi="Tahoma" w:cs="Tahoma"/>
        </w:rPr>
        <w:t xml:space="preserve">eznam vozil </w:t>
      </w:r>
      <w:r>
        <w:rPr>
          <w:rFonts w:ascii="Tahoma" w:hAnsi="Tahoma" w:cs="Tahoma"/>
        </w:rPr>
        <w:t xml:space="preserve">in voznikov </w:t>
      </w:r>
      <w:r w:rsidRPr="00AE4F17">
        <w:rPr>
          <w:rFonts w:ascii="Tahoma" w:hAnsi="Tahoma" w:cs="Tahoma"/>
        </w:rPr>
        <w:t xml:space="preserve">mora vsebovati registrsko številko vozila, število </w:t>
      </w:r>
      <w:r w:rsidRPr="00360DD6">
        <w:rPr>
          <w:rFonts w:ascii="Tahoma" w:hAnsi="Tahoma" w:cs="Tahoma"/>
        </w:rPr>
        <w:t>potniških</w:t>
      </w:r>
      <w:r>
        <w:rPr>
          <w:rFonts w:ascii="Tahoma" w:hAnsi="Tahoma" w:cs="Tahoma"/>
        </w:rPr>
        <w:t xml:space="preserve"> </w:t>
      </w:r>
      <w:r w:rsidRPr="00AE4F17">
        <w:rPr>
          <w:rFonts w:ascii="Tahoma" w:hAnsi="Tahoma" w:cs="Tahoma"/>
        </w:rPr>
        <w:t>se</w:t>
      </w:r>
      <w:r>
        <w:rPr>
          <w:rFonts w:ascii="Tahoma" w:hAnsi="Tahoma" w:cs="Tahoma"/>
        </w:rPr>
        <w:t>dežev, euro standard motorja,</w:t>
      </w:r>
      <w:r w:rsidRPr="00AE4F17">
        <w:rPr>
          <w:rFonts w:ascii="Tahoma" w:hAnsi="Tahoma" w:cs="Tahoma"/>
        </w:rPr>
        <w:t xml:space="preserve"> </w:t>
      </w:r>
      <w:r>
        <w:rPr>
          <w:rFonts w:ascii="Tahoma" w:hAnsi="Tahoma" w:cs="Tahoma"/>
        </w:rPr>
        <w:t xml:space="preserve">letnik </w:t>
      </w:r>
      <w:r w:rsidRPr="00CD4487">
        <w:rPr>
          <w:rFonts w:ascii="Tahoma" w:hAnsi="Tahoma" w:cs="Tahoma"/>
        </w:rPr>
        <w:t xml:space="preserve">izdelave, datum prve registracije (v tem primeru se starost vozila šteje od dneva prve registracije vozila do dneva prejema obvestila naročniku o zamenjavi vozila) ter znamka in tip posameznega vozila. K </w:t>
      </w:r>
      <w:r>
        <w:rPr>
          <w:rFonts w:ascii="Tahoma" w:hAnsi="Tahoma" w:cs="Tahoma"/>
        </w:rPr>
        <w:t>S</w:t>
      </w:r>
      <w:r w:rsidRPr="00CD4487">
        <w:rPr>
          <w:rFonts w:ascii="Tahoma" w:hAnsi="Tahoma" w:cs="Tahoma"/>
        </w:rPr>
        <w:t>eznamu vozil in voznikov morajo biti priložene fotokopije vseh prometnih dovoljenj in fotokopije homologacij</w:t>
      </w:r>
      <w:r>
        <w:rPr>
          <w:rFonts w:ascii="Tahoma" w:hAnsi="Tahoma" w:cs="Tahoma"/>
        </w:rPr>
        <w:t xml:space="preserve"> zamenjanih in/ali dodanih vozil</w:t>
      </w:r>
      <w:r w:rsidRPr="00360DD6">
        <w:rPr>
          <w:rFonts w:ascii="Tahoma" w:hAnsi="Tahoma" w:cs="Tahoma"/>
        </w:rPr>
        <w:t xml:space="preserve">. </w:t>
      </w:r>
    </w:p>
    <w:p w14:paraId="45BEC8A3" w14:textId="45FA5DF7" w:rsidR="002314CD" w:rsidRDefault="002314CD" w:rsidP="00C37356">
      <w:pPr>
        <w:keepNext/>
        <w:keepLines/>
        <w:jc w:val="both"/>
        <w:rPr>
          <w:rFonts w:ascii="Tahoma" w:hAnsi="Tahoma" w:cs="Tahoma"/>
        </w:rPr>
      </w:pPr>
    </w:p>
    <w:p w14:paraId="04D95112" w14:textId="44FD3B07" w:rsidR="00B107FA" w:rsidRPr="00AE4F17" w:rsidRDefault="00B107FA" w:rsidP="00C37356">
      <w:pPr>
        <w:keepNext/>
        <w:keepLines/>
        <w:jc w:val="both"/>
        <w:rPr>
          <w:rFonts w:ascii="Tahoma" w:hAnsi="Tahoma" w:cs="Tahoma"/>
        </w:rPr>
      </w:pPr>
      <w:r>
        <w:rPr>
          <w:rFonts w:ascii="Tahoma" w:hAnsi="Tahoma" w:cs="Tahoma"/>
        </w:rPr>
        <w:t>Izvajalec izloči, zamenja in</w:t>
      </w:r>
      <w:r w:rsidR="00EE4554">
        <w:rPr>
          <w:rFonts w:ascii="Tahoma" w:hAnsi="Tahoma" w:cs="Tahoma"/>
        </w:rPr>
        <w:t>/ali</w:t>
      </w:r>
      <w:r>
        <w:rPr>
          <w:rFonts w:ascii="Tahoma" w:hAnsi="Tahoma" w:cs="Tahoma"/>
        </w:rPr>
        <w:t xml:space="preserve"> doda vozil</w:t>
      </w:r>
      <w:r w:rsidR="00EE4554">
        <w:rPr>
          <w:rFonts w:ascii="Tahoma" w:hAnsi="Tahoma" w:cs="Tahoma"/>
        </w:rPr>
        <w:t>a,</w:t>
      </w:r>
      <w:r>
        <w:rPr>
          <w:rFonts w:ascii="Tahoma" w:hAnsi="Tahoma" w:cs="Tahoma"/>
        </w:rPr>
        <w:t xml:space="preserve"> s katerimi izvaja storitve, ki so predmet tega okvirnega sporazuma</w:t>
      </w:r>
      <w:r w:rsidR="00EE4554">
        <w:rPr>
          <w:rFonts w:ascii="Tahoma" w:hAnsi="Tahoma" w:cs="Tahoma"/>
        </w:rPr>
        <w:t>,</w:t>
      </w:r>
      <w:r>
        <w:rPr>
          <w:rFonts w:ascii="Tahoma" w:hAnsi="Tahoma" w:cs="Tahoma"/>
        </w:rPr>
        <w:t xml:space="preserve"> na podlagi pisnega obvestila naročniku, katerega priloga je »</w:t>
      </w:r>
      <w:r w:rsidR="004F253C" w:rsidRPr="00AE4F17">
        <w:rPr>
          <w:rFonts w:ascii="Tahoma" w:hAnsi="Tahoma" w:cs="Tahoma"/>
        </w:rPr>
        <w:t xml:space="preserve">Seznam </w:t>
      </w:r>
      <w:r>
        <w:rPr>
          <w:rFonts w:ascii="Tahoma" w:hAnsi="Tahoma" w:cs="Tahoma"/>
        </w:rPr>
        <w:t xml:space="preserve">vozil in voznikov«. Spremenjen  </w:t>
      </w:r>
      <w:r w:rsidR="00EE4554">
        <w:rPr>
          <w:rFonts w:ascii="Tahoma" w:hAnsi="Tahoma" w:cs="Tahoma"/>
        </w:rPr>
        <w:t>S</w:t>
      </w:r>
      <w:r w:rsidRPr="00AE4F17">
        <w:rPr>
          <w:rFonts w:ascii="Tahoma" w:hAnsi="Tahoma" w:cs="Tahoma"/>
        </w:rPr>
        <w:t xml:space="preserve">eznam vozil </w:t>
      </w:r>
      <w:r>
        <w:rPr>
          <w:rFonts w:ascii="Tahoma" w:hAnsi="Tahoma" w:cs="Tahoma"/>
        </w:rPr>
        <w:t xml:space="preserve">in voznikov </w:t>
      </w:r>
      <w:r w:rsidRPr="00AE4F17">
        <w:rPr>
          <w:rFonts w:ascii="Tahoma" w:hAnsi="Tahoma" w:cs="Tahoma"/>
        </w:rPr>
        <w:t xml:space="preserve">mora vsebovati registrsko številko vozila, število </w:t>
      </w:r>
      <w:r w:rsidRPr="00360DD6">
        <w:rPr>
          <w:rFonts w:ascii="Tahoma" w:hAnsi="Tahoma" w:cs="Tahoma"/>
        </w:rPr>
        <w:t>potniških</w:t>
      </w:r>
      <w:r>
        <w:rPr>
          <w:rFonts w:ascii="Tahoma" w:hAnsi="Tahoma" w:cs="Tahoma"/>
        </w:rPr>
        <w:t xml:space="preserve"> </w:t>
      </w:r>
      <w:r w:rsidRPr="00AE4F17">
        <w:rPr>
          <w:rFonts w:ascii="Tahoma" w:hAnsi="Tahoma" w:cs="Tahoma"/>
        </w:rPr>
        <w:t>se</w:t>
      </w:r>
      <w:r>
        <w:rPr>
          <w:rFonts w:ascii="Tahoma" w:hAnsi="Tahoma" w:cs="Tahoma"/>
        </w:rPr>
        <w:t>dežev, euro standard motorja,</w:t>
      </w:r>
      <w:r w:rsidRPr="00AE4F17">
        <w:rPr>
          <w:rFonts w:ascii="Tahoma" w:hAnsi="Tahoma" w:cs="Tahoma"/>
        </w:rPr>
        <w:t xml:space="preserve"> </w:t>
      </w:r>
      <w:r>
        <w:rPr>
          <w:rFonts w:ascii="Tahoma" w:hAnsi="Tahoma" w:cs="Tahoma"/>
        </w:rPr>
        <w:t xml:space="preserve">letnik </w:t>
      </w:r>
      <w:r w:rsidRPr="00CD4487">
        <w:rPr>
          <w:rFonts w:ascii="Tahoma" w:hAnsi="Tahoma" w:cs="Tahoma"/>
        </w:rPr>
        <w:t>izdelave</w:t>
      </w:r>
      <w:r w:rsidR="003B34B9" w:rsidRPr="00CD4487">
        <w:rPr>
          <w:rFonts w:ascii="Tahoma" w:hAnsi="Tahoma" w:cs="Tahoma"/>
        </w:rPr>
        <w:t>, datum prve registracije (v tem primeru se starost vozila šteje od dneva prve registracije vozila do</w:t>
      </w:r>
      <w:r w:rsidR="00DA3B5E" w:rsidRPr="00CD4487">
        <w:rPr>
          <w:rFonts w:ascii="Tahoma" w:hAnsi="Tahoma" w:cs="Tahoma"/>
        </w:rPr>
        <w:t xml:space="preserve"> dneva prejema obvestila naročniku o zamenjavi vozila)</w:t>
      </w:r>
      <w:r w:rsidR="003B34B9" w:rsidRPr="00CD4487">
        <w:rPr>
          <w:rFonts w:ascii="Tahoma" w:hAnsi="Tahoma" w:cs="Tahoma"/>
        </w:rPr>
        <w:t xml:space="preserve"> </w:t>
      </w:r>
      <w:r w:rsidRPr="00CD4487">
        <w:rPr>
          <w:rFonts w:ascii="Tahoma" w:hAnsi="Tahoma" w:cs="Tahoma"/>
        </w:rPr>
        <w:t xml:space="preserve">ter znamka in tip posameznega vozila. K </w:t>
      </w:r>
      <w:r w:rsidR="00EE4554">
        <w:rPr>
          <w:rFonts w:ascii="Tahoma" w:hAnsi="Tahoma" w:cs="Tahoma"/>
        </w:rPr>
        <w:t>S</w:t>
      </w:r>
      <w:r w:rsidRPr="00CD4487">
        <w:rPr>
          <w:rFonts w:ascii="Tahoma" w:hAnsi="Tahoma" w:cs="Tahoma"/>
        </w:rPr>
        <w:t xml:space="preserve">eznamu </w:t>
      </w:r>
      <w:r w:rsidR="003D1BF6" w:rsidRPr="00CD4487">
        <w:rPr>
          <w:rFonts w:ascii="Tahoma" w:hAnsi="Tahoma" w:cs="Tahoma"/>
        </w:rPr>
        <w:t>vozil in voznikov</w:t>
      </w:r>
      <w:r w:rsidRPr="00CD4487">
        <w:rPr>
          <w:rFonts w:ascii="Tahoma" w:hAnsi="Tahoma" w:cs="Tahoma"/>
        </w:rPr>
        <w:t xml:space="preserve"> morajo biti priložene fotokopije vseh prometnih dovoljenj </w:t>
      </w:r>
      <w:r w:rsidR="003B34B9" w:rsidRPr="00CD4487">
        <w:rPr>
          <w:rFonts w:ascii="Tahoma" w:hAnsi="Tahoma" w:cs="Tahoma"/>
        </w:rPr>
        <w:t>in fotokopije homologacij</w:t>
      </w:r>
      <w:r w:rsidR="003B34B9">
        <w:rPr>
          <w:rFonts w:ascii="Tahoma" w:hAnsi="Tahoma" w:cs="Tahoma"/>
        </w:rPr>
        <w:t xml:space="preserve"> </w:t>
      </w:r>
      <w:r w:rsidR="003D1BF6">
        <w:rPr>
          <w:rFonts w:ascii="Tahoma" w:hAnsi="Tahoma" w:cs="Tahoma"/>
        </w:rPr>
        <w:t xml:space="preserve">zamenjanih </w:t>
      </w:r>
      <w:r w:rsidR="00EE4554">
        <w:rPr>
          <w:rFonts w:ascii="Tahoma" w:hAnsi="Tahoma" w:cs="Tahoma"/>
        </w:rPr>
        <w:t>in/</w:t>
      </w:r>
      <w:r w:rsidR="003D1BF6">
        <w:rPr>
          <w:rFonts w:ascii="Tahoma" w:hAnsi="Tahoma" w:cs="Tahoma"/>
        </w:rPr>
        <w:t>ali dodanih</w:t>
      </w:r>
      <w:r>
        <w:rPr>
          <w:rFonts w:ascii="Tahoma" w:hAnsi="Tahoma" w:cs="Tahoma"/>
        </w:rPr>
        <w:t xml:space="preserve"> vozil</w:t>
      </w:r>
      <w:r w:rsidRPr="00360DD6">
        <w:rPr>
          <w:rFonts w:ascii="Tahoma" w:hAnsi="Tahoma" w:cs="Tahoma"/>
        </w:rPr>
        <w:t xml:space="preserve">. </w:t>
      </w:r>
    </w:p>
    <w:p w14:paraId="518F8C69" w14:textId="0321F314" w:rsidR="00B107FA" w:rsidRDefault="00B107FA" w:rsidP="00C37356">
      <w:pPr>
        <w:keepNext/>
        <w:keepLines/>
        <w:jc w:val="both"/>
        <w:rPr>
          <w:rFonts w:ascii="Tahoma" w:hAnsi="Tahoma" w:cs="Tahoma"/>
        </w:rPr>
      </w:pPr>
    </w:p>
    <w:p w14:paraId="396F9625" w14:textId="5E1D3F86" w:rsidR="003E6093" w:rsidRDefault="003E6093" w:rsidP="00C37356">
      <w:pPr>
        <w:keepNext/>
        <w:keepLines/>
        <w:jc w:val="both"/>
        <w:rPr>
          <w:rFonts w:ascii="Tahoma" w:hAnsi="Tahoma" w:cs="Tahoma"/>
        </w:rPr>
      </w:pPr>
      <w:r>
        <w:rPr>
          <w:rFonts w:ascii="Tahoma" w:hAnsi="Tahoma" w:cs="Tahoma"/>
        </w:rPr>
        <w:t>Naročnik bo posame</w:t>
      </w:r>
      <w:r w:rsidR="00924C81">
        <w:rPr>
          <w:rFonts w:ascii="Tahoma" w:hAnsi="Tahoma" w:cs="Tahoma"/>
        </w:rPr>
        <w:t>zni občasni prevoz</w:t>
      </w:r>
      <w:r>
        <w:rPr>
          <w:rFonts w:ascii="Tahoma" w:hAnsi="Tahoma" w:cs="Tahoma"/>
        </w:rPr>
        <w:t xml:space="preserve"> oddal </w:t>
      </w:r>
      <w:r w:rsidR="00D0730B">
        <w:rPr>
          <w:rFonts w:ascii="Tahoma" w:hAnsi="Tahoma" w:cs="Tahoma"/>
        </w:rPr>
        <w:t>posameznemu izvajalcu</w:t>
      </w:r>
      <w:r>
        <w:rPr>
          <w:rFonts w:ascii="Tahoma" w:hAnsi="Tahoma" w:cs="Tahoma"/>
        </w:rPr>
        <w:t xml:space="preserve"> v skladu z določili 5. člena tega okvirnega sporazuma</w:t>
      </w:r>
      <w:r w:rsidR="00924C81">
        <w:rPr>
          <w:rFonts w:ascii="Tahoma" w:hAnsi="Tahoma" w:cs="Tahoma"/>
        </w:rPr>
        <w:t xml:space="preserve"> in</w:t>
      </w:r>
      <w:r>
        <w:rPr>
          <w:rFonts w:ascii="Tahoma" w:hAnsi="Tahoma" w:cs="Tahoma"/>
        </w:rPr>
        <w:t xml:space="preserve"> v okviru števila vseh vozil iz spremenjene priloge </w:t>
      </w:r>
      <w:r w:rsidRPr="00AE4F17">
        <w:rPr>
          <w:rFonts w:ascii="Tahoma" w:hAnsi="Tahoma" w:cs="Tahoma"/>
        </w:rPr>
        <w:t>»Seznam vozil in voznikov«</w:t>
      </w:r>
      <w:r>
        <w:rPr>
          <w:rFonts w:ascii="Tahoma" w:hAnsi="Tahoma" w:cs="Tahoma"/>
        </w:rPr>
        <w:t xml:space="preserve"> iz tega člena.</w:t>
      </w:r>
    </w:p>
    <w:p w14:paraId="46D5DCAF" w14:textId="213B3571" w:rsidR="00B107FA" w:rsidRDefault="00B107FA" w:rsidP="00C37356">
      <w:pPr>
        <w:keepNext/>
        <w:keepLines/>
        <w:jc w:val="both"/>
        <w:rPr>
          <w:rFonts w:ascii="Tahoma" w:hAnsi="Tahoma" w:cs="Tahoma"/>
        </w:rPr>
      </w:pPr>
    </w:p>
    <w:p w14:paraId="3E1016F8" w14:textId="0922E57A" w:rsidR="0003442B" w:rsidRDefault="0003442B" w:rsidP="00C37356">
      <w:pPr>
        <w:keepNext/>
        <w:keepLines/>
        <w:jc w:val="both"/>
        <w:rPr>
          <w:rFonts w:ascii="Tahoma" w:hAnsi="Tahoma" w:cs="Tahoma"/>
        </w:rPr>
      </w:pPr>
      <w:r>
        <w:rPr>
          <w:rFonts w:ascii="Tahoma" w:hAnsi="Tahoma" w:cs="Tahoma"/>
        </w:rPr>
        <w:t xml:space="preserve">Na glede na število izločenih, zamenjanih </w:t>
      </w:r>
      <w:r w:rsidR="00EE4554">
        <w:rPr>
          <w:rFonts w:ascii="Tahoma" w:hAnsi="Tahoma" w:cs="Tahoma"/>
        </w:rPr>
        <w:t>in/</w:t>
      </w:r>
      <w:r>
        <w:rPr>
          <w:rFonts w:ascii="Tahoma" w:hAnsi="Tahoma" w:cs="Tahoma"/>
        </w:rPr>
        <w:t>ali dodanih vozil se c</w:t>
      </w:r>
      <w:r w:rsidRPr="00AE4F17">
        <w:rPr>
          <w:rFonts w:ascii="Tahoma" w:hAnsi="Tahoma" w:cs="Tahoma"/>
        </w:rPr>
        <w:t>ena za prevoženi kilometer</w:t>
      </w:r>
      <w:r>
        <w:rPr>
          <w:rFonts w:ascii="Tahoma" w:hAnsi="Tahoma" w:cs="Tahoma"/>
        </w:rPr>
        <w:t xml:space="preserve"> </w:t>
      </w:r>
      <w:r w:rsidR="002E7B71">
        <w:rPr>
          <w:rFonts w:ascii="Tahoma" w:hAnsi="Tahoma" w:cs="Tahoma"/>
        </w:rPr>
        <w:t xml:space="preserve">brez DDV </w:t>
      </w:r>
      <w:r>
        <w:rPr>
          <w:rFonts w:ascii="Tahoma" w:hAnsi="Tahoma" w:cs="Tahoma"/>
        </w:rPr>
        <w:t>iz drugega odstavka 4. člena tega okvirnega sporazuma</w:t>
      </w:r>
      <w:r w:rsidRPr="00AE4F17">
        <w:rPr>
          <w:rFonts w:ascii="Tahoma" w:hAnsi="Tahoma" w:cs="Tahoma"/>
        </w:rPr>
        <w:t>, navedena v ponudbi izvajalca</w:t>
      </w:r>
      <w:r>
        <w:rPr>
          <w:rFonts w:ascii="Tahoma" w:hAnsi="Tahoma" w:cs="Tahoma"/>
        </w:rPr>
        <w:t>, ne spremeni.</w:t>
      </w:r>
    </w:p>
    <w:p w14:paraId="776DAED4" w14:textId="689B02A4" w:rsidR="0003442B" w:rsidRDefault="0003442B" w:rsidP="00C37356">
      <w:pPr>
        <w:keepNext/>
        <w:keepLines/>
        <w:jc w:val="both"/>
        <w:rPr>
          <w:rFonts w:ascii="Tahoma" w:hAnsi="Tahoma" w:cs="Tahoma"/>
        </w:rPr>
      </w:pPr>
    </w:p>
    <w:p w14:paraId="1E6F5F4F" w14:textId="3641B269" w:rsidR="003E6093" w:rsidRDefault="003E6093" w:rsidP="00C37356">
      <w:pPr>
        <w:keepNext/>
        <w:keepLines/>
        <w:numPr>
          <w:ilvl w:val="0"/>
          <w:numId w:val="14"/>
        </w:numPr>
        <w:tabs>
          <w:tab w:val="num" w:pos="4460"/>
        </w:tabs>
        <w:jc w:val="center"/>
        <w:rPr>
          <w:rFonts w:ascii="Tahoma" w:hAnsi="Tahoma" w:cs="Tahoma"/>
        </w:rPr>
      </w:pPr>
      <w:r>
        <w:rPr>
          <w:rFonts w:ascii="Tahoma" w:hAnsi="Tahoma" w:cs="Tahoma"/>
        </w:rPr>
        <w:t>člen</w:t>
      </w:r>
    </w:p>
    <w:p w14:paraId="04645062" w14:textId="77777777" w:rsidR="00924C81" w:rsidRDefault="00924C81" w:rsidP="00C37356">
      <w:pPr>
        <w:keepNext/>
        <w:keepLines/>
        <w:jc w:val="both"/>
        <w:rPr>
          <w:rFonts w:ascii="Tahoma" w:hAnsi="Tahoma" w:cs="Tahoma"/>
        </w:rPr>
      </w:pPr>
    </w:p>
    <w:p w14:paraId="2E9D491B" w14:textId="55099986" w:rsidR="00EB25E9" w:rsidRDefault="00924C81" w:rsidP="00C37356">
      <w:pPr>
        <w:keepNext/>
        <w:keepLines/>
        <w:jc w:val="both"/>
        <w:rPr>
          <w:rFonts w:ascii="Tahoma" w:hAnsi="Tahoma" w:cs="Tahoma"/>
        </w:rPr>
      </w:pPr>
      <w:r>
        <w:rPr>
          <w:rFonts w:ascii="Tahoma" w:hAnsi="Tahoma" w:cs="Tahoma"/>
        </w:rPr>
        <w:t xml:space="preserve">Naročnik bo ob vsakokratni izločitvi, zamenjavi </w:t>
      </w:r>
      <w:r w:rsidR="00EE4554">
        <w:rPr>
          <w:rFonts w:ascii="Tahoma" w:hAnsi="Tahoma" w:cs="Tahoma"/>
        </w:rPr>
        <w:t>in/</w:t>
      </w:r>
      <w:r>
        <w:rPr>
          <w:rFonts w:ascii="Tahoma" w:hAnsi="Tahoma" w:cs="Tahoma"/>
        </w:rPr>
        <w:t xml:space="preserve">ali dodajanju vozil s strani posameznega izvajalca na način, kot je določen v prejšnjem členu tega okvirnega sporazuma, </w:t>
      </w:r>
      <w:r w:rsidR="002E7B71">
        <w:rPr>
          <w:rFonts w:ascii="Tahoma" w:hAnsi="Tahoma" w:cs="Tahoma"/>
        </w:rPr>
        <w:t>preveril</w:t>
      </w:r>
      <w:r w:rsidR="00EE4554">
        <w:rPr>
          <w:rFonts w:ascii="Tahoma" w:hAnsi="Tahoma" w:cs="Tahoma"/>
        </w:rPr>
        <w:t>,</w:t>
      </w:r>
      <w:r w:rsidR="002E7B71">
        <w:rPr>
          <w:rFonts w:ascii="Tahoma" w:hAnsi="Tahoma" w:cs="Tahoma"/>
        </w:rPr>
        <w:t xml:space="preserve"> ali se zaradi spremembe </w:t>
      </w:r>
      <w:r w:rsidR="002E7B71" w:rsidRPr="00AE4F17">
        <w:rPr>
          <w:rFonts w:ascii="Tahoma" w:hAnsi="Tahoma" w:cs="Tahoma"/>
        </w:rPr>
        <w:t>»Seznama vozil in voznikov«</w:t>
      </w:r>
      <w:r w:rsidR="002E7B71">
        <w:rPr>
          <w:rFonts w:ascii="Tahoma" w:hAnsi="Tahoma" w:cs="Tahoma"/>
        </w:rPr>
        <w:t xml:space="preserve"> s strani posameznega izvajalca, </w:t>
      </w:r>
      <w:r w:rsidR="00EB25E9">
        <w:rPr>
          <w:rFonts w:ascii="Tahoma" w:hAnsi="Tahoma" w:cs="Tahoma"/>
        </w:rPr>
        <w:t>v okviru dodatnih meril (»število ponujenih vozil« in</w:t>
      </w:r>
      <w:r w:rsidR="00EB25E9" w:rsidRPr="00EB25E9">
        <w:rPr>
          <w:rFonts w:ascii="Tahoma" w:hAnsi="Tahoma" w:cs="Tahoma"/>
        </w:rPr>
        <w:t xml:space="preserve"> </w:t>
      </w:r>
      <w:r w:rsidR="00EB25E9">
        <w:rPr>
          <w:rFonts w:ascii="Tahoma" w:hAnsi="Tahoma" w:cs="Tahoma"/>
        </w:rPr>
        <w:t>»povprečni EURO</w:t>
      </w:r>
      <w:r w:rsidR="00A037B9">
        <w:rPr>
          <w:rFonts w:ascii="Tahoma" w:hAnsi="Tahoma" w:cs="Tahoma"/>
        </w:rPr>
        <w:t xml:space="preserve"> standard« vseh ponujenih vozil</w:t>
      </w:r>
      <w:r w:rsidR="003B34B9">
        <w:rPr>
          <w:rFonts w:ascii="Tahoma" w:hAnsi="Tahoma" w:cs="Tahoma"/>
        </w:rPr>
        <w:t xml:space="preserve"> in »povprečna starost vozil«</w:t>
      </w:r>
      <w:r w:rsidR="00A037B9">
        <w:rPr>
          <w:rFonts w:ascii="Tahoma" w:hAnsi="Tahoma" w:cs="Tahoma"/>
        </w:rPr>
        <w:t>, ki so podrobno opredeljena v razpisni dokumentaciji)</w:t>
      </w:r>
      <w:r w:rsidR="00543616">
        <w:rPr>
          <w:rFonts w:ascii="Tahoma" w:hAnsi="Tahoma" w:cs="Tahoma"/>
        </w:rPr>
        <w:t>,</w:t>
      </w:r>
      <w:r w:rsidR="00A037B9">
        <w:rPr>
          <w:rFonts w:ascii="Tahoma" w:hAnsi="Tahoma" w:cs="Tahoma"/>
        </w:rPr>
        <w:t xml:space="preserve"> </w:t>
      </w:r>
      <w:r w:rsidR="00EB25E9">
        <w:rPr>
          <w:rFonts w:ascii="Tahoma" w:hAnsi="Tahoma" w:cs="Tahoma"/>
        </w:rPr>
        <w:t xml:space="preserve"> </w:t>
      </w:r>
      <w:r w:rsidR="002E7B71">
        <w:rPr>
          <w:rFonts w:ascii="Tahoma" w:hAnsi="Tahoma" w:cs="Tahoma"/>
        </w:rPr>
        <w:t xml:space="preserve">spremeni </w:t>
      </w:r>
      <w:r w:rsidR="002E7B71" w:rsidRPr="00AE4F17">
        <w:rPr>
          <w:rFonts w:ascii="Tahoma" w:hAnsi="Tahoma" w:cs="Tahoma"/>
        </w:rPr>
        <w:t>Seznam izvajalcev</w:t>
      </w:r>
      <w:r w:rsidR="002E7B71">
        <w:rPr>
          <w:rFonts w:ascii="Tahoma" w:hAnsi="Tahoma" w:cs="Tahoma"/>
        </w:rPr>
        <w:t>, razvrščenih</w:t>
      </w:r>
      <w:r w:rsidR="002E7B71" w:rsidRPr="00AE4F17">
        <w:rPr>
          <w:rFonts w:ascii="Tahoma" w:hAnsi="Tahoma" w:cs="Tahoma"/>
        </w:rPr>
        <w:t xml:space="preserve"> od najug</w:t>
      </w:r>
      <w:r w:rsidR="002E7B71">
        <w:rPr>
          <w:rFonts w:ascii="Tahoma" w:hAnsi="Tahoma" w:cs="Tahoma"/>
        </w:rPr>
        <w:t>odnejšega do najmanj ugodnega (velja samo za izvajalce, ki so ponudili enako ceno za prevožen kilometer brez DDV)</w:t>
      </w:r>
      <w:r w:rsidR="00EB25E9">
        <w:rPr>
          <w:rFonts w:ascii="Tahoma" w:hAnsi="Tahoma" w:cs="Tahoma"/>
        </w:rPr>
        <w:t xml:space="preserve">. </w:t>
      </w:r>
    </w:p>
    <w:p w14:paraId="77192F59" w14:textId="77777777" w:rsidR="00EB25E9" w:rsidRDefault="00EB25E9" w:rsidP="00C37356">
      <w:pPr>
        <w:keepNext/>
        <w:keepLines/>
        <w:jc w:val="both"/>
        <w:rPr>
          <w:rFonts w:ascii="Tahoma" w:hAnsi="Tahoma" w:cs="Tahoma"/>
        </w:rPr>
      </w:pPr>
    </w:p>
    <w:p w14:paraId="697C72FE" w14:textId="1466E7B0" w:rsidR="002E7B71" w:rsidRDefault="00EB25E9" w:rsidP="00C37356">
      <w:pPr>
        <w:keepNext/>
        <w:keepLines/>
        <w:jc w:val="both"/>
        <w:rPr>
          <w:rFonts w:ascii="Tahoma" w:hAnsi="Tahoma" w:cs="Tahoma"/>
        </w:rPr>
      </w:pPr>
      <w:r>
        <w:rPr>
          <w:rFonts w:ascii="Tahoma" w:hAnsi="Tahoma" w:cs="Tahoma"/>
        </w:rPr>
        <w:t xml:space="preserve">V primeru spremenjenega </w:t>
      </w:r>
      <w:r w:rsidRPr="00AE4F17">
        <w:rPr>
          <w:rFonts w:ascii="Tahoma" w:hAnsi="Tahoma" w:cs="Tahoma"/>
        </w:rPr>
        <w:t>Seznam</w:t>
      </w:r>
      <w:r>
        <w:rPr>
          <w:rFonts w:ascii="Tahoma" w:hAnsi="Tahoma" w:cs="Tahoma"/>
        </w:rPr>
        <w:t>a</w:t>
      </w:r>
      <w:r w:rsidRPr="00AE4F17">
        <w:rPr>
          <w:rFonts w:ascii="Tahoma" w:hAnsi="Tahoma" w:cs="Tahoma"/>
        </w:rPr>
        <w:t xml:space="preserve"> izvajalcev</w:t>
      </w:r>
      <w:r>
        <w:rPr>
          <w:rFonts w:ascii="Tahoma" w:hAnsi="Tahoma" w:cs="Tahoma"/>
        </w:rPr>
        <w:t>, razvrščenih</w:t>
      </w:r>
      <w:r w:rsidRPr="00AE4F17">
        <w:rPr>
          <w:rFonts w:ascii="Tahoma" w:hAnsi="Tahoma" w:cs="Tahoma"/>
        </w:rPr>
        <w:t xml:space="preserve"> od najug</w:t>
      </w:r>
      <w:r>
        <w:rPr>
          <w:rFonts w:ascii="Tahoma" w:hAnsi="Tahoma" w:cs="Tahoma"/>
        </w:rPr>
        <w:t>odnejšega do najmanj ugodnega</w:t>
      </w:r>
      <w:r w:rsidR="00F76A87">
        <w:rPr>
          <w:rFonts w:ascii="Tahoma" w:hAnsi="Tahoma" w:cs="Tahoma"/>
        </w:rPr>
        <w:t xml:space="preserve"> (velja samo za izvajalce, ki so ponudili enako ceno za prevožen kilometer brez DDV)</w:t>
      </w:r>
      <w:r>
        <w:rPr>
          <w:rFonts w:ascii="Tahoma" w:hAnsi="Tahoma" w:cs="Tahoma"/>
        </w:rPr>
        <w:t xml:space="preserve"> na podlagi izločitve, zamenjave </w:t>
      </w:r>
      <w:r w:rsidR="00EE4554">
        <w:rPr>
          <w:rFonts w:ascii="Tahoma" w:hAnsi="Tahoma" w:cs="Tahoma"/>
        </w:rPr>
        <w:t>in/</w:t>
      </w:r>
      <w:r>
        <w:rPr>
          <w:rFonts w:ascii="Tahoma" w:hAnsi="Tahoma" w:cs="Tahoma"/>
        </w:rPr>
        <w:t xml:space="preserve">ali dodajanja vozil s strani posameznega izvajalca, bo naročnik spremenjen </w:t>
      </w:r>
      <w:r w:rsidRPr="00AE4F17">
        <w:rPr>
          <w:rFonts w:ascii="Tahoma" w:hAnsi="Tahoma" w:cs="Tahoma"/>
        </w:rPr>
        <w:t>Seznam</w:t>
      </w:r>
      <w:r>
        <w:rPr>
          <w:rFonts w:ascii="Tahoma" w:hAnsi="Tahoma" w:cs="Tahoma"/>
        </w:rPr>
        <w:t xml:space="preserve"> izvajalcev</w:t>
      </w:r>
      <w:r w:rsidR="00F76A87">
        <w:rPr>
          <w:rFonts w:ascii="Tahoma" w:hAnsi="Tahoma" w:cs="Tahoma"/>
        </w:rPr>
        <w:t>,</w:t>
      </w:r>
      <w:r w:rsidR="00F76A87" w:rsidRPr="00F76A87">
        <w:rPr>
          <w:rFonts w:ascii="Tahoma" w:hAnsi="Tahoma" w:cs="Tahoma"/>
        </w:rPr>
        <w:t xml:space="preserve"> </w:t>
      </w:r>
      <w:r w:rsidR="00F76A87">
        <w:rPr>
          <w:rFonts w:ascii="Tahoma" w:hAnsi="Tahoma" w:cs="Tahoma"/>
        </w:rPr>
        <w:t>razvrščenih</w:t>
      </w:r>
      <w:r w:rsidR="00F76A87" w:rsidRPr="00AE4F17">
        <w:rPr>
          <w:rFonts w:ascii="Tahoma" w:hAnsi="Tahoma" w:cs="Tahoma"/>
        </w:rPr>
        <w:t xml:space="preserve"> od najug</w:t>
      </w:r>
      <w:r w:rsidR="00F76A87">
        <w:rPr>
          <w:rFonts w:ascii="Tahoma" w:hAnsi="Tahoma" w:cs="Tahoma"/>
        </w:rPr>
        <w:t xml:space="preserve">odnejšega do najmanj ugodnega, </w:t>
      </w:r>
      <w:r>
        <w:rPr>
          <w:rFonts w:ascii="Tahoma" w:hAnsi="Tahoma" w:cs="Tahoma"/>
        </w:rPr>
        <w:t>posredoval vsem izvajalcem</w:t>
      </w:r>
      <w:r w:rsidR="00EE4554">
        <w:rPr>
          <w:rFonts w:ascii="Tahoma" w:hAnsi="Tahoma" w:cs="Tahoma"/>
        </w:rPr>
        <w:t xml:space="preserve"> s katerimi ima sklenjen okvirni sporazum</w:t>
      </w:r>
      <w:r w:rsidR="00F76A87">
        <w:rPr>
          <w:rFonts w:ascii="Tahoma" w:hAnsi="Tahoma" w:cs="Tahoma"/>
        </w:rPr>
        <w:t xml:space="preserve">. </w:t>
      </w:r>
    </w:p>
    <w:p w14:paraId="25072810" w14:textId="4419C0E2" w:rsidR="00D01DF8" w:rsidRDefault="00D01DF8" w:rsidP="00C37356">
      <w:pPr>
        <w:keepNext/>
        <w:keepLines/>
        <w:jc w:val="both"/>
        <w:rPr>
          <w:rFonts w:ascii="Tahoma" w:hAnsi="Tahoma" w:cs="Tahoma"/>
        </w:rPr>
      </w:pPr>
    </w:p>
    <w:p w14:paraId="2B0969C8" w14:textId="23BEFF8D" w:rsidR="003B1B7C" w:rsidRDefault="003B1B7C" w:rsidP="00C37356">
      <w:pPr>
        <w:keepNext/>
        <w:keepLines/>
        <w:jc w:val="both"/>
        <w:rPr>
          <w:rFonts w:ascii="Tahoma" w:hAnsi="Tahoma" w:cs="Tahoma"/>
        </w:rPr>
      </w:pPr>
    </w:p>
    <w:p w14:paraId="715E8927" w14:textId="6894F154" w:rsidR="003B1B7C" w:rsidRDefault="003B1B7C" w:rsidP="00C37356">
      <w:pPr>
        <w:keepNext/>
        <w:keepLines/>
        <w:jc w:val="both"/>
        <w:rPr>
          <w:rFonts w:ascii="Tahoma" w:hAnsi="Tahoma" w:cs="Tahoma"/>
        </w:rPr>
      </w:pPr>
    </w:p>
    <w:p w14:paraId="34FB0047" w14:textId="6D38AEAD" w:rsidR="003B1B7C" w:rsidRDefault="003B1B7C" w:rsidP="00C37356">
      <w:pPr>
        <w:keepNext/>
        <w:keepLines/>
        <w:jc w:val="both"/>
        <w:rPr>
          <w:rFonts w:ascii="Tahoma" w:hAnsi="Tahoma" w:cs="Tahoma"/>
        </w:rPr>
      </w:pPr>
    </w:p>
    <w:p w14:paraId="329217D0" w14:textId="58844274" w:rsidR="003B1B7C" w:rsidRDefault="003B1B7C" w:rsidP="00C37356">
      <w:pPr>
        <w:keepNext/>
        <w:keepLines/>
        <w:jc w:val="both"/>
        <w:rPr>
          <w:rFonts w:ascii="Tahoma" w:hAnsi="Tahoma" w:cs="Tahoma"/>
        </w:rPr>
      </w:pPr>
    </w:p>
    <w:p w14:paraId="64F63D19" w14:textId="285C0408" w:rsidR="003B1B7C" w:rsidRDefault="003B1B7C" w:rsidP="00C37356">
      <w:pPr>
        <w:keepNext/>
        <w:keepLines/>
        <w:jc w:val="both"/>
        <w:rPr>
          <w:rFonts w:ascii="Tahoma" w:hAnsi="Tahoma" w:cs="Tahoma"/>
        </w:rPr>
      </w:pPr>
    </w:p>
    <w:p w14:paraId="6D137521" w14:textId="38D81898" w:rsidR="003B1B7C" w:rsidRDefault="003B1B7C" w:rsidP="00C37356">
      <w:pPr>
        <w:keepNext/>
        <w:keepLines/>
        <w:jc w:val="both"/>
        <w:rPr>
          <w:rFonts w:ascii="Tahoma" w:hAnsi="Tahoma" w:cs="Tahoma"/>
        </w:rPr>
      </w:pPr>
    </w:p>
    <w:p w14:paraId="55345323" w14:textId="77777777" w:rsidR="003B1B7C" w:rsidRPr="00AE4F17" w:rsidRDefault="003B1B7C" w:rsidP="00C37356">
      <w:pPr>
        <w:keepNext/>
        <w:keepLines/>
        <w:jc w:val="both"/>
        <w:rPr>
          <w:rFonts w:ascii="Tahoma" w:hAnsi="Tahoma" w:cs="Tahoma"/>
        </w:rPr>
      </w:pPr>
    </w:p>
    <w:p w14:paraId="1E98A15E" w14:textId="77777777" w:rsidR="00DF7B45" w:rsidRPr="00AE4F17" w:rsidRDefault="00DF7B45" w:rsidP="00C37356">
      <w:pPr>
        <w:keepNext/>
        <w:keepLines/>
        <w:numPr>
          <w:ilvl w:val="0"/>
          <w:numId w:val="13"/>
        </w:numPr>
        <w:ind w:hanging="1080"/>
        <w:jc w:val="both"/>
        <w:rPr>
          <w:rFonts w:ascii="Tahoma" w:hAnsi="Tahoma" w:cs="Tahoma"/>
          <w:b/>
        </w:rPr>
      </w:pPr>
      <w:r w:rsidRPr="00AE4F17">
        <w:rPr>
          <w:rFonts w:ascii="Tahoma" w:hAnsi="Tahoma" w:cs="Tahoma"/>
          <w:b/>
        </w:rPr>
        <w:lastRenderedPageBreak/>
        <w:t>PODIZVAJALCI</w:t>
      </w:r>
    </w:p>
    <w:p w14:paraId="6073456C" w14:textId="77777777" w:rsidR="00D747A6" w:rsidRPr="00AE4F17" w:rsidRDefault="00D747A6" w:rsidP="00C37356">
      <w:pPr>
        <w:keepNext/>
        <w:keepLines/>
        <w:suppressAutoHyphens/>
        <w:rPr>
          <w:rFonts w:ascii="Tahoma" w:hAnsi="Tahoma" w:cs="Tahoma"/>
          <w:b/>
        </w:rPr>
      </w:pPr>
    </w:p>
    <w:p w14:paraId="413B3BDE" w14:textId="77777777" w:rsidR="00D747A6" w:rsidRPr="00AE4F17" w:rsidRDefault="00D747A6" w:rsidP="00C37356">
      <w:pPr>
        <w:keepNext/>
        <w:keepLines/>
        <w:numPr>
          <w:ilvl w:val="0"/>
          <w:numId w:val="14"/>
        </w:numPr>
        <w:tabs>
          <w:tab w:val="num" w:pos="4460"/>
        </w:tabs>
        <w:jc w:val="center"/>
        <w:rPr>
          <w:rFonts w:ascii="Tahoma" w:hAnsi="Tahoma" w:cs="Tahoma"/>
        </w:rPr>
      </w:pPr>
      <w:r w:rsidRPr="00AE4F17">
        <w:rPr>
          <w:rFonts w:ascii="Tahoma" w:hAnsi="Tahoma" w:cs="Tahoma"/>
        </w:rPr>
        <w:t>člen</w:t>
      </w:r>
    </w:p>
    <w:p w14:paraId="18748240" w14:textId="77777777" w:rsidR="00D747A6" w:rsidRPr="00AE4F17" w:rsidRDefault="00D747A6" w:rsidP="00C37356">
      <w:pPr>
        <w:keepNext/>
        <w:keepLines/>
        <w:jc w:val="center"/>
        <w:rPr>
          <w:rFonts w:ascii="Tahoma" w:eastAsia="Calibri" w:hAnsi="Tahoma" w:cs="Tahoma"/>
          <w:b/>
        </w:rPr>
      </w:pPr>
      <w:r w:rsidRPr="00AE4F17">
        <w:rPr>
          <w:rFonts w:ascii="Tahoma" w:eastAsia="Calibri" w:hAnsi="Tahoma" w:cs="Tahoma"/>
          <w:b/>
        </w:rPr>
        <w:t>/se upošteva v primeru, da izvajalec nastopa s podizvajalcem/</w:t>
      </w:r>
    </w:p>
    <w:p w14:paraId="48B5997B" w14:textId="77777777" w:rsidR="00D747A6" w:rsidRPr="00AE4F17" w:rsidRDefault="00D747A6" w:rsidP="00C37356">
      <w:pPr>
        <w:keepNext/>
        <w:keepLines/>
        <w:jc w:val="both"/>
        <w:rPr>
          <w:rFonts w:ascii="Tahoma" w:hAnsi="Tahoma" w:cs="Tahoma"/>
        </w:rPr>
      </w:pPr>
    </w:p>
    <w:p w14:paraId="79CDE16A" w14:textId="77777777" w:rsidR="00D747A6" w:rsidRPr="00AE4F17" w:rsidRDefault="00D747A6" w:rsidP="00C37356">
      <w:pPr>
        <w:keepNext/>
        <w:keepLines/>
        <w:jc w:val="both"/>
        <w:rPr>
          <w:rFonts w:ascii="Tahoma" w:hAnsi="Tahoma" w:cs="Tahoma"/>
        </w:rPr>
      </w:pPr>
      <w:r w:rsidRPr="00AE4F17">
        <w:rPr>
          <w:rFonts w:ascii="Tahoma" w:hAnsi="Tahoma" w:cs="Tahoma"/>
        </w:rPr>
        <w:t xml:space="preserve">Izvajalec v okviru </w:t>
      </w:r>
      <w:r w:rsidR="00BD45DF" w:rsidRPr="00AE4F17">
        <w:rPr>
          <w:rFonts w:ascii="Tahoma" w:hAnsi="Tahoma" w:cs="Tahoma"/>
        </w:rPr>
        <w:t>tega okvirnega sporazuma</w:t>
      </w:r>
      <w:r w:rsidRPr="00AE4F17">
        <w:rPr>
          <w:rFonts w:ascii="Tahoma" w:hAnsi="Tahoma" w:cs="Tahoma"/>
        </w:rPr>
        <w:t xml:space="preserve"> nastopa skupaj z naslednjim/i podizvajalcem/ci:</w:t>
      </w:r>
    </w:p>
    <w:p w14:paraId="6A4DA8A0" w14:textId="77777777" w:rsidR="00D747A6" w:rsidRPr="00AE4F17" w:rsidRDefault="00D747A6" w:rsidP="00C37356">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D747A6" w:rsidRPr="00AE4F17" w14:paraId="1E7FA611" w14:textId="77777777" w:rsidTr="00E35B45">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04AEB8D" w14:textId="77777777" w:rsidR="00D747A6" w:rsidRPr="00AE4F17" w:rsidRDefault="00D747A6" w:rsidP="00C37356">
            <w:pPr>
              <w:keepNext/>
              <w:keepLines/>
              <w:jc w:val="both"/>
              <w:rPr>
                <w:rFonts w:ascii="Tahoma" w:hAnsi="Tahoma" w:cs="Tahoma"/>
              </w:rPr>
            </w:pPr>
            <w:r w:rsidRPr="00AE4F17">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53B4981" w14:textId="77777777" w:rsidR="00D747A6" w:rsidRPr="00AE4F17" w:rsidRDefault="00D747A6" w:rsidP="00C37356">
            <w:pPr>
              <w:keepNext/>
              <w:keepLines/>
              <w:rPr>
                <w:rFonts w:ascii="Tahoma" w:hAnsi="Tahoma" w:cs="Tahoma"/>
              </w:rPr>
            </w:pPr>
          </w:p>
        </w:tc>
      </w:tr>
      <w:tr w:rsidR="00D747A6" w:rsidRPr="00AE4F17" w14:paraId="682B5936" w14:textId="77777777" w:rsidTr="00E35B45">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2212A99A" w14:textId="77777777" w:rsidR="00D747A6" w:rsidRPr="00AE4F17" w:rsidRDefault="00D747A6" w:rsidP="00C37356">
            <w:pPr>
              <w:keepNext/>
              <w:keepLines/>
              <w:jc w:val="both"/>
              <w:rPr>
                <w:rFonts w:ascii="Tahoma" w:hAnsi="Tahoma" w:cs="Tahoma"/>
              </w:rPr>
            </w:pPr>
            <w:r w:rsidRPr="00AE4F17">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4101411A" w14:textId="77777777" w:rsidR="00D747A6" w:rsidRPr="00AE4F17" w:rsidRDefault="00D747A6" w:rsidP="00C37356">
            <w:pPr>
              <w:keepNext/>
              <w:keepLines/>
              <w:rPr>
                <w:rFonts w:ascii="Tahoma" w:hAnsi="Tahoma" w:cs="Tahoma"/>
              </w:rPr>
            </w:pPr>
          </w:p>
        </w:tc>
      </w:tr>
      <w:tr w:rsidR="00D747A6" w:rsidRPr="00AE4F17" w14:paraId="341138B7" w14:textId="77777777" w:rsidTr="00E35B45">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20A537E" w14:textId="77777777" w:rsidR="00D747A6" w:rsidRPr="00AE4F17" w:rsidRDefault="00D747A6" w:rsidP="00C37356">
            <w:pPr>
              <w:keepNext/>
              <w:keepLines/>
              <w:jc w:val="both"/>
              <w:rPr>
                <w:rFonts w:ascii="Tahoma" w:hAnsi="Tahoma" w:cs="Tahoma"/>
              </w:rPr>
            </w:pPr>
            <w:r w:rsidRPr="00AE4F17">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131F1AC" w14:textId="77777777" w:rsidR="00D747A6" w:rsidRPr="00AE4F17" w:rsidRDefault="00D747A6" w:rsidP="00C37356">
            <w:pPr>
              <w:keepNext/>
              <w:keepLines/>
              <w:rPr>
                <w:rFonts w:ascii="Tahoma" w:hAnsi="Tahoma" w:cs="Tahoma"/>
              </w:rPr>
            </w:pPr>
          </w:p>
        </w:tc>
      </w:tr>
      <w:tr w:rsidR="00D747A6" w:rsidRPr="00AE4F17" w14:paraId="7AA4950A" w14:textId="77777777" w:rsidTr="00E35B45">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13B9872B" w14:textId="77777777" w:rsidR="00D747A6" w:rsidRPr="00AE4F17" w:rsidRDefault="00D747A6" w:rsidP="00C37356">
            <w:pPr>
              <w:keepNext/>
              <w:keepLines/>
              <w:jc w:val="both"/>
              <w:rPr>
                <w:rFonts w:ascii="Tahoma" w:hAnsi="Tahoma" w:cs="Tahoma"/>
              </w:rPr>
            </w:pPr>
            <w:r w:rsidRPr="00AE4F17">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F83496C" w14:textId="77777777" w:rsidR="00D747A6" w:rsidRPr="00AE4F17" w:rsidRDefault="00D747A6" w:rsidP="00C37356">
            <w:pPr>
              <w:keepNext/>
              <w:keepLines/>
              <w:rPr>
                <w:rFonts w:ascii="Tahoma" w:hAnsi="Tahoma" w:cs="Tahoma"/>
              </w:rPr>
            </w:pPr>
          </w:p>
        </w:tc>
      </w:tr>
      <w:tr w:rsidR="00D747A6" w:rsidRPr="00AE4F17" w14:paraId="7AC7DCB2" w14:textId="77777777" w:rsidTr="00E35B45">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6F6948D" w14:textId="77777777" w:rsidR="00D747A6" w:rsidRPr="00AE4F17" w:rsidRDefault="00D747A6" w:rsidP="00C37356">
            <w:pPr>
              <w:keepNext/>
              <w:keepLines/>
              <w:jc w:val="both"/>
              <w:rPr>
                <w:rFonts w:ascii="Tahoma" w:hAnsi="Tahoma" w:cs="Tahoma"/>
              </w:rPr>
            </w:pPr>
            <w:r w:rsidRPr="00AE4F17">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CAD98B4" w14:textId="77777777" w:rsidR="00D747A6" w:rsidRPr="00AE4F17" w:rsidRDefault="00D747A6" w:rsidP="00C37356">
            <w:pPr>
              <w:keepNext/>
              <w:keepLines/>
              <w:rPr>
                <w:rFonts w:ascii="Tahoma" w:hAnsi="Tahoma" w:cs="Tahoma"/>
              </w:rPr>
            </w:pPr>
          </w:p>
        </w:tc>
      </w:tr>
      <w:tr w:rsidR="00D747A6" w:rsidRPr="00AE4F17" w14:paraId="0A60DDB5" w14:textId="77777777" w:rsidTr="00E35B45">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06A986A" w14:textId="77777777" w:rsidR="00D747A6" w:rsidRPr="00AE4F17" w:rsidRDefault="00D747A6" w:rsidP="00C37356">
            <w:pPr>
              <w:keepNext/>
              <w:keepLines/>
              <w:rPr>
                <w:rFonts w:ascii="Tahoma" w:hAnsi="Tahoma" w:cs="Tahoma"/>
              </w:rPr>
            </w:pPr>
            <w:r w:rsidRPr="00AE4F17">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4660F2B" w14:textId="77777777" w:rsidR="00D747A6" w:rsidRPr="00AE4F17" w:rsidRDefault="00D747A6" w:rsidP="00C37356">
            <w:pPr>
              <w:keepNext/>
              <w:keepLines/>
              <w:jc w:val="center"/>
              <w:rPr>
                <w:rFonts w:ascii="Tahoma" w:hAnsi="Tahoma" w:cs="Tahoma"/>
              </w:rPr>
            </w:pPr>
            <w:r w:rsidRPr="00AE4F17">
              <w:rPr>
                <w:rFonts w:ascii="Tahoma" w:hAnsi="Tahoma" w:cs="Tahoma"/>
              </w:rPr>
              <w:t>DA / NE</w:t>
            </w:r>
          </w:p>
        </w:tc>
      </w:tr>
      <w:tr w:rsidR="00D747A6" w:rsidRPr="00AE4F17" w14:paraId="016DC876" w14:textId="77777777" w:rsidTr="00E35B45">
        <w:trPr>
          <w:trHeight w:val="301"/>
          <w:jc w:val="center"/>
        </w:trPr>
        <w:tc>
          <w:tcPr>
            <w:tcW w:w="3544" w:type="dxa"/>
            <w:vMerge w:val="restart"/>
            <w:tcBorders>
              <w:top w:val="single" w:sz="4" w:space="0" w:color="auto"/>
              <w:left w:val="single" w:sz="4" w:space="0" w:color="auto"/>
              <w:right w:val="single" w:sz="4" w:space="0" w:color="auto"/>
            </w:tcBorders>
            <w:vAlign w:val="center"/>
          </w:tcPr>
          <w:p w14:paraId="4126309C" w14:textId="77777777" w:rsidR="00D747A6" w:rsidRPr="00AE4F17" w:rsidRDefault="00D747A6" w:rsidP="00C37356">
            <w:pPr>
              <w:keepNext/>
              <w:keepLines/>
              <w:jc w:val="both"/>
              <w:rPr>
                <w:rFonts w:ascii="Tahoma" w:hAnsi="Tahoma" w:cs="Tahoma"/>
              </w:rPr>
            </w:pPr>
            <w:r w:rsidRPr="00AE4F17">
              <w:rPr>
                <w:rFonts w:ascii="Tahoma" w:hAnsi="Tahoma" w:cs="Tahoma"/>
              </w:rPr>
              <w:t xml:space="preserve">Del javnega naročila, ki se oddaja v </w:t>
            </w:r>
            <w:proofErr w:type="spellStart"/>
            <w:r w:rsidRPr="00AE4F17">
              <w:rPr>
                <w:rFonts w:ascii="Tahoma" w:hAnsi="Tahoma" w:cs="Tahoma"/>
              </w:rPr>
              <w:t>podizvajanje</w:t>
            </w:r>
            <w:proofErr w:type="spellEnd"/>
            <w:r w:rsidRPr="00AE4F17">
              <w:rPr>
                <w:rFonts w:ascii="Tahoma" w:hAnsi="Tahoma" w:cs="Tahoma"/>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7123B1ED" w14:textId="77777777" w:rsidR="00D747A6" w:rsidRPr="00AE4F17" w:rsidRDefault="00D747A6" w:rsidP="00C37356">
            <w:pPr>
              <w:keepNext/>
              <w:keepLines/>
              <w:rPr>
                <w:rFonts w:ascii="Tahoma" w:hAnsi="Tahoma" w:cs="Tahoma"/>
              </w:rPr>
            </w:pPr>
          </w:p>
        </w:tc>
      </w:tr>
      <w:tr w:rsidR="00D747A6" w:rsidRPr="00AE4F17" w14:paraId="3066F79C" w14:textId="77777777" w:rsidTr="00E35B45">
        <w:trPr>
          <w:trHeight w:val="305"/>
          <w:jc w:val="center"/>
        </w:trPr>
        <w:tc>
          <w:tcPr>
            <w:tcW w:w="3544" w:type="dxa"/>
            <w:vMerge/>
            <w:tcBorders>
              <w:left w:val="single" w:sz="4" w:space="0" w:color="auto"/>
              <w:bottom w:val="single" w:sz="4" w:space="0" w:color="auto"/>
              <w:right w:val="single" w:sz="4" w:space="0" w:color="auto"/>
            </w:tcBorders>
            <w:vAlign w:val="center"/>
          </w:tcPr>
          <w:p w14:paraId="6BB017FA" w14:textId="77777777" w:rsidR="00D747A6" w:rsidRPr="00AE4F17" w:rsidRDefault="00D747A6" w:rsidP="00C37356">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5D94CC1A" w14:textId="77777777" w:rsidR="00D747A6" w:rsidRPr="00AE4F17" w:rsidRDefault="00D747A6" w:rsidP="00C37356">
            <w:pPr>
              <w:keepNext/>
              <w:keepLines/>
              <w:rPr>
                <w:rFonts w:ascii="Tahoma" w:hAnsi="Tahoma" w:cs="Tahoma"/>
              </w:rPr>
            </w:pPr>
          </w:p>
        </w:tc>
      </w:tr>
      <w:tr w:rsidR="00D747A6" w:rsidRPr="00AE4F17" w14:paraId="2B59F8C0" w14:textId="77777777" w:rsidTr="00E35B45">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7935E04E" w14:textId="77777777" w:rsidR="00D747A6" w:rsidRPr="00AE4F17" w:rsidRDefault="00D747A6" w:rsidP="00C37356">
            <w:pPr>
              <w:keepNext/>
              <w:keepLines/>
              <w:jc w:val="both"/>
              <w:rPr>
                <w:rFonts w:ascii="Tahoma" w:hAnsi="Tahoma" w:cs="Tahoma"/>
              </w:rPr>
            </w:pPr>
            <w:r w:rsidRPr="00AE4F17">
              <w:rPr>
                <w:rFonts w:ascii="Tahoma" w:hAnsi="Tahoma" w:cs="Tahoma"/>
              </w:rPr>
              <w:t xml:space="preserve">Količina/Delež (%) v </w:t>
            </w:r>
            <w:proofErr w:type="spellStart"/>
            <w:r w:rsidRPr="00AE4F17">
              <w:rPr>
                <w:rFonts w:ascii="Tahoma" w:hAnsi="Tahoma" w:cs="Tahoma"/>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22EAF8DD" w14:textId="77777777" w:rsidR="00D747A6" w:rsidRPr="00AE4F17" w:rsidRDefault="00D747A6" w:rsidP="00C37356">
            <w:pPr>
              <w:keepNext/>
              <w:keepLines/>
              <w:rPr>
                <w:rFonts w:ascii="Tahoma" w:hAnsi="Tahoma" w:cs="Tahoma"/>
              </w:rPr>
            </w:pPr>
          </w:p>
        </w:tc>
      </w:tr>
      <w:tr w:rsidR="00D747A6" w:rsidRPr="00AE4F17" w14:paraId="50E6CCF6" w14:textId="77777777" w:rsidTr="00E35B45">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35A895A6" w14:textId="77777777" w:rsidR="00D747A6" w:rsidRPr="00AE4F17" w:rsidRDefault="00D747A6" w:rsidP="00C37356">
            <w:pPr>
              <w:keepNext/>
              <w:keepLines/>
              <w:jc w:val="both"/>
              <w:rPr>
                <w:rFonts w:ascii="Tahoma" w:hAnsi="Tahoma" w:cs="Tahoma"/>
              </w:rPr>
            </w:pPr>
            <w:r w:rsidRPr="00AE4F17">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F81C81D" w14:textId="77777777" w:rsidR="00D747A6" w:rsidRPr="00AE4F17" w:rsidRDefault="00D747A6" w:rsidP="00C37356">
            <w:pPr>
              <w:keepNext/>
              <w:keepLines/>
              <w:rPr>
                <w:rFonts w:ascii="Tahoma" w:hAnsi="Tahoma" w:cs="Tahoma"/>
              </w:rPr>
            </w:pPr>
          </w:p>
        </w:tc>
      </w:tr>
      <w:tr w:rsidR="00D747A6" w:rsidRPr="00AE4F17" w14:paraId="740E6B2D" w14:textId="77777777" w:rsidTr="00E35B45">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4151DDB2" w14:textId="77777777" w:rsidR="00D747A6" w:rsidRPr="00AE4F17" w:rsidRDefault="00D747A6" w:rsidP="00C37356">
            <w:pPr>
              <w:keepNext/>
              <w:keepLines/>
              <w:jc w:val="both"/>
              <w:rPr>
                <w:rFonts w:ascii="Tahoma" w:hAnsi="Tahoma" w:cs="Tahoma"/>
              </w:rPr>
            </w:pPr>
            <w:r w:rsidRPr="00AE4F17">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7CB2D7D1" w14:textId="77777777" w:rsidR="00D747A6" w:rsidRPr="00AE4F17" w:rsidRDefault="00D747A6" w:rsidP="00C37356">
            <w:pPr>
              <w:keepNext/>
              <w:keepLines/>
              <w:rPr>
                <w:rFonts w:ascii="Tahoma" w:hAnsi="Tahoma" w:cs="Tahoma"/>
              </w:rPr>
            </w:pPr>
          </w:p>
        </w:tc>
      </w:tr>
      <w:tr w:rsidR="00D747A6" w:rsidRPr="00AE4F17" w14:paraId="767349BB" w14:textId="77777777" w:rsidTr="00E35B45">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6832A018" w14:textId="77777777" w:rsidR="00D747A6" w:rsidRPr="00AE4F17" w:rsidRDefault="00D747A6" w:rsidP="00C37356">
            <w:pPr>
              <w:keepNext/>
              <w:keepLines/>
              <w:jc w:val="both"/>
              <w:rPr>
                <w:rFonts w:ascii="Tahoma" w:hAnsi="Tahoma" w:cs="Tahoma"/>
              </w:rPr>
            </w:pPr>
            <w:r w:rsidRPr="00AE4F17">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7934B792" w14:textId="77777777" w:rsidR="00D747A6" w:rsidRPr="00AE4F17" w:rsidRDefault="00D747A6" w:rsidP="00C37356">
            <w:pPr>
              <w:keepNext/>
              <w:keepLines/>
              <w:rPr>
                <w:rFonts w:ascii="Tahoma" w:hAnsi="Tahoma" w:cs="Tahoma"/>
              </w:rPr>
            </w:pPr>
          </w:p>
        </w:tc>
      </w:tr>
    </w:tbl>
    <w:p w14:paraId="3FE08824" w14:textId="77777777" w:rsidR="00BD45DF" w:rsidRPr="00AE4F17" w:rsidRDefault="00BD45DF" w:rsidP="00C37356">
      <w:pPr>
        <w:keepNext/>
        <w:keepLines/>
        <w:jc w:val="both"/>
        <w:rPr>
          <w:rFonts w:ascii="Tahoma" w:hAnsi="Tahoma" w:cs="Tahoma"/>
        </w:rPr>
      </w:pPr>
    </w:p>
    <w:p w14:paraId="23D394A3" w14:textId="77777777" w:rsidR="00D747A6" w:rsidRPr="00AE4F17" w:rsidRDefault="00D747A6" w:rsidP="00C37356">
      <w:pPr>
        <w:keepNext/>
        <w:keepLines/>
        <w:jc w:val="both"/>
        <w:rPr>
          <w:rFonts w:ascii="Tahoma" w:hAnsi="Tahoma" w:cs="Tahoma"/>
        </w:rPr>
      </w:pPr>
      <w:r w:rsidRPr="00AE4F17">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6F9F69A" w14:textId="77777777" w:rsidR="00D747A6" w:rsidRPr="00AE4F17" w:rsidRDefault="00D747A6" w:rsidP="00C37356">
      <w:pPr>
        <w:keepNext/>
        <w:keepLines/>
        <w:tabs>
          <w:tab w:val="left" w:pos="5280"/>
        </w:tabs>
        <w:jc w:val="both"/>
        <w:rPr>
          <w:rFonts w:ascii="Tahoma" w:hAnsi="Tahoma" w:cs="Tahoma"/>
        </w:rPr>
      </w:pPr>
      <w:r w:rsidRPr="00AE4F17">
        <w:rPr>
          <w:rFonts w:ascii="Tahoma" w:hAnsi="Tahoma" w:cs="Tahoma"/>
        </w:rPr>
        <w:tab/>
      </w:r>
    </w:p>
    <w:p w14:paraId="3E762D10" w14:textId="389E9F6B" w:rsidR="00D747A6" w:rsidRDefault="00D747A6" w:rsidP="00C37356">
      <w:pPr>
        <w:keepNext/>
        <w:keepLines/>
        <w:jc w:val="both"/>
        <w:rPr>
          <w:rFonts w:ascii="Tahoma" w:hAnsi="Tahoma" w:cs="Tahoma"/>
        </w:rPr>
      </w:pPr>
      <w:r w:rsidRPr="00AE4F17">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38569DFE" w14:textId="77777777" w:rsidR="00724E98" w:rsidRPr="00AE4F17" w:rsidRDefault="00724E98" w:rsidP="00C37356">
      <w:pPr>
        <w:keepNext/>
        <w:keepLines/>
        <w:jc w:val="both"/>
        <w:rPr>
          <w:rFonts w:ascii="Tahoma" w:hAnsi="Tahoma" w:cs="Tahoma"/>
        </w:rPr>
      </w:pPr>
    </w:p>
    <w:p w14:paraId="56ABA4B7" w14:textId="77777777" w:rsidR="00D747A6" w:rsidRPr="00AE4F17" w:rsidRDefault="00D747A6" w:rsidP="00C37356">
      <w:pPr>
        <w:keepNext/>
        <w:keepLines/>
        <w:jc w:val="both"/>
        <w:rPr>
          <w:rFonts w:ascii="Tahoma" w:hAnsi="Tahoma" w:cs="Tahoma"/>
        </w:rPr>
      </w:pPr>
      <w:r w:rsidRPr="00AE4F17">
        <w:rPr>
          <w:rFonts w:ascii="Tahoma" w:hAnsi="Tahoma" w:cs="Tahoma"/>
        </w:rPr>
        <w:t>Izvajalec v razmerju do naročni</w:t>
      </w:r>
      <w:r w:rsidR="00BD45DF" w:rsidRPr="00AE4F17">
        <w:rPr>
          <w:rFonts w:ascii="Tahoma" w:hAnsi="Tahoma" w:cs="Tahoma"/>
        </w:rPr>
        <w:t xml:space="preserve">ka v celoti odgovarja za dobro izvedbo </w:t>
      </w:r>
      <w:r w:rsidRPr="00AE4F17">
        <w:rPr>
          <w:rFonts w:ascii="Tahoma" w:hAnsi="Tahoma" w:cs="Tahoma"/>
        </w:rPr>
        <w:t>obveznosti</w:t>
      </w:r>
      <w:r w:rsidR="00BD45DF" w:rsidRPr="00AE4F17">
        <w:rPr>
          <w:rFonts w:ascii="Tahoma" w:hAnsi="Tahoma" w:cs="Tahoma"/>
        </w:rPr>
        <w:t xml:space="preserve"> iz okvirnega sporazuma</w:t>
      </w:r>
      <w:r w:rsidRPr="00AE4F17">
        <w:rPr>
          <w:rFonts w:ascii="Tahoma" w:hAnsi="Tahoma" w:cs="Tahoma"/>
        </w:rPr>
        <w:t xml:space="preserve">, ne glede na število podizvajalcev. </w:t>
      </w:r>
    </w:p>
    <w:p w14:paraId="11DADB86" w14:textId="77777777" w:rsidR="00D747A6" w:rsidRPr="00AE4F17" w:rsidRDefault="00D747A6" w:rsidP="00C37356">
      <w:pPr>
        <w:keepNext/>
        <w:keepLines/>
        <w:jc w:val="both"/>
        <w:rPr>
          <w:rFonts w:ascii="Tahoma" w:hAnsi="Tahoma" w:cs="Tahoma"/>
        </w:rPr>
      </w:pPr>
    </w:p>
    <w:p w14:paraId="14244B65" w14:textId="77777777" w:rsidR="00D747A6" w:rsidRPr="00AE4F17" w:rsidRDefault="00D747A6" w:rsidP="00C37356">
      <w:pPr>
        <w:keepNext/>
        <w:keepLines/>
        <w:jc w:val="both"/>
        <w:rPr>
          <w:rFonts w:ascii="Tahoma" w:hAnsi="Tahoma" w:cs="Tahoma"/>
        </w:rPr>
      </w:pPr>
      <w:r w:rsidRPr="00AE4F17">
        <w:rPr>
          <w:rFonts w:ascii="Tahoma" w:hAnsi="Tahoma" w:cs="Tahoma"/>
        </w:rPr>
        <w:t xml:space="preserve">Izvajalec mora med izvajanjem </w:t>
      </w:r>
      <w:r w:rsidR="00BD45DF" w:rsidRPr="00AE4F17">
        <w:rPr>
          <w:rFonts w:ascii="Tahoma" w:hAnsi="Tahoma" w:cs="Tahoma"/>
        </w:rPr>
        <w:t>okvirnega sporazuma</w:t>
      </w:r>
      <w:r w:rsidRPr="00AE4F17">
        <w:rPr>
          <w:rFonts w:ascii="Tahoma" w:hAnsi="Tahoma" w:cs="Tahoma"/>
        </w:rPr>
        <w:t xml:space="preserve"> naročnika obvestiti o morebitnih spremembah informacij iz drugega odstavka 94. člena ZJN-3 in poslati informacije o novih podizvajalcih, ki jih namerava naknadno vključiti v izvedbo predmeta te</w:t>
      </w:r>
      <w:r w:rsidR="00E54334" w:rsidRPr="00AE4F17">
        <w:rPr>
          <w:rFonts w:ascii="Tahoma" w:hAnsi="Tahoma" w:cs="Tahoma"/>
        </w:rPr>
        <w:t>ga</w:t>
      </w:r>
      <w:r w:rsidRPr="00AE4F17">
        <w:rPr>
          <w:rFonts w:ascii="Tahoma" w:hAnsi="Tahoma" w:cs="Tahoma"/>
        </w:rPr>
        <w:t xml:space="preserve"> </w:t>
      </w:r>
      <w:r w:rsidR="00E54334" w:rsidRPr="00AE4F17">
        <w:rPr>
          <w:rFonts w:ascii="Tahoma" w:hAnsi="Tahoma" w:cs="Tahoma"/>
        </w:rPr>
        <w:t>okvirnega sporazuma</w:t>
      </w:r>
      <w:r w:rsidRPr="00AE4F17">
        <w:rPr>
          <w:rFonts w:ascii="Tahoma" w:hAnsi="Tahoma" w:cs="Tahoma"/>
        </w:rPr>
        <w:t xml:space="preserve">, in sicer najkasneje v petih (5) dneh po spremembi. </w:t>
      </w:r>
    </w:p>
    <w:p w14:paraId="4F6D1F82" w14:textId="77777777" w:rsidR="00D747A6" w:rsidRPr="00AE4F17" w:rsidRDefault="00D747A6" w:rsidP="00C37356">
      <w:pPr>
        <w:keepNext/>
        <w:keepLines/>
        <w:jc w:val="both"/>
        <w:rPr>
          <w:rFonts w:ascii="Tahoma" w:hAnsi="Tahoma" w:cs="Tahoma"/>
        </w:rPr>
      </w:pPr>
    </w:p>
    <w:p w14:paraId="285E9273" w14:textId="77777777" w:rsidR="00D747A6" w:rsidRPr="00AE4F17" w:rsidRDefault="00D747A6" w:rsidP="00C37356">
      <w:pPr>
        <w:keepNext/>
        <w:keepLines/>
        <w:jc w:val="both"/>
        <w:rPr>
          <w:rFonts w:ascii="Tahoma" w:hAnsi="Tahoma" w:cs="Tahoma"/>
        </w:rPr>
      </w:pPr>
      <w:r w:rsidRPr="00AE4F17">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4F24FF8C" w14:textId="77777777" w:rsidR="00D747A6" w:rsidRPr="00AE4F17" w:rsidRDefault="00D747A6" w:rsidP="00C37356">
      <w:pPr>
        <w:keepNext/>
        <w:keepLines/>
        <w:jc w:val="both"/>
        <w:rPr>
          <w:rFonts w:ascii="Tahoma" w:hAnsi="Tahoma" w:cs="Tahoma"/>
        </w:rPr>
      </w:pPr>
    </w:p>
    <w:p w14:paraId="596C796C" w14:textId="43FE5FD0" w:rsidR="00D747A6" w:rsidRPr="00AE4F17" w:rsidRDefault="00D747A6" w:rsidP="00C37356">
      <w:pPr>
        <w:keepNext/>
        <w:keepLines/>
        <w:tabs>
          <w:tab w:val="left" w:pos="567"/>
          <w:tab w:val="left" w:pos="1702"/>
        </w:tabs>
        <w:jc w:val="both"/>
        <w:rPr>
          <w:rFonts w:ascii="Tahoma" w:hAnsi="Tahoma" w:cs="Tahoma"/>
        </w:rPr>
      </w:pPr>
      <w:r w:rsidRPr="00AE4F17">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17AFCBA" w14:textId="48762E88" w:rsidR="00D747A6" w:rsidRDefault="00D747A6" w:rsidP="00C37356">
      <w:pPr>
        <w:keepNext/>
        <w:keepLines/>
        <w:jc w:val="both"/>
        <w:rPr>
          <w:rFonts w:ascii="Tahoma" w:hAnsi="Tahoma" w:cs="Tahoma"/>
          <w:b/>
          <w:i/>
        </w:rPr>
      </w:pPr>
    </w:p>
    <w:p w14:paraId="78E3E7F3" w14:textId="079BE6EB" w:rsidR="003B1B7C" w:rsidRDefault="003B1B7C" w:rsidP="00C37356">
      <w:pPr>
        <w:keepNext/>
        <w:keepLines/>
        <w:jc w:val="both"/>
        <w:rPr>
          <w:rFonts w:ascii="Tahoma" w:hAnsi="Tahoma" w:cs="Tahoma"/>
          <w:b/>
          <w:i/>
        </w:rPr>
      </w:pPr>
    </w:p>
    <w:p w14:paraId="02F67E78" w14:textId="5DE35511" w:rsidR="003B1B7C" w:rsidRDefault="003B1B7C" w:rsidP="00C37356">
      <w:pPr>
        <w:keepNext/>
        <w:keepLines/>
        <w:jc w:val="both"/>
        <w:rPr>
          <w:rFonts w:ascii="Tahoma" w:hAnsi="Tahoma" w:cs="Tahoma"/>
          <w:b/>
          <w:i/>
        </w:rPr>
      </w:pPr>
    </w:p>
    <w:p w14:paraId="754367D5" w14:textId="051F9A2E" w:rsidR="003B1B7C" w:rsidRDefault="003B1B7C" w:rsidP="00C37356">
      <w:pPr>
        <w:keepNext/>
        <w:keepLines/>
        <w:jc w:val="both"/>
        <w:rPr>
          <w:rFonts w:ascii="Tahoma" w:hAnsi="Tahoma" w:cs="Tahoma"/>
          <w:b/>
          <w:i/>
        </w:rPr>
      </w:pPr>
    </w:p>
    <w:p w14:paraId="286A9640" w14:textId="77777777" w:rsidR="003B1B7C" w:rsidRPr="00AE4F17" w:rsidRDefault="003B1B7C" w:rsidP="00C37356">
      <w:pPr>
        <w:keepNext/>
        <w:keepLines/>
        <w:jc w:val="both"/>
        <w:rPr>
          <w:rFonts w:ascii="Tahoma" w:hAnsi="Tahoma" w:cs="Tahoma"/>
          <w:b/>
          <w:i/>
        </w:rPr>
      </w:pPr>
    </w:p>
    <w:p w14:paraId="563E32E7" w14:textId="77777777" w:rsidR="00D747A6" w:rsidRPr="00AE4F17" w:rsidRDefault="00D747A6" w:rsidP="00C37356">
      <w:pPr>
        <w:keepNext/>
        <w:keepLines/>
        <w:jc w:val="center"/>
        <w:rPr>
          <w:rFonts w:ascii="Tahoma" w:hAnsi="Tahoma" w:cs="Tahoma"/>
          <w:i/>
        </w:rPr>
      </w:pPr>
      <w:r w:rsidRPr="00AE4F17">
        <w:rPr>
          <w:rFonts w:ascii="Tahoma" w:hAnsi="Tahoma" w:cs="Tahoma"/>
          <w:b/>
          <w:i/>
        </w:rPr>
        <w:lastRenderedPageBreak/>
        <w:t>/se upošteva v primeru, da izvajalec nastopa s podizvajalcem, ki zahteva neposredno plačilo/</w:t>
      </w:r>
    </w:p>
    <w:p w14:paraId="2B339EC3" w14:textId="77777777" w:rsidR="00D747A6" w:rsidRPr="00AE4F17" w:rsidRDefault="00D747A6" w:rsidP="00C37356">
      <w:pPr>
        <w:keepNext/>
        <w:keepLines/>
        <w:jc w:val="both"/>
        <w:rPr>
          <w:rFonts w:ascii="Tahoma" w:eastAsia="Calibri" w:hAnsi="Tahoma" w:cs="Tahoma"/>
        </w:rPr>
      </w:pPr>
    </w:p>
    <w:p w14:paraId="765E6652" w14:textId="77777777" w:rsidR="00D747A6" w:rsidRPr="00AE4F17" w:rsidRDefault="00D747A6" w:rsidP="00C37356">
      <w:pPr>
        <w:keepNext/>
        <w:keepLines/>
        <w:jc w:val="both"/>
        <w:rPr>
          <w:rFonts w:ascii="Tahoma" w:hAnsi="Tahoma" w:cs="Tahoma"/>
        </w:rPr>
      </w:pPr>
      <w:r w:rsidRPr="00AE4F17">
        <w:rPr>
          <w:rFonts w:ascii="Tahoma" w:eastAsia="Calibri" w:hAnsi="Tahoma" w:cs="Tahoma"/>
        </w:rPr>
        <w:t xml:space="preserve">Izvajalec s podpisom </w:t>
      </w:r>
      <w:r w:rsidR="00BD45DF" w:rsidRPr="00AE4F17">
        <w:rPr>
          <w:rFonts w:ascii="Tahoma" w:hAnsi="Tahoma" w:cs="Tahoma"/>
        </w:rPr>
        <w:t>tega okvirnega sporazuma</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potrjenih računov, neposredno plačuje vsem v </w:t>
      </w:r>
      <w:r w:rsidR="00BD45DF" w:rsidRPr="00AE4F17">
        <w:rPr>
          <w:rFonts w:ascii="Tahoma" w:eastAsia="Calibri" w:hAnsi="Tahoma" w:cs="Tahoma"/>
        </w:rPr>
        <w:t>tem</w:t>
      </w:r>
      <w:r w:rsidRPr="00AE4F17">
        <w:rPr>
          <w:rFonts w:ascii="Tahoma" w:eastAsia="Calibri" w:hAnsi="Tahoma" w:cs="Tahoma"/>
        </w:rPr>
        <w:t xml:space="preserve"> </w:t>
      </w:r>
      <w:r w:rsidR="00BD45DF" w:rsidRPr="00AE4F17">
        <w:rPr>
          <w:rFonts w:ascii="Tahoma" w:eastAsia="Calibri" w:hAnsi="Tahoma" w:cs="Tahoma"/>
        </w:rPr>
        <w:t>okvirnem sporazumu</w:t>
      </w:r>
      <w:r w:rsidRPr="00AE4F17">
        <w:rPr>
          <w:rFonts w:ascii="Tahoma" w:eastAsia="Calibri" w:hAnsi="Tahoma" w:cs="Tahoma"/>
        </w:rPr>
        <w:t xml:space="preserve"> navedenim podizvajalcem, ki so zahtevali neposredno plačilo. </w:t>
      </w:r>
      <w:r w:rsidR="00BD45DF" w:rsidRPr="00AE4F17">
        <w:rPr>
          <w:rFonts w:ascii="Tahoma" w:eastAsia="Calibri" w:hAnsi="Tahoma" w:cs="Tahoma"/>
        </w:rPr>
        <w:t xml:space="preserve"> </w:t>
      </w:r>
      <w:r w:rsidRPr="00AE4F17">
        <w:rPr>
          <w:rFonts w:ascii="Tahoma" w:eastAsia="Calibri" w:hAnsi="Tahoma" w:cs="Tahoma"/>
        </w:rPr>
        <w:t xml:space="preserve">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7D58074C" w14:textId="5043F8B3" w:rsidR="002314CD" w:rsidRPr="00AE4F17" w:rsidRDefault="002314CD" w:rsidP="00C37356">
      <w:pPr>
        <w:keepNext/>
        <w:keepLines/>
        <w:jc w:val="both"/>
        <w:rPr>
          <w:rFonts w:ascii="Tahoma" w:hAnsi="Tahoma" w:cs="Tahoma"/>
        </w:rPr>
      </w:pPr>
    </w:p>
    <w:p w14:paraId="6B886C5A" w14:textId="77777777" w:rsidR="00D747A6" w:rsidRPr="00AE4F17" w:rsidRDefault="00D747A6" w:rsidP="00C37356">
      <w:pPr>
        <w:keepNext/>
        <w:keepLines/>
        <w:spacing w:after="120"/>
        <w:jc w:val="both"/>
        <w:rPr>
          <w:rFonts w:ascii="Tahoma" w:hAnsi="Tahoma" w:cs="Tahoma"/>
        </w:rPr>
      </w:pPr>
      <w:r w:rsidRPr="00AE4F17">
        <w:rPr>
          <w:rFonts w:ascii="Tahoma" w:hAnsi="Tahoma" w:cs="Tahoma"/>
        </w:rPr>
        <w:t>Izvajalec mora za podizvajalca, ki zahteva neposredno plačilo, ob vsakem računu priložiti:</w:t>
      </w:r>
    </w:p>
    <w:p w14:paraId="6BB1A530" w14:textId="77777777" w:rsidR="00D747A6" w:rsidRPr="00AE4F17" w:rsidRDefault="00D747A6" w:rsidP="00C37356">
      <w:pPr>
        <w:keepNext/>
        <w:keepLines/>
        <w:numPr>
          <w:ilvl w:val="0"/>
          <w:numId w:val="17"/>
        </w:numPr>
        <w:ind w:left="720"/>
        <w:jc w:val="both"/>
        <w:rPr>
          <w:rFonts w:ascii="Tahoma" w:hAnsi="Tahoma" w:cs="Tahoma"/>
        </w:rPr>
      </w:pPr>
      <w:r w:rsidRPr="00AE4F17">
        <w:rPr>
          <w:rFonts w:ascii="Tahoma" w:hAnsi="Tahoma" w:cs="Tahoma"/>
        </w:rPr>
        <w:t xml:space="preserve">račun podizvajalca za opravljene obveznosti iz </w:t>
      </w:r>
      <w:r w:rsidR="00BD45DF" w:rsidRPr="00AE4F17">
        <w:rPr>
          <w:rFonts w:ascii="Tahoma" w:hAnsi="Tahoma" w:cs="Tahoma"/>
        </w:rPr>
        <w:t>okvirnega sporazuma</w:t>
      </w:r>
      <w:r w:rsidRPr="00AE4F17">
        <w:rPr>
          <w:rFonts w:ascii="Tahoma" w:hAnsi="Tahoma" w:cs="Tahoma"/>
        </w:rPr>
        <w:t>, potrjen s strani izvajalca, na podlagi katerega naročnik izvede nakazilo za opravljene obveznosti</w:t>
      </w:r>
      <w:r w:rsidR="00BD45DF" w:rsidRPr="00AE4F17">
        <w:rPr>
          <w:rFonts w:ascii="Tahoma" w:hAnsi="Tahoma" w:cs="Tahoma"/>
        </w:rPr>
        <w:t xml:space="preserve"> iz okvirnega sporazuma</w:t>
      </w:r>
      <w:r w:rsidRPr="00AE4F17">
        <w:rPr>
          <w:rFonts w:ascii="Tahoma" w:hAnsi="Tahoma" w:cs="Tahoma"/>
        </w:rPr>
        <w:t xml:space="preserve"> neposredno na račun podizvajalca ali </w:t>
      </w:r>
    </w:p>
    <w:p w14:paraId="191B233E" w14:textId="77777777" w:rsidR="00D747A6" w:rsidRPr="00AE4F17" w:rsidRDefault="00D747A6" w:rsidP="00C37356">
      <w:pPr>
        <w:keepNext/>
        <w:keepLines/>
        <w:numPr>
          <w:ilvl w:val="0"/>
          <w:numId w:val="17"/>
        </w:numPr>
        <w:ind w:left="720"/>
        <w:jc w:val="both"/>
        <w:rPr>
          <w:rFonts w:ascii="Tahoma" w:hAnsi="Tahoma" w:cs="Tahoma"/>
        </w:rPr>
      </w:pPr>
      <w:r w:rsidRPr="00AE4F17">
        <w:rPr>
          <w:rFonts w:ascii="Tahoma" w:hAnsi="Tahoma" w:cs="Tahoma"/>
        </w:rPr>
        <w:t>podpisano izjavo podizvajalca, naslovljeno na naročnika, o tem, da je ta seznanjen s konkretno izstavljenim računom izvajalca oziroma, da pri obveznostih</w:t>
      </w:r>
      <w:r w:rsidR="00BD45DF" w:rsidRPr="00AE4F17">
        <w:rPr>
          <w:rFonts w:ascii="Tahoma" w:hAnsi="Tahoma" w:cs="Tahoma"/>
        </w:rPr>
        <w:t xml:space="preserve"> iz okvirnega sporaz</w:t>
      </w:r>
      <w:r w:rsidR="00E54334" w:rsidRPr="00AE4F17">
        <w:rPr>
          <w:rFonts w:ascii="Tahoma" w:hAnsi="Tahoma" w:cs="Tahoma"/>
        </w:rPr>
        <w:t>u</w:t>
      </w:r>
      <w:r w:rsidR="00BD45DF" w:rsidRPr="00AE4F17">
        <w:rPr>
          <w:rFonts w:ascii="Tahoma" w:hAnsi="Tahoma" w:cs="Tahoma"/>
        </w:rPr>
        <w:t>ma</w:t>
      </w:r>
      <w:r w:rsidRPr="00AE4F17">
        <w:rPr>
          <w:rFonts w:ascii="Tahoma" w:hAnsi="Tahoma" w:cs="Tahoma"/>
        </w:rPr>
        <w:t>, ki jih obravnava račun, ni sodeloval kot podizvajalec, ter da podizvajalec iz naslova tega računa izvajalca nima in ne bo imel do naročnika nobenih zahtevkov.</w:t>
      </w:r>
    </w:p>
    <w:p w14:paraId="4123BE4A" w14:textId="77777777" w:rsidR="00D747A6" w:rsidRPr="00AE4F17" w:rsidRDefault="00D747A6" w:rsidP="00C37356">
      <w:pPr>
        <w:keepNext/>
        <w:keepLines/>
        <w:jc w:val="both"/>
        <w:rPr>
          <w:rFonts w:ascii="Tahoma" w:hAnsi="Tahoma" w:cs="Tahoma"/>
        </w:rPr>
      </w:pPr>
    </w:p>
    <w:p w14:paraId="134802A3" w14:textId="77777777" w:rsidR="00D747A6" w:rsidRPr="00AE4F17" w:rsidRDefault="00D747A6" w:rsidP="00C37356">
      <w:pPr>
        <w:keepNext/>
        <w:keepLines/>
        <w:jc w:val="both"/>
        <w:rPr>
          <w:rFonts w:ascii="Tahoma" w:hAnsi="Tahoma" w:cs="Tahoma"/>
        </w:rPr>
      </w:pPr>
      <w:r w:rsidRPr="00AE4F17">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C99F451" w14:textId="77777777" w:rsidR="00D747A6" w:rsidRPr="00AE4F17" w:rsidRDefault="00D747A6" w:rsidP="00C37356">
      <w:pPr>
        <w:keepNext/>
        <w:keepLines/>
        <w:jc w:val="both"/>
        <w:rPr>
          <w:rFonts w:ascii="Tahoma" w:hAnsi="Tahoma" w:cs="Tahoma"/>
        </w:rPr>
      </w:pPr>
    </w:p>
    <w:p w14:paraId="493E9DBE" w14:textId="38DC84B9" w:rsidR="00D747A6" w:rsidRDefault="00D747A6" w:rsidP="00C37356">
      <w:pPr>
        <w:keepNext/>
        <w:keepLines/>
        <w:jc w:val="both"/>
        <w:rPr>
          <w:rFonts w:ascii="Tahoma" w:hAnsi="Tahoma" w:cs="Tahoma"/>
        </w:rPr>
      </w:pPr>
      <w:r w:rsidRPr="00AE4F17">
        <w:rPr>
          <w:rFonts w:ascii="Tahoma" w:hAnsi="Tahoma" w:cs="Tahoma"/>
        </w:rPr>
        <w:t xml:space="preserve">Naročnik bo potrjene račune podizvajalcev poravnal neposredno podizvajalcem na način in v roku, kot je dogovorjeno za plačilo izvajalcu. </w:t>
      </w:r>
    </w:p>
    <w:p w14:paraId="47BE13CA" w14:textId="7A78A8B3" w:rsidR="00100BE9" w:rsidRDefault="00100BE9" w:rsidP="00C54A15">
      <w:pPr>
        <w:keepNext/>
        <w:keepLines/>
        <w:rPr>
          <w:rFonts w:ascii="Tahoma" w:hAnsi="Tahoma" w:cs="Tahoma"/>
          <w:b/>
          <w:i/>
        </w:rPr>
      </w:pPr>
    </w:p>
    <w:p w14:paraId="02366575" w14:textId="35CAFFA4" w:rsidR="00D747A6" w:rsidRPr="00AE4F17" w:rsidRDefault="00D747A6" w:rsidP="00C37356">
      <w:pPr>
        <w:keepNext/>
        <w:keepLines/>
        <w:jc w:val="center"/>
        <w:rPr>
          <w:rFonts w:ascii="Tahoma" w:hAnsi="Tahoma" w:cs="Tahoma"/>
          <w:b/>
          <w:i/>
        </w:rPr>
      </w:pPr>
      <w:r w:rsidRPr="00AE4F17">
        <w:rPr>
          <w:rFonts w:ascii="Tahoma" w:hAnsi="Tahoma" w:cs="Tahoma"/>
          <w:b/>
          <w:i/>
        </w:rPr>
        <w:t>/se upošteva v primeru, da podizvajalec neposrednega plačila ne bo zahteval/</w:t>
      </w:r>
    </w:p>
    <w:p w14:paraId="7BDEEE66" w14:textId="77777777" w:rsidR="00D747A6" w:rsidRPr="00AE4F17" w:rsidRDefault="00D747A6" w:rsidP="00C37356">
      <w:pPr>
        <w:keepNext/>
        <w:keepLines/>
        <w:jc w:val="both"/>
        <w:rPr>
          <w:rFonts w:ascii="Tahoma" w:hAnsi="Tahoma" w:cs="Tahoma"/>
        </w:rPr>
      </w:pPr>
    </w:p>
    <w:p w14:paraId="6893A188" w14:textId="54FA5CA8" w:rsidR="00A37F2B" w:rsidRDefault="00552977" w:rsidP="00C37356">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Pr>
          <w:rFonts w:ascii="Tahoma" w:hAnsi="Tahoma" w:cs="Tahoma"/>
        </w:rPr>
        <w:t xml:space="preserve"> (šestdesetih)</w:t>
      </w:r>
      <w:r w:rsidRPr="00357262">
        <w:rPr>
          <w:rFonts w:ascii="Tahoma" w:hAnsi="Tahoma" w:cs="Tahoma"/>
        </w:rPr>
        <w:t xml:space="preserve"> dneh od plačila končne</w:t>
      </w:r>
      <w:r w:rsidR="00DF6A1A">
        <w:rPr>
          <w:rFonts w:ascii="Tahoma" w:hAnsi="Tahoma" w:cs="Tahoma"/>
        </w:rPr>
        <w:t>ga</w:t>
      </w:r>
      <w:r w:rsidRPr="00357262">
        <w:rPr>
          <w:rFonts w:ascii="Tahoma" w:hAnsi="Tahoma" w:cs="Tahoma"/>
        </w:rPr>
        <w:t xml:space="preserve"> računa naročniku poslati svojo pisno izjavo in pisno izjavo podizvajalca, da je podizvajalec prejel plačilo za izveden</w:t>
      </w:r>
      <w:r>
        <w:rPr>
          <w:rFonts w:ascii="Tahoma" w:hAnsi="Tahoma" w:cs="Tahoma"/>
        </w:rPr>
        <w:t>e</w:t>
      </w:r>
      <w:r w:rsidRPr="00357262">
        <w:rPr>
          <w:rFonts w:ascii="Tahoma" w:hAnsi="Tahoma" w:cs="Tahoma"/>
        </w:rPr>
        <w:t xml:space="preserve"> </w:t>
      </w:r>
      <w:r>
        <w:rPr>
          <w:rFonts w:ascii="Tahoma" w:hAnsi="Tahoma" w:cs="Tahoma"/>
        </w:rPr>
        <w:t>storitve po tem okvirnem sporazumu</w:t>
      </w:r>
      <w:r w:rsidRPr="00357262">
        <w:rPr>
          <w:rFonts w:ascii="Tahoma" w:hAnsi="Tahoma" w:cs="Tahoma"/>
        </w:rPr>
        <w:t>.</w:t>
      </w:r>
      <w:r w:rsidR="00A37F2B">
        <w:rPr>
          <w:rFonts w:ascii="Tahoma" w:hAnsi="Tahoma" w:cs="Tahoma"/>
        </w:rPr>
        <w:t xml:space="preserve"> V kolikor</w:t>
      </w:r>
      <w:r w:rsidR="00A37F2B" w:rsidRPr="00AE4F17">
        <w:rPr>
          <w:rFonts w:ascii="Tahoma" w:hAnsi="Tahoma" w:cs="Tahoma"/>
        </w:rPr>
        <w:t xml:space="preserve"> izvajalec naročniku ne posreduje teh izjav, naročnik Državni revizijski komisiji poda predlog za uvedbo postopka o prekršku iz 2. točke prvega odstavka 112. člena ZJN-3.</w:t>
      </w:r>
    </w:p>
    <w:p w14:paraId="1250DFE0" w14:textId="33627E30" w:rsidR="00D747A6" w:rsidRPr="00AE4F17" w:rsidRDefault="00D747A6" w:rsidP="00C37356">
      <w:pPr>
        <w:keepNext/>
        <w:keepLines/>
        <w:jc w:val="both"/>
        <w:rPr>
          <w:rFonts w:ascii="Tahoma" w:hAnsi="Tahoma" w:cs="Tahoma"/>
        </w:rPr>
      </w:pPr>
    </w:p>
    <w:p w14:paraId="43A960A7" w14:textId="77777777" w:rsidR="00D747A6" w:rsidRPr="00AE4F17" w:rsidRDefault="00D747A6" w:rsidP="00C37356">
      <w:pPr>
        <w:keepNext/>
        <w:keepLines/>
        <w:jc w:val="center"/>
        <w:rPr>
          <w:rFonts w:ascii="Tahoma" w:hAnsi="Tahoma" w:cs="Tahoma"/>
          <w:b/>
        </w:rPr>
      </w:pPr>
      <w:r w:rsidRPr="00AE4F17">
        <w:rPr>
          <w:rFonts w:ascii="Tahoma" w:hAnsi="Tahoma" w:cs="Tahoma"/>
          <w:b/>
        </w:rPr>
        <w:t>ALI</w:t>
      </w:r>
    </w:p>
    <w:p w14:paraId="53EDBD0F" w14:textId="77777777" w:rsidR="00D747A6" w:rsidRPr="00AE4F17" w:rsidRDefault="00D747A6" w:rsidP="00C37356">
      <w:pPr>
        <w:keepNext/>
        <w:keepLines/>
        <w:jc w:val="center"/>
        <w:rPr>
          <w:rFonts w:ascii="Tahoma" w:hAnsi="Tahoma" w:cs="Tahoma"/>
          <w:b/>
          <w:i/>
        </w:rPr>
      </w:pPr>
      <w:r w:rsidRPr="00AE4F17">
        <w:rPr>
          <w:rFonts w:ascii="Tahoma" w:hAnsi="Tahoma" w:cs="Tahoma"/>
          <w:b/>
          <w:i/>
        </w:rPr>
        <w:t>/se upošteva v primeru, da izvajalec ne nastopa s podizvajalcem/</w:t>
      </w:r>
    </w:p>
    <w:p w14:paraId="627AD2D8" w14:textId="77777777" w:rsidR="00D747A6" w:rsidRPr="00AE4F17" w:rsidRDefault="00D747A6" w:rsidP="00C37356">
      <w:pPr>
        <w:keepNext/>
        <w:keepLines/>
        <w:jc w:val="both"/>
        <w:rPr>
          <w:rFonts w:ascii="Tahoma" w:hAnsi="Tahoma" w:cs="Tahoma"/>
          <w:b/>
        </w:rPr>
      </w:pPr>
    </w:p>
    <w:p w14:paraId="1CF7A5FA" w14:textId="77777777" w:rsidR="00D747A6" w:rsidRPr="00AE4F17" w:rsidRDefault="00D747A6" w:rsidP="00C37356">
      <w:pPr>
        <w:keepNext/>
        <w:keepLines/>
        <w:jc w:val="both"/>
        <w:rPr>
          <w:rFonts w:ascii="Tahoma" w:hAnsi="Tahoma" w:cs="Tahoma"/>
        </w:rPr>
      </w:pPr>
      <w:r w:rsidRPr="00AE4F17">
        <w:rPr>
          <w:rFonts w:ascii="Tahoma" w:hAnsi="Tahoma" w:cs="Tahoma"/>
        </w:rPr>
        <w:t>Izvajalec ob predložitvi ponudbe in ob sklenitvi te</w:t>
      </w:r>
      <w:r w:rsidR="00E54334" w:rsidRPr="00AE4F17">
        <w:rPr>
          <w:rFonts w:ascii="Tahoma" w:hAnsi="Tahoma" w:cs="Tahoma"/>
        </w:rPr>
        <w:t>ga</w:t>
      </w:r>
      <w:r w:rsidRPr="00AE4F17">
        <w:rPr>
          <w:rFonts w:ascii="Tahoma" w:hAnsi="Tahoma" w:cs="Tahoma"/>
        </w:rPr>
        <w:t xml:space="preserve"> </w:t>
      </w:r>
      <w:r w:rsidR="00E54334" w:rsidRPr="00AE4F17">
        <w:rPr>
          <w:rFonts w:ascii="Tahoma" w:hAnsi="Tahoma" w:cs="Tahoma"/>
        </w:rPr>
        <w:t>okvirnega sporazuma</w:t>
      </w:r>
      <w:r w:rsidRPr="00AE4F17">
        <w:rPr>
          <w:rFonts w:ascii="Tahoma" w:hAnsi="Tahoma" w:cs="Tahoma"/>
        </w:rPr>
        <w:t xml:space="preserve"> nima prijavljenih podizvajalcev za izvedbo predmeta </w:t>
      </w:r>
      <w:r w:rsidR="00E54334" w:rsidRPr="00AE4F17">
        <w:rPr>
          <w:rFonts w:ascii="Tahoma" w:hAnsi="Tahoma" w:cs="Tahoma"/>
        </w:rPr>
        <w:t>okvirnega sporazuma</w:t>
      </w:r>
      <w:r w:rsidRPr="00AE4F17">
        <w:rPr>
          <w:rFonts w:ascii="Tahoma" w:hAnsi="Tahoma" w:cs="Tahoma"/>
        </w:rPr>
        <w:t xml:space="preserve">. </w:t>
      </w:r>
    </w:p>
    <w:p w14:paraId="63A724CF" w14:textId="77777777" w:rsidR="00D747A6" w:rsidRPr="00AE4F17" w:rsidRDefault="00D747A6" w:rsidP="00C37356">
      <w:pPr>
        <w:keepNext/>
        <w:keepLines/>
        <w:jc w:val="both"/>
        <w:rPr>
          <w:rFonts w:ascii="Tahoma" w:hAnsi="Tahoma" w:cs="Tahoma"/>
          <w:b/>
        </w:rPr>
      </w:pPr>
    </w:p>
    <w:p w14:paraId="1E3C13DC" w14:textId="77777777" w:rsidR="00D747A6" w:rsidRPr="00AE4F17" w:rsidRDefault="00D747A6" w:rsidP="00C37356">
      <w:pPr>
        <w:keepNext/>
        <w:keepLines/>
        <w:jc w:val="both"/>
        <w:rPr>
          <w:rFonts w:ascii="Tahoma" w:hAnsi="Tahoma" w:cs="Tahoma"/>
        </w:rPr>
      </w:pPr>
      <w:r w:rsidRPr="00AE4F17">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01D29FAA" w14:textId="77777777" w:rsidR="00D747A6" w:rsidRPr="00AE4F17" w:rsidRDefault="00D747A6" w:rsidP="00C37356">
      <w:pPr>
        <w:keepNext/>
        <w:keepLines/>
        <w:jc w:val="both"/>
        <w:rPr>
          <w:rFonts w:ascii="Tahoma" w:hAnsi="Tahoma" w:cs="Tahoma"/>
        </w:rPr>
      </w:pPr>
    </w:p>
    <w:p w14:paraId="0843EDD7" w14:textId="77777777" w:rsidR="00D747A6" w:rsidRPr="00AE4F17" w:rsidRDefault="00D747A6" w:rsidP="00C37356">
      <w:pPr>
        <w:keepNext/>
        <w:keepLines/>
        <w:jc w:val="both"/>
        <w:rPr>
          <w:rFonts w:ascii="Tahoma" w:hAnsi="Tahoma" w:cs="Tahoma"/>
        </w:rPr>
      </w:pPr>
      <w:r w:rsidRPr="00AE4F17">
        <w:rPr>
          <w:rFonts w:ascii="Tahoma" w:hAnsi="Tahoma" w:cs="Tahoma"/>
        </w:rPr>
        <w:t>Izvajalec v razmerju do naročnika v celoti odgovarja za dobro izvedbo obveznosti</w:t>
      </w:r>
      <w:r w:rsidR="00E54334" w:rsidRPr="00AE4F17">
        <w:rPr>
          <w:rFonts w:ascii="Tahoma" w:hAnsi="Tahoma" w:cs="Tahoma"/>
        </w:rPr>
        <w:t xml:space="preserve"> iz okvirnega sporazuma</w:t>
      </w:r>
      <w:r w:rsidRPr="00AE4F17">
        <w:rPr>
          <w:rFonts w:ascii="Tahoma" w:hAnsi="Tahoma" w:cs="Tahoma"/>
        </w:rPr>
        <w:t>, ne glede na število podizvajalcev.</w:t>
      </w:r>
    </w:p>
    <w:p w14:paraId="3108039C" w14:textId="77777777" w:rsidR="00D747A6" w:rsidRPr="00AE4F17" w:rsidRDefault="00D747A6" w:rsidP="00C37356">
      <w:pPr>
        <w:keepNext/>
        <w:keepLines/>
        <w:jc w:val="both"/>
        <w:rPr>
          <w:rFonts w:ascii="Tahoma" w:hAnsi="Tahoma" w:cs="Tahoma"/>
        </w:rPr>
      </w:pPr>
    </w:p>
    <w:p w14:paraId="1B7F527A" w14:textId="77777777" w:rsidR="00D747A6" w:rsidRPr="00AE4F17" w:rsidRDefault="00D747A6" w:rsidP="00C37356">
      <w:pPr>
        <w:keepNext/>
        <w:keepLines/>
        <w:jc w:val="both"/>
        <w:rPr>
          <w:rFonts w:ascii="Tahoma" w:hAnsi="Tahoma" w:cs="Tahoma"/>
        </w:rPr>
      </w:pPr>
      <w:r w:rsidRPr="00AE4F17">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7E8BE29A" w14:textId="77777777" w:rsidR="00D747A6" w:rsidRPr="00AE4F17" w:rsidRDefault="00D747A6" w:rsidP="00C37356">
      <w:pPr>
        <w:keepNext/>
        <w:keepLines/>
        <w:jc w:val="both"/>
        <w:rPr>
          <w:rFonts w:ascii="Tahoma" w:hAnsi="Tahoma" w:cs="Tahoma"/>
        </w:rPr>
      </w:pPr>
    </w:p>
    <w:p w14:paraId="5781330E" w14:textId="6F70869B" w:rsidR="00D747A6" w:rsidRPr="00AE4F17" w:rsidRDefault="00D747A6" w:rsidP="00C37356">
      <w:pPr>
        <w:keepNext/>
        <w:keepLines/>
        <w:tabs>
          <w:tab w:val="left" w:pos="567"/>
          <w:tab w:val="left" w:pos="1702"/>
        </w:tabs>
        <w:jc w:val="both"/>
        <w:rPr>
          <w:rFonts w:ascii="Tahoma" w:hAnsi="Tahoma" w:cs="Tahoma"/>
        </w:rPr>
      </w:pPr>
      <w:r w:rsidRPr="00AE4F17">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290811F" w14:textId="77777777" w:rsidR="00D747A6" w:rsidRPr="00AE4F17" w:rsidRDefault="00D747A6" w:rsidP="00C37356">
      <w:pPr>
        <w:keepNext/>
        <w:keepLines/>
        <w:jc w:val="both"/>
        <w:rPr>
          <w:rFonts w:ascii="Tahoma" w:hAnsi="Tahoma" w:cs="Tahoma"/>
        </w:rPr>
      </w:pPr>
    </w:p>
    <w:p w14:paraId="4CB63E5B" w14:textId="4FEFF062" w:rsidR="00DF7B45" w:rsidRPr="00AE4F17" w:rsidRDefault="00D747A6" w:rsidP="00C37356">
      <w:pPr>
        <w:keepNext/>
        <w:keepLines/>
        <w:jc w:val="both"/>
        <w:rPr>
          <w:rFonts w:ascii="Tahoma" w:hAnsi="Tahoma" w:cs="Tahoma"/>
        </w:rPr>
      </w:pPr>
      <w:r w:rsidRPr="00AE4F17">
        <w:rPr>
          <w:rFonts w:ascii="Tahoma" w:hAnsi="Tahoma" w:cs="Tahoma"/>
        </w:rPr>
        <w:lastRenderedPageBreak/>
        <w:t>Izvajalec mora med izvajanjem</w:t>
      </w:r>
      <w:r w:rsidR="00E54334" w:rsidRPr="00AE4F17">
        <w:rPr>
          <w:rFonts w:ascii="Tahoma" w:hAnsi="Tahoma" w:cs="Tahoma"/>
        </w:rPr>
        <w:t xml:space="preserve"> okvirnega sporazuma</w:t>
      </w:r>
      <w:r w:rsidRPr="00AE4F17">
        <w:rPr>
          <w:rFonts w:ascii="Tahoma" w:hAnsi="Tahoma" w:cs="Tahoma"/>
        </w:rPr>
        <w:t xml:space="preserve"> naročnika obvestiti o morebitnih spremembah informacij iz drugega odstavka 94. člena ZJN-3 in poslati informacije o novih podizvajalcih, ki jih namerava naknadno vključiti v izvajanje takšnih storitev, in sicer najkasneje v petih (5) dneh po spremembi.</w:t>
      </w:r>
      <w:r w:rsidR="007428DA" w:rsidRPr="00AE4F17">
        <w:rPr>
          <w:rFonts w:ascii="Tahoma" w:hAnsi="Tahoma" w:cs="Tahoma"/>
        </w:rPr>
        <w:t xml:space="preserve"> </w:t>
      </w:r>
    </w:p>
    <w:p w14:paraId="0682F677" w14:textId="77777777" w:rsidR="00E02A0B" w:rsidRPr="00AE4F17" w:rsidRDefault="00E02A0B" w:rsidP="00C37356">
      <w:pPr>
        <w:keepNext/>
        <w:keepLines/>
        <w:jc w:val="both"/>
        <w:rPr>
          <w:rFonts w:ascii="Tahoma" w:hAnsi="Tahoma" w:cs="Tahoma"/>
        </w:rPr>
      </w:pPr>
    </w:p>
    <w:p w14:paraId="6935D8B1" w14:textId="77777777" w:rsidR="00DF7B45" w:rsidRPr="00AE4F17" w:rsidRDefault="00E02A0B" w:rsidP="00C37356">
      <w:pPr>
        <w:keepNext/>
        <w:keepLines/>
        <w:numPr>
          <w:ilvl w:val="0"/>
          <w:numId w:val="13"/>
        </w:numPr>
        <w:tabs>
          <w:tab w:val="num" w:pos="1440"/>
        </w:tabs>
        <w:ind w:hanging="1080"/>
        <w:jc w:val="both"/>
        <w:rPr>
          <w:rFonts w:ascii="Tahoma" w:hAnsi="Tahoma" w:cs="Tahoma"/>
        </w:rPr>
      </w:pPr>
      <w:r w:rsidRPr="00AE4F17">
        <w:rPr>
          <w:rFonts w:ascii="Tahoma" w:hAnsi="Tahoma" w:cs="Tahoma"/>
          <w:b/>
        </w:rPr>
        <w:t xml:space="preserve">ŠKODA </w:t>
      </w:r>
    </w:p>
    <w:p w14:paraId="51C6F79C" w14:textId="77777777" w:rsidR="00DF7B45" w:rsidRPr="00AE4F17" w:rsidRDefault="00DF7B45" w:rsidP="00C37356">
      <w:pPr>
        <w:keepNext/>
        <w:keepLines/>
        <w:ind w:left="1080"/>
        <w:jc w:val="both"/>
        <w:rPr>
          <w:rFonts w:ascii="Tahoma" w:hAnsi="Tahoma" w:cs="Tahoma"/>
        </w:rPr>
      </w:pPr>
      <w:r w:rsidRPr="00AE4F17">
        <w:rPr>
          <w:rFonts w:ascii="Tahoma" w:hAnsi="Tahoma" w:cs="Tahoma"/>
          <w:b/>
        </w:rPr>
        <w:t xml:space="preserve"> </w:t>
      </w:r>
    </w:p>
    <w:p w14:paraId="5915F86F"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 xml:space="preserve"> člen</w:t>
      </w:r>
    </w:p>
    <w:p w14:paraId="3AE88F38" w14:textId="77777777" w:rsidR="00DF7B45" w:rsidRPr="00AE4F17" w:rsidRDefault="00DF7B45" w:rsidP="00C37356">
      <w:pPr>
        <w:keepNext/>
        <w:keepLines/>
        <w:jc w:val="both"/>
        <w:rPr>
          <w:rFonts w:ascii="Tahoma" w:hAnsi="Tahoma" w:cs="Tahoma"/>
        </w:rPr>
      </w:pPr>
    </w:p>
    <w:p w14:paraId="06CB2978" w14:textId="3F59AC80" w:rsidR="00E02A0B" w:rsidRPr="00AE4F17" w:rsidRDefault="00E02A0B" w:rsidP="00C37356">
      <w:pPr>
        <w:keepNext/>
        <w:keepLines/>
        <w:jc w:val="both"/>
        <w:rPr>
          <w:rFonts w:ascii="Tahoma" w:hAnsi="Tahoma" w:cs="Tahoma"/>
        </w:rPr>
      </w:pPr>
      <w:r w:rsidRPr="00AE4F17">
        <w:rPr>
          <w:rFonts w:ascii="Tahoma" w:hAnsi="Tahoma" w:cs="Tahoma"/>
        </w:rPr>
        <w:t>V primeru, da izvajalec ne opravlja naročenih občasnih prevozov skladno z naročilom</w:t>
      </w:r>
      <w:r w:rsidR="00DF6A1A">
        <w:rPr>
          <w:rFonts w:ascii="Tahoma" w:hAnsi="Tahoma" w:cs="Tahoma"/>
        </w:rPr>
        <w:t xml:space="preserve"> naročnika</w:t>
      </w:r>
      <w:r w:rsidRPr="00AE4F17">
        <w:rPr>
          <w:rFonts w:ascii="Tahoma" w:hAnsi="Tahoma" w:cs="Tahoma"/>
        </w:rPr>
        <w:t xml:space="preserve"> (zamuda pri prevozu, izpad prevoza), oziroma </w:t>
      </w:r>
      <w:r w:rsidR="00DF6A1A">
        <w:rPr>
          <w:rFonts w:ascii="Tahoma" w:hAnsi="Tahoma" w:cs="Tahoma"/>
        </w:rPr>
        <w:t xml:space="preserve">skladno </w:t>
      </w:r>
      <w:r w:rsidRPr="00AE4F17">
        <w:rPr>
          <w:rFonts w:ascii="Tahoma" w:hAnsi="Tahoma" w:cs="Tahoma"/>
        </w:rPr>
        <w:t>z veljavnimi predpisi, ki urejajo prevoze v cestnem prometu in cestni promet, je dolžan naročniku povrniti škodo, ki mu je zaradi tega nastala.</w:t>
      </w:r>
    </w:p>
    <w:p w14:paraId="3B029711" w14:textId="77777777" w:rsidR="00E02A0B" w:rsidRPr="00AE4F17" w:rsidRDefault="00E02A0B" w:rsidP="00C37356">
      <w:pPr>
        <w:keepNext/>
        <w:keepLines/>
        <w:jc w:val="both"/>
        <w:rPr>
          <w:rFonts w:ascii="Tahoma" w:hAnsi="Tahoma" w:cs="Tahoma"/>
        </w:rPr>
      </w:pPr>
    </w:p>
    <w:p w14:paraId="6D6A4309" w14:textId="77777777" w:rsidR="00E02A0B" w:rsidRPr="00AE4F17" w:rsidRDefault="00E02A0B" w:rsidP="00C37356">
      <w:pPr>
        <w:keepNext/>
        <w:keepLines/>
        <w:jc w:val="both"/>
        <w:rPr>
          <w:rFonts w:ascii="Tahoma" w:hAnsi="Tahoma" w:cs="Tahoma"/>
        </w:rPr>
      </w:pPr>
      <w:r w:rsidRPr="00AE4F17">
        <w:rPr>
          <w:rFonts w:ascii="Tahoma" w:hAnsi="Tahoma" w:cs="Tahoma"/>
        </w:rPr>
        <w:t>Izvajalec izrecno soglaša, da naročnik ne nosi nobene odgovornosti za kakršnokoli škodo, ki bi izvirala iz ravnanja izvajalca.</w:t>
      </w:r>
    </w:p>
    <w:p w14:paraId="2A105E6D" w14:textId="53996BD1" w:rsidR="000D1783" w:rsidRDefault="000D1783" w:rsidP="00C37356">
      <w:pPr>
        <w:keepNext/>
        <w:keepLines/>
        <w:jc w:val="both"/>
        <w:rPr>
          <w:rFonts w:ascii="Tahoma" w:hAnsi="Tahoma" w:cs="Tahoma"/>
        </w:rPr>
      </w:pPr>
    </w:p>
    <w:p w14:paraId="67AAB823" w14:textId="77777777" w:rsidR="00DF7B45" w:rsidRPr="00AE4F17" w:rsidRDefault="00DF7B45" w:rsidP="00C37356">
      <w:pPr>
        <w:keepNext/>
        <w:keepLines/>
        <w:numPr>
          <w:ilvl w:val="0"/>
          <w:numId w:val="13"/>
        </w:numPr>
        <w:ind w:hanging="1080"/>
        <w:jc w:val="both"/>
        <w:rPr>
          <w:rFonts w:ascii="Tahoma" w:hAnsi="Tahoma" w:cs="Tahoma"/>
          <w:b/>
        </w:rPr>
      </w:pPr>
      <w:r w:rsidRPr="00AE4F17">
        <w:rPr>
          <w:rFonts w:ascii="Tahoma" w:hAnsi="Tahoma" w:cs="Tahoma"/>
          <w:b/>
        </w:rPr>
        <w:t>PLAČILO</w:t>
      </w:r>
    </w:p>
    <w:p w14:paraId="1B66F607" w14:textId="77777777" w:rsidR="00DF7B45" w:rsidRPr="00AE4F17" w:rsidRDefault="00DF7B45" w:rsidP="00C37356">
      <w:pPr>
        <w:keepNext/>
        <w:keepLines/>
        <w:ind w:left="1080"/>
        <w:jc w:val="both"/>
        <w:rPr>
          <w:rFonts w:ascii="Tahoma" w:hAnsi="Tahoma" w:cs="Tahoma"/>
          <w:b/>
        </w:rPr>
      </w:pPr>
    </w:p>
    <w:p w14:paraId="57F91FD1"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0B467463" w14:textId="77777777" w:rsidR="00DF7B45" w:rsidRPr="00AE4F17" w:rsidRDefault="00DF7B45" w:rsidP="00C37356">
      <w:pPr>
        <w:keepNext/>
        <w:keepLines/>
        <w:rPr>
          <w:rFonts w:ascii="Tahoma" w:hAnsi="Tahoma" w:cs="Tahoma"/>
        </w:rPr>
      </w:pPr>
    </w:p>
    <w:p w14:paraId="4F5B0E38" w14:textId="5A36AF68" w:rsidR="002816B8" w:rsidRDefault="00F27A4D" w:rsidP="00C37356">
      <w:pPr>
        <w:keepNext/>
        <w:keepLines/>
        <w:jc w:val="both"/>
        <w:rPr>
          <w:rFonts w:ascii="Tahoma" w:hAnsi="Tahoma" w:cs="Tahoma"/>
        </w:rPr>
      </w:pPr>
      <w:r w:rsidRPr="00AE4F17">
        <w:rPr>
          <w:rFonts w:ascii="Tahoma" w:hAnsi="Tahoma" w:cs="Tahoma"/>
        </w:rPr>
        <w:t xml:space="preserve">Izvajalec bo naročniku izstavil račun </w:t>
      </w:r>
      <w:r w:rsidR="00EF6CC9">
        <w:rPr>
          <w:rFonts w:ascii="Tahoma" w:hAnsi="Tahoma" w:cs="Tahoma"/>
        </w:rPr>
        <w:t xml:space="preserve">v roku petih (5) </w:t>
      </w:r>
      <w:r w:rsidR="005254DD">
        <w:rPr>
          <w:rFonts w:ascii="Tahoma" w:hAnsi="Tahoma" w:cs="Tahoma"/>
        </w:rPr>
        <w:t xml:space="preserve">delovnih </w:t>
      </w:r>
      <w:r w:rsidR="00EF6CC9">
        <w:rPr>
          <w:rFonts w:ascii="Tahoma" w:hAnsi="Tahoma" w:cs="Tahoma"/>
        </w:rPr>
        <w:t xml:space="preserve">dni </w:t>
      </w:r>
      <w:r w:rsidRPr="00AE4F17">
        <w:rPr>
          <w:rFonts w:ascii="Tahoma" w:hAnsi="Tahoma" w:cs="Tahoma"/>
        </w:rPr>
        <w:t>po opravljenem posameznem</w:t>
      </w:r>
      <w:r w:rsidR="00DF6A1A">
        <w:rPr>
          <w:rFonts w:ascii="Tahoma" w:hAnsi="Tahoma" w:cs="Tahoma"/>
        </w:rPr>
        <w:t xml:space="preserve"> občasnem</w:t>
      </w:r>
      <w:r w:rsidRPr="00AE4F17">
        <w:rPr>
          <w:rFonts w:ascii="Tahoma" w:hAnsi="Tahoma" w:cs="Tahoma"/>
        </w:rPr>
        <w:t xml:space="preserve"> prevozu, v skladu z določili tega okvirnega sporazuma. Izvajalec mora na računu navesti </w:t>
      </w:r>
      <w:r w:rsidR="00B361BF">
        <w:rPr>
          <w:rFonts w:ascii="Tahoma" w:hAnsi="Tahoma" w:cs="Tahoma"/>
        </w:rPr>
        <w:t xml:space="preserve">tudi </w:t>
      </w:r>
      <w:r w:rsidRPr="00AE4F17">
        <w:rPr>
          <w:rFonts w:ascii="Tahoma" w:hAnsi="Tahoma" w:cs="Tahoma"/>
        </w:rPr>
        <w:t>številko naročnikovega pisnega naročila</w:t>
      </w:r>
      <w:r w:rsidR="00B361BF">
        <w:rPr>
          <w:rFonts w:ascii="Tahoma" w:hAnsi="Tahoma" w:cs="Tahoma"/>
        </w:rPr>
        <w:t>.</w:t>
      </w:r>
      <w:r w:rsidR="00282DC1">
        <w:rPr>
          <w:rFonts w:ascii="Tahoma" w:hAnsi="Tahoma" w:cs="Tahoma"/>
        </w:rPr>
        <w:t xml:space="preserve"> </w:t>
      </w:r>
      <w:r w:rsidR="002816B8">
        <w:rPr>
          <w:rFonts w:ascii="Tahoma" w:hAnsi="Tahoma" w:cs="Tahoma"/>
        </w:rPr>
        <w:t xml:space="preserve">Specifikacija vseh stroškov, ki jih zajema izstavljeni račun in so izvajalcu nastali pri izvedbi posameznega občasnega prevoza, </w:t>
      </w:r>
      <w:r w:rsidR="002314CD">
        <w:rPr>
          <w:rFonts w:ascii="Tahoma" w:hAnsi="Tahoma" w:cs="Tahoma"/>
        </w:rPr>
        <w:t>je</w:t>
      </w:r>
      <w:r w:rsidR="002816B8">
        <w:rPr>
          <w:rFonts w:ascii="Tahoma" w:hAnsi="Tahoma" w:cs="Tahoma"/>
        </w:rPr>
        <w:t xml:space="preserve"> obvezna priloga k računu.</w:t>
      </w:r>
    </w:p>
    <w:p w14:paraId="1DDABAC0" w14:textId="77777777" w:rsidR="002816B8" w:rsidRDefault="002816B8" w:rsidP="00C37356">
      <w:pPr>
        <w:keepNext/>
        <w:keepLines/>
        <w:jc w:val="both"/>
        <w:rPr>
          <w:rFonts w:ascii="Tahoma" w:hAnsi="Tahoma" w:cs="Tahoma"/>
        </w:rPr>
      </w:pPr>
    </w:p>
    <w:p w14:paraId="44047ACF" w14:textId="78E49006" w:rsidR="002816B8" w:rsidRDefault="002816B8" w:rsidP="002816B8">
      <w:pPr>
        <w:keepNext/>
        <w:keepLines/>
        <w:jc w:val="both"/>
        <w:rPr>
          <w:rFonts w:ascii="Tahoma" w:hAnsi="Tahoma" w:cs="Tahoma"/>
        </w:rPr>
      </w:pPr>
      <w:r w:rsidRPr="00AE4F17">
        <w:rPr>
          <w:rFonts w:ascii="Tahoma" w:hAnsi="Tahoma" w:cs="Tahoma"/>
        </w:rPr>
        <w:t xml:space="preserve">Naročnik ima pravico od izvajalca zahtevati kopijo potnega naloga ali tahografskega lističa (oziroma izpiska iz elektronskega tahografa), iz katerega je razvidna pot in </w:t>
      </w:r>
      <w:r>
        <w:rPr>
          <w:rFonts w:ascii="Tahoma" w:hAnsi="Tahoma" w:cs="Tahoma"/>
        </w:rPr>
        <w:t>prevoženi</w:t>
      </w:r>
      <w:r w:rsidRPr="00AE4F17">
        <w:rPr>
          <w:rFonts w:ascii="Tahoma" w:hAnsi="Tahoma" w:cs="Tahoma"/>
        </w:rPr>
        <w:t xml:space="preserve"> kilometri, ki so osnova za iz</w:t>
      </w:r>
      <w:r>
        <w:rPr>
          <w:rFonts w:ascii="Tahoma" w:hAnsi="Tahoma" w:cs="Tahoma"/>
        </w:rPr>
        <w:t>stavljeni</w:t>
      </w:r>
      <w:r w:rsidRPr="00AE4F17">
        <w:rPr>
          <w:rFonts w:ascii="Tahoma" w:hAnsi="Tahoma" w:cs="Tahoma"/>
        </w:rPr>
        <w:t xml:space="preserve"> račun.</w:t>
      </w:r>
      <w:r w:rsidR="00EE663E">
        <w:rPr>
          <w:rFonts w:ascii="Tahoma" w:hAnsi="Tahoma" w:cs="Tahoma"/>
        </w:rPr>
        <w:t xml:space="preserve"> Prav tako ima naročnik pravico od izvajalca zahtevati vsa dokazila o stroških, ki so navedeni v specifikaciji vseh stroškov, ki jih zajema izstavljeni račun (računi, potrdila, cestnine).</w:t>
      </w:r>
    </w:p>
    <w:p w14:paraId="57564438" w14:textId="77777777" w:rsidR="002816B8" w:rsidRDefault="002816B8" w:rsidP="00C37356">
      <w:pPr>
        <w:keepNext/>
        <w:keepLines/>
        <w:numPr>
          <w:ilvl w:val="12"/>
          <w:numId w:val="0"/>
        </w:numPr>
        <w:jc w:val="both"/>
        <w:rPr>
          <w:rFonts w:ascii="Tahoma" w:hAnsi="Tahoma" w:cs="Tahoma"/>
        </w:rPr>
      </w:pPr>
    </w:p>
    <w:p w14:paraId="07FE04A4" w14:textId="77777777" w:rsidR="00F27A4D" w:rsidRPr="00AE4F17" w:rsidRDefault="00F27A4D" w:rsidP="00C37356">
      <w:pPr>
        <w:keepNext/>
        <w:keepLines/>
        <w:numPr>
          <w:ilvl w:val="12"/>
          <w:numId w:val="0"/>
        </w:numPr>
        <w:jc w:val="both"/>
        <w:rPr>
          <w:rFonts w:ascii="Tahoma" w:hAnsi="Tahoma" w:cs="Tahoma"/>
        </w:rPr>
      </w:pPr>
      <w:r w:rsidRPr="00AE4F17">
        <w:rPr>
          <w:rFonts w:ascii="Tahoma" w:hAnsi="Tahoma" w:cs="Tahoma"/>
        </w:rPr>
        <w:t>Rok plačila znaša trideset (30) koledarskih dni, šteto od dneva izstavitve računa. Če zadnji dan roka sovpada z dnem, ko je po zakonu dela prost dan, se za zadnji dan roka šteje prvi naslednji delovnik.</w:t>
      </w:r>
      <w:r w:rsidRPr="00AE4F17">
        <w:rPr>
          <w:rFonts w:ascii="Calibri" w:hAnsi="Calibri" w:cs="Arial"/>
          <w:sz w:val="22"/>
          <w:szCs w:val="22"/>
        </w:rPr>
        <w:t xml:space="preserve"> </w:t>
      </w:r>
      <w:r w:rsidRPr="00AE4F17">
        <w:rPr>
          <w:rFonts w:ascii="Tahoma" w:hAnsi="Tahoma" w:cs="Tahoma"/>
        </w:rPr>
        <w:t>Naročnik se obvezuje, da bo prejete račune poravnal na transakcijski račun izvajalca, ki je uradno evidentiran pri AJPES in bo naveden na računu.</w:t>
      </w:r>
    </w:p>
    <w:p w14:paraId="3704B177" w14:textId="77777777" w:rsidR="00F27A4D" w:rsidRPr="00AE4F17" w:rsidRDefault="00F27A4D" w:rsidP="00C37356">
      <w:pPr>
        <w:keepNext/>
        <w:keepLines/>
        <w:numPr>
          <w:ilvl w:val="12"/>
          <w:numId w:val="0"/>
        </w:numPr>
        <w:jc w:val="both"/>
        <w:rPr>
          <w:rFonts w:ascii="Tahoma" w:hAnsi="Tahoma" w:cs="Tahoma"/>
        </w:rPr>
      </w:pPr>
    </w:p>
    <w:p w14:paraId="38E1CEDD" w14:textId="21CDA07F" w:rsidR="00F27A4D" w:rsidRPr="00AE4F17" w:rsidRDefault="00F27A4D" w:rsidP="00C37356">
      <w:pPr>
        <w:keepNext/>
        <w:keepLines/>
        <w:jc w:val="both"/>
        <w:rPr>
          <w:rFonts w:ascii="Tahoma" w:hAnsi="Tahoma" w:cs="Tahoma"/>
        </w:rPr>
      </w:pPr>
      <w:r w:rsidRPr="00AE4F17">
        <w:rPr>
          <w:rFonts w:ascii="Tahoma" w:hAnsi="Tahoma" w:cs="Tahoma"/>
        </w:rPr>
        <w:t xml:space="preserve">V primeru, da </w:t>
      </w:r>
      <w:r w:rsidR="00B361BF">
        <w:rPr>
          <w:rFonts w:ascii="Tahoma" w:hAnsi="Tahoma" w:cs="Tahoma"/>
        </w:rPr>
        <w:t xml:space="preserve">izvajalec k računu ne </w:t>
      </w:r>
      <w:r w:rsidR="00D16392">
        <w:rPr>
          <w:rFonts w:ascii="Tahoma" w:hAnsi="Tahoma" w:cs="Tahoma"/>
        </w:rPr>
        <w:t xml:space="preserve">predloži </w:t>
      </w:r>
      <w:r w:rsidR="00DF6A1A">
        <w:rPr>
          <w:rFonts w:ascii="Tahoma" w:hAnsi="Tahoma" w:cs="Tahoma"/>
        </w:rPr>
        <w:t>vseh obveznih prilog iz prvega odstavka tega člena</w:t>
      </w:r>
      <w:r w:rsidR="00D16392">
        <w:rPr>
          <w:rFonts w:ascii="Tahoma" w:hAnsi="Tahoma" w:cs="Tahoma"/>
        </w:rPr>
        <w:t xml:space="preserve"> in ga k predložitvi navedenih dokazil </w:t>
      </w:r>
      <w:r w:rsidR="00DF6A1A">
        <w:rPr>
          <w:rFonts w:ascii="Tahoma" w:hAnsi="Tahoma" w:cs="Tahoma"/>
        </w:rPr>
        <w:t xml:space="preserve">naknadno </w:t>
      </w:r>
      <w:r w:rsidR="00D16392">
        <w:rPr>
          <w:rFonts w:ascii="Tahoma" w:hAnsi="Tahoma" w:cs="Tahoma"/>
        </w:rPr>
        <w:t>pozove naročnik</w:t>
      </w:r>
      <w:r w:rsidRPr="00AE4F17">
        <w:rPr>
          <w:rFonts w:ascii="Tahoma" w:hAnsi="Tahoma" w:cs="Tahoma"/>
        </w:rPr>
        <w:t xml:space="preserve">, </w:t>
      </w:r>
      <w:r w:rsidR="00D16392">
        <w:rPr>
          <w:rFonts w:ascii="Tahoma" w:hAnsi="Tahoma" w:cs="Tahoma"/>
        </w:rPr>
        <w:t xml:space="preserve">rok plačila znaša </w:t>
      </w:r>
      <w:r w:rsidR="004F3A21" w:rsidRPr="00AE4F17">
        <w:rPr>
          <w:rFonts w:ascii="Tahoma" w:hAnsi="Tahoma" w:cs="Tahoma"/>
        </w:rPr>
        <w:t xml:space="preserve">trideset (30) koledarskih dni, šteto od dneva </w:t>
      </w:r>
      <w:r w:rsidR="00DF6A1A">
        <w:rPr>
          <w:rFonts w:ascii="Tahoma" w:hAnsi="Tahoma" w:cs="Tahoma"/>
        </w:rPr>
        <w:t xml:space="preserve">predložitve </w:t>
      </w:r>
      <w:r w:rsidR="00DF6A1A" w:rsidRPr="00DF6A1A">
        <w:rPr>
          <w:rFonts w:ascii="Tahoma" w:hAnsi="Tahoma" w:cs="Tahoma"/>
        </w:rPr>
        <w:t>obveznih prilog iz prvega odstavka tega člena</w:t>
      </w:r>
      <w:r w:rsidR="004F3A21" w:rsidRPr="00AE4F17">
        <w:rPr>
          <w:rFonts w:ascii="Tahoma" w:hAnsi="Tahoma" w:cs="Tahoma"/>
        </w:rPr>
        <w:t>.</w:t>
      </w:r>
    </w:p>
    <w:p w14:paraId="49C9B8EB" w14:textId="77777777" w:rsidR="00F27A4D" w:rsidRPr="00AE4F17" w:rsidRDefault="00F27A4D" w:rsidP="00C37356">
      <w:pPr>
        <w:keepNext/>
        <w:keepLines/>
        <w:jc w:val="both"/>
        <w:rPr>
          <w:rFonts w:ascii="Tahoma" w:hAnsi="Tahoma" w:cs="Tahoma"/>
        </w:rPr>
      </w:pPr>
    </w:p>
    <w:p w14:paraId="5AC7F7E5" w14:textId="1EF918AB" w:rsidR="00F27A4D" w:rsidRPr="00AE4F17" w:rsidRDefault="00F27A4D" w:rsidP="00C37356">
      <w:pPr>
        <w:keepNext/>
        <w:keepLines/>
        <w:tabs>
          <w:tab w:val="left" w:pos="1418"/>
          <w:tab w:val="left" w:pos="1702"/>
        </w:tabs>
        <w:jc w:val="both"/>
        <w:rPr>
          <w:rFonts w:ascii="Tahoma" w:hAnsi="Tahoma" w:cs="Tahoma"/>
        </w:rPr>
      </w:pPr>
      <w:r w:rsidRPr="00AE4F17">
        <w:rPr>
          <w:rFonts w:ascii="Tahoma" w:hAnsi="Tahoma" w:cs="Tahoma"/>
        </w:rPr>
        <w:t xml:space="preserve">V primeru, da izstavljeni račun ni pravilen, ga naročnik v roku petih (5) delovnih dni od prejema zavrne z obrazložitvijo, izvajalec pa je dolžan izstaviti nov, popravljen račun v roku petih (5) delovnih dni od </w:t>
      </w:r>
      <w:r w:rsidR="00DF6A1A">
        <w:rPr>
          <w:rFonts w:ascii="Tahoma" w:hAnsi="Tahoma" w:cs="Tahoma"/>
        </w:rPr>
        <w:t xml:space="preserve">prejema </w:t>
      </w:r>
      <w:r w:rsidRPr="00AE4F17">
        <w:rPr>
          <w:rFonts w:ascii="Tahoma" w:hAnsi="Tahoma" w:cs="Tahoma"/>
        </w:rPr>
        <w:t xml:space="preserve">zavrnitve, v katerem bo izkazana pravilna vrednost opravljenih storitev. </w:t>
      </w:r>
    </w:p>
    <w:p w14:paraId="447DF4F1" w14:textId="77777777" w:rsidR="00F27A4D" w:rsidRPr="00AE4F17" w:rsidRDefault="00F27A4D" w:rsidP="00C37356">
      <w:pPr>
        <w:keepNext/>
        <w:keepLines/>
        <w:tabs>
          <w:tab w:val="left" w:pos="1418"/>
          <w:tab w:val="left" w:pos="1702"/>
        </w:tabs>
        <w:jc w:val="both"/>
        <w:rPr>
          <w:rFonts w:ascii="Tahoma" w:hAnsi="Tahoma" w:cs="Tahoma"/>
        </w:rPr>
      </w:pPr>
    </w:p>
    <w:p w14:paraId="52F01532" w14:textId="77777777" w:rsidR="00DF6A1A" w:rsidRDefault="00F27A4D" w:rsidP="00C37356">
      <w:pPr>
        <w:keepNext/>
        <w:keepLines/>
        <w:suppressAutoHyphens/>
        <w:jc w:val="both"/>
        <w:rPr>
          <w:rFonts w:ascii="Tahoma" w:hAnsi="Tahoma" w:cs="Tahoma"/>
          <w:lang w:eastAsia="ar-SA"/>
        </w:rPr>
      </w:pPr>
      <w:r w:rsidRPr="00AE4F17">
        <w:rPr>
          <w:rFonts w:ascii="Tahoma" w:hAnsi="Tahoma" w:cs="Tahoma"/>
          <w:lang w:eastAsia="ar-SA"/>
        </w:rPr>
        <w:t xml:space="preserve">DDV se obračuna po veljavni davčni stopnji na dan opravljene storitve. </w:t>
      </w:r>
    </w:p>
    <w:p w14:paraId="470ACA83" w14:textId="77777777" w:rsidR="00DF6A1A" w:rsidRDefault="00DF6A1A" w:rsidP="00C37356">
      <w:pPr>
        <w:keepNext/>
        <w:keepLines/>
        <w:suppressAutoHyphens/>
        <w:jc w:val="both"/>
        <w:rPr>
          <w:rFonts w:ascii="Tahoma" w:hAnsi="Tahoma" w:cs="Tahoma"/>
          <w:lang w:eastAsia="ar-SA"/>
        </w:rPr>
      </w:pPr>
    </w:p>
    <w:p w14:paraId="3067CA72" w14:textId="77777777" w:rsidR="00DF6A1A" w:rsidRDefault="00F27A4D" w:rsidP="00C37356">
      <w:pPr>
        <w:keepNext/>
        <w:keepLines/>
        <w:suppressAutoHyphens/>
        <w:jc w:val="both"/>
        <w:rPr>
          <w:rFonts w:ascii="Tahoma" w:hAnsi="Tahoma" w:cs="Tahoma"/>
        </w:rPr>
      </w:pPr>
      <w:r w:rsidRPr="00AE4F17">
        <w:rPr>
          <w:rFonts w:ascii="Tahoma" w:hAnsi="Tahoma" w:cs="Tahoma"/>
        </w:rPr>
        <w:t>V primeru zamude s plačilom je izvajalec upravičen zaračunati naročniku zakonite zamudne obresti.</w:t>
      </w:r>
      <w:r w:rsidR="004F3A21" w:rsidRPr="00AE4F17">
        <w:rPr>
          <w:rFonts w:ascii="Tahoma" w:hAnsi="Tahoma" w:cs="Tahoma"/>
        </w:rPr>
        <w:t xml:space="preserve"> </w:t>
      </w:r>
    </w:p>
    <w:p w14:paraId="5A3C2E4A" w14:textId="77777777" w:rsidR="00DF6A1A" w:rsidRDefault="00DF6A1A" w:rsidP="00C37356">
      <w:pPr>
        <w:keepNext/>
        <w:keepLines/>
        <w:suppressAutoHyphens/>
        <w:jc w:val="both"/>
        <w:rPr>
          <w:rFonts w:ascii="Tahoma" w:hAnsi="Tahoma" w:cs="Tahoma"/>
        </w:rPr>
      </w:pPr>
    </w:p>
    <w:p w14:paraId="2F2A98D8" w14:textId="2913088F" w:rsidR="00F27A4D" w:rsidRPr="00AE4F17" w:rsidRDefault="004F3A21" w:rsidP="00C37356">
      <w:pPr>
        <w:keepNext/>
        <w:keepLines/>
        <w:suppressAutoHyphens/>
        <w:jc w:val="both"/>
        <w:rPr>
          <w:rFonts w:ascii="Tahoma" w:hAnsi="Tahoma" w:cs="Tahoma"/>
          <w:lang w:eastAsia="ar-SA"/>
        </w:rPr>
      </w:pPr>
      <w:r w:rsidRPr="00AE4F17">
        <w:rPr>
          <w:rFonts w:ascii="Tahoma" w:hAnsi="Tahoma" w:cs="Tahoma"/>
        </w:rPr>
        <w:t>Naročnik bo plačila, vsem v tem okvirnem sporazumu navedenim podizvajalcem, izvajal skladno z določili ZJN-3.</w:t>
      </w:r>
    </w:p>
    <w:p w14:paraId="10366166" w14:textId="77777777" w:rsidR="00F27A4D" w:rsidRPr="00AE4F17" w:rsidRDefault="00F27A4D" w:rsidP="00C37356">
      <w:pPr>
        <w:keepNext/>
        <w:keepLines/>
        <w:jc w:val="both"/>
        <w:rPr>
          <w:rFonts w:ascii="Tahoma" w:hAnsi="Tahoma" w:cs="Tahoma"/>
        </w:rPr>
      </w:pPr>
    </w:p>
    <w:p w14:paraId="1143521C" w14:textId="77777777" w:rsidR="00F27A4D" w:rsidRPr="00AE4F17" w:rsidRDefault="00F27A4D" w:rsidP="00C37356">
      <w:pPr>
        <w:keepNext/>
        <w:keepLines/>
        <w:numPr>
          <w:ilvl w:val="0"/>
          <w:numId w:val="14"/>
        </w:numPr>
        <w:tabs>
          <w:tab w:val="num" w:pos="5322"/>
        </w:tabs>
        <w:jc w:val="center"/>
        <w:rPr>
          <w:rFonts w:ascii="Tahoma" w:hAnsi="Tahoma" w:cs="Tahoma"/>
        </w:rPr>
      </w:pPr>
      <w:r w:rsidRPr="00AE4F17">
        <w:rPr>
          <w:rFonts w:ascii="Tahoma" w:hAnsi="Tahoma" w:cs="Tahoma"/>
        </w:rPr>
        <w:t>člen</w:t>
      </w:r>
    </w:p>
    <w:p w14:paraId="5EB1BDA8" w14:textId="77777777" w:rsidR="00F27A4D" w:rsidRPr="00AE4F17" w:rsidRDefault="00F27A4D" w:rsidP="00C37356">
      <w:pPr>
        <w:keepNext/>
        <w:keepLines/>
        <w:jc w:val="both"/>
        <w:rPr>
          <w:rFonts w:ascii="Tahoma" w:hAnsi="Tahoma" w:cs="Tahoma"/>
        </w:rPr>
      </w:pPr>
    </w:p>
    <w:p w14:paraId="63C5CCCA" w14:textId="77777777" w:rsidR="00F27A4D" w:rsidRPr="00AE4F17" w:rsidRDefault="00F27A4D" w:rsidP="00C37356">
      <w:pPr>
        <w:keepNext/>
        <w:keepLines/>
        <w:jc w:val="both"/>
        <w:rPr>
          <w:rFonts w:ascii="Tahoma" w:hAnsi="Tahoma" w:cs="Tahoma"/>
        </w:rPr>
      </w:pPr>
      <w:r w:rsidRPr="00AE4F17">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64E5DC4" w14:textId="578AD384" w:rsidR="00DF7B45" w:rsidRDefault="00DF7B45" w:rsidP="00C37356">
      <w:pPr>
        <w:keepNext/>
        <w:keepLines/>
        <w:jc w:val="both"/>
        <w:rPr>
          <w:rFonts w:ascii="Tahoma" w:hAnsi="Tahoma" w:cs="Tahoma"/>
        </w:rPr>
      </w:pPr>
    </w:p>
    <w:p w14:paraId="776FEFC2" w14:textId="77777777" w:rsidR="00DF7B45" w:rsidRPr="00AE4F17" w:rsidRDefault="00E02A0B" w:rsidP="00C37356">
      <w:pPr>
        <w:keepNext/>
        <w:keepLines/>
        <w:numPr>
          <w:ilvl w:val="0"/>
          <w:numId w:val="13"/>
        </w:numPr>
        <w:tabs>
          <w:tab w:val="num" w:pos="1440"/>
        </w:tabs>
        <w:ind w:hanging="1080"/>
        <w:jc w:val="both"/>
        <w:rPr>
          <w:rFonts w:ascii="Tahoma" w:hAnsi="Tahoma" w:cs="Tahoma"/>
          <w:b/>
        </w:rPr>
      </w:pPr>
      <w:r w:rsidRPr="00AE4F17">
        <w:rPr>
          <w:rFonts w:ascii="Tahoma" w:hAnsi="Tahoma" w:cs="Tahoma"/>
          <w:b/>
        </w:rPr>
        <w:lastRenderedPageBreak/>
        <w:t>PREDSTAVNIKI</w:t>
      </w:r>
      <w:r w:rsidR="00DF7B45" w:rsidRPr="00AE4F17">
        <w:rPr>
          <w:rFonts w:ascii="Tahoma" w:hAnsi="Tahoma" w:cs="Tahoma"/>
          <w:b/>
        </w:rPr>
        <w:t xml:space="preserve"> STRANK </w:t>
      </w:r>
      <w:r w:rsidRPr="00AE4F17">
        <w:rPr>
          <w:rFonts w:ascii="Tahoma" w:hAnsi="Tahoma" w:cs="Tahoma"/>
          <w:b/>
        </w:rPr>
        <w:t>OKVIRNEGA SPORAZUMA</w:t>
      </w:r>
    </w:p>
    <w:p w14:paraId="1C4DD13A" w14:textId="77777777" w:rsidR="00DF7B45" w:rsidRPr="00AE4F17" w:rsidRDefault="00DF7B45" w:rsidP="00C37356">
      <w:pPr>
        <w:keepNext/>
        <w:keepLines/>
        <w:ind w:left="1080"/>
        <w:jc w:val="both"/>
        <w:rPr>
          <w:rFonts w:ascii="Tahoma" w:hAnsi="Tahoma" w:cs="Tahoma"/>
          <w:b/>
        </w:rPr>
      </w:pPr>
    </w:p>
    <w:p w14:paraId="70605956"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3B502C15" w14:textId="77777777" w:rsidR="00DF7B45" w:rsidRPr="00AE4F17" w:rsidRDefault="00DF7B45" w:rsidP="00C37356">
      <w:pPr>
        <w:keepNext/>
        <w:keepLines/>
        <w:tabs>
          <w:tab w:val="left" w:pos="567"/>
          <w:tab w:val="left" w:pos="1702"/>
        </w:tabs>
        <w:jc w:val="both"/>
        <w:rPr>
          <w:rFonts w:ascii="Tahoma" w:hAnsi="Tahoma" w:cs="Tahoma"/>
          <w:b/>
        </w:rPr>
      </w:pPr>
    </w:p>
    <w:p w14:paraId="0DB7F494" w14:textId="77777777" w:rsidR="00474BE0" w:rsidRPr="00AE4F17" w:rsidRDefault="00DF7B45" w:rsidP="00C37356">
      <w:pPr>
        <w:keepNext/>
        <w:keepLines/>
        <w:tabs>
          <w:tab w:val="left" w:pos="567"/>
          <w:tab w:val="left" w:pos="1418"/>
          <w:tab w:val="left" w:pos="1702"/>
        </w:tabs>
        <w:jc w:val="both"/>
        <w:rPr>
          <w:rFonts w:ascii="Tahoma" w:hAnsi="Tahoma" w:cs="Tahoma"/>
        </w:rPr>
      </w:pPr>
      <w:r w:rsidRPr="00AE4F17">
        <w:rPr>
          <w:rFonts w:ascii="Tahoma" w:hAnsi="Tahoma" w:cs="Tahoma"/>
        </w:rPr>
        <w:t xml:space="preserve">Predstavnik naročnika za izvajanje </w:t>
      </w:r>
      <w:r w:rsidR="00E02A0B" w:rsidRPr="00AE4F17">
        <w:rPr>
          <w:rFonts w:ascii="Tahoma" w:hAnsi="Tahoma" w:cs="Tahoma"/>
        </w:rPr>
        <w:t xml:space="preserve">tega okvirnega sporazuma </w:t>
      </w:r>
      <w:r w:rsidRPr="00AE4F17">
        <w:rPr>
          <w:rFonts w:ascii="Tahoma" w:hAnsi="Tahoma" w:cs="Tahoma"/>
        </w:rPr>
        <w:t xml:space="preserve"> </w:t>
      </w:r>
      <w:r w:rsidR="00474BE0" w:rsidRPr="00AE4F17">
        <w:rPr>
          <w:rFonts w:ascii="Tahoma" w:hAnsi="Tahoma" w:cs="Tahoma"/>
        </w:rPr>
        <w:t xml:space="preserve">je:  __________________,  telefon: ___________, e-mail: </w:t>
      </w:r>
      <w:r w:rsidR="00474BE0" w:rsidRPr="00AE4F17">
        <w:t>__________________ .</w:t>
      </w:r>
      <w:r w:rsidR="00474BE0" w:rsidRPr="00AE4F17">
        <w:rPr>
          <w:rFonts w:ascii="Tahoma" w:hAnsi="Tahoma" w:cs="Tahoma"/>
        </w:rPr>
        <w:t xml:space="preserve"> </w:t>
      </w:r>
    </w:p>
    <w:p w14:paraId="652E8829" w14:textId="77777777" w:rsidR="00DF7B45" w:rsidRPr="00AE4F17" w:rsidRDefault="00DF7B45" w:rsidP="00C37356">
      <w:pPr>
        <w:keepNext/>
        <w:keepLines/>
        <w:tabs>
          <w:tab w:val="left" w:pos="567"/>
          <w:tab w:val="left" w:pos="1418"/>
          <w:tab w:val="left" w:pos="1702"/>
        </w:tabs>
        <w:jc w:val="both"/>
        <w:rPr>
          <w:rFonts w:ascii="Tahoma" w:hAnsi="Tahoma" w:cs="Tahoma"/>
        </w:rPr>
      </w:pPr>
    </w:p>
    <w:p w14:paraId="452A8827" w14:textId="77777777" w:rsidR="00DF7B45" w:rsidRPr="00AE4F17" w:rsidRDefault="00DF7B45" w:rsidP="00C37356">
      <w:pPr>
        <w:keepNext/>
        <w:keepLines/>
        <w:tabs>
          <w:tab w:val="left" w:pos="567"/>
          <w:tab w:val="left" w:pos="1418"/>
          <w:tab w:val="left" w:pos="1702"/>
        </w:tabs>
        <w:jc w:val="both"/>
        <w:rPr>
          <w:rFonts w:ascii="Tahoma" w:hAnsi="Tahoma" w:cs="Tahoma"/>
        </w:rPr>
      </w:pPr>
      <w:r w:rsidRPr="00AE4F17">
        <w:rPr>
          <w:rFonts w:ascii="Tahoma" w:hAnsi="Tahoma" w:cs="Tahoma"/>
        </w:rPr>
        <w:t xml:space="preserve">Predstavnik izvajalca za izvajanje </w:t>
      </w:r>
      <w:r w:rsidR="00474BE0" w:rsidRPr="00AE4F17">
        <w:rPr>
          <w:rFonts w:ascii="Tahoma" w:hAnsi="Tahoma" w:cs="Tahoma"/>
        </w:rPr>
        <w:t>tega okvirnega sporazuma</w:t>
      </w:r>
      <w:r w:rsidRPr="00AE4F17">
        <w:rPr>
          <w:rFonts w:ascii="Tahoma" w:hAnsi="Tahoma" w:cs="Tahoma"/>
        </w:rPr>
        <w:t xml:space="preserve"> je:  __________________,  telefon: ___________, e-mail: </w:t>
      </w:r>
      <w:r w:rsidRPr="00AE4F17">
        <w:t>__________________ .</w:t>
      </w:r>
      <w:r w:rsidRPr="00AE4F17">
        <w:rPr>
          <w:rFonts w:ascii="Tahoma" w:hAnsi="Tahoma" w:cs="Tahoma"/>
        </w:rPr>
        <w:t xml:space="preserve"> </w:t>
      </w:r>
    </w:p>
    <w:p w14:paraId="0BB6124B" w14:textId="77777777" w:rsidR="00DF7B45" w:rsidRPr="00AE4F17" w:rsidRDefault="00DF7B45" w:rsidP="00C37356">
      <w:pPr>
        <w:keepNext/>
        <w:keepLines/>
        <w:tabs>
          <w:tab w:val="left" w:pos="567"/>
          <w:tab w:val="left" w:pos="1702"/>
        </w:tabs>
        <w:jc w:val="both"/>
        <w:rPr>
          <w:rFonts w:ascii="Tahoma" w:hAnsi="Tahoma" w:cs="Tahoma"/>
          <w:b/>
        </w:rPr>
      </w:pPr>
    </w:p>
    <w:p w14:paraId="62E87DB8" w14:textId="6AE15E89" w:rsidR="00DF7B45" w:rsidRPr="00AE4F17" w:rsidRDefault="00DF7B45" w:rsidP="00C37356">
      <w:pPr>
        <w:keepNext/>
        <w:keepLines/>
        <w:jc w:val="both"/>
        <w:rPr>
          <w:rFonts w:ascii="Tahoma" w:hAnsi="Tahoma"/>
        </w:rPr>
      </w:pPr>
      <w:r w:rsidRPr="00AE4F17">
        <w:rPr>
          <w:rFonts w:ascii="Tahoma" w:hAnsi="Tahoma"/>
        </w:rPr>
        <w:t xml:space="preserve">Predstavnika strank </w:t>
      </w:r>
      <w:r w:rsidR="00474BE0" w:rsidRPr="00AE4F17">
        <w:rPr>
          <w:rFonts w:ascii="Tahoma" w:hAnsi="Tahoma"/>
        </w:rPr>
        <w:t xml:space="preserve">okvirnega sporazuma </w:t>
      </w:r>
      <w:r w:rsidRPr="00AE4F17">
        <w:rPr>
          <w:rFonts w:ascii="Tahoma" w:hAnsi="Tahoma"/>
        </w:rPr>
        <w:t xml:space="preserve">zastopata naročnika oziroma izvajalca ter v njunem imenu izvajata vse ukrepe v zvezi z izvedbo predmeta </w:t>
      </w:r>
      <w:r w:rsidR="00474BE0" w:rsidRPr="00AE4F17">
        <w:rPr>
          <w:rFonts w:ascii="Tahoma" w:hAnsi="Tahoma"/>
        </w:rPr>
        <w:t>tega okvirnega sporazuma</w:t>
      </w:r>
      <w:r w:rsidRPr="00AE4F17">
        <w:rPr>
          <w:rFonts w:ascii="Tahoma" w:hAnsi="Tahoma"/>
        </w:rPr>
        <w:t xml:space="preserve">. Spremembo  svojih predstavnikov morata stranki </w:t>
      </w:r>
      <w:r w:rsidR="00474BE0" w:rsidRPr="00AE4F17">
        <w:rPr>
          <w:rFonts w:ascii="Tahoma" w:hAnsi="Tahoma"/>
        </w:rPr>
        <w:t xml:space="preserve">okvirnega sporazuma </w:t>
      </w:r>
      <w:r w:rsidRPr="00AE4F17">
        <w:rPr>
          <w:rFonts w:ascii="Tahoma" w:hAnsi="Tahoma"/>
        </w:rPr>
        <w:t xml:space="preserve">sporočiti druga drugi </w:t>
      </w:r>
      <w:r w:rsidR="00474BE0" w:rsidRPr="00AE4F17">
        <w:rPr>
          <w:rFonts w:ascii="Tahoma" w:hAnsi="Tahoma"/>
        </w:rPr>
        <w:t>v pisni obliki najkasneje v tr</w:t>
      </w:r>
      <w:r w:rsidR="002E4402">
        <w:rPr>
          <w:rFonts w:ascii="Tahoma" w:hAnsi="Tahoma"/>
        </w:rPr>
        <w:t>eh</w:t>
      </w:r>
      <w:r w:rsidR="00474BE0" w:rsidRPr="00AE4F17">
        <w:rPr>
          <w:rFonts w:ascii="Tahoma" w:hAnsi="Tahoma"/>
        </w:rPr>
        <w:t xml:space="preserve"> (3) </w:t>
      </w:r>
      <w:r w:rsidR="002E4402">
        <w:rPr>
          <w:rFonts w:ascii="Tahoma" w:hAnsi="Tahoma"/>
        </w:rPr>
        <w:t xml:space="preserve">delovnih </w:t>
      </w:r>
      <w:r w:rsidR="00474BE0" w:rsidRPr="00AE4F17">
        <w:rPr>
          <w:rFonts w:ascii="Tahoma" w:hAnsi="Tahoma"/>
        </w:rPr>
        <w:t>dn</w:t>
      </w:r>
      <w:r w:rsidR="002E4402">
        <w:rPr>
          <w:rFonts w:ascii="Tahoma" w:hAnsi="Tahoma"/>
        </w:rPr>
        <w:t>eh</w:t>
      </w:r>
      <w:r w:rsidR="00474BE0" w:rsidRPr="00AE4F17">
        <w:rPr>
          <w:rFonts w:ascii="Tahoma" w:hAnsi="Tahoma"/>
        </w:rPr>
        <w:t xml:space="preserve"> pred nastopom</w:t>
      </w:r>
      <w:r w:rsidRPr="00AE4F17">
        <w:rPr>
          <w:rFonts w:ascii="Tahoma" w:hAnsi="Tahoma"/>
        </w:rPr>
        <w:t xml:space="preserve"> spremembe.</w:t>
      </w:r>
    </w:p>
    <w:p w14:paraId="0C2BD7B6" w14:textId="77777777" w:rsidR="00DF7B45" w:rsidRPr="00AE4F17" w:rsidRDefault="00DF7B45" w:rsidP="00C37356">
      <w:pPr>
        <w:keepNext/>
        <w:keepLines/>
        <w:jc w:val="both"/>
        <w:rPr>
          <w:rFonts w:ascii="Tahoma" w:hAnsi="Tahoma" w:cs="Tahoma"/>
        </w:rPr>
      </w:pPr>
    </w:p>
    <w:p w14:paraId="08FF08C2" w14:textId="464052CA" w:rsidR="00E02A0B" w:rsidRDefault="00C37356" w:rsidP="00C37356">
      <w:pPr>
        <w:keepNext/>
        <w:keepLines/>
        <w:jc w:val="both"/>
        <w:rPr>
          <w:rFonts w:ascii="Tahoma" w:hAnsi="Tahoma" w:cs="Tahoma"/>
        </w:rPr>
      </w:pPr>
      <w:r>
        <w:rPr>
          <w:rFonts w:ascii="Tahoma" w:hAnsi="Tahoma" w:cs="Tahoma"/>
        </w:rPr>
        <w:t>Ne glede na tretji odstavek 28</w:t>
      </w:r>
      <w:r w:rsidR="00474BE0" w:rsidRPr="00AE4F17">
        <w:rPr>
          <w:rFonts w:ascii="Tahoma" w:hAnsi="Tahoma" w:cs="Tahoma"/>
        </w:rPr>
        <w:t xml:space="preserve">. člena tega okvirnega sporazuma sprememba predstavnikov okvirnega sporazuma velja, če stranki okvirnega sporazuma o spremembi </w:t>
      </w:r>
      <w:r w:rsidR="00DF6A1A">
        <w:rPr>
          <w:rFonts w:ascii="Tahoma" w:hAnsi="Tahoma" w:cs="Tahoma"/>
        </w:rPr>
        <w:t xml:space="preserve">svojih </w:t>
      </w:r>
      <w:r w:rsidR="00474BE0" w:rsidRPr="00AE4F17">
        <w:rPr>
          <w:rFonts w:ascii="Tahoma" w:hAnsi="Tahoma" w:cs="Tahoma"/>
        </w:rPr>
        <w:t>predstavnikov obvestita druga drugo obvestita po elektronski pošti.</w:t>
      </w:r>
    </w:p>
    <w:p w14:paraId="0023C9C8" w14:textId="77777777" w:rsidR="00DF6A1A" w:rsidRPr="00AE4F17" w:rsidRDefault="00DF6A1A" w:rsidP="00C37356">
      <w:pPr>
        <w:keepNext/>
        <w:keepLines/>
        <w:jc w:val="both"/>
        <w:rPr>
          <w:rFonts w:ascii="Tahoma" w:hAnsi="Tahoma" w:cs="Tahoma"/>
        </w:rPr>
      </w:pPr>
    </w:p>
    <w:p w14:paraId="7E42957D" w14:textId="16745C1A" w:rsidR="00DF7B45" w:rsidRPr="00AE4F17" w:rsidRDefault="00C37356" w:rsidP="00C37356">
      <w:pPr>
        <w:keepNext/>
        <w:keepLines/>
        <w:numPr>
          <w:ilvl w:val="0"/>
          <w:numId w:val="13"/>
        </w:numPr>
        <w:ind w:hanging="1080"/>
        <w:jc w:val="both"/>
        <w:rPr>
          <w:rFonts w:ascii="Tahoma" w:hAnsi="Tahoma" w:cs="Tahoma"/>
          <w:b/>
        </w:rPr>
      </w:pPr>
      <w:r>
        <w:rPr>
          <w:rFonts w:ascii="Tahoma" w:hAnsi="Tahoma" w:cs="Tahoma"/>
          <w:b/>
        </w:rPr>
        <w:t>FINANČNO ZAVAROVANJE</w:t>
      </w:r>
    </w:p>
    <w:p w14:paraId="5B6DE288" w14:textId="77777777" w:rsidR="00DF7B45" w:rsidRPr="00AE4F17" w:rsidRDefault="00DF7B45" w:rsidP="00C37356">
      <w:pPr>
        <w:keepNext/>
        <w:keepLines/>
        <w:tabs>
          <w:tab w:val="left" w:pos="709"/>
          <w:tab w:val="left" w:pos="1702"/>
        </w:tabs>
        <w:jc w:val="both"/>
        <w:rPr>
          <w:rFonts w:ascii="Tahoma" w:hAnsi="Tahoma" w:cs="Tahoma"/>
        </w:rPr>
      </w:pPr>
    </w:p>
    <w:p w14:paraId="21985AA4"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6CDA1A3F" w14:textId="77777777" w:rsidR="00DF7B45" w:rsidRPr="00AE4F17" w:rsidRDefault="00DF7B45" w:rsidP="00C37356">
      <w:pPr>
        <w:keepNext/>
        <w:keepLines/>
        <w:jc w:val="both"/>
        <w:rPr>
          <w:rFonts w:ascii="Tahoma" w:hAnsi="Tahoma" w:cs="Tahoma"/>
        </w:rPr>
      </w:pPr>
    </w:p>
    <w:p w14:paraId="062DC678" w14:textId="0AD7342B" w:rsidR="00C70685" w:rsidRPr="00AE4F17" w:rsidRDefault="00C70685" w:rsidP="00C37356">
      <w:pPr>
        <w:keepNext/>
        <w:keepLines/>
        <w:jc w:val="both"/>
        <w:rPr>
          <w:rFonts w:ascii="Tahoma" w:hAnsi="Tahoma" w:cs="Tahoma"/>
        </w:rPr>
      </w:pPr>
      <w:r w:rsidRPr="00AE4F17">
        <w:rPr>
          <w:rFonts w:ascii="Tahoma" w:hAnsi="Tahoma" w:cs="Tahoma"/>
        </w:rPr>
        <w:t xml:space="preserve">Izvajalec se obvezuje ob sklenitvi </w:t>
      </w:r>
      <w:r w:rsidR="00DF6A1A">
        <w:rPr>
          <w:rFonts w:ascii="Tahoma" w:hAnsi="Tahoma" w:cs="Tahoma"/>
        </w:rPr>
        <w:t xml:space="preserve">okvirnega sporazuma </w:t>
      </w:r>
      <w:r w:rsidRPr="00AE4F17">
        <w:rPr>
          <w:rFonts w:ascii="Tahoma" w:hAnsi="Tahoma" w:cs="Tahoma"/>
        </w:rPr>
        <w:t xml:space="preserve">oziroma najkasneje v petnajstih koledarskih (15) dneh od dneva sklenitve okvirnega sporazuma, naročniku priložiti </w:t>
      </w:r>
      <w:r w:rsidRPr="00AE4F17">
        <w:rPr>
          <w:rFonts w:ascii="Tahoma" w:hAnsi="Tahoma" w:cs="Tahoma"/>
          <w:bCs/>
        </w:rPr>
        <w:t xml:space="preserve">bianko menico z izpolnjeno menično izjavo </w:t>
      </w:r>
      <w:r w:rsidRPr="00AE4F17">
        <w:rPr>
          <w:rFonts w:ascii="Tahoma" w:hAnsi="Tahoma" w:cs="Tahoma"/>
        </w:rPr>
        <w:t xml:space="preserve">za zavarovanje dobre izvedbe obveznosti iz okvirnega sporazuma (v nadaljevanju tudi: finančno zavarovanje), v višini </w:t>
      </w:r>
      <w:r w:rsidR="00AC4572">
        <w:rPr>
          <w:rFonts w:ascii="Tahoma" w:hAnsi="Tahoma" w:cs="Tahoma"/>
        </w:rPr>
        <w:t>___________</w:t>
      </w:r>
      <w:r w:rsidRPr="00AE4F17">
        <w:rPr>
          <w:rFonts w:ascii="Tahoma" w:hAnsi="Tahoma" w:cs="Tahoma"/>
        </w:rPr>
        <w:t xml:space="preserve"> EUR, z dobo veljavnosti še najmanj trideset</w:t>
      </w:r>
      <w:r w:rsidR="00DF6A1A">
        <w:rPr>
          <w:rFonts w:ascii="Tahoma" w:hAnsi="Tahoma" w:cs="Tahoma"/>
        </w:rPr>
        <w:t xml:space="preserve"> (30)</w:t>
      </w:r>
      <w:r w:rsidRPr="00AE4F17">
        <w:rPr>
          <w:rFonts w:ascii="Tahoma" w:hAnsi="Tahoma" w:cs="Tahoma"/>
        </w:rPr>
        <w:t xml:space="preserve"> dni po preteku veljavnosti okvirnega sporazuma. Menična izjava mora biti nepreklicna in brezpogojna, unovčljiva na prvi pisni poziv naročnika brez ugovora.  </w:t>
      </w:r>
    </w:p>
    <w:p w14:paraId="2523AC82" w14:textId="77777777" w:rsidR="00C70685" w:rsidRPr="00AE4F17" w:rsidRDefault="00C70685" w:rsidP="00C37356">
      <w:pPr>
        <w:keepNext/>
        <w:keepLines/>
        <w:jc w:val="both"/>
        <w:rPr>
          <w:rFonts w:ascii="Tahoma" w:hAnsi="Tahoma" w:cs="Tahoma"/>
        </w:rPr>
      </w:pPr>
    </w:p>
    <w:p w14:paraId="649DB291" w14:textId="310681E8" w:rsidR="00C70685" w:rsidRPr="00AE4F17" w:rsidRDefault="00C70685" w:rsidP="00C37356">
      <w:pPr>
        <w:keepNext/>
        <w:keepLines/>
        <w:jc w:val="both"/>
        <w:rPr>
          <w:rFonts w:ascii="Tahoma" w:hAnsi="Tahoma" w:cs="Tahoma"/>
        </w:rPr>
      </w:pPr>
      <w:r w:rsidRPr="00AE4F17">
        <w:rPr>
          <w:rFonts w:ascii="Tahoma" w:hAnsi="Tahoma" w:cs="Tahoma"/>
        </w:rPr>
        <w:t>Predložitev finančnega zavarovanja za zavarovanje dobre izvedbe obveznosti iz okvirnega sporazuma je pogoj za veljavnost tega okvirnega sporazuma. V kolikor izvajalec v navedenem roku iz prejšnjega odstavka tega člena, naročniku ne predloži finančnega zavarovanja v višini in z veljavnostjo iz prejšnjega odstavka tega člena, se šteje, da okvirni sporazum ni bil nikoli sklenjen, naročnik pa bo Državni revizijski komisiji predlagal, da uvede postopek o prekršku iz 4. točke 112. člena ZJN-3.</w:t>
      </w:r>
    </w:p>
    <w:p w14:paraId="10D85F7D" w14:textId="77777777" w:rsidR="00C70685" w:rsidRPr="00AE4F17" w:rsidRDefault="00C70685" w:rsidP="00C37356">
      <w:pPr>
        <w:keepNext/>
        <w:keepLines/>
        <w:jc w:val="both"/>
        <w:rPr>
          <w:rFonts w:ascii="Tahoma" w:hAnsi="Tahoma" w:cs="Tahoma"/>
        </w:rPr>
      </w:pPr>
    </w:p>
    <w:p w14:paraId="57D3E6B8" w14:textId="69CC59FB" w:rsidR="00DF7B45" w:rsidRPr="00AE4F17" w:rsidRDefault="00DF7B45" w:rsidP="00C37356">
      <w:pPr>
        <w:keepNext/>
        <w:keepLines/>
        <w:jc w:val="both"/>
        <w:rPr>
          <w:rFonts w:ascii="Tahoma" w:hAnsi="Tahoma" w:cs="Tahoma"/>
        </w:rPr>
      </w:pPr>
      <w:r w:rsidRPr="00AE4F17">
        <w:rPr>
          <w:rFonts w:ascii="Tahoma" w:hAnsi="Tahoma" w:cs="Tahoma"/>
        </w:rPr>
        <w:t>V kolikor izvajalec ne izpolnjuje svojih obveznosti</w:t>
      </w:r>
      <w:r w:rsidR="00C70685" w:rsidRPr="00AE4F17">
        <w:rPr>
          <w:rFonts w:ascii="Tahoma" w:hAnsi="Tahoma" w:cs="Tahoma"/>
        </w:rPr>
        <w:t xml:space="preserve"> iz okvirnega sporazuma</w:t>
      </w:r>
      <w:r w:rsidRPr="00AE4F17">
        <w:rPr>
          <w:rFonts w:ascii="Tahoma" w:hAnsi="Tahoma" w:cs="Tahoma"/>
        </w:rPr>
        <w:t xml:space="preserve">, lahko naročnik unovči finančno zavarovanje in od </w:t>
      </w:r>
      <w:r w:rsidR="00C70685" w:rsidRPr="00AE4F17">
        <w:rPr>
          <w:rFonts w:ascii="Tahoma" w:hAnsi="Tahoma" w:cs="Tahoma"/>
        </w:rPr>
        <w:t xml:space="preserve">okvirnega sporazuma </w:t>
      </w:r>
      <w:r w:rsidRPr="00AE4F17">
        <w:rPr>
          <w:rFonts w:ascii="Tahoma" w:hAnsi="Tahoma" w:cs="Tahoma"/>
        </w:rPr>
        <w:t>odstopi brez kakršnekoli obveznosti do izvajalca. Naročnik bo pred unovčenjem finančnega zavarovanja izvajalca pisno pozval k izpolnjevanju obveznosti</w:t>
      </w:r>
      <w:r w:rsidR="00C70685" w:rsidRPr="00AE4F17">
        <w:rPr>
          <w:rFonts w:ascii="Tahoma" w:hAnsi="Tahoma" w:cs="Tahoma"/>
        </w:rPr>
        <w:t xml:space="preserve"> iz okvirnega sporazuma</w:t>
      </w:r>
      <w:r w:rsidRPr="00AE4F17">
        <w:rPr>
          <w:rFonts w:ascii="Tahoma" w:hAnsi="Tahoma" w:cs="Tahoma"/>
        </w:rPr>
        <w:t xml:space="preserve"> in mu določil rok za izpolnitev obveznosti, razen kadar </w:t>
      </w:r>
      <w:r w:rsidR="00C70685" w:rsidRPr="00AE4F17">
        <w:rPr>
          <w:rFonts w:ascii="Tahoma" w:hAnsi="Tahoma" w:cs="Tahoma"/>
        </w:rPr>
        <w:t>okvirni sporazum</w:t>
      </w:r>
      <w:r w:rsidRPr="00AE4F17">
        <w:rPr>
          <w:rFonts w:ascii="Tahoma" w:hAnsi="Tahoma" w:cs="Tahoma"/>
        </w:rPr>
        <w:t xml:space="preserve"> ne določa drugače.</w:t>
      </w:r>
    </w:p>
    <w:p w14:paraId="77471667" w14:textId="77777777" w:rsidR="00864E58" w:rsidRPr="00AE4F17" w:rsidRDefault="00864E58" w:rsidP="00C37356">
      <w:pPr>
        <w:keepNext/>
        <w:keepLines/>
        <w:jc w:val="both"/>
        <w:rPr>
          <w:rFonts w:ascii="Tahoma" w:hAnsi="Tahoma" w:cs="Tahoma"/>
        </w:rPr>
      </w:pPr>
    </w:p>
    <w:p w14:paraId="7D336D64" w14:textId="3793BF33" w:rsidR="00864E58" w:rsidRDefault="00864E58" w:rsidP="00C37356">
      <w:pPr>
        <w:keepNext/>
        <w:keepLines/>
        <w:jc w:val="both"/>
        <w:rPr>
          <w:rFonts w:ascii="Tahoma" w:hAnsi="Tahoma" w:cs="Tahoma"/>
        </w:rPr>
      </w:pPr>
      <w:r w:rsidRPr="00AE4F17">
        <w:rPr>
          <w:rFonts w:ascii="Tahoma" w:hAnsi="Tahoma" w:cs="Tahoma"/>
        </w:rPr>
        <w:t xml:space="preserve">V primeru, da naročnik </w:t>
      </w:r>
      <w:r w:rsidR="00E85F37">
        <w:rPr>
          <w:rFonts w:ascii="Tahoma" w:hAnsi="Tahoma" w:cs="Tahoma"/>
        </w:rPr>
        <w:t xml:space="preserve">unovči </w:t>
      </w:r>
      <w:r w:rsidRPr="00AE4F17">
        <w:rPr>
          <w:rFonts w:ascii="Tahoma" w:hAnsi="Tahoma" w:cs="Tahoma"/>
        </w:rPr>
        <w:t xml:space="preserve">finančno zavarovanje v vrednosti manjši od </w:t>
      </w:r>
      <w:r w:rsidR="00AC4572">
        <w:rPr>
          <w:rFonts w:ascii="Tahoma" w:hAnsi="Tahoma" w:cs="Tahoma"/>
        </w:rPr>
        <w:t>____________</w:t>
      </w:r>
      <w:r w:rsidRPr="00AE4F17">
        <w:rPr>
          <w:rFonts w:ascii="Tahoma" w:hAnsi="Tahoma" w:cs="Tahoma"/>
        </w:rPr>
        <w:t>, se vrednost finančnega zavarovanja znižuje za vsak unovčeni znesek. V tem primeru mora izvajalec naročniku pr</w:t>
      </w:r>
      <w:r w:rsidR="00E85F37">
        <w:rPr>
          <w:rFonts w:ascii="Tahoma" w:hAnsi="Tahoma" w:cs="Tahoma"/>
        </w:rPr>
        <w:t>edl</w:t>
      </w:r>
      <w:r w:rsidRPr="00AE4F17">
        <w:rPr>
          <w:rFonts w:ascii="Tahoma" w:hAnsi="Tahoma" w:cs="Tahoma"/>
        </w:rPr>
        <w:t xml:space="preserve">ožiti novo </w:t>
      </w:r>
      <w:r w:rsidRPr="00AE4F17">
        <w:rPr>
          <w:rFonts w:ascii="Tahoma" w:hAnsi="Tahoma" w:cs="Tahoma"/>
          <w:bCs/>
        </w:rPr>
        <w:t xml:space="preserve">bianko menico z izpolnjeno menično izjavo </w:t>
      </w:r>
      <w:r w:rsidRPr="00AE4F17">
        <w:rPr>
          <w:rFonts w:ascii="Tahoma" w:hAnsi="Tahoma" w:cs="Tahoma"/>
        </w:rPr>
        <w:t xml:space="preserve">za zavarovanje dobre izvedbe obveznosti iz okvirnega sporazuma, v višini </w:t>
      </w:r>
      <w:proofErr w:type="spellStart"/>
      <w:r w:rsidRPr="00AE4F17">
        <w:rPr>
          <w:rFonts w:ascii="Tahoma" w:hAnsi="Tahoma" w:cs="Tahoma"/>
        </w:rPr>
        <w:t>neunovčenega</w:t>
      </w:r>
      <w:proofErr w:type="spellEnd"/>
      <w:r w:rsidRPr="00AE4F17">
        <w:rPr>
          <w:rFonts w:ascii="Tahoma" w:hAnsi="Tahoma" w:cs="Tahoma"/>
        </w:rPr>
        <w:t xml:space="preserve"> zneska, z dobo veljavnosti še najmanj trideset</w:t>
      </w:r>
      <w:r w:rsidR="00E85F37">
        <w:rPr>
          <w:rFonts w:ascii="Tahoma" w:hAnsi="Tahoma" w:cs="Tahoma"/>
        </w:rPr>
        <w:t xml:space="preserve"> (30)</w:t>
      </w:r>
      <w:r w:rsidRPr="00AE4F17">
        <w:rPr>
          <w:rFonts w:ascii="Tahoma" w:hAnsi="Tahoma" w:cs="Tahoma"/>
        </w:rPr>
        <w:t xml:space="preserve"> dni po preteku veljavnosti okvirnega sporazuma</w:t>
      </w:r>
      <w:r w:rsidR="003E21BE">
        <w:rPr>
          <w:rFonts w:ascii="Tahoma" w:hAnsi="Tahoma" w:cs="Tahoma"/>
        </w:rPr>
        <w:t>.</w:t>
      </w:r>
    </w:p>
    <w:p w14:paraId="031C62EB" w14:textId="77777777" w:rsidR="003E21BE" w:rsidRPr="00AE4F17" w:rsidRDefault="003E21BE" w:rsidP="00C37356">
      <w:pPr>
        <w:keepNext/>
        <w:keepLines/>
        <w:jc w:val="both"/>
        <w:rPr>
          <w:rFonts w:ascii="Tahoma" w:hAnsi="Tahoma" w:cs="Tahoma"/>
        </w:rPr>
      </w:pPr>
    </w:p>
    <w:p w14:paraId="34F1C41E"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39FD86F8" w14:textId="77777777" w:rsidR="00DF7B45" w:rsidRPr="00AE4F17" w:rsidRDefault="00DF7B45" w:rsidP="00C37356">
      <w:pPr>
        <w:keepNext/>
        <w:keepLines/>
        <w:jc w:val="both"/>
        <w:rPr>
          <w:rFonts w:ascii="Tahoma" w:hAnsi="Tahoma" w:cs="Tahoma"/>
        </w:rPr>
      </w:pPr>
    </w:p>
    <w:p w14:paraId="4E2FAA4A" w14:textId="77777777" w:rsidR="00DF7B45" w:rsidRPr="00AE4F17" w:rsidRDefault="00DF7B45" w:rsidP="00C37356">
      <w:pPr>
        <w:keepNext/>
        <w:keepLines/>
        <w:jc w:val="both"/>
        <w:rPr>
          <w:rFonts w:ascii="Tahoma" w:hAnsi="Tahoma" w:cs="Tahoma"/>
        </w:rPr>
      </w:pPr>
      <w:r w:rsidRPr="00AE4F17">
        <w:rPr>
          <w:rFonts w:ascii="Tahoma" w:hAnsi="Tahoma" w:cs="Tahoma"/>
        </w:rPr>
        <w:t xml:space="preserve">Izvajalec odgovarja po splošnih pravilih civilnega prava za vso nastalo škodo, ki jo naročniku zaradi malomarnosti ali nestrokovnosti povzroči izvajalčevo delovno osebje. </w:t>
      </w:r>
    </w:p>
    <w:p w14:paraId="15A4BCB1" w14:textId="77777777" w:rsidR="00DF7B45" w:rsidRPr="00AE4F17" w:rsidRDefault="00DF7B45" w:rsidP="00C37356">
      <w:pPr>
        <w:keepNext/>
        <w:keepLines/>
        <w:jc w:val="both"/>
        <w:rPr>
          <w:rFonts w:ascii="Tahoma" w:hAnsi="Tahoma" w:cs="Tahoma"/>
        </w:rPr>
      </w:pPr>
    </w:p>
    <w:p w14:paraId="6BE783AD" w14:textId="295048CE" w:rsidR="00DF7B45" w:rsidRDefault="00DF7B45" w:rsidP="00C37356">
      <w:pPr>
        <w:keepNext/>
        <w:keepLines/>
        <w:jc w:val="both"/>
        <w:rPr>
          <w:rFonts w:ascii="Tahoma" w:hAnsi="Tahoma" w:cs="Tahoma"/>
        </w:rPr>
      </w:pPr>
      <w:r w:rsidRPr="00AE4F17">
        <w:rPr>
          <w:rFonts w:ascii="Tahoma" w:hAnsi="Tahoma" w:cs="Tahoma"/>
        </w:rPr>
        <w:t>Unovčenje finančnega zavarovanja ne odvezuje izvajalca od njegove obveznosti, povrniti naročniku škodo v višini zneska razlike med višino dejanske škode, ki jo je naročnik zaradi neizpolnjevanja obveznosti izvajalca</w:t>
      </w:r>
      <w:r w:rsidR="00C70685" w:rsidRPr="00AE4F17">
        <w:rPr>
          <w:rFonts w:ascii="Tahoma" w:hAnsi="Tahoma" w:cs="Tahoma"/>
        </w:rPr>
        <w:t xml:space="preserve"> iz tega okvirnega sporazuma</w:t>
      </w:r>
      <w:r w:rsidRPr="00AE4F17">
        <w:rPr>
          <w:rFonts w:ascii="Tahoma" w:hAnsi="Tahoma" w:cs="Tahoma"/>
        </w:rPr>
        <w:t xml:space="preserve"> utrpel in zneskom iz unovčenega finančnega zavarovanja. </w:t>
      </w:r>
    </w:p>
    <w:p w14:paraId="0805DF7B" w14:textId="449CCBF8" w:rsidR="005254DD" w:rsidRDefault="005254DD" w:rsidP="00C37356">
      <w:pPr>
        <w:keepNext/>
        <w:keepLines/>
        <w:jc w:val="both"/>
        <w:rPr>
          <w:rFonts w:ascii="Tahoma" w:hAnsi="Tahoma" w:cs="Tahoma"/>
        </w:rPr>
      </w:pPr>
    </w:p>
    <w:p w14:paraId="1F25EC55" w14:textId="41435F6C" w:rsidR="00DF7B45" w:rsidRPr="009D2DBC" w:rsidRDefault="00A61ABB" w:rsidP="00C37356">
      <w:pPr>
        <w:keepNext/>
        <w:keepLines/>
        <w:numPr>
          <w:ilvl w:val="0"/>
          <w:numId w:val="13"/>
        </w:numPr>
        <w:ind w:left="1077" w:hanging="1077"/>
        <w:jc w:val="both"/>
        <w:rPr>
          <w:rFonts w:ascii="Tahoma" w:hAnsi="Tahoma" w:cs="Tahoma"/>
          <w:noProof/>
        </w:rPr>
      </w:pPr>
      <w:r w:rsidRPr="00AE4F17">
        <w:rPr>
          <w:rFonts w:ascii="Tahoma" w:hAnsi="Tahoma" w:cs="Tahoma"/>
          <w:b/>
        </w:rPr>
        <w:lastRenderedPageBreak/>
        <w:t xml:space="preserve">OBVEZNOSTI </w:t>
      </w:r>
      <w:r w:rsidR="00DF7B45" w:rsidRPr="00AE4F17">
        <w:rPr>
          <w:rFonts w:ascii="Tahoma" w:hAnsi="Tahoma" w:cs="Tahoma"/>
          <w:b/>
        </w:rPr>
        <w:t xml:space="preserve">STRANK </w:t>
      </w:r>
      <w:r w:rsidRPr="00AE4F17">
        <w:rPr>
          <w:rFonts w:ascii="Tahoma" w:hAnsi="Tahoma" w:cs="Tahoma"/>
          <w:b/>
        </w:rPr>
        <w:t>OKVIRNEGA SPORAZUMA</w:t>
      </w:r>
    </w:p>
    <w:p w14:paraId="50B092BE" w14:textId="77777777" w:rsidR="009D2DBC" w:rsidRPr="00AE4F17" w:rsidRDefault="009D2DBC" w:rsidP="00C37356">
      <w:pPr>
        <w:keepNext/>
        <w:keepLines/>
        <w:ind w:left="1077"/>
        <w:jc w:val="both"/>
        <w:rPr>
          <w:rFonts w:ascii="Tahoma" w:hAnsi="Tahoma" w:cs="Tahoma"/>
          <w:noProof/>
        </w:rPr>
      </w:pPr>
    </w:p>
    <w:p w14:paraId="4680DC9D"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589C4142" w14:textId="77777777" w:rsidR="00DF7B45" w:rsidRPr="00AE4F17" w:rsidRDefault="00DF7B45" w:rsidP="00C37356">
      <w:pPr>
        <w:keepNext/>
        <w:keepLines/>
        <w:tabs>
          <w:tab w:val="left" w:pos="1418"/>
          <w:tab w:val="left" w:pos="1702"/>
        </w:tabs>
        <w:jc w:val="both"/>
        <w:rPr>
          <w:rFonts w:ascii="Tahoma" w:hAnsi="Tahoma" w:cs="Tahoma"/>
          <w:noProof/>
        </w:rPr>
      </w:pPr>
    </w:p>
    <w:p w14:paraId="7D807317" w14:textId="7B25D8F1" w:rsidR="00A61ABB" w:rsidRPr="00AE4F17" w:rsidRDefault="00A61ABB" w:rsidP="00C37356">
      <w:pPr>
        <w:keepNext/>
        <w:keepLines/>
        <w:jc w:val="both"/>
        <w:rPr>
          <w:rFonts w:ascii="Tahoma" w:hAnsi="Tahoma" w:cs="Tahoma"/>
          <w:noProof/>
        </w:rPr>
      </w:pPr>
      <w:r w:rsidRPr="00AE4F17">
        <w:rPr>
          <w:rFonts w:ascii="Tahoma" w:hAnsi="Tahoma" w:cs="Tahoma"/>
          <w:noProof/>
        </w:rPr>
        <w:t xml:space="preserve">Izvajalec se obvezuje zagotavljati tehnično brezhibnost in opremljenost njegovih vozil in vozil njegovih podizvajalcev tako, da vozila zagotavljajo varno vožnjo in so ustrezno opremljena za </w:t>
      </w:r>
      <w:r w:rsidR="00E85F37">
        <w:rPr>
          <w:rFonts w:ascii="Tahoma" w:hAnsi="Tahoma" w:cs="Tahoma"/>
          <w:noProof/>
        </w:rPr>
        <w:t>posamezen</w:t>
      </w:r>
      <w:r w:rsidR="00E85F37" w:rsidRPr="00AE4F17">
        <w:rPr>
          <w:rFonts w:ascii="Tahoma" w:hAnsi="Tahoma" w:cs="Tahoma"/>
          <w:noProof/>
        </w:rPr>
        <w:t xml:space="preserve"> </w:t>
      </w:r>
      <w:r w:rsidR="00E85F37">
        <w:rPr>
          <w:rFonts w:ascii="Tahoma" w:hAnsi="Tahoma" w:cs="Tahoma"/>
          <w:noProof/>
        </w:rPr>
        <w:t xml:space="preserve">občasni </w:t>
      </w:r>
      <w:r w:rsidRPr="00AE4F17">
        <w:rPr>
          <w:rFonts w:ascii="Tahoma" w:hAnsi="Tahoma" w:cs="Tahoma"/>
          <w:noProof/>
        </w:rPr>
        <w:t xml:space="preserve">prevoz. </w:t>
      </w:r>
    </w:p>
    <w:p w14:paraId="43CC2BB2" w14:textId="77777777" w:rsidR="00A61ABB" w:rsidRPr="00AE4F17" w:rsidRDefault="00A61ABB" w:rsidP="00C37356">
      <w:pPr>
        <w:keepNext/>
        <w:keepLines/>
        <w:jc w:val="both"/>
        <w:rPr>
          <w:rFonts w:ascii="Tahoma" w:hAnsi="Tahoma" w:cs="Tahoma"/>
          <w:noProof/>
        </w:rPr>
      </w:pPr>
    </w:p>
    <w:p w14:paraId="0AB52CB3" w14:textId="13C9BB70" w:rsidR="00A61ABB" w:rsidRPr="00AE4F17" w:rsidRDefault="00A61ABB" w:rsidP="00C37356">
      <w:pPr>
        <w:keepNext/>
        <w:keepLines/>
        <w:jc w:val="both"/>
        <w:rPr>
          <w:rFonts w:ascii="Tahoma" w:hAnsi="Tahoma" w:cs="Tahoma"/>
          <w:noProof/>
        </w:rPr>
      </w:pPr>
      <w:r w:rsidRPr="00AE4F17">
        <w:rPr>
          <w:rFonts w:ascii="Tahoma" w:hAnsi="Tahoma" w:cs="Tahoma"/>
          <w:noProof/>
        </w:rPr>
        <w:t xml:space="preserve">Izvajalec se obvezuje izpolnjevati </w:t>
      </w:r>
      <w:r w:rsidR="006D50A2">
        <w:rPr>
          <w:rFonts w:ascii="Tahoma" w:hAnsi="Tahoma" w:cs="Tahoma"/>
          <w:noProof/>
        </w:rPr>
        <w:t xml:space="preserve">vse določbe </w:t>
      </w:r>
      <w:r w:rsidRPr="00AE4F17">
        <w:rPr>
          <w:rFonts w:ascii="Tahoma" w:hAnsi="Tahoma" w:cs="Tahoma"/>
          <w:noProof/>
        </w:rPr>
        <w:t>vs</w:t>
      </w:r>
      <w:r w:rsidR="006D50A2">
        <w:rPr>
          <w:rFonts w:ascii="Tahoma" w:hAnsi="Tahoma" w:cs="Tahoma"/>
          <w:noProof/>
        </w:rPr>
        <w:t>akokrat</w:t>
      </w:r>
      <w:r w:rsidRPr="00AE4F17">
        <w:rPr>
          <w:rFonts w:ascii="Tahoma" w:hAnsi="Tahoma" w:cs="Tahoma"/>
          <w:noProof/>
        </w:rPr>
        <w:t xml:space="preserve"> </w:t>
      </w:r>
      <w:r w:rsidR="006D50A2">
        <w:rPr>
          <w:rFonts w:ascii="Tahoma" w:hAnsi="Tahoma" w:cs="Tahoma"/>
          <w:noProof/>
        </w:rPr>
        <w:t>veljavne zakonodaje</w:t>
      </w:r>
      <w:r w:rsidR="004B49C5">
        <w:rPr>
          <w:rFonts w:ascii="Tahoma" w:hAnsi="Tahoma" w:cs="Tahoma"/>
          <w:noProof/>
        </w:rPr>
        <w:t>, ki se nanaša na izvedbo predmeta tega okvirnega sporazuma</w:t>
      </w:r>
      <w:r w:rsidRPr="00AE4F17">
        <w:rPr>
          <w:rFonts w:ascii="Tahoma" w:hAnsi="Tahoma" w:cs="Tahoma"/>
          <w:noProof/>
        </w:rPr>
        <w:t xml:space="preserve"> ter</w:t>
      </w:r>
      <w:r w:rsidR="004B49C5">
        <w:rPr>
          <w:rFonts w:ascii="Tahoma" w:hAnsi="Tahoma" w:cs="Tahoma"/>
          <w:noProof/>
        </w:rPr>
        <w:t xml:space="preserve"> vse</w:t>
      </w:r>
      <w:r w:rsidRPr="00AE4F17">
        <w:rPr>
          <w:rFonts w:ascii="Tahoma" w:hAnsi="Tahoma" w:cs="Tahoma"/>
          <w:noProof/>
        </w:rPr>
        <w:t xml:space="preserve"> drug</w:t>
      </w:r>
      <w:r w:rsidR="004B49C5">
        <w:rPr>
          <w:rFonts w:ascii="Tahoma" w:hAnsi="Tahoma" w:cs="Tahoma"/>
          <w:noProof/>
        </w:rPr>
        <w:t>e</w:t>
      </w:r>
      <w:r w:rsidRPr="00AE4F17">
        <w:rPr>
          <w:rFonts w:ascii="Tahoma" w:hAnsi="Tahoma" w:cs="Tahoma"/>
          <w:noProof/>
        </w:rPr>
        <w:t xml:space="preserve"> predpis</w:t>
      </w:r>
      <w:r w:rsidR="004B49C5">
        <w:rPr>
          <w:rFonts w:ascii="Tahoma" w:hAnsi="Tahoma" w:cs="Tahoma"/>
          <w:noProof/>
        </w:rPr>
        <w:t>e</w:t>
      </w:r>
      <w:r w:rsidRPr="00AE4F17">
        <w:rPr>
          <w:rFonts w:ascii="Tahoma" w:hAnsi="Tahoma" w:cs="Tahoma"/>
          <w:noProof/>
        </w:rPr>
        <w:t xml:space="preserve">, ki se nanašajo na prevoze </w:t>
      </w:r>
      <w:r w:rsidR="004B49C5">
        <w:rPr>
          <w:rFonts w:ascii="Tahoma" w:hAnsi="Tahoma" w:cs="Tahoma"/>
          <w:noProof/>
        </w:rPr>
        <w:t xml:space="preserve">skupine </w:t>
      </w:r>
      <w:r w:rsidRPr="00AE4F17">
        <w:rPr>
          <w:rFonts w:ascii="Tahoma" w:hAnsi="Tahoma" w:cs="Tahoma"/>
          <w:noProof/>
        </w:rPr>
        <w:t>otrok in ostalih potnikov ter predpis</w:t>
      </w:r>
      <w:r w:rsidR="00E85F37">
        <w:rPr>
          <w:rFonts w:ascii="Tahoma" w:hAnsi="Tahoma" w:cs="Tahoma"/>
          <w:noProof/>
        </w:rPr>
        <w:t>e</w:t>
      </w:r>
      <w:r w:rsidRPr="00AE4F17">
        <w:rPr>
          <w:rFonts w:ascii="Tahoma" w:hAnsi="Tahoma" w:cs="Tahoma"/>
          <w:noProof/>
        </w:rPr>
        <w:t>, ki se nanašajo na označenost in opremljenost vozil.</w:t>
      </w:r>
    </w:p>
    <w:p w14:paraId="63808B1E" w14:textId="77777777" w:rsidR="00A61ABB" w:rsidRPr="00AE4F17" w:rsidRDefault="00A61ABB" w:rsidP="00C37356">
      <w:pPr>
        <w:keepNext/>
        <w:keepLines/>
        <w:jc w:val="both"/>
        <w:rPr>
          <w:rFonts w:ascii="Tahoma" w:hAnsi="Tahoma" w:cs="Tahoma"/>
          <w:noProof/>
        </w:rPr>
      </w:pPr>
    </w:p>
    <w:p w14:paraId="5565F1A9" w14:textId="127E30D8" w:rsidR="00A61ABB" w:rsidRPr="00AE4F17" w:rsidRDefault="00A61ABB" w:rsidP="00C37356">
      <w:pPr>
        <w:keepNext/>
        <w:keepLines/>
        <w:jc w:val="both"/>
        <w:rPr>
          <w:rFonts w:ascii="Tahoma" w:hAnsi="Tahoma" w:cs="Tahoma"/>
          <w:noProof/>
        </w:rPr>
      </w:pPr>
      <w:r w:rsidRPr="00AE4F17">
        <w:rPr>
          <w:rFonts w:ascii="Tahoma" w:hAnsi="Tahoma" w:cs="Tahoma"/>
          <w:noProof/>
        </w:rPr>
        <w:t xml:space="preserve">Izvajalec se obvezuje v primeru okvare vozila ali odsotnosti voznika, vedno zagotoviti nadomestno vozilo in/ali voznika na način, ki ne bo imel vpliva na predvideni termin in/ali kakovost opravljanja storitve </w:t>
      </w:r>
      <w:r w:rsidR="00E85F37">
        <w:rPr>
          <w:rFonts w:ascii="Tahoma" w:hAnsi="Tahoma" w:cs="Tahoma"/>
          <w:noProof/>
        </w:rPr>
        <w:t xml:space="preserve">občasnega </w:t>
      </w:r>
      <w:r w:rsidRPr="00AE4F17">
        <w:rPr>
          <w:rFonts w:ascii="Tahoma" w:hAnsi="Tahoma" w:cs="Tahoma"/>
          <w:noProof/>
        </w:rPr>
        <w:t xml:space="preserve">prevoza. V primeru, da izvajalec ne more zagotoviti nadomestnega vozila in/ali voznika, lahko naročnik najame drugega </w:t>
      </w:r>
      <w:r w:rsidR="00E85F37">
        <w:rPr>
          <w:rFonts w:ascii="Tahoma" w:hAnsi="Tahoma" w:cs="Tahoma"/>
          <w:noProof/>
        </w:rPr>
        <w:t>izvajalca</w:t>
      </w:r>
      <w:r w:rsidRPr="00AE4F17">
        <w:rPr>
          <w:rFonts w:ascii="Tahoma" w:hAnsi="Tahoma" w:cs="Tahoma"/>
          <w:noProof/>
        </w:rPr>
        <w:t>, za</w:t>
      </w:r>
      <w:r w:rsidR="00E85F37">
        <w:rPr>
          <w:rFonts w:ascii="Tahoma" w:hAnsi="Tahoma" w:cs="Tahoma"/>
          <w:noProof/>
        </w:rPr>
        <w:t xml:space="preserve"> tako</w:t>
      </w:r>
      <w:r w:rsidRPr="00AE4F17">
        <w:rPr>
          <w:rFonts w:ascii="Tahoma" w:hAnsi="Tahoma" w:cs="Tahoma"/>
          <w:noProof/>
        </w:rPr>
        <w:t xml:space="preserve"> nastale stroške pa izstavi račun izvajalcu.</w:t>
      </w:r>
    </w:p>
    <w:p w14:paraId="42F4D296" w14:textId="77777777" w:rsidR="00A61ABB" w:rsidRPr="00AE4F17" w:rsidRDefault="00A61ABB" w:rsidP="00C37356">
      <w:pPr>
        <w:keepNext/>
        <w:keepLines/>
        <w:jc w:val="both"/>
        <w:rPr>
          <w:rFonts w:ascii="Tahoma" w:hAnsi="Tahoma" w:cs="Tahoma"/>
          <w:noProof/>
        </w:rPr>
      </w:pPr>
    </w:p>
    <w:p w14:paraId="0819F926" w14:textId="024DADE3" w:rsidR="00E85F37" w:rsidRDefault="00A61ABB" w:rsidP="00C37356">
      <w:pPr>
        <w:keepNext/>
        <w:keepLines/>
        <w:jc w:val="both"/>
        <w:rPr>
          <w:rFonts w:ascii="Tahoma" w:hAnsi="Tahoma" w:cs="Tahoma"/>
          <w:noProof/>
        </w:rPr>
      </w:pPr>
      <w:r w:rsidRPr="00AE4F17">
        <w:rPr>
          <w:rFonts w:ascii="Tahoma" w:hAnsi="Tahoma" w:cs="Tahoma"/>
          <w:noProof/>
        </w:rPr>
        <w:t xml:space="preserve">Izvajalec se obvezuje na </w:t>
      </w:r>
      <w:r w:rsidR="00E85F37">
        <w:rPr>
          <w:rFonts w:ascii="Tahoma" w:hAnsi="Tahoma" w:cs="Tahoma"/>
          <w:noProof/>
        </w:rPr>
        <w:t>občasne</w:t>
      </w:r>
      <w:r w:rsidR="00E85F37" w:rsidRPr="00AE4F17">
        <w:rPr>
          <w:rFonts w:ascii="Tahoma" w:hAnsi="Tahoma" w:cs="Tahoma"/>
          <w:noProof/>
        </w:rPr>
        <w:t xml:space="preserve"> </w:t>
      </w:r>
      <w:r w:rsidRPr="00AE4F17">
        <w:rPr>
          <w:rFonts w:ascii="Tahoma" w:hAnsi="Tahoma" w:cs="Tahoma"/>
          <w:noProof/>
        </w:rPr>
        <w:t>prevoze</w:t>
      </w:r>
      <w:r w:rsidR="00E85F37">
        <w:rPr>
          <w:rFonts w:ascii="Tahoma" w:hAnsi="Tahoma" w:cs="Tahoma"/>
          <w:noProof/>
        </w:rPr>
        <w:t>, ki so predmet tega okvirnega sporazuma,</w:t>
      </w:r>
      <w:r w:rsidRPr="00AE4F17">
        <w:rPr>
          <w:rFonts w:ascii="Tahoma" w:hAnsi="Tahoma" w:cs="Tahoma"/>
          <w:noProof/>
        </w:rPr>
        <w:t xml:space="preserve"> razporejati urejena in čista vozila z urejenimi vozniki (urejena enobarvna srajca, dolge hlače, urejena frizura, brki, oziroma brada, itd.).  Prav tako mora </w:t>
      </w:r>
      <w:r w:rsidR="00E85F37">
        <w:rPr>
          <w:rFonts w:ascii="Tahoma" w:hAnsi="Tahoma" w:cs="Tahoma"/>
          <w:noProof/>
        </w:rPr>
        <w:t xml:space="preserve">izvajalec </w:t>
      </w:r>
      <w:r w:rsidRPr="00AE4F17">
        <w:rPr>
          <w:rFonts w:ascii="Tahoma" w:hAnsi="Tahoma" w:cs="Tahoma"/>
          <w:noProof/>
        </w:rPr>
        <w:t>voznika opremiti z mobilnim telefonom</w:t>
      </w:r>
      <w:r w:rsidR="00E85F37">
        <w:rPr>
          <w:rFonts w:ascii="Tahoma" w:hAnsi="Tahoma" w:cs="Tahoma"/>
          <w:noProof/>
        </w:rPr>
        <w:t>,</w:t>
      </w:r>
      <w:r w:rsidRPr="00AE4F17">
        <w:rPr>
          <w:rFonts w:ascii="Tahoma" w:hAnsi="Tahoma" w:cs="Tahoma"/>
          <w:noProof/>
        </w:rPr>
        <w:t xml:space="preserve"> na katerega je voznik dosegljiv v času izvajanja </w:t>
      </w:r>
      <w:r w:rsidR="00E85F37">
        <w:rPr>
          <w:rFonts w:ascii="Tahoma" w:hAnsi="Tahoma" w:cs="Tahoma"/>
          <w:noProof/>
        </w:rPr>
        <w:t>posameznega občasnega</w:t>
      </w:r>
      <w:r w:rsidRPr="00AE4F17">
        <w:rPr>
          <w:rFonts w:ascii="Tahoma" w:hAnsi="Tahoma" w:cs="Tahoma"/>
          <w:noProof/>
        </w:rPr>
        <w:t xml:space="preserve"> prevoza.</w:t>
      </w:r>
    </w:p>
    <w:p w14:paraId="453F9770" w14:textId="49882C58" w:rsidR="00A61ABB" w:rsidRPr="00AE4F17" w:rsidRDefault="00A61ABB" w:rsidP="00C37356">
      <w:pPr>
        <w:keepNext/>
        <w:keepLines/>
        <w:jc w:val="both"/>
        <w:rPr>
          <w:rFonts w:ascii="Tahoma" w:hAnsi="Tahoma" w:cs="Tahoma"/>
          <w:noProof/>
        </w:rPr>
      </w:pPr>
      <w:r w:rsidRPr="00AE4F17">
        <w:rPr>
          <w:rFonts w:ascii="Tahoma" w:hAnsi="Tahoma" w:cs="Tahoma"/>
          <w:noProof/>
        </w:rPr>
        <w:t xml:space="preserve"> </w:t>
      </w:r>
    </w:p>
    <w:p w14:paraId="55C990AC" w14:textId="259DC641" w:rsidR="00474BE0" w:rsidRDefault="00474BE0" w:rsidP="00C37356">
      <w:pPr>
        <w:keepNext/>
        <w:keepLines/>
        <w:jc w:val="both"/>
        <w:rPr>
          <w:rFonts w:ascii="Tahoma" w:hAnsi="Tahoma" w:cs="Tahoma"/>
        </w:rPr>
      </w:pPr>
      <w:r w:rsidRPr="00AE4F17">
        <w:rPr>
          <w:rFonts w:ascii="Tahoma" w:hAnsi="Tahoma" w:cs="Tahoma"/>
        </w:rPr>
        <w:t>V primeru, da v</w:t>
      </w:r>
      <w:r w:rsidR="00B6637C" w:rsidRPr="00AE4F17">
        <w:rPr>
          <w:rFonts w:ascii="Tahoma" w:hAnsi="Tahoma" w:cs="Tahoma"/>
        </w:rPr>
        <w:t xml:space="preserve"> obdobju</w:t>
      </w:r>
      <w:r w:rsidRPr="00AE4F17">
        <w:rPr>
          <w:rFonts w:ascii="Tahoma" w:hAnsi="Tahoma" w:cs="Tahoma"/>
        </w:rPr>
        <w:t xml:space="preserve"> veljavnosti tega okvirnega sporazuma, </w:t>
      </w:r>
      <w:r w:rsidR="00E85F37">
        <w:rPr>
          <w:rFonts w:ascii="Tahoma" w:hAnsi="Tahoma" w:cs="Tahoma"/>
        </w:rPr>
        <w:t>pri</w:t>
      </w:r>
      <w:r w:rsidRPr="00AE4F17">
        <w:rPr>
          <w:rFonts w:ascii="Tahoma" w:hAnsi="Tahoma" w:cs="Tahoma"/>
        </w:rPr>
        <w:t xml:space="preserve"> izvajalc</w:t>
      </w:r>
      <w:r w:rsidR="00E85F37">
        <w:rPr>
          <w:rFonts w:ascii="Tahoma" w:hAnsi="Tahoma" w:cs="Tahoma"/>
        </w:rPr>
        <w:t>u</w:t>
      </w:r>
      <w:r w:rsidRPr="00AE4F17">
        <w:rPr>
          <w:rFonts w:ascii="Tahoma" w:hAnsi="Tahoma" w:cs="Tahoma"/>
        </w:rPr>
        <w:t xml:space="preserve"> pride do kakršnihkoli sprememb, ki bi lahko vplivale na pravočasno in kvalitetno izvedbo predmeta okvirnega sporazuma, mora</w:t>
      </w:r>
      <w:r w:rsidR="00E85F37">
        <w:rPr>
          <w:rFonts w:ascii="Tahoma" w:hAnsi="Tahoma" w:cs="Tahoma"/>
        </w:rPr>
        <w:t xml:space="preserve"> izvajalec</w:t>
      </w:r>
      <w:r w:rsidRPr="00AE4F17">
        <w:rPr>
          <w:rFonts w:ascii="Tahoma" w:hAnsi="Tahoma" w:cs="Tahoma"/>
        </w:rPr>
        <w:t xml:space="preserve"> o tem nemudoma obvestiti naročnika</w:t>
      </w:r>
      <w:r w:rsidR="00B6637C" w:rsidRPr="00AE4F17">
        <w:rPr>
          <w:rFonts w:ascii="Tahoma" w:hAnsi="Tahoma" w:cs="Tahoma"/>
        </w:rPr>
        <w:t xml:space="preserve">. V primeru, </w:t>
      </w:r>
      <w:r w:rsidRPr="00AE4F17">
        <w:rPr>
          <w:rFonts w:ascii="Tahoma" w:hAnsi="Tahoma" w:cs="Tahoma"/>
        </w:rPr>
        <w:t xml:space="preserve">da zaradi </w:t>
      </w:r>
      <w:r w:rsidR="00E85F37">
        <w:rPr>
          <w:rFonts w:ascii="Tahoma" w:hAnsi="Tahoma" w:cs="Tahoma"/>
        </w:rPr>
        <w:t xml:space="preserve">navedenih </w:t>
      </w:r>
      <w:r w:rsidRPr="00AE4F17">
        <w:rPr>
          <w:rFonts w:ascii="Tahoma" w:hAnsi="Tahoma" w:cs="Tahoma"/>
        </w:rPr>
        <w:t xml:space="preserve">sprememb izvajalec ne izpolnjuje pogojev, ki jih </w:t>
      </w:r>
      <w:r w:rsidR="00E85F37">
        <w:rPr>
          <w:rFonts w:ascii="Tahoma" w:hAnsi="Tahoma" w:cs="Tahoma"/>
        </w:rPr>
        <w:t>določa</w:t>
      </w:r>
      <w:r w:rsidRPr="00AE4F17">
        <w:rPr>
          <w:rFonts w:ascii="Tahoma" w:hAnsi="Tahoma" w:cs="Tahoma"/>
        </w:rPr>
        <w:t xml:space="preserve"> ta okvirni sporazum, lahko naročnik odstopi od sklenjenega okvirnega sporazuma. </w:t>
      </w:r>
      <w:r w:rsidR="00B6637C" w:rsidRPr="00AE4F17">
        <w:rPr>
          <w:rFonts w:ascii="Tahoma" w:hAnsi="Tahoma" w:cs="Tahoma"/>
        </w:rPr>
        <w:t>V tem primeru je izvajalec dolžan naročniku povrniti vso  škodo, ki bi mu zaradi tega nastala.</w:t>
      </w:r>
    </w:p>
    <w:p w14:paraId="72142CF2" w14:textId="77777777" w:rsidR="004B49C5" w:rsidRPr="00AE4F17" w:rsidRDefault="004B49C5" w:rsidP="00C37356">
      <w:pPr>
        <w:keepNext/>
        <w:keepLines/>
        <w:jc w:val="both"/>
        <w:rPr>
          <w:rFonts w:ascii="Tahoma" w:hAnsi="Tahoma" w:cs="Tahoma"/>
        </w:rPr>
      </w:pPr>
    </w:p>
    <w:p w14:paraId="30BFE89B" w14:textId="77777777" w:rsidR="00A61ABB" w:rsidRPr="00AE4F17" w:rsidRDefault="00A61ABB" w:rsidP="00C37356">
      <w:pPr>
        <w:keepNext/>
        <w:keepLines/>
        <w:numPr>
          <w:ilvl w:val="0"/>
          <w:numId w:val="14"/>
        </w:numPr>
        <w:jc w:val="center"/>
        <w:rPr>
          <w:rFonts w:ascii="Tahoma" w:hAnsi="Tahoma" w:cs="Tahoma"/>
        </w:rPr>
      </w:pPr>
      <w:r w:rsidRPr="00AE4F17">
        <w:rPr>
          <w:rFonts w:ascii="Tahoma" w:hAnsi="Tahoma" w:cs="Tahoma"/>
        </w:rPr>
        <w:t>člen</w:t>
      </w:r>
    </w:p>
    <w:p w14:paraId="4D4B5F25" w14:textId="77777777" w:rsidR="00A61ABB" w:rsidRPr="00AE4F17" w:rsidRDefault="00A61ABB" w:rsidP="00C37356">
      <w:pPr>
        <w:keepNext/>
        <w:keepLines/>
        <w:jc w:val="both"/>
        <w:rPr>
          <w:rFonts w:ascii="Tahoma" w:hAnsi="Tahoma" w:cs="Tahoma"/>
        </w:rPr>
      </w:pPr>
    </w:p>
    <w:p w14:paraId="5FE3F65C" w14:textId="77777777" w:rsidR="00E85F37" w:rsidRDefault="00A61ABB" w:rsidP="00C37356">
      <w:pPr>
        <w:keepNext/>
        <w:keepLines/>
        <w:jc w:val="both"/>
        <w:rPr>
          <w:rFonts w:ascii="Tahoma" w:hAnsi="Tahoma" w:cs="Tahoma"/>
          <w:lang w:eastAsia="en-US"/>
        </w:rPr>
      </w:pPr>
      <w:r w:rsidRPr="00AE4F17">
        <w:rPr>
          <w:rFonts w:ascii="Tahoma" w:hAnsi="Tahoma" w:cs="Tahoma"/>
        </w:rPr>
        <w:t xml:space="preserve">Naročnik se obvezuje </w:t>
      </w:r>
      <w:r w:rsidRPr="00AE4F17">
        <w:rPr>
          <w:rFonts w:ascii="Tahoma" w:hAnsi="Tahoma" w:cs="Tahoma"/>
          <w:lang w:eastAsia="en-US"/>
        </w:rPr>
        <w:t xml:space="preserve">izvajalcu zagotoviti </w:t>
      </w:r>
      <w:r w:rsidR="00E02A0B" w:rsidRPr="00AE4F17">
        <w:rPr>
          <w:rFonts w:ascii="Tahoma" w:hAnsi="Tahoma" w:cs="Tahoma"/>
          <w:lang w:eastAsia="en-US"/>
        </w:rPr>
        <w:t xml:space="preserve">in pravočasno podati </w:t>
      </w:r>
      <w:r w:rsidRPr="00AE4F17">
        <w:rPr>
          <w:rFonts w:ascii="Tahoma" w:hAnsi="Tahoma" w:cs="Tahoma"/>
          <w:lang w:eastAsia="en-US"/>
        </w:rPr>
        <w:t xml:space="preserve">vse informacije </w:t>
      </w:r>
      <w:r w:rsidR="00E02A0B" w:rsidRPr="00AE4F17">
        <w:rPr>
          <w:rFonts w:ascii="Tahoma" w:hAnsi="Tahoma" w:cs="Tahoma"/>
          <w:lang w:eastAsia="en-US"/>
        </w:rPr>
        <w:t xml:space="preserve"> in vse morebitne spremembe </w:t>
      </w:r>
      <w:r w:rsidRPr="00AE4F17">
        <w:rPr>
          <w:rFonts w:ascii="Tahoma" w:hAnsi="Tahoma" w:cs="Tahoma"/>
          <w:lang w:eastAsia="en-US"/>
        </w:rPr>
        <w:t>v zvezi z izvedbo predm</w:t>
      </w:r>
      <w:r w:rsidR="00E02A0B" w:rsidRPr="00AE4F17">
        <w:rPr>
          <w:rFonts w:ascii="Tahoma" w:hAnsi="Tahoma" w:cs="Tahoma"/>
          <w:lang w:eastAsia="en-US"/>
        </w:rPr>
        <w:t xml:space="preserve">eta tega okvirnega sporazuma. </w:t>
      </w:r>
    </w:p>
    <w:p w14:paraId="1D63F856" w14:textId="77777777" w:rsidR="00E85F37" w:rsidRDefault="00E85F37" w:rsidP="00C37356">
      <w:pPr>
        <w:keepNext/>
        <w:keepLines/>
        <w:jc w:val="both"/>
        <w:rPr>
          <w:rFonts w:ascii="Tahoma" w:hAnsi="Tahoma" w:cs="Tahoma"/>
          <w:lang w:eastAsia="en-US"/>
        </w:rPr>
      </w:pPr>
    </w:p>
    <w:p w14:paraId="5F8DEA4D" w14:textId="43793E9D" w:rsidR="001B2844" w:rsidRDefault="00E02A0B" w:rsidP="00C37356">
      <w:pPr>
        <w:keepNext/>
        <w:keepLines/>
        <w:jc w:val="both"/>
        <w:rPr>
          <w:rFonts w:ascii="Tahoma" w:hAnsi="Tahoma" w:cs="Tahoma"/>
          <w:lang w:eastAsia="en-US"/>
        </w:rPr>
      </w:pPr>
      <w:r w:rsidRPr="00AE4F17">
        <w:rPr>
          <w:rFonts w:ascii="Tahoma" w:hAnsi="Tahoma" w:cs="Tahoma"/>
          <w:lang w:eastAsia="en-US"/>
        </w:rPr>
        <w:t>Naročnik se obvezuje pravočasno poravnati vse svoje finančne obveznosti do izvajalca.</w:t>
      </w:r>
    </w:p>
    <w:p w14:paraId="62628056" w14:textId="77777777" w:rsidR="006807AF" w:rsidRPr="00AE4F17" w:rsidRDefault="006807AF" w:rsidP="00C37356">
      <w:pPr>
        <w:keepNext/>
        <w:keepLines/>
        <w:jc w:val="both"/>
        <w:rPr>
          <w:rFonts w:ascii="Tahoma" w:hAnsi="Tahoma" w:cs="Tahoma"/>
          <w:lang w:eastAsia="en-US"/>
        </w:rPr>
      </w:pPr>
    </w:p>
    <w:p w14:paraId="77E24073" w14:textId="77777777" w:rsidR="00DF7B45" w:rsidRPr="00AE4F17" w:rsidRDefault="00AF1419" w:rsidP="00C37356">
      <w:pPr>
        <w:keepNext/>
        <w:keepLines/>
        <w:numPr>
          <w:ilvl w:val="0"/>
          <w:numId w:val="13"/>
        </w:numPr>
        <w:ind w:hanging="1080"/>
        <w:jc w:val="both"/>
        <w:rPr>
          <w:rFonts w:ascii="Tahoma" w:hAnsi="Tahoma" w:cs="Tahoma"/>
          <w:b/>
        </w:rPr>
      </w:pPr>
      <w:r w:rsidRPr="00AE4F17">
        <w:rPr>
          <w:rFonts w:ascii="Tahoma" w:hAnsi="Tahoma" w:cs="Tahoma"/>
          <w:b/>
        </w:rPr>
        <w:t>SESTAVNI DELI OKVIRNEGA SPORAZUMA</w:t>
      </w:r>
    </w:p>
    <w:p w14:paraId="3DCF7A7B" w14:textId="77777777" w:rsidR="00DF7B45" w:rsidRPr="00AE4F17" w:rsidRDefault="00DF7B45" w:rsidP="00C37356">
      <w:pPr>
        <w:keepNext/>
        <w:keepLines/>
        <w:ind w:left="1080"/>
        <w:jc w:val="both"/>
        <w:rPr>
          <w:rFonts w:ascii="Tahoma" w:hAnsi="Tahoma" w:cs="Tahoma"/>
          <w:b/>
        </w:rPr>
      </w:pPr>
    </w:p>
    <w:p w14:paraId="5B9AA084"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560CCE01" w14:textId="77777777" w:rsidR="00AF1419" w:rsidRPr="00AE4F17" w:rsidRDefault="00AF1419" w:rsidP="00C37356">
      <w:pPr>
        <w:keepNext/>
        <w:keepLines/>
        <w:jc w:val="both"/>
        <w:rPr>
          <w:rFonts w:ascii="Tahoma" w:hAnsi="Tahoma" w:cs="Tahoma"/>
        </w:rPr>
      </w:pPr>
    </w:p>
    <w:p w14:paraId="4447E556" w14:textId="77777777" w:rsidR="00AF1419" w:rsidRPr="00AE4F17" w:rsidRDefault="00AF1419" w:rsidP="00C37356">
      <w:pPr>
        <w:keepNext/>
        <w:keepLines/>
        <w:tabs>
          <w:tab w:val="left" w:pos="1702"/>
        </w:tabs>
        <w:spacing w:after="120"/>
        <w:jc w:val="both"/>
        <w:rPr>
          <w:rFonts w:ascii="Tahoma" w:hAnsi="Tahoma" w:cs="Tahoma"/>
        </w:rPr>
      </w:pPr>
      <w:r w:rsidRPr="00AE4F17">
        <w:rPr>
          <w:rFonts w:ascii="Tahoma" w:hAnsi="Tahoma" w:cs="Tahoma"/>
        </w:rPr>
        <w:t>Stranki tega okvirnega sporazuma ugotavljata, da so sestavni deli tega okvirnega sporazuma:</w:t>
      </w:r>
    </w:p>
    <w:p w14:paraId="15360071" w14:textId="77777777" w:rsidR="00AF1419" w:rsidRPr="00AE4F17" w:rsidRDefault="00AF1419" w:rsidP="00C37356">
      <w:pPr>
        <w:keepNext/>
        <w:keepLines/>
        <w:numPr>
          <w:ilvl w:val="0"/>
          <w:numId w:val="15"/>
        </w:numPr>
        <w:jc w:val="both"/>
        <w:rPr>
          <w:rFonts w:ascii="Tahoma" w:hAnsi="Tahoma" w:cs="Tahoma"/>
        </w:rPr>
      </w:pPr>
      <w:r w:rsidRPr="00AE4F17">
        <w:rPr>
          <w:rFonts w:ascii="Tahoma" w:hAnsi="Tahoma" w:cs="Tahoma"/>
        </w:rPr>
        <w:t>ponudba izvajalca št. ________z dne_______,</w:t>
      </w:r>
    </w:p>
    <w:p w14:paraId="53BBAD9D" w14:textId="271AACA7" w:rsidR="00AF1419" w:rsidRPr="00AE4F17" w:rsidRDefault="00AF1419" w:rsidP="00C37356">
      <w:pPr>
        <w:keepNext/>
        <w:keepLines/>
        <w:numPr>
          <w:ilvl w:val="0"/>
          <w:numId w:val="15"/>
        </w:numPr>
        <w:jc w:val="both"/>
        <w:rPr>
          <w:rFonts w:ascii="Tahoma" w:hAnsi="Tahoma" w:cs="Tahoma"/>
        </w:rPr>
      </w:pPr>
      <w:r w:rsidRPr="00AE4F17">
        <w:rPr>
          <w:rFonts w:ascii="Tahoma" w:hAnsi="Tahoma" w:cs="Tahoma"/>
        </w:rPr>
        <w:t xml:space="preserve">razpisna dokumentacija </w:t>
      </w:r>
      <w:r w:rsidR="00E85F37">
        <w:rPr>
          <w:rFonts w:ascii="Tahoma" w:hAnsi="Tahoma" w:cs="Tahoma"/>
        </w:rPr>
        <w:t xml:space="preserve">naročnika </w:t>
      </w:r>
      <w:r w:rsidRPr="00AE4F17">
        <w:rPr>
          <w:rFonts w:ascii="Tahoma" w:hAnsi="Tahoma" w:cs="Tahoma"/>
        </w:rPr>
        <w:t xml:space="preserve">št. </w:t>
      </w:r>
      <w:r w:rsidR="00452648">
        <w:rPr>
          <w:rFonts w:ascii="Tahoma" w:hAnsi="Tahoma" w:cs="Tahoma"/>
        </w:rPr>
        <w:t>LPP-154/22</w:t>
      </w:r>
      <w:r w:rsidRPr="00AE4F17">
        <w:rPr>
          <w:rFonts w:ascii="Tahoma" w:hAnsi="Tahoma" w:cs="Tahoma"/>
        </w:rPr>
        <w:t>,</w:t>
      </w:r>
    </w:p>
    <w:p w14:paraId="62005393" w14:textId="51215A96" w:rsidR="00AF1419" w:rsidRPr="00AE4F17" w:rsidRDefault="00E85F37" w:rsidP="00C37356">
      <w:pPr>
        <w:keepNext/>
        <w:keepLines/>
        <w:numPr>
          <w:ilvl w:val="0"/>
          <w:numId w:val="15"/>
        </w:numPr>
        <w:jc w:val="both"/>
        <w:rPr>
          <w:rFonts w:ascii="Tahoma" w:hAnsi="Tahoma" w:cs="Tahoma"/>
        </w:rPr>
      </w:pPr>
      <w:r>
        <w:rPr>
          <w:rFonts w:ascii="Tahoma" w:hAnsi="Tahoma" w:cs="Tahoma"/>
        </w:rPr>
        <w:t>S</w:t>
      </w:r>
      <w:r w:rsidR="00AF1419" w:rsidRPr="00AE4F17">
        <w:rPr>
          <w:rFonts w:ascii="Tahoma" w:hAnsi="Tahoma" w:cs="Tahoma"/>
        </w:rPr>
        <w:t xml:space="preserve">eznam vozil in voznikov </w:t>
      </w:r>
      <w:r>
        <w:rPr>
          <w:rFonts w:ascii="Tahoma" w:hAnsi="Tahoma" w:cs="Tahoma"/>
        </w:rPr>
        <w:t>(</w:t>
      </w:r>
      <w:r w:rsidR="00AF1419" w:rsidRPr="00AE4F17">
        <w:rPr>
          <w:rFonts w:ascii="Tahoma" w:hAnsi="Tahoma" w:cs="Tahoma"/>
        </w:rPr>
        <w:t>izvajalca</w:t>
      </w:r>
      <w:r>
        <w:rPr>
          <w:rFonts w:ascii="Tahoma" w:hAnsi="Tahoma" w:cs="Tahoma"/>
        </w:rPr>
        <w:t>)</w:t>
      </w:r>
      <w:r w:rsidR="00AF1419" w:rsidRPr="00AE4F17">
        <w:rPr>
          <w:rFonts w:ascii="Tahoma" w:hAnsi="Tahoma" w:cs="Tahoma"/>
        </w:rPr>
        <w:t>,</w:t>
      </w:r>
    </w:p>
    <w:p w14:paraId="41930BB0" w14:textId="07757423" w:rsidR="00C0038F" w:rsidRPr="00AE4F17" w:rsidRDefault="00E85F37" w:rsidP="00C37356">
      <w:pPr>
        <w:keepNext/>
        <w:keepLines/>
        <w:numPr>
          <w:ilvl w:val="0"/>
          <w:numId w:val="15"/>
        </w:numPr>
        <w:jc w:val="both"/>
        <w:rPr>
          <w:rFonts w:ascii="Tahoma" w:hAnsi="Tahoma" w:cs="Tahoma"/>
        </w:rPr>
      </w:pPr>
      <w:r>
        <w:rPr>
          <w:rFonts w:ascii="Tahoma" w:hAnsi="Tahoma" w:cs="Tahoma"/>
          <w:snapToGrid w:val="0"/>
        </w:rPr>
        <w:t>S</w:t>
      </w:r>
      <w:r w:rsidR="00CF38A7">
        <w:rPr>
          <w:rFonts w:ascii="Tahoma" w:hAnsi="Tahoma" w:cs="Tahoma"/>
          <w:snapToGrid w:val="0"/>
        </w:rPr>
        <w:t>eznam izvajalcev</w:t>
      </w:r>
      <w:r w:rsidR="00C0038F" w:rsidRPr="00AE4F17">
        <w:rPr>
          <w:rFonts w:ascii="Tahoma" w:hAnsi="Tahoma" w:cs="Tahoma"/>
          <w:snapToGrid w:val="0"/>
        </w:rPr>
        <w:t xml:space="preserve">, razvrščenih </w:t>
      </w:r>
      <w:r w:rsidR="00C0038F" w:rsidRPr="00AE4F17">
        <w:rPr>
          <w:rFonts w:ascii="Tahoma" w:hAnsi="Tahoma" w:cs="Tahoma"/>
        </w:rPr>
        <w:t>od najug</w:t>
      </w:r>
      <w:r w:rsidR="008859F8">
        <w:rPr>
          <w:rFonts w:ascii="Tahoma" w:hAnsi="Tahoma" w:cs="Tahoma"/>
        </w:rPr>
        <w:t>odnejšega do najmanj ugodnega</w:t>
      </w:r>
      <w:r w:rsidR="00C0038F" w:rsidRPr="00AE4F17">
        <w:rPr>
          <w:rFonts w:ascii="Tahoma" w:hAnsi="Tahoma" w:cs="Tahoma"/>
        </w:rPr>
        <w:t>,</w:t>
      </w:r>
    </w:p>
    <w:p w14:paraId="41343E3F" w14:textId="77777777" w:rsidR="00AF1419" w:rsidRPr="00AE4F17" w:rsidRDefault="00AF1419" w:rsidP="00C37356">
      <w:pPr>
        <w:keepNext/>
        <w:keepLines/>
        <w:numPr>
          <w:ilvl w:val="0"/>
          <w:numId w:val="15"/>
        </w:numPr>
        <w:jc w:val="both"/>
        <w:rPr>
          <w:rFonts w:ascii="Tahoma" w:hAnsi="Tahoma" w:cs="Tahoma"/>
        </w:rPr>
      </w:pPr>
      <w:r w:rsidRPr="00AE4F17">
        <w:rPr>
          <w:rFonts w:ascii="Tahoma" w:hAnsi="Tahoma" w:cs="Tahoma"/>
        </w:rPr>
        <w:t>Pravila ravnanja na lokaciji LPP,</w:t>
      </w:r>
    </w:p>
    <w:p w14:paraId="0C44D287" w14:textId="77777777" w:rsidR="00C0038F" w:rsidRPr="00AE4F17" w:rsidRDefault="00C0038F" w:rsidP="00C37356">
      <w:pPr>
        <w:keepNext/>
        <w:keepLines/>
        <w:numPr>
          <w:ilvl w:val="0"/>
          <w:numId w:val="15"/>
        </w:numPr>
        <w:jc w:val="both"/>
        <w:rPr>
          <w:rFonts w:ascii="Tahoma" w:hAnsi="Tahoma" w:cs="Tahoma"/>
        </w:rPr>
      </w:pPr>
      <w:r w:rsidRPr="00AE4F17">
        <w:rPr>
          <w:rFonts w:ascii="Tahoma" w:hAnsi="Tahoma" w:cs="Tahoma"/>
        </w:rPr>
        <w:t>vsi drugi pisni sporazumi in zapisniške ugotovitve, ki sta  jih podpisala predstavnika strank okvirnega sporazuma,</w:t>
      </w:r>
    </w:p>
    <w:p w14:paraId="474D3E23" w14:textId="77777777" w:rsidR="00AF1419" w:rsidRPr="00AE4F17" w:rsidRDefault="00AF1419" w:rsidP="00C37356">
      <w:pPr>
        <w:keepNext/>
        <w:keepLines/>
        <w:numPr>
          <w:ilvl w:val="0"/>
          <w:numId w:val="15"/>
        </w:numPr>
        <w:jc w:val="both"/>
        <w:rPr>
          <w:rFonts w:ascii="Tahoma" w:hAnsi="Tahoma" w:cs="Tahoma"/>
        </w:rPr>
      </w:pPr>
      <w:r w:rsidRPr="00AE4F17">
        <w:rPr>
          <w:rFonts w:ascii="Tahoma" w:hAnsi="Tahoma" w:cs="Tahoma"/>
        </w:rPr>
        <w:t>ostala relevantna dokumentacija.</w:t>
      </w:r>
    </w:p>
    <w:p w14:paraId="7955AE49" w14:textId="77777777" w:rsidR="00AF1419" w:rsidRPr="00AE4F17" w:rsidRDefault="00AF1419" w:rsidP="00C37356">
      <w:pPr>
        <w:keepNext/>
        <w:keepLines/>
        <w:jc w:val="both"/>
        <w:rPr>
          <w:rFonts w:ascii="Tahoma" w:hAnsi="Tahoma" w:cs="Tahoma"/>
        </w:rPr>
      </w:pPr>
    </w:p>
    <w:p w14:paraId="670C2419" w14:textId="77777777" w:rsidR="00DF7B45" w:rsidRPr="00AE4F17" w:rsidRDefault="00DF7B45" w:rsidP="00C37356">
      <w:pPr>
        <w:keepNext/>
        <w:keepLines/>
        <w:jc w:val="both"/>
        <w:rPr>
          <w:rFonts w:ascii="Tahoma" w:hAnsi="Tahoma" w:cs="Tahoma"/>
        </w:rPr>
      </w:pPr>
      <w:r w:rsidRPr="00AE4F17">
        <w:rPr>
          <w:rFonts w:ascii="Tahoma" w:hAnsi="Tahoma" w:cs="Tahoma"/>
        </w:rPr>
        <w:t>V primeru, če si vsebina zgoraj navedenih dokumentov n</w:t>
      </w:r>
      <w:r w:rsidR="009E12A5" w:rsidRPr="00AE4F17">
        <w:rPr>
          <w:rFonts w:ascii="Tahoma" w:hAnsi="Tahoma" w:cs="Tahoma"/>
        </w:rPr>
        <w:t xml:space="preserve">asprotuje in če volja </w:t>
      </w:r>
      <w:r w:rsidRPr="00AE4F17">
        <w:rPr>
          <w:rFonts w:ascii="Tahoma" w:hAnsi="Tahoma" w:cs="Tahoma"/>
        </w:rPr>
        <w:t>strank</w:t>
      </w:r>
      <w:r w:rsidR="009E12A5" w:rsidRPr="00AE4F17">
        <w:rPr>
          <w:rFonts w:ascii="Tahoma" w:hAnsi="Tahoma" w:cs="Tahoma"/>
        </w:rPr>
        <w:t xml:space="preserve"> okvirnega sporazuma </w:t>
      </w:r>
      <w:r w:rsidRPr="00AE4F17">
        <w:rPr>
          <w:rFonts w:ascii="Tahoma" w:hAnsi="Tahoma" w:cs="Tahoma"/>
        </w:rPr>
        <w:t xml:space="preserve">ni jasno izražena, za razlago volje obeh strank </w:t>
      </w:r>
      <w:r w:rsidR="009E12A5" w:rsidRPr="00AE4F17">
        <w:rPr>
          <w:rFonts w:ascii="Tahoma" w:hAnsi="Tahoma" w:cs="Tahoma"/>
        </w:rPr>
        <w:t xml:space="preserve">okvirnega sporazuma, </w:t>
      </w:r>
      <w:r w:rsidRPr="00AE4F17">
        <w:rPr>
          <w:rFonts w:ascii="Tahoma" w:hAnsi="Tahoma" w:cs="Tahoma"/>
        </w:rPr>
        <w:t xml:space="preserve">najprej veljajo določila </w:t>
      </w:r>
      <w:r w:rsidR="009E12A5" w:rsidRPr="00AE4F17">
        <w:rPr>
          <w:rFonts w:ascii="Tahoma" w:hAnsi="Tahoma" w:cs="Tahoma"/>
        </w:rPr>
        <w:t>tega okvirnega sporazuma</w:t>
      </w:r>
      <w:r w:rsidRPr="00AE4F17">
        <w:rPr>
          <w:rFonts w:ascii="Tahoma" w:hAnsi="Tahoma" w:cs="Tahoma"/>
        </w:rPr>
        <w:t xml:space="preserve">, nato razpisna dokumentacija, na podlagi katere je izvajalec podal svojo ponudbo in sklenil </w:t>
      </w:r>
      <w:r w:rsidR="009E12A5" w:rsidRPr="00AE4F17">
        <w:rPr>
          <w:rFonts w:ascii="Tahoma" w:hAnsi="Tahoma" w:cs="Tahoma"/>
        </w:rPr>
        <w:t>okvirni sporazum</w:t>
      </w:r>
      <w:r w:rsidRPr="00AE4F17">
        <w:rPr>
          <w:rFonts w:ascii="Tahoma" w:hAnsi="Tahoma" w:cs="Tahoma"/>
        </w:rPr>
        <w:t xml:space="preserve"> z naročnikom, nato pa dokumenti v vrstnem redu, kot si sledijo v tem členu.</w:t>
      </w:r>
    </w:p>
    <w:p w14:paraId="57D1BD67" w14:textId="7C60EE6C" w:rsidR="00AF1419" w:rsidRDefault="00AF1419" w:rsidP="00C37356">
      <w:pPr>
        <w:keepNext/>
        <w:keepLines/>
        <w:jc w:val="both"/>
        <w:rPr>
          <w:rFonts w:ascii="Tahoma" w:hAnsi="Tahoma" w:cs="Tahoma"/>
        </w:rPr>
      </w:pPr>
    </w:p>
    <w:p w14:paraId="2DA7A5AA" w14:textId="2A10DF27" w:rsidR="003B1B7C" w:rsidRDefault="003B1B7C" w:rsidP="00C37356">
      <w:pPr>
        <w:keepNext/>
        <w:keepLines/>
        <w:jc w:val="both"/>
        <w:rPr>
          <w:rFonts w:ascii="Tahoma" w:hAnsi="Tahoma" w:cs="Tahoma"/>
        </w:rPr>
      </w:pPr>
    </w:p>
    <w:p w14:paraId="644DABF0" w14:textId="77777777" w:rsidR="003B1B7C" w:rsidRPr="00AE4F17" w:rsidRDefault="003B1B7C" w:rsidP="00C37356">
      <w:pPr>
        <w:keepNext/>
        <w:keepLines/>
        <w:jc w:val="both"/>
        <w:rPr>
          <w:rFonts w:ascii="Tahoma" w:hAnsi="Tahoma" w:cs="Tahoma"/>
        </w:rPr>
      </w:pPr>
    </w:p>
    <w:p w14:paraId="245C0EF5" w14:textId="77777777" w:rsidR="00DF7B45" w:rsidRPr="00AE4F17" w:rsidRDefault="00C0038F" w:rsidP="00C37356">
      <w:pPr>
        <w:keepNext/>
        <w:keepLines/>
        <w:numPr>
          <w:ilvl w:val="0"/>
          <w:numId w:val="13"/>
        </w:numPr>
        <w:ind w:hanging="1080"/>
        <w:jc w:val="both"/>
        <w:rPr>
          <w:rFonts w:ascii="Tahoma" w:hAnsi="Tahoma" w:cs="Tahoma"/>
          <w:b/>
        </w:rPr>
      </w:pPr>
      <w:r w:rsidRPr="00AE4F17">
        <w:rPr>
          <w:rFonts w:ascii="Tahoma" w:hAnsi="Tahoma" w:cs="Tahoma"/>
          <w:b/>
        </w:rPr>
        <w:lastRenderedPageBreak/>
        <w:t>ODSTOP OD OKVIRNEGA SPORAZUMA IN ODPOVED OKVIRNEGA SPORAZUMA</w:t>
      </w:r>
    </w:p>
    <w:p w14:paraId="7AB68E1D" w14:textId="77777777" w:rsidR="00DF7B45" w:rsidRPr="00AE4F17" w:rsidRDefault="00DF7B45" w:rsidP="00C37356">
      <w:pPr>
        <w:keepNext/>
        <w:keepLines/>
        <w:jc w:val="both"/>
        <w:rPr>
          <w:rFonts w:ascii="Tahoma" w:hAnsi="Tahoma" w:cs="Tahoma"/>
          <w:b/>
          <w:szCs w:val="28"/>
        </w:rPr>
      </w:pPr>
    </w:p>
    <w:p w14:paraId="4876E8D1" w14:textId="77777777" w:rsidR="00DF7B45" w:rsidRPr="00AE4F17" w:rsidRDefault="00DF7B45" w:rsidP="00C37356">
      <w:pPr>
        <w:keepNext/>
        <w:keepLines/>
        <w:numPr>
          <w:ilvl w:val="0"/>
          <w:numId w:val="14"/>
        </w:numPr>
        <w:jc w:val="center"/>
        <w:rPr>
          <w:rFonts w:ascii="Tahoma" w:hAnsi="Tahoma" w:cs="Tahoma"/>
          <w:szCs w:val="28"/>
        </w:rPr>
      </w:pPr>
      <w:r w:rsidRPr="00AE4F17">
        <w:rPr>
          <w:rFonts w:ascii="Tahoma" w:hAnsi="Tahoma" w:cs="Tahoma"/>
          <w:szCs w:val="28"/>
        </w:rPr>
        <w:t>člen</w:t>
      </w:r>
    </w:p>
    <w:p w14:paraId="14CE848D" w14:textId="77777777" w:rsidR="00DF7B45" w:rsidRPr="00AE4F17" w:rsidRDefault="00DF7B45" w:rsidP="00C37356">
      <w:pPr>
        <w:keepNext/>
        <w:keepLines/>
        <w:jc w:val="both"/>
        <w:rPr>
          <w:rFonts w:ascii="Tahoma" w:hAnsi="Tahoma" w:cs="Tahoma"/>
        </w:rPr>
      </w:pPr>
    </w:p>
    <w:p w14:paraId="51BFDAE8" w14:textId="77777777" w:rsidR="001B35D7" w:rsidRPr="00AE4F17" w:rsidRDefault="001B35D7" w:rsidP="00C37356">
      <w:pPr>
        <w:keepNext/>
        <w:keepLines/>
        <w:jc w:val="both"/>
        <w:rPr>
          <w:rFonts w:ascii="Tahoma" w:hAnsi="Tahoma" w:cs="Tahoma"/>
        </w:rPr>
      </w:pPr>
      <w:r w:rsidRPr="00AE4F17">
        <w:rPr>
          <w:rFonts w:ascii="Tahoma" w:hAnsi="Tahoma" w:cs="Tahoma"/>
        </w:rPr>
        <w:t xml:space="preserve">Naročnik lahko od okvirnega sporazuma odstopi in unovči finančno zavarovanje brez vnaprejšnjega opozorila in brez obveznosti do izvajalca v primeru, kadar izvajalec svoje obveznosti iz okvirnega sporazuma izvaja v nasprotju z izrecnimi zahtevami/navodili naročnika ali v nasprotju s pravili stroke, </w:t>
      </w:r>
      <w:r w:rsidRPr="00AE4F17">
        <w:rPr>
          <w:rFonts w:ascii="Tahoma" w:hAnsi="Tahoma" w:cs="Tahoma"/>
          <w:iCs/>
        </w:rPr>
        <w:t>tehničnimi predpisi, standardi in veljavno zakonodajo</w:t>
      </w:r>
      <w:r w:rsidRPr="00AE4F17">
        <w:rPr>
          <w:rFonts w:ascii="Tahoma" w:hAnsi="Tahoma" w:cs="Tahoma"/>
        </w:rPr>
        <w:t xml:space="preserve"> ali v primeru kadar je očitno, da izvajalec ne bo </w:t>
      </w:r>
      <w:r w:rsidR="00F94422" w:rsidRPr="00AE4F17">
        <w:rPr>
          <w:rFonts w:ascii="Tahoma" w:hAnsi="Tahoma" w:cs="Tahoma"/>
        </w:rPr>
        <w:t>sposoben izpolniti</w:t>
      </w:r>
      <w:r w:rsidRPr="00AE4F17">
        <w:rPr>
          <w:rFonts w:ascii="Tahoma" w:hAnsi="Tahoma" w:cs="Tahoma"/>
        </w:rPr>
        <w:t xml:space="preserve"> svojih obv</w:t>
      </w:r>
      <w:r w:rsidR="00F94422" w:rsidRPr="00AE4F17">
        <w:rPr>
          <w:rFonts w:ascii="Tahoma" w:hAnsi="Tahoma" w:cs="Tahoma"/>
        </w:rPr>
        <w:t xml:space="preserve">eznosti iz okvirnega sporazuma. </w:t>
      </w:r>
    </w:p>
    <w:p w14:paraId="483DCD46" w14:textId="77777777" w:rsidR="00071E3D" w:rsidRPr="00AE4F17" w:rsidRDefault="00071E3D" w:rsidP="00C37356">
      <w:pPr>
        <w:keepNext/>
        <w:keepLines/>
        <w:rPr>
          <w:rFonts w:ascii="Tahoma" w:hAnsi="Tahoma" w:cs="Tahoma"/>
        </w:rPr>
      </w:pPr>
    </w:p>
    <w:p w14:paraId="05F8CBDA" w14:textId="7CF68543" w:rsidR="00071E3D" w:rsidRPr="00AE4F17" w:rsidRDefault="00071E3D" w:rsidP="00C37356">
      <w:pPr>
        <w:keepNext/>
        <w:keepLines/>
        <w:jc w:val="both"/>
        <w:rPr>
          <w:rFonts w:ascii="Tahoma" w:hAnsi="Tahoma" w:cs="Tahoma"/>
        </w:rPr>
      </w:pPr>
      <w:r w:rsidRPr="00AE4F17">
        <w:rPr>
          <w:rFonts w:ascii="Tahoma" w:hAnsi="Tahoma" w:cs="Tahoma"/>
        </w:rPr>
        <w:t xml:space="preserve">V primeru, da naročnik ugotovi, da izvajalec z ravnanji, ki predstavljajo nelojalno konkurenco, prevzema prevoze </w:t>
      </w:r>
      <w:r w:rsidR="00134857">
        <w:rPr>
          <w:rFonts w:ascii="Tahoma" w:hAnsi="Tahoma" w:cs="Tahoma"/>
        </w:rPr>
        <w:t xml:space="preserve">neposredno </w:t>
      </w:r>
      <w:r w:rsidRPr="00AE4F17">
        <w:rPr>
          <w:rFonts w:ascii="Tahoma" w:hAnsi="Tahoma" w:cs="Tahoma"/>
        </w:rPr>
        <w:t xml:space="preserve">pri </w:t>
      </w:r>
      <w:r w:rsidR="00134857">
        <w:rPr>
          <w:rFonts w:ascii="Tahoma" w:hAnsi="Tahoma" w:cs="Tahoma"/>
        </w:rPr>
        <w:t xml:space="preserve">naročnikovih </w:t>
      </w:r>
      <w:r w:rsidRPr="00AE4F17">
        <w:rPr>
          <w:rFonts w:ascii="Tahoma" w:hAnsi="Tahoma" w:cs="Tahoma"/>
        </w:rPr>
        <w:t>naročnikih prevozov (šole, društva, agencije</w:t>
      </w:r>
      <w:r w:rsidR="00134857">
        <w:rPr>
          <w:rFonts w:ascii="Tahoma" w:hAnsi="Tahoma" w:cs="Tahoma"/>
        </w:rPr>
        <w:t xml:space="preserve"> ipd.</w:t>
      </w:r>
      <w:r w:rsidRPr="00AE4F17">
        <w:rPr>
          <w:rFonts w:ascii="Tahoma" w:hAnsi="Tahoma" w:cs="Tahoma"/>
        </w:rPr>
        <w:t>) za svoj račun, lahko naročnik takoj odstopi od tega okvirnega sporazuma</w:t>
      </w:r>
      <w:r w:rsidR="00134857">
        <w:rPr>
          <w:rFonts w:ascii="Tahoma" w:hAnsi="Tahoma" w:cs="Tahoma"/>
        </w:rPr>
        <w:t>,</w:t>
      </w:r>
      <w:r w:rsidRPr="00AE4F17">
        <w:rPr>
          <w:rFonts w:ascii="Tahoma" w:hAnsi="Tahoma" w:cs="Tahoma"/>
        </w:rPr>
        <w:t xml:space="preserve"> </w:t>
      </w:r>
      <w:r w:rsidR="00134857" w:rsidRPr="00134857">
        <w:rPr>
          <w:rFonts w:ascii="Tahoma" w:hAnsi="Tahoma" w:cs="Tahoma"/>
        </w:rPr>
        <w:t>brez obveznosti do izvajalca</w:t>
      </w:r>
      <w:r w:rsidR="00134857">
        <w:rPr>
          <w:rFonts w:ascii="Tahoma" w:hAnsi="Tahoma" w:cs="Tahoma"/>
        </w:rPr>
        <w:t>,</w:t>
      </w:r>
      <w:r w:rsidR="00134857" w:rsidRPr="00134857">
        <w:rPr>
          <w:rFonts w:ascii="Tahoma" w:hAnsi="Tahoma" w:cs="Tahoma"/>
        </w:rPr>
        <w:t xml:space="preserve"> </w:t>
      </w:r>
      <w:r w:rsidRPr="00AE4F17">
        <w:rPr>
          <w:rFonts w:ascii="Tahoma" w:hAnsi="Tahoma" w:cs="Tahoma"/>
        </w:rPr>
        <w:t>ter zahteva povračilo škode, ki mu je zaradi takih ravnanj nastala.</w:t>
      </w:r>
    </w:p>
    <w:p w14:paraId="34B1205F" w14:textId="77777777" w:rsidR="001B35D7" w:rsidRPr="00AE4F17" w:rsidRDefault="001B35D7" w:rsidP="00C37356">
      <w:pPr>
        <w:keepNext/>
        <w:keepLines/>
        <w:jc w:val="both"/>
        <w:rPr>
          <w:rFonts w:ascii="Tahoma" w:hAnsi="Tahoma" w:cs="Tahoma"/>
        </w:rPr>
      </w:pPr>
    </w:p>
    <w:p w14:paraId="0A339C81" w14:textId="77777777" w:rsidR="00DF7B45" w:rsidRPr="00AE4F17" w:rsidRDefault="00DF7B45" w:rsidP="00C37356">
      <w:pPr>
        <w:keepNext/>
        <w:keepLines/>
        <w:spacing w:after="120"/>
        <w:jc w:val="both"/>
        <w:rPr>
          <w:rFonts w:ascii="Tahoma" w:hAnsi="Tahoma" w:cs="Tahoma"/>
        </w:rPr>
      </w:pPr>
      <w:r w:rsidRPr="00AE4F17">
        <w:rPr>
          <w:rFonts w:ascii="Tahoma" w:hAnsi="Tahoma" w:cs="Tahoma"/>
        </w:rPr>
        <w:t xml:space="preserve">Naročnik lahko </w:t>
      </w:r>
      <w:r w:rsidR="001B35D7" w:rsidRPr="00AE4F17">
        <w:rPr>
          <w:rFonts w:ascii="Tahoma" w:hAnsi="Tahoma" w:cs="Tahoma"/>
        </w:rPr>
        <w:t xml:space="preserve">prav tako </w:t>
      </w:r>
      <w:r w:rsidRPr="00AE4F17">
        <w:rPr>
          <w:rFonts w:ascii="Tahoma" w:hAnsi="Tahoma" w:cs="Tahoma"/>
        </w:rPr>
        <w:t xml:space="preserve">odstopi od </w:t>
      </w:r>
      <w:r w:rsidR="001B35D7" w:rsidRPr="00AE4F17">
        <w:rPr>
          <w:rFonts w:ascii="Tahoma" w:hAnsi="Tahoma" w:cs="Tahoma"/>
        </w:rPr>
        <w:t>okvirnega sporazuma</w:t>
      </w:r>
      <w:r w:rsidRPr="00AE4F17">
        <w:rPr>
          <w:rFonts w:ascii="Tahoma" w:hAnsi="Tahoma" w:cs="Tahoma"/>
        </w:rPr>
        <w:t xml:space="preserve">, brez obveznosti do izvajalca, če izvajalec: </w:t>
      </w:r>
    </w:p>
    <w:p w14:paraId="7907B8FB" w14:textId="77777777" w:rsidR="00DF7B45" w:rsidRPr="00AE4F17" w:rsidRDefault="00DF7B45" w:rsidP="00C37356">
      <w:pPr>
        <w:keepNext/>
        <w:keepLines/>
        <w:numPr>
          <w:ilvl w:val="0"/>
          <w:numId w:val="15"/>
        </w:numPr>
        <w:jc w:val="both"/>
        <w:rPr>
          <w:rFonts w:ascii="Tahoma" w:hAnsi="Tahoma" w:cs="Tahoma"/>
        </w:rPr>
      </w:pPr>
      <w:r w:rsidRPr="00AE4F17">
        <w:rPr>
          <w:rFonts w:ascii="Tahoma" w:hAnsi="Tahoma" w:cs="Tahoma"/>
        </w:rPr>
        <w:t>ne upošteva vseh zahtev naročnika in to kljub opozorilu ne izpolni,</w:t>
      </w:r>
    </w:p>
    <w:p w14:paraId="38507743" w14:textId="0296AB80" w:rsidR="00DF7B45" w:rsidRPr="00AE4F17" w:rsidRDefault="00A71C6F" w:rsidP="00C37356">
      <w:pPr>
        <w:keepNext/>
        <w:keepLines/>
        <w:numPr>
          <w:ilvl w:val="0"/>
          <w:numId w:val="15"/>
        </w:numPr>
        <w:jc w:val="both"/>
        <w:rPr>
          <w:rFonts w:ascii="Tahoma" w:hAnsi="Tahoma" w:cs="Tahoma"/>
        </w:rPr>
      </w:pPr>
      <w:r w:rsidRPr="00FE4E28">
        <w:rPr>
          <w:rFonts w:ascii="Tahoma" w:hAnsi="Tahoma" w:cs="Tahoma"/>
        </w:rPr>
        <w:t xml:space="preserve">brez </w:t>
      </w:r>
      <w:r w:rsidR="00134857">
        <w:rPr>
          <w:rFonts w:ascii="Tahoma" w:hAnsi="Tahoma" w:cs="Tahoma"/>
        </w:rPr>
        <w:t xml:space="preserve">predhodnega </w:t>
      </w:r>
      <w:r w:rsidRPr="00FE4E28">
        <w:rPr>
          <w:rFonts w:ascii="Tahoma" w:hAnsi="Tahoma" w:cs="Tahoma"/>
        </w:rPr>
        <w:t xml:space="preserve">soglasja naročnika </w:t>
      </w:r>
      <w:r w:rsidR="00DF7B45" w:rsidRPr="00FE4E28">
        <w:rPr>
          <w:rFonts w:ascii="Tahoma" w:hAnsi="Tahoma" w:cs="Tahoma"/>
        </w:rPr>
        <w:t>poviša</w:t>
      </w:r>
      <w:r w:rsidR="00DF7B45" w:rsidRPr="00AE4F17">
        <w:rPr>
          <w:rFonts w:ascii="Tahoma" w:hAnsi="Tahoma" w:cs="Tahoma"/>
        </w:rPr>
        <w:t xml:space="preserve"> cene v </w:t>
      </w:r>
      <w:r w:rsidR="001B35D7" w:rsidRPr="00AE4F17">
        <w:rPr>
          <w:rFonts w:ascii="Tahoma" w:hAnsi="Tahoma" w:cs="Tahoma"/>
        </w:rPr>
        <w:t>obdobju veljavnosti okvirnega sporazuma</w:t>
      </w:r>
      <w:r w:rsidR="00DF7B45" w:rsidRPr="00AE4F17">
        <w:rPr>
          <w:rFonts w:ascii="Tahoma" w:hAnsi="Tahoma" w:cs="Tahoma"/>
        </w:rPr>
        <w:t>,</w:t>
      </w:r>
    </w:p>
    <w:p w14:paraId="01FC0568" w14:textId="3F83ED8A" w:rsidR="00DF7B45" w:rsidRPr="00AE4F17" w:rsidRDefault="00DF7B45" w:rsidP="00C37356">
      <w:pPr>
        <w:keepNext/>
        <w:keepLines/>
        <w:numPr>
          <w:ilvl w:val="0"/>
          <w:numId w:val="15"/>
        </w:numPr>
        <w:jc w:val="both"/>
        <w:rPr>
          <w:rFonts w:ascii="Tahoma" w:hAnsi="Tahoma" w:cs="Tahoma"/>
        </w:rPr>
      </w:pPr>
      <w:r w:rsidRPr="00AE4F17">
        <w:rPr>
          <w:rFonts w:ascii="Tahoma" w:hAnsi="Tahoma" w:cs="Tahoma"/>
        </w:rPr>
        <w:t xml:space="preserve">ne izvaja storitev v skladu </w:t>
      </w:r>
      <w:r w:rsidR="00134857">
        <w:rPr>
          <w:rFonts w:ascii="Tahoma" w:hAnsi="Tahoma" w:cs="Tahoma"/>
        </w:rPr>
        <w:t>z</w:t>
      </w:r>
      <w:r w:rsidR="001B35D7" w:rsidRPr="00AE4F17">
        <w:rPr>
          <w:rFonts w:ascii="Tahoma" w:hAnsi="Tahoma" w:cs="Tahoma"/>
        </w:rPr>
        <w:t xml:space="preserve"> zahtevami naročnika za posamezni </w:t>
      </w:r>
      <w:r w:rsidR="00134857">
        <w:rPr>
          <w:rFonts w:ascii="Tahoma" w:hAnsi="Tahoma" w:cs="Tahoma"/>
        </w:rPr>
        <w:t xml:space="preserve">občasni </w:t>
      </w:r>
      <w:r w:rsidR="001B35D7" w:rsidRPr="00AE4F17">
        <w:rPr>
          <w:rFonts w:ascii="Tahoma" w:hAnsi="Tahoma" w:cs="Tahoma"/>
        </w:rPr>
        <w:t>prevoz,</w:t>
      </w:r>
    </w:p>
    <w:p w14:paraId="3C6825DF" w14:textId="77777777" w:rsidR="00B6637C" w:rsidRPr="00AE4F17" w:rsidRDefault="00DF7B45" w:rsidP="00C37356">
      <w:pPr>
        <w:keepNext/>
        <w:keepLines/>
        <w:numPr>
          <w:ilvl w:val="0"/>
          <w:numId w:val="15"/>
        </w:numPr>
        <w:jc w:val="both"/>
        <w:rPr>
          <w:rFonts w:ascii="Tahoma" w:hAnsi="Tahoma" w:cs="Tahoma"/>
        </w:rPr>
      </w:pPr>
      <w:r w:rsidRPr="00AE4F17">
        <w:rPr>
          <w:rFonts w:ascii="Tahoma" w:hAnsi="Tahoma" w:cs="Tahoma"/>
        </w:rPr>
        <w:t xml:space="preserve">ne izpolnjuje </w:t>
      </w:r>
      <w:r w:rsidR="001B35D7" w:rsidRPr="00AE4F17">
        <w:rPr>
          <w:rFonts w:ascii="Tahoma" w:hAnsi="Tahoma" w:cs="Tahoma"/>
        </w:rPr>
        <w:t xml:space="preserve">vseh </w:t>
      </w:r>
      <w:r w:rsidRPr="00AE4F17">
        <w:rPr>
          <w:rFonts w:ascii="Tahoma" w:hAnsi="Tahoma" w:cs="Tahoma"/>
        </w:rPr>
        <w:t xml:space="preserve">svojih obveznosti v skladu z določili </w:t>
      </w:r>
      <w:r w:rsidR="001B35D7" w:rsidRPr="00AE4F17">
        <w:rPr>
          <w:rFonts w:ascii="Tahoma" w:hAnsi="Tahoma" w:cs="Tahoma"/>
        </w:rPr>
        <w:t>tega okvirnega sporazuma</w:t>
      </w:r>
      <w:r w:rsidRPr="00AE4F17">
        <w:rPr>
          <w:rFonts w:ascii="Tahoma" w:hAnsi="Tahoma" w:cs="Tahoma"/>
        </w:rPr>
        <w:t>,</w:t>
      </w:r>
    </w:p>
    <w:p w14:paraId="0281B39C" w14:textId="77777777" w:rsidR="00DF7B45" w:rsidRPr="00AE4F17" w:rsidRDefault="00DF7B45" w:rsidP="00C37356">
      <w:pPr>
        <w:keepNext/>
        <w:keepLines/>
        <w:numPr>
          <w:ilvl w:val="0"/>
          <w:numId w:val="15"/>
        </w:numPr>
        <w:jc w:val="both"/>
        <w:rPr>
          <w:rFonts w:ascii="Tahoma" w:hAnsi="Tahoma" w:cs="Tahoma"/>
        </w:rPr>
      </w:pPr>
      <w:r w:rsidRPr="00AE4F17">
        <w:rPr>
          <w:rFonts w:ascii="Tahoma" w:hAnsi="Tahoma" w:cs="Tahoma"/>
        </w:rPr>
        <w:t>ne izpolnjuje obveznosti v dogovorjenih rokih.</w:t>
      </w:r>
    </w:p>
    <w:p w14:paraId="44D418C0" w14:textId="77777777" w:rsidR="00B6637C" w:rsidRPr="00AE4F17" w:rsidRDefault="00B6637C" w:rsidP="00C37356">
      <w:pPr>
        <w:keepNext/>
        <w:keepLines/>
        <w:jc w:val="both"/>
        <w:rPr>
          <w:rFonts w:ascii="Tahoma" w:hAnsi="Tahoma" w:cs="Tahoma"/>
        </w:rPr>
      </w:pPr>
    </w:p>
    <w:p w14:paraId="17C6569F" w14:textId="77777777" w:rsidR="00DF7B45" w:rsidRPr="00AE4F17" w:rsidRDefault="00DF7B45" w:rsidP="00C37356">
      <w:pPr>
        <w:keepNext/>
        <w:keepLines/>
        <w:jc w:val="both"/>
        <w:rPr>
          <w:rFonts w:ascii="Tahoma" w:hAnsi="Tahoma" w:cs="Tahoma"/>
        </w:rPr>
      </w:pPr>
      <w:r w:rsidRPr="00AE4F17">
        <w:rPr>
          <w:rFonts w:ascii="Tahoma" w:hAnsi="Tahoma" w:cs="Tahoma"/>
        </w:rPr>
        <w:t>V primeru, da izvajalec ne izpolnjuje svojih obveznosti</w:t>
      </w:r>
      <w:r w:rsidR="001B35D7" w:rsidRPr="00AE4F17">
        <w:rPr>
          <w:rFonts w:ascii="Tahoma" w:hAnsi="Tahoma" w:cs="Tahoma"/>
        </w:rPr>
        <w:t xml:space="preserve"> iz okvirnega sporazuma </w:t>
      </w:r>
      <w:r w:rsidRPr="00AE4F17">
        <w:rPr>
          <w:rFonts w:ascii="Tahoma" w:hAnsi="Tahoma" w:cs="Tahoma"/>
        </w:rPr>
        <w:t>ga bo naročnik pisno opozoril in pozval k izpolnitvi svojih obveznost ter mu dol</w:t>
      </w:r>
      <w:r w:rsidR="001B35D7" w:rsidRPr="00AE4F17">
        <w:rPr>
          <w:rFonts w:ascii="Tahoma" w:hAnsi="Tahoma" w:cs="Tahoma"/>
        </w:rPr>
        <w:t>očil primeren rok za izpolnitev.</w:t>
      </w:r>
      <w:r w:rsidRPr="00AE4F17">
        <w:rPr>
          <w:rFonts w:ascii="Tahoma" w:hAnsi="Tahoma" w:cs="Tahoma"/>
        </w:rPr>
        <w:t xml:space="preserve"> V kolikor izvajalec ne upošteva pisnega opozorila naročnika, bo naročnik od </w:t>
      </w:r>
      <w:r w:rsidR="001B35D7" w:rsidRPr="00AE4F17">
        <w:rPr>
          <w:rFonts w:ascii="Tahoma" w:hAnsi="Tahoma" w:cs="Tahoma"/>
        </w:rPr>
        <w:t>okvirnega sporazuma</w:t>
      </w:r>
      <w:r w:rsidRPr="00AE4F17">
        <w:rPr>
          <w:rFonts w:ascii="Tahoma" w:hAnsi="Tahoma" w:cs="Tahoma"/>
        </w:rPr>
        <w:t xml:space="preserve"> odstopil, brez kakršnekoli obveznosti do izvajalca. O odstopu od </w:t>
      </w:r>
      <w:r w:rsidR="008A3176" w:rsidRPr="00AE4F17">
        <w:rPr>
          <w:rFonts w:ascii="Tahoma" w:hAnsi="Tahoma" w:cs="Tahoma"/>
        </w:rPr>
        <w:t>okvirnega sporazuma</w:t>
      </w:r>
      <w:r w:rsidRPr="00AE4F17">
        <w:rPr>
          <w:rFonts w:ascii="Tahoma" w:hAnsi="Tahoma" w:cs="Tahoma"/>
        </w:rPr>
        <w:t xml:space="preserve"> bo naročnik izvajalca pisno obvestil</w:t>
      </w:r>
      <w:r w:rsidR="008A3176" w:rsidRPr="00AE4F17">
        <w:rPr>
          <w:rFonts w:ascii="Tahoma" w:hAnsi="Tahoma" w:cs="Tahoma"/>
        </w:rPr>
        <w:t xml:space="preserve"> priporočeno po pošti</w:t>
      </w:r>
      <w:r w:rsidRPr="00AE4F17">
        <w:rPr>
          <w:rFonts w:ascii="Tahoma" w:hAnsi="Tahoma" w:cs="Tahoma"/>
        </w:rPr>
        <w:t>. V tem primeru lahko naročnik izvajalca izključi iz vseh nadaljnjih postopkov oddaje javnega naročila, v skla</w:t>
      </w:r>
      <w:r w:rsidR="003846BC" w:rsidRPr="00AE4F17">
        <w:rPr>
          <w:rFonts w:ascii="Tahoma" w:hAnsi="Tahoma" w:cs="Tahoma"/>
        </w:rPr>
        <w:t xml:space="preserve">du s f) točko šestega odstavka </w:t>
      </w:r>
      <w:r w:rsidRPr="00AE4F17">
        <w:rPr>
          <w:rFonts w:ascii="Tahoma" w:hAnsi="Tahoma" w:cs="Tahoma"/>
        </w:rPr>
        <w:t>75. člena ZJN-3.</w:t>
      </w:r>
    </w:p>
    <w:p w14:paraId="2EF5C637" w14:textId="77777777" w:rsidR="00DF7B45" w:rsidRPr="00AE4F17" w:rsidRDefault="00DF7B45" w:rsidP="00C37356">
      <w:pPr>
        <w:keepNext/>
        <w:keepLines/>
        <w:jc w:val="both"/>
        <w:rPr>
          <w:rFonts w:ascii="Tahoma" w:hAnsi="Tahoma" w:cs="Tahoma"/>
        </w:rPr>
      </w:pPr>
    </w:p>
    <w:p w14:paraId="25C1E527" w14:textId="3BE984D8" w:rsidR="00DF7B45" w:rsidRPr="00AE4F17" w:rsidRDefault="00DF7B45" w:rsidP="00C37356">
      <w:pPr>
        <w:keepNext/>
        <w:keepLines/>
        <w:jc w:val="both"/>
        <w:rPr>
          <w:rFonts w:ascii="Tahoma" w:hAnsi="Tahoma" w:cs="Tahoma"/>
        </w:rPr>
      </w:pPr>
      <w:r w:rsidRPr="00AE4F17">
        <w:rPr>
          <w:rFonts w:ascii="Tahoma" w:hAnsi="Tahoma" w:cs="Tahoma"/>
        </w:rPr>
        <w:t xml:space="preserve">Izvajalec ima pravico do odstopa od </w:t>
      </w:r>
      <w:r w:rsidR="008A3176" w:rsidRPr="00AE4F17">
        <w:rPr>
          <w:rFonts w:ascii="Tahoma" w:hAnsi="Tahoma" w:cs="Tahoma"/>
        </w:rPr>
        <w:t>tega okvirnega sporazuma</w:t>
      </w:r>
      <w:r w:rsidRPr="00AE4F17">
        <w:rPr>
          <w:rFonts w:ascii="Tahoma" w:hAnsi="Tahoma" w:cs="Tahoma"/>
        </w:rPr>
        <w:t xml:space="preserve"> v primeru kršenja določil </w:t>
      </w:r>
      <w:r w:rsidR="008A3176" w:rsidRPr="00AE4F17">
        <w:rPr>
          <w:rFonts w:ascii="Tahoma" w:hAnsi="Tahoma" w:cs="Tahoma"/>
        </w:rPr>
        <w:t>tega okvirnega sporazuma</w:t>
      </w:r>
      <w:r w:rsidRPr="00AE4F17">
        <w:rPr>
          <w:rFonts w:ascii="Tahoma" w:hAnsi="Tahoma" w:cs="Tahoma"/>
        </w:rPr>
        <w:t xml:space="preserve"> s strani naročnika. V tem primeru </w:t>
      </w:r>
      <w:r w:rsidR="008A3176" w:rsidRPr="00AE4F17">
        <w:rPr>
          <w:rFonts w:ascii="Tahoma" w:hAnsi="Tahoma" w:cs="Tahoma"/>
        </w:rPr>
        <w:t>okvirni sporazum</w:t>
      </w:r>
      <w:r w:rsidRPr="00AE4F17">
        <w:rPr>
          <w:rFonts w:ascii="Tahoma" w:hAnsi="Tahoma" w:cs="Tahoma"/>
        </w:rPr>
        <w:t xml:space="preserve"> preneha veljati, ko naročnik prejme pisno obvestilo</w:t>
      </w:r>
      <w:r w:rsidR="00134857">
        <w:rPr>
          <w:rFonts w:ascii="Tahoma" w:hAnsi="Tahoma" w:cs="Tahoma"/>
        </w:rPr>
        <w:t>,</w:t>
      </w:r>
      <w:r w:rsidRPr="00AE4F17">
        <w:rPr>
          <w:rFonts w:ascii="Tahoma" w:hAnsi="Tahoma" w:cs="Tahoma"/>
        </w:rPr>
        <w:t xml:space="preserve"> poslano priporočeno po pošti o odstopu od </w:t>
      </w:r>
      <w:r w:rsidR="008A3176" w:rsidRPr="00AE4F17">
        <w:rPr>
          <w:rFonts w:ascii="Tahoma" w:hAnsi="Tahoma" w:cs="Tahoma"/>
        </w:rPr>
        <w:t>okvirnega sporazuma</w:t>
      </w:r>
      <w:r w:rsidRPr="00AE4F17">
        <w:rPr>
          <w:rFonts w:ascii="Tahoma" w:hAnsi="Tahoma" w:cs="Tahoma"/>
        </w:rPr>
        <w:t xml:space="preserve"> z navedbo razloga za odstop.</w:t>
      </w:r>
    </w:p>
    <w:p w14:paraId="1A80D359" w14:textId="77777777" w:rsidR="003846BC" w:rsidRPr="00AE4F17" w:rsidRDefault="003846BC" w:rsidP="00C37356">
      <w:pPr>
        <w:keepNext/>
        <w:keepLines/>
        <w:jc w:val="both"/>
        <w:rPr>
          <w:rFonts w:ascii="Tahoma" w:hAnsi="Tahoma" w:cs="Tahoma"/>
        </w:rPr>
      </w:pPr>
    </w:p>
    <w:p w14:paraId="5B38D06D" w14:textId="77777777" w:rsidR="003846BC" w:rsidRPr="00AE4F17" w:rsidRDefault="003846BC" w:rsidP="00C37356">
      <w:pPr>
        <w:keepNext/>
        <w:keepLines/>
        <w:tabs>
          <w:tab w:val="left" w:pos="709"/>
          <w:tab w:val="left" w:pos="1702"/>
        </w:tabs>
        <w:jc w:val="both"/>
        <w:rPr>
          <w:rFonts w:ascii="Tahoma" w:hAnsi="Tahoma" w:cs="Tahoma"/>
        </w:rPr>
      </w:pPr>
      <w:r w:rsidRPr="00AE4F17">
        <w:rPr>
          <w:rFonts w:ascii="Tahoma" w:hAnsi="Tahoma" w:cs="Tahoma"/>
        </w:rPr>
        <w:t xml:space="preserve">V primeru odstopa od </w:t>
      </w:r>
      <w:r w:rsidR="008A3176" w:rsidRPr="00AE4F17">
        <w:rPr>
          <w:rFonts w:ascii="Tahoma" w:hAnsi="Tahoma" w:cs="Tahoma"/>
        </w:rPr>
        <w:t xml:space="preserve">okvirnega sporazuma s strani katerekoli stranke okvirnega sporazuma, </w:t>
      </w:r>
      <w:r w:rsidRPr="00AE4F17">
        <w:rPr>
          <w:rFonts w:ascii="Tahoma" w:hAnsi="Tahoma" w:cs="Tahoma"/>
        </w:rPr>
        <w:t xml:space="preserve">sta stranki </w:t>
      </w:r>
      <w:r w:rsidR="008A3176" w:rsidRPr="00AE4F17">
        <w:rPr>
          <w:rFonts w:ascii="Tahoma" w:hAnsi="Tahoma" w:cs="Tahoma"/>
        </w:rPr>
        <w:t xml:space="preserve">okvirnega sporazuma </w:t>
      </w:r>
      <w:r w:rsidRPr="00AE4F17">
        <w:rPr>
          <w:rFonts w:ascii="Tahoma" w:hAnsi="Tahoma" w:cs="Tahoma"/>
        </w:rPr>
        <w:t>dolžni do tedaj prevzete obveznosti izpolniti tako, kot je bilo to dogovorjeno pred odstopom.</w:t>
      </w:r>
    </w:p>
    <w:p w14:paraId="2DA0D04C" w14:textId="77777777" w:rsidR="00DF7B45" w:rsidRPr="00AE4F17" w:rsidRDefault="00DF7B45" w:rsidP="00C37356">
      <w:pPr>
        <w:keepNext/>
        <w:keepLines/>
        <w:tabs>
          <w:tab w:val="left" w:pos="709"/>
          <w:tab w:val="left" w:pos="1702"/>
          <w:tab w:val="left" w:pos="1988"/>
        </w:tabs>
        <w:jc w:val="both"/>
        <w:rPr>
          <w:rFonts w:ascii="Tahoma" w:hAnsi="Tahoma" w:cs="Tahoma"/>
        </w:rPr>
      </w:pPr>
    </w:p>
    <w:p w14:paraId="0D63C044" w14:textId="77777777" w:rsidR="00DF7B45" w:rsidRPr="00AE4F17" w:rsidRDefault="00DF7B45" w:rsidP="00C37356">
      <w:pPr>
        <w:keepNext/>
        <w:keepLines/>
        <w:numPr>
          <w:ilvl w:val="0"/>
          <w:numId w:val="14"/>
        </w:numPr>
        <w:tabs>
          <w:tab w:val="left" w:pos="709"/>
        </w:tabs>
        <w:jc w:val="center"/>
        <w:rPr>
          <w:rFonts w:ascii="Tahoma" w:hAnsi="Tahoma" w:cs="Tahoma"/>
        </w:rPr>
      </w:pPr>
      <w:r w:rsidRPr="00AE4F17">
        <w:rPr>
          <w:rFonts w:ascii="Tahoma" w:hAnsi="Tahoma" w:cs="Tahoma"/>
        </w:rPr>
        <w:t>člen</w:t>
      </w:r>
    </w:p>
    <w:p w14:paraId="46D39D36" w14:textId="77777777" w:rsidR="00DF7B45" w:rsidRPr="00AE4F17" w:rsidRDefault="00DF7B45" w:rsidP="00C37356">
      <w:pPr>
        <w:keepNext/>
        <w:keepLines/>
        <w:tabs>
          <w:tab w:val="left" w:pos="709"/>
          <w:tab w:val="left" w:pos="1702"/>
          <w:tab w:val="left" w:pos="1988"/>
        </w:tabs>
        <w:jc w:val="both"/>
        <w:rPr>
          <w:rFonts w:ascii="Tahoma" w:hAnsi="Tahoma" w:cs="Tahoma"/>
        </w:rPr>
      </w:pPr>
    </w:p>
    <w:p w14:paraId="3F42F669" w14:textId="1F17A4BC" w:rsidR="00DF7B45" w:rsidRPr="00AE4F17" w:rsidRDefault="00DF7B45" w:rsidP="00C37356">
      <w:pPr>
        <w:keepNext/>
        <w:keepLines/>
        <w:tabs>
          <w:tab w:val="left" w:pos="709"/>
          <w:tab w:val="left" w:pos="1702"/>
          <w:tab w:val="left" w:pos="1988"/>
        </w:tabs>
        <w:jc w:val="both"/>
        <w:rPr>
          <w:rFonts w:ascii="Tahoma" w:hAnsi="Tahoma" w:cs="Tahoma"/>
        </w:rPr>
      </w:pPr>
      <w:r w:rsidRPr="00AE4F17">
        <w:rPr>
          <w:rFonts w:ascii="Tahoma" w:hAnsi="Tahoma" w:cs="Tahoma"/>
        </w:rPr>
        <w:t xml:space="preserve">V primeru, da naročnik med izvedbo ali po izvedbi </w:t>
      </w:r>
      <w:r w:rsidR="008A3176" w:rsidRPr="00AE4F17">
        <w:rPr>
          <w:rFonts w:ascii="Tahoma" w:hAnsi="Tahoma" w:cs="Tahoma"/>
        </w:rPr>
        <w:t>storitev</w:t>
      </w:r>
      <w:r w:rsidRPr="00AE4F17">
        <w:rPr>
          <w:rFonts w:ascii="Tahoma" w:hAnsi="Tahoma" w:cs="Tahoma"/>
        </w:rPr>
        <w:t xml:space="preserve">, ki so predmet </w:t>
      </w:r>
      <w:r w:rsidR="008A3176" w:rsidRPr="00AE4F17">
        <w:rPr>
          <w:rFonts w:ascii="Tahoma" w:hAnsi="Tahoma" w:cs="Tahoma"/>
        </w:rPr>
        <w:t>tega okvirnega sporazuma</w:t>
      </w:r>
      <w:r w:rsidRPr="00AE4F17">
        <w:rPr>
          <w:rFonts w:ascii="Tahoma" w:hAnsi="Tahoma" w:cs="Tahoma"/>
        </w:rPr>
        <w:t xml:space="preserve"> ugotovi, da je izvajalec naročniku posredoval neresnične podatke, ki so v postopku oddaje javnega naročila odločilno vplivali na izbiro izvajalca ali</w:t>
      </w:r>
      <w:r w:rsidR="00134857">
        <w:rPr>
          <w:rFonts w:ascii="Tahoma" w:hAnsi="Tahoma" w:cs="Tahoma"/>
        </w:rPr>
        <w:t xml:space="preserve"> če</w:t>
      </w:r>
      <w:r w:rsidRPr="00AE4F17">
        <w:rPr>
          <w:rFonts w:ascii="Tahoma" w:hAnsi="Tahoma" w:cs="Tahoma"/>
        </w:rPr>
        <w:t xml:space="preserve"> izveden</w:t>
      </w:r>
      <w:r w:rsidR="00134857">
        <w:rPr>
          <w:rFonts w:ascii="Tahoma" w:hAnsi="Tahoma" w:cs="Tahoma"/>
        </w:rPr>
        <w:t>e</w:t>
      </w:r>
      <w:r w:rsidRPr="00AE4F17">
        <w:rPr>
          <w:rFonts w:ascii="Tahoma" w:hAnsi="Tahoma" w:cs="Tahoma"/>
        </w:rPr>
        <w:t xml:space="preserve"> </w:t>
      </w:r>
      <w:r w:rsidR="008A3176" w:rsidRPr="00AE4F17">
        <w:rPr>
          <w:rFonts w:ascii="Tahoma" w:hAnsi="Tahoma" w:cs="Tahoma"/>
        </w:rPr>
        <w:t>storitve</w:t>
      </w:r>
      <w:r w:rsidRPr="00AE4F17">
        <w:rPr>
          <w:rFonts w:ascii="Tahoma" w:hAnsi="Tahoma" w:cs="Tahoma"/>
        </w:rPr>
        <w:t xml:space="preserve"> ne ustrezajo vsem zahtevam naročnika, opredeljenih v razpisni dokumentaciji, na podlagi katere je izvajalec podal svojo ponudbo in sklenil </w:t>
      </w:r>
      <w:r w:rsidR="008A3176" w:rsidRPr="00AE4F17">
        <w:rPr>
          <w:rFonts w:ascii="Tahoma" w:hAnsi="Tahoma" w:cs="Tahoma"/>
        </w:rPr>
        <w:t>okvirni sporazum</w:t>
      </w:r>
      <w:r w:rsidRPr="00AE4F17">
        <w:rPr>
          <w:rFonts w:ascii="Tahoma" w:hAnsi="Tahoma" w:cs="Tahoma"/>
        </w:rPr>
        <w:t xml:space="preserve"> z naročnikom, bo naročnik od </w:t>
      </w:r>
      <w:r w:rsidR="00071E3D" w:rsidRPr="00AE4F17">
        <w:rPr>
          <w:rFonts w:ascii="Tahoma" w:hAnsi="Tahoma" w:cs="Tahoma"/>
        </w:rPr>
        <w:t>okvirnega sporazuma</w:t>
      </w:r>
      <w:r w:rsidRPr="00AE4F17">
        <w:rPr>
          <w:rFonts w:ascii="Tahoma" w:hAnsi="Tahoma" w:cs="Tahoma"/>
        </w:rPr>
        <w:t xml:space="preserve"> odstopil, brez kakršnekoli obveznosti do izvajalca. V tem primeru je naročnik upravičen tudi do povračila škod</w:t>
      </w:r>
      <w:r w:rsidR="00134857">
        <w:rPr>
          <w:rFonts w:ascii="Tahoma" w:hAnsi="Tahoma" w:cs="Tahoma"/>
        </w:rPr>
        <w:t>e</w:t>
      </w:r>
      <w:r w:rsidRPr="00AE4F17">
        <w:rPr>
          <w:rFonts w:ascii="Tahoma" w:hAnsi="Tahoma" w:cs="Tahoma"/>
        </w:rPr>
        <w:t xml:space="preserve"> in stroškov, ki so</w:t>
      </w:r>
      <w:r w:rsidR="00071E3D" w:rsidRPr="00AE4F17">
        <w:rPr>
          <w:rFonts w:ascii="Tahoma" w:hAnsi="Tahoma" w:cs="Tahoma"/>
        </w:rPr>
        <w:t>/bodo</w:t>
      </w:r>
      <w:r w:rsidRPr="00AE4F17">
        <w:rPr>
          <w:rFonts w:ascii="Tahoma" w:hAnsi="Tahoma" w:cs="Tahoma"/>
        </w:rPr>
        <w:t xml:space="preserve"> zaradi tega nastali. </w:t>
      </w:r>
    </w:p>
    <w:p w14:paraId="06F3F32A" w14:textId="77777777" w:rsidR="00DF7B45" w:rsidRPr="00AE4F17" w:rsidRDefault="00DF7B45" w:rsidP="00C37356">
      <w:pPr>
        <w:keepNext/>
        <w:keepLines/>
        <w:tabs>
          <w:tab w:val="left" w:pos="709"/>
          <w:tab w:val="left" w:pos="1702"/>
          <w:tab w:val="left" w:pos="1988"/>
        </w:tabs>
        <w:jc w:val="both"/>
        <w:rPr>
          <w:rFonts w:ascii="Tahoma" w:hAnsi="Tahoma" w:cs="Tahoma"/>
        </w:rPr>
      </w:pPr>
    </w:p>
    <w:p w14:paraId="57C43DA4" w14:textId="77777777" w:rsidR="00DF7B45" w:rsidRPr="00AE4F17" w:rsidRDefault="00DF7B45" w:rsidP="00C37356">
      <w:pPr>
        <w:keepNext/>
        <w:keepLines/>
        <w:numPr>
          <w:ilvl w:val="0"/>
          <w:numId w:val="14"/>
        </w:numPr>
        <w:tabs>
          <w:tab w:val="left" w:pos="709"/>
        </w:tabs>
        <w:jc w:val="center"/>
        <w:rPr>
          <w:rFonts w:ascii="Tahoma" w:hAnsi="Tahoma" w:cs="Tahoma"/>
        </w:rPr>
      </w:pPr>
      <w:r w:rsidRPr="00AE4F17">
        <w:rPr>
          <w:rFonts w:ascii="Tahoma" w:hAnsi="Tahoma" w:cs="Tahoma"/>
        </w:rPr>
        <w:t>člen</w:t>
      </w:r>
    </w:p>
    <w:p w14:paraId="1E7D9CF0" w14:textId="77777777" w:rsidR="00DF7B45" w:rsidRPr="00AE4F17" w:rsidRDefault="00DF7B45" w:rsidP="00C37356">
      <w:pPr>
        <w:keepNext/>
        <w:keepLines/>
        <w:tabs>
          <w:tab w:val="left" w:pos="709"/>
          <w:tab w:val="left" w:pos="1702"/>
          <w:tab w:val="left" w:pos="1988"/>
        </w:tabs>
        <w:jc w:val="both"/>
        <w:rPr>
          <w:rFonts w:ascii="Tahoma" w:hAnsi="Tahoma" w:cs="Tahoma"/>
        </w:rPr>
      </w:pPr>
    </w:p>
    <w:p w14:paraId="773C30C2" w14:textId="5D057A15" w:rsidR="00724E98" w:rsidRDefault="00DF7B45" w:rsidP="00C37356">
      <w:pPr>
        <w:keepNext/>
        <w:keepLines/>
        <w:tabs>
          <w:tab w:val="left" w:pos="709"/>
          <w:tab w:val="left" w:pos="1702"/>
          <w:tab w:val="left" w:pos="1988"/>
        </w:tabs>
        <w:spacing w:after="120"/>
        <w:jc w:val="both"/>
        <w:rPr>
          <w:rFonts w:ascii="Tahoma" w:hAnsi="Tahoma" w:cs="Tahoma"/>
        </w:rPr>
      </w:pPr>
      <w:r w:rsidRPr="00AE4F17">
        <w:rPr>
          <w:rFonts w:ascii="Tahoma" w:hAnsi="Tahoma" w:cs="Tahoma"/>
        </w:rPr>
        <w:t xml:space="preserve">Med veljavnostjo </w:t>
      </w:r>
      <w:r w:rsidR="005941DB" w:rsidRPr="00AE4F17">
        <w:rPr>
          <w:rFonts w:ascii="Tahoma" w:hAnsi="Tahoma" w:cs="Tahoma"/>
        </w:rPr>
        <w:t>okvirnega sporazuma</w:t>
      </w:r>
      <w:r w:rsidRPr="00AE4F17">
        <w:rPr>
          <w:rFonts w:ascii="Tahoma" w:hAnsi="Tahoma" w:cs="Tahoma"/>
        </w:rPr>
        <w:t xml:space="preserve"> lahko naročnik, ne glede na določbe zakona, ki ureja obligacijska razmerja, od </w:t>
      </w:r>
      <w:r w:rsidR="005941DB" w:rsidRPr="00AE4F17">
        <w:rPr>
          <w:rFonts w:ascii="Tahoma" w:hAnsi="Tahoma" w:cs="Tahoma"/>
        </w:rPr>
        <w:t>okvirnega sporazuma</w:t>
      </w:r>
      <w:r w:rsidRPr="00AE4F17">
        <w:rPr>
          <w:rFonts w:ascii="Tahoma" w:hAnsi="Tahoma" w:cs="Tahoma"/>
        </w:rPr>
        <w:t xml:space="preserve"> odstopi </w:t>
      </w:r>
      <w:r w:rsidR="005941DB" w:rsidRPr="00AE4F17">
        <w:rPr>
          <w:rFonts w:ascii="Tahoma" w:hAnsi="Tahoma" w:cs="Tahoma"/>
        </w:rPr>
        <w:t>tudi v primerih iz 96. člena ZJN-3.</w:t>
      </w:r>
      <w:r w:rsidRPr="00AE4F17">
        <w:rPr>
          <w:rFonts w:ascii="Tahoma" w:hAnsi="Tahoma" w:cs="Tahoma"/>
        </w:rPr>
        <w:t xml:space="preserve"> </w:t>
      </w:r>
    </w:p>
    <w:p w14:paraId="3629542B" w14:textId="18ADE7F5" w:rsidR="003B1B7C" w:rsidRDefault="003B1B7C" w:rsidP="00C37356">
      <w:pPr>
        <w:keepNext/>
        <w:keepLines/>
        <w:tabs>
          <w:tab w:val="left" w:pos="709"/>
          <w:tab w:val="left" w:pos="1702"/>
          <w:tab w:val="left" w:pos="1988"/>
        </w:tabs>
        <w:spacing w:after="120"/>
        <w:jc w:val="both"/>
        <w:rPr>
          <w:rFonts w:ascii="Tahoma" w:hAnsi="Tahoma" w:cs="Tahoma"/>
        </w:rPr>
      </w:pPr>
    </w:p>
    <w:p w14:paraId="62A86703" w14:textId="081489D0" w:rsidR="003B1B7C" w:rsidRDefault="003B1B7C" w:rsidP="00C37356">
      <w:pPr>
        <w:keepNext/>
        <w:keepLines/>
        <w:tabs>
          <w:tab w:val="left" w:pos="709"/>
          <w:tab w:val="left" w:pos="1702"/>
          <w:tab w:val="left" w:pos="1988"/>
        </w:tabs>
        <w:spacing w:after="120"/>
        <w:jc w:val="both"/>
        <w:rPr>
          <w:rFonts w:ascii="Tahoma" w:hAnsi="Tahoma" w:cs="Tahoma"/>
        </w:rPr>
      </w:pPr>
    </w:p>
    <w:p w14:paraId="16F796C7" w14:textId="542C7250" w:rsidR="003B1B7C" w:rsidRDefault="003B1B7C" w:rsidP="00C37356">
      <w:pPr>
        <w:keepNext/>
        <w:keepLines/>
        <w:tabs>
          <w:tab w:val="left" w:pos="709"/>
          <w:tab w:val="left" w:pos="1702"/>
          <w:tab w:val="left" w:pos="1988"/>
        </w:tabs>
        <w:spacing w:after="120"/>
        <w:jc w:val="both"/>
        <w:rPr>
          <w:rFonts w:ascii="Tahoma" w:hAnsi="Tahoma" w:cs="Tahoma"/>
        </w:rPr>
      </w:pPr>
    </w:p>
    <w:p w14:paraId="482A5894" w14:textId="77777777" w:rsidR="003B1B7C" w:rsidRPr="00AE4F17" w:rsidRDefault="003B1B7C" w:rsidP="00C37356">
      <w:pPr>
        <w:keepNext/>
        <w:keepLines/>
        <w:tabs>
          <w:tab w:val="left" w:pos="709"/>
          <w:tab w:val="left" w:pos="1702"/>
          <w:tab w:val="left" w:pos="1988"/>
        </w:tabs>
        <w:spacing w:after="120"/>
        <w:jc w:val="both"/>
        <w:rPr>
          <w:rFonts w:ascii="Tahoma" w:hAnsi="Tahoma" w:cs="Tahoma"/>
        </w:rPr>
      </w:pPr>
    </w:p>
    <w:p w14:paraId="493FA25F" w14:textId="77777777" w:rsidR="00DF7B45" w:rsidRPr="00AE4F17" w:rsidRDefault="00DF7B45" w:rsidP="00C37356">
      <w:pPr>
        <w:keepNext/>
        <w:keepLines/>
        <w:numPr>
          <w:ilvl w:val="0"/>
          <w:numId w:val="14"/>
        </w:numPr>
        <w:tabs>
          <w:tab w:val="left" w:pos="709"/>
        </w:tabs>
        <w:jc w:val="center"/>
        <w:rPr>
          <w:rFonts w:ascii="Tahoma" w:hAnsi="Tahoma" w:cs="Tahoma"/>
        </w:rPr>
      </w:pPr>
      <w:r w:rsidRPr="00AE4F17">
        <w:rPr>
          <w:rFonts w:ascii="Tahoma" w:hAnsi="Tahoma" w:cs="Tahoma"/>
        </w:rPr>
        <w:lastRenderedPageBreak/>
        <w:t>člen</w:t>
      </w:r>
    </w:p>
    <w:p w14:paraId="29450555" w14:textId="77777777" w:rsidR="0039150D" w:rsidRPr="00AE4F17" w:rsidRDefault="0039150D" w:rsidP="00C37356">
      <w:pPr>
        <w:keepNext/>
        <w:keepLines/>
        <w:tabs>
          <w:tab w:val="left" w:pos="709"/>
          <w:tab w:val="left" w:pos="1702"/>
          <w:tab w:val="left" w:pos="1988"/>
        </w:tabs>
        <w:jc w:val="both"/>
        <w:rPr>
          <w:rFonts w:ascii="Tahoma" w:hAnsi="Tahoma" w:cs="Tahoma"/>
        </w:rPr>
      </w:pPr>
    </w:p>
    <w:p w14:paraId="57EA5A28" w14:textId="77777777" w:rsidR="005941DB" w:rsidRPr="00AE4F17" w:rsidRDefault="005941DB" w:rsidP="00C37356">
      <w:pPr>
        <w:keepNext/>
        <w:keepLines/>
        <w:tabs>
          <w:tab w:val="left" w:pos="709"/>
          <w:tab w:val="left" w:pos="1702"/>
        </w:tabs>
        <w:jc w:val="both"/>
        <w:rPr>
          <w:rFonts w:ascii="Tahoma" w:hAnsi="Tahoma" w:cs="Tahoma"/>
        </w:rPr>
      </w:pPr>
      <w:r w:rsidRPr="00AE4F17">
        <w:rPr>
          <w:rFonts w:ascii="Tahoma" w:hAnsi="Tahoma" w:cs="Tahoma"/>
        </w:rPr>
        <w:t xml:space="preserve">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poslana priporočeno po pošti ali s povratnico. </w:t>
      </w:r>
    </w:p>
    <w:p w14:paraId="549186EC" w14:textId="77777777" w:rsidR="005941DB" w:rsidRPr="00AE4F17" w:rsidRDefault="005941DB" w:rsidP="00C37356">
      <w:pPr>
        <w:keepNext/>
        <w:keepLines/>
        <w:tabs>
          <w:tab w:val="left" w:pos="709"/>
          <w:tab w:val="left" w:pos="1702"/>
        </w:tabs>
        <w:jc w:val="both"/>
        <w:rPr>
          <w:rFonts w:ascii="Tahoma" w:hAnsi="Tahoma" w:cs="Tahoma"/>
        </w:rPr>
      </w:pPr>
    </w:p>
    <w:p w14:paraId="6DF1F621" w14:textId="77777777" w:rsidR="005941DB" w:rsidRPr="00AE4F17" w:rsidRDefault="005941DB" w:rsidP="00C37356">
      <w:pPr>
        <w:keepNext/>
        <w:keepLines/>
        <w:tabs>
          <w:tab w:val="left" w:pos="709"/>
          <w:tab w:val="left" w:pos="1702"/>
        </w:tabs>
        <w:jc w:val="both"/>
        <w:rPr>
          <w:rFonts w:ascii="Tahoma" w:hAnsi="Tahoma" w:cs="Tahoma"/>
        </w:rPr>
      </w:pPr>
      <w:r w:rsidRPr="00AE4F17">
        <w:rPr>
          <w:rFonts w:ascii="Tahoma" w:hAnsi="Tahoma" w:cs="Tahoma"/>
        </w:rPr>
        <w:t>Stranki okvirnega sporazuma se lahko, s sklenitvijo aneksa k okvirnemu sporazumu, dogovorita za daljši ali krajši odpovedni rok.</w:t>
      </w:r>
    </w:p>
    <w:p w14:paraId="2C2A801C" w14:textId="45D950DB" w:rsidR="00FE4E28" w:rsidRDefault="00FE4E28" w:rsidP="00C37356">
      <w:pPr>
        <w:keepNext/>
        <w:keepLines/>
        <w:jc w:val="both"/>
        <w:rPr>
          <w:rFonts w:ascii="Tahoma" w:hAnsi="Tahoma" w:cs="Tahoma"/>
        </w:rPr>
      </w:pPr>
    </w:p>
    <w:p w14:paraId="19B5BE35" w14:textId="77777777" w:rsidR="00DF7B45" w:rsidRPr="00AE4F17" w:rsidRDefault="00DF7B45" w:rsidP="00C37356">
      <w:pPr>
        <w:keepNext/>
        <w:keepLines/>
        <w:numPr>
          <w:ilvl w:val="0"/>
          <w:numId w:val="13"/>
        </w:numPr>
        <w:tabs>
          <w:tab w:val="num" w:pos="1440"/>
        </w:tabs>
        <w:ind w:hanging="1080"/>
        <w:jc w:val="both"/>
        <w:rPr>
          <w:rFonts w:ascii="Tahoma" w:hAnsi="Tahoma" w:cs="Tahoma"/>
          <w:b/>
        </w:rPr>
      </w:pPr>
      <w:r w:rsidRPr="00AE4F17">
        <w:rPr>
          <w:rFonts w:ascii="Tahoma" w:hAnsi="Tahoma" w:cs="Tahoma"/>
          <w:b/>
        </w:rPr>
        <w:t>PROTIKORUPCIJSKA KLAVZULA</w:t>
      </w:r>
    </w:p>
    <w:p w14:paraId="6C4EAC3A" w14:textId="77777777" w:rsidR="00DF7B45" w:rsidRPr="00AE4F17" w:rsidRDefault="00DF7B45" w:rsidP="00C37356">
      <w:pPr>
        <w:keepNext/>
        <w:keepLines/>
        <w:jc w:val="both"/>
        <w:rPr>
          <w:rFonts w:ascii="Tahoma" w:hAnsi="Tahoma" w:cs="Tahoma"/>
        </w:rPr>
      </w:pPr>
    </w:p>
    <w:p w14:paraId="21321705" w14:textId="77777777" w:rsidR="00DF7B45" w:rsidRPr="00AE4F17" w:rsidRDefault="00DF7B45" w:rsidP="00C37356">
      <w:pPr>
        <w:keepNext/>
        <w:keepLines/>
        <w:numPr>
          <w:ilvl w:val="0"/>
          <w:numId w:val="14"/>
        </w:numPr>
        <w:jc w:val="center"/>
        <w:rPr>
          <w:rFonts w:ascii="Tahoma" w:hAnsi="Tahoma" w:cs="Tahoma"/>
          <w:szCs w:val="28"/>
        </w:rPr>
      </w:pPr>
      <w:r w:rsidRPr="00AE4F17">
        <w:rPr>
          <w:rFonts w:ascii="Tahoma" w:hAnsi="Tahoma" w:cs="Tahoma"/>
          <w:szCs w:val="28"/>
        </w:rPr>
        <w:t>člen</w:t>
      </w:r>
    </w:p>
    <w:p w14:paraId="19A9EEAA" w14:textId="77777777" w:rsidR="00E54334" w:rsidRPr="00AE4F17" w:rsidRDefault="00E54334" w:rsidP="00C37356">
      <w:pPr>
        <w:keepNext/>
        <w:keepLines/>
        <w:suppressAutoHyphens/>
        <w:rPr>
          <w:rFonts w:ascii="Tahoma" w:hAnsi="Tahoma" w:cs="Tahoma"/>
          <w:color w:val="000000"/>
        </w:rPr>
      </w:pPr>
    </w:p>
    <w:p w14:paraId="2735AD0D" w14:textId="77777777" w:rsidR="00E54334" w:rsidRPr="00AE4F17" w:rsidRDefault="00E54334" w:rsidP="00C37356">
      <w:pPr>
        <w:keepNext/>
        <w:keepLines/>
        <w:jc w:val="both"/>
        <w:rPr>
          <w:rFonts w:ascii="Tahoma" w:hAnsi="Tahoma" w:cs="Tahoma"/>
          <w:szCs w:val="28"/>
        </w:rPr>
      </w:pPr>
      <w:r w:rsidRPr="00AE4F17">
        <w:rPr>
          <w:rFonts w:ascii="Tahoma" w:hAnsi="Tahoma" w:cs="Tahoma"/>
          <w:szCs w:val="28"/>
        </w:rPr>
        <w:t xml:space="preserve">V primeru, da se ugotovi, da je pri izvedbi javnega naročila, na podlagi katerega je sklenjen ta okvirni sporazum ali pri izvajanju </w:t>
      </w:r>
      <w:r w:rsidRPr="00AE4F17">
        <w:rPr>
          <w:rFonts w:ascii="Tahoma" w:eastAsia="Calibri" w:hAnsi="Tahoma" w:cs="Tahoma"/>
        </w:rPr>
        <w:t>tega okvirnega sporazuma,</w:t>
      </w:r>
      <w:r w:rsidRPr="00AE4F17">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13C9587" w14:textId="77777777" w:rsidR="00E54334" w:rsidRPr="00AE4F17" w:rsidRDefault="00E54334" w:rsidP="00C37356">
      <w:pPr>
        <w:keepNext/>
        <w:keepLines/>
        <w:jc w:val="both"/>
        <w:rPr>
          <w:rFonts w:ascii="Tahoma" w:hAnsi="Tahoma" w:cs="Tahoma"/>
        </w:rPr>
      </w:pPr>
    </w:p>
    <w:p w14:paraId="1C4132AA" w14:textId="77777777" w:rsidR="00E54334" w:rsidRPr="00AE4F17" w:rsidRDefault="00E54334" w:rsidP="00C37356">
      <w:pPr>
        <w:keepNext/>
        <w:keepLines/>
        <w:jc w:val="both"/>
        <w:rPr>
          <w:rFonts w:ascii="Tahoma" w:hAnsi="Tahoma" w:cs="Tahoma"/>
          <w:szCs w:val="28"/>
        </w:rPr>
      </w:pPr>
      <w:r w:rsidRPr="00AE4F17">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1BB9241" w14:textId="3BE25CE2" w:rsidR="006807AF" w:rsidRPr="00AE4F17" w:rsidRDefault="006807AF" w:rsidP="00C37356">
      <w:pPr>
        <w:keepNext/>
        <w:keepLines/>
        <w:jc w:val="both"/>
        <w:rPr>
          <w:rFonts w:ascii="Tahoma" w:hAnsi="Tahoma" w:cs="Tahoma"/>
        </w:rPr>
      </w:pPr>
    </w:p>
    <w:p w14:paraId="3E475337" w14:textId="77777777" w:rsidR="00E54334" w:rsidRPr="00AE4F17" w:rsidRDefault="00E54334" w:rsidP="00C37356">
      <w:pPr>
        <w:keepNext/>
        <w:keepLines/>
        <w:numPr>
          <w:ilvl w:val="0"/>
          <w:numId w:val="13"/>
        </w:numPr>
        <w:tabs>
          <w:tab w:val="num" w:pos="1440"/>
        </w:tabs>
        <w:ind w:hanging="1080"/>
        <w:jc w:val="both"/>
        <w:rPr>
          <w:rFonts w:ascii="Tahoma" w:hAnsi="Tahoma" w:cs="Tahoma"/>
          <w:b/>
        </w:rPr>
      </w:pPr>
      <w:r w:rsidRPr="00AE4F17">
        <w:rPr>
          <w:rFonts w:ascii="Tahoma" w:hAnsi="Tahoma" w:cs="Tahoma"/>
          <w:b/>
        </w:rPr>
        <w:t>RAZVEZNI POGOJ</w:t>
      </w:r>
    </w:p>
    <w:p w14:paraId="5150439D" w14:textId="77777777" w:rsidR="00E54334" w:rsidRPr="00AE4F17" w:rsidRDefault="00E54334" w:rsidP="00C37356">
      <w:pPr>
        <w:keepNext/>
        <w:keepLines/>
        <w:ind w:left="1080"/>
        <w:jc w:val="both"/>
        <w:rPr>
          <w:rFonts w:ascii="Tahoma" w:hAnsi="Tahoma" w:cs="Tahoma"/>
          <w:b/>
        </w:rPr>
      </w:pPr>
    </w:p>
    <w:p w14:paraId="0F3EC7B0" w14:textId="77777777" w:rsidR="00E54334" w:rsidRPr="00AE4F17" w:rsidRDefault="00E54334" w:rsidP="00C37356">
      <w:pPr>
        <w:keepNext/>
        <w:keepLines/>
        <w:numPr>
          <w:ilvl w:val="0"/>
          <w:numId w:val="14"/>
        </w:numPr>
        <w:jc w:val="center"/>
        <w:rPr>
          <w:rFonts w:ascii="Tahoma" w:hAnsi="Tahoma" w:cs="Tahoma"/>
          <w:color w:val="000000"/>
        </w:rPr>
      </w:pPr>
      <w:r w:rsidRPr="00AE4F17">
        <w:rPr>
          <w:rFonts w:ascii="Tahoma" w:hAnsi="Tahoma" w:cs="Tahoma"/>
          <w:color w:val="000000"/>
        </w:rPr>
        <w:t>člen</w:t>
      </w:r>
    </w:p>
    <w:p w14:paraId="767F62C2" w14:textId="77777777" w:rsidR="00E54334" w:rsidRPr="00AE4F17" w:rsidRDefault="00E54334" w:rsidP="00C37356">
      <w:pPr>
        <w:keepNext/>
        <w:keepLines/>
        <w:jc w:val="both"/>
        <w:rPr>
          <w:rFonts w:ascii="Tahoma" w:hAnsi="Tahoma" w:cs="Tahoma"/>
        </w:rPr>
      </w:pPr>
    </w:p>
    <w:p w14:paraId="0FFC92AF" w14:textId="5636EC44" w:rsidR="00E54334" w:rsidRPr="00C37356" w:rsidRDefault="00E54334" w:rsidP="00C37356">
      <w:pPr>
        <w:keepNext/>
        <w:keepLines/>
        <w:spacing w:after="120"/>
        <w:jc w:val="both"/>
        <w:rPr>
          <w:rFonts w:ascii="Tahoma" w:hAnsi="Tahoma" w:cs="Tahoma"/>
          <w:iCs/>
        </w:rPr>
      </w:pPr>
      <w:r w:rsidRPr="00C37356">
        <w:rPr>
          <w:rFonts w:ascii="Tahoma" w:hAnsi="Tahoma" w:cs="Tahoma"/>
          <w:iCs/>
        </w:rPr>
        <w:t xml:space="preserve">Naročnik bo </w:t>
      </w:r>
      <w:r w:rsidR="007F4804" w:rsidRPr="00C37356">
        <w:rPr>
          <w:rFonts w:ascii="Tahoma" w:hAnsi="Tahoma" w:cs="Tahoma"/>
          <w:iCs/>
        </w:rPr>
        <w:t>v obdobju veljavnosti oziroma izvajanja okvirnega sporazuma</w:t>
      </w:r>
      <w:r w:rsidR="00C37356" w:rsidRPr="00C37356">
        <w:rPr>
          <w:rFonts w:ascii="Tahoma" w:hAnsi="Tahoma" w:cs="Tahoma"/>
          <w:iCs/>
        </w:rPr>
        <w:t>, v skladu s 67.a členom ZJN-3,</w:t>
      </w:r>
      <w:r w:rsidR="007F4804" w:rsidRPr="00C37356">
        <w:rPr>
          <w:rFonts w:ascii="Tahoma" w:hAnsi="Tahoma" w:cs="Tahoma"/>
          <w:iCs/>
        </w:rPr>
        <w:t xml:space="preserve"> </w:t>
      </w:r>
      <w:r w:rsidRPr="00C37356">
        <w:rPr>
          <w:rFonts w:ascii="Tahoma" w:hAnsi="Tahoma" w:cs="Tahoma"/>
          <w:iCs/>
        </w:rPr>
        <w:t>periodično, po izteku vsakih 6 (šestih) mesecev od sklenitve tega okvirnega sporazuma preveril</w:t>
      </w:r>
      <w:r w:rsidR="007F4804" w:rsidRPr="00C37356">
        <w:rPr>
          <w:rFonts w:ascii="Tahoma" w:hAnsi="Tahoma" w:cs="Tahoma"/>
          <w:iCs/>
        </w:rPr>
        <w:t>,</w:t>
      </w:r>
      <w:r w:rsidRPr="00C37356">
        <w:rPr>
          <w:rFonts w:ascii="Tahoma" w:hAnsi="Tahoma" w:cs="Tahoma"/>
          <w:iCs/>
        </w:rPr>
        <w:t xml:space="preserve"> ali je na dan tega preverjanja pri izvajalcu ali podizvajalcu izpolnjena ena ali več naslednjih okoliščin:</w:t>
      </w:r>
    </w:p>
    <w:p w14:paraId="6793EDC2" w14:textId="5DC31677" w:rsidR="00E54334" w:rsidRPr="00C37356" w:rsidRDefault="007F4804" w:rsidP="00C37356">
      <w:pPr>
        <w:keepNext/>
        <w:keepLines/>
        <w:jc w:val="both"/>
        <w:rPr>
          <w:rFonts w:ascii="Tahoma" w:hAnsi="Tahoma" w:cs="Tahoma"/>
          <w:iCs/>
        </w:rPr>
      </w:pPr>
      <w:r w:rsidRPr="00C37356">
        <w:rPr>
          <w:rFonts w:ascii="Tahoma" w:hAnsi="Tahoma" w:cs="Tahoma"/>
          <w:iCs/>
        </w:rPr>
        <w:t>a) </w:t>
      </w:r>
      <w:r w:rsidR="00E54334" w:rsidRPr="00C37356">
        <w:rPr>
          <w:rFonts w:ascii="Tahoma" w:hAnsi="Tahoma" w:cs="Tahoma"/>
          <w:iCs/>
        </w:rPr>
        <w:t>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5</w:t>
      </w:r>
      <w:r w:rsidRPr="00C37356">
        <w:rPr>
          <w:rFonts w:ascii="Tahoma" w:hAnsi="Tahoma" w:cs="Tahoma"/>
          <w:iCs/>
        </w:rPr>
        <w:t xml:space="preserve"> (petih) let do dne preverjanja,</w:t>
      </w:r>
    </w:p>
    <w:p w14:paraId="57591C54" w14:textId="767CA2EA" w:rsidR="0041628C" w:rsidRPr="00C37356" w:rsidRDefault="007F4804" w:rsidP="00C37356">
      <w:pPr>
        <w:keepNext/>
        <w:keepLines/>
        <w:jc w:val="both"/>
        <w:rPr>
          <w:rFonts w:ascii="Tahoma" w:hAnsi="Tahoma" w:cs="Tahoma"/>
          <w:iCs/>
        </w:rPr>
      </w:pPr>
      <w:r w:rsidRPr="00C37356">
        <w:rPr>
          <w:rFonts w:ascii="Tahoma" w:hAnsi="Tahoma" w:cs="Tahoma"/>
          <w:iCs/>
        </w:rPr>
        <w:t xml:space="preserve">b) </w:t>
      </w:r>
      <w:r w:rsidR="00E54334" w:rsidRPr="00C37356">
        <w:rPr>
          <w:rFonts w:ascii="Tahoma" w:hAnsi="Tahoma" w:cs="Tahoma"/>
          <w:iCs/>
        </w:rPr>
        <w:t>je izvajalec ali njegov podizvajalec izločen iz postopkov oddaje javnih naročil zaradi uvrstitve v evidenco gospodarskih subjektov</w:t>
      </w:r>
      <w:r w:rsidR="0041628C" w:rsidRPr="00C37356">
        <w:rPr>
          <w:rFonts w:ascii="Tahoma" w:hAnsi="Tahoma" w:cs="Tahoma"/>
          <w:iCs/>
        </w:rPr>
        <w:t xml:space="preserve"> z izrečenimi stranskimi sankcijami izločitve</w:t>
      </w:r>
      <w:r w:rsidRPr="00C37356">
        <w:rPr>
          <w:rFonts w:ascii="Tahoma" w:hAnsi="Tahoma" w:cs="Tahoma"/>
          <w:iCs/>
        </w:rPr>
        <w:t xml:space="preserve"> iz postopkov javnega naročanja,</w:t>
      </w:r>
    </w:p>
    <w:p w14:paraId="61AF1E06" w14:textId="6EFDDB15" w:rsidR="0041628C" w:rsidRPr="00C37356" w:rsidRDefault="007F4804" w:rsidP="00C37356">
      <w:pPr>
        <w:keepNext/>
        <w:keepLines/>
        <w:jc w:val="both"/>
        <w:rPr>
          <w:rFonts w:ascii="Tahoma" w:hAnsi="Tahoma" w:cs="Tahoma"/>
        </w:rPr>
      </w:pPr>
      <w:r w:rsidRPr="00C37356">
        <w:rPr>
          <w:rFonts w:ascii="Tahoma" w:hAnsi="Tahoma" w:cs="Tahoma"/>
          <w:iCs/>
        </w:rPr>
        <w:t>c) </w:t>
      </w:r>
      <w:r w:rsidR="0041628C" w:rsidRPr="00C37356">
        <w:rPr>
          <w:rFonts w:ascii="Tahoma" w:hAnsi="Tahoma" w:cs="Tahoma"/>
        </w:rPr>
        <w:t>je v zadnjih treh letih pred dnevom tega preverjanja pristojni organ Republike Slovenije ali druge države članice ali tretje države pri izvajalcu ali njegovemu podizvajalcu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1BF2479" w14:textId="7ADC906C" w:rsidR="00A46AD0" w:rsidRPr="00C37356" w:rsidRDefault="00A46AD0" w:rsidP="00C37356">
      <w:pPr>
        <w:keepNext/>
        <w:keepLines/>
        <w:jc w:val="both"/>
        <w:rPr>
          <w:rFonts w:ascii="Tahoma" w:hAnsi="Tahoma" w:cs="Tahoma"/>
          <w:iCs/>
        </w:rPr>
      </w:pPr>
    </w:p>
    <w:p w14:paraId="3913C941" w14:textId="5557CAB2" w:rsidR="00A46AD0" w:rsidRPr="00C37356" w:rsidRDefault="00A46AD0" w:rsidP="00C37356">
      <w:pPr>
        <w:keepNext/>
        <w:keepLines/>
        <w:jc w:val="both"/>
        <w:rPr>
          <w:rFonts w:ascii="Tahoma" w:hAnsi="Tahoma" w:cs="Tahoma"/>
          <w:iCs/>
        </w:rPr>
      </w:pPr>
      <w:r w:rsidRPr="00C37356">
        <w:rPr>
          <w:rFonts w:ascii="Tahoma" w:hAnsi="Tahoma" w:cs="Tahoma"/>
          <w:iCs/>
        </w:rPr>
        <w:lastRenderedPageBreak/>
        <w:t xml:space="preserve">Preverjanje iz prejšnjega odstavka </w:t>
      </w:r>
      <w:r w:rsidR="00134857">
        <w:rPr>
          <w:rFonts w:ascii="Tahoma" w:hAnsi="Tahoma" w:cs="Tahoma"/>
          <w:iCs/>
        </w:rPr>
        <w:t xml:space="preserve">tega člena </w:t>
      </w:r>
      <w:r w:rsidRPr="00C37356">
        <w:rPr>
          <w:rFonts w:ascii="Tahoma" w:hAnsi="Tahoma" w:cs="Tahoma"/>
          <w:iCs/>
        </w:rPr>
        <w:t xml:space="preserve">naročnik izvede s pridobitvijo podatkov iz uradnih evidenc. </w:t>
      </w:r>
      <w:r w:rsidR="00E54334" w:rsidRPr="00C37356">
        <w:rPr>
          <w:rFonts w:ascii="Tahoma" w:hAnsi="Tahoma" w:cs="Tahoma"/>
          <w:iCs/>
        </w:rPr>
        <w:t xml:space="preserve">Če je izvajalec ali njegov podizvajalec pravna oseba, s sedežem v drugi državi članici ali tretji državi mora izvajalec zase in za svojega podizvajalca v roku 5 (petih) dni po poteku vsakih 6 (šest) mesecev od sklenitve okvirnega sporazuma kot dokazilo, </w:t>
      </w:r>
      <w:r w:rsidRPr="00C37356">
        <w:rPr>
          <w:rFonts w:ascii="Tahoma" w:hAnsi="Tahoma" w:cs="Tahoma"/>
          <w:iCs/>
        </w:rPr>
        <w:t>da nista izpolnjena razloga iz a) in c)</w:t>
      </w:r>
      <w:r w:rsidR="00E54334" w:rsidRPr="00C37356">
        <w:rPr>
          <w:rFonts w:ascii="Tahoma" w:hAnsi="Tahoma" w:cs="Tahoma"/>
          <w:iCs/>
        </w:rPr>
        <w:t xml:space="preserve"> točke prejšnjega odstavka, naročniku posredovati potrdilo, ki ga izda pristojni organ v drugi državi članici ali tretji državi. </w:t>
      </w:r>
      <w:r w:rsidRPr="00C37356">
        <w:rPr>
          <w:rFonts w:ascii="Tahoma" w:hAnsi="Tahoma" w:cs="Tahoma"/>
          <w:iCs/>
        </w:rPr>
        <w:t xml:space="preserve">Če država članica ali tretja država teh potrdil ne izdaja ali če ti ne zajemajo vseh primerov iz a) in c)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sidR="00134857">
        <w:rPr>
          <w:rFonts w:ascii="Tahoma" w:hAnsi="Tahoma" w:cs="Tahoma"/>
          <w:iCs/>
        </w:rPr>
        <w:t>5 (</w:t>
      </w:r>
      <w:r w:rsidRPr="00C37356">
        <w:rPr>
          <w:rFonts w:ascii="Tahoma" w:hAnsi="Tahoma" w:cs="Tahoma"/>
          <w:iCs/>
        </w:rPr>
        <w:t>petih</w:t>
      </w:r>
      <w:r w:rsidR="00134857">
        <w:rPr>
          <w:rFonts w:ascii="Tahoma" w:hAnsi="Tahoma" w:cs="Tahoma"/>
          <w:iCs/>
        </w:rPr>
        <w:t>)</w:t>
      </w:r>
      <w:r w:rsidRPr="00C37356">
        <w:rPr>
          <w:rFonts w:ascii="Tahoma" w:hAnsi="Tahoma" w:cs="Tahoma"/>
          <w:iCs/>
        </w:rPr>
        <w:t xml:space="preserve"> dni po poteku vsakih </w:t>
      </w:r>
      <w:r w:rsidR="00134857">
        <w:rPr>
          <w:rFonts w:ascii="Tahoma" w:hAnsi="Tahoma" w:cs="Tahoma"/>
          <w:iCs/>
        </w:rPr>
        <w:t>6 (</w:t>
      </w:r>
      <w:r w:rsidRPr="00C37356">
        <w:rPr>
          <w:rFonts w:ascii="Tahoma" w:hAnsi="Tahoma" w:cs="Tahoma"/>
          <w:iCs/>
        </w:rPr>
        <w:t>šest</w:t>
      </w:r>
      <w:r w:rsidR="00134857">
        <w:rPr>
          <w:rFonts w:ascii="Tahoma" w:hAnsi="Tahoma" w:cs="Tahoma"/>
          <w:iCs/>
        </w:rPr>
        <w:t>)</w:t>
      </w:r>
      <w:r w:rsidRPr="00C37356">
        <w:rPr>
          <w:rFonts w:ascii="Tahoma" w:hAnsi="Tahoma" w:cs="Tahoma"/>
          <w:iCs/>
        </w:rPr>
        <w:t xml:space="preserve"> mesecev od sklenitve okvirnega sporazuma, se šteje, da je izvajalec ali podizvajalec v enakem položaju, kot če bi bile </w:t>
      </w:r>
      <w:r w:rsidR="00401413" w:rsidRPr="00C37356">
        <w:rPr>
          <w:rFonts w:ascii="Tahoma" w:hAnsi="Tahoma" w:cs="Tahoma"/>
          <w:iCs/>
        </w:rPr>
        <w:t>izpolnjene okoliščine iz prvega</w:t>
      </w:r>
      <w:r w:rsidRPr="00C37356">
        <w:rPr>
          <w:rFonts w:ascii="Tahoma" w:hAnsi="Tahoma" w:cs="Tahoma"/>
          <w:iCs/>
        </w:rPr>
        <w:t xml:space="preserve"> odstavka tega člena.</w:t>
      </w:r>
    </w:p>
    <w:p w14:paraId="65CE3537" w14:textId="47E2D933" w:rsidR="00A46AD0" w:rsidRPr="00C37356" w:rsidRDefault="00A46AD0" w:rsidP="00C37356">
      <w:pPr>
        <w:keepNext/>
        <w:keepLines/>
        <w:jc w:val="both"/>
        <w:rPr>
          <w:rFonts w:ascii="Tahoma" w:hAnsi="Tahoma" w:cs="Tahoma"/>
          <w:iCs/>
        </w:rPr>
      </w:pPr>
    </w:p>
    <w:p w14:paraId="33C39A22" w14:textId="1A379D2C" w:rsidR="00E54334" w:rsidRPr="00C37356" w:rsidRDefault="00E54334" w:rsidP="00C37356">
      <w:pPr>
        <w:keepNext/>
        <w:keepLines/>
        <w:jc w:val="both"/>
        <w:rPr>
          <w:rFonts w:ascii="Tahoma" w:hAnsi="Tahoma" w:cs="Tahoma"/>
          <w:iCs/>
        </w:rPr>
      </w:pPr>
      <w:r w:rsidRPr="00C37356">
        <w:rPr>
          <w:rFonts w:ascii="Tahoma" w:hAnsi="Tahoma" w:cs="Tahoma"/>
          <w:iCs/>
        </w:rPr>
        <w:t xml:space="preserve">V primeru ugotovljene izpolnitve okoliščine iz prvega odstavka </w:t>
      </w:r>
      <w:r w:rsidR="00401413" w:rsidRPr="00C37356">
        <w:rPr>
          <w:rFonts w:ascii="Tahoma" w:hAnsi="Tahoma" w:cs="Tahoma"/>
          <w:iCs/>
        </w:rPr>
        <w:t>tega</w:t>
      </w:r>
      <w:r w:rsidRPr="00C37356">
        <w:rPr>
          <w:rFonts w:ascii="Tahoma" w:hAnsi="Tahoma" w:cs="Tahoma"/>
          <w:iCs/>
        </w:rPr>
        <w:t xml:space="preserve"> člena bo naročnik v roku 5 (petih) dni o tem obvestil izvajalca in takoj, vendar najkasneje 30 (trideset) dni od poteka roka za preverjanje iz prvega odstavka </w:t>
      </w:r>
      <w:r w:rsidR="00134857">
        <w:rPr>
          <w:rFonts w:ascii="Tahoma" w:hAnsi="Tahoma" w:cs="Tahoma"/>
          <w:iCs/>
        </w:rPr>
        <w:t>tega</w:t>
      </w:r>
      <w:r w:rsidR="00134857" w:rsidRPr="00C37356">
        <w:rPr>
          <w:rFonts w:ascii="Tahoma" w:hAnsi="Tahoma" w:cs="Tahoma"/>
          <w:iCs/>
        </w:rPr>
        <w:t xml:space="preserve"> </w:t>
      </w:r>
      <w:r w:rsidRPr="00C37356">
        <w:rPr>
          <w:rFonts w:ascii="Tahoma" w:hAnsi="Tahoma" w:cs="Tahoma"/>
          <w:iCs/>
        </w:rPr>
        <w:t>člena, začel nov postope</w:t>
      </w:r>
      <w:r w:rsidR="008E2D02" w:rsidRPr="00C37356">
        <w:rPr>
          <w:rFonts w:ascii="Tahoma" w:hAnsi="Tahoma" w:cs="Tahoma"/>
          <w:iCs/>
        </w:rPr>
        <w:t>k javnega naročanja, razen v primeru okvirnega sporazuma sklenjenega z več gospodarskimi subjekti.</w:t>
      </w:r>
      <w:r w:rsidR="00401413" w:rsidRPr="00C37356">
        <w:rPr>
          <w:rFonts w:ascii="Tahoma" w:hAnsi="Tahoma" w:cs="Tahoma"/>
          <w:iCs/>
        </w:rPr>
        <w:t xml:space="preserve"> </w:t>
      </w:r>
      <w:r w:rsidRPr="00C37356">
        <w:rPr>
          <w:rFonts w:ascii="Tahoma" w:hAnsi="Tahoma" w:cs="Tahoma"/>
          <w:iCs/>
        </w:rPr>
        <w:t>V primeru izpolnitve</w:t>
      </w:r>
      <w:r w:rsidR="00401413" w:rsidRPr="00C37356">
        <w:rPr>
          <w:rFonts w:ascii="Tahoma" w:hAnsi="Tahoma" w:cs="Tahoma"/>
          <w:iCs/>
        </w:rPr>
        <w:t xml:space="preserve"> okoliščine iz prvega odstavka tega</w:t>
      </w:r>
      <w:r w:rsidRPr="00C37356">
        <w:rPr>
          <w:rFonts w:ascii="Tahoma" w:hAnsi="Tahoma" w:cs="Tahoma"/>
          <w:iCs/>
        </w:rPr>
        <w:t xml:space="preserve"> člena pri nominiranih podizvajalcih, lahko izvajalec v roku 10 (desetih) dni po prejemu obvestila iz </w:t>
      </w:r>
      <w:r w:rsidR="00401413" w:rsidRPr="00C37356">
        <w:rPr>
          <w:rFonts w:ascii="Tahoma" w:hAnsi="Tahoma" w:cs="Tahoma"/>
          <w:iCs/>
        </w:rPr>
        <w:t>tega</w:t>
      </w:r>
      <w:r w:rsidRPr="00C37356">
        <w:rPr>
          <w:rFonts w:ascii="Tahoma" w:hAnsi="Tahoma" w:cs="Tahoma"/>
          <w:iCs/>
        </w:rPr>
        <w:t xml:space="preserve"> odstavka zamenja podizvajalca v skladu s 94. členom ZJN-3 in določili tega okvirnega sporazuma, pod pogojem, da ta zamenjava ne predstavlja bistvene spremembe okvirnega sporaz</w:t>
      </w:r>
      <w:r w:rsidR="00401413" w:rsidRPr="00C37356">
        <w:rPr>
          <w:rFonts w:ascii="Tahoma" w:hAnsi="Tahoma" w:cs="Tahoma"/>
          <w:iCs/>
        </w:rPr>
        <w:t xml:space="preserve">uma. V kolikor izvajalec v </w:t>
      </w:r>
      <w:r w:rsidRPr="00C37356">
        <w:rPr>
          <w:rFonts w:ascii="Tahoma" w:hAnsi="Tahoma" w:cs="Tahoma"/>
          <w:iCs/>
        </w:rPr>
        <w:t xml:space="preserve">navedenem roku ne predlaga novega podizvajalca ali če naročnik v skladu s 94. členom ZJN-3 pravočasno predlaganega novega podizvajalca zavrne, bo naročnik takoj, vendar najkasneje v roku 45 (petinštiridesetih) dni od poteka roka za preverjanje iz prvega odstavka </w:t>
      </w:r>
      <w:r w:rsidR="00134857">
        <w:rPr>
          <w:rFonts w:ascii="Tahoma" w:hAnsi="Tahoma" w:cs="Tahoma"/>
          <w:iCs/>
        </w:rPr>
        <w:t>tega</w:t>
      </w:r>
      <w:r w:rsidR="00134857" w:rsidRPr="00C37356">
        <w:rPr>
          <w:rFonts w:ascii="Tahoma" w:hAnsi="Tahoma" w:cs="Tahoma"/>
          <w:iCs/>
        </w:rPr>
        <w:t xml:space="preserve"> </w:t>
      </w:r>
      <w:r w:rsidRPr="00C37356">
        <w:rPr>
          <w:rFonts w:ascii="Tahoma" w:hAnsi="Tahoma" w:cs="Tahoma"/>
          <w:iCs/>
        </w:rPr>
        <w:t>člena začel nov postopek javnega naročila.</w:t>
      </w:r>
    </w:p>
    <w:p w14:paraId="5D5E16BF" w14:textId="77777777" w:rsidR="000D1783" w:rsidRDefault="000D1783" w:rsidP="00C37356">
      <w:pPr>
        <w:keepNext/>
        <w:keepLines/>
        <w:jc w:val="both"/>
        <w:rPr>
          <w:rFonts w:ascii="Tahoma" w:hAnsi="Tahoma" w:cs="Tahoma"/>
          <w:iCs/>
        </w:rPr>
      </w:pPr>
    </w:p>
    <w:p w14:paraId="6BD1787C" w14:textId="08D39A24" w:rsidR="00FD66CB" w:rsidRDefault="00E54334" w:rsidP="00C37356">
      <w:pPr>
        <w:keepNext/>
        <w:keepLines/>
        <w:jc w:val="both"/>
        <w:rPr>
          <w:rFonts w:ascii="Tahoma" w:hAnsi="Tahoma" w:cs="Tahoma"/>
        </w:rPr>
      </w:pPr>
      <w:r w:rsidRPr="00C37356">
        <w:rPr>
          <w:rFonts w:ascii="Tahoma" w:hAnsi="Tahoma" w:cs="Tahoma"/>
          <w:iCs/>
        </w:rPr>
        <w:t>Ta okvirni sporazuma je sklenjen pod razveznim pogojem, ki se v primeru izpolnitve</w:t>
      </w:r>
      <w:r w:rsidR="00F33B0A" w:rsidRPr="00C37356">
        <w:rPr>
          <w:rFonts w:ascii="Tahoma" w:hAnsi="Tahoma" w:cs="Tahoma"/>
          <w:iCs/>
        </w:rPr>
        <w:t xml:space="preserve"> okoliščin iz prvega odstavka </w:t>
      </w:r>
      <w:r w:rsidR="00FD66CB" w:rsidRPr="00C37356">
        <w:rPr>
          <w:rFonts w:ascii="Tahoma" w:hAnsi="Tahoma" w:cs="Tahoma"/>
          <w:iCs/>
        </w:rPr>
        <w:t xml:space="preserve">tega </w:t>
      </w:r>
      <w:r w:rsidRPr="00C37356">
        <w:rPr>
          <w:rFonts w:ascii="Tahoma" w:hAnsi="Tahoma" w:cs="Tahoma"/>
          <w:iCs/>
        </w:rPr>
        <w:t xml:space="preserve">člena ter ob upoštevanju prejšnjega </w:t>
      </w:r>
      <w:r w:rsidR="00134857">
        <w:rPr>
          <w:rFonts w:ascii="Tahoma" w:hAnsi="Tahoma" w:cs="Tahoma"/>
          <w:iCs/>
        </w:rPr>
        <w:t xml:space="preserve">odstavka tega </w:t>
      </w:r>
      <w:r w:rsidRPr="00C37356">
        <w:rPr>
          <w:rFonts w:ascii="Tahoma" w:hAnsi="Tahoma" w:cs="Tahoma"/>
          <w:iCs/>
        </w:rPr>
        <w:t>člena, uresniči z dnem sklenitve novega okvirnega sporazuma o izvedbi javnega naročila za predmetno naročilo.</w:t>
      </w:r>
      <w:r w:rsidRPr="00C37356">
        <w:rPr>
          <w:rFonts w:ascii="Tahoma" w:hAnsi="Tahoma" w:cs="Tahoma"/>
        </w:rPr>
        <w:t xml:space="preserve"> </w:t>
      </w:r>
      <w:r w:rsidR="00FD66CB" w:rsidRPr="00C37356">
        <w:rPr>
          <w:rFonts w:ascii="Tahoma" w:hAnsi="Tahoma" w:cs="Tahoma"/>
        </w:rPr>
        <w:t xml:space="preserve">Če je okvirni sporazum sklenjen z več gospodarskimi subjekti, razvezni pogoj učinkuje le za gospodarski subjekt, za katerega je izpolnjena okoliščina iz prvega odstavka tega člena. V tem primeru se razvezni pogoj uresniči trideseti </w:t>
      </w:r>
      <w:r w:rsidR="00134857">
        <w:rPr>
          <w:rFonts w:ascii="Tahoma" w:hAnsi="Tahoma" w:cs="Tahoma"/>
        </w:rPr>
        <w:t xml:space="preserve">(30.) </w:t>
      </w:r>
      <w:r w:rsidR="00FD66CB" w:rsidRPr="00C37356">
        <w:rPr>
          <w:rFonts w:ascii="Tahoma" w:hAnsi="Tahoma" w:cs="Tahoma"/>
        </w:rPr>
        <w:t>dan po izvedenem preverjanju o izpolnitvi okoliščin iz prvega odstavka tega člena.</w:t>
      </w:r>
    </w:p>
    <w:p w14:paraId="20DA59DB" w14:textId="77777777" w:rsidR="000D1783" w:rsidRDefault="000D1783" w:rsidP="00C37356">
      <w:pPr>
        <w:keepNext/>
        <w:keepLines/>
        <w:jc w:val="both"/>
        <w:rPr>
          <w:rFonts w:ascii="Tahoma" w:hAnsi="Tahoma" w:cs="Tahoma"/>
        </w:rPr>
      </w:pPr>
    </w:p>
    <w:p w14:paraId="1418E763" w14:textId="77777777" w:rsidR="00DF7B45" w:rsidRPr="00AE4F17" w:rsidRDefault="00DF7B45" w:rsidP="00C37356">
      <w:pPr>
        <w:keepNext/>
        <w:keepLines/>
        <w:numPr>
          <w:ilvl w:val="0"/>
          <w:numId w:val="13"/>
        </w:numPr>
        <w:tabs>
          <w:tab w:val="num" w:pos="1440"/>
        </w:tabs>
        <w:ind w:hanging="1080"/>
        <w:jc w:val="both"/>
        <w:rPr>
          <w:rFonts w:ascii="Tahoma" w:hAnsi="Tahoma" w:cs="Tahoma"/>
          <w:b/>
        </w:rPr>
      </w:pPr>
      <w:r w:rsidRPr="00AE4F17">
        <w:rPr>
          <w:rFonts w:ascii="Tahoma" w:hAnsi="Tahoma" w:cs="Tahoma"/>
          <w:b/>
        </w:rPr>
        <w:t>OSTALE DOLOČBE</w:t>
      </w:r>
    </w:p>
    <w:p w14:paraId="1A717B09" w14:textId="77777777" w:rsidR="00DF7B45" w:rsidRPr="00AE4F17" w:rsidRDefault="00DF7B45" w:rsidP="00C37356">
      <w:pPr>
        <w:keepNext/>
        <w:keepLines/>
        <w:tabs>
          <w:tab w:val="left" w:pos="709"/>
          <w:tab w:val="left" w:pos="1702"/>
        </w:tabs>
        <w:ind w:left="1701" w:hanging="1701"/>
        <w:rPr>
          <w:rFonts w:ascii="Tahoma" w:hAnsi="Tahoma" w:cs="Tahoma"/>
        </w:rPr>
      </w:pPr>
    </w:p>
    <w:p w14:paraId="0E89D958"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 xml:space="preserve"> člen</w:t>
      </w:r>
    </w:p>
    <w:p w14:paraId="5963CCF9" w14:textId="77777777" w:rsidR="00DF7B45" w:rsidRPr="00AE4F17" w:rsidRDefault="00DF7B45" w:rsidP="00C37356">
      <w:pPr>
        <w:keepNext/>
        <w:keepLines/>
        <w:tabs>
          <w:tab w:val="left" w:pos="567"/>
          <w:tab w:val="left" w:pos="1418"/>
          <w:tab w:val="left" w:pos="1702"/>
        </w:tabs>
        <w:jc w:val="both"/>
        <w:rPr>
          <w:rFonts w:ascii="Tahoma" w:hAnsi="Tahoma" w:cs="Tahoma"/>
        </w:rPr>
      </w:pPr>
    </w:p>
    <w:p w14:paraId="64BB5BA6" w14:textId="77777777" w:rsidR="009A692C" w:rsidRPr="00AE4F17" w:rsidRDefault="009A692C" w:rsidP="00C37356">
      <w:pPr>
        <w:keepNext/>
        <w:keepLines/>
        <w:tabs>
          <w:tab w:val="left" w:pos="567"/>
          <w:tab w:val="left" w:pos="1418"/>
          <w:tab w:val="left" w:pos="1702"/>
        </w:tabs>
        <w:jc w:val="both"/>
        <w:rPr>
          <w:rFonts w:ascii="Tahoma" w:hAnsi="Tahoma" w:cs="Tahoma"/>
        </w:rPr>
      </w:pPr>
      <w:r w:rsidRPr="00AE4F17">
        <w:rPr>
          <w:rFonts w:ascii="Tahoma" w:hAnsi="Tahoma" w:cs="Tahoma"/>
        </w:rPr>
        <w:t>Izvajalec s podpisom tega okvirnega sporazuma jamči, da mu je poznan predmet okvirnega sporazuma in vsi riziki, ki bodo spremljali izvedbo, da je seznanjen z razpisnimi zahtevami, ter da so mu razumljivi in jasni pogoji in okoliščine za pravilno izvedbo obveznosti iz okvirnega sporazuma.</w:t>
      </w:r>
    </w:p>
    <w:p w14:paraId="02B7DE6D" w14:textId="77777777" w:rsidR="009A692C" w:rsidRPr="00AE4F17" w:rsidRDefault="009A692C" w:rsidP="00C37356">
      <w:pPr>
        <w:keepNext/>
        <w:keepLines/>
        <w:tabs>
          <w:tab w:val="left" w:pos="567"/>
          <w:tab w:val="left" w:pos="1418"/>
          <w:tab w:val="left" w:pos="1702"/>
        </w:tabs>
        <w:jc w:val="both"/>
        <w:rPr>
          <w:rFonts w:ascii="Tahoma" w:hAnsi="Tahoma" w:cs="Tahoma"/>
        </w:rPr>
      </w:pPr>
    </w:p>
    <w:p w14:paraId="62DCBD62" w14:textId="77777777" w:rsidR="009A692C" w:rsidRPr="00AE4F17" w:rsidRDefault="009A692C" w:rsidP="00C37356">
      <w:pPr>
        <w:keepNext/>
        <w:keepLines/>
        <w:jc w:val="both"/>
        <w:rPr>
          <w:rFonts w:ascii="Tahoma" w:hAnsi="Tahoma" w:cs="Tahoma"/>
        </w:rPr>
      </w:pPr>
      <w:r w:rsidRPr="00AE4F17">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495A44E0" w14:textId="060485AF" w:rsidR="00EE7AF4" w:rsidRDefault="00EE7AF4" w:rsidP="00C37356">
      <w:pPr>
        <w:keepNext/>
        <w:keepLines/>
        <w:tabs>
          <w:tab w:val="left" w:pos="567"/>
          <w:tab w:val="left" w:pos="1418"/>
          <w:tab w:val="left" w:pos="1702"/>
        </w:tabs>
        <w:jc w:val="both"/>
        <w:rPr>
          <w:rFonts w:ascii="Tahoma" w:hAnsi="Tahoma" w:cs="Tahoma"/>
        </w:rPr>
      </w:pPr>
    </w:p>
    <w:p w14:paraId="4B223B8A" w14:textId="77777777" w:rsidR="002816B8" w:rsidRPr="00AE77F9" w:rsidRDefault="002816B8" w:rsidP="002816B8">
      <w:pPr>
        <w:keepNext/>
        <w:keepLines/>
        <w:jc w:val="both"/>
        <w:rPr>
          <w:rFonts w:ascii="Tahoma" w:hAnsi="Tahoma" w:cs="Tahoma"/>
        </w:rPr>
      </w:pPr>
      <w:r w:rsidRPr="00AE77F9">
        <w:rPr>
          <w:rFonts w:ascii="Tahoma" w:hAnsi="Tahoma" w:cs="Tahoma"/>
        </w:rPr>
        <w:t>Izvajalec ni odgovoren za delno ali celotno neizpolnjevanje obveznosti, če je to posledica višje sile.</w:t>
      </w:r>
    </w:p>
    <w:p w14:paraId="7B5308E0" w14:textId="77777777" w:rsidR="002816B8" w:rsidRPr="00AE77F9" w:rsidRDefault="002816B8" w:rsidP="002816B8">
      <w:pPr>
        <w:keepNext/>
        <w:keepLines/>
        <w:jc w:val="both"/>
        <w:rPr>
          <w:rFonts w:ascii="Tahoma" w:hAnsi="Tahoma" w:cs="Tahoma"/>
        </w:rPr>
      </w:pPr>
    </w:p>
    <w:p w14:paraId="3B888138" w14:textId="77777777" w:rsidR="002816B8" w:rsidRDefault="002816B8" w:rsidP="002816B8">
      <w:pPr>
        <w:keepNext/>
        <w:keepLines/>
        <w:jc w:val="both"/>
        <w:rPr>
          <w:rFonts w:ascii="Tahoma" w:hAnsi="Tahoma" w:cs="Tahoma"/>
        </w:rPr>
      </w:pPr>
      <w:r w:rsidRPr="00AE77F9">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storitev delno ali v celoti motena oziroma preprečena zaradi višje sile, je izvajalec o tem dolžan nemudoma obvestiti naročnika. Prav tako ga je dolžan sproti obveščati o prenehanju takih okoliščin. Roki iz okvirnega sporazuma se podaljšajo za čas trajanja višje sile. Na zahtevo naročnika je izvajalec dolžan dokazati obstoj višje sile. Pomanjkanje delovne sile pri izvajalcu se ne šteje za višjo silo, razen, če ni posledica le-te.</w:t>
      </w:r>
    </w:p>
    <w:p w14:paraId="710B9822" w14:textId="167E95DB" w:rsidR="002816B8" w:rsidRDefault="002816B8" w:rsidP="00C37356">
      <w:pPr>
        <w:keepNext/>
        <w:keepLines/>
        <w:tabs>
          <w:tab w:val="left" w:pos="567"/>
          <w:tab w:val="left" w:pos="1418"/>
          <w:tab w:val="left" w:pos="1702"/>
        </w:tabs>
        <w:jc w:val="both"/>
        <w:rPr>
          <w:rFonts w:ascii="Tahoma" w:hAnsi="Tahoma" w:cs="Tahoma"/>
        </w:rPr>
      </w:pPr>
    </w:p>
    <w:p w14:paraId="271121EA"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574ECDFF" w14:textId="77777777" w:rsidR="00DF7B45" w:rsidRPr="00AE4F17" w:rsidRDefault="00DF7B45" w:rsidP="00C37356">
      <w:pPr>
        <w:keepNext/>
        <w:keepLines/>
        <w:ind w:left="360"/>
        <w:rPr>
          <w:rFonts w:ascii="Tahoma" w:hAnsi="Tahoma" w:cs="Tahoma"/>
        </w:rPr>
      </w:pPr>
    </w:p>
    <w:p w14:paraId="05418E20" w14:textId="7029848B" w:rsidR="009A692C" w:rsidRPr="00AE4F17" w:rsidRDefault="009A692C" w:rsidP="00C37356">
      <w:pPr>
        <w:keepNext/>
        <w:keepLines/>
        <w:tabs>
          <w:tab w:val="left" w:pos="4820"/>
        </w:tabs>
        <w:jc w:val="both"/>
        <w:rPr>
          <w:rFonts w:ascii="Tahoma" w:hAnsi="Tahoma" w:cs="Tahoma"/>
        </w:rPr>
      </w:pPr>
      <w:r w:rsidRPr="00AE4F17">
        <w:rPr>
          <w:rFonts w:ascii="Tahoma" w:hAnsi="Tahoma" w:cs="Tahoma"/>
        </w:rPr>
        <w:t xml:space="preserve">Ta okvirni sporazum je sklenjen in prične veljati z dnem, ko ga podpišeta obe stranki okvirnega sporazuma, pod pogojem iz </w:t>
      </w:r>
      <w:r w:rsidR="00F33B0A">
        <w:rPr>
          <w:rFonts w:ascii="Tahoma" w:hAnsi="Tahoma" w:cs="Tahoma"/>
        </w:rPr>
        <w:t>14</w:t>
      </w:r>
      <w:r w:rsidRPr="00AE4F17">
        <w:rPr>
          <w:rFonts w:ascii="Tahoma" w:hAnsi="Tahoma" w:cs="Tahoma"/>
        </w:rPr>
        <w:t>. člena okvirnega sporazuma.</w:t>
      </w:r>
    </w:p>
    <w:p w14:paraId="3EF616F9" w14:textId="085AC19E" w:rsidR="009A692C" w:rsidRPr="00AE4F17" w:rsidRDefault="009A692C" w:rsidP="00C37356">
      <w:pPr>
        <w:keepNext/>
        <w:keepLines/>
        <w:tabs>
          <w:tab w:val="left" w:pos="567"/>
          <w:tab w:val="left" w:pos="1418"/>
          <w:tab w:val="left" w:pos="1702"/>
        </w:tabs>
        <w:jc w:val="both"/>
        <w:rPr>
          <w:rFonts w:ascii="Tahoma" w:hAnsi="Tahoma" w:cs="Tahoma"/>
        </w:rPr>
      </w:pPr>
      <w:r w:rsidRPr="00AE4F17">
        <w:rPr>
          <w:rFonts w:ascii="Tahoma" w:hAnsi="Tahoma" w:cs="Tahoma"/>
        </w:rPr>
        <w:lastRenderedPageBreak/>
        <w:t xml:space="preserve">Stranki okvirnega sporazuma se obvezujeta, da bosta uredili vse, kar je potrebno za izvršitev tega okvirnega sporazuma in da bosta ravnali kot dobra gospodarstvenika. Za urejanje razmerij, ki niso urejene s tem okvirnim sporazumom se uporabljajo določila </w:t>
      </w:r>
      <w:r w:rsidR="003E21BE">
        <w:rPr>
          <w:rFonts w:ascii="Tahoma" w:hAnsi="Tahoma" w:cs="Tahoma"/>
        </w:rPr>
        <w:t>zakona, ki ureja obligacijska razmerja.</w:t>
      </w:r>
    </w:p>
    <w:p w14:paraId="01DC34E3" w14:textId="77777777" w:rsidR="009A692C" w:rsidRPr="00AE4F17" w:rsidRDefault="009A692C" w:rsidP="00C37356">
      <w:pPr>
        <w:keepNext/>
        <w:keepLines/>
        <w:tabs>
          <w:tab w:val="left" w:pos="567"/>
          <w:tab w:val="left" w:pos="1418"/>
          <w:tab w:val="left" w:pos="1702"/>
        </w:tabs>
        <w:jc w:val="both"/>
        <w:rPr>
          <w:rFonts w:ascii="Tahoma" w:hAnsi="Tahoma" w:cs="Tahoma"/>
        </w:rPr>
      </w:pPr>
    </w:p>
    <w:p w14:paraId="77E5A78D" w14:textId="77777777" w:rsidR="00DF7B45" w:rsidRPr="00AE4F17" w:rsidRDefault="009A692C" w:rsidP="00C37356">
      <w:pPr>
        <w:keepNext/>
        <w:keepLines/>
        <w:tabs>
          <w:tab w:val="left" w:pos="567"/>
          <w:tab w:val="left" w:pos="1418"/>
          <w:tab w:val="left" w:pos="1702"/>
        </w:tabs>
        <w:jc w:val="both"/>
        <w:rPr>
          <w:rFonts w:ascii="Tahoma" w:hAnsi="Tahoma" w:cs="Tahoma"/>
        </w:rPr>
      </w:pPr>
      <w:r w:rsidRPr="00AE4F17">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7AA95FC6" w14:textId="50CC025A" w:rsidR="00B56396" w:rsidRPr="00AE4F17" w:rsidRDefault="00B56396" w:rsidP="00C37356">
      <w:pPr>
        <w:keepNext/>
        <w:keepLines/>
        <w:tabs>
          <w:tab w:val="left" w:pos="567"/>
          <w:tab w:val="left" w:pos="1418"/>
          <w:tab w:val="left" w:pos="1702"/>
        </w:tabs>
        <w:jc w:val="both"/>
        <w:rPr>
          <w:rFonts w:ascii="Tahoma" w:hAnsi="Tahoma" w:cs="Tahoma"/>
        </w:rPr>
      </w:pPr>
    </w:p>
    <w:p w14:paraId="4FAE1E27"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65C79708" w14:textId="77777777" w:rsidR="00DF7B45" w:rsidRPr="00AE4F17" w:rsidRDefault="00DF7B45" w:rsidP="00C37356">
      <w:pPr>
        <w:keepNext/>
        <w:keepLines/>
        <w:tabs>
          <w:tab w:val="left" w:pos="567"/>
          <w:tab w:val="left" w:pos="1702"/>
        </w:tabs>
        <w:rPr>
          <w:rFonts w:ascii="Tahoma" w:hAnsi="Tahoma" w:cs="Tahoma"/>
        </w:rPr>
      </w:pPr>
    </w:p>
    <w:p w14:paraId="34F9F815" w14:textId="77777777" w:rsidR="009A692C" w:rsidRPr="00AE4F17" w:rsidRDefault="009A692C" w:rsidP="00C37356">
      <w:pPr>
        <w:keepNext/>
        <w:keepLines/>
        <w:jc w:val="both"/>
        <w:rPr>
          <w:rFonts w:ascii="Tahoma" w:hAnsi="Tahoma" w:cs="Tahoma"/>
        </w:rPr>
      </w:pPr>
      <w:r w:rsidRPr="00AE4F17">
        <w:rPr>
          <w:rFonts w:ascii="Tahoma" w:hAnsi="Tahoma" w:cs="Tahoma"/>
        </w:rPr>
        <w:t>Stranki okvirnega sporazuma bosta ta okvirni sporazum, kot tudi vse medsebojne dogovore,</w:t>
      </w:r>
      <w:r w:rsidR="001B619F">
        <w:rPr>
          <w:rFonts w:ascii="Tahoma" w:hAnsi="Tahoma" w:cs="Tahoma"/>
        </w:rPr>
        <w:t xml:space="preserve"> informacije</w:t>
      </w:r>
      <w:r w:rsidRPr="00AE4F17">
        <w:rPr>
          <w:rFonts w:ascii="Tahoma" w:hAnsi="Tahoma" w:cs="Tahoma"/>
        </w:rPr>
        <w:t xml:space="preserv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w:t>
      </w:r>
      <w:r w:rsidR="001B619F">
        <w:rPr>
          <w:rFonts w:ascii="Tahoma" w:hAnsi="Tahoma" w:cs="Tahoma"/>
        </w:rPr>
        <w:t>informacij</w:t>
      </w:r>
      <w:r w:rsidRPr="00AE4F17">
        <w:rPr>
          <w:rFonts w:ascii="Tahoma" w:hAnsi="Tahoma" w:cs="Tahoma"/>
        </w:rPr>
        <w:t>, ki po veljavnih predpisih štejejo za javne.</w:t>
      </w:r>
    </w:p>
    <w:p w14:paraId="74AEFFDD" w14:textId="77777777" w:rsidR="00DF7B45" w:rsidRPr="00AE4F17" w:rsidRDefault="00DF7B45" w:rsidP="00C37356">
      <w:pPr>
        <w:keepNext/>
        <w:keepLines/>
        <w:tabs>
          <w:tab w:val="left" w:pos="567"/>
          <w:tab w:val="left" w:pos="1418"/>
          <w:tab w:val="left" w:pos="1702"/>
        </w:tabs>
        <w:rPr>
          <w:rFonts w:ascii="Tahoma" w:hAnsi="Tahoma" w:cs="Tahoma"/>
        </w:rPr>
      </w:pPr>
    </w:p>
    <w:p w14:paraId="789AB100"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6185469B" w14:textId="77777777" w:rsidR="00DF7B45" w:rsidRPr="00AE4F17" w:rsidRDefault="00DF7B45" w:rsidP="00C37356">
      <w:pPr>
        <w:keepNext/>
        <w:keepLines/>
        <w:tabs>
          <w:tab w:val="left" w:pos="567"/>
          <w:tab w:val="left" w:pos="1418"/>
          <w:tab w:val="left" w:pos="1702"/>
        </w:tabs>
        <w:jc w:val="both"/>
        <w:rPr>
          <w:rFonts w:ascii="Tahoma" w:eastAsia="Calibri" w:hAnsi="Tahoma" w:cs="Tahoma"/>
        </w:rPr>
      </w:pPr>
    </w:p>
    <w:p w14:paraId="50F2A104" w14:textId="77777777" w:rsidR="009A692C" w:rsidRPr="00AE4F17" w:rsidRDefault="009A692C" w:rsidP="00C37356">
      <w:pPr>
        <w:keepNext/>
        <w:keepLines/>
        <w:tabs>
          <w:tab w:val="left" w:pos="567"/>
          <w:tab w:val="left" w:pos="1418"/>
          <w:tab w:val="left" w:pos="1702"/>
        </w:tabs>
        <w:jc w:val="both"/>
        <w:rPr>
          <w:rFonts w:ascii="Tahoma" w:hAnsi="Tahoma" w:cs="Tahoma"/>
        </w:rPr>
      </w:pPr>
      <w:r w:rsidRPr="00AE4F1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07180833" w14:textId="77777777" w:rsidR="00DF7B45" w:rsidRPr="00AE4F17" w:rsidRDefault="00DF7B45" w:rsidP="00C37356">
      <w:pPr>
        <w:keepNext/>
        <w:keepLines/>
        <w:tabs>
          <w:tab w:val="left" w:pos="567"/>
          <w:tab w:val="left" w:pos="1418"/>
          <w:tab w:val="left" w:pos="1702"/>
        </w:tabs>
        <w:jc w:val="both"/>
        <w:rPr>
          <w:rFonts w:ascii="Tahoma" w:eastAsia="Calibri" w:hAnsi="Tahoma" w:cs="Tahoma"/>
        </w:rPr>
      </w:pPr>
    </w:p>
    <w:p w14:paraId="3FFF35AA" w14:textId="4BDCB39C" w:rsidR="00DF7B45" w:rsidRDefault="009A692C" w:rsidP="00C37356">
      <w:pPr>
        <w:keepNext/>
        <w:keepLines/>
        <w:jc w:val="both"/>
        <w:rPr>
          <w:rFonts w:ascii="Tahoma" w:hAnsi="Tahoma" w:cs="Tahoma"/>
        </w:rPr>
      </w:pPr>
      <w:r w:rsidRPr="00AE4F17">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6CE351B1" w14:textId="77777777" w:rsidR="00F33B0A" w:rsidRPr="006807AF" w:rsidRDefault="00F33B0A" w:rsidP="00C37356">
      <w:pPr>
        <w:keepNext/>
        <w:keepLines/>
        <w:jc w:val="both"/>
        <w:rPr>
          <w:rFonts w:ascii="Tahoma" w:hAnsi="Tahoma" w:cs="Tahoma"/>
        </w:rPr>
      </w:pPr>
    </w:p>
    <w:p w14:paraId="3CBA89E2" w14:textId="77777777" w:rsidR="009A692C" w:rsidRPr="00AE4F17" w:rsidRDefault="009A692C" w:rsidP="00C37356">
      <w:pPr>
        <w:keepNext/>
        <w:keepLines/>
        <w:jc w:val="both"/>
        <w:rPr>
          <w:rFonts w:ascii="Tahoma" w:hAnsi="Tahoma" w:cs="Tahoma"/>
        </w:rPr>
      </w:pPr>
      <w:r w:rsidRPr="00AE4F17">
        <w:rPr>
          <w:rFonts w:ascii="Tahoma" w:hAnsi="Tahoma" w:cs="Tahoma"/>
        </w:rPr>
        <w:t>Morebitne spremembe ali dopolnitve tega okvirnega sporazuma so veljavne le, če jih stranki okvirnega sporazuma skleneta v obliki pisnega dodatka k temu okvirnemu sporazumu.</w:t>
      </w:r>
    </w:p>
    <w:p w14:paraId="5B4875BF" w14:textId="77777777" w:rsidR="00DF7B45" w:rsidRPr="00AE4F17" w:rsidRDefault="00DF7B45" w:rsidP="00C37356">
      <w:pPr>
        <w:keepNext/>
        <w:keepLines/>
        <w:jc w:val="both"/>
        <w:rPr>
          <w:rFonts w:ascii="Tahoma" w:hAnsi="Tahoma" w:cs="Tahoma"/>
        </w:rPr>
      </w:pPr>
    </w:p>
    <w:p w14:paraId="05DA07A4" w14:textId="5DC35044" w:rsidR="009A692C" w:rsidRDefault="009A692C" w:rsidP="00C37356">
      <w:pPr>
        <w:keepNext/>
        <w:keepLines/>
        <w:tabs>
          <w:tab w:val="left" w:pos="567"/>
          <w:tab w:val="left" w:pos="1418"/>
          <w:tab w:val="left" w:pos="1702"/>
        </w:tabs>
        <w:jc w:val="both"/>
        <w:rPr>
          <w:rFonts w:ascii="Tahoma" w:hAnsi="Tahoma" w:cs="Tahoma"/>
          <w:lang w:val="es-AR"/>
        </w:rPr>
      </w:pPr>
      <w:r w:rsidRPr="00AE4F17">
        <w:rPr>
          <w:rFonts w:ascii="Tahoma" w:hAnsi="Tahoma" w:cs="Tahoma"/>
          <w:lang w:val="es-AR"/>
        </w:rPr>
        <w:t xml:space="preserve">Priloge so neločljivi sestavni del tega okvirnega sporazuma. </w:t>
      </w:r>
    </w:p>
    <w:p w14:paraId="28EB240F" w14:textId="0EE951DD" w:rsidR="000D1783" w:rsidRDefault="000D1783" w:rsidP="00C37356">
      <w:pPr>
        <w:keepNext/>
        <w:keepLines/>
        <w:tabs>
          <w:tab w:val="left" w:pos="567"/>
          <w:tab w:val="left" w:pos="1418"/>
          <w:tab w:val="left" w:pos="1702"/>
        </w:tabs>
        <w:jc w:val="both"/>
        <w:rPr>
          <w:rFonts w:ascii="Tahoma" w:hAnsi="Tahoma" w:cs="Tahoma"/>
          <w:lang w:val="es-AR"/>
        </w:rPr>
      </w:pPr>
    </w:p>
    <w:p w14:paraId="1863DD98" w14:textId="77777777" w:rsidR="0082268E" w:rsidRPr="00AE4F17" w:rsidRDefault="0082268E" w:rsidP="00C37356">
      <w:pPr>
        <w:keepNext/>
        <w:keepLines/>
        <w:jc w:val="both"/>
        <w:rPr>
          <w:rFonts w:ascii="Tahoma" w:hAnsi="Tahoma" w:cs="Tahoma"/>
        </w:rPr>
      </w:pPr>
    </w:p>
    <w:p w14:paraId="4A38E0D7" w14:textId="77777777" w:rsidR="00DF7B45" w:rsidRPr="00AE4F17" w:rsidRDefault="00DF7B45" w:rsidP="00C37356">
      <w:pPr>
        <w:keepNext/>
        <w:keepLines/>
        <w:numPr>
          <w:ilvl w:val="0"/>
          <w:numId w:val="14"/>
        </w:numPr>
        <w:jc w:val="center"/>
        <w:rPr>
          <w:rFonts w:ascii="Tahoma" w:hAnsi="Tahoma" w:cs="Tahoma"/>
        </w:rPr>
      </w:pPr>
      <w:r w:rsidRPr="00AE4F17">
        <w:rPr>
          <w:rFonts w:ascii="Tahoma" w:hAnsi="Tahoma" w:cs="Tahoma"/>
        </w:rPr>
        <w:t>člen</w:t>
      </w:r>
    </w:p>
    <w:p w14:paraId="03168308" w14:textId="77777777" w:rsidR="00DF7B45" w:rsidRPr="00AE4F17" w:rsidRDefault="00DF7B45" w:rsidP="00C37356">
      <w:pPr>
        <w:keepNext/>
        <w:keepLines/>
        <w:tabs>
          <w:tab w:val="left" w:pos="4820"/>
        </w:tabs>
        <w:ind w:right="-2"/>
        <w:jc w:val="both"/>
        <w:rPr>
          <w:rFonts w:ascii="Tahoma" w:hAnsi="Tahoma" w:cs="Tahoma"/>
        </w:rPr>
      </w:pPr>
    </w:p>
    <w:p w14:paraId="11AD851A" w14:textId="77777777" w:rsidR="009A692C" w:rsidRPr="00AE4F17" w:rsidRDefault="009A692C" w:rsidP="00C37356">
      <w:pPr>
        <w:keepNext/>
        <w:keepLines/>
        <w:jc w:val="both"/>
        <w:rPr>
          <w:rFonts w:ascii="Tahoma" w:hAnsi="Tahoma" w:cs="Tahoma"/>
        </w:rPr>
      </w:pPr>
      <w:r w:rsidRPr="00AE4F17">
        <w:rPr>
          <w:rFonts w:ascii="Tahoma" w:hAnsi="Tahoma" w:cs="Tahoma"/>
        </w:rPr>
        <w:t>Okvirni sporazum je sestavljen in podpisan v petih (5) enakih izvodih, od katerih tri (3) izvode prejme naročnik in dva (2) izvoda izvajalec.</w:t>
      </w:r>
    </w:p>
    <w:p w14:paraId="48D7FCF4" w14:textId="77777777" w:rsidR="00DF7B45" w:rsidRPr="00AE4F17" w:rsidRDefault="00DF7B45" w:rsidP="00C37356">
      <w:pPr>
        <w:keepNext/>
        <w:keepLines/>
        <w:jc w:val="both"/>
        <w:rPr>
          <w:rFonts w:ascii="Tahoma" w:hAnsi="Tahoma" w:cs="Tahoma"/>
        </w:rPr>
      </w:pPr>
    </w:p>
    <w:p w14:paraId="21100A90" w14:textId="77777777" w:rsidR="00D01DF8" w:rsidRPr="00AE4F17" w:rsidRDefault="00D01DF8" w:rsidP="00C37356">
      <w:pPr>
        <w:keepNext/>
        <w:keepLines/>
        <w:jc w:val="both"/>
        <w:rPr>
          <w:rFonts w:ascii="Tahoma" w:hAnsi="Tahoma" w:cs="Tahoma"/>
        </w:rPr>
      </w:pPr>
    </w:p>
    <w:p w14:paraId="7F71FBB1" w14:textId="77777777" w:rsidR="00DF7B45" w:rsidRPr="00AE4F17" w:rsidRDefault="00DF7B45" w:rsidP="00C37356">
      <w:pPr>
        <w:keepNext/>
        <w:keepLines/>
        <w:tabs>
          <w:tab w:val="left" w:pos="1134"/>
          <w:tab w:val="left" w:pos="4820"/>
        </w:tabs>
        <w:rPr>
          <w:rFonts w:ascii="Tahoma" w:hAnsi="Tahoma" w:cs="Tahoma"/>
        </w:rPr>
      </w:pPr>
      <w:r w:rsidRPr="00AE4F17">
        <w:rPr>
          <w:rFonts w:ascii="Tahoma" w:hAnsi="Tahoma" w:cs="Tahoma"/>
        </w:rPr>
        <w:t>Ljubljana, dne ___________</w:t>
      </w:r>
      <w:r w:rsidRPr="00AE4F17">
        <w:rPr>
          <w:rFonts w:ascii="Tahoma" w:hAnsi="Tahoma" w:cs="Tahoma"/>
        </w:rPr>
        <w:tab/>
      </w:r>
      <w:r w:rsidRPr="00AE4F17">
        <w:rPr>
          <w:rFonts w:ascii="Tahoma" w:hAnsi="Tahoma" w:cs="Tahoma"/>
        </w:rPr>
        <w:tab/>
      </w:r>
      <w:r w:rsidRPr="00AE4F17">
        <w:rPr>
          <w:rFonts w:ascii="Tahoma" w:hAnsi="Tahoma" w:cs="Tahoma"/>
        </w:rPr>
        <w:tab/>
        <w:t>_____________, dne ______________</w:t>
      </w:r>
    </w:p>
    <w:p w14:paraId="52D1BD25" w14:textId="77777777" w:rsidR="00DF7B45" w:rsidRPr="00AE4F17" w:rsidRDefault="00DF7B45" w:rsidP="00C37356">
      <w:pPr>
        <w:keepNext/>
        <w:keepLines/>
        <w:tabs>
          <w:tab w:val="left" w:pos="4820"/>
        </w:tabs>
        <w:rPr>
          <w:rFonts w:ascii="Tahoma" w:hAnsi="Tahoma" w:cs="Tahoma"/>
        </w:rPr>
      </w:pPr>
    </w:p>
    <w:p w14:paraId="53521A6B" w14:textId="77777777" w:rsidR="00DF7B45" w:rsidRPr="00AE4F17" w:rsidRDefault="00DF7B45" w:rsidP="00C37356">
      <w:pPr>
        <w:keepNext/>
        <w:keepLines/>
        <w:tabs>
          <w:tab w:val="left" w:pos="4820"/>
        </w:tabs>
        <w:rPr>
          <w:rFonts w:ascii="Tahoma" w:hAnsi="Tahoma" w:cs="Tahoma"/>
        </w:rPr>
      </w:pPr>
    </w:p>
    <w:p w14:paraId="0FCC5CE1" w14:textId="77777777" w:rsidR="00DF7B45" w:rsidRPr="00AE4F17" w:rsidRDefault="00DF7B45" w:rsidP="00C37356">
      <w:pPr>
        <w:keepNext/>
        <w:keepLines/>
        <w:tabs>
          <w:tab w:val="left" w:pos="4820"/>
        </w:tabs>
        <w:rPr>
          <w:rFonts w:ascii="Tahoma" w:hAnsi="Tahoma" w:cs="Tahoma"/>
        </w:rPr>
      </w:pPr>
      <w:r w:rsidRPr="00AE4F17">
        <w:rPr>
          <w:rFonts w:ascii="Tahoma" w:hAnsi="Tahoma" w:cs="Tahoma"/>
          <w:b/>
        </w:rPr>
        <w:t>NAROČNIK:</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b/>
        </w:rPr>
        <w:t>IZVAJALEC:</w:t>
      </w:r>
    </w:p>
    <w:p w14:paraId="2E13EDB2" w14:textId="20937F22" w:rsidR="00DF7B45" w:rsidRPr="00AE4F17" w:rsidRDefault="00134857" w:rsidP="00C37356">
      <w:pPr>
        <w:keepNext/>
        <w:keepLines/>
        <w:jc w:val="both"/>
        <w:rPr>
          <w:rFonts w:ascii="Tahoma" w:hAnsi="Tahoma" w:cs="Tahoma"/>
          <w:bCs/>
        </w:rPr>
      </w:pPr>
      <w:r w:rsidRPr="00AE4F17">
        <w:rPr>
          <w:rFonts w:ascii="Tahoma" w:hAnsi="Tahoma" w:cs="Tahoma"/>
          <w:bCs/>
        </w:rPr>
        <w:t>JAVNO PODJETJE</w:t>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p>
    <w:p w14:paraId="4D9283DB" w14:textId="7294F289" w:rsidR="00DF7B45" w:rsidRPr="00AE4F17" w:rsidRDefault="00134857" w:rsidP="00C37356">
      <w:pPr>
        <w:keepNext/>
        <w:keepLines/>
        <w:jc w:val="both"/>
        <w:rPr>
          <w:rFonts w:ascii="Tahoma" w:hAnsi="Tahoma" w:cs="Tahoma"/>
        </w:rPr>
      </w:pPr>
      <w:r w:rsidRPr="00AE4F17">
        <w:rPr>
          <w:rFonts w:ascii="Tahoma" w:hAnsi="Tahoma" w:cs="Tahoma"/>
          <w:bCs/>
        </w:rPr>
        <w:t>LJUBLJANSKI POTNIŠKI PROMET</w:t>
      </w:r>
      <w:r w:rsidR="00DF7B45" w:rsidRPr="00AE4F17">
        <w:rPr>
          <w:rFonts w:ascii="Tahoma" w:hAnsi="Tahoma" w:cs="Tahoma"/>
          <w:bCs/>
        </w:rPr>
        <w:t xml:space="preserve">, </w:t>
      </w:r>
      <w:r w:rsidR="00DF7B45" w:rsidRPr="00AE4F17">
        <w:rPr>
          <w:rFonts w:ascii="Tahoma" w:hAnsi="Tahoma" w:cs="Tahoma"/>
        </w:rPr>
        <w:t>d.o.o.</w:t>
      </w:r>
      <w:r w:rsidR="00DF7B45" w:rsidRPr="00AE4F17">
        <w:rPr>
          <w:rFonts w:ascii="Tahoma" w:hAnsi="Tahoma" w:cs="Tahoma"/>
        </w:rPr>
        <w:tab/>
      </w:r>
      <w:r w:rsidR="00DF7B45" w:rsidRPr="00AE4F17">
        <w:rPr>
          <w:rFonts w:ascii="Tahoma" w:hAnsi="Tahoma" w:cs="Tahoma"/>
        </w:rPr>
        <w:tab/>
      </w:r>
    </w:p>
    <w:p w14:paraId="08D93943" w14:textId="77777777" w:rsidR="00DF7B45" w:rsidRPr="00AE4F17" w:rsidRDefault="00DF7B45" w:rsidP="00C37356">
      <w:pPr>
        <w:keepNext/>
        <w:keepLines/>
        <w:jc w:val="both"/>
        <w:rPr>
          <w:rFonts w:ascii="Tahoma" w:hAnsi="Tahoma" w:cs="Tahoma"/>
        </w:rPr>
      </w:pPr>
    </w:p>
    <w:p w14:paraId="10766482" w14:textId="77777777" w:rsidR="00DF7B45" w:rsidRPr="00AE4F17" w:rsidRDefault="00DF7B45" w:rsidP="00C37356">
      <w:pPr>
        <w:keepNext/>
        <w:keepLines/>
        <w:jc w:val="both"/>
        <w:rPr>
          <w:rFonts w:ascii="Tahoma" w:hAnsi="Tahoma" w:cs="Tahoma"/>
        </w:rPr>
      </w:pPr>
      <w:r w:rsidRPr="00AE4F17">
        <w:rPr>
          <w:rFonts w:ascii="Tahoma" w:hAnsi="Tahoma" w:cs="Tahoma"/>
        </w:rPr>
        <w:t>Direktor:</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snapToGrid w:val="0"/>
        </w:rPr>
        <w:tab/>
      </w:r>
      <w:r w:rsidRPr="00AE4F17">
        <w:rPr>
          <w:rFonts w:ascii="Tahoma" w:hAnsi="Tahoma" w:cs="Tahoma"/>
          <w:snapToGrid w:val="0"/>
        </w:rPr>
        <w:tab/>
      </w:r>
    </w:p>
    <w:p w14:paraId="28FA864D" w14:textId="77777777" w:rsidR="00DF7B45" w:rsidRPr="00AE4F17" w:rsidRDefault="00EE7AF4" w:rsidP="00C37356">
      <w:pPr>
        <w:keepNext/>
        <w:keepLines/>
        <w:rPr>
          <w:rFonts w:ascii="Tahoma" w:hAnsi="Tahoma" w:cs="Tahoma"/>
          <w:snapToGrid w:val="0"/>
        </w:rPr>
      </w:pPr>
      <w:r w:rsidRPr="00AE4F17">
        <w:rPr>
          <w:rFonts w:ascii="Tahoma" w:hAnsi="Tahoma" w:cs="Tahoma"/>
          <w:snapToGrid w:val="0"/>
        </w:rPr>
        <w:t>Peter Horvat</w:t>
      </w:r>
    </w:p>
    <w:p w14:paraId="2DFEFEDB" w14:textId="77777777" w:rsidR="009A692C" w:rsidRPr="00AE4F17" w:rsidRDefault="009A692C" w:rsidP="00C37356">
      <w:pPr>
        <w:keepNext/>
        <w:keepLines/>
        <w:rPr>
          <w:rFonts w:ascii="Tahoma" w:hAnsi="Tahoma" w:cs="Tahoma"/>
          <w:snapToGrid w:val="0"/>
        </w:rPr>
      </w:pPr>
    </w:p>
    <w:p w14:paraId="2A83EAF5" w14:textId="77777777" w:rsidR="00AF1419" w:rsidRPr="00AE4F17" w:rsidRDefault="00AF1419" w:rsidP="00C37356">
      <w:pPr>
        <w:keepNext/>
        <w:keepLines/>
        <w:rPr>
          <w:rFonts w:ascii="Tahoma" w:hAnsi="Tahoma" w:cs="Tahoma"/>
          <w:snapToGrid w:val="0"/>
        </w:rPr>
      </w:pPr>
    </w:p>
    <w:p w14:paraId="2E17D15D" w14:textId="3413C528" w:rsidR="00AF1419" w:rsidRPr="00AE4F17" w:rsidRDefault="00AF1419" w:rsidP="00C37356">
      <w:pPr>
        <w:keepNext/>
        <w:keepLines/>
        <w:spacing w:after="120"/>
        <w:rPr>
          <w:rFonts w:ascii="Tahoma" w:hAnsi="Tahoma" w:cs="Tahoma"/>
          <w:snapToGrid w:val="0"/>
        </w:rPr>
      </w:pPr>
      <w:r w:rsidRPr="00AE4F17">
        <w:rPr>
          <w:rFonts w:ascii="Tahoma" w:hAnsi="Tahoma" w:cs="Tahoma"/>
          <w:snapToGrid w:val="0"/>
        </w:rPr>
        <w:t>Priloge:</w:t>
      </w:r>
    </w:p>
    <w:p w14:paraId="62C7B127" w14:textId="77777777" w:rsidR="007428DA" w:rsidRPr="00AE4F17" w:rsidRDefault="007428DA" w:rsidP="00C37356">
      <w:pPr>
        <w:pStyle w:val="Odstavekseznama"/>
        <w:keepNext/>
        <w:keepLines/>
        <w:numPr>
          <w:ilvl w:val="0"/>
          <w:numId w:val="20"/>
        </w:numPr>
        <w:rPr>
          <w:rFonts w:ascii="Tahoma" w:hAnsi="Tahoma" w:cs="Tahoma"/>
          <w:snapToGrid w:val="0"/>
        </w:rPr>
      </w:pPr>
      <w:r w:rsidRPr="00AE4F17">
        <w:rPr>
          <w:rFonts w:ascii="Tahoma" w:hAnsi="Tahoma" w:cs="Tahoma"/>
          <w:snapToGrid w:val="0"/>
        </w:rPr>
        <w:t xml:space="preserve">Ponudba </w:t>
      </w:r>
      <w:r w:rsidR="00B75B0E">
        <w:rPr>
          <w:rFonts w:ascii="Tahoma" w:hAnsi="Tahoma" w:cs="Tahoma"/>
          <w:snapToGrid w:val="0"/>
        </w:rPr>
        <w:t>izvajalca</w:t>
      </w:r>
      <w:r w:rsidRPr="00AE4F17">
        <w:rPr>
          <w:rFonts w:ascii="Tahoma" w:hAnsi="Tahoma" w:cs="Tahoma"/>
          <w:snapToGrid w:val="0"/>
        </w:rPr>
        <w:t xml:space="preserve"> št. ________ z dne _____________</w:t>
      </w:r>
    </w:p>
    <w:p w14:paraId="21E4133D" w14:textId="04965A32" w:rsidR="00AF1419" w:rsidRPr="00AE4F17" w:rsidRDefault="0090621B" w:rsidP="00C37356">
      <w:pPr>
        <w:pStyle w:val="Odstavekseznama"/>
        <w:keepNext/>
        <w:keepLines/>
        <w:numPr>
          <w:ilvl w:val="0"/>
          <w:numId w:val="20"/>
        </w:numPr>
        <w:rPr>
          <w:rFonts w:ascii="Tahoma" w:hAnsi="Tahoma" w:cs="Tahoma"/>
          <w:snapToGrid w:val="0"/>
        </w:rPr>
      </w:pPr>
      <w:r w:rsidRPr="00AE4F17">
        <w:rPr>
          <w:rFonts w:ascii="Tahoma" w:hAnsi="Tahoma" w:cs="Tahoma"/>
          <w:snapToGrid w:val="0"/>
        </w:rPr>
        <w:t>Seznam izvajalcev</w:t>
      </w:r>
      <w:r w:rsidR="008B1969">
        <w:rPr>
          <w:rFonts w:ascii="Tahoma" w:hAnsi="Tahoma" w:cs="Tahoma"/>
          <w:snapToGrid w:val="0"/>
        </w:rPr>
        <w:t>,</w:t>
      </w:r>
      <w:r w:rsidR="00C0038F" w:rsidRPr="00AE4F17">
        <w:rPr>
          <w:rFonts w:ascii="Tahoma" w:hAnsi="Tahoma" w:cs="Tahoma"/>
          <w:snapToGrid w:val="0"/>
        </w:rPr>
        <w:t xml:space="preserve"> </w:t>
      </w:r>
      <w:r w:rsidR="008B1969" w:rsidRPr="008B1969">
        <w:rPr>
          <w:rFonts w:ascii="Tahoma" w:hAnsi="Tahoma" w:cs="Tahoma"/>
          <w:snapToGrid w:val="0"/>
        </w:rPr>
        <w:t>razvrščenih od najugodnejšega do najmanj ugodnega</w:t>
      </w:r>
    </w:p>
    <w:p w14:paraId="45C2DE7B" w14:textId="77777777" w:rsidR="00AF1419" w:rsidRPr="00AE4F17" w:rsidRDefault="00AF1419" w:rsidP="00C37356">
      <w:pPr>
        <w:pStyle w:val="Odstavekseznama"/>
        <w:keepNext/>
        <w:keepLines/>
        <w:numPr>
          <w:ilvl w:val="0"/>
          <w:numId w:val="20"/>
        </w:numPr>
        <w:rPr>
          <w:rFonts w:ascii="Tahoma" w:hAnsi="Tahoma" w:cs="Tahoma"/>
          <w:snapToGrid w:val="0"/>
        </w:rPr>
      </w:pPr>
      <w:r w:rsidRPr="00AE4F17">
        <w:rPr>
          <w:rFonts w:ascii="Tahoma" w:hAnsi="Tahoma" w:cs="Tahoma"/>
        </w:rPr>
        <w:t>Seznam vozil in voznikov</w:t>
      </w:r>
    </w:p>
    <w:p w14:paraId="5FDDEDEC" w14:textId="77777777" w:rsidR="00AF1419" w:rsidRPr="00AE4F17" w:rsidRDefault="00AF1419" w:rsidP="00C37356">
      <w:pPr>
        <w:pStyle w:val="Odstavekseznama"/>
        <w:keepNext/>
        <w:keepLines/>
        <w:numPr>
          <w:ilvl w:val="0"/>
          <w:numId w:val="20"/>
        </w:numPr>
        <w:rPr>
          <w:rFonts w:ascii="Tahoma" w:hAnsi="Tahoma" w:cs="Tahoma"/>
          <w:snapToGrid w:val="0"/>
        </w:rPr>
      </w:pPr>
      <w:r w:rsidRPr="00AE4F17">
        <w:rPr>
          <w:rFonts w:ascii="Tahoma" w:hAnsi="Tahoma" w:cs="Tahoma"/>
          <w:snapToGrid w:val="0"/>
        </w:rPr>
        <w:t>Pravila ravnanja na lokaciji LPP</w:t>
      </w:r>
    </w:p>
    <w:p w14:paraId="5FFD5D62" w14:textId="77777777" w:rsidR="00AF1419" w:rsidRPr="00AE4F17" w:rsidRDefault="00AF1419" w:rsidP="00C37356">
      <w:pPr>
        <w:pStyle w:val="Odstavekseznama"/>
        <w:keepNext/>
        <w:keepLines/>
        <w:ind w:left="720"/>
        <w:rPr>
          <w:rFonts w:ascii="Tahoma" w:hAnsi="Tahoma" w:cs="Tahoma"/>
          <w:snapToGrid w:val="0"/>
        </w:rPr>
      </w:pPr>
    </w:p>
    <w:p w14:paraId="15F472F6" w14:textId="77777777" w:rsidR="009A692C" w:rsidRPr="00AE4F17" w:rsidRDefault="009A692C" w:rsidP="00C37356">
      <w:pPr>
        <w:pStyle w:val="Odstavekseznama"/>
        <w:keepNext/>
        <w:keepLines/>
        <w:numPr>
          <w:ilvl w:val="1"/>
          <w:numId w:val="6"/>
        </w:numPr>
        <w:rPr>
          <w:rFonts w:ascii="Tahoma" w:hAnsi="Tahoma" w:cs="Tahoma"/>
          <w:snapToGrid w:val="0"/>
        </w:rPr>
      </w:pPr>
      <w:r w:rsidRPr="00AE4F17">
        <w:rPr>
          <w:rFonts w:ascii="Tahoma" w:hAnsi="Tahoma" w:cs="Tahoma"/>
          <w:snapToGrid w:val="0"/>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885866" w:rsidRPr="00844C3C" w14:paraId="155F3D6E" w14:textId="77777777" w:rsidTr="00A06933">
        <w:tc>
          <w:tcPr>
            <w:tcW w:w="599" w:type="dxa"/>
            <w:tcBorders>
              <w:top w:val="single" w:sz="4" w:space="0" w:color="auto"/>
              <w:bottom w:val="single" w:sz="4" w:space="0" w:color="auto"/>
              <w:right w:val="nil"/>
            </w:tcBorders>
          </w:tcPr>
          <w:p w14:paraId="4B021A14" w14:textId="77777777" w:rsidR="00885866" w:rsidRPr="00844C3C" w:rsidRDefault="00885866" w:rsidP="00C37356">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2AAF3DD8" w14:textId="77777777" w:rsidR="00885866" w:rsidRPr="00844C3C" w:rsidRDefault="00885866" w:rsidP="00C37356">
            <w:pPr>
              <w:keepNext/>
              <w:keepLines/>
              <w:rPr>
                <w:rFonts w:ascii="Tahoma" w:hAnsi="Tahoma" w:cs="Tahoma"/>
              </w:rPr>
            </w:pPr>
            <w:r w:rsidRPr="00844C3C">
              <w:rPr>
                <w:rFonts w:ascii="Tahoma" w:hAnsi="Tahoma" w:cs="Tahoma"/>
              </w:rPr>
              <w:t>MENIČNA IZJAVA ZA ZAVAROVANJE DOBRE IZVEDBE OBVEZNOSTI IZ OKVIRNEGA SPORAZUMA - VZOREC</w:t>
            </w:r>
          </w:p>
        </w:tc>
        <w:tc>
          <w:tcPr>
            <w:tcW w:w="1417" w:type="dxa"/>
            <w:tcBorders>
              <w:top w:val="single" w:sz="4" w:space="0" w:color="auto"/>
              <w:bottom w:val="single" w:sz="4" w:space="0" w:color="auto"/>
            </w:tcBorders>
          </w:tcPr>
          <w:p w14:paraId="1FE45360" w14:textId="57DF4513" w:rsidR="00885866" w:rsidRPr="00844C3C" w:rsidRDefault="00885866" w:rsidP="00C37356">
            <w:pPr>
              <w:keepNext/>
              <w:keepLines/>
              <w:rPr>
                <w:rFonts w:ascii="Tahoma" w:hAnsi="Tahoma" w:cs="Tahoma"/>
                <w:b/>
              </w:rPr>
            </w:pPr>
            <w:r>
              <w:rPr>
                <w:rFonts w:ascii="Tahoma" w:hAnsi="Tahoma" w:cs="Tahoma"/>
                <w:b/>
              </w:rPr>
              <w:t>Priloga 7</w:t>
            </w:r>
          </w:p>
        </w:tc>
      </w:tr>
    </w:tbl>
    <w:p w14:paraId="0CC56232" w14:textId="39A50CBE" w:rsidR="003C05D0" w:rsidRPr="00AE4F17" w:rsidRDefault="00A71C6F" w:rsidP="003B1B7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F10A60" w:rsidRPr="00AE4F17">
        <w:rPr>
          <w:rFonts w:ascii="Tahoma" w:hAnsi="Tahoma" w:cs="Tahoma"/>
        </w:rPr>
        <w:t>VZOREC</w:t>
      </w:r>
    </w:p>
    <w:p w14:paraId="0B54D9F4" w14:textId="77777777" w:rsidR="003C05D0" w:rsidRPr="00AE4F17" w:rsidRDefault="003C05D0" w:rsidP="00C37356">
      <w:pPr>
        <w:keepNext/>
        <w:keepLines/>
        <w:rPr>
          <w:rFonts w:ascii="Tahoma" w:hAnsi="Tahoma" w:cs="Tahoma"/>
        </w:rPr>
      </w:pPr>
      <w:r w:rsidRPr="00AE4F17">
        <w:rPr>
          <w:rFonts w:ascii="Tahoma" w:hAnsi="Tahoma" w:cs="Tahoma"/>
          <w:lang w:val="x-none"/>
        </w:rPr>
        <w:t>Ponudnik:</w:t>
      </w:r>
      <w:r w:rsidRPr="00AE4F17">
        <w:rPr>
          <w:rFonts w:ascii="Tahoma" w:hAnsi="Tahoma" w:cs="Tahoma"/>
        </w:rPr>
        <w:t xml:space="preserve">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513A2B8C" w14:textId="77777777" w:rsidR="003C05D0" w:rsidRPr="00AE4F17" w:rsidRDefault="003C05D0" w:rsidP="00C37356">
      <w:pPr>
        <w:keepNext/>
        <w:keepLines/>
        <w:spacing w:after="120"/>
        <w:rPr>
          <w:rFonts w:ascii="Tahoma" w:hAnsi="Tahoma" w:cs="Tahoma"/>
        </w:rPr>
      </w:pPr>
      <w:r w:rsidRPr="00AE4F17">
        <w:rPr>
          <w:rFonts w:ascii="Tahoma" w:hAnsi="Tahoma" w:cs="Tahoma"/>
        </w:rPr>
        <w:t>________________________</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3FA585C2" w14:textId="77777777" w:rsidR="003C05D0" w:rsidRPr="00AE4F17" w:rsidRDefault="003C05D0" w:rsidP="00C37356">
      <w:pPr>
        <w:keepNext/>
        <w:keepLines/>
        <w:spacing w:after="120"/>
        <w:rPr>
          <w:rFonts w:ascii="Tahoma" w:hAnsi="Tahoma" w:cs="Tahoma"/>
        </w:rPr>
      </w:pPr>
      <w:r w:rsidRPr="00AE4F17">
        <w:rPr>
          <w:rFonts w:ascii="Tahoma" w:hAnsi="Tahoma" w:cs="Tahoma"/>
        </w:rPr>
        <w:t>________________________</w:t>
      </w:r>
    </w:p>
    <w:p w14:paraId="4C092C88" w14:textId="77777777" w:rsidR="003C05D0" w:rsidRPr="00AE4F17" w:rsidRDefault="003C05D0" w:rsidP="00C37356">
      <w:pPr>
        <w:keepNext/>
        <w:keepLines/>
        <w:jc w:val="center"/>
        <w:outlineLvl w:val="0"/>
        <w:rPr>
          <w:rFonts w:ascii="Tahoma" w:hAnsi="Tahoma" w:cs="Tahoma"/>
          <w:b/>
        </w:rPr>
      </w:pPr>
      <w:r w:rsidRPr="00AE4F17">
        <w:rPr>
          <w:rFonts w:ascii="Tahoma" w:hAnsi="Tahoma" w:cs="Tahoma"/>
          <w:b/>
        </w:rPr>
        <w:t>MENIČNA IZJAVA</w:t>
      </w:r>
    </w:p>
    <w:p w14:paraId="16FE3B12" w14:textId="77777777" w:rsidR="003C05D0" w:rsidRPr="00AE4F17" w:rsidRDefault="003C05D0" w:rsidP="00C37356">
      <w:pPr>
        <w:keepNext/>
        <w:keepLines/>
        <w:jc w:val="center"/>
        <w:outlineLvl w:val="0"/>
        <w:rPr>
          <w:rFonts w:ascii="Tahoma" w:hAnsi="Tahoma" w:cs="Tahoma"/>
          <w:b/>
          <w:i/>
        </w:rPr>
      </w:pPr>
      <w:r w:rsidRPr="00AE4F17">
        <w:rPr>
          <w:rFonts w:ascii="Tahoma" w:hAnsi="Tahoma" w:cs="Tahoma"/>
          <w:b/>
          <w:i/>
        </w:rPr>
        <w:t>za zavarovanje dobre izvedbe obveznosti iz okvirnega sporazuma</w:t>
      </w:r>
    </w:p>
    <w:p w14:paraId="322CD6F7" w14:textId="77777777" w:rsidR="003C05D0" w:rsidRPr="00AE4F17" w:rsidRDefault="003C05D0" w:rsidP="00C37356">
      <w:pPr>
        <w:keepNext/>
        <w:keepLines/>
        <w:jc w:val="both"/>
        <w:outlineLvl w:val="0"/>
        <w:rPr>
          <w:rFonts w:ascii="Tahoma" w:hAnsi="Tahoma" w:cs="Tahoma"/>
          <w:b/>
        </w:rPr>
      </w:pPr>
    </w:p>
    <w:p w14:paraId="7D3F88C2" w14:textId="058FB8B7" w:rsidR="00020E8A" w:rsidRPr="00AE4F17" w:rsidRDefault="003C05D0" w:rsidP="00C37356">
      <w:pPr>
        <w:keepNext/>
        <w:keepLines/>
        <w:jc w:val="both"/>
        <w:outlineLvl w:val="0"/>
        <w:rPr>
          <w:rFonts w:ascii="Tahoma" w:eastAsia="Calibri" w:hAnsi="Tahoma" w:cs="Tahoma"/>
          <w:lang w:eastAsia="en-US"/>
        </w:rPr>
      </w:pPr>
      <w:r w:rsidRPr="00AE4F17">
        <w:rPr>
          <w:rFonts w:ascii="Tahoma" w:eastAsia="Calibri" w:hAnsi="Tahoma" w:cs="Tahoma"/>
          <w:lang w:eastAsia="en-US"/>
        </w:rPr>
        <w:t xml:space="preserve">V skladu z okvirnim sporazumom za javno naročilo </w:t>
      </w:r>
      <w:r w:rsidRPr="00AE4F17">
        <w:rPr>
          <w:rFonts w:ascii="Tahoma" w:eastAsia="Calibri" w:hAnsi="Tahoma" w:cs="Tahoma"/>
          <w:b/>
          <w:lang w:eastAsia="en-US"/>
        </w:rPr>
        <w:t xml:space="preserve">št. </w:t>
      </w:r>
      <w:r w:rsidR="00452648">
        <w:rPr>
          <w:rFonts w:ascii="Tahoma" w:hAnsi="Tahoma" w:cs="Tahoma"/>
          <w:b/>
        </w:rPr>
        <w:t xml:space="preserve">LPP-154/22 </w:t>
      </w:r>
      <w:r w:rsidRPr="00AE4F17">
        <w:rPr>
          <w:rFonts w:ascii="Tahoma" w:hAnsi="Tahoma" w:cs="Tahoma"/>
          <w:b/>
        </w:rPr>
        <w:t xml:space="preserve">Izvajanje </w:t>
      </w:r>
      <w:r w:rsidR="00020E8A" w:rsidRPr="00AE4F17">
        <w:rPr>
          <w:rFonts w:ascii="Tahoma" w:hAnsi="Tahoma" w:cs="Tahoma"/>
          <w:b/>
        </w:rPr>
        <w:t>občasnih prevozov</w:t>
      </w:r>
      <w:r w:rsidR="000A1FDA">
        <w:rPr>
          <w:rFonts w:ascii="Tahoma" w:eastAsia="Calibri" w:hAnsi="Tahoma" w:cs="Tahoma"/>
          <w:b/>
          <w:lang w:eastAsia="en-US"/>
        </w:rPr>
        <w:t xml:space="preserve">, </w:t>
      </w:r>
      <w:r w:rsidRPr="00AE4F17">
        <w:rPr>
          <w:rFonts w:ascii="Tahoma" w:eastAsia="Calibri" w:hAnsi="Tahoma" w:cs="Tahoma"/>
          <w:lang w:eastAsia="en-US"/>
        </w:rPr>
        <w:t>sklenjenim dne _______</w:t>
      </w:r>
      <w:r w:rsidR="00020E8A" w:rsidRPr="00AE4F17">
        <w:rPr>
          <w:rFonts w:ascii="Tahoma" w:eastAsia="Calibri" w:hAnsi="Tahoma" w:cs="Tahoma"/>
          <w:lang w:eastAsia="en-US"/>
        </w:rPr>
        <w:t>____</w:t>
      </w:r>
      <w:r w:rsidRPr="00AE4F17">
        <w:rPr>
          <w:rFonts w:ascii="Tahoma" w:eastAsia="Calibri" w:hAnsi="Tahoma" w:cs="Tahoma"/>
          <w:lang w:eastAsia="en-US"/>
        </w:rPr>
        <w:t>, med naročnikom: ____________________________ (</w:t>
      </w:r>
      <w:r w:rsidR="00020E8A" w:rsidRPr="00AE4F17">
        <w:rPr>
          <w:rFonts w:ascii="Tahoma" w:eastAsia="Calibri" w:hAnsi="Tahoma" w:cs="Tahoma"/>
          <w:lang w:eastAsia="en-US"/>
        </w:rPr>
        <w:t xml:space="preserve">v nadaljevanju tudi: </w:t>
      </w:r>
      <w:r w:rsidRPr="00AE4F17">
        <w:rPr>
          <w:rFonts w:ascii="Tahoma" w:eastAsia="Calibri" w:hAnsi="Tahoma" w:cs="Tahoma"/>
          <w:lang w:eastAsia="en-US"/>
        </w:rPr>
        <w:t xml:space="preserve">upravičenec) in </w:t>
      </w:r>
      <w:r w:rsidRPr="00AE4F17">
        <w:rPr>
          <w:rFonts w:ascii="Tahoma" w:hAnsi="Tahoma" w:cs="Tahoma"/>
        </w:rPr>
        <w:t>izvajalcem: ___________________________</w:t>
      </w:r>
      <w:r w:rsidR="00020E8A" w:rsidRPr="00AE4F17">
        <w:rPr>
          <w:rFonts w:ascii="Tahoma" w:eastAsia="Calibri" w:hAnsi="Tahoma" w:cs="Tahoma"/>
          <w:lang w:eastAsia="en-US"/>
        </w:rPr>
        <w:t xml:space="preserve">, </w:t>
      </w:r>
      <w:r w:rsidRPr="00AE4F17">
        <w:rPr>
          <w:rFonts w:ascii="Tahoma" w:eastAsia="Calibri" w:hAnsi="Tahoma" w:cs="Tahoma"/>
          <w:lang w:eastAsia="en-US"/>
        </w:rPr>
        <w:t>je izvajalec dolžan izvesti storitve</w:t>
      </w:r>
      <w:r w:rsidR="00020E8A" w:rsidRPr="00AE4F17">
        <w:rPr>
          <w:rFonts w:ascii="Tahoma" w:eastAsia="Calibri" w:hAnsi="Tahoma" w:cs="Tahoma"/>
          <w:lang w:eastAsia="en-US"/>
        </w:rPr>
        <w:t xml:space="preserve">, po ceni in v skladu z določili  </w:t>
      </w:r>
      <w:r w:rsidRPr="00AE4F17">
        <w:rPr>
          <w:rFonts w:ascii="Tahoma" w:eastAsia="Calibri" w:hAnsi="Tahoma" w:cs="Tahoma"/>
          <w:lang w:eastAsia="en-US"/>
        </w:rPr>
        <w:t>zgoraj n</w:t>
      </w:r>
      <w:r w:rsidR="00020E8A" w:rsidRPr="00AE4F17">
        <w:rPr>
          <w:rFonts w:ascii="Tahoma" w:eastAsia="Calibri" w:hAnsi="Tahoma" w:cs="Tahoma"/>
          <w:lang w:eastAsia="en-US"/>
        </w:rPr>
        <w:t>avedenega okvirnega sporazuma</w:t>
      </w:r>
      <w:r w:rsidRPr="00AE4F17">
        <w:rPr>
          <w:rFonts w:ascii="Tahoma" w:eastAsia="Calibri" w:hAnsi="Tahoma" w:cs="Tahoma"/>
          <w:lang w:eastAsia="en-US"/>
        </w:rPr>
        <w:t xml:space="preserve">. </w:t>
      </w:r>
    </w:p>
    <w:p w14:paraId="096E822D" w14:textId="77777777" w:rsidR="00020E8A" w:rsidRPr="00AE4F17" w:rsidRDefault="00020E8A" w:rsidP="00C37356">
      <w:pPr>
        <w:keepNext/>
        <w:keepLines/>
        <w:jc w:val="both"/>
        <w:outlineLvl w:val="0"/>
        <w:rPr>
          <w:rFonts w:ascii="Tahoma" w:eastAsia="Calibri" w:hAnsi="Tahoma" w:cs="Tahoma"/>
          <w:lang w:eastAsia="en-US"/>
        </w:rPr>
      </w:pPr>
    </w:p>
    <w:p w14:paraId="6F84AA06"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4F7B926D" w14:textId="77777777" w:rsidR="003C05D0" w:rsidRPr="00AE4F17" w:rsidRDefault="003C05D0" w:rsidP="00C37356">
      <w:pPr>
        <w:keepNext/>
        <w:keepLines/>
        <w:jc w:val="both"/>
        <w:outlineLvl w:val="0"/>
        <w:rPr>
          <w:rFonts w:ascii="Tahoma" w:hAnsi="Tahoma" w:cs="Tahoma"/>
        </w:rPr>
      </w:pPr>
    </w:p>
    <w:p w14:paraId="52AD4F51" w14:textId="77777777" w:rsidR="003C05D0" w:rsidRPr="00AE4F17" w:rsidRDefault="003C05D0" w:rsidP="00C37356">
      <w:pPr>
        <w:keepNext/>
        <w:keepLines/>
        <w:spacing w:after="120"/>
        <w:jc w:val="both"/>
        <w:outlineLvl w:val="0"/>
        <w:rPr>
          <w:rFonts w:ascii="Tahoma" w:hAnsi="Tahoma" w:cs="Tahoma"/>
        </w:rPr>
      </w:pPr>
      <w:r w:rsidRPr="00AE4F17">
        <w:rPr>
          <w:rFonts w:ascii="Tahoma" w:hAnsi="Tahoma" w:cs="Tahoma"/>
        </w:rPr>
        <w:t>………………………………………………………………………………………………………………………………………………………</w:t>
      </w:r>
    </w:p>
    <w:p w14:paraId="5DC8A998"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 xml:space="preserve">(Ime in priimek)                        </w:t>
      </w:r>
      <w:r w:rsidRPr="00AE4F17">
        <w:rPr>
          <w:rFonts w:ascii="Tahoma" w:hAnsi="Tahoma" w:cs="Tahoma"/>
        </w:rPr>
        <w:tab/>
        <w:t xml:space="preserve">(Funkcija zastopnika)               </w:t>
      </w:r>
      <w:r w:rsidRPr="00AE4F17">
        <w:rPr>
          <w:rFonts w:ascii="Tahoma" w:hAnsi="Tahoma" w:cs="Tahoma"/>
        </w:rPr>
        <w:tab/>
      </w:r>
      <w:r w:rsidRPr="00AE4F17">
        <w:rPr>
          <w:rFonts w:ascii="Tahoma" w:hAnsi="Tahoma" w:cs="Tahoma"/>
        </w:rPr>
        <w:tab/>
      </w:r>
      <w:r w:rsidRPr="00AE4F17">
        <w:rPr>
          <w:rFonts w:ascii="Tahoma" w:hAnsi="Tahoma" w:cs="Tahoma"/>
        </w:rPr>
        <w:tab/>
        <w:t>(Podpis)</w:t>
      </w:r>
    </w:p>
    <w:p w14:paraId="761F1DE2" w14:textId="77777777" w:rsidR="003C05D0" w:rsidRPr="00AE4F17" w:rsidRDefault="003C05D0" w:rsidP="00C37356">
      <w:pPr>
        <w:keepNext/>
        <w:keepLines/>
        <w:jc w:val="both"/>
        <w:outlineLvl w:val="0"/>
        <w:rPr>
          <w:rFonts w:ascii="Tahoma" w:hAnsi="Tahoma" w:cs="Tahoma"/>
        </w:rPr>
      </w:pPr>
    </w:p>
    <w:p w14:paraId="22CA55FF" w14:textId="77777777" w:rsidR="003C05D0" w:rsidRPr="00AE4F17" w:rsidRDefault="003C05D0" w:rsidP="00C37356">
      <w:pPr>
        <w:keepNext/>
        <w:keepLines/>
        <w:spacing w:after="120"/>
        <w:jc w:val="both"/>
        <w:outlineLvl w:val="0"/>
        <w:rPr>
          <w:rFonts w:ascii="Tahoma" w:hAnsi="Tahoma" w:cs="Tahoma"/>
        </w:rPr>
      </w:pPr>
      <w:r w:rsidRPr="00AE4F17">
        <w:rPr>
          <w:rFonts w:ascii="Tahoma" w:hAnsi="Tahoma" w:cs="Tahoma"/>
        </w:rPr>
        <w:t xml:space="preserve">Pooblaščamo </w:t>
      </w:r>
      <w:r w:rsidRPr="00AE4F17">
        <w:rPr>
          <w:rFonts w:ascii="Tahoma" w:eastAsia="Calibri" w:hAnsi="Tahoma" w:cs="Tahoma"/>
          <w:lang w:eastAsia="en-US"/>
        </w:rPr>
        <w:t>____________________________ (upravičenec)</w:t>
      </w:r>
      <w:r w:rsidRPr="00AE4F17">
        <w:rPr>
          <w:rFonts w:ascii="Tahoma" w:hAnsi="Tahoma" w:cs="Tahoma"/>
        </w:rPr>
        <w:t>, da v primeru, če mi kot izvajalec ne bomo izpolnili obveznosti po okvirnem sporazumu v dogovorjeni kvaliteti, količini in rokih, opredeljenih v zgoraj citiranem okvirnem sporazumu, da:</w:t>
      </w:r>
    </w:p>
    <w:p w14:paraId="4751EAE2" w14:textId="77777777" w:rsidR="003C05D0" w:rsidRPr="00AE4F17" w:rsidRDefault="003C05D0" w:rsidP="00C37356">
      <w:pPr>
        <w:keepNext/>
        <w:keepLines/>
        <w:numPr>
          <w:ilvl w:val="0"/>
          <w:numId w:val="12"/>
        </w:numPr>
        <w:ind w:left="431" w:hanging="357"/>
        <w:jc w:val="both"/>
        <w:outlineLvl w:val="0"/>
        <w:rPr>
          <w:rFonts w:ascii="Tahoma" w:hAnsi="Tahoma" w:cs="Tahoma"/>
        </w:rPr>
      </w:pPr>
      <w:r w:rsidRPr="00AE4F17">
        <w:rPr>
          <w:rFonts w:ascii="Tahoma" w:hAnsi="Tahoma" w:cs="Tahoma"/>
        </w:rPr>
        <w:t>izpolni bianko menico v višini do __________ EUR,</w:t>
      </w:r>
    </w:p>
    <w:p w14:paraId="2CACB260" w14:textId="77777777" w:rsidR="003C05D0" w:rsidRPr="00AE4F17" w:rsidRDefault="003C05D0" w:rsidP="00C37356">
      <w:pPr>
        <w:keepNext/>
        <w:keepLines/>
        <w:numPr>
          <w:ilvl w:val="0"/>
          <w:numId w:val="12"/>
        </w:numPr>
        <w:ind w:left="431" w:hanging="357"/>
        <w:jc w:val="both"/>
        <w:outlineLvl w:val="0"/>
        <w:rPr>
          <w:rFonts w:ascii="Tahoma" w:hAnsi="Tahoma" w:cs="Tahoma"/>
        </w:rPr>
      </w:pPr>
      <w:r w:rsidRPr="00AE4F17">
        <w:rPr>
          <w:rFonts w:ascii="Tahoma" w:hAnsi="Tahoma" w:cs="Tahoma"/>
        </w:rPr>
        <w:t>da izpolni vse druge sestavne dele menic, ki niso izpolnjeni,</w:t>
      </w:r>
    </w:p>
    <w:p w14:paraId="7843D148" w14:textId="77777777" w:rsidR="003C05D0" w:rsidRPr="00AE4F17" w:rsidRDefault="003C05D0" w:rsidP="00C37356">
      <w:pPr>
        <w:keepNext/>
        <w:keepLines/>
        <w:numPr>
          <w:ilvl w:val="0"/>
          <w:numId w:val="12"/>
        </w:numPr>
        <w:spacing w:line="276" w:lineRule="auto"/>
        <w:ind w:left="431" w:hanging="357"/>
        <w:jc w:val="both"/>
        <w:outlineLvl w:val="0"/>
        <w:rPr>
          <w:rFonts w:ascii="Tahoma" w:hAnsi="Tahoma" w:cs="Tahoma"/>
        </w:rPr>
      </w:pPr>
      <w:r w:rsidRPr="00AE4F17">
        <w:rPr>
          <w:rFonts w:ascii="Tahoma" w:hAnsi="Tahoma" w:cs="Tahoma"/>
        </w:rPr>
        <w:t>da po potrebi zapiše na menici tudi katerokoli menično klavzulo, ki sicer ni bistvena menična sestavina.</w:t>
      </w:r>
    </w:p>
    <w:p w14:paraId="5CC0B123" w14:textId="77777777" w:rsidR="003C05D0" w:rsidRPr="00AE4F17" w:rsidRDefault="003C05D0" w:rsidP="00C37356">
      <w:pPr>
        <w:keepNext/>
        <w:keepLines/>
        <w:jc w:val="both"/>
        <w:outlineLvl w:val="0"/>
        <w:rPr>
          <w:rFonts w:ascii="Tahoma" w:hAnsi="Tahoma" w:cs="Tahoma"/>
        </w:rPr>
      </w:pPr>
    </w:p>
    <w:p w14:paraId="675880D3"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 xml:space="preserve">V primeru spremembe upnika predmetnih terjatev, veljajo določbe tega pooblastila tudi v korist novih upnikov. Pooblaščamo </w:t>
      </w:r>
      <w:r w:rsidRPr="00AE4F17">
        <w:rPr>
          <w:rFonts w:ascii="Tahoma" w:eastAsia="Calibri" w:hAnsi="Tahoma" w:cs="Tahoma"/>
          <w:lang w:eastAsia="en-US"/>
        </w:rPr>
        <w:t>____________________________ (upravičenec)</w:t>
      </w:r>
      <w:r w:rsidRPr="00AE4F17">
        <w:rPr>
          <w:rFonts w:ascii="Tahoma" w:hAnsi="Tahoma" w:cs="Tahoma"/>
        </w:rPr>
        <w:t xml:space="preserve">, da menico po potrebi domicilira pri katerikoli banki, pri kateri imamo odprt račun. </w:t>
      </w:r>
    </w:p>
    <w:p w14:paraId="49531B2F" w14:textId="77777777" w:rsidR="003C05D0" w:rsidRPr="00AE4F17" w:rsidRDefault="003C05D0" w:rsidP="00C37356">
      <w:pPr>
        <w:keepNext/>
        <w:keepLines/>
        <w:jc w:val="both"/>
        <w:outlineLvl w:val="0"/>
        <w:rPr>
          <w:rFonts w:ascii="Tahoma" w:hAnsi="Tahoma" w:cs="Tahoma"/>
        </w:rPr>
      </w:pPr>
    </w:p>
    <w:p w14:paraId="1446AF92"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S to menično izjavo pooblaščamo ___________________ (navedba banke), da v breme našega transakcijskega računa št. SI56 __________________ unovči predloženo me</w:t>
      </w:r>
      <w:r w:rsidR="00B51DC9" w:rsidRPr="00AE4F17">
        <w:rPr>
          <w:rFonts w:ascii="Tahoma" w:hAnsi="Tahoma" w:cs="Tahoma"/>
        </w:rPr>
        <w:t>nico do ___________  oziroma še najkasneje trideset (30) dni po preteku veljavnosti okvirnega sporazuma.</w:t>
      </w:r>
      <w:r w:rsidRPr="00AE4F17">
        <w:rPr>
          <w:rFonts w:ascii="Tahoma" w:hAnsi="Tahoma" w:cs="Tahoma"/>
        </w:rPr>
        <w:t xml:space="preserve"> </w:t>
      </w:r>
    </w:p>
    <w:p w14:paraId="76CA312D" w14:textId="77777777" w:rsidR="003C05D0" w:rsidRPr="00AE4F17" w:rsidRDefault="003C05D0" w:rsidP="00C37356">
      <w:pPr>
        <w:keepNext/>
        <w:keepLines/>
        <w:jc w:val="both"/>
        <w:outlineLvl w:val="0"/>
        <w:rPr>
          <w:rFonts w:ascii="Tahoma" w:hAnsi="Tahoma" w:cs="Tahoma"/>
        </w:rPr>
      </w:pPr>
    </w:p>
    <w:p w14:paraId="45CD93F1"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 xml:space="preserve">Pooblaščamo tudi katerokoli banko, pri kateri bi imeli odprt račun, da v breme našega transakcijskega računa unovči predloženo menico. </w:t>
      </w:r>
    </w:p>
    <w:p w14:paraId="7AB1637B" w14:textId="77777777" w:rsidR="003C05D0" w:rsidRPr="00AE4F17" w:rsidRDefault="003C05D0" w:rsidP="00C37356">
      <w:pPr>
        <w:keepNext/>
        <w:keepLines/>
        <w:jc w:val="both"/>
        <w:outlineLvl w:val="0"/>
        <w:rPr>
          <w:rFonts w:ascii="Tahoma" w:hAnsi="Tahoma" w:cs="Tahoma"/>
        </w:rPr>
      </w:pPr>
    </w:p>
    <w:p w14:paraId="02426B36"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 xml:space="preserve">S podpisom tega pooblastila soglašamo, da </w:t>
      </w:r>
      <w:r w:rsidRPr="00AE4F17">
        <w:rPr>
          <w:rFonts w:ascii="Tahoma" w:eastAsia="Calibri" w:hAnsi="Tahoma" w:cs="Tahoma"/>
          <w:lang w:eastAsia="en-US"/>
        </w:rPr>
        <w:t>____________________________ (upravičenec)</w:t>
      </w:r>
      <w:r w:rsidRPr="00AE4F17">
        <w:rPr>
          <w:rFonts w:ascii="Tahoma" w:hAnsi="Tahoma" w:cs="Tahoma"/>
        </w:rPr>
        <w:t>, opravi poizvedbe o številkah transakcijskih računov pri katerikoli banki, finančni organizaciji ali upravljavcu baz podatkov o računih.</w:t>
      </w:r>
    </w:p>
    <w:p w14:paraId="49179E1B" w14:textId="77777777" w:rsidR="003C05D0" w:rsidRPr="00AE4F17" w:rsidRDefault="003C05D0" w:rsidP="00C37356">
      <w:pPr>
        <w:keepNext/>
        <w:keepLines/>
        <w:jc w:val="both"/>
        <w:outlineLvl w:val="0"/>
        <w:rPr>
          <w:rFonts w:ascii="Tahoma" w:hAnsi="Tahoma" w:cs="Tahoma"/>
        </w:rPr>
      </w:pPr>
    </w:p>
    <w:p w14:paraId="2A194116" w14:textId="77777777" w:rsidR="003C05D0" w:rsidRPr="00AE4F17" w:rsidRDefault="003C05D0" w:rsidP="00C37356">
      <w:pPr>
        <w:keepNext/>
        <w:keepLines/>
        <w:jc w:val="both"/>
        <w:outlineLvl w:val="0"/>
        <w:rPr>
          <w:rFonts w:ascii="Tahoma" w:hAnsi="Tahoma" w:cs="Tahoma"/>
        </w:rPr>
      </w:pPr>
      <w:r w:rsidRPr="00AE4F17">
        <w:rPr>
          <w:rFonts w:ascii="Tahoma" w:hAnsi="Tahoma" w:cs="Tahoma"/>
        </w:rPr>
        <w:t>Zavezujemo se, da tega pooblastila ne bomo preklicali.</w:t>
      </w:r>
    </w:p>
    <w:p w14:paraId="25E2BA37" w14:textId="77777777" w:rsidR="003C05D0" w:rsidRPr="00AE4F17" w:rsidRDefault="003C05D0" w:rsidP="00C37356">
      <w:pPr>
        <w:keepNext/>
        <w:keepLines/>
        <w:jc w:val="both"/>
        <w:outlineLvl w:val="0"/>
        <w:rPr>
          <w:rFonts w:ascii="Tahoma" w:hAnsi="Tahoma" w:cs="Tahoma"/>
        </w:rPr>
      </w:pPr>
    </w:p>
    <w:p w14:paraId="060EA5ED" w14:textId="77777777" w:rsidR="003C05D0" w:rsidRPr="00AE4F17" w:rsidRDefault="003C05D0" w:rsidP="00C37356">
      <w:pPr>
        <w:keepNext/>
        <w:keepLines/>
        <w:jc w:val="both"/>
        <w:outlineLvl w:val="0"/>
        <w:rPr>
          <w:rFonts w:ascii="Tahoma" w:hAnsi="Tahoma" w:cs="Tahoma"/>
        </w:rPr>
      </w:pPr>
    </w:p>
    <w:p w14:paraId="7B0035AF" w14:textId="77777777" w:rsidR="003C05D0" w:rsidRPr="00AE4F17" w:rsidRDefault="003C05D0" w:rsidP="00C37356">
      <w:pPr>
        <w:keepNext/>
        <w:keepLines/>
        <w:jc w:val="both"/>
        <w:outlineLvl w:val="0"/>
        <w:rPr>
          <w:rFonts w:ascii="Tahoma" w:hAnsi="Tahoma" w:cs="Tahoma"/>
          <w:u w:val="single"/>
        </w:rPr>
      </w:pPr>
      <w:r w:rsidRPr="00AE4F17">
        <w:rPr>
          <w:rFonts w:ascii="Tahoma" w:hAnsi="Tahoma" w:cs="Tahoma"/>
        </w:rPr>
        <w:t>Kraj, datum</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Žig</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u w:val="single"/>
        </w:rPr>
        <w:t xml:space="preserve">Izdajatelj menice: </w:t>
      </w:r>
    </w:p>
    <w:p w14:paraId="52186A71" w14:textId="77777777" w:rsidR="003C05D0" w:rsidRPr="00AE4F17" w:rsidRDefault="003C05D0" w:rsidP="00C37356">
      <w:pPr>
        <w:keepNext/>
        <w:keepLines/>
        <w:jc w:val="both"/>
        <w:outlineLvl w:val="0"/>
        <w:rPr>
          <w:rFonts w:ascii="Tahoma" w:hAnsi="Tahoma" w:cs="Tahoma"/>
        </w:rPr>
      </w:pPr>
    </w:p>
    <w:p w14:paraId="0DB8523C" w14:textId="77777777" w:rsidR="003C05D0" w:rsidRPr="00AE4F17" w:rsidRDefault="003C05D0" w:rsidP="00C37356">
      <w:pPr>
        <w:keepNext/>
        <w:keepLines/>
        <w:jc w:val="both"/>
        <w:outlineLvl w:val="0"/>
        <w:rPr>
          <w:rFonts w:ascii="Tahoma" w:hAnsi="Tahoma" w:cs="Tahoma"/>
        </w:rPr>
      </w:pPr>
    </w:p>
    <w:p w14:paraId="733791D3" w14:textId="77777777" w:rsidR="003C05D0" w:rsidRPr="00020E8A" w:rsidRDefault="003C05D0" w:rsidP="00C37356">
      <w:pPr>
        <w:keepNext/>
        <w:keepLines/>
        <w:jc w:val="both"/>
        <w:rPr>
          <w:rFonts w:ascii="Tahoma" w:hAnsi="Tahoma" w:cs="Tahoma"/>
          <w:b/>
          <w:i/>
          <w:color w:val="000000"/>
          <w:sz w:val="22"/>
          <w:u w:val="single"/>
        </w:rPr>
      </w:pPr>
      <w:r w:rsidRPr="00AE4F17">
        <w:rPr>
          <w:rFonts w:ascii="Tahoma" w:hAnsi="Tahoma" w:cs="Tahoma"/>
        </w:rPr>
        <w:t>Priloga: 1 bianko menica</w:t>
      </w:r>
    </w:p>
    <w:sectPr w:rsidR="003C05D0" w:rsidRPr="00020E8A" w:rsidSect="00043940">
      <w:headerReference w:type="default" r:id="rId21"/>
      <w:footerReference w:type="default" r:id="rId22"/>
      <w:headerReference w:type="first" r:id="rId23"/>
      <w:footerReference w:type="first" r:id="rId24"/>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17260" w14:textId="77777777" w:rsidR="00DE5D2F" w:rsidRDefault="00DE5D2F">
      <w:r>
        <w:separator/>
      </w:r>
    </w:p>
  </w:endnote>
  <w:endnote w:type="continuationSeparator" w:id="0">
    <w:p w14:paraId="07E0F092" w14:textId="77777777" w:rsidR="00DE5D2F" w:rsidRDefault="00DE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altName w:val="Segoe UI Semibold"/>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33B8" w14:textId="11D18113" w:rsidR="00DE5D2F" w:rsidRPr="00525E69" w:rsidRDefault="00DE5D2F" w:rsidP="00E1680F">
    <w:pPr>
      <w:ind w:left="4248" w:right="-991"/>
      <w:jc w:val="right"/>
      <w:rPr>
        <w:rFonts w:ascii="Tahoma" w:hAnsi="Tahoma" w:cs="Tahoma"/>
        <w:noProo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6FBD8" w14:textId="77777777" w:rsidR="00DE5D2F" w:rsidRPr="00DE0D08" w:rsidRDefault="00DE5D2F"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205EA56" wp14:editId="57FB9CEA">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6C185758" w14:textId="77777777" w:rsidR="00DE5D2F" w:rsidRDefault="00DE5D2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0AC29" w14:textId="77777777" w:rsidR="00DE5D2F" w:rsidRDefault="00DE5D2F" w:rsidP="00E67166">
    <w:pPr>
      <w:pStyle w:val="Noga"/>
      <w:ind w:right="-1276"/>
      <w:jc w:val="right"/>
    </w:pPr>
    <w:r>
      <w:rPr>
        <w:noProof/>
      </w:rPr>
      <w:drawing>
        <wp:inline distT="0" distB="0" distL="0" distR="0" wp14:anchorId="55C0828C" wp14:editId="555D2194">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4FD995A2" w14:textId="77777777" w:rsidR="00DE5D2F" w:rsidRPr="005D40C9" w:rsidRDefault="00DE5D2F" w:rsidP="00E67166">
    <w:pPr>
      <w:pStyle w:val="Noga"/>
      <w:tabs>
        <w:tab w:val="clear" w:pos="4536"/>
        <w:tab w:val="clear" w:pos="9072"/>
      </w:tabs>
      <w:ind w:right="-2"/>
      <w:jc w:val="right"/>
      <w:rPr>
        <w:sz w:val="16"/>
        <w:szCs w:val="16"/>
      </w:rPr>
    </w:pPr>
  </w:p>
  <w:p w14:paraId="694E418A" w14:textId="19EEAA7F" w:rsidR="00DE5D2F" w:rsidRPr="00E67166" w:rsidRDefault="00DE5D2F"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5F5364">
      <w:rPr>
        <w:noProof/>
        <w:sz w:val="16"/>
        <w:szCs w:val="16"/>
      </w:rPr>
      <w:t>48</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D22A" w14:textId="77777777" w:rsidR="00DE5D2F" w:rsidRDefault="00DE5D2F" w:rsidP="002E6DA4">
    <w:pPr>
      <w:pStyle w:val="Noga"/>
      <w:jc w:val="right"/>
      <w:rPr>
        <w:rFonts w:ascii="Tahoma" w:hAnsi="Tahoma" w:cs="Tahoma"/>
        <w:snapToGrid w:val="0"/>
        <w:sz w:val="18"/>
        <w:szCs w:val="18"/>
      </w:rPr>
    </w:pPr>
  </w:p>
  <w:p w14:paraId="222F813B" w14:textId="77777777" w:rsidR="00DE5D2F" w:rsidRDefault="00DE5D2F">
    <w:r>
      <w:rPr>
        <w:rFonts w:ascii="Tahoma" w:hAnsi="Tahoma" w:cs="Tahoma"/>
        <w:snapToGrid w:val="0"/>
        <w:sz w:val="16"/>
        <w:szCs w:val="16"/>
      </w:rPr>
      <w:tab/>
    </w:r>
    <w:r>
      <w:rPr>
        <w:rFonts w:ascii="Tahoma" w:hAnsi="Tahoma" w:cs="Tahoma"/>
        <w:snapToGrid w:val="0"/>
        <w:sz w:val="16"/>
        <w:szCs w:val="16"/>
      </w:rPr>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137D8476" w14:textId="5B9C0B64" w:rsidR="00DE5D2F" w:rsidRPr="00407848" w:rsidRDefault="00DE5D2F"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514F560B" w14:textId="77777777" w:rsidR="00DE5D2F" w:rsidRPr="00407848" w:rsidRDefault="00DE5D2F" w:rsidP="002E6DA4">
    <w:pPr>
      <w:pStyle w:val="Noga"/>
      <w:jc w:val="center"/>
      <w:rPr>
        <w:rStyle w:val="tevilkastrani"/>
        <w:rFonts w:ascii="Tahoma" w:hAnsi="Tahoma" w:cs="Tahoma"/>
        <w:sz w:val="16"/>
        <w:szCs w:val="16"/>
      </w:rPr>
    </w:pPr>
  </w:p>
  <w:p w14:paraId="6BA4C028" w14:textId="77777777" w:rsidR="00DE5D2F" w:rsidRPr="00407848" w:rsidRDefault="00DE5D2F" w:rsidP="002E6DA4">
    <w:pPr>
      <w:jc w:val="center"/>
      <w:rPr>
        <w:rFonts w:ascii="Tahoma" w:hAnsi="Tahoma" w:cs="Tahoma"/>
        <w:snapToGrid w:val="0"/>
        <w:sz w:val="16"/>
        <w:szCs w:val="16"/>
      </w:rPr>
    </w:pPr>
  </w:p>
  <w:p w14:paraId="2A6CA868" w14:textId="77777777" w:rsidR="00DE5D2F" w:rsidRPr="00102BE1" w:rsidRDefault="00DE5D2F">
    <w:pPr>
      <w:pStyle w:val="Noga"/>
      <w:rPr>
        <w:sz w:val="18"/>
        <w:szCs w:val="18"/>
      </w:rPr>
    </w:pPr>
  </w:p>
  <w:p w14:paraId="25856A96" w14:textId="77777777" w:rsidR="00DE5D2F" w:rsidRDefault="00DE5D2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65690" w14:textId="77777777" w:rsidR="00DE5D2F" w:rsidRDefault="00DE5D2F"/>
  </w:footnote>
  <w:footnote w:type="continuationSeparator" w:id="0">
    <w:p w14:paraId="39E9CEC4" w14:textId="77777777" w:rsidR="00DE5D2F" w:rsidRDefault="00DE5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3586" w14:textId="109B865E" w:rsidR="00DE5D2F" w:rsidRPr="00A9387B" w:rsidRDefault="00DE5D2F" w:rsidP="00576B06">
    <w:pPr>
      <w:spacing w:after="120"/>
      <w:ind w:right="-991"/>
      <w:jc w:val="right"/>
      <w:rPr>
        <w:rFonts w:ascii="Tahoma" w:hAnsi="Tahoma" w:cs="Tahoma"/>
        <w:b/>
        <w:iCs/>
      </w:rPr>
    </w:pPr>
    <w:r>
      <w:rPr>
        <w:noProof/>
      </w:rPr>
      <w:drawing>
        <wp:inline distT="0" distB="0" distL="0" distR="0" wp14:anchorId="397E9020" wp14:editId="476BFC82">
          <wp:extent cx="3438525" cy="1823085"/>
          <wp:effectExtent l="0" t="0" r="9525" b="571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C1829C0" w14:textId="77777777" w:rsidR="00DE5D2F" w:rsidRDefault="00DE5D2F">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0D5DF" w14:textId="77777777" w:rsidR="00DE5D2F" w:rsidRPr="00001A3E" w:rsidRDefault="00DE5D2F" w:rsidP="00CD1524">
    <w:pPr>
      <w:pStyle w:val="Glava"/>
      <w:tabs>
        <w:tab w:val="clear" w:pos="4536"/>
        <w:tab w:val="clear" w:pos="9072"/>
      </w:tabs>
      <w:spacing w:after="120"/>
      <w:jc w:val="right"/>
      <w:rPr>
        <w:sz w:val="20"/>
      </w:rPr>
    </w:pPr>
    <w:r>
      <w:rPr>
        <w:noProof/>
      </w:rPr>
      <w:drawing>
        <wp:inline distT="0" distB="0" distL="0" distR="0" wp14:anchorId="5FA585D4" wp14:editId="6C0BF6BF">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DE245" w14:textId="77777777" w:rsidR="00DE5D2F" w:rsidRDefault="00DE5D2F" w:rsidP="00A43EED">
    <w:pPr>
      <w:spacing w:after="120"/>
      <w:jc w:val="center"/>
    </w:pPr>
    <w:r>
      <w:rPr>
        <w:noProof/>
      </w:rPr>
      <w:drawing>
        <wp:inline distT="0" distB="0" distL="0" distR="0" wp14:anchorId="6ABF9545" wp14:editId="52CE7738">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EFE1CE7" w14:textId="77777777" w:rsidR="00DE5D2F" w:rsidRDefault="00DE5D2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7FA10" w14:textId="77777777" w:rsidR="00DE5D2F" w:rsidRDefault="00DE5D2F" w:rsidP="00CD1524">
    <w:pPr>
      <w:pStyle w:val="Glava"/>
      <w:spacing w:after="120"/>
      <w:jc w:val="center"/>
    </w:pPr>
    <w:r>
      <w:rPr>
        <w:noProof/>
      </w:rPr>
      <w:drawing>
        <wp:inline distT="0" distB="0" distL="0" distR="0" wp14:anchorId="70DE1A1B" wp14:editId="139C7ADE">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2512BB9" w14:textId="77777777" w:rsidR="00DE5D2F" w:rsidRPr="00001A3E" w:rsidRDefault="00DE5D2F" w:rsidP="00CD1524">
    <w:pPr>
      <w:pStyle w:val="Glava"/>
      <w:spacing w:after="120"/>
      <w:jc w:val="center"/>
      <w:rPr>
        <w:sz w:val="20"/>
      </w:rPr>
    </w:pPr>
  </w:p>
  <w:p w14:paraId="2F075856" w14:textId="77777777" w:rsidR="00DE5D2F" w:rsidRDefault="00DE5D2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9"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10"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2"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C070A2"/>
    <w:multiLevelType w:val="hybridMultilevel"/>
    <w:tmpl w:val="73142E7E"/>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BF479D4"/>
    <w:multiLevelType w:val="multilevel"/>
    <w:tmpl w:val="43E0643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4262FD5"/>
    <w:multiLevelType w:val="hybridMultilevel"/>
    <w:tmpl w:val="EA402C8A"/>
    <w:lvl w:ilvl="0" w:tplc="37DECC5E">
      <w:start w:val="1"/>
      <w:numFmt w:val="lowerLetter"/>
      <w:pStyle w:val="rkovnatokazaodstavkom"/>
      <w:lvlText w:val="%1)"/>
      <w:lvlJc w:val="left"/>
      <w:pPr>
        <w:tabs>
          <w:tab w:val="num" w:pos="425"/>
        </w:tabs>
        <w:ind w:left="425" w:hanging="425"/>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29"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C4449A6"/>
    <w:multiLevelType w:val="hybridMultilevel"/>
    <w:tmpl w:val="56927144"/>
    <w:lvl w:ilvl="0" w:tplc="04240005">
      <w:start w:val="1"/>
      <w:numFmt w:val="bullet"/>
      <w:lvlText w:val=""/>
      <w:lvlJc w:val="left"/>
      <w:pPr>
        <w:ind w:left="1713" w:hanging="360"/>
      </w:pPr>
      <w:rPr>
        <w:rFonts w:ascii="Wingdings" w:hAnsi="Wingding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3"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5"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26"/>
  </w:num>
  <w:num w:numId="4">
    <w:abstractNumId w:val="21"/>
  </w:num>
  <w:num w:numId="5">
    <w:abstractNumId w:val="17"/>
  </w:num>
  <w:num w:numId="6">
    <w:abstractNumId w:val="23"/>
  </w:num>
  <w:num w:numId="7">
    <w:abstractNumId w:val="22"/>
  </w:num>
  <w:num w:numId="8">
    <w:abstractNumId w:val="25"/>
  </w:num>
  <w:num w:numId="9">
    <w:abstractNumId w:val="15"/>
  </w:num>
  <w:num w:numId="10">
    <w:abstractNumId w:val="35"/>
  </w:num>
  <w:num w:numId="11">
    <w:abstractNumId w:val="31"/>
  </w:num>
  <w:num w:numId="12">
    <w:abstractNumId w:val="34"/>
  </w:num>
  <w:num w:numId="13">
    <w:abstractNumId w:val="30"/>
  </w:num>
  <w:num w:numId="14">
    <w:abstractNumId w:val="28"/>
  </w:num>
  <w:num w:numId="15">
    <w:abstractNumId w:val="14"/>
  </w:num>
  <w:num w:numId="16">
    <w:abstractNumId w:val="27"/>
  </w:num>
  <w:num w:numId="17">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8">
    <w:abstractNumId w:val="32"/>
  </w:num>
  <w:num w:numId="19">
    <w:abstractNumId w:val="24"/>
  </w:num>
  <w:num w:numId="20">
    <w:abstractNumId w:val="29"/>
  </w:num>
  <w:num w:numId="21">
    <w:abstractNumId w:val="2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3"/>
  </w:num>
  <w:num w:numId="25">
    <w:abstractNumId w:val="18"/>
  </w:num>
  <w:num w:numId="26">
    <w:abstractNumId w:val="36"/>
  </w:num>
  <w:num w:numId="27">
    <w:abstractNumId w:val="12"/>
  </w:num>
  <w:num w:numId="28">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2BAA"/>
    <w:rsid w:val="00004092"/>
    <w:rsid w:val="00004F76"/>
    <w:rsid w:val="00004FD3"/>
    <w:rsid w:val="00007C20"/>
    <w:rsid w:val="00011F69"/>
    <w:rsid w:val="000129E9"/>
    <w:rsid w:val="000145A5"/>
    <w:rsid w:val="00014967"/>
    <w:rsid w:val="00020E8A"/>
    <w:rsid w:val="0002142C"/>
    <w:rsid w:val="0002284B"/>
    <w:rsid w:val="00023758"/>
    <w:rsid w:val="000258A2"/>
    <w:rsid w:val="0002661D"/>
    <w:rsid w:val="00027A1D"/>
    <w:rsid w:val="00030866"/>
    <w:rsid w:val="00031D49"/>
    <w:rsid w:val="0003233E"/>
    <w:rsid w:val="000328BB"/>
    <w:rsid w:val="00032DDB"/>
    <w:rsid w:val="0003442B"/>
    <w:rsid w:val="00034F9B"/>
    <w:rsid w:val="000377D1"/>
    <w:rsid w:val="00037AB0"/>
    <w:rsid w:val="00042051"/>
    <w:rsid w:val="00043940"/>
    <w:rsid w:val="00045471"/>
    <w:rsid w:val="0004599E"/>
    <w:rsid w:val="00045E2C"/>
    <w:rsid w:val="00046004"/>
    <w:rsid w:val="000469C7"/>
    <w:rsid w:val="000478FE"/>
    <w:rsid w:val="00050715"/>
    <w:rsid w:val="000507E9"/>
    <w:rsid w:val="000514D8"/>
    <w:rsid w:val="00051E9C"/>
    <w:rsid w:val="0005276B"/>
    <w:rsid w:val="00052BA5"/>
    <w:rsid w:val="000555D3"/>
    <w:rsid w:val="00055F77"/>
    <w:rsid w:val="00056E07"/>
    <w:rsid w:val="00060808"/>
    <w:rsid w:val="000611F7"/>
    <w:rsid w:val="00061D58"/>
    <w:rsid w:val="00063115"/>
    <w:rsid w:val="000633F1"/>
    <w:rsid w:val="00063B74"/>
    <w:rsid w:val="00064886"/>
    <w:rsid w:val="00065A16"/>
    <w:rsid w:val="000671DB"/>
    <w:rsid w:val="00071E3D"/>
    <w:rsid w:val="00071F91"/>
    <w:rsid w:val="00072712"/>
    <w:rsid w:val="0007392D"/>
    <w:rsid w:val="00074F09"/>
    <w:rsid w:val="00076A62"/>
    <w:rsid w:val="00077C17"/>
    <w:rsid w:val="000812F7"/>
    <w:rsid w:val="00081CAC"/>
    <w:rsid w:val="000822AE"/>
    <w:rsid w:val="00083BE8"/>
    <w:rsid w:val="00084CC2"/>
    <w:rsid w:val="00085633"/>
    <w:rsid w:val="0008597F"/>
    <w:rsid w:val="00087D1D"/>
    <w:rsid w:val="00092717"/>
    <w:rsid w:val="00093397"/>
    <w:rsid w:val="00094DF4"/>
    <w:rsid w:val="00094E7D"/>
    <w:rsid w:val="00095340"/>
    <w:rsid w:val="0009581B"/>
    <w:rsid w:val="00095B36"/>
    <w:rsid w:val="000A076D"/>
    <w:rsid w:val="000A0AE6"/>
    <w:rsid w:val="000A1E2F"/>
    <w:rsid w:val="000A1FDA"/>
    <w:rsid w:val="000A6E22"/>
    <w:rsid w:val="000A790A"/>
    <w:rsid w:val="000A7B70"/>
    <w:rsid w:val="000A7CA1"/>
    <w:rsid w:val="000B0DB6"/>
    <w:rsid w:val="000B11CF"/>
    <w:rsid w:val="000B1581"/>
    <w:rsid w:val="000B1B96"/>
    <w:rsid w:val="000B4B17"/>
    <w:rsid w:val="000B59CE"/>
    <w:rsid w:val="000B5C6E"/>
    <w:rsid w:val="000B6BB1"/>
    <w:rsid w:val="000C1EA8"/>
    <w:rsid w:val="000C1F50"/>
    <w:rsid w:val="000C63AA"/>
    <w:rsid w:val="000D0362"/>
    <w:rsid w:val="000D0D1F"/>
    <w:rsid w:val="000D1783"/>
    <w:rsid w:val="000D186B"/>
    <w:rsid w:val="000D1988"/>
    <w:rsid w:val="000D2494"/>
    <w:rsid w:val="000D4FA2"/>
    <w:rsid w:val="000D55CA"/>
    <w:rsid w:val="000D5B40"/>
    <w:rsid w:val="000D6D78"/>
    <w:rsid w:val="000D7398"/>
    <w:rsid w:val="000D7E09"/>
    <w:rsid w:val="000E0371"/>
    <w:rsid w:val="000E1066"/>
    <w:rsid w:val="000E1C4B"/>
    <w:rsid w:val="000E2191"/>
    <w:rsid w:val="000E2CE9"/>
    <w:rsid w:val="000E3102"/>
    <w:rsid w:val="000E4A63"/>
    <w:rsid w:val="000E70D2"/>
    <w:rsid w:val="000F0259"/>
    <w:rsid w:val="000F02A7"/>
    <w:rsid w:val="000F068B"/>
    <w:rsid w:val="000F1381"/>
    <w:rsid w:val="000F2DCE"/>
    <w:rsid w:val="000F3C53"/>
    <w:rsid w:val="000F3C8A"/>
    <w:rsid w:val="000F3CA0"/>
    <w:rsid w:val="000F522B"/>
    <w:rsid w:val="000F52D1"/>
    <w:rsid w:val="000F5AE8"/>
    <w:rsid w:val="000F6215"/>
    <w:rsid w:val="000F6570"/>
    <w:rsid w:val="000F6BD3"/>
    <w:rsid w:val="00100BE9"/>
    <w:rsid w:val="00101BBD"/>
    <w:rsid w:val="00102BE1"/>
    <w:rsid w:val="00104B2F"/>
    <w:rsid w:val="00104E2A"/>
    <w:rsid w:val="001060E9"/>
    <w:rsid w:val="0010683B"/>
    <w:rsid w:val="00110BE2"/>
    <w:rsid w:val="00111DEB"/>
    <w:rsid w:val="0011388A"/>
    <w:rsid w:val="00115167"/>
    <w:rsid w:val="00115472"/>
    <w:rsid w:val="00115CF1"/>
    <w:rsid w:val="00115FFB"/>
    <w:rsid w:val="00120D3C"/>
    <w:rsid w:val="00123A3A"/>
    <w:rsid w:val="00123B12"/>
    <w:rsid w:val="00123CE3"/>
    <w:rsid w:val="0012665E"/>
    <w:rsid w:val="00127B82"/>
    <w:rsid w:val="001313F2"/>
    <w:rsid w:val="00131545"/>
    <w:rsid w:val="00131E25"/>
    <w:rsid w:val="00132761"/>
    <w:rsid w:val="00134857"/>
    <w:rsid w:val="00135157"/>
    <w:rsid w:val="00135536"/>
    <w:rsid w:val="00136DA0"/>
    <w:rsid w:val="0013720E"/>
    <w:rsid w:val="001372AD"/>
    <w:rsid w:val="00137BF1"/>
    <w:rsid w:val="00141D57"/>
    <w:rsid w:val="001431FA"/>
    <w:rsid w:val="00143764"/>
    <w:rsid w:val="00143AEF"/>
    <w:rsid w:val="0014456D"/>
    <w:rsid w:val="00145AB9"/>
    <w:rsid w:val="00145DFF"/>
    <w:rsid w:val="00146889"/>
    <w:rsid w:val="00146BBB"/>
    <w:rsid w:val="00146CA9"/>
    <w:rsid w:val="00146E76"/>
    <w:rsid w:val="00150828"/>
    <w:rsid w:val="00151673"/>
    <w:rsid w:val="00151866"/>
    <w:rsid w:val="0015213D"/>
    <w:rsid w:val="00152154"/>
    <w:rsid w:val="00152643"/>
    <w:rsid w:val="00156AC3"/>
    <w:rsid w:val="00156E91"/>
    <w:rsid w:val="0015756F"/>
    <w:rsid w:val="00160530"/>
    <w:rsid w:val="0016154A"/>
    <w:rsid w:val="001623A1"/>
    <w:rsid w:val="00164448"/>
    <w:rsid w:val="00164C79"/>
    <w:rsid w:val="00165C5E"/>
    <w:rsid w:val="00166858"/>
    <w:rsid w:val="00166E7E"/>
    <w:rsid w:val="00172AA6"/>
    <w:rsid w:val="00172D28"/>
    <w:rsid w:val="00172D51"/>
    <w:rsid w:val="00173287"/>
    <w:rsid w:val="00175395"/>
    <w:rsid w:val="001766F8"/>
    <w:rsid w:val="00176BCE"/>
    <w:rsid w:val="00176E8D"/>
    <w:rsid w:val="00180C5C"/>
    <w:rsid w:val="00181827"/>
    <w:rsid w:val="00182663"/>
    <w:rsid w:val="00183650"/>
    <w:rsid w:val="00183DB7"/>
    <w:rsid w:val="00184183"/>
    <w:rsid w:val="0018498B"/>
    <w:rsid w:val="00185BEA"/>
    <w:rsid w:val="00186885"/>
    <w:rsid w:val="001872DC"/>
    <w:rsid w:val="0019170D"/>
    <w:rsid w:val="00191D71"/>
    <w:rsid w:val="001929C8"/>
    <w:rsid w:val="00193548"/>
    <w:rsid w:val="00193F40"/>
    <w:rsid w:val="00194133"/>
    <w:rsid w:val="001957F3"/>
    <w:rsid w:val="00196843"/>
    <w:rsid w:val="00196FBB"/>
    <w:rsid w:val="00197D1A"/>
    <w:rsid w:val="00197DF7"/>
    <w:rsid w:val="001A36D1"/>
    <w:rsid w:val="001A3967"/>
    <w:rsid w:val="001A4258"/>
    <w:rsid w:val="001A4938"/>
    <w:rsid w:val="001A58AB"/>
    <w:rsid w:val="001A7558"/>
    <w:rsid w:val="001B0125"/>
    <w:rsid w:val="001B0207"/>
    <w:rsid w:val="001B10C8"/>
    <w:rsid w:val="001B1FDD"/>
    <w:rsid w:val="001B2785"/>
    <w:rsid w:val="001B2844"/>
    <w:rsid w:val="001B35D7"/>
    <w:rsid w:val="001B379B"/>
    <w:rsid w:val="001B5D2A"/>
    <w:rsid w:val="001B619F"/>
    <w:rsid w:val="001B7961"/>
    <w:rsid w:val="001C24AB"/>
    <w:rsid w:val="001C2CC6"/>
    <w:rsid w:val="001C2DBD"/>
    <w:rsid w:val="001C2DF7"/>
    <w:rsid w:val="001C633E"/>
    <w:rsid w:val="001C6509"/>
    <w:rsid w:val="001C6B85"/>
    <w:rsid w:val="001C7160"/>
    <w:rsid w:val="001C7C6B"/>
    <w:rsid w:val="001D1398"/>
    <w:rsid w:val="001D205E"/>
    <w:rsid w:val="001D38AF"/>
    <w:rsid w:val="001D3915"/>
    <w:rsid w:val="001D4BF8"/>
    <w:rsid w:val="001D5A3F"/>
    <w:rsid w:val="001D71BC"/>
    <w:rsid w:val="001E2B42"/>
    <w:rsid w:val="001E44C5"/>
    <w:rsid w:val="001E4CFF"/>
    <w:rsid w:val="001E5931"/>
    <w:rsid w:val="001E59FD"/>
    <w:rsid w:val="001E6327"/>
    <w:rsid w:val="001F1157"/>
    <w:rsid w:val="001F1394"/>
    <w:rsid w:val="001F1589"/>
    <w:rsid w:val="001F1DD9"/>
    <w:rsid w:val="001F20E9"/>
    <w:rsid w:val="001F37DF"/>
    <w:rsid w:val="001F51B8"/>
    <w:rsid w:val="001F6EA2"/>
    <w:rsid w:val="001F7D65"/>
    <w:rsid w:val="001F7EAF"/>
    <w:rsid w:val="00201C6F"/>
    <w:rsid w:val="00202E82"/>
    <w:rsid w:val="00203567"/>
    <w:rsid w:val="00203863"/>
    <w:rsid w:val="00203C40"/>
    <w:rsid w:val="00206071"/>
    <w:rsid w:val="00206E8D"/>
    <w:rsid w:val="00207C26"/>
    <w:rsid w:val="00211345"/>
    <w:rsid w:val="00211CA1"/>
    <w:rsid w:val="00213A48"/>
    <w:rsid w:val="00213E93"/>
    <w:rsid w:val="0021449D"/>
    <w:rsid w:val="00214B08"/>
    <w:rsid w:val="0021668E"/>
    <w:rsid w:val="002218F5"/>
    <w:rsid w:val="002249BC"/>
    <w:rsid w:val="00224DBD"/>
    <w:rsid w:val="00224E7E"/>
    <w:rsid w:val="00225C73"/>
    <w:rsid w:val="0022758D"/>
    <w:rsid w:val="00230C90"/>
    <w:rsid w:val="002314CD"/>
    <w:rsid w:val="00233963"/>
    <w:rsid w:val="002349E7"/>
    <w:rsid w:val="00236770"/>
    <w:rsid w:val="00237730"/>
    <w:rsid w:val="0023782F"/>
    <w:rsid w:val="00237975"/>
    <w:rsid w:val="00240583"/>
    <w:rsid w:val="00240925"/>
    <w:rsid w:val="00240DF5"/>
    <w:rsid w:val="00241846"/>
    <w:rsid w:val="00241EA6"/>
    <w:rsid w:val="00243965"/>
    <w:rsid w:val="002446C4"/>
    <w:rsid w:val="00245AA7"/>
    <w:rsid w:val="00245CB8"/>
    <w:rsid w:val="002465E8"/>
    <w:rsid w:val="0024670B"/>
    <w:rsid w:val="002470E1"/>
    <w:rsid w:val="00247759"/>
    <w:rsid w:val="002505DE"/>
    <w:rsid w:val="0025297C"/>
    <w:rsid w:val="00253AD0"/>
    <w:rsid w:val="00253C31"/>
    <w:rsid w:val="002554F4"/>
    <w:rsid w:val="002563B4"/>
    <w:rsid w:val="00261BAE"/>
    <w:rsid w:val="002657B7"/>
    <w:rsid w:val="00266EAA"/>
    <w:rsid w:val="00267A10"/>
    <w:rsid w:val="00267F19"/>
    <w:rsid w:val="0027040F"/>
    <w:rsid w:val="0027321F"/>
    <w:rsid w:val="00273D30"/>
    <w:rsid w:val="002742A3"/>
    <w:rsid w:val="002768C9"/>
    <w:rsid w:val="002770AD"/>
    <w:rsid w:val="002816B8"/>
    <w:rsid w:val="00281A0A"/>
    <w:rsid w:val="00282DC1"/>
    <w:rsid w:val="00282E6D"/>
    <w:rsid w:val="00284686"/>
    <w:rsid w:val="0028615E"/>
    <w:rsid w:val="00286C9E"/>
    <w:rsid w:val="00286EBD"/>
    <w:rsid w:val="0028738E"/>
    <w:rsid w:val="0029076C"/>
    <w:rsid w:val="00290921"/>
    <w:rsid w:val="00291BCA"/>
    <w:rsid w:val="00292964"/>
    <w:rsid w:val="002957E8"/>
    <w:rsid w:val="00295D3C"/>
    <w:rsid w:val="0029692E"/>
    <w:rsid w:val="00296D77"/>
    <w:rsid w:val="002A0E37"/>
    <w:rsid w:val="002A2E14"/>
    <w:rsid w:val="002A4DF3"/>
    <w:rsid w:val="002A55C5"/>
    <w:rsid w:val="002A6D78"/>
    <w:rsid w:val="002A7D86"/>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872"/>
    <w:rsid w:val="002D1234"/>
    <w:rsid w:val="002D3965"/>
    <w:rsid w:val="002D3EE0"/>
    <w:rsid w:val="002D4E65"/>
    <w:rsid w:val="002D5C5A"/>
    <w:rsid w:val="002D69BC"/>
    <w:rsid w:val="002E07C4"/>
    <w:rsid w:val="002E132A"/>
    <w:rsid w:val="002E27CD"/>
    <w:rsid w:val="002E2CB7"/>
    <w:rsid w:val="002E4402"/>
    <w:rsid w:val="002E5268"/>
    <w:rsid w:val="002E6DA4"/>
    <w:rsid w:val="002E757A"/>
    <w:rsid w:val="002E7B71"/>
    <w:rsid w:val="002F2051"/>
    <w:rsid w:val="002F248B"/>
    <w:rsid w:val="002F24ED"/>
    <w:rsid w:val="002F2785"/>
    <w:rsid w:val="002F4980"/>
    <w:rsid w:val="002F5C09"/>
    <w:rsid w:val="002F6E5F"/>
    <w:rsid w:val="00300276"/>
    <w:rsid w:val="00301B64"/>
    <w:rsid w:val="00302094"/>
    <w:rsid w:val="0030269C"/>
    <w:rsid w:val="00303930"/>
    <w:rsid w:val="00304ABD"/>
    <w:rsid w:val="003063BA"/>
    <w:rsid w:val="00307294"/>
    <w:rsid w:val="003079AB"/>
    <w:rsid w:val="00307B78"/>
    <w:rsid w:val="00307EA8"/>
    <w:rsid w:val="003109E4"/>
    <w:rsid w:val="00311AF6"/>
    <w:rsid w:val="00312FFE"/>
    <w:rsid w:val="00316474"/>
    <w:rsid w:val="00316A9A"/>
    <w:rsid w:val="0031772A"/>
    <w:rsid w:val="00317F3E"/>
    <w:rsid w:val="0032051D"/>
    <w:rsid w:val="00320A1B"/>
    <w:rsid w:val="00320E86"/>
    <w:rsid w:val="00321F32"/>
    <w:rsid w:val="0032256F"/>
    <w:rsid w:val="003226F4"/>
    <w:rsid w:val="0032280E"/>
    <w:rsid w:val="00322BBD"/>
    <w:rsid w:val="0032377C"/>
    <w:rsid w:val="00323ECE"/>
    <w:rsid w:val="003240F3"/>
    <w:rsid w:val="00324A99"/>
    <w:rsid w:val="00324BDA"/>
    <w:rsid w:val="00325548"/>
    <w:rsid w:val="003310C9"/>
    <w:rsid w:val="003316C6"/>
    <w:rsid w:val="003366DF"/>
    <w:rsid w:val="00337464"/>
    <w:rsid w:val="00337A00"/>
    <w:rsid w:val="00340051"/>
    <w:rsid w:val="0034044D"/>
    <w:rsid w:val="003416BF"/>
    <w:rsid w:val="003447D8"/>
    <w:rsid w:val="00344CE0"/>
    <w:rsid w:val="0034521A"/>
    <w:rsid w:val="003461DD"/>
    <w:rsid w:val="00346F7A"/>
    <w:rsid w:val="003470A3"/>
    <w:rsid w:val="00351406"/>
    <w:rsid w:val="00352074"/>
    <w:rsid w:val="00352782"/>
    <w:rsid w:val="00352C03"/>
    <w:rsid w:val="00352EA1"/>
    <w:rsid w:val="0035351D"/>
    <w:rsid w:val="00355386"/>
    <w:rsid w:val="00355C59"/>
    <w:rsid w:val="00357BC9"/>
    <w:rsid w:val="003608A2"/>
    <w:rsid w:val="00360DD6"/>
    <w:rsid w:val="00361C09"/>
    <w:rsid w:val="00362905"/>
    <w:rsid w:val="00363745"/>
    <w:rsid w:val="0036723E"/>
    <w:rsid w:val="0037032A"/>
    <w:rsid w:val="003705CC"/>
    <w:rsid w:val="003727E4"/>
    <w:rsid w:val="00373040"/>
    <w:rsid w:val="003734F0"/>
    <w:rsid w:val="00373550"/>
    <w:rsid w:val="003772AA"/>
    <w:rsid w:val="00377375"/>
    <w:rsid w:val="00380E96"/>
    <w:rsid w:val="00381539"/>
    <w:rsid w:val="00381695"/>
    <w:rsid w:val="003841D3"/>
    <w:rsid w:val="00384220"/>
    <w:rsid w:val="003846BC"/>
    <w:rsid w:val="00386EE2"/>
    <w:rsid w:val="0038776E"/>
    <w:rsid w:val="0039150D"/>
    <w:rsid w:val="00391627"/>
    <w:rsid w:val="0039239F"/>
    <w:rsid w:val="00392CD1"/>
    <w:rsid w:val="003944BC"/>
    <w:rsid w:val="003950ED"/>
    <w:rsid w:val="00395702"/>
    <w:rsid w:val="00395842"/>
    <w:rsid w:val="00395A03"/>
    <w:rsid w:val="00395BE7"/>
    <w:rsid w:val="00396CDD"/>
    <w:rsid w:val="003A0B6B"/>
    <w:rsid w:val="003A2E38"/>
    <w:rsid w:val="003A3B08"/>
    <w:rsid w:val="003A706B"/>
    <w:rsid w:val="003A7275"/>
    <w:rsid w:val="003B02B3"/>
    <w:rsid w:val="003B0A46"/>
    <w:rsid w:val="003B176A"/>
    <w:rsid w:val="003B1B7C"/>
    <w:rsid w:val="003B1ED8"/>
    <w:rsid w:val="003B25A3"/>
    <w:rsid w:val="003B34B9"/>
    <w:rsid w:val="003B36DC"/>
    <w:rsid w:val="003B38A4"/>
    <w:rsid w:val="003B6810"/>
    <w:rsid w:val="003B7644"/>
    <w:rsid w:val="003B7983"/>
    <w:rsid w:val="003C05D0"/>
    <w:rsid w:val="003C06CE"/>
    <w:rsid w:val="003C07D6"/>
    <w:rsid w:val="003C0C8D"/>
    <w:rsid w:val="003C1E11"/>
    <w:rsid w:val="003C2FB8"/>
    <w:rsid w:val="003C2FE6"/>
    <w:rsid w:val="003C4CD0"/>
    <w:rsid w:val="003C7F1F"/>
    <w:rsid w:val="003D1610"/>
    <w:rsid w:val="003D1BF6"/>
    <w:rsid w:val="003D32F3"/>
    <w:rsid w:val="003D6970"/>
    <w:rsid w:val="003E21BE"/>
    <w:rsid w:val="003E2910"/>
    <w:rsid w:val="003E3489"/>
    <w:rsid w:val="003E514D"/>
    <w:rsid w:val="003E6093"/>
    <w:rsid w:val="003E65C8"/>
    <w:rsid w:val="003E76AE"/>
    <w:rsid w:val="003F03C4"/>
    <w:rsid w:val="003F2ADC"/>
    <w:rsid w:val="003F2BC5"/>
    <w:rsid w:val="003F38C2"/>
    <w:rsid w:val="003F3C13"/>
    <w:rsid w:val="003F480B"/>
    <w:rsid w:val="003F4F7F"/>
    <w:rsid w:val="003F7683"/>
    <w:rsid w:val="003F7B79"/>
    <w:rsid w:val="003F7BBF"/>
    <w:rsid w:val="004006F4"/>
    <w:rsid w:val="00400A10"/>
    <w:rsid w:val="00400A6C"/>
    <w:rsid w:val="00401413"/>
    <w:rsid w:val="00401CEB"/>
    <w:rsid w:val="00402150"/>
    <w:rsid w:val="004024B1"/>
    <w:rsid w:val="00402E6E"/>
    <w:rsid w:val="004031D0"/>
    <w:rsid w:val="00404661"/>
    <w:rsid w:val="00405165"/>
    <w:rsid w:val="0040526A"/>
    <w:rsid w:val="00405AEA"/>
    <w:rsid w:val="00407848"/>
    <w:rsid w:val="004118F5"/>
    <w:rsid w:val="004124AA"/>
    <w:rsid w:val="004125E7"/>
    <w:rsid w:val="0041317B"/>
    <w:rsid w:val="00413199"/>
    <w:rsid w:val="004133EF"/>
    <w:rsid w:val="00413E74"/>
    <w:rsid w:val="0041451D"/>
    <w:rsid w:val="0041536A"/>
    <w:rsid w:val="00415F5F"/>
    <w:rsid w:val="00416214"/>
    <w:rsid w:val="0041628C"/>
    <w:rsid w:val="00417078"/>
    <w:rsid w:val="00420CA7"/>
    <w:rsid w:val="00422341"/>
    <w:rsid w:val="0042264A"/>
    <w:rsid w:val="004244F8"/>
    <w:rsid w:val="00425857"/>
    <w:rsid w:val="00425D4F"/>
    <w:rsid w:val="00431101"/>
    <w:rsid w:val="004320E0"/>
    <w:rsid w:val="0043293C"/>
    <w:rsid w:val="00436A05"/>
    <w:rsid w:val="00436E2E"/>
    <w:rsid w:val="00437531"/>
    <w:rsid w:val="0044012B"/>
    <w:rsid w:val="00440598"/>
    <w:rsid w:val="004406D2"/>
    <w:rsid w:val="004414DE"/>
    <w:rsid w:val="00441782"/>
    <w:rsid w:val="00442DD1"/>
    <w:rsid w:val="00443251"/>
    <w:rsid w:val="00443F03"/>
    <w:rsid w:val="0044526C"/>
    <w:rsid w:val="00445A9A"/>
    <w:rsid w:val="00445FFF"/>
    <w:rsid w:val="004461F9"/>
    <w:rsid w:val="004466E2"/>
    <w:rsid w:val="004502BD"/>
    <w:rsid w:val="0045111E"/>
    <w:rsid w:val="00451782"/>
    <w:rsid w:val="00452648"/>
    <w:rsid w:val="0045341C"/>
    <w:rsid w:val="00453B9D"/>
    <w:rsid w:val="0045453F"/>
    <w:rsid w:val="00454AD9"/>
    <w:rsid w:val="00460FE8"/>
    <w:rsid w:val="0046129D"/>
    <w:rsid w:val="00461414"/>
    <w:rsid w:val="00462AAE"/>
    <w:rsid w:val="004632E3"/>
    <w:rsid w:val="004640CF"/>
    <w:rsid w:val="0046576E"/>
    <w:rsid w:val="00467FE2"/>
    <w:rsid w:val="00470913"/>
    <w:rsid w:val="00470CDD"/>
    <w:rsid w:val="00471652"/>
    <w:rsid w:val="00471CF4"/>
    <w:rsid w:val="004728BA"/>
    <w:rsid w:val="004729E8"/>
    <w:rsid w:val="00472AC9"/>
    <w:rsid w:val="00473DA7"/>
    <w:rsid w:val="00474527"/>
    <w:rsid w:val="00474BE0"/>
    <w:rsid w:val="00475828"/>
    <w:rsid w:val="0047610A"/>
    <w:rsid w:val="00476307"/>
    <w:rsid w:val="004776AA"/>
    <w:rsid w:val="004819D5"/>
    <w:rsid w:val="00483804"/>
    <w:rsid w:val="004844E7"/>
    <w:rsid w:val="00485A4A"/>
    <w:rsid w:val="00491C34"/>
    <w:rsid w:val="00494A2F"/>
    <w:rsid w:val="00495496"/>
    <w:rsid w:val="004955EF"/>
    <w:rsid w:val="00495795"/>
    <w:rsid w:val="00497DD1"/>
    <w:rsid w:val="004A1311"/>
    <w:rsid w:val="004A16BE"/>
    <w:rsid w:val="004A1868"/>
    <w:rsid w:val="004A1D1F"/>
    <w:rsid w:val="004A2656"/>
    <w:rsid w:val="004A3B9D"/>
    <w:rsid w:val="004A4212"/>
    <w:rsid w:val="004A4242"/>
    <w:rsid w:val="004A4A50"/>
    <w:rsid w:val="004A595E"/>
    <w:rsid w:val="004A7004"/>
    <w:rsid w:val="004B0184"/>
    <w:rsid w:val="004B49C5"/>
    <w:rsid w:val="004B4CC0"/>
    <w:rsid w:val="004B521A"/>
    <w:rsid w:val="004B780B"/>
    <w:rsid w:val="004C05AC"/>
    <w:rsid w:val="004C09C9"/>
    <w:rsid w:val="004C11B3"/>
    <w:rsid w:val="004C22FF"/>
    <w:rsid w:val="004C2ADB"/>
    <w:rsid w:val="004C4908"/>
    <w:rsid w:val="004C4EA6"/>
    <w:rsid w:val="004C6E2B"/>
    <w:rsid w:val="004C74BE"/>
    <w:rsid w:val="004D00C2"/>
    <w:rsid w:val="004D0F7A"/>
    <w:rsid w:val="004D191E"/>
    <w:rsid w:val="004D20D1"/>
    <w:rsid w:val="004D3E42"/>
    <w:rsid w:val="004D46BC"/>
    <w:rsid w:val="004D5201"/>
    <w:rsid w:val="004D541F"/>
    <w:rsid w:val="004E1B77"/>
    <w:rsid w:val="004E4CD9"/>
    <w:rsid w:val="004E5EE1"/>
    <w:rsid w:val="004E60AC"/>
    <w:rsid w:val="004E6B5E"/>
    <w:rsid w:val="004F0119"/>
    <w:rsid w:val="004F0F91"/>
    <w:rsid w:val="004F12DE"/>
    <w:rsid w:val="004F161D"/>
    <w:rsid w:val="004F17A5"/>
    <w:rsid w:val="004F253C"/>
    <w:rsid w:val="004F272A"/>
    <w:rsid w:val="004F2E47"/>
    <w:rsid w:val="004F3A21"/>
    <w:rsid w:val="004F49C4"/>
    <w:rsid w:val="004F4DE8"/>
    <w:rsid w:val="004F52BB"/>
    <w:rsid w:val="004F6098"/>
    <w:rsid w:val="004F7C9D"/>
    <w:rsid w:val="00502BA8"/>
    <w:rsid w:val="00502E8E"/>
    <w:rsid w:val="00503EAA"/>
    <w:rsid w:val="00504AA6"/>
    <w:rsid w:val="0050597B"/>
    <w:rsid w:val="005073DB"/>
    <w:rsid w:val="00507E89"/>
    <w:rsid w:val="005135D4"/>
    <w:rsid w:val="005141C5"/>
    <w:rsid w:val="0051443B"/>
    <w:rsid w:val="0051464E"/>
    <w:rsid w:val="00514FEA"/>
    <w:rsid w:val="00515EC3"/>
    <w:rsid w:val="00517AD7"/>
    <w:rsid w:val="00521738"/>
    <w:rsid w:val="00523A71"/>
    <w:rsid w:val="005250B9"/>
    <w:rsid w:val="005254DD"/>
    <w:rsid w:val="00525D57"/>
    <w:rsid w:val="005265A3"/>
    <w:rsid w:val="00526E38"/>
    <w:rsid w:val="00526F03"/>
    <w:rsid w:val="00527B47"/>
    <w:rsid w:val="00527DE8"/>
    <w:rsid w:val="0053065C"/>
    <w:rsid w:val="00530978"/>
    <w:rsid w:val="00531397"/>
    <w:rsid w:val="0053192F"/>
    <w:rsid w:val="005325A1"/>
    <w:rsid w:val="00532E2B"/>
    <w:rsid w:val="005331F8"/>
    <w:rsid w:val="005346DF"/>
    <w:rsid w:val="00534706"/>
    <w:rsid w:val="005348A9"/>
    <w:rsid w:val="00534944"/>
    <w:rsid w:val="00534B1D"/>
    <w:rsid w:val="00536746"/>
    <w:rsid w:val="00541629"/>
    <w:rsid w:val="00541B55"/>
    <w:rsid w:val="00542462"/>
    <w:rsid w:val="0054355D"/>
    <w:rsid w:val="00543616"/>
    <w:rsid w:val="00543CCB"/>
    <w:rsid w:val="00544171"/>
    <w:rsid w:val="005454B9"/>
    <w:rsid w:val="005462AB"/>
    <w:rsid w:val="005510DA"/>
    <w:rsid w:val="00551CF2"/>
    <w:rsid w:val="00552977"/>
    <w:rsid w:val="0055321F"/>
    <w:rsid w:val="00555417"/>
    <w:rsid w:val="00560397"/>
    <w:rsid w:val="00560621"/>
    <w:rsid w:val="00561939"/>
    <w:rsid w:val="00561A33"/>
    <w:rsid w:val="00561EA2"/>
    <w:rsid w:val="0056309F"/>
    <w:rsid w:val="00563622"/>
    <w:rsid w:val="00563817"/>
    <w:rsid w:val="00564949"/>
    <w:rsid w:val="005649BD"/>
    <w:rsid w:val="00564B48"/>
    <w:rsid w:val="00564FA0"/>
    <w:rsid w:val="00565D5C"/>
    <w:rsid w:val="00573D90"/>
    <w:rsid w:val="00575351"/>
    <w:rsid w:val="00575CF9"/>
    <w:rsid w:val="00576B06"/>
    <w:rsid w:val="005774F7"/>
    <w:rsid w:val="00577802"/>
    <w:rsid w:val="00581FA8"/>
    <w:rsid w:val="005825A8"/>
    <w:rsid w:val="0058557E"/>
    <w:rsid w:val="00585A6B"/>
    <w:rsid w:val="00586D64"/>
    <w:rsid w:val="00590274"/>
    <w:rsid w:val="0059117B"/>
    <w:rsid w:val="0059245B"/>
    <w:rsid w:val="00592501"/>
    <w:rsid w:val="00593632"/>
    <w:rsid w:val="005937B4"/>
    <w:rsid w:val="005941DB"/>
    <w:rsid w:val="005949FC"/>
    <w:rsid w:val="00596BAD"/>
    <w:rsid w:val="005A041F"/>
    <w:rsid w:val="005A0B2E"/>
    <w:rsid w:val="005A13E4"/>
    <w:rsid w:val="005A21E7"/>
    <w:rsid w:val="005A3001"/>
    <w:rsid w:val="005A393C"/>
    <w:rsid w:val="005A6DFB"/>
    <w:rsid w:val="005B1DF3"/>
    <w:rsid w:val="005B2E09"/>
    <w:rsid w:val="005B3738"/>
    <w:rsid w:val="005B4BAF"/>
    <w:rsid w:val="005B4FD1"/>
    <w:rsid w:val="005B5C20"/>
    <w:rsid w:val="005B67DD"/>
    <w:rsid w:val="005B6D79"/>
    <w:rsid w:val="005B78FE"/>
    <w:rsid w:val="005C5A5A"/>
    <w:rsid w:val="005C5EBD"/>
    <w:rsid w:val="005C6EB5"/>
    <w:rsid w:val="005C7255"/>
    <w:rsid w:val="005D1D6C"/>
    <w:rsid w:val="005D2618"/>
    <w:rsid w:val="005D39DC"/>
    <w:rsid w:val="005D562B"/>
    <w:rsid w:val="005D5C08"/>
    <w:rsid w:val="005E0A1C"/>
    <w:rsid w:val="005E0FEF"/>
    <w:rsid w:val="005E19C1"/>
    <w:rsid w:val="005E4125"/>
    <w:rsid w:val="005E606A"/>
    <w:rsid w:val="005E62CE"/>
    <w:rsid w:val="005E6340"/>
    <w:rsid w:val="005F0114"/>
    <w:rsid w:val="005F043B"/>
    <w:rsid w:val="005F18C7"/>
    <w:rsid w:val="005F28EB"/>
    <w:rsid w:val="005F43F1"/>
    <w:rsid w:val="005F51D3"/>
    <w:rsid w:val="005F5364"/>
    <w:rsid w:val="005F6ECD"/>
    <w:rsid w:val="005F7078"/>
    <w:rsid w:val="005F74D1"/>
    <w:rsid w:val="00600663"/>
    <w:rsid w:val="00602355"/>
    <w:rsid w:val="006023E7"/>
    <w:rsid w:val="00603123"/>
    <w:rsid w:val="00605A9B"/>
    <w:rsid w:val="00605AA0"/>
    <w:rsid w:val="00606C8B"/>
    <w:rsid w:val="00606D23"/>
    <w:rsid w:val="00610267"/>
    <w:rsid w:val="00610B1A"/>
    <w:rsid w:val="00611FB2"/>
    <w:rsid w:val="006135E1"/>
    <w:rsid w:val="00613B89"/>
    <w:rsid w:val="00613B8B"/>
    <w:rsid w:val="00613CF9"/>
    <w:rsid w:val="00614F80"/>
    <w:rsid w:val="0061758D"/>
    <w:rsid w:val="00617975"/>
    <w:rsid w:val="00617F10"/>
    <w:rsid w:val="00621688"/>
    <w:rsid w:val="006216D1"/>
    <w:rsid w:val="006229C2"/>
    <w:rsid w:val="006230FB"/>
    <w:rsid w:val="00623DAF"/>
    <w:rsid w:val="0062423C"/>
    <w:rsid w:val="00624877"/>
    <w:rsid w:val="0062596D"/>
    <w:rsid w:val="00625C56"/>
    <w:rsid w:val="006266F4"/>
    <w:rsid w:val="00627500"/>
    <w:rsid w:val="00627729"/>
    <w:rsid w:val="00630109"/>
    <w:rsid w:val="00630285"/>
    <w:rsid w:val="006302FE"/>
    <w:rsid w:val="006303B4"/>
    <w:rsid w:val="00634ABD"/>
    <w:rsid w:val="0063510D"/>
    <w:rsid w:val="00635765"/>
    <w:rsid w:val="006360AD"/>
    <w:rsid w:val="00636E1D"/>
    <w:rsid w:val="006372F5"/>
    <w:rsid w:val="00637A2C"/>
    <w:rsid w:val="006402A9"/>
    <w:rsid w:val="00640A1B"/>
    <w:rsid w:val="00640D45"/>
    <w:rsid w:val="00640DEB"/>
    <w:rsid w:val="00640F3C"/>
    <w:rsid w:val="00642A43"/>
    <w:rsid w:val="00643053"/>
    <w:rsid w:val="0064381A"/>
    <w:rsid w:val="00643F2A"/>
    <w:rsid w:val="006452C8"/>
    <w:rsid w:val="0064590F"/>
    <w:rsid w:val="00646484"/>
    <w:rsid w:val="006505DC"/>
    <w:rsid w:val="0065063F"/>
    <w:rsid w:val="00650EEB"/>
    <w:rsid w:val="00653880"/>
    <w:rsid w:val="00654ABA"/>
    <w:rsid w:val="00660816"/>
    <w:rsid w:val="00660ECA"/>
    <w:rsid w:val="00661254"/>
    <w:rsid w:val="006624D0"/>
    <w:rsid w:val="006666CB"/>
    <w:rsid w:val="006670A0"/>
    <w:rsid w:val="00667628"/>
    <w:rsid w:val="00670283"/>
    <w:rsid w:val="00670A12"/>
    <w:rsid w:val="006739E9"/>
    <w:rsid w:val="0067413D"/>
    <w:rsid w:val="006741EF"/>
    <w:rsid w:val="0067440D"/>
    <w:rsid w:val="00674427"/>
    <w:rsid w:val="0067582A"/>
    <w:rsid w:val="00676427"/>
    <w:rsid w:val="006766CB"/>
    <w:rsid w:val="00677250"/>
    <w:rsid w:val="006807AF"/>
    <w:rsid w:val="00680C07"/>
    <w:rsid w:val="0068245A"/>
    <w:rsid w:val="006826BB"/>
    <w:rsid w:val="00683C29"/>
    <w:rsid w:val="00686279"/>
    <w:rsid w:val="0069099D"/>
    <w:rsid w:val="00692D18"/>
    <w:rsid w:val="00694337"/>
    <w:rsid w:val="00695813"/>
    <w:rsid w:val="006A0C4D"/>
    <w:rsid w:val="006A11B5"/>
    <w:rsid w:val="006A22C4"/>
    <w:rsid w:val="006A368E"/>
    <w:rsid w:val="006A7FE8"/>
    <w:rsid w:val="006B0454"/>
    <w:rsid w:val="006B069D"/>
    <w:rsid w:val="006B0D89"/>
    <w:rsid w:val="006B1629"/>
    <w:rsid w:val="006B1A3D"/>
    <w:rsid w:val="006B2947"/>
    <w:rsid w:val="006B3A4D"/>
    <w:rsid w:val="006B3C87"/>
    <w:rsid w:val="006B6A9E"/>
    <w:rsid w:val="006B6E4E"/>
    <w:rsid w:val="006B7920"/>
    <w:rsid w:val="006C2FC7"/>
    <w:rsid w:val="006C40CA"/>
    <w:rsid w:val="006C6277"/>
    <w:rsid w:val="006C6C97"/>
    <w:rsid w:val="006C6FAB"/>
    <w:rsid w:val="006D03DC"/>
    <w:rsid w:val="006D0668"/>
    <w:rsid w:val="006D1108"/>
    <w:rsid w:val="006D2369"/>
    <w:rsid w:val="006D50A2"/>
    <w:rsid w:val="006D5E3D"/>
    <w:rsid w:val="006D66C5"/>
    <w:rsid w:val="006D78D3"/>
    <w:rsid w:val="006E0216"/>
    <w:rsid w:val="006E0A56"/>
    <w:rsid w:val="006E1D0C"/>
    <w:rsid w:val="006E3368"/>
    <w:rsid w:val="006E3F6B"/>
    <w:rsid w:val="006E3FD9"/>
    <w:rsid w:val="006E4166"/>
    <w:rsid w:val="006E52C0"/>
    <w:rsid w:val="006E5894"/>
    <w:rsid w:val="006E5AF6"/>
    <w:rsid w:val="006E6871"/>
    <w:rsid w:val="006E7E39"/>
    <w:rsid w:val="006F1BCC"/>
    <w:rsid w:val="006F46C5"/>
    <w:rsid w:val="006F4AE9"/>
    <w:rsid w:val="006F4E50"/>
    <w:rsid w:val="006F53DE"/>
    <w:rsid w:val="00700295"/>
    <w:rsid w:val="00701161"/>
    <w:rsid w:val="00701C68"/>
    <w:rsid w:val="0070227C"/>
    <w:rsid w:val="00702C85"/>
    <w:rsid w:val="007031A5"/>
    <w:rsid w:val="00703B47"/>
    <w:rsid w:val="00704807"/>
    <w:rsid w:val="00706ACC"/>
    <w:rsid w:val="00706F0F"/>
    <w:rsid w:val="00710355"/>
    <w:rsid w:val="00710387"/>
    <w:rsid w:val="00711F76"/>
    <w:rsid w:val="00712029"/>
    <w:rsid w:val="00712C35"/>
    <w:rsid w:val="00712EF3"/>
    <w:rsid w:val="0071533A"/>
    <w:rsid w:val="00715D51"/>
    <w:rsid w:val="00715FDB"/>
    <w:rsid w:val="00716D82"/>
    <w:rsid w:val="00716F57"/>
    <w:rsid w:val="00717058"/>
    <w:rsid w:val="0071773F"/>
    <w:rsid w:val="00720908"/>
    <w:rsid w:val="007209B7"/>
    <w:rsid w:val="00722852"/>
    <w:rsid w:val="00722E68"/>
    <w:rsid w:val="00723558"/>
    <w:rsid w:val="00723B76"/>
    <w:rsid w:val="00723B9D"/>
    <w:rsid w:val="00724E98"/>
    <w:rsid w:val="00725277"/>
    <w:rsid w:val="007255A4"/>
    <w:rsid w:val="0072740B"/>
    <w:rsid w:val="00727416"/>
    <w:rsid w:val="007274BF"/>
    <w:rsid w:val="00727E4A"/>
    <w:rsid w:val="00730167"/>
    <w:rsid w:val="007305D3"/>
    <w:rsid w:val="007307E7"/>
    <w:rsid w:val="00731872"/>
    <w:rsid w:val="00732720"/>
    <w:rsid w:val="007327C8"/>
    <w:rsid w:val="00732EC3"/>
    <w:rsid w:val="00733A63"/>
    <w:rsid w:val="00733C52"/>
    <w:rsid w:val="007354C1"/>
    <w:rsid w:val="00735A38"/>
    <w:rsid w:val="007360C1"/>
    <w:rsid w:val="00736F73"/>
    <w:rsid w:val="00740329"/>
    <w:rsid w:val="0074280A"/>
    <w:rsid w:val="007428DA"/>
    <w:rsid w:val="00744297"/>
    <w:rsid w:val="007446EE"/>
    <w:rsid w:val="00744808"/>
    <w:rsid w:val="007458DB"/>
    <w:rsid w:val="0074597A"/>
    <w:rsid w:val="007464D7"/>
    <w:rsid w:val="00746757"/>
    <w:rsid w:val="00746A41"/>
    <w:rsid w:val="00747202"/>
    <w:rsid w:val="00747B9D"/>
    <w:rsid w:val="00750063"/>
    <w:rsid w:val="007501B6"/>
    <w:rsid w:val="00750AE3"/>
    <w:rsid w:val="007515C9"/>
    <w:rsid w:val="0075292D"/>
    <w:rsid w:val="0075320E"/>
    <w:rsid w:val="007540E5"/>
    <w:rsid w:val="00754B1D"/>
    <w:rsid w:val="00755DEE"/>
    <w:rsid w:val="0075724F"/>
    <w:rsid w:val="0075744A"/>
    <w:rsid w:val="00757D6F"/>
    <w:rsid w:val="00760AE2"/>
    <w:rsid w:val="00762B2D"/>
    <w:rsid w:val="00762D0D"/>
    <w:rsid w:val="007645D7"/>
    <w:rsid w:val="00764D21"/>
    <w:rsid w:val="0076719B"/>
    <w:rsid w:val="007674B3"/>
    <w:rsid w:val="0077042B"/>
    <w:rsid w:val="00770BA7"/>
    <w:rsid w:val="007717F3"/>
    <w:rsid w:val="00772553"/>
    <w:rsid w:val="007732AE"/>
    <w:rsid w:val="00774716"/>
    <w:rsid w:val="007751A2"/>
    <w:rsid w:val="00775581"/>
    <w:rsid w:val="00775F77"/>
    <w:rsid w:val="007762AD"/>
    <w:rsid w:val="00776D38"/>
    <w:rsid w:val="00777F9B"/>
    <w:rsid w:val="007824BD"/>
    <w:rsid w:val="007827C9"/>
    <w:rsid w:val="00783690"/>
    <w:rsid w:val="00783ACC"/>
    <w:rsid w:val="00784304"/>
    <w:rsid w:val="00787A19"/>
    <w:rsid w:val="00791894"/>
    <w:rsid w:val="00792B66"/>
    <w:rsid w:val="007946A6"/>
    <w:rsid w:val="00796176"/>
    <w:rsid w:val="00796FC3"/>
    <w:rsid w:val="007A0F7D"/>
    <w:rsid w:val="007A2BE5"/>
    <w:rsid w:val="007A6189"/>
    <w:rsid w:val="007A724C"/>
    <w:rsid w:val="007A77CC"/>
    <w:rsid w:val="007A7F20"/>
    <w:rsid w:val="007B05C5"/>
    <w:rsid w:val="007B1AA3"/>
    <w:rsid w:val="007B1E7C"/>
    <w:rsid w:val="007B3BA8"/>
    <w:rsid w:val="007B46DC"/>
    <w:rsid w:val="007B592F"/>
    <w:rsid w:val="007B6BD0"/>
    <w:rsid w:val="007B6ED8"/>
    <w:rsid w:val="007B7082"/>
    <w:rsid w:val="007B73A6"/>
    <w:rsid w:val="007B73C0"/>
    <w:rsid w:val="007C088F"/>
    <w:rsid w:val="007C1282"/>
    <w:rsid w:val="007C1A68"/>
    <w:rsid w:val="007C1F65"/>
    <w:rsid w:val="007C24A0"/>
    <w:rsid w:val="007C285F"/>
    <w:rsid w:val="007C2A43"/>
    <w:rsid w:val="007C30D4"/>
    <w:rsid w:val="007C4579"/>
    <w:rsid w:val="007C5762"/>
    <w:rsid w:val="007C5771"/>
    <w:rsid w:val="007C64FD"/>
    <w:rsid w:val="007C70A1"/>
    <w:rsid w:val="007C798B"/>
    <w:rsid w:val="007C7DE5"/>
    <w:rsid w:val="007D03CF"/>
    <w:rsid w:val="007D0F3F"/>
    <w:rsid w:val="007D1052"/>
    <w:rsid w:val="007D10C0"/>
    <w:rsid w:val="007D1FBE"/>
    <w:rsid w:val="007D4465"/>
    <w:rsid w:val="007D4FB8"/>
    <w:rsid w:val="007D5E16"/>
    <w:rsid w:val="007D7739"/>
    <w:rsid w:val="007E02BF"/>
    <w:rsid w:val="007E03D0"/>
    <w:rsid w:val="007E0D26"/>
    <w:rsid w:val="007E1365"/>
    <w:rsid w:val="007E4332"/>
    <w:rsid w:val="007E59D7"/>
    <w:rsid w:val="007E5C2A"/>
    <w:rsid w:val="007E5FCB"/>
    <w:rsid w:val="007E69E4"/>
    <w:rsid w:val="007E7738"/>
    <w:rsid w:val="007F0673"/>
    <w:rsid w:val="007F090D"/>
    <w:rsid w:val="007F1FF6"/>
    <w:rsid w:val="007F2BB2"/>
    <w:rsid w:val="007F3003"/>
    <w:rsid w:val="007F3A0A"/>
    <w:rsid w:val="007F4041"/>
    <w:rsid w:val="007F4804"/>
    <w:rsid w:val="007F60DA"/>
    <w:rsid w:val="007F7062"/>
    <w:rsid w:val="00800594"/>
    <w:rsid w:val="00801723"/>
    <w:rsid w:val="008019ED"/>
    <w:rsid w:val="00801A77"/>
    <w:rsid w:val="00801EFD"/>
    <w:rsid w:val="008025EB"/>
    <w:rsid w:val="00802B3B"/>
    <w:rsid w:val="00803310"/>
    <w:rsid w:val="008035EA"/>
    <w:rsid w:val="00804576"/>
    <w:rsid w:val="00806258"/>
    <w:rsid w:val="008065A9"/>
    <w:rsid w:val="00806ABF"/>
    <w:rsid w:val="00806CF6"/>
    <w:rsid w:val="00807D4C"/>
    <w:rsid w:val="00810878"/>
    <w:rsid w:val="00810905"/>
    <w:rsid w:val="008109FF"/>
    <w:rsid w:val="0081109F"/>
    <w:rsid w:val="00813412"/>
    <w:rsid w:val="008142B8"/>
    <w:rsid w:val="00815407"/>
    <w:rsid w:val="00815E20"/>
    <w:rsid w:val="00815E58"/>
    <w:rsid w:val="00816122"/>
    <w:rsid w:val="008167D8"/>
    <w:rsid w:val="00816890"/>
    <w:rsid w:val="008174E7"/>
    <w:rsid w:val="00820291"/>
    <w:rsid w:val="0082268E"/>
    <w:rsid w:val="00822993"/>
    <w:rsid w:val="008229D9"/>
    <w:rsid w:val="00822F53"/>
    <w:rsid w:val="0082455D"/>
    <w:rsid w:val="00825571"/>
    <w:rsid w:val="00827AB1"/>
    <w:rsid w:val="008301D7"/>
    <w:rsid w:val="008306CE"/>
    <w:rsid w:val="00830B2F"/>
    <w:rsid w:val="00830E0B"/>
    <w:rsid w:val="008312D7"/>
    <w:rsid w:val="008317D6"/>
    <w:rsid w:val="00832A7F"/>
    <w:rsid w:val="008338BB"/>
    <w:rsid w:val="00833B55"/>
    <w:rsid w:val="00835261"/>
    <w:rsid w:val="008359E0"/>
    <w:rsid w:val="00836D7D"/>
    <w:rsid w:val="0083700F"/>
    <w:rsid w:val="00837427"/>
    <w:rsid w:val="0084087E"/>
    <w:rsid w:val="00840F4B"/>
    <w:rsid w:val="008415F9"/>
    <w:rsid w:val="008436DE"/>
    <w:rsid w:val="00843A39"/>
    <w:rsid w:val="00846D66"/>
    <w:rsid w:val="008507AA"/>
    <w:rsid w:val="008512CC"/>
    <w:rsid w:val="0085166A"/>
    <w:rsid w:val="00851683"/>
    <w:rsid w:val="00852702"/>
    <w:rsid w:val="00852E15"/>
    <w:rsid w:val="0085398B"/>
    <w:rsid w:val="00855426"/>
    <w:rsid w:val="00855AE9"/>
    <w:rsid w:val="00856C0B"/>
    <w:rsid w:val="00856E14"/>
    <w:rsid w:val="00856F7B"/>
    <w:rsid w:val="00857B7F"/>
    <w:rsid w:val="00857FBA"/>
    <w:rsid w:val="008619FC"/>
    <w:rsid w:val="00862138"/>
    <w:rsid w:val="0086221D"/>
    <w:rsid w:val="008622B3"/>
    <w:rsid w:val="008624A5"/>
    <w:rsid w:val="00864E58"/>
    <w:rsid w:val="00865937"/>
    <w:rsid w:val="0086757F"/>
    <w:rsid w:val="00867760"/>
    <w:rsid w:val="008700E0"/>
    <w:rsid w:val="0087171A"/>
    <w:rsid w:val="008720E4"/>
    <w:rsid w:val="008731BE"/>
    <w:rsid w:val="00873A32"/>
    <w:rsid w:val="00874DBB"/>
    <w:rsid w:val="00875E0B"/>
    <w:rsid w:val="00877B74"/>
    <w:rsid w:val="00880BD9"/>
    <w:rsid w:val="00881035"/>
    <w:rsid w:val="00881C76"/>
    <w:rsid w:val="0088204C"/>
    <w:rsid w:val="008823DE"/>
    <w:rsid w:val="0088353E"/>
    <w:rsid w:val="00883B5B"/>
    <w:rsid w:val="00883C05"/>
    <w:rsid w:val="00883E91"/>
    <w:rsid w:val="00885866"/>
    <w:rsid w:val="008859F8"/>
    <w:rsid w:val="0088639E"/>
    <w:rsid w:val="008865AF"/>
    <w:rsid w:val="00886DA9"/>
    <w:rsid w:val="008873D9"/>
    <w:rsid w:val="00887D0A"/>
    <w:rsid w:val="00890FA5"/>
    <w:rsid w:val="00891B39"/>
    <w:rsid w:val="00891B75"/>
    <w:rsid w:val="00891C08"/>
    <w:rsid w:val="00891D8B"/>
    <w:rsid w:val="008928B9"/>
    <w:rsid w:val="008928E0"/>
    <w:rsid w:val="00893758"/>
    <w:rsid w:val="0089511A"/>
    <w:rsid w:val="00897D48"/>
    <w:rsid w:val="00897F1A"/>
    <w:rsid w:val="008A095A"/>
    <w:rsid w:val="008A0D6E"/>
    <w:rsid w:val="008A17BE"/>
    <w:rsid w:val="008A22E1"/>
    <w:rsid w:val="008A3176"/>
    <w:rsid w:val="008A3CC8"/>
    <w:rsid w:val="008A4D45"/>
    <w:rsid w:val="008A5257"/>
    <w:rsid w:val="008A5E83"/>
    <w:rsid w:val="008A5FA6"/>
    <w:rsid w:val="008A664D"/>
    <w:rsid w:val="008B1537"/>
    <w:rsid w:val="008B15FE"/>
    <w:rsid w:val="008B1969"/>
    <w:rsid w:val="008B2383"/>
    <w:rsid w:val="008B238F"/>
    <w:rsid w:val="008B29D9"/>
    <w:rsid w:val="008B35FE"/>
    <w:rsid w:val="008B517D"/>
    <w:rsid w:val="008B6BA5"/>
    <w:rsid w:val="008B6C39"/>
    <w:rsid w:val="008B7D08"/>
    <w:rsid w:val="008C2F90"/>
    <w:rsid w:val="008C2FE1"/>
    <w:rsid w:val="008C4DE2"/>
    <w:rsid w:val="008C64CB"/>
    <w:rsid w:val="008C6559"/>
    <w:rsid w:val="008C7494"/>
    <w:rsid w:val="008C7792"/>
    <w:rsid w:val="008C7A21"/>
    <w:rsid w:val="008C7F90"/>
    <w:rsid w:val="008D01EE"/>
    <w:rsid w:val="008D0CBD"/>
    <w:rsid w:val="008D2C80"/>
    <w:rsid w:val="008D2D47"/>
    <w:rsid w:val="008D2F2C"/>
    <w:rsid w:val="008D31FA"/>
    <w:rsid w:val="008D501F"/>
    <w:rsid w:val="008D519A"/>
    <w:rsid w:val="008D57F6"/>
    <w:rsid w:val="008D7BCC"/>
    <w:rsid w:val="008D7FCB"/>
    <w:rsid w:val="008E0564"/>
    <w:rsid w:val="008E0D87"/>
    <w:rsid w:val="008E15B2"/>
    <w:rsid w:val="008E1852"/>
    <w:rsid w:val="008E2D02"/>
    <w:rsid w:val="008E3126"/>
    <w:rsid w:val="008E3548"/>
    <w:rsid w:val="008E4095"/>
    <w:rsid w:val="008E40D0"/>
    <w:rsid w:val="008E5296"/>
    <w:rsid w:val="008E57FD"/>
    <w:rsid w:val="008E6C39"/>
    <w:rsid w:val="008F0519"/>
    <w:rsid w:val="008F12EB"/>
    <w:rsid w:val="008F4A49"/>
    <w:rsid w:val="008F5F12"/>
    <w:rsid w:val="008F6863"/>
    <w:rsid w:val="008F7563"/>
    <w:rsid w:val="009000F9"/>
    <w:rsid w:val="009016F4"/>
    <w:rsid w:val="0090331F"/>
    <w:rsid w:val="00903BF3"/>
    <w:rsid w:val="00905A92"/>
    <w:rsid w:val="0090621B"/>
    <w:rsid w:val="009071B3"/>
    <w:rsid w:val="00910599"/>
    <w:rsid w:val="00910D5B"/>
    <w:rsid w:val="00910E0F"/>
    <w:rsid w:val="00912130"/>
    <w:rsid w:val="00912E90"/>
    <w:rsid w:val="00913139"/>
    <w:rsid w:val="00913947"/>
    <w:rsid w:val="009147A2"/>
    <w:rsid w:val="009148E7"/>
    <w:rsid w:val="00915447"/>
    <w:rsid w:val="009174AB"/>
    <w:rsid w:val="009219F8"/>
    <w:rsid w:val="0092288B"/>
    <w:rsid w:val="0092344C"/>
    <w:rsid w:val="0092348A"/>
    <w:rsid w:val="00924C81"/>
    <w:rsid w:val="00925ABD"/>
    <w:rsid w:val="00925D65"/>
    <w:rsid w:val="0092636F"/>
    <w:rsid w:val="009265E0"/>
    <w:rsid w:val="009313B3"/>
    <w:rsid w:val="009313FB"/>
    <w:rsid w:val="00931F2A"/>
    <w:rsid w:val="009320D2"/>
    <w:rsid w:val="00932798"/>
    <w:rsid w:val="00934311"/>
    <w:rsid w:val="00935AF1"/>
    <w:rsid w:val="00935C25"/>
    <w:rsid w:val="00936268"/>
    <w:rsid w:val="00936A33"/>
    <w:rsid w:val="00936A56"/>
    <w:rsid w:val="009377B4"/>
    <w:rsid w:val="00937C23"/>
    <w:rsid w:val="009404CF"/>
    <w:rsid w:val="009409AE"/>
    <w:rsid w:val="00941715"/>
    <w:rsid w:val="00945D8F"/>
    <w:rsid w:val="00946B1E"/>
    <w:rsid w:val="00946B5A"/>
    <w:rsid w:val="0094769A"/>
    <w:rsid w:val="00947C67"/>
    <w:rsid w:val="00950116"/>
    <w:rsid w:val="009527BF"/>
    <w:rsid w:val="00952AF1"/>
    <w:rsid w:val="0095404E"/>
    <w:rsid w:val="00954D01"/>
    <w:rsid w:val="00955DA5"/>
    <w:rsid w:val="009571A3"/>
    <w:rsid w:val="00957E91"/>
    <w:rsid w:val="00957F65"/>
    <w:rsid w:val="009604BD"/>
    <w:rsid w:val="009605AA"/>
    <w:rsid w:val="00961192"/>
    <w:rsid w:val="0096120B"/>
    <w:rsid w:val="00961A69"/>
    <w:rsid w:val="009637DB"/>
    <w:rsid w:val="00965025"/>
    <w:rsid w:val="009653D8"/>
    <w:rsid w:val="009658B9"/>
    <w:rsid w:val="00965A0B"/>
    <w:rsid w:val="00965EB7"/>
    <w:rsid w:val="00966A27"/>
    <w:rsid w:val="00966D0C"/>
    <w:rsid w:val="009670A9"/>
    <w:rsid w:val="009676BF"/>
    <w:rsid w:val="009701DE"/>
    <w:rsid w:val="00970F08"/>
    <w:rsid w:val="00971475"/>
    <w:rsid w:val="00971CCA"/>
    <w:rsid w:val="0097226F"/>
    <w:rsid w:val="00972A47"/>
    <w:rsid w:val="00977247"/>
    <w:rsid w:val="00981D18"/>
    <w:rsid w:val="009875DC"/>
    <w:rsid w:val="009876E3"/>
    <w:rsid w:val="009902DC"/>
    <w:rsid w:val="0099155E"/>
    <w:rsid w:val="009936D7"/>
    <w:rsid w:val="00993A15"/>
    <w:rsid w:val="009945E0"/>
    <w:rsid w:val="00994647"/>
    <w:rsid w:val="0099466C"/>
    <w:rsid w:val="009A3997"/>
    <w:rsid w:val="009A3DC9"/>
    <w:rsid w:val="009A5003"/>
    <w:rsid w:val="009A5802"/>
    <w:rsid w:val="009A5CF0"/>
    <w:rsid w:val="009A692C"/>
    <w:rsid w:val="009A7A36"/>
    <w:rsid w:val="009B111D"/>
    <w:rsid w:val="009B204E"/>
    <w:rsid w:val="009B315C"/>
    <w:rsid w:val="009B38F4"/>
    <w:rsid w:val="009B4F17"/>
    <w:rsid w:val="009B568F"/>
    <w:rsid w:val="009B5CB9"/>
    <w:rsid w:val="009B6560"/>
    <w:rsid w:val="009B6B51"/>
    <w:rsid w:val="009C01E2"/>
    <w:rsid w:val="009C0232"/>
    <w:rsid w:val="009C11B9"/>
    <w:rsid w:val="009C19F5"/>
    <w:rsid w:val="009C2BE6"/>
    <w:rsid w:val="009C2E6A"/>
    <w:rsid w:val="009C2F6B"/>
    <w:rsid w:val="009C3230"/>
    <w:rsid w:val="009C631F"/>
    <w:rsid w:val="009C6719"/>
    <w:rsid w:val="009C6B02"/>
    <w:rsid w:val="009C7809"/>
    <w:rsid w:val="009D0151"/>
    <w:rsid w:val="009D017A"/>
    <w:rsid w:val="009D0A77"/>
    <w:rsid w:val="009D18E0"/>
    <w:rsid w:val="009D24C1"/>
    <w:rsid w:val="009D2773"/>
    <w:rsid w:val="009D2DBC"/>
    <w:rsid w:val="009D3D27"/>
    <w:rsid w:val="009D5A48"/>
    <w:rsid w:val="009D6655"/>
    <w:rsid w:val="009D7091"/>
    <w:rsid w:val="009D7C3B"/>
    <w:rsid w:val="009E020B"/>
    <w:rsid w:val="009E1058"/>
    <w:rsid w:val="009E12A5"/>
    <w:rsid w:val="009E1AED"/>
    <w:rsid w:val="009E311D"/>
    <w:rsid w:val="009E40ED"/>
    <w:rsid w:val="009E53E3"/>
    <w:rsid w:val="009E573B"/>
    <w:rsid w:val="009E5DFB"/>
    <w:rsid w:val="009F004D"/>
    <w:rsid w:val="009F0543"/>
    <w:rsid w:val="009F1336"/>
    <w:rsid w:val="009F2802"/>
    <w:rsid w:val="009F3C54"/>
    <w:rsid w:val="009F4E76"/>
    <w:rsid w:val="009F50F1"/>
    <w:rsid w:val="009F77A3"/>
    <w:rsid w:val="009F78C3"/>
    <w:rsid w:val="009F7F24"/>
    <w:rsid w:val="00A0086A"/>
    <w:rsid w:val="00A010A4"/>
    <w:rsid w:val="00A01327"/>
    <w:rsid w:val="00A0168B"/>
    <w:rsid w:val="00A037B9"/>
    <w:rsid w:val="00A03EA1"/>
    <w:rsid w:val="00A04160"/>
    <w:rsid w:val="00A054CB"/>
    <w:rsid w:val="00A05F2A"/>
    <w:rsid w:val="00A06933"/>
    <w:rsid w:val="00A07236"/>
    <w:rsid w:val="00A10A27"/>
    <w:rsid w:val="00A10B9A"/>
    <w:rsid w:val="00A11DE9"/>
    <w:rsid w:val="00A11E90"/>
    <w:rsid w:val="00A13412"/>
    <w:rsid w:val="00A1393C"/>
    <w:rsid w:val="00A14AF0"/>
    <w:rsid w:val="00A150AF"/>
    <w:rsid w:val="00A1586A"/>
    <w:rsid w:val="00A177FE"/>
    <w:rsid w:val="00A1784D"/>
    <w:rsid w:val="00A238B7"/>
    <w:rsid w:val="00A238FA"/>
    <w:rsid w:val="00A24E9D"/>
    <w:rsid w:val="00A24EFD"/>
    <w:rsid w:val="00A253A7"/>
    <w:rsid w:val="00A25CE2"/>
    <w:rsid w:val="00A306E8"/>
    <w:rsid w:val="00A30A94"/>
    <w:rsid w:val="00A30F92"/>
    <w:rsid w:val="00A34D1B"/>
    <w:rsid w:val="00A37F2B"/>
    <w:rsid w:val="00A40E0B"/>
    <w:rsid w:val="00A4100A"/>
    <w:rsid w:val="00A416B8"/>
    <w:rsid w:val="00A41E48"/>
    <w:rsid w:val="00A42CC2"/>
    <w:rsid w:val="00A43BA5"/>
    <w:rsid w:val="00A43EED"/>
    <w:rsid w:val="00A44DC0"/>
    <w:rsid w:val="00A44FF6"/>
    <w:rsid w:val="00A46873"/>
    <w:rsid w:val="00A46AD0"/>
    <w:rsid w:val="00A47433"/>
    <w:rsid w:val="00A507A1"/>
    <w:rsid w:val="00A50C4E"/>
    <w:rsid w:val="00A51832"/>
    <w:rsid w:val="00A5360F"/>
    <w:rsid w:val="00A553DD"/>
    <w:rsid w:val="00A57E4F"/>
    <w:rsid w:val="00A602C3"/>
    <w:rsid w:val="00A61ABB"/>
    <w:rsid w:val="00A61C05"/>
    <w:rsid w:val="00A65417"/>
    <w:rsid w:val="00A66F07"/>
    <w:rsid w:val="00A67070"/>
    <w:rsid w:val="00A717D4"/>
    <w:rsid w:val="00A71BA9"/>
    <w:rsid w:val="00A71C6F"/>
    <w:rsid w:val="00A71E2C"/>
    <w:rsid w:val="00A73018"/>
    <w:rsid w:val="00A7327B"/>
    <w:rsid w:val="00A75C58"/>
    <w:rsid w:val="00A7602E"/>
    <w:rsid w:val="00A76B65"/>
    <w:rsid w:val="00A76D16"/>
    <w:rsid w:val="00A776F8"/>
    <w:rsid w:val="00A84F56"/>
    <w:rsid w:val="00A85E4E"/>
    <w:rsid w:val="00A863AE"/>
    <w:rsid w:val="00A8705C"/>
    <w:rsid w:val="00A90F6F"/>
    <w:rsid w:val="00A91187"/>
    <w:rsid w:val="00A913E1"/>
    <w:rsid w:val="00A92D60"/>
    <w:rsid w:val="00A9342D"/>
    <w:rsid w:val="00A9387B"/>
    <w:rsid w:val="00A942FA"/>
    <w:rsid w:val="00A94552"/>
    <w:rsid w:val="00A96998"/>
    <w:rsid w:val="00AA1347"/>
    <w:rsid w:val="00AA1A24"/>
    <w:rsid w:val="00AA323A"/>
    <w:rsid w:val="00AA39DE"/>
    <w:rsid w:val="00AA42B4"/>
    <w:rsid w:val="00AA4720"/>
    <w:rsid w:val="00AA47CD"/>
    <w:rsid w:val="00AA682C"/>
    <w:rsid w:val="00AA6F54"/>
    <w:rsid w:val="00AB0EDA"/>
    <w:rsid w:val="00AB153D"/>
    <w:rsid w:val="00AB2AA0"/>
    <w:rsid w:val="00AB31FE"/>
    <w:rsid w:val="00AB5404"/>
    <w:rsid w:val="00AB54C6"/>
    <w:rsid w:val="00AB5EB8"/>
    <w:rsid w:val="00AB62AB"/>
    <w:rsid w:val="00AC024E"/>
    <w:rsid w:val="00AC1137"/>
    <w:rsid w:val="00AC1891"/>
    <w:rsid w:val="00AC1D05"/>
    <w:rsid w:val="00AC2635"/>
    <w:rsid w:val="00AC2BC4"/>
    <w:rsid w:val="00AC30C9"/>
    <w:rsid w:val="00AC388B"/>
    <w:rsid w:val="00AC4259"/>
    <w:rsid w:val="00AC44A6"/>
    <w:rsid w:val="00AC4572"/>
    <w:rsid w:val="00AC48C7"/>
    <w:rsid w:val="00AC49AC"/>
    <w:rsid w:val="00AC527C"/>
    <w:rsid w:val="00AD0047"/>
    <w:rsid w:val="00AD053B"/>
    <w:rsid w:val="00AD0DD7"/>
    <w:rsid w:val="00AD0E4B"/>
    <w:rsid w:val="00AD14D6"/>
    <w:rsid w:val="00AD2110"/>
    <w:rsid w:val="00AD214F"/>
    <w:rsid w:val="00AD2C58"/>
    <w:rsid w:val="00AD462B"/>
    <w:rsid w:val="00AD5909"/>
    <w:rsid w:val="00AD742E"/>
    <w:rsid w:val="00AE08CB"/>
    <w:rsid w:val="00AE24E6"/>
    <w:rsid w:val="00AE373B"/>
    <w:rsid w:val="00AE4503"/>
    <w:rsid w:val="00AE4F17"/>
    <w:rsid w:val="00AE5D27"/>
    <w:rsid w:val="00AE6594"/>
    <w:rsid w:val="00AE7A5C"/>
    <w:rsid w:val="00AF0B35"/>
    <w:rsid w:val="00AF1419"/>
    <w:rsid w:val="00AF1A7D"/>
    <w:rsid w:val="00AF22EC"/>
    <w:rsid w:val="00AF32C4"/>
    <w:rsid w:val="00AF3610"/>
    <w:rsid w:val="00AF4909"/>
    <w:rsid w:val="00AF5ABB"/>
    <w:rsid w:val="00AF6D7B"/>
    <w:rsid w:val="00B01250"/>
    <w:rsid w:val="00B06D8B"/>
    <w:rsid w:val="00B107FA"/>
    <w:rsid w:val="00B14766"/>
    <w:rsid w:val="00B175F8"/>
    <w:rsid w:val="00B2025B"/>
    <w:rsid w:val="00B2427A"/>
    <w:rsid w:val="00B25B04"/>
    <w:rsid w:val="00B264D7"/>
    <w:rsid w:val="00B26C9E"/>
    <w:rsid w:val="00B30BDB"/>
    <w:rsid w:val="00B329DE"/>
    <w:rsid w:val="00B33D4A"/>
    <w:rsid w:val="00B343B1"/>
    <w:rsid w:val="00B34CB2"/>
    <w:rsid w:val="00B35511"/>
    <w:rsid w:val="00B361BF"/>
    <w:rsid w:val="00B36612"/>
    <w:rsid w:val="00B40220"/>
    <w:rsid w:val="00B441DA"/>
    <w:rsid w:val="00B508D6"/>
    <w:rsid w:val="00B508E9"/>
    <w:rsid w:val="00B51CE7"/>
    <w:rsid w:val="00B51DC9"/>
    <w:rsid w:val="00B521E6"/>
    <w:rsid w:val="00B530A4"/>
    <w:rsid w:val="00B5432F"/>
    <w:rsid w:val="00B55460"/>
    <w:rsid w:val="00B56396"/>
    <w:rsid w:val="00B5661E"/>
    <w:rsid w:val="00B62851"/>
    <w:rsid w:val="00B62DCA"/>
    <w:rsid w:val="00B638BE"/>
    <w:rsid w:val="00B65167"/>
    <w:rsid w:val="00B66303"/>
    <w:rsid w:val="00B6637C"/>
    <w:rsid w:val="00B66D90"/>
    <w:rsid w:val="00B70781"/>
    <w:rsid w:val="00B71D8B"/>
    <w:rsid w:val="00B729A8"/>
    <w:rsid w:val="00B729E5"/>
    <w:rsid w:val="00B74340"/>
    <w:rsid w:val="00B74D3A"/>
    <w:rsid w:val="00B75784"/>
    <w:rsid w:val="00B75B0E"/>
    <w:rsid w:val="00B75C5A"/>
    <w:rsid w:val="00B75E4B"/>
    <w:rsid w:val="00B75E55"/>
    <w:rsid w:val="00B77584"/>
    <w:rsid w:val="00B80FC1"/>
    <w:rsid w:val="00B81405"/>
    <w:rsid w:val="00B83EB9"/>
    <w:rsid w:val="00B83FDE"/>
    <w:rsid w:val="00B87942"/>
    <w:rsid w:val="00B87C36"/>
    <w:rsid w:val="00B903E4"/>
    <w:rsid w:val="00B91801"/>
    <w:rsid w:val="00B93B1C"/>
    <w:rsid w:val="00B93C1C"/>
    <w:rsid w:val="00B94F4F"/>
    <w:rsid w:val="00B95088"/>
    <w:rsid w:val="00B9693B"/>
    <w:rsid w:val="00B96F70"/>
    <w:rsid w:val="00BA005B"/>
    <w:rsid w:val="00BA16AD"/>
    <w:rsid w:val="00BA195C"/>
    <w:rsid w:val="00BA21B7"/>
    <w:rsid w:val="00BA2B00"/>
    <w:rsid w:val="00BA2C59"/>
    <w:rsid w:val="00BA2FDB"/>
    <w:rsid w:val="00BA575A"/>
    <w:rsid w:val="00BA58BF"/>
    <w:rsid w:val="00BB0573"/>
    <w:rsid w:val="00BB15C8"/>
    <w:rsid w:val="00BB16B5"/>
    <w:rsid w:val="00BB45FD"/>
    <w:rsid w:val="00BB4D41"/>
    <w:rsid w:val="00BB550C"/>
    <w:rsid w:val="00BB5728"/>
    <w:rsid w:val="00BB593C"/>
    <w:rsid w:val="00BB5F7E"/>
    <w:rsid w:val="00BB67DE"/>
    <w:rsid w:val="00BB6804"/>
    <w:rsid w:val="00BB74B1"/>
    <w:rsid w:val="00BB7C3A"/>
    <w:rsid w:val="00BC01C0"/>
    <w:rsid w:val="00BC1135"/>
    <w:rsid w:val="00BC1919"/>
    <w:rsid w:val="00BC23AA"/>
    <w:rsid w:val="00BC32E5"/>
    <w:rsid w:val="00BC4960"/>
    <w:rsid w:val="00BC4C27"/>
    <w:rsid w:val="00BC5CB2"/>
    <w:rsid w:val="00BD0D2A"/>
    <w:rsid w:val="00BD13B6"/>
    <w:rsid w:val="00BD19CC"/>
    <w:rsid w:val="00BD3750"/>
    <w:rsid w:val="00BD3AD8"/>
    <w:rsid w:val="00BD45DF"/>
    <w:rsid w:val="00BD5264"/>
    <w:rsid w:val="00BD598C"/>
    <w:rsid w:val="00BD5F2E"/>
    <w:rsid w:val="00BD79D2"/>
    <w:rsid w:val="00BE1158"/>
    <w:rsid w:val="00BE2693"/>
    <w:rsid w:val="00BE3580"/>
    <w:rsid w:val="00BE35D4"/>
    <w:rsid w:val="00BE3763"/>
    <w:rsid w:val="00BE3A0D"/>
    <w:rsid w:val="00BE4E1E"/>
    <w:rsid w:val="00BE5FC2"/>
    <w:rsid w:val="00BE6304"/>
    <w:rsid w:val="00BE6A19"/>
    <w:rsid w:val="00BF2EED"/>
    <w:rsid w:val="00BF4223"/>
    <w:rsid w:val="00BF4CF9"/>
    <w:rsid w:val="00BF648C"/>
    <w:rsid w:val="00C0038F"/>
    <w:rsid w:val="00C0144D"/>
    <w:rsid w:val="00C02CF3"/>
    <w:rsid w:val="00C04B12"/>
    <w:rsid w:val="00C05104"/>
    <w:rsid w:val="00C0643C"/>
    <w:rsid w:val="00C065C5"/>
    <w:rsid w:val="00C0731D"/>
    <w:rsid w:val="00C073CA"/>
    <w:rsid w:val="00C07621"/>
    <w:rsid w:val="00C1011B"/>
    <w:rsid w:val="00C1057A"/>
    <w:rsid w:val="00C12219"/>
    <w:rsid w:val="00C13691"/>
    <w:rsid w:val="00C14A77"/>
    <w:rsid w:val="00C14CB5"/>
    <w:rsid w:val="00C17457"/>
    <w:rsid w:val="00C175D0"/>
    <w:rsid w:val="00C17D4B"/>
    <w:rsid w:val="00C2080A"/>
    <w:rsid w:val="00C21980"/>
    <w:rsid w:val="00C22888"/>
    <w:rsid w:val="00C25753"/>
    <w:rsid w:val="00C270BA"/>
    <w:rsid w:val="00C3177F"/>
    <w:rsid w:val="00C33056"/>
    <w:rsid w:val="00C33F39"/>
    <w:rsid w:val="00C3482A"/>
    <w:rsid w:val="00C34C2C"/>
    <w:rsid w:val="00C35A29"/>
    <w:rsid w:val="00C365F7"/>
    <w:rsid w:val="00C3665D"/>
    <w:rsid w:val="00C36BD8"/>
    <w:rsid w:val="00C37180"/>
    <w:rsid w:val="00C37356"/>
    <w:rsid w:val="00C376E4"/>
    <w:rsid w:val="00C4035C"/>
    <w:rsid w:val="00C40E04"/>
    <w:rsid w:val="00C41C39"/>
    <w:rsid w:val="00C4351A"/>
    <w:rsid w:val="00C449D0"/>
    <w:rsid w:val="00C461C9"/>
    <w:rsid w:val="00C5351C"/>
    <w:rsid w:val="00C539F7"/>
    <w:rsid w:val="00C54875"/>
    <w:rsid w:val="00C54A15"/>
    <w:rsid w:val="00C54ACA"/>
    <w:rsid w:val="00C5517B"/>
    <w:rsid w:val="00C562F8"/>
    <w:rsid w:val="00C604AB"/>
    <w:rsid w:val="00C61F79"/>
    <w:rsid w:val="00C63C09"/>
    <w:rsid w:val="00C63C51"/>
    <w:rsid w:val="00C641DF"/>
    <w:rsid w:val="00C6422D"/>
    <w:rsid w:val="00C64426"/>
    <w:rsid w:val="00C64769"/>
    <w:rsid w:val="00C64980"/>
    <w:rsid w:val="00C64AF9"/>
    <w:rsid w:val="00C6747B"/>
    <w:rsid w:val="00C67D6C"/>
    <w:rsid w:val="00C70528"/>
    <w:rsid w:val="00C70685"/>
    <w:rsid w:val="00C729F5"/>
    <w:rsid w:val="00C73197"/>
    <w:rsid w:val="00C73278"/>
    <w:rsid w:val="00C74573"/>
    <w:rsid w:val="00C765A2"/>
    <w:rsid w:val="00C76792"/>
    <w:rsid w:val="00C770D0"/>
    <w:rsid w:val="00C816F2"/>
    <w:rsid w:val="00C82067"/>
    <w:rsid w:val="00C82D48"/>
    <w:rsid w:val="00C82DC9"/>
    <w:rsid w:val="00C8384A"/>
    <w:rsid w:val="00C83DFF"/>
    <w:rsid w:val="00C83EA1"/>
    <w:rsid w:val="00C84B55"/>
    <w:rsid w:val="00C862B7"/>
    <w:rsid w:val="00C86906"/>
    <w:rsid w:val="00C8783C"/>
    <w:rsid w:val="00C90E7E"/>
    <w:rsid w:val="00C91DB1"/>
    <w:rsid w:val="00C92C64"/>
    <w:rsid w:val="00C9314E"/>
    <w:rsid w:val="00C938D6"/>
    <w:rsid w:val="00C970AD"/>
    <w:rsid w:val="00CA14A2"/>
    <w:rsid w:val="00CA2554"/>
    <w:rsid w:val="00CA319B"/>
    <w:rsid w:val="00CA33F6"/>
    <w:rsid w:val="00CA3589"/>
    <w:rsid w:val="00CA403A"/>
    <w:rsid w:val="00CA4E8B"/>
    <w:rsid w:val="00CA5168"/>
    <w:rsid w:val="00CA5B6C"/>
    <w:rsid w:val="00CA78BB"/>
    <w:rsid w:val="00CA7A01"/>
    <w:rsid w:val="00CB258E"/>
    <w:rsid w:val="00CB3121"/>
    <w:rsid w:val="00CB3FCE"/>
    <w:rsid w:val="00CB4493"/>
    <w:rsid w:val="00CB4656"/>
    <w:rsid w:val="00CB77F3"/>
    <w:rsid w:val="00CC0147"/>
    <w:rsid w:val="00CC0FBE"/>
    <w:rsid w:val="00CC11AB"/>
    <w:rsid w:val="00CC2139"/>
    <w:rsid w:val="00CC485C"/>
    <w:rsid w:val="00CC4DC0"/>
    <w:rsid w:val="00CC618C"/>
    <w:rsid w:val="00CD1524"/>
    <w:rsid w:val="00CD187D"/>
    <w:rsid w:val="00CD1E12"/>
    <w:rsid w:val="00CD3108"/>
    <w:rsid w:val="00CD4487"/>
    <w:rsid w:val="00CD4B3B"/>
    <w:rsid w:val="00CD5137"/>
    <w:rsid w:val="00CD5446"/>
    <w:rsid w:val="00CD64A0"/>
    <w:rsid w:val="00CD6535"/>
    <w:rsid w:val="00CD68D0"/>
    <w:rsid w:val="00CD6C0C"/>
    <w:rsid w:val="00CE1CFA"/>
    <w:rsid w:val="00CE37DF"/>
    <w:rsid w:val="00CE4303"/>
    <w:rsid w:val="00CE4DAD"/>
    <w:rsid w:val="00CE5566"/>
    <w:rsid w:val="00CE761D"/>
    <w:rsid w:val="00CE7DCD"/>
    <w:rsid w:val="00CF018E"/>
    <w:rsid w:val="00CF12F4"/>
    <w:rsid w:val="00CF38A7"/>
    <w:rsid w:val="00CF5561"/>
    <w:rsid w:val="00CF5C20"/>
    <w:rsid w:val="00D00604"/>
    <w:rsid w:val="00D006CF"/>
    <w:rsid w:val="00D01712"/>
    <w:rsid w:val="00D01DF8"/>
    <w:rsid w:val="00D037D8"/>
    <w:rsid w:val="00D03AA7"/>
    <w:rsid w:val="00D0730B"/>
    <w:rsid w:val="00D16392"/>
    <w:rsid w:val="00D20C2B"/>
    <w:rsid w:val="00D21A67"/>
    <w:rsid w:val="00D21B6E"/>
    <w:rsid w:val="00D23C7A"/>
    <w:rsid w:val="00D2455F"/>
    <w:rsid w:val="00D24640"/>
    <w:rsid w:val="00D272FD"/>
    <w:rsid w:val="00D30997"/>
    <w:rsid w:val="00D313AE"/>
    <w:rsid w:val="00D3199C"/>
    <w:rsid w:val="00D32006"/>
    <w:rsid w:val="00D32EE7"/>
    <w:rsid w:val="00D33097"/>
    <w:rsid w:val="00D36A82"/>
    <w:rsid w:val="00D37636"/>
    <w:rsid w:val="00D379F5"/>
    <w:rsid w:val="00D37C2D"/>
    <w:rsid w:val="00D37C5D"/>
    <w:rsid w:val="00D40AA6"/>
    <w:rsid w:val="00D41EF6"/>
    <w:rsid w:val="00D41F7C"/>
    <w:rsid w:val="00D42CE4"/>
    <w:rsid w:val="00D43795"/>
    <w:rsid w:val="00D43E4D"/>
    <w:rsid w:val="00D4446A"/>
    <w:rsid w:val="00D44E55"/>
    <w:rsid w:val="00D45EC6"/>
    <w:rsid w:val="00D45FC0"/>
    <w:rsid w:val="00D47141"/>
    <w:rsid w:val="00D474DF"/>
    <w:rsid w:val="00D47B93"/>
    <w:rsid w:val="00D510A1"/>
    <w:rsid w:val="00D5305D"/>
    <w:rsid w:val="00D538E9"/>
    <w:rsid w:val="00D53950"/>
    <w:rsid w:val="00D53AEA"/>
    <w:rsid w:val="00D541E6"/>
    <w:rsid w:val="00D54570"/>
    <w:rsid w:val="00D5669A"/>
    <w:rsid w:val="00D56D3D"/>
    <w:rsid w:val="00D60F98"/>
    <w:rsid w:val="00D61137"/>
    <w:rsid w:val="00D61785"/>
    <w:rsid w:val="00D62044"/>
    <w:rsid w:val="00D62566"/>
    <w:rsid w:val="00D627A6"/>
    <w:rsid w:val="00D6299A"/>
    <w:rsid w:val="00D64E86"/>
    <w:rsid w:val="00D65202"/>
    <w:rsid w:val="00D65F36"/>
    <w:rsid w:val="00D65F8F"/>
    <w:rsid w:val="00D66A81"/>
    <w:rsid w:val="00D67F3D"/>
    <w:rsid w:val="00D72807"/>
    <w:rsid w:val="00D7292F"/>
    <w:rsid w:val="00D73A03"/>
    <w:rsid w:val="00D73CC1"/>
    <w:rsid w:val="00D747A6"/>
    <w:rsid w:val="00D74915"/>
    <w:rsid w:val="00D76391"/>
    <w:rsid w:val="00D77EA5"/>
    <w:rsid w:val="00D82B5B"/>
    <w:rsid w:val="00D82F9E"/>
    <w:rsid w:val="00D83045"/>
    <w:rsid w:val="00D83BC6"/>
    <w:rsid w:val="00D84761"/>
    <w:rsid w:val="00D84991"/>
    <w:rsid w:val="00D8523D"/>
    <w:rsid w:val="00D85373"/>
    <w:rsid w:val="00D915A3"/>
    <w:rsid w:val="00D91F45"/>
    <w:rsid w:val="00D9227D"/>
    <w:rsid w:val="00D957E4"/>
    <w:rsid w:val="00D96067"/>
    <w:rsid w:val="00DA1974"/>
    <w:rsid w:val="00DA23D5"/>
    <w:rsid w:val="00DA2583"/>
    <w:rsid w:val="00DA3B5E"/>
    <w:rsid w:val="00DA4150"/>
    <w:rsid w:val="00DA4922"/>
    <w:rsid w:val="00DA582E"/>
    <w:rsid w:val="00DA675D"/>
    <w:rsid w:val="00DA7DD9"/>
    <w:rsid w:val="00DB005D"/>
    <w:rsid w:val="00DB2359"/>
    <w:rsid w:val="00DB36E7"/>
    <w:rsid w:val="00DB38DD"/>
    <w:rsid w:val="00DB402B"/>
    <w:rsid w:val="00DB5F75"/>
    <w:rsid w:val="00DB7ED8"/>
    <w:rsid w:val="00DB7F2A"/>
    <w:rsid w:val="00DC028F"/>
    <w:rsid w:val="00DC2013"/>
    <w:rsid w:val="00DC2C0A"/>
    <w:rsid w:val="00DC2C76"/>
    <w:rsid w:val="00DC638D"/>
    <w:rsid w:val="00DC66A6"/>
    <w:rsid w:val="00DD0308"/>
    <w:rsid w:val="00DD091E"/>
    <w:rsid w:val="00DD2912"/>
    <w:rsid w:val="00DD40D4"/>
    <w:rsid w:val="00DD4503"/>
    <w:rsid w:val="00DD45AA"/>
    <w:rsid w:val="00DD4664"/>
    <w:rsid w:val="00DD5228"/>
    <w:rsid w:val="00DD5B28"/>
    <w:rsid w:val="00DD7BDE"/>
    <w:rsid w:val="00DE1528"/>
    <w:rsid w:val="00DE3012"/>
    <w:rsid w:val="00DE422C"/>
    <w:rsid w:val="00DE5D2F"/>
    <w:rsid w:val="00DE5F42"/>
    <w:rsid w:val="00DE6B8B"/>
    <w:rsid w:val="00DF15A5"/>
    <w:rsid w:val="00DF24C7"/>
    <w:rsid w:val="00DF529B"/>
    <w:rsid w:val="00DF61CB"/>
    <w:rsid w:val="00DF62CA"/>
    <w:rsid w:val="00DF67D4"/>
    <w:rsid w:val="00DF6A1A"/>
    <w:rsid w:val="00DF7B45"/>
    <w:rsid w:val="00DF7F55"/>
    <w:rsid w:val="00E01628"/>
    <w:rsid w:val="00E020C2"/>
    <w:rsid w:val="00E02A0B"/>
    <w:rsid w:val="00E039DE"/>
    <w:rsid w:val="00E03C64"/>
    <w:rsid w:val="00E03EFC"/>
    <w:rsid w:val="00E03FCA"/>
    <w:rsid w:val="00E057A2"/>
    <w:rsid w:val="00E05F9B"/>
    <w:rsid w:val="00E10B95"/>
    <w:rsid w:val="00E11ADF"/>
    <w:rsid w:val="00E1252A"/>
    <w:rsid w:val="00E125C3"/>
    <w:rsid w:val="00E1425D"/>
    <w:rsid w:val="00E1447F"/>
    <w:rsid w:val="00E14E88"/>
    <w:rsid w:val="00E16486"/>
    <w:rsid w:val="00E1680F"/>
    <w:rsid w:val="00E200B0"/>
    <w:rsid w:val="00E21D60"/>
    <w:rsid w:val="00E22534"/>
    <w:rsid w:val="00E22B4A"/>
    <w:rsid w:val="00E23FE9"/>
    <w:rsid w:val="00E24207"/>
    <w:rsid w:val="00E24924"/>
    <w:rsid w:val="00E24ABC"/>
    <w:rsid w:val="00E2613D"/>
    <w:rsid w:val="00E2716F"/>
    <w:rsid w:val="00E27C01"/>
    <w:rsid w:val="00E333E7"/>
    <w:rsid w:val="00E3549C"/>
    <w:rsid w:val="00E35B45"/>
    <w:rsid w:val="00E37856"/>
    <w:rsid w:val="00E379EF"/>
    <w:rsid w:val="00E40373"/>
    <w:rsid w:val="00E4192C"/>
    <w:rsid w:val="00E41DC5"/>
    <w:rsid w:val="00E41F68"/>
    <w:rsid w:val="00E42796"/>
    <w:rsid w:val="00E44EEC"/>
    <w:rsid w:val="00E45991"/>
    <w:rsid w:val="00E45CF1"/>
    <w:rsid w:val="00E47E00"/>
    <w:rsid w:val="00E50C14"/>
    <w:rsid w:val="00E51096"/>
    <w:rsid w:val="00E522F9"/>
    <w:rsid w:val="00E5254D"/>
    <w:rsid w:val="00E52BB8"/>
    <w:rsid w:val="00E52E81"/>
    <w:rsid w:val="00E54334"/>
    <w:rsid w:val="00E54A67"/>
    <w:rsid w:val="00E55350"/>
    <w:rsid w:val="00E577F2"/>
    <w:rsid w:val="00E62A68"/>
    <w:rsid w:val="00E62F0C"/>
    <w:rsid w:val="00E64EA3"/>
    <w:rsid w:val="00E65851"/>
    <w:rsid w:val="00E6710B"/>
    <w:rsid w:val="00E67166"/>
    <w:rsid w:val="00E67177"/>
    <w:rsid w:val="00E67E9D"/>
    <w:rsid w:val="00E70885"/>
    <w:rsid w:val="00E71068"/>
    <w:rsid w:val="00E731D0"/>
    <w:rsid w:val="00E7433B"/>
    <w:rsid w:val="00E75F66"/>
    <w:rsid w:val="00E76FB7"/>
    <w:rsid w:val="00E77450"/>
    <w:rsid w:val="00E775C9"/>
    <w:rsid w:val="00E80855"/>
    <w:rsid w:val="00E80E90"/>
    <w:rsid w:val="00E81E9A"/>
    <w:rsid w:val="00E82BF2"/>
    <w:rsid w:val="00E82EAE"/>
    <w:rsid w:val="00E8412A"/>
    <w:rsid w:val="00E85F37"/>
    <w:rsid w:val="00E927DD"/>
    <w:rsid w:val="00E92A06"/>
    <w:rsid w:val="00E940CF"/>
    <w:rsid w:val="00E967E7"/>
    <w:rsid w:val="00E973A0"/>
    <w:rsid w:val="00EA1EAD"/>
    <w:rsid w:val="00EA4905"/>
    <w:rsid w:val="00EA593F"/>
    <w:rsid w:val="00EA629F"/>
    <w:rsid w:val="00EA6A53"/>
    <w:rsid w:val="00EA7083"/>
    <w:rsid w:val="00EA70E0"/>
    <w:rsid w:val="00EB0FBB"/>
    <w:rsid w:val="00EB1835"/>
    <w:rsid w:val="00EB25E9"/>
    <w:rsid w:val="00EB5AC1"/>
    <w:rsid w:val="00EB5E7A"/>
    <w:rsid w:val="00EB607A"/>
    <w:rsid w:val="00EB6325"/>
    <w:rsid w:val="00EB6E3B"/>
    <w:rsid w:val="00EB7351"/>
    <w:rsid w:val="00EB79F6"/>
    <w:rsid w:val="00EC060B"/>
    <w:rsid w:val="00EC0677"/>
    <w:rsid w:val="00EC1431"/>
    <w:rsid w:val="00EC1BEB"/>
    <w:rsid w:val="00EC1D18"/>
    <w:rsid w:val="00EC26F1"/>
    <w:rsid w:val="00EC2AA3"/>
    <w:rsid w:val="00EC406B"/>
    <w:rsid w:val="00EC4A96"/>
    <w:rsid w:val="00EC7F2B"/>
    <w:rsid w:val="00ED066C"/>
    <w:rsid w:val="00ED1E5C"/>
    <w:rsid w:val="00ED23E1"/>
    <w:rsid w:val="00ED29D8"/>
    <w:rsid w:val="00ED431B"/>
    <w:rsid w:val="00ED4AA8"/>
    <w:rsid w:val="00ED4AAB"/>
    <w:rsid w:val="00ED5D9F"/>
    <w:rsid w:val="00ED6CEB"/>
    <w:rsid w:val="00ED6E90"/>
    <w:rsid w:val="00ED7048"/>
    <w:rsid w:val="00ED7288"/>
    <w:rsid w:val="00EE23F2"/>
    <w:rsid w:val="00EE2BBE"/>
    <w:rsid w:val="00EE3A17"/>
    <w:rsid w:val="00EE41EB"/>
    <w:rsid w:val="00EE4554"/>
    <w:rsid w:val="00EE5829"/>
    <w:rsid w:val="00EE663E"/>
    <w:rsid w:val="00EE7AF4"/>
    <w:rsid w:val="00EF21FD"/>
    <w:rsid w:val="00EF304B"/>
    <w:rsid w:val="00EF3BE3"/>
    <w:rsid w:val="00EF4A2F"/>
    <w:rsid w:val="00EF4F31"/>
    <w:rsid w:val="00EF6CC9"/>
    <w:rsid w:val="00EF6F08"/>
    <w:rsid w:val="00F002F3"/>
    <w:rsid w:val="00F00E5C"/>
    <w:rsid w:val="00F0234D"/>
    <w:rsid w:val="00F02CDF"/>
    <w:rsid w:val="00F02E91"/>
    <w:rsid w:val="00F02EED"/>
    <w:rsid w:val="00F03612"/>
    <w:rsid w:val="00F03CF2"/>
    <w:rsid w:val="00F04689"/>
    <w:rsid w:val="00F04E27"/>
    <w:rsid w:val="00F054F0"/>
    <w:rsid w:val="00F05D87"/>
    <w:rsid w:val="00F05E6C"/>
    <w:rsid w:val="00F06F86"/>
    <w:rsid w:val="00F07375"/>
    <w:rsid w:val="00F0781F"/>
    <w:rsid w:val="00F078F8"/>
    <w:rsid w:val="00F103F8"/>
    <w:rsid w:val="00F1051E"/>
    <w:rsid w:val="00F10875"/>
    <w:rsid w:val="00F10A60"/>
    <w:rsid w:val="00F10D73"/>
    <w:rsid w:val="00F117F9"/>
    <w:rsid w:val="00F119C1"/>
    <w:rsid w:val="00F11F17"/>
    <w:rsid w:val="00F123A6"/>
    <w:rsid w:val="00F126A8"/>
    <w:rsid w:val="00F129C6"/>
    <w:rsid w:val="00F12ADE"/>
    <w:rsid w:val="00F12DCC"/>
    <w:rsid w:val="00F13191"/>
    <w:rsid w:val="00F15CDC"/>
    <w:rsid w:val="00F20BD0"/>
    <w:rsid w:val="00F21087"/>
    <w:rsid w:val="00F21317"/>
    <w:rsid w:val="00F2172B"/>
    <w:rsid w:val="00F22558"/>
    <w:rsid w:val="00F26760"/>
    <w:rsid w:val="00F269F7"/>
    <w:rsid w:val="00F27084"/>
    <w:rsid w:val="00F27A4D"/>
    <w:rsid w:val="00F30AFE"/>
    <w:rsid w:val="00F31D76"/>
    <w:rsid w:val="00F323B2"/>
    <w:rsid w:val="00F33532"/>
    <w:rsid w:val="00F33993"/>
    <w:rsid w:val="00F33B0A"/>
    <w:rsid w:val="00F34083"/>
    <w:rsid w:val="00F34B31"/>
    <w:rsid w:val="00F359DF"/>
    <w:rsid w:val="00F3748D"/>
    <w:rsid w:val="00F37789"/>
    <w:rsid w:val="00F40C59"/>
    <w:rsid w:val="00F40F3C"/>
    <w:rsid w:val="00F40FDC"/>
    <w:rsid w:val="00F42284"/>
    <w:rsid w:val="00F4409F"/>
    <w:rsid w:val="00F46917"/>
    <w:rsid w:val="00F50B31"/>
    <w:rsid w:val="00F50D6A"/>
    <w:rsid w:val="00F52410"/>
    <w:rsid w:val="00F52BD8"/>
    <w:rsid w:val="00F5372D"/>
    <w:rsid w:val="00F547F1"/>
    <w:rsid w:val="00F5688B"/>
    <w:rsid w:val="00F57F3D"/>
    <w:rsid w:val="00F60520"/>
    <w:rsid w:val="00F640CE"/>
    <w:rsid w:val="00F65AB4"/>
    <w:rsid w:val="00F66D86"/>
    <w:rsid w:val="00F67A1D"/>
    <w:rsid w:val="00F67E99"/>
    <w:rsid w:val="00F714BD"/>
    <w:rsid w:val="00F71A83"/>
    <w:rsid w:val="00F73353"/>
    <w:rsid w:val="00F7380C"/>
    <w:rsid w:val="00F738D4"/>
    <w:rsid w:val="00F74543"/>
    <w:rsid w:val="00F74751"/>
    <w:rsid w:val="00F76A87"/>
    <w:rsid w:val="00F77AD7"/>
    <w:rsid w:val="00F820CA"/>
    <w:rsid w:val="00F850C3"/>
    <w:rsid w:val="00F86EE2"/>
    <w:rsid w:val="00F87BC7"/>
    <w:rsid w:val="00F90247"/>
    <w:rsid w:val="00F917EA"/>
    <w:rsid w:val="00F92458"/>
    <w:rsid w:val="00F93F9E"/>
    <w:rsid w:val="00F94422"/>
    <w:rsid w:val="00F968AC"/>
    <w:rsid w:val="00FA089D"/>
    <w:rsid w:val="00FA1573"/>
    <w:rsid w:val="00FA288E"/>
    <w:rsid w:val="00FA3865"/>
    <w:rsid w:val="00FA5BA7"/>
    <w:rsid w:val="00FA5C4C"/>
    <w:rsid w:val="00FA5CD2"/>
    <w:rsid w:val="00FA6ED8"/>
    <w:rsid w:val="00FA7064"/>
    <w:rsid w:val="00FA7D61"/>
    <w:rsid w:val="00FB2FD1"/>
    <w:rsid w:val="00FB34E3"/>
    <w:rsid w:val="00FB4759"/>
    <w:rsid w:val="00FB5600"/>
    <w:rsid w:val="00FB5EE4"/>
    <w:rsid w:val="00FB67D9"/>
    <w:rsid w:val="00FC1D35"/>
    <w:rsid w:val="00FC1DE1"/>
    <w:rsid w:val="00FC22BA"/>
    <w:rsid w:val="00FC2E3C"/>
    <w:rsid w:val="00FC307B"/>
    <w:rsid w:val="00FC46B7"/>
    <w:rsid w:val="00FC67DE"/>
    <w:rsid w:val="00FC7EA3"/>
    <w:rsid w:val="00FD00D4"/>
    <w:rsid w:val="00FD0A80"/>
    <w:rsid w:val="00FD0EB3"/>
    <w:rsid w:val="00FD1000"/>
    <w:rsid w:val="00FD2B70"/>
    <w:rsid w:val="00FD4235"/>
    <w:rsid w:val="00FD42F5"/>
    <w:rsid w:val="00FD66CB"/>
    <w:rsid w:val="00FD79F2"/>
    <w:rsid w:val="00FE0298"/>
    <w:rsid w:val="00FE09B7"/>
    <w:rsid w:val="00FE41C3"/>
    <w:rsid w:val="00FE4E28"/>
    <w:rsid w:val="00FE50A9"/>
    <w:rsid w:val="00FF0D18"/>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55450E8"/>
  <w15:docId w15:val="{C63356E0-B0AC-45DA-AB65-274D980C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link w:val="Odstavekseznama"/>
    <w:uiPriority w:val="34"/>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0">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paragraph" w:customStyle="1" w:styleId="Odstavek0">
    <w:name w:val="Odstavek"/>
    <w:basedOn w:val="Navaden"/>
    <w:link w:val="OdstavekZnak"/>
    <w:qFormat/>
    <w:rsid w:val="00D72807"/>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D72807"/>
    <w:rPr>
      <w:rFonts w:ascii="Arial" w:eastAsia="Times New Roman" w:hAnsi="Arial" w:cs="Arial"/>
      <w:sz w:val="22"/>
      <w:szCs w:val="22"/>
    </w:rPr>
  </w:style>
  <w:style w:type="paragraph" w:customStyle="1" w:styleId="rkovnatokazaodstavkom">
    <w:name w:val="Črkovna točka_za odstavkom"/>
    <w:basedOn w:val="Navaden"/>
    <w:link w:val="rkovnatokazaodstavkomZnak"/>
    <w:qFormat/>
    <w:rsid w:val="00D72807"/>
    <w:pPr>
      <w:numPr>
        <w:numId w:val="19"/>
      </w:numPr>
      <w:overflowPunct w:val="0"/>
      <w:autoSpaceDE w:val="0"/>
      <w:autoSpaceDN w:val="0"/>
      <w:adjustRightInd w:val="0"/>
      <w:contextualSpacing/>
      <w:jc w:val="both"/>
      <w:textAlignment w:val="baseline"/>
    </w:pPr>
    <w:rPr>
      <w:rFonts w:ascii="Arial" w:hAnsi="Arial" w:cs="Arial"/>
      <w:sz w:val="22"/>
      <w:szCs w:val="22"/>
    </w:rPr>
  </w:style>
  <w:style w:type="character" w:customStyle="1" w:styleId="rkovnatokazaodstavkomZnak">
    <w:name w:val="Črkovna točka_za odstavkom Znak"/>
    <w:link w:val="rkovnatokazaodstavkom"/>
    <w:rsid w:val="00D72807"/>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26065506">
      <w:bodyDiv w:val="1"/>
      <w:marLeft w:val="0"/>
      <w:marRight w:val="0"/>
      <w:marTop w:val="0"/>
      <w:marBottom w:val="0"/>
      <w:divBdr>
        <w:top w:val="none" w:sz="0" w:space="0" w:color="auto"/>
        <w:left w:val="none" w:sz="0" w:space="0" w:color="auto"/>
        <w:bottom w:val="none" w:sz="0" w:space="0" w:color="auto"/>
        <w:right w:val="none" w:sz="0" w:space="0" w:color="auto"/>
      </w:divBdr>
      <w:divsChild>
        <w:div w:id="433598098">
          <w:marLeft w:val="0"/>
          <w:marRight w:val="0"/>
          <w:marTop w:val="0"/>
          <w:marBottom w:val="0"/>
          <w:divBdr>
            <w:top w:val="none" w:sz="0" w:space="0" w:color="auto"/>
            <w:left w:val="none" w:sz="0" w:space="0" w:color="auto"/>
            <w:bottom w:val="none" w:sz="0" w:space="0" w:color="auto"/>
            <w:right w:val="none" w:sz="0" w:space="0" w:color="auto"/>
          </w:divBdr>
          <w:divsChild>
            <w:div w:id="866723456">
              <w:marLeft w:val="0"/>
              <w:marRight w:val="0"/>
              <w:marTop w:val="100"/>
              <w:marBottom w:val="100"/>
              <w:divBdr>
                <w:top w:val="none" w:sz="0" w:space="0" w:color="auto"/>
                <w:left w:val="none" w:sz="0" w:space="0" w:color="auto"/>
                <w:bottom w:val="none" w:sz="0" w:space="0" w:color="auto"/>
                <w:right w:val="none" w:sz="0" w:space="0" w:color="auto"/>
              </w:divBdr>
              <w:divsChild>
                <w:div w:id="1175996259">
                  <w:marLeft w:val="0"/>
                  <w:marRight w:val="0"/>
                  <w:marTop w:val="0"/>
                  <w:marBottom w:val="0"/>
                  <w:divBdr>
                    <w:top w:val="none" w:sz="0" w:space="0" w:color="auto"/>
                    <w:left w:val="none" w:sz="0" w:space="0" w:color="auto"/>
                    <w:bottom w:val="none" w:sz="0" w:space="0" w:color="auto"/>
                    <w:right w:val="none" w:sz="0" w:space="0" w:color="auto"/>
                  </w:divBdr>
                  <w:divsChild>
                    <w:div w:id="1660422073">
                      <w:marLeft w:val="0"/>
                      <w:marRight w:val="0"/>
                      <w:marTop w:val="0"/>
                      <w:marBottom w:val="0"/>
                      <w:divBdr>
                        <w:top w:val="none" w:sz="0" w:space="0" w:color="auto"/>
                        <w:left w:val="none" w:sz="0" w:space="0" w:color="auto"/>
                        <w:bottom w:val="none" w:sz="0" w:space="0" w:color="auto"/>
                        <w:right w:val="none" w:sz="0" w:space="0" w:color="auto"/>
                      </w:divBdr>
                      <w:divsChild>
                        <w:div w:id="1934700987">
                          <w:marLeft w:val="0"/>
                          <w:marRight w:val="0"/>
                          <w:marTop w:val="0"/>
                          <w:marBottom w:val="0"/>
                          <w:divBdr>
                            <w:top w:val="none" w:sz="0" w:space="0" w:color="auto"/>
                            <w:left w:val="none" w:sz="0" w:space="0" w:color="auto"/>
                            <w:bottom w:val="none" w:sz="0" w:space="0" w:color="auto"/>
                            <w:right w:val="none" w:sz="0" w:space="0" w:color="auto"/>
                          </w:divBdr>
                          <w:divsChild>
                            <w:div w:id="1731029656">
                              <w:marLeft w:val="0"/>
                              <w:marRight w:val="0"/>
                              <w:marTop w:val="0"/>
                              <w:marBottom w:val="0"/>
                              <w:divBdr>
                                <w:top w:val="none" w:sz="0" w:space="0" w:color="auto"/>
                                <w:left w:val="none" w:sz="0" w:space="0" w:color="auto"/>
                                <w:bottom w:val="none" w:sz="0" w:space="0" w:color="auto"/>
                                <w:right w:val="none" w:sz="0" w:space="0" w:color="auto"/>
                              </w:divBdr>
                              <w:divsChild>
                                <w:div w:id="1658222937">
                                  <w:marLeft w:val="0"/>
                                  <w:marRight w:val="0"/>
                                  <w:marTop w:val="0"/>
                                  <w:marBottom w:val="0"/>
                                  <w:divBdr>
                                    <w:top w:val="none" w:sz="0" w:space="0" w:color="auto"/>
                                    <w:left w:val="none" w:sz="0" w:space="0" w:color="auto"/>
                                    <w:bottom w:val="none" w:sz="0" w:space="0" w:color="auto"/>
                                    <w:right w:val="none" w:sz="0" w:space="0" w:color="auto"/>
                                  </w:divBdr>
                                  <w:divsChild>
                                    <w:div w:id="1736971208">
                                      <w:marLeft w:val="0"/>
                                      <w:marRight w:val="0"/>
                                      <w:marTop w:val="0"/>
                                      <w:marBottom w:val="0"/>
                                      <w:divBdr>
                                        <w:top w:val="none" w:sz="0" w:space="0" w:color="auto"/>
                                        <w:left w:val="none" w:sz="0" w:space="0" w:color="auto"/>
                                        <w:bottom w:val="none" w:sz="0" w:space="0" w:color="auto"/>
                                        <w:right w:val="none" w:sz="0" w:space="0" w:color="auto"/>
                                      </w:divBdr>
                                      <w:divsChild>
                                        <w:div w:id="9176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2911826">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675501177">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58277593">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22323566">
      <w:bodyDiv w:val="1"/>
      <w:marLeft w:val="0"/>
      <w:marRight w:val="0"/>
      <w:marTop w:val="0"/>
      <w:marBottom w:val="0"/>
      <w:divBdr>
        <w:top w:val="none" w:sz="0" w:space="0" w:color="auto"/>
        <w:left w:val="none" w:sz="0" w:space="0" w:color="auto"/>
        <w:bottom w:val="none" w:sz="0" w:space="0" w:color="auto"/>
        <w:right w:val="none" w:sz="0" w:space="0" w:color="auto"/>
      </w:divBdr>
    </w:div>
    <w:div w:id="1036387682">
      <w:bodyDiv w:val="1"/>
      <w:marLeft w:val="0"/>
      <w:marRight w:val="0"/>
      <w:marTop w:val="0"/>
      <w:marBottom w:val="0"/>
      <w:divBdr>
        <w:top w:val="none" w:sz="0" w:space="0" w:color="auto"/>
        <w:left w:val="none" w:sz="0" w:space="0" w:color="auto"/>
        <w:bottom w:val="none" w:sz="0" w:space="0" w:color="auto"/>
        <w:right w:val="none" w:sz="0" w:space="0" w:color="auto"/>
      </w:divBdr>
    </w:div>
    <w:div w:id="1090664264">
      <w:bodyDiv w:val="1"/>
      <w:marLeft w:val="0"/>
      <w:marRight w:val="0"/>
      <w:marTop w:val="0"/>
      <w:marBottom w:val="0"/>
      <w:divBdr>
        <w:top w:val="none" w:sz="0" w:space="0" w:color="auto"/>
        <w:left w:val="none" w:sz="0" w:space="0" w:color="auto"/>
        <w:bottom w:val="none" w:sz="0" w:space="0" w:color="auto"/>
        <w:right w:val="none" w:sz="0" w:space="0" w:color="auto"/>
      </w:divBdr>
    </w:div>
    <w:div w:id="1171414765">
      <w:bodyDiv w:val="1"/>
      <w:marLeft w:val="0"/>
      <w:marRight w:val="0"/>
      <w:marTop w:val="0"/>
      <w:marBottom w:val="0"/>
      <w:divBdr>
        <w:top w:val="none" w:sz="0" w:space="0" w:color="auto"/>
        <w:left w:val="none" w:sz="0" w:space="0" w:color="auto"/>
        <w:bottom w:val="none" w:sz="0" w:space="0" w:color="auto"/>
        <w:right w:val="none" w:sz="0" w:space="0" w:color="auto"/>
      </w:divBdr>
      <w:divsChild>
        <w:div w:id="430780611">
          <w:marLeft w:val="0"/>
          <w:marRight w:val="0"/>
          <w:marTop w:val="0"/>
          <w:marBottom w:val="0"/>
          <w:divBdr>
            <w:top w:val="none" w:sz="0" w:space="0" w:color="auto"/>
            <w:left w:val="none" w:sz="0" w:space="0" w:color="auto"/>
            <w:bottom w:val="none" w:sz="0" w:space="0" w:color="auto"/>
            <w:right w:val="none" w:sz="0" w:space="0" w:color="auto"/>
          </w:divBdr>
          <w:divsChild>
            <w:div w:id="503981246">
              <w:marLeft w:val="0"/>
              <w:marRight w:val="0"/>
              <w:marTop w:val="100"/>
              <w:marBottom w:val="100"/>
              <w:divBdr>
                <w:top w:val="none" w:sz="0" w:space="0" w:color="auto"/>
                <w:left w:val="none" w:sz="0" w:space="0" w:color="auto"/>
                <w:bottom w:val="none" w:sz="0" w:space="0" w:color="auto"/>
                <w:right w:val="none" w:sz="0" w:space="0" w:color="auto"/>
              </w:divBdr>
              <w:divsChild>
                <w:div w:id="1011417509">
                  <w:marLeft w:val="0"/>
                  <w:marRight w:val="0"/>
                  <w:marTop w:val="0"/>
                  <w:marBottom w:val="0"/>
                  <w:divBdr>
                    <w:top w:val="none" w:sz="0" w:space="0" w:color="auto"/>
                    <w:left w:val="none" w:sz="0" w:space="0" w:color="auto"/>
                    <w:bottom w:val="none" w:sz="0" w:space="0" w:color="auto"/>
                    <w:right w:val="none" w:sz="0" w:space="0" w:color="auto"/>
                  </w:divBdr>
                  <w:divsChild>
                    <w:div w:id="1118908347">
                      <w:marLeft w:val="0"/>
                      <w:marRight w:val="0"/>
                      <w:marTop w:val="0"/>
                      <w:marBottom w:val="0"/>
                      <w:divBdr>
                        <w:top w:val="none" w:sz="0" w:space="0" w:color="auto"/>
                        <w:left w:val="none" w:sz="0" w:space="0" w:color="auto"/>
                        <w:bottom w:val="none" w:sz="0" w:space="0" w:color="auto"/>
                        <w:right w:val="none" w:sz="0" w:space="0" w:color="auto"/>
                      </w:divBdr>
                      <w:divsChild>
                        <w:div w:id="1883396371">
                          <w:marLeft w:val="0"/>
                          <w:marRight w:val="0"/>
                          <w:marTop w:val="0"/>
                          <w:marBottom w:val="0"/>
                          <w:divBdr>
                            <w:top w:val="none" w:sz="0" w:space="0" w:color="auto"/>
                            <w:left w:val="none" w:sz="0" w:space="0" w:color="auto"/>
                            <w:bottom w:val="none" w:sz="0" w:space="0" w:color="auto"/>
                            <w:right w:val="none" w:sz="0" w:space="0" w:color="auto"/>
                          </w:divBdr>
                          <w:divsChild>
                            <w:div w:id="218710150">
                              <w:marLeft w:val="0"/>
                              <w:marRight w:val="0"/>
                              <w:marTop w:val="0"/>
                              <w:marBottom w:val="0"/>
                              <w:divBdr>
                                <w:top w:val="none" w:sz="0" w:space="0" w:color="auto"/>
                                <w:left w:val="none" w:sz="0" w:space="0" w:color="auto"/>
                                <w:bottom w:val="none" w:sz="0" w:space="0" w:color="auto"/>
                                <w:right w:val="none" w:sz="0" w:space="0" w:color="auto"/>
                              </w:divBdr>
                              <w:divsChild>
                                <w:div w:id="1766488780">
                                  <w:marLeft w:val="0"/>
                                  <w:marRight w:val="0"/>
                                  <w:marTop w:val="0"/>
                                  <w:marBottom w:val="0"/>
                                  <w:divBdr>
                                    <w:top w:val="none" w:sz="0" w:space="0" w:color="auto"/>
                                    <w:left w:val="none" w:sz="0" w:space="0" w:color="auto"/>
                                    <w:bottom w:val="none" w:sz="0" w:space="0" w:color="auto"/>
                                    <w:right w:val="none" w:sz="0" w:space="0" w:color="auto"/>
                                  </w:divBdr>
                                  <w:divsChild>
                                    <w:div w:id="1624385254">
                                      <w:marLeft w:val="0"/>
                                      <w:marRight w:val="0"/>
                                      <w:marTop w:val="0"/>
                                      <w:marBottom w:val="0"/>
                                      <w:divBdr>
                                        <w:top w:val="none" w:sz="0" w:space="0" w:color="auto"/>
                                        <w:left w:val="none" w:sz="0" w:space="0" w:color="auto"/>
                                        <w:bottom w:val="none" w:sz="0" w:space="0" w:color="auto"/>
                                        <w:right w:val="none" w:sz="0" w:space="0" w:color="auto"/>
                                      </w:divBdr>
                                      <w:divsChild>
                                        <w:div w:id="108961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4580443">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988568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5257682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7738155">
      <w:bodyDiv w:val="1"/>
      <w:marLeft w:val="0"/>
      <w:marRight w:val="0"/>
      <w:marTop w:val="0"/>
      <w:marBottom w:val="0"/>
      <w:divBdr>
        <w:top w:val="none" w:sz="0" w:space="0" w:color="auto"/>
        <w:left w:val="none" w:sz="0" w:space="0" w:color="auto"/>
        <w:bottom w:val="none" w:sz="0" w:space="0" w:color="auto"/>
        <w:right w:val="none" w:sz="0" w:space="0" w:color="auto"/>
      </w:divBdr>
    </w:div>
    <w:div w:id="1660579709">
      <w:bodyDiv w:val="1"/>
      <w:marLeft w:val="0"/>
      <w:marRight w:val="0"/>
      <w:marTop w:val="0"/>
      <w:marBottom w:val="0"/>
      <w:divBdr>
        <w:top w:val="none" w:sz="0" w:space="0" w:color="auto"/>
        <w:left w:val="none" w:sz="0" w:space="0" w:color="auto"/>
        <w:bottom w:val="none" w:sz="0" w:space="0" w:color="auto"/>
        <w:right w:val="none" w:sz="0" w:space="0" w:color="auto"/>
      </w:divBdr>
      <w:divsChild>
        <w:div w:id="1772966897">
          <w:marLeft w:val="0"/>
          <w:marRight w:val="0"/>
          <w:marTop w:val="0"/>
          <w:marBottom w:val="0"/>
          <w:divBdr>
            <w:top w:val="none" w:sz="0" w:space="0" w:color="auto"/>
            <w:left w:val="none" w:sz="0" w:space="0" w:color="auto"/>
            <w:bottom w:val="none" w:sz="0" w:space="0" w:color="auto"/>
            <w:right w:val="none" w:sz="0" w:space="0" w:color="auto"/>
          </w:divBdr>
          <w:divsChild>
            <w:div w:id="2036149874">
              <w:marLeft w:val="0"/>
              <w:marRight w:val="0"/>
              <w:marTop w:val="100"/>
              <w:marBottom w:val="100"/>
              <w:divBdr>
                <w:top w:val="none" w:sz="0" w:space="0" w:color="auto"/>
                <w:left w:val="none" w:sz="0" w:space="0" w:color="auto"/>
                <w:bottom w:val="none" w:sz="0" w:space="0" w:color="auto"/>
                <w:right w:val="none" w:sz="0" w:space="0" w:color="auto"/>
              </w:divBdr>
              <w:divsChild>
                <w:div w:id="1215195193">
                  <w:marLeft w:val="0"/>
                  <w:marRight w:val="0"/>
                  <w:marTop w:val="0"/>
                  <w:marBottom w:val="0"/>
                  <w:divBdr>
                    <w:top w:val="none" w:sz="0" w:space="0" w:color="auto"/>
                    <w:left w:val="none" w:sz="0" w:space="0" w:color="auto"/>
                    <w:bottom w:val="none" w:sz="0" w:space="0" w:color="auto"/>
                    <w:right w:val="none" w:sz="0" w:space="0" w:color="auto"/>
                  </w:divBdr>
                  <w:divsChild>
                    <w:div w:id="874581442">
                      <w:marLeft w:val="0"/>
                      <w:marRight w:val="0"/>
                      <w:marTop w:val="0"/>
                      <w:marBottom w:val="0"/>
                      <w:divBdr>
                        <w:top w:val="none" w:sz="0" w:space="0" w:color="auto"/>
                        <w:left w:val="none" w:sz="0" w:space="0" w:color="auto"/>
                        <w:bottom w:val="none" w:sz="0" w:space="0" w:color="auto"/>
                        <w:right w:val="none" w:sz="0" w:space="0" w:color="auto"/>
                      </w:divBdr>
                      <w:divsChild>
                        <w:div w:id="1809976929">
                          <w:marLeft w:val="0"/>
                          <w:marRight w:val="0"/>
                          <w:marTop w:val="0"/>
                          <w:marBottom w:val="0"/>
                          <w:divBdr>
                            <w:top w:val="none" w:sz="0" w:space="0" w:color="auto"/>
                            <w:left w:val="none" w:sz="0" w:space="0" w:color="auto"/>
                            <w:bottom w:val="none" w:sz="0" w:space="0" w:color="auto"/>
                            <w:right w:val="none" w:sz="0" w:space="0" w:color="auto"/>
                          </w:divBdr>
                          <w:divsChild>
                            <w:div w:id="1996645195">
                              <w:marLeft w:val="0"/>
                              <w:marRight w:val="0"/>
                              <w:marTop w:val="0"/>
                              <w:marBottom w:val="0"/>
                              <w:divBdr>
                                <w:top w:val="none" w:sz="0" w:space="0" w:color="auto"/>
                                <w:left w:val="none" w:sz="0" w:space="0" w:color="auto"/>
                                <w:bottom w:val="none" w:sz="0" w:space="0" w:color="auto"/>
                                <w:right w:val="none" w:sz="0" w:space="0" w:color="auto"/>
                              </w:divBdr>
                              <w:divsChild>
                                <w:div w:id="69275348">
                                  <w:marLeft w:val="0"/>
                                  <w:marRight w:val="0"/>
                                  <w:marTop w:val="0"/>
                                  <w:marBottom w:val="0"/>
                                  <w:divBdr>
                                    <w:top w:val="none" w:sz="0" w:space="0" w:color="auto"/>
                                    <w:left w:val="none" w:sz="0" w:space="0" w:color="auto"/>
                                    <w:bottom w:val="none" w:sz="0" w:space="0" w:color="auto"/>
                                    <w:right w:val="none" w:sz="0" w:space="0" w:color="auto"/>
                                  </w:divBdr>
                                  <w:divsChild>
                                    <w:div w:id="2057391813">
                                      <w:marLeft w:val="0"/>
                                      <w:marRight w:val="0"/>
                                      <w:marTop w:val="0"/>
                                      <w:marBottom w:val="0"/>
                                      <w:divBdr>
                                        <w:top w:val="none" w:sz="0" w:space="0" w:color="auto"/>
                                        <w:left w:val="none" w:sz="0" w:space="0" w:color="auto"/>
                                        <w:bottom w:val="none" w:sz="0" w:space="0" w:color="auto"/>
                                        <w:right w:val="none" w:sz="0" w:space="0" w:color="auto"/>
                                      </w:divBdr>
                                      <w:divsChild>
                                        <w:div w:id="81999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3851377">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jn@jhl.si" TargetMode="External"/><Relationship Id="rId18" Type="http://schemas.openxmlformats.org/officeDocument/2006/relationships/hyperlink" Target="http://www.jhl.si/javna-narocila-iz-podjeti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ertifikatdpp.si/o-certifikatu/katalog-ukrep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0AFFD-0B73-45E0-A438-219A3B91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51</Pages>
  <Words>19081</Words>
  <Characters>108763</Characters>
  <Application>Microsoft Office Word</Application>
  <DocSecurity>0</DocSecurity>
  <Lines>906</Lines>
  <Paragraphs>255</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127589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JHL</dc:creator>
  <cp:lastModifiedBy>Darko Pintarič</cp:lastModifiedBy>
  <cp:revision>15</cp:revision>
  <cp:lastPrinted>2020-12-30T06:42:00Z</cp:lastPrinted>
  <dcterms:created xsi:type="dcterms:W3CDTF">2022-11-16T09:10:00Z</dcterms:created>
  <dcterms:modified xsi:type="dcterms:W3CDTF">2022-11-18T06:10:00Z</dcterms:modified>
</cp:coreProperties>
</file>