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B7827" w14:textId="77777777" w:rsidR="0059209E" w:rsidRDefault="0059209E" w:rsidP="00221E8E">
      <w:pPr>
        <w:keepNext/>
        <w:keepLines/>
        <w:ind w:right="1274"/>
      </w:pPr>
    </w:p>
    <w:p w14:paraId="544D5F5C" w14:textId="77777777" w:rsidR="007C70A1" w:rsidRPr="00844C3C" w:rsidRDefault="007C70A1" w:rsidP="00221E8E">
      <w:pPr>
        <w:keepNext/>
        <w:keepLines/>
        <w:ind w:right="1274"/>
        <w:rPr>
          <w:rFonts w:ascii="Tahoma" w:hAnsi="Tahoma" w:cs="Tahoma"/>
          <w:b/>
        </w:rPr>
      </w:pPr>
      <w:r w:rsidRPr="00844C3C">
        <w:rPr>
          <w:rFonts w:ascii="Tahoma" w:hAnsi="Tahoma" w:cs="Tahoma"/>
          <w:b/>
        </w:rPr>
        <w:t>Naročnik</w:t>
      </w:r>
      <w:r w:rsidR="003256AA" w:rsidRPr="00844C3C">
        <w:rPr>
          <w:rFonts w:ascii="Tahoma" w:hAnsi="Tahoma" w:cs="Tahoma"/>
          <w:b/>
        </w:rPr>
        <w:t>i</w:t>
      </w:r>
      <w:r w:rsidRPr="00844C3C">
        <w:rPr>
          <w:rFonts w:ascii="Tahoma" w:hAnsi="Tahoma" w:cs="Tahoma"/>
          <w:b/>
        </w:rPr>
        <w:t>:</w:t>
      </w:r>
    </w:p>
    <w:p w14:paraId="37503B8B" w14:textId="77777777" w:rsidR="004B68EC" w:rsidRPr="00844C3C" w:rsidRDefault="004B68EC" w:rsidP="00221E8E">
      <w:pPr>
        <w:keepNext/>
        <w:keepLines/>
        <w:ind w:right="1274"/>
        <w:rPr>
          <w:rFonts w:ascii="Tahoma" w:hAnsi="Tahoma" w:cs="Tahoma"/>
          <w:b/>
        </w:rPr>
      </w:pPr>
    </w:p>
    <w:tbl>
      <w:tblPr>
        <w:tblW w:w="932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4678"/>
      </w:tblGrid>
      <w:tr w:rsidR="004B68EC" w:rsidRPr="00844C3C" w14:paraId="4135D410" w14:textId="77777777" w:rsidTr="005A2D9A">
        <w:tc>
          <w:tcPr>
            <w:tcW w:w="4649" w:type="dxa"/>
          </w:tcPr>
          <w:p w14:paraId="1C090549" w14:textId="77777777" w:rsidR="004B68EC" w:rsidRPr="00844C3C" w:rsidRDefault="004B68EC" w:rsidP="00221E8E">
            <w:pPr>
              <w:keepNext/>
              <w:keepLines/>
              <w:rPr>
                <w:rFonts w:ascii="Tahoma" w:hAnsi="Tahoma" w:cs="Tahoma"/>
                <w:b/>
                <w:bCs/>
              </w:rPr>
            </w:pPr>
            <w:r w:rsidRPr="00844C3C">
              <w:rPr>
                <w:rFonts w:ascii="Tahoma" w:hAnsi="Tahoma" w:cs="Tahoma"/>
                <w:b/>
                <w:bCs/>
              </w:rPr>
              <w:t>JAVNO PODJETJE VODOVOD KANALIZACIJA SNAGA d.o.o.</w:t>
            </w:r>
          </w:p>
          <w:p w14:paraId="211C876E" w14:textId="77777777" w:rsidR="004B68EC" w:rsidRPr="00844C3C" w:rsidRDefault="004B68EC" w:rsidP="00221E8E">
            <w:pPr>
              <w:keepNext/>
              <w:keepLines/>
              <w:rPr>
                <w:rFonts w:ascii="Tahoma" w:hAnsi="Tahoma" w:cs="Tahoma"/>
              </w:rPr>
            </w:pPr>
            <w:r w:rsidRPr="00844C3C">
              <w:rPr>
                <w:rFonts w:ascii="Tahoma" w:hAnsi="Tahoma" w:cs="Tahoma"/>
              </w:rPr>
              <w:t>Vodovodna cesta 90</w:t>
            </w:r>
          </w:p>
          <w:p w14:paraId="5E844C7E" w14:textId="77777777" w:rsidR="004B68EC" w:rsidRPr="00844C3C" w:rsidRDefault="004B68EC" w:rsidP="00221E8E">
            <w:pPr>
              <w:keepNext/>
              <w:keepLines/>
              <w:rPr>
                <w:rFonts w:ascii="Tahoma" w:hAnsi="Tahoma" w:cs="Tahoma"/>
              </w:rPr>
            </w:pPr>
            <w:r w:rsidRPr="00844C3C">
              <w:rPr>
                <w:rFonts w:ascii="Tahoma" w:hAnsi="Tahoma" w:cs="Tahoma"/>
              </w:rPr>
              <w:t>1000 Ljubljana</w:t>
            </w:r>
          </w:p>
        </w:tc>
        <w:tc>
          <w:tcPr>
            <w:tcW w:w="4678" w:type="dxa"/>
          </w:tcPr>
          <w:p w14:paraId="14776D32" w14:textId="77777777" w:rsidR="004B68EC" w:rsidRPr="00844C3C" w:rsidRDefault="004B68EC" w:rsidP="00221E8E">
            <w:pPr>
              <w:keepNext/>
              <w:keepLines/>
              <w:rPr>
                <w:rFonts w:ascii="Tahoma" w:hAnsi="Tahoma" w:cs="Tahoma"/>
                <w:b/>
                <w:bCs/>
              </w:rPr>
            </w:pPr>
            <w:r w:rsidRPr="00844C3C">
              <w:rPr>
                <w:rFonts w:ascii="Tahoma" w:hAnsi="Tahoma" w:cs="Tahoma"/>
                <w:b/>
                <w:bCs/>
              </w:rPr>
              <w:t>Javno podjetje Ljubljanska parkirišča in tržnice, d.o.o.</w:t>
            </w:r>
          </w:p>
          <w:p w14:paraId="44A4CE76" w14:textId="77777777" w:rsidR="004B68EC" w:rsidRPr="00844C3C" w:rsidRDefault="004B68EC" w:rsidP="00221E8E">
            <w:pPr>
              <w:keepNext/>
              <w:keepLines/>
              <w:rPr>
                <w:rFonts w:ascii="Tahoma" w:hAnsi="Tahoma" w:cs="Tahoma"/>
              </w:rPr>
            </w:pPr>
            <w:r w:rsidRPr="00844C3C">
              <w:rPr>
                <w:rFonts w:ascii="Tahoma" w:hAnsi="Tahoma" w:cs="Tahoma"/>
              </w:rPr>
              <w:t>Kopitarjeva ulica 2</w:t>
            </w:r>
          </w:p>
          <w:p w14:paraId="019160A9" w14:textId="77777777" w:rsidR="004B68EC" w:rsidRPr="00844C3C" w:rsidRDefault="004B68EC" w:rsidP="00221E8E">
            <w:pPr>
              <w:keepNext/>
              <w:keepLines/>
              <w:rPr>
                <w:rFonts w:ascii="Tahoma" w:hAnsi="Tahoma" w:cs="Tahoma"/>
              </w:rPr>
            </w:pPr>
            <w:r w:rsidRPr="00844C3C">
              <w:rPr>
                <w:rFonts w:ascii="Tahoma" w:hAnsi="Tahoma" w:cs="Tahoma"/>
              </w:rPr>
              <w:t>1000 Ljubljana</w:t>
            </w:r>
          </w:p>
        </w:tc>
      </w:tr>
      <w:tr w:rsidR="004B68EC" w:rsidRPr="00844C3C" w14:paraId="28DA5FB0" w14:textId="77777777" w:rsidTr="005A2D9A">
        <w:tc>
          <w:tcPr>
            <w:tcW w:w="4649" w:type="dxa"/>
          </w:tcPr>
          <w:p w14:paraId="49154B25" w14:textId="77777777" w:rsidR="004B68EC" w:rsidRPr="00844C3C" w:rsidRDefault="004B68EC" w:rsidP="00221E8E">
            <w:pPr>
              <w:keepNext/>
              <w:keepLines/>
              <w:rPr>
                <w:rFonts w:ascii="Tahoma" w:hAnsi="Tahoma" w:cs="Tahoma"/>
                <w:b/>
                <w:szCs w:val="22"/>
              </w:rPr>
            </w:pPr>
            <w:r w:rsidRPr="00844C3C">
              <w:rPr>
                <w:rFonts w:ascii="Tahoma" w:hAnsi="Tahoma" w:cs="Tahoma"/>
                <w:b/>
                <w:szCs w:val="22"/>
              </w:rPr>
              <w:t>JAVNO PODJETJE ENERGETIKA LJUBLJANA d.o.o.</w:t>
            </w:r>
          </w:p>
          <w:p w14:paraId="50F0ADDF" w14:textId="77777777" w:rsidR="004B68EC" w:rsidRPr="00844C3C" w:rsidRDefault="004B68EC" w:rsidP="00221E8E">
            <w:pPr>
              <w:keepNext/>
              <w:keepLines/>
              <w:rPr>
                <w:rFonts w:ascii="Tahoma" w:hAnsi="Tahoma" w:cs="Tahoma"/>
                <w:szCs w:val="22"/>
              </w:rPr>
            </w:pPr>
            <w:r w:rsidRPr="00844C3C">
              <w:rPr>
                <w:rFonts w:ascii="Tahoma" w:hAnsi="Tahoma" w:cs="Tahoma"/>
                <w:szCs w:val="22"/>
              </w:rPr>
              <w:t xml:space="preserve"> Verovškova ulica 62</w:t>
            </w:r>
          </w:p>
          <w:p w14:paraId="3C4B1F46" w14:textId="77777777" w:rsidR="004B68EC" w:rsidRPr="00844C3C" w:rsidRDefault="004B68EC" w:rsidP="00221E8E">
            <w:pPr>
              <w:keepNext/>
              <w:keepLines/>
              <w:rPr>
                <w:rFonts w:ascii="Tahoma" w:hAnsi="Tahoma" w:cs="Tahoma"/>
                <w:b/>
                <w:bCs/>
              </w:rPr>
            </w:pPr>
            <w:r w:rsidRPr="00844C3C">
              <w:rPr>
                <w:rFonts w:ascii="Tahoma" w:hAnsi="Tahoma" w:cs="Tahoma"/>
                <w:szCs w:val="22"/>
              </w:rPr>
              <w:t>1000  Ljubljana</w:t>
            </w:r>
          </w:p>
        </w:tc>
        <w:tc>
          <w:tcPr>
            <w:tcW w:w="4678" w:type="dxa"/>
          </w:tcPr>
          <w:p w14:paraId="28FBA369" w14:textId="77777777" w:rsidR="007F569C" w:rsidRPr="00844C3C" w:rsidRDefault="007F569C" w:rsidP="00221E8E">
            <w:pPr>
              <w:keepNext/>
              <w:keepLines/>
              <w:rPr>
                <w:rFonts w:ascii="Tahoma" w:hAnsi="Tahoma" w:cs="Tahoma"/>
                <w:b/>
                <w:bCs/>
              </w:rPr>
            </w:pPr>
            <w:r w:rsidRPr="00844C3C">
              <w:rPr>
                <w:rFonts w:ascii="Tahoma" w:hAnsi="Tahoma" w:cs="Tahoma"/>
                <w:b/>
                <w:bCs/>
              </w:rPr>
              <w:t>JAVNO PODJETJE LJUBLJANSKI POTNIŠKI PROMET, d.o.o.</w:t>
            </w:r>
          </w:p>
          <w:p w14:paraId="58B8CAF6" w14:textId="77777777" w:rsidR="007F569C" w:rsidRPr="00844C3C" w:rsidRDefault="007F569C" w:rsidP="00221E8E">
            <w:pPr>
              <w:keepNext/>
              <w:keepLines/>
              <w:rPr>
                <w:rFonts w:ascii="Tahoma" w:hAnsi="Tahoma" w:cs="Tahoma"/>
              </w:rPr>
            </w:pPr>
            <w:r w:rsidRPr="00844C3C">
              <w:rPr>
                <w:rFonts w:ascii="Tahoma" w:hAnsi="Tahoma" w:cs="Tahoma"/>
              </w:rPr>
              <w:t>Celovška cesta 160</w:t>
            </w:r>
          </w:p>
          <w:p w14:paraId="444F14B6" w14:textId="77777777" w:rsidR="004B68EC" w:rsidRPr="00844C3C" w:rsidRDefault="007F569C" w:rsidP="00221E8E">
            <w:pPr>
              <w:keepNext/>
              <w:keepLines/>
              <w:rPr>
                <w:rFonts w:ascii="Tahoma" w:hAnsi="Tahoma" w:cs="Tahoma"/>
              </w:rPr>
            </w:pPr>
            <w:r w:rsidRPr="00844C3C">
              <w:rPr>
                <w:rFonts w:ascii="Tahoma" w:hAnsi="Tahoma" w:cs="Tahoma"/>
              </w:rPr>
              <w:t>1000 Ljubljana</w:t>
            </w:r>
          </w:p>
        </w:tc>
      </w:tr>
    </w:tbl>
    <w:p w14:paraId="5C95A70C" w14:textId="77777777" w:rsidR="007F66FE" w:rsidRPr="00844C3C" w:rsidRDefault="007F66FE" w:rsidP="00221E8E">
      <w:pPr>
        <w:keepNext/>
        <w:keepLines/>
        <w:rPr>
          <w:rFonts w:ascii="Tahoma" w:hAnsi="Tahoma" w:cs="Tahoma"/>
        </w:rPr>
      </w:pPr>
    </w:p>
    <w:p w14:paraId="74365577" w14:textId="77777777" w:rsidR="007C70A1" w:rsidRPr="00844C3C" w:rsidRDefault="007C70A1" w:rsidP="00221E8E">
      <w:pPr>
        <w:keepNext/>
        <w:keepLines/>
        <w:rPr>
          <w:rFonts w:ascii="Tahoma" w:hAnsi="Tahoma" w:cs="Tahoma"/>
          <w:b/>
        </w:rPr>
      </w:pPr>
      <w:r w:rsidRPr="00844C3C">
        <w:rPr>
          <w:rFonts w:ascii="Tahoma" w:hAnsi="Tahoma" w:cs="Tahoma"/>
          <w:b/>
        </w:rPr>
        <w:t>Po pooblastilu javno naročilo vodi:</w:t>
      </w:r>
    </w:p>
    <w:p w14:paraId="6379BBD3" w14:textId="77777777" w:rsidR="007C70A1" w:rsidRPr="00844C3C" w:rsidRDefault="007C70A1" w:rsidP="00221E8E">
      <w:pPr>
        <w:keepNext/>
        <w:keepLines/>
        <w:rPr>
          <w:rFonts w:ascii="Tahoma" w:hAnsi="Tahoma" w:cs="Tahoma"/>
        </w:rPr>
      </w:pPr>
    </w:p>
    <w:p w14:paraId="502788C2" w14:textId="77777777" w:rsidR="00A04160" w:rsidRPr="00844C3C" w:rsidRDefault="00A04160" w:rsidP="00221E8E">
      <w:pPr>
        <w:keepNext/>
        <w:keepLines/>
        <w:rPr>
          <w:rFonts w:ascii="Tahoma" w:hAnsi="Tahoma" w:cs="Tahoma"/>
          <w:b/>
          <w:bCs/>
        </w:rPr>
      </w:pPr>
      <w:r w:rsidRPr="00844C3C">
        <w:rPr>
          <w:rFonts w:ascii="Tahoma" w:hAnsi="Tahoma" w:cs="Tahoma"/>
          <w:b/>
          <w:bCs/>
        </w:rPr>
        <w:t xml:space="preserve">JAVNI HOLDING Ljubljana, d.o.o. </w:t>
      </w:r>
    </w:p>
    <w:p w14:paraId="17B66507" w14:textId="77777777" w:rsidR="007C70A1" w:rsidRPr="00844C3C" w:rsidRDefault="00AA024E" w:rsidP="00221E8E">
      <w:pPr>
        <w:keepNext/>
        <w:keepLines/>
        <w:rPr>
          <w:rFonts w:ascii="Tahoma" w:hAnsi="Tahoma" w:cs="Tahoma"/>
        </w:rPr>
      </w:pPr>
      <w:r w:rsidRPr="00844C3C">
        <w:rPr>
          <w:rFonts w:ascii="Tahoma" w:hAnsi="Tahoma" w:cs="Tahoma"/>
        </w:rPr>
        <w:t>Verovškova ulica 70</w:t>
      </w:r>
    </w:p>
    <w:p w14:paraId="4B4E7C42" w14:textId="77777777" w:rsidR="00A04160" w:rsidRPr="00844C3C" w:rsidRDefault="00A04160" w:rsidP="00221E8E">
      <w:pPr>
        <w:keepNext/>
        <w:keepLines/>
        <w:rPr>
          <w:rFonts w:ascii="Tahoma" w:hAnsi="Tahoma" w:cs="Tahoma"/>
        </w:rPr>
      </w:pPr>
      <w:r w:rsidRPr="00844C3C">
        <w:rPr>
          <w:rFonts w:ascii="Tahoma" w:hAnsi="Tahoma" w:cs="Tahoma"/>
        </w:rPr>
        <w:t>1000 Ljubljana</w:t>
      </w:r>
    </w:p>
    <w:p w14:paraId="1D01CB18" w14:textId="77777777" w:rsidR="007C70A1" w:rsidRPr="00844C3C" w:rsidRDefault="007C70A1" w:rsidP="00221E8E">
      <w:pPr>
        <w:keepNext/>
        <w:keepLines/>
        <w:rPr>
          <w:rFonts w:ascii="Tahoma" w:hAnsi="Tahoma" w:cs="Tahoma"/>
          <w:b/>
        </w:rPr>
      </w:pPr>
    </w:p>
    <w:p w14:paraId="68D90666" w14:textId="77777777" w:rsidR="007C70A1" w:rsidRPr="00844C3C" w:rsidRDefault="007C70A1" w:rsidP="00221E8E">
      <w:pPr>
        <w:keepNext/>
        <w:keepLines/>
        <w:jc w:val="center"/>
        <w:rPr>
          <w:rFonts w:ascii="Tahoma" w:hAnsi="Tahoma" w:cs="Tahoma"/>
        </w:rPr>
      </w:pPr>
    </w:p>
    <w:p w14:paraId="68D7571C" w14:textId="2C70F0BF" w:rsidR="004958CB" w:rsidRPr="00844C3C" w:rsidRDefault="007C70A1" w:rsidP="00221E8E">
      <w:pPr>
        <w:keepNext/>
        <w:keepLines/>
        <w:rPr>
          <w:rFonts w:ascii="Tahoma" w:hAnsi="Tahoma" w:cs="Tahoma"/>
          <w:b/>
        </w:rPr>
      </w:pPr>
      <w:r w:rsidRPr="00844C3C">
        <w:rPr>
          <w:rFonts w:ascii="Tahoma" w:hAnsi="Tahoma" w:cs="Tahoma"/>
        </w:rPr>
        <w:t xml:space="preserve">Številka: </w:t>
      </w:r>
      <w:r w:rsidR="00427C28" w:rsidRPr="00844C3C">
        <w:rPr>
          <w:rFonts w:ascii="Tahoma" w:hAnsi="Tahoma" w:cs="Tahoma"/>
          <w:b/>
        </w:rPr>
        <w:t>JHL-25/22</w:t>
      </w:r>
    </w:p>
    <w:p w14:paraId="2835C822" w14:textId="77777777" w:rsidR="004958CB" w:rsidRPr="00844C3C" w:rsidRDefault="004958CB" w:rsidP="00221E8E">
      <w:pPr>
        <w:keepNext/>
        <w:keepLines/>
        <w:rPr>
          <w:rFonts w:ascii="Tahoma" w:hAnsi="Tahoma" w:cs="Tahoma"/>
        </w:rPr>
      </w:pPr>
    </w:p>
    <w:p w14:paraId="324B769A" w14:textId="77777777" w:rsidR="00171035" w:rsidRPr="00844C3C" w:rsidRDefault="00171035" w:rsidP="00221E8E">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844C3C" w14:paraId="06EF5049" w14:textId="77777777" w:rsidTr="00A36EF1">
        <w:trPr>
          <w:trHeight w:val="1038"/>
        </w:trPr>
        <w:tc>
          <w:tcPr>
            <w:tcW w:w="7094" w:type="dxa"/>
            <w:shd w:val="pct12" w:color="auto" w:fill="FFFFFF"/>
            <w:vAlign w:val="center"/>
          </w:tcPr>
          <w:p w14:paraId="1411B8E8" w14:textId="77777777" w:rsidR="007C70A1" w:rsidRPr="00844C3C" w:rsidRDefault="00E57015" w:rsidP="00221E8E">
            <w:pPr>
              <w:keepNext/>
              <w:keepLines/>
              <w:jc w:val="center"/>
              <w:rPr>
                <w:rFonts w:ascii="Tahoma" w:hAnsi="Tahoma" w:cs="Tahoma"/>
                <w:b/>
                <w:sz w:val="28"/>
                <w:szCs w:val="28"/>
              </w:rPr>
            </w:pPr>
            <w:r w:rsidRPr="00844C3C">
              <w:rPr>
                <w:rFonts w:ascii="Tahoma" w:hAnsi="Tahoma" w:cs="Tahoma"/>
                <w:b/>
                <w:sz w:val="28"/>
                <w:szCs w:val="28"/>
              </w:rPr>
              <w:t>DOKUMENTACIJA V ZVEZI Z ODDAJO JAVNEGA NAROČILA NA SPLOŠNEM PODROČJU Z UPORABO ODPRTEGA POSTOPKA</w:t>
            </w:r>
          </w:p>
        </w:tc>
      </w:tr>
    </w:tbl>
    <w:p w14:paraId="25E7B63F" w14:textId="77777777" w:rsidR="0047238D" w:rsidRPr="00844C3C" w:rsidRDefault="0047238D" w:rsidP="00221E8E">
      <w:pPr>
        <w:keepNext/>
        <w:keepLines/>
        <w:ind w:right="424"/>
        <w:jc w:val="center"/>
        <w:rPr>
          <w:rFonts w:ascii="Tahoma" w:hAnsi="Tahoma" w:cs="Tahoma"/>
          <w:b/>
        </w:rPr>
      </w:pPr>
    </w:p>
    <w:p w14:paraId="45474B6E" w14:textId="77777777" w:rsidR="004958CB" w:rsidRPr="00844C3C" w:rsidRDefault="004958CB" w:rsidP="00221E8E">
      <w:pPr>
        <w:keepNext/>
        <w:keepLines/>
        <w:ind w:right="424"/>
        <w:jc w:val="center"/>
        <w:rPr>
          <w:rFonts w:ascii="Tahoma" w:hAnsi="Tahoma" w:cs="Tahoma"/>
        </w:rPr>
      </w:pPr>
    </w:p>
    <w:p w14:paraId="5B258BCF" w14:textId="77777777" w:rsidR="00444E72" w:rsidRPr="00844C3C" w:rsidRDefault="00444E72" w:rsidP="00221E8E">
      <w:pPr>
        <w:keepNext/>
        <w:keepLines/>
        <w:ind w:right="424"/>
        <w:jc w:val="center"/>
        <w:rPr>
          <w:rFonts w:ascii="Tahoma" w:hAnsi="Tahoma" w:cs="Tahoma"/>
        </w:rPr>
      </w:pPr>
    </w:p>
    <w:p w14:paraId="4A715DAA" w14:textId="77777777" w:rsidR="007428F1" w:rsidRPr="00844C3C" w:rsidRDefault="007F569C" w:rsidP="00221E8E">
      <w:pPr>
        <w:keepNext/>
        <w:keepLines/>
        <w:ind w:right="424"/>
        <w:jc w:val="center"/>
        <w:rPr>
          <w:rFonts w:ascii="Tahoma" w:hAnsi="Tahoma" w:cs="Tahoma"/>
          <w:b/>
        </w:rPr>
      </w:pPr>
      <w:r w:rsidRPr="00844C3C">
        <w:rPr>
          <w:rFonts w:ascii="Tahoma" w:hAnsi="Tahoma" w:cs="Tahoma"/>
          <w:b/>
          <w:color w:val="000000"/>
          <w:sz w:val="28"/>
          <w:szCs w:val="28"/>
        </w:rPr>
        <w:t>Dobava maziv, olj in tekočin</w:t>
      </w:r>
    </w:p>
    <w:p w14:paraId="7A2317F3" w14:textId="77777777" w:rsidR="004958CB" w:rsidRPr="00844C3C" w:rsidRDefault="004958CB" w:rsidP="00221E8E">
      <w:pPr>
        <w:keepNext/>
        <w:keepLines/>
        <w:ind w:right="424"/>
        <w:jc w:val="center"/>
        <w:rPr>
          <w:rFonts w:ascii="Tahoma" w:hAnsi="Tahoma" w:cs="Tahoma"/>
          <w:b/>
          <w:color w:val="000000"/>
          <w:sz w:val="28"/>
          <w:szCs w:val="28"/>
        </w:rPr>
      </w:pPr>
    </w:p>
    <w:p w14:paraId="2F5AB346" w14:textId="77777777" w:rsidR="004958CB" w:rsidRPr="00844C3C" w:rsidRDefault="004958CB" w:rsidP="00221E8E">
      <w:pPr>
        <w:keepNext/>
        <w:keepLines/>
        <w:ind w:right="424"/>
        <w:jc w:val="center"/>
        <w:rPr>
          <w:rFonts w:ascii="Tahoma" w:hAnsi="Tahoma" w:cs="Tahoma"/>
          <w:b/>
        </w:rPr>
      </w:pPr>
    </w:p>
    <w:p w14:paraId="459C50C8" w14:textId="4E920721" w:rsidR="00413199" w:rsidRPr="00844C3C" w:rsidRDefault="000D748B" w:rsidP="00221E8E">
      <w:pPr>
        <w:keepNext/>
        <w:keepLines/>
        <w:tabs>
          <w:tab w:val="left" w:pos="567"/>
        </w:tabs>
        <w:jc w:val="center"/>
        <w:rPr>
          <w:rFonts w:ascii="Tahoma" w:hAnsi="Tahoma" w:cs="Tahoma"/>
          <w:noProof/>
        </w:rPr>
        <w:sectPr w:rsidR="00413199" w:rsidRPr="00844C3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844C3C">
        <w:rPr>
          <w:rFonts w:ascii="Tahoma" w:hAnsi="Tahoma" w:cs="Tahoma"/>
          <w:noProof/>
        </w:rPr>
        <w:t xml:space="preserve">Ljubljana, </w:t>
      </w:r>
      <w:r w:rsidR="00427C28" w:rsidRPr="00844C3C">
        <w:rPr>
          <w:rFonts w:ascii="Tahoma" w:hAnsi="Tahoma" w:cs="Tahoma"/>
          <w:noProof/>
        </w:rPr>
        <w:t>oktober</w:t>
      </w:r>
      <w:r w:rsidR="002275C0" w:rsidRPr="00844C3C">
        <w:rPr>
          <w:rFonts w:ascii="Tahoma" w:hAnsi="Tahoma" w:cs="Tahoma"/>
          <w:noProof/>
        </w:rPr>
        <w:t xml:space="preserve"> 202</w:t>
      </w:r>
      <w:r w:rsidR="007F569C" w:rsidRPr="00844C3C">
        <w:rPr>
          <w:rFonts w:ascii="Tahoma" w:hAnsi="Tahoma" w:cs="Tahoma"/>
          <w:noProof/>
        </w:rPr>
        <w:t>2</w:t>
      </w:r>
    </w:p>
    <w:p w14:paraId="21F16FC0" w14:textId="77777777" w:rsidR="005A2D9A" w:rsidRDefault="005A2D9A" w:rsidP="00221E8E">
      <w:pPr>
        <w:pStyle w:val="Naslov1"/>
        <w:keepLines/>
        <w:jc w:val="center"/>
        <w:rPr>
          <w:rFonts w:ascii="Tahoma" w:hAnsi="Tahoma" w:cs="Tahoma"/>
          <w:sz w:val="28"/>
          <w:szCs w:val="28"/>
        </w:rPr>
      </w:pPr>
      <w:bookmarkStart w:id="0" w:name="_Toc178483388"/>
    </w:p>
    <w:p w14:paraId="4F3BE9AF" w14:textId="77777777" w:rsidR="005A2D9A" w:rsidRDefault="005A2D9A" w:rsidP="00221E8E">
      <w:pPr>
        <w:pStyle w:val="Naslov1"/>
        <w:keepLines/>
        <w:jc w:val="center"/>
        <w:rPr>
          <w:rFonts w:ascii="Tahoma" w:hAnsi="Tahoma" w:cs="Tahoma"/>
          <w:sz w:val="28"/>
          <w:szCs w:val="28"/>
        </w:rPr>
      </w:pPr>
    </w:p>
    <w:p w14:paraId="0DF2A9C9" w14:textId="77777777" w:rsidR="005A2D9A" w:rsidRDefault="005A2D9A" w:rsidP="00221E8E">
      <w:pPr>
        <w:pStyle w:val="Naslov1"/>
        <w:keepLines/>
        <w:jc w:val="center"/>
        <w:rPr>
          <w:rFonts w:ascii="Tahoma" w:hAnsi="Tahoma" w:cs="Tahoma"/>
          <w:sz w:val="28"/>
          <w:szCs w:val="28"/>
        </w:rPr>
      </w:pPr>
    </w:p>
    <w:p w14:paraId="18D3E605" w14:textId="64B1A422" w:rsidR="007C70A1" w:rsidRPr="00844C3C" w:rsidRDefault="007C70A1" w:rsidP="00221E8E">
      <w:pPr>
        <w:pStyle w:val="Naslov1"/>
        <w:keepLines/>
        <w:jc w:val="center"/>
        <w:rPr>
          <w:rFonts w:ascii="Tahoma" w:hAnsi="Tahoma" w:cs="Tahoma"/>
          <w:sz w:val="28"/>
          <w:szCs w:val="28"/>
        </w:rPr>
      </w:pPr>
      <w:r w:rsidRPr="00844C3C">
        <w:rPr>
          <w:rFonts w:ascii="Tahoma" w:hAnsi="Tahoma" w:cs="Tahoma"/>
          <w:sz w:val="28"/>
          <w:szCs w:val="28"/>
        </w:rPr>
        <w:t xml:space="preserve">POVABILO K ODDAJI </w:t>
      </w:r>
      <w:bookmarkEnd w:id="0"/>
      <w:r w:rsidR="00037AB0" w:rsidRPr="00844C3C">
        <w:rPr>
          <w:rFonts w:ascii="Tahoma" w:hAnsi="Tahoma" w:cs="Tahoma"/>
          <w:sz w:val="28"/>
          <w:szCs w:val="28"/>
        </w:rPr>
        <w:t>PONUDBE</w:t>
      </w:r>
    </w:p>
    <w:p w14:paraId="142C0DBC" w14:textId="77777777" w:rsidR="007C70A1" w:rsidRPr="00844C3C" w:rsidRDefault="007C70A1" w:rsidP="00221E8E">
      <w:pPr>
        <w:keepNext/>
        <w:keepLines/>
        <w:tabs>
          <w:tab w:val="left" w:pos="2895"/>
        </w:tabs>
        <w:rPr>
          <w:rFonts w:ascii="Tahoma" w:hAnsi="Tahoma" w:cs="Tahoma"/>
        </w:rPr>
      </w:pPr>
      <w:r w:rsidRPr="00844C3C">
        <w:rPr>
          <w:rFonts w:ascii="Tahoma" w:hAnsi="Tahoma" w:cs="Tahoma"/>
        </w:rPr>
        <w:tab/>
      </w:r>
    </w:p>
    <w:p w14:paraId="79179672" w14:textId="77777777" w:rsidR="007C70A1" w:rsidRPr="00844C3C" w:rsidRDefault="007C70A1" w:rsidP="00221E8E">
      <w:pPr>
        <w:keepNext/>
        <w:keepLines/>
        <w:rPr>
          <w:rFonts w:ascii="Tahoma" w:hAnsi="Tahoma" w:cs="Tahoma"/>
        </w:rPr>
      </w:pPr>
    </w:p>
    <w:p w14:paraId="5458DBCC" w14:textId="48B6F5BD" w:rsidR="007C70A1" w:rsidRPr="00844C3C" w:rsidRDefault="007C70A1" w:rsidP="00221E8E">
      <w:pPr>
        <w:keepNext/>
        <w:keepLines/>
        <w:rPr>
          <w:rFonts w:ascii="Tahoma" w:hAnsi="Tahoma" w:cs="Tahoma"/>
        </w:rPr>
      </w:pPr>
    </w:p>
    <w:p w14:paraId="6FF5110D" w14:textId="77777777" w:rsidR="007C70A1" w:rsidRPr="00844C3C" w:rsidRDefault="00A04160" w:rsidP="00221E8E">
      <w:pPr>
        <w:keepNext/>
        <w:keepLines/>
        <w:jc w:val="both"/>
        <w:rPr>
          <w:rFonts w:ascii="Tahoma" w:hAnsi="Tahoma" w:cs="Tahoma"/>
        </w:rPr>
      </w:pPr>
      <w:r w:rsidRPr="00844C3C">
        <w:rPr>
          <w:rFonts w:ascii="Tahoma" w:hAnsi="Tahoma" w:cs="Tahoma"/>
        </w:rPr>
        <w:t xml:space="preserve">JAVNI HOLDING Ljubljana, d.o.o., </w:t>
      </w:r>
      <w:r w:rsidR="00AA024E" w:rsidRPr="00844C3C">
        <w:rPr>
          <w:rFonts w:ascii="Tahoma" w:hAnsi="Tahoma" w:cs="Tahoma"/>
        </w:rPr>
        <w:t>Verovškova ulica 70</w:t>
      </w:r>
      <w:r w:rsidR="008720E4" w:rsidRPr="00844C3C">
        <w:rPr>
          <w:rFonts w:ascii="Tahoma" w:hAnsi="Tahoma" w:cs="Tahoma"/>
        </w:rPr>
        <w:t xml:space="preserve">, </w:t>
      </w:r>
      <w:r w:rsidR="001E083D" w:rsidRPr="00844C3C">
        <w:rPr>
          <w:rFonts w:ascii="Tahoma" w:hAnsi="Tahoma" w:cs="Tahoma"/>
        </w:rPr>
        <w:t xml:space="preserve">1000 </w:t>
      </w:r>
      <w:r w:rsidR="008720E4" w:rsidRPr="00844C3C">
        <w:rPr>
          <w:rFonts w:ascii="Tahoma" w:hAnsi="Tahoma" w:cs="Tahoma"/>
        </w:rPr>
        <w:t>Ljubljana</w:t>
      </w:r>
      <w:r w:rsidR="007C70A1" w:rsidRPr="00844C3C">
        <w:rPr>
          <w:rFonts w:ascii="Tahoma" w:hAnsi="Tahoma" w:cs="Tahoma"/>
        </w:rPr>
        <w:t xml:space="preserve">, na podlagi </w:t>
      </w:r>
      <w:r w:rsidR="00434A89" w:rsidRPr="00844C3C">
        <w:rPr>
          <w:rFonts w:ascii="Tahoma" w:hAnsi="Tahoma" w:cs="Tahoma"/>
        </w:rPr>
        <w:t>pooblastil</w:t>
      </w:r>
      <w:r w:rsidR="000778AC" w:rsidRPr="00844C3C">
        <w:rPr>
          <w:rFonts w:ascii="Tahoma" w:hAnsi="Tahoma" w:cs="Tahoma"/>
        </w:rPr>
        <w:t xml:space="preserve"> </w:t>
      </w:r>
      <w:r w:rsidR="005C713D" w:rsidRPr="00844C3C">
        <w:rPr>
          <w:rFonts w:ascii="Tahoma" w:hAnsi="Tahoma" w:cs="Tahoma"/>
        </w:rPr>
        <w:t xml:space="preserve">navedenih </w:t>
      </w:r>
      <w:r w:rsidR="00434A89" w:rsidRPr="00844C3C">
        <w:rPr>
          <w:rFonts w:ascii="Tahoma" w:hAnsi="Tahoma" w:cs="Tahoma"/>
          <w:bCs/>
          <w:noProof/>
        </w:rPr>
        <w:t>naročnikov</w:t>
      </w:r>
      <w:r w:rsidR="005C713D" w:rsidRPr="00844C3C">
        <w:rPr>
          <w:rFonts w:ascii="Tahoma" w:hAnsi="Tahoma" w:cs="Tahoma"/>
          <w:bCs/>
          <w:noProof/>
        </w:rPr>
        <w:t xml:space="preserve"> predmeta javnega naročila</w:t>
      </w:r>
    </w:p>
    <w:p w14:paraId="279C07CD" w14:textId="77777777" w:rsidR="007C70A1" w:rsidRPr="00844C3C" w:rsidRDefault="007C70A1" w:rsidP="00221E8E">
      <w:pPr>
        <w:keepNext/>
        <w:keepLines/>
        <w:rPr>
          <w:rFonts w:ascii="Tahoma" w:hAnsi="Tahoma" w:cs="Tahoma"/>
        </w:rPr>
      </w:pPr>
    </w:p>
    <w:p w14:paraId="27E4027D" w14:textId="77777777" w:rsidR="007C70A1" w:rsidRPr="00844C3C" w:rsidRDefault="007C70A1" w:rsidP="00221E8E">
      <w:pPr>
        <w:keepNext/>
        <w:keepLines/>
        <w:jc w:val="center"/>
        <w:rPr>
          <w:rFonts w:ascii="Tahoma" w:hAnsi="Tahoma" w:cs="Tahoma"/>
        </w:rPr>
      </w:pPr>
    </w:p>
    <w:p w14:paraId="71404608" w14:textId="77777777" w:rsidR="007C70A1" w:rsidRPr="00844C3C" w:rsidRDefault="007C70A1" w:rsidP="00221E8E">
      <w:pPr>
        <w:keepNext/>
        <w:keepLines/>
        <w:rPr>
          <w:rFonts w:ascii="Tahoma" w:hAnsi="Tahoma" w:cs="Tahoma"/>
          <w:b/>
        </w:rPr>
      </w:pPr>
      <w:r w:rsidRPr="00844C3C">
        <w:rPr>
          <w:rFonts w:ascii="Tahoma" w:hAnsi="Tahoma" w:cs="Tahoma"/>
          <w:b/>
        </w:rPr>
        <w:t xml:space="preserve"> vabi </w:t>
      </w:r>
    </w:p>
    <w:p w14:paraId="49CB8BD4" w14:textId="77777777" w:rsidR="007C70A1" w:rsidRPr="00844C3C" w:rsidRDefault="007C70A1" w:rsidP="00221E8E">
      <w:pPr>
        <w:keepNext/>
        <w:keepLines/>
        <w:jc w:val="center"/>
        <w:rPr>
          <w:rFonts w:ascii="Tahoma" w:hAnsi="Tahoma" w:cs="Tahoma"/>
        </w:rPr>
      </w:pPr>
    </w:p>
    <w:p w14:paraId="20C025A6" w14:textId="77777777" w:rsidR="007C70A1" w:rsidRPr="00844C3C" w:rsidRDefault="007C70A1" w:rsidP="00221E8E">
      <w:pPr>
        <w:keepNext/>
        <w:keepLines/>
        <w:jc w:val="center"/>
        <w:rPr>
          <w:rFonts w:ascii="Tahoma" w:hAnsi="Tahoma" w:cs="Tahoma"/>
        </w:rPr>
      </w:pPr>
    </w:p>
    <w:p w14:paraId="06711EC9" w14:textId="77777777" w:rsidR="00D9227D" w:rsidRPr="00844C3C" w:rsidRDefault="00D9227D" w:rsidP="00221E8E">
      <w:pPr>
        <w:keepNext/>
        <w:keepLines/>
        <w:jc w:val="center"/>
        <w:rPr>
          <w:rFonts w:ascii="Tahoma" w:hAnsi="Tahoma" w:cs="Tahoma"/>
        </w:rPr>
      </w:pPr>
    </w:p>
    <w:p w14:paraId="3CB6B174" w14:textId="77777777" w:rsidR="007C70A1" w:rsidRPr="00844C3C" w:rsidRDefault="007C70A1" w:rsidP="00221E8E">
      <w:pPr>
        <w:keepNext/>
        <w:keepLines/>
        <w:spacing w:line="288" w:lineRule="auto"/>
        <w:jc w:val="both"/>
        <w:rPr>
          <w:rFonts w:ascii="Tahoma" w:hAnsi="Tahoma" w:cs="Tahoma"/>
        </w:rPr>
      </w:pPr>
      <w:r w:rsidRPr="00844C3C">
        <w:rPr>
          <w:rFonts w:ascii="Tahoma" w:hAnsi="Tahoma" w:cs="Tahoma"/>
        </w:rPr>
        <w:t>vse zainteresirane ponudnike, da predložijo svojo ponudbo po zahtevah</w:t>
      </w:r>
      <w:r w:rsidR="006A1CBC" w:rsidRPr="00844C3C">
        <w:rPr>
          <w:rFonts w:ascii="Tahoma" w:hAnsi="Tahoma" w:cs="Tahoma"/>
        </w:rPr>
        <w:t xml:space="preserve"> </w:t>
      </w:r>
      <w:r w:rsidR="005C713D" w:rsidRPr="00844C3C">
        <w:rPr>
          <w:rFonts w:ascii="Tahoma" w:hAnsi="Tahoma" w:cs="Tahoma"/>
        </w:rPr>
        <w:t>dokumentacije v zvezi z oddajo javnega naročila:</w:t>
      </w:r>
    </w:p>
    <w:p w14:paraId="47C27DF7" w14:textId="77777777" w:rsidR="007C70A1" w:rsidRPr="00844C3C" w:rsidRDefault="007C70A1" w:rsidP="00221E8E">
      <w:pPr>
        <w:keepNext/>
        <w:keepLines/>
        <w:spacing w:line="288" w:lineRule="auto"/>
        <w:rPr>
          <w:rFonts w:ascii="Tahoma" w:hAnsi="Tahoma" w:cs="Tahoma"/>
        </w:rPr>
      </w:pPr>
    </w:p>
    <w:p w14:paraId="0B6749DF" w14:textId="77777777" w:rsidR="001B10C8" w:rsidRPr="00844C3C" w:rsidRDefault="001B10C8" w:rsidP="00221E8E">
      <w:pPr>
        <w:keepNext/>
        <w:keepLines/>
        <w:spacing w:line="288" w:lineRule="auto"/>
        <w:rPr>
          <w:rFonts w:ascii="Tahoma" w:hAnsi="Tahoma" w:cs="Tahoma"/>
        </w:rPr>
      </w:pPr>
    </w:p>
    <w:p w14:paraId="14899B06" w14:textId="77777777" w:rsidR="009A5F76" w:rsidRPr="00844C3C" w:rsidRDefault="00FF0BBB" w:rsidP="00221E8E">
      <w:pPr>
        <w:keepNext/>
        <w:keepLines/>
        <w:spacing w:line="288" w:lineRule="auto"/>
        <w:ind w:right="424"/>
        <w:jc w:val="center"/>
        <w:rPr>
          <w:rFonts w:ascii="Tahoma" w:hAnsi="Tahoma" w:cs="Tahoma"/>
          <w:b/>
          <w:color w:val="000000"/>
          <w:sz w:val="28"/>
          <w:szCs w:val="28"/>
        </w:rPr>
      </w:pPr>
      <w:r w:rsidRPr="00844C3C">
        <w:rPr>
          <w:rFonts w:ascii="Tahoma" w:hAnsi="Tahoma" w:cs="Tahoma"/>
          <w:b/>
          <w:color w:val="000000"/>
          <w:sz w:val="28"/>
          <w:szCs w:val="28"/>
        </w:rPr>
        <w:t>»</w:t>
      </w:r>
      <w:r w:rsidR="007F569C" w:rsidRPr="00844C3C">
        <w:rPr>
          <w:rFonts w:ascii="Tahoma" w:hAnsi="Tahoma" w:cs="Tahoma"/>
          <w:b/>
          <w:color w:val="000000"/>
          <w:sz w:val="28"/>
          <w:szCs w:val="28"/>
        </w:rPr>
        <w:t>Dobava maziv, olj in tekočin</w:t>
      </w:r>
      <w:r w:rsidRPr="00844C3C">
        <w:rPr>
          <w:rFonts w:ascii="Tahoma" w:hAnsi="Tahoma" w:cs="Tahoma"/>
          <w:b/>
          <w:color w:val="000000"/>
          <w:sz w:val="28"/>
          <w:szCs w:val="28"/>
        </w:rPr>
        <w:t>«</w:t>
      </w:r>
      <w:r w:rsidR="009A5F76" w:rsidRPr="00844C3C">
        <w:rPr>
          <w:rFonts w:ascii="Tahoma" w:hAnsi="Tahoma" w:cs="Tahoma"/>
          <w:b/>
          <w:color w:val="000000"/>
          <w:sz w:val="28"/>
          <w:szCs w:val="28"/>
        </w:rPr>
        <w:t xml:space="preserve"> </w:t>
      </w:r>
    </w:p>
    <w:p w14:paraId="7E0CF2B1" w14:textId="77777777" w:rsidR="007C70A1" w:rsidRPr="00844C3C" w:rsidRDefault="007C70A1" w:rsidP="00221E8E">
      <w:pPr>
        <w:keepNext/>
        <w:keepLines/>
        <w:spacing w:line="288" w:lineRule="auto"/>
        <w:jc w:val="center"/>
        <w:rPr>
          <w:rFonts w:ascii="Tahoma" w:hAnsi="Tahoma" w:cs="Tahoma"/>
        </w:rPr>
      </w:pPr>
    </w:p>
    <w:p w14:paraId="6BEEAE20" w14:textId="645460F9" w:rsidR="00D9227D" w:rsidRPr="00844C3C" w:rsidRDefault="00D9227D" w:rsidP="00221E8E">
      <w:pPr>
        <w:keepNext/>
        <w:keepLines/>
        <w:spacing w:line="288" w:lineRule="auto"/>
        <w:rPr>
          <w:rFonts w:ascii="Tahoma" w:hAnsi="Tahoma" w:cs="Tahoma"/>
        </w:rPr>
      </w:pPr>
    </w:p>
    <w:p w14:paraId="3E9B020D" w14:textId="77777777" w:rsidR="007C70A1" w:rsidRPr="00844C3C" w:rsidRDefault="005C713D" w:rsidP="00221E8E">
      <w:pPr>
        <w:keepNext/>
        <w:keepLines/>
        <w:spacing w:line="288" w:lineRule="auto"/>
        <w:jc w:val="both"/>
        <w:rPr>
          <w:rFonts w:ascii="Tahoma" w:hAnsi="Tahoma" w:cs="Tahoma"/>
        </w:rPr>
      </w:pPr>
      <w:r w:rsidRPr="00844C3C">
        <w:rPr>
          <w:rFonts w:ascii="Tahoma" w:hAnsi="Tahoma" w:cs="Tahoma"/>
        </w:rPr>
        <w:t xml:space="preserve">Dokumentacija v zvezi z oddajo javnega naročila (v nadaljevanju tudi: razpisna dokumentacija) natančno </w:t>
      </w:r>
      <w:r w:rsidR="007C70A1" w:rsidRPr="00844C3C">
        <w:rPr>
          <w:rFonts w:ascii="Tahoma" w:hAnsi="Tahoma" w:cs="Tahoma"/>
        </w:rPr>
        <w:t>določa pre</w:t>
      </w:r>
      <w:r w:rsidR="002B3693" w:rsidRPr="00844C3C">
        <w:rPr>
          <w:rFonts w:ascii="Tahoma" w:hAnsi="Tahoma" w:cs="Tahoma"/>
        </w:rPr>
        <w:t>dmet javnega naročila ter</w:t>
      </w:r>
      <w:r w:rsidR="007C70A1" w:rsidRPr="00844C3C">
        <w:rPr>
          <w:rFonts w:ascii="Tahoma" w:hAnsi="Tahoma" w:cs="Tahoma"/>
        </w:rPr>
        <w:t xml:space="preserve"> pogoje </w:t>
      </w:r>
      <w:r w:rsidRPr="00844C3C">
        <w:rPr>
          <w:rFonts w:ascii="Tahoma" w:hAnsi="Tahoma" w:cs="Tahoma"/>
        </w:rPr>
        <w:t xml:space="preserve">in merila </w:t>
      </w:r>
      <w:r w:rsidR="002B3693" w:rsidRPr="00844C3C">
        <w:rPr>
          <w:rFonts w:ascii="Tahoma" w:hAnsi="Tahoma" w:cs="Tahoma"/>
        </w:rPr>
        <w:t xml:space="preserve">za </w:t>
      </w:r>
      <w:r w:rsidR="001F195B" w:rsidRPr="00844C3C">
        <w:rPr>
          <w:rFonts w:ascii="Tahoma" w:hAnsi="Tahoma" w:cs="Tahoma"/>
        </w:rPr>
        <w:t>izbiro najugodnejšega ponudnika</w:t>
      </w:r>
      <w:r w:rsidR="00C82B33" w:rsidRPr="00844C3C">
        <w:rPr>
          <w:rFonts w:ascii="Tahoma" w:hAnsi="Tahoma" w:cs="Tahoma"/>
        </w:rPr>
        <w:t xml:space="preserve"> za posamezni sklop</w:t>
      </w:r>
      <w:r w:rsidR="009A5F76" w:rsidRPr="00844C3C">
        <w:rPr>
          <w:rFonts w:ascii="Tahoma" w:hAnsi="Tahoma" w:cs="Tahoma"/>
        </w:rPr>
        <w:t>,</w:t>
      </w:r>
      <w:r w:rsidRPr="00844C3C">
        <w:rPr>
          <w:rFonts w:ascii="Tahoma" w:hAnsi="Tahoma" w:cs="Tahoma"/>
        </w:rPr>
        <w:t xml:space="preserve"> </w:t>
      </w:r>
      <w:r w:rsidR="001F195B" w:rsidRPr="00844C3C">
        <w:rPr>
          <w:rFonts w:ascii="Tahoma" w:hAnsi="Tahoma" w:cs="Tahoma"/>
        </w:rPr>
        <w:t>s katerim</w:t>
      </w:r>
      <w:r w:rsidR="00C82B33" w:rsidRPr="00844C3C">
        <w:rPr>
          <w:rFonts w:ascii="Tahoma" w:hAnsi="Tahoma" w:cs="Tahoma"/>
        </w:rPr>
        <w:t>/i</w:t>
      </w:r>
      <w:r w:rsidR="002B3693" w:rsidRPr="00844C3C">
        <w:rPr>
          <w:rFonts w:ascii="Tahoma" w:hAnsi="Tahoma" w:cs="Tahoma"/>
        </w:rPr>
        <w:t xml:space="preserve"> bo</w:t>
      </w:r>
      <w:r w:rsidR="00C82B33" w:rsidRPr="00844C3C">
        <w:rPr>
          <w:rFonts w:ascii="Tahoma" w:hAnsi="Tahoma" w:cs="Tahoma"/>
        </w:rPr>
        <w:t>/do</w:t>
      </w:r>
      <w:r w:rsidR="002B3693" w:rsidRPr="00844C3C">
        <w:rPr>
          <w:rFonts w:ascii="Tahoma" w:hAnsi="Tahoma" w:cs="Tahoma"/>
        </w:rPr>
        <w:t xml:space="preserve"> sklen</w:t>
      </w:r>
      <w:r w:rsidR="008C6000" w:rsidRPr="00844C3C">
        <w:rPr>
          <w:rFonts w:ascii="Tahoma" w:hAnsi="Tahoma" w:cs="Tahoma"/>
        </w:rPr>
        <w:t>jen</w:t>
      </w:r>
      <w:r w:rsidR="00C82B33" w:rsidRPr="00844C3C">
        <w:rPr>
          <w:rFonts w:ascii="Tahoma" w:hAnsi="Tahoma" w:cs="Tahoma"/>
        </w:rPr>
        <w:t>/i</w:t>
      </w:r>
      <w:r w:rsidR="00361C09" w:rsidRPr="00844C3C">
        <w:rPr>
          <w:rFonts w:ascii="Tahoma" w:hAnsi="Tahoma" w:cs="Tahoma"/>
        </w:rPr>
        <w:t xml:space="preserve"> </w:t>
      </w:r>
      <w:r w:rsidR="002A6097" w:rsidRPr="00844C3C">
        <w:rPr>
          <w:rFonts w:ascii="Tahoma" w:hAnsi="Tahoma" w:cs="Tahoma"/>
        </w:rPr>
        <w:t>okvirni sporazumi</w:t>
      </w:r>
      <w:r w:rsidR="00C82B33" w:rsidRPr="00844C3C">
        <w:rPr>
          <w:rFonts w:ascii="Tahoma" w:hAnsi="Tahoma" w:cs="Tahoma"/>
        </w:rPr>
        <w:t xml:space="preserve"> za posamezni sklop</w:t>
      </w:r>
      <w:r w:rsidR="000D748B" w:rsidRPr="00844C3C">
        <w:rPr>
          <w:rFonts w:ascii="Tahoma" w:hAnsi="Tahoma" w:cs="Tahoma"/>
        </w:rPr>
        <w:t xml:space="preserve"> </w:t>
      </w:r>
      <w:r w:rsidR="00C56429" w:rsidRPr="00844C3C">
        <w:rPr>
          <w:rFonts w:ascii="Tahoma" w:hAnsi="Tahoma" w:cs="Tahoma"/>
        </w:rPr>
        <w:t>predmetn</w:t>
      </w:r>
      <w:r w:rsidR="00C82B33" w:rsidRPr="00844C3C">
        <w:rPr>
          <w:rFonts w:ascii="Tahoma" w:hAnsi="Tahoma" w:cs="Tahoma"/>
        </w:rPr>
        <w:t>ega</w:t>
      </w:r>
      <w:r w:rsidR="00C56429" w:rsidRPr="00844C3C">
        <w:rPr>
          <w:rFonts w:ascii="Tahoma" w:hAnsi="Tahoma" w:cs="Tahoma"/>
        </w:rPr>
        <w:t xml:space="preserve"> javn</w:t>
      </w:r>
      <w:r w:rsidR="00C82B33" w:rsidRPr="00844C3C">
        <w:rPr>
          <w:rFonts w:ascii="Tahoma" w:hAnsi="Tahoma" w:cs="Tahoma"/>
        </w:rPr>
        <w:t>ega</w:t>
      </w:r>
      <w:r w:rsidR="00C56429" w:rsidRPr="00844C3C">
        <w:rPr>
          <w:rFonts w:ascii="Tahoma" w:hAnsi="Tahoma" w:cs="Tahoma"/>
        </w:rPr>
        <w:t xml:space="preserve"> naročil</w:t>
      </w:r>
      <w:r w:rsidR="00C82B33" w:rsidRPr="00844C3C">
        <w:rPr>
          <w:rFonts w:ascii="Tahoma" w:hAnsi="Tahoma" w:cs="Tahoma"/>
        </w:rPr>
        <w:t>a</w:t>
      </w:r>
      <w:r w:rsidR="000D748B" w:rsidRPr="00844C3C">
        <w:rPr>
          <w:rFonts w:ascii="Tahoma" w:hAnsi="Tahoma" w:cs="Tahoma"/>
        </w:rPr>
        <w:t>.</w:t>
      </w:r>
    </w:p>
    <w:p w14:paraId="5BAA9373" w14:textId="77777777" w:rsidR="007C70A1" w:rsidRPr="00844C3C" w:rsidRDefault="007C70A1" w:rsidP="00221E8E">
      <w:pPr>
        <w:keepNext/>
        <w:keepLines/>
        <w:spacing w:line="288" w:lineRule="auto"/>
        <w:rPr>
          <w:rFonts w:ascii="Tahoma" w:hAnsi="Tahoma" w:cs="Tahoma"/>
          <w:color w:val="FF0000"/>
        </w:rPr>
      </w:pPr>
    </w:p>
    <w:p w14:paraId="39E77DBE" w14:textId="77777777" w:rsidR="005C713D" w:rsidRPr="00844C3C" w:rsidRDefault="005C713D" w:rsidP="00221E8E">
      <w:pPr>
        <w:keepNext/>
        <w:keepLines/>
        <w:spacing w:line="288" w:lineRule="auto"/>
        <w:jc w:val="both"/>
        <w:rPr>
          <w:rFonts w:ascii="Tahoma" w:hAnsi="Tahoma" w:cs="Tahoma"/>
        </w:rPr>
      </w:pPr>
      <w:r w:rsidRPr="00844C3C">
        <w:rPr>
          <w:rFonts w:ascii="Tahoma" w:hAnsi="Tahoma" w:cs="Tahoma"/>
        </w:rPr>
        <w:t>Sestavni del razpisne dokumentacije so tudi morebitne spremembe, dopolnitve in pojasnila razpisne dokumentacije ter odgovori na vprašanja gospodarskih subjektov.</w:t>
      </w:r>
    </w:p>
    <w:p w14:paraId="00CFA922" w14:textId="77777777" w:rsidR="007C70A1" w:rsidRPr="00844C3C" w:rsidRDefault="007C70A1" w:rsidP="00221E8E">
      <w:pPr>
        <w:keepNext/>
        <w:keepLines/>
        <w:rPr>
          <w:rFonts w:ascii="Tahoma" w:hAnsi="Tahoma" w:cs="Tahoma"/>
          <w:color w:val="FF0000"/>
        </w:rPr>
      </w:pPr>
    </w:p>
    <w:p w14:paraId="39983F4A" w14:textId="77777777" w:rsidR="007C70A1" w:rsidRPr="00844C3C" w:rsidRDefault="007C70A1" w:rsidP="00221E8E">
      <w:pPr>
        <w:keepNext/>
        <w:keepLines/>
        <w:rPr>
          <w:rFonts w:ascii="Tahoma" w:hAnsi="Tahoma" w:cs="Tahoma"/>
          <w:color w:val="FF0000"/>
        </w:rPr>
      </w:pPr>
    </w:p>
    <w:p w14:paraId="20C0CDBB" w14:textId="77777777" w:rsidR="007C70A1" w:rsidRPr="00844C3C" w:rsidRDefault="007C70A1" w:rsidP="00221E8E">
      <w:pPr>
        <w:keepNext/>
        <w:keepLines/>
        <w:rPr>
          <w:rFonts w:ascii="Tahoma" w:hAnsi="Tahoma" w:cs="Tahoma"/>
          <w:color w:val="000000"/>
        </w:rPr>
      </w:pPr>
      <w:r w:rsidRPr="00844C3C">
        <w:rPr>
          <w:rFonts w:ascii="Tahoma" w:hAnsi="Tahoma" w:cs="Tahoma"/>
          <w:color w:val="000000"/>
        </w:rPr>
        <w:t>S spoštovanjem!</w:t>
      </w:r>
    </w:p>
    <w:p w14:paraId="1FA147B1" w14:textId="77777777" w:rsidR="00325548" w:rsidRPr="00844C3C" w:rsidRDefault="00325548" w:rsidP="00221E8E">
      <w:pPr>
        <w:keepNext/>
        <w:keepLines/>
        <w:autoSpaceDE w:val="0"/>
        <w:autoSpaceDN w:val="0"/>
        <w:adjustRightInd w:val="0"/>
        <w:rPr>
          <w:rFonts w:ascii="Tahoma" w:hAnsi="Tahoma" w:cs="Tahoma"/>
        </w:rPr>
      </w:pPr>
    </w:p>
    <w:p w14:paraId="09481317" w14:textId="77777777" w:rsidR="00D9227D" w:rsidRPr="00844C3C" w:rsidRDefault="00D9227D" w:rsidP="00221E8E">
      <w:pPr>
        <w:keepNext/>
        <w:keepLines/>
        <w:autoSpaceDE w:val="0"/>
        <w:autoSpaceDN w:val="0"/>
        <w:adjustRightInd w:val="0"/>
        <w:jc w:val="right"/>
        <w:rPr>
          <w:rFonts w:ascii="Tahoma" w:hAnsi="Tahoma" w:cs="Tahoma"/>
          <w:bCs/>
        </w:rPr>
      </w:pPr>
    </w:p>
    <w:p w14:paraId="2D111F44" w14:textId="77777777" w:rsidR="00325548" w:rsidRPr="00844C3C" w:rsidRDefault="00325548" w:rsidP="00221E8E">
      <w:pPr>
        <w:keepNext/>
        <w:keepLines/>
        <w:autoSpaceDE w:val="0"/>
        <w:autoSpaceDN w:val="0"/>
        <w:adjustRightInd w:val="0"/>
        <w:jc w:val="right"/>
        <w:rPr>
          <w:rFonts w:ascii="Tahoma" w:hAnsi="Tahoma" w:cs="Tahoma"/>
          <w:bCs/>
        </w:rPr>
      </w:pPr>
    </w:p>
    <w:p w14:paraId="04E9393E" w14:textId="77777777" w:rsidR="00325548" w:rsidRPr="00844C3C" w:rsidRDefault="00325548" w:rsidP="00221E8E">
      <w:pPr>
        <w:keepNext/>
        <w:keepLines/>
        <w:autoSpaceDE w:val="0"/>
        <w:autoSpaceDN w:val="0"/>
        <w:adjustRightInd w:val="0"/>
        <w:jc w:val="right"/>
        <w:rPr>
          <w:rFonts w:ascii="Tahoma" w:hAnsi="Tahoma" w:cs="Tahoma"/>
          <w:bCs/>
        </w:rPr>
      </w:pPr>
    </w:p>
    <w:p w14:paraId="0245A238" w14:textId="77777777" w:rsidR="00325548" w:rsidRPr="00844C3C" w:rsidRDefault="00325548" w:rsidP="00221E8E">
      <w:pPr>
        <w:keepNext/>
        <w:keepLines/>
        <w:autoSpaceDE w:val="0"/>
        <w:autoSpaceDN w:val="0"/>
        <w:adjustRightInd w:val="0"/>
        <w:jc w:val="right"/>
        <w:rPr>
          <w:rFonts w:ascii="Tahoma" w:hAnsi="Tahoma" w:cs="Tahoma"/>
          <w:bCs/>
        </w:rPr>
      </w:pPr>
    </w:p>
    <w:p w14:paraId="446CF5A4" w14:textId="77777777" w:rsidR="00325548" w:rsidRPr="00844C3C" w:rsidRDefault="00325548" w:rsidP="00221E8E">
      <w:pPr>
        <w:keepNext/>
        <w:keepLines/>
        <w:autoSpaceDE w:val="0"/>
        <w:autoSpaceDN w:val="0"/>
        <w:adjustRightInd w:val="0"/>
        <w:ind w:left="6096"/>
        <w:rPr>
          <w:rFonts w:ascii="Tahoma" w:hAnsi="Tahoma" w:cs="Tahoma"/>
          <w:bCs/>
        </w:rPr>
      </w:pPr>
      <w:r w:rsidRPr="00844C3C">
        <w:rPr>
          <w:rFonts w:ascii="Tahoma" w:hAnsi="Tahoma" w:cs="Tahoma"/>
          <w:bCs/>
        </w:rPr>
        <w:t>Direktorica</w:t>
      </w:r>
    </w:p>
    <w:p w14:paraId="2318705F" w14:textId="77777777" w:rsidR="007C70A1" w:rsidRPr="00844C3C" w:rsidRDefault="00BA6432" w:rsidP="00221E8E">
      <w:pPr>
        <w:keepNext/>
        <w:keepLines/>
        <w:ind w:left="4956"/>
        <w:rPr>
          <w:rFonts w:ascii="Tahoma" w:hAnsi="Tahoma" w:cs="Tahoma"/>
        </w:rPr>
      </w:pPr>
      <w:proofErr w:type="spellStart"/>
      <w:r w:rsidRPr="00844C3C">
        <w:rPr>
          <w:rFonts w:ascii="Tahoma" w:hAnsi="Tahoma" w:cs="Tahoma"/>
          <w:bCs/>
        </w:rPr>
        <w:t>l.r</w:t>
      </w:r>
      <w:proofErr w:type="spellEnd"/>
      <w:r w:rsidRPr="00844C3C">
        <w:rPr>
          <w:rFonts w:ascii="Tahoma" w:hAnsi="Tahoma" w:cs="Tahoma"/>
          <w:bCs/>
        </w:rPr>
        <w:t xml:space="preserve">. </w:t>
      </w:r>
      <w:r w:rsidR="00325548" w:rsidRPr="00844C3C">
        <w:rPr>
          <w:rFonts w:ascii="Tahoma" w:hAnsi="Tahoma" w:cs="Tahoma"/>
          <w:bCs/>
        </w:rPr>
        <w:t xml:space="preserve">Zdenka </w:t>
      </w:r>
      <w:r w:rsidR="001F195B" w:rsidRPr="00844C3C">
        <w:rPr>
          <w:rFonts w:ascii="Tahoma" w:hAnsi="Tahoma" w:cs="Tahoma"/>
          <w:bCs/>
        </w:rPr>
        <w:t>GROZDE</w:t>
      </w:r>
      <w:r w:rsidR="00325548" w:rsidRPr="00844C3C">
        <w:rPr>
          <w:rFonts w:ascii="Tahoma" w:hAnsi="Tahoma" w:cs="Tahoma"/>
          <w:bCs/>
        </w:rPr>
        <w:t>, univ. dipl. prav.</w:t>
      </w:r>
    </w:p>
    <w:p w14:paraId="7B9BA42E" w14:textId="77777777" w:rsidR="007C70A1" w:rsidRPr="00844C3C" w:rsidRDefault="007C70A1" w:rsidP="00221E8E">
      <w:pPr>
        <w:keepNext/>
        <w:keepLines/>
        <w:rPr>
          <w:rFonts w:ascii="Tahoma" w:hAnsi="Tahoma" w:cs="Tahoma"/>
        </w:rPr>
      </w:pPr>
    </w:p>
    <w:p w14:paraId="1CF67758" w14:textId="77777777" w:rsidR="00325548" w:rsidRPr="00844C3C" w:rsidRDefault="00325548" w:rsidP="00221E8E">
      <w:pPr>
        <w:keepNext/>
        <w:keepLines/>
        <w:rPr>
          <w:rFonts w:ascii="Tahoma" w:hAnsi="Tahoma" w:cs="Tahoma"/>
        </w:rPr>
      </w:pPr>
    </w:p>
    <w:p w14:paraId="364D1D8C" w14:textId="77777777" w:rsidR="00325548" w:rsidRPr="00844C3C" w:rsidRDefault="00325548" w:rsidP="00221E8E">
      <w:pPr>
        <w:keepNext/>
        <w:keepLines/>
        <w:rPr>
          <w:rFonts w:ascii="Tahoma" w:hAnsi="Tahoma" w:cs="Tahoma"/>
        </w:rPr>
      </w:pPr>
    </w:p>
    <w:p w14:paraId="47734EA3" w14:textId="77777777" w:rsidR="00325548" w:rsidRPr="00844C3C" w:rsidRDefault="00325548" w:rsidP="00221E8E">
      <w:pPr>
        <w:keepNext/>
        <w:keepLines/>
        <w:rPr>
          <w:rFonts w:ascii="Tahoma" w:hAnsi="Tahoma" w:cs="Tahoma"/>
        </w:rPr>
      </w:pPr>
    </w:p>
    <w:p w14:paraId="2D9CA7B2" w14:textId="77777777" w:rsidR="00325548" w:rsidRPr="00844C3C" w:rsidRDefault="00325548" w:rsidP="00221E8E">
      <w:pPr>
        <w:keepNext/>
        <w:keepLines/>
        <w:rPr>
          <w:rFonts w:ascii="Tahoma" w:hAnsi="Tahoma" w:cs="Tahoma"/>
        </w:rPr>
      </w:pPr>
    </w:p>
    <w:p w14:paraId="6DDA2164" w14:textId="77777777" w:rsidR="00325548" w:rsidRPr="00844C3C" w:rsidRDefault="00325548" w:rsidP="00221E8E">
      <w:pPr>
        <w:keepNext/>
        <w:keepLines/>
        <w:rPr>
          <w:rFonts w:ascii="Tahoma" w:hAnsi="Tahoma" w:cs="Tahoma"/>
        </w:rPr>
      </w:pPr>
    </w:p>
    <w:p w14:paraId="643FEF57" w14:textId="77777777" w:rsidR="00542462" w:rsidRPr="00844C3C" w:rsidRDefault="00890FA5" w:rsidP="00221E8E">
      <w:pPr>
        <w:keepNext/>
        <w:keepLines/>
        <w:numPr>
          <w:ilvl w:val="0"/>
          <w:numId w:val="2"/>
        </w:numPr>
        <w:jc w:val="both"/>
        <w:rPr>
          <w:rFonts w:ascii="Tahoma" w:hAnsi="Tahoma" w:cs="Tahoma"/>
          <w:b/>
          <w:sz w:val="24"/>
        </w:rPr>
      </w:pPr>
      <w:r w:rsidRPr="00844C3C">
        <w:rPr>
          <w:rFonts w:ascii="Tahoma" w:hAnsi="Tahoma" w:cs="Tahoma"/>
          <w:b/>
        </w:rPr>
        <w:br w:type="page"/>
      </w:r>
      <w:r w:rsidR="00542462" w:rsidRPr="00844C3C">
        <w:rPr>
          <w:rFonts w:ascii="Tahoma" w:hAnsi="Tahoma" w:cs="Tahoma"/>
          <w:b/>
          <w:sz w:val="24"/>
        </w:rPr>
        <w:lastRenderedPageBreak/>
        <w:t xml:space="preserve">SPLOŠNA DOLOČILA </w:t>
      </w:r>
    </w:p>
    <w:p w14:paraId="03CDB9BF" w14:textId="77777777" w:rsidR="007C70A1" w:rsidRPr="00844C3C" w:rsidRDefault="007C70A1" w:rsidP="00221E8E">
      <w:pPr>
        <w:keepNext/>
        <w:keepLines/>
        <w:jc w:val="both"/>
        <w:rPr>
          <w:rFonts w:ascii="Tahoma" w:hAnsi="Tahoma" w:cs="Tahoma"/>
          <w:b/>
          <w:sz w:val="16"/>
          <w:szCs w:val="16"/>
        </w:rPr>
      </w:pPr>
    </w:p>
    <w:p w14:paraId="065B7F66" w14:textId="77777777" w:rsidR="007C70A1" w:rsidRPr="00844C3C" w:rsidRDefault="007C70A1" w:rsidP="00221E8E">
      <w:pPr>
        <w:keepNext/>
        <w:keepLines/>
        <w:numPr>
          <w:ilvl w:val="1"/>
          <w:numId w:val="2"/>
        </w:numPr>
        <w:jc w:val="both"/>
        <w:rPr>
          <w:rFonts w:ascii="Tahoma" w:hAnsi="Tahoma" w:cs="Tahoma"/>
          <w:b/>
        </w:rPr>
      </w:pPr>
      <w:r w:rsidRPr="00844C3C">
        <w:rPr>
          <w:rFonts w:ascii="Tahoma" w:hAnsi="Tahoma" w:cs="Tahoma"/>
          <w:b/>
        </w:rPr>
        <w:t xml:space="preserve">Predmet javnega naročila </w:t>
      </w:r>
    </w:p>
    <w:p w14:paraId="7F332991" w14:textId="77777777" w:rsidR="007C70A1" w:rsidRPr="00844C3C" w:rsidRDefault="007C70A1" w:rsidP="00221E8E">
      <w:pPr>
        <w:keepNext/>
        <w:keepLines/>
        <w:jc w:val="both"/>
        <w:rPr>
          <w:rFonts w:ascii="Tahoma" w:hAnsi="Tahoma" w:cs="Tahoma"/>
          <w:b/>
        </w:rPr>
      </w:pPr>
    </w:p>
    <w:p w14:paraId="68CEA4BF" w14:textId="77777777" w:rsidR="0044035E" w:rsidRPr="00844C3C" w:rsidRDefault="0044035E" w:rsidP="00221E8E">
      <w:pPr>
        <w:keepNext/>
        <w:keepLines/>
        <w:spacing w:after="120"/>
        <w:jc w:val="both"/>
        <w:rPr>
          <w:rFonts w:ascii="Tahoma" w:hAnsi="Tahoma" w:cs="Tahoma"/>
        </w:rPr>
      </w:pPr>
      <w:r w:rsidRPr="00844C3C">
        <w:rPr>
          <w:rFonts w:ascii="Tahoma" w:hAnsi="Tahoma" w:cs="Tahoma"/>
        </w:rPr>
        <w:t xml:space="preserve">Predmet javnega naročila je </w:t>
      </w:r>
      <w:r w:rsidR="007F569C" w:rsidRPr="00844C3C">
        <w:rPr>
          <w:rFonts w:ascii="Tahoma" w:hAnsi="Tahoma" w:cs="Tahoma"/>
        </w:rPr>
        <w:t>dobava maziv, olj in tekočin</w:t>
      </w:r>
      <w:r w:rsidRPr="00844C3C">
        <w:rPr>
          <w:rFonts w:ascii="Tahoma" w:hAnsi="Tahoma" w:cs="Tahoma"/>
        </w:rPr>
        <w:t xml:space="preserve"> za obdobje </w:t>
      </w:r>
      <w:r w:rsidR="007F569C" w:rsidRPr="00844C3C">
        <w:rPr>
          <w:rFonts w:ascii="Tahoma" w:hAnsi="Tahoma" w:cs="Tahoma"/>
        </w:rPr>
        <w:t>12</w:t>
      </w:r>
      <w:r w:rsidRPr="00844C3C">
        <w:rPr>
          <w:rFonts w:ascii="Tahoma" w:hAnsi="Tahoma" w:cs="Tahoma"/>
        </w:rPr>
        <w:t xml:space="preserve"> mesecev od dneva sklenitve okvirnega sporazuma in je razdeljen </w:t>
      </w:r>
      <w:r w:rsidRPr="00844C3C">
        <w:rPr>
          <w:rFonts w:ascii="Tahoma" w:hAnsi="Tahoma" w:cs="Tahoma"/>
          <w:color w:val="000000"/>
        </w:rPr>
        <w:t xml:space="preserve">na naslednje sklope: </w:t>
      </w:r>
    </w:p>
    <w:p w14:paraId="5A932401" w14:textId="77777777" w:rsidR="0044035E" w:rsidRPr="00844C3C" w:rsidRDefault="0044035E" w:rsidP="00221E8E">
      <w:pPr>
        <w:keepNext/>
        <w:keepLines/>
        <w:numPr>
          <w:ilvl w:val="0"/>
          <w:numId w:val="6"/>
        </w:numPr>
        <w:spacing w:after="40"/>
        <w:ind w:left="714" w:hanging="357"/>
        <w:jc w:val="both"/>
        <w:rPr>
          <w:rFonts w:ascii="Tahoma" w:hAnsi="Tahoma" w:cs="Tahoma"/>
        </w:rPr>
      </w:pPr>
      <w:r w:rsidRPr="00844C3C">
        <w:rPr>
          <w:rFonts w:ascii="Tahoma" w:hAnsi="Tahoma" w:cs="Tahoma"/>
        </w:rPr>
        <w:t xml:space="preserve">Sklop 1: </w:t>
      </w:r>
      <w:r w:rsidR="007F569C" w:rsidRPr="00844C3C">
        <w:rPr>
          <w:rFonts w:ascii="Tahoma" w:hAnsi="Tahoma" w:cs="Tahoma"/>
        </w:rPr>
        <w:t>Motorna olja (v nadaljevanju tudi: Sklop 1)</w:t>
      </w:r>
      <w:r w:rsidRPr="00844C3C">
        <w:rPr>
          <w:rFonts w:ascii="Tahoma" w:hAnsi="Tahoma" w:cs="Tahoma"/>
        </w:rPr>
        <w:t xml:space="preserve">, </w:t>
      </w:r>
    </w:p>
    <w:p w14:paraId="59D9146D" w14:textId="77777777" w:rsidR="0044035E" w:rsidRPr="00844C3C" w:rsidRDefault="0044035E" w:rsidP="00221E8E">
      <w:pPr>
        <w:keepNext/>
        <w:keepLines/>
        <w:numPr>
          <w:ilvl w:val="0"/>
          <w:numId w:val="6"/>
        </w:numPr>
        <w:spacing w:after="40"/>
        <w:ind w:left="714" w:hanging="357"/>
        <w:jc w:val="both"/>
        <w:rPr>
          <w:rFonts w:ascii="Tahoma" w:hAnsi="Tahoma" w:cs="Tahoma"/>
        </w:rPr>
      </w:pPr>
      <w:r w:rsidRPr="00844C3C">
        <w:rPr>
          <w:rFonts w:ascii="Tahoma" w:hAnsi="Tahoma" w:cs="Tahoma"/>
        </w:rPr>
        <w:t xml:space="preserve">Sklop 2: </w:t>
      </w:r>
      <w:r w:rsidR="007F569C" w:rsidRPr="00844C3C">
        <w:rPr>
          <w:rFonts w:ascii="Tahoma" w:hAnsi="Tahoma" w:cs="Tahoma"/>
        </w:rPr>
        <w:t>Ostala olja (v nadaljevanju tudi: Sklop 2)</w:t>
      </w:r>
      <w:r w:rsidRPr="00844C3C">
        <w:rPr>
          <w:rFonts w:ascii="Tahoma" w:hAnsi="Tahoma" w:cs="Tahoma"/>
        </w:rPr>
        <w:t xml:space="preserve">, </w:t>
      </w:r>
    </w:p>
    <w:p w14:paraId="77F1802C" w14:textId="49C2AC84" w:rsidR="0044035E" w:rsidRPr="00844C3C" w:rsidRDefault="0044035E" w:rsidP="00221E8E">
      <w:pPr>
        <w:keepNext/>
        <w:keepLines/>
        <w:numPr>
          <w:ilvl w:val="0"/>
          <w:numId w:val="6"/>
        </w:numPr>
        <w:spacing w:after="40"/>
        <w:ind w:left="714" w:hanging="357"/>
        <w:jc w:val="both"/>
        <w:rPr>
          <w:rFonts w:ascii="Tahoma" w:hAnsi="Tahoma" w:cs="Tahoma"/>
        </w:rPr>
      </w:pPr>
      <w:r w:rsidRPr="00844C3C">
        <w:rPr>
          <w:rFonts w:ascii="Tahoma" w:hAnsi="Tahoma" w:cs="Tahoma"/>
        </w:rPr>
        <w:t xml:space="preserve">Sklop 3: </w:t>
      </w:r>
      <w:r w:rsidR="00A072C6" w:rsidRPr="00844C3C">
        <w:rPr>
          <w:rFonts w:ascii="Tahoma" w:hAnsi="Tahoma" w:cs="Tahoma"/>
        </w:rPr>
        <w:t xml:space="preserve">Tekočina </w:t>
      </w:r>
      <w:proofErr w:type="spellStart"/>
      <w:r w:rsidR="00A072C6" w:rsidRPr="00844C3C">
        <w:rPr>
          <w:rFonts w:ascii="Tahoma" w:hAnsi="Tahoma" w:cs="Tahoma"/>
        </w:rPr>
        <w:t>AdBlue</w:t>
      </w:r>
      <w:proofErr w:type="spellEnd"/>
      <w:r w:rsidR="007F569C" w:rsidRPr="00844C3C">
        <w:rPr>
          <w:rFonts w:ascii="Tahoma" w:hAnsi="Tahoma" w:cs="Tahoma"/>
        </w:rPr>
        <w:t xml:space="preserve"> (v nadaljevanju tudi: Sklop 3)</w:t>
      </w:r>
      <w:r w:rsidRPr="00844C3C">
        <w:rPr>
          <w:rFonts w:ascii="Tahoma" w:hAnsi="Tahoma" w:cs="Tahoma"/>
        </w:rPr>
        <w:t>.</w:t>
      </w:r>
    </w:p>
    <w:p w14:paraId="06CF0B61" w14:textId="77777777" w:rsidR="0044035E" w:rsidRPr="00844C3C" w:rsidRDefault="0044035E" w:rsidP="00221E8E">
      <w:pPr>
        <w:keepNext/>
        <w:keepLines/>
        <w:jc w:val="both"/>
        <w:rPr>
          <w:rFonts w:ascii="Tahoma" w:hAnsi="Tahoma" w:cs="Tahoma"/>
        </w:rPr>
      </w:pPr>
    </w:p>
    <w:p w14:paraId="4FF43139" w14:textId="26AAE399" w:rsidR="0044035E" w:rsidRPr="00844C3C" w:rsidRDefault="0044035E" w:rsidP="00221E8E">
      <w:pPr>
        <w:keepNext/>
        <w:keepLines/>
        <w:jc w:val="both"/>
        <w:rPr>
          <w:rFonts w:ascii="Tahoma" w:hAnsi="Tahoma" w:cs="Tahoma"/>
        </w:rPr>
      </w:pPr>
      <w:r w:rsidRPr="00844C3C">
        <w:rPr>
          <w:rFonts w:ascii="Tahoma" w:hAnsi="Tahoma" w:cs="Tahoma"/>
        </w:rPr>
        <w:t xml:space="preserve">Podroben opis </w:t>
      </w:r>
      <w:r w:rsidR="007F569C" w:rsidRPr="00844C3C">
        <w:rPr>
          <w:rFonts w:ascii="Tahoma" w:hAnsi="Tahoma" w:cs="Tahoma"/>
        </w:rPr>
        <w:t>predmeta javnega naročila</w:t>
      </w:r>
      <w:r w:rsidRPr="00844C3C">
        <w:rPr>
          <w:rFonts w:ascii="Tahoma" w:hAnsi="Tahoma" w:cs="Tahoma"/>
        </w:rPr>
        <w:t xml:space="preserve"> z okv</w:t>
      </w:r>
      <w:r w:rsidR="00AD2DAD" w:rsidRPr="00844C3C">
        <w:rPr>
          <w:rFonts w:ascii="Tahoma" w:hAnsi="Tahoma" w:cs="Tahoma"/>
        </w:rPr>
        <w:t>irnimi količinami je razviden v točki 2.2.</w:t>
      </w:r>
      <w:r w:rsidRPr="00844C3C">
        <w:rPr>
          <w:rFonts w:ascii="Tahoma" w:hAnsi="Tahoma" w:cs="Tahoma"/>
        </w:rPr>
        <w:t xml:space="preserve"> razpisne dokumentacije in </w:t>
      </w:r>
      <w:r w:rsidR="00AD2DAD" w:rsidRPr="00844C3C">
        <w:rPr>
          <w:rFonts w:ascii="Tahoma" w:hAnsi="Tahoma" w:cs="Tahoma"/>
        </w:rPr>
        <w:t>v ponudbenem predračunu</w:t>
      </w:r>
      <w:r w:rsidRPr="00844C3C">
        <w:rPr>
          <w:rFonts w:ascii="Tahoma" w:hAnsi="Tahoma" w:cs="Tahoma"/>
        </w:rPr>
        <w:t xml:space="preserve"> za posamezni sklop predmeta javnega naročila, ki je kot priloga sestavni del te razpisne dokumentacije. </w:t>
      </w:r>
    </w:p>
    <w:p w14:paraId="66113F42" w14:textId="77777777" w:rsidR="00087DAE" w:rsidRPr="00844C3C" w:rsidRDefault="00087DAE" w:rsidP="00221E8E">
      <w:pPr>
        <w:keepNext/>
        <w:keepLines/>
        <w:ind w:left="720"/>
        <w:jc w:val="both"/>
        <w:rPr>
          <w:rFonts w:ascii="Tahoma" w:hAnsi="Tahoma" w:cs="Tahoma"/>
          <w:b/>
        </w:rPr>
      </w:pPr>
    </w:p>
    <w:p w14:paraId="3EB4A1DD" w14:textId="77777777" w:rsidR="00CA7A3B" w:rsidRPr="00844C3C" w:rsidRDefault="002A6097" w:rsidP="00221E8E">
      <w:pPr>
        <w:keepNext/>
        <w:keepLines/>
        <w:jc w:val="both"/>
        <w:rPr>
          <w:rFonts w:ascii="Tahoma" w:hAnsi="Tahoma" w:cs="Tahoma"/>
        </w:rPr>
      </w:pPr>
      <w:r w:rsidRPr="00844C3C">
        <w:rPr>
          <w:rFonts w:ascii="Tahoma" w:hAnsi="Tahoma" w:cs="Tahoma"/>
        </w:rPr>
        <w:t xml:space="preserve">Okvirni sporazum je sklenjen in prične veljati z dnem podpisa okvirnega sporazuma s strani obeh </w:t>
      </w:r>
      <w:r w:rsidR="00137E65" w:rsidRPr="00844C3C">
        <w:rPr>
          <w:rFonts w:ascii="Tahoma" w:hAnsi="Tahoma" w:cs="Tahoma"/>
        </w:rPr>
        <w:t xml:space="preserve">strank </w:t>
      </w:r>
      <w:r w:rsidRPr="00844C3C">
        <w:rPr>
          <w:rFonts w:ascii="Tahoma" w:hAnsi="Tahoma" w:cs="Tahoma"/>
        </w:rPr>
        <w:t>za posamezni sklop</w:t>
      </w:r>
      <w:r w:rsidR="00137E65" w:rsidRPr="00844C3C">
        <w:rPr>
          <w:rFonts w:ascii="Tahoma" w:hAnsi="Tahoma" w:cs="Tahoma"/>
        </w:rPr>
        <w:t xml:space="preserve"> predmeta javnega naročila </w:t>
      </w:r>
      <w:r w:rsidRPr="00844C3C">
        <w:rPr>
          <w:rFonts w:ascii="Tahoma" w:hAnsi="Tahoma" w:cs="Tahoma"/>
        </w:rPr>
        <w:t xml:space="preserve">ter velja </w:t>
      </w:r>
      <w:r w:rsidR="00137E65" w:rsidRPr="00844C3C">
        <w:rPr>
          <w:rFonts w:ascii="Tahoma" w:hAnsi="Tahoma" w:cs="Tahoma"/>
        </w:rPr>
        <w:t xml:space="preserve">za obdobje </w:t>
      </w:r>
      <w:r w:rsidR="007F569C" w:rsidRPr="00844C3C">
        <w:rPr>
          <w:rFonts w:ascii="Tahoma" w:hAnsi="Tahoma" w:cs="Tahoma"/>
        </w:rPr>
        <w:t>12</w:t>
      </w:r>
      <w:r w:rsidRPr="00844C3C">
        <w:rPr>
          <w:rFonts w:ascii="Tahoma" w:hAnsi="Tahoma" w:cs="Tahoma"/>
        </w:rPr>
        <w:t xml:space="preserve"> mesecev </w:t>
      </w:r>
      <w:r w:rsidR="002175F1" w:rsidRPr="00844C3C">
        <w:rPr>
          <w:rFonts w:ascii="Tahoma" w:hAnsi="Tahoma" w:cs="Tahoma"/>
        </w:rPr>
        <w:t xml:space="preserve">od dneva sklenitve okvirnega sporazuma </w:t>
      </w:r>
      <w:r w:rsidR="00137E65" w:rsidRPr="00844C3C">
        <w:rPr>
          <w:rFonts w:ascii="Tahoma" w:hAnsi="Tahoma" w:cs="Tahoma"/>
        </w:rPr>
        <w:t xml:space="preserve">oziroma </w:t>
      </w:r>
      <w:r w:rsidRPr="00844C3C">
        <w:rPr>
          <w:rFonts w:ascii="Tahoma" w:hAnsi="Tahoma" w:cs="Tahoma"/>
        </w:rPr>
        <w:t>do izčrpanja ocenjene vrednosti okvirnega sporazuma, kar nastopi prej.</w:t>
      </w:r>
    </w:p>
    <w:p w14:paraId="32B281CA" w14:textId="77777777" w:rsidR="002A6097" w:rsidRPr="00844C3C" w:rsidRDefault="002A6097" w:rsidP="00221E8E">
      <w:pPr>
        <w:keepNext/>
        <w:keepLines/>
        <w:jc w:val="both"/>
        <w:rPr>
          <w:rFonts w:ascii="Tahoma" w:hAnsi="Tahoma" w:cs="Tahoma"/>
          <w:color w:val="000000"/>
        </w:rPr>
      </w:pPr>
    </w:p>
    <w:p w14:paraId="0529E872" w14:textId="77777777" w:rsidR="007C70A1" w:rsidRPr="00844C3C" w:rsidRDefault="007C70A1" w:rsidP="00221E8E">
      <w:pPr>
        <w:keepNext/>
        <w:keepLines/>
        <w:numPr>
          <w:ilvl w:val="1"/>
          <w:numId w:val="2"/>
        </w:numPr>
        <w:jc w:val="both"/>
        <w:rPr>
          <w:rFonts w:ascii="Tahoma" w:hAnsi="Tahoma" w:cs="Tahoma"/>
          <w:b/>
        </w:rPr>
      </w:pPr>
      <w:r w:rsidRPr="00844C3C">
        <w:rPr>
          <w:rFonts w:ascii="Tahoma" w:hAnsi="Tahoma" w:cs="Tahoma"/>
          <w:b/>
        </w:rPr>
        <w:t>Podatki o naročniku</w:t>
      </w:r>
    </w:p>
    <w:p w14:paraId="33C70A86" w14:textId="77777777" w:rsidR="007C70A1" w:rsidRPr="00844C3C" w:rsidRDefault="007C70A1" w:rsidP="00221E8E">
      <w:pPr>
        <w:keepNext/>
        <w:keepLines/>
        <w:jc w:val="both"/>
        <w:rPr>
          <w:rFonts w:ascii="Tahoma" w:hAnsi="Tahoma" w:cs="Tahoma"/>
        </w:rPr>
      </w:pPr>
    </w:p>
    <w:p w14:paraId="75EB777D" w14:textId="77777777" w:rsidR="005D7FEA" w:rsidRPr="00844C3C" w:rsidRDefault="005D7FEA" w:rsidP="00221E8E">
      <w:pPr>
        <w:keepNext/>
        <w:keepLines/>
        <w:spacing w:after="120"/>
        <w:jc w:val="both"/>
        <w:rPr>
          <w:rFonts w:ascii="Tahoma" w:hAnsi="Tahoma" w:cs="Tahoma"/>
        </w:rPr>
      </w:pPr>
      <w:r w:rsidRPr="00844C3C">
        <w:rPr>
          <w:rFonts w:ascii="Tahoma" w:hAnsi="Tahoma" w:cs="Tahoma"/>
        </w:rPr>
        <w:t>Naročniki javnega naročila so:</w:t>
      </w:r>
    </w:p>
    <w:p w14:paraId="6553FB2E" w14:textId="77777777" w:rsidR="004B68EC" w:rsidRPr="00844C3C" w:rsidRDefault="004B68EC" w:rsidP="00221E8E">
      <w:pPr>
        <w:keepNext/>
        <w:keepLines/>
        <w:numPr>
          <w:ilvl w:val="0"/>
          <w:numId w:val="6"/>
        </w:numPr>
        <w:ind w:left="644"/>
        <w:rPr>
          <w:rFonts w:ascii="Tahoma" w:hAnsi="Tahoma" w:cs="Tahoma"/>
          <w:szCs w:val="22"/>
        </w:rPr>
      </w:pPr>
      <w:r w:rsidRPr="00844C3C">
        <w:rPr>
          <w:rFonts w:ascii="Tahoma" w:hAnsi="Tahoma" w:cs="Tahoma"/>
        </w:rPr>
        <w:t xml:space="preserve">JAVNO PODJETJE </w:t>
      </w:r>
      <w:r w:rsidR="007D56F9" w:rsidRPr="00844C3C">
        <w:rPr>
          <w:rFonts w:ascii="Tahoma" w:hAnsi="Tahoma" w:cs="Tahoma"/>
          <w:bCs/>
        </w:rPr>
        <w:t xml:space="preserve">VODOVOD </w:t>
      </w:r>
      <w:r w:rsidRPr="00844C3C">
        <w:rPr>
          <w:rFonts w:ascii="Tahoma" w:hAnsi="Tahoma" w:cs="Tahoma"/>
          <w:bCs/>
        </w:rPr>
        <w:t>KANALIZACIJA SNAGA</w:t>
      </w:r>
      <w:r w:rsidR="007D56F9" w:rsidRPr="00844C3C">
        <w:rPr>
          <w:rFonts w:ascii="Tahoma" w:hAnsi="Tahoma" w:cs="Tahoma"/>
          <w:bCs/>
        </w:rPr>
        <w:t xml:space="preserve"> d.o.o.</w:t>
      </w:r>
      <w:r w:rsidRPr="00844C3C">
        <w:rPr>
          <w:rFonts w:ascii="Tahoma" w:hAnsi="Tahoma" w:cs="Tahoma"/>
          <w:bCs/>
        </w:rPr>
        <w:t>,</w:t>
      </w:r>
    </w:p>
    <w:p w14:paraId="61D80ED1" w14:textId="77777777" w:rsidR="005D7FEA" w:rsidRPr="00844C3C" w:rsidRDefault="005D7FEA" w:rsidP="00221E8E">
      <w:pPr>
        <w:keepNext/>
        <w:keepLines/>
        <w:numPr>
          <w:ilvl w:val="0"/>
          <w:numId w:val="6"/>
        </w:numPr>
        <w:ind w:left="644"/>
        <w:rPr>
          <w:rFonts w:ascii="Tahoma" w:hAnsi="Tahoma" w:cs="Tahoma"/>
          <w:szCs w:val="22"/>
        </w:rPr>
      </w:pPr>
      <w:r w:rsidRPr="00844C3C">
        <w:rPr>
          <w:rFonts w:ascii="Tahoma" w:hAnsi="Tahoma" w:cs="Tahoma"/>
          <w:szCs w:val="22"/>
        </w:rPr>
        <w:t>JAVNO PODJETJE ENERGETIKA LJUBLJANA d.o.o.,</w:t>
      </w:r>
    </w:p>
    <w:p w14:paraId="38BD5279" w14:textId="77777777" w:rsidR="005D7FEA" w:rsidRPr="00844C3C" w:rsidRDefault="005D7FEA" w:rsidP="00221E8E">
      <w:pPr>
        <w:keepNext/>
        <w:keepLines/>
        <w:numPr>
          <w:ilvl w:val="0"/>
          <w:numId w:val="6"/>
        </w:numPr>
        <w:ind w:left="644"/>
        <w:rPr>
          <w:rFonts w:ascii="Tahoma" w:hAnsi="Tahoma" w:cs="Tahoma"/>
        </w:rPr>
      </w:pPr>
      <w:r w:rsidRPr="00844C3C">
        <w:rPr>
          <w:rFonts w:ascii="Tahoma" w:hAnsi="Tahoma" w:cs="Tahoma"/>
          <w:bCs/>
        </w:rPr>
        <w:t xml:space="preserve">JAVNO PODJETJE LJUBLJANSKI POTNIŠKI PROMET, d.o.o., </w:t>
      </w:r>
    </w:p>
    <w:p w14:paraId="5211D109" w14:textId="77777777" w:rsidR="005D7FEA" w:rsidRPr="00844C3C" w:rsidRDefault="005D7FEA" w:rsidP="00221E8E">
      <w:pPr>
        <w:keepNext/>
        <w:keepLines/>
        <w:numPr>
          <w:ilvl w:val="0"/>
          <w:numId w:val="6"/>
        </w:numPr>
        <w:ind w:left="644"/>
        <w:rPr>
          <w:rFonts w:ascii="Tahoma" w:hAnsi="Tahoma" w:cs="Tahoma"/>
          <w:b/>
          <w:bCs/>
        </w:rPr>
      </w:pPr>
      <w:r w:rsidRPr="00844C3C">
        <w:rPr>
          <w:rFonts w:ascii="Tahoma" w:hAnsi="Tahoma" w:cs="Tahoma"/>
          <w:szCs w:val="22"/>
        </w:rPr>
        <w:t xml:space="preserve">Javno podjetje </w:t>
      </w:r>
      <w:r w:rsidRPr="00844C3C">
        <w:rPr>
          <w:rFonts w:ascii="Tahoma" w:hAnsi="Tahoma" w:cs="Tahoma"/>
          <w:bCs/>
        </w:rPr>
        <w:t>Ljubljanska parkirišča in tržnice, d.o.o.,</w:t>
      </w:r>
    </w:p>
    <w:p w14:paraId="108D2163" w14:textId="77777777" w:rsidR="007F569C" w:rsidRPr="00844C3C" w:rsidRDefault="007F569C" w:rsidP="00221E8E">
      <w:pPr>
        <w:keepNext/>
        <w:keepLines/>
        <w:tabs>
          <w:tab w:val="left" w:pos="6915"/>
        </w:tabs>
        <w:jc w:val="both"/>
        <w:rPr>
          <w:rFonts w:ascii="Tahoma" w:hAnsi="Tahoma" w:cs="Tahoma"/>
        </w:rPr>
      </w:pPr>
    </w:p>
    <w:p w14:paraId="114681A6" w14:textId="77777777" w:rsidR="0044035E" w:rsidRPr="00844C3C" w:rsidRDefault="005D7FEA" w:rsidP="00221E8E">
      <w:pPr>
        <w:keepNext/>
        <w:keepLines/>
        <w:tabs>
          <w:tab w:val="left" w:pos="6915"/>
        </w:tabs>
        <w:jc w:val="both"/>
        <w:rPr>
          <w:rFonts w:ascii="Tahoma" w:hAnsi="Tahoma" w:cs="Tahoma"/>
          <w:bCs/>
        </w:rPr>
      </w:pPr>
      <w:r w:rsidRPr="00844C3C">
        <w:rPr>
          <w:rFonts w:ascii="Tahoma" w:hAnsi="Tahoma" w:cs="Tahoma"/>
        </w:rPr>
        <w:t>ki so na podlagi pooblastil,</w:t>
      </w:r>
      <w:r w:rsidRPr="00844C3C">
        <w:rPr>
          <w:rFonts w:ascii="Tahoma" w:hAnsi="Tahoma" w:cs="Tahoma"/>
          <w:bCs/>
        </w:rPr>
        <w:t xml:space="preserve"> </w:t>
      </w:r>
      <w:r w:rsidRPr="00844C3C">
        <w:rPr>
          <w:rFonts w:ascii="Tahoma" w:hAnsi="Tahoma" w:cs="Tahoma"/>
        </w:rPr>
        <w:t xml:space="preserve">prenesli izvedbo in odločanje v postopku oddaje javnega naročila za </w:t>
      </w:r>
      <w:r w:rsidRPr="00844C3C">
        <w:rPr>
          <w:rFonts w:ascii="Tahoma" w:hAnsi="Tahoma" w:cs="Tahoma"/>
          <w:b/>
        </w:rPr>
        <w:t>»</w:t>
      </w:r>
      <w:r w:rsidR="007F569C" w:rsidRPr="00844C3C">
        <w:rPr>
          <w:rFonts w:ascii="Tahoma" w:hAnsi="Tahoma" w:cs="Tahoma"/>
          <w:b/>
          <w:snapToGrid w:val="0"/>
        </w:rPr>
        <w:t>Dobava maziv, olj in tekočin</w:t>
      </w:r>
      <w:r w:rsidRPr="00844C3C">
        <w:rPr>
          <w:rFonts w:ascii="Tahoma" w:hAnsi="Tahoma" w:cs="Tahoma"/>
          <w:b/>
          <w:snapToGrid w:val="0"/>
        </w:rPr>
        <w:t>«</w:t>
      </w:r>
      <w:r w:rsidRPr="00844C3C">
        <w:rPr>
          <w:rFonts w:ascii="Tahoma" w:hAnsi="Tahoma" w:cs="Tahoma"/>
          <w:snapToGrid w:val="0"/>
          <w:sz w:val="18"/>
          <w:szCs w:val="18"/>
        </w:rPr>
        <w:t xml:space="preserve"> </w:t>
      </w:r>
      <w:r w:rsidRPr="00844C3C">
        <w:rPr>
          <w:rFonts w:ascii="Tahoma" w:hAnsi="Tahoma" w:cs="Tahoma"/>
        </w:rPr>
        <w:t>na JAVNI HOLDING Ljubljana, d.o.o., Verovškova ulica 70, 1000 Ljubljana. Okvirni sporazum z izbranim ponudnikom za posamezni sklop predmeta javnega naročila sklene vsak posamezni naročnik posebej.</w:t>
      </w:r>
    </w:p>
    <w:p w14:paraId="58E87700" w14:textId="77777777" w:rsidR="007C70A1" w:rsidRPr="00844C3C" w:rsidRDefault="007C70A1" w:rsidP="00221E8E">
      <w:pPr>
        <w:keepNext/>
        <w:keepLines/>
        <w:jc w:val="both"/>
        <w:rPr>
          <w:rFonts w:ascii="Tahoma" w:hAnsi="Tahoma" w:cs="Tahoma"/>
          <w:b/>
        </w:rPr>
      </w:pPr>
    </w:p>
    <w:p w14:paraId="692A0F98" w14:textId="77777777" w:rsidR="007C70A1" w:rsidRPr="00844C3C" w:rsidRDefault="007C70A1" w:rsidP="00221E8E">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844C3C">
        <w:rPr>
          <w:rFonts w:ascii="Tahoma" w:hAnsi="Tahoma" w:cs="Tahoma"/>
          <w:b/>
        </w:rPr>
        <w:t>Pravna podlaga</w:t>
      </w:r>
    </w:p>
    <w:p w14:paraId="0DA516D5" w14:textId="77777777" w:rsidR="007C70A1" w:rsidRPr="00844C3C" w:rsidRDefault="007C70A1" w:rsidP="00221E8E">
      <w:pPr>
        <w:keepNext/>
        <w:keepLines/>
        <w:jc w:val="both"/>
      </w:pPr>
    </w:p>
    <w:p w14:paraId="1169B057" w14:textId="77777777" w:rsidR="007C70A1" w:rsidRPr="00844C3C" w:rsidRDefault="00C92440" w:rsidP="00221E8E">
      <w:pPr>
        <w:pStyle w:val="Telobesedila3"/>
        <w:keepNext/>
        <w:keepLines/>
        <w:spacing w:after="120"/>
        <w:rPr>
          <w:rFonts w:ascii="Tahoma" w:hAnsi="Tahoma" w:cs="Tahoma"/>
        </w:rPr>
      </w:pPr>
      <w:r w:rsidRPr="00844C3C">
        <w:rPr>
          <w:rFonts w:ascii="Tahoma" w:hAnsi="Tahoma" w:cs="Tahoma"/>
          <w:lang w:val="sl-SI"/>
        </w:rPr>
        <w:t xml:space="preserve">Predmet </w:t>
      </w:r>
      <w:r w:rsidRPr="00844C3C">
        <w:rPr>
          <w:rFonts w:ascii="Tahoma" w:hAnsi="Tahoma" w:cs="Tahoma"/>
        </w:rPr>
        <w:t>javnega</w:t>
      </w:r>
      <w:r w:rsidR="004816F9" w:rsidRPr="00844C3C">
        <w:rPr>
          <w:rFonts w:ascii="Tahoma" w:hAnsi="Tahoma" w:cs="Tahoma"/>
          <w:lang w:val="sl-SI"/>
        </w:rPr>
        <w:t xml:space="preserve"> </w:t>
      </w:r>
      <w:r w:rsidR="004816F9" w:rsidRPr="00844C3C">
        <w:rPr>
          <w:rFonts w:ascii="Tahoma" w:hAnsi="Tahoma" w:cs="Tahoma"/>
        </w:rPr>
        <w:t>naročil</w:t>
      </w:r>
      <w:r w:rsidR="004816F9" w:rsidRPr="00844C3C">
        <w:rPr>
          <w:rFonts w:ascii="Tahoma" w:hAnsi="Tahoma" w:cs="Tahoma"/>
          <w:lang w:val="sl-SI"/>
        </w:rPr>
        <w:t>a</w:t>
      </w:r>
      <w:r w:rsidR="007C70A1" w:rsidRPr="00844C3C">
        <w:rPr>
          <w:rFonts w:ascii="Tahoma" w:hAnsi="Tahoma" w:cs="Tahoma"/>
        </w:rPr>
        <w:t xml:space="preserve"> se </w:t>
      </w:r>
      <w:r w:rsidR="004816F9" w:rsidRPr="00844C3C">
        <w:rPr>
          <w:rFonts w:ascii="Tahoma" w:hAnsi="Tahoma" w:cs="Tahoma"/>
          <w:lang w:val="sl-SI"/>
        </w:rPr>
        <w:t>oddaja</w:t>
      </w:r>
      <w:r w:rsidR="007C70A1" w:rsidRPr="00844C3C">
        <w:rPr>
          <w:rFonts w:ascii="Tahoma" w:hAnsi="Tahoma" w:cs="Tahoma"/>
        </w:rPr>
        <w:t xml:space="preserve"> skladno s določbami:</w:t>
      </w:r>
    </w:p>
    <w:p w14:paraId="1E9EAD9C" w14:textId="77777777" w:rsidR="00E9648C" w:rsidRPr="00844C3C" w:rsidRDefault="00E9648C" w:rsidP="00221E8E">
      <w:pPr>
        <w:keepNext/>
        <w:keepLines/>
        <w:numPr>
          <w:ilvl w:val="0"/>
          <w:numId w:val="6"/>
        </w:numPr>
        <w:jc w:val="both"/>
        <w:rPr>
          <w:rFonts w:ascii="Tahoma" w:hAnsi="Tahoma" w:cs="Tahoma"/>
        </w:rPr>
      </w:pPr>
      <w:r w:rsidRPr="00844C3C">
        <w:rPr>
          <w:rFonts w:ascii="Tahoma" w:hAnsi="Tahoma" w:cs="Tahoma"/>
        </w:rPr>
        <w:t>Zak</w:t>
      </w:r>
      <w:r w:rsidR="002175F1" w:rsidRPr="00844C3C">
        <w:rPr>
          <w:rFonts w:ascii="Tahoma" w:hAnsi="Tahoma" w:cs="Tahoma"/>
        </w:rPr>
        <w:t xml:space="preserve">ona o javnem naročanju (Uradni </w:t>
      </w:r>
      <w:r w:rsidRPr="00844C3C">
        <w:rPr>
          <w:rFonts w:ascii="Tahoma" w:hAnsi="Tahoma" w:cs="Tahoma"/>
        </w:rPr>
        <w:t>list. RS, št. 91/15 in nadaljnji; v nadaljevanju: ZJN-3),</w:t>
      </w:r>
    </w:p>
    <w:p w14:paraId="4876EF65" w14:textId="77777777" w:rsidR="00E9648C" w:rsidRPr="00844C3C" w:rsidRDefault="00E9648C" w:rsidP="00221E8E">
      <w:pPr>
        <w:keepNext/>
        <w:keepLines/>
        <w:numPr>
          <w:ilvl w:val="0"/>
          <w:numId w:val="6"/>
        </w:numPr>
        <w:jc w:val="both"/>
        <w:rPr>
          <w:rFonts w:ascii="Tahoma" w:hAnsi="Tahoma" w:cs="Tahoma"/>
        </w:rPr>
      </w:pPr>
      <w:r w:rsidRPr="00844C3C">
        <w:rPr>
          <w:rFonts w:ascii="Tahoma" w:hAnsi="Tahoma" w:cs="Tahoma"/>
        </w:rPr>
        <w:t xml:space="preserve">Zakona o pravnem varstvu v postopkih javnega naročanja (Ur. l. RS, št. 43/11 in nadaljnji; v nadaljevanju: ZPVPJN), </w:t>
      </w:r>
    </w:p>
    <w:p w14:paraId="15CAD89A" w14:textId="77777777" w:rsidR="004F3CD4" w:rsidRPr="00844C3C" w:rsidRDefault="00706C97" w:rsidP="00221E8E">
      <w:pPr>
        <w:keepNext/>
        <w:keepLines/>
        <w:numPr>
          <w:ilvl w:val="0"/>
          <w:numId w:val="6"/>
        </w:numPr>
        <w:jc w:val="both"/>
        <w:rPr>
          <w:rFonts w:ascii="Tahoma" w:hAnsi="Tahoma" w:cs="Tahoma"/>
        </w:rPr>
      </w:pPr>
      <w:r w:rsidRPr="00844C3C">
        <w:rPr>
          <w:rFonts w:ascii="Tahoma" w:hAnsi="Tahoma" w:cs="Tahoma"/>
        </w:rPr>
        <w:t xml:space="preserve">ostalih predpisov, ki temeljijo na zgoraj navedenih zakonih ter </w:t>
      </w:r>
      <w:r w:rsidR="00FD6FC9" w:rsidRPr="00844C3C">
        <w:rPr>
          <w:rFonts w:ascii="Tahoma" w:hAnsi="Tahoma" w:cs="Tahoma"/>
        </w:rPr>
        <w:t>veljavno zakonodajo, ki se nanaš</w:t>
      </w:r>
      <w:r w:rsidR="00177058" w:rsidRPr="00844C3C">
        <w:rPr>
          <w:rFonts w:ascii="Tahoma" w:hAnsi="Tahoma" w:cs="Tahoma"/>
        </w:rPr>
        <w:t>a</w:t>
      </w:r>
      <w:r w:rsidRPr="00844C3C">
        <w:rPr>
          <w:rFonts w:ascii="Tahoma" w:hAnsi="Tahoma" w:cs="Tahoma"/>
        </w:rPr>
        <w:t xml:space="preserve"> na predmet</w:t>
      </w:r>
      <w:r w:rsidR="00FD6FC9" w:rsidRPr="00844C3C">
        <w:rPr>
          <w:rFonts w:ascii="Tahoma" w:hAnsi="Tahoma" w:cs="Tahoma"/>
        </w:rPr>
        <w:t xml:space="preserve"> javnega</w:t>
      </w:r>
      <w:r w:rsidRPr="00844C3C">
        <w:rPr>
          <w:rFonts w:ascii="Tahoma" w:hAnsi="Tahoma" w:cs="Tahoma"/>
        </w:rPr>
        <w:t xml:space="preserve"> naročila.</w:t>
      </w:r>
    </w:p>
    <w:p w14:paraId="21E4366F" w14:textId="77777777" w:rsidR="00BA79F7" w:rsidRPr="00844C3C" w:rsidRDefault="00BA79F7" w:rsidP="00221E8E">
      <w:pPr>
        <w:keepNext/>
        <w:keepLines/>
        <w:jc w:val="both"/>
        <w:rPr>
          <w:rFonts w:ascii="Tahoma" w:hAnsi="Tahoma" w:cs="Tahoma"/>
        </w:rPr>
      </w:pPr>
    </w:p>
    <w:p w14:paraId="4B08F36D" w14:textId="77777777" w:rsidR="0056124E" w:rsidRPr="00844C3C" w:rsidRDefault="0056124E" w:rsidP="00221E8E">
      <w:pPr>
        <w:keepNext/>
        <w:keepLines/>
        <w:numPr>
          <w:ilvl w:val="1"/>
          <w:numId w:val="2"/>
        </w:numPr>
        <w:jc w:val="both"/>
        <w:rPr>
          <w:rFonts w:ascii="Tahoma" w:hAnsi="Tahoma" w:cs="Tahoma"/>
          <w:b/>
        </w:rPr>
      </w:pPr>
      <w:r w:rsidRPr="00844C3C">
        <w:rPr>
          <w:rFonts w:ascii="Tahoma" w:hAnsi="Tahoma" w:cs="Tahoma"/>
          <w:b/>
        </w:rPr>
        <w:t>Opredelitev postopka oddaje javnega naročila</w:t>
      </w:r>
    </w:p>
    <w:p w14:paraId="316F71CB" w14:textId="77777777" w:rsidR="0056124E" w:rsidRPr="00844C3C" w:rsidRDefault="0056124E" w:rsidP="00221E8E">
      <w:pPr>
        <w:keepNext/>
        <w:keepLines/>
        <w:jc w:val="both"/>
        <w:rPr>
          <w:rFonts w:ascii="Tahoma" w:hAnsi="Tahoma" w:cs="Tahoma"/>
          <w:b/>
        </w:rPr>
      </w:pPr>
    </w:p>
    <w:p w14:paraId="1B6D4061" w14:textId="5C6C601D" w:rsidR="00E9648C" w:rsidRPr="00844C3C" w:rsidRDefault="00E9648C" w:rsidP="00221E8E">
      <w:pPr>
        <w:keepNext/>
        <w:keepLines/>
        <w:jc w:val="both"/>
        <w:rPr>
          <w:rFonts w:ascii="Tahoma" w:hAnsi="Tahoma" w:cs="Tahoma"/>
        </w:rPr>
      </w:pPr>
      <w:r w:rsidRPr="00844C3C">
        <w:rPr>
          <w:rFonts w:ascii="Tahoma" w:hAnsi="Tahoma" w:cs="Tahoma"/>
          <w:lang w:val="x-none"/>
        </w:rPr>
        <w:t>Naročnik izvaja javno naročilo po odprtem postopku v skladu s 40. členom ZJN-3</w:t>
      </w:r>
      <w:r w:rsidR="002175F1" w:rsidRPr="00844C3C">
        <w:rPr>
          <w:rFonts w:ascii="Tahoma" w:hAnsi="Tahoma" w:cs="Tahoma"/>
        </w:rPr>
        <w:t xml:space="preserve">. Posamezni </w:t>
      </w:r>
      <w:r w:rsidRPr="00844C3C">
        <w:rPr>
          <w:rFonts w:ascii="Tahoma" w:hAnsi="Tahoma" w:cs="Tahoma"/>
        </w:rPr>
        <w:t xml:space="preserve">naročnik bo po pravnomočnosti odločitve o oddaji naročila, </w:t>
      </w:r>
      <w:r w:rsidR="00967D53" w:rsidRPr="00844C3C">
        <w:rPr>
          <w:rFonts w:ascii="Tahoma" w:hAnsi="Tahoma" w:cs="Tahoma"/>
        </w:rPr>
        <w:t xml:space="preserve">za </w:t>
      </w:r>
      <w:r w:rsidRPr="00844C3C">
        <w:rPr>
          <w:rFonts w:ascii="Tahoma" w:hAnsi="Tahoma" w:cs="Tahoma"/>
        </w:rPr>
        <w:t xml:space="preserve">sklenil okvirni sporazum </w:t>
      </w:r>
      <w:r w:rsidR="00967D53" w:rsidRPr="00844C3C">
        <w:rPr>
          <w:rFonts w:ascii="Tahoma" w:hAnsi="Tahoma" w:cs="Tahoma"/>
        </w:rPr>
        <w:t>za posamezni sklop predmeta javnega naročila</w:t>
      </w:r>
      <w:r w:rsidR="00AD2DAD" w:rsidRPr="00844C3C">
        <w:rPr>
          <w:rFonts w:ascii="Tahoma" w:hAnsi="Tahoma" w:cs="Tahoma"/>
        </w:rPr>
        <w:t xml:space="preserve"> s cenovno </w:t>
      </w:r>
      <w:r w:rsidRPr="00844C3C">
        <w:rPr>
          <w:rFonts w:ascii="Tahoma" w:hAnsi="Tahoma" w:cs="Tahoma"/>
        </w:rPr>
        <w:t xml:space="preserve">najugodnejšim ponudnikom za obdobje </w:t>
      </w:r>
      <w:r w:rsidR="007F569C" w:rsidRPr="00844C3C">
        <w:rPr>
          <w:rFonts w:ascii="Tahoma" w:hAnsi="Tahoma" w:cs="Tahoma"/>
        </w:rPr>
        <w:t>12</w:t>
      </w:r>
      <w:r w:rsidRPr="00844C3C">
        <w:rPr>
          <w:rFonts w:ascii="Tahoma" w:hAnsi="Tahoma" w:cs="Tahoma"/>
        </w:rPr>
        <w:t xml:space="preserve"> mesecev od dneva sklenitve okvirnega sporazuma.</w:t>
      </w:r>
    </w:p>
    <w:p w14:paraId="494B9597" w14:textId="77777777" w:rsidR="00E9648C" w:rsidRPr="00844C3C" w:rsidRDefault="00E9648C" w:rsidP="00221E8E">
      <w:pPr>
        <w:keepNext/>
        <w:keepLines/>
        <w:jc w:val="both"/>
        <w:rPr>
          <w:rFonts w:ascii="Tahoma" w:hAnsi="Tahoma" w:cs="Tahoma"/>
        </w:rPr>
      </w:pPr>
    </w:p>
    <w:p w14:paraId="73B69F37" w14:textId="2DF7ABA0" w:rsidR="00E9648C" w:rsidRPr="00844C3C" w:rsidRDefault="00E9648C" w:rsidP="00221E8E">
      <w:pPr>
        <w:keepNext/>
        <w:keepLines/>
        <w:jc w:val="both"/>
        <w:rPr>
          <w:rFonts w:ascii="Tahoma" w:hAnsi="Tahoma" w:cs="Tahoma"/>
        </w:rPr>
      </w:pPr>
      <w:r w:rsidRPr="00844C3C">
        <w:rPr>
          <w:rFonts w:ascii="Tahoma" w:hAnsi="Tahoma" w:cs="Tahoma"/>
        </w:rPr>
        <w:t>Izbrani ponudnik bo pozvan k podpisu okvirnega sporazuma</w:t>
      </w:r>
      <w:r w:rsidR="007F569C" w:rsidRPr="00844C3C">
        <w:rPr>
          <w:rFonts w:ascii="Tahoma" w:hAnsi="Tahoma" w:cs="Tahoma"/>
        </w:rPr>
        <w:t xml:space="preserve"> za posamezni sklop</w:t>
      </w:r>
      <w:r w:rsidRPr="00844C3C">
        <w:rPr>
          <w:rFonts w:ascii="Tahoma" w:hAnsi="Tahoma" w:cs="Tahoma"/>
        </w:rPr>
        <w:t xml:space="preserve"> pisno. V kolikor izbrani ponudnik ne bo sklenil okvirnega sporazuma s kupcem, bo naročnik Državni revizijski komisiji predlagal, da uvede postopek o prekršku iz četrte točke prvega odstavka 112 člena ZJN-3.</w:t>
      </w:r>
    </w:p>
    <w:p w14:paraId="117FE960" w14:textId="742B8359" w:rsidR="001969C3" w:rsidRPr="00844C3C" w:rsidRDefault="001969C3" w:rsidP="00221E8E">
      <w:pPr>
        <w:keepNext/>
        <w:keepLines/>
        <w:jc w:val="both"/>
        <w:rPr>
          <w:rFonts w:ascii="Tahoma" w:hAnsi="Tahoma" w:cs="Tahoma"/>
        </w:rPr>
      </w:pPr>
    </w:p>
    <w:p w14:paraId="445AD1A9" w14:textId="2FC21825" w:rsidR="001969C3" w:rsidRPr="00844C3C" w:rsidRDefault="001969C3" w:rsidP="00221E8E">
      <w:pPr>
        <w:keepNext/>
        <w:keepLines/>
        <w:jc w:val="both"/>
        <w:rPr>
          <w:rFonts w:ascii="Tahoma" w:hAnsi="Tahoma" w:cs="Tahoma"/>
        </w:rPr>
      </w:pPr>
    </w:p>
    <w:p w14:paraId="44250587" w14:textId="21E7FBE5" w:rsidR="001969C3" w:rsidRPr="00844C3C" w:rsidRDefault="001969C3" w:rsidP="00221E8E">
      <w:pPr>
        <w:keepNext/>
        <w:keepLines/>
        <w:jc w:val="both"/>
        <w:rPr>
          <w:rFonts w:ascii="Tahoma" w:hAnsi="Tahoma" w:cs="Tahoma"/>
        </w:rPr>
      </w:pPr>
    </w:p>
    <w:p w14:paraId="5BB73829" w14:textId="14425307" w:rsidR="001969C3" w:rsidRPr="00844C3C" w:rsidRDefault="001969C3" w:rsidP="00221E8E">
      <w:pPr>
        <w:keepNext/>
        <w:keepLines/>
        <w:jc w:val="both"/>
        <w:rPr>
          <w:rFonts w:ascii="Tahoma" w:hAnsi="Tahoma" w:cs="Tahoma"/>
        </w:rPr>
      </w:pPr>
    </w:p>
    <w:p w14:paraId="4F77EA8A" w14:textId="77777777" w:rsidR="001969C3" w:rsidRPr="00844C3C" w:rsidRDefault="001969C3" w:rsidP="00221E8E">
      <w:pPr>
        <w:keepNext/>
        <w:keepLines/>
        <w:jc w:val="both"/>
        <w:rPr>
          <w:rFonts w:ascii="Tahoma" w:hAnsi="Tahoma" w:cs="Tahoma"/>
        </w:rPr>
      </w:pPr>
    </w:p>
    <w:p w14:paraId="63E2A691" w14:textId="77777777" w:rsidR="007C70A1" w:rsidRPr="00844C3C" w:rsidRDefault="007C70A1" w:rsidP="00221E8E">
      <w:pPr>
        <w:keepNext/>
        <w:keepLines/>
        <w:numPr>
          <w:ilvl w:val="1"/>
          <w:numId w:val="2"/>
        </w:numPr>
        <w:jc w:val="both"/>
        <w:rPr>
          <w:rFonts w:ascii="Tahoma" w:hAnsi="Tahoma" w:cs="Tahoma"/>
          <w:b/>
        </w:rPr>
      </w:pPr>
      <w:r w:rsidRPr="00844C3C">
        <w:rPr>
          <w:rFonts w:ascii="Tahoma" w:hAnsi="Tahoma" w:cs="Tahoma"/>
          <w:b/>
        </w:rPr>
        <w:lastRenderedPageBreak/>
        <w:t>Jezik in denarna enota</w:t>
      </w:r>
    </w:p>
    <w:p w14:paraId="091CEF7B" w14:textId="77777777" w:rsidR="007C70A1" w:rsidRPr="00844C3C" w:rsidRDefault="007C70A1" w:rsidP="00221E8E">
      <w:pPr>
        <w:keepNext/>
        <w:keepLines/>
        <w:jc w:val="both"/>
        <w:rPr>
          <w:rFonts w:ascii="Tahoma" w:hAnsi="Tahoma" w:cs="Tahoma"/>
          <w:b/>
        </w:rPr>
      </w:pPr>
    </w:p>
    <w:p w14:paraId="361BFD41" w14:textId="77777777" w:rsidR="007F569C" w:rsidRPr="00844C3C" w:rsidRDefault="007F569C" w:rsidP="00221E8E">
      <w:pPr>
        <w:keepNext/>
        <w:keepLines/>
        <w:jc w:val="both"/>
        <w:rPr>
          <w:rFonts w:ascii="Tahoma" w:hAnsi="Tahoma" w:cs="Tahoma"/>
          <w:color w:val="000000"/>
        </w:rPr>
      </w:pPr>
      <w:r w:rsidRPr="00844C3C">
        <w:rPr>
          <w:rFonts w:ascii="Tahoma" w:hAnsi="Tahoma" w:cs="Tahoma"/>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844C3C">
        <w:rPr>
          <w:rFonts w:ascii="Tahoma" w:hAnsi="Tahoma" w:cs="Tahoma"/>
          <w:color w:val="000000"/>
        </w:rPr>
        <w:t>stroške (tj. stroške ponudnika) predloži uradne prevode sodnega tolmača za slovenski jezik, dokumentov/dokazil, ki so predloženi v tujem jeziku.</w:t>
      </w:r>
    </w:p>
    <w:p w14:paraId="6ACF6999" w14:textId="77777777" w:rsidR="007F569C" w:rsidRPr="00844C3C" w:rsidRDefault="007F569C" w:rsidP="00221E8E">
      <w:pPr>
        <w:keepNext/>
        <w:keepLines/>
        <w:jc w:val="both"/>
        <w:rPr>
          <w:rFonts w:ascii="Tahoma" w:hAnsi="Tahoma" w:cs="Tahoma"/>
        </w:rPr>
      </w:pPr>
    </w:p>
    <w:p w14:paraId="3212FB42" w14:textId="77777777" w:rsidR="007F569C" w:rsidRPr="00844C3C" w:rsidRDefault="007F569C" w:rsidP="00221E8E">
      <w:pPr>
        <w:keepNext/>
        <w:keepLines/>
        <w:jc w:val="both"/>
        <w:rPr>
          <w:rFonts w:ascii="Tahoma" w:hAnsi="Tahoma" w:cs="Tahoma"/>
        </w:rPr>
      </w:pPr>
      <w:r w:rsidRPr="00844C3C">
        <w:rPr>
          <w:rFonts w:ascii="Tahoma" w:hAnsi="Tahoma" w:cs="Tahoma"/>
        </w:rPr>
        <w:t>Finančni podatki morajo biti podani v evrih, na do dve (2) decimalni mesti natančno.</w:t>
      </w:r>
    </w:p>
    <w:p w14:paraId="1D3DE361" w14:textId="77777777" w:rsidR="00E9648C" w:rsidRPr="00844C3C" w:rsidRDefault="00E9648C" w:rsidP="00221E8E">
      <w:pPr>
        <w:keepNext/>
        <w:keepLines/>
        <w:jc w:val="both"/>
        <w:rPr>
          <w:rFonts w:ascii="Tahoma" w:hAnsi="Tahoma" w:cs="Tahoma"/>
        </w:rPr>
      </w:pPr>
    </w:p>
    <w:p w14:paraId="6A48AFE4" w14:textId="77777777" w:rsidR="007C70A1" w:rsidRPr="00844C3C" w:rsidRDefault="007C70A1" w:rsidP="00221E8E">
      <w:pPr>
        <w:keepNext/>
        <w:keepLines/>
        <w:numPr>
          <w:ilvl w:val="1"/>
          <w:numId w:val="2"/>
        </w:numPr>
        <w:jc w:val="both"/>
        <w:rPr>
          <w:rFonts w:ascii="Tahoma" w:hAnsi="Tahoma" w:cs="Tahoma"/>
          <w:b/>
        </w:rPr>
      </w:pPr>
      <w:r w:rsidRPr="00844C3C">
        <w:rPr>
          <w:rFonts w:ascii="Tahoma" w:hAnsi="Tahoma" w:cs="Tahoma"/>
          <w:b/>
        </w:rPr>
        <w:t>Dodatna pojasnila ponudnikom</w:t>
      </w:r>
      <w:bookmarkEnd w:id="1"/>
      <w:bookmarkEnd w:id="2"/>
      <w:bookmarkEnd w:id="3"/>
      <w:bookmarkEnd w:id="4"/>
      <w:bookmarkEnd w:id="5"/>
    </w:p>
    <w:p w14:paraId="0190ABC1" w14:textId="77777777" w:rsidR="007C70A1" w:rsidRPr="00844C3C" w:rsidRDefault="007C70A1" w:rsidP="00221E8E">
      <w:pPr>
        <w:keepNext/>
        <w:keepLines/>
        <w:jc w:val="both"/>
        <w:rPr>
          <w:rFonts w:ascii="Tahoma" w:hAnsi="Tahoma" w:cs="Tahoma"/>
        </w:rPr>
      </w:pPr>
    </w:p>
    <w:p w14:paraId="2619AA23" w14:textId="7C5FCAE5" w:rsidR="007F569C" w:rsidRPr="00844C3C" w:rsidRDefault="007F569C" w:rsidP="00221E8E">
      <w:pPr>
        <w:keepNext/>
        <w:keepLines/>
        <w:jc w:val="both"/>
        <w:rPr>
          <w:rFonts w:ascii="Tahoma" w:hAnsi="Tahoma"/>
        </w:rPr>
      </w:pPr>
      <w:r w:rsidRPr="00844C3C">
        <w:rPr>
          <w:rFonts w:ascii="Tahoma" w:hAnsi="Tahoma"/>
        </w:rPr>
        <w:t xml:space="preserve">Dodatna pojasnila ali vprašanja o </w:t>
      </w:r>
      <w:r w:rsidRPr="00844C3C">
        <w:rPr>
          <w:rFonts w:ascii="Tahoma" w:hAnsi="Tahoma" w:cs="Tahoma"/>
        </w:rPr>
        <w:t xml:space="preserve">razpisni dokumentaciji </w:t>
      </w:r>
      <w:r w:rsidRPr="00844C3C">
        <w:rPr>
          <w:rFonts w:ascii="Tahoma" w:hAnsi="Tahoma"/>
        </w:rPr>
        <w:t xml:space="preserve">lahko zainteresirani ponudniki zahtevajo samo </w:t>
      </w:r>
      <w:r w:rsidRPr="00844C3C">
        <w:rPr>
          <w:rFonts w:ascii="Tahoma" w:hAnsi="Tahoma"/>
          <w:b/>
        </w:rPr>
        <w:t>preko Portala javnih naročil</w:t>
      </w:r>
      <w:r w:rsidRPr="00844C3C">
        <w:rPr>
          <w:rFonts w:ascii="Tahoma" w:hAnsi="Tahoma"/>
        </w:rPr>
        <w:t xml:space="preserve">, vendar </w:t>
      </w:r>
      <w:r w:rsidR="004F104D" w:rsidRPr="00844C3C">
        <w:rPr>
          <w:rFonts w:ascii="Tahoma" w:hAnsi="Tahoma"/>
        </w:rPr>
        <w:t>najkasneje do deset (10) koledarskih dni pred potekom roka za predložitev ponudb.</w:t>
      </w:r>
      <w:r w:rsidR="004F104D">
        <w:rPr>
          <w:rFonts w:ascii="Tahoma" w:hAnsi="Tahoma"/>
        </w:rPr>
        <w:t xml:space="preserve"> </w:t>
      </w:r>
      <w:r w:rsidRPr="00844C3C">
        <w:rPr>
          <w:rFonts w:ascii="Tahoma" w:hAnsi="Tahoma"/>
        </w:rPr>
        <w:t xml:space="preserve">Odgovori oziroma pojasnila bodo objavljeni na Portalu javnih naročil, </w:t>
      </w:r>
      <w:r w:rsidR="00AD2DAD" w:rsidRPr="00844C3C">
        <w:rPr>
          <w:rFonts w:ascii="Tahoma" w:hAnsi="Tahoma"/>
        </w:rPr>
        <w:t>šest (6) koledarskih dni pred rokom za predložitev ponudb</w:t>
      </w:r>
      <w:r w:rsidRPr="00844C3C">
        <w:rPr>
          <w:rFonts w:ascii="Tahoma" w:hAnsi="Tahoma"/>
        </w:rPr>
        <w:t>, pod pogojem, da bo zahteva posredovana pravočasno. Na drugače posredovane zahteve za dodatna pojasnila ali vprašanja naročnik ni dolžan odgovoriti.</w:t>
      </w:r>
    </w:p>
    <w:p w14:paraId="5CC5EDF0" w14:textId="77777777" w:rsidR="00844C3C" w:rsidRDefault="00844C3C" w:rsidP="00221E8E">
      <w:pPr>
        <w:keepNext/>
        <w:keepLines/>
        <w:jc w:val="both"/>
        <w:rPr>
          <w:rFonts w:ascii="Tahoma" w:hAnsi="Tahoma"/>
        </w:rPr>
      </w:pPr>
    </w:p>
    <w:p w14:paraId="4E52CBC8" w14:textId="77777777" w:rsidR="00E9648C" w:rsidRPr="00844C3C" w:rsidRDefault="00E9648C" w:rsidP="00221E8E">
      <w:pPr>
        <w:keepNext/>
        <w:keepLines/>
        <w:numPr>
          <w:ilvl w:val="1"/>
          <w:numId w:val="2"/>
        </w:numPr>
        <w:jc w:val="both"/>
        <w:rPr>
          <w:rFonts w:ascii="Tahoma" w:hAnsi="Tahoma" w:cs="Tahoma"/>
          <w:b/>
        </w:rPr>
      </w:pPr>
      <w:r w:rsidRPr="00844C3C">
        <w:rPr>
          <w:rFonts w:ascii="Tahoma" w:hAnsi="Tahoma" w:cs="Tahoma"/>
          <w:b/>
        </w:rPr>
        <w:t>Variantna ponudba in ponudba z opcijami</w:t>
      </w:r>
    </w:p>
    <w:p w14:paraId="5960A14E" w14:textId="77777777" w:rsidR="00E9648C" w:rsidRPr="00844C3C" w:rsidRDefault="00E9648C" w:rsidP="00221E8E">
      <w:pPr>
        <w:keepNext/>
        <w:keepLines/>
        <w:jc w:val="both"/>
        <w:rPr>
          <w:rFonts w:ascii="Tahoma" w:hAnsi="Tahoma" w:cs="Tahoma"/>
        </w:rPr>
      </w:pPr>
    </w:p>
    <w:p w14:paraId="199D8616" w14:textId="5FE7052F" w:rsidR="00AD2DAD" w:rsidRPr="00844C3C" w:rsidRDefault="00AD2DAD" w:rsidP="00221E8E">
      <w:pPr>
        <w:keepNext/>
        <w:keepLines/>
        <w:tabs>
          <w:tab w:val="left" w:pos="2155"/>
        </w:tabs>
        <w:jc w:val="both"/>
        <w:rPr>
          <w:rFonts w:ascii="Tahoma" w:hAnsi="Tahoma" w:cs="Tahoma"/>
        </w:rPr>
      </w:pPr>
      <w:r w:rsidRPr="00844C3C">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844C3C">
        <w:rPr>
          <w:rFonts w:ascii="Tahoma" w:hAnsi="Tahoma" w:cs="Tahoma"/>
        </w:rPr>
        <w:t xml:space="preserve">Ponudnik mora za posamezni sklop predmeta javnega naročila, za katerega oddaja ponudbo, v celoti ponuditi </w:t>
      </w:r>
      <w:r w:rsidR="008D2EEA" w:rsidRPr="00844C3C">
        <w:rPr>
          <w:rFonts w:ascii="Tahoma" w:hAnsi="Tahoma" w:cs="Tahoma"/>
        </w:rPr>
        <w:t>blago oziroma material</w:t>
      </w:r>
      <w:r w:rsidRPr="00844C3C">
        <w:rPr>
          <w:rFonts w:ascii="Tahoma" w:hAnsi="Tahoma" w:cs="Tahoma"/>
        </w:rPr>
        <w:t>, ki je naveden v ponudbenem predračunu za posamezni sklop predmeta javnega naročila. Ponudba mora izpolnjevati vse zahteve in pogoje naročnika, navedene v razpisni dokumentaciji.</w:t>
      </w:r>
    </w:p>
    <w:p w14:paraId="3EA80271" w14:textId="55717597" w:rsidR="00AD2DAD" w:rsidRPr="00844C3C" w:rsidRDefault="00AD2DAD" w:rsidP="00221E8E">
      <w:pPr>
        <w:keepNext/>
        <w:keepLines/>
        <w:jc w:val="both"/>
        <w:rPr>
          <w:rFonts w:ascii="Tahoma" w:hAnsi="Tahoma" w:cs="Tahoma"/>
        </w:rPr>
      </w:pPr>
    </w:p>
    <w:p w14:paraId="1E4E65DE" w14:textId="57008692" w:rsidR="00DB68E7" w:rsidRPr="00844C3C" w:rsidRDefault="00E7757F" w:rsidP="00221E8E">
      <w:pPr>
        <w:keepNext/>
        <w:keepLines/>
        <w:numPr>
          <w:ilvl w:val="1"/>
          <w:numId w:val="2"/>
        </w:numPr>
        <w:jc w:val="both"/>
        <w:rPr>
          <w:rFonts w:ascii="Tahoma" w:hAnsi="Tahoma" w:cs="Tahoma"/>
          <w:b/>
        </w:rPr>
      </w:pPr>
      <w:r w:rsidRPr="00844C3C">
        <w:rPr>
          <w:rFonts w:ascii="Tahoma" w:hAnsi="Tahoma" w:cs="Tahoma"/>
          <w:b/>
        </w:rPr>
        <w:t>Skupna ponudba</w:t>
      </w:r>
    </w:p>
    <w:p w14:paraId="70D0A4FD" w14:textId="352D3345" w:rsidR="00377069" w:rsidRPr="00844C3C" w:rsidRDefault="00377069" w:rsidP="00221E8E">
      <w:pPr>
        <w:pStyle w:val="tekst1"/>
        <w:keepNext/>
        <w:keepLines/>
        <w:tabs>
          <w:tab w:val="left" w:pos="180"/>
        </w:tabs>
        <w:spacing w:before="0" w:line="240" w:lineRule="auto"/>
        <w:rPr>
          <w:rFonts w:ascii="Tahoma" w:hAnsi="Tahoma" w:cs="Tahoma"/>
          <w:sz w:val="20"/>
        </w:rPr>
      </w:pPr>
    </w:p>
    <w:p w14:paraId="4108640A" w14:textId="77777777" w:rsidR="00377069" w:rsidRPr="00844C3C" w:rsidRDefault="00377069" w:rsidP="00221E8E">
      <w:pPr>
        <w:keepNext/>
        <w:keepLines/>
        <w:spacing w:after="120"/>
        <w:jc w:val="both"/>
        <w:rPr>
          <w:rFonts w:ascii="Tahoma" w:hAnsi="Tahoma" w:cs="Tahoma"/>
        </w:rPr>
      </w:pPr>
      <w:r w:rsidRPr="00844C3C">
        <w:rPr>
          <w:rFonts w:ascii="Tahoma" w:hAnsi="Tahoma" w:cs="Tahoma"/>
        </w:rPr>
        <w:t>Ponudbo lahko predloži skupina gospodarskih subjektov (ponudnikov), ki morajo predložiti pravni akt o skupni izvedbi naročila (Obrazec k Prilogi 1), ki mora opredeliti:</w:t>
      </w:r>
    </w:p>
    <w:p w14:paraId="79F2987E"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navedba, kateri izmed partnerjev iz skupine ponudnikov je pooblaščen za komuniciranje z naročnikom do sklenitve okvirnega sporazuma,</w:t>
      </w:r>
    </w:p>
    <w:p w14:paraId="6AD107D7"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navedba vodilnega partnerja in pooblastilo vodilnemu partnerju,</w:t>
      </w:r>
    </w:p>
    <w:p w14:paraId="7026BCDD"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19284A92"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podpisnike okvirnega sporazuma (opredelitev ali so podpisniki vsi člani skupine ali pooblaščen član iz skupine ponudnikov),</w:t>
      </w:r>
    </w:p>
    <w:p w14:paraId="39C18640"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medsebojno odgovornost posameznega partnerja iz skupine ponudnikov za izvedbo naročila,</w:t>
      </w:r>
    </w:p>
    <w:p w14:paraId="50481C77"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7978EB8D"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glavnega nosilca izvedbe obveznosti iz okvirnega sporazuma,</w:t>
      </w:r>
    </w:p>
    <w:p w14:paraId="2EF176C3"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vse nosilce finančnih obračunov in transakcij z navedbo transakcijskega računa, preko katerega se bo izvajalo plačevanje izvedenih obveznosti iz okvirnega sporazuma,</w:t>
      </w:r>
    </w:p>
    <w:p w14:paraId="0065D81B"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določila v primeru izstopa partnerja, ter pod kakšnimi pogoji lahko pride do izstopa posameznega partnerja,</w:t>
      </w:r>
    </w:p>
    <w:p w14:paraId="5E203F4D" w14:textId="77777777" w:rsidR="00377069" w:rsidRPr="00844C3C" w:rsidRDefault="00377069" w:rsidP="00221E8E">
      <w:pPr>
        <w:keepNext/>
        <w:keepLines/>
        <w:numPr>
          <w:ilvl w:val="0"/>
          <w:numId w:val="6"/>
        </w:numPr>
        <w:jc w:val="both"/>
        <w:rPr>
          <w:rFonts w:ascii="Tahoma" w:hAnsi="Tahoma" w:cs="Tahoma"/>
        </w:rPr>
      </w:pPr>
      <w:r w:rsidRPr="00844C3C">
        <w:rPr>
          <w:rFonts w:ascii="Tahoma" w:hAnsi="Tahoma" w:cs="Tahoma"/>
        </w:rPr>
        <w:t>nosilca finančnih zavarovanj za zavarovanje dobre izvedbe obveznosti iz okvirnega sporazuma,</w:t>
      </w:r>
    </w:p>
    <w:p w14:paraId="16294F5C" w14:textId="77777777" w:rsidR="00377069" w:rsidRPr="00844C3C" w:rsidRDefault="00377069" w:rsidP="00221E8E">
      <w:pPr>
        <w:keepNext/>
        <w:keepLines/>
        <w:numPr>
          <w:ilvl w:val="0"/>
          <w:numId w:val="36"/>
        </w:numPr>
        <w:ind w:left="714" w:hanging="357"/>
        <w:jc w:val="both"/>
        <w:rPr>
          <w:rFonts w:ascii="Tahoma" w:hAnsi="Tahoma" w:cs="Tahoma"/>
        </w:rPr>
      </w:pPr>
      <w:r w:rsidRPr="00844C3C">
        <w:rPr>
          <w:rFonts w:ascii="Tahoma" w:hAnsi="Tahoma" w:cs="Tahoma"/>
        </w:rPr>
        <w:t>obveznost članov skupine ponudnikov, da morajo o vseh spremembah pravnega akta o skupni izvedbi naročila, redno obveščati naročnika.</w:t>
      </w:r>
    </w:p>
    <w:p w14:paraId="49D62AE1" w14:textId="77777777" w:rsidR="00377069" w:rsidRPr="00844C3C" w:rsidRDefault="00377069" w:rsidP="00221E8E">
      <w:pPr>
        <w:keepNext/>
        <w:keepLines/>
        <w:tabs>
          <w:tab w:val="left" w:pos="180"/>
        </w:tabs>
        <w:suppressAutoHyphens/>
        <w:ind w:left="720"/>
        <w:jc w:val="both"/>
        <w:rPr>
          <w:rFonts w:ascii="Tahoma" w:hAnsi="Tahoma" w:cs="Tahoma"/>
        </w:rPr>
      </w:pPr>
    </w:p>
    <w:p w14:paraId="3837C4E4" w14:textId="77777777" w:rsidR="00377069" w:rsidRPr="00844C3C" w:rsidRDefault="00377069" w:rsidP="00221E8E">
      <w:pPr>
        <w:keepNext/>
        <w:keepLines/>
        <w:tabs>
          <w:tab w:val="left" w:pos="180"/>
        </w:tabs>
        <w:suppressAutoHyphens/>
        <w:jc w:val="both"/>
        <w:rPr>
          <w:rFonts w:ascii="Tahoma" w:hAnsi="Tahoma" w:cs="Tahoma"/>
        </w:rPr>
      </w:pPr>
      <w:r w:rsidRPr="00844C3C">
        <w:rPr>
          <w:rFonts w:ascii="Tahoma" w:hAnsi="Tahoma" w:cs="Tahoma"/>
        </w:rPr>
        <w:t>V primeru skupne ponudbe, okvirni sporazum podpišejo vsi partnerji v skupni ponudbi. Vsak član skupine ponudnikov v okviru skupne ponudbe odgovarja naročniku neomejeno solidarno.</w:t>
      </w:r>
    </w:p>
    <w:p w14:paraId="51E5B546" w14:textId="350F9CB6" w:rsidR="00377069" w:rsidRPr="00844C3C" w:rsidRDefault="00377069" w:rsidP="00221E8E">
      <w:pPr>
        <w:keepNext/>
        <w:keepLines/>
        <w:jc w:val="both"/>
        <w:rPr>
          <w:rFonts w:ascii="Tahoma" w:hAnsi="Tahoma" w:cs="Tahoma"/>
        </w:rPr>
      </w:pPr>
    </w:p>
    <w:p w14:paraId="3A5AAC42" w14:textId="6CAF7EFD" w:rsidR="00377069" w:rsidRPr="00844C3C" w:rsidRDefault="00377069" w:rsidP="00221E8E">
      <w:pPr>
        <w:keepNext/>
        <w:keepLines/>
        <w:spacing w:after="120"/>
        <w:jc w:val="both"/>
        <w:rPr>
          <w:rFonts w:ascii="Tahoma" w:hAnsi="Tahoma" w:cs="Tahoma"/>
          <w:kern w:val="16"/>
        </w:rPr>
      </w:pPr>
      <w:r w:rsidRPr="00844C3C">
        <w:rPr>
          <w:rFonts w:ascii="Tahoma" w:hAnsi="Tahoma" w:cs="Tahoma"/>
        </w:rPr>
        <w:lastRenderedPageBreak/>
        <w:t>V primeru skupne ponudbe mora glavni (vodilni) ponudnik za vse partnerje v skupni ponudbi k ponudbi v razdelek »Sodelujoči«, del »ESPD – ostali sodelujoči« priložiti izpolnjen ESPD v .</w:t>
      </w:r>
      <w:proofErr w:type="spellStart"/>
      <w:r w:rsidRPr="00844C3C">
        <w:rPr>
          <w:rFonts w:ascii="Tahoma" w:hAnsi="Tahoma" w:cs="Tahoma"/>
        </w:rPr>
        <w:t>pdf</w:t>
      </w:r>
      <w:proofErr w:type="spellEnd"/>
      <w:r w:rsidRPr="00844C3C">
        <w:rPr>
          <w:rFonts w:ascii="Tahoma" w:hAnsi="Tahoma" w:cs="Tahoma"/>
        </w:rPr>
        <w:t xml:space="preserve"> formatu ali elektronsko podpisan ESPD</w:t>
      </w:r>
      <w:r w:rsidRPr="00844C3C">
        <w:rPr>
          <w:rFonts w:ascii="Tahoma" w:hAnsi="Tahoma" w:cs="Tahoma"/>
          <w:kern w:val="16"/>
        </w:rPr>
        <w:t xml:space="preserve">, ter v razdelek »Dokumenti«, del »Ostale priloge« </w:t>
      </w:r>
      <w:r w:rsidRPr="00844C3C">
        <w:rPr>
          <w:rFonts w:ascii="Tahoma" w:hAnsi="Tahoma" w:cs="Tahoma"/>
          <w:bCs/>
        </w:rPr>
        <w:t>v .</w:t>
      </w:r>
      <w:proofErr w:type="spellStart"/>
      <w:r w:rsidRPr="00844C3C">
        <w:rPr>
          <w:rFonts w:ascii="Tahoma" w:hAnsi="Tahoma" w:cs="Tahoma"/>
          <w:bCs/>
        </w:rPr>
        <w:t>pdf</w:t>
      </w:r>
      <w:proofErr w:type="spellEnd"/>
      <w:r w:rsidRPr="00844C3C">
        <w:rPr>
          <w:rFonts w:ascii="Tahoma" w:hAnsi="Tahoma" w:cs="Tahoma"/>
          <w:bCs/>
        </w:rPr>
        <w:t xml:space="preserve"> formatu, predložiti</w:t>
      </w:r>
      <w:r w:rsidR="00CF4461" w:rsidRPr="00844C3C">
        <w:rPr>
          <w:rFonts w:ascii="Tahoma" w:hAnsi="Tahoma" w:cs="Tahoma"/>
          <w:bCs/>
        </w:rPr>
        <w:t xml:space="preserve"> tudi</w:t>
      </w:r>
      <w:r w:rsidR="00CF4461" w:rsidRPr="00844C3C">
        <w:rPr>
          <w:rFonts w:ascii="Tahoma" w:hAnsi="Tahoma" w:cs="Tahoma"/>
          <w:kern w:val="16"/>
        </w:rPr>
        <w:t>:</w:t>
      </w:r>
    </w:p>
    <w:p w14:paraId="5D61A22B" w14:textId="59731C0A" w:rsidR="00377069" w:rsidRPr="00844C3C" w:rsidRDefault="00377069" w:rsidP="00221E8E">
      <w:pPr>
        <w:keepNext/>
        <w:keepLines/>
        <w:numPr>
          <w:ilvl w:val="0"/>
          <w:numId w:val="36"/>
        </w:numPr>
        <w:ind w:left="714" w:hanging="357"/>
        <w:jc w:val="both"/>
        <w:rPr>
          <w:rFonts w:ascii="Tahoma" w:hAnsi="Tahoma" w:cs="Tahoma"/>
        </w:rPr>
      </w:pPr>
      <w:r w:rsidRPr="00844C3C">
        <w:rPr>
          <w:rFonts w:ascii="Tahoma" w:hAnsi="Tahoma" w:cs="Tahoma"/>
          <w:kern w:val="16"/>
        </w:rPr>
        <w:t>izpolnjeno, podpisano in žigosano</w:t>
      </w:r>
      <w:r w:rsidRPr="00844C3C">
        <w:rPr>
          <w:rFonts w:ascii="Tahoma" w:hAnsi="Tahoma" w:cs="Tahoma"/>
        </w:rPr>
        <w:t xml:space="preserve"> Prilogo 1 PODATKI O PONUDNIKU</w:t>
      </w:r>
      <w:r w:rsidR="00CF4461" w:rsidRPr="00844C3C">
        <w:rPr>
          <w:rFonts w:ascii="Tahoma" w:hAnsi="Tahoma" w:cs="Tahoma"/>
        </w:rPr>
        <w:t>,</w:t>
      </w:r>
    </w:p>
    <w:p w14:paraId="3007A445" w14:textId="428119D8" w:rsidR="00CF4461" w:rsidRPr="00844C3C" w:rsidRDefault="00CF4461" w:rsidP="00221E8E">
      <w:pPr>
        <w:keepNext/>
        <w:keepLines/>
        <w:numPr>
          <w:ilvl w:val="0"/>
          <w:numId w:val="36"/>
        </w:numPr>
        <w:ind w:left="714" w:hanging="357"/>
        <w:jc w:val="both"/>
        <w:rPr>
          <w:rFonts w:ascii="Tahoma" w:hAnsi="Tahoma" w:cs="Tahoma"/>
        </w:rPr>
      </w:pPr>
      <w:r w:rsidRPr="00844C3C">
        <w:rPr>
          <w:rFonts w:ascii="Tahoma" w:hAnsi="Tahoma" w:cs="Tahoma"/>
          <w:kern w:val="16"/>
        </w:rPr>
        <w:t>izpolnjeno, podpisano in žigosano</w:t>
      </w:r>
      <w:r w:rsidRPr="00844C3C">
        <w:rPr>
          <w:rFonts w:ascii="Tahoma" w:hAnsi="Tahoma" w:cs="Tahoma"/>
        </w:rPr>
        <w:t xml:space="preserve"> Prilogo 3 ESPD in vse Obrazce k Prilogi 3 (pooblastila in izjava),</w:t>
      </w:r>
    </w:p>
    <w:p w14:paraId="58FB4DC9" w14:textId="1C8B4ECE" w:rsidR="00CF4461" w:rsidRPr="00844C3C" w:rsidRDefault="00CF4461" w:rsidP="00221E8E">
      <w:pPr>
        <w:keepNext/>
        <w:keepLines/>
        <w:numPr>
          <w:ilvl w:val="0"/>
          <w:numId w:val="36"/>
        </w:numPr>
        <w:ind w:left="714" w:hanging="357"/>
        <w:jc w:val="both"/>
        <w:rPr>
          <w:rFonts w:ascii="Tahoma" w:hAnsi="Tahoma" w:cs="Tahoma"/>
        </w:rPr>
      </w:pPr>
      <w:r w:rsidRPr="00844C3C">
        <w:rPr>
          <w:rFonts w:ascii="Tahoma" w:hAnsi="Tahoma" w:cs="Tahoma"/>
        </w:rPr>
        <w:t>ostala dokazila, v kolikor/kot to izhaja iz posameznih točk v nadaljevanju razpisne dokumentacije.</w:t>
      </w:r>
    </w:p>
    <w:p w14:paraId="76FD26AC" w14:textId="697E9F92" w:rsidR="00CF4461" w:rsidRPr="00844C3C" w:rsidRDefault="00CF4461" w:rsidP="00221E8E">
      <w:pPr>
        <w:keepNext/>
        <w:keepLines/>
        <w:jc w:val="both"/>
        <w:rPr>
          <w:rFonts w:ascii="Tahoma" w:hAnsi="Tahoma" w:cs="Tahoma"/>
        </w:rPr>
      </w:pPr>
    </w:p>
    <w:p w14:paraId="15B24DD4" w14:textId="77777777" w:rsidR="00DB68E7" w:rsidRPr="00844C3C" w:rsidRDefault="00DB68E7" w:rsidP="00221E8E">
      <w:pPr>
        <w:keepNext/>
        <w:keepLines/>
        <w:numPr>
          <w:ilvl w:val="1"/>
          <w:numId w:val="2"/>
        </w:numPr>
        <w:jc w:val="both"/>
        <w:rPr>
          <w:rFonts w:ascii="Tahoma" w:hAnsi="Tahoma" w:cs="Tahoma"/>
          <w:b/>
        </w:rPr>
      </w:pPr>
      <w:r w:rsidRPr="00844C3C">
        <w:rPr>
          <w:rFonts w:ascii="Tahoma" w:hAnsi="Tahoma" w:cs="Tahoma"/>
          <w:b/>
        </w:rPr>
        <w:t>Ponudba s podizvajalci</w:t>
      </w:r>
    </w:p>
    <w:p w14:paraId="74606C3E" w14:textId="77777777" w:rsidR="00DB68E7" w:rsidRPr="00844C3C" w:rsidRDefault="00DB68E7" w:rsidP="00221E8E">
      <w:pPr>
        <w:keepNext/>
        <w:keepLines/>
        <w:jc w:val="both"/>
        <w:rPr>
          <w:rFonts w:ascii="Tahoma" w:hAnsi="Tahoma" w:cs="Tahoma"/>
        </w:rPr>
      </w:pPr>
    </w:p>
    <w:p w14:paraId="7AF3737C" w14:textId="2B7A3604" w:rsidR="00C065BF" w:rsidRPr="00844C3C" w:rsidRDefault="00C065BF" w:rsidP="00221E8E">
      <w:pPr>
        <w:keepNext/>
        <w:keepLines/>
        <w:spacing w:after="120"/>
        <w:jc w:val="both"/>
        <w:rPr>
          <w:rFonts w:ascii="Tahoma" w:hAnsi="Tahoma" w:cs="Tahoma"/>
        </w:rPr>
      </w:pPr>
      <w:r w:rsidRPr="00844C3C">
        <w:rPr>
          <w:rFonts w:ascii="Tahoma" w:hAnsi="Tahoma" w:cs="Tahoma"/>
        </w:rPr>
        <w:t>V kolikor namerava ponudnik izvajati predmet javnega naročil s podizvajalci, mora v ponudbi:</w:t>
      </w:r>
    </w:p>
    <w:p w14:paraId="38DC2806" w14:textId="52D46612" w:rsidR="00C065BF" w:rsidRPr="00844C3C" w:rsidRDefault="00C065BF" w:rsidP="00221E8E">
      <w:pPr>
        <w:keepNext/>
        <w:keepLines/>
        <w:numPr>
          <w:ilvl w:val="0"/>
          <w:numId w:val="36"/>
        </w:numPr>
        <w:ind w:left="714" w:hanging="357"/>
        <w:jc w:val="both"/>
        <w:rPr>
          <w:rFonts w:ascii="Tahoma" w:hAnsi="Tahoma" w:cs="Tahoma"/>
        </w:rPr>
      </w:pPr>
      <w:r w:rsidRPr="00844C3C">
        <w:rPr>
          <w:rFonts w:ascii="Tahoma" w:hAnsi="Tahoma" w:cs="Tahoma"/>
        </w:rPr>
        <w:t xml:space="preserve">navesti vse podizvajalce ter vsak del javnega naročila, ki ga namerava oddati v </w:t>
      </w:r>
      <w:proofErr w:type="spellStart"/>
      <w:r w:rsidRPr="00844C3C">
        <w:rPr>
          <w:rFonts w:ascii="Tahoma" w:hAnsi="Tahoma" w:cs="Tahoma"/>
        </w:rPr>
        <w:t>podizvajanje</w:t>
      </w:r>
      <w:proofErr w:type="spellEnd"/>
      <w:r w:rsidRPr="00844C3C">
        <w:rPr>
          <w:rFonts w:ascii="Tahoma" w:hAnsi="Tahoma" w:cs="Tahoma"/>
        </w:rPr>
        <w:t>,</w:t>
      </w:r>
    </w:p>
    <w:p w14:paraId="68A25EF2" w14:textId="5FD992A8" w:rsidR="00C065BF" w:rsidRPr="00844C3C" w:rsidRDefault="00C065BF" w:rsidP="00221E8E">
      <w:pPr>
        <w:keepNext/>
        <w:keepLines/>
        <w:numPr>
          <w:ilvl w:val="0"/>
          <w:numId w:val="36"/>
        </w:numPr>
        <w:ind w:left="714" w:hanging="357"/>
        <w:jc w:val="both"/>
        <w:rPr>
          <w:rFonts w:ascii="Tahoma" w:hAnsi="Tahoma" w:cs="Tahoma"/>
        </w:rPr>
      </w:pPr>
      <w:r w:rsidRPr="00844C3C">
        <w:rPr>
          <w:rFonts w:ascii="Tahoma" w:hAnsi="Tahoma" w:cs="Tahoma"/>
        </w:rPr>
        <w:t>predložiti izpolnjene priloge razpisne dokumentacije, ki se nanašajo na podizvajalce,</w:t>
      </w:r>
    </w:p>
    <w:p w14:paraId="7113FF0E" w14:textId="66B8D419" w:rsidR="00C065BF" w:rsidRPr="00844C3C" w:rsidRDefault="00C065BF" w:rsidP="00221E8E">
      <w:pPr>
        <w:keepNext/>
        <w:keepLines/>
        <w:numPr>
          <w:ilvl w:val="0"/>
          <w:numId w:val="36"/>
        </w:numPr>
        <w:ind w:left="714" w:hanging="357"/>
        <w:jc w:val="both"/>
        <w:rPr>
          <w:rFonts w:ascii="Tahoma" w:hAnsi="Tahoma" w:cs="Tahoma"/>
        </w:rPr>
      </w:pPr>
      <w:r w:rsidRPr="00844C3C">
        <w:rPr>
          <w:rFonts w:ascii="Tahoma" w:hAnsi="Tahoma" w:cs="Tahoma"/>
        </w:rPr>
        <w:t>navesti kontaktne podatke in zakonite zastopnike predlaganih podizvajalcev,</w:t>
      </w:r>
    </w:p>
    <w:p w14:paraId="7B7FC49C" w14:textId="781F44F9" w:rsidR="00C065BF" w:rsidRPr="00844C3C" w:rsidRDefault="00C065BF" w:rsidP="00221E8E">
      <w:pPr>
        <w:keepNext/>
        <w:keepLines/>
        <w:numPr>
          <w:ilvl w:val="0"/>
          <w:numId w:val="36"/>
        </w:numPr>
        <w:ind w:left="714" w:hanging="357"/>
        <w:jc w:val="both"/>
        <w:rPr>
          <w:rFonts w:ascii="Tahoma" w:hAnsi="Tahoma" w:cs="Tahoma"/>
          <w:kern w:val="16"/>
        </w:rPr>
      </w:pPr>
      <w:r w:rsidRPr="00844C3C">
        <w:rPr>
          <w:rFonts w:ascii="Tahoma" w:hAnsi="Tahoma" w:cs="Tahoma"/>
        </w:rPr>
        <w:t xml:space="preserve">v razdelek »Sodelujoči«, del »ESPD – ostali sodelujoči, predložiti </w:t>
      </w:r>
      <w:r w:rsidRPr="00844C3C">
        <w:rPr>
          <w:rFonts w:ascii="Tahoma" w:hAnsi="Tahoma" w:cs="Tahoma"/>
          <w:kern w:val="16"/>
        </w:rPr>
        <w:t>izpolnjen in popisan obrazec ESPD s strani podizvajalca/</w:t>
      </w:r>
      <w:proofErr w:type="spellStart"/>
      <w:r w:rsidRPr="00844C3C">
        <w:rPr>
          <w:rFonts w:ascii="Tahoma" w:hAnsi="Tahoma" w:cs="Tahoma"/>
          <w:kern w:val="16"/>
        </w:rPr>
        <w:t>ev</w:t>
      </w:r>
      <w:proofErr w:type="spellEnd"/>
      <w:r w:rsidRPr="00844C3C">
        <w:rPr>
          <w:rFonts w:ascii="Tahoma" w:hAnsi="Tahoma" w:cs="Tahoma"/>
          <w:kern w:val="16"/>
        </w:rPr>
        <w:t xml:space="preserve"> (Priloga 3),</w:t>
      </w:r>
    </w:p>
    <w:p w14:paraId="0CEB2AFC" w14:textId="62848AE7" w:rsidR="00C065BF" w:rsidRPr="00844C3C" w:rsidRDefault="00C065BF" w:rsidP="00221E8E">
      <w:pPr>
        <w:keepNext/>
        <w:keepLines/>
        <w:numPr>
          <w:ilvl w:val="0"/>
          <w:numId w:val="36"/>
        </w:numPr>
        <w:ind w:left="714" w:hanging="357"/>
        <w:jc w:val="both"/>
        <w:rPr>
          <w:rFonts w:ascii="Tahoma" w:hAnsi="Tahoma" w:cs="Tahoma"/>
          <w:kern w:val="16"/>
        </w:rPr>
      </w:pPr>
      <w:r w:rsidRPr="00844C3C">
        <w:rPr>
          <w:rFonts w:ascii="Tahoma" w:hAnsi="Tahoma" w:cs="Tahoma"/>
        </w:rPr>
        <w:t>v razdelek »Dokumenti«, del »Ostale priloge«, predložiti vse Obrazce k Prilogi 3 (pooblastila in izjava),</w:t>
      </w:r>
    </w:p>
    <w:p w14:paraId="272CBA0B" w14:textId="77777777" w:rsidR="00C065BF" w:rsidRPr="00844C3C" w:rsidRDefault="00C065BF" w:rsidP="00221E8E">
      <w:pPr>
        <w:keepNext/>
        <w:keepLines/>
        <w:numPr>
          <w:ilvl w:val="0"/>
          <w:numId w:val="36"/>
        </w:numPr>
        <w:ind w:left="714" w:hanging="357"/>
        <w:jc w:val="both"/>
        <w:rPr>
          <w:rFonts w:ascii="Tahoma" w:hAnsi="Tahoma" w:cs="Tahoma"/>
        </w:rPr>
      </w:pPr>
      <w:r w:rsidRPr="00844C3C">
        <w:rPr>
          <w:rFonts w:ascii="Tahoma" w:hAnsi="Tahoma" w:cs="Tahoma"/>
        </w:rPr>
        <w:t xml:space="preserve">predložiti </w:t>
      </w:r>
      <w:r w:rsidRPr="00844C3C">
        <w:rPr>
          <w:rFonts w:ascii="Tahoma" w:hAnsi="Tahoma" w:cs="Tahoma"/>
          <w:u w:val="single"/>
        </w:rPr>
        <w:t>Prilogo 4/1 Seznam podizvajalcev in zahteva za neposredno plačilo</w:t>
      </w:r>
      <w:r w:rsidRPr="00844C3C">
        <w:rPr>
          <w:rFonts w:ascii="Tahoma" w:hAnsi="Tahoma" w:cs="Tahoma"/>
        </w:rPr>
        <w:t>,</w:t>
      </w:r>
    </w:p>
    <w:p w14:paraId="79E9F882" w14:textId="77777777" w:rsidR="00C065BF" w:rsidRPr="00844C3C" w:rsidRDefault="00C065BF" w:rsidP="00221E8E">
      <w:pPr>
        <w:keepNext/>
        <w:keepLines/>
        <w:numPr>
          <w:ilvl w:val="0"/>
          <w:numId w:val="36"/>
        </w:numPr>
        <w:ind w:left="714" w:hanging="357"/>
        <w:jc w:val="both"/>
        <w:rPr>
          <w:rFonts w:ascii="Tahoma" w:hAnsi="Tahoma" w:cs="Tahoma"/>
        </w:rPr>
      </w:pPr>
      <w:r w:rsidRPr="00844C3C">
        <w:rPr>
          <w:rFonts w:ascii="Tahoma" w:hAnsi="Tahoma" w:cs="Tahoma"/>
        </w:rPr>
        <w:t xml:space="preserve">predložiti </w:t>
      </w:r>
      <w:r w:rsidRPr="00844C3C">
        <w:rPr>
          <w:rFonts w:ascii="Tahoma" w:hAnsi="Tahoma" w:cs="Tahoma"/>
          <w:u w:val="single"/>
        </w:rPr>
        <w:t>Obrazec 1 k Prilogi 4/1 Pooblastilo ponudnika</w:t>
      </w:r>
      <w:r w:rsidRPr="00844C3C">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FEF7C21" w14:textId="77777777" w:rsidR="00C065BF" w:rsidRPr="00844C3C" w:rsidRDefault="00C065BF" w:rsidP="00221E8E">
      <w:pPr>
        <w:keepNext/>
        <w:keepLines/>
        <w:numPr>
          <w:ilvl w:val="0"/>
          <w:numId w:val="36"/>
        </w:numPr>
        <w:ind w:left="714" w:hanging="357"/>
        <w:jc w:val="both"/>
        <w:rPr>
          <w:rFonts w:ascii="Tahoma" w:hAnsi="Tahoma" w:cs="Tahoma"/>
        </w:rPr>
      </w:pPr>
      <w:r w:rsidRPr="00844C3C">
        <w:rPr>
          <w:rFonts w:ascii="Tahoma" w:hAnsi="Tahoma" w:cs="Tahoma"/>
        </w:rPr>
        <w:t xml:space="preserve">predložiti </w:t>
      </w:r>
      <w:r w:rsidRPr="00844C3C">
        <w:rPr>
          <w:rFonts w:ascii="Tahoma" w:hAnsi="Tahoma" w:cs="Tahoma"/>
          <w:u w:val="single"/>
        </w:rPr>
        <w:t>Obrazec 2 k Prilogi 4/1 Soglasje podizvajalcev</w:t>
      </w:r>
      <w:r w:rsidRPr="00844C3C">
        <w:rPr>
          <w:rFonts w:ascii="Tahoma" w:hAnsi="Tahoma" w:cs="Tahoma"/>
        </w:rPr>
        <w:t xml:space="preserve"> (v primeru zahteve posameznega podizvajalca za neposredna plačila, na podlagi katerega naročnik namesto ponudnika poravna podizvajalčevo terjatev do ponudnika),</w:t>
      </w:r>
    </w:p>
    <w:p w14:paraId="4179BCDA" w14:textId="0D48489B" w:rsidR="00C065BF" w:rsidRPr="00844C3C" w:rsidRDefault="00C065BF" w:rsidP="00221E8E">
      <w:pPr>
        <w:keepNext/>
        <w:keepLines/>
        <w:numPr>
          <w:ilvl w:val="0"/>
          <w:numId w:val="36"/>
        </w:numPr>
        <w:ind w:left="714" w:hanging="357"/>
        <w:jc w:val="both"/>
        <w:rPr>
          <w:rFonts w:ascii="Tahoma" w:hAnsi="Tahoma" w:cs="Tahoma"/>
        </w:rPr>
      </w:pPr>
      <w:r w:rsidRPr="00844C3C">
        <w:rPr>
          <w:rFonts w:ascii="Tahoma" w:hAnsi="Tahoma" w:cs="Tahoma"/>
        </w:rPr>
        <w:t xml:space="preserve">predložiti </w:t>
      </w:r>
      <w:r w:rsidRPr="00844C3C">
        <w:rPr>
          <w:rFonts w:ascii="Tahoma" w:hAnsi="Tahoma" w:cs="Tahoma"/>
          <w:u w:val="single"/>
        </w:rPr>
        <w:t>Obrazec 3 k Prilogi 4/1 Sporazum o medsebojnem sodelovanju</w:t>
      </w:r>
      <w:r w:rsidRPr="00844C3C">
        <w:rPr>
          <w:rFonts w:ascii="Tahoma" w:hAnsi="Tahoma" w:cs="Tahoma"/>
        </w:rPr>
        <w:t xml:space="preserve"> (med ponudnikom in posameznim podizvajalcem),</w:t>
      </w:r>
    </w:p>
    <w:p w14:paraId="29161C4E" w14:textId="2C1D3E0D" w:rsidR="00C065BF" w:rsidRPr="00844C3C" w:rsidRDefault="00C065BF" w:rsidP="00221E8E">
      <w:pPr>
        <w:keepNext/>
        <w:keepLines/>
        <w:numPr>
          <w:ilvl w:val="0"/>
          <w:numId w:val="36"/>
        </w:numPr>
        <w:ind w:left="714" w:hanging="357"/>
        <w:jc w:val="both"/>
        <w:rPr>
          <w:rFonts w:ascii="Tahoma" w:hAnsi="Tahoma" w:cs="Tahoma"/>
        </w:rPr>
      </w:pPr>
      <w:r w:rsidRPr="00844C3C">
        <w:rPr>
          <w:rFonts w:ascii="Tahoma" w:hAnsi="Tahoma" w:cs="Tahoma"/>
          <w:kern w:val="16"/>
        </w:rPr>
        <w:t>predložiti ostala dokazila, v kolikor/kot to izhaja iz posameznih točk v nadaljevanju razpisne dokumentacije.</w:t>
      </w:r>
    </w:p>
    <w:p w14:paraId="30F1F6F9" w14:textId="74F1E807" w:rsidR="00C065BF" w:rsidRPr="00844C3C" w:rsidRDefault="00C065BF" w:rsidP="00221E8E">
      <w:pPr>
        <w:keepNext/>
        <w:keepLines/>
        <w:jc w:val="both"/>
        <w:rPr>
          <w:rFonts w:ascii="Tahoma" w:hAnsi="Tahoma" w:cs="Tahoma"/>
        </w:rPr>
      </w:pPr>
    </w:p>
    <w:p w14:paraId="550E9229" w14:textId="77777777" w:rsidR="00C065BF" w:rsidRPr="00844C3C" w:rsidRDefault="00C065BF" w:rsidP="00221E8E">
      <w:pPr>
        <w:keepNext/>
        <w:keepLines/>
        <w:numPr>
          <w:ilvl w:val="12"/>
          <w:numId w:val="0"/>
        </w:numPr>
        <w:jc w:val="both"/>
      </w:pPr>
      <w:r w:rsidRPr="00844C3C">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844C3C">
        <w:t xml:space="preserve"> </w:t>
      </w:r>
    </w:p>
    <w:p w14:paraId="2B0A15D9" w14:textId="77777777" w:rsidR="00C065BF" w:rsidRPr="00844C3C" w:rsidRDefault="00C065BF" w:rsidP="00221E8E">
      <w:pPr>
        <w:keepNext/>
        <w:keepLines/>
        <w:jc w:val="both"/>
        <w:rPr>
          <w:rFonts w:ascii="Tahoma" w:hAnsi="Tahoma" w:cs="Tahoma"/>
        </w:rPr>
      </w:pPr>
    </w:p>
    <w:p w14:paraId="3CF4EF56" w14:textId="77777777" w:rsidR="00C065BF" w:rsidRPr="00844C3C" w:rsidRDefault="00C065BF" w:rsidP="00221E8E">
      <w:pPr>
        <w:keepNext/>
        <w:keepLines/>
        <w:jc w:val="both"/>
        <w:rPr>
          <w:rFonts w:ascii="Tahoma" w:hAnsi="Tahoma" w:cs="Tahoma"/>
        </w:rPr>
      </w:pPr>
      <w:r w:rsidRPr="00844C3C">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1B8E975A" w14:textId="77777777" w:rsidR="00C065BF" w:rsidRPr="00844C3C" w:rsidRDefault="00C065BF" w:rsidP="00221E8E">
      <w:pPr>
        <w:keepNext/>
        <w:keepLines/>
        <w:jc w:val="both"/>
        <w:rPr>
          <w:rFonts w:ascii="Tahoma" w:hAnsi="Tahoma" w:cs="Tahoma"/>
        </w:rPr>
      </w:pPr>
    </w:p>
    <w:p w14:paraId="48511AC2" w14:textId="77777777" w:rsidR="00C065BF" w:rsidRPr="00844C3C" w:rsidRDefault="00C065BF" w:rsidP="00221E8E">
      <w:pPr>
        <w:keepNext/>
        <w:keepLines/>
        <w:jc w:val="both"/>
        <w:rPr>
          <w:rFonts w:ascii="Tahoma" w:hAnsi="Tahoma" w:cs="Tahoma"/>
        </w:rPr>
      </w:pPr>
      <w:r w:rsidRPr="00844C3C">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6A7C4DC1" w14:textId="77777777" w:rsidR="00C065BF" w:rsidRPr="00844C3C" w:rsidRDefault="00C065BF" w:rsidP="00221E8E">
      <w:pPr>
        <w:keepNext/>
        <w:keepLines/>
        <w:jc w:val="both"/>
        <w:rPr>
          <w:rFonts w:ascii="Tahoma" w:hAnsi="Tahoma" w:cs="Tahoma"/>
        </w:rPr>
      </w:pPr>
    </w:p>
    <w:p w14:paraId="3DBFD7AE" w14:textId="77777777" w:rsidR="00C065BF" w:rsidRPr="00844C3C" w:rsidRDefault="00C065BF" w:rsidP="00221E8E">
      <w:pPr>
        <w:keepNext/>
        <w:keepLines/>
        <w:jc w:val="both"/>
        <w:rPr>
          <w:rFonts w:ascii="Tahoma" w:hAnsi="Tahoma" w:cs="Tahoma"/>
        </w:rPr>
      </w:pPr>
      <w:r w:rsidRPr="00844C3C">
        <w:rPr>
          <w:rFonts w:ascii="Tahoma" w:hAnsi="Tahoma" w:cs="Tahoma"/>
        </w:rPr>
        <w:t>Glavni izvajalec mora svojemu računu ali situaciji priložiti račun ali situacijo podizvajalca, ki ga je predhodno potrdil.</w:t>
      </w:r>
    </w:p>
    <w:p w14:paraId="03C1FDA4" w14:textId="77777777" w:rsidR="00C065BF" w:rsidRPr="00844C3C" w:rsidRDefault="00C065BF" w:rsidP="00221E8E">
      <w:pPr>
        <w:keepNext/>
        <w:keepLines/>
        <w:jc w:val="both"/>
        <w:rPr>
          <w:rFonts w:ascii="Tahoma" w:hAnsi="Tahoma" w:cs="Tahoma"/>
        </w:rPr>
      </w:pPr>
    </w:p>
    <w:p w14:paraId="442C1E5F" w14:textId="77777777" w:rsidR="00C065BF" w:rsidRPr="00844C3C" w:rsidRDefault="00C065BF" w:rsidP="00221E8E">
      <w:pPr>
        <w:keepNext/>
        <w:keepLines/>
        <w:jc w:val="both"/>
        <w:rPr>
          <w:rFonts w:ascii="Tahoma" w:hAnsi="Tahoma" w:cs="Tahoma"/>
        </w:rPr>
      </w:pPr>
      <w:r w:rsidRPr="00844C3C">
        <w:rPr>
          <w:rFonts w:ascii="Tahoma" w:hAnsi="Tahoma" w:cs="Tahoma"/>
        </w:rPr>
        <w:t>Ponudnik, kateremu bo javno naročilo oddano, bo v razmerju do naročnika v celoti odgovarjal za izvedbo prejetega naročila, ne glede na število podizvajalcev.</w:t>
      </w:r>
    </w:p>
    <w:p w14:paraId="6B95F947" w14:textId="77777777" w:rsidR="00C065BF" w:rsidRPr="00844C3C" w:rsidRDefault="00C065BF" w:rsidP="00221E8E">
      <w:pPr>
        <w:keepNext/>
        <w:keepLines/>
        <w:jc w:val="both"/>
        <w:rPr>
          <w:rFonts w:ascii="Tahoma" w:hAnsi="Tahoma" w:cs="Tahoma"/>
        </w:rPr>
      </w:pPr>
    </w:p>
    <w:p w14:paraId="7388FFAB" w14:textId="74899E2D" w:rsidR="00C065BF" w:rsidRPr="00844C3C" w:rsidRDefault="00C065BF" w:rsidP="00221E8E">
      <w:pPr>
        <w:keepNext/>
        <w:keepLines/>
        <w:numPr>
          <w:ilvl w:val="12"/>
          <w:numId w:val="0"/>
        </w:numPr>
        <w:jc w:val="both"/>
        <w:rPr>
          <w:rFonts w:ascii="Tahoma" w:hAnsi="Tahoma" w:cs="Tahoma"/>
          <w:kern w:val="16"/>
        </w:rPr>
      </w:pPr>
      <w:r w:rsidRPr="00844C3C">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638DD022" w14:textId="77777777" w:rsidR="00C065BF" w:rsidRPr="00844C3C" w:rsidRDefault="00C065BF" w:rsidP="00221E8E">
      <w:pPr>
        <w:keepNext/>
        <w:keepLines/>
        <w:jc w:val="both"/>
        <w:rPr>
          <w:rFonts w:ascii="Tahoma" w:hAnsi="Tahoma" w:cs="Tahoma"/>
        </w:rPr>
      </w:pPr>
    </w:p>
    <w:p w14:paraId="62859C5D" w14:textId="46A50C81" w:rsidR="00DB68E7" w:rsidRPr="00844C3C" w:rsidRDefault="00DB68E7" w:rsidP="00221E8E">
      <w:pPr>
        <w:keepNext/>
        <w:keepLines/>
        <w:jc w:val="both"/>
        <w:rPr>
          <w:rFonts w:ascii="Tahoma" w:hAnsi="Tahoma" w:cs="Tahoma"/>
        </w:rPr>
      </w:pPr>
      <w:r w:rsidRPr="00844C3C">
        <w:rPr>
          <w:rFonts w:ascii="Tahoma" w:hAnsi="Tahoma" w:cs="Tahoma"/>
        </w:rPr>
        <w:t xml:space="preserve">Naročnik bo zavrnil vsakega podizvajalca, če zanj obstajajo razlogi za izključitev iz tč. 3.1. razpisne dokumentacije. </w:t>
      </w:r>
    </w:p>
    <w:p w14:paraId="3ACC8D4D" w14:textId="77777777" w:rsidR="00DB68E7" w:rsidRPr="00844C3C" w:rsidRDefault="00DB68E7" w:rsidP="00221E8E">
      <w:pPr>
        <w:keepNext/>
        <w:keepLines/>
        <w:jc w:val="both"/>
        <w:rPr>
          <w:rFonts w:ascii="Tahoma" w:hAnsi="Tahoma" w:cs="Tahoma"/>
        </w:rPr>
      </w:pPr>
    </w:p>
    <w:p w14:paraId="5455A3EE" w14:textId="77777777" w:rsidR="00DB68E7" w:rsidRPr="00844C3C" w:rsidRDefault="00DB68E7" w:rsidP="00221E8E">
      <w:pPr>
        <w:keepNext/>
        <w:keepLines/>
        <w:jc w:val="both"/>
        <w:rPr>
          <w:rFonts w:ascii="Tahoma" w:hAnsi="Tahoma" w:cs="Tahoma"/>
          <w:i/>
        </w:rPr>
      </w:pPr>
      <w:r w:rsidRPr="00844C3C">
        <w:rPr>
          <w:rFonts w:ascii="Tahoma" w:hAnsi="Tahoma" w:cs="Tahoma"/>
          <w:i/>
        </w:rPr>
        <w:lastRenderedPageBreak/>
        <w:t>V kolikor ponudnik oddaja ponudbo brez podizvajalca/podizvajalcev, mu ni potrebno izpolniti/priložiti prilog, ki se nanašajo na podizvajalce.</w:t>
      </w:r>
    </w:p>
    <w:p w14:paraId="571574B8" w14:textId="77777777" w:rsidR="00E7757F" w:rsidRPr="00844C3C" w:rsidRDefault="00E7757F" w:rsidP="00221E8E">
      <w:pPr>
        <w:keepNext/>
        <w:keepLines/>
        <w:jc w:val="both"/>
        <w:rPr>
          <w:rFonts w:ascii="Tahoma" w:hAnsi="Tahoma" w:cs="Tahoma"/>
        </w:rPr>
      </w:pPr>
    </w:p>
    <w:p w14:paraId="5C5BA73B" w14:textId="77777777" w:rsidR="00DB68E7" w:rsidRPr="00844C3C" w:rsidRDefault="00DB68E7" w:rsidP="00221E8E">
      <w:pPr>
        <w:keepNext/>
        <w:keepLines/>
        <w:numPr>
          <w:ilvl w:val="1"/>
          <w:numId w:val="2"/>
        </w:numPr>
        <w:jc w:val="both"/>
        <w:rPr>
          <w:rFonts w:ascii="Tahoma" w:hAnsi="Tahoma" w:cs="Tahoma"/>
          <w:b/>
        </w:rPr>
      </w:pPr>
      <w:r w:rsidRPr="00844C3C">
        <w:rPr>
          <w:rFonts w:ascii="Tahoma" w:hAnsi="Tahoma" w:cs="Tahoma"/>
          <w:b/>
        </w:rPr>
        <w:t>Uporaba zmogljivosti drugih subjektov</w:t>
      </w:r>
    </w:p>
    <w:p w14:paraId="432B662A" w14:textId="22DA9509" w:rsidR="00DB68E7" w:rsidRPr="00844C3C" w:rsidRDefault="00DB68E7" w:rsidP="00221E8E">
      <w:pPr>
        <w:keepNext/>
        <w:keepLines/>
        <w:jc w:val="both"/>
        <w:rPr>
          <w:rFonts w:ascii="Tahoma" w:hAnsi="Tahoma" w:cs="Tahoma"/>
        </w:rPr>
      </w:pPr>
    </w:p>
    <w:p w14:paraId="7E179BAA" w14:textId="406B5BCE" w:rsidR="00E7757F" w:rsidRPr="00844C3C" w:rsidRDefault="00E7757F" w:rsidP="00221E8E">
      <w:pPr>
        <w:keepNext/>
        <w:keepLines/>
        <w:jc w:val="both"/>
        <w:rPr>
          <w:rFonts w:ascii="Tahoma" w:hAnsi="Tahoma" w:cs="Tahoma"/>
          <w:lang w:val="x-none"/>
        </w:rPr>
      </w:pPr>
      <w:r w:rsidRPr="00844C3C">
        <w:rPr>
          <w:rFonts w:ascii="Tahoma" w:hAnsi="Tahoma" w:cs="Tahoma"/>
        </w:rPr>
        <w:t>Ponudnik lahko glede pogojev v zvezi z ekonomskim in finančnim položajem ter tehnično in strokovno sposobnostjo za predmetno javno naročilo</w:t>
      </w:r>
      <w:r w:rsidRPr="00844C3C">
        <w:rPr>
          <w:rFonts w:ascii="Tahoma" w:hAnsi="Tahoma" w:cs="Tahoma"/>
          <w:lang w:val="x-none"/>
        </w:rPr>
        <w:t xml:space="preserve"> uporabi zmogljivosti</w:t>
      </w:r>
      <w:r w:rsidRPr="00844C3C">
        <w:rPr>
          <w:rFonts w:ascii="Tahoma" w:hAnsi="Tahoma" w:cs="Tahoma"/>
        </w:rPr>
        <w:t xml:space="preserve"> </w:t>
      </w:r>
      <w:r w:rsidRPr="00844C3C">
        <w:rPr>
          <w:rFonts w:ascii="Tahoma" w:hAnsi="Tahoma" w:cs="Tahoma"/>
          <w:lang w:val="x-none"/>
        </w:rPr>
        <w:t>drugih subjektov, ne glede na pravno razmerje med njim in temi subjekti</w:t>
      </w:r>
      <w:r w:rsidRPr="00844C3C">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844C3C">
        <w:rPr>
          <w:rFonts w:ascii="Tahoma" w:hAnsi="Tahoma" w:cs="Tahoma"/>
          <w:lang w:val="x-none"/>
        </w:rPr>
        <w:t>Glede pogojev v zvezi z</w:t>
      </w:r>
      <w:r w:rsidRPr="00844C3C">
        <w:rPr>
          <w:rFonts w:ascii="Tahoma" w:hAnsi="Tahoma" w:cs="Tahoma"/>
        </w:rPr>
        <w:t xml:space="preserve"> </w:t>
      </w:r>
      <w:r w:rsidRPr="00844C3C">
        <w:rPr>
          <w:rFonts w:ascii="Tahoma" w:hAnsi="Tahoma" w:cs="Tahoma"/>
          <w:lang w:val="x-none"/>
        </w:rPr>
        <w:t>ustreznimi poklicnimi izkušnjami lahko gospodarski subjekt uporabi zmogljivosti drugih subjektov le, če</w:t>
      </w:r>
      <w:r w:rsidRPr="00844C3C">
        <w:rPr>
          <w:rFonts w:ascii="Tahoma" w:hAnsi="Tahoma" w:cs="Tahoma"/>
        </w:rPr>
        <w:t xml:space="preserve"> </w:t>
      </w:r>
      <w:r w:rsidRPr="00844C3C">
        <w:rPr>
          <w:rFonts w:ascii="Tahoma" w:hAnsi="Tahoma" w:cs="Tahoma"/>
          <w:lang w:val="x-none"/>
        </w:rPr>
        <w:t>bodo slednji izvajali storitve</w:t>
      </w:r>
      <w:r w:rsidR="002B2747" w:rsidRPr="00844C3C">
        <w:rPr>
          <w:rFonts w:ascii="Tahoma" w:hAnsi="Tahoma" w:cs="Tahoma"/>
        </w:rPr>
        <w:t>/dobave</w:t>
      </w:r>
      <w:r w:rsidRPr="00844C3C">
        <w:rPr>
          <w:rFonts w:ascii="Tahoma" w:hAnsi="Tahoma" w:cs="Tahoma"/>
          <w:lang w:val="x-none"/>
        </w:rPr>
        <w:t xml:space="preserve">, za katere se zahtevajo te zmogljivosti. </w:t>
      </w:r>
    </w:p>
    <w:p w14:paraId="71ADB2C4" w14:textId="68816E7C" w:rsidR="00C20B39" w:rsidRPr="00844C3C" w:rsidRDefault="00C20B39" w:rsidP="00221E8E">
      <w:pPr>
        <w:keepNext/>
        <w:keepLines/>
        <w:jc w:val="both"/>
        <w:rPr>
          <w:rFonts w:ascii="Tahoma" w:hAnsi="Tahoma" w:cs="Tahoma"/>
          <w:lang w:val="x-none"/>
        </w:rPr>
      </w:pPr>
    </w:p>
    <w:p w14:paraId="54609642" w14:textId="5A59E4B0" w:rsidR="00C20B39" w:rsidRPr="00844C3C" w:rsidRDefault="00C20B39" w:rsidP="00221E8E">
      <w:pPr>
        <w:pStyle w:val="Telobesedila2"/>
        <w:keepNext/>
        <w:keepLines/>
        <w:rPr>
          <w:rFonts w:ascii="Tahoma" w:hAnsi="Tahoma" w:cs="Tahoma"/>
          <w:b w:val="0"/>
          <w:lang w:val="sl-SI"/>
        </w:rPr>
      </w:pPr>
      <w:r w:rsidRPr="00844C3C">
        <w:rPr>
          <w:rFonts w:ascii="Tahoma" w:hAnsi="Tahoma" w:cs="Tahoma"/>
          <w:b w:val="0"/>
          <w:lang w:val="sl-SI"/>
        </w:rPr>
        <w:t xml:space="preserve">V kolikor namerava ponudnik </w:t>
      </w:r>
      <w:r w:rsidR="00BF0234" w:rsidRPr="00844C3C">
        <w:rPr>
          <w:rFonts w:ascii="Tahoma" w:hAnsi="Tahoma" w:cs="Tahoma"/>
          <w:b w:val="0"/>
          <w:lang w:val="sl-SI"/>
        </w:rPr>
        <w:t>uporabiti</w:t>
      </w:r>
      <w:r w:rsidRPr="00844C3C">
        <w:rPr>
          <w:rFonts w:ascii="Tahoma" w:hAnsi="Tahoma" w:cs="Tahoma"/>
          <w:b w:val="0"/>
          <w:lang w:val="sl-SI"/>
        </w:rPr>
        <w:t xml:space="preserve"> zmogljivosti drugih subjektov, mora v ponudbi dokazati, da bo imel na voljo sredstva, na primer s predložitvijo zagotovil teh subjektov za ta namen. Naročnik bo v tem primeru ravnal v skladu z drugim odstavkom 81. člena ZJN-3. </w:t>
      </w:r>
    </w:p>
    <w:p w14:paraId="1EE7E276" w14:textId="42067BF2" w:rsidR="00C20B39" w:rsidRPr="00844C3C" w:rsidRDefault="00C20B39" w:rsidP="00221E8E">
      <w:pPr>
        <w:keepNext/>
        <w:keepLines/>
        <w:jc w:val="both"/>
        <w:rPr>
          <w:rFonts w:ascii="Tahoma" w:hAnsi="Tahoma" w:cs="Tahoma"/>
          <w:lang w:val="x-none"/>
        </w:rPr>
      </w:pPr>
    </w:p>
    <w:p w14:paraId="44D98315" w14:textId="66F64215" w:rsidR="00C20B39" w:rsidRPr="00844C3C" w:rsidRDefault="00C20B39" w:rsidP="00221E8E">
      <w:pPr>
        <w:keepNext/>
        <w:keepLines/>
        <w:autoSpaceDE w:val="0"/>
        <w:autoSpaceDN w:val="0"/>
        <w:adjustRightInd w:val="0"/>
        <w:jc w:val="both"/>
        <w:rPr>
          <w:rFonts w:ascii="Tahoma" w:hAnsi="Tahoma" w:cs="Tahoma"/>
        </w:rPr>
      </w:pPr>
      <w:r w:rsidRPr="00844C3C">
        <w:rPr>
          <w:rFonts w:ascii="Tahoma" w:hAnsi="Tahoma" w:cs="Tahoma"/>
        </w:rPr>
        <w:t xml:space="preserve">O uporabi zmogljivosti drugih subjektov govorimo, ko drugi subjekt </w:t>
      </w:r>
      <w:r w:rsidRPr="00844C3C">
        <w:rPr>
          <w:rFonts w:ascii="Tahoma" w:hAnsi="Tahoma" w:cs="Tahoma"/>
          <w:u w:val="single"/>
        </w:rPr>
        <w:t>ni neposredno udeležen pri sami izvedbi naročila</w:t>
      </w:r>
      <w:r w:rsidRPr="00844C3C">
        <w:rPr>
          <w:rFonts w:ascii="Tahoma" w:hAnsi="Tahoma" w:cs="Tahoma"/>
        </w:rPr>
        <w:t xml:space="preserve">, temveč ponudniku le npr. posodi določeno opremo, tehnična sredstva, mehanizacijo itd.. Če bo drugi subjekt z zmogljivostmi, s katerimi razpolaga in na katere se sklicuje ponudnik, </w:t>
      </w:r>
      <w:r w:rsidRPr="00844C3C">
        <w:rPr>
          <w:rFonts w:ascii="Tahoma" w:hAnsi="Tahoma" w:cs="Tahoma"/>
          <w:u w:val="single"/>
        </w:rPr>
        <w:t>neposredno sam izvedel del predmeta javnega naročila</w:t>
      </w:r>
      <w:r w:rsidRPr="00844C3C">
        <w:rPr>
          <w:rFonts w:ascii="Tahoma" w:hAnsi="Tahoma" w:cs="Tahoma"/>
        </w:rPr>
        <w:t xml:space="preserve">, potem govorimo o subjektu, ki izpolnjuje definicijo </w:t>
      </w:r>
      <w:r w:rsidRPr="00844C3C">
        <w:rPr>
          <w:rFonts w:ascii="Tahoma" w:hAnsi="Tahoma" w:cs="Tahoma"/>
          <w:b/>
        </w:rPr>
        <w:t>podizvajalca</w:t>
      </w:r>
      <w:r w:rsidRPr="00844C3C">
        <w:rPr>
          <w:rFonts w:ascii="Tahoma" w:hAnsi="Tahoma" w:cs="Tahoma"/>
        </w:rPr>
        <w:t xml:space="preserve">, </w:t>
      </w:r>
      <w:r w:rsidRPr="00844C3C">
        <w:rPr>
          <w:rFonts w:ascii="Tahoma" w:hAnsi="Tahoma" w:cs="Tahoma"/>
          <w:u w:val="single"/>
        </w:rPr>
        <w:t xml:space="preserve">zato naj ga ponudnik nominira kot podizvajalca/e </w:t>
      </w:r>
      <w:r w:rsidRPr="00844C3C">
        <w:rPr>
          <w:rFonts w:ascii="Tahoma" w:hAnsi="Tahoma" w:cs="Tahoma"/>
          <w:b/>
          <w:u w:val="single"/>
        </w:rPr>
        <w:t>in ne</w:t>
      </w:r>
      <w:r w:rsidRPr="00844C3C">
        <w:rPr>
          <w:rFonts w:ascii="Tahoma" w:hAnsi="Tahoma" w:cs="Tahoma"/>
          <w:u w:val="single"/>
        </w:rPr>
        <w:t xml:space="preserve"> kot subjekt/e, katerih zmogljivost uporablja ponudnik v ponudbi</w:t>
      </w:r>
      <w:r w:rsidRPr="00844C3C">
        <w:rPr>
          <w:rFonts w:ascii="Tahoma" w:hAnsi="Tahoma" w:cs="Tahoma"/>
        </w:rPr>
        <w:t>.</w:t>
      </w:r>
    </w:p>
    <w:p w14:paraId="6ABBBD7E" w14:textId="3553672D" w:rsidR="00E7757F" w:rsidRPr="00844C3C" w:rsidRDefault="00E7757F" w:rsidP="00221E8E">
      <w:pPr>
        <w:keepNext/>
        <w:keepLines/>
        <w:jc w:val="both"/>
        <w:rPr>
          <w:rFonts w:ascii="Tahoma" w:hAnsi="Tahoma" w:cs="Tahoma"/>
          <w:lang w:val="x-none"/>
        </w:rPr>
      </w:pPr>
    </w:p>
    <w:p w14:paraId="3F618AFA" w14:textId="5F4D8C18" w:rsidR="00E7757F" w:rsidRPr="00844C3C" w:rsidRDefault="00E7757F" w:rsidP="00221E8E">
      <w:pPr>
        <w:keepNext/>
        <w:keepLines/>
        <w:jc w:val="both"/>
        <w:rPr>
          <w:rFonts w:ascii="Tahoma" w:hAnsi="Tahoma" w:cs="Tahoma"/>
          <w:kern w:val="16"/>
        </w:rPr>
      </w:pPr>
      <w:r w:rsidRPr="00844C3C">
        <w:rPr>
          <w:rFonts w:ascii="Tahoma" w:hAnsi="Tahoma" w:cs="Tahoma"/>
        </w:rPr>
        <w:t xml:space="preserve">V kolikor namerava ponudnik </w:t>
      </w:r>
      <w:r w:rsidRPr="00844C3C">
        <w:rPr>
          <w:rFonts w:ascii="Tahoma" w:hAnsi="Tahoma" w:cs="Tahoma"/>
          <w:lang w:val="x-none"/>
        </w:rPr>
        <w:t>uporabi</w:t>
      </w:r>
      <w:r w:rsidRPr="00844C3C">
        <w:rPr>
          <w:rFonts w:ascii="Tahoma" w:hAnsi="Tahoma" w:cs="Tahoma"/>
        </w:rPr>
        <w:t>ti</w:t>
      </w:r>
      <w:r w:rsidRPr="00844C3C">
        <w:rPr>
          <w:rFonts w:ascii="Tahoma" w:hAnsi="Tahoma" w:cs="Tahoma"/>
          <w:lang w:val="x-none"/>
        </w:rPr>
        <w:t xml:space="preserve"> zmogljivosti</w:t>
      </w:r>
      <w:r w:rsidRPr="00844C3C">
        <w:rPr>
          <w:rFonts w:ascii="Tahoma" w:hAnsi="Tahoma" w:cs="Tahoma"/>
        </w:rPr>
        <w:t xml:space="preserve"> </w:t>
      </w:r>
      <w:r w:rsidRPr="00844C3C">
        <w:rPr>
          <w:rFonts w:ascii="Tahoma" w:hAnsi="Tahoma" w:cs="Tahoma"/>
          <w:lang w:val="x-none"/>
        </w:rPr>
        <w:t>drugih subjektov</w:t>
      </w:r>
      <w:r w:rsidRPr="00844C3C">
        <w:rPr>
          <w:rFonts w:ascii="Tahoma" w:hAnsi="Tahoma" w:cs="Tahoma"/>
        </w:rPr>
        <w:t xml:space="preserve">, mora v ponudbi za vse navedene subjekte predložiti izpolnjene priloge in podpisane obrazce, skladno z določili razpisne </w:t>
      </w:r>
      <w:r w:rsidR="002B2747" w:rsidRPr="00844C3C">
        <w:rPr>
          <w:rFonts w:ascii="Tahoma" w:hAnsi="Tahoma" w:cs="Tahoma"/>
        </w:rPr>
        <w:t>dokumentacije (ESPD</w:t>
      </w:r>
      <w:r w:rsidRPr="00844C3C">
        <w:rPr>
          <w:rFonts w:ascii="Tahoma" w:hAnsi="Tahoma" w:cs="Tahoma"/>
        </w:rPr>
        <w:t xml:space="preserve">, priloge, izjave) in predložiti tudi Prilogo 4/2 Seznam drugih subjektov, katerih </w:t>
      </w:r>
      <w:r w:rsidR="002B2747" w:rsidRPr="00844C3C">
        <w:rPr>
          <w:rFonts w:ascii="Tahoma" w:hAnsi="Tahoma" w:cs="Tahoma"/>
        </w:rPr>
        <w:t xml:space="preserve">zmogljivosti uporablja ponudnik in predložiti </w:t>
      </w:r>
      <w:r w:rsidR="002B2747" w:rsidRPr="00844C3C">
        <w:rPr>
          <w:rFonts w:ascii="Tahoma" w:hAnsi="Tahoma" w:cs="Tahoma"/>
          <w:kern w:val="16"/>
        </w:rPr>
        <w:t>ostala dokazila, v kolikor/kot to izhaja iz posameznih točk v nadaljevanju razpisne dokumentacije.</w:t>
      </w:r>
    </w:p>
    <w:p w14:paraId="3D044B69" w14:textId="0D76615F" w:rsidR="00BF0234" w:rsidRPr="00844C3C" w:rsidRDefault="00BF0234" w:rsidP="00221E8E">
      <w:pPr>
        <w:keepNext/>
        <w:keepLines/>
        <w:jc w:val="both"/>
        <w:rPr>
          <w:rFonts w:ascii="Tahoma" w:hAnsi="Tahoma" w:cs="Tahoma"/>
          <w:kern w:val="16"/>
        </w:rPr>
      </w:pPr>
    </w:p>
    <w:p w14:paraId="550294F6" w14:textId="77777777" w:rsidR="00BF0234" w:rsidRPr="00844C3C" w:rsidRDefault="00BF0234" w:rsidP="00221E8E">
      <w:pPr>
        <w:pStyle w:val="Telobesedila2"/>
        <w:keepNext/>
        <w:keepLines/>
        <w:rPr>
          <w:rFonts w:ascii="Tahoma" w:hAnsi="Tahoma" w:cs="Tahoma"/>
          <w:b w:val="0"/>
          <w:lang w:val="sl-SI"/>
        </w:rPr>
      </w:pPr>
      <w:r w:rsidRPr="00844C3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F2CA0E0" w14:textId="48C3148F" w:rsidR="002B2747" w:rsidRPr="00844C3C" w:rsidRDefault="002B2747" w:rsidP="00221E8E">
      <w:pPr>
        <w:keepNext/>
        <w:keepLines/>
        <w:jc w:val="both"/>
        <w:rPr>
          <w:rFonts w:ascii="Tahoma" w:hAnsi="Tahoma" w:cs="Tahoma"/>
        </w:rPr>
      </w:pPr>
    </w:p>
    <w:p w14:paraId="54541613" w14:textId="1D6EB466" w:rsidR="002B2747" w:rsidRPr="00844C3C" w:rsidRDefault="002B2747" w:rsidP="00221E8E">
      <w:pPr>
        <w:keepNext/>
        <w:keepLines/>
        <w:spacing w:after="120"/>
        <w:jc w:val="both"/>
        <w:rPr>
          <w:rFonts w:ascii="Tahoma" w:hAnsi="Tahoma" w:cs="Tahoma"/>
        </w:rPr>
      </w:pPr>
      <w:r w:rsidRPr="00844C3C">
        <w:rPr>
          <w:rFonts w:ascii="Tahoma" w:hAnsi="Tahoma" w:cs="Tahoma"/>
        </w:rPr>
        <w:t xml:space="preserve">V kolikor namerava ponudnik </w:t>
      </w:r>
      <w:r w:rsidRPr="00844C3C">
        <w:rPr>
          <w:rFonts w:ascii="Tahoma" w:hAnsi="Tahoma" w:cs="Tahoma"/>
          <w:lang w:val="x-none"/>
        </w:rPr>
        <w:t>uporabi</w:t>
      </w:r>
      <w:r w:rsidRPr="00844C3C">
        <w:rPr>
          <w:rFonts w:ascii="Tahoma" w:hAnsi="Tahoma" w:cs="Tahoma"/>
        </w:rPr>
        <w:t>ti</w:t>
      </w:r>
      <w:r w:rsidRPr="00844C3C">
        <w:rPr>
          <w:rFonts w:ascii="Tahoma" w:hAnsi="Tahoma" w:cs="Tahoma"/>
          <w:lang w:val="x-none"/>
        </w:rPr>
        <w:t xml:space="preserve"> zmogljivosti</w:t>
      </w:r>
      <w:r w:rsidRPr="00844C3C">
        <w:rPr>
          <w:rFonts w:ascii="Tahoma" w:hAnsi="Tahoma" w:cs="Tahoma"/>
        </w:rPr>
        <w:t xml:space="preserve"> </w:t>
      </w:r>
      <w:r w:rsidRPr="00844C3C">
        <w:rPr>
          <w:rFonts w:ascii="Tahoma" w:hAnsi="Tahoma" w:cs="Tahoma"/>
          <w:lang w:val="x-none"/>
        </w:rPr>
        <w:t>drugih subjektov</w:t>
      </w:r>
      <w:r w:rsidRPr="00844C3C">
        <w:rPr>
          <w:rFonts w:ascii="Tahoma" w:hAnsi="Tahoma" w:cs="Tahoma"/>
        </w:rPr>
        <w:t>, mora v ponudbi:</w:t>
      </w:r>
    </w:p>
    <w:p w14:paraId="38DFB3F7" w14:textId="29D2ADD0" w:rsidR="002B2747" w:rsidRPr="00844C3C" w:rsidRDefault="002B2747" w:rsidP="00221E8E">
      <w:pPr>
        <w:keepNext/>
        <w:keepLines/>
        <w:numPr>
          <w:ilvl w:val="0"/>
          <w:numId w:val="36"/>
        </w:numPr>
        <w:ind w:left="714" w:hanging="357"/>
        <w:jc w:val="both"/>
        <w:rPr>
          <w:rFonts w:ascii="Tahoma" w:hAnsi="Tahoma" w:cs="Tahoma"/>
        </w:rPr>
      </w:pPr>
      <w:r w:rsidRPr="00844C3C">
        <w:rPr>
          <w:rFonts w:ascii="Tahoma" w:hAnsi="Tahoma" w:cs="Tahoma"/>
        </w:rPr>
        <w:t>navesti vse druge subjekte, katerih zmogljivosti bo uporabljal za vsak del javnega naročila za katerega bo uporabljal te zmogljivosti,</w:t>
      </w:r>
    </w:p>
    <w:p w14:paraId="7907D522" w14:textId="57FA899B" w:rsidR="002B2747" w:rsidRPr="00844C3C" w:rsidRDefault="002B2747" w:rsidP="00221E8E">
      <w:pPr>
        <w:keepNext/>
        <w:keepLines/>
        <w:numPr>
          <w:ilvl w:val="0"/>
          <w:numId w:val="36"/>
        </w:numPr>
        <w:ind w:left="714" w:hanging="357"/>
        <w:jc w:val="both"/>
        <w:rPr>
          <w:rFonts w:ascii="Tahoma" w:hAnsi="Tahoma" w:cs="Tahoma"/>
        </w:rPr>
      </w:pPr>
      <w:r w:rsidRPr="00844C3C">
        <w:rPr>
          <w:rFonts w:ascii="Tahoma" w:hAnsi="Tahoma" w:cs="Tahoma"/>
        </w:rPr>
        <w:t xml:space="preserve">predložiti izpolnjene priloge razpisne dokumentacije, ki se nanašajo na </w:t>
      </w:r>
      <w:r w:rsidR="00C20B39" w:rsidRPr="00844C3C">
        <w:rPr>
          <w:rFonts w:ascii="Tahoma" w:hAnsi="Tahoma" w:cs="Tahoma"/>
        </w:rPr>
        <w:t>druge subjekte</w:t>
      </w:r>
      <w:r w:rsidRPr="00844C3C">
        <w:rPr>
          <w:rFonts w:ascii="Tahoma" w:hAnsi="Tahoma" w:cs="Tahoma"/>
        </w:rPr>
        <w:t>,</w:t>
      </w:r>
    </w:p>
    <w:p w14:paraId="3C88615A" w14:textId="5FBB8BA6" w:rsidR="002B2747" w:rsidRPr="00844C3C" w:rsidRDefault="002B2747" w:rsidP="00221E8E">
      <w:pPr>
        <w:keepNext/>
        <w:keepLines/>
        <w:numPr>
          <w:ilvl w:val="0"/>
          <w:numId w:val="36"/>
        </w:numPr>
        <w:ind w:left="714" w:hanging="357"/>
        <w:jc w:val="both"/>
        <w:rPr>
          <w:rFonts w:ascii="Tahoma" w:hAnsi="Tahoma" w:cs="Tahoma"/>
        </w:rPr>
      </w:pPr>
      <w:r w:rsidRPr="00844C3C">
        <w:rPr>
          <w:rFonts w:ascii="Tahoma" w:hAnsi="Tahoma" w:cs="Tahoma"/>
        </w:rPr>
        <w:t xml:space="preserve">navesti kontaktne podatke in zakonite zastopnike predlaganih </w:t>
      </w:r>
      <w:r w:rsidR="00C20B39" w:rsidRPr="00844C3C">
        <w:rPr>
          <w:rFonts w:ascii="Tahoma" w:hAnsi="Tahoma" w:cs="Tahoma"/>
        </w:rPr>
        <w:t>drugih subjektov</w:t>
      </w:r>
      <w:r w:rsidRPr="00844C3C">
        <w:rPr>
          <w:rFonts w:ascii="Tahoma" w:hAnsi="Tahoma" w:cs="Tahoma"/>
        </w:rPr>
        <w:t>,</w:t>
      </w:r>
    </w:p>
    <w:p w14:paraId="570B9807" w14:textId="596475AF" w:rsidR="002B2747" w:rsidRPr="00844C3C" w:rsidRDefault="002B2747" w:rsidP="00221E8E">
      <w:pPr>
        <w:keepNext/>
        <w:keepLines/>
        <w:numPr>
          <w:ilvl w:val="0"/>
          <w:numId w:val="36"/>
        </w:numPr>
        <w:ind w:left="714" w:hanging="357"/>
        <w:jc w:val="both"/>
        <w:rPr>
          <w:rFonts w:ascii="Tahoma" w:hAnsi="Tahoma" w:cs="Tahoma"/>
          <w:kern w:val="16"/>
        </w:rPr>
      </w:pPr>
      <w:r w:rsidRPr="00844C3C">
        <w:rPr>
          <w:rFonts w:ascii="Tahoma" w:hAnsi="Tahoma" w:cs="Tahoma"/>
        </w:rPr>
        <w:t xml:space="preserve">v razdelek »Sodelujoči«, del »ESPD – ostali sodelujoči, predložiti </w:t>
      </w:r>
      <w:r w:rsidRPr="00844C3C">
        <w:rPr>
          <w:rFonts w:ascii="Tahoma" w:hAnsi="Tahoma" w:cs="Tahoma"/>
          <w:kern w:val="16"/>
        </w:rPr>
        <w:t xml:space="preserve">izpolnjen in popisan obrazec ESPD s strani </w:t>
      </w:r>
      <w:r w:rsidR="00C20B39" w:rsidRPr="00844C3C">
        <w:rPr>
          <w:rFonts w:ascii="Tahoma" w:hAnsi="Tahoma" w:cs="Tahoma"/>
          <w:kern w:val="16"/>
        </w:rPr>
        <w:t>drugega subjekta/o</w:t>
      </w:r>
      <w:r w:rsidRPr="00844C3C">
        <w:rPr>
          <w:rFonts w:ascii="Tahoma" w:hAnsi="Tahoma" w:cs="Tahoma"/>
          <w:kern w:val="16"/>
        </w:rPr>
        <w:t>v (Priloga 3),</w:t>
      </w:r>
    </w:p>
    <w:p w14:paraId="72D438AE" w14:textId="77777777" w:rsidR="002B2747" w:rsidRPr="00844C3C" w:rsidRDefault="002B2747" w:rsidP="00221E8E">
      <w:pPr>
        <w:keepNext/>
        <w:keepLines/>
        <w:numPr>
          <w:ilvl w:val="0"/>
          <w:numId w:val="36"/>
        </w:numPr>
        <w:ind w:left="714" w:hanging="357"/>
        <w:jc w:val="both"/>
        <w:rPr>
          <w:rFonts w:ascii="Tahoma" w:hAnsi="Tahoma" w:cs="Tahoma"/>
          <w:kern w:val="16"/>
        </w:rPr>
      </w:pPr>
      <w:r w:rsidRPr="00844C3C">
        <w:rPr>
          <w:rFonts w:ascii="Tahoma" w:hAnsi="Tahoma" w:cs="Tahoma"/>
        </w:rPr>
        <w:t>v razdelek »Dokumenti«, del »Ostale priloge«, predložiti vse Obrazce k Prilogi 3 (pooblastila in izjava),</w:t>
      </w:r>
    </w:p>
    <w:p w14:paraId="528F59E1" w14:textId="04C1802E" w:rsidR="002B2747" w:rsidRPr="00844C3C" w:rsidRDefault="002B2747" w:rsidP="00221E8E">
      <w:pPr>
        <w:keepNext/>
        <w:keepLines/>
        <w:numPr>
          <w:ilvl w:val="0"/>
          <w:numId w:val="36"/>
        </w:numPr>
        <w:ind w:left="714" w:hanging="357"/>
        <w:jc w:val="both"/>
        <w:rPr>
          <w:rFonts w:ascii="Tahoma" w:hAnsi="Tahoma" w:cs="Tahoma"/>
        </w:rPr>
      </w:pPr>
      <w:r w:rsidRPr="00844C3C">
        <w:rPr>
          <w:rFonts w:ascii="Tahoma" w:hAnsi="Tahoma" w:cs="Tahoma"/>
        </w:rPr>
        <w:t xml:space="preserve">predložiti </w:t>
      </w:r>
      <w:r w:rsidR="00C20B39" w:rsidRPr="00844C3C">
        <w:rPr>
          <w:rFonts w:ascii="Tahoma" w:hAnsi="Tahoma" w:cs="Tahoma"/>
          <w:u w:val="single"/>
        </w:rPr>
        <w:t>Prilogo 4/2</w:t>
      </w:r>
      <w:r w:rsidRPr="00844C3C">
        <w:rPr>
          <w:rFonts w:ascii="Tahoma" w:hAnsi="Tahoma" w:cs="Tahoma"/>
          <w:u w:val="single"/>
        </w:rPr>
        <w:t xml:space="preserve"> Seznam </w:t>
      </w:r>
      <w:r w:rsidR="00C20B39" w:rsidRPr="00844C3C">
        <w:rPr>
          <w:rFonts w:ascii="Tahoma" w:hAnsi="Tahoma" w:cs="Tahoma"/>
          <w:u w:val="single"/>
        </w:rPr>
        <w:t>drugih subjektov, katerih zmogljivosti uporablja ponudnik</w:t>
      </w:r>
      <w:r w:rsidRPr="00844C3C">
        <w:rPr>
          <w:rFonts w:ascii="Tahoma" w:hAnsi="Tahoma" w:cs="Tahoma"/>
        </w:rPr>
        <w:t>,</w:t>
      </w:r>
    </w:p>
    <w:p w14:paraId="422A1A2B" w14:textId="77777777" w:rsidR="002B2747" w:rsidRPr="00844C3C" w:rsidRDefault="002B2747" w:rsidP="00221E8E">
      <w:pPr>
        <w:keepNext/>
        <w:keepLines/>
        <w:numPr>
          <w:ilvl w:val="0"/>
          <w:numId w:val="36"/>
        </w:numPr>
        <w:ind w:left="714" w:hanging="357"/>
        <w:jc w:val="both"/>
        <w:rPr>
          <w:rFonts w:ascii="Tahoma" w:hAnsi="Tahoma" w:cs="Tahoma"/>
        </w:rPr>
      </w:pPr>
      <w:r w:rsidRPr="00844C3C">
        <w:rPr>
          <w:rFonts w:ascii="Tahoma" w:hAnsi="Tahoma" w:cs="Tahoma"/>
          <w:kern w:val="16"/>
        </w:rPr>
        <w:t>predložiti ostala dokazila, v kolikor/kot to izhaja iz posameznih točk v nadaljevanju razpisne dokumentacije.</w:t>
      </w:r>
    </w:p>
    <w:p w14:paraId="1E5E0841" w14:textId="6CF5032C" w:rsidR="00C20B39" w:rsidRPr="00844C3C" w:rsidRDefault="00C20B39" w:rsidP="00221E8E">
      <w:pPr>
        <w:keepNext/>
        <w:keepLines/>
        <w:jc w:val="both"/>
        <w:rPr>
          <w:rFonts w:ascii="Tahoma" w:hAnsi="Tahoma" w:cs="Tahoma"/>
        </w:rPr>
      </w:pPr>
    </w:p>
    <w:p w14:paraId="1EF5002B" w14:textId="77777777" w:rsidR="00C20B39" w:rsidRPr="00844C3C" w:rsidRDefault="00C20B39" w:rsidP="00221E8E">
      <w:pPr>
        <w:keepNext/>
        <w:keepLines/>
        <w:jc w:val="both"/>
        <w:rPr>
          <w:rFonts w:ascii="Tahoma" w:hAnsi="Tahoma" w:cs="Tahoma"/>
        </w:rPr>
      </w:pPr>
      <w:r w:rsidRPr="00844C3C">
        <w:rPr>
          <w:rFonts w:ascii="Tahoma" w:hAnsi="Tahoma" w:cs="Tahoma"/>
        </w:rPr>
        <w:t>V kolikor ima gospodarski subjekt sedež izven Republike Slovenije mora namesto izpolnjenega in podpisanega Obrazca 1 k Prilogi 3 oziroma Obrazca 2 k prilogi 3 priložiti dokazila v skladu z zahtevami točke 3 razpisne dokumentacije, ki se nanaša na gospodarske subjekte s sedežem izven Republike Slovenije.</w:t>
      </w:r>
    </w:p>
    <w:p w14:paraId="6F9A29A2" w14:textId="60630990" w:rsidR="00C20B39" w:rsidRPr="00844C3C" w:rsidRDefault="00C20B39" w:rsidP="00221E8E">
      <w:pPr>
        <w:keepNext/>
        <w:keepLines/>
        <w:jc w:val="both"/>
        <w:rPr>
          <w:rFonts w:ascii="Tahoma" w:hAnsi="Tahoma" w:cs="Tahoma"/>
        </w:rPr>
      </w:pPr>
    </w:p>
    <w:p w14:paraId="6A215ACC" w14:textId="59A37A5D" w:rsidR="00E7757F" w:rsidRPr="00844C3C" w:rsidRDefault="00E7757F" w:rsidP="00221E8E">
      <w:pPr>
        <w:keepNext/>
        <w:keepLines/>
        <w:jc w:val="both"/>
        <w:rPr>
          <w:rFonts w:ascii="Tahoma" w:hAnsi="Tahoma" w:cs="Tahoma"/>
        </w:rPr>
      </w:pPr>
      <w:r w:rsidRPr="00844C3C">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844C3C">
        <w:t xml:space="preserve"> </w:t>
      </w:r>
      <w:r w:rsidRPr="00844C3C">
        <w:rPr>
          <w:rFonts w:ascii="Tahoma" w:hAnsi="Tahoma" w:cs="Tahoma"/>
        </w:rPr>
        <w:t>uporablja ponudnik v ponudbi.</w:t>
      </w:r>
    </w:p>
    <w:p w14:paraId="1EE15865" w14:textId="3DE460BB" w:rsidR="002B2747" w:rsidRPr="00844C3C" w:rsidRDefault="002B2747" w:rsidP="00221E8E">
      <w:pPr>
        <w:keepNext/>
        <w:keepLines/>
        <w:jc w:val="both"/>
        <w:rPr>
          <w:rFonts w:ascii="Tahoma" w:hAnsi="Tahoma" w:cs="Tahoma"/>
        </w:rPr>
      </w:pPr>
    </w:p>
    <w:p w14:paraId="7F3E0116" w14:textId="77777777" w:rsidR="00154223" w:rsidRPr="00844C3C" w:rsidRDefault="00DB68E7" w:rsidP="00221E8E">
      <w:pPr>
        <w:keepNext/>
        <w:keepLines/>
        <w:numPr>
          <w:ilvl w:val="1"/>
          <w:numId w:val="2"/>
        </w:numPr>
        <w:jc w:val="both"/>
        <w:rPr>
          <w:rFonts w:ascii="Tahoma" w:hAnsi="Tahoma" w:cs="Tahoma"/>
        </w:rPr>
      </w:pPr>
      <w:r w:rsidRPr="00844C3C">
        <w:rPr>
          <w:rFonts w:ascii="Tahoma" w:hAnsi="Tahoma" w:cs="Tahoma"/>
          <w:b/>
        </w:rPr>
        <w:lastRenderedPageBreak/>
        <w:t>Ponudnik</w:t>
      </w:r>
      <w:r w:rsidR="00154223" w:rsidRPr="00844C3C">
        <w:rPr>
          <w:rFonts w:ascii="Tahoma" w:hAnsi="Tahoma" w:cs="Tahoma"/>
          <w:b/>
        </w:rPr>
        <w:t xml:space="preserve"> s sedežem izven Republike Slovenije</w:t>
      </w:r>
    </w:p>
    <w:p w14:paraId="08BCA274" w14:textId="77777777" w:rsidR="00154223" w:rsidRPr="00844C3C" w:rsidRDefault="00154223" w:rsidP="00221E8E">
      <w:pPr>
        <w:keepNext/>
        <w:keepLines/>
        <w:autoSpaceDE w:val="0"/>
        <w:autoSpaceDN w:val="0"/>
        <w:adjustRightInd w:val="0"/>
        <w:ind w:left="720"/>
        <w:jc w:val="both"/>
        <w:rPr>
          <w:rFonts w:ascii="Tahoma" w:eastAsia="Calibri" w:hAnsi="Tahoma" w:cs="Tahoma"/>
        </w:rPr>
      </w:pPr>
    </w:p>
    <w:p w14:paraId="47B1008D" w14:textId="77777777" w:rsidR="00E9648C" w:rsidRPr="00844C3C" w:rsidRDefault="00E9648C" w:rsidP="00221E8E">
      <w:pPr>
        <w:keepNext/>
        <w:keepLines/>
        <w:autoSpaceDE w:val="0"/>
        <w:autoSpaceDN w:val="0"/>
        <w:adjustRightInd w:val="0"/>
        <w:jc w:val="both"/>
        <w:rPr>
          <w:rFonts w:ascii="Tahoma" w:eastAsia="Calibri" w:hAnsi="Tahoma" w:cs="Tahoma"/>
        </w:rPr>
      </w:pPr>
      <w:r w:rsidRPr="00844C3C">
        <w:rPr>
          <w:rFonts w:ascii="Tahoma" w:hAnsi="Tahoma" w:cs="Tahoma"/>
        </w:rPr>
        <w:t xml:space="preserve">Ponudnik </w:t>
      </w:r>
      <w:r w:rsidRPr="00844C3C">
        <w:rPr>
          <w:rFonts w:ascii="Tahoma" w:eastAsia="Calibri" w:hAnsi="Tahoma" w:cs="Tahoma"/>
        </w:rPr>
        <w:t>s sedežem v tuji državi mora izpolnjevati enake pogoje kot p</w:t>
      </w:r>
      <w:r w:rsidRPr="00844C3C">
        <w:rPr>
          <w:rFonts w:ascii="Tahoma" w:hAnsi="Tahoma" w:cs="Tahoma"/>
        </w:rPr>
        <w:t xml:space="preserve">onudnik </w:t>
      </w:r>
      <w:r w:rsidRPr="00844C3C">
        <w:rPr>
          <w:rFonts w:ascii="Tahoma" w:eastAsia="Calibri" w:hAnsi="Tahoma" w:cs="Tahoma"/>
        </w:rPr>
        <w:t xml:space="preserve">s sedežem v Republiki Sloveniji. Enako velja tudi v primeru, da </w:t>
      </w:r>
      <w:r w:rsidRPr="00844C3C">
        <w:rPr>
          <w:rFonts w:ascii="Tahoma" w:hAnsi="Tahoma" w:cs="Tahoma"/>
        </w:rPr>
        <w:t xml:space="preserve">ponudnik </w:t>
      </w:r>
      <w:r w:rsidRPr="00844C3C">
        <w:rPr>
          <w:rFonts w:ascii="Tahoma" w:eastAsia="Calibri" w:hAnsi="Tahoma" w:cs="Tahoma"/>
        </w:rPr>
        <w:t>nastopa s partnerjem ali podizvajalcem ali se sklicuje na uporabo zmogljivosti drugih subjektov.</w:t>
      </w:r>
    </w:p>
    <w:p w14:paraId="6C6EF4D7" w14:textId="77777777" w:rsidR="00E9648C" w:rsidRPr="00844C3C" w:rsidRDefault="00E9648C" w:rsidP="00221E8E">
      <w:pPr>
        <w:keepNext/>
        <w:keepLines/>
        <w:autoSpaceDE w:val="0"/>
        <w:autoSpaceDN w:val="0"/>
        <w:adjustRightInd w:val="0"/>
        <w:jc w:val="both"/>
        <w:rPr>
          <w:rFonts w:ascii="Tahoma" w:eastAsia="Calibri" w:hAnsi="Tahoma" w:cs="Tahoma"/>
        </w:rPr>
      </w:pPr>
    </w:p>
    <w:p w14:paraId="77B3D137" w14:textId="77777777" w:rsidR="00E9648C" w:rsidRPr="00844C3C" w:rsidRDefault="00E9648C" w:rsidP="00221E8E">
      <w:pPr>
        <w:keepNext/>
        <w:keepLines/>
        <w:tabs>
          <w:tab w:val="left" w:pos="142"/>
        </w:tabs>
        <w:jc w:val="both"/>
        <w:rPr>
          <w:rFonts w:ascii="Tahoma" w:hAnsi="Tahoma" w:cs="Tahoma"/>
        </w:rPr>
      </w:pPr>
      <w:r w:rsidRPr="00844C3C">
        <w:rPr>
          <w:rFonts w:ascii="Tahoma" w:hAnsi="Tahoma" w:cs="Tahoma"/>
          <w:lang w:val="x-none"/>
        </w:rPr>
        <w:t>Ponudniki in posamezni člani skupine ponudnikov v okviru skupne ponudbe</w:t>
      </w:r>
      <w:r w:rsidRPr="00844C3C">
        <w:rPr>
          <w:rFonts w:ascii="Tahoma" w:hAnsi="Tahoma" w:cs="Tahoma"/>
        </w:rPr>
        <w:t xml:space="preserve"> ter podizvajalci</w:t>
      </w:r>
      <w:r w:rsidRPr="00844C3C">
        <w:rPr>
          <w:rFonts w:ascii="Tahoma" w:hAnsi="Tahoma" w:cs="Tahoma"/>
          <w:lang w:val="x-none"/>
        </w:rPr>
        <w:t>, ki nimajo sedeža v Republiki Sloveniji, morajo posamezno sposobnost dokazovati v skladu</w:t>
      </w:r>
      <w:r w:rsidRPr="00844C3C">
        <w:rPr>
          <w:rFonts w:ascii="Tahoma" w:hAnsi="Tahoma" w:cs="Tahoma"/>
        </w:rPr>
        <w:t xml:space="preserve"> z zahtevami naročnika iz razpisne dokumentacije, ki velja za vse ponudnike</w:t>
      </w:r>
      <w:r w:rsidRPr="00844C3C">
        <w:rPr>
          <w:rFonts w:ascii="Tahoma" w:hAnsi="Tahoma" w:cs="Tahoma"/>
          <w:lang w:val="x-none"/>
        </w:rPr>
        <w:t xml:space="preserve"> </w:t>
      </w:r>
      <w:r w:rsidRPr="00844C3C">
        <w:rPr>
          <w:rFonts w:ascii="Tahoma" w:hAnsi="Tahoma" w:cs="Tahoma"/>
        </w:rPr>
        <w:t xml:space="preserve">ter v skladu </w:t>
      </w:r>
      <w:r w:rsidRPr="00844C3C">
        <w:rPr>
          <w:rFonts w:ascii="Tahoma" w:hAnsi="Tahoma" w:cs="Tahoma"/>
          <w:lang w:val="x-none"/>
        </w:rPr>
        <w:t xml:space="preserve">z določili </w:t>
      </w:r>
      <w:r w:rsidRPr="00844C3C">
        <w:rPr>
          <w:rFonts w:ascii="Tahoma" w:hAnsi="Tahoma" w:cs="Tahoma"/>
        </w:rPr>
        <w:t>četrtega odstavka 77</w:t>
      </w:r>
      <w:r w:rsidRPr="00844C3C">
        <w:rPr>
          <w:rFonts w:ascii="Tahoma" w:hAnsi="Tahoma" w:cs="Tahoma"/>
          <w:lang w:val="x-none"/>
        </w:rPr>
        <w:t>. člena ZJN-</w:t>
      </w:r>
      <w:r w:rsidRPr="00844C3C">
        <w:rPr>
          <w:rFonts w:ascii="Tahoma" w:hAnsi="Tahoma" w:cs="Tahoma"/>
        </w:rPr>
        <w:t>3</w:t>
      </w:r>
      <w:r w:rsidRPr="00844C3C">
        <w:rPr>
          <w:rFonts w:ascii="Tahoma" w:hAnsi="Tahoma" w:cs="Tahoma"/>
          <w:lang w:val="x-none"/>
        </w:rPr>
        <w:t xml:space="preserve"> in ta dokazila priložiti k ponudbi. </w:t>
      </w:r>
    </w:p>
    <w:p w14:paraId="486E2796" w14:textId="77777777" w:rsidR="00E9648C" w:rsidRPr="00844C3C" w:rsidRDefault="00E9648C" w:rsidP="00221E8E">
      <w:pPr>
        <w:keepNext/>
        <w:keepLines/>
        <w:jc w:val="both"/>
        <w:rPr>
          <w:rFonts w:ascii="Tahoma" w:hAnsi="Tahoma" w:cs="Tahoma"/>
        </w:rPr>
      </w:pPr>
    </w:p>
    <w:p w14:paraId="44F18207" w14:textId="77777777" w:rsidR="00E9648C" w:rsidRPr="00844C3C" w:rsidRDefault="00E9648C" w:rsidP="00221E8E">
      <w:pPr>
        <w:keepNext/>
        <w:keepLines/>
        <w:jc w:val="both"/>
        <w:rPr>
          <w:rFonts w:ascii="Tahoma" w:hAnsi="Tahoma" w:cs="Tahoma"/>
          <w:b/>
        </w:rPr>
      </w:pPr>
      <w:r w:rsidRPr="00844C3C">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00162CE6" w14:textId="77777777" w:rsidR="00CB4E94" w:rsidRPr="00844C3C" w:rsidRDefault="00CB4E94" w:rsidP="00221E8E">
      <w:pPr>
        <w:keepNext/>
        <w:keepLines/>
        <w:jc w:val="both"/>
        <w:rPr>
          <w:rFonts w:ascii="Tahoma" w:hAnsi="Tahoma" w:cs="Tahoma"/>
        </w:rPr>
      </w:pPr>
    </w:p>
    <w:p w14:paraId="6DC52BAC" w14:textId="77777777" w:rsidR="007F569C" w:rsidRPr="00844C3C" w:rsidRDefault="007F569C" w:rsidP="00221E8E">
      <w:pPr>
        <w:keepNext/>
        <w:keepLines/>
        <w:numPr>
          <w:ilvl w:val="1"/>
          <w:numId w:val="2"/>
        </w:numPr>
        <w:jc w:val="both"/>
        <w:rPr>
          <w:rFonts w:ascii="Tahoma" w:hAnsi="Tahoma" w:cs="Tahoma"/>
          <w:b/>
        </w:rPr>
      </w:pPr>
      <w:r w:rsidRPr="00844C3C">
        <w:rPr>
          <w:rFonts w:ascii="Tahoma" w:hAnsi="Tahoma" w:cs="Tahoma"/>
          <w:b/>
        </w:rPr>
        <w:t>Okvirni sporazum</w:t>
      </w:r>
    </w:p>
    <w:p w14:paraId="40296790" w14:textId="77777777" w:rsidR="007F569C" w:rsidRPr="00844C3C" w:rsidRDefault="007F569C" w:rsidP="00221E8E">
      <w:pPr>
        <w:keepNext/>
        <w:keepLines/>
        <w:ind w:hanging="360"/>
        <w:jc w:val="both"/>
        <w:rPr>
          <w:rFonts w:ascii="Tahoma" w:hAnsi="Tahoma" w:cs="Tahoma"/>
        </w:rPr>
      </w:pPr>
    </w:p>
    <w:p w14:paraId="0F76CD2B" w14:textId="77777777" w:rsidR="007F569C" w:rsidRPr="00844C3C" w:rsidRDefault="007F569C" w:rsidP="00221E8E">
      <w:pPr>
        <w:keepNext/>
        <w:keepLines/>
        <w:jc w:val="both"/>
        <w:rPr>
          <w:rFonts w:ascii="Tahoma" w:hAnsi="Tahoma" w:cs="Tahoma"/>
        </w:rPr>
      </w:pPr>
      <w:r w:rsidRPr="00844C3C">
        <w:rPr>
          <w:rFonts w:ascii="Tahoma" w:hAnsi="Tahoma" w:cs="Tahoma"/>
        </w:rPr>
        <w:t>Okvirni sporazum z izbranim ponudnikom za posamezni sklop bo podpisal zakoniti zastopnik naročnika.</w:t>
      </w:r>
    </w:p>
    <w:p w14:paraId="5BA99388" w14:textId="77777777" w:rsidR="007F569C" w:rsidRPr="00844C3C" w:rsidRDefault="007F569C" w:rsidP="00221E8E">
      <w:pPr>
        <w:keepNext/>
        <w:keepLines/>
        <w:jc w:val="both"/>
        <w:rPr>
          <w:rFonts w:ascii="Tahoma" w:hAnsi="Tahoma" w:cs="Tahoma"/>
        </w:rPr>
      </w:pPr>
    </w:p>
    <w:p w14:paraId="138DA8FE" w14:textId="77777777" w:rsidR="007F569C" w:rsidRPr="00844C3C" w:rsidRDefault="007F569C" w:rsidP="00221E8E">
      <w:pPr>
        <w:keepNext/>
        <w:keepLines/>
        <w:jc w:val="both"/>
        <w:rPr>
          <w:rFonts w:ascii="Tahoma" w:hAnsi="Tahoma" w:cs="Tahoma"/>
        </w:rPr>
      </w:pPr>
      <w:r w:rsidRPr="00844C3C">
        <w:rPr>
          <w:rFonts w:ascii="Tahoma" w:hAnsi="Tahoma" w:cs="Tahoma"/>
        </w:rPr>
        <w:t>Okvirni sporazum se bo pred podpisom vsebinsko prilagodil le glede na to, ali bo izbrani ponudnik predložil skupno ponudbo, prijavil sodelovanje podizvajalcev in podobno.</w:t>
      </w:r>
    </w:p>
    <w:p w14:paraId="3C98D0EB" w14:textId="77777777" w:rsidR="007F569C" w:rsidRPr="00844C3C" w:rsidRDefault="007F569C" w:rsidP="00221E8E">
      <w:pPr>
        <w:keepNext/>
        <w:keepLines/>
        <w:jc w:val="both"/>
        <w:rPr>
          <w:rFonts w:ascii="Tahoma" w:hAnsi="Tahoma" w:cs="Tahoma"/>
        </w:rPr>
      </w:pPr>
    </w:p>
    <w:p w14:paraId="4D93AD7F" w14:textId="332CC8C2" w:rsidR="007F569C" w:rsidRPr="00844C3C" w:rsidRDefault="007F569C" w:rsidP="00221E8E">
      <w:pPr>
        <w:keepNext/>
        <w:keepLines/>
        <w:jc w:val="both"/>
        <w:rPr>
          <w:rFonts w:ascii="Tahoma" w:hAnsi="Tahoma" w:cs="Tahoma"/>
        </w:rPr>
      </w:pPr>
      <w:r w:rsidRPr="00844C3C">
        <w:rPr>
          <w:rFonts w:ascii="Tahoma" w:hAnsi="Tahoma" w:cs="Tahoma"/>
        </w:rPr>
        <w:t xml:space="preserve">V skladu s šestim odstavkom 14. člena Zakona o integriteti in preprečevanju korupcije (Ur. l. RS, št. 69/11-UPB2 s spremembami; v nadaljevanju </w:t>
      </w:r>
      <w:proofErr w:type="spellStart"/>
      <w:r w:rsidRPr="00844C3C">
        <w:rPr>
          <w:rFonts w:ascii="Tahoma" w:hAnsi="Tahoma" w:cs="Tahoma"/>
        </w:rPr>
        <w:t>ZIntPK</w:t>
      </w:r>
      <w:proofErr w:type="spellEnd"/>
      <w:r w:rsidRPr="00844C3C">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802139">
        <w:rPr>
          <w:rFonts w:ascii="Tahoma" w:hAnsi="Tahoma" w:cs="Tahoma"/>
        </w:rPr>
        <w:t>Obrazec 3 k Prilogi 3</w:t>
      </w:r>
      <w:r w:rsidRPr="00844C3C">
        <w:rPr>
          <w:rFonts w:ascii="Tahoma" w:hAnsi="Tahoma" w:cs="Tahoma"/>
        </w:rPr>
        <w:t xml:space="preserve">). Če bo ponudnik predložil lažno izjavo oziroma bo dal neresnične podatke o navedenih dejstvih, bo to imelo za posledico ničnost okvirnega sporazuma. Izjavo bodo morali podati tudi ostali gospodarski subjekti, ki nastopajo v ponudbi skupaj s ponudnikom. V kolikor ponudnik </w:t>
      </w:r>
      <w:r w:rsidR="00802139">
        <w:rPr>
          <w:rFonts w:ascii="Tahoma" w:hAnsi="Tahoma" w:cs="Tahoma"/>
        </w:rPr>
        <w:t>Obrazec 3 k Prilogi 3</w:t>
      </w:r>
      <w:r w:rsidRPr="00844C3C">
        <w:rPr>
          <w:rFonts w:ascii="Tahoma" w:hAnsi="Tahoma" w:cs="Tahoma"/>
        </w:rPr>
        <w:t xml:space="preserve"> ne bo priloži že v ponudbi, bo naročnik ponudnika pozval k predložitvi izpolnjene predmetne priloge pred sklenitvijo okvirnega sporazuma.</w:t>
      </w:r>
    </w:p>
    <w:p w14:paraId="3573D115" w14:textId="77777777" w:rsidR="007F569C" w:rsidRPr="00844C3C" w:rsidRDefault="007F569C" w:rsidP="00221E8E">
      <w:pPr>
        <w:keepNext/>
        <w:keepLines/>
        <w:jc w:val="both"/>
        <w:rPr>
          <w:rFonts w:ascii="Tahoma" w:hAnsi="Tahoma" w:cs="Tahoma"/>
        </w:rPr>
      </w:pPr>
    </w:p>
    <w:p w14:paraId="3728D458" w14:textId="2D4CFDD9" w:rsidR="007F569C" w:rsidRPr="00844C3C" w:rsidRDefault="007F569C" w:rsidP="00221E8E">
      <w:pPr>
        <w:keepNext/>
        <w:keepLines/>
        <w:jc w:val="both"/>
        <w:rPr>
          <w:rFonts w:ascii="Tahoma" w:hAnsi="Tahoma" w:cs="Tahoma"/>
        </w:rPr>
      </w:pPr>
      <w:r w:rsidRPr="00844C3C">
        <w:rPr>
          <w:rFonts w:ascii="Tahoma" w:hAnsi="Tahoma" w:cs="Tahoma"/>
        </w:rPr>
        <w:t xml:space="preserve">Vzorec okvirnega sporazuma je kot Priloga 8 sestavni del te razpisne dokumentacije. Ponudnik potrdi, da se strinja z vsebino okvirnega sporazuma in pisnega sporazuma varstvenih ukrepov s podpisom </w:t>
      </w:r>
      <w:r w:rsidRPr="00844C3C">
        <w:rPr>
          <w:rFonts w:ascii="Tahoma" w:hAnsi="Tahoma" w:cs="Tahoma"/>
          <w:szCs w:val="22"/>
        </w:rPr>
        <w:t>ESPD (</w:t>
      </w:r>
      <w:r w:rsidRPr="00844C3C">
        <w:rPr>
          <w:rFonts w:ascii="Tahoma" w:hAnsi="Tahoma" w:cs="Tahoma"/>
          <w:i/>
          <w:szCs w:val="22"/>
        </w:rPr>
        <w:t>v »Del VI: Sklepne izjave«</w:t>
      </w:r>
      <w:r w:rsidRPr="00844C3C">
        <w:rPr>
          <w:rFonts w:ascii="Tahoma" w:hAnsi="Tahoma" w:cs="Tahoma"/>
          <w:szCs w:val="22"/>
        </w:rPr>
        <w:t>).</w:t>
      </w:r>
      <w:r w:rsidRPr="00844C3C">
        <w:rPr>
          <w:rFonts w:ascii="Tahoma" w:hAnsi="Tahoma" w:cs="Tahoma"/>
        </w:rPr>
        <w:t xml:space="preserve"> </w:t>
      </w:r>
    </w:p>
    <w:p w14:paraId="7DB33DED" w14:textId="79957B70" w:rsidR="00930E5D" w:rsidRPr="00844C3C" w:rsidRDefault="00930E5D" w:rsidP="00221E8E">
      <w:pPr>
        <w:keepNext/>
        <w:keepLines/>
        <w:jc w:val="both"/>
        <w:rPr>
          <w:rFonts w:ascii="Tahoma" w:hAnsi="Tahoma" w:cs="Tahoma"/>
        </w:rPr>
      </w:pPr>
    </w:p>
    <w:p w14:paraId="76AD65C1" w14:textId="6AB52125" w:rsidR="00930E5D" w:rsidRPr="00844C3C" w:rsidRDefault="00930E5D" w:rsidP="00221E8E">
      <w:pPr>
        <w:keepNext/>
        <w:keepLines/>
        <w:jc w:val="both"/>
        <w:rPr>
          <w:rFonts w:ascii="Tahoma" w:hAnsi="Tahoma" w:cs="Tahoma"/>
        </w:rPr>
      </w:pPr>
      <w:r w:rsidRPr="00844C3C">
        <w:rPr>
          <w:rFonts w:ascii="Tahoma" w:hAnsi="Tahoma" w:cs="Tahoma"/>
        </w:rPr>
        <w:t>Ponudnik k ponudbeni dokumentaciji predloži izpolnjen osnutek okvirnega sporazuma.</w:t>
      </w:r>
    </w:p>
    <w:p w14:paraId="6BEBD76A" w14:textId="56257A6C" w:rsidR="001C560D" w:rsidRPr="00844C3C" w:rsidRDefault="001C560D" w:rsidP="00221E8E">
      <w:pPr>
        <w:keepNext/>
        <w:keepLines/>
        <w:jc w:val="both"/>
        <w:rPr>
          <w:rFonts w:ascii="Tahoma" w:hAnsi="Tahoma" w:cs="Tahoma"/>
        </w:rPr>
      </w:pPr>
    </w:p>
    <w:p w14:paraId="6C819E4C" w14:textId="77777777" w:rsidR="004F3CD4" w:rsidRPr="00844C3C" w:rsidRDefault="004F3CD4" w:rsidP="00221E8E">
      <w:pPr>
        <w:keepNext/>
        <w:keepLines/>
        <w:numPr>
          <w:ilvl w:val="1"/>
          <w:numId w:val="2"/>
        </w:numPr>
        <w:jc w:val="both"/>
        <w:rPr>
          <w:rFonts w:ascii="Tahoma" w:hAnsi="Tahoma" w:cs="Tahoma"/>
          <w:b/>
        </w:rPr>
      </w:pPr>
      <w:r w:rsidRPr="00844C3C">
        <w:rPr>
          <w:rFonts w:ascii="Tahoma" w:hAnsi="Tahoma" w:cs="Tahoma"/>
          <w:b/>
        </w:rPr>
        <w:t>Veljavnost ponudbe</w:t>
      </w:r>
    </w:p>
    <w:p w14:paraId="43A2B8A7" w14:textId="77777777" w:rsidR="004F3CD4" w:rsidRPr="00844C3C" w:rsidRDefault="004F3CD4" w:rsidP="00221E8E">
      <w:pPr>
        <w:keepNext/>
        <w:keepLines/>
        <w:jc w:val="both"/>
        <w:rPr>
          <w:rFonts w:ascii="Tahoma" w:hAnsi="Tahoma" w:cs="Tahoma"/>
        </w:rPr>
      </w:pPr>
    </w:p>
    <w:p w14:paraId="5492C000" w14:textId="2EC0BB3A" w:rsidR="004F3CD4" w:rsidRPr="00844C3C" w:rsidRDefault="004F3CD4" w:rsidP="00221E8E">
      <w:pPr>
        <w:keepNext/>
        <w:keepLines/>
        <w:jc w:val="both"/>
        <w:rPr>
          <w:rFonts w:ascii="Tahoma" w:hAnsi="Tahoma" w:cs="Tahoma"/>
        </w:rPr>
      </w:pPr>
      <w:r w:rsidRPr="00844C3C">
        <w:rPr>
          <w:rFonts w:ascii="Tahoma" w:hAnsi="Tahoma" w:cs="Tahoma"/>
        </w:rPr>
        <w:t>Ponudba mora biti ve</w:t>
      </w:r>
      <w:r w:rsidR="00121432" w:rsidRPr="00844C3C">
        <w:rPr>
          <w:rFonts w:ascii="Tahoma" w:hAnsi="Tahoma" w:cs="Tahoma"/>
        </w:rPr>
        <w:t xml:space="preserve">ljavna najmanj do </w:t>
      </w:r>
      <w:r w:rsidR="00802139">
        <w:rPr>
          <w:rFonts w:ascii="Tahoma" w:hAnsi="Tahoma" w:cs="Tahoma"/>
        </w:rPr>
        <w:t>31. 03</w:t>
      </w:r>
      <w:r w:rsidR="008D2EEA" w:rsidRPr="00844C3C">
        <w:rPr>
          <w:rFonts w:ascii="Tahoma" w:hAnsi="Tahoma" w:cs="Tahoma"/>
        </w:rPr>
        <w:t>. 2023</w:t>
      </w:r>
      <w:r w:rsidRPr="00844C3C">
        <w:rPr>
          <w:rFonts w:ascii="Tahoma" w:hAnsi="Tahoma" w:cs="Tahoma"/>
        </w:rPr>
        <w:t>.</w:t>
      </w:r>
    </w:p>
    <w:p w14:paraId="1CDC97F8" w14:textId="77777777" w:rsidR="004F3CD4" w:rsidRPr="00844C3C" w:rsidRDefault="004F3CD4" w:rsidP="00221E8E">
      <w:pPr>
        <w:keepNext/>
        <w:keepLines/>
        <w:jc w:val="both"/>
        <w:rPr>
          <w:rFonts w:ascii="Tahoma" w:hAnsi="Tahoma" w:cs="Tahoma"/>
        </w:rPr>
      </w:pPr>
    </w:p>
    <w:p w14:paraId="55BEC202" w14:textId="77777777" w:rsidR="007C70A1" w:rsidRPr="00844C3C" w:rsidRDefault="00121432" w:rsidP="00221E8E">
      <w:pPr>
        <w:keepNext/>
        <w:keepLines/>
        <w:numPr>
          <w:ilvl w:val="1"/>
          <w:numId w:val="2"/>
        </w:numPr>
        <w:jc w:val="both"/>
        <w:rPr>
          <w:rFonts w:ascii="Tahoma" w:hAnsi="Tahoma" w:cs="Tahoma"/>
          <w:b/>
        </w:rPr>
      </w:pPr>
      <w:r w:rsidRPr="00844C3C">
        <w:rPr>
          <w:rFonts w:ascii="Tahoma" w:hAnsi="Tahoma" w:cs="Tahoma"/>
          <w:b/>
        </w:rPr>
        <w:t>Rok za p</w:t>
      </w:r>
      <w:r w:rsidR="007C70A1" w:rsidRPr="00844C3C">
        <w:rPr>
          <w:rFonts w:ascii="Tahoma" w:hAnsi="Tahoma" w:cs="Tahoma"/>
          <w:b/>
        </w:rPr>
        <w:t>redložitev ponudbe</w:t>
      </w:r>
    </w:p>
    <w:p w14:paraId="1225BA6B" w14:textId="77777777" w:rsidR="00184D04" w:rsidRPr="00844C3C" w:rsidRDefault="00184D04" w:rsidP="00221E8E">
      <w:pPr>
        <w:pStyle w:val="Telobesedila3"/>
        <w:keepNext/>
        <w:keepLines/>
        <w:tabs>
          <w:tab w:val="clear" w:pos="142"/>
        </w:tabs>
        <w:rPr>
          <w:rFonts w:ascii="Tahoma" w:hAnsi="Tahoma" w:cs="Tahoma"/>
          <w:lang w:val="sl-SI"/>
        </w:rPr>
      </w:pPr>
    </w:p>
    <w:p w14:paraId="4C6D5FBB" w14:textId="77777777" w:rsidR="007D275D" w:rsidRPr="00844C3C" w:rsidRDefault="007D275D" w:rsidP="00221E8E">
      <w:pPr>
        <w:keepNext/>
        <w:keepLines/>
        <w:tabs>
          <w:tab w:val="left" w:pos="142"/>
        </w:tabs>
        <w:jc w:val="both"/>
        <w:rPr>
          <w:rFonts w:ascii="Tahoma" w:hAnsi="Tahoma" w:cs="Tahoma"/>
        </w:rPr>
      </w:pPr>
      <w:r w:rsidRPr="00844C3C">
        <w:rPr>
          <w:rFonts w:ascii="Tahoma" w:hAnsi="Tahoma" w:cs="Tahoma"/>
          <w:lang w:val="x-none"/>
        </w:rPr>
        <w:t>Ponudnik mora ponudb</w:t>
      </w:r>
      <w:r w:rsidRPr="00844C3C">
        <w:rPr>
          <w:rFonts w:ascii="Tahoma" w:hAnsi="Tahoma" w:cs="Tahoma"/>
        </w:rPr>
        <w:t>o</w:t>
      </w:r>
      <w:r w:rsidRPr="00844C3C">
        <w:rPr>
          <w:rFonts w:ascii="Tahoma" w:hAnsi="Tahoma" w:cs="Tahoma"/>
          <w:lang w:val="x-none"/>
        </w:rPr>
        <w:t xml:space="preserve"> predložiti </w:t>
      </w:r>
      <w:r w:rsidRPr="00844C3C">
        <w:rPr>
          <w:rFonts w:ascii="Tahoma" w:hAnsi="Tahoma" w:cs="Tahoma"/>
        </w:rPr>
        <w:t xml:space="preserve">elektronsko, </w:t>
      </w:r>
      <w:r w:rsidRPr="00844C3C">
        <w:rPr>
          <w:rFonts w:ascii="Tahoma" w:hAnsi="Tahoma" w:cs="Tahoma"/>
          <w:lang w:val="x-none"/>
        </w:rPr>
        <w:t xml:space="preserve">v </w:t>
      </w:r>
      <w:r w:rsidRPr="00844C3C">
        <w:rPr>
          <w:rFonts w:ascii="Tahoma" w:hAnsi="Tahoma" w:cs="Tahoma"/>
          <w:b/>
          <w:lang w:val="x-none"/>
        </w:rPr>
        <w:t>informacijsk</w:t>
      </w:r>
      <w:r w:rsidRPr="00844C3C">
        <w:rPr>
          <w:rFonts w:ascii="Tahoma" w:hAnsi="Tahoma" w:cs="Tahoma"/>
          <w:b/>
        </w:rPr>
        <w:t>em</w:t>
      </w:r>
      <w:r w:rsidRPr="00844C3C">
        <w:rPr>
          <w:rFonts w:ascii="Tahoma" w:hAnsi="Tahoma" w:cs="Tahoma"/>
          <w:b/>
          <w:lang w:val="x-none"/>
        </w:rPr>
        <w:t xml:space="preserve"> sistem</w:t>
      </w:r>
      <w:r w:rsidRPr="00844C3C">
        <w:rPr>
          <w:rFonts w:ascii="Tahoma" w:hAnsi="Tahoma" w:cs="Tahoma"/>
          <w:b/>
        </w:rPr>
        <w:t>u</w:t>
      </w:r>
      <w:r w:rsidRPr="00844C3C">
        <w:rPr>
          <w:rFonts w:ascii="Tahoma" w:hAnsi="Tahoma" w:cs="Tahoma"/>
          <w:b/>
          <w:lang w:val="x-none"/>
        </w:rPr>
        <w:t xml:space="preserve"> e-JN</w:t>
      </w:r>
      <w:r w:rsidRPr="00844C3C">
        <w:rPr>
          <w:rFonts w:ascii="Tahoma" w:hAnsi="Tahoma" w:cs="Tahoma"/>
        </w:rPr>
        <w:t>,</w:t>
      </w:r>
      <w:r w:rsidRPr="00844C3C">
        <w:rPr>
          <w:rFonts w:ascii="Tahoma" w:hAnsi="Tahoma" w:cs="Tahoma"/>
          <w:lang w:val="x-none"/>
        </w:rPr>
        <w:t xml:space="preserve"> na spletnem naslovu </w:t>
      </w:r>
      <w:hyperlink r:id="rId12" w:history="1">
        <w:r w:rsidRPr="00844C3C">
          <w:rPr>
            <w:rFonts w:ascii="Tahoma" w:hAnsi="Tahoma" w:cs="Tahoma"/>
            <w:color w:val="0000FF"/>
            <w:u w:val="single"/>
            <w:lang w:val="x-none"/>
          </w:rPr>
          <w:t>https://ejn.gov.si/eJN2</w:t>
        </w:r>
      </w:hyperlink>
      <w:r w:rsidRPr="00844C3C">
        <w:rPr>
          <w:rFonts w:ascii="Tahoma" w:hAnsi="Tahoma" w:cs="Tahoma"/>
        </w:rPr>
        <w:t xml:space="preserve">, v skladu </w:t>
      </w:r>
      <w:r w:rsidRPr="00844C3C">
        <w:rPr>
          <w:rFonts w:ascii="Tahoma" w:hAnsi="Tahoma" w:cs="Tahoma"/>
          <w:u w:val="single"/>
        </w:rPr>
        <w:t xml:space="preserve">s </w:t>
      </w:r>
      <w:r w:rsidRPr="00844C3C">
        <w:rPr>
          <w:rFonts w:ascii="Tahoma" w:hAnsi="Tahoma" w:cs="Tahoma"/>
          <w:b/>
          <w:u w:val="single"/>
        </w:rPr>
        <w:t>poglavjem 6</w:t>
      </w:r>
      <w:r w:rsidRPr="00844C3C">
        <w:rPr>
          <w:rFonts w:ascii="Tahoma" w:hAnsi="Tahoma" w:cs="Tahoma"/>
          <w:u w:val="single"/>
        </w:rPr>
        <w:t xml:space="preserve"> te razpisne dokumentacije</w:t>
      </w:r>
      <w:r w:rsidRPr="00844C3C">
        <w:rPr>
          <w:rFonts w:ascii="Tahoma" w:hAnsi="Tahoma" w:cs="Tahoma"/>
        </w:rPr>
        <w:t>, v katerem je opredeljen tudi rok za predložitev elektronske ponudbe. Ponudnik nosi vse stroške za pripravo in predložitev ponudbe.</w:t>
      </w:r>
    </w:p>
    <w:p w14:paraId="1AFE6001" w14:textId="77777777" w:rsidR="0056124E" w:rsidRPr="00844C3C" w:rsidRDefault="0056124E" w:rsidP="00221E8E">
      <w:pPr>
        <w:keepNext/>
        <w:keepLines/>
        <w:jc w:val="both"/>
        <w:rPr>
          <w:rFonts w:ascii="Tahoma" w:hAnsi="Tahoma" w:cs="Tahoma"/>
        </w:rPr>
      </w:pPr>
    </w:p>
    <w:p w14:paraId="2BB5BC63" w14:textId="77777777" w:rsidR="004F2EA8" w:rsidRPr="00844C3C" w:rsidRDefault="004F2EA8" w:rsidP="00221E8E">
      <w:pPr>
        <w:keepNext/>
        <w:keepLines/>
        <w:numPr>
          <w:ilvl w:val="1"/>
          <w:numId w:val="2"/>
        </w:numPr>
        <w:jc w:val="both"/>
        <w:rPr>
          <w:rFonts w:ascii="Tahoma" w:hAnsi="Tahoma" w:cs="Tahoma"/>
          <w:b/>
        </w:rPr>
      </w:pPr>
      <w:r w:rsidRPr="00844C3C">
        <w:rPr>
          <w:rFonts w:ascii="Tahoma" w:hAnsi="Tahoma" w:cs="Tahoma"/>
          <w:b/>
        </w:rPr>
        <w:t>Pregled in ocenjevanje ponudb</w:t>
      </w:r>
    </w:p>
    <w:p w14:paraId="7608FA61" w14:textId="77777777" w:rsidR="004F2EA8" w:rsidRPr="00844C3C" w:rsidRDefault="004F2EA8" w:rsidP="00221E8E">
      <w:pPr>
        <w:keepNext/>
        <w:keepLines/>
        <w:rPr>
          <w:rFonts w:ascii="Tahoma" w:hAnsi="Tahoma" w:cs="Tahoma"/>
        </w:rPr>
      </w:pPr>
    </w:p>
    <w:p w14:paraId="517A41F7" w14:textId="77777777" w:rsidR="007931EB" w:rsidRPr="00844C3C" w:rsidRDefault="004F2EA8" w:rsidP="00221E8E">
      <w:pPr>
        <w:keepNext/>
        <w:keepLines/>
        <w:jc w:val="both"/>
        <w:rPr>
          <w:rFonts w:ascii="Tahoma" w:hAnsi="Tahoma" w:cs="Tahoma"/>
        </w:rPr>
      </w:pPr>
      <w:r w:rsidRPr="00844C3C">
        <w:rPr>
          <w:rFonts w:ascii="Tahoma" w:hAnsi="Tahoma" w:cs="Tahoma"/>
        </w:rPr>
        <w:t>Naročnik bo pred oddajo javnega naročila preveril obstoj in vsebino podatkov oziroma drugih navedb iz ponudbe ponudnika, kateremu se je odločil oddati javno naročilo</w:t>
      </w:r>
      <w:r w:rsidR="00C03C06" w:rsidRPr="00844C3C">
        <w:rPr>
          <w:rFonts w:ascii="Tahoma" w:hAnsi="Tahoma" w:cs="Tahoma"/>
        </w:rPr>
        <w:t xml:space="preserve"> za posamezni sklop predmeta javnega naročila</w:t>
      </w:r>
      <w:r w:rsidRPr="00844C3C">
        <w:rPr>
          <w:rFonts w:ascii="Tahoma" w:hAnsi="Tahoma" w:cs="Tahoma"/>
        </w:rPr>
        <w:t>.</w:t>
      </w:r>
      <w:r w:rsidR="00DF3A28" w:rsidRPr="00844C3C">
        <w:rPr>
          <w:rFonts w:ascii="Tahoma" w:hAnsi="Tahoma" w:cs="Tahoma"/>
        </w:rPr>
        <w:t xml:space="preserve"> Naročnik bo opravil pregled in ocenjevanje ponudb ter javno naročilo oddal na način, kot je opredeljeno v določilih 89. člena ZJN-3.</w:t>
      </w:r>
    </w:p>
    <w:p w14:paraId="1D3602A5" w14:textId="77777777" w:rsidR="0056124E" w:rsidRPr="00844C3C" w:rsidRDefault="0056124E" w:rsidP="00221E8E">
      <w:pPr>
        <w:keepNext/>
        <w:keepLines/>
        <w:numPr>
          <w:ilvl w:val="1"/>
          <w:numId w:val="2"/>
        </w:numPr>
        <w:jc w:val="both"/>
        <w:rPr>
          <w:rFonts w:ascii="Tahoma" w:hAnsi="Tahoma" w:cs="Tahoma"/>
          <w:b/>
        </w:rPr>
      </w:pPr>
      <w:r w:rsidRPr="00844C3C">
        <w:rPr>
          <w:rFonts w:ascii="Tahoma" w:hAnsi="Tahoma" w:cs="Tahoma"/>
          <w:b/>
        </w:rPr>
        <w:lastRenderedPageBreak/>
        <w:t xml:space="preserve">Sprejem odločitve o oddaji javnega naročila in obveščanje </w:t>
      </w:r>
    </w:p>
    <w:p w14:paraId="3C1031C2" w14:textId="77777777" w:rsidR="0056124E" w:rsidRPr="00844C3C" w:rsidRDefault="0056124E" w:rsidP="00221E8E">
      <w:pPr>
        <w:keepNext/>
        <w:keepLines/>
        <w:ind w:left="720" w:right="56"/>
        <w:jc w:val="both"/>
        <w:rPr>
          <w:rFonts w:ascii="Tahoma" w:hAnsi="Tahoma" w:cs="Tahoma"/>
        </w:rPr>
      </w:pPr>
    </w:p>
    <w:p w14:paraId="5451B3B2" w14:textId="77777777" w:rsidR="007D275D" w:rsidRPr="00844C3C" w:rsidRDefault="002175F1" w:rsidP="00221E8E">
      <w:pPr>
        <w:keepNext/>
        <w:keepLines/>
        <w:ind w:right="56"/>
        <w:jc w:val="both"/>
        <w:rPr>
          <w:rFonts w:ascii="Tahoma" w:hAnsi="Tahoma" w:cs="Tahoma"/>
        </w:rPr>
      </w:pPr>
      <w:r w:rsidRPr="00844C3C">
        <w:rPr>
          <w:rFonts w:ascii="Tahoma" w:hAnsi="Tahoma" w:cs="Tahoma"/>
        </w:rPr>
        <w:t xml:space="preserve">Naročnik bo v </w:t>
      </w:r>
      <w:r w:rsidR="007D275D" w:rsidRPr="00844C3C">
        <w:rPr>
          <w:rFonts w:ascii="Tahoma" w:hAnsi="Tahoma" w:cs="Tahoma"/>
        </w:rPr>
        <w:t>roku petih dni po končanem preverjanju in ocenjevanju ponudb obvestil vse ponudnike o sprejeti odločitvi v zvezi z oddajo javnega naročila, v skladu z določili 90. člena ZJN-3.</w:t>
      </w:r>
    </w:p>
    <w:p w14:paraId="5D6793CC" w14:textId="77777777" w:rsidR="007D275D" w:rsidRPr="00844C3C" w:rsidRDefault="007D275D" w:rsidP="00221E8E">
      <w:pPr>
        <w:keepNext/>
        <w:keepLines/>
        <w:ind w:right="56"/>
        <w:jc w:val="both"/>
        <w:rPr>
          <w:rFonts w:ascii="Tahoma" w:hAnsi="Tahoma" w:cs="Tahoma"/>
        </w:rPr>
      </w:pPr>
    </w:p>
    <w:p w14:paraId="699DD4AB" w14:textId="77777777" w:rsidR="007D275D" w:rsidRPr="00844C3C" w:rsidRDefault="007D275D" w:rsidP="00221E8E">
      <w:pPr>
        <w:keepNext/>
        <w:keepLines/>
        <w:ind w:right="56"/>
        <w:jc w:val="both"/>
        <w:rPr>
          <w:rFonts w:ascii="Tahoma" w:hAnsi="Tahoma" w:cs="Tahoma"/>
        </w:rPr>
      </w:pPr>
      <w:r w:rsidRPr="00844C3C">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66F4A2F9" w14:textId="77777777" w:rsidR="007D275D" w:rsidRPr="00844C3C" w:rsidRDefault="007D275D" w:rsidP="00221E8E">
      <w:pPr>
        <w:keepNext/>
        <w:keepLines/>
        <w:ind w:right="56"/>
        <w:jc w:val="both"/>
        <w:rPr>
          <w:rFonts w:ascii="Tahoma" w:hAnsi="Tahoma" w:cs="Tahoma"/>
        </w:rPr>
      </w:pPr>
    </w:p>
    <w:p w14:paraId="521D1827" w14:textId="77777777" w:rsidR="007D275D" w:rsidRPr="00844C3C" w:rsidRDefault="007D275D" w:rsidP="00221E8E">
      <w:pPr>
        <w:keepNext/>
        <w:keepLines/>
        <w:ind w:right="56"/>
        <w:jc w:val="both"/>
        <w:rPr>
          <w:rFonts w:ascii="Tahoma" w:hAnsi="Tahoma" w:cs="Tahoma"/>
        </w:rPr>
      </w:pPr>
      <w:r w:rsidRPr="00844C3C">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1346703" w14:textId="77777777" w:rsidR="007D275D" w:rsidRPr="00844C3C" w:rsidRDefault="007D275D" w:rsidP="00221E8E">
      <w:pPr>
        <w:keepNext/>
        <w:keepLines/>
        <w:ind w:right="56"/>
        <w:jc w:val="both"/>
        <w:rPr>
          <w:rFonts w:ascii="Tahoma" w:hAnsi="Tahoma" w:cs="Tahoma"/>
        </w:rPr>
      </w:pPr>
    </w:p>
    <w:p w14:paraId="1260A593" w14:textId="77777777" w:rsidR="007D275D" w:rsidRPr="00844C3C" w:rsidRDefault="007D275D" w:rsidP="00221E8E">
      <w:pPr>
        <w:keepNext/>
        <w:keepLines/>
        <w:spacing w:after="120"/>
        <w:jc w:val="both"/>
        <w:rPr>
          <w:rFonts w:ascii="Tahoma" w:hAnsi="Tahoma" w:cs="Tahoma"/>
        </w:rPr>
      </w:pPr>
      <w:r w:rsidRPr="00844C3C">
        <w:rPr>
          <w:rFonts w:ascii="Tahoma" w:hAnsi="Tahoma" w:cs="Tahoma"/>
        </w:rPr>
        <w:t>Naročnik lahko, v skladu z določili 90. člena ZJN-3:</w:t>
      </w:r>
    </w:p>
    <w:p w14:paraId="20BCB6D2" w14:textId="77777777" w:rsidR="007D275D" w:rsidRPr="00844C3C" w:rsidRDefault="007D275D" w:rsidP="00221E8E">
      <w:pPr>
        <w:keepNext/>
        <w:keepLines/>
        <w:numPr>
          <w:ilvl w:val="0"/>
          <w:numId w:val="6"/>
        </w:numPr>
        <w:jc w:val="both"/>
        <w:rPr>
          <w:rFonts w:ascii="Tahoma" w:hAnsi="Tahoma" w:cs="Tahoma"/>
        </w:rPr>
      </w:pPr>
      <w:r w:rsidRPr="00844C3C">
        <w:rPr>
          <w:rFonts w:ascii="Tahoma" w:hAnsi="Tahoma" w:cs="Tahoma"/>
        </w:rPr>
        <w:t>do roka za oddajo ponudb kadar koli ustavi postopek oddaje javnega naročila,</w:t>
      </w:r>
    </w:p>
    <w:p w14:paraId="02BE5588" w14:textId="77777777" w:rsidR="007D275D" w:rsidRPr="00844C3C" w:rsidRDefault="007D275D" w:rsidP="00221E8E">
      <w:pPr>
        <w:keepNext/>
        <w:keepLines/>
        <w:numPr>
          <w:ilvl w:val="0"/>
          <w:numId w:val="6"/>
        </w:numPr>
        <w:jc w:val="both"/>
        <w:rPr>
          <w:rFonts w:ascii="Tahoma" w:hAnsi="Tahoma" w:cs="Tahoma"/>
        </w:rPr>
      </w:pPr>
      <w:r w:rsidRPr="00844C3C">
        <w:rPr>
          <w:rFonts w:ascii="Tahoma" w:hAnsi="Tahoma" w:cs="Tahoma"/>
        </w:rPr>
        <w:t>na vseh stopnjah postopka oddaje javnega naročila, po izteku roka za odpiranje ponudb, zavrne vse ponudbe,</w:t>
      </w:r>
    </w:p>
    <w:p w14:paraId="5AE40192" w14:textId="77777777" w:rsidR="007D275D" w:rsidRPr="00844C3C" w:rsidRDefault="007D275D" w:rsidP="00221E8E">
      <w:pPr>
        <w:keepNext/>
        <w:keepLines/>
        <w:numPr>
          <w:ilvl w:val="0"/>
          <w:numId w:val="6"/>
        </w:numPr>
        <w:jc w:val="both"/>
        <w:rPr>
          <w:rFonts w:ascii="Tahoma" w:hAnsi="Tahoma" w:cs="Tahoma"/>
        </w:rPr>
      </w:pPr>
      <w:r w:rsidRPr="00844C3C">
        <w:rPr>
          <w:rFonts w:ascii="Tahoma" w:hAnsi="Tahoma" w:cs="Tahoma"/>
        </w:rPr>
        <w:t>po pravnomočnosti odločitve o oddaji javnega naročila do datuma sklenitve okvirnega sporazuma o izvedbi javnega naročila, odstopi od izvedbe javnega naročila.</w:t>
      </w:r>
    </w:p>
    <w:p w14:paraId="781D1C99" w14:textId="77777777" w:rsidR="007D275D" w:rsidRPr="00844C3C" w:rsidRDefault="007D275D" w:rsidP="00221E8E">
      <w:pPr>
        <w:keepNext/>
        <w:keepLines/>
        <w:jc w:val="both"/>
        <w:rPr>
          <w:rFonts w:ascii="Tahoma" w:hAnsi="Tahoma" w:cs="Tahoma"/>
        </w:rPr>
      </w:pPr>
    </w:p>
    <w:p w14:paraId="0FDF1345" w14:textId="77777777" w:rsidR="007D275D" w:rsidRPr="00844C3C" w:rsidRDefault="007D275D" w:rsidP="00221E8E">
      <w:pPr>
        <w:keepNext/>
        <w:keepLines/>
        <w:jc w:val="both"/>
        <w:rPr>
          <w:rFonts w:ascii="Tahoma" w:hAnsi="Tahoma" w:cs="Tahoma"/>
        </w:rPr>
      </w:pPr>
      <w:r w:rsidRPr="00844C3C">
        <w:rPr>
          <w:rFonts w:ascii="Tahoma" w:hAnsi="Tahoma" w:cs="Tahoma"/>
        </w:rPr>
        <w:t xml:space="preserve">V zgoraj navedenih primerih, ponudnik ni upravičen od naročnika zahtevati nikakršne odškodnine. </w:t>
      </w:r>
    </w:p>
    <w:p w14:paraId="7BF2F0F0" w14:textId="77777777" w:rsidR="00B85F8B" w:rsidRPr="00844C3C" w:rsidRDefault="00B85F8B" w:rsidP="00221E8E">
      <w:pPr>
        <w:keepNext/>
        <w:keepLines/>
        <w:jc w:val="both"/>
        <w:rPr>
          <w:rFonts w:ascii="Tahoma" w:hAnsi="Tahoma" w:cs="Tahoma"/>
        </w:rPr>
      </w:pPr>
    </w:p>
    <w:p w14:paraId="32123434" w14:textId="77777777" w:rsidR="00154223" w:rsidRPr="00844C3C" w:rsidRDefault="00154223" w:rsidP="00221E8E">
      <w:pPr>
        <w:keepNext/>
        <w:keepLines/>
        <w:numPr>
          <w:ilvl w:val="1"/>
          <w:numId w:val="2"/>
        </w:numPr>
        <w:jc w:val="both"/>
        <w:rPr>
          <w:rFonts w:ascii="Tahoma" w:hAnsi="Tahoma" w:cs="Tahoma"/>
          <w:b/>
        </w:rPr>
      </w:pPr>
      <w:r w:rsidRPr="00844C3C">
        <w:rPr>
          <w:rFonts w:ascii="Tahoma" w:hAnsi="Tahoma" w:cs="Tahoma"/>
          <w:b/>
        </w:rPr>
        <w:t>Pravno varstvo</w:t>
      </w:r>
    </w:p>
    <w:p w14:paraId="7F698308" w14:textId="77777777" w:rsidR="00154223" w:rsidRPr="00844C3C" w:rsidRDefault="00154223" w:rsidP="00221E8E">
      <w:pPr>
        <w:keepNext/>
        <w:keepLines/>
        <w:jc w:val="both"/>
        <w:rPr>
          <w:rFonts w:ascii="Tahoma" w:hAnsi="Tahoma" w:cs="Tahoma"/>
          <w:b/>
        </w:rPr>
      </w:pPr>
    </w:p>
    <w:p w14:paraId="0DD4C970" w14:textId="77777777" w:rsidR="00154223" w:rsidRPr="00844C3C" w:rsidRDefault="00154223" w:rsidP="00221E8E">
      <w:pPr>
        <w:keepNext/>
        <w:keepLines/>
        <w:autoSpaceDE w:val="0"/>
        <w:autoSpaceDN w:val="0"/>
        <w:adjustRightInd w:val="0"/>
        <w:jc w:val="both"/>
        <w:rPr>
          <w:rFonts w:ascii="Tahoma" w:hAnsi="Tahoma" w:cs="Tahoma"/>
        </w:rPr>
      </w:pPr>
      <w:r w:rsidRPr="00844C3C">
        <w:rPr>
          <w:rFonts w:ascii="Tahoma" w:hAnsi="Tahoma" w:cs="Tahoma"/>
        </w:rPr>
        <w:t>Ponudnikom je zagotovljeno pravno varstvo skladno z določbami Zakona o pravnem varstvu v postopkih javnega naročanja (Ur. l. RS, št. 43/11, 60/11-ZTP-D, 63/13, 90/14-ZDU-1 in 60/17; v nadaljevanju: ZPVPJN).</w:t>
      </w:r>
    </w:p>
    <w:p w14:paraId="37408729" w14:textId="77777777" w:rsidR="00154223" w:rsidRPr="00844C3C" w:rsidRDefault="00154223" w:rsidP="00221E8E">
      <w:pPr>
        <w:keepNext/>
        <w:keepLines/>
        <w:autoSpaceDE w:val="0"/>
        <w:autoSpaceDN w:val="0"/>
        <w:adjustRightInd w:val="0"/>
        <w:jc w:val="both"/>
        <w:rPr>
          <w:rFonts w:ascii="Tahoma" w:hAnsi="Tahoma" w:cs="Tahoma"/>
        </w:rPr>
      </w:pPr>
    </w:p>
    <w:p w14:paraId="418DEF95" w14:textId="77777777" w:rsidR="00154223" w:rsidRPr="00844C3C" w:rsidRDefault="00154223" w:rsidP="00221E8E">
      <w:pPr>
        <w:keepNext/>
        <w:keepLines/>
        <w:tabs>
          <w:tab w:val="left" w:pos="1155"/>
        </w:tabs>
        <w:autoSpaceDE w:val="0"/>
        <w:autoSpaceDN w:val="0"/>
        <w:adjustRightInd w:val="0"/>
        <w:jc w:val="both"/>
        <w:rPr>
          <w:rFonts w:ascii="Tahoma" w:hAnsi="Tahoma" w:cs="Tahoma"/>
        </w:rPr>
      </w:pPr>
      <w:r w:rsidRPr="00844C3C">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7D2D101A" w14:textId="77777777" w:rsidR="00154223" w:rsidRPr="00844C3C" w:rsidRDefault="00154223" w:rsidP="00221E8E">
      <w:pPr>
        <w:keepNext/>
        <w:keepLines/>
        <w:autoSpaceDE w:val="0"/>
        <w:autoSpaceDN w:val="0"/>
        <w:adjustRightInd w:val="0"/>
        <w:jc w:val="both"/>
        <w:rPr>
          <w:rFonts w:ascii="Tahoma" w:hAnsi="Tahoma" w:cs="Tahoma"/>
        </w:rPr>
      </w:pPr>
    </w:p>
    <w:p w14:paraId="44CFA1A4" w14:textId="77777777" w:rsidR="00154223" w:rsidRPr="00844C3C" w:rsidRDefault="00154223" w:rsidP="00221E8E">
      <w:pPr>
        <w:keepNext/>
        <w:keepLines/>
        <w:autoSpaceDE w:val="0"/>
        <w:autoSpaceDN w:val="0"/>
        <w:adjustRightInd w:val="0"/>
        <w:jc w:val="both"/>
        <w:rPr>
          <w:rFonts w:ascii="Tahoma" w:hAnsi="Tahoma" w:cs="Tahoma"/>
        </w:rPr>
      </w:pPr>
      <w:r w:rsidRPr="00844C3C">
        <w:rPr>
          <w:rFonts w:ascii="Tahoma" w:hAnsi="Tahoma" w:cs="Tahoma"/>
        </w:rPr>
        <w:t>Če se zahtevek za revizijo nanaša na vsebino objave, povabilo k oddaji ponudbe ali razpisne dokumentacijo, je dolžan vlagatelj ob vložitvi zahtevka za re</w:t>
      </w:r>
      <w:r w:rsidR="00B47979" w:rsidRPr="00844C3C">
        <w:rPr>
          <w:rFonts w:ascii="Tahoma" w:hAnsi="Tahoma" w:cs="Tahoma"/>
        </w:rPr>
        <w:t>vizijo vplačati takso v višini 4.0</w:t>
      </w:r>
      <w:r w:rsidRPr="00844C3C">
        <w:rPr>
          <w:rFonts w:ascii="Tahoma" w:hAnsi="Tahoma" w:cs="Tahoma"/>
        </w:rPr>
        <w:t xml:space="preserve">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C78F581" w14:textId="77777777" w:rsidR="004F3CD4" w:rsidRPr="00844C3C" w:rsidRDefault="004F3CD4" w:rsidP="00221E8E">
      <w:pPr>
        <w:keepNext/>
        <w:keepLines/>
        <w:ind w:right="56"/>
        <w:jc w:val="both"/>
        <w:rPr>
          <w:rFonts w:ascii="Tahoma" w:hAnsi="Tahoma" w:cs="Tahoma"/>
        </w:rPr>
      </w:pPr>
    </w:p>
    <w:p w14:paraId="776F4966" w14:textId="77777777" w:rsidR="007D275D" w:rsidRPr="00844C3C" w:rsidRDefault="007D275D" w:rsidP="00221E8E">
      <w:pPr>
        <w:keepNext/>
        <w:keepLines/>
        <w:jc w:val="both"/>
        <w:rPr>
          <w:rFonts w:ascii="Tahoma" w:hAnsi="Tahoma" w:cs="Tahoma"/>
        </w:rPr>
      </w:pPr>
      <w:r w:rsidRPr="00844C3C">
        <w:rPr>
          <w:rFonts w:ascii="Tahoma" w:hAnsi="Tahoma" w:cs="Tahoma"/>
        </w:rPr>
        <w:t xml:space="preserve">Zahtevek za revizijo mora biti sestavljen v skladu z določili 15. člena ZPVPJN, vloži se preko portala </w:t>
      </w:r>
      <w:proofErr w:type="spellStart"/>
      <w:r w:rsidRPr="00844C3C">
        <w:rPr>
          <w:rFonts w:ascii="Tahoma" w:hAnsi="Tahoma" w:cs="Tahoma"/>
        </w:rPr>
        <w:t>eRevizija</w:t>
      </w:r>
      <w:proofErr w:type="spellEnd"/>
      <w:r w:rsidRPr="00844C3C">
        <w:rPr>
          <w:rFonts w:ascii="Tahoma" w:hAnsi="Tahoma" w:cs="Tahoma"/>
        </w:rPr>
        <w:t xml:space="preserve">. Vlagatelj mora zahtevku za revizijo priložiti potrdilo o plačilu takse. Zahtevek za revizijo se vloži v roku iz 25. člena ZPVPJN. </w:t>
      </w:r>
    </w:p>
    <w:p w14:paraId="035FD1DC" w14:textId="77777777" w:rsidR="007D275D" w:rsidRPr="00844C3C" w:rsidRDefault="007D275D" w:rsidP="00221E8E">
      <w:pPr>
        <w:keepNext/>
        <w:keepLines/>
        <w:ind w:right="56"/>
        <w:jc w:val="both"/>
        <w:rPr>
          <w:rFonts w:ascii="Tahoma" w:hAnsi="Tahoma" w:cs="Tahoma"/>
        </w:rPr>
      </w:pPr>
    </w:p>
    <w:p w14:paraId="0E028585" w14:textId="5AB0B4D2" w:rsidR="00154223" w:rsidRPr="00844C3C" w:rsidRDefault="00154223" w:rsidP="00221E8E">
      <w:pPr>
        <w:keepNext/>
        <w:keepLines/>
        <w:numPr>
          <w:ilvl w:val="1"/>
          <w:numId w:val="2"/>
        </w:numPr>
        <w:jc w:val="both"/>
        <w:rPr>
          <w:rFonts w:ascii="Tahoma" w:hAnsi="Tahoma" w:cs="Tahoma"/>
          <w:b/>
        </w:rPr>
      </w:pPr>
      <w:bookmarkStart w:id="6" w:name="_Toc163615935"/>
      <w:r w:rsidRPr="00844C3C">
        <w:rPr>
          <w:rFonts w:ascii="Tahoma" w:hAnsi="Tahoma" w:cs="Tahoma"/>
          <w:b/>
        </w:rPr>
        <w:t>Zaupnost po</w:t>
      </w:r>
      <w:bookmarkEnd w:id="6"/>
      <w:r w:rsidRPr="00844C3C">
        <w:rPr>
          <w:rFonts w:ascii="Tahoma" w:hAnsi="Tahoma" w:cs="Tahoma"/>
          <w:b/>
        </w:rPr>
        <w:t>datkov</w:t>
      </w:r>
      <w:r w:rsidR="007F569C" w:rsidRPr="00844C3C">
        <w:rPr>
          <w:rFonts w:ascii="Tahoma" w:hAnsi="Tahoma" w:cs="Tahoma"/>
          <w:b/>
        </w:rPr>
        <w:t xml:space="preserve"> in vpogled</w:t>
      </w:r>
      <w:r w:rsidR="008D2EEA" w:rsidRPr="00844C3C">
        <w:rPr>
          <w:rFonts w:ascii="Tahoma" w:hAnsi="Tahoma" w:cs="Tahoma"/>
          <w:b/>
        </w:rPr>
        <w:t xml:space="preserve"> v ponudbo izbranega ponudnika</w:t>
      </w:r>
    </w:p>
    <w:p w14:paraId="11C8F352" w14:textId="77777777" w:rsidR="00154223" w:rsidRPr="00844C3C" w:rsidRDefault="00154223" w:rsidP="00221E8E">
      <w:pPr>
        <w:pStyle w:val="tekst1"/>
        <w:keepNext/>
        <w:keepLines/>
        <w:spacing w:before="0" w:line="240" w:lineRule="auto"/>
        <w:rPr>
          <w:rFonts w:ascii="Tahoma" w:hAnsi="Tahoma" w:cs="Tahoma"/>
          <w:sz w:val="20"/>
        </w:rPr>
      </w:pPr>
    </w:p>
    <w:p w14:paraId="652B4683" w14:textId="77777777" w:rsidR="007D275D" w:rsidRPr="00844C3C" w:rsidRDefault="007D275D" w:rsidP="00221E8E">
      <w:pPr>
        <w:keepNext/>
        <w:keepLines/>
        <w:jc w:val="both"/>
        <w:rPr>
          <w:rFonts w:ascii="Tahoma" w:hAnsi="Tahoma" w:cs="Tahoma"/>
        </w:rPr>
      </w:pPr>
      <w:r w:rsidRPr="00844C3C">
        <w:rPr>
          <w:rFonts w:ascii="Tahoma" w:hAnsi="Tahoma" w:cs="Tahoma"/>
        </w:rPr>
        <w:t>Naročnik zagotavlja javnost in zaupnost podatkov skladno s 35. členom ZJN-3, ob upoštevanju določb zakona, ki ureja varstvo osebnih podatkov, tajne podatke ali gospodarske družbe. 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483CF27F" w14:textId="77777777" w:rsidR="007D275D" w:rsidRPr="00844C3C" w:rsidRDefault="007D275D" w:rsidP="00221E8E">
      <w:pPr>
        <w:keepNext/>
        <w:keepLines/>
        <w:jc w:val="both"/>
        <w:rPr>
          <w:rFonts w:ascii="Tahoma" w:hAnsi="Tahoma" w:cs="Tahoma"/>
        </w:rPr>
      </w:pPr>
    </w:p>
    <w:p w14:paraId="652FC2FB" w14:textId="77777777" w:rsidR="007D275D" w:rsidRPr="00844C3C" w:rsidRDefault="007D275D" w:rsidP="00221E8E">
      <w:pPr>
        <w:keepNext/>
        <w:keepLines/>
        <w:jc w:val="both"/>
        <w:rPr>
          <w:rFonts w:ascii="Tahoma" w:hAnsi="Tahoma" w:cs="Tahoma"/>
        </w:rPr>
      </w:pPr>
      <w:r w:rsidRPr="00844C3C">
        <w:rPr>
          <w:rFonts w:ascii="Tahoma" w:hAnsi="Tahoma" w:cs="Tahoma"/>
        </w:rPr>
        <w:lastRenderedPageBreak/>
        <w:t>Naročnik bo omogočil vpogled v ponudbo izbranega ponudnika ponudnikom v skladu s 35. člena ZJN-3. Ponudniki morajo zahtevo za vpogled v ponudbo izbranega ponudnika pravočasno posredovati naročniku pisno na naslov: JA</w:t>
      </w:r>
      <w:r w:rsidR="002175F1" w:rsidRPr="00844C3C">
        <w:rPr>
          <w:rFonts w:ascii="Tahoma" w:hAnsi="Tahoma" w:cs="Tahoma"/>
        </w:rPr>
        <w:t xml:space="preserve">VNI HOLDING Ljubljana, d.o.o., </w:t>
      </w:r>
      <w:r w:rsidRPr="00844C3C">
        <w:rPr>
          <w:rFonts w:ascii="Tahoma" w:hAnsi="Tahoma" w:cs="Tahoma"/>
        </w:rPr>
        <w:t xml:space="preserve">Verovškova ulica 70, 1000 Ljubljana ali po elektronski pošti na naslov: </w:t>
      </w:r>
      <w:hyperlink r:id="rId13" w:history="1">
        <w:r w:rsidRPr="00844C3C">
          <w:rPr>
            <w:rFonts w:ascii="Tahoma" w:hAnsi="Tahoma" w:cs="Tahoma"/>
            <w:u w:val="single"/>
          </w:rPr>
          <w:t>sjn@jhl.si</w:t>
        </w:r>
      </w:hyperlink>
      <w:r w:rsidRPr="00844C3C">
        <w:rPr>
          <w:rFonts w:ascii="Tahoma" w:hAnsi="Tahoma" w:cs="Tahoma"/>
        </w:rPr>
        <w:t xml:space="preserve"> ali na elektronski naslov kontaktne osebe, ki je navedena v Obvestilu o naročilu (Oddelek I: Javni naročnik), ki je objavljeno na Portalu javnih naročil.  </w:t>
      </w:r>
    </w:p>
    <w:p w14:paraId="74581702" w14:textId="77777777" w:rsidR="007D275D" w:rsidRPr="00844C3C" w:rsidRDefault="007D275D" w:rsidP="00221E8E">
      <w:pPr>
        <w:keepNext/>
        <w:keepLines/>
        <w:ind w:right="56"/>
        <w:jc w:val="both"/>
        <w:rPr>
          <w:rFonts w:ascii="Tahoma" w:hAnsi="Tahoma" w:cs="Tahoma"/>
        </w:rPr>
      </w:pPr>
    </w:p>
    <w:p w14:paraId="7277A348" w14:textId="5DA6661C" w:rsidR="00154223" w:rsidRPr="00844C3C" w:rsidRDefault="00917762" w:rsidP="00221E8E">
      <w:pPr>
        <w:keepNext/>
        <w:keepLines/>
        <w:numPr>
          <w:ilvl w:val="0"/>
          <w:numId w:val="2"/>
        </w:numPr>
        <w:jc w:val="both"/>
        <w:rPr>
          <w:rFonts w:ascii="Tahoma" w:hAnsi="Tahoma" w:cs="Tahoma"/>
          <w:b/>
          <w:sz w:val="24"/>
        </w:rPr>
      </w:pPr>
      <w:r w:rsidRPr="00844C3C">
        <w:rPr>
          <w:rFonts w:ascii="Tahoma" w:hAnsi="Tahoma" w:cs="Tahoma"/>
          <w:b/>
          <w:sz w:val="24"/>
        </w:rPr>
        <w:t>OPIS PREDMETA JAVNEGA NARO</w:t>
      </w:r>
      <w:r w:rsidR="00FC11FA" w:rsidRPr="00844C3C">
        <w:rPr>
          <w:rFonts w:ascii="Tahoma" w:hAnsi="Tahoma" w:cs="Tahoma"/>
          <w:b/>
          <w:sz w:val="24"/>
        </w:rPr>
        <w:t>Č</w:t>
      </w:r>
      <w:r w:rsidRPr="00844C3C">
        <w:rPr>
          <w:rFonts w:ascii="Tahoma" w:hAnsi="Tahoma" w:cs="Tahoma"/>
          <w:b/>
          <w:sz w:val="24"/>
        </w:rPr>
        <w:t>I</w:t>
      </w:r>
      <w:r w:rsidR="00FC11FA" w:rsidRPr="00844C3C">
        <w:rPr>
          <w:rFonts w:ascii="Tahoma" w:hAnsi="Tahoma" w:cs="Tahoma"/>
          <w:b/>
          <w:sz w:val="24"/>
        </w:rPr>
        <w:t xml:space="preserve">LA TER OSTALI </w:t>
      </w:r>
      <w:r w:rsidR="00154223" w:rsidRPr="00844C3C">
        <w:rPr>
          <w:rFonts w:ascii="Tahoma" w:hAnsi="Tahoma" w:cs="Tahoma"/>
          <w:b/>
          <w:sz w:val="24"/>
        </w:rPr>
        <w:t>PONUDBENI POGOJI</w:t>
      </w:r>
    </w:p>
    <w:p w14:paraId="72BFEF39" w14:textId="77777777" w:rsidR="004F3CD4" w:rsidRPr="00844C3C" w:rsidRDefault="004F3CD4" w:rsidP="00221E8E">
      <w:pPr>
        <w:keepNext/>
        <w:keepLines/>
        <w:ind w:right="56"/>
        <w:jc w:val="both"/>
        <w:rPr>
          <w:rFonts w:ascii="Tahoma" w:hAnsi="Tahoma" w:cs="Tahoma"/>
        </w:rPr>
      </w:pPr>
    </w:p>
    <w:p w14:paraId="48495777" w14:textId="77777777" w:rsidR="00154223" w:rsidRPr="00844C3C" w:rsidRDefault="00154223" w:rsidP="00221E8E">
      <w:pPr>
        <w:keepNext/>
        <w:keepLines/>
        <w:numPr>
          <w:ilvl w:val="1"/>
          <w:numId w:val="13"/>
        </w:numPr>
        <w:jc w:val="both"/>
        <w:rPr>
          <w:rFonts w:ascii="Tahoma" w:hAnsi="Tahoma" w:cs="Tahoma"/>
          <w:b/>
        </w:rPr>
      </w:pPr>
      <w:r w:rsidRPr="00844C3C">
        <w:rPr>
          <w:rFonts w:ascii="Tahoma" w:hAnsi="Tahoma" w:cs="Tahoma"/>
          <w:b/>
        </w:rPr>
        <w:t xml:space="preserve">Splošne zahteve </w:t>
      </w:r>
    </w:p>
    <w:p w14:paraId="40AD5083" w14:textId="77777777" w:rsidR="00154223" w:rsidRPr="00844C3C" w:rsidRDefault="00154223" w:rsidP="00221E8E">
      <w:pPr>
        <w:keepNext/>
        <w:keepLines/>
        <w:jc w:val="both"/>
        <w:rPr>
          <w:rFonts w:ascii="Tahoma" w:hAnsi="Tahoma" w:cs="Tahoma"/>
          <w:b/>
        </w:rPr>
      </w:pPr>
    </w:p>
    <w:p w14:paraId="53F69B17" w14:textId="77777777" w:rsidR="00154223" w:rsidRPr="00844C3C" w:rsidRDefault="00154223" w:rsidP="00221E8E">
      <w:pPr>
        <w:keepNext/>
        <w:keepLines/>
        <w:numPr>
          <w:ilvl w:val="2"/>
          <w:numId w:val="13"/>
        </w:numPr>
        <w:jc w:val="both"/>
        <w:rPr>
          <w:rFonts w:ascii="Tahoma" w:hAnsi="Tahoma" w:cs="Tahoma"/>
        </w:rPr>
      </w:pPr>
      <w:r w:rsidRPr="00844C3C">
        <w:rPr>
          <w:rFonts w:ascii="Tahoma" w:hAnsi="Tahoma" w:cs="Tahoma"/>
        </w:rPr>
        <w:t>Celovitost ponudbe</w:t>
      </w:r>
    </w:p>
    <w:p w14:paraId="36A8919B" w14:textId="77777777" w:rsidR="00154223" w:rsidRPr="00844C3C" w:rsidRDefault="00154223" w:rsidP="00221E8E">
      <w:pPr>
        <w:keepNext/>
        <w:keepLines/>
        <w:jc w:val="both"/>
        <w:rPr>
          <w:rFonts w:ascii="Tahoma" w:hAnsi="Tahoma" w:cs="Tahoma"/>
          <w:b/>
        </w:rPr>
      </w:pPr>
    </w:p>
    <w:p w14:paraId="7BE6AF63" w14:textId="77777777" w:rsidR="00050278" w:rsidRPr="00844C3C" w:rsidRDefault="00050278" w:rsidP="00221E8E">
      <w:pPr>
        <w:keepNext/>
        <w:keepLines/>
        <w:jc w:val="both"/>
        <w:rPr>
          <w:rFonts w:ascii="Tahoma" w:hAnsi="Tahoma" w:cs="Tahoma"/>
        </w:rPr>
      </w:pPr>
      <w:r w:rsidRPr="00844C3C">
        <w:rPr>
          <w:rFonts w:ascii="Tahoma" w:hAnsi="Tahoma" w:cs="Tahoma"/>
          <w:b/>
        </w:rPr>
        <w:t>Ponudnik lahko odda ponudbo za enega ali več sklopov, ki so predmet javnega naročila</w:t>
      </w:r>
      <w:r w:rsidRPr="00844C3C">
        <w:rPr>
          <w:rFonts w:ascii="Tahoma" w:hAnsi="Tahoma" w:cs="Tahoma"/>
        </w:rPr>
        <w:t>, pri čemer mora predmet ponudbe ustrezati tehničnim in ostalim zahtevam, navedenim v predmetni dokumentaciji naročnika.</w:t>
      </w:r>
    </w:p>
    <w:p w14:paraId="5BE35F20" w14:textId="77777777" w:rsidR="00050278" w:rsidRPr="00844C3C" w:rsidRDefault="00050278" w:rsidP="00221E8E">
      <w:pPr>
        <w:keepNext/>
        <w:keepLines/>
        <w:jc w:val="both"/>
        <w:rPr>
          <w:rFonts w:ascii="Tahoma" w:hAnsi="Tahoma" w:cs="Tahoma"/>
        </w:rPr>
      </w:pPr>
    </w:p>
    <w:p w14:paraId="3CC539B3" w14:textId="77777777" w:rsidR="00050278" w:rsidRPr="00844C3C" w:rsidRDefault="00050278" w:rsidP="00221E8E">
      <w:pPr>
        <w:keepNext/>
        <w:keepLines/>
        <w:jc w:val="both"/>
        <w:rPr>
          <w:rFonts w:ascii="Tahoma" w:hAnsi="Tahoma" w:cs="Tahoma"/>
        </w:rPr>
      </w:pPr>
      <w:r w:rsidRPr="00844C3C">
        <w:rPr>
          <w:rFonts w:ascii="Tahoma" w:hAnsi="Tahoma" w:cs="Tahoma"/>
        </w:rPr>
        <w:t xml:space="preserve">Ponudnik mora za vsak sklop predmeta javnega naročila, za katerega oddaja ponudbo, v celoti ponuditi blago in material, ki je naveden v posameznih postavkah ponudbenega predračuna. </w:t>
      </w:r>
    </w:p>
    <w:p w14:paraId="75435128" w14:textId="77777777" w:rsidR="00050278" w:rsidRPr="00844C3C" w:rsidRDefault="00050278" w:rsidP="00221E8E">
      <w:pPr>
        <w:keepNext/>
        <w:keepLines/>
        <w:jc w:val="both"/>
        <w:rPr>
          <w:rFonts w:ascii="Tahoma" w:hAnsi="Tahoma" w:cs="Tahoma"/>
        </w:rPr>
      </w:pPr>
    </w:p>
    <w:p w14:paraId="328D5029" w14:textId="77777777" w:rsidR="00050278" w:rsidRPr="00844C3C" w:rsidRDefault="00050278" w:rsidP="00221E8E">
      <w:pPr>
        <w:keepNext/>
        <w:keepLines/>
        <w:jc w:val="both"/>
        <w:rPr>
          <w:rFonts w:ascii="Tahoma" w:hAnsi="Tahoma" w:cs="Tahoma"/>
        </w:rPr>
      </w:pPr>
      <w:r w:rsidRPr="00844C3C">
        <w:rPr>
          <w:rFonts w:ascii="Tahoma" w:hAnsi="Tahoma" w:cs="Tahoma"/>
        </w:rPr>
        <w:t>V primeru, da predmet ponudbe ne bo v skladu z vsemi zahtevami in pogoji razpisne dokumentacije, bo naročnik tako ponudbo izključil iz sodelovanja v postopku oddaje javnega naročila.</w:t>
      </w:r>
    </w:p>
    <w:p w14:paraId="72490CA2" w14:textId="77777777" w:rsidR="00DB68E7" w:rsidRPr="00844C3C" w:rsidRDefault="00DB68E7" w:rsidP="00221E8E">
      <w:pPr>
        <w:keepNext/>
        <w:keepLines/>
        <w:jc w:val="both"/>
        <w:rPr>
          <w:rFonts w:ascii="Tahoma" w:hAnsi="Tahoma" w:cs="Tahoma"/>
        </w:rPr>
      </w:pPr>
    </w:p>
    <w:p w14:paraId="77769796" w14:textId="77777777" w:rsidR="00F747C6" w:rsidRPr="00844C3C" w:rsidRDefault="00DB68E7" w:rsidP="00221E8E">
      <w:pPr>
        <w:keepNext/>
        <w:keepLines/>
        <w:numPr>
          <w:ilvl w:val="2"/>
          <w:numId w:val="13"/>
        </w:numPr>
        <w:jc w:val="both"/>
        <w:rPr>
          <w:rFonts w:ascii="Tahoma" w:hAnsi="Tahoma" w:cs="Tahoma"/>
        </w:rPr>
      </w:pPr>
      <w:r w:rsidRPr="00844C3C">
        <w:rPr>
          <w:rFonts w:ascii="Tahoma" w:hAnsi="Tahoma" w:cs="Tahoma"/>
        </w:rPr>
        <w:t>Ponudbena vrednost in p</w:t>
      </w:r>
      <w:r w:rsidR="00F747C6" w:rsidRPr="00844C3C">
        <w:rPr>
          <w:rFonts w:ascii="Tahoma" w:hAnsi="Tahoma" w:cs="Tahoma"/>
        </w:rPr>
        <w:t>onudbeni predračun</w:t>
      </w:r>
    </w:p>
    <w:p w14:paraId="1BA255B2" w14:textId="77777777" w:rsidR="00F747C6" w:rsidRPr="00844C3C" w:rsidRDefault="00F747C6" w:rsidP="00221E8E">
      <w:pPr>
        <w:keepNext/>
        <w:keepLines/>
        <w:jc w:val="both"/>
        <w:rPr>
          <w:rFonts w:ascii="Tahoma" w:hAnsi="Tahoma" w:cs="Tahoma"/>
        </w:rPr>
      </w:pPr>
    </w:p>
    <w:p w14:paraId="3DBE5F69" w14:textId="77777777" w:rsidR="00DB68E7" w:rsidRPr="00844C3C" w:rsidRDefault="00DB68E7" w:rsidP="00221E8E">
      <w:pPr>
        <w:keepNext/>
        <w:keepLines/>
        <w:jc w:val="both"/>
        <w:rPr>
          <w:rFonts w:ascii="Tahoma" w:hAnsi="Tahoma" w:cs="Tahoma"/>
        </w:rPr>
      </w:pPr>
      <w:r w:rsidRPr="00844C3C">
        <w:rPr>
          <w:rFonts w:ascii="Tahoma" w:hAnsi="Tahoma" w:cs="Tahoma"/>
        </w:rPr>
        <w:t xml:space="preserve">Skupna ponudbena vrednost in cene na enoto mere morajo biti izražene v evrih, zaokroženo na dve (2) decimalni mesti. </w:t>
      </w:r>
    </w:p>
    <w:p w14:paraId="4B5F1F80" w14:textId="77777777" w:rsidR="00DB68E7" w:rsidRPr="00844C3C" w:rsidRDefault="00DB68E7" w:rsidP="00221E8E">
      <w:pPr>
        <w:keepNext/>
        <w:keepLines/>
        <w:jc w:val="both"/>
        <w:rPr>
          <w:rFonts w:ascii="Tahoma" w:hAnsi="Tahoma" w:cs="Tahoma"/>
        </w:rPr>
      </w:pPr>
    </w:p>
    <w:p w14:paraId="1B4861F8" w14:textId="380D4DCD" w:rsidR="00DB68E7" w:rsidRPr="00844C3C" w:rsidRDefault="00DB68E7" w:rsidP="00221E8E">
      <w:pPr>
        <w:keepNext/>
        <w:keepLines/>
        <w:jc w:val="both"/>
        <w:rPr>
          <w:rFonts w:ascii="Tahoma" w:hAnsi="Tahoma" w:cs="Tahoma"/>
          <w:b/>
          <w:color w:val="000000" w:themeColor="text1"/>
        </w:rPr>
      </w:pPr>
      <w:r w:rsidRPr="00844C3C">
        <w:rPr>
          <w:rFonts w:ascii="Tahoma" w:hAnsi="Tahoma" w:cs="Tahoma"/>
          <w:b/>
          <w:color w:val="000000" w:themeColor="text1"/>
        </w:rPr>
        <w:t>Ponudnik v sistem e-JN</w:t>
      </w:r>
      <w:r w:rsidR="001C560D" w:rsidRPr="00844C3C">
        <w:rPr>
          <w:rFonts w:ascii="Tahoma" w:hAnsi="Tahoma" w:cs="Tahoma"/>
          <w:b/>
          <w:color w:val="000000" w:themeColor="text1"/>
        </w:rPr>
        <w:t>, za vsak sklop, za katerega oddajajo ponudbo,</w:t>
      </w:r>
      <w:r w:rsidRPr="00844C3C">
        <w:rPr>
          <w:rFonts w:ascii="Tahoma" w:hAnsi="Tahoma" w:cs="Tahoma"/>
          <w:b/>
          <w:color w:val="000000" w:themeColor="text1"/>
        </w:rPr>
        <w:t xml:space="preserve"> v razdelek »Skupna ponudbena vrednost« v zato namenjen prostor vpiše skupni ponudbeni znesek brez davka v EUR in znesek davka v EUR. Znesek skupaj z davkom v EUR se izračuna samodejno. V del »Predračun« pa naloži izpolnjeno in podpisano Prilogo »</w:t>
      </w:r>
      <w:r w:rsidR="0084175A" w:rsidRPr="00844C3C">
        <w:rPr>
          <w:rFonts w:ascii="Tahoma" w:hAnsi="Tahoma" w:cs="Tahoma"/>
          <w:b/>
          <w:color w:val="000000" w:themeColor="text1"/>
        </w:rPr>
        <w:t>PONUDBA</w:t>
      </w:r>
      <w:r w:rsidRPr="00844C3C">
        <w:rPr>
          <w:rFonts w:ascii="Tahoma" w:hAnsi="Tahoma" w:cs="Tahoma"/>
          <w:b/>
          <w:color w:val="000000" w:themeColor="text1"/>
        </w:rPr>
        <w:t xml:space="preserve">« v </w:t>
      </w:r>
      <w:proofErr w:type="spellStart"/>
      <w:r w:rsidRPr="00844C3C">
        <w:rPr>
          <w:rFonts w:ascii="Tahoma" w:hAnsi="Tahoma" w:cs="Tahoma"/>
          <w:b/>
          <w:color w:val="000000" w:themeColor="text1"/>
        </w:rPr>
        <w:t>pdf</w:t>
      </w:r>
      <w:proofErr w:type="spellEnd"/>
      <w:r w:rsidRPr="00844C3C">
        <w:rPr>
          <w:rFonts w:ascii="Tahoma" w:hAnsi="Tahoma" w:cs="Tahoma"/>
          <w:b/>
          <w:color w:val="000000" w:themeColor="text1"/>
        </w:rPr>
        <w:t xml:space="preserve">. obliki/formatu. </w:t>
      </w:r>
    </w:p>
    <w:p w14:paraId="0C7857AE" w14:textId="1DF1DA5C" w:rsidR="00C94940" w:rsidRPr="00844C3C" w:rsidRDefault="00C94940" w:rsidP="00221E8E">
      <w:pPr>
        <w:keepNext/>
        <w:keepLines/>
        <w:jc w:val="both"/>
        <w:rPr>
          <w:rFonts w:ascii="Tahoma" w:hAnsi="Tahoma" w:cs="Tahoma"/>
          <w:b/>
          <w:color w:val="000000" w:themeColor="text1"/>
        </w:rPr>
      </w:pPr>
    </w:p>
    <w:p w14:paraId="77752C81" w14:textId="37B1EED7" w:rsidR="001C560D" w:rsidRPr="00844C3C" w:rsidRDefault="00C94940" w:rsidP="00221E8E">
      <w:pPr>
        <w:keepNext/>
        <w:keepLines/>
        <w:jc w:val="both"/>
        <w:rPr>
          <w:rFonts w:ascii="Tahoma" w:hAnsi="Tahoma" w:cs="Tahoma"/>
        </w:rPr>
      </w:pPr>
      <w:r w:rsidRPr="00844C3C">
        <w:rPr>
          <w:rFonts w:ascii="Tahoma" w:hAnsi="Tahoma" w:cs="Tahoma"/>
        </w:rPr>
        <w:t xml:space="preserve">Ponudnik mora Prilogo 2 »PONUDBA« izpolniti, podpisati in žigosati ter jo v </w:t>
      </w:r>
      <w:proofErr w:type="spellStart"/>
      <w:r w:rsidRPr="00844C3C">
        <w:rPr>
          <w:rFonts w:ascii="Tahoma" w:hAnsi="Tahoma" w:cs="Tahoma"/>
        </w:rPr>
        <w:t>p</w:t>
      </w:r>
      <w:r w:rsidR="0084175A" w:rsidRPr="00844C3C">
        <w:rPr>
          <w:rFonts w:ascii="Tahoma" w:hAnsi="Tahoma" w:cs="Tahoma"/>
        </w:rPr>
        <w:t>df</w:t>
      </w:r>
      <w:proofErr w:type="spellEnd"/>
      <w:r w:rsidR="0084175A" w:rsidRPr="00844C3C">
        <w:rPr>
          <w:rFonts w:ascii="Tahoma" w:hAnsi="Tahoma" w:cs="Tahoma"/>
        </w:rPr>
        <w:t xml:space="preserve">. formatu priložiti k ponudbi tudi </w:t>
      </w:r>
      <w:r w:rsidRPr="00844C3C">
        <w:rPr>
          <w:rFonts w:ascii="Tahoma" w:hAnsi="Tahoma" w:cs="Tahoma"/>
        </w:rPr>
        <w:t xml:space="preserve">v razdelek </w:t>
      </w:r>
      <w:r w:rsidRPr="00844C3C">
        <w:rPr>
          <w:rFonts w:ascii="Tahoma" w:hAnsi="Tahoma" w:cs="Tahoma"/>
          <w:b/>
        </w:rPr>
        <w:t>»Dokumenti«, del »Ostale priloge«</w:t>
      </w:r>
      <w:r w:rsidR="0084175A" w:rsidRPr="00844C3C">
        <w:rPr>
          <w:rFonts w:ascii="Tahoma" w:hAnsi="Tahoma" w:cs="Tahoma"/>
        </w:rPr>
        <w:t>, skupaj s ponudbenim predračunom za sklop za katerega ponudnik oddaja ponudbo.</w:t>
      </w:r>
      <w:r w:rsidRPr="00844C3C">
        <w:rPr>
          <w:rFonts w:ascii="Tahoma" w:hAnsi="Tahoma" w:cs="Tahoma"/>
        </w:rPr>
        <w:t xml:space="preserve"> </w:t>
      </w:r>
    </w:p>
    <w:p w14:paraId="0EF20512" w14:textId="77777777" w:rsidR="00930E5D" w:rsidRPr="00844C3C" w:rsidRDefault="00930E5D" w:rsidP="00221E8E">
      <w:pPr>
        <w:keepNext/>
        <w:keepLines/>
        <w:jc w:val="both"/>
        <w:rPr>
          <w:rFonts w:ascii="Tahoma" w:hAnsi="Tahoma" w:cs="Tahoma"/>
        </w:rPr>
      </w:pPr>
    </w:p>
    <w:p w14:paraId="24BBC810" w14:textId="74B407AE" w:rsidR="001C560D" w:rsidRPr="00844C3C" w:rsidRDefault="001C560D" w:rsidP="00221E8E">
      <w:pPr>
        <w:keepNext/>
        <w:keepLines/>
        <w:jc w:val="both"/>
        <w:rPr>
          <w:rFonts w:ascii="Tahoma" w:hAnsi="Tahoma" w:cs="Tahoma"/>
          <w:b/>
          <w:color w:val="000000" w:themeColor="text1"/>
        </w:rPr>
      </w:pPr>
      <w:r w:rsidRPr="00844C3C">
        <w:rPr>
          <w:rFonts w:ascii="Tahoma" w:hAnsi="Tahoma" w:cs="Tahoma"/>
          <w:color w:val="000000" w:themeColor="text1"/>
        </w:rPr>
        <w:t xml:space="preserve">Ponudbeni predračun za posamezni sklop je k razpisni dokumentaciji priložen v </w:t>
      </w:r>
      <w:proofErr w:type="spellStart"/>
      <w:r w:rsidRPr="00844C3C">
        <w:rPr>
          <w:rFonts w:ascii="Tahoma" w:hAnsi="Tahoma" w:cs="Tahoma"/>
          <w:color w:val="000000" w:themeColor="text1"/>
        </w:rPr>
        <w:t>excel</w:t>
      </w:r>
      <w:proofErr w:type="spellEnd"/>
      <w:r w:rsidRPr="00844C3C">
        <w:rPr>
          <w:rFonts w:ascii="Tahoma" w:hAnsi="Tahoma" w:cs="Tahoma"/>
          <w:color w:val="000000" w:themeColor="text1"/>
        </w:rPr>
        <w:t xml:space="preserve"> formatu. Ponudnik ga izpolni, natisne, podpiše in žigosa ter ga kot </w:t>
      </w:r>
      <w:r w:rsidR="0084175A" w:rsidRPr="00844C3C">
        <w:rPr>
          <w:rFonts w:ascii="Tahoma" w:hAnsi="Tahoma" w:cs="Tahoma"/>
          <w:color w:val="000000" w:themeColor="text1"/>
        </w:rPr>
        <w:t>sestavni del Priloge 2 »PONUDBA«</w:t>
      </w:r>
      <w:r w:rsidRPr="00844C3C">
        <w:rPr>
          <w:rFonts w:ascii="Tahoma" w:hAnsi="Tahoma" w:cs="Tahoma"/>
          <w:color w:val="000000" w:themeColor="text1"/>
        </w:rPr>
        <w:t xml:space="preserve"> naloži v informacijski sistem e-JN</w:t>
      </w:r>
      <w:r w:rsidRPr="00844C3C">
        <w:rPr>
          <w:rFonts w:ascii="Tahoma" w:hAnsi="Tahoma" w:cs="Tahoma"/>
          <w:b/>
          <w:color w:val="000000" w:themeColor="text1"/>
        </w:rPr>
        <w:t xml:space="preserve"> v razdelek »DOKUMENTI«, del »Ostale priloge« </w:t>
      </w:r>
      <w:r w:rsidRPr="00844C3C">
        <w:rPr>
          <w:rFonts w:ascii="Tahoma" w:hAnsi="Tahoma" w:cs="Tahoma"/>
          <w:color w:val="000000" w:themeColor="text1"/>
        </w:rPr>
        <w:t xml:space="preserve">v </w:t>
      </w:r>
      <w:proofErr w:type="spellStart"/>
      <w:r w:rsidRPr="00844C3C">
        <w:rPr>
          <w:rFonts w:ascii="Tahoma" w:hAnsi="Tahoma" w:cs="Tahoma"/>
          <w:color w:val="000000" w:themeColor="text1"/>
        </w:rPr>
        <w:t>pdf</w:t>
      </w:r>
      <w:proofErr w:type="spellEnd"/>
      <w:r w:rsidRPr="00844C3C">
        <w:rPr>
          <w:rFonts w:ascii="Tahoma" w:hAnsi="Tahoma" w:cs="Tahoma"/>
          <w:color w:val="000000" w:themeColor="text1"/>
        </w:rPr>
        <w:t>. formatu</w:t>
      </w:r>
      <w:r w:rsidRPr="00844C3C">
        <w:rPr>
          <w:rFonts w:ascii="Tahoma" w:hAnsi="Tahoma" w:cs="Tahoma"/>
          <w:b/>
          <w:color w:val="000000" w:themeColor="text1"/>
        </w:rPr>
        <w:t xml:space="preserve">. </w:t>
      </w:r>
      <w:r w:rsidRPr="00844C3C">
        <w:rPr>
          <w:rFonts w:ascii="Tahoma" w:hAnsi="Tahoma" w:cs="Tahoma"/>
          <w:color w:val="000000" w:themeColor="text1"/>
        </w:rPr>
        <w:t xml:space="preserve">Zaželeno je, da je ponudbeni predračun za posamezni sklop priložen tudi v </w:t>
      </w:r>
      <w:proofErr w:type="spellStart"/>
      <w:r w:rsidRPr="00844C3C">
        <w:rPr>
          <w:rFonts w:ascii="Tahoma" w:hAnsi="Tahoma" w:cs="Tahoma"/>
          <w:color w:val="000000" w:themeColor="text1"/>
        </w:rPr>
        <w:t>excel</w:t>
      </w:r>
      <w:proofErr w:type="spellEnd"/>
      <w:r w:rsidRPr="00844C3C">
        <w:rPr>
          <w:rFonts w:ascii="Tahoma" w:hAnsi="Tahoma" w:cs="Tahoma"/>
          <w:color w:val="000000" w:themeColor="text1"/>
        </w:rPr>
        <w:t xml:space="preserve"> formatu. </w:t>
      </w:r>
      <w:r w:rsidRPr="00844C3C">
        <w:rPr>
          <w:rFonts w:ascii="Tahoma" w:hAnsi="Tahoma" w:cs="Tahoma"/>
          <w:b/>
          <w:color w:val="000000" w:themeColor="text1"/>
        </w:rPr>
        <w:t>V primeru razhajanj med podatki v Prilogi »</w:t>
      </w:r>
      <w:r w:rsidR="0084175A" w:rsidRPr="00844C3C">
        <w:rPr>
          <w:rFonts w:ascii="Tahoma" w:hAnsi="Tahoma" w:cs="Tahoma"/>
          <w:b/>
          <w:color w:val="000000" w:themeColor="text1"/>
        </w:rPr>
        <w:t>PONUDBA</w:t>
      </w:r>
      <w:r w:rsidRPr="00844C3C">
        <w:rPr>
          <w:rFonts w:ascii="Tahoma" w:hAnsi="Tahoma" w:cs="Tahoma"/>
          <w:b/>
          <w:color w:val="000000" w:themeColor="text1"/>
        </w:rPr>
        <w:t>« - naloženim v ra</w:t>
      </w:r>
      <w:r w:rsidR="0084175A" w:rsidRPr="00844C3C">
        <w:rPr>
          <w:rFonts w:ascii="Tahoma" w:hAnsi="Tahoma" w:cs="Tahoma"/>
          <w:b/>
          <w:color w:val="000000" w:themeColor="text1"/>
        </w:rPr>
        <w:t>zdelek »Predračun</w:t>
      </w:r>
      <w:r w:rsidRPr="00844C3C">
        <w:rPr>
          <w:rFonts w:ascii="Tahoma" w:hAnsi="Tahoma" w:cs="Tahoma"/>
          <w:b/>
          <w:color w:val="000000" w:themeColor="text1"/>
        </w:rPr>
        <w:t xml:space="preserve">, in </w:t>
      </w:r>
      <w:r w:rsidR="0084175A" w:rsidRPr="00844C3C">
        <w:rPr>
          <w:rFonts w:ascii="Tahoma" w:hAnsi="Tahoma" w:cs="Tahoma"/>
          <w:b/>
          <w:color w:val="000000" w:themeColor="text1"/>
        </w:rPr>
        <w:t xml:space="preserve">podatki v ponudbenem predračunu, </w:t>
      </w:r>
      <w:r w:rsidRPr="00844C3C">
        <w:rPr>
          <w:rFonts w:ascii="Tahoma" w:hAnsi="Tahoma" w:cs="Tahoma"/>
          <w:b/>
          <w:color w:val="000000" w:themeColor="text1"/>
        </w:rPr>
        <w:t xml:space="preserve">naloženim v razdelek »DOKUMENTI«, del »Ostale priloge«, kot veljavni štejejo podatki v </w:t>
      </w:r>
      <w:r w:rsidR="0084175A" w:rsidRPr="00844C3C">
        <w:rPr>
          <w:rFonts w:ascii="Tahoma" w:hAnsi="Tahoma" w:cs="Tahoma"/>
          <w:b/>
          <w:color w:val="000000" w:themeColor="text1"/>
        </w:rPr>
        <w:t>ponudbenem predračunu</w:t>
      </w:r>
      <w:r w:rsidRPr="00844C3C">
        <w:rPr>
          <w:rFonts w:ascii="Tahoma" w:hAnsi="Tahoma" w:cs="Tahoma"/>
          <w:b/>
          <w:color w:val="000000" w:themeColor="text1"/>
        </w:rPr>
        <w:t>«, naloženim v razdelku »DOKUMENTI«, del »Ostale priloge«.</w:t>
      </w:r>
    </w:p>
    <w:p w14:paraId="6A2E4988" w14:textId="0CEF81DB" w:rsidR="00DB68E7" w:rsidRPr="00844C3C" w:rsidRDefault="00DB68E7" w:rsidP="00221E8E">
      <w:pPr>
        <w:keepNext/>
        <w:keepLines/>
        <w:jc w:val="both"/>
        <w:rPr>
          <w:rFonts w:ascii="Tahoma" w:hAnsi="Tahoma" w:cs="Tahoma"/>
        </w:rPr>
      </w:pPr>
    </w:p>
    <w:p w14:paraId="0CC7E32A" w14:textId="4CA9E671" w:rsidR="00C974FF" w:rsidRDefault="00F747C6" w:rsidP="00221E8E">
      <w:pPr>
        <w:keepNext/>
        <w:keepLines/>
        <w:jc w:val="both"/>
        <w:rPr>
          <w:rFonts w:ascii="Tahoma" w:hAnsi="Tahoma" w:cs="Tahoma"/>
        </w:rPr>
      </w:pPr>
      <w:r w:rsidRPr="00844C3C">
        <w:rPr>
          <w:rFonts w:ascii="Tahoma" w:hAnsi="Tahoma" w:cs="Tahoma"/>
        </w:rPr>
        <w:t>Ponudbeni predračun ponudnik izpolni tako, da v posamezno postavko ponudbenega predračuna vnese ceno na enoto</w:t>
      </w:r>
      <w:r w:rsidR="004F104D">
        <w:rPr>
          <w:rFonts w:ascii="Tahoma" w:hAnsi="Tahoma" w:cs="Tahoma"/>
        </w:rPr>
        <w:t xml:space="preserve"> mere</w:t>
      </w:r>
      <w:r w:rsidRPr="00844C3C">
        <w:rPr>
          <w:rFonts w:ascii="Tahoma" w:hAnsi="Tahoma" w:cs="Tahoma"/>
        </w:rPr>
        <w:t xml:space="preserve">, </w:t>
      </w:r>
      <w:r w:rsidR="004F104D">
        <w:rPr>
          <w:rFonts w:ascii="Tahoma" w:hAnsi="Tahoma" w:cs="Tahoma"/>
        </w:rPr>
        <w:t xml:space="preserve">navede </w:t>
      </w:r>
      <w:r w:rsidR="004F104D" w:rsidRPr="004F104D">
        <w:rPr>
          <w:rFonts w:ascii="Tahoma" w:hAnsi="Tahoma" w:cs="Tahoma"/>
          <w:bCs/>
          <w:color w:val="000000"/>
        </w:rPr>
        <w:t>naziv (komercialno ime) ponujenega artikla,</w:t>
      </w:r>
      <w:r w:rsidR="004F104D" w:rsidRPr="004F104D">
        <w:rPr>
          <w:rFonts w:ascii="Tahoma" w:hAnsi="Tahoma" w:cs="Tahoma"/>
        </w:rPr>
        <w:t xml:space="preserve"> navede</w:t>
      </w:r>
      <w:r w:rsidR="004F104D">
        <w:rPr>
          <w:rFonts w:ascii="Tahoma" w:hAnsi="Tahoma" w:cs="Tahoma"/>
        </w:rPr>
        <w:t xml:space="preserve"> ponujeno embalažo ter vnese popust v višini najmanj 15 % na ponujene cene, navedene v posamezni postavki ponudbenega predračuna.</w:t>
      </w:r>
      <w:r w:rsidRPr="00844C3C">
        <w:rPr>
          <w:rFonts w:ascii="Tahoma" w:hAnsi="Tahoma" w:cs="Tahoma"/>
        </w:rPr>
        <w:t xml:space="preserve"> </w:t>
      </w:r>
    </w:p>
    <w:p w14:paraId="2CFA5A57" w14:textId="33030882" w:rsidR="004854B8" w:rsidRDefault="004854B8" w:rsidP="00221E8E">
      <w:pPr>
        <w:keepNext/>
        <w:keepLines/>
        <w:jc w:val="both"/>
        <w:rPr>
          <w:rFonts w:ascii="Tahoma" w:hAnsi="Tahoma" w:cs="Tahoma"/>
        </w:rPr>
      </w:pPr>
    </w:p>
    <w:p w14:paraId="24D5185F" w14:textId="77777777" w:rsidR="00300331" w:rsidRDefault="004854B8" w:rsidP="004854B8">
      <w:pPr>
        <w:pStyle w:val="Telobesedila"/>
        <w:keepNext/>
        <w:keepLines/>
        <w:widowControl/>
        <w:rPr>
          <w:rFonts w:ascii="Tahoma" w:hAnsi="Tahoma" w:cs="Tahoma"/>
        </w:rPr>
      </w:pPr>
      <w:r w:rsidRPr="00300331">
        <w:rPr>
          <w:rFonts w:ascii="Tahoma" w:hAnsi="Tahoma" w:cs="Tahoma"/>
        </w:rPr>
        <w:t xml:space="preserve">Ponudbeno ceno za posamezni sklop predmeta javnega naročila predstavlja vsota vrednosti posameznih postavk ponudbenega predračuna, katera se izračunava avtomatsko po vnosu cen na enoto v obrazec ponudbenega predračuna, upoštevajoč naveden popust na </w:t>
      </w:r>
      <w:r w:rsidRPr="00300331">
        <w:rPr>
          <w:rFonts w:ascii="Tahoma" w:hAnsi="Tahoma" w:cs="Tahoma"/>
          <w:lang w:val="sl-SI"/>
        </w:rPr>
        <w:t xml:space="preserve">ponujene cene, pri čemer se </w:t>
      </w:r>
      <w:r w:rsidRPr="00300331">
        <w:rPr>
          <w:rFonts w:ascii="Tahoma" w:hAnsi="Tahoma" w:cs="Tahoma"/>
        </w:rPr>
        <w:t>CENA NA ENOTO MERE BREZ DDV S POPUSTOM samodejno zaokroži na dve decimalni mesti</w:t>
      </w:r>
      <w:r w:rsidRPr="00300331">
        <w:rPr>
          <w:rFonts w:ascii="Tahoma" w:hAnsi="Tahoma" w:cs="Tahoma"/>
          <w:lang w:val="sl-SI"/>
        </w:rPr>
        <w:t>.</w:t>
      </w:r>
      <w:r w:rsidRPr="00300331">
        <w:rPr>
          <w:rFonts w:ascii="Tahoma" w:hAnsi="Tahoma" w:cs="Tahoma"/>
        </w:rPr>
        <w:t xml:space="preserve"> </w:t>
      </w:r>
    </w:p>
    <w:p w14:paraId="45A128A9" w14:textId="5C0AC930" w:rsidR="004854B8" w:rsidRPr="00300331" w:rsidRDefault="004854B8" w:rsidP="004854B8">
      <w:pPr>
        <w:pStyle w:val="Telobesedila"/>
        <w:keepNext/>
        <w:keepLines/>
        <w:widowControl/>
        <w:rPr>
          <w:rFonts w:ascii="Tahoma" w:hAnsi="Tahoma" w:cs="Tahoma"/>
        </w:rPr>
      </w:pPr>
      <w:r w:rsidRPr="00300331">
        <w:rPr>
          <w:rFonts w:ascii="Tahoma" w:hAnsi="Tahoma" w:cs="Tahoma"/>
        </w:rPr>
        <w:lastRenderedPageBreak/>
        <w:t xml:space="preserve">Obrazec ponudbenega predračuna je zaščiten proti spreminjanju oziroma vnosu dodatnih parametrov in ga ponudniki ne smejo spreminjati ali kako drugače dopolnjevati. Zmnožek količin in cen na enoto ter vsoto postavk izvrši računalniški program. Ponudnik mora navesti ceno za vse postavke iz ponudbenega predračuna. </w:t>
      </w:r>
    </w:p>
    <w:p w14:paraId="7884B99E" w14:textId="77777777" w:rsidR="00300331" w:rsidRDefault="00300331" w:rsidP="00221E8E">
      <w:pPr>
        <w:keepNext/>
        <w:keepLines/>
        <w:jc w:val="both"/>
        <w:rPr>
          <w:rFonts w:ascii="Tahoma" w:hAnsi="Tahoma" w:cs="Tahoma"/>
        </w:rPr>
      </w:pPr>
    </w:p>
    <w:p w14:paraId="3DC6C263" w14:textId="1E1A7845" w:rsidR="00F747C6" w:rsidRPr="00844C3C" w:rsidRDefault="00F747C6" w:rsidP="00221E8E">
      <w:pPr>
        <w:keepNext/>
        <w:keepLines/>
        <w:jc w:val="both"/>
        <w:rPr>
          <w:rFonts w:ascii="Tahoma" w:hAnsi="Tahoma" w:cs="Tahoma"/>
        </w:rPr>
      </w:pPr>
      <w:r w:rsidRPr="00844C3C">
        <w:rPr>
          <w:rFonts w:ascii="Tahoma" w:hAnsi="Tahoma" w:cs="Tahoma"/>
        </w:rPr>
        <w:t>Okvirna količina predmeta naročila, navedena v posamezni postavki ponudbenega predračuna, je količina, ki jo bo naročnik predvidoma potreboval v obdobju veljavnosti okvirnega sporazuma.</w:t>
      </w:r>
    </w:p>
    <w:p w14:paraId="0D1C3366" w14:textId="6E2BED53" w:rsidR="00F747C6" w:rsidRPr="00844C3C" w:rsidRDefault="00F747C6" w:rsidP="00221E8E">
      <w:pPr>
        <w:keepNext/>
        <w:keepLines/>
        <w:jc w:val="both"/>
        <w:rPr>
          <w:rFonts w:ascii="Tahoma" w:hAnsi="Tahoma" w:cs="Tahoma"/>
        </w:rPr>
      </w:pPr>
    </w:p>
    <w:p w14:paraId="263C71FB" w14:textId="352E115D" w:rsidR="00F0324B" w:rsidRPr="00844C3C" w:rsidRDefault="00F0324B" w:rsidP="00221E8E">
      <w:pPr>
        <w:keepNext/>
        <w:keepLines/>
        <w:jc w:val="both"/>
        <w:rPr>
          <w:rFonts w:ascii="Tahoma" w:hAnsi="Tahoma" w:cs="Tahoma"/>
        </w:rPr>
      </w:pPr>
      <w:r w:rsidRPr="00844C3C">
        <w:rPr>
          <w:rFonts w:ascii="Tahoma" w:hAnsi="Tahoma" w:cs="Tahoma"/>
        </w:rPr>
        <w:t>Izbrani ponudnik bo moral v času veljavnosti okvirnega sporazuma, naročniku zagotavljati popust, v višini najmanj 15 % na cene, navedene v posamezni postavki posameznega ponudbenega predračuna. V kolikor ponudnik ne ponudi popusta v minimalnem odstotku, bo naročnik takšno ponudbo zavrnil iz nadaljnje obravnave. Ponudnik poda popust v odstotku, zaokroženo na do dve (2) decimalni mesti.</w:t>
      </w:r>
      <w:r w:rsidR="00C94940" w:rsidRPr="00844C3C">
        <w:rPr>
          <w:rFonts w:ascii="Tahoma" w:hAnsi="Tahoma" w:cs="Tahoma"/>
        </w:rPr>
        <w:t xml:space="preserve"> </w:t>
      </w:r>
    </w:p>
    <w:p w14:paraId="4731AF67" w14:textId="77777777" w:rsidR="004854B8" w:rsidRDefault="004854B8" w:rsidP="00221E8E">
      <w:pPr>
        <w:keepNext/>
        <w:keepLines/>
        <w:jc w:val="both"/>
        <w:rPr>
          <w:rFonts w:ascii="Tahoma" w:hAnsi="Tahoma" w:cs="Tahoma"/>
        </w:rPr>
      </w:pPr>
    </w:p>
    <w:p w14:paraId="3DF752F8" w14:textId="0F443854" w:rsidR="00B05A6C" w:rsidRPr="00844C3C" w:rsidRDefault="00F747C6" w:rsidP="00221E8E">
      <w:pPr>
        <w:keepNext/>
        <w:keepLines/>
        <w:jc w:val="both"/>
        <w:rPr>
          <w:rFonts w:ascii="Tahoma" w:hAnsi="Tahoma" w:cs="Tahoma"/>
        </w:rPr>
      </w:pPr>
      <w:r w:rsidRPr="00844C3C">
        <w:rPr>
          <w:rFonts w:ascii="Tahoma" w:hAnsi="Tahoma" w:cs="Tahoma"/>
        </w:rPr>
        <w:t xml:space="preserve">V ponudbeno ceno morajo biti vključeni vsi </w:t>
      </w:r>
      <w:r w:rsidR="00B05A6C" w:rsidRPr="00844C3C">
        <w:rPr>
          <w:rFonts w:ascii="Tahoma" w:hAnsi="Tahoma" w:cs="Tahoma"/>
        </w:rPr>
        <w:t>materialni in nematerialni stroški, ki jih bo imel izbrani ponudnik z realizacijo predmeta okvirnega sporazuma, vključno s stroški dobave blaga v skladu s pariteto DDP (</w:t>
      </w:r>
      <w:proofErr w:type="spellStart"/>
      <w:r w:rsidR="00B05A6C" w:rsidRPr="00844C3C">
        <w:rPr>
          <w:rFonts w:ascii="Tahoma" w:hAnsi="Tahoma" w:cs="Tahoma"/>
        </w:rPr>
        <w:t>Incoterms</w:t>
      </w:r>
      <w:proofErr w:type="spellEnd"/>
      <w:r w:rsidR="00B05A6C" w:rsidRPr="00844C3C">
        <w:rPr>
          <w:rFonts w:ascii="Tahoma" w:hAnsi="Tahoma" w:cs="Tahoma"/>
        </w:rPr>
        <w:t xml:space="preserve"> 2020) lokacija kupca – razloženo (vsi sklopi) ter stroški zbiranja in odv</w:t>
      </w:r>
      <w:r w:rsidR="0076123D" w:rsidRPr="00844C3C">
        <w:rPr>
          <w:rFonts w:ascii="Tahoma" w:hAnsi="Tahoma" w:cs="Tahoma"/>
        </w:rPr>
        <w:t>oza odpadnih maziv, olj</w:t>
      </w:r>
      <w:r w:rsidR="00B05A6C" w:rsidRPr="00844C3C">
        <w:rPr>
          <w:rFonts w:ascii="Tahoma" w:hAnsi="Tahoma" w:cs="Tahoma"/>
        </w:rPr>
        <w:t xml:space="preserve">, embalaže, </w:t>
      </w:r>
      <w:r w:rsidR="001D3DA4" w:rsidRPr="00844C3C">
        <w:rPr>
          <w:rFonts w:ascii="Tahoma" w:hAnsi="Tahoma" w:cs="Tahoma"/>
        </w:rPr>
        <w:t xml:space="preserve">oljnih </w:t>
      </w:r>
      <w:r w:rsidR="00B05A6C" w:rsidRPr="00844C3C">
        <w:rPr>
          <w:rFonts w:ascii="Tahoma" w:hAnsi="Tahoma" w:cs="Tahoma"/>
        </w:rPr>
        <w:t>čistilcev in mastnih krp (velja za sklop 1 in 2)</w:t>
      </w:r>
      <w:r w:rsidR="00B05A6C" w:rsidRPr="00844C3C">
        <w:rPr>
          <w:rFonts w:ascii="Tahoma" w:hAnsi="Tahoma" w:cs="Tahoma"/>
          <w:iCs/>
        </w:rPr>
        <w:t>.</w:t>
      </w:r>
    </w:p>
    <w:p w14:paraId="7A1322CF" w14:textId="40899C7D" w:rsidR="00B05A6C" w:rsidRPr="00844C3C" w:rsidRDefault="00B05A6C" w:rsidP="00221E8E">
      <w:pPr>
        <w:keepNext/>
        <w:keepLines/>
        <w:jc w:val="both"/>
        <w:rPr>
          <w:rFonts w:ascii="Tahoma" w:hAnsi="Tahoma" w:cs="Tahoma"/>
        </w:rPr>
      </w:pPr>
    </w:p>
    <w:p w14:paraId="1A4764BE" w14:textId="77777777" w:rsidR="00F747C6" w:rsidRPr="00844C3C" w:rsidRDefault="00F747C6" w:rsidP="00221E8E">
      <w:pPr>
        <w:keepNext/>
        <w:keepLines/>
        <w:numPr>
          <w:ilvl w:val="2"/>
          <w:numId w:val="13"/>
        </w:numPr>
        <w:jc w:val="both"/>
        <w:rPr>
          <w:rFonts w:ascii="Tahoma" w:hAnsi="Tahoma" w:cs="Tahoma"/>
        </w:rPr>
      </w:pPr>
      <w:r w:rsidRPr="00844C3C">
        <w:rPr>
          <w:rFonts w:ascii="Tahoma" w:hAnsi="Tahoma" w:cs="Tahoma"/>
        </w:rPr>
        <w:t>Rok in način dobave</w:t>
      </w:r>
    </w:p>
    <w:p w14:paraId="3FF09122" w14:textId="77777777" w:rsidR="00F747C6" w:rsidRPr="00844C3C" w:rsidRDefault="00F747C6" w:rsidP="00221E8E">
      <w:pPr>
        <w:keepNext/>
        <w:keepLines/>
        <w:jc w:val="both"/>
        <w:rPr>
          <w:rFonts w:ascii="Tahoma" w:hAnsi="Tahoma" w:cs="Tahoma"/>
        </w:rPr>
      </w:pPr>
    </w:p>
    <w:p w14:paraId="79493DDA" w14:textId="77777777" w:rsidR="00985079" w:rsidRPr="00844C3C" w:rsidRDefault="00985079" w:rsidP="00221E8E">
      <w:pPr>
        <w:keepNext/>
        <w:keepLines/>
        <w:jc w:val="both"/>
        <w:rPr>
          <w:rFonts w:ascii="Tahoma" w:hAnsi="Tahoma" w:cs="Tahoma"/>
        </w:rPr>
      </w:pPr>
      <w:r w:rsidRPr="00844C3C">
        <w:rPr>
          <w:rFonts w:ascii="Tahoma" w:hAnsi="Tahoma" w:cs="Tahoma"/>
        </w:rPr>
        <w:t>Dobavni rok znaša največ tri (3) delovne dni od dneva prejema pisnega naročila kupca. Prodajalec dobavi blago na lokacijo kupca, v skladu s pariteto DDP (</w:t>
      </w:r>
      <w:proofErr w:type="spellStart"/>
      <w:r w:rsidRPr="00844C3C">
        <w:rPr>
          <w:rFonts w:ascii="Tahoma" w:hAnsi="Tahoma" w:cs="Tahoma"/>
        </w:rPr>
        <w:t>Incoterms</w:t>
      </w:r>
      <w:proofErr w:type="spellEnd"/>
      <w:r w:rsidRPr="00844C3C">
        <w:rPr>
          <w:rFonts w:ascii="Tahoma" w:hAnsi="Tahoma" w:cs="Tahoma"/>
        </w:rPr>
        <w:t xml:space="preserve"> 2020), ………………….. (</w:t>
      </w:r>
      <w:r w:rsidRPr="00844C3C">
        <w:rPr>
          <w:rFonts w:ascii="Tahoma" w:hAnsi="Tahoma" w:cs="Tahoma"/>
          <w:i/>
        </w:rPr>
        <w:t>naslov kupca)</w:t>
      </w:r>
      <w:r w:rsidRPr="00844C3C">
        <w:rPr>
          <w:rFonts w:ascii="Tahoma" w:hAnsi="Tahoma" w:cs="Tahoma"/>
        </w:rPr>
        <w:t>, skladišče kupca – razloženo. Prodajalec se obvezuje, pisno (po elektronski pošti) ali po telefonu, obvestiti kupca o posamični dobavi, vsaj en (1) delovni dan pred nameravano dobavo blaga.</w:t>
      </w:r>
    </w:p>
    <w:p w14:paraId="641C2083" w14:textId="77777777" w:rsidR="00985079" w:rsidRPr="00844C3C" w:rsidRDefault="00985079" w:rsidP="00221E8E">
      <w:pPr>
        <w:keepNext/>
        <w:keepLines/>
        <w:jc w:val="both"/>
        <w:rPr>
          <w:rFonts w:ascii="Tahoma" w:hAnsi="Tahoma" w:cs="Tahoma"/>
        </w:rPr>
      </w:pPr>
    </w:p>
    <w:p w14:paraId="50D225CA" w14:textId="099F96AD" w:rsidR="00985079" w:rsidRPr="00844C3C" w:rsidRDefault="00985079" w:rsidP="00221E8E">
      <w:pPr>
        <w:keepNext/>
        <w:keepLines/>
        <w:jc w:val="both"/>
        <w:rPr>
          <w:rFonts w:ascii="Tahoma" w:hAnsi="Tahoma" w:cs="Tahoma"/>
        </w:rPr>
      </w:pPr>
      <w:r w:rsidRPr="00844C3C">
        <w:rPr>
          <w:rFonts w:ascii="Tahoma" w:hAnsi="Tahoma" w:cs="Tahoma"/>
        </w:rPr>
        <w:t>Ostala določila so podrobno opisana v osnutku okvirnega sporazuma, ki je kot priloga sestavni del razpisne dokumentacije.</w:t>
      </w:r>
    </w:p>
    <w:p w14:paraId="0273275D" w14:textId="1F12EBE4" w:rsidR="00E54337" w:rsidRPr="00844C3C" w:rsidRDefault="00E54337" w:rsidP="00221E8E">
      <w:pPr>
        <w:keepNext/>
        <w:keepLines/>
        <w:jc w:val="both"/>
        <w:rPr>
          <w:rFonts w:ascii="Tahoma" w:hAnsi="Tahoma" w:cs="Tahoma"/>
        </w:rPr>
      </w:pPr>
    </w:p>
    <w:p w14:paraId="4A020F5C" w14:textId="7F9F3BB6" w:rsidR="00E54337" w:rsidRPr="00844C3C" w:rsidRDefault="00E54337" w:rsidP="00221E8E">
      <w:pPr>
        <w:keepNext/>
        <w:keepLines/>
        <w:numPr>
          <w:ilvl w:val="2"/>
          <w:numId w:val="13"/>
        </w:numPr>
        <w:jc w:val="both"/>
        <w:rPr>
          <w:rFonts w:ascii="Tahoma" w:hAnsi="Tahoma" w:cs="Tahoma"/>
        </w:rPr>
      </w:pPr>
      <w:r w:rsidRPr="00844C3C">
        <w:rPr>
          <w:rFonts w:ascii="Tahoma" w:hAnsi="Tahoma" w:cs="Tahoma"/>
        </w:rPr>
        <w:t>Reklamacije</w:t>
      </w:r>
    </w:p>
    <w:p w14:paraId="1AC2C38F" w14:textId="06478EE6" w:rsidR="00E54337" w:rsidRPr="00844C3C" w:rsidRDefault="00E54337" w:rsidP="00221E8E">
      <w:pPr>
        <w:keepNext/>
        <w:keepLines/>
        <w:jc w:val="both"/>
        <w:rPr>
          <w:rFonts w:ascii="Tahoma" w:hAnsi="Tahoma" w:cs="Tahoma"/>
        </w:rPr>
      </w:pPr>
    </w:p>
    <w:p w14:paraId="4B021288" w14:textId="34225A9E" w:rsidR="00E54337" w:rsidRPr="00844C3C" w:rsidRDefault="00E54337" w:rsidP="00221E8E">
      <w:pPr>
        <w:pStyle w:val="BESEDILO"/>
        <w:keepNext/>
        <w:widowControl/>
        <w:tabs>
          <w:tab w:val="clear" w:pos="2155"/>
        </w:tabs>
        <w:rPr>
          <w:rFonts w:ascii="Tahoma" w:hAnsi="Tahoma" w:cs="Tahoma"/>
        </w:rPr>
      </w:pPr>
      <w:r w:rsidRPr="00844C3C">
        <w:rPr>
          <w:rFonts w:ascii="Tahoma" w:hAnsi="Tahoma" w:cs="Tahoma"/>
        </w:rPr>
        <w:t xml:space="preserve">Rok za rešitev reklamacije zaradi količinskih primanjkljajev je največ dva (2) </w:t>
      </w:r>
      <w:r w:rsidR="00985079" w:rsidRPr="00844C3C">
        <w:rPr>
          <w:rFonts w:ascii="Tahoma" w:hAnsi="Tahoma" w:cs="Tahoma"/>
        </w:rPr>
        <w:t>delovna dneva</w:t>
      </w:r>
      <w:r w:rsidRPr="00844C3C">
        <w:rPr>
          <w:rFonts w:ascii="Tahoma" w:hAnsi="Tahoma" w:cs="Tahoma"/>
        </w:rPr>
        <w:t xml:space="preserve"> od prejema pisnega obvestila o reklamaciji. Prodajalec se obvezuje kakovostne napake odpraviti v roku dveh (2) dni na svoje stroške, potem ko ga kupec obvesti (pisno) o nastali napaki oziroma neuporabnosti predmeta okvirnega naročila.</w:t>
      </w:r>
    </w:p>
    <w:p w14:paraId="24FB283B" w14:textId="42304013" w:rsidR="00985079" w:rsidRPr="00844C3C" w:rsidRDefault="00985079" w:rsidP="00221E8E">
      <w:pPr>
        <w:pStyle w:val="BESEDILO"/>
        <w:keepNext/>
        <w:widowControl/>
        <w:tabs>
          <w:tab w:val="clear" w:pos="2155"/>
        </w:tabs>
        <w:rPr>
          <w:rFonts w:cs="Tahoma"/>
        </w:rPr>
      </w:pPr>
    </w:p>
    <w:p w14:paraId="526F54F3" w14:textId="77777777" w:rsidR="00985079" w:rsidRPr="00844C3C" w:rsidRDefault="00985079" w:rsidP="00221E8E">
      <w:pPr>
        <w:keepNext/>
        <w:keepLines/>
        <w:jc w:val="both"/>
        <w:rPr>
          <w:rFonts w:ascii="Tahoma" w:hAnsi="Tahoma" w:cs="Tahoma"/>
        </w:rPr>
      </w:pPr>
      <w:r w:rsidRPr="00844C3C">
        <w:rPr>
          <w:rFonts w:ascii="Tahoma" w:hAnsi="Tahoma" w:cs="Tahoma"/>
        </w:rPr>
        <w:t>Ostala določila so podrobno opisana v osnutku okvirnega sporazuma, ki je kot priloga sestavni del razpisne dokumentacije.</w:t>
      </w:r>
    </w:p>
    <w:p w14:paraId="6F42C384" w14:textId="5066AD5B" w:rsidR="00F747C6" w:rsidRPr="00844C3C" w:rsidRDefault="00F747C6" w:rsidP="00221E8E">
      <w:pPr>
        <w:keepNext/>
        <w:keepLines/>
        <w:jc w:val="both"/>
        <w:rPr>
          <w:rFonts w:ascii="Tahoma" w:hAnsi="Tahoma" w:cs="Tahoma"/>
        </w:rPr>
      </w:pPr>
    </w:p>
    <w:p w14:paraId="6F53866D" w14:textId="77777777" w:rsidR="00F747C6" w:rsidRPr="00844C3C" w:rsidRDefault="00F747C6" w:rsidP="00221E8E">
      <w:pPr>
        <w:keepNext/>
        <w:keepLines/>
        <w:numPr>
          <w:ilvl w:val="2"/>
          <w:numId w:val="13"/>
        </w:numPr>
        <w:jc w:val="both"/>
        <w:rPr>
          <w:rFonts w:ascii="Tahoma" w:hAnsi="Tahoma" w:cs="Tahoma"/>
        </w:rPr>
      </w:pPr>
      <w:r w:rsidRPr="00844C3C">
        <w:rPr>
          <w:rFonts w:ascii="Tahoma" w:hAnsi="Tahoma" w:cs="Tahoma"/>
        </w:rPr>
        <w:t>Plačilni pogoji</w:t>
      </w:r>
    </w:p>
    <w:p w14:paraId="7258FDF4" w14:textId="77777777" w:rsidR="00F747C6" w:rsidRPr="00844C3C" w:rsidRDefault="00F747C6" w:rsidP="00221E8E">
      <w:pPr>
        <w:keepNext/>
        <w:keepLines/>
        <w:jc w:val="both"/>
        <w:rPr>
          <w:rFonts w:ascii="Tahoma" w:hAnsi="Tahoma" w:cs="Tahoma"/>
        </w:rPr>
      </w:pPr>
    </w:p>
    <w:p w14:paraId="5B136B4E" w14:textId="77777777" w:rsidR="00DB68E7" w:rsidRPr="00844C3C" w:rsidRDefault="00DB68E7" w:rsidP="00221E8E">
      <w:pPr>
        <w:pStyle w:val="BESEDILO"/>
        <w:keepNext/>
        <w:widowControl/>
        <w:tabs>
          <w:tab w:val="clear" w:pos="2155"/>
        </w:tabs>
        <w:rPr>
          <w:rFonts w:ascii="Tahoma" w:hAnsi="Tahoma" w:cs="Tahoma"/>
        </w:rPr>
      </w:pPr>
      <w:r w:rsidRPr="00844C3C">
        <w:rPr>
          <w:rFonts w:ascii="Tahoma" w:hAnsi="Tahoma" w:cs="Tahoma"/>
        </w:rPr>
        <w:t>Način obračunavanja in plačilni pogoji so razvidni iz priloženega vzorca okvirnega sporazuma.</w:t>
      </w:r>
    </w:p>
    <w:p w14:paraId="13087E4F" w14:textId="77777777" w:rsidR="00F747C6" w:rsidRPr="00844C3C" w:rsidRDefault="00F747C6" w:rsidP="00221E8E">
      <w:pPr>
        <w:keepNext/>
        <w:keepLines/>
        <w:jc w:val="both"/>
        <w:rPr>
          <w:rFonts w:ascii="Tahoma" w:hAnsi="Tahoma" w:cs="Tahoma"/>
        </w:rPr>
      </w:pPr>
    </w:p>
    <w:p w14:paraId="47E2508D" w14:textId="77777777" w:rsidR="00F747C6" w:rsidRPr="00844C3C" w:rsidRDefault="00F747C6" w:rsidP="00221E8E">
      <w:pPr>
        <w:keepNext/>
        <w:keepLines/>
        <w:jc w:val="both"/>
        <w:rPr>
          <w:rFonts w:ascii="Tahoma" w:hAnsi="Tahoma" w:cs="Tahoma"/>
        </w:rPr>
      </w:pPr>
      <w:r w:rsidRPr="00844C3C">
        <w:rPr>
          <w:rFonts w:ascii="Tahoma" w:hAnsi="Tahoma" w:cs="Tahoma"/>
        </w:rPr>
        <w:t xml:space="preserve">Naročnik bo plačila, vsem v ponudbi navedenim podizvajalcem, </w:t>
      </w:r>
      <w:r w:rsidR="00903F7A" w:rsidRPr="00844C3C">
        <w:rPr>
          <w:rFonts w:ascii="Tahoma" w:hAnsi="Tahoma" w:cs="Tahoma"/>
        </w:rPr>
        <w:t>izvajal skladno z določili ZJN-3</w:t>
      </w:r>
      <w:r w:rsidRPr="00844C3C">
        <w:rPr>
          <w:rFonts w:ascii="Tahoma" w:hAnsi="Tahoma" w:cs="Tahoma"/>
        </w:rPr>
        <w:t>.</w:t>
      </w:r>
    </w:p>
    <w:p w14:paraId="72568932" w14:textId="0BBD861F" w:rsidR="00E73A8B" w:rsidRPr="00844C3C" w:rsidRDefault="00E73A8B" w:rsidP="00221E8E">
      <w:pPr>
        <w:keepNext/>
        <w:keepLines/>
        <w:jc w:val="both"/>
        <w:rPr>
          <w:rFonts w:ascii="Tahoma" w:hAnsi="Tahoma" w:cs="Tahoma"/>
        </w:rPr>
      </w:pPr>
      <w:bookmarkStart w:id="7" w:name="_Toc116720524"/>
      <w:bookmarkStart w:id="8" w:name="_Toc116720588"/>
      <w:bookmarkStart w:id="9" w:name="_Toc116783499"/>
      <w:bookmarkStart w:id="10" w:name="_Toc116792933"/>
      <w:bookmarkStart w:id="11" w:name="_Toc136417505"/>
    </w:p>
    <w:p w14:paraId="7CDA2D69" w14:textId="77777777" w:rsidR="00E73A8B" w:rsidRPr="00844C3C" w:rsidRDefault="0056124E" w:rsidP="00221E8E">
      <w:pPr>
        <w:keepNext/>
        <w:keepLines/>
        <w:jc w:val="both"/>
        <w:rPr>
          <w:rFonts w:ascii="Tahoma" w:hAnsi="Tahoma" w:cs="Tahoma"/>
        </w:rPr>
      </w:pPr>
      <w:r w:rsidRPr="00844C3C">
        <w:rPr>
          <w:rFonts w:ascii="Tahoma" w:hAnsi="Tahoma" w:cs="Tahoma"/>
        </w:rPr>
        <w:t xml:space="preserve">Izbrani ponudnik bo </w:t>
      </w:r>
      <w:r w:rsidR="00C27EAD" w:rsidRPr="00844C3C">
        <w:rPr>
          <w:rFonts w:ascii="Tahoma" w:hAnsi="Tahoma" w:cs="Tahoma"/>
        </w:rPr>
        <w:t xml:space="preserve">pisno </w:t>
      </w:r>
      <w:r w:rsidRPr="00844C3C">
        <w:rPr>
          <w:rFonts w:ascii="Tahoma" w:hAnsi="Tahoma" w:cs="Tahoma"/>
        </w:rPr>
        <w:t xml:space="preserve">pozvan k podpisu okvirnega sporazuma </w:t>
      </w:r>
      <w:r w:rsidR="00C27EAD" w:rsidRPr="00844C3C">
        <w:rPr>
          <w:rFonts w:ascii="Tahoma" w:hAnsi="Tahoma" w:cs="Tahoma"/>
        </w:rPr>
        <w:t>za posamezni sklop predmetna javnega naročila</w:t>
      </w:r>
      <w:r w:rsidRPr="00844C3C">
        <w:rPr>
          <w:rFonts w:ascii="Tahoma" w:hAnsi="Tahoma" w:cs="Tahoma"/>
        </w:rPr>
        <w:t>.</w:t>
      </w:r>
    </w:p>
    <w:bookmarkEnd w:id="7"/>
    <w:bookmarkEnd w:id="8"/>
    <w:bookmarkEnd w:id="9"/>
    <w:bookmarkEnd w:id="10"/>
    <w:bookmarkEnd w:id="11"/>
    <w:p w14:paraId="590D04DD" w14:textId="77777777" w:rsidR="00987908" w:rsidRPr="00844C3C" w:rsidRDefault="00987908" w:rsidP="00221E8E">
      <w:pPr>
        <w:pStyle w:val="tekst1"/>
        <w:keepNext/>
        <w:keepLines/>
        <w:spacing w:before="0" w:line="240" w:lineRule="auto"/>
        <w:rPr>
          <w:rFonts w:ascii="Tahoma" w:hAnsi="Tahoma" w:cs="Tahoma"/>
          <w:sz w:val="20"/>
        </w:rPr>
      </w:pPr>
    </w:p>
    <w:p w14:paraId="63806587" w14:textId="77777777" w:rsidR="007C70A1" w:rsidRPr="00844C3C" w:rsidRDefault="007C70A1" w:rsidP="00221E8E">
      <w:pPr>
        <w:keepNext/>
        <w:keepLines/>
        <w:numPr>
          <w:ilvl w:val="2"/>
          <w:numId w:val="13"/>
        </w:numPr>
        <w:jc w:val="both"/>
        <w:rPr>
          <w:rFonts w:ascii="Tahoma" w:hAnsi="Tahoma" w:cs="Tahoma"/>
        </w:rPr>
      </w:pPr>
      <w:r w:rsidRPr="00844C3C">
        <w:rPr>
          <w:rFonts w:ascii="Tahoma" w:hAnsi="Tahoma" w:cs="Tahoma"/>
        </w:rPr>
        <w:t>Jamstvo za</w:t>
      </w:r>
      <w:r w:rsidR="00A96998" w:rsidRPr="00844C3C">
        <w:rPr>
          <w:rFonts w:ascii="Tahoma" w:hAnsi="Tahoma" w:cs="Tahoma"/>
        </w:rPr>
        <w:t xml:space="preserve"> </w:t>
      </w:r>
      <w:r w:rsidRPr="00844C3C">
        <w:rPr>
          <w:rFonts w:ascii="Tahoma" w:hAnsi="Tahoma" w:cs="Tahoma"/>
        </w:rPr>
        <w:t>napake</w:t>
      </w:r>
    </w:p>
    <w:p w14:paraId="4FC3E4AD" w14:textId="77777777" w:rsidR="00777852" w:rsidRPr="00844C3C" w:rsidRDefault="00777852" w:rsidP="00221E8E">
      <w:pPr>
        <w:keepNext/>
        <w:keepLines/>
        <w:ind w:left="720"/>
        <w:jc w:val="both"/>
        <w:rPr>
          <w:rFonts w:ascii="Tahoma" w:hAnsi="Tahoma" w:cs="Tahoma"/>
          <w:b/>
        </w:rPr>
      </w:pPr>
    </w:p>
    <w:p w14:paraId="2928AB9F" w14:textId="77777777" w:rsidR="005A10C6" w:rsidRPr="00844C3C" w:rsidRDefault="00787A19" w:rsidP="00221E8E">
      <w:pPr>
        <w:keepNext/>
        <w:keepLines/>
        <w:jc w:val="both"/>
        <w:rPr>
          <w:rFonts w:ascii="Tahoma" w:hAnsi="Tahoma" w:cs="Tahoma"/>
        </w:rPr>
      </w:pPr>
      <w:r w:rsidRPr="00844C3C">
        <w:rPr>
          <w:rFonts w:ascii="Tahoma" w:hAnsi="Tahoma" w:cs="Tahoma"/>
        </w:rPr>
        <w:t>Izbrani ponudnik</w:t>
      </w:r>
      <w:r w:rsidR="007C70A1" w:rsidRPr="00844C3C">
        <w:rPr>
          <w:rFonts w:ascii="Tahoma" w:hAnsi="Tahoma" w:cs="Tahoma"/>
        </w:rPr>
        <w:t>, s kat</w:t>
      </w:r>
      <w:r w:rsidR="00502E8E" w:rsidRPr="00844C3C">
        <w:rPr>
          <w:rFonts w:ascii="Tahoma" w:hAnsi="Tahoma" w:cs="Tahoma"/>
        </w:rPr>
        <w:t xml:space="preserve">erim bo naročnik sklenil </w:t>
      </w:r>
      <w:r w:rsidR="004607A5" w:rsidRPr="00844C3C">
        <w:rPr>
          <w:rFonts w:ascii="Tahoma" w:hAnsi="Tahoma" w:cs="Tahoma"/>
        </w:rPr>
        <w:t>okvirni sporazum</w:t>
      </w:r>
      <w:r w:rsidR="007C70A1" w:rsidRPr="00844C3C">
        <w:rPr>
          <w:rFonts w:ascii="Tahoma" w:hAnsi="Tahoma" w:cs="Tahoma"/>
        </w:rPr>
        <w:t>, bo jamči</w:t>
      </w:r>
      <w:r w:rsidR="008A47C2" w:rsidRPr="00844C3C">
        <w:rPr>
          <w:rFonts w:ascii="Tahoma" w:hAnsi="Tahoma" w:cs="Tahoma"/>
        </w:rPr>
        <w:t>l</w:t>
      </w:r>
      <w:r w:rsidR="007C70A1" w:rsidRPr="00844C3C">
        <w:rPr>
          <w:rFonts w:ascii="Tahoma" w:hAnsi="Tahoma" w:cs="Tahoma"/>
        </w:rPr>
        <w:t xml:space="preserve"> za odpravo vseh vrst napak</w:t>
      </w:r>
      <w:r w:rsidR="00325548" w:rsidRPr="00844C3C">
        <w:rPr>
          <w:rFonts w:ascii="Tahoma" w:hAnsi="Tahoma" w:cs="Tahoma"/>
        </w:rPr>
        <w:t xml:space="preserve"> na predmetu javnega naročila</w:t>
      </w:r>
      <w:r w:rsidR="00A10B9A" w:rsidRPr="00844C3C">
        <w:rPr>
          <w:rFonts w:ascii="Tahoma" w:hAnsi="Tahoma" w:cs="Tahoma"/>
        </w:rPr>
        <w:t>,</w:t>
      </w:r>
      <w:r w:rsidR="007C70A1" w:rsidRPr="00844C3C">
        <w:rPr>
          <w:rFonts w:ascii="Tahoma" w:hAnsi="Tahoma" w:cs="Tahoma"/>
        </w:rPr>
        <w:t xml:space="preserve"> skladno z določili Obligacijskega zakonika.</w:t>
      </w:r>
    </w:p>
    <w:p w14:paraId="184CC662" w14:textId="647E899E" w:rsidR="00706CCD" w:rsidRPr="00844C3C" w:rsidRDefault="00706CCD" w:rsidP="00221E8E">
      <w:pPr>
        <w:pStyle w:val="Brezrazmikov"/>
        <w:keepNext/>
        <w:keepLines/>
        <w:jc w:val="both"/>
        <w:rPr>
          <w:rFonts w:ascii="Tahoma" w:hAnsi="Tahoma" w:cs="Tahoma"/>
          <w:sz w:val="20"/>
          <w:szCs w:val="20"/>
        </w:rPr>
      </w:pPr>
    </w:p>
    <w:p w14:paraId="0530E92D" w14:textId="77777777" w:rsidR="00917762" w:rsidRPr="00844C3C" w:rsidRDefault="00917762" w:rsidP="00221E8E">
      <w:pPr>
        <w:keepNext/>
        <w:keepLines/>
        <w:numPr>
          <w:ilvl w:val="2"/>
          <w:numId w:val="13"/>
        </w:numPr>
        <w:jc w:val="both"/>
        <w:rPr>
          <w:rFonts w:ascii="Tahoma" w:hAnsi="Tahoma" w:cs="Tahoma"/>
        </w:rPr>
      </w:pPr>
      <w:r w:rsidRPr="00844C3C">
        <w:rPr>
          <w:rFonts w:ascii="Tahoma" w:hAnsi="Tahoma" w:cs="Tahoma"/>
        </w:rPr>
        <w:t>Ostale zahteve naročnika in osnutek okvirnega sporazuma</w:t>
      </w:r>
    </w:p>
    <w:p w14:paraId="406E2702" w14:textId="77777777" w:rsidR="00917762" w:rsidRPr="00844C3C" w:rsidRDefault="00917762" w:rsidP="00221E8E">
      <w:pPr>
        <w:keepNext/>
        <w:keepLines/>
        <w:ind w:hanging="360"/>
        <w:jc w:val="both"/>
        <w:rPr>
          <w:rFonts w:ascii="Tahoma" w:hAnsi="Tahoma" w:cs="Tahoma"/>
        </w:rPr>
      </w:pPr>
    </w:p>
    <w:p w14:paraId="5CDB5263" w14:textId="2228CB11" w:rsidR="00917762" w:rsidRPr="00844C3C" w:rsidRDefault="00917762" w:rsidP="00221E8E">
      <w:pPr>
        <w:keepNext/>
        <w:keepLines/>
        <w:jc w:val="both"/>
        <w:rPr>
          <w:rFonts w:ascii="Tahoma" w:hAnsi="Tahoma" w:cs="Tahoma"/>
        </w:rPr>
      </w:pPr>
      <w:r w:rsidRPr="00844C3C">
        <w:rPr>
          <w:rFonts w:ascii="Tahoma" w:hAnsi="Tahoma" w:cs="Tahoma"/>
        </w:rPr>
        <w:t xml:space="preserve">Ostale </w:t>
      </w:r>
      <w:r w:rsidR="008B3413" w:rsidRPr="00844C3C">
        <w:rPr>
          <w:rFonts w:ascii="Tahoma" w:hAnsi="Tahoma" w:cs="Tahoma"/>
        </w:rPr>
        <w:t xml:space="preserve">(splošne, tehnične in posebne) </w:t>
      </w:r>
      <w:r w:rsidRPr="00844C3C">
        <w:rPr>
          <w:rFonts w:ascii="Tahoma" w:hAnsi="Tahoma" w:cs="Tahoma"/>
        </w:rPr>
        <w:t xml:space="preserve">zahteve naročnika so podrobno opisane v osnutku okvirnega sporazuma (Priloga 8), ki je kot priloga sestavni del te razpisne dokumentacije. Ponudnik mora osnutek okvirnega sporazuma priložiti k ponudbeni dokumentaciji. </w:t>
      </w:r>
    </w:p>
    <w:p w14:paraId="7E34CDF6" w14:textId="31F087A7" w:rsidR="00FC11FA" w:rsidRPr="00844C3C" w:rsidRDefault="008D2EEA" w:rsidP="00221E8E">
      <w:pPr>
        <w:keepNext/>
        <w:keepLines/>
        <w:numPr>
          <w:ilvl w:val="1"/>
          <w:numId w:val="13"/>
        </w:numPr>
        <w:jc w:val="both"/>
        <w:rPr>
          <w:rFonts w:ascii="Tahoma" w:hAnsi="Tahoma" w:cs="Tahoma"/>
          <w:b/>
        </w:rPr>
      </w:pPr>
      <w:r w:rsidRPr="00844C3C">
        <w:rPr>
          <w:rFonts w:ascii="Tahoma" w:hAnsi="Tahoma" w:cs="Tahoma"/>
          <w:b/>
        </w:rPr>
        <w:lastRenderedPageBreak/>
        <w:t>Tehnične zahteve</w:t>
      </w:r>
    </w:p>
    <w:p w14:paraId="5EF506C2" w14:textId="6648785B" w:rsidR="00FC11FA" w:rsidRPr="00844C3C" w:rsidRDefault="00FC11FA" w:rsidP="00221E8E">
      <w:pPr>
        <w:keepNext/>
        <w:keepLines/>
        <w:jc w:val="both"/>
        <w:rPr>
          <w:rFonts w:ascii="Tahoma" w:hAnsi="Tahoma" w:cs="Tahoma"/>
          <w:b/>
        </w:rPr>
      </w:pPr>
    </w:p>
    <w:p w14:paraId="37B633C2" w14:textId="0F8F927A" w:rsidR="00AB7E52" w:rsidRPr="00844C3C" w:rsidRDefault="009F5B85" w:rsidP="00221E8E">
      <w:pPr>
        <w:pStyle w:val="Odstavekseznama"/>
        <w:keepNext/>
        <w:keepLines/>
        <w:numPr>
          <w:ilvl w:val="2"/>
          <w:numId w:val="13"/>
        </w:numPr>
        <w:jc w:val="both"/>
        <w:rPr>
          <w:rFonts w:ascii="Tahoma" w:hAnsi="Tahoma" w:cs="Tahoma"/>
        </w:rPr>
      </w:pPr>
      <w:r w:rsidRPr="00844C3C">
        <w:rPr>
          <w:rFonts w:ascii="Tahoma" w:hAnsi="Tahoma" w:cs="Tahoma"/>
        </w:rPr>
        <w:t xml:space="preserve">Splošne zahteve in predložitev dokazila o kakovosti </w:t>
      </w:r>
    </w:p>
    <w:p w14:paraId="3EEC76E3" w14:textId="77777777" w:rsidR="00AB7E52" w:rsidRPr="00844C3C" w:rsidRDefault="00AB7E52" w:rsidP="00221E8E">
      <w:pPr>
        <w:keepNext/>
        <w:keepLines/>
        <w:jc w:val="both"/>
        <w:rPr>
          <w:rFonts w:ascii="Tahoma" w:hAnsi="Tahoma" w:cs="Tahoma"/>
          <w:color w:val="FF0000"/>
        </w:rPr>
      </w:pPr>
    </w:p>
    <w:p w14:paraId="245A74A8" w14:textId="5AF252D6" w:rsidR="00E65E46" w:rsidRPr="00844C3C" w:rsidRDefault="00E65E46" w:rsidP="00221E8E">
      <w:pPr>
        <w:keepNext/>
        <w:keepLines/>
        <w:jc w:val="both"/>
        <w:rPr>
          <w:rFonts w:ascii="Tahoma" w:hAnsi="Tahoma" w:cs="Tahoma"/>
        </w:rPr>
      </w:pPr>
      <w:r w:rsidRPr="00844C3C">
        <w:rPr>
          <w:rFonts w:ascii="Tahoma" w:hAnsi="Tahoma" w:cs="Tahoma"/>
        </w:rPr>
        <w:t>Predmet ponudbe mora izpolnjevati vse tehnične zahteve naročnika, navedene v ponudbenem predračunu za sklop za katerega ponudnik oddaja ponudbo.</w:t>
      </w:r>
    </w:p>
    <w:p w14:paraId="77D75AEB" w14:textId="77777777" w:rsidR="00E65E46" w:rsidRPr="00300331" w:rsidRDefault="00E65E46" w:rsidP="00221E8E">
      <w:pPr>
        <w:keepNext/>
        <w:keepLines/>
        <w:jc w:val="both"/>
        <w:rPr>
          <w:rFonts w:ascii="Tahoma" w:hAnsi="Tahoma" w:cs="Tahoma"/>
          <w:sz w:val="16"/>
          <w:szCs w:val="16"/>
        </w:rPr>
      </w:pPr>
    </w:p>
    <w:p w14:paraId="1E8A87E0" w14:textId="3DC9B1B8" w:rsidR="00AB7E52" w:rsidRPr="00844C3C" w:rsidRDefault="00AB7E52" w:rsidP="00221E8E">
      <w:pPr>
        <w:keepNext/>
        <w:keepLines/>
        <w:jc w:val="both"/>
        <w:rPr>
          <w:rFonts w:ascii="Tahoma" w:hAnsi="Tahoma" w:cs="Tahoma"/>
        </w:rPr>
      </w:pPr>
      <w:r w:rsidRPr="00844C3C">
        <w:rPr>
          <w:rFonts w:ascii="Tahoma" w:hAnsi="Tahoma" w:cs="Tahoma"/>
        </w:rPr>
        <w:t>Ponudnik mora v ponudbi (Priloga 6) za posamezni sklop za katerega oddaja ponudbo</w:t>
      </w:r>
      <w:r w:rsidR="00904908" w:rsidRPr="00844C3C">
        <w:rPr>
          <w:rFonts w:ascii="Tahoma" w:hAnsi="Tahoma" w:cs="Tahoma"/>
        </w:rPr>
        <w:t>,</w:t>
      </w:r>
      <w:r w:rsidRPr="00844C3C">
        <w:rPr>
          <w:rFonts w:ascii="Tahoma" w:hAnsi="Tahoma" w:cs="Tahoma"/>
        </w:rPr>
        <w:t xml:space="preserve"> priložiti tehnične liste oziroma druga ustrezna </w:t>
      </w:r>
      <w:r w:rsidRPr="00844C3C">
        <w:rPr>
          <w:rFonts w:ascii="Tahoma" w:hAnsi="Tahoma" w:cs="Tahoma"/>
          <w:u w:val="single"/>
        </w:rPr>
        <w:t>dokazila</w:t>
      </w:r>
      <w:r w:rsidRPr="00844C3C">
        <w:rPr>
          <w:rFonts w:ascii="Tahoma" w:hAnsi="Tahoma" w:cs="Tahoma"/>
        </w:rPr>
        <w:t>, ki dokazujejo, da ponujeno blago ustreza specifikacijam, ki je v razpisni dokumentaciji oziroma ponudbenem predračunu navedena za posamezno vrsto maziv (olj)</w:t>
      </w:r>
      <w:r w:rsidR="00DA728A" w:rsidRPr="00844C3C">
        <w:rPr>
          <w:rFonts w:ascii="Tahoma" w:hAnsi="Tahoma" w:cs="Tahoma"/>
        </w:rPr>
        <w:t xml:space="preserve"> in tekočin. Na </w:t>
      </w:r>
      <w:r w:rsidRPr="00844C3C">
        <w:rPr>
          <w:rFonts w:ascii="Tahoma" w:hAnsi="Tahoma" w:cs="Tahoma"/>
        </w:rPr>
        <w:t xml:space="preserve">teh dokumentih mora biti označen naziv ponujenega maziva ali tekočine in zahtevana specifikacija. Naročnik bo ugotavljal skladnost ponujenih maziv in tekočin glede na zahtevane specifikacije. </w:t>
      </w:r>
      <w:r w:rsidRPr="00847D9E">
        <w:rPr>
          <w:rFonts w:ascii="Tahoma" w:hAnsi="Tahoma" w:cs="Tahoma"/>
          <w:b/>
        </w:rPr>
        <w:t>Na posameznem dokumentu (dokazilu) mora biti razvidno na katero postavko ponudbenega predračuna za posamezni sklop predmeta javneg</w:t>
      </w:r>
      <w:r w:rsidR="009F5B85" w:rsidRPr="00847D9E">
        <w:rPr>
          <w:rFonts w:ascii="Tahoma" w:hAnsi="Tahoma" w:cs="Tahoma"/>
          <w:b/>
        </w:rPr>
        <w:t>a naročila se posamezno</w:t>
      </w:r>
      <w:r w:rsidRPr="00847D9E">
        <w:rPr>
          <w:rFonts w:ascii="Tahoma" w:hAnsi="Tahoma" w:cs="Tahoma"/>
          <w:b/>
        </w:rPr>
        <w:t xml:space="preserve"> nanaša.</w:t>
      </w:r>
    </w:p>
    <w:p w14:paraId="0E949DA7" w14:textId="77777777" w:rsidR="00DA728A" w:rsidRPr="00300331" w:rsidRDefault="00DA728A" w:rsidP="00221E8E">
      <w:pPr>
        <w:keepNext/>
        <w:keepLines/>
        <w:rPr>
          <w:color w:val="1F497D"/>
          <w:sz w:val="16"/>
          <w:szCs w:val="16"/>
        </w:rPr>
      </w:pPr>
    </w:p>
    <w:p w14:paraId="63C0EBED" w14:textId="122DB7DE" w:rsidR="00DA728A" w:rsidRPr="00DA728A" w:rsidRDefault="00DA728A" w:rsidP="00221E8E">
      <w:pPr>
        <w:keepNext/>
        <w:keepLines/>
        <w:jc w:val="both"/>
        <w:rPr>
          <w:rFonts w:ascii="Tahoma" w:hAnsi="Tahoma" w:cs="Tahoma"/>
        </w:rPr>
      </w:pPr>
      <w:r w:rsidRPr="00DA728A">
        <w:rPr>
          <w:rFonts w:ascii="Tahoma" w:hAnsi="Tahoma" w:cs="Tahoma"/>
        </w:rPr>
        <w:t xml:space="preserve">Ponudnik mora  z dokumenti dokazati, da ponujene vrste maziv in tekočin ustrezajo  specifikacijam,  ki so navedene za posamezno vrsto maziv in tekočin. To dokaže s </w:t>
      </w:r>
      <w:r w:rsidRPr="00844C3C">
        <w:rPr>
          <w:rFonts w:ascii="Tahoma" w:hAnsi="Tahoma" w:cs="Tahoma"/>
        </w:rPr>
        <w:t>predložitvijo</w:t>
      </w:r>
      <w:r w:rsidRPr="00DA728A">
        <w:rPr>
          <w:rFonts w:ascii="Tahoma" w:hAnsi="Tahoma" w:cs="Tahoma"/>
        </w:rPr>
        <w:t xml:space="preserve"> Liste odobritve maziv za posamezno specifikacijo, če pa proizvajalec avtobusov </w:t>
      </w:r>
      <w:r w:rsidRPr="00844C3C">
        <w:rPr>
          <w:rFonts w:ascii="Tahoma" w:hAnsi="Tahoma" w:cs="Tahoma"/>
        </w:rPr>
        <w:t xml:space="preserve">(vozil) </w:t>
      </w:r>
      <w:r w:rsidRPr="00DA728A">
        <w:rPr>
          <w:rFonts w:ascii="Tahoma" w:hAnsi="Tahoma" w:cs="Tahoma"/>
        </w:rPr>
        <w:t>teh list nima, pa je potrebno priložiti potrdilo s strani proizvajalca avtobusa</w:t>
      </w:r>
      <w:r w:rsidRPr="00844C3C">
        <w:rPr>
          <w:rFonts w:ascii="Tahoma" w:hAnsi="Tahoma" w:cs="Tahoma"/>
        </w:rPr>
        <w:t xml:space="preserve"> (vozila)</w:t>
      </w:r>
      <w:r w:rsidRPr="00DA728A">
        <w:rPr>
          <w:rFonts w:ascii="Tahoma" w:hAnsi="Tahoma" w:cs="Tahoma"/>
        </w:rPr>
        <w:t>, da je ponujeno mazivo ustrezno.  Na teh dokumentih mora biti eksplicitno označen naziv ponujenega maziva ali tekočine in zahtevana specifikacija.</w:t>
      </w:r>
    </w:p>
    <w:p w14:paraId="7B27E159" w14:textId="77777777" w:rsidR="00DA728A" w:rsidRPr="00300331" w:rsidRDefault="00DA728A" w:rsidP="00221E8E">
      <w:pPr>
        <w:keepNext/>
        <w:keepLines/>
        <w:jc w:val="both"/>
        <w:rPr>
          <w:rFonts w:ascii="Tahoma" w:hAnsi="Tahoma" w:cs="Tahoma"/>
          <w:sz w:val="16"/>
          <w:szCs w:val="16"/>
        </w:rPr>
      </w:pPr>
    </w:p>
    <w:p w14:paraId="43FD1602" w14:textId="679F9BEE" w:rsidR="00DA728A" w:rsidRPr="00DA728A" w:rsidRDefault="00DE4907" w:rsidP="00221E8E">
      <w:pPr>
        <w:keepNext/>
        <w:keepLines/>
        <w:jc w:val="both"/>
        <w:rPr>
          <w:rFonts w:ascii="Tahoma" w:hAnsi="Tahoma" w:cs="Tahoma"/>
        </w:rPr>
      </w:pPr>
      <w:r w:rsidRPr="00844C3C">
        <w:rPr>
          <w:rFonts w:ascii="Tahoma" w:hAnsi="Tahoma" w:cs="Tahoma"/>
        </w:rPr>
        <w:t>Naročnik</w:t>
      </w:r>
      <w:r w:rsidR="00DA728A" w:rsidRPr="00DA728A">
        <w:rPr>
          <w:rFonts w:ascii="Tahoma" w:hAnsi="Tahoma" w:cs="Tahoma"/>
        </w:rPr>
        <w:t xml:space="preserve"> bo ugotavljal skladnost ponujenih maziv in tekočin glede na zahtevane  specifikacije in priložene dokumente.</w:t>
      </w:r>
    </w:p>
    <w:p w14:paraId="5F421C2C" w14:textId="77777777" w:rsidR="00DA728A" w:rsidRPr="00300331" w:rsidRDefault="00DA728A" w:rsidP="00221E8E">
      <w:pPr>
        <w:keepNext/>
        <w:keepLines/>
        <w:jc w:val="both"/>
        <w:rPr>
          <w:rFonts w:ascii="Tahoma" w:hAnsi="Tahoma" w:cs="Tahoma"/>
          <w:sz w:val="16"/>
          <w:szCs w:val="16"/>
        </w:rPr>
      </w:pPr>
    </w:p>
    <w:p w14:paraId="063FAED6" w14:textId="5A7562D8" w:rsidR="00DA728A" w:rsidRPr="00DA728A" w:rsidRDefault="00DA728A" w:rsidP="00221E8E">
      <w:pPr>
        <w:keepNext/>
        <w:keepLines/>
        <w:jc w:val="both"/>
        <w:rPr>
          <w:rFonts w:ascii="Tahoma" w:hAnsi="Tahoma" w:cs="Tahoma"/>
        </w:rPr>
      </w:pPr>
      <w:r w:rsidRPr="00DA728A">
        <w:rPr>
          <w:rFonts w:ascii="Tahoma" w:hAnsi="Tahoma" w:cs="Tahoma"/>
        </w:rPr>
        <w:t>Proizvajalec avtobusov MAN za nekatere specifikacije ne daje več odobritev (angl. '</w:t>
      </w:r>
      <w:proofErr w:type="spellStart"/>
      <w:r w:rsidRPr="00DA728A">
        <w:rPr>
          <w:rFonts w:ascii="Tahoma" w:hAnsi="Tahoma" w:cs="Tahoma"/>
        </w:rPr>
        <w:t>approval</w:t>
      </w:r>
      <w:proofErr w:type="spellEnd"/>
      <w:r w:rsidRPr="00DA728A">
        <w:rPr>
          <w:rFonts w:ascii="Tahoma" w:hAnsi="Tahoma" w:cs="Tahoma"/>
        </w:rPr>
        <w:t>'), zato dovoljuje proizvajalcem maziv (izda jim certifikat, ki je časovno omejen, da na svojih dokumentih navedejo, da določeno mazivo dosega (angl. '</w:t>
      </w:r>
      <w:proofErr w:type="spellStart"/>
      <w:r w:rsidRPr="00DA728A">
        <w:rPr>
          <w:rFonts w:ascii="Tahoma" w:hAnsi="Tahoma" w:cs="Tahoma"/>
        </w:rPr>
        <w:t>meets</w:t>
      </w:r>
      <w:proofErr w:type="spellEnd"/>
      <w:r w:rsidRPr="00DA728A">
        <w:rPr>
          <w:rFonts w:ascii="Tahoma" w:hAnsi="Tahoma" w:cs="Tahoma"/>
        </w:rPr>
        <w:t>') zahtevano normo MAN specifikacije. Naročnik bo upošteval samo dokumente od proizvajalca maziva.</w:t>
      </w:r>
      <w:r w:rsidRPr="00844C3C">
        <w:rPr>
          <w:rFonts w:ascii="Tahoma" w:hAnsi="Tahoma" w:cs="Tahoma"/>
        </w:rPr>
        <w:t xml:space="preserve">  </w:t>
      </w:r>
      <w:r w:rsidRPr="00DA728A">
        <w:rPr>
          <w:rFonts w:ascii="Tahoma" w:hAnsi="Tahoma" w:cs="Tahoma"/>
        </w:rPr>
        <w:t xml:space="preserve">Pred potekom veljavnosti certifikata ali v razumnem roku mora dobavitelj olja kupcu posredovati novo odobritev z novim datumom vse do izteka </w:t>
      </w:r>
      <w:r w:rsidRPr="00844C3C">
        <w:rPr>
          <w:rFonts w:ascii="Tahoma" w:hAnsi="Tahoma" w:cs="Tahoma"/>
        </w:rPr>
        <w:t>veljavnosti okvirnega sporazuma</w:t>
      </w:r>
      <w:r w:rsidRPr="00DA728A">
        <w:rPr>
          <w:rFonts w:ascii="Tahoma" w:hAnsi="Tahoma" w:cs="Tahoma"/>
        </w:rPr>
        <w:t xml:space="preserve">, kar pomeni, da ima </w:t>
      </w:r>
      <w:r w:rsidRPr="00844C3C">
        <w:rPr>
          <w:rFonts w:ascii="Tahoma" w:hAnsi="Tahoma" w:cs="Tahoma"/>
        </w:rPr>
        <w:t xml:space="preserve">naročnik v obdobju veljavnosti </w:t>
      </w:r>
      <w:r w:rsidRPr="00DA728A">
        <w:rPr>
          <w:rFonts w:ascii="Tahoma" w:hAnsi="Tahoma" w:cs="Tahoma"/>
        </w:rPr>
        <w:t xml:space="preserve"> zagotovljeno certificirano olje zaradi pogojev avtobusov </w:t>
      </w:r>
      <w:r w:rsidRPr="00844C3C">
        <w:rPr>
          <w:rFonts w:ascii="Tahoma" w:hAnsi="Tahoma" w:cs="Tahoma"/>
        </w:rPr>
        <w:t xml:space="preserve">(vozil) </w:t>
      </w:r>
      <w:r w:rsidRPr="00DA728A">
        <w:rPr>
          <w:rFonts w:ascii="Tahoma" w:hAnsi="Tahoma" w:cs="Tahoma"/>
        </w:rPr>
        <w:t>v garanciji.</w:t>
      </w:r>
    </w:p>
    <w:p w14:paraId="5422FBF7" w14:textId="77777777" w:rsidR="00DA728A" w:rsidRPr="00DA728A" w:rsidRDefault="00DA728A" w:rsidP="00221E8E">
      <w:pPr>
        <w:keepNext/>
        <w:keepLines/>
        <w:jc w:val="both"/>
        <w:rPr>
          <w:rFonts w:ascii="Tahoma" w:hAnsi="Tahoma" w:cs="Tahoma"/>
        </w:rPr>
      </w:pPr>
    </w:p>
    <w:p w14:paraId="5D2923B9" w14:textId="69EEE00F" w:rsidR="00DA728A" w:rsidRPr="00DA728A" w:rsidRDefault="00DE4907" w:rsidP="00221E8E">
      <w:pPr>
        <w:keepNext/>
        <w:keepLines/>
        <w:jc w:val="both"/>
        <w:rPr>
          <w:rFonts w:ascii="Tahoma" w:hAnsi="Tahoma" w:cs="Tahoma"/>
        </w:rPr>
      </w:pPr>
      <w:r w:rsidRPr="00844C3C">
        <w:rPr>
          <w:rFonts w:ascii="Tahoma" w:hAnsi="Tahoma" w:cs="Tahoma"/>
        </w:rPr>
        <w:t xml:space="preserve">V kolikor </w:t>
      </w:r>
      <w:r w:rsidR="00DA728A" w:rsidRPr="00DA728A">
        <w:rPr>
          <w:rFonts w:ascii="Tahoma" w:hAnsi="Tahoma" w:cs="Tahoma"/>
        </w:rPr>
        <w:t xml:space="preserve">se zgodi, da v </w:t>
      </w:r>
      <w:r w:rsidRPr="00844C3C">
        <w:rPr>
          <w:rFonts w:ascii="Tahoma" w:hAnsi="Tahoma" w:cs="Tahoma"/>
        </w:rPr>
        <w:t>obdobju</w:t>
      </w:r>
      <w:r w:rsidR="00DA728A" w:rsidRPr="00DA728A">
        <w:rPr>
          <w:rFonts w:ascii="Tahoma" w:hAnsi="Tahoma" w:cs="Tahoma"/>
        </w:rPr>
        <w:t xml:space="preserve"> veljavnosti </w:t>
      </w:r>
      <w:r w:rsidRPr="00844C3C">
        <w:rPr>
          <w:rFonts w:ascii="Tahoma" w:hAnsi="Tahoma" w:cs="Tahoma"/>
        </w:rPr>
        <w:t>okvirnega sporazuma</w:t>
      </w:r>
      <w:r w:rsidR="00DA728A" w:rsidRPr="00DA728A">
        <w:rPr>
          <w:rFonts w:ascii="Tahoma" w:hAnsi="Tahoma" w:cs="Tahoma"/>
        </w:rPr>
        <w:t xml:space="preserve"> proizvajalec avtobusa </w:t>
      </w:r>
      <w:r w:rsidRPr="00844C3C">
        <w:rPr>
          <w:rFonts w:ascii="Tahoma" w:hAnsi="Tahoma" w:cs="Tahoma"/>
        </w:rPr>
        <w:t xml:space="preserve">(vozila) </w:t>
      </w:r>
      <w:r w:rsidR="00DA728A" w:rsidRPr="00DA728A">
        <w:rPr>
          <w:rFonts w:ascii="Tahoma" w:hAnsi="Tahoma" w:cs="Tahoma"/>
        </w:rPr>
        <w:t>odobrene liste maziv umakne odobritev za dobavljano mazivo je dobavitelj dolžan po nespremenjeni ceni dobavljati drugo odobreno mazivo iz te liste.</w:t>
      </w:r>
    </w:p>
    <w:p w14:paraId="34BD762B" w14:textId="77777777" w:rsidR="00DA728A" w:rsidRPr="00844C3C" w:rsidRDefault="00DA728A" w:rsidP="00221E8E">
      <w:pPr>
        <w:keepNext/>
        <w:keepLines/>
        <w:jc w:val="both"/>
        <w:rPr>
          <w:rFonts w:ascii="Tahoma" w:hAnsi="Tahoma" w:cs="Tahoma"/>
        </w:rPr>
      </w:pPr>
    </w:p>
    <w:p w14:paraId="7DB217F4" w14:textId="1C20172C" w:rsidR="00DE4907" w:rsidRPr="00844C3C" w:rsidRDefault="00DE4907" w:rsidP="00221E8E">
      <w:pPr>
        <w:keepNext/>
        <w:keepLines/>
        <w:jc w:val="both"/>
        <w:rPr>
          <w:rFonts w:ascii="Tahoma" w:hAnsi="Tahoma" w:cs="Tahoma"/>
        </w:rPr>
      </w:pPr>
      <w:r w:rsidRPr="00844C3C">
        <w:rPr>
          <w:rFonts w:ascii="Tahoma" w:hAnsi="Tahoma" w:cs="Tahoma"/>
        </w:rPr>
        <w:t>Ponudnik mora v ponudbeni predračun za sklop za katerega oddaja ponudbo obvezno poleg cene in ostalih podatkov vpisati tudi: vrsto in velikost embalaže, proizvajalca in komercialni naziv ponujenega blaga, ki je navedeno v ponudbenem predračunu.</w:t>
      </w:r>
    </w:p>
    <w:p w14:paraId="4E00D8CB" w14:textId="7A4DE982" w:rsidR="00DA728A" w:rsidRPr="00844C3C" w:rsidRDefault="00DA728A" w:rsidP="00221E8E">
      <w:pPr>
        <w:keepNext/>
        <w:keepLines/>
        <w:jc w:val="both"/>
        <w:rPr>
          <w:rFonts w:ascii="Tahoma" w:hAnsi="Tahoma" w:cs="Tahoma"/>
        </w:rPr>
      </w:pPr>
    </w:p>
    <w:p w14:paraId="336834DB" w14:textId="20E9AF9D" w:rsidR="00DE4907" w:rsidRPr="00844C3C" w:rsidRDefault="00DE4907" w:rsidP="00221E8E">
      <w:pPr>
        <w:keepNext/>
        <w:keepLines/>
        <w:spacing w:after="120"/>
        <w:jc w:val="both"/>
        <w:rPr>
          <w:rFonts w:ascii="Tahoma" w:hAnsi="Tahoma" w:cs="Tahoma"/>
        </w:rPr>
      </w:pPr>
      <w:r w:rsidRPr="00844C3C">
        <w:rPr>
          <w:rFonts w:ascii="Tahoma" w:hAnsi="Tahoma" w:cs="Tahoma"/>
        </w:rPr>
        <w:t>Ostale splošne tehnične zahteve naročnika so:</w:t>
      </w:r>
    </w:p>
    <w:p w14:paraId="3FC08881" w14:textId="15D7B9CC" w:rsidR="00DE4907" w:rsidRPr="00844C3C" w:rsidRDefault="00DE4907" w:rsidP="00221E8E">
      <w:pPr>
        <w:keepNext/>
        <w:keepLines/>
        <w:numPr>
          <w:ilvl w:val="0"/>
          <w:numId w:val="6"/>
        </w:numPr>
        <w:jc w:val="both"/>
        <w:rPr>
          <w:rFonts w:ascii="Tahoma" w:hAnsi="Tahoma" w:cs="Tahoma"/>
        </w:rPr>
      </w:pPr>
      <w:r w:rsidRPr="00844C3C">
        <w:rPr>
          <w:rFonts w:ascii="Tahoma" w:hAnsi="Tahoma" w:cs="Tahoma"/>
        </w:rPr>
        <w:t>da bo ponudnik izvajal dobavo glede na naročeno vrsto embalaže, ki je določena v ponudbenih predračunih. Ponujena embalaža lahko nebistveno odstopa od določene embalaže ozir</w:t>
      </w:r>
      <w:r w:rsidR="00F9371C" w:rsidRPr="00844C3C">
        <w:rPr>
          <w:rFonts w:ascii="Tahoma" w:hAnsi="Tahoma" w:cs="Tahoma"/>
        </w:rPr>
        <w:t>oma za največ 10 % od zahtevane,</w:t>
      </w:r>
    </w:p>
    <w:p w14:paraId="67AF6404" w14:textId="374491BC" w:rsidR="00DE4907" w:rsidRPr="00844C3C" w:rsidRDefault="00DE4907" w:rsidP="00221E8E">
      <w:pPr>
        <w:keepNext/>
        <w:keepLines/>
        <w:numPr>
          <w:ilvl w:val="0"/>
          <w:numId w:val="6"/>
        </w:numPr>
        <w:jc w:val="both"/>
        <w:rPr>
          <w:rFonts w:ascii="Tahoma" w:hAnsi="Tahoma" w:cs="Tahoma"/>
        </w:rPr>
      </w:pPr>
      <w:r w:rsidRPr="00844C3C">
        <w:rPr>
          <w:rFonts w:ascii="Tahoma" w:hAnsi="Tahoma" w:cs="Tahoma"/>
        </w:rPr>
        <w:t>da lahko naročnik kadarkoli preveri ustrez</w:t>
      </w:r>
      <w:r w:rsidR="00802139">
        <w:rPr>
          <w:rFonts w:ascii="Tahoma" w:hAnsi="Tahoma" w:cs="Tahoma"/>
        </w:rPr>
        <w:t>nost kakovosti dobavljenega blaga</w:t>
      </w:r>
      <w:r w:rsidRPr="00844C3C">
        <w:rPr>
          <w:rFonts w:ascii="Tahoma" w:hAnsi="Tahoma" w:cs="Tahoma"/>
        </w:rPr>
        <w:t xml:space="preserve"> pri neodvisni instituciji. V kolikor rezultat </w:t>
      </w:r>
      <w:r w:rsidR="00802139">
        <w:rPr>
          <w:rFonts w:ascii="Tahoma" w:hAnsi="Tahoma" w:cs="Tahoma"/>
        </w:rPr>
        <w:t>testa pokaže, da dobavljeno blago</w:t>
      </w:r>
      <w:r w:rsidRPr="00844C3C">
        <w:rPr>
          <w:rFonts w:ascii="Tahoma" w:hAnsi="Tahoma" w:cs="Tahoma"/>
        </w:rPr>
        <w:t xml:space="preserve"> ne izpolnjuje zahtev iz tehnične dokumentacije, lahko naročnik unovči bianko menico za dobro izvedbo obveznosti iz okvirnega sporazuma ter od okvirnega sporazuma odstopi, ponudnik pa mora naročniku povrniti vse stroške in škodo, ki izhajajo iz neizpolnjevanja zahtev iz tehnične dokumentacije,</w:t>
      </w:r>
    </w:p>
    <w:p w14:paraId="4E9CE5F0" w14:textId="3BA9A5FE" w:rsidR="00DE4907" w:rsidRPr="00844C3C" w:rsidRDefault="00DE4907" w:rsidP="00221E8E">
      <w:pPr>
        <w:keepNext/>
        <w:keepLines/>
        <w:numPr>
          <w:ilvl w:val="0"/>
          <w:numId w:val="6"/>
        </w:numPr>
        <w:jc w:val="both"/>
        <w:rPr>
          <w:rFonts w:ascii="Tahoma" w:hAnsi="Tahoma" w:cs="Tahoma"/>
        </w:rPr>
      </w:pPr>
      <w:r w:rsidRPr="00844C3C">
        <w:rPr>
          <w:rFonts w:ascii="Tahoma" w:hAnsi="Tahoma" w:cs="Tahoma"/>
        </w:rPr>
        <w:t>da bo za potrebe naročnika, nudi</w:t>
      </w:r>
      <w:r w:rsidR="00802139">
        <w:rPr>
          <w:rFonts w:ascii="Tahoma" w:hAnsi="Tahoma" w:cs="Tahoma"/>
        </w:rPr>
        <w:t>l možnost brezplačne analize blaga</w:t>
      </w:r>
      <w:r w:rsidRPr="00844C3C">
        <w:rPr>
          <w:rFonts w:ascii="Tahoma" w:hAnsi="Tahoma" w:cs="Tahoma"/>
        </w:rPr>
        <w:t xml:space="preserve"> ter izdaje mnenja strokovne osebe o stanju analiziranega </w:t>
      </w:r>
      <w:r w:rsidR="00802139">
        <w:rPr>
          <w:rFonts w:ascii="Tahoma" w:hAnsi="Tahoma" w:cs="Tahoma"/>
        </w:rPr>
        <w:t>blaga</w:t>
      </w:r>
      <w:r w:rsidRPr="00844C3C">
        <w:rPr>
          <w:rFonts w:ascii="Tahoma" w:hAnsi="Tahoma" w:cs="Tahoma"/>
        </w:rPr>
        <w:t xml:space="preserve">. V času veljavnosti okvirnega sporazuma bo naročnik možnost analiz koristil glede na potrebe delovnega procesa. Po predaji </w:t>
      </w:r>
      <w:r w:rsidR="00802139">
        <w:rPr>
          <w:rFonts w:ascii="Tahoma" w:hAnsi="Tahoma" w:cs="Tahoma"/>
        </w:rPr>
        <w:t>blaga</w:t>
      </w:r>
      <w:r w:rsidRPr="00844C3C">
        <w:rPr>
          <w:rFonts w:ascii="Tahoma" w:hAnsi="Tahoma" w:cs="Tahoma"/>
        </w:rPr>
        <w:t xml:space="preserve"> v analizo izbranemu ponudniku morajo biti rezultati na voljo v desetih (10) dneh v pisni obliki,</w:t>
      </w:r>
    </w:p>
    <w:p w14:paraId="742E0505" w14:textId="5C63B504" w:rsidR="00DE4907" w:rsidRPr="00844C3C" w:rsidRDefault="00DE4907" w:rsidP="00221E8E">
      <w:pPr>
        <w:keepNext/>
        <w:keepLines/>
        <w:numPr>
          <w:ilvl w:val="0"/>
          <w:numId w:val="6"/>
        </w:numPr>
        <w:jc w:val="both"/>
        <w:rPr>
          <w:rFonts w:ascii="Tahoma" w:hAnsi="Tahoma" w:cs="Tahoma"/>
        </w:rPr>
      </w:pPr>
      <w:r w:rsidRPr="00844C3C">
        <w:rPr>
          <w:rFonts w:ascii="Tahoma" w:hAnsi="Tahoma" w:cs="Tahoma"/>
        </w:rPr>
        <w:t>izbrani ponudnik bo dolžan najpozneje ob podpisu okvirnega sporazuma naročniku dostaviti varnostne liste v slovenskem jeziku za vse artikle, ki so navedeni v ponudbenih predračunih, lahko pa jih predloži pri ponudbi.</w:t>
      </w:r>
    </w:p>
    <w:p w14:paraId="6D49D296" w14:textId="00B1CE59" w:rsidR="00C94940" w:rsidRPr="00844C3C" w:rsidRDefault="00C94940" w:rsidP="00221E8E">
      <w:pPr>
        <w:pStyle w:val="Odstavekseznama"/>
        <w:keepNext/>
        <w:keepLines/>
        <w:numPr>
          <w:ilvl w:val="2"/>
          <w:numId w:val="13"/>
        </w:numPr>
        <w:jc w:val="both"/>
        <w:rPr>
          <w:rFonts w:ascii="Tahoma" w:hAnsi="Tahoma" w:cs="Tahoma"/>
        </w:rPr>
      </w:pPr>
      <w:r w:rsidRPr="00844C3C">
        <w:rPr>
          <w:rFonts w:ascii="Tahoma" w:hAnsi="Tahoma" w:cs="Tahoma"/>
        </w:rPr>
        <w:lastRenderedPageBreak/>
        <w:t xml:space="preserve"> </w:t>
      </w:r>
      <w:r w:rsidR="005160C0" w:rsidRPr="00844C3C">
        <w:rPr>
          <w:rFonts w:ascii="Tahoma" w:hAnsi="Tahoma" w:cs="Tahoma"/>
        </w:rPr>
        <w:t>Sklop št. 1</w:t>
      </w:r>
      <w:r w:rsidR="002854C9" w:rsidRPr="00844C3C">
        <w:rPr>
          <w:rFonts w:ascii="Tahoma" w:hAnsi="Tahoma" w:cs="Tahoma"/>
        </w:rPr>
        <w:t>: Motorna olja</w:t>
      </w:r>
      <w:r w:rsidR="005160C0" w:rsidRPr="00844C3C">
        <w:rPr>
          <w:rFonts w:ascii="Tahoma" w:hAnsi="Tahoma" w:cs="Tahoma"/>
        </w:rPr>
        <w:t xml:space="preserve"> in Sklop št. 2: </w:t>
      </w:r>
      <w:r w:rsidR="002854C9" w:rsidRPr="00844C3C">
        <w:rPr>
          <w:rFonts w:ascii="Tahoma" w:hAnsi="Tahoma" w:cs="Tahoma"/>
        </w:rPr>
        <w:t>O</w:t>
      </w:r>
      <w:r w:rsidR="00AC378B" w:rsidRPr="00844C3C">
        <w:rPr>
          <w:rFonts w:ascii="Tahoma" w:hAnsi="Tahoma" w:cs="Tahoma"/>
        </w:rPr>
        <w:t>stala olja</w:t>
      </w:r>
    </w:p>
    <w:p w14:paraId="61D48860" w14:textId="0C65B136" w:rsidR="00C94940" w:rsidRPr="00844C3C" w:rsidRDefault="00C94940" w:rsidP="00221E8E">
      <w:pPr>
        <w:keepNext/>
        <w:keepLines/>
        <w:jc w:val="both"/>
        <w:rPr>
          <w:rFonts w:ascii="Tahoma" w:hAnsi="Tahoma" w:cs="Tahoma"/>
        </w:rPr>
      </w:pPr>
    </w:p>
    <w:p w14:paraId="47C0E7F8" w14:textId="5DB70A2C" w:rsidR="00C94940" w:rsidRPr="00844C3C" w:rsidRDefault="00C94940" w:rsidP="00221E8E">
      <w:pPr>
        <w:keepNext/>
        <w:keepLines/>
        <w:jc w:val="both"/>
        <w:rPr>
          <w:rFonts w:ascii="Tahoma" w:hAnsi="Tahoma" w:cs="Tahoma"/>
        </w:rPr>
      </w:pPr>
      <w:r w:rsidRPr="00844C3C">
        <w:rPr>
          <w:rFonts w:ascii="Tahoma" w:hAnsi="Tahoma" w:cs="Tahoma"/>
        </w:rPr>
        <w:t xml:space="preserve">Predmet naročila je dobava </w:t>
      </w:r>
      <w:r w:rsidR="005B6103" w:rsidRPr="00844C3C">
        <w:rPr>
          <w:rFonts w:ascii="Tahoma" w:hAnsi="Tahoma" w:cs="Tahoma"/>
        </w:rPr>
        <w:t>motornega</w:t>
      </w:r>
      <w:r w:rsidRPr="00844C3C">
        <w:rPr>
          <w:rFonts w:ascii="Tahoma" w:hAnsi="Tahoma" w:cs="Tahoma"/>
        </w:rPr>
        <w:t xml:space="preserve"> </w:t>
      </w:r>
      <w:r w:rsidR="00AC378B" w:rsidRPr="00844C3C">
        <w:rPr>
          <w:rFonts w:ascii="Tahoma" w:hAnsi="Tahoma" w:cs="Tahoma"/>
        </w:rPr>
        <w:t>in ostalih olj</w:t>
      </w:r>
      <w:r w:rsidR="005B6103" w:rsidRPr="00844C3C">
        <w:rPr>
          <w:rFonts w:ascii="Tahoma" w:hAnsi="Tahoma" w:cs="Tahoma"/>
        </w:rPr>
        <w:t xml:space="preserve"> za vozila in stroje, kot je razvidno</w:t>
      </w:r>
      <w:r w:rsidRPr="00844C3C">
        <w:rPr>
          <w:rFonts w:ascii="Tahoma" w:hAnsi="Tahoma" w:cs="Tahoma"/>
        </w:rPr>
        <w:t xml:space="preserve"> iz ponudbenega predračuna.</w:t>
      </w:r>
    </w:p>
    <w:p w14:paraId="4E8FE6EA" w14:textId="77777777" w:rsidR="00C94940" w:rsidRPr="00844C3C" w:rsidRDefault="00C94940" w:rsidP="00221E8E">
      <w:pPr>
        <w:keepNext/>
        <w:keepLines/>
        <w:jc w:val="both"/>
        <w:rPr>
          <w:rFonts w:ascii="Tahoma" w:hAnsi="Tahoma" w:cs="Tahoma"/>
        </w:rPr>
      </w:pPr>
      <w:r w:rsidRPr="00844C3C">
        <w:rPr>
          <w:rFonts w:ascii="Tahoma" w:hAnsi="Tahoma" w:cs="Tahoma"/>
        </w:rPr>
        <w:tab/>
      </w:r>
    </w:p>
    <w:p w14:paraId="019A8657" w14:textId="4FF73C4D" w:rsidR="00C94940" w:rsidRPr="00844C3C" w:rsidRDefault="00C94940" w:rsidP="00221E8E">
      <w:pPr>
        <w:keepNext/>
        <w:keepLines/>
        <w:jc w:val="both"/>
        <w:rPr>
          <w:rFonts w:ascii="Tahoma" w:hAnsi="Tahoma" w:cs="Tahoma"/>
        </w:rPr>
      </w:pPr>
      <w:r w:rsidRPr="00844C3C">
        <w:rPr>
          <w:rFonts w:ascii="Tahoma" w:hAnsi="Tahoma" w:cs="Tahoma"/>
        </w:rPr>
        <w:t xml:space="preserve">Ponudnik mora ponuditi </w:t>
      </w:r>
      <w:r w:rsidR="005B6103" w:rsidRPr="00844C3C">
        <w:rPr>
          <w:rFonts w:ascii="Tahoma" w:hAnsi="Tahoma" w:cs="Tahoma"/>
        </w:rPr>
        <w:t>artikle</w:t>
      </w:r>
      <w:r w:rsidRPr="00844C3C">
        <w:rPr>
          <w:rFonts w:ascii="Tahoma" w:hAnsi="Tahoma" w:cs="Tahoma"/>
        </w:rPr>
        <w:t xml:space="preserve">, ki ustrezajo tehničnim specifikacijam – listam odobrenih sredstev, ki so navedene za posamezno vrsto </w:t>
      </w:r>
      <w:r w:rsidR="005B6103" w:rsidRPr="00844C3C">
        <w:rPr>
          <w:rFonts w:ascii="Tahoma" w:hAnsi="Tahoma" w:cs="Tahoma"/>
        </w:rPr>
        <w:t xml:space="preserve">olj </w:t>
      </w:r>
      <w:r w:rsidRPr="00844C3C">
        <w:rPr>
          <w:rFonts w:ascii="Tahoma" w:hAnsi="Tahoma" w:cs="Tahoma"/>
        </w:rPr>
        <w:t xml:space="preserve">v ponudbenem predračunu. Na ponudbenem predračunu mora biti jasno označen naziv (komercialno ime) ponujenega artikla, na podlagi katerega bo naročnik ugotavljal ustreznost in skladnost ponujenega artikla glede na tehnične specifikacije. </w:t>
      </w:r>
    </w:p>
    <w:p w14:paraId="2020573A" w14:textId="77777777" w:rsidR="00C94940" w:rsidRPr="00844C3C" w:rsidRDefault="00C94940" w:rsidP="00221E8E">
      <w:pPr>
        <w:keepNext/>
        <w:keepLines/>
        <w:jc w:val="both"/>
        <w:rPr>
          <w:rFonts w:ascii="Tahoma" w:hAnsi="Tahoma" w:cs="Tahoma"/>
        </w:rPr>
      </w:pPr>
    </w:p>
    <w:p w14:paraId="13BF1894" w14:textId="67F3D22E" w:rsidR="00C94940" w:rsidRPr="00844C3C" w:rsidRDefault="00C94940" w:rsidP="00221E8E">
      <w:pPr>
        <w:keepNext/>
        <w:keepLines/>
        <w:jc w:val="both"/>
        <w:rPr>
          <w:rFonts w:ascii="Tahoma" w:hAnsi="Tahoma" w:cs="Tahoma"/>
        </w:rPr>
      </w:pPr>
      <w:r w:rsidRPr="00844C3C">
        <w:rPr>
          <w:rFonts w:ascii="Tahoma" w:hAnsi="Tahoma" w:cs="Tahoma"/>
        </w:rPr>
        <w:t>Ponudnik lahko ponudi artikle, ki so v ponudbenem predračunu navedeni kot »Zaželeni artikli« ali enakovredne artikle. Vsi ponujeni artikli (tako »Zaželeni artikli« kot enakovredni artikli) morajo izpolnjevati zahteve kakovosti (Stolpec »Zahtevana kakovost« v ponudbenem predračunu), ki so opredeljene pri posameznem artiklu v ponudbenem predračunu.</w:t>
      </w:r>
    </w:p>
    <w:p w14:paraId="0FD312F8" w14:textId="75BC9956" w:rsidR="00F9371C" w:rsidRPr="00844C3C" w:rsidRDefault="00F9371C" w:rsidP="00221E8E">
      <w:pPr>
        <w:keepNext/>
        <w:keepLines/>
        <w:jc w:val="both"/>
        <w:rPr>
          <w:rFonts w:ascii="Tahoma" w:hAnsi="Tahoma" w:cs="Tahoma"/>
        </w:rPr>
      </w:pPr>
    </w:p>
    <w:p w14:paraId="4FFFB2E2" w14:textId="06A314E1" w:rsidR="00F9371C" w:rsidRPr="00F9371C" w:rsidRDefault="00F9371C" w:rsidP="00221E8E">
      <w:pPr>
        <w:keepNext/>
        <w:keepLines/>
        <w:jc w:val="both"/>
        <w:rPr>
          <w:rFonts w:ascii="Tahoma" w:hAnsi="Tahoma" w:cs="Tahoma"/>
        </w:rPr>
      </w:pPr>
      <w:r w:rsidRPr="00F9371C">
        <w:rPr>
          <w:rFonts w:ascii="Tahoma" w:hAnsi="Tahoma" w:cs="Tahoma"/>
        </w:rPr>
        <w:t>Ponudnik mora  z dokumenti dokazati</w:t>
      </w:r>
      <w:r w:rsidRPr="00844C3C">
        <w:rPr>
          <w:rFonts w:ascii="Tahoma" w:hAnsi="Tahoma" w:cs="Tahoma"/>
        </w:rPr>
        <w:t xml:space="preserve"> (Priloga 6)</w:t>
      </w:r>
      <w:r w:rsidRPr="00F9371C">
        <w:rPr>
          <w:rFonts w:ascii="Tahoma" w:hAnsi="Tahoma" w:cs="Tahoma"/>
        </w:rPr>
        <w:t>, da ponujen</w:t>
      </w:r>
      <w:r w:rsidRPr="00844C3C">
        <w:rPr>
          <w:rFonts w:ascii="Tahoma" w:hAnsi="Tahoma" w:cs="Tahoma"/>
        </w:rPr>
        <w:t>o</w:t>
      </w:r>
      <w:r w:rsidRPr="00F9371C">
        <w:rPr>
          <w:rFonts w:ascii="Tahoma" w:hAnsi="Tahoma" w:cs="Tahoma"/>
        </w:rPr>
        <w:t xml:space="preserve"> ustreza specifikaciji,  ki je navedena v </w:t>
      </w:r>
      <w:r w:rsidRPr="00844C3C">
        <w:rPr>
          <w:rFonts w:ascii="Tahoma" w:hAnsi="Tahoma" w:cs="Tahoma"/>
        </w:rPr>
        <w:t xml:space="preserve">posamezni postavki </w:t>
      </w:r>
      <w:r w:rsidR="009F5B85" w:rsidRPr="00844C3C">
        <w:rPr>
          <w:rFonts w:ascii="Tahoma" w:hAnsi="Tahoma" w:cs="Tahoma"/>
        </w:rPr>
        <w:t>ponudbenega predračuna</w:t>
      </w:r>
      <w:r w:rsidRPr="00844C3C">
        <w:rPr>
          <w:rFonts w:ascii="Tahoma" w:hAnsi="Tahoma" w:cs="Tahoma"/>
        </w:rPr>
        <w:t>.</w:t>
      </w:r>
      <w:r w:rsidRPr="00F9371C">
        <w:rPr>
          <w:rFonts w:ascii="Tahoma" w:hAnsi="Tahoma" w:cs="Tahoma"/>
        </w:rPr>
        <w:t xml:space="preserve"> To dokaže s </w:t>
      </w:r>
      <w:r w:rsidRPr="00844C3C">
        <w:rPr>
          <w:rFonts w:ascii="Tahoma" w:hAnsi="Tahoma" w:cs="Tahoma"/>
        </w:rPr>
        <w:t>predložitvijo</w:t>
      </w:r>
      <w:r w:rsidRPr="00F9371C">
        <w:rPr>
          <w:rFonts w:ascii="Tahoma" w:hAnsi="Tahoma" w:cs="Tahoma"/>
        </w:rPr>
        <w:t xml:space="preserve"> </w:t>
      </w:r>
      <w:r w:rsidR="009F5B85" w:rsidRPr="00844C3C">
        <w:rPr>
          <w:rFonts w:ascii="Tahoma" w:hAnsi="Tahoma" w:cs="Tahoma"/>
        </w:rPr>
        <w:t>ustrezne tehnične dokumentacije.</w:t>
      </w:r>
    </w:p>
    <w:p w14:paraId="1309B126" w14:textId="6A4B7D25" w:rsidR="00F9371C" w:rsidRPr="00844C3C" w:rsidRDefault="00F9371C" w:rsidP="00221E8E">
      <w:pPr>
        <w:keepNext/>
        <w:keepLines/>
        <w:jc w:val="both"/>
        <w:rPr>
          <w:rFonts w:ascii="Tahoma" w:hAnsi="Tahoma" w:cs="Tahoma"/>
        </w:rPr>
      </w:pPr>
    </w:p>
    <w:p w14:paraId="0586263C" w14:textId="2F21A03E" w:rsidR="005B6103" w:rsidRPr="00844C3C" w:rsidRDefault="0002776F" w:rsidP="00221E8E">
      <w:pPr>
        <w:pStyle w:val="Odstavekseznama"/>
        <w:keepNext/>
        <w:keepLines/>
        <w:numPr>
          <w:ilvl w:val="2"/>
          <w:numId w:val="13"/>
        </w:numPr>
        <w:jc w:val="both"/>
        <w:rPr>
          <w:rFonts w:ascii="Tahoma" w:hAnsi="Tahoma" w:cs="Tahoma"/>
        </w:rPr>
      </w:pPr>
      <w:r w:rsidRPr="00844C3C">
        <w:rPr>
          <w:rFonts w:ascii="Tahoma" w:hAnsi="Tahoma" w:cs="Tahoma"/>
        </w:rPr>
        <w:t>Sklop št. 3</w:t>
      </w:r>
      <w:r w:rsidR="000B3967" w:rsidRPr="00844C3C">
        <w:rPr>
          <w:rFonts w:ascii="Tahoma" w:hAnsi="Tahoma" w:cs="Tahoma"/>
        </w:rPr>
        <w:t xml:space="preserve">: </w:t>
      </w:r>
      <w:r w:rsidR="00A072C6" w:rsidRPr="00844C3C">
        <w:rPr>
          <w:rFonts w:ascii="Tahoma" w:hAnsi="Tahoma" w:cs="Tahoma"/>
        </w:rPr>
        <w:t xml:space="preserve">Tekočina </w:t>
      </w:r>
      <w:proofErr w:type="spellStart"/>
      <w:r w:rsidR="005B6103" w:rsidRPr="00844C3C">
        <w:rPr>
          <w:rFonts w:ascii="Tahoma" w:hAnsi="Tahoma" w:cs="Tahoma"/>
        </w:rPr>
        <w:t>AdBlue</w:t>
      </w:r>
      <w:proofErr w:type="spellEnd"/>
    </w:p>
    <w:p w14:paraId="56ABCC6F" w14:textId="77777777" w:rsidR="005B6103" w:rsidRPr="00844C3C" w:rsidRDefault="005B6103" w:rsidP="00221E8E">
      <w:pPr>
        <w:keepNext/>
        <w:keepLines/>
        <w:jc w:val="both"/>
        <w:rPr>
          <w:rFonts w:ascii="Tahoma" w:hAnsi="Tahoma" w:cs="Tahoma"/>
        </w:rPr>
      </w:pPr>
    </w:p>
    <w:p w14:paraId="359F2FD4" w14:textId="63448D8C" w:rsidR="008E1AD7" w:rsidRPr="00844C3C" w:rsidRDefault="008E1AD7" w:rsidP="00221E8E">
      <w:pPr>
        <w:keepNext/>
        <w:keepLines/>
        <w:jc w:val="both"/>
        <w:rPr>
          <w:rFonts w:ascii="Tahoma" w:hAnsi="Tahoma" w:cs="Tahoma"/>
        </w:rPr>
      </w:pPr>
      <w:r w:rsidRPr="00844C3C">
        <w:rPr>
          <w:rFonts w:ascii="Tahoma" w:hAnsi="Tahoma" w:cs="Tahoma"/>
        </w:rPr>
        <w:t xml:space="preserve">Ponujena tekočina mora biti na listi odobrenih tekočin pri proizvajalcih avtobusov Mercedes </w:t>
      </w:r>
      <w:proofErr w:type="spellStart"/>
      <w:r w:rsidRPr="00844C3C">
        <w:rPr>
          <w:rFonts w:ascii="Tahoma" w:hAnsi="Tahoma" w:cs="Tahoma"/>
        </w:rPr>
        <w:t>Benz</w:t>
      </w:r>
      <w:proofErr w:type="spellEnd"/>
      <w:r w:rsidRPr="00844C3C">
        <w:rPr>
          <w:rFonts w:ascii="Tahoma" w:hAnsi="Tahoma" w:cs="Tahoma"/>
        </w:rPr>
        <w:t xml:space="preserve">, </w:t>
      </w:r>
      <w:proofErr w:type="spellStart"/>
      <w:r w:rsidRPr="00844C3C">
        <w:rPr>
          <w:rFonts w:ascii="Tahoma" w:hAnsi="Tahoma" w:cs="Tahoma"/>
        </w:rPr>
        <w:t>Irisb</w:t>
      </w:r>
      <w:r w:rsidR="00802139">
        <w:rPr>
          <w:rFonts w:ascii="Tahoma" w:hAnsi="Tahoma" w:cs="Tahoma"/>
        </w:rPr>
        <w:t>us</w:t>
      </w:r>
      <w:proofErr w:type="spellEnd"/>
      <w:r w:rsidR="00802139">
        <w:rPr>
          <w:rFonts w:ascii="Tahoma" w:hAnsi="Tahoma" w:cs="Tahoma"/>
        </w:rPr>
        <w:t xml:space="preserve"> in MAN ter tovornih vozil.</w:t>
      </w:r>
    </w:p>
    <w:p w14:paraId="66C9BF54" w14:textId="66AB457F" w:rsidR="008E1AD7" w:rsidRPr="00844C3C" w:rsidRDefault="008E1AD7" w:rsidP="00221E8E">
      <w:pPr>
        <w:keepNext/>
        <w:keepLines/>
        <w:jc w:val="both"/>
        <w:rPr>
          <w:rFonts w:ascii="Tahoma" w:hAnsi="Tahoma" w:cs="Tahoma"/>
        </w:rPr>
      </w:pPr>
    </w:p>
    <w:p w14:paraId="3186D6F9" w14:textId="77777777" w:rsidR="008E1AD7" w:rsidRPr="00844C3C" w:rsidRDefault="008E1AD7" w:rsidP="00221E8E">
      <w:pPr>
        <w:keepNext/>
        <w:keepLines/>
        <w:jc w:val="both"/>
        <w:rPr>
          <w:rFonts w:ascii="Tahoma" w:hAnsi="Tahoma" w:cs="Tahoma"/>
        </w:rPr>
      </w:pPr>
      <w:r w:rsidRPr="00844C3C">
        <w:rPr>
          <w:rFonts w:ascii="Tahoma" w:hAnsi="Tahoma" w:cs="Tahoma"/>
          <w:bCs/>
        </w:rPr>
        <w:t>Embalaža RAZSUTO pomeni, da je potrebno dobaviti tekočino v IBC cisterni oziroma drugi dostavni embalaži ter da je ponudnik dolžan na lokaciji naročnika to tekočino pretočiti v IBC cisterno naročnika.</w:t>
      </w:r>
    </w:p>
    <w:p w14:paraId="17262F25" w14:textId="560EE361" w:rsidR="008E1AD7" w:rsidRPr="00844C3C" w:rsidRDefault="008E1AD7" w:rsidP="00221E8E">
      <w:pPr>
        <w:keepNext/>
        <w:keepLines/>
        <w:jc w:val="both"/>
        <w:rPr>
          <w:rFonts w:ascii="Tahoma" w:hAnsi="Tahoma" w:cs="Tahoma"/>
        </w:rPr>
      </w:pPr>
    </w:p>
    <w:p w14:paraId="58DCC101" w14:textId="1A579573" w:rsidR="00F9371C" w:rsidRPr="00F9371C" w:rsidRDefault="00F9371C" w:rsidP="00221E8E">
      <w:pPr>
        <w:keepNext/>
        <w:keepLines/>
        <w:jc w:val="both"/>
        <w:rPr>
          <w:rFonts w:ascii="Tahoma" w:hAnsi="Tahoma" w:cs="Tahoma"/>
        </w:rPr>
      </w:pPr>
      <w:r w:rsidRPr="00F9371C">
        <w:rPr>
          <w:rFonts w:ascii="Tahoma" w:hAnsi="Tahoma" w:cs="Tahoma"/>
        </w:rPr>
        <w:t>Ponudnik mora  z dokumenti dokazati</w:t>
      </w:r>
      <w:r w:rsidRPr="00844C3C">
        <w:rPr>
          <w:rFonts w:ascii="Tahoma" w:hAnsi="Tahoma" w:cs="Tahoma"/>
        </w:rPr>
        <w:t xml:space="preserve"> (Priloga 6)</w:t>
      </w:r>
      <w:r w:rsidRPr="00F9371C">
        <w:rPr>
          <w:rFonts w:ascii="Tahoma" w:hAnsi="Tahoma" w:cs="Tahoma"/>
        </w:rPr>
        <w:t xml:space="preserve">, da ponujena tekočina </w:t>
      </w:r>
      <w:proofErr w:type="spellStart"/>
      <w:r w:rsidRPr="00F9371C">
        <w:rPr>
          <w:rFonts w:ascii="Tahoma" w:hAnsi="Tahoma" w:cs="Tahoma"/>
        </w:rPr>
        <w:t>AdBlue</w:t>
      </w:r>
      <w:proofErr w:type="spellEnd"/>
      <w:r w:rsidRPr="00F9371C">
        <w:rPr>
          <w:rFonts w:ascii="Tahoma" w:hAnsi="Tahoma" w:cs="Tahoma"/>
        </w:rPr>
        <w:t xml:space="preserve"> ustreza specifikaciji,  ki je navedena v predračunu</w:t>
      </w:r>
      <w:r w:rsidRPr="00844C3C">
        <w:rPr>
          <w:rFonts w:ascii="Tahoma" w:hAnsi="Tahoma" w:cs="Tahoma"/>
        </w:rPr>
        <w:t>.</w:t>
      </w:r>
      <w:r w:rsidRPr="00F9371C">
        <w:rPr>
          <w:rFonts w:ascii="Tahoma" w:hAnsi="Tahoma" w:cs="Tahoma"/>
        </w:rPr>
        <w:t xml:space="preserve"> To dokaže s </w:t>
      </w:r>
      <w:r w:rsidRPr="00844C3C">
        <w:rPr>
          <w:rFonts w:ascii="Tahoma" w:hAnsi="Tahoma" w:cs="Tahoma"/>
        </w:rPr>
        <w:t>predložitvijo</w:t>
      </w:r>
      <w:r w:rsidRPr="00F9371C">
        <w:rPr>
          <w:rFonts w:ascii="Tahoma" w:hAnsi="Tahoma" w:cs="Tahoma"/>
        </w:rPr>
        <w:t xml:space="preserve"> ustrezne tehnične dokumentacije.</w:t>
      </w:r>
    </w:p>
    <w:p w14:paraId="24140645" w14:textId="3D44645D" w:rsidR="00F9371C" w:rsidRPr="00844C3C" w:rsidRDefault="00F9371C" w:rsidP="00221E8E">
      <w:pPr>
        <w:keepNext/>
        <w:keepLines/>
        <w:jc w:val="both"/>
        <w:rPr>
          <w:rFonts w:ascii="Tahoma" w:hAnsi="Tahoma" w:cs="Tahoma"/>
        </w:rPr>
      </w:pPr>
    </w:p>
    <w:p w14:paraId="01629752" w14:textId="4DA32863" w:rsidR="00F24257" w:rsidRPr="00844C3C" w:rsidRDefault="003A31C8" w:rsidP="00221E8E">
      <w:pPr>
        <w:keepNext/>
        <w:keepLines/>
        <w:jc w:val="both"/>
        <w:rPr>
          <w:rFonts w:ascii="Tahoma" w:hAnsi="Tahoma" w:cs="Tahoma"/>
        </w:rPr>
      </w:pPr>
      <w:r w:rsidRPr="00844C3C">
        <w:rPr>
          <w:rFonts w:ascii="Tahoma" w:hAnsi="Tahoma" w:cs="Tahoma"/>
        </w:rPr>
        <w:t>Izbrani ponudnik bo moral naročniku</w:t>
      </w:r>
      <w:r w:rsidR="00F24257" w:rsidRPr="00844C3C">
        <w:rPr>
          <w:rFonts w:ascii="Tahoma" w:hAnsi="Tahoma" w:cs="Tahoma"/>
        </w:rPr>
        <w:t xml:space="preserve"> zagotavljati</w:t>
      </w:r>
      <w:r w:rsidRPr="00844C3C">
        <w:rPr>
          <w:rFonts w:ascii="Tahoma" w:hAnsi="Tahoma" w:cs="Tahoma"/>
        </w:rPr>
        <w:t xml:space="preserve"> </w:t>
      </w:r>
      <w:r w:rsidR="00F24257" w:rsidRPr="00844C3C">
        <w:rPr>
          <w:rFonts w:ascii="Tahoma" w:hAnsi="Tahoma" w:cs="Tahoma"/>
        </w:rPr>
        <w:t>(naročniku LPP dve (2) 100</w:t>
      </w:r>
      <w:r w:rsidR="00985079" w:rsidRPr="00844C3C">
        <w:rPr>
          <w:rFonts w:ascii="Tahoma" w:hAnsi="Tahoma" w:cs="Tahoma"/>
        </w:rPr>
        <w:t>0</w:t>
      </w:r>
      <w:r w:rsidR="00F24257" w:rsidRPr="00844C3C">
        <w:rPr>
          <w:rFonts w:ascii="Tahoma" w:hAnsi="Tahoma" w:cs="Tahoma"/>
        </w:rPr>
        <w:t xml:space="preserve"> litrski IBC cisterni, naročniku VKS eno (1) 1000 litrsko IBC cisterno in naročniku LPT eno (1) 1000 litrsko IBC cisterno, ki jo bo posamezni naročnik brezplačno uporabljal v obdobju veljavnosti okvirnega sporazuma. Po preteku veljavnosti okvirnega sporazuma bo posamezni naročnik IBC cisterne vrnil oziroma predal izbranemu ponudniku</w:t>
      </w:r>
      <w:r w:rsidR="008E1AD7" w:rsidRPr="00844C3C">
        <w:rPr>
          <w:rFonts w:ascii="Tahoma" w:hAnsi="Tahoma" w:cs="Tahoma"/>
        </w:rPr>
        <w:t xml:space="preserve">. Izbrani ponudnik bo moral naročniku IBC cisterne predati v uporabi ob prvi dobavi </w:t>
      </w:r>
      <w:proofErr w:type="spellStart"/>
      <w:r w:rsidR="008E1AD7" w:rsidRPr="00844C3C">
        <w:rPr>
          <w:rFonts w:ascii="Tahoma" w:hAnsi="Tahoma" w:cs="Tahoma"/>
        </w:rPr>
        <w:t>AdBlue</w:t>
      </w:r>
      <w:proofErr w:type="spellEnd"/>
      <w:r w:rsidR="008E1AD7" w:rsidRPr="00844C3C">
        <w:rPr>
          <w:rFonts w:ascii="Tahoma" w:hAnsi="Tahoma" w:cs="Tahoma"/>
        </w:rPr>
        <w:t xml:space="preserve"> tekočine in sicer na lokaciji posameznega naročnika.</w:t>
      </w:r>
    </w:p>
    <w:p w14:paraId="5DB0DF51" w14:textId="2213AFCA" w:rsidR="00794A60" w:rsidRPr="00844C3C" w:rsidRDefault="00794A60" w:rsidP="00221E8E">
      <w:pPr>
        <w:keepNext/>
        <w:keepLines/>
        <w:jc w:val="both"/>
        <w:rPr>
          <w:rFonts w:ascii="Tahoma" w:hAnsi="Tahoma" w:cs="Tahoma"/>
          <w:b/>
        </w:rPr>
      </w:pPr>
    </w:p>
    <w:p w14:paraId="54636C5A" w14:textId="6F21C94F" w:rsidR="00AB4342" w:rsidRPr="00844C3C" w:rsidRDefault="00AB4342" w:rsidP="00221E8E">
      <w:pPr>
        <w:keepNext/>
        <w:keepLines/>
        <w:numPr>
          <w:ilvl w:val="1"/>
          <w:numId w:val="13"/>
        </w:numPr>
        <w:jc w:val="both"/>
        <w:rPr>
          <w:rFonts w:ascii="Tahoma" w:hAnsi="Tahoma" w:cs="Tahoma"/>
          <w:b/>
        </w:rPr>
      </w:pPr>
      <w:r w:rsidRPr="00844C3C">
        <w:rPr>
          <w:rFonts w:ascii="Tahoma" w:hAnsi="Tahoma" w:cs="Tahoma"/>
          <w:b/>
        </w:rPr>
        <w:t>Posebne zahteve</w:t>
      </w:r>
    </w:p>
    <w:p w14:paraId="05408EDE" w14:textId="77777777" w:rsidR="00AB4342" w:rsidRPr="00844C3C" w:rsidRDefault="00AB4342" w:rsidP="00221E8E">
      <w:pPr>
        <w:keepNext/>
        <w:keepLines/>
        <w:jc w:val="both"/>
        <w:rPr>
          <w:rFonts w:ascii="Tahoma" w:hAnsi="Tahoma" w:cs="Tahoma"/>
        </w:rPr>
      </w:pPr>
    </w:p>
    <w:p w14:paraId="18B589C8" w14:textId="77777777" w:rsidR="00AB4342" w:rsidRPr="00844C3C" w:rsidRDefault="00AB4342" w:rsidP="00221E8E">
      <w:pPr>
        <w:keepNext/>
        <w:keepLines/>
        <w:numPr>
          <w:ilvl w:val="2"/>
          <w:numId w:val="13"/>
        </w:numPr>
        <w:jc w:val="both"/>
        <w:rPr>
          <w:rFonts w:ascii="Tahoma" w:hAnsi="Tahoma" w:cs="Tahoma"/>
        </w:rPr>
      </w:pPr>
      <w:r w:rsidRPr="00844C3C">
        <w:rPr>
          <w:rFonts w:ascii="Tahoma" w:hAnsi="Tahoma" w:cs="Tahoma"/>
        </w:rPr>
        <w:t>Kakovost</w:t>
      </w:r>
    </w:p>
    <w:p w14:paraId="2C4B6B93" w14:textId="77777777" w:rsidR="00DB1882" w:rsidRPr="00844C3C" w:rsidRDefault="00DB1882" w:rsidP="00221E8E">
      <w:pPr>
        <w:keepNext/>
        <w:keepLines/>
        <w:jc w:val="both"/>
        <w:rPr>
          <w:rFonts w:ascii="Tahoma" w:hAnsi="Tahoma" w:cs="Tahoma"/>
          <w:bCs/>
        </w:rPr>
      </w:pPr>
    </w:p>
    <w:p w14:paraId="02B40E9E" w14:textId="77777777" w:rsidR="009636EF" w:rsidRPr="00844C3C" w:rsidRDefault="009636EF" w:rsidP="00221E8E">
      <w:pPr>
        <w:keepNext/>
        <w:keepLines/>
        <w:jc w:val="both"/>
        <w:rPr>
          <w:rFonts w:ascii="Tahoma" w:hAnsi="Tahoma" w:cs="Tahoma"/>
        </w:rPr>
      </w:pPr>
      <w:r w:rsidRPr="00844C3C">
        <w:rPr>
          <w:rFonts w:ascii="Tahoma" w:hAnsi="Tahoma" w:cs="Tahoma"/>
        </w:rPr>
        <w:t xml:space="preserve">Kakovost predmeta ponudbe mora biti v skladu s tehnično specifikacijo naročnika in ostalimi zahtevami naročnika, navedenimi v razpisni dokumentaciji. </w:t>
      </w:r>
    </w:p>
    <w:p w14:paraId="50A168C9" w14:textId="77777777" w:rsidR="009636EF" w:rsidRPr="00844C3C" w:rsidRDefault="009636EF" w:rsidP="00221E8E">
      <w:pPr>
        <w:keepNext/>
        <w:keepLines/>
        <w:jc w:val="both"/>
        <w:rPr>
          <w:rFonts w:ascii="Tahoma" w:hAnsi="Tahoma" w:cs="Tahoma"/>
        </w:rPr>
      </w:pPr>
    </w:p>
    <w:p w14:paraId="646A9FCC" w14:textId="05916EE8" w:rsidR="00DB1882" w:rsidRPr="00844C3C" w:rsidRDefault="009636EF" w:rsidP="00221E8E">
      <w:pPr>
        <w:keepNext/>
        <w:keepLines/>
        <w:jc w:val="both"/>
        <w:rPr>
          <w:rFonts w:ascii="Tahoma" w:hAnsi="Tahoma" w:cs="Tahoma"/>
        </w:rPr>
      </w:pPr>
      <w:r w:rsidRPr="00844C3C">
        <w:rPr>
          <w:rFonts w:ascii="Tahoma" w:hAnsi="Tahoma" w:cs="Tahoma"/>
        </w:rPr>
        <w:t>V kolikor predmet ponudbe ne bo izpolnjeval vseh opisov, zahtev, navedb in kvalitete, navedene v tehničnih zahtevah predmeta javnega naročila, bo naročnik tako ponudbo izločil iz nadaljnjega ocenjevanja.</w:t>
      </w:r>
    </w:p>
    <w:p w14:paraId="62D18A3C" w14:textId="0F14A55E" w:rsidR="005A2D9A" w:rsidRPr="00844C3C" w:rsidRDefault="005A2D9A" w:rsidP="00221E8E">
      <w:pPr>
        <w:keepNext/>
        <w:keepLines/>
        <w:jc w:val="both"/>
        <w:rPr>
          <w:rFonts w:ascii="Tahoma" w:hAnsi="Tahoma" w:cs="Tahoma"/>
          <w:bCs/>
        </w:rPr>
      </w:pPr>
    </w:p>
    <w:p w14:paraId="69813431" w14:textId="77777777" w:rsidR="00AB4342" w:rsidRPr="00844C3C" w:rsidRDefault="00AB4342" w:rsidP="00221E8E">
      <w:pPr>
        <w:keepNext/>
        <w:keepLines/>
        <w:numPr>
          <w:ilvl w:val="2"/>
          <w:numId w:val="13"/>
        </w:numPr>
        <w:jc w:val="both"/>
        <w:rPr>
          <w:rFonts w:ascii="Tahoma" w:hAnsi="Tahoma" w:cs="Tahoma"/>
        </w:rPr>
      </w:pPr>
      <w:r w:rsidRPr="00844C3C">
        <w:rPr>
          <w:rFonts w:ascii="Tahoma" w:hAnsi="Tahoma" w:cs="Tahoma"/>
        </w:rPr>
        <w:t>Preverjanje kakovosti in ustreznosti</w:t>
      </w:r>
    </w:p>
    <w:p w14:paraId="1CBC28E6" w14:textId="77777777" w:rsidR="00AB4342" w:rsidRPr="00844C3C" w:rsidRDefault="00AB4342" w:rsidP="00221E8E">
      <w:pPr>
        <w:keepNext/>
        <w:keepLines/>
        <w:jc w:val="both"/>
        <w:rPr>
          <w:rFonts w:ascii="Tahoma" w:hAnsi="Tahoma" w:cs="Tahoma"/>
        </w:rPr>
      </w:pPr>
    </w:p>
    <w:p w14:paraId="7979C503" w14:textId="0830CB42" w:rsidR="00AB4342" w:rsidRDefault="00AB4342" w:rsidP="00221E8E">
      <w:pPr>
        <w:keepNext/>
        <w:keepLines/>
        <w:jc w:val="both"/>
        <w:rPr>
          <w:rFonts w:ascii="Tahoma" w:hAnsi="Tahoma" w:cs="Tahoma"/>
        </w:rPr>
      </w:pPr>
      <w:r w:rsidRPr="00844C3C">
        <w:rPr>
          <w:rFonts w:ascii="Tahoma" w:hAnsi="Tahoma" w:cs="Tahoma"/>
        </w:rPr>
        <w:t>Naročnik lahko kadarkoli</w:t>
      </w:r>
      <w:r w:rsidR="00794A60" w:rsidRPr="00844C3C">
        <w:rPr>
          <w:rFonts w:ascii="Tahoma" w:hAnsi="Tahoma" w:cs="Tahoma"/>
        </w:rPr>
        <w:t xml:space="preserve"> (v fazi preveritve ponudb, pred sklenitvijo okvirnega sporazuma ali pa med izvajanjem le-tega)</w:t>
      </w:r>
      <w:r w:rsidRPr="00844C3C">
        <w:rPr>
          <w:rFonts w:ascii="Tahoma" w:hAnsi="Tahoma" w:cs="Tahoma"/>
        </w:rPr>
        <w:t xml:space="preserve"> preveri kakovost in ustreznost blaga, ki je predmet ponudbe. Ponudnik je dolžan na poziv naročnika in v roku, ki ga le ta določi, dostaviti vse vzorce ponujenega blaga, ki jih naročnik zahteva. V kolikor naročnik ugotovi, da ponujeni vzorci ne ustrezajo zahtevam in opisu predmeta javnega naročila v razpisni dokumentaciji in ponudbenem predračunu, bo naročnik tako ponudbo izločil iz nadaljnjega ocenjevanja.</w:t>
      </w:r>
    </w:p>
    <w:p w14:paraId="52F25720" w14:textId="77777777" w:rsidR="00802139" w:rsidRPr="00844C3C" w:rsidRDefault="00802139" w:rsidP="00221E8E">
      <w:pPr>
        <w:keepNext/>
        <w:keepLines/>
        <w:jc w:val="both"/>
        <w:rPr>
          <w:rFonts w:ascii="Tahoma" w:hAnsi="Tahoma" w:cs="Tahoma"/>
        </w:rPr>
      </w:pPr>
    </w:p>
    <w:p w14:paraId="2C8A4C11" w14:textId="3DA118F1" w:rsidR="00987908" w:rsidRPr="00844C3C" w:rsidRDefault="00A80EB4" w:rsidP="00221E8E">
      <w:pPr>
        <w:keepNext/>
        <w:keepLines/>
        <w:jc w:val="both"/>
        <w:rPr>
          <w:rFonts w:ascii="Tahoma" w:hAnsi="Tahoma" w:cs="Tahoma"/>
        </w:rPr>
      </w:pPr>
      <w:r w:rsidRPr="00844C3C">
        <w:rPr>
          <w:rFonts w:ascii="Tahoma" w:hAnsi="Tahoma" w:cs="Tahoma"/>
        </w:rPr>
        <w:lastRenderedPageBreak/>
        <w:t xml:space="preserve">Naročnik lahko v obdobju veljavnosti okvirnega sporazuma preverja kakovost ponujenega blaga, v skladu in način, </w:t>
      </w:r>
      <w:r w:rsidR="00A104CD" w:rsidRPr="00844C3C">
        <w:rPr>
          <w:rFonts w:ascii="Tahoma" w:hAnsi="Tahoma" w:cs="Tahoma"/>
        </w:rPr>
        <w:t xml:space="preserve">kot je opredeljeno v 14. </w:t>
      </w:r>
      <w:r w:rsidRPr="00844C3C">
        <w:rPr>
          <w:rFonts w:ascii="Tahoma" w:hAnsi="Tahoma" w:cs="Tahoma"/>
        </w:rPr>
        <w:t>členu osnutka okvirnega sporazuma.</w:t>
      </w:r>
    </w:p>
    <w:p w14:paraId="5E119390" w14:textId="426CFBB9" w:rsidR="008D2EEA" w:rsidRPr="00844C3C" w:rsidRDefault="008D2EEA" w:rsidP="00221E8E">
      <w:pPr>
        <w:keepNext/>
        <w:keepLines/>
        <w:jc w:val="both"/>
        <w:rPr>
          <w:rFonts w:ascii="Tahoma" w:hAnsi="Tahoma" w:cs="Tahoma"/>
        </w:rPr>
      </w:pPr>
    </w:p>
    <w:p w14:paraId="6356ECD4" w14:textId="77777777" w:rsidR="008D2EEA" w:rsidRPr="00844C3C" w:rsidRDefault="008D2EEA" w:rsidP="00221E8E">
      <w:pPr>
        <w:keepNext/>
        <w:keepLines/>
        <w:numPr>
          <w:ilvl w:val="2"/>
          <w:numId w:val="13"/>
        </w:numPr>
        <w:jc w:val="both"/>
        <w:rPr>
          <w:rFonts w:ascii="Tahoma" w:hAnsi="Tahoma" w:cs="Tahoma"/>
        </w:rPr>
      </w:pPr>
      <w:r w:rsidRPr="00844C3C">
        <w:rPr>
          <w:rFonts w:ascii="Tahoma" w:hAnsi="Tahoma" w:cs="Tahoma"/>
        </w:rPr>
        <w:t>Garancija</w:t>
      </w:r>
    </w:p>
    <w:p w14:paraId="18C861FA" w14:textId="77777777" w:rsidR="008D2EEA" w:rsidRPr="00844C3C" w:rsidRDefault="008D2EEA" w:rsidP="00221E8E">
      <w:pPr>
        <w:keepNext/>
        <w:keepLines/>
        <w:jc w:val="both"/>
        <w:rPr>
          <w:rFonts w:ascii="Tahoma" w:hAnsi="Tahoma" w:cs="Tahoma"/>
        </w:rPr>
      </w:pPr>
    </w:p>
    <w:p w14:paraId="5A6368F1" w14:textId="77777777" w:rsidR="008D2EEA" w:rsidRPr="00844C3C" w:rsidRDefault="008D2EEA" w:rsidP="00221E8E">
      <w:pPr>
        <w:keepNext/>
        <w:keepLines/>
        <w:jc w:val="both"/>
        <w:rPr>
          <w:rFonts w:ascii="Tahoma" w:hAnsi="Tahoma" w:cs="Tahoma"/>
        </w:rPr>
      </w:pPr>
      <w:r w:rsidRPr="00844C3C">
        <w:rPr>
          <w:rFonts w:ascii="Tahoma" w:hAnsi="Tahoma" w:cs="Tahoma"/>
        </w:rPr>
        <w:t>Ponudnik mora dobavljeno blago zagotavljati garancijo v skladu z veljavno zakonodajo in garancijo, kot jo zagotavlja proizvajalec dobavljenega blaga za posamezni sklop predmeta javnega naročila. Garancijski rok se šteje od uspešno opravljenega količinskega in kvalitetnega prevzema blaga, ki se izvede s podpisom dobavnice o prevzemu blaga s strani naročnika oziroma njegovega predstavnika.</w:t>
      </w:r>
    </w:p>
    <w:p w14:paraId="32BDDD70" w14:textId="77777777" w:rsidR="008D2EEA" w:rsidRPr="00844C3C" w:rsidRDefault="008D2EEA" w:rsidP="00221E8E">
      <w:pPr>
        <w:keepNext/>
        <w:keepLines/>
        <w:jc w:val="both"/>
        <w:rPr>
          <w:rFonts w:ascii="Tahoma" w:hAnsi="Tahoma" w:cs="Tahoma"/>
        </w:rPr>
      </w:pPr>
      <w:r w:rsidRPr="00844C3C">
        <w:rPr>
          <w:rFonts w:ascii="Tahoma" w:hAnsi="Tahoma" w:cs="Tahoma"/>
        </w:rPr>
        <w:tab/>
      </w:r>
    </w:p>
    <w:p w14:paraId="38E4DD24" w14:textId="77777777" w:rsidR="008D2EEA" w:rsidRPr="00844C3C" w:rsidRDefault="008D2EEA" w:rsidP="00221E8E">
      <w:pPr>
        <w:keepNext/>
        <w:keepLines/>
        <w:jc w:val="both"/>
        <w:rPr>
          <w:rFonts w:ascii="Tahoma" w:hAnsi="Tahoma" w:cs="Tahoma"/>
        </w:rPr>
      </w:pPr>
      <w:r w:rsidRPr="00844C3C">
        <w:rPr>
          <w:rFonts w:ascii="Tahoma" w:hAnsi="Tahoma" w:cs="Tahoma"/>
        </w:rPr>
        <w:t>V kolikor se v garancijski dobi pojavijo pomanjkljivosti oziroma napake zaradi kakovosti dobavljenega blaga, bo moral izbrani ponudnik te pomanjkljivosti oziroma napake odpraviti na svoje stroške, najkasneje v roku štirinajst (14) delovnih dni od dneva, ko ga naročnik pisno obvesti o ugotovljeni pomanjkljivosti oziroma nastali napaki ali o neustreznosti dobavljenega blaga.</w:t>
      </w:r>
    </w:p>
    <w:p w14:paraId="3E09D7D6" w14:textId="309268EE" w:rsidR="00AB4342" w:rsidRPr="00844C3C" w:rsidRDefault="00AB4342" w:rsidP="00221E8E">
      <w:pPr>
        <w:keepNext/>
        <w:keepLines/>
        <w:jc w:val="both"/>
        <w:rPr>
          <w:rFonts w:ascii="Tahoma" w:hAnsi="Tahoma" w:cs="Tahoma"/>
          <w:color w:val="000000"/>
        </w:rPr>
      </w:pPr>
    </w:p>
    <w:p w14:paraId="1AA9F86C" w14:textId="52FBED88" w:rsidR="00AB4342" w:rsidRPr="00844C3C" w:rsidRDefault="00AB4342" w:rsidP="00221E8E">
      <w:pPr>
        <w:keepNext/>
        <w:keepLines/>
        <w:numPr>
          <w:ilvl w:val="2"/>
          <w:numId w:val="13"/>
        </w:numPr>
        <w:jc w:val="both"/>
        <w:rPr>
          <w:rFonts w:ascii="Tahoma" w:hAnsi="Tahoma" w:cs="Tahoma"/>
        </w:rPr>
      </w:pPr>
      <w:r w:rsidRPr="00844C3C">
        <w:rPr>
          <w:rFonts w:ascii="Tahoma" w:hAnsi="Tahoma" w:cs="Tahoma"/>
        </w:rPr>
        <w:t>O</w:t>
      </w:r>
      <w:r w:rsidR="00794A60" w:rsidRPr="00844C3C">
        <w:rPr>
          <w:rFonts w:ascii="Tahoma" w:hAnsi="Tahoma" w:cs="Tahoma"/>
        </w:rPr>
        <w:t>dvoz in uničenje odpadkov</w:t>
      </w:r>
    </w:p>
    <w:p w14:paraId="05AC0C3F" w14:textId="4A00658D" w:rsidR="00AB4342" w:rsidRPr="00844C3C" w:rsidRDefault="00AB4342" w:rsidP="00221E8E">
      <w:pPr>
        <w:keepNext/>
        <w:keepLines/>
        <w:jc w:val="both"/>
        <w:rPr>
          <w:rFonts w:ascii="Tahoma" w:hAnsi="Tahoma" w:cs="Tahoma"/>
        </w:rPr>
      </w:pPr>
    </w:p>
    <w:p w14:paraId="13AC8797" w14:textId="54804ACC" w:rsidR="00542D11" w:rsidRPr="00844C3C" w:rsidRDefault="00794A60" w:rsidP="00221E8E">
      <w:pPr>
        <w:keepNext/>
        <w:keepLines/>
        <w:jc w:val="both"/>
        <w:rPr>
          <w:rFonts w:ascii="Tahoma" w:hAnsi="Tahoma" w:cs="Tahoma"/>
        </w:rPr>
      </w:pPr>
      <w:r w:rsidRPr="00844C3C">
        <w:rPr>
          <w:rFonts w:ascii="Tahoma" w:hAnsi="Tahoma" w:cs="Tahoma"/>
        </w:rPr>
        <w:t xml:space="preserve">Izbrani ponudnik </w:t>
      </w:r>
      <w:r w:rsidR="006808C3" w:rsidRPr="00844C3C">
        <w:rPr>
          <w:rFonts w:ascii="Tahoma" w:hAnsi="Tahoma" w:cs="Tahoma"/>
        </w:rPr>
        <w:t xml:space="preserve">za sklop št. 1: Motorna olja in sklop št. 2: Ostala olja </w:t>
      </w:r>
      <w:r w:rsidRPr="00844C3C">
        <w:rPr>
          <w:rFonts w:ascii="Tahoma" w:hAnsi="Tahoma" w:cs="Tahoma"/>
        </w:rPr>
        <w:t xml:space="preserve"> se bo moral s sklenitvijo okvirnega sporazuma obvezati, da bo, v skladu z Uredbo o odpadkih (Ur. l. RS št. 69/15 s spremembami), </w:t>
      </w:r>
      <w:r w:rsidR="00904908" w:rsidRPr="00844C3C">
        <w:rPr>
          <w:rFonts w:ascii="Tahoma" w:hAnsi="Tahoma" w:cs="Tahoma"/>
        </w:rPr>
        <w:t xml:space="preserve">brezplačno </w:t>
      </w:r>
      <w:r w:rsidRPr="00844C3C">
        <w:rPr>
          <w:rFonts w:ascii="Tahoma" w:hAnsi="Tahoma" w:cs="Tahoma"/>
        </w:rPr>
        <w:t>poskrbel za odvoz, uničenje oziroma recikl</w:t>
      </w:r>
      <w:r w:rsidR="00F06CB5" w:rsidRPr="00844C3C">
        <w:rPr>
          <w:rFonts w:ascii="Tahoma" w:hAnsi="Tahoma" w:cs="Tahoma"/>
        </w:rPr>
        <w:t xml:space="preserve">ažo izrabljenih maziv, tekočin in </w:t>
      </w:r>
      <w:r w:rsidRPr="00844C3C">
        <w:rPr>
          <w:rFonts w:ascii="Tahoma" w:hAnsi="Tahoma" w:cs="Tahoma"/>
        </w:rPr>
        <w:t xml:space="preserve">embalaže ter naročniku za vsak odvoz izstavil evidenčni list, ki bo moral biti izpolnjen v skladu z navedeno uredbo. </w:t>
      </w:r>
    </w:p>
    <w:p w14:paraId="718B86B5" w14:textId="3FDEEFB3" w:rsidR="00542D11" w:rsidRPr="00844C3C" w:rsidRDefault="00542D11" w:rsidP="00221E8E">
      <w:pPr>
        <w:keepNext/>
        <w:keepLines/>
        <w:jc w:val="both"/>
        <w:rPr>
          <w:rFonts w:ascii="Tahoma" w:hAnsi="Tahoma" w:cs="Tahoma"/>
        </w:rPr>
      </w:pPr>
    </w:p>
    <w:p w14:paraId="376F2182" w14:textId="2F7401A8" w:rsidR="006808C3" w:rsidRPr="00844C3C" w:rsidRDefault="006808C3" w:rsidP="00221E8E">
      <w:pPr>
        <w:keepNext/>
        <w:keepLines/>
        <w:jc w:val="both"/>
        <w:rPr>
          <w:rFonts w:ascii="Tahoma" w:hAnsi="Tahoma" w:cs="Tahoma"/>
        </w:rPr>
      </w:pPr>
      <w:r w:rsidRPr="00844C3C">
        <w:rPr>
          <w:rFonts w:ascii="Tahoma" w:hAnsi="Tahoma" w:cs="Tahoma"/>
        </w:rPr>
        <w:t xml:space="preserve">Izbrani ponudnik za sklop št. 1: Motorna olja in sklop št. 2: Ostala olja bo moral poskrbeti (v primeru dveh različnih ponudnikov vsak sorazmerni delež glede na predvideno količino dobave) tudi za </w:t>
      </w:r>
      <w:r w:rsidR="00847D9E">
        <w:rPr>
          <w:rFonts w:ascii="Tahoma" w:hAnsi="Tahoma" w:cs="Tahoma"/>
        </w:rPr>
        <w:t xml:space="preserve">brezplačen </w:t>
      </w:r>
      <w:r w:rsidRPr="00844C3C">
        <w:rPr>
          <w:rFonts w:ascii="Tahoma" w:hAnsi="Tahoma" w:cs="Tahoma"/>
        </w:rPr>
        <w:t>odvoz odpadnih čistilcev in mastnih krp.</w:t>
      </w:r>
    </w:p>
    <w:p w14:paraId="481AE3B9" w14:textId="546D0C85" w:rsidR="006808C3" w:rsidRPr="00844C3C" w:rsidRDefault="006808C3" w:rsidP="00221E8E">
      <w:pPr>
        <w:keepNext/>
        <w:keepLines/>
        <w:jc w:val="both"/>
        <w:rPr>
          <w:rFonts w:ascii="Tahoma" w:hAnsi="Tahoma" w:cs="Tahoma"/>
        </w:rPr>
      </w:pPr>
    </w:p>
    <w:p w14:paraId="1C9C7726" w14:textId="16B4F923" w:rsidR="006808C3" w:rsidRPr="00844C3C" w:rsidRDefault="00807198" w:rsidP="00221E8E">
      <w:pPr>
        <w:keepNext/>
        <w:keepLines/>
        <w:jc w:val="both"/>
        <w:rPr>
          <w:rFonts w:ascii="Tahoma" w:hAnsi="Tahoma" w:cs="Tahoma"/>
        </w:rPr>
      </w:pPr>
      <w:r w:rsidRPr="00844C3C">
        <w:rPr>
          <w:rFonts w:ascii="Tahoma" w:hAnsi="Tahoma" w:cs="Tahoma"/>
        </w:rPr>
        <w:t xml:space="preserve">Odvoz odpadkov se bo vršil po predhodnem naročilu s strani kupca. </w:t>
      </w:r>
      <w:r w:rsidR="000F503F" w:rsidRPr="00844C3C">
        <w:rPr>
          <w:rFonts w:ascii="Tahoma" w:hAnsi="Tahoma" w:cs="Tahoma"/>
        </w:rPr>
        <w:t xml:space="preserve">Prevzem odpadkov se bo izvajal na zbirnih mestih v delavnicah naročnika. </w:t>
      </w:r>
      <w:r w:rsidR="006808C3" w:rsidRPr="00844C3C">
        <w:rPr>
          <w:rFonts w:ascii="Tahoma" w:hAnsi="Tahoma" w:cs="Tahoma"/>
        </w:rPr>
        <w:t xml:space="preserve">Rok za odvoz odpadkov ne sme biti daljši od petih (5) </w:t>
      </w:r>
      <w:r w:rsidR="006F1353" w:rsidRPr="00844C3C">
        <w:rPr>
          <w:rFonts w:ascii="Tahoma" w:hAnsi="Tahoma" w:cs="Tahoma"/>
        </w:rPr>
        <w:t>dni po prejemu pisnega naročila</w:t>
      </w:r>
      <w:r w:rsidR="006808C3" w:rsidRPr="00844C3C">
        <w:rPr>
          <w:rFonts w:ascii="Tahoma" w:hAnsi="Tahoma" w:cs="Tahoma"/>
        </w:rPr>
        <w:t>.</w:t>
      </w:r>
    </w:p>
    <w:p w14:paraId="021BAE9E" w14:textId="653777AE" w:rsidR="00807198" w:rsidRPr="00844C3C" w:rsidRDefault="00807198" w:rsidP="00221E8E">
      <w:pPr>
        <w:keepNext/>
        <w:keepLines/>
        <w:jc w:val="both"/>
        <w:rPr>
          <w:rFonts w:ascii="Tahoma" w:hAnsi="Tahoma" w:cs="Tahoma"/>
        </w:rPr>
      </w:pPr>
    </w:p>
    <w:p w14:paraId="26502847" w14:textId="6A66BADD" w:rsidR="00807198" w:rsidRPr="00844C3C" w:rsidRDefault="00807198" w:rsidP="00221E8E">
      <w:pPr>
        <w:keepNext/>
        <w:keepLines/>
        <w:jc w:val="both"/>
        <w:rPr>
          <w:rFonts w:ascii="Tahoma" w:hAnsi="Tahoma" w:cs="Tahoma"/>
        </w:rPr>
      </w:pPr>
      <w:r w:rsidRPr="00844C3C">
        <w:rPr>
          <w:rFonts w:ascii="Tahoma" w:hAnsi="Tahoma" w:cs="Tahoma"/>
        </w:rPr>
        <w:t>Odvoz odpadnega olja se bo praviloma vršil enkrat tedensko, odvoz ostalih nastalih okolju škodljivih odpadkov, ki so posledica uporabe olj (mastne krpe, odpadna olja, odpadni oljni čistilci) in so predmet okvirnega sporazuma, se bo vršil po predhodnem naročilu s strani kupca.</w:t>
      </w:r>
    </w:p>
    <w:p w14:paraId="4F6EBCA9" w14:textId="77777777" w:rsidR="00807198" w:rsidRPr="00844C3C" w:rsidRDefault="00807198" w:rsidP="00221E8E">
      <w:pPr>
        <w:keepNext/>
        <w:keepLines/>
        <w:jc w:val="both"/>
        <w:rPr>
          <w:rFonts w:ascii="Tahoma" w:hAnsi="Tahoma" w:cs="Tahoma"/>
        </w:rPr>
      </w:pPr>
    </w:p>
    <w:p w14:paraId="6A7A58DD" w14:textId="172B0172" w:rsidR="00807198" w:rsidRPr="00844C3C" w:rsidRDefault="00807198" w:rsidP="00221E8E">
      <w:pPr>
        <w:pStyle w:val="Telobesedila212"/>
        <w:keepNext/>
        <w:keepLines/>
        <w:rPr>
          <w:rFonts w:ascii="Tahoma" w:hAnsi="Tahoma" w:cs="Tahoma"/>
          <w:sz w:val="20"/>
        </w:rPr>
      </w:pPr>
      <w:r w:rsidRPr="00844C3C">
        <w:rPr>
          <w:rFonts w:ascii="Tahoma" w:hAnsi="Tahoma" w:cs="Tahoma"/>
          <w:sz w:val="20"/>
        </w:rPr>
        <w:t>Izbrani ponudnik se bo moral s sklenitvijo okvirnega sporazuma obvezati, da bo na zahtevo kupca, prevoz odpadkov izvajal tudi tedensko in sicer v dogovorjenem dnevu v tednu.</w:t>
      </w:r>
    </w:p>
    <w:p w14:paraId="07C7CDEA" w14:textId="4F17B058" w:rsidR="00807198" w:rsidRPr="00844C3C" w:rsidRDefault="00807198" w:rsidP="00221E8E">
      <w:pPr>
        <w:keepNext/>
        <w:keepLines/>
        <w:jc w:val="both"/>
        <w:rPr>
          <w:rFonts w:ascii="Tahoma" w:hAnsi="Tahoma" w:cs="Tahoma"/>
        </w:rPr>
      </w:pPr>
    </w:p>
    <w:p w14:paraId="3C2FC0C1" w14:textId="36930674" w:rsidR="000F503F" w:rsidRPr="00844C3C" w:rsidRDefault="000F503F" w:rsidP="00221E8E">
      <w:pPr>
        <w:keepNext/>
        <w:keepLines/>
        <w:jc w:val="both"/>
        <w:rPr>
          <w:rFonts w:ascii="Tahoma" w:hAnsi="Tahoma" w:cs="Tahoma"/>
        </w:rPr>
      </w:pPr>
      <w:r w:rsidRPr="00844C3C">
        <w:rPr>
          <w:rFonts w:ascii="Tahoma" w:hAnsi="Tahoma" w:cs="Tahoma"/>
          <w:b/>
        </w:rPr>
        <w:t>V primeru, da ima ponudnik za izvedbo odvoza oz. uničenja odpadkov sklenjeno pogodbo z drugim gospodarskim subjektom, mora le-tega v ponudbi prijaviti kot podizvajalca, saj bo le-ta za naročnika izvedel del javnega naročila.</w:t>
      </w:r>
      <w:r w:rsidRPr="00844C3C">
        <w:rPr>
          <w:rFonts w:ascii="Tahoma" w:hAnsi="Tahoma" w:cs="Tahoma"/>
        </w:rPr>
        <w:t xml:space="preserve"> </w:t>
      </w:r>
    </w:p>
    <w:p w14:paraId="721298F0" w14:textId="77777777" w:rsidR="006808C3" w:rsidRPr="00844C3C" w:rsidRDefault="006808C3" w:rsidP="00221E8E">
      <w:pPr>
        <w:keepNext/>
        <w:keepLines/>
        <w:jc w:val="both"/>
        <w:rPr>
          <w:rFonts w:ascii="Tahoma" w:hAnsi="Tahoma" w:cs="Tahoma"/>
        </w:rPr>
      </w:pPr>
    </w:p>
    <w:p w14:paraId="0D4850B4" w14:textId="60453C3D" w:rsidR="006808C3" w:rsidRPr="00844C3C" w:rsidRDefault="006808C3" w:rsidP="00221E8E">
      <w:pPr>
        <w:keepNext/>
        <w:keepLines/>
        <w:jc w:val="both"/>
        <w:rPr>
          <w:rFonts w:ascii="Tahoma" w:hAnsi="Tahoma" w:cs="Tahoma"/>
        </w:rPr>
      </w:pPr>
      <w:r w:rsidRPr="00844C3C">
        <w:rPr>
          <w:rFonts w:ascii="Tahoma" w:hAnsi="Tahoma" w:cs="Tahoma"/>
        </w:rPr>
        <w:t>Ponudnik</w:t>
      </w:r>
      <w:r w:rsidR="000F503F" w:rsidRPr="00844C3C">
        <w:rPr>
          <w:rFonts w:ascii="Tahoma" w:hAnsi="Tahoma" w:cs="Tahoma"/>
        </w:rPr>
        <w:t xml:space="preserve">, ki namerava oddati ponudbo za </w:t>
      </w:r>
      <w:r w:rsidRPr="00844C3C">
        <w:rPr>
          <w:rFonts w:ascii="Tahoma" w:hAnsi="Tahoma" w:cs="Tahoma"/>
        </w:rPr>
        <w:t xml:space="preserve"> </w:t>
      </w:r>
      <w:r w:rsidR="000F503F" w:rsidRPr="00844C3C">
        <w:rPr>
          <w:rFonts w:ascii="Tahoma" w:hAnsi="Tahoma" w:cs="Tahoma"/>
        </w:rPr>
        <w:t xml:space="preserve">sklop št. 1: Motorna olja in sklop št. 2: Ostala olja mora za izpolnitev navedene zahteve k ponudbi predložiti </w:t>
      </w:r>
      <w:r w:rsidRPr="00844C3C">
        <w:rPr>
          <w:rFonts w:ascii="Tahoma" w:hAnsi="Tahoma" w:cs="Tahoma"/>
        </w:rPr>
        <w:t>ustrezna dokazila za odvoz, uničenje oziroma reciklažo izr</w:t>
      </w:r>
      <w:r w:rsidR="0076123D" w:rsidRPr="00844C3C">
        <w:rPr>
          <w:rFonts w:ascii="Tahoma" w:hAnsi="Tahoma" w:cs="Tahoma"/>
        </w:rPr>
        <w:t>abljenih odpadnih maziv</w:t>
      </w:r>
      <w:r w:rsidRPr="00844C3C">
        <w:rPr>
          <w:rFonts w:ascii="Tahoma" w:hAnsi="Tahoma" w:cs="Tahoma"/>
        </w:rPr>
        <w:t>, embalaže in olj</w:t>
      </w:r>
      <w:r w:rsidR="000F503F" w:rsidRPr="00844C3C">
        <w:rPr>
          <w:rFonts w:ascii="Tahoma" w:hAnsi="Tahoma" w:cs="Tahoma"/>
        </w:rPr>
        <w:t xml:space="preserve"> (Priloga 7)</w:t>
      </w:r>
      <w:r w:rsidRPr="00844C3C">
        <w:rPr>
          <w:rFonts w:ascii="Tahoma" w:hAnsi="Tahoma" w:cs="Tahoma"/>
        </w:rPr>
        <w:t>. V primeru, da ponudnik sam nima ustreznih dovoljenj za odvoz, uničenje oziroma reciklažo izrabljenih odpadnih maziv, tekočin, embalaže in olj, mora pod prilogo predložiti fotokopije veljavnih pogodb z izvajalcem/i, ki imajo ustrezna dovoljenja za odvoz, uničenje oziroma reciklažo izrabljenih odpadnih maziv, tekočin, embalaže in olj ter ga v skladu z določili ZJN-3 nominirati kot podizvajalca, v kolikor le ta ni partner v skupni ponudbi s ponudnikom.</w:t>
      </w:r>
    </w:p>
    <w:p w14:paraId="50B1ED90" w14:textId="7F03D57B" w:rsidR="008B3413" w:rsidRDefault="008B3413" w:rsidP="00221E8E">
      <w:pPr>
        <w:keepNext/>
        <w:keepLines/>
        <w:jc w:val="both"/>
        <w:rPr>
          <w:rFonts w:ascii="Tahoma" w:hAnsi="Tahoma" w:cs="Tahoma"/>
          <w:bCs/>
          <w:i/>
          <w:noProof/>
          <w:sz w:val="18"/>
          <w:szCs w:val="18"/>
        </w:rPr>
      </w:pPr>
    </w:p>
    <w:p w14:paraId="2A1B8E30" w14:textId="77777777" w:rsidR="007C70A1" w:rsidRPr="00844C3C" w:rsidRDefault="009F4E76" w:rsidP="00221E8E">
      <w:pPr>
        <w:keepNext/>
        <w:keepLines/>
        <w:numPr>
          <w:ilvl w:val="0"/>
          <w:numId w:val="2"/>
        </w:numPr>
        <w:jc w:val="both"/>
        <w:rPr>
          <w:rFonts w:ascii="Tahoma" w:hAnsi="Tahoma" w:cs="Tahoma"/>
          <w:b/>
          <w:sz w:val="24"/>
        </w:rPr>
      </w:pPr>
      <w:r w:rsidRPr="00844C3C">
        <w:rPr>
          <w:rFonts w:ascii="Tahoma" w:hAnsi="Tahoma" w:cs="Tahoma"/>
          <w:b/>
          <w:sz w:val="24"/>
        </w:rPr>
        <w:t xml:space="preserve">UGOTAVLJANJE SPOSOBNOSTI </w:t>
      </w:r>
    </w:p>
    <w:p w14:paraId="7E2AA099" w14:textId="77777777" w:rsidR="007C70A1" w:rsidRPr="00844C3C" w:rsidRDefault="007C70A1" w:rsidP="00221E8E">
      <w:pPr>
        <w:keepNext/>
        <w:keepLines/>
        <w:jc w:val="both"/>
        <w:rPr>
          <w:rFonts w:ascii="Tahoma" w:hAnsi="Tahoma" w:cs="Tahoma"/>
        </w:rPr>
      </w:pPr>
    </w:p>
    <w:p w14:paraId="446013A1" w14:textId="77777777" w:rsidR="00A80EB4" w:rsidRPr="00844C3C" w:rsidRDefault="00A80EB4" w:rsidP="00221E8E">
      <w:pPr>
        <w:keepNext/>
        <w:keepLines/>
        <w:jc w:val="both"/>
        <w:rPr>
          <w:rFonts w:ascii="Tahoma" w:hAnsi="Tahoma" w:cs="Tahoma"/>
          <w:bCs/>
        </w:rPr>
      </w:pPr>
      <w:r w:rsidRPr="00844C3C">
        <w:rPr>
          <w:rFonts w:ascii="Tahoma" w:hAnsi="Tahoma" w:cs="Tahoma"/>
          <w:bCs/>
        </w:rPr>
        <w:t>Za ugotavljanje sposobnosti mora gospodarski subjekt izpolnjevati pogoje in zahteve skladno z določbami ZJN-3, ter pogoje in zahteve, ki so določene v tej razpisni dokumentaciji.</w:t>
      </w:r>
    </w:p>
    <w:p w14:paraId="34DDDFAE" w14:textId="26E43524" w:rsidR="00A80EB4" w:rsidRPr="00844C3C" w:rsidRDefault="00A80EB4" w:rsidP="00221E8E">
      <w:pPr>
        <w:keepNext/>
        <w:keepLines/>
        <w:jc w:val="both"/>
        <w:rPr>
          <w:rFonts w:ascii="Tahoma" w:hAnsi="Tahoma" w:cs="Tahoma"/>
          <w:bCs/>
        </w:rPr>
      </w:pPr>
    </w:p>
    <w:p w14:paraId="288FA867" w14:textId="77777777" w:rsidR="006101DD" w:rsidRPr="00844C3C" w:rsidRDefault="006101DD" w:rsidP="00221E8E">
      <w:pPr>
        <w:keepNext/>
        <w:keepLines/>
        <w:jc w:val="both"/>
        <w:rPr>
          <w:rFonts w:ascii="Tahoma" w:hAnsi="Tahoma" w:cs="Tahoma"/>
        </w:rPr>
      </w:pPr>
      <w:r w:rsidRPr="00844C3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2A3C4B6A" w14:textId="77777777" w:rsidR="006101DD" w:rsidRPr="00844C3C" w:rsidRDefault="006101DD" w:rsidP="00221E8E">
      <w:pPr>
        <w:keepNext/>
        <w:keepLines/>
        <w:jc w:val="both"/>
        <w:rPr>
          <w:rFonts w:ascii="Tahoma" w:hAnsi="Tahoma" w:cs="Tahoma"/>
          <w:bCs/>
          <w:i/>
        </w:rPr>
      </w:pPr>
    </w:p>
    <w:p w14:paraId="6625ECBC" w14:textId="77777777" w:rsidR="006101DD" w:rsidRPr="00844C3C" w:rsidRDefault="006101DD" w:rsidP="00221E8E">
      <w:pPr>
        <w:keepNext/>
        <w:keepLines/>
        <w:jc w:val="both"/>
        <w:rPr>
          <w:rFonts w:ascii="Tahoma" w:hAnsi="Tahoma" w:cs="Tahoma"/>
          <w:bCs/>
          <w:i/>
        </w:rPr>
      </w:pPr>
      <w:r w:rsidRPr="00844C3C">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BD76D30" w14:textId="77777777" w:rsidR="006101DD" w:rsidRPr="00844C3C" w:rsidRDefault="006101DD" w:rsidP="00221E8E">
      <w:pPr>
        <w:keepNext/>
        <w:keepLines/>
        <w:jc w:val="both"/>
        <w:rPr>
          <w:rFonts w:ascii="Tahoma" w:hAnsi="Tahoma" w:cs="Tahoma"/>
          <w:bCs/>
        </w:rPr>
      </w:pPr>
    </w:p>
    <w:p w14:paraId="3EDAE808" w14:textId="34123379" w:rsidR="00A80EB4" w:rsidRPr="00844C3C" w:rsidRDefault="00A80EB4" w:rsidP="00221E8E">
      <w:pPr>
        <w:keepNext/>
        <w:keepLines/>
        <w:numPr>
          <w:ilvl w:val="0"/>
          <w:numId w:val="15"/>
        </w:numPr>
        <w:jc w:val="both"/>
        <w:rPr>
          <w:rFonts w:ascii="Tahoma" w:hAnsi="Tahoma" w:cs="Tahoma"/>
          <w:b/>
        </w:rPr>
      </w:pPr>
      <w:r w:rsidRPr="00844C3C">
        <w:rPr>
          <w:rFonts w:ascii="Tahoma" w:hAnsi="Tahoma" w:cs="Tahoma"/>
          <w:b/>
          <w:bCs/>
        </w:rPr>
        <w:t>Gospodarski subjekt</w:t>
      </w:r>
      <w:r w:rsidR="006101DD" w:rsidRPr="00844C3C">
        <w:rPr>
          <w:rFonts w:ascii="Tahoma" w:hAnsi="Tahoma" w:cs="Tahoma"/>
          <w:b/>
          <w:bCs/>
        </w:rPr>
        <w:t>/Ponudnik</w:t>
      </w:r>
      <w:r w:rsidRPr="00844C3C">
        <w:rPr>
          <w:rFonts w:ascii="Tahoma" w:hAnsi="Tahoma" w:cs="Tahoma"/>
          <w:b/>
        </w:rPr>
        <w:t xml:space="preserve">: </w:t>
      </w:r>
    </w:p>
    <w:p w14:paraId="6F04623B" w14:textId="77777777" w:rsidR="00A80EB4" w:rsidRPr="00844C3C" w:rsidRDefault="00A80EB4" w:rsidP="00221E8E">
      <w:pPr>
        <w:keepNext/>
        <w:keepLines/>
        <w:jc w:val="both"/>
        <w:rPr>
          <w:rFonts w:ascii="Tahoma" w:hAnsi="Tahoma" w:cs="Tahoma"/>
        </w:rPr>
      </w:pPr>
    </w:p>
    <w:p w14:paraId="16395DC8" w14:textId="77777777" w:rsidR="00A80EB4" w:rsidRPr="00844C3C" w:rsidRDefault="00A80EB4" w:rsidP="00221E8E">
      <w:pPr>
        <w:keepNext/>
        <w:keepLines/>
        <w:jc w:val="both"/>
        <w:rPr>
          <w:rFonts w:ascii="Tahoma" w:hAnsi="Tahoma" w:cs="Tahoma"/>
        </w:rPr>
      </w:pPr>
      <w:r w:rsidRPr="00844C3C">
        <w:rPr>
          <w:rFonts w:ascii="Tahoma" w:hAnsi="Tahoma" w:cs="Tahoma"/>
        </w:rPr>
        <w:t xml:space="preserve">Za ugotavljanje sposobnosti </w:t>
      </w:r>
      <w:r w:rsidRPr="00844C3C">
        <w:rPr>
          <w:rFonts w:ascii="Tahoma" w:hAnsi="Tahoma" w:cs="Tahoma"/>
          <w:b/>
        </w:rPr>
        <w:t>mora</w:t>
      </w:r>
      <w:r w:rsidRPr="00844C3C">
        <w:rPr>
          <w:rFonts w:ascii="Tahoma" w:hAnsi="Tahoma" w:cs="Tahoma"/>
        </w:rPr>
        <w:t xml:space="preserve"> </w:t>
      </w:r>
      <w:r w:rsidRPr="00844C3C">
        <w:rPr>
          <w:rFonts w:ascii="Tahoma" w:hAnsi="Tahoma" w:cs="Tahoma"/>
          <w:bCs/>
        </w:rPr>
        <w:t xml:space="preserve">gospodarski subjekt </w:t>
      </w:r>
      <w:r w:rsidRPr="00844C3C">
        <w:rPr>
          <w:rFonts w:ascii="Tahoma" w:hAnsi="Tahoma" w:cs="Tahoma"/>
          <w:u w:val="single"/>
        </w:rPr>
        <w:t>izpolniti in priložiti ESPD obrazec</w:t>
      </w:r>
      <w:r w:rsidRPr="00844C3C">
        <w:rPr>
          <w:rFonts w:ascii="Tahoma" w:hAnsi="Tahoma" w:cs="Tahoma"/>
        </w:rPr>
        <w:t xml:space="preserve">, ki je priloga te razpisne dokumentacije. </w:t>
      </w:r>
    </w:p>
    <w:p w14:paraId="31CF8E4F" w14:textId="77777777" w:rsidR="00A80EB4" w:rsidRPr="00844C3C" w:rsidRDefault="00A80EB4" w:rsidP="00221E8E">
      <w:pPr>
        <w:keepNext/>
        <w:keepLines/>
        <w:jc w:val="both"/>
        <w:rPr>
          <w:rFonts w:ascii="Tahoma" w:hAnsi="Tahoma" w:cs="Tahoma"/>
        </w:rPr>
      </w:pPr>
    </w:p>
    <w:p w14:paraId="02933F93" w14:textId="77777777" w:rsidR="00A80EB4" w:rsidRPr="00844C3C" w:rsidRDefault="00A80EB4" w:rsidP="00221E8E">
      <w:pPr>
        <w:keepNext/>
        <w:keepLines/>
        <w:numPr>
          <w:ilvl w:val="0"/>
          <w:numId w:val="15"/>
        </w:numPr>
        <w:jc w:val="both"/>
        <w:rPr>
          <w:rFonts w:ascii="Tahoma" w:hAnsi="Tahoma" w:cs="Tahoma"/>
          <w:b/>
        </w:rPr>
      </w:pPr>
      <w:r w:rsidRPr="00844C3C">
        <w:rPr>
          <w:rFonts w:ascii="Tahoma" w:hAnsi="Tahoma" w:cs="Tahoma"/>
          <w:b/>
        </w:rPr>
        <w:t>Skupna ponudba (s partnerjem/ji), ponudba s podizvajalci in/ali s subjekti, katerih zmogljivosti uporablja gospodarski subjekt:</w:t>
      </w:r>
    </w:p>
    <w:p w14:paraId="65FA99D4" w14:textId="77777777" w:rsidR="00A80EB4" w:rsidRPr="00844C3C" w:rsidRDefault="00A80EB4" w:rsidP="00221E8E">
      <w:pPr>
        <w:keepNext/>
        <w:keepLines/>
        <w:jc w:val="both"/>
        <w:rPr>
          <w:rFonts w:ascii="Tahoma" w:hAnsi="Tahoma" w:cs="Tahoma"/>
        </w:rPr>
      </w:pPr>
    </w:p>
    <w:p w14:paraId="59EC5965" w14:textId="77777777" w:rsidR="00A80EB4" w:rsidRPr="00844C3C" w:rsidRDefault="00A80EB4" w:rsidP="00221E8E">
      <w:pPr>
        <w:keepNext/>
        <w:keepLines/>
        <w:jc w:val="both"/>
        <w:rPr>
          <w:rFonts w:ascii="Tahoma" w:hAnsi="Tahoma" w:cs="Tahoma"/>
        </w:rPr>
      </w:pPr>
      <w:r w:rsidRPr="00844C3C">
        <w:rPr>
          <w:rFonts w:ascii="Tahoma" w:hAnsi="Tahoma" w:cs="Tahoma"/>
        </w:rPr>
        <w:t xml:space="preserve">Če </w:t>
      </w:r>
      <w:r w:rsidRPr="00844C3C">
        <w:rPr>
          <w:rFonts w:ascii="Tahoma" w:hAnsi="Tahoma" w:cs="Tahoma"/>
          <w:bCs/>
        </w:rPr>
        <w:t xml:space="preserve">gospodarski subjekt </w:t>
      </w:r>
      <w:r w:rsidRPr="00844C3C">
        <w:rPr>
          <w:rFonts w:ascii="Tahoma" w:hAnsi="Tahoma" w:cs="Tahoma"/>
        </w:rPr>
        <w:t xml:space="preserve">nastopa </w:t>
      </w:r>
      <w:r w:rsidRPr="00844C3C">
        <w:rPr>
          <w:rFonts w:ascii="Tahoma" w:hAnsi="Tahoma" w:cs="Tahoma"/>
          <w:u w:val="single"/>
        </w:rPr>
        <w:t>v skupni ponudbi (s partnerjem/ji)</w:t>
      </w:r>
      <w:r w:rsidRPr="00844C3C">
        <w:rPr>
          <w:rFonts w:ascii="Tahoma" w:hAnsi="Tahoma" w:cs="Tahoma"/>
        </w:rPr>
        <w:t xml:space="preserve">, </w:t>
      </w:r>
      <w:r w:rsidRPr="00844C3C">
        <w:rPr>
          <w:rFonts w:ascii="Tahoma" w:hAnsi="Tahoma" w:cs="Tahoma"/>
          <w:b/>
        </w:rPr>
        <w:t>mora</w:t>
      </w:r>
      <w:r w:rsidRPr="00844C3C">
        <w:rPr>
          <w:rFonts w:ascii="Tahoma" w:hAnsi="Tahoma" w:cs="Tahoma"/>
        </w:rPr>
        <w:t xml:space="preserve"> </w:t>
      </w:r>
      <w:r w:rsidRPr="00844C3C">
        <w:rPr>
          <w:rFonts w:ascii="Tahoma" w:hAnsi="Tahoma" w:cs="Tahoma"/>
          <w:u w:val="single"/>
        </w:rPr>
        <w:t>poleg svojega</w:t>
      </w:r>
      <w:r w:rsidRPr="00844C3C">
        <w:rPr>
          <w:rFonts w:ascii="Tahoma" w:hAnsi="Tahoma" w:cs="Tahoma"/>
        </w:rPr>
        <w:t xml:space="preserve"> priložiti tudi </w:t>
      </w:r>
      <w:r w:rsidRPr="00844C3C">
        <w:rPr>
          <w:rFonts w:ascii="Tahoma" w:hAnsi="Tahoma" w:cs="Tahoma"/>
          <w:b/>
          <w:u w:val="single"/>
        </w:rPr>
        <w:t>ločen</w:t>
      </w:r>
      <w:r w:rsidRPr="00844C3C">
        <w:rPr>
          <w:rFonts w:ascii="Tahoma" w:hAnsi="Tahoma" w:cs="Tahoma"/>
        </w:rPr>
        <w:t xml:space="preserve"> ESPD obrazec za vsakega od sodelujočih partnerjev v skupni ponudbi. </w:t>
      </w:r>
      <w:r w:rsidRPr="00844C3C">
        <w:rPr>
          <w:rFonts w:ascii="Tahoma" w:hAnsi="Tahoma" w:cs="Tahoma"/>
          <w:b/>
        </w:rPr>
        <w:t>Enako velja v primeru</w:t>
      </w:r>
      <w:r w:rsidRPr="00844C3C">
        <w:rPr>
          <w:rFonts w:ascii="Tahoma" w:hAnsi="Tahoma" w:cs="Tahoma"/>
        </w:rPr>
        <w:t xml:space="preserve">, če </w:t>
      </w:r>
      <w:r w:rsidRPr="00844C3C">
        <w:rPr>
          <w:rFonts w:ascii="Tahoma" w:hAnsi="Tahoma" w:cs="Tahoma"/>
          <w:bCs/>
        </w:rPr>
        <w:t xml:space="preserve">gospodarski subjekt </w:t>
      </w:r>
      <w:r w:rsidRPr="00844C3C">
        <w:rPr>
          <w:rFonts w:ascii="Tahoma" w:hAnsi="Tahoma" w:cs="Tahoma"/>
        </w:rPr>
        <w:t xml:space="preserve">sodeluje s </w:t>
      </w:r>
      <w:r w:rsidRPr="00844C3C">
        <w:rPr>
          <w:rFonts w:ascii="Tahoma" w:hAnsi="Tahoma" w:cs="Tahoma"/>
          <w:u w:val="single"/>
        </w:rPr>
        <w:t>podizvajalci</w:t>
      </w:r>
      <w:r w:rsidRPr="00844C3C">
        <w:rPr>
          <w:rFonts w:ascii="Tahoma" w:hAnsi="Tahoma" w:cs="Tahoma"/>
        </w:rPr>
        <w:t xml:space="preserve"> ali če se </w:t>
      </w:r>
      <w:r w:rsidRPr="00844C3C">
        <w:rPr>
          <w:rFonts w:ascii="Tahoma" w:hAnsi="Tahoma" w:cs="Tahoma"/>
          <w:bCs/>
        </w:rPr>
        <w:t xml:space="preserve">gospodarski subjekt </w:t>
      </w:r>
      <w:r w:rsidRPr="00844C3C">
        <w:rPr>
          <w:rFonts w:ascii="Tahoma" w:hAnsi="Tahoma" w:cs="Tahoma"/>
        </w:rPr>
        <w:t xml:space="preserve">pri izkazovanju svoje sposobnosti sklicuje </w:t>
      </w:r>
      <w:r w:rsidRPr="00844C3C">
        <w:rPr>
          <w:rFonts w:ascii="Tahoma" w:hAnsi="Tahoma" w:cs="Tahoma"/>
          <w:u w:val="single"/>
        </w:rPr>
        <w:t>na druge gospodarske subjekte</w:t>
      </w:r>
      <w:r w:rsidRPr="00844C3C">
        <w:rPr>
          <w:rFonts w:ascii="Tahoma" w:hAnsi="Tahoma" w:cs="Tahoma"/>
        </w:rPr>
        <w:t xml:space="preserve"> (priložiti je potrebno ločen ESPD obrazec zase kot </w:t>
      </w:r>
      <w:r w:rsidRPr="00844C3C">
        <w:rPr>
          <w:rFonts w:ascii="Tahoma" w:hAnsi="Tahoma" w:cs="Tahoma"/>
          <w:bCs/>
        </w:rPr>
        <w:t>gospodarski subjekt</w:t>
      </w:r>
      <w:r w:rsidRPr="00844C3C">
        <w:rPr>
          <w:rFonts w:ascii="Tahoma" w:hAnsi="Tahoma" w:cs="Tahoma"/>
        </w:rPr>
        <w:t xml:space="preserve">, ter ločene ESPD obrazce za vsakega podizvajalca in subjekta, katerih zmogljivosti uporablja </w:t>
      </w:r>
      <w:r w:rsidRPr="00844C3C">
        <w:rPr>
          <w:rFonts w:ascii="Tahoma" w:hAnsi="Tahoma" w:cs="Tahoma"/>
          <w:bCs/>
        </w:rPr>
        <w:t xml:space="preserve">gospodarski subjekt </w:t>
      </w:r>
      <w:r w:rsidRPr="00844C3C">
        <w:rPr>
          <w:rFonts w:ascii="Tahoma" w:hAnsi="Tahoma" w:cs="Tahoma"/>
        </w:rPr>
        <w:t xml:space="preserve">v ponudbi). </w:t>
      </w:r>
    </w:p>
    <w:p w14:paraId="5B2E6071" w14:textId="77777777" w:rsidR="00A80EB4" w:rsidRPr="00844C3C" w:rsidRDefault="00A80EB4" w:rsidP="00221E8E">
      <w:pPr>
        <w:keepNext/>
        <w:keepLines/>
        <w:jc w:val="both"/>
        <w:rPr>
          <w:rFonts w:ascii="Tahoma" w:hAnsi="Tahoma" w:cs="Tahoma"/>
        </w:rPr>
      </w:pPr>
    </w:p>
    <w:p w14:paraId="1D36A658" w14:textId="77777777" w:rsidR="00A80EB4" w:rsidRPr="00844C3C" w:rsidRDefault="00A80EB4" w:rsidP="00221E8E">
      <w:pPr>
        <w:keepNext/>
        <w:keepLines/>
        <w:numPr>
          <w:ilvl w:val="0"/>
          <w:numId w:val="15"/>
        </w:numPr>
        <w:jc w:val="both"/>
        <w:rPr>
          <w:rFonts w:ascii="Tahoma" w:hAnsi="Tahoma" w:cs="Tahoma"/>
          <w:b/>
        </w:rPr>
      </w:pPr>
      <w:r w:rsidRPr="00844C3C">
        <w:rPr>
          <w:rFonts w:ascii="Tahoma" w:hAnsi="Tahoma" w:cs="Tahoma"/>
          <w:b/>
        </w:rPr>
        <w:t>Navodila za ESPD obrazec:</w:t>
      </w:r>
    </w:p>
    <w:p w14:paraId="549848E5" w14:textId="77777777" w:rsidR="00A80EB4" w:rsidRPr="00844C3C" w:rsidRDefault="00A80EB4" w:rsidP="00221E8E">
      <w:pPr>
        <w:keepNext/>
        <w:keepLines/>
        <w:jc w:val="both"/>
        <w:rPr>
          <w:rFonts w:ascii="Tahoma" w:hAnsi="Tahoma" w:cs="Tahoma"/>
        </w:rPr>
      </w:pPr>
    </w:p>
    <w:p w14:paraId="71316B9B" w14:textId="77777777" w:rsidR="00A80EB4" w:rsidRPr="00844C3C" w:rsidRDefault="00A80EB4" w:rsidP="00221E8E">
      <w:pPr>
        <w:keepNext/>
        <w:keepLines/>
        <w:jc w:val="both"/>
        <w:rPr>
          <w:rFonts w:ascii="Tahoma" w:hAnsi="Tahoma" w:cs="Tahoma"/>
        </w:rPr>
      </w:pPr>
      <w:r w:rsidRPr="00844C3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0FFA012A" w14:textId="77777777" w:rsidR="00A80EB4" w:rsidRPr="00844C3C" w:rsidRDefault="00A80EB4" w:rsidP="00221E8E">
      <w:pPr>
        <w:keepNext/>
        <w:keepLines/>
        <w:jc w:val="both"/>
        <w:rPr>
          <w:rFonts w:ascii="Tahoma" w:hAnsi="Tahoma" w:cs="Tahoma"/>
          <w:bCs/>
        </w:rPr>
      </w:pPr>
    </w:p>
    <w:p w14:paraId="050B5272" w14:textId="77777777" w:rsidR="00A80EB4" w:rsidRPr="00844C3C" w:rsidRDefault="00A80EB4" w:rsidP="00221E8E">
      <w:pPr>
        <w:keepNext/>
        <w:keepLines/>
        <w:jc w:val="both"/>
        <w:rPr>
          <w:rFonts w:ascii="Tahoma" w:hAnsi="Tahoma" w:cs="Tahoma"/>
          <w:bCs/>
        </w:rPr>
      </w:pPr>
      <w:bookmarkStart w:id="12" w:name="_Hlk511905322"/>
      <w:r w:rsidRPr="00844C3C">
        <w:rPr>
          <w:rFonts w:ascii="Tahoma" w:hAnsi="Tahoma" w:cs="Tahoma"/>
          <w:bCs/>
        </w:rPr>
        <w:t xml:space="preserve">Gospodarski subjekt, ki v sistemu e-JN oddaja ponudbo, naloži svoj ESPD v razdelek »Dokumenti«, del »ESPD – ponudnik«, ESPD ostalih sodelujočih pa naloži v razdelek »Dokumenti«, del »ESPD – ostali sodelujoči«. Gospodarski subjekt, ki v sistemu e-JN oddaja ponudbo, naloži elektronsko podpisan ESPD v </w:t>
      </w:r>
      <w:proofErr w:type="spellStart"/>
      <w:r w:rsidRPr="00844C3C">
        <w:rPr>
          <w:rFonts w:ascii="Tahoma" w:hAnsi="Tahoma" w:cs="Tahoma"/>
          <w:bCs/>
        </w:rPr>
        <w:t>xml</w:t>
      </w:r>
      <w:proofErr w:type="spellEnd"/>
      <w:r w:rsidRPr="00844C3C">
        <w:rPr>
          <w:rFonts w:ascii="Tahoma" w:hAnsi="Tahoma" w:cs="Tahoma"/>
          <w:bCs/>
        </w:rPr>
        <w:t xml:space="preserve">. obliki ali nepodpisan ESPD v </w:t>
      </w:r>
      <w:proofErr w:type="spellStart"/>
      <w:r w:rsidRPr="00844C3C">
        <w:rPr>
          <w:rFonts w:ascii="Tahoma" w:hAnsi="Tahoma" w:cs="Tahoma"/>
          <w:bCs/>
        </w:rPr>
        <w:t>xml</w:t>
      </w:r>
      <w:proofErr w:type="spellEnd"/>
      <w:r w:rsidRPr="00844C3C">
        <w:rPr>
          <w:rFonts w:ascii="Tahoma" w:hAnsi="Tahoma" w:cs="Tahoma"/>
          <w:bCs/>
        </w:rPr>
        <w:t>. obliki, pri čemer se v slednjem primeru v skladu Splošnimi pogoji uporabe informacijskega sistema e-JN šteje, da je oddan pravno zavezujoč dokument, ki ima enako veljavnost kot podpisan.</w:t>
      </w:r>
    </w:p>
    <w:bookmarkEnd w:id="12"/>
    <w:p w14:paraId="1E669D02" w14:textId="77777777" w:rsidR="00A80EB4" w:rsidRPr="00844C3C" w:rsidRDefault="00A80EB4" w:rsidP="00221E8E">
      <w:pPr>
        <w:keepNext/>
        <w:keepLines/>
        <w:jc w:val="both"/>
        <w:rPr>
          <w:rFonts w:ascii="Tahoma" w:hAnsi="Tahoma" w:cs="Tahoma"/>
          <w:bCs/>
        </w:rPr>
      </w:pPr>
    </w:p>
    <w:p w14:paraId="61A2150A" w14:textId="77777777" w:rsidR="00A80EB4" w:rsidRPr="00844C3C" w:rsidRDefault="00A80EB4" w:rsidP="00221E8E">
      <w:pPr>
        <w:keepNext/>
        <w:keepLines/>
        <w:jc w:val="both"/>
        <w:rPr>
          <w:rFonts w:ascii="Tahoma" w:hAnsi="Tahoma" w:cs="Tahoma"/>
          <w:bCs/>
        </w:rPr>
      </w:pPr>
      <w:r w:rsidRPr="00844C3C">
        <w:rPr>
          <w:rFonts w:ascii="Tahoma" w:hAnsi="Tahoma" w:cs="Tahoma"/>
          <w:bCs/>
        </w:rPr>
        <w:t xml:space="preserve">Za ostale sodelujoče ponudnik v razdelek »Sodelujoči«, del »ESPD – ostali sodelujoči« priloži podpisane ESPD v </w:t>
      </w:r>
      <w:proofErr w:type="spellStart"/>
      <w:r w:rsidRPr="00844C3C">
        <w:rPr>
          <w:rFonts w:ascii="Tahoma" w:hAnsi="Tahoma" w:cs="Tahoma"/>
          <w:bCs/>
        </w:rPr>
        <w:t>pdf</w:t>
      </w:r>
      <w:proofErr w:type="spellEnd"/>
      <w:r w:rsidRPr="00844C3C">
        <w:rPr>
          <w:rFonts w:ascii="Tahoma" w:hAnsi="Tahoma" w:cs="Tahoma"/>
          <w:bCs/>
        </w:rPr>
        <w:t xml:space="preserve">. obliki </w:t>
      </w:r>
      <w:r w:rsidRPr="00844C3C">
        <w:rPr>
          <w:rFonts w:ascii="Tahoma" w:hAnsi="Tahoma" w:cs="Tahoma"/>
        </w:rPr>
        <w:t xml:space="preserve">ali v elektronski obliki podpisan </w:t>
      </w:r>
      <w:proofErr w:type="spellStart"/>
      <w:r w:rsidRPr="00844C3C">
        <w:rPr>
          <w:rFonts w:ascii="Tahoma" w:hAnsi="Tahoma" w:cs="Tahoma"/>
        </w:rPr>
        <w:t>xml</w:t>
      </w:r>
      <w:proofErr w:type="spellEnd"/>
      <w:r w:rsidRPr="00844C3C">
        <w:rPr>
          <w:rFonts w:ascii="Tahoma" w:hAnsi="Tahoma" w:cs="Tahoma"/>
        </w:rPr>
        <w:t>. format</w:t>
      </w:r>
      <w:r w:rsidRPr="00844C3C">
        <w:rPr>
          <w:rFonts w:ascii="Tahoma" w:hAnsi="Tahoma" w:cs="Tahoma"/>
          <w:bCs/>
        </w:rPr>
        <w:t>.</w:t>
      </w:r>
    </w:p>
    <w:p w14:paraId="220E0D22" w14:textId="77777777" w:rsidR="00A80EB4" w:rsidRPr="00844C3C" w:rsidRDefault="00A80EB4" w:rsidP="00221E8E">
      <w:pPr>
        <w:keepNext/>
        <w:keepLines/>
        <w:jc w:val="both"/>
        <w:rPr>
          <w:rFonts w:ascii="Tahoma" w:hAnsi="Tahoma" w:cs="Tahoma"/>
          <w:b/>
          <w:bCs/>
          <w:i/>
        </w:rPr>
      </w:pPr>
    </w:p>
    <w:p w14:paraId="101A856E" w14:textId="77777777" w:rsidR="00A80EB4" w:rsidRPr="00844C3C" w:rsidRDefault="00A80EB4" w:rsidP="00221E8E">
      <w:pPr>
        <w:keepNext/>
        <w:keepLines/>
        <w:jc w:val="both"/>
        <w:rPr>
          <w:rFonts w:ascii="Tahoma" w:hAnsi="Tahoma" w:cs="Tahoma"/>
          <w:b/>
          <w:bCs/>
          <w:i/>
        </w:rPr>
      </w:pPr>
      <w:r w:rsidRPr="00844C3C">
        <w:rPr>
          <w:rFonts w:ascii="Tahoma" w:hAnsi="Tahoma" w:cs="Tahoma"/>
          <w:b/>
          <w:bCs/>
          <w:i/>
        </w:rPr>
        <w:t>Naročnik lahko gospodarskega subjekta kadarkoli med postopkom pozove, da predložijo vsa dokazila ali del dokazil v zvezi z navedbami v ESPD.</w:t>
      </w:r>
    </w:p>
    <w:p w14:paraId="10B8B28C" w14:textId="74D8074A" w:rsidR="005030DE" w:rsidRPr="00844C3C" w:rsidRDefault="005030DE" w:rsidP="00221E8E">
      <w:pPr>
        <w:keepNext/>
        <w:keepLines/>
        <w:jc w:val="both"/>
        <w:rPr>
          <w:rFonts w:ascii="Tahoma" w:hAnsi="Tahoma" w:cs="Tahoma"/>
          <w:bCs/>
          <w:lang w:val="x-none"/>
        </w:rPr>
      </w:pPr>
    </w:p>
    <w:p w14:paraId="05BC624E" w14:textId="6A58A2F3" w:rsidR="005030DE" w:rsidRDefault="005030DE" w:rsidP="00221E8E">
      <w:pPr>
        <w:keepNext/>
        <w:keepLines/>
        <w:jc w:val="both"/>
        <w:rPr>
          <w:rFonts w:ascii="Tahoma" w:hAnsi="Tahoma" w:cs="Tahoma"/>
          <w:bCs/>
          <w:lang w:val="x-none"/>
        </w:rPr>
      </w:pPr>
      <w:r w:rsidRPr="00844C3C">
        <w:rPr>
          <w:rFonts w:ascii="Tahoma" w:hAnsi="Tahoma" w:cs="Tahoma"/>
          <w:bCs/>
          <w:lang w:val="x-none"/>
        </w:rPr>
        <w:t xml:space="preserve">Ponudniki in posamezni člani skupine ponudnikov v okviru skupne ponudbe, podizvajalci ter subjekti, katerih zmogljivosti uporablja ponudnik, </w:t>
      </w:r>
      <w:r w:rsidRPr="00844C3C">
        <w:rPr>
          <w:rFonts w:ascii="Tahoma" w:hAnsi="Tahoma" w:cs="Tahoma"/>
          <w:b/>
          <w:bCs/>
          <w:u w:val="single"/>
          <w:lang w:val="x-none"/>
        </w:rPr>
        <w:t>ki nimajo sedeža v Republiki Sloveniji</w:t>
      </w:r>
      <w:r w:rsidRPr="00844C3C">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6570230F" w14:textId="77777777" w:rsidR="00300331" w:rsidRPr="00844C3C" w:rsidRDefault="00300331" w:rsidP="00221E8E">
      <w:pPr>
        <w:keepNext/>
        <w:keepLines/>
        <w:jc w:val="both"/>
        <w:rPr>
          <w:rFonts w:ascii="Tahoma" w:hAnsi="Tahoma" w:cs="Tahoma"/>
          <w:bCs/>
          <w:lang w:val="x-none"/>
        </w:rPr>
      </w:pPr>
    </w:p>
    <w:p w14:paraId="15204230" w14:textId="77777777" w:rsidR="00734DC1" w:rsidRPr="00844C3C" w:rsidRDefault="006B3202" w:rsidP="00221E8E">
      <w:pPr>
        <w:keepNext/>
        <w:keepLines/>
        <w:numPr>
          <w:ilvl w:val="1"/>
          <w:numId w:val="2"/>
        </w:numPr>
        <w:jc w:val="both"/>
        <w:rPr>
          <w:rFonts w:ascii="Tahoma" w:hAnsi="Tahoma" w:cs="Tahoma"/>
          <w:b/>
        </w:rPr>
      </w:pPr>
      <w:r w:rsidRPr="00844C3C">
        <w:rPr>
          <w:rFonts w:ascii="Tahoma" w:hAnsi="Tahoma" w:cs="Tahoma"/>
          <w:b/>
        </w:rPr>
        <w:t>Razlogi za izključitev</w:t>
      </w:r>
    </w:p>
    <w:p w14:paraId="1197E62F" w14:textId="47C78714" w:rsidR="00734DC1" w:rsidRPr="00844C3C" w:rsidRDefault="00734DC1" w:rsidP="00221E8E">
      <w:pPr>
        <w:keepNext/>
        <w:keepLines/>
        <w:jc w:val="both"/>
        <w:rPr>
          <w:rFonts w:ascii="Tahoma" w:hAnsi="Tahoma" w:cs="Tahoma"/>
        </w:rPr>
      </w:pPr>
    </w:p>
    <w:p w14:paraId="6522A7BB" w14:textId="77777777" w:rsidR="006101DD" w:rsidRPr="00844C3C" w:rsidRDefault="006101DD" w:rsidP="00221E8E">
      <w:pPr>
        <w:keepNext/>
        <w:keepLines/>
        <w:jc w:val="both"/>
        <w:rPr>
          <w:rFonts w:ascii="Tahoma" w:hAnsi="Tahoma" w:cs="Tahoma"/>
          <w:bCs/>
        </w:rPr>
      </w:pPr>
      <w:r w:rsidRPr="00844C3C">
        <w:rPr>
          <w:rFonts w:ascii="Tahoma" w:hAnsi="Tahoma" w:cs="Tahoma"/>
          <w:bCs/>
        </w:rPr>
        <w:t xml:space="preserve">Naročnik bo iz sodelovanja v postopku javnega naročanja izključil </w:t>
      </w:r>
      <w:r w:rsidRPr="00844C3C">
        <w:rPr>
          <w:rFonts w:ascii="Tahoma" w:hAnsi="Tahoma" w:cs="Tahoma"/>
        </w:rPr>
        <w:t>ponudnika</w:t>
      </w:r>
      <w:r w:rsidRPr="00844C3C">
        <w:rPr>
          <w:rFonts w:ascii="Tahoma" w:hAnsi="Tahoma" w:cs="Tahoma"/>
          <w:bCs/>
        </w:rPr>
        <w:t xml:space="preserve">, če pri preverjanju v skladu s z ZJN-3 ugotovi ali je drugače seznanjen, da ponudnik ne izpolnjuje pogojev v skladu s prvim, drugim in četrtim odstavkom 75. člena ZJN-3. </w:t>
      </w:r>
    </w:p>
    <w:p w14:paraId="7D89A66B" w14:textId="77777777" w:rsidR="006101DD" w:rsidRPr="00844C3C" w:rsidRDefault="006101DD" w:rsidP="00221E8E">
      <w:pPr>
        <w:keepNext/>
        <w:keepLines/>
        <w:jc w:val="both"/>
        <w:rPr>
          <w:rFonts w:ascii="Tahoma" w:hAnsi="Tahoma" w:cs="Tahoma"/>
          <w:bCs/>
        </w:rPr>
      </w:pPr>
    </w:p>
    <w:p w14:paraId="7487048E" w14:textId="33F70039" w:rsidR="006101DD" w:rsidRPr="00844C3C" w:rsidRDefault="006101DD" w:rsidP="00221E8E">
      <w:pPr>
        <w:keepNext/>
        <w:keepLines/>
        <w:jc w:val="both"/>
        <w:rPr>
          <w:rFonts w:ascii="Tahoma" w:hAnsi="Tahoma" w:cs="Tahoma"/>
          <w:bCs/>
          <w:i/>
        </w:rPr>
      </w:pPr>
      <w:r w:rsidRPr="00844C3C">
        <w:rPr>
          <w:rFonts w:ascii="Tahoma" w:hAnsi="Tahoma" w:cs="Tahoma"/>
          <w:bCs/>
          <w:i/>
        </w:rPr>
        <w:lastRenderedPageBreak/>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7AC69F9D" w14:textId="77777777" w:rsidR="006101DD" w:rsidRPr="00844C3C" w:rsidRDefault="006101DD" w:rsidP="00221E8E">
      <w:pPr>
        <w:keepNext/>
        <w:keepLines/>
        <w:jc w:val="both"/>
        <w:rPr>
          <w:rFonts w:ascii="Tahoma" w:hAnsi="Tahoma" w:cs="Tahoma"/>
          <w:bCs/>
          <w:i/>
        </w:rPr>
      </w:pPr>
    </w:p>
    <w:p w14:paraId="30E636C2" w14:textId="77777777" w:rsidR="006101DD" w:rsidRPr="00844C3C" w:rsidRDefault="006101DD" w:rsidP="00221E8E">
      <w:pPr>
        <w:keepNext/>
        <w:keepLines/>
        <w:jc w:val="both"/>
        <w:rPr>
          <w:rFonts w:ascii="Tahoma" w:hAnsi="Tahoma" w:cs="Tahoma"/>
          <w:bCs/>
          <w:i/>
        </w:rPr>
      </w:pPr>
      <w:r w:rsidRPr="00844C3C">
        <w:rPr>
          <w:rFonts w:ascii="Tahoma" w:hAnsi="Tahoma" w:cs="Tahoma"/>
          <w:bCs/>
          <w: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3C511D66" w14:textId="6609AB67" w:rsidR="006101DD" w:rsidRPr="00844C3C" w:rsidRDefault="006101DD" w:rsidP="00221E8E">
      <w:pPr>
        <w:keepNext/>
        <w:keepLines/>
        <w:jc w:val="both"/>
        <w:rPr>
          <w:rFonts w:ascii="Tahoma" w:hAnsi="Tahoma" w:cs="Tahoma"/>
          <w:bCs/>
        </w:rPr>
      </w:pPr>
    </w:p>
    <w:p w14:paraId="48DFDD7E" w14:textId="77777777" w:rsidR="006101DD" w:rsidRPr="00844C3C" w:rsidRDefault="006101DD" w:rsidP="00221E8E">
      <w:pPr>
        <w:keepNext/>
        <w:keepLines/>
        <w:jc w:val="both"/>
        <w:rPr>
          <w:rFonts w:ascii="Tahoma" w:hAnsi="Tahoma" w:cs="Tahoma"/>
          <w:bCs/>
          <w:i/>
        </w:rPr>
      </w:pPr>
      <w:r w:rsidRPr="00844C3C">
        <w:rPr>
          <w:rFonts w:ascii="Tahoma" w:hAnsi="Tahoma" w:cs="Tahoma"/>
          <w:bCs/>
          <w:i/>
        </w:rPr>
        <w:t xml:space="preserve">V kolikor je v primeru pri izpolnjevanju obrazca ESPD (v »Del III: Razlogi za izključitev, A: Razlogi povezani s kazenskimi obsodbami, ali Oddelek D: Nacionalni razlogi za izključitev«) za posamezne gospodarske subjekte v ponudbi, vaš odgovor »DA«, in uveljavljate popravni mehanizem, v polje »Opišite jih« napišete kršitve in ukrepe za </w:t>
      </w:r>
      <w:proofErr w:type="spellStart"/>
      <w:r w:rsidRPr="00844C3C">
        <w:rPr>
          <w:rFonts w:ascii="Tahoma" w:hAnsi="Tahoma" w:cs="Tahoma"/>
          <w:bCs/>
          <w:i/>
        </w:rPr>
        <w:t>samoočiščenje</w:t>
      </w:r>
      <w:proofErr w:type="spellEnd"/>
      <w:r w:rsidRPr="00844C3C">
        <w:rPr>
          <w:rFonts w:ascii="Tahoma" w:hAnsi="Tahoma" w:cs="Tahoma"/>
          <w:bCs/>
          <w:i/>
        </w:rPr>
        <w:t xml:space="preserve"> ali predložite lastno izjavo z navedbo kršitev in ukrepov za </w:t>
      </w:r>
      <w:proofErr w:type="spellStart"/>
      <w:r w:rsidRPr="00844C3C">
        <w:rPr>
          <w:rFonts w:ascii="Tahoma" w:hAnsi="Tahoma" w:cs="Tahoma"/>
          <w:bCs/>
          <w:i/>
        </w:rPr>
        <w:t>samoočiščenje</w:t>
      </w:r>
      <w:proofErr w:type="spellEnd"/>
      <w:r w:rsidRPr="00844C3C">
        <w:rPr>
          <w:rFonts w:ascii="Tahoma" w:hAnsi="Tahoma" w:cs="Tahoma"/>
          <w:bCs/>
          <w:i/>
        </w:rPr>
        <w:t>, s katerimi lahko dokažete svojo zanesljivost kljub obstoju razlogov za izključitev, ter predložite dokaze glede njih pa predložite skupaj s ponudbo ali na poziv naročnika.</w:t>
      </w:r>
    </w:p>
    <w:p w14:paraId="1C01694F" w14:textId="77777777" w:rsidR="006101DD" w:rsidRPr="00844C3C" w:rsidRDefault="006101DD" w:rsidP="00221E8E">
      <w:pPr>
        <w:keepNext/>
        <w:keepLines/>
        <w:jc w:val="both"/>
        <w:rPr>
          <w:rFonts w:ascii="Tahoma" w:hAnsi="Tahoma" w:cs="Tahoma"/>
          <w:bCs/>
        </w:rPr>
      </w:pPr>
    </w:p>
    <w:p w14:paraId="2B0A2D2E" w14:textId="694F2959" w:rsidR="006101DD" w:rsidRPr="00844C3C" w:rsidRDefault="006101DD" w:rsidP="00221E8E">
      <w:pPr>
        <w:keepNext/>
        <w:keepLines/>
        <w:jc w:val="both"/>
        <w:rPr>
          <w:rFonts w:ascii="Tahoma" w:hAnsi="Tahoma" w:cs="Tahoma"/>
          <w:bCs/>
        </w:rPr>
      </w:pPr>
      <w:r w:rsidRPr="00844C3C">
        <w:rPr>
          <w:rFonts w:ascii="Tahoma" w:hAnsi="Tahoma" w:cs="Tahoma"/>
          <w:bCs/>
        </w:rPr>
        <w:t xml:space="preserve">Če država članica ali tretja država dokumentov in potrdil, zahtevanih v točkah spodaj, ne izdaja ali če ti ne zajemajo vseh primerov iz prvega ali drugega odstavka ter b) točke četrtega odstavka 75. člena ZJN-3 (tj. </w:t>
      </w:r>
      <w:proofErr w:type="spellStart"/>
      <w:r w:rsidRPr="00844C3C">
        <w:rPr>
          <w:rFonts w:ascii="Tahoma" w:hAnsi="Tahoma" w:cs="Tahoma"/>
          <w:bCs/>
        </w:rPr>
        <w:t>podtč</w:t>
      </w:r>
      <w:proofErr w:type="spellEnd"/>
      <w:r w:rsidRPr="00844C3C">
        <w:rPr>
          <w:rFonts w:ascii="Tahoma" w:hAnsi="Tahoma" w:cs="Tahoma"/>
          <w:bCs/>
        </w:rPr>
        <w:t>. A, B in/ali D tč. 3.1. razpisne dokumentacije),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C95DEB6" w14:textId="77777777" w:rsidR="006101DD" w:rsidRPr="00844C3C" w:rsidRDefault="006101DD" w:rsidP="00221E8E">
      <w:pPr>
        <w:keepNext/>
        <w:keepLines/>
        <w:jc w:val="both"/>
        <w:rPr>
          <w:rFonts w:ascii="Tahoma" w:hAnsi="Tahoma" w:cs="Tahoma"/>
        </w:rPr>
      </w:pPr>
    </w:p>
    <w:p w14:paraId="00BD405B" w14:textId="56AA8F92" w:rsidR="006101DD" w:rsidRPr="00844C3C" w:rsidRDefault="006101DD" w:rsidP="00221E8E">
      <w:pPr>
        <w:pStyle w:val="Telobesedila2"/>
        <w:keepNext/>
        <w:keepLines/>
        <w:rPr>
          <w:rFonts w:ascii="Tahoma" w:hAnsi="Tahoma" w:cs="Tahoma"/>
          <w:b w:val="0"/>
          <w:i/>
          <w:lang w:val="sl-SI"/>
        </w:rPr>
      </w:pPr>
      <w:r w:rsidRPr="00844C3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V podtočkah A, B in D uporabljen izraz »ponudnik«</w:t>
      </w:r>
      <w:r w:rsidR="0095142A" w:rsidRPr="00844C3C">
        <w:rPr>
          <w:rFonts w:ascii="Tahoma" w:hAnsi="Tahoma" w:cs="Tahoma"/>
          <w:b w:val="0"/>
          <w:i/>
          <w:lang w:val="sl-SI"/>
        </w:rPr>
        <w:t xml:space="preserve"> in/ali »gospodarski subjekt«</w:t>
      </w:r>
      <w:r w:rsidRPr="00844C3C">
        <w:rPr>
          <w:rFonts w:ascii="Tahoma" w:hAnsi="Tahoma" w:cs="Tahoma"/>
          <w:b w:val="0"/>
          <w:i/>
          <w:lang w:val="sl-SI"/>
        </w:rPr>
        <w:t>, je uporabljen kot nevtralni izraz za ponudnika, partnerja, podizvajalca in subjekta, katerega zmogljivost uporablja ponudnik.</w:t>
      </w:r>
    </w:p>
    <w:p w14:paraId="3FBD21D2" w14:textId="00AC7A21" w:rsidR="005030DE" w:rsidRPr="00844C3C" w:rsidRDefault="005030DE" w:rsidP="00221E8E">
      <w:pPr>
        <w:pStyle w:val="Telobesedila2"/>
        <w:keepNext/>
        <w:keepLines/>
        <w:rPr>
          <w:rFonts w:ascii="Tahoma" w:hAnsi="Tahoma" w:cs="Tahoma"/>
          <w:b w:val="0"/>
          <w:i/>
          <w:lang w:val="sl-SI"/>
        </w:rPr>
      </w:pPr>
    </w:p>
    <w:p w14:paraId="4713C9D7" w14:textId="799A0B00" w:rsidR="00093C3A" w:rsidRPr="00844C3C" w:rsidRDefault="00093C3A" w:rsidP="00221E8E">
      <w:pPr>
        <w:keepNext/>
        <w:keepLines/>
        <w:ind w:right="-2"/>
        <w:jc w:val="both"/>
        <w:rPr>
          <w:rFonts w:ascii="Tahoma" w:hAnsi="Tahoma" w:cs="Tahoma"/>
          <w:b/>
        </w:rPr>
      </w:pPr>
      <w:r w:rsidRPr="00844C3C">
        <w:rPr>
          <w:rFonts w:ascii="Tahoma" w:hAnsi="Tahoma" w:cs="Tahoma"/>
          <w:b/>
        </w:rPr>
        <w:t xml:space="preserve">A: Razlogi, povezani s kazenskimi obsodbami </w:t>
      </w:r>
      <w:r w:rsidR="0095142A" w:rsidRPr="00844C3C">
        <w:rPr>
          <w:rFonts w:ascii="Tahoma" w:hAnsi="Tahoma" w:cs="Tahoma"/>
          <w:b/>
          <w:bCs/>
        </w:rPr>
        <w:t>(prvi odstavek 75. člena ZJN-3)</w:t>
      </w:r>
    </w:p>
    <w:p w14:paraId="5D330C9A" w14:textId="77777777" w:rsidR="00093C3A" w:rsidRPr="00844C3C" w:rsidRDefault="00093C3A" w:rsidP="00221E8E">
      <w:pPr>
        <w:keepNext/>
        <w:keepLines/>
        <w:contextualSpacing/>
        <w:jc w:val="both"/>
        <w:rPr>
          <w:rFonts w:ascii="Tahoma" w:hAnsi="Tahoma" w:cs="Tahoma"/>
          <w:bCs/>
        </w:rPr>
      </w:pPr>
      <w:r w:rsidRPr="00844C3C">
        <w:rPr>
          <w:rFonts w:ascii="Tahoma" w:hAnsi="Tahoma" w:cs="Tahoma"/>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w:t>
      </w:r>
      <w:r w:rsidRPr="00844C3C">
        <w:rPr>
          <w:rFonts w:ascii="Tahoma" w:hAnsi="Tahoma" w:cs="Tahoma"/>
          <w:bCs/>
        </w:rPr>
        <w:t xml:space="preserve">v 1. odstavku 75. člena ZJN-3 oziroma v Kazenskem zakoniku (Uradni list RS, št. 50/12 – uradno prečiščeno besedilo, 6/16 – </w:t>
      </w:r>
      <w:proofErr w:type="spellStart"/>
      <w:r w:rsidRPr="00844C3C">
        <w:rPr>
          <w:rFonts w:ascii="Tahoma" w:hAnsi="Tahoma" w:cs="Tahoma"/>
          <w:bCs/>
        </w:rPr>
        <w:t>popr</w:t>
      </w:r>
      <w:proofErr w:type="spellEnd"/>
      <w:r w:rsidRPr="00844C3C">
        <w:rPr>
          <w:rFonts w:ascii="Tahoma" w:hAnsi="Tahoma" w:cs="Tahoma"/>
          <w:bCs/>
        </w:rPr>
        <w:t>., 54/15 in 38/16; KZ-1).</w:t>
      </w:r>
    </w:p>
    <w:p w14:paraId="60CD3C59" w14:textId="559757A8" w:rsidR="008B3413" w:rsidRPr="00844C3C" w:rsidRDefault="008B3413" w:rsidP="00221E8E">
      <w:pPr>
        <w:keepNext/>
        <w:keepLines/>
        <w:ind w:right="-2"/>
        <w:jc w:val="both"/>
        <w:rPr>
          <w:rFonts w:ascii="Tahoma" w:hAnsi="Tahoma" w:cs="Tahoma"/>
          <w:sz w:val="22"/>
        </w:rPr>
      </w:pPr>
    </w:p>
    <w:p w14:paraId="217B25F9" w14:textId="77777777" w:rsidR="00093C3A" w:rsidRPr="00844C3C" w:rsidRDefault="00093C3A" w:rsidP="00221E8E">
      <w:pPr>
        <w:keepNext/>
        <w:keepLines/>
        <w:jc w:val="both"/>
        <w:rPr>
          <w:rFonts w:ascii="Tahoma" w:hAnsi="Tahoma" w:cs="Tahoma"/>
          <w:b/>
          <w:bCs/>
        </w:rPr>
      </w:pPr>
      <w:r w:rsidRPr="00844C3C">
        <w:rPr>
          <w:rFonts w:ascii="Tahoma" w:hAnsi="Tahoma" w:cs="Tahoma"/>
          <w:b/>
          <w:bCs/>
        </w:rPr>
        <w:t>DOKAZILO:</w:t>
      </w:r>
    </w:p>
    <w:p w14:paraId="0C6C8259" w14:textId="77777777" w:rsidR="00093C3A" w:rsidRPr="00844C3C" w:rsidRDefault="00093C3A" w:rsidP="00221E8E">
      <w:pPr>
        <w:keepNext/>
        <w:keepLines/>
        <w:jc w:val="both"/>
        <w:rPr>
          <w:rFonts w:ascii="Tahoma" w:hAnsi="Tahoma" w:cs="Tahoma"/>
          <w:szCs w:val="22"/>
        </w:rPr>
      </w:pPr>
      <w:r w:rsidRPr="00844C3C">
        <w:rPr>
          <w:rFonts w:ascii="Tahoma" w:hAnsi="Tahoma" w:cs="Tahoma"/>
          <w:szCs w:val="22"/>
        </w:rPr>
        <w:t>Izpolnjen ESPD (</w:t>
      </w:r>
      <w:r w:rsidRPr="00844C3C">
        <w:rPr>
          <w:rFonts w:ascii="Tahoma" w:hAnsi="Tahoma" w:cs="Tahoma"/>
          <w:i/>
          <w:szCs w:val="22"/>
        </w:rPr>
        <w:t>v »Del III: Razlogi za izključitev, A: Razlogi, povezani s kazenskimi obsodbami«</w:t>
      </w:r>
      <w:r w:rsidRPr="00844C3C">
        <w:rPr>
          <w:rFonts w:ascii="Tahoma" w:hAnsi="Tahoma" w:cs="Tahoma"/>
          <w:szCs w:val="22"/>
        </w:rPr>
        <w:t>) s strani vseh gospodarskih subjektov v ponudbi.</w:t>
      </w:r>
    </w:p>
    <w:p w14:paraId="5A0DC4AC" w14:textId="77777777" w:rsidR="00B770F0" w:rsidRPr="00844C3C" w:rsidRDefault="00B770F0" w:rsidP="00221E8E">
      <w:pPr>
        <w:keepNext/>
        <w:keepLines/>
        <w:jc w:val="both"/>
        <w:rPr>
          <w:rFonts w:ascii="Tahoma" w:hAnsi="Tahoma" w:cs="Tahoma"/>
          <w:szCs w:val="22"/>
        </w:rPr>
      </w:pPr>
    </w:p>
    <w:p w14:paraId="778F8318" w14:textId="3973F708" w:rsidR="0095142A" w:rsidRDefault="0095142A" w:rsidP="00221E8E">
      <w:pPr>
        <w:keepNext/>
        <w:keepLines/>
        <w:jc w:val="both"/>
        <w:rPr>
          <w:rFonts w:ascii="Tahoma" w:hAnsi="Tahoma" w:cs="Tahoma"/>
          <w:bCs/>
        </w:rPr>
      </w:pPr>
      <w:r w:rsidRPr="00844C3C">
        <w:rPr>
          <w:rFonts w:ascii="Tahoma" w:hAnsi="Tahoma" w:cs="Tahoma"/>
          <w:bCs/>
        </w:rPr>
        <w:t xml:space="preserve">Naročnik bo pred oddajo javnega naročila od gospodarskega subjekta, kateremu se je odločil oddati predmetno naročilo,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sidRPr="00844C3C">
        <w:rPr>
          <w:rFonts w:ascii="Tahoma" w:hAnsi="Tahoma" w:cs="Tahoma"/>
          <w:bCs/>
          <w:u w:val="single"/>
        </w:rPr>
        <w:t xml:space="preserve">Gospodarski subjekt </w:t>
      </w:r>
      <w:r w:rsidRPr="00844C3C">
        <w:rPr>
          <w:rFonts w:ascii="Tahoma" w:hAnsi="Tahoma" w:cs="Tahoma"/>
          <w:b/>
          <w:bCs/>
          <w:u w:val="single"/>
        </w:rPr>
        <w:t>lahko že v ponudbi</w:t>
      </w:r>
      <w:r w:rsidRPr="00844C3C">
        <w:rPr>
          <w:rFonts w:ascii="Tahoma" w:hAnsi="Tahoma" w:cs="Tahoma"/>
          <w:bCs/>
          <w:u w:val="single"/>
        </w:rPr>
        <w:t xml:space="preserve"> predloži predmetna pooblastila (</w:t>
      </w:r>
      <w:r w:rsidR="007A5EF9">
        <w:rPr>
          <w:rFonts w:ascii="Tahoma" w:hAnsi="Tahoma" w:cs="Tahoma"/>
          <w:bCs/>
          <w:u w:val="single"/>
        </w:rPr>
        <w:t>Obrazec 1 k Prilogi 3, Obrazec 2 k prilogi 3)</w:t>
      </w:r>
      <w:r w:rsidRPr="00844C3C">
        <w:rPr>
          <w:rFonts w:ascii="Tahoma" w:hAnsi="Tahoma" w:cs="Tahoma"/>
          <w:bCs/>
        </w:rPr>
        <w:t>.</w:t>
      </w:r>
    </w:p>
    <w:p w14:paraId="30D8BB4F" w14:textId="77777777" w:rsidR="007A5EF9" w:rsidRPr="00844C3C" w:rsidRDefault="007A5EF9" w:rsidP="00221E8E">
      <w:pPr>
        <w:keepNext/>
        <w:keepLines/>
        <w:jc w:val="both"/>
        <w:rPr>
          <w:rFonts w:ascii="Tahoma" w:hAnsi="Tahoma" w:cs="Tahoma"/>
          <w:bCs/>
        </w:rPr>
      </w:pPr>
    </w:p>
    <w:p w14:paraId="7343EF7C" w14:textId="2449CE19" w:rsidR="0095142A" w:rsidRPr="00844C3C" w:rsidRDefault="0095142A" w:rsidP="00221E8E">
      <w:pPr>
        <w:keepNext/>
        <w:keepLines/>
        <w:jc w:val="both"/>
        <w:rPr>
          <w:rFonts w:ascii="Tahoma" w:hAnsi="Tahoma" w:cs="Tahoma"/>
          <w:bCs/>
        </w:rPr>
      </w:pPr>
      <w:r w:rsidRPr="00844C3C">
        <w:rPr>
          <w:rFonts w:ascii="Tahoma" w:hAnsi="Tahoma" w:cs="Tahoma"/>
          <w:bCs/>
        </w:rPr>
        <w:lastRenderedPageBreak/>
        <w:t>Naročnik bo pred oddajo javnega naročila gospodarsk</w:t>
      </w:r>
      <w:r w:rsidR="00B770F0" w:rsidRPr="00844C3C">
        <w:rPr>
          <w:rFonts w:ascii="Tahoma" w:hAnsi="Tahoma" w:cs="Tahoma"/>
          <w:bCs/>
        </w:rPr>
        <w:t>i subjekt</w:t>
      </w:r>
      <w:r w:rsidRPr="00844C3C">
        <w:rPr>
          <w:rFonts w:ascii="Tahoma" w:hAnsi="Tahoma" w:cs="Tahoma"/>
          <w:bCs/>
        </w:rPr>
        <w:t xml:space="preserve"> s sedežem izven Republike Slovenije</w:t>
      </w:r>
      <w:r w:rsidR="00B770F0" w:rsidRPr="00844C3C">
        <w:rPr>
          <w:rFonts w:ascii="Tahoma" w:hAnsi="Tahoma" w:cs="Tahoma"/>
          <w:bCs/>
        </w:rPr>
        <w:t xml:space="preserve"> in/ali gospodarski subjekt, katerih osebe, ki so članice upravnega, vodstvenega ali nadzornega organa tega ponudnika ali ki imajo pooblastila za zastopanje ali odločanje ali nadzor v tem ponudniku</w:t>
      </w:r>
      <w:r w:rsidR="00992A6C" w:rsidRPr="00844C3C">
        <w:rPr>
          <w:rFonts w:ascii="Tahoma" w:hAnsi="Tahoma" w:cs="Tahoma"/>
          <w:bCs/>
        </w:rPr>
        <w:t>,</w:t>
      </w:r>
      <w:r w:rsidR="00B770F0" w:rsidRPr="00844C3C">
        <w:rPr>
          <w:rFonts w:ascii="Tahoma" w:hAnsi="Tahoma" w:cs="Tahoma"/>
          <w:bCs/>
        </w:rPr>
        <w:t xml:space="preserve"> nimajo prebivališča v Republiki Sloveniji, </w:t>
      </w:r>
      <w:r w:rsidRPr="00844C3C">
        <w:rPr>
          <w:rFonts w:ascii="Tahoma" w:hAnsi="Tahoma" w:cs="Tahoma"/>
          <w:bCs/>
        </w:rPr>
        <w:t xml:space="preserve">pozval, da predloži dokazila, za ponudnika (kot pravno osebo) in za vse osebe, ki so članice upravnega, vodstvenega ali nadzornega organa tega ponudnika ali ki imajo pooblastila za zastopanje ali odločanje ali nadzor v tem ponudniku, niso obstajali razlogi za izključitev, skladno s prvim odstavkom 75. člena ZJN-3. Enaka zahteva velja v primeru skupne </w:t>
      </w:r>
      <w:r w:rsidR="00B770F0" w:rsidRPr="00844C3C">
        <w:rPr>
          <w:rFonts w:ascii="Tahoma" w:hAnsi="Tahoma" w:cs="Tahoma"/>
          <w:bCs/>
        </w:rPr>
        <w:t>ponudbe</w:t>
      </w:r>
      <w:r w:rsidRPr="00844C3C">
        <w:rPr>
          <w:rFonts w:ascii="Tahoma" w:hAnsi="Tahoma" w:cs="Tahoma"/>
          <w:bCs/>
        </w:rPr>
        <w:t xml:space="preserve"> oziroma </w:t>
      </w:r>
      <w:r w:rsidR="00B770F0" w:rsidRPr="00844C3C">
        <w:rPr>
          <w:rFonts w:ascii="Tahoma" w:hAnsi="Tahoma" w:cs="Tahoma"/>
          <w:bCs/>
        </w:rPr>
        <w:t>ponudbe</w:t>
      </w:r>
      <w:r w:rsidRPr="00844C3C">
        <w:rPr>
          <w:rFonts w:ascii="Tahoma" w:hAnsi="Tahoma" w:cs="Tahoma"/>
          <w:bCs/>
        </w:rPr>
        <w:t xml:space="preserve"> s podizvajalci, v kolikor partner in/ali podizvajalec nimata sedeža v Republiki Sloveniji.</w:t>
      </w:r>
    </w:p>
    <w:p w14:paraId="10475718" w14:textId="77777777" w:rsidR="0095142A" w:rsidRPr="00844C3C" w:rsidRDefault="0095142A" w:rsidP="00221E8E">
      <w:pPr>
        <w:keepNext/>
        <w:keepLines/>
        <w:jc w:val="both"/>
        <w:rPr>
          <w:rFonts w:ascii="Tahoma" w:hAnsi="Tahoma" w:cs="Tahoma"/>
          <w:bCs/>
        </w:rPr>
      </w:pPr>
    </w:p>
    <w:p w14:paraId="1BE4EEB1" w14:textId="77777777" w:rsidR="0095142A" w:rsidRPr="00844C3C" w:rsidRDefault="0095142A" w:rsidP="00221E8E">
      <w:pPr>
        <w:keepNext/>
        <w:keepLines/>
        <w:jc w:val="both"/>
        <w:rPr>
          <w:rFonts w:ascii="Tahoma" w:hAnsi="Tahoma" w:cs="Tahoma"/>
          <w:bCs/>
        </w:rPr>
      </w:pPr>
      <w:r w:rsidRPr="00844C3C">
        <w:rPr>
          <w:rFonts w:ascii="Tahoma" w:hAnsi="Tahoma" w:cs="Tahoma"/>
          <w:bCs/>
        </w:rPr>
        <w:t>Kot zadosten dokaz, da ne obstajajo razlogi za izključitev iz prvega odstavka 75. člena ZJN-3, bo naročnik sprejel naslednja dokazila:</w:t>
      </w:r>
    </w:p>
    <w:p w14:paraId="38A5ADE7" w14:textId="77777777" w:rsidR="0095142A" w:rsidRPr="00844C3C" w:rsidRDefault="0095142A" w:rsidP="00221E8E">
      <w:pPr>
        <w:keepNext/>
        <w:keepLines/>
        <w:numPr>
          <w:ilvl w:val="0"/>
          <w:numId w:val="21"/>
        </w:numPr>
        <w:jc w:val="both"/>
        <w:rPr>
          <w:rFonts w:ascii="Tahoma" w:hAnsi="Tahoma" w:cs="Tahoma"/>
          <w:bCs/>
        </w:rPr>
      </w:pPr>
      <w:r w:rsidRPr="00844C3C">
        <w:rPr>
          <w:rFonts w:ascii="Tahoma" w:hAnsi="Tahoma" w:cs="Tahoma"/>
          <w:bCs/>
        </w:rPr>
        <w:t>izpis iz ustreznega registra, kakršen je sodni register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p>
    <w:p w14:paraId="17ED59F7" w14:textId="57911F47" w:rsidR="00093C3A" w:rsidRPr="00844C3C" w:rsidRDefault="00093C3A" w:rsidP="00221E8E">
      <w:pPr>
        <w:keepNext/>
        <w:keepLines/>
        <w:jc w:val="both"/>
        <w:rPr>
          <w:rFonts w:ascii="Tahoma" w:hAnsi="Tahoma" w:cs="Tahoma"/>
          <w:szCs w:val="22"/>
        </w:rPr>
      </w:pPr>
    </w:p>
    <w:p w14:paraId="7569C234" w14:textId="25DACEC2" w:rsidR="00992A6C" w:rsidRPr="00844C3C" w:rsidRDefault="00992A6C" w:rsidP="00221E8E">
      <w:pPr>
        <w:keepNext/>
        <w:keepLines/>
        <w:jc w:val="both"/>
        <w:rPr>
          <w:rFonts w:ascii="Tahoma" w:hAnsi="Tahoma" w:cs="Tahoma"/>
          <w:szCs w:val="22"/>
        </w:rPr>
      </w:pPr>
      <w:r w:rsidRPr="00844C3C">
        <w:rPr>
          <w:rFonts w:ascii="Tahoma" w:hAnsi="Tahoma" w:cs="Tahoma"/>
          <w:szCs w:val="22"/>
        </w:rPr>
        <w:t>Če država članica ali tretja država dokumentov in potrdil iz prejšnjega odstavka ne izdaja ali če ti ne zajemajo vseh primerov iz prvega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D328E2D" w14:textId="35068DF0" w:rsidR="00992A6C" w:rsidRPr="00844C3C" w:rsidRDefault="00992A6C" w:rsidP="00221E8E">
      <w:pPr>
        <w:keepNext/>
        <w:keepLines/>
        <w:jc w:val="both"/>
        <w:rPr>
          <w:rFonts w:ascii="Tahoma" w:hAnsi="Tahoma" w:cs="Tahoma"/>
          <w:szCs w:val="22"/>
        </w:rPr>
      </w:pPr>
    </w:p>
    <w:p w14:paraId="07A122B0" w14:textId="7DE3DD0E" w:rsidR="00093C3A" w:rsidRPr="00844C3C" w:rsidRDefault="00093C3A" w:rsidP="00221E8E">
      <w:pPr>
        <w:keepNext/>
        <w:keepLines/>
        <w:ind w:right="-2"/>
        <w:jc w:val="both"/>
        <w:rPr>
          <w:rFonts w:ascii="Tahoma" w:hAnsi="Tahoma" w:cs="Tahoma"/>
          <w:b/>
          <w:sz w:val="22"/>
        </w:rPr>
      </w:pPr>
      <w:r w:rsidRPr="00844C3C">
        <w:rPr>
          <w:rFonts w:ascii="Tahoma" w:hAnsi="Tahoma" w:cs="Tahoma"/>
          <w:b/>
        </w:rPr>
        <w:t>B: Razlogi, povezani s plačilom davkov ali prispevkov za socialno varnost</w:t>
      </w:r>
      <w:r w:rsidR="0095142A" w:rsidRPr="00844C3C">
        <w:rPr>
          <w:rFonts w:ascii="Tahoma" w:hAnsi="Tahoma" w:cs="Tahoma"/>
          <w:b/>
        </w:rPr>
        <w:t xml:space="preserve"> </w:t>
      </w:r>
      <w:r w:rsidR="0095142A" w:rsidRPr="00844C3C">
        <w:rPr>
          <w:rFonts w:ascii="Tahoma" w:hAnsi="Tahoma" w:cs="Tahoma"/>
          <w:b/>
          <w:bCs/>
        </w:rPr>
        <w:t>(drugi odstavek 75. člena ZJN-3)</w:t>
      </w:r>
    </w:p>
    <w:p w14:paraId="4BBC7821" w14:textId="77777777" w:rsidR="00093C3A" w:rsidRPr="00844C3C" w:rsidRDefault="00093C3A" w:rsidP="00221E8E">
      <w:pPr>
        <w:keepNext/>
        <w:keepLines/>
        <w:contextualSpacing/>
        <w:jc w:val="both"/>
        <w:rPr>
          <w:rFonts w:ascii="Tahoma" w:hAnsi="Tahoma" w:cs="Tahoma"/>
        </w:rPr>
      </w:pPr>
      <w:r w:rsidRPr="00844C3C">
        <w:rPr>
          <w:rFonts w:ascii="Tahoma" w:hAnsi="Tahoma" w:cs="Tahoma"/>
        </w:rPr>
        <w:t>Naročnik bo iz sodelovanja v postopku javnega naročanja izključil gospodarski subjekt, če bo pri preverjanju v skladu z določili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ponudbe znaša 50 EUR ali več. Šteje se, da gospodarski subjekt ne izpolnjuje obveznosti iz prejšnjega stavka tudi, če na dan oddaje ponudbe ali ponudbe ni imel predloženih vseh obračunov davčnih odtegljajev za dohodke iz delovnega razmerja za obdobje zadnjih petih let do dne oddaje ponudbe ali prijave.</w:t>
      </w:r>
    </w:p>
    <w:p w14:paraId="086D354E" w14:textId="063156BE" w:rsidR="00992A6C" w:rsidRPr="00844C3C" w:rsidRDefault="00992A6C" w:rsidP="00221E8E">
      <w:pPr>
        <w:keepNext/>
        <w:keepLines/>
        <w:ind w:right="-2"/>
        <w:jc w:val="both"/>
        <w:rPr>
          <w:rFonts w:ascii="Tahoma" w:hAnsi="Tahoma" w:cs="Tahoma"/>
          <w:b/>
          <w:smallCaps/>
          <w:sz w:val="22"/>
        </w:rPr>
      </w:pPr>
    </w:p>
    <w:p w14:paraId="36F8DD77" w14:textId="77777777" w:rsidR="00093C3A" w:rsidRPr="00844C3C" w:rsidRDefault="00093C3A" w:rsidP="00221E8E">
      <w:pPr>
        <w:keepNext/>
        <w:keepLines/>
        <w:jc w:val="both"/>
        <w:rPr>
          <w:rFonts w:ascii="Tahoma" w:hAnsi="Tahoma" w:cs="Tahoma"/>
          <w:b/>
          <w:bCs/>
        </w:rPr>
      </w:pPr>
      <w:r w:rsidRPr="00844C3C">
        <w:rPr>
          <w:rFonts w:ascii="Tahoma" w:hAnsi="Tahoma" w:cs="Tahoma"/>
          <w:b/>
          <w:bCs/>
        </w:rPr>
        <w:t>DOKAZILO:</w:t>
      </w:r>
    </w:p>
    <w:p w14:paraId="0454FBAC" w14:textId="77777777" w:rsidR="00093C3A" w:rsidRPr="00844C3C" w:rsidRDefault="00093C3A" w:rsidP="00221E8E">
      <w:pPr>
        <w:keepNext/>
        <w:keepLines/>
        <w:jc w:val="both"/>
        <w:rPr>
          <w:rFonts w:ascii="Tahoma" w:hAnsi="Tahoma" w:cs="Tahoma"/>
          <w:szCs w:val="22"/>
        </w:rPr>
      </w:pPr>
      <w:r w:rsidRPr="00844C3C">
        <w:rPr>
          <w:rFonts w:ascii="Tahoma" w:hAnsi="Tahoma" w:cs="Tahoma"/>
          <w:szCs w:val="22"/>
        </w:rPr>
        <w:t>Izpolnjen ESPD (</w:t>
      </w:r>
      <w:r w:rsidRPr="00844C3C">
        <w:rPr>
          <w:rFonts w:ascii="Tahoma" w:hAnsi="Tahoma" w:cs="Tahoma"/>
          <w:i/>
          <w:szCs w:val="22"/>
        </w:rPr>
        <w:t>v »Del III: Razlogi za izključitev, B</w:t>
      </w:r>
      <w:r w:rsidRPr="00844C3C">
        <w:rPr>
          <w:rFonts w:ascii="Tahoma" w:hAnsi="Tahoma" w:cs="Tahoma"/>
          <w:i/>
          <w:iCs/>
          <w:szCs w:val="22"/>
        </w:rPr>
        <w:t>: Razlogi, povezani s plačilom davkov ali prispevkov za socialno varnost</w:t>
      </w:r>
      <w:r w:rsidRPr="00844C3C">
        <w:rPr>
          <w:rFonts w:ascii="Tahoma" w:hAnsi="Tahoma" w:cs="Tahoma"/>
          <w:i/>
          <w:szCs w:val="22"/>
        </w:rPr>
        <w:t>«</w:t>
      </w:r>
      <w:r w:rsidRPr="00844C3C">
        <w:rPr>
          <w:rFonts w:ascii="Tahoma" w:hAnsi="Tahoma" w:cs="Tahoma"/>
          <w:szCs w:val="22"/>
        </w:rPr>
        <w:t>) s strani vseh gospodarskih subjektov v ponudbi.</w:t>
      </w:r>
    </w:p>
    <w:p w14:paraId="079B612E" w14:textId="508774E2" w:rsidR="00093C3A" w:rsidRPr="00844C3C" w:rsidRDefault="00093C3A" w:rsidP="00221E8E">
      <w:pPr>
        <w:keepNext/>
        <w:keepLines/>
        <w:jc w:val="both"/>
        <w:rPr>
          <w:rFonts w:ascii="Tahoma" w:hAnsi="Tahoma" w:cs="Tahoma"/>
        </w:rPr>
      </w:pPr>
    </w:p>
    <w:p w14:paraId="621C088D" w14:textId="77777777" w:rsidR="0095142A" w:rsidRPr="00844C3C" w:rsidRDefault="0095142A" w:rsidP="00221E8E">
      <w:pPr>
        <w:keepNext/>
        <w:keepLines/>
        <w:jc w:val="both"/>
        <w:rPr>
          <w:rFonts w:ascii="Tahoma" w:hAnsi="Tahoma" w:cs="Tahoma"/>
        </w:rPr>
      </w:pPr>
      <w:r w:rsidRPr="00844C3C">
        <w:rPr>
          <w:rFonts w:ascii="Tahoma" w:hAnsi="Tahoma" w:cs="Tahoma"/>
        </w:rPr>
        <w:t xml:space="preserve">Naročnik </w:t>
      </w:r>
      <w:r w:rsidRPr="00844C3C">
        <w:rPr>
          <w:rFonts w:ascii="Tahoma" w:hAnsi="Tahoma" w:cs="Tahoma"/>
          <w:bCs/>
        </w:rPr>
        <w:t xml:space="preserve">bo pred oddajo javnega naročila za </w:t>
      </w:r>
      <w:r w:rsidRPr="00844C3C">
        <w:rPr>
          <w:rFonts w:ascii="Tahoma" w:hAnsi="Tahoma" w:cs="Tahoma"/>
        </w:rPr>
        <w:t>gospodarski subjekt s sedežem v Republiki Sloveniji</w:t>
      </w:r>
      <w:r w:rsidRPr="00844C3C">
        <w:rPr>
          <w:rFonts w:ascii="Tahoma" w:hAnsi="Tahoma" w:cs="Tahoma"/>
          <w:bCs/>
        </w:rPr>
        <w:t xml:space="preserve"> </w:t>
      </w:r>
      <w:r w:rsidRPr="00844C3C">
        <w:rPr>
          <w:rFonts w:ascii="Tahoma" w:hAnsi="Tahoma" w:cs="Tahoma"/>
        </w:rPr>
        <w:t xml:space="preserve">pridobil potrdilo, ki ga izda pristojni organ v Republiki Sloveniji </w:t>
      </w:r>
      <w:r w:rsidRPr="00844C3C">
        <w:rPr>
          <w:rFonts w:ascii="Tahoma" w:hAnsi="Tahoma" w:cs="Tahoma"/>
          <w:bCs/>
        </w:rPr>
        <w:t xml:space="preserve">oziroma izpis iz aplikacije </w:t>
      </w:r>
      <w:proofErr w:type="spellStart"/>
      <w:r w:rsidRPr="00844C3C">
        <w:rPr>
          <w:rFonts w:ascii="Tahoma" w:hAnsi="Tahoma" w:cs="Tahoma"/>
          <w:bCs/>
        </w:rPr>
        <w:t>eDosje</w:t>
      </w:r>
      <w:proofErr w:type="spellEnd"/>
      <w:r w:rsidRPr="00844C3C">
        <w:rPr>
          <w:rFonts w:ascii="Tahoma" w:hAnsi="Tahoma" w:cs="Tahoma"/>
        </w:rPr>
        <w:t xml:space="preserve">. </w:t>
      </w:r>
    </w:p>
    <w:p w14:paraId="6880E5E8" w14:textId="77777777" w:rsidR="0095142A" w:rsidRPr="00844C3C" w:rsidRDefault="0095142A" w:rsidP="00221E8E">
      <w:pPr>
        <w:keepNext/>
        <w:keepLines/>
        <w:jc w:val="both"/>
        <w:rPr>
          <w:rFonts w:ascii="Tahoma" w:hAnsi="Tahoma" w:cs="Tahoma"/>
        </w:rPr>
      </w:pPr>
    </w:p>
    <w:p w14:paraId="3400E992" w14:textId="77777777" w:rsidR="0095142A" w:rsidRPr="00844C3C" w:rsidRDefault="0095142A" w:rsidP="00221E8E">
      <w:pPr>
        <w:keepNext/>
        <w:keepLines/>
        <w:jc w:val="both"/>
        <w:rPr>
          <w:rFonts w:ascii="Tahoma" w:hAnsi="Tahoma" w:cs="Tahoma"/>
          <w:bCs/>
        </w:rPr>
      </w:pPr>
      <w:r w:rsidRPr="00844C3C">
        <w:rPr>
          <w:rFonts w:ascii="Tahoma" w:hAnsi="Tahoma" w:cs="Tahoma"/>
          <w:bCs/>
        </w:rPr>
        <w:t xml:space="preserve">Naročnik bo pred oddajo javnega naročila za </w:t>
      </w:r>
      <w:r w:rsidRPr="00844C3C">
        <w:rPr>
          <w:rFonts w:ascii="Tahoma" w:hAnsi="Tahoma" w:cs="Tahoma"/>
        </w:rPr>
        <w:t xml:space="preserve">gospodarski subjekt </w:t>
      </w:r>
      <w:r w:rsidRPr="00844C3C">
        <w:rPr>
          <w:rFonts w:ascii="Tahoma" w:hAnsi="Tahoma" w:cs="Tahoma"/>
          <w:bCs/>
        </w:rPr>
        <w:t xml:space="preserve">s sedežem izven Republike Slovenije pozval, da predloži dokazila, da </w:t>
      </w:r>
      <w:r w:rsidRPr="00844C3C">
        <w:rPr>
          <w:rFonts w:ascii="Tahoma" w:hAnsi="Tahoma" w:cs="Tahoma"/>
          <w:bCs/>
          <w:u w:val="single"/>
        </w:rPr>
        <w:t>na dan oddaje ponudbe</w:t>
      </w:r>
      <w:r w:rsidRPr="00844C3C">
        <w:rPr>
          <w:rFonts w:ascii="Tahoma" w:hAnsi="Tahoma" w:cs="Tahoma"/>
          <w:bCs/>
        </w:rPr>
        <w:t xml:space="preserve"> za gospodarski subjekt (kot pravno osebo) niso obstajali razlogi za izključitev iz drugega odstavka 75. člena ZJN-3. Enaka zahteva velja v primeru skupne ponudbe oziroma ponudbe s podizvajalci, v kolikor partner in/ali podizvajalec nimata sedeža v Republiki Sloveniji.</w:t>
      </w:r>
    </w:p>
    <w:p w14:paraId="220D5C49" w14:textId="77777777" w:rsidR="0095142A" w:rsidRPr="00844C3C" w:rsidRDefault="0095142A" w:rsidP="00221E8E">
      <w:pPr>
        <w:keepNext/>
        <w:keepLines/>
        <w:jc w:val="both"/>
        <w:rPr>
          <w:rFonts w:ascii="Tahoma" w:hAnsi="Tahoma" w:cs="Tahoma"/>
          <w:bCs/>
        </w:rPr>
      </w:pPr>
    </w:p>
    <w:p w14:paraId="759A129D" w14:textId="77777777" w:rsidR="0095142A" w:rsidRPr="00844C3C" w:rsidRDefault="0095142A" w:rsidP="00221E8E">
      <w:pPr>
        <w:keepNext/>
        <w:keepLines/>
        <w:jc w:val="both"/>
        <w:rPr>
          <w:rFonts w:ascii="Tahoma" w:hAnsi="Tahoma" w:cs="Tahoma"/>
          <w:bCs/>
        </w:rPr>
      </w:pPr>
      <w:r w:rsidRPr="00844C3C">
        <w:rPr>
          <w:rFonts w:ascii="Tahoma" w:hAnsi="Tahoma" w:cs="Tahoma"/>
          <w:bCs/>
        </w:rPr>
        <w:t>Kot zadosten dokaz, da ne obstajajo razlogi za izključitev iz drugega odstavka 75. člena ZJN-3, bo naročnik sprejel naslednja dokazila:</w:t>
      </w:r>
    </w:p>
    <w:p w14:paraId="32C916C9" w14:textId="77777777" w:rsidR="0095142A" w:rsidRPr="00844C3C" w:rsidRDefault="0095142A" w:rsidP="00221E8E">
      <w:pPr>
        <w:keepNext/>
        <w:keepLines/>
        <w:numPr>
          <w:ilvl w:val="0"/>
          <w:numId w:val="21"/>
        </w:numPr>
        <w:jc w:val="both"/>
        <w:rPr>
          <w:rFonts w:ascii="Tahoma" w:hAnsi="Tahoma" w:cs="Tahoma"/>
          <w:bCs/>
        </w:rPr>
      </w:pPr>
      <w:r w:rsidRPr="00844C3C">
        <w:rPr>
          <w:rFonts w:ascii="Tahoma" w:hAnsi="Tahoma" w:cs="Tahoma"/>
          <w:bCs/>
        </w:rPr>
        <w:softHyphen/>
        <w:t>potrdilo, ki ga izda pristojni organ v Republiki Sloveniji, drugi državi članici ali tretji državi.</w:t>
      </w:r>
    </w:p>
    <w:p w14:paraId="43272D2B" w14:textId="0AA5D241" w:rsidR="00992A6C" w:rsidRPr="00844C3C" w:rsidRDefault="00992A6C" w:rsidP="00221E8E">
      <w:pPr>
        <w:keepNext/>
        <w:keepLines/>
        <w:jc w:val="both"/>
        <w:rPr>
          <w:rFonts w:ascii="Tahoma" w:hAnsi="Tahoma" w:cs="Tahoma"/>
        </w:rPr>
      </w:pPr>
      <w:r w:rsidRPr="00844C3C">
        <w:rPr>
          <w:rFonts w:ascii="Tahoma" w:hAnsi="Tahoma" w:cs="Tahoma"/>
        </w:rPr>
        <w:t>Če država članica ali tretja država dokumentov in potrdil iz prejšnjega odstavka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A974E0C" w14:textId="4FF1F516" w:rsidR="00992A6C" w:rsidRDefault="00992A6C" w:rsidP="00221E8E">
      <w:pPr>
        <w:keepNext/>
        <w:keepLines/>
        <w:jc w:val="both"/>
        <w:rPr>
          <w:rFonts w:ascii="Tahoma" w:hAnsi="Tahoma" w:cs="Tahoma"/>
        </w:rPr>
      </w:pPr>
    </w:p>
    <w:p w14:paraId="10542C4E" w14:textId="77777777" w:rsidR="00300331" w:rsidRPr="00844C3C" w:rsidRDefault="00300331" w:rsidP="00221E8E">
      <w:pPr>
        <w:keepNext/>
        <w:keepLines/>
        <w:jc w:val="both"/>
        <w:rPr>
          <w:rFonts w:ascii="Tahoma" w:hAnsi="Tahoma" w:cs="Tahoma"/>
        </w:rPr>
      </w:pPr>
    </w:p>
    <w:p w14:paraId="77558DCB" w14:textId="77777777" w:rsidR="0095142A" w:rsidRPr="00844C3C" w:rsidRDefault="00093C3A" w:rsidP="00221E8E">
      <w:pPr>
        <w:keepNext/>
        <w:keepLines/>
        <w:jc w:val="both"/>
        <w:rPr>
          <w:rFonts w:ascii="Tahoma" w:hAnsi="Tahoma" w:cs="Tahoma"/>
        </w:rPr>
      </w:pPr>
      <w:r w:rsidRPr="00844C3C">
        <w:rPr>
          <w:rFonts w:ascii="Tahoma" w:hAnsi="Tahoma" w:cs="Tahoma"/>
          <w:b/>
        </w:rPr>
        <w:lastRenderedPageBreak/>
        <w:t>D: Nacionalni razlogi za izključitev</w:t>
      </w:r>
      <w:r w:rsidR="0095142A" w:rsidRPr="00844C3C">
        <w:rPr>
          <w:rFonts w:ascii="Tahoma" w:hAnsi="Tahoma" w:cs="Tahoma"/>
          <w:b/>
        </w:rPr>
        <w:t xml:space="preserve"> </w:t>
      </w:r>
      <w:r w:rsidR="0095142A" w:rsidRPr="00844C3C">
        <w:rPr>
          <w:rFonts w:ascii="Tahoma" w:hAnsi="Tahoma" w:cs="Tahoma"/>
          <w:b/>
          <w:bCs/>
        </w:rPr>
        <w:t>(četrti odstavek 75. člena ZJN-3)</w:t>
      </w:r>
    </w:p>
    <w:p w14:paraId="6B668130" w14:textId="77777777" w:rsidR="00093C3A" w:rsidRPr="00844C3C" w:rsidRDefault="00093C3A" w:rsidP="00221E8E">
      <w:pPr>
        <w:keepNext/>
        <w:keepLines/>
        <w:contextualSpacing/>
        <w:jc w:val="both"/>
        <w:rPr>
          <w:rFonts w:ascii="Tahoma" w:hAnsi="Tahoma" w:cs="Tahoma"/>
        </w:rPr>
      </w:pPr>
      <w:r w:rsidRPr="00844C3C">
        <w:rPr>
          <w:rFonts w:ascii="Tahoma" w:hAnsi="Tahoma" w:cs="Tahoma"/>
        </w:rPr>
        <w:t>Naročnik bo iz sodelovanja v postopku javnega naročanja izključil gospodarski subjekt:</w:t>
      </w:r>
    </w:p>
    <w:p w14:paraId="776D0205" w14:textId="12F1E134" w:rsidR="0095142A" w:rsidRPr="00844C3C" w:rsidRDefault="00093C3A" w:rsidP="00221E8E">
      <w:pPr>
        <w:pStyle w:val="Odstavekseznama"/>
        <w:keepNext/>
        <w:keepLines/>
        <w:numPr>
          <w:ilvl w:val="1"/>
          <w:numId w:val="22"/>
        </w:numPr>
        <w:ind w:left="426" w:hanging="284"/>
        <w:jc w:val="both"/>
        <w:rPr>
          <w:rFonts w:ascii="Tahoma" w:hAnsi="Tahoma" w:cs="Tahoma"/>
        </w:rPr>
      </w:pPr>
      <w:r w:rsidRPr="00844C3C">
        <w:rPr>
          <w:rFonts w:ascii="Tahoma" w:hAnsi="Tahoma" w:cs="Tahoma"/>
        </w:rPr>
        <w:t>če je ta na dan, ko poteče rok za oddajo ponudb, izlo</w:t>
      </w:r>
      <w:r w:rsidR="00B715F6" w:rsidRPr="00844C3C">
        <w:rPr>
          <w:rFonts w:ascii="Tahoma" w:hAnsi="Tahoma" w:cs="Tahoma"/>
        </w:rPr>
        <w:t xml:space="preserve">čen iz postopkov oddaje javnih </w:t>
      </w:r>
      <w:r w:rsidRPr="00844C3C">
        <w:rPr>
          <w:rFonts w:ascii="Tahoma" w:hAnsi="Tahoma" w:cs="Tahoma"/>
        </w:rPr>
        <w:t xml:space="preserve">naročil zaradi uvrstitve v evidenco gospodarskih subjektov </w:t>
      </w:r>
      <w:r w:rsidR="0095142A" w:rsidRPr="00844C3C">
        <w:rPr>
          <w:rFonts w:ascii="Tahoma" w:hAnsi="Tahoma" w:cs="Tahoma"/>
        </w:rPr>
        <w:t>izrečenimi stranskimi sankcijami izločitve iz postopkov javnega naročanja,</w:t>
      </w:r>
    </w:p>
    <w:p w14:paraId="30627C5C" w14:textId="27B41B24" w:rsidR="00093C3A" w:rsidRPr="00844C3C" w:rsidRDefault="00093C3A" w:rsidP="00221E8E">
      <w:pPr>
        <w:pStyle w:val="Odstavekseznama"/>
        <w:keepNext/>
        <w:keepLines/>
        <w:numPr>
          <w:ilvl w:val="1"/>
          <w:numId w:val="22"/>
        </w:numPr>
        <w:ind w:left="426" w:hanging="284"/>
        <w:jc w:val="both"/>
        <w:rPr>
          <w:rFonts w:ascii="Tahoma" w:hAnsi="Tahoma" w:cs="Tahoma"/>
        </w:rPr>
      </w:pPr>
      <w:r w:rsidRPr="00844C3C">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D49B062" w14:textId="77777777" w:rsidR="00093C3A" w:rsidRPr="00844C3C" w:rsidRDefault="00093C3A" w:rsidP="00221E8E">
      <w:pPr>
        <w:keepNext/>
        <w:keepLines/>
        <w:ind w:left="709" w:right="-2"/>
        <w:jc w:val="both"/>
        <w:rPr>
          <w:rFonts w:ascii="Tahoma" w:hAnsi="Tahoma" w:cs="Tahoma"/>
          <w:sz w:val="22"/>
        </w:rPr>
      </w:pPr>
    </w:p>
    <w:p w14:paraId="1F008D13" w14:textId="77777777" w:rsidR="00093C3A" w:rsidRPr="00844C3C" w:rsidRDefault="00093C3A" w:rsidP="00221E8E">
      <w:pPr>
        <w:keepNext/>
        <w:keepLines/>
        <w:jc w:val="both"/>
        <w:rPr>
          <w:rFonts w:ascii="Tahoma" w:hAnsi="Tahoma" w:cs="Tahoma"/>
          <w:b/>
          <w:bCs/>
        </w:rPr>
      </w:pPr>
      <w:r w:rsidRPr="00844C3C">
        <w:rPr>
          <w:rFonts w:ascii="Tahoma" w:hAnsi="Tahoma" w:cs="Tahoma"/>
          <w:b/>
          <w:bCs/>
        </w:rPr>
        <w:t>DOKAZILO:</w:t>
      </w:r>
    </w:p>
    <w:p w14:paraId="7330D3D6" w14:textId="77777777" w:rsidR="00093C3A" w:rsidRPr="00844C3C" w:rsidRDefault="00093C3A" w:rsidP="00221E8E">
      <w:pPr>
        <w:keepNext/>
        <w:keepLines/>
        <w:jc w:val="both"/>
        <w:rPr>
          <w:rFonts w:ascii="Tahoma" w:hAnsi="Tahoma" w:cs="Tahoma"/>
          <w:szCs w:val="22"/>
        </w:rPr>
      </w:pPr>
      <w:r w:rsidRPr="00844C3C">
        <w:rPr>
          <w:rFonts w:ascii="Tahoma" w:hAnsi="Tahoma" w:cs="Tahoma"/>
          <w:szCs w:val="22"/>
        </w:rPr>
        <w:t>Izpolnjen ESPD (</w:t>
      </w:r>
      <w:r w:rsidRPr="00844C3C">
        <w:rPr>
          <w:rFonts w:ascii="Tahoma" w:hAnsi="Tahoma" w:cs="Tahoma"/>
          <w:i/>
          <w:szCs w:val="22"/>
        </w:rPr>
        <w:t xml:space="preserve">v »Del III: Razlogi za izključitev, D: </w:t>
      </w:r>
      <w:r w:rsidRPr="00844C3C">
        <w:rPr>
          <w:rFonts w:ascii="Tahoma" w:hAnsi="Tahoma" w:cs="Tahoma"/>
          <w:i/>
        </w:rPr>
        <w:t>Nacionalni razlogi za izključite</w:t>
      </w:r>
      <w:r w:rsidRPr="00844C3C">
        <w:rPr>
          <w:rFonts w:ascii="Tahoma" w:hAnsi="Tahoma" w:cs="Tahoma"/>
        </w:rPr>
        <w:t>v</w:t>
      </w:r>
      <w:r w:rsidRPr="00844C3C">
        <w:rPr>
          <w:rFonts w:ascii="Tahoma" w:hAnsi="Tahoma" w:cs="Tahoma"/>
          <w:i/>
          <w:szCs w:val="22"/>
        </w:rPr>
        <w:t>«</w:t>
      </w:r>
      <w:r w:rsidRPr="00844C3C">
        <w:rPr>
          <w:rFonts w:ascii="Tahoma" w:hAnsi="Tahoma" w:cs="Tahoma"/>
          <w:szCs w:val="22"/>
        </w:rPr>
        <w:t>) s strani vseh gospodarskih subjektov v ponudbi.</w:t>
      </w:r>
    </w:p>
    <w:p w14:paraId="4AF928A0" w14:textId="2B26A4F6" w:rsidR="0095142A" w:rsidRPr="00844C3C" w:rsidRDefault="0095142A" w:rsidP="00221E8E">
      <w:pPr>
        <w:keepNext/>
        <w:keepLines/>
        <w:jc w:val="both"/>
        <w:rPr>
          <w:rFonts w:ascii="Tahoma" w:hAnsi="Tahoma" w:cs="Tahoma"/>
          <w:bCs/>
        </w:rPr>
      </w:pPr>
    </w:p>
    <w:p w14:paraId="539861F5" w14:textId="77777777" w:rsidR="0095142A" w:rsidRPr="00844C3C" w:rsidRDefault="0095142A" w:rsidP="00221E8E">
      <w:pPr>
        <w:keepNext/>
        <w:keepLines/>
        <w:jc w:val="both"/>
        <w:rPr>
          <w:rFonts w:ascii="Tahoma" w:hAnsi="Tahoma" w:cs="Tahoma"/>
        </w:rPr>
      </w:pPr>
      <w:r w:rsidRPr="00844C3C">
        <w:rPr>
          <w:rFonts w:ascii="Tahoma" w:hAnsi="Tahoma" w:cs="Tahoma"/>
        </w:rPr>
        <w:t xml:space="preserve">Naročnik </w:t>
      </w:r>
      <w:r w:rsidRPr="00844C3C">
        <w:rPr>
          <w:rFonts w:ascii="Tahoma" w:hAnsi="Tahoma" w:cs="Tahoma"/>
          <w:bCs/>
        </w:rPr>
        <w:t xml:space="preserve">bo pred oddajo javnega naročila za </w:t>
      </w:r>
      <w:r w:rsidRPr="00844C3C">
        <w:rPr>
          <w:rFonts w:ascii="Tahoma" w:hAnsi="Tahoma" w:cs="Tahoma"/>
        </w:rPr>
        <w:t>gospodarski subjekt s sedežem v Republiki Sloveniji</w:t>
      </w:r>
      <w:r w:rsidRPr="00844C3C">
        <w:rPr>
          <w:rFonts w:ascii="Tahoma" w:hAnsi="Tahoma" w:cs="Tahoma"/>
          <w:bCs/>
        </w:rPr>
        <w:t xml:space="preserve"> </w:t>
      </w:r>
      <w:r w:rsidRPr="00844C3C">
        <w:rPr>
          <w:rFonts w:ascii="Tahoma" w:hAnsi="Tahoma" w:cs="Tahoma"/>
        </w:rPr>
        <w:t xml:space="preserve">pridobil izpis iz evidence o pravnomočnih odločbah o prekrških, ki jo vodi pristojni organ v Republiki Sloveniji, drugi državi članici EU ali tretji državi oziroma izpis iz aplikacije </w:t>
      </w:r>
      <w:proofErr w:type="spellStart"/>
      <w:r w:rsidRPr="00844C3C">
        <w:rPr>
          <w:rFonts w:ascii="Tahoma" w:hAnsi="Tahoma" w:cs="Tahoma"/>
        </w:rPr>
        <w:t>eDosje</w:t>
      </w:r>
      <w:proofErr w:type="spellEnd"/>
      <w:r w:rsidRPr="00844C3C">
        <w:rPr>
          <w:rFonts w:ascii="Tahoma" w:hAnsi="Tahoma" w:cs="Tahoma"/>
        </w:rPr>
        <w:t xml:space="preserve">. </w:t>
      </w:r>
    </w:p>
    <w:p w14:paraId="17F2DA0F" w14:textId="77777777" w:rsidR="0095142A" w:rsidRPr="00844C3C" w:rsidRDefault="0095142A" w:rsidP="00221E8E">
      <w:pPr>
        <w:keepNext/>
        <w:keepLines/>
        <w:jc w:val="both"/>
        <w:rPr>
          <w:rFonts w:ascii="Tahoma" w:hAnsi="Tahoma" w:cs="Tahoma"/>
        </w:rPr>
      </w:pPr>
    </w:p>
    <w:p w14:paraId="5AA4340F" w14:textId="6028B19C" w:rsidR="0095142A" w:rsidRPr="00844C3C" w:rsidRDefault="0095142A" w:rsidP="00221E8E">
      <w:pPr>
        <w:keepNext/>
        <w:keepLines/>
        <w:jc w:val="both"/>
        <w:rPr>
          <w:rFonts w:ascii="Tahoma" w:hAnsi="Tahoma" w:cs="Tahoma"/>
          <w:bCs/>
        </w:rPr>
      </w:pPr>
      <w:r w:rsidRPr="00844C3C">
        <w:rPr>
          <w:rFonts w:ascii="Tahoma" w:hAnsi="Tahoma" w:cs="Tahoma"/>
          <w:bCs/>
        </w:rPr>
        <w:t xml:space="preserve">Naročnik bo pred oddajo javnega naročila </w:t>
      </w:r>
      <w:r w:rsidRPr="00844C3C">
        <w:rPr>
          <w:rFonts w:ascii="Tahoma" w:hAnsi="Tahoma" w:cs="Tahoma"/>
        </w:rPr>
        <w:t xml:space="preserve">gospodarski subjekt </w:t>
      </w:r>
      <w:r w:rsidRPr="00844C3C">
        <w:rPr>
          <w:rFonts w:ascii="Tahoma" w:hAnsi="Tahoma" w:cs="Tahoma"/>
          <w:bCs/>
        </w:rPr>
        <w:t xml:space="preserve">s sedežem izven Republike Slovenije pozval, da predloži dokazila, da </w:t>
      </w:r>
      <w:r w:rsidRPr="00844C3C">
        <w:rPr>
          <w:rFonts w:ascii="Tahoma" w:hAnsi="Tahoma" w:cs="Tahoma"/>
          <w:bCs/>
          <w:u w:val="single"/>
        </w:rPr>
        <w:t xml:space="preserve">na dan, ko je potekel rok za oddajo </w:t>
      </w:r>
      <w:r w:rsidR="00992A6C" w:rsidRPr="00844C3C">
        <w:rPr>
          <w:rFonts w:ascii="Tahoma" w:hAnsi="Tahoma" w:cs="Tahoma"/>
          <w:bCs/>
          <w:u w:val="single"/>
        </w:rPr>
        <w:t>ponudb</w:t>
      </w:r>
      <w:r w:rsidRPr="00844C3C">
        <w:rPr>
          <w:rFonts w:ascii="Tahoma" w:hAnsi="Tahoma" w:cs="Tahoma"/>
          <w:bCs/>
        </w:rPr>
        <w:t>, za gospodarski subjekt (kot pravno osebo) niso obstajali razlogi za izključitev</w:t>
      </w:r>
      <w:r w:rsidR="00992A6C" w:rsidRPr="00844C3C">
        <w:rPr>
          <w:rFonts w:ascii="Tahoma" w:hAnsi="Tahoma" w:cs="Tahoma"/>
          <w:bCs/>
        </w:rPr>
        <w:t xml:space="preserve"> iz četrtega odstavka 75. člena ZJN-3</w:t>
      </w:r>
      <w:r w:rsidRPr="00844C3C">
        <w:rPr>
          <w:rFonts w:ascii="Tahoma" w:hAnsi="Tahoma" w:cs="Tahoma"/>
          <w:bCs/>
        </w:rPr>
        <w:t>. Enaka zahteva velja v primeru skupne ponudbe oziroma ponudbe s podizvajalci, v kolikor partner in/ali podizvajalec nimata sedeža v Republiki Sloveniji.</w:t>
      </w:r>
    </w:p>
    <w:p w14:paraId="686E0FA5" w14:textId="77777777" w:rsidR="0095142A" w:rsidRPr="00844C3C" w:rsidRDefault="0095142A" w:rsidP="00221E8E">
      <w:pPr>
        <w:keepNext/>
        <w:keepLines/>
        <w:jc w:val="both"/>
        <w:rPr>
          <w:rFonts w:ascii="Tahoma" w:hAnsi="Tahoma" w:cs="Tahoma"/>
          <w:bCs/>
        </w:rPr>
      </w:pPr>
    </w:p>
    <w:p w14:paraId="615B11DE" w14:textId="77777777" w:rsidR="0095142A" w:rsidRPr="00844C3C" w:rsidRDefault="0095142A" w:rsidP="00221E8E">
      <w:pPr>
        <w:keepNext/>
        <w:keepLines/>
        <w:jc w:val="both"/>
        <w:rPr>
          <w:rFonts w:ascii="Tahoma" w:hAnsi="Tahoma" w:cs="Tahoma"/>
          <w:bCs/>
        </w:rPr>
      </w:pPr>
      <w:r w:rsidRPr="00844C3C">
        <w:rPr>
          <w:rFonts w:ascii="Tahoma" w:hAnsi="Tahoma" w:cs="Tahoma"/>
          <w:bCs/>
        </w:rPr>
        <w:t>Kot zadosten dokaz, da ne obstajajo razlogi za izključitev iz četrtega odstavka 75. člena ZJN-3, bo naročnik sprejel naslednja dokazila:</w:t>
      </w:r>
    </w:p>
    <w:p w14:paraId="7DC9652F" w14:textId="77777777" w:rsidR="0095142A" w:rsidRPr="00844C3C" w:rsidRDefault="0095142A" w:rsidP="00221E8E">
      <w:pPr>
        <w:keepNext/>
        <w:keepLines/>
        <w:numPr>
          <w:ilvl w:val="0"/>
          <w:numId w:val="21"/>
        </w:numPr>
        <w:jc w:val="both"/>
        <w:rPr>
          <w:rFonts w:ascii="Tahoma" w:hAnsi="Tahoma" w:cs="Tahoma"/>
          <w:bCs/>
        </w:rPr>
      </w:pPr>
      <w:r w:rsidRPr="00844C3C">
        <w:rPr>
          <w:rFonts w:ascii="Tahoma" w:hAnsi="Tahoma" w:cs="Tahoma"/>
          <w:bCs/>
        </w:rPr>
        <w:t>izjavo določene osebe, dano pred pristojnim sodnim ali upravnim organom, notarjem ali pred pristojno poklicno ali trgovinsko organizacijo v matični državi te osebe ali v državi, v kateri ima sedež gospodarski subjekt (a) točka četrtega odstavka 75. člena ZJN-3),</w:t>
      </w:r>
    </w:p>
    <w:p w14:paraId="323BBFB9" w14:textId="77777777" w:rsidR="0095142A" w:rsidRPr="00844C3C" w:rsidRDefault="0095142A" w:rsidP="00221E8E">
      <w:pPr>
        <w:keepNext/>
        <w:keepLines/>
        <w:numPr>
          <w:ilvl w:val="0"/>
          <w:numId w:val="21"/>
        </w:numPr>
        <w:jc w:val="both"/>
        <w:rPr>
          <w:rFonts w:ascii="Tahoma" w:hAnsi="Tahoma" w:cs="Tahoma"/>
          <w:bCs/>
        </w:rPr>
      </w:pPr>
      <w:r w:rsidRPr="00844C3C">
        <w:rPr>
          <w:rFonts w:ascii="Tahoma" w:hAnsi="Tahoma" w:cs="Tahoma"/>
          <w:bCs/>
        </w:rPr>
        <w:t>izpis iz evidence o pravnomočnih odločbah o prekrških, ki jo vodi pristojni organ v Republiki Sloveniji, drugi državi članici ali tretji državi (b) točka četrtega odstavka 75. člena ZJN-3).</w:t>
      </w:r>
    </w:p>
    <w:p w14:paraId="64D2FE2B" w14:textId="1C37BA8C" w:rsidR="0095142A" w:rsidRPr="00844C3C" w:rsidRDefault="0095142A" w:rsidP="00221E8E">
      <w:pPr>
        <w:keepNext/>
        <w:keepLines/>
        <w:jc w:val="both"/>
        <w:rPr>
          <w:rFonts w:ascii="Tahoma" w:hAnsi="Tahoma" w:cs="Tahoma"/>
          <w:szCs w:val="22"/>
        </w:rPr>
      </w:pPr>
    </w:p>
    <w:p w14:paraId="20FC419C" w14:textId="72736793" w:rsidR="00992A6C" w:rsidRPr="00844C3C" w:rsidRDefault="00992A6C" w:rsidP="00221E8E">
      <w:pPr>
        <w:keepNext/>
        <w:keepLines/>
        <w:jc w:val="both"/>
        <w:rPr>
          <w:rFonts w:ascii="Tahoma" w:hAnsi="Tahoma" w:cs="Tahoma"/>
          <w:szCs w:val="22"/>
        </w:rPr>
      </w:pPr>
      <w:r w:rsidRPr="00844C3C">
        <w:rPr>
          <w:rFonts w:ascii="Tahoma" w:hAnsi="Tahoma" w:cs="Tahoma"/>
          <w:szCs w:val="22"/>
        </w:rPr>
        <w:t>Če država članica ali tretja država dokumentov in potrdil iz prejšnjega odstavka ne izdaja ali če ti ne zajemajo vseh primerov iz b) točke četrtega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07641F8" w14:textId="77777777" w:rsidR="00C34503" w:rsidRPr="00844C3C" w:rsidRDefault="00C34503" w:rsidP="00221E8E">
      <w:pPr>
        <w:pStyle w:val="Odstavekseznama"/>
        <w:keepNext/>
        <w:keepLines/>
        <w:ind w:left="0"/>
        <w:jc w:val="both"/>
        <w:rPr>
          <w:rFonts w:ascii="Tahoma" w:hAnsi="Tahoma" w:cs="Tahoma"/>
          <w:szCs w:val="22"/>
        </w:rPr>
      </w:pPr>
    </w:p>
    <w:p w14:paraId="43CDA428" w14:textId="77777777" w:rsidR="00440BF3" w:rsidRPr="00844C3C" w:rsidRDefault="00440BF3" w:rsidP="00221E8E">
      <w:pPr>
        <w:keepNext/>
        <w:keepLines/>
        <w:numPr>
          <w:ilvl w:val="1"/>
          <w:numId w:val="2"/>
        </w:numPr>
        <w:jc w:val="both"/>
        <w:rPr>
          <w:rFonts w:ascii="Tahoma" w:hAnsi="Tahoma" w:cs="Tahoma"/>
          <w:b/>
        </w:rPr>
      </w:pPr>
      <w:r w:rsidRPr="00844C3C">
        <w:rPr>
          <w:rFonts w:ascii="Tahoma" w:hAnsi="Tahoma" w:cs="Tahoma"/>
          <w:b/>
        </w:rPr>
        <w:t>Pogoji za sodelovanje</w:t>
      </w:r>
      <w:r w:rsidR="006A26FA" w:rsidRPr="00844C3C">
        <w:rPr>
          <w:rFonts w:ascii="Tahoma" w:hAnsi="Tahoma" w:cs="Tahoma"/>
          <w:b/>
        </w:rPr>
        <w:t xml:space="preserve"> </w:t>
      </w:r>
    </w:p>
    <w:p w14:paraId="431F5CEF" w14:textId="77777777" w:rsidR="00440BF3" w:rsidRPr="00844C3C" w:rsidRDefault="00440BF3" w:rsidP="00221E8E">
      <w:pPr>
        <w:keepNext/>
        <w:keepLines/>
        <w:ind w:left="720"/>
        <w:jc w:val="both"/>
        <w:rPr>
          <w:rFonts w:ascii="Tahoma" w:hAnsi="Tahoma" w:cs="Tahoma"/>
          <w:b/>
        </w:rPr>
      </w:pPr>
    </w:p>
    <w:p w14:paraId="253D24D4" w14:textId="77777777" w:rsidR="00F04689" w:rsidRPr="00844C3C" w:rsidRDefault="00702B79" w:rsidP="00221E8E">
      <w:pPr>
        <w:keepNext/>
        <w:keepLines/>
        <w:numPr>
          <w:ilvl w:val="2"/>
          <w:numId w:val="2"/>
        </w:numPr>
        <w:jc w:val="both"/>
        <w:rPr>
          <w:rFonts w:ascii="Tahoma" w:hAnsi="Tahoma" w:cs="Tahoma"/>
          <w:b/>
        </w:rPr>
      </w:pPr>
      <w:r w:rsidRPr="00844C3C">
        <w:rPr>
          <w:rFonts w:ascii="Tahoma" w:hAnsi="Tahoma" w:cs="Tahoma"/>
          <w:b/>
        </w:rPr>
        <w:t xml:space="preserve">Ustreznost </w:t>
      </w:r>
      <w:r w:rsidR="00395842" w:rsidRPr="00844C3C">
        <w:rPr>
          <w:rFonts w:ascii="Tahoma" w:hAnsi="Tahoma" w:cs="Tahoma"/>
          <w:b/>
        </w:rPr>
        <w:t>za opravljanje poklicne dejavnosti</w:t>
      </w:r>
    </w:p>
    <w:p w14:paraId="35BA90FD" w14:textId="77777777" w:rsidR="00E11ADF" w:rsidRPr="00844C3C" w:rsidRDefault="00E11ADF" w:rsidP="00221E8E">
      <w:pPr>
        <w:keepNext/>
        <w:keepLines/>
        <w:jc w:val="both"/>
        <w:rPr>
          <w:rFonts w:ascii="Tahoma" w:hAnsi="Tahoma" w:cs="Tahoma"/>
        </w:rPr>
      </w:pPr>
    </w:p>
    <w:p w14:paraId="515907AF" w14:textId="77777777" w:rsidR="00093C3A" w:rsidRPr="00844C3C" w:rsidRDefault="00093C3A" w:rsidP="00221E8E">
      <w:pPr>
        <w:keepNext/>
        <w:keepLines/>
        <w:jc w:val="both"/>
        <w:rPr>
          <w:rFonts w:ascii="Tahoma" w:hAnsi="Tahoma" w:cs="Tahoma"/>
        </w:rPr>
      </w:pPr>
      <w:r w:rsidRPr="00844C3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F88B33E" w14:textId="77777777" w:rsidR="00093C3A" w:rsidRPr="00844C3C" w:rsidRDefault="00093C3A" w:rsidP="00221E8E">
      <w:pPr>
        <w:keepNext/>
        <w:keepLines/>
        <w:jc w:val="both"/>
        <w:rPr>
          <w:rFonts w:ascii="Tahoma" w:hAnsi="Tahoma" w:cs="Tahoma"/>
        </w:rPr>
      </w:pPr>
    </w:p>
    <w:p w14:paraId="1A51363B" w14:textId="77777777" w:rsidR="00093C3A" w:rsidRPr="00844C3C" w:rsidRDefault="00093C3A" w:rsidP="00221E8E">
      <w:pPr>
        <w:keepNext/>
        <w:keepLines/>
        <w:jc w:val="both"/>
        <w:rPr>
          <w:rFonts w:ascii="Tahoma" w:hAnsi="Tahoma" w:cs="Tahoma"/>
        </w:rPr>
      </w:pPr>
      <w:r w:rsidRPr="00844C3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89A2DB5" w14:textId="77777777" w:rsidR="00093C3A" w:rsidRPr="00844C3C" w:rsidRDefault="00093C3A" w:rsidP="00221E8E">
      <w:pPr>
        <w:keepNext/>
        <w:keepLines/>
        <w:jc w:val="both"/>
        <w:rPr>
          <w:rFonts w:ascii="Tahoma" w:eastAsia="Calibri" w:hAnsi="Tahoma" w:cs="Tahoma"/>
          <w:bCs/>
        </w:rPr>
      </w:pPr>
    </w:p>
    <w:p w14:paraId="0DD83C0B" w14:textId="77777777" w:rsidR="00093C3A" w:rsidRPr="00844C3C" w:rsidRDefault="00093C3A" w:rsidP="00221E8E">
      <w:pPr>
        <w:keepNext/>
        <w:keepLines/>
        <w:jc w:val="both"/>
        <w:rPr>
          <w:rFonts w:ascii="Tahoma" w:hAnsi="Tahoma" w:cs="Tahoma"/>
          <w:b/>
        </w:rPr>
      </w:pPr>
      <w:r w:rsidRPr="00844C3C">
        <w:rPr>
          <w:rFonts w:ascii="Tahoma" w:hAnsi="Tahoma" w:cs="Tahoma"/>
          <w:b/>
        </w:rPr>
        <w:t>DOKAZILA:</w:t>
      </w:r>
    </w:p>
    <w:p w14:paraId="3B8429D1" w14:textId="5EE05700" w:rsidR="00093C3A" w:rsidRPr="00844C3C" w:rsidRDefault="00093C3A" w:rsidP="00221E8E">
      <w:pPr>
        <w:keepNext/>
        <w:keepLines/>
        <w:jc w:val="both"/>
        <w:rPr>
          <w:rFonts w:ascii="Tahoma" w:hAnsi="Tahoma" w:cs="Tahoma"/>
        </w:rPr>
      </w:pPr>
      <w:r w:rsidRPr="00844C3C">
        <w:rPr>
          <w:rFonts w:ascii="Tahoma" w:hAnsi="Tahoma" w:cs="Tahoma"/>
          <w:bCs/>
        </w:rPr>
        <w:t>Izpolnjen ESPD (</w:t>
      </w:r>
      <w:r w:rsidRPr="00844C3C">
        <w:rPr>
          <w:rFonts w:ascii="Tahoma" w:hAnsi="Tahoma" w:cs="Tahoma"/>
          <w:bCs/>
          <w:i/>
        </w:rPr>
        <w:t>v »Del IV: Pogoji za sodelovanje, ɑ: Skupna navedba za vse pogoje za sodelovanje«</w:t>
      </w:r>
      <w:r w:rsidRPr="00844C3C">
        <w:rPr>
          <w:rFonts w:ascii="Tahoma" w:hAnsi="Tahoma" w:cs="Tahoma"/>
          <w:bCs/>
        </w:rPr>
        <w:t xml:space="preserve">) </w:t>
      </w:r>
      <w:r w:rsidRPr="00844C3C">
        <w:rPr>
          <w:rFonts w:ascii="Tahoma" w:hAnsi="Tahoma" w:cs="Tahoma"/>
        </w:rPr>
        <w:t>in s predložitvijo ustreznega dokazila, ki izkazuje izpolnjevanje zahteve iz drugega odstavka te točke, v kolikor je le to potrebno.</w:t>
      </w:r>
    </w:p>
    <w:p w14:paraId="3E48548C" w14:textId="370F7FB5" w:rsidR="004F104D" w:rsidRDefault="004F104D" w:rsidP="00221E8E">
      <w:pPr>
        <w:pStyle w:val="Odstavekseznama"/>
        <w:keepNext/>
        <w:keepLines/>
        <w:ind w:left="0"/>
        <w:jc w:val="both"/>
        <w:rPr>
          <w:rFonts w:ascii="Tahoma" w:hAnsi="Tahoma" w:cs="Tahoma"/>
          <w:szCs w:val="22"/>
        </w:rPr>
      </w:pPr>
    </w:p>
    <w:p w14:paraId="68A30B22" w14:textId="77777777" w:rsidR="00300331" w:rsidRPr="00844C3C" w:rsidRDefault="00300331" w:rsidP="00221E8E">
      <w:pPr>
        <w:pStyle w:val="Odstavekseznama"/>
        <w:keepNext/>
        <w:keepLines/>
        <w:ind w:left="0"/>
        <w:jc w:val="both"/>
        <w:rPr>
          <w:rFonts w:ascii="Tahoma" w:hAnsi="Tahoma" w:cs="Tahoma"/>
          <w:szCs w:val="22"/>
        </w:rPr>
      </w:pPr>
    </w:p>
    <w:p w14:paraId="6E7B4B89" w14:textId="0698F2D3" w:rsidR="0005373C" w:rsidRPr="00844C3C" w:rsidRDefault="00852E57" w:rsidP="00221E8E">
      <w:pPr>
        <w:keepNext/>
        <w:keepLines/>
        <w:numPr>
          <w:ilvl w:val="2"/>
          <w:numId w:val="2"/>
        </w:numPr>
        <w:jc w:val="both"/>
        <w:rPr>
          <w:rFonts w:ascii="Tahoma" w:hAnsi="Tahoma" w:cs="Tahoma"/>
          <w:b/>
        </w:rPr>
      </w:pPr>
      <w:r w:rsidRPr="00844C3C">
        <w:rPr>
          <w:rFonts w:ascii="Tahoma" w:hAnsi="Tahoma" w:cs="Tahoma"/>
          <w:b/>
        </w:rPr>
        <w:lastRenderedPageBreak/>
        <w:t>Ekonomski in finančni položaj</w:t>
      </w:r>
    </w:p>
    <w:p w14:paraId="0B0DAABA" w14:textId="77777777" w:rsidR="0005373C" w:rsidRPr="00844C3C" w:rsidRDefault="0005373C" w:rsidP="00221E8E">
      <w:pPr>
        <w:keepNext/>
        <w:keepLines/>
        <w:ind w:left="1080"/>
        <w:jc w:val="both"/>
        <w:rPr>
          <w:rFonts w:ascii="Tahoma" w:hAnsi="Tahoma" w:cs="Tahoma"/>
          <w:b/>
        </w:rPr>
      </w:pPr>
    </w:p>
    <w:p w14:paraId="6F2735A3" w14:textId="6AADAEEF" w:rsidR="000B3967" w:rsidRPr="00844C3C" w:rsidRDefault="00093C3A" w:rsidP="00221E8E">
      <w:pPr>
        <w:keepNext/>
        <w:keepLines/>
        <w:jc w:val="both"/>
        <w:rPr>
          <w:rFonts w:ascii="Tahoma" w:hAnsi="Tahoma" w:cs="Tahoma"/>
        </w:rPr>
      </w:pPr>
      <w:r w:rsidRPr="00844C3C">
        <w:rPr>
          <w:rFonts w:ascii="Tahoma" w:hAnsi="Tahoma" w:cs="Tahoma"/>
        </w:rPr>
        <w:t>Gospodarski subjekt mora biti ekonomsko in finančno sposoben izvesti predmet javnega naročila.</w:t>
      </w:r>
      <w:r w:rsidR="000B3967" w:rsidRPr="00844C3C">
        <w:rPr>
          <w:rFonts w:ascii="Tahoma" w:hAnsi="Tahoma" w:cs="Tahoma"/>
        </w:rPr>
        <w:t xml:space="preserve"> </w:t>
      </w:r>
    </w:p>
    <w:p w14:paraId="28FD6547" w14:textId="7D425CC0" w:rsidR="00093C3A" w:rsidRPr="00844C3C" w:rsidRDefault="00093C3A" w:rsidP="00221E8E">
      <w:pPr>
        <w:keepNext/>
        <w:keepLines/>
        <w:jc w:val="both"/>
        <w:rPr>
          <w:rFonts w:ascii="Tahoma" w:hAnsi="Tahoma" w:cs="Tahoma"/>
          <w:b/>
        </w:rPr>
      </w:pPr>
    </w:p>
    <w:p w14:paraId="35506F54" w14:textId="0441F3A0" w:rsidR="000B3967" w:rsidRPr="00844C3C" w:rsidRDefault="00093C3A" w:rsidP="00221E8E">
      <w:pPr>
        <w:keepNext/>
        <w:keepLines/>
        <w:jc w:val="both"/>
        <w:rPr>
          <w:rFonts w:ascii="Tahoma" w:hAnsi="Tahoma" w:cs="Tahoma"/>
          <w:b/>
        </w:rPr>
      </w:pPr>
      <w:r w:rsidRPr="00844C3C">
        <w:rPr>
          <w:rFonts w:ascii="Tahoma" w:hAnsi="Tahoma" w:cs="Tahoma"/>
          <w:b/>
        </w:rPr>
        <w:t>Zgoraj navedeni pogoji veljajo tudi za posamezne člane skupine ponudnikov v okviru skupne ponudbe in za vse v ponudbi navedene podizvajalce.</w:t>
      </w:r>
    </w:p>
    <w:p w14:paraId="0C705226" w14:textId="77777777" w:rsidR="00093C3A" w:rsidRPr="00844C3C" w:rsidRDefault="00093C3A" w:rsidP="00221E8E">
      <w:pPr>
        <w:keepNext/>
        <w:keepLines/>
        <w:jc w:val="both"/>
        <w:rPr>
          <w:rFonts w:ascii="Tahoma" w:hAnsi="Tahoma" w:cs="Tahoma"/>
          <w:b/>
        </w:rPr>
      </w:pPr>
    </w:p>
    <w:p w14:paraId="4C0C2F21" w14:textId="77777777" w:rsidR="005221B1" w:rsidRPr="00844C3C" w:rsidRDefault="005221B1" w:rsidP="00221E8E">
      <w:pPr>
        <w:keepNext/>
        <w:keepLines/>
        <w:jc w:val="both"/>
        <w:rPr>
          <w:rFonts w:ascii="Tahoma" w:hAnsi="Tahoma" w:cs="Tahoma"/>
          <w:b/>
        </w:rPr>
      </w:pPr>
      <w:r w:rsidRPr="00844C3C">
        <w:rPr>
          <w:rFonts w:ascii="Tahoma" w:hAnsi="Tahoma" w:cs="Tahoma"/>
          <w:b/>
        </w:rPr>
        <w:t>DOKAZILA:</w:t>
      </w:r>
    </w:p>
    <w:p w14:paraId="2919C79A" w14:textId="03F8A4DC" w:rsidR="00382D76" w:rsidRPr="00844C3C" w:rsidRDefault="00682288" w:rsidP="00221E8E">
      <w:pPr>
        <w:keepNext/>
        <w:keepLines/>
        <w:jc w:val="both"/>
        <w:rPr>
          <w:rFonts w:ascii="Tahoma" w:hAnsi="Tahoma" w:cs="Tahoma"/>
        </w:rPr>
      </w:pPr>
      <w:r w:rsidRPr="00844C3C">
        <w:rPr>
          <w:rFonts w:ascii="Tahoma" w:hAnsi="Tahoma" w:cs="Tahoma"/>
        </w:rPr>
        <w:t>Gospodarski subjekt izkaže izpolnjevanje teh pogojev s predložitvijo ESPD obrazca</w:t>
      </w:r>
      <w:r w:rsidR="00093C3A" w:rsidRPr="00844C3C">
        <w:rPr>
          <w:rFonts w:ascii="Tahoma" w:hAnsi="Tahoma" w:cs="Tahoma"/>
        </w:rPr>
        <w:t xml:space="preserve"> </w:t>
      </w:r>
      <w:r w:rsidR="00093C3A" w:rsidRPr="00844C3C">
        <w:rPr>
          <w:rFonts w:ascii="Tahoma" w:hAnsi="Tahoma" w:cs="Tahoma"/>
          <w:bCs/>
        </w:rPr>
        <w:t>(</w:t>
      </w:r>
      <w:r w:rsidR="00093C3A" w:rsidRPr="00844C3C">
        <w:rPr>
          <w:rFonts w:ascii="Tahoma" w:hAnsi="Tahoma" w:cs="Tahoma"/>
          <w:bCs/>
          <w:i/>
        </w:rPr>
        <w:t>v »Del IV: Pogoji za sodelovanje, ɑ: Skupna navedba za vse pogoje za sodelovanje«</w:t>
      </w:r>
      <w:r w:rsidR="00093C3A" w:rsidRPr="00844C3C">
        <w:rPr>
          <w:rFonts w:ascii="Tahoma" w:hAnsi="Tahoma" w:cs="Tahoma"/>
          <w:bCs/>
        </w:rPr>
        <w:t>)</w:t>
      </w:r>
      <w:r w:rsidR="0099778B" w:rsidRPr="00844C3C">
        <w:rPr>
          <w:rFonts w:ascii="Tahoma" w:hAnsi="Tahoma" w:cs="Tahoma"/>
        </w:rPr>
        <w:t xml:space="preserve">. </w:t>
      </w:r>
    </w:p>
    <w:p w14:paraId="5A12D9C1" w14:textId="4E8ECE33" w:rsidR="009636EF" w:rsidRPr="00844C3C" w:rsidRDefault="009636EF" w:rsidP="00221E8E">
      <w:pPr>
        <w:keepNext/>
        <w:keepLines/>
        <w:jc w:val="both"/>
        <w:rPr>
          <w:rFonts w:ascii="Tahoma" w:hAnsi="Tahoma" w:cs="Tahoma"/>
          <w:b/>
        </w:rPr>
      </w:pPr>
    </w:p>
    <w:p w14:paraId="0C6F8A57" w14:textId="7459000C" w:rsidR="00DC7D27" w:rsidRPr="00844C3C" w:rsidRDefault="00DC7D27" w:rsidP="00221E8E">
      <w:pPr>
        <w:keepNext/>
        <w:keepLines/>
        <w:numPr>
          <w:ilvl w:val="2"/>
          <w:numId w:val="2"/>
        </w:numPr>
        <w:jc w:val="both"/>
        <w:rPr>
          <w:rFonts w:ascii="Tahoma" w:hAnsi="Tahoma" w:cs="Tahoma"/>
          <w:b/>
        </w:rPr>
      </w:pPr>
      <w:r w:rsidRPr="00844C3C">
        <w:rPr>
          <w:rFonts w:ascii="Tahoma" w:hAnsi="Tahoma" w:cs="Tahoma"/>
          <w:b/>
        </w:rPr>
        <w:t>Tehnična in strokovna sposobnost</w:t>
      </w:r>
    </w:p>
    <w:p w14:paraId="2E1AD63E" w14:textId="77777777" w:rsidR="00DC7D27" w:rsidRPr="00844C3C" w:rsidRDefault="00DC7D27" w:rsidP="00221E8E">
      <w:pPr>
        <w:keepNext/>
        <w:keepLines/>
        <w:ind w:left="720"/>
        <w:jc w:val="both"/>
        <w:rPr>
          <w:rFonts w:ascii="Tahoma" w:hAnsi="Tahoma" w:cs="Tahoma"/>
        </w:rPr>
      </w:pPr>
    </w:p>
    <w:p w14:paraId="38D38841" w14:textId="20DAF750" w:rsidR="00DC7D27" w:rsidRPr="00844C3C" w:rsidRDefault="00DC7D27" w:rsidP="00221E8E">
      <w:pPr>
        <w:keepNext/>
        <w:keepLines/>
        <w:jc w:val="both"/>
        <w:rPr>
          <w:rFonts w:ascii="Tahoma" w:hAnsi="Tahoma" w:cs="Tahoma"/>
          <w:bCs/>
        </w:rPr>
      </w:pPr>
      <w:r w:rsidRPr="00844C3C">
        <w:rPr>
          <w:rFonts w:ascii="Tahoma" w:hAnsi="Tahoma" w:cs="Tahoma"/>
          <w:bCs/>
        </w:rPr>
        <w:t>Gospodarski subjekt mora razpolagati z</w:t>
      </w:r>
      <w:r w:rsidRPr="00844C3C">
        <w:rPr>
          <w:rFonts w:ascii="Tahoma" w:hAnsi="Tahoma" w:cs="Tahoma"/>
        </w:rPr>
        <w:t xml:space="preserve"> ustreznimi kadri, ki so izkušeni, strokovno usposobljeni in sposobni izvesti predmet javnega naročila ter z</w:t>
      </w:r>
      <w:r w:rsidRPr="00844C3C">
        <w:rPr>
          <w:rFonts w:ascii="Tahoma" w:hAnsi="Tahoma" w:cs="Tahoma"/>
          <w:bCs/>
        </w:rPr>
        <w:t xml:space="preserve"> vsemi tehničnimi sredstvi in opremo,</w:t>
      </w:r>
      <w:r w:rsidRPr="00844C3C">
        <w:rPr>
          <w:rFonts w:ascii="Tahoma" w:hAnsi="Tahoma" w:cs="Tahoma"/>
        </w:rPr>
        <w:t xml:space="preserve"> ter </w:t>
      </w:r>
      <w:r w:rsidRPr="00844C3C">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01A82288" w14:textId="77777777" w:rsidR="00DC7D27" w:rsidRPr="00844C3C" w:rsidRDefault="00DC7D27" w:rsidP="00221E8E">
      <w:pPr>
        <w:keepNext/>
        <w:keepLines/>
        <w:jc w:val="both"/>
        <w:rPr>
          <w:rFonts w:ascii="Tahoma" w:hAnsi="Tahoma" w:cs="Tahoma"/>
        </w:rPr>
      </w:pPr>
    </w:p>
    <w:p w14:paraId="5699C98F" w14:textId="735F793B" w:rsidR="00DC7D27" w:rsidRPr="00844C3C" w:rsidRDefault="00DC7D27" w:rsidP="00221E8E">
      <w:pPr>
        <w:keepNext/>
        <w:keepLines/>
        <w:jc w:val="both"/>
        <w:rPr>
          <w:rFonts w:ascii="Tahoma" w:hAnsi="Tahoma" w:cs="Tahoma"/>
        </w:rPr>
      </w:pPr>
      <w:r w:rsidRPr="00844C3C">
        <w:rPr>
          <w:rFonts w:ascii="Tahoma" w:hAnsi="Tahoma" w:cs="Tahoma"/>
        </w:rPr>
        <w:t xml:space="preserve">Predmet ponudbe gospodarskega subjekta mora ustrezati vsem zahtevam naročnika, ki so navedene v razpisni dokumentaciji in izveden v skladu s pravili stroke ter v skladu z določbami predpisov in standardov s področja predmeta javnega naročila in v skladu z vsemi zahtevami naročnika, navedenimi v razpisni dokumentaciji. </w:t>
      </w:r>
    </w:p>
    <w:p w14:paraId="64D66643" w14:textId="77777777" w:rsidR="00DC7D27" w:rsidRPr="00844C3C" w:rsidRDefault="00DC7D27" w:rsidP="00221E8E">
      <w:pPr>
        <w:keepNext/>
        <w:keepLines/>
        <w:jc w:val="both"/>
        <w:rPr>
          <w:rFonts w:ascii="Tahoma" w:hAnsi="Tahoma" w:cs="Tahoma"/>
          <w:bCs/>
          <w:szCs w:val="22"/>
        </w:rPr>
      </w:pPr>
    </w:p>
    <w:p w14:paraId="13AD17FA" w14:textId="341C67D2" w:rsidR="004417DD" w:rsidRPr="00844C3C" w:rsidRDefault="00DC7D27" w:rsidP="00221E8E">
      <w:pPr>
        <w:keepNext/>
        <w:keepLines/>
        <w:jc w:val="both"/>
        <w:rPr>
          <w:rFonts w:ascii="Tahoma" w:hAnsi="Tahoma" w:cs="Tahoma"/>
        </w:rPr>
      </w:pPr>
      <w:r w:rsidRPr="00844C3C">
        <w:rPr>
          <w:rFonts w:ascii="Tahoma" w:hAnsi="Tahoma" w:cs="Tahoma"/>
        </w:rPr>
        <w:t>Gospodarski subjekt mora v ponudbi izkazati, da je v zadnjih treh letih (3) pred datumom, določenim za predloži</w:t>
      </w:r>
      <w:r w:rsidR="004417DD" w:rsidRPr="00844C3C">
        <w:rPr>
          <w:rFonts w:ascii="Tahoma" w:hAnsi="Tahoma" w:cs="Tahoma"/>
        </w:rPr>
        <w:t>tev ponudb</w:t>
      </w:r>
      <w:r w:rsidRPr="00844C3C">
        <w:rPr>
          <w:rFonts w:ascii="Tahoma" w:hAnsi="Tahoma" w:cs="Tahoma"/>
        </w:rPr>
        <w:t>, kvalitetno in v skladu s pogodbenimi določili, dobavljal blago</w:t>
      </w:r>
      <w:r w:rsidR="009643F7" w:rsidRPr="00844C3C">
        <w:rPr>
          <w:rFonts w:ascii="Tahoma" w:hAnsi="Tahoma" w:cs="Tahoma"/>
        </w:rPr>
        <w:t>, ki je predmet javnega naročila</w:t>
      </w:r>
      <w:r w:rsidR="00D05EE4" w:rsidRPr="00844C3C">
        <w:rPr>
          <w:rFonts w:ascii="Tahoma" w:hAnsi="Tahoma" w:cs="Tahoma"/>
        </w:rPr>
        <w:t xml:space="preserve"> </w:t>
      </w:r>
      <w:r w:rsidR="009643F7" w:rsidRPr="00844C3C">
        <w:rPr>
          <w:rFonts w:ascii="Tahoma" w:hAnsi="Tahoma" w:cs="Tahoma"/>
          <w:u w:val="single"/>
        </w:rPr>
        <w:t>iz sklopa za katerega ponudnik oddaja ponudbo</w:t>
      </w:r>
      <w:r w:rsidRPr="00844C3C">
        <w:rPr>
          <w:rFonts w:ascii="Tahoma" w:hAnsi="Tahoma" w:cs="Tahoma"/>
        </w:rPr>
        <w:t>, v skupni vrednosti referenc vseh naročnikov (izdajateljev referenc)</w:t>
      </w:r>
      <w:r w:rsidR="004417DD" w:rsidRPr="00844C3C">
        <w:rPr>
          <w:rFonts w:ascii="Tahoma" w:hAnsi="Tahoma" w:cs="Tahoma"/>
        </w:rPr>
        <w:t xml:space="preserve"> </w:t>
      </w:r>
      <w:r w:rsidR="007942D2" w:rsidRPr="00844C3C">
        <w:rPr>
          <w:rFonts w:ascii="Tahoma" w:hAnsi="Tahoma" w:cs="Tahoma"/>
        </w:rPr>
        <w:t xml:space="preserve">v višini </w:t>
      </w:r>
      <w:r w:rsidRPr="00844C3C">
        <w:rPr>
          <w:rFonts w:ascii="Tahoma" w:hAnsi="Tahoma" w:cs="Tahoma"/>
          <w:u w:val="single"/>
        </w:rPr>
        <w:t>najmanj</w:t>
      </w:r>
      <w:r w:rsidR="004417DD" w:rsidRPr="00844C3C">
        <w:rPr>
          <w:rFonts w:ascii="Tahoma" w:hAnsi="Tahoma" w:cs="Tahoma"/>
          <w:u w:val="single"/>
        </w:rPr>
        <w:t xml:space="preserve"> </w:t>
      </w:r>
      <w:r w:rsidR="007942D2" w:rsidRPr="00844C3C">
        <w:rPr>
          <w:rFonts w:ascii="Tahoma" w:hAnsi="Tahoma" w:cs="Tahoma"/>
          <w:u w:val="single"/>
        </w:rPr>
        <w:t>50.000,00 EU brez DDV</w:t>
      </w:r>
      <w:r w:rsidR="00A601CD" w:rsidRPr="00844C3C">
        <w:rPr>
          <w:rFonts w:ascii="Tahoma" w:hAnsi="Tahoma" w:cs="Tahoma"/>
          <w:u w:val="single"/>
        </w:rPr>
        <w:t>,</w:t>
      </w:r>
      <w:r w:rsidR="007942D2" w:rsidRPr="00844C3C">
        <w:rPr>
          <w:rFonts w:ascii="Tahoma" w:hAnsi="Tahoma" w:cs="Tahoma"/>
          <w:u w:val="single"/>
        </w:rPr>
        <w:t xml:space="preserve"> za vsak posamezni sklop za katerega ponudnik oddaja ponudbo</w:t>
      </w:r>
      <w:r w:rsidR="00044673" w:rsidRPr="00844C3C">
        <w:rPr>
          <w:rFonts w:ascii="Tahoma" w:hAnsi="Tahoma" w:cs="Tahoma"/>
        </w:rPr>
        <w:t>.</w:t>
      </w:r>
      <w:r w:rsidR="007942D2" w:rsidRPr="00844C3C">
        <w:rPr>
          <w:rFonts w:ascii="Tahoma" w:hAnsi="Tahoma" w:cs="Tahoma"/>
        </w:rPr>
        <w:t xml:space="preserve"> </w:t>
      </w:r>
    </w:p>
    <w:p w14:paraId="6B1E5E13" w14:textId="1EF41694" w:rsidR="00140F1C" w:rsidRPr="00844C3C" w:rsidRDefault="00140F1C" w:rsidP="00221E8E">
      <w:pPr>
        <w:keepNext/>
        <w:keepLines/>
        <w:jc w:val="both"/>
        <w:rPr>
          <w:rFonts w:ascii="Tahoma" w:hAnsi="Tahoma" w:cs="Tahoma"/>
        </w:rPr>
      </w:pPr>
    </w:p>
    <w:p w14:paraId="2CC21DF5" w14:textId="4DB36D25" w:rsidR="00140F1C" w:rsidRPr="00844C3C" w:rsidRDefault="00140F1C" w:rsidP="00221E8E">
      <w:pPr>
        <w:keepNext/>
        <w:keepLines/>
        <w:jc w:val="both"/>
        <w:rPr>
          <w:rFonts w:ascii="Tahoma" w:hAnsi="Tahoma" w:cs="Tahoma"/>
        </w:rPr>
      </w:pPr>
      <w:r w:rsidRPr="00844C3C">
        <w:rPr>
          <w:rFonts w:ascii="Tahoma" w:hAnsi="Tahoma" w:cs="Tahoma"/>
        </w:rPr>
        <w:t xml:space="preserve">Gospodarski subjekt lahko izkaže izpolnjevanje referenčnih zahtev za sklop za katerega oddaja ponudbo s predložitvijo enega ali več referenčnih potrdil, pri čemer </w:t>
      </w:r>
      <w:r w:rsidRPr="00844C3C">
        <w:rPr>
          <w:rFonts w:ascii="Tahoma" w:hAnsi="Tahoma" w:cs="Tahoma"/>
          <w:u w:val="single"/>
        </w:rPr>
        <w:t>vrednost posamezne reference (referenčnega potrdila),</w:t>
      </w:r>
      <w:r w:rsidRPr="00844C3C">
        <w:rPr>
          <w:rFonts w:ascii="Tahoma" w:hAnsi="Tahoma" w:cs="Tahoma"/>
        </w:rPr>
        <w:t xml:space="preserve"> potrjene s strani posameznega naročnika, </w:t>
      </w:r>
      <w:r w:rsidRPr="00844C3C">
        <w:rPr>
          <w:rFonts w:ascii="Tahoma" w:hAnsi="Tahoma" w:cs="Tahoma"/>
          <w:u w:val="single"/>
        </w:rPr>
        <w:t>ne sme biti nižja od 10.000,00 EUR.</w:t>
      </w:r>
      <w:r w:rsidRPr="00844C3C">
        <w:rPr>
          <w:rFonts w:ascii="Tahoma" w:hAnsi="Tahoma" w:cs="Tahoma"/>
        </w:rPr>
        <w:t xml:space="preserve"> </w:t>
      </w:r>
    </w:p>
    <w:p w14:paraId="6C514B1B" w14:textId="22B90BF4" w:rsidR="00140F1C" w:rsidRPr="00844C3C" w:rsidRDefault="00140F1C" w:rsidP="00221E8E">
      <w:pPr>
        <w:keepNext/>
        <w:keepLines/>
        <w:jc w:val="both"/>
        <w:rPr>
          <w:rFonts w:ascii="Tahoma" w:hAnsi="Tahoma" w:cs="Tahoma"/>
        </w:rPr>
      </w:pPr>
    </w:p>
    <w:p w14:paraId="6B574427" w14:textId="3FEC46E3" w:rsidR="004F4669" w:rsidRPr="00844C3C" w:rsidRDefault="00B25D5B" w:rsidP="00221E8E">
      <w:pPr>
        <w:keepNext/>
        <w:keepLines/>
        <w:jc w:val="both"/>
        <w:rPr>
          <w:rFonts w:ascii="Tahoma" w:hAnsi="Tahoma" w:cs="Tahoma"/>
        </w:rPr>
      </w:pPr>
      <w:r w:rsidRPr="00844C3C">
        <w:rPr>
          <w:rFonts w:ascii="Tahoma" w:hAnsi="Tahoma" w:cs="Tahoma"/>
        </w:rPr>
        <w:t>Gospodarski subjekt</w:t>
      </w:r>
      <w:r w:rsidR="00DC7D27" w:rsidRPr="00844C3C">
        <w:rPr>
          <w:rFonts w:ascii="Tahoma" w:hAnsi="Tahoma" w:cs="Tahoma"/>
        </w:rPr>
        <w:t xml:space="preserve"> mora z referenčnimi potrdili izkazati, da je dobavljal </w:t>
      </w:r>
      <w:r w:rsidRPr="00844C3C">
        <w:rPr>
          <w:rFonts w:ascii="Tahoma" w:hAnsi="Tahoma" w:cs="Tahoma"/>
        </w:rPr>
        <w:t>blago</w:t>
      </w:r>
      <w:r w:rsidR="00DC7D27" w:rsidRPr="00844C3C">
        <w:rPr>
          <w:rFonts w:ascii="Tahoma" w:hAnsi="Tahoma" w:cs="Tahoma"/>
        </w:rPr>
        <w:t xml:space="preserve"> iz sk</w:t>
      </w:r>
      <w:r w:rsidR="00771275" w:rsidRPr="00844C3C">
        <w:rPr>
          <w:rFonts w:ascii="Tahoma" w:hAnsi="Tahoma" w:cs="Tahoma"/>
        </w:rPr>
        <w:t>lopa za katerega oddaja ponudbo</w:t>
      </w:r>
      <w:r w:rsidR="00DC7D27" w:rsidRPr="00844C3C">
        <w:rPr>
          <w:rFonts w:ascii="Tahoma" w:hAnsi="Tahoma" w:cs="Tahoma"/>
        </w:rPr>
        <w:t xml:space="preserve">. </w:t>
      </w:r>
    </w:p>
    <w:p w14:paraId="66683CDE" w14:textId="76BD51F2" w:rsidR="00044673" w:rsidRPr="00844C3C" w:rsidRDefault="00044673" w:rsidP="00221E8E">
      <w:pPr>
        <w:keepNext/>
        <w:keepLines/>
        <w:jc w:val="both"/>
        <w:rPr>
          <w:rFonts w:ascii="Tahoma" w:hAnsi="Tahoma" w:cs="Tahoma"/>
        </w:rPr>
      </w:pPr>
    </w:p>
    <w:p w14:paraId="419D9F28" w14:textId="77777777" w:rsidR="00044673" w:rsidRPr="00844C3C" w:rsidRDefault="00044673" w:rsidP="00221E8E">
      <w:pPr>
        <w:keepNext/>
        <w:keepLines/>
        <w:jc w:val="both"/>
        <w:rPr>
          <w:rFonts w:ascii="Tahoma" w:hAnsi="Tahoma" w:cs="Tahoma"/>
        </w:rPr>
      </w:pPr>
      <w:r w:rsidRPr="00844C3C">
        <w:rPr>
          <w:rFonts w:ascii="Tahoma" w:hAnsi="Tahoma" w:cs="Tahoma"/>
        </w:rPr>
        <w:t xml:space="preserve">Naročnik bo kot ustrezne reference za Sklop št. 1: Motorna olja in za Sklop št. 2: Ostala olja, štel reference, ki bodo izkazovale dobavo katerihkoli olj/maziv/masti oziroma blaga, ki se po namenu uporablja za mazanje sestavnih delov tovornega vozila/avtobusa/delovnega stroja ali njegovega motorja. Reference potrdi dejanski naročnik - končni kupec blaga, navedenega na referenci.  </w:t>
      </w:r>
    </w:p>
    <w:p w14:paraId="57FDA98C" w14:textId="55F24C4E" w:rsidR="00044673" w:rsidRPr="00844C3C" w:rsidRDefault="00044673" w:rsidP="00221E8E">
      <w:pPr>
        <w:keepNext/>
        <w:keepLines/>
        <w:jc w:val="both"/>
        <w:rPr>
          <w:rFonts w:ascii="Tahoma" w:hAnsi="Tahoma" w:cs="Tahoma"/>
        </w:rPr>
      </w:pPr>
    </w:p>
    <w:p w14:paraId="6EDDB9D9" w14:textId="77777777" w:rsidR="00044673" w:rsidRPr="00844C3C" w:rsidRDefault="00044673" w:rsidP="00221E8E">
      <w:pPr>
        <w:keepNext/>
        <w:keepLines/>
        <w:jc w:val="both"/>
        <w:rPr>
          <w:rFonts w:ascii="Tahoma" w:hAnsi="Tahoma" w:cs="Tahoma"/>
        </w:rPr>
      </w:pPr>
      <w:r w:rsidRPr="00844C3C">
        <w:rPr>
          <w:rFonts w:ascii="Tahoma" w:hAnsi="Tahoma" w:cs="Tahoma"/>
        </w:rPr>
        <w:t xml:space="preserve">Naročnik bo kot ustrezne reference za Sklop št. 3: Tekočina </w:t>
      </w:r>
      <w:proofErr w:type="spellStart"/>
      <w:r w:rsidRPr="00844C3C">
        <w:rPr>
          <w:rFonts w:ascii="Tahoma" w:hAnsi="Tahoma" w:cs="Tahoma"/>
        </w:rPr>
        <w:t>AbBlue</w:t>
      </w:r>
      <w:proofErr w:type="spellEnd"/>
      <w:r w:rsidRPr="00844C3C">
        <w:rPr>
          <w:rFonts w:ascii="Tahoma" w:hAnsi="Tahoma" w:cs="Tahoma"/>
        </w:rPr>
        <w:t xml:space="preserve">, štel reference, ki bodo izkazovale dobavo izključno tekočine </w:t>
      </w:r>
      <w:proofErr w:type="spellStart"/>
      <w:r w:rsidRPr="00844C3C">
        <w:rPr>
          <w:rFonts w:ascii="Tahoma" w:hAnsi="Tahoma" w:cs="Tahoma"/>
        </w:rPr>
        <w:t>AdBlue</w:t>
      </w:r>
      <w:proofErr w:type="spellEnd"/>
      <w:r w:rsidRPr="00844C3C">
        <w:rPr>
          <w:rFonts w:ascii="Tahoma" w:hAnsi="Tahoma" w:cs="Tahoma"/>
        </w:rPr>
        <w:t xml:space="preserve">. Reference potrdi dejanski naročnik - končni kupec blaga, navedenega na referenci.  </w:t>
      </w:r>
    </w:p>
    <w:p w14:paraId="4B6641C0" w14:textId="6D55A0D9" w:rsidR="00044673" w:rsidRPr="00844C3C" w:rsidRDefault="00044673" w:rsidP="00221E8E">
      <w:pPr>
        <w:keepNext/>
        <w:keepLines/>
        <w:jc w:val="both"/>
        <w:rPr>
          <w:rFonts w:ascii="Tahoma" w:hAnsi="Tahoma" w:cs="Tahoma"/>
        </w:rPr>
      </w:pPr>
    </w:p>
    <w:p w14:paraId="0229F4A8" w14:textId="2DEBCC31" w:rsidR="004C0D76" w:rsidRPr="00844C3C" w:rsidRDefault="004C0D76" w:rsidP="00221E8E">
      <w:pPr>
        <w:keepNext/>
        <w:keepLines/>
        <w:jc w:val="both"/>
        <w:rPr>
          <w:rFonts w:ascii="Tahoma" w:hAnsi="Tahoma" w:cs="Tahoma"/>
          <w:bCs/>
        </w:rPr>
      </w:pPr>
      <w:r w:rsidRPr="00844C3C">
        <w:rPr>
          <w:rFonts w:ascii="Tahoma" w:hAnsi="Tahoma" w:cs="Tahoma"/>
          <w:bCs/>
        </w:rPr>
        <w:t xml:space="preserve">Gospodarski subjekt, ki oddaja ponudbo za več sklopov javnega naročila, lahko referenčne zahteve za posamezni sklop izkaže s predloženimi referencami od istega naročnika – izdajatelja reference, pri čemer mora biti referenca izdana za vsak sklop posebej. Iz referenčnega potrdila mora biti razvidno za kateri sklop se referenčno potrdilo nanaša. </w:t>
      </w:r>
    </w:p>
    <w:p w14:paraId="261C48FD" w14:textId="2043C536" w:rsidR="004F4669" w:rsidRPr="00844C3C" w:rsidRDefault="004F4669" w:rsidP="00221E8E">
      <w:pPr>
        <w:keepNext/>
        <w:keepLines/>
        <w:jc w:val="both"/>
        <w:rPr>
          <w:rFonts w:ascii="Tahoma" w:hAnsi="Tahoma" w:cs="Tahoma"/>
        </w:rPr>
      </w:pPr>
    </w:p>
    <w:p w14:paraId="79A04142" w14:textId="1D8E235B" w:rsidR="00A601CD" w:rsidRPr="00844C3C" w:rsidRDefault="00771275" w:rsidP="00221E8E">
      <w:pPr>
        <w:keepNext/>
        <w:keepLines/>
        <w:jc w:val="both"/>
        <w:rPr>
          <w:rFonts w:ascii="Tahoma" w:hAnsi="Tahoma" w:cs="Tahoma"/>
        </w:rPr>
      </w:pPr>
      <w:r w:rsidRPr="00844C3C">
        <w:rPr>
          <w:rFonts w:ascii="Tahoma" w:hAnsi="Tahoma" w:cs="Tahoma"/>
        </w:rPr>
        <w:lastRenderedPageBreak/>
        <w:t>Gospodarski subjekt,</w:t>
      </w:r>
      <w:r w:rsidRPr="00844C3C">
        <w:rPr>
          <w:rFonts w:ascii="Tahoma" w:hAnsi="Tahoma" w:cs="Tahoma"/>
          <w:bCs/>
        </w:rPr>
        <w:t xml:space="preserve"> ki oddaja ponudbo za </w:t>
      </w:r>
      <w:r w:rsidRPr="00844C3C">
        <w:rPr>
          <w:rFonts w:ascii="Tahoma" w:hAnsi="Tahoma" w:cs="Tahoma"/>
        </w:rPr>
        <w:t>Sklop št. 1: Motorna olja in za Sklop št. 2:</w:t>
      </w:r>
      <w:r w:rsidR="004C0D76" w:rsidRPr="00844C3C">
        <w:rPr>
          <w:rFonts w:ascii="Tahoma" w:hAnsi="Tahoma" w:cs="Tahoma"/>
        </w:rPr>
        <w:t xml:space="preserve"> Ostala olja, </w:t>
      </w:r>
      <w:r w:rsidR="00FA0F81" w:rsidRPr="00844C3C">
        <w:rPr>
          <w:rFonts w:ascii="Tahoma" w:hAnsi="Tahoma" w:cs="Tahoma"/>
        </w:rPr>
        <w:t xml:space="preserve">lahko </w:t>
      </w:r>
      <w:r w:rsidR="00357882" w:rsidRPr="00844C3C">
        <w:rPr>
          <w:rFonts w:ascii="Tahoma" w:hAnsi="Tahoma" w:cs="Tahoma"/>
        </w:rPr>
        <w:t xml:space="preserve">s predložitvijo referenc za </w:t>
      </w:r>
      <w:r w:rsidR="00044673" w:rsidRPr="00844C3C">
        <w:rPr>
          <w:rFonts w:ascii="Tahoma" w:hAnsi="Tahoma" w:cs="Tahoma"/>
        </w:rPr>
        <w:t xml:space="preserve">dobavo katerihkoli olj/maziv/masti oziroma blaga, ki se po namenu uporablja za mazanje sestavnih delov tovornega vozila/avtobusa/delovnega stroja ali njegovega motorja, </w:t>
      </w:r>
      <w:r w:rsidR="00D37966" w:rsidRPr="00844C3C">
        <w:rPr>
          <w:rFonts w:ascii="Tahoma" w:hAnsi="Tahoma" w:cs="Tahoma"/>
        </w:rPr>
        <w:t xml:space="preserve">kumulativno </w:t>
      </w:r>
      <w:r w:rsidR="00FA0F81" w:rsidRPr="00844C3C">
        <w:rPr>
          <w:rFonts w:ascii="Tahoma" w:hAnsi="Tahoma" w:cs="Tahoma"/>
        </w:rPr>
        <w:t xml:space="preserve">izpolni </w:t>
      </w:r>
      <w:r w:rsidR="00D37966" w:rsidRPr="00844C3C">
        <w:rPr>
          <w:rFonts w:ascii="Tahoma" w:hAnsi="Tahoma" w:cs="Tahoma"/>
        </w:rPr>
        <w:t xml:space="preserve">referenčni pogoj za oba </w:t>
      </w:r>
      <w:r w:rsidR="00044673" w:rsidRPr="00844C3C">
        <w:rPr>
          <w:rFonts w:ascii="Tahoma" w:hAnsi="Tahoma" w:cs="Tahoma"/>
        </w:rPr>
        <w:t xml:space="preserve">navedena </w:t>
      </w:r>
      <w:r w:rsidR="00D37966" w:rsidRPr="00844C3C">
        <w:rPr>
          <w:rFonts w:ascii="Tahoma" w:hAnsi="Tahoma" w:cs="Tahoma"/>
        </w:rPr>
        <w:t>sklopa skupaj</w:t>
      </w:r>
      <w:r w:rsidR="00044673" w:rsidRPr="00844C3C">
        <w:rPr>
          <w:rFonts w:ascii="Tahoma" w:hAnsi="Tahoma" w:cs="Tahoma"/>
        </w:rPr>
        <w:t xml:space="preserve">. </w:t>
      </w:r>
      <w:r w:rsidR="00A601CD" w:rsidRPr="00844C3C">
        <w:rPr>
          <w:rFonts w:ascii="Tahoma" w:hAnsi="Tahoma" w:cs="Tahoma"/>
          <w:bCs/>
        </w:rPr>
        <w:t xml:space="preserve">Navedeno pomeni, da </w:t>
      </w:r>
      <w:r w:rsidR="00FA0F81" w:rsidRPr="00844C3C">
        <w:rPr>
          <w:rFonts w:ascii="Tahoma" w:hAnsi="Tahoma" w:cs="Tahoma"/>
          <w:bCs/>
        </w:rPr>
        <w:t>gospodarski subjekt</w:t>
      </w:r>
      <w:r w:rsidR="00A601CD" w:rsidRPr="00844C3C">
        <w:rPr>
          <w:rFonts w:ascii="Tahoma" w:hAnsi="Tahoma" w:cs="Tahoma"/>
          <w:bCs/>
        </w:rPr>
        <w:t xml:space="preserve"> z npr. potrjeno referenco enega naročnika za </w:t>
      </w:r>
      <w:r w:rsidR="00FA0F81" w:rsidRPr="00844C3C">
        <w:rPr>
          <w:rFonts w:ascii="Tahoma" w:hAnsi="Tahoma" w:cs="Tahoma"/>
        </w:rPr>
        <w:t xml:space="preserve">dobavo katerihkoli olj/maziv/masti </w:t>
      </w:r>
      <w:r w:rsidR="00D37966" w:rsidRPr="00844C3C">
        <w:rPr>
          <w:rFonts w:ascii="Tahoma" w:hAnsi="Tahoma" w:cs="Tahoma"/>
        </w:rPr>
        <w:t xml:space="preserve">oziroma </w:t>
      </w:r>
      <w:r w:rsidR="00FA0F81" w:rsidRPr="00844C3C">
        <w:rPr>
          <w:rFonts w:ascii="Tahoma" w:hAnsi="Tahoma" w:cs="Tahoma"/>
        </w:rPr>
        <w:t>blaga, ki se po namenu uporablja za mazanje sestavnih delov tovornega vozila/avtobusa/delovnega stroja ali njegovega motorja)</w:t>
      </w:r>
      <w:r w:rsidR="00FA0F81" w:rsidRPr="00844C3C">
        <w:rPr>
          <w:rFonts w:ascii="Tahoma" w:hAnsi="Tahoma" w:cs="Tahoma"/>
          <w:bCs/>
        </w:rPr>
        <w:t xml:space="preserve"> </w:t>
      </w:r>
      <w:r w:rsidR="00A601CD" w:rsidRPr="00844C3C">
        <w:rPr>
          <w:rFonts w:ascii="Tahoma" w:hAnsi="Tahoma" w:cs="Tahoma"/>
          <w:bCs/>
        </w:rPr>
        <w:t xml:space="preserve">v </w:t>
      </w:r>
      <w:r w:rsidR="00FA0F81" w:rsidRPr="00844C3C">
        <w:rPr>
          <w:rFonts w:ascii="Tahoma" w:hAnsi="Tahoma" w:cs="Tahoma"/>
          <w:bCs/>
        </w:rPr>
        <w:t xml:space="preserve">vrednosti teh dobav </w:t>
      </w:r>
      <w:r w:rsidR="00D37966" w:rsidRPr="00844C3C">
        <w:rPr>
          <w:rFonts w:ascii="Tahoma" w:hAnsi="Tahoma" w:cs="Tahoma"/>
          <w:bCs/>
        </w:rPr>
        <w:t xml:space="preserve">v višini </w:t>
      </w:r>
      <w:r w:rsidR="00044673" w:rsidRPr="00844C3C">
        <w:rPr>
          <w:rFonts w:ascii="Tahoma" w:hAnsi="Tahoma" w:cs="Tahoma"/>
          <w:bCs/>
        </w:rPr>
        <w:t xml:space="preserve">najmanj </w:t>
      </w:r>
      <w:r w:rsidR="00FA0F81" w:rsidRPr="00844C3C">
        <w:rPr>
          <w:rFonts w:ascii="Tahoma" w:hAnsi="Tahoma" w:cs="Tahoma"/>
          <w:bCs/>
        </w:rPr>
        <w:t>50.000,00 EUR</w:t>
      </w:r>
      <w:r w:rsidR="00FA0F81" w:rsidRPr="00844C3C">
        <w:rPr>
          <w:rFonts w:ascii="Tahoma" w:hAnsi="Tahoma" w:cs="Tahoma"/>
        </w:rPr>
        <w:t xml:space="preserve"> (v zadnjih treh letih (3) pred datumom, določenim za predložitev ponudb)</w:t>
      </w:r>
      <w:r w:rsidR="00A601CD" w:rsidRPr="00844C3C">
        <w:rPr>
          <w:rFonts w:ascii="Tahoma" w:hAnsi="Tahoma" w:cs="Tahoma"/>
          <w:bCs/>
        </w:rPr>
        <w:t xml:space="preserve">, </w:t>
      </w:r>
      <w:r w:rsidR="00044673" w:rsidRPr="00844C3C">
        <w:rPr>
          <w:rFonts w:ascii="Tahoma" w:hAnsi="Tahoma" w:cs="Tahoma"/>
          <w:bCs/>
        </w:rPr>
        <w:t xml:space="preserve">hkrati </w:t>
      </w:r>
      <w:r w:rsidR="00A601CD" w:rsidRPr="00844C3C">
        <w:rPr>
          <w:rFonts w:ascii="Tahoma" w:hAnsi="Tahoma" w:cs="Tahoma"/>
          <w:bCs/>
        </w:rPr>
        <w:t xml:space="preserve">izpolni referenčni pogoj </w:t>
      </w:r>
      <w:r w:rsidR="00D37966" w:rsidRPr="00844C3C">
        <w:rPr>
          <w:rFonts w:ascii="Tahoma" w:hAnsi="Tahoma" w:cs="Tahoma"/>
          <w:bCs/>
        </w:rPr>
        <w:t xml:space="preserve">za oba sklopa skupaj (za </w:t>
      </w:r>
      <w:r w:rsidR="00FA0F81" w:rsidRPr="00844C3C">
        <w:rPr>
          <w:rFonts w:ascii="Tahoma" w:hAnsi="Tahoma" w:cs="Tahoma"/>
        </w:rPr>
        <w:t>Sklop št. 1: Motorna olja in za Sklop št. 2: Ostala olja</w:t>
      </w:r>
      <w:r w:rsidR="00D37966" w:rsidRPr="00844C3C">
        <w:rPr>
          <w:rFonts w:ascii="Tahoma" w:hAnsi="Tahoma" w:cs="Tahoma"/>
        </w:rPr>
        <w:t>)</w:t>
      </w:r>
      <w:r w:rsidR="00FA0F81" w:rsidRPr="00844C3C">
        <w:rPr>
          <w:rFonts w:ascii="Tahoma" w:hAnsi="Tahoma" w:cs="Tahoma"/>
        </w:rPr>
        <w:t>.</w:t>
      </w:r>
    </w:p>
    <w:p w14:paraId="4C88BCAA" w14:textId="21997F4B" w:rsidR="00044673" w:rsidRPr="00844C3C" w:rsidRDefault="00044673" w:rsidP="00221E8E">
      <w:pPr>
        <w:keepNext/>
        <w:keepLines/>
        <w:jc w:val="both"/>
        <w:rPr>
          <w:rFonts w:ascii="Tahoma" w:hAnsi="Tahoma" w:cs="Tahoma"/>
          <w:bCs/>
          <w:szCs w:val="22"/>
        </w:rPr>
      </w:pPr>
    </w:p>
    <w:p w14:paraId="267354F3" w14:textId="77777777" w:rsidR="00DC7D27" w:rsidRPr="00844C3C" w:rsidRDefault="00DC7D27" w:rsidP="00221E8E">
      <w:pPr>
        <w:keepNext/>
        <w:keepLines/>
        <w:jc w:val="both"/>
        <w:rPr>
          <w:rFonts w:ascii="Tahoma" w:hAnsi="Tahoma" w:cs="Tahoma"/>
          <w:b/>
        </w:rPr>
      </w:pPr>
      <w:r w:rsidRPr="00844C3C">
        <w:rPr>
          <w:rFonts w:ascii="Tahoma" w:hAnsi="Tahoma" w:cs="Tahoma"/>
          <w:b/>
        </w:rPr>
        <w:t>DOKAZILA:</w:t>
      </w:r>
    </w:p>
    <w:p w14:paraId="318EBDC7" w14:textId="77777777" w:rsidR="00DC7D27" w:rsidRPr="00844C3C" w:rsidRDefault="00DC7D27" w:rsidP="00221E8E">
      <w:pPr>
        <w:keepNext/>
        <w:keepLines/>
        <w:jc w:val="both"/>
        <w:rPr>
          <w:rFonts w:ascii="Tahoma" w:hAnsi="Tahoma" w:cs="Tahoma"/>
        </w:rPr>
      </w:pPr>
      <w:r w:rsidRPr="00844C3C">
        <w:rPr>
          <w:rFonts w:ascii="Tahoma" w:hAnsi="Tahoma" w:cs="Tahoma"/>
        </w:rPr>
        <w:t xml:space="preserve">Gospodarski subjekt izkaže izpolnjevanje teh pogojev s predložitvijo ESPD obrazca </w:t>
      </w:r>
      <w:r w:rsidRPr="00844C3C">
        <w:rPr>
          <w:rFonts w:ascii="Tahoma" w:hAnsi="Tahoma" w:cs="Tahoma"/>
          <w:bCs/>
        </w:rPr>
        <w:t>(</w:t>
      </w:r>
      <w:r w:rsidRPr="00844C3C">
        <w:rPr>
          <w:rFonts w:ascii="Tahoma" w:hAnsi="Tahoma" w:cs="Tahoma"/>
          <w:bCs/>
          <w:i/>
        </w:rPr>
        <w:t>v »Del IV: Pogoji za sodelovanje, ɑ: Skupna navedba za vse pogoje za sodelovanje«</w:t>
      </w:r>
      <w:r w:rsidRPr="00844C3C">
        <w:rPr>
          <w:rFonts w:ascii="Tahoma" w:hAnsi="Tahoma" w:cs="Tahoma"/>
          <w:bCs/>
        </w:rPr>
        <w:t>)</w:t>
      </w:r>
      <w:r w:rsidRPr="00844C3C">
        <w:rPr>
          <w:rFonts w:ascii="Tahoma" w:hAnsi="Tahoma" w:cs="Tahoma"/>
        </w:rPr>
        <w:t xml:space="preserve"> in s predložitvijo izpolnjenega in podpisanega </w:t>
      </w:r>
      <w:r w:rsidRPr="00844C3C">
        <w:rPr>
          <w:rFonts w:ascii="Tahoma" w:hAnsi="Tahoma" w:cs="Tahoma"/>
          <w:bCs/>
          <w:szCs w:val="22"/>
        </w:rPr>
        <w:t>obrazca »Potrditev referenc s strani posameznih naročnikov« (Priloga 5).</w:t>
      </w:r>
      <w:r w:rsidRPr="00844C3C">
        <w:rPr>
          <w:rFonts w:ascii="Tahoma" w:hAnsi="Tahoma" w:cs="Tahoma"/>
        </w:rPr>
        <w:t xml:space="preserve"> </w:t>
      </w:r>
    </w:p>
    <w:p w14:paraId="4C134A6B" w14:textId="77777777" w:rsidR="00DC7D27" w:rsidRPr="00844C3C" w:rsidRDefault="00DC7D27" w:rsidP="00221E8E">
      <w:pPr>
        <w:keepNext/>
        <w:keepLines/>
        <w:jc w:val="both"/>
        <w:rPr>
          <w:rFonts w:ascii="Tahoma" w:hAnsi="Tahoma" w:cs="Tahoma"/>
        </w:rPr>
      </w:pPr>
    </w:p>
    <w:p w14:paraId="1B1ABD85" w14:textId="3E2E5BF5" w:rsidR="00DC7D27" w:rsidRPr="00844C3C" w:rsidRDefault="00DC7D27" w:rsidP="00221E8E">
      <w:pPr>
        <w:keepNext/>
        <w:keepLines/>
        <w:jc w:val="both"/>
        <w:rPr>
          <w:rFonts w:ascii="Tahoma" w:hAnsi="Tahoma" w:cs="Tahoma"/>
          <w:bCs/>
          <w:szCs w:val="22"/>
        </w:rPr>
      </w:pPr>
      <w:r w:rsidRPr="00844C3C">
        <w:rPr>
          <w:rFonts w:ascii="Tahoma" w:hAnsi="Tahoma" w:cs="Tahoma"/>
          <w:bCs/>
          <w:szCs w:val="22"/>
        </w:rPr>
        <w:t>Tehnično sposobnost</w:t>
      </w:r>
      <w:r w:rsidR="00B25D5B" w:rsidRPr="00844C3C">
        <w:rPr>
          <w:rFonts w:ascii="Tahoma" w:hAnsi="Tahoma" w:cs="Tahoma"/>
          <w:bCs/>
          <w:szCs w:val="22"/>
        </w:rPr>
        <w:t xml:space="preserve"> (referenčne zahteve)</w:t>
      </w:r>
      <w:r w:rsidRPr="00844C3C">
        <w:rPr>
          <w:rFonts w:ascii="Tahoma" w:hAnsi="Tahoma" w:cs="Tahoma"/>
          <w:bCs/>
          <w:szCs w:val="22"/>
        </w:rPr>
        <w:t xml:space="preserve"> lahko </w:t>
      </w:r>
      <w:r w:rsidR="00B25D5B" w:rsidRPr="00844C3C">
        <w:rPr>
          <w:rFonts w:ascii="Tahoma" w:hAnsi="Tahoma" w:cs="Tahoma"/>
          <w:bCs/>
          <w:szCs w:val="22"/>
        </w:rPr>
        <w:t>gospodarski subjekt</w:t>
      </w:r>
      <w:r w:rsidRPr="00844C3C">
        <w:rPr>
          <w:rFonts w:ascii="Tahoma" w:hAnsi="Tahoma" w:cs="Tahoma"/>
          <w:bCs/>
          <w:szCs w:val="22"/>
        </w:rPr>
        <w:t xml:space="preserve"> izpolni samostojno, kot skupina ponudnikov (partnerji) v primeru skupne ponudbe ali s podizvajalci oziroma s subjektom, katerega zmogljivost bo ponudnik uporabil, </w:t>
      </w:r>
      <w:r w:rsidRPr="00844C3C">
        <w:rPr>
          <w:rFonts w:ascii="Tahoma" w:hAnsi="Tahoma" w:cs="Tahoma"/>
          <w:bCs/>
          <w:szCs w:val="22"/>
          <w:u w:val="single"/>
        </w:rPr>
        <w:t>vendar bo moral ta subjekt (s katerim se izkazuje pogoje oziroma</w:t>
      </w:r>
      <w:r w:rsidR="00B25D5B" w:rsidRPr="00844C3C">
        <w:rPr>
          <w:rFonts w:ascii="Tahoma" w:hAnsi="Tahoma" w:cs="Tahoma"/>
          <w:bCs/>
          <w:szCs w:val="22"/>
          <w:u w:val="single"/>
        </w:rPr>
        <w:t xml:space="preserve"> sposobnost) predmetne </w:t>
      </w:r>
      <w:r w:rsidRPr="00844C3C">
        <w:rPr>
          <w:rFonts w:ascii="Tahoma" w:hAnsi="Tahoma" w:cs="Tahoma"/>
          <w:bCs/>
          <w:szCs w:val="22"/>
          <w:u w:val="single"/>
        </w:rPr>
        <w:t xml:space="preserve">dobave blaga javnega naročila tudi izvesti. </w:t>
      </w:r>
    </w:p>
    <w:p w14:paraId="7A540C14" w14:textId="61BA4C45" w:rsidR="00411F72" w:rsidRPr="00844C3C" w:rsidRDefault="00411F72" w:rsidP="00221E8E">
      <w:pPr>
        <w:keepNext/>
        <w:keepLines/>
        <w:jc w:val="both"/>
        <w:rPr>
          <w:rFonts w:ascii="Tahoma" w:hAnsi="Tahoma" w:cs="Tahoma"/>
          <w:bCs/>
        </w:rPr>
      </w:pPr>
    </w:p>
    <w:p w14:paraId="4A7560CB" w14:textId="341D1575" w:rsidR="00411F72" w:rsidRPr="00844C3C" w:rsidRDefault="00411F72" w:rsidP="00221E8E">
      <w:pPr>
        <w:keepNext/>
        <w:keepLines/>
        <w:jc w:val="both"/>
        <w:rPr>
          <w:rFonts w:ascii="Tahoma" w:hAnsi="Tahoma" w:cs="Tahoma"/>
          <w:bCs/>
        </w:rPr>
      </w:pPr>
      <w:r w:rsidRPr="00844C3C">
        <w:rPr>
          <w:rFonts w:ascii="Tahoma" w:hAnsi="Tahoma" w:cs="Tahoma"/>
          <w:b/>
          <w:bCs/>
        </w:rPr>
        <w:t>OPOMBA:</w:t>
      </w:r>
      <w:r w:rsidRPr="00844C3C">
        <w:rPr>
          <w:rFonts w:ascii="Tahoma" w:hAnsi="Tahoma" w:cs="Tahoma"/>
          <w:bCs/>
        </w:rPr>
        <w:t xml:space="preserve"> </w:t>
      </w:r>
    </w:p>
    <w:p w14:paraId="2C7DB41F" w14:textId="6416426E" w:rsidR="00745E16" w:rsidRPr="00844C3C" w:rsidRDefault="00745E16" w:rsidP="00221E8E">
      <w:pPr>
        <w:keepNext/>
        <w:keepLines/>
        <w:tabs>
          <w:tab w:val="left" w:pos="284"/>
        </w:tabs>
        <w:jc w:val="both"/>
        <w:rPr>
          <w:rFonts w:ascii="Tahoma" w:hAnsi="Tahoma" w:cs="Tahoma"/>
        </w:rPr>
      </w:pPr>
    </w:p>
    <w:p w14:paraId="2262787D" w14:textId="535242F0" w:rsidR="00181978" w:rsidRPr="00844C3C" w:rsidRDefault="00181978" w:rsidP="00221E8E">
      <w:pPr>
        <w:keepNext/>
        <w:keepLines/>
        <w:jc w:val="both"/>
        <w:rPr>
          <w:rFonts w:ascii="Tahoma" w:hAnsi="Tahoma" w:cs="Tahoma"/>
        </w:rPr>
      </w:pPr>
      <w:r w:rsidRPr="00844C3C">
        <w:rPr>
          <w:rFonts w:ascii="Tahoma" w:hAnsi="Tahoma" w:cs="Tahoma"/>
        </w:rPr>
        <w:t>Za reference, katerih referenčni naročnik je JAVNO PODJETJE VODOVOD KANALIZACIJA SNAGA d.o.o., JAVNO PODJETJE ENERGETIKA LJUBLJANA d.o.o., JAVNO PODJETJE LJUBLJANSKI POTNIŠKI PROMET, d.o.o ali Javno podjetje Ljubljanska parkirišča in tržnice d.o.o., ni potrebno</w:t>
      </w:r>
      <w:r w:rsidR="00800AF7" w:rsidRPr="00844C3C">
        <w:rPr>
          <w:rFonts w:ascii="Tahoma" w:hAnsi="Tahoma" w:cs="Tahoma"/>
        </w:rPr>
        <w:t xml:space="preserve"> predložiti potrjene</w:t>
      </w:r>
      <w:r w:rsidR="00DD5604" w:rsidRPr="00844C3C">
        <w:rPr>
          <w:rFonts w:ascii="Tahoma" w:hAnsi="Tahoma" w:cs="Tahoma"/>
        </w:rPr>
        <w:t xml:space="preserve"> (podpisana in žigosana s strani referenčnega naročnika)</w:t>
      </w:r>
      <w:r w:rsidR="00800AF7" w:rsidRPr="00844C3C">
        <w:rPr>
          <w:rFonts w:ascii="Tahoma" w:hAnsi="Tahoma" w:cs="Tahoma"/>
        </w:rPr>
        <w:t xml:space="preserve"> Priloge 5</w:t>
      </w:r>
      <w:r w:rsidRPr="00844C3C">
        <w:rPr>
          <w:rFonts w:ascii="Tahoma" w:hAnsi="Tahoma" w:cs="Tahoma"/>
        </w:rPr>
        <w:t xml:space="preserve"> </w:t>
      </w:r>
      <w:r w:rsidRPr="00844C3C">
        <w:rPr>
          <w:rFonts w:ascii="Tahoma" w:hAnsi="Tahoma" w:cs="Tahoma"/>
          <w:color w:val="000000" w:themeColor="text1"/>
        </w:rPr>
        <w:t>(mora pa biti priloga izpolnjena v delu, ki se nanaša na predstavitev/opis reference).</w:t>
      </w:r>
    </w:p>
    <w:p w14:paraId="00A79EA1" w14:textId="3BFC4E44" w:rsidR="00AE039A" w:rsidRPr="00844C3C" w:rsidRDefault="00AE039A" w:rsidP="00221E8E">
      <w:pPr>
        <w:keepNext/>
        <w:keepLines/>
        <w:autoSpaceDE w:val="0"/>
        <w:autoSpaceDN w:val="0"/>
        <w:adjustRightInd w:val="0"/>
        <w:jc w:val="both"/>
        <w:rPr>
          <w:rFonts w:ascii="Tahoma" w:hAnsi="Tahoma" w:cs="Tahoma"/>
          <w:color w:val="000000"/>
        </w:rPr>
      </w:pPr>
    </w:p>
    <w:p w14:paraId="5D1F55D2" w14:textId="77777777" w:rsidR="00411F72" w:rsidRPr="00844C3C" w:rsidRDefault="00411F72" w:rsidP="00221E8E">
      <w:pPr>
        <w:keepNext/>
        <w:keepLines/>
        <w:jc w:val="both"/>
        <w:rPr>
          <w:rFonts w:ascii="Tahoma" w:hAnsi="Tahoma" w:cs="Tahoma"/>
        </w:rPr>
      </w:pPr>
      <w:r w:rsidRPr="00844C3C">
        <w:rPr>
          <w:rFonts w:ascii="Tahoma" w:hAnsi="Tahoma" w:cs="Tahoma"/>
        </w:rPr>
        <w:t xml:space="preserve">Naročnik je upravičen pred sprejemom odločitve o izbiri opraviti poizvedbe o navedenih referencah. Če navedene reference ne izkazujejo resničnega stanja, jih naročnik ne bo upošteval. </w:t>
      </w:r>
    </w:p>
    <w:p w14:paraId="07615075" w14:textId="0A7C8F58" w:rsidR="00411F72" w:rsidRPr="00844C3C" w:rsidRDefault="00411F72" w:rsidP="00221E8E">
      <w:pPr>
        <w:keepNext/>
        <w:keepLines/>
        <w:autoSpaceDE w:val="0"/>
        <w:autoSpaceDN w:val="0"/>
        <w:adjustRightInd w:val="0"/>
        <w:jc w:val="both"/>
        <w:rPr>
          <w:rFonts w:ascii="Tahoma" w:hAnsi="Tahoma" w:cs="Tahoma"/>
          <w:color w:val="000000"/>
        </w:rPr>
      </w:pPr>
    </w:p>
    <w:p w14:paraId="397D44C1" w14:textId="77777777" w:rsidR="004F741F" w:rsidRPr="00844C3C" w:rsidRDefault="004F741F" w:rsidP="00221E8E">
      <w:pPr>
        <w:keepNext/>
        <w:keepLines/>
        <w:numPr>
          <w:ilvl w:val="1"/>
          <w:numId w:val="2"/>
        </w:numPr>
        <w:jc w:val="both"/>
        <w:rPr>
          <w:rFonts w:ascii="Tahoma" w:hAnsi="Tahoma" w:cs="Tahoma"/>
          <w:b/>
        </w:rPr>
      </w:pPr>
      <w:r w:rsidRPr="00844C3C">
        <w:rPr>
          <w:rFonts w:ascii="Tahoma" w:hAnsi="Tahoma" w:cs="Tahoma"/>
          <w:b/>
        </w:rPr>
        <w:t>Ostale zahteve in pogoji naročnika</w:t>
      </w:r>
    </w:p>
    <w:p w14:paraId="15C377C9" w14:textId="77777777" w:rsidR="004F741F" w:rsidRPr="00844C3C" w:rsidRDefault="004F741F" w:rsidP="00221E8E">
      <w:pPr>
        <w:keepNext/>
        <w:keepLines/>
        <w:jc w:val="both"/>
        <w:rPr>
          <w:rFonts w:ascii="Tahoma" w:hAnsi="Tahoma" w:cs="Tahoma"/>
        </w:rPr>
      </w:pPr>
    </w:p>
    <w:p w14:paraId="06D70688" w14:textId="77777777" w:rsidR="00263314" w:rsidRPr="00844C3C" w:rsidRDefault="00263314" w:rsidP="00221E8E">
      <w:pPr>
        <w:keepNext/>
        <w:keepLines/>
        <w:tabs>
          <w:tab w:val="left" w:pos="-1560"/>
        </w:tabs>
        <w:jc w:val="both"/>
        <w:rPr>
          <w:rFonts w:ascii="Tahoma" w:hAnsi="Tahoma" w:cs="Tahoma"/>
        </w:rPr>
      </w:pPr>
      <w:r w:rsidRPr="00844C3C">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844C3C">
        <w:rPr>
          <w:rFonts w:ascii="Tahoma" w:hAnsi="Tahoma" w:cs="Tahoma"/>
        </w:rPr>
        <w:t>ZIntPK</w:t>
      </w:r>
      <w:proofErr w:type="spellEnd"/>
      <w:r w:rsidRPr="00844C3C">
        <w:rPr>
          <w:rFonts w:ascii="Tahoma" w:hAnsi="Tahoma" w:cs="Tahoma"/>
        </w:rPr>
        <w:t>), naročniki ne smejo sodelovati.</w:t>
      </w:r>
    </w:p>
    <w:p w14:paraId="02223ED7" w14:textId="77777777" w:rsidR="00263314" w:rsidRPr="00844C3C" w:rsidRDefault="00263314" w:rsidP="00221E8E">
      <w:pPr>
        <w:keepNext/>
        <w:keepLines/>
        <w:jc w:val="both"/>
        <w:rPr>
          <w:rFonts w:ascii="Tahoma" w:hAnsi="Tahoma" w:cs="Tahoma"/>
        </w:rPr>
      </w:pPr>
    </w:p>
    <w:p w14:paraId="76D170C1" w14:textId="12608E12" w:rsidR="00263314" w:rsidRPr="00844C3C" w:rsidRDefault="00263314" w:rsidP="00221E8E">
      <w:pPr>
        <w:keepNext/>
        <w:keepLines/>
        <w:tabs>
          <w:tab w:val="left" w:pos="284"/>
        </w:tabs>
        <w:jc w:val="both"/>
        <w:rPr>
          <w:rFonts w:ascii="Tahoma" w:hAnsi="Tahoma" w:cs="Tahoma"/>
        </w:rPr>
      </w:pPr>
      <w:r w:rsidRPr="00844C3C">
        <w:rPr>
          <w:rFonts w:ascii="Tahoma" w:hAnsi="Tahoma" w:cs="Tahoma"/>
        </w:rPr>
        <w:t xml:space="preserve">Gospodarski subjekti </w:t>
      </w:r>
      <w:r w:rsidR="007A5EF9">
        <w:rPr>
          <w:rFonts w:ascii="Tahoma" w:hAnsi="Tahoma" w:cs="Tahoma"/>
        </w:rPr>
        <w:t>(ki bodo izbrani za izvedbo naročila) bodo morali</w:t>
      </w:r>
      <w:r w:rsidRPr="00844C3C">
        <w:rPr>
          <w:rFonts w:ascii="Tahoma" w:hAnsi="Tahoma" w:cs="Tahoma"/>
        </w:rPr>
        <w:t xml:space="preserve"> v skladu s šestim odstavkom 14. člena </w:t>
      </w:r>
      <w:proofErr w:type="spellStart"/>
      <w:r w:rsidRPr="00844C3C">
        <w:rPr>
          <w:rFonts w:ascii="Tahoma" w:hAnsi="Tahoma" w:cs="Tahoma"/>
        </w:rPr>
        <w:t>ZIntPK</w:t>
      </w:r>
      <w:proofErr w:type="spellEnd"/>
      <w:r w:rsidRPr="00844C3C">
        <w:rPr>
          <w:rFonts w:ascii="Tahoma" w:hAnsi="Tahoma" w:cs="Tahoma"/>
        </w:rPr>
        <w:t xml:space="preserve">, zaradi zagotovitve transparentnosti posla in preprečitve korupcijskih tveganj, predložiti </w:t>
      </w:r>
      <w:r w:rsidR="007A5EF9">
        <w:rPr>
          <w:rFonts w:ascii="Tahoma" w:hAnsi="Tahoma" w:cs="Tahoma"/>
        </w:rPr>
        <w:t xml:space="preserve">naročniku </w:t>
      </w:r>
      <w:r w:rsidRPr="00844C3C">
        <w:rPr>
          <w:rFonts w:ascii="Tahoma" w:hAnsi="Tahoma" w:cs="Tahoma"/>
        </w:rPr>
        <w:t>izpolnjeno izjavo s podatki o udeležbi fizičnih in pravnih oseb v lastništvu ponudnika, vključno z udeležbo tihih družbenikov, ter o gospodarskih subjektih, za katere se glede na določbe zakona, ki ureja gospodarske družbe, šteje, da so povezane družbe s ponudnikom.</w:t>
      </w:r>
    </w:p>
    <w:p w14:paraId="26ABED12" w14:textId="4C8B0559" w:rsidR="007A5EF9" w:rsidRPr="00844C3C" w:rsidRDefault="007A5EF9" w:rsidP="00221E8E">
      <w:pPr>
        <w:keepNext/>
        <w:keepLines/>
        <w:tabs>
          <w:tab w:val="left" w:pos="284"/>
        </w:tabs>
        <w:jc w:val="both"/>
        <w:rPr>
          <w:rFonts w:ascii="Tahoma" w:hAnsi="Tahoma" w:cs="Tahoma"/>
        </w:rPr>
      </w:pPr>
    </w:p>
    <w:p w14:paraId="2B464612" w14:textId="77777777" w:rsidR="00263314" w:rsidRPr="00844C3C" w:rsidRDefault="00263314" w:rsidP="00221E8E">
      <w:pPr>
        <w:keepNext/>
        <w:keepLines/>
        <w:jc w:val="both"/>
        <w:rPr>
          <w:rFonts w:ascii="Tahoma" w:hAnsi="Tahoma" w:cs="Tahoma"/>
          <w:b/>
        </w:rPr>
      </w:pPr>
      <w:r w:rsidRPr="00844C3C">
        <w:rPr>
          <w:rFonts w:ascii="Tahoma" w:hAnsi="Tahoma" w:cs="Tahoma"/>
          <w:b/>
        </w:rPr>
        <w:t xml:space="preserve">Vsi zgoraj navedeni pogoji veljajo tudi za posamezne člane skupine ponudnikov v okviru skupne ponudbe in za vse v ponudbi </w:t>
      </w:r>
      <w:r w:rsidRPr="00844C3C">
        <w:rPr>
          <w:rFonts w:ascii="Tahoma" w:hAnsi="Tahoma" w:cs="Tahoma"/>
          <w:b/>
          <w:u w:val="single"/>
        </w:rPr>
        <w:t>navedene podizvajalce.</w:t>
      </w:r>
    </w:p>
    <w:p w14:paraId="41FAE194" w14:textId="77777777" w:rsidR="00263314" w:rsidRPr="00844C3C" w:rsidRDefault="00263314" w:rsidP="00221E8E">
      <w:pPr>
        <w:keepNext/>
        <w:keepLines/>
        <w:jc w:val="both"/>
        <w:rPr>
          <w:rFonts w:ascii="Tahoma" w:hAnsi="Tahoma" w:cs="Tahoma"/>
          <w:bCs/>
        </w:rPr>
      </w:pPr>
    </w:p>
    <w:p w14:paraId="50ACB7B7" w14:textId="77777777" w:rsidR="00263314" w:rsidRPr="00844C3C" w:rsidRDefault="00C30E22" w:rsidP="00221E8E">
      <w:pPr>
        <w:keepNext/>
        <w:keepLines/>
        <w:jc w:val="both"/>
        <w:rPr>
          <w:rFonts w:ascii="Tahoma" w:hAnsi="Tahoma" w:cs="Tahoma"/>
          <w:bCs/>
        </w:rPr>
      </w:pPr>
      <w:r w:rsidRPr="00844C3C">
        <w:rPr>
          <w:rFonts w:ascii="Tahoma" w:hAnsi="Tahoma" w:cs="Tahoma"/>
          <w:bCs/>
        </w:rPr>
        <w:t>V kolikor</w:t>
      </w:r>
      <w:r w:rsidR="00263314" w:rsidRPr="00844C3C">
        <w:rPr>
          <w:rFonts w:ascii="Tahoma" w:hAnsi="Tahoma" w:cs="Tahoma"/>
          <w:bCs/>
        </w:rPr>
        <w:t xml:space="preserve"> gospodarski subjekt v skladu z 81. členom ZJN-3 uporablja zmogljivosti drugih subjektov, morajo zgoraj navedene pogoje izpolnjevati tudi subjekti, katerih zmogljivosti uporablja gospodarski subjekt.</w:t>
      </w:r>
    </w:p>
    <w:p w14:paraId="0D10D63A" w14:textId="77777777" w:rsidR="00263314" w:rsidRPr="00844C3C" w:rsidRDefault="00263314" w:rsidP="00221E8E">
      <w:pPr>
        <w:keepNext/>
        <w:keepLines/>
        <w:jc w:val="both"/>
        <w:rPr>
          <w:rFonts w:ascii="Tahoma" w:hAnsi="Tahoma" w:cs="Tahoma"/>
        </w:rPr>
      </w:pPr>
    </w:p>
    <w:p w14:paraId="59F73461" w14:textId="77777777" w:rsidR="00263314" w:rsidRPr="00844C3C" w:rsidRDefault="00263314" w:rsidP="00221E8E">
      <w:pPr>
        <w:keepNext/>
        <w:keepLines/>
        <w:jc w:val="both"/>
        <w:rPr>
          <w:rFonts w:ascii="Tahoma" w:hAnsi="Tahoma" w:cs="Tahoma"/>
          <w:b/>
        </w:rPr>
      </w:pPr>
      <w:r w:rsidRPr="00844C3C">
        <w:rPr>
          <w:rFonts w:ascii="Tahoma" w:hAnsi="Tahoma" w:cs="Tahoma"/>
          <w:b/>
        </w:rPr>
        <w:t>DOKAZILO:</w:t>
      </w:r>
    </w:p>
    <w:p w14:paraId="7BA147C0" w14:textId="77777777" w:rsidR="00263314" w:rsidRPr="00844C3C" w:rsidRDefault="00263314" w:rsidP="00221E8E">
      <w:pPr>
        <w:keepNext/>
        <w:keepLines/>
        <w:jc w:val="both"/>
        <w:rPr>
          <w:rFonts w:ascii="Tahoma" w:hAnsi="Tahoma" w:cs="Tahoma"/>
          <w:bCs/>
        </w:rPr>
      </w:pPr>
      <w:r w:rsidRPr="00844C3C">
        <w:rPr>
          <w:rFonts w:ascii="Tahoma" w:hAnsi="Tahoma" w:cs="Tahoma"/>
        </w:rPr>
        <w:t>Gospodarski subjekt izkaže izpolnjevanje teh pogojev s predložitvijo ESPD obrazca</w:t>
      </w:r>
      <w:r w:rsidR="00C30E22" w:rsidRPr="00844C3C">
        <w:rPr>
          <w:rFonts w:ascii="Tahoma" w:hAnsi="Tahoma" w:cs="Tahoma"/>
        </w:rPr>
        <w:t xml:space="preserve"> </w:t>
      </w:r>
      <w:r w:rsidR="00C30E22" w:rsidRPr="00844C3C">
        <w:rPr>
          <w:rFonts w:ascii="Tahoma" w:hAnsi="Tahoma" w:cs="Tahoma"/>
          <w:bCs/>
        </w:rPr>
        <w:t>(</w:t>
      </w:r>
      <w:r w:rsidR="00C30E22" w:rsidRPr="00844C3C">
        <w:rPr>
          <w:rFonts w:ascii="Tahoma" w:hAnsi="Tahoma" w:cs="Tahoma"/>
          <w:bCs/>
          <w:i/>
        </w:rPr>
        <w:t>v »Del IV: Pogoji za sodelovanje, ɑ: Skupna navedba za vse pogoje za sodelovanje«</w:t>
      </w:r>
      <w:r w:rsidR="00C30E22" w:rsidRPr="00844C3C">
        <w:rPr>
          <w:rFonts w:ascii="Tahoma" w:hAnsi="Tahoma" w:cs="Tahoma"/>
          <w:bCs/>
        </w:rPr>
        <w:t>)</w:t>
      </w:r>
      <w:r w:rsidRPr="00844C3C">
        <w:rPr>
          <w:rFonts w:ascii="Tahoma" w:hAnsi="Tahoma" w:cs="Tahoma"/>
        </w:rPr>
        <w:t xml:space="preserve"> in </w:t>
      </w:r>
      <w:r w:rsidRPr="00844C3C">
        <w:rPr>
          <w:rFonts w:ascii="Tahoma" w:hAnsi="Tahoma" w:cs="Tahoma"/>
          <w:bCs/>
        </w:rPr>
        <w:t xml:space="preserve">s predložitvijo izpolnjene in podpisane Izjave o udeležbi fizičnih in pravnih oseb v lastništvu ponudnika </w:t>
      </w:r>
      <w:r w:rsidR="00C67730" w:rsidRPr="00844C3C">
        <w:rPr>
          <w:rFonts w:ascii="Tahoma" w:hAnsi="Tahoma" w:cs="Tahoma"/>
          <w:bCs/>
        </w:rPr>
        <w:t>(Obrazec 3 k P</w:t>
      </w:r>
      <w:r w:rsidRPr="00844C3C">
        <w:rPr>
          <w:rFonts w:ascii="Tahoma" w:hAnsi="Tahoma" w:cs="Tahoma"/>
          <w:bCs/>
        </w:rPr>
        <w:t xml:space="preserve">rilogi 3). </w:t>
      </w:r>
    </w:p>
    <w:p w14:paraId="754A7AC5" w14:textId="18014959" w:rsidR="00C30E22" w:rsidRDefault="00C30E22" w:rsidP="00221E8E">
      <w:pPr>
        <w:keepNext/>
        <w:keepLines/>
        <w:jc w:val="both"/>
        <w:rPr>
          <w:rFonts w:ascii="Tahoma" w:hAnsi="Tahoma" w:cs="Tahoma"/>
          <w:bCs/>
        </w:rPr>
      </w:pPr>
    </w:p>
    <w:p w14:paraId="0467A7FD" w14:textId="5527EF20" w:rsidR="004F104D" w:rsidRDefault="004F104D" w:rsidP="00221E8E">
      <w:pPr>
        <w:keepNext/>
        <w:keepLines/>
        <w:jc w:val="both"/>
        <w:rPr>
          <w:rFonts w:ascii="Tahoma" w:hAnsi="Tahoma" w:cs="Tahoma"/>
          <w:bCs/>
        </w:rPr>
      </w:pPr>
    </w:p>
    <w:p w14:paraId="780D7A8F" w14:textId="77777777" w:rsidR="00300331" w:rsidRDefault="00300331" w:rsidP="00221E8E">
      <w:pPr>
        <w:keepNext/>
        <w:keepLines/>
        <w:jc w:val="both"/>
        <w:rPr>
          <w:rFonts w:ascii="Tahoma" w:hAnsi="Tahoma" w:cs="Tahoma"/>
          <w:bCs/>
        </w:rPr>
      </w:pPr>
    </w:p>
    <w:p w14:paraId="1C2C6731" w14:textId="35A2138B" w:rsidR="004F104D" w:rsidRDefault="004F104D" w:rsidP="00221E8E">
      <w:pPr>
        <w:keepNext/>
        <w:keepLines/>
        <w:jc w:val="both"/>
        <w:rPr>
          <w:rFonts w:ascii="Tahoma" w:hAnsi="Tahoma" w:cs="Tahoma"/>
          <w:bCs/>
        </w:rPr>
      </w:pPr>
    </w:p>
    <w:p w14:paraId="4554D8AB" w14:textId="77777777" w:rsidR="007C70A1" w:rsidRPr="00844C3C" w:rsidRDefault="008873D9" w:rsidP="00221E8E">
      <w:pPr>
        <w:keepNext/>
        <w:keepLines/>
        <w:numPr>
          <w:ilvl w:val="0"/>
          <w:numId w:val="2"/>
        </w:numPr>
        <w:jc w:val="both"/>
        <w:rPr>
          <w:rFonts w:ascii="Tahoma" w:hAnsi="Tahoma" w:cs="Tahoma"/>
          <w:b/>
          <w:sz w:val="24"/>
        </w:rPr>
      </w:pPr>
      <w:r w:rsidRPr="00844C3C">
        <w:rPr>
          <w:rFonts w:ascii="Tahoma" w:hAnsi="Tahoma" w:cs="Tahoma"/>
          <w:b/>
          <w:sz w:val="24"/>
        </w:rPr>
        <w:lastRenderedPageBreak/>
        <w:t>FINANČNA ZAVAROVANJA</w:t>
      </w:r>
    </w:p>
    <w:p w14:paraId="46DB59A0" w14:textId="00D0737D" w:rsidR="00992A6C" w:rsidRPr="00844C3C" w:rsidRDefault="00992A6C" w:rsidP="00221E8E">
      <w:pPr>
        <w:keepNext/>
        <w:keepLines/>
        <w:jc w:val="both"/>
        <w:rPr>
          <w:rFonts w:ascii="Tahoma" w:hAnsi="Tahoma" w:cs="Tahoma"/>
        </w:rPr>
      </w:pPr>
    </w:p>
    <w:p w14:paraId="69093E1B" w14:textId="77777777" w:rsidR="00357AF8" w:rsidRPr="00844C3C" w:rsidRDefault="00357AF8" w:rsidP="00221E8E">
      <w:pPr>
        <w:keepNext/>
        <w:keepLines/>
        <w:numPr>
          <w:ilvl w:val="1"/>
          <w:numId w:val="2"/>
        </w:numPr>
        <w:jc w:val="both"/>
        <w:rPr>
          <w:rFonts w:ascii="Tahoma" w:hAnsi="Tahoma" w:cs="Tahoma"/>
          <w:b/>
        </w:rPr>
      </w:pPr>
      <w:r w:rsidRPr="00844C3C">
        <w:rPr>
          <w:rFonts w:ascii="Tahoma" w:hAnsi="Tahoma" w:cs="Tahoma"/>
          <w:b/>
        </w:rPr>
        <w:t>Zavar</w:t>
      </w:r>
      <w:r w:rsidR="00ED25F9" w:rsidRPr="00844C3C">
        <w:rPr>
          <w:rFonts w:ascii="Tahoma" w:hAnsi="Tahoma" w:cs="Tahoma"/>
          <w:b/>
        </w:rPr>
        <w:t xml:space="preserve">ovanje dobre izvedbe </w:t>
      </w:r>
      <w:r w:rsidRPr="00844C3C">
        <w:rPr>
          <w:rFonts w:ascii="Tahoma" w:hAnsi="Tahoma" w:cs="Tahoma"/>
          <w:b/>
        </w:rPr>
        <w:t>obveznosti</w:t>
      </w:r>
      <w:r w:rsidR="00ED25F9" w:rsidRPr="00844C3C">
        <w:rPr>
          <w:rFonts w:ascii="Tahoma" w:hAnsi="Tahoma" w:cs="Tahoma"/>
          <w:b/>
        </w:rPr>
        <w:t xml:space="preserve"> iz okvirnega sporazuma</w:t>
      </w:r>
    </w:p>
    <w:p w14:paraId="22A086C6" w14:textId="77777777" w:rsidR="00357AF8" w:rsidRPr="00844C3C" w:rsidRDefault="00357AF8" w:rsidP="00221E8E">
      <w:pPr>
        <w:keepNext/>
        <w:keepLines/>
        <w:jc w:val="both"/>
        <w:rPr>
          <w:rFonts w:ascii="Tahoma" w:hAnsi="Tahoma" w:cs="Tahoma"/>
          <w:color w:val="FF0000"/>
        </w:rPr>
      </w:pPr>
    </w:p>
    <w:p w14:paraId="035F222A" w14:textId="531A3871" w:rsidR="00ED25F9" w:rsidRPr="00844C3C" w:rsidRDefault="00ED25F9" w:rsidP="00221E8E">
      <w:pPr>
        <w:pStyle w:val="Pripombabesedilo"/>
        <w:keepNext/>
        <w:keepLines/>
        <w:jc w:val="both"/>
        <w:rPr>
          <w:rFonts w:ascii="Tahoma" w:hAnsi="Tahoma" w:cs="Tahoma"/>
        </w:rPr>
      </w:pPr>
      <w:r w:rsidRPr="00844C3C">
        <w:rPr>
          <w:rFonts w:ascii="Tahoma" w:hAnsi="Tahoma" w:cs="Tahoma"/>
        </w:rPr>
        <w:t xml:space="preserve">Izbrani ponudnik, s katerim bo sklenjen okvirni sporazum za posamezni sklop predmeta javnega naročila, bo moral ob sklenitvi okvirnega sporazuma, predložiti posameznemu naročniku bianko menico z menično izjavo za zavarovanje dobre izvedbe obveznosti iz okvirnega sporazuma, v višini </w:t>
      </w:r>
      <w:r w:rsidR="00C67730" w:rsidRPr="00844C3C">
        <w:rPr>
          <w:rFonts w:ascii="Tahoma" w:hAnsi="Tahoma" w:cs="Tahoma"/>
        </w:rPr>
        <w:t xml:space="preserve">v višini 10 % (deset odstotkov) ocenjene vrednosti okvirnega sporazuma </w:t>
      </w:r>
      <w:r w:rsidR="00741D13" w:rsidRPr="00844C3C">
        <w:rPr>
          <w:rFonts w:ascii="Tahoma" w:hAnsi="Tahoma" w:cs="Tahoma"/>
          <w:lang w:val="sl-SI"/>
        </w:rPr>
        <w:t>brez</w:t>
      </w:r>
      <w:r w:rsidR="00C67730" w:rsidRPr="00844C3C">
        <w:rPr>
          <w:rFonts w:ascii="Tahoma" w:hAnsi="Tahoma" w:cs="Tahoma"/>
        </w:rPr>
        <w:t xml:space="preserve"> DDV</w:t>
      </w:r>
      <w:r w:rsidR="00C67730" w:rsidRPr="00844C3C">
        <w:rPr>
          <w:rFonts w:ascii="Tahoma" w:hAnsi="Tahoma" w:cs="Tahoma"/>
          <w:lang w:val="sl-SI"/>
        </w:rPr>
        <w:t xml:space="preserve"> za posameznega naročnika</w:t>
      </w:r>
      <w:r w:rsidRPr="00844C3C">
        <w:rPr>
          <w:rFonts w:ascii="Tahoma" w:hAnsi="Tahoma" w:cs="Tahoma"/>
        </w:rPr>
        <w:t>, z dobo veljavnosti še najmanj trideset (30) dni po preteku veljavnosti okvirnega sporazuma</w:t>
      </w:r>
      <w:r w:rsidR="00CD4615" w:rsidRPr="00844C3C">
        <w:rPr>
          <w:rFonts w:ascii="Tahoma" w:hAnsi="Tahoma" w:cs="Tahoma"/>
          <w:lang w:val="sl-SI"/>
        </w:rPr>
        <w:t xml:space="preserve"> </w:t>
      </w:r>
      <w:r w:rsidR="00207545" w:rsidRPr="00844C3C">
        <w:rPr>
          <w:rFonts w:ascii="Tahoma" w:hAnsi="Tahoma" w:cs="Tahoma"/>
          <w:lang w:val="sl-SI"/>
        </w:rPr>
        <w:t>(Priloga 9</w:t>
      </w:r>
      <w:r w:rsidR="00C67730" w:rsidRPr="00844C3C">
        <w:rPr>
          <w:rFonts w:ascii="Tahoma" w:hAnsi="Tahoma" w:cs="Tahoma"/>
          <w:lang w:val="sl-SI"/>
        </w:rPr>
        <w:t>)</w:t>
      </w:r>
      <w:r w:rsidRPr="00844C3C">
        <w:rPr>
          <w:rFonts w:ascii="Tahoma" w:hAnsi="Tahoma" w:cs="Tahoma"/>
        </w:rPr>
        <w:t xml:space="preserve">. </w:t>
      </w:r>
    </w:p>
    <w:p w14:paraId="73AE5CA1" w14:textId="77777777" w:rsidR="00ED25F9" w:rsidRPr="00844C3C" w:rsidRDefault="00ED25F9" w:rsidP="00221E8E">
      <w:pPr>
        <w:pStyle w:val="Pripombabesedilo"/>
        <w:keepNext/>
        <w:keepLines/>
        <w:rPr>
          <w:rFonts w:ascii="Tahoma" w:hAnsi="Tahoma" w:cs="Tahoma"/>
        </w:rPr>
      </w:pPr>
    </w:p>
    <w:p w14:paraId="03246F3F" w14:textId="77777777" w:rsidR="00C67730" w:rsidRPr="00844C3C" w:rsidRDefault="00B96E0A" w:rsidP="00221E8E">
      <w:pPr>
        <w:pStyle w:val="Pripombabesedilo"/>
        <w:keepNext/>
        <w:keepLines/>
        <w:jc w:val="both"/>
        <w:rPr>
          <w:rFonts w:ascii="Tahoma" w:hAnsi="Tahoma" w:cs="Tahoma"/>
          <w:lang w:val="sl-SI"/>
        </w:rPr>
      </w:pPr>
      <w:r w:rsidRPr="00844C3C">
        <w:rPr>
          <w:rFonts w:ascii="Tahoma" w:hAnsi="Tahoma" w:cs="Tahoma"/>
        </w:rPr>
        <w:t xml:space="preserve">V kolikor </w:t>
      </w:r>
      <w:r w:rsidRPr="00844C3C">
        <w:rPr>
          <w:rFonts w:ascii="Tahoma" w:hAnsi="Tahoma" w:cs="Tahoma"/>
          <w:lang w:val="sl-SI"/>
        </w:rPr>
        <w:t xml:space="preserve">izbrani ponudnik </w:t>
      </w:r>
      <w:r w:rsidRPr="00844C3C">
        <w:rPr>
          <w:rFonts w:ascii="Tahoma" w:hAnsi="Tahoma" w:cs="Tahoma"/>
        </w:rPr>
        <w:t xml:space="preserve">ob sklenitvi okvirnega sporazuma, ne predloži kupcu finančnega zavarovanja </w:t>
      </w:r>
      <w:r w:rsidRPr="00844C3C">
        <w:rPr>
          <w:rFonts w:ascii="Tahoma" w:hAnsi="Tahoma" w:cs="Tahoma"/>
          <w:lang w:val="sl-SI"/>
        </w:rPr>
        <w:t>za zavarovanje dobre izvedbe obveznosti iz okvirnega sporazuma</w:t>
      </w:r>
      <w:r w:rsidRPr="00844C3C">
        <w:rPr>
          <w:rFonts w:ascii="Tahoma" w:hAnsi="Tahoma" w:cs="Tahoma"/>
        </w:rPr>
        <w:t>, se šteje, da okvirni sporazum nikoli ni bil sklenjen, kupec pa bo Državni revizijski komisiji predlagal, da uvede postopek o prekršku iz 4. točke 112. člena ZJN-3</w:t>
      </w:r>
      <w:r w:rsidR="009A73D3" w:rsidRPr="00844C3C">
        <w:rPr>
          <w:rFonts w:ascii="Tahoma" w:hAnsi="Tahoma" w:cs="Tahoma"/>
          <w:lang w:val="sl-SI"/>
        </w:rPr>
        <w:t>.</w:t>
      </w:r>
      <w:r w:rsidRPr="00844C3C">
        <w:rPr>
          <w:rFonts w:ascii="Tahoma" w:hAnsi="Tahoma" w:cs="Tahoma"/>
        </w:rPr>
        <w:t xml:space="preserve"> </w:t>
      </w:r>
    </w:p>
    <w:p w14:paraId="27CC86F3" w14:textId="77777777" w:rsidR="00560372" w:rsidRPr="00844C3C" w:rsidRDefault="00560372" w:rsidP="00221E8E">
      <w:pPr>
        <w:keepNext/>
        <w:keepLines/>
        <w:jc w:val="both"/>
        <w:rPr>
          <w:rFonts w:ascii="Tahoma" w:hAnsi="Tahoma" w:cs="Tahoma"/>
        </w:rPr>
      </w:pPr>
    </w:p>
    <w:p w14:paraId="02170E29" w14:textId="0F41A000" w:rsidR="00560372" w:rsidRPr="00844C3C" w:rsidRDefault="00560372" w:rsidP="00221E8E">
      <w:pPr>
        <w:keepNext/>
        <w:keepLines/>
        <w:jc w:val="both"/>
        <w:rPr>
          <w:rFonts w:ascii="Tahoma" w:hAnsi="Tahoma" w:cs="Tahoma"/>
        </w:rPr>
      </w:pPr>
      <w:r w:rsidRPr="00844C3C">
        <w:rPr>
          <w:rFonts w:ascii="Tahoma" w:hAnsi="Tahoma" w:cs="Tahoma"/>
        </w:rPr>
        <w:t>Vzorec menične izjave za zavarovanje dobre izvedbe obveznosti iz okvirnega sporazuma je p</w:t>
      </w:r>
      <w:r w:rsidR="00B0293C" w:rsidRPr="00844C3C">
        <w:rPr>
          <w:rFonts w:ascii="Tahoma" w:hAnsi="Tahoma" w:cs="Tahoma"/>
        </w:rPr>
        <w:t>riložen v Prilogi 9</w:t>
      </w:r>
      <w:r w:rsidRPr="00844C3C">
        <w:rPr>
          <w:rFonts w:ascii="Tahoma" w:hAnsi="Tahoma" w:cs="Tahoma"/>
        </w:rPr>
        <w:t xml:space="preserve"> razpisne dokumentacije.</w:t>
      </w:r>
    </w:p>
    <w:p w14:paraId="0C78A1F0" w14:textId="77777777" w:rsidR="00180938" w:rsidRPr="00844C3C" w:rsidRDefault="00180938" w:rsidP="00221E8E">
      <w:pPr>
        <w:keepNext/>
        <w:keepLines/>
        <w:jc w:val="both"/>
        <w:rPr>
          <w:rFonts w:ascii="Tahoma" w:hAnsi="Tahoma" w:cs="Tahoma"/>
        </w:rPr>
      </w:pPr>
    </w:p>
    <w:p w14:paraId="4986DAE3" w14:textId="77777777" w:rsidR="00ED25F9" w:rsidRPr="00844C3C" w:rsidRDefault="00ED25F9" w:rsidP="00221E8E">
      <w:pPr>
        <w:keepNext/>
        <w:keepLines/>
        <w:numPr>
          <w:ilvl w:val="0"/>
          <w:numId w:val="2"/>
        </w:numPr>
        <w:jc w:val="both"/>
        <w:rPr>
          <w:rFonts w:ascii="Tahoma" w:hAnsi="Tahoma" w:cs="Tahoma"/>
          <w:b/>
          <w:sz w:val="24"/>
        </w:rPr>
      </w:pPr>
      <w:r w:rsidRPr="00844C3C">
        <w:rPr>
          <w:rFonts w:ascii="Tahoma" w:hAnsi="Tahoma" w:cs="Tahoma"/>
          <w:b/>
          <w:sz w:val="24"/>
        </w:rPr>
        <w:t xml:space="preserve">IZBIRA PONUDNIKOV IN MERILA </w:t>
      </w:r>
    </w:p>
    <w:p w14:paraId="558825CF" w14:textId="77777777" w:rsidR="00ED25F9" w:rsidRPr="00844C3C" w:rsidRDefault="00ED25F9" w:rsidP="00221E8E">
      <w:pPr>
        <w:keepNext/>
        <w:keepLines/>
        <w:jc w:val="both"/>
        <w:rPr>
          <w:rFonts w:ascii="Tahoma" w:hAnsi="Tahoma" w:cs="Tahoma"/>
          <w:b/>
        </w:rPr>
      </w:pPr>
    </w:p>
    <w:p w14:paraId="631F63E4" w14:textId="0AAD3D53" w:rsidR="00ED25F9" w:rsidRPr="00844C3C" w:rsidRDefault="00F80306" w:rsidP="00221E8E">
      <w:pPr>
        <w:keepNext/>
        <w:keepLines/>
        <w:jc w:val="both"/>
        <w:rPr>
          <w:rFonts w:ascii="Tahoma" w:hAnsi="Tahoma" w:cs="Tahoma"/>
        </w:rPr>
      </w:pPr>
      <w:r w:rsidRPr="00844C3C">
        <w:rPr>
          <w:rFonts w:ascii="Tahoma" w:hAnsi="Tahoma" w:cs="Tahoma"/>
        </w:rPr>
        <w:t xml:space="preserve">Merilo za izbiro najugodnejšega ponudnika za posamezni sklop predmeta javnega naročila je </w:t>
      </w:r>
      <w:r w:rsidR="00303507" w:rsidRPr="00844C3C">
        <w:rPr>
          <w:rFonts w:ascii="Tahoma" w:eastAsia="Calibri" w:hAnsi="Tahoma" w:cs="Tahoma"/>
          <w:lang w:eastAsia="en-US"/>
        </w:rPr>
        <w:t>SKUPNA PONUDBENA VREDNOST ZA OBDOBJE 12 mesecev brez DDV s popustom v EUR</w:t>
      </w:r>
      <w:r w:rsidR="00303507" w:rsidRPr="00844C3C">
        <w:rPr>
          <w:rFonts w:ascii="Tahoma" w:hAnsi="Tahoma" w:cs="Tahoma"/>
        </w:rPr>
        <w:t>, navedena v ponudbenem predračunu in v ponudbi ponudnika v EUR.</w:t>
      </w:r>
      <w:r w:rsidRPr="00844C3C">
        <w:rPr>
          <w:rFonts w:ascii="Tahoma" w:hAnsi="Tahoma" w:cs="Tahoma"/>
        </w:rPr>
        <w:t xml:space="preserve"> </w:t>
      </w:r>
      <w:r w:rsidR="00ED25F9" w:rsidRPr="00844C3C">
        <w:rPr>
          <w:rFonts w:ascii="Tahoma" w:hAnsi="Tahoma" w:cs="Tahoma"/>
        </w:rPr>
        <w:t xml:space="preserve">Naročnik bo za </w:t>
      </w:r>
      <w:r w:rsidR="0021509B" w:rsidRPr="00844C3C">
        <w:rPr>
          <w:rFonts w:ascii="Tahoma" w:hAnsi="Tahoma" w:cs="Tahoma"/>
        </w:rPr>
        <w:t xml:space="preserve">posamezni </w:t>
      </w:r>
      <w:r w:rsidR="00800AF7" w:rsidRPr="00844C3C">
        <w:rPr>
          <w:rFonts w:ascii="Tahoma" w:hAnsi="Tahoma" w:cs="Tahoma"/>
        </w:rPr>
        <w:t xml:space="preserve">sklop </w:t>
      </w:r>
      <w:r w:rsidR="00ED25F9" w:rsidRPr="00844C3C">
        <w:rPr>
          <w:rFonts w:ascii="Tahoma" w:hAnsi="Tahoma" w:cs="Tahoma"/>
        </w:rPr>
        <w:t xml:space="preserve">predmeta javnega naročila sklenil okvirni sporazum s ponudnikom, ki bo oddal cenovno najugodnejšo ponudbo. </w:t>
      </w:r>
    </w:p>
    <w:p w14:paraId="46481F09" w14:textId="77777777" w:rsidR="007067C8" w:rsidRPr="00844C3C" w:rsidRDefault="007067C8" w:rsidP="00221E8E">
      <w:pPr>
        <w:pStyle w:val="Default"/>
        <w:keepNext/>
        <w:keepLines/>
        <w:jc w:val="both"/>
        <w:rPr>
          <w:rFonts w:ascii="Tahoma" w:hAnsi="Tahoma" w:cs="Tahoma"/>
          <w:sz w:val="20"/>
        </w:rPr>
      </w:pPr>
    </w:p>
    <w:p w14:paraId="39962E59" w14:textId="77777777" w:rsidR="00CD2852" w:rsidRPr="00844C3C" w:rsidRDefault="00CD2852" w:rsidP="00221E8E">
      <w:pPr>
        <w:keepNext/>
        <w:keepLines/>
        <w:numPr>
          <w:ilvl w:val="0"/>
          <w:numId w:val="2"/>
        </w:numPr>
        <w:jc w:val="both"/>
        <w:rPr>
          <w:rFonts w:ascii="Tahoma" w:hAnsi="Tahoma" w:cs="Tahoma"/>
          <w:b/>
          <w:sz w:val="24"/>
        </w:rPr>
      </w:pPr>
      <w:r w:rsidRPr="00844C3C">
        <w:rPr>
          <w:rFonts w:ascii="Tahoma" w:hAnsi="Tahoma" w:cs="Tahoma"/>
          <w:b/>
          <w:sz w:val="24"/>
        </w:rPr>
        <w:t>ROK ZA PREDLOŽITEV PONUDB IN ODPIRANJE PONUDB, NAVODILA PONUDNIKOM ZA IZDELAVO PONUDBE, NAČIN ZA PREDLOŽITEV PONUDB in VSEBINA PONUDB</w:t>
      </w:r>
    </w:p>
    <w:p w14:paraId="168EA188" w14:textId="77777777" w:rsidR="007C70A1" w:rsidRPr="00844C3C" w:rsidRDefault="007C70A1" w:rsidP="00221E8E">
      <w:pPr>
        <w:pStyle w:val="Telobesedila3"/>
        <w:keepNext/>
        <w:keepLines/>
        <w:tabs>
          <w:tab w:val="clear" w:pos="142"/>
        </w:tabs>
        <w:rPr>
          <w:rFonts w:ascii="Tahoma" w:hAnsi="Tahoma" w:cs="Tahoma"/>
        </w:rPr>
      </w:pPr>
    </w:p>
    <w:p w14:paraId="46740E78" w14:textId="77777777" w:rsidR="00CD2852" w:rsidRPr="00844C3C" w:rsidRDefault="00CD2852" w:rsidP="00221E8E">
      <w:pPr>
        <w:keepNext/>
        <w:keepLines/>
        <w:numPr>
          <w:ilvl w:val="1"/>
          <w:numId w:val="2"/>
        </w:numPr>
        <w:jc w:val="both"/>
        <w:rPr>
          <w:rFonts w:ascii="Tahoma" w:hAnsi="Tahoma" w:cs="Tahoma"/>
          <w:b/>
        </w:rPr>
      </w:pPr>
      <w:r w:rsidRPr="00844C3C">
        <w:rPr>
          <w:rFonts w:ascii="Tahoma" w:hAnsi="Tahoma" w:cs="Tahoma"/>
          <w:b/>
        </w:rPr>
        <w:t>Rok za predložitev ponudb in javno odpiranje ponudb</w:t>
      </w:r>
      <w:bookmarkStart w:id="13" w:name="_GoBack"/>
      <w:bookmarkEnd w:id="13"/>
    </w:p>
    <w:p w14:paraId="6D5BE882" w14:textId="77777777" w:rsidR="00CD2852" w:rsidRPr="00844C3C" w:rsidRDefault="00CD2852" w:rsidP="00221E8E">
      <w:pPr>
        <w:keepNext/>
        <w:keepLines/>
        <w:jc w:val="both"/>
        <w:rPr>
          <w:rFonts w:ascii="Tahoma" w:hAnsi="Tahoma" w:cs="Tahoma"/>
        </w:rPr>
      </w:pPr>
    </w:p>
    <w:p w14:paraId="79F3B809" w14:textId="02B66508" w:rsidR="00CD2852" w:rsidRPr="00844C3C" w:rsidRDefault="00CD2852" w:rsidP="00221E8E">
      <w:pPr>
        <w:pStyle w:val="Telobesedila3"/>
        <w:keepNext/>
        <w:keepLines/>
        <w:rPr>
          <w:rFonts w:ascii="Tahoma" w:hAnsi="Tahoma" w:cs="Tahoma"/>
          <w:b/>
          <w:lang w:val="sl-SI"/>
        </w:rPr>
      </w:pPr>
      <w:r w:rsidRPr="00844C3C">
        <w:rPr>
          <w:rFonts w:ascii="Tahoma" w:hAnsi="Tahoma" w:cs="Tahoma"/>
          <w:lang w:val="sl-SI"/>
        </w:rPr>
        <w:t xml:space="preserve">Ponudba se šteje za pravočasno oddano, če jo naročnik prejme preko sistema e-JN </w:t>
      </w:r>
      <w:hyperlink r:id="rId14" w:history="1">
        <w:r w:rsidRPr="00844C3C">
          <w:rPr>
            <w:rStyle w:val="Hiperpovezava"/>
            <w:rFonts w:ascii="Tahoma" w:hAnsi="Tahoma" w:cs="Tahoma"/>
            <w:lang w:val="sl-SI"/>
          </w:rPr>
          <w:t>https://ejn.gov.si</w:t>
        </w:r>
      </w:hyperlink>
      <w:r w:rsidRPr="00844C3C">
        <w:rPr>
          <w:rFonts w:ascii="Tahoma" w:hAnsi="Tahoma" w:cs="Tahoma"/>
          <w:lang w:val="sl-SI"/>
        </w:rPr>
        <w:t xml:space="preserve"> </w:t>
      </w:r>
      <w:r w:rsidRPr="00844C3C">
        <w:rPr>
          <w:rFonts w:ascii="Tahoma" w:hAnsi="Tahoma" w:cs="Tahoma"/>
          <w:b/>
          <w:lang w:val="sl-SI"/>
        </w:rPr>
        <w:t>najkasneje do</w:t>
      </w:r>
      <w:r w:rsidR="00987713">
        <w:rPr>
          <w:rFonts w:ascii="Tahoma" w:hAnsi="Tahoma" w:cs="Tahoma"/>
          <w:b/>
          <w:lang w:val="sl-SI"/>
        </w:rPr>
        <w:t xml:space="preserve"> 29</w:t>
      </w:r>
      <w:r w:rsidRPr="00844C3C">
        <w:rPr>
          <w:rFonts w:ascii="Tahoma" w:hAnsi="Tahoma" w:cs="Tahoma"/>
          <w:b/>
          <w:lang w:val="sl-SI"/>
        </w:rPr>
        <w:t>.</w:t>
      </w:r>
      <w:r w:rsidR="005F68E7" w:rsidRPr="00844C3C">
        <w:rPr>
          <w:rFonts w:ascii="Tahoma" w:hAnsi="Tahoma" w:cs="Tahoma"/>
          <w:b/>
          <w:lang w:val="sl-SI"/>
        </w:rPr>
        <w:t xml:space="preserve"> 11. </w:t>
      </w:r>
      <w:r w:rsidRPr="00844C3C">
        <w:rPr>
          <w:rFonts w:ascii="Tahoma" w:hAnsi="Tahoma" w:cs="Tahoma"/>
          <w:b/>
          <w:lang w:val="sl-SI"/>
        </w:rPr>
        <w:t>2022</w:t>
      </w:r>
      <w:r w:rsidRPr="00844C3C">
        <w:rPr>
          <w:rFonts w:ascii="Tahoma" w:hAnsi="Tahoma" w:cs="Tahoma"/>
          <w:b/>
          <w:i/>
          <w:lang w:val="sl-SI"/>
        </w:rPr>
        <w:t xml:space="preserve"> </w:t>
      </w:r>
      <w:r w:rsidR="00194A7D">
        <w:rPr>
          <w:rFonts w:ascii="Tahoma" w:hAnsi="Tahoma" w:cs="Tahoma"/>
          <w:b/>
          <w:lang w:val="sl-SI"/>
        </w:rPr>
        <w:t>do 11.02</w:t>
      </w:r>
      <w:r w:rsidRPr="00844C3C">
        <w:rPr>
          <w:rFonts w:ascii="Tahoma" w:hAnsi="Tahoma" w:cs="Tahoma"/>
          <w:lang w:val="sl-SI"/>
        </w:rPr>
        <w:t xml:space="preserve"> </w:t>
      </w:r>
      <w:r w:rsidRPr="00844C3C">
        <w:rPr>
          <w:rFonts w:ascii="Tahoma" w:hAnsi="Tahoma" w:cs="Tahoma"/>
          <w:b/>
          <w:lang w:val="sl-SI"/>
        </w:rPr>
        <w:t>ure</w:t>
      </w:r>
      <w:r w:rsidRPr="00844C3C">
        <w:rPr>
          <w:rFonts w:ascii="Tahoma" w:hAnsi="Tahoma" w:cs="Tahoma"/>
          <w:lang w:val="sl-SI"/>
        </w:rPr>
        <w:t>. Za oddano ponudbo se šteje ponudba, ki je v informacijskem sistemu e-JN označena s statusom »ODDANO«. Ponudnik nosi vse stroške priprave in predložitve ponudbe.</w:t>
      </w:r>
    </w:p>
    <w:p w14:paraId="15E8385E" w14:textId="77777777" w:rsidR="00CD2852" w:rsidRPr="00844C3C" w:rsidRDefault="00CD2852" w:rsidP="00221E8E">
      <w:pPr>
        <w:keepNext/>
        <w:keepLines/>
        <w:jc w:val="both"/>
        <w:rPr>
          <w:rFonts w:ascii="Tahoma" w:hAnsi="Tahoma" w:cs="Tahoma"/>
          <w:b/>
        </w:rPr>
      </w:pPr>
    </w:p>
    <w:p w14:paraId="08C734CF" w14:textId="77777777" w:rsidR="00CD2852" w:rsidRPr="00844C3C" w:rsidRDefault="00CD2852" w:rsidP="00221E8E">
      <w:pPr>
        <w:pStyle w:val="Telobesedila3"/>
        <w:keepNext/>
        <w:keepLines/>
        <w:rPr>
          <w:rFonts w:ascii="Tahoma" w:hAnsi="Tahoma" w:cs="Tahoma"/>
          <w:lang w:val="sl-SI"/>
        </w:rPr>
      </w:pPr>
      <w:r w:rsidRPr="00844C3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D41A7B0" w14:textId="77777777" w:rsidR="00CD2852" w:rsidRPr="00844C3C" w:rsidRDefault="00CD2852" w:rsidP="00221E8E">
      <w:pPr>
        <w:pStyle w:val="Telobesedila3"/>
        <w:keepNext/>
        <w:keepLines/>
        <w:rPr>
          <w:rFonts w:ascii="Tahoma" w:hAnsi="Tahoma" w:cs="Tahoma"/>
          <w:lang w:val="sl-SI"/>
        </w:rPr>
      </w:pPr>
    </w:p>
    <w:p w14:paraId="3ACAF782" w14:textId="77777777" w:rsidR="00CD2852" w:rsidRPr="00844C3C" w:rsidRDefault="00CD2852" w:rsidP="00221E8E">
      <w:pPr>
        <w:pStyle w:val="Telobesedila3"/>
        <w:keepNext/>
        <w:keepLines/>
        <w:rPr>
          <w:rFonts w:ascii="Tahoma" w:hAnsi="Tahoma" w:cs="Tahoma"/>
          <w:lang w:val="sl-SI"/>
        </w:rPr>
      </w:pPr>
      <w:r w:rsidRPr="00844C3C">
        <w:rPr>
          <w:rFonts w:ascii="Tahoma" w:hAnsi="Tahoma" w:cs="Tahoma"/>
          <w:lang w:val="sl-SI"/>
        </w:rPr>
        <w:t>Po preteku roka za predložitev ponudb ponudbe ne bo več mogoče oddati.</w:t>
      </w:r>
    </w:p>
    <w:p w14:paraId="178617A3" w14:textId="77777777" w:rsidR="00CD2852" w:rsidRPr="00844C3C" w:rsidRDefault="00CD2852" w:rsidP="00221E8E">
      <w:pPr>
        <w:pStyle w:val="Telobesedila3"/>
        <w:keepNext/>
        <w:keepLines/>
        <w:rPr>
          <w:rFonts w:ascii="Tahoma" w:hAnsi="Tahoma" w:cs="Tahoma"/>
          <w:lang w:val="sl-SI"/>
        </w:rPr>
      </w:pPr>
    </w:p>
    <w:p w14:paraId="0E4580CA" w14:textId="77777777" w:rsidR="00CD2852" w:rsidRPr="00844C3C" w:rsidRDefault="00CD2852" w:rsidP="00221E8E">
      <w:pPr>
        <w:pStyle w:val="Telobesedila3"/>
        <w:keepNext/>
        <w:keepLines/>
        <w:rPr>
          <w:rFonts w:ascii="Tahoma" w:hAnsi="Tahoma" w:cs="Tahoma"/>
          <w:i/>
          <w:lang w:val="sl-SI"/>
        </w:rPr>
      </w:pPr>
      <w:r w:rsidRPr="00844C3C">
        <w:rPr>
          <w:rFonts w:ascii="Tahoma" w:hAnsi="Tahoma" w:cs="Tahoma"/>
          <w:lang w:val="sl-SI"/>
        </w:rPr>
        <w:t xml:space="preserve">Dostop do povezave za oddajo elektronske ponudbe v tem postopku javnega naročila je ponudnikom na voljo </w:t>
      </w:r>
      <w:r w:rsidRPr="00844C3C">
        <w:rPr>
          <w:rFonts w:ascii="Tahoma" w:hAnsi="Tahoma" w:cs="Tahoma"/>
          <w:u w:val="single"/>
          <w:lang w:val="sl-SI"/>
        </w:rPr>
        <w:t xml:space="preserve">v predmetnem Obvestilu o javnem naročilu Portala JN </w:t>
      </w:r>
      <w:r w:rsidRPr="00844C3C">
        <w:rPr>
          <w:rFonts w:ascii="Tahoma" w:hAnsi="Tahoma" w:cs="Tahoma"/>
          <w:b/>
          <w:u w:val="single"/>
          <w:lang w:val="sl-SI"/>
        </w:rPr>
        <w:t>v razdelku »1.3 Sporočanje«</w:t>
      </w:r>
      <w:r w:rsidRPr="00844C3C">
        <w:rPr>
          <w:rFonts w:ascii="Tahoma" w:hAnsi="Tahoma" w:cs="Tahoma"/>
          <w:lang w:val="sl-SI"/>
        </w:rPr>
        <w:t xml:space="preserve">. </w:t>
      </w:r>
    </w:p>
    <w:p w14:paraId="1B6A7E2E" w14:textId="77777777" w:rsidR="00CD2852" w:rsidRPr="00844C3C" w:rsidRDefault="00CD2852" w:rsidP="00221E8E">
      <w:pPr>
        <w:keepNext/>
        <w:keepLines/>
        <w:jc w:val="both"/>
        <w:rPr>
          <w:rFonts w:ascii="Tahoma" w:hAnsi="Tahoma" w:cs="Tahoma"/>
          <w:b/>
        </w:rPr>
      </w:pPr>
    </w:p>
    <w:p w14:paraId="5F777869" w14:textId="3B2B1080" w:rsidR="00CD2852" w:rsidRPr="00844C3C" w:rsidRDefault="00CD2852" w:rsidP="00221E8E">
      <w:pPr>
        <w:keepNext/>
        <w:keepLines/>
        <w:jc w:val="both"/>
        <w:rPr>
          <w:rFonts w:ascii="Tahoma" w:hAnsi="Tahoma" w:cs="Tahoma"/>
        </w:rPr>
      </w:pPr>
      <w:r w:rsidRPr="00844C3C">
        <w:rPr>
          <w:rFonts w:ascii="Tahoma" w:hAnsi="Tahoma" w:cs="Tahoma"/>
        </w:rPr>
        <w:t xml:space="preserve">Odpiranje ponudb bo potekalo avtomatično v informacijskem sistemu e-JN dne </w:t>
      </w:r>
      <w:r w:rsidR="00987713">
        <w:rPr>
          <w:rFonts w:ascii="Tahoma" w:hAnsi="Tahoma" w:cs="Tahoma"/>
          <w:b/>
        </w:rPr>
        <w:t>29</w:t>
      </w:r>
      <w:r w:rsidR="005F68E7" w:rsidRPr="00844C3C">
        <w:rPr>
          <w:rFonts w:ascii="Tahoma" w:hAnsi="Tahoma" w:cs="Tahoma"/>
          <w:b/>
        </w:rPr>
        <w:t>. 11</w:t>
      </w:r>
      <w:r w:rsidRPr="00844C3C">
        <w:rPr>
          <w:rFonts w:ascii="Tahoma" w:hAnsi="Tahoma" w:cs="Tahoma"/>
          <w:b/>
        </w:rPr>
        <w:t>. 2022</w:t>
      </w:r>
      <w:r w:rsidRPr="00844C3C">
        <w:rPr>
          <w:rFonts w:ascii="Tahoma" w:hAnsi="Tahoma" w:cs="Tahoma"/>
          <w:b/>
          <w:i/>
        </w:rPr>
        <w:t xml:space="preserve"> </w:t>
      </w:r>
      <w:r w:rsidRPr="00844C3C">
        <w:rPr>
          <w:rFonts w:ascii="Tahoma" w:hAnsi="Tahoma" w:cs="Tahoma"/>
        </w:rPr>
        <w:t xml:space="preserve">in se bo </w:t>
      </w:r>
      <w:r w:rsidR="00987713">
        <w:rPr>
          <w:rFonts w:ascii="Tahoma" w:hAnsi="Tahoma" w:cs="Tahoma"/>
        </w:rPr>
        <w:t>pričelo</w:t>
      </w:r>
      <w:r w:rsidRPr="00844C3C">
        <w:rPr>
          <w:rFonts w:ascii="Tahoma" w:hAnsi="Tahoma" w:cs="Tahoma"/>
        </w:rPr>
        <w:t xml:space="preserve"> </w:t>
      </w:r>
      <w:r w:rsidR="00194A7D">
        <w:rPr>
          <w:rFonts w:ascii="Tahoma" w:hAnsi="Tahoma" w:cs="Tahoma"/>
          <w:b/>
        </w:rPr>
        <w:t>ob 12.02</w:t>
      </w:r>
      <w:r w:rsidRPr="00844C3C">
        <w:rPr>
          <w:rFonts w:ascii="Tahoma" w:hAnsi="Tahoma" w:cs="Tahoma"/>
          <w:b/>
        </w:rPr>
        <w:t xml:space="preserve"> uri</w:t>
      </w:r>
      <w:r w:rsidRPr="00844C3C">
        <w:rPr>
          <w:rFonts w:ascii="Tahoma" w:hAnsi="Tahoma" w:cs="Tahoma"/>
        </w:rPr>
        <w:t xml:space="preserve"> na spletnem naslovu </w:t>
      </w:r>
      <w:hyperlink r:id="rId15" w:history="1">
        <w:r w:rsidRPr="00844C3C">
          <w:rPr>
            <w:rFonts w:ascii="Arial" w:eastAsia="Calibri" w:hAnsi="Arial" w:cs="Arial"/>
            <w:color w:val="0000FF"/>
            <w:u w:val="single"/>
          </w:rPr>
          <w:t>https://ejn.gov.si</w:t>
        </w:r>
      </w:hyperlink>
      <w:r w:rsidRPr="00844C3C">
        <w:rPr>
          <w:rFonts w:ascii="Tahoma" w:hAnsi="Tahoma" w:cs="Tahoma"/>
        </w:rPr>
        <w:t xml:space="preserve">. </w:t>
      </w:r>
    </w:p>
    <w:p w14:paraId="05533BD9" w14:textId="77777777" w:rsidR="00CD2852" w:rsidRPr="00844C3C" w:rsidRDefault="00CD2852" w:rsidP="00221E8E">
      <w:pPr>
        <w:keepNext/>
        <w:keepLines/>
        <w:jc w:val="both"/>
        <w:rPr>
          <w:rFonts w:ascii="Tahoma" w:hAnsi="Tahoma" w:cs="Tahoma"/>
        </w:rPr>
      </w:pPr>
    </w:p>
    <w:p w14:paraId="652BB64B" w14:textId="77777777" w:rsidR="00CD2852" w:rsidRPr="00844C3C" w:rsidRDefault="00CD2852" w:rsidP="00221E8E">
      <w:pPr>
        <w:keepNext/>
        <w:keepLines/>
        <w:jc w:val="both"/>
        <w:rPr>
          <w:rFonts w:ascii="Tahoma" w:hAnsi="Tahoma" w:cs="Tahoma"/>
        </w:rPr>
      </w:pPr>
      <w:r w:rsidRPr="00844C3C">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58FD3981" w14:textId="75498FF0" w:rsidR="00CD2852" w:rsidRDefault="00CD2852" w:rsidP="00221E8E">
      <w:pPr>
        <w:keepNext/>
        <w:keepLines/>
        <w:jc w:val="both"/>
        <w:rPr>
          <w:rFonts w:ascii="Tahoma" w:hAnsi="Tahoma" w:cs="Tahoma"/>
        </w:rPr>
      </w:pPr>
    </w:p>
    <w:p w14:paraId="2223EC1E" w14:textId="0C0DBD89" w:rsidR="004F104D" w:rsidRDefault="004F104D" w:rsidP="00221E8E">
      <w:pPr>
        <w:keepNext/>
        <w:keepLines/>
        <w:jc w:val="both"/>
        <w:rPr>
          <w:rFonts w:ascii="Tahoma" w:hAnsi="Tahoma" w:cs="Tahoma"/>
        </w:rPr>
      </w:pPr>
    </w:p>
    <w:p w14:paraId="062CE393" w14:textId="77777777" w:rsidR="00DB7555" w:rsidRDefault="00DB7555" w:rsidP="00221E8E">
      <w:pPr>
        <w:keepNext/>
        <w:keepLines/>
        <w:jc w:val="both"/>
        <w:rPr>
          <w:rFonts w:ascii="Tahoma" w:hAnsi="Tahoma" w:cs="Tahoma"/>
        </w:rPr>
      </w:pPr>
    </w:p>
    <w:p w14:paraId="0593F70A" w14:textId="77777777" w:rsidR="00CD2852" w:rsidRPr="00844C3C" w:rsidRDefault="00CD2852" w:rsidP="00221E8E">
      <w:pPr>
        <w:keepNext/>
        <w:keepLines/>
        <w:numPr>
          <w:ilvl w:val="1"/>
          <w:numId w:val="2"/>
        </w:numPr>
        <w:jc w:val="both"/>
        <w:rPr>
          <w:rFonts w:ascii="Tahoma" w:hAnsi="Tahoma" w:cs="Tahoma"/>
          <w:b/>
        </w:rPr>
      </w:pPr>
      <w:r w:rsidRPr="00844C3C">
        <w:rPr>
          <w:rFonts w:ascii="Tahoma" w:hAnsi="Tahoma" w:cs="Tahoma"/>
          <w:b/>
        </w:rPr>
        <w:lastRenderedPageBreak/>
        <w:t>Način in navodila za predložitev ponudb</w:t>
      </w:r>
    </w:p>
    <w:p w14:paraId="1878E0B3" w14:textId="77777777" w:rsidR="00CD2852" w:rsidRPr="00844C3C" w:rsidRDefault="00CD2852" w:rsidP="00221E8E">
      <w:pPr>
        <w:keepNext/>
        <w:keepLines/>
        <w:jc w:val="both"/>
        <w:rPr>
          <w:rFonts w:ascii="Tahoma" w:hAnsi="Tahoma" w:cs="Tahoma"/>
          <w:b/>
        </w:rPr>
      </w:pPr>
    </w:p>
    <w:p w14:paraId="7050F0FE" w14:textId="77777777" w:rsidR="00CD2852" w:rsidRPr="00844C3C" w:rsidRDefault="00CD2852" w:rsidP="00221E8E">
      <w:pPr>
        <w:pStyle w:val="Telobesedila3"/>
        <w:keepNext/>
        <w:keepLines/>
        <w:rPr>
          <w:rFonts w:ascii="Tahoma" w:hAnsi="Tahoma" w:cs="Tahoma"/>
        </w:rPr>
      </w:pPr>
      <w:r w:rsidRPr="00844C3C">
        <w:rPr>
          <w:rFonts w:ascii="Tahoma" w:hAnsi="Tahoma" w:cs="Tahoma"/>
        </w:rPr>
        <w:t xml:space="preserve">Ponudniki morajo ponudbe predložiti v informacijski sistem e-JN (v nadaljevanju: sistem e-JN) na spletnem naslovu </w:t>
      </w:r>
      <w:hyperlink r:id="rId16" w:history="1">
        <w:r w:rsidRPr="00844C3C">
          <w:rPr>
            <w:rStyle w:val="Hiperpovezava"/>
            <w:rFonts w:ascii="Tahoma" w:hAnsi="Tahoma" w:cs="Tahoma"/>
          </w:rPr>
          <w:t>https://ejn.gov.si</w:t>
        </w:r>
      </w:hyperlink>
      <w:r w:rsidRPr="00844C3C">
        <w:rPr>
          <w:rFonts w:ascii="Tahoma" w:hAnsi="Tahoma" w:cs="Tahoma"/>
        </w:rPr>
        <w:t xml:space="preserve">, v skladu s točko 3 dokumenta Navodila za uporabo informacijskega sistema e-JN: PONUDNIKI, ki je del te razpisne dokumentacije in objavljen na spletnem naslovu </w:t>
      </w:r>
      <w:hyperlink r:id="rId17" w:history="1">
        <w:r w:rsidRPr="00844C3C">
          <w:rPr>
            <w:rStyle w:val="Hiperpovezava"/>
            <w:rFonts w:ascii="Tahoma" w:hAnsi="Tahoma" w:cs="Tahoma"/>
          </w:rPr>
          <w:t>https://ejn.gov.si</w:t>
        </w:r>
      </w:hyperlink>
      <w:r w:rsidRPr="00844C3C">
        <w:rPr>
          <w:rFonts w:ascii="Tahoma" w:hAnsi="Tahoma" w:cs="Tahoma"/>
        </w:rPr>
        <w:t>.</w:t>
      </w:r>
    </w:p>
    <w:p w14:paraId="6C3A226D" w14:textId="77777777" w:rsidR="00CD2852" w:rsidRPr="00844C3C" w:rsidRDefault="00CD2852" w:rsidP="00221E8E">
      <w:pPr>
        <w:pStyle w:val="Telobesedila3"/>
        <w:keepNext/>
        <w:keepLines/>
        <w:rPr>
          <w:rFonts w:ascii="Tahoma" w:hAnsi="Tahoma" w:cs="Tahoma"/>
        </w:rPr>
      </w:pPr>
    </w:p>
    <w:p w14:paraId="0D47AE01" w14:textId="77777777" w:rsidR="00CD2852" w:rsidRPr="00844C3C" w:rsidRDefault="00CD2852" w:rsidP="00221E8E">
      <w:pPr>
        <w:pStyle w:val="Telobesedila3"/>
        <w:keepNext/>
        <w:keepLines/>
        <w:rPr>
          <w:rFonts w:ascii="Tahoma" w:hAnsi="Tahoma" w:cs="Tahoma"/>
        </w:rPr>
      </w:pPr>
      <w:r w:rsidRPr="00844C3C">
        <w:rPr>
          <w:rFonts w:ascii="Tahoma" w:hAnsi="Tahoma" w:cs="Tahoma"/>
        </w:rPr>
        <w:t xml:space="preserve">Ponudnik se mora pred oddajo ponudbe registrirati na spletnem naslovu </w:t>
      </w:r>
      <w:hyperlink r:id="rId18" w:history="1">
        <w:r w:rsidRPr="00844C3C">
          <w:rPr>
            <w:rStyle w:val="Hiperpovezava"/>
            <w:rFonts w:ascii="Tahoma" w:hAnsi="Tahoma" w:cs="Tahoma"/>
          </w:rPr>
          <w:t>https://ejn.gov.si</w:t>
        </w:r>
      </w:hyperlink>
      <w:r w:rsidRPr="00844C3C">
        <w:rPr>
          <w:rFonts w:ascii="Tahoma" w:hAnsi="Tahoma" w:cs="Tahoma"/>
        </w:rPr>
        <w:t>, v skladu z Navodili za uporabo informacijskega sistema e-JN. Če je ponudnik že registriran v sistem e-JN, se v aplikacijo prijavi na istem naslovu.</w:t>
      </w:r>
    </w:p>
    <w:p w14:paraId="11EB2054" w14:textId="77777777" w:rsidR="00CD2852" w:rsidRPr="00844C3C" w:rsidRDefault="00CD2852" w:rsidP="00221E8E">
      <w:pPr>
        <w:pStyle w:val="Telobesedila3"/>
        <w:keepNext/>
        <w:keepLines/>
        <w:rPr>
          <w:rFonts w:ascii="Tahoma" w:hAnsi="Tahoma" w:cs="Tahoma"/>
        </w:rPr>
      </w:pPr>
    </w:p>
    <w:p w14:paraId="0443E054" w14:textId="77777777" w:rsidR="00CD2852" w:rsidRPr="00844C3C" w:rsidRDefault="00CD2852" w:rsidP="00221E8E">
      <w:pPr>
        <w:pStyle w:val="Telobesedila3"/>
        <w:keepNext/>
        <w:keepLines/>
        <w:rPr>
          <w:rFonts w:ascii="Tahoma" w:hAnsi="Tahoma" w:cs="Tahoma"/>
        </w:rPr>
      </w:pPr>
      <w:r w:rsidRPr="00844C3C">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844C3C">
        <w:rPr>
          <w:rFonts w:ascii="Tahoma" w:hAnsi="Tahoma" w:cs="Tahoma"/>
          <w:lang w:val="sl-SI"/>
        </w:rPr>
        <w:t xml:space="preserve"> (Ur. l. RS, št. 97/07 – uradno prečiščeno besedilo, 64/16 – </w:t>
      </w:r>
      <w:proofErr w:type="spellStart"/>
      <w:r w:rsidRPr="00844C3C">
        <w:rPr>
          <w:rFonts w:ascii="Tahoma" w:hAnsi="Tahoma" w:cs="Tahoma"/>
          <w:lang w:val="sl-SI"/>
        </w:rPr>
        <w:t>odl</w:t>
      </w:r>
      <w:proofErr w:type="spellEnd"/>
      <w:r w:rsidRPr="00844C3C">
        <w:rPr>
          <w:rFonts w:ascii="Tahoma" w:hAnsi="Tahoma" w:cs="Tahoma"/>
          <w:lang w:val="sl-SI"/>
        </w:rPr>
        <w:t>. US in 20/18 – OROZ631)</w:t>
      </w:r>
      <w:r w:rsidRPr="00844C3C">
        <w:rPr>
          <w:rFonts w:ascii="Tahoma" w:hAnsi="Tahoma" w:cs="Tahoma"/>
        </w:rPr>
        <w:t>). Z oddajo ponudbe je le-ta zavezujoča za čas, naveden v ponudbi, razen če jo uporabnik ponudnika umakne ali spremeni pred potekom roka za oddajo ponudb.</w:t>
      </w:r>
    </w:p>
    <w:p w14:paraId="389E5747" w14:textId="6A6B73EB" w:rsidR="00CD4615" w:rsidRPr="00844C3C" w:rsidRDefault="00CD4615" w:rsidP="00221E8E">
      <w:pPr>
        <w:keepNext/>
        <w:keepLines/>
        <w:jc w:val="both"/>
        <w:rPr>
          <w:rFonts w:ascii="Tahoma" w:hAnsi="Tahoma" w:cs="Tahoma"/>
        </w:rPr>
      </w:pPr>
    </w:p>
    <w:p w14:paraId="4BEE6F68" w14:textId="77777777" w:rsidR="00CD2852" w:rsidRPr="00844C3C" w:rsidRDefault="00CD2852" w:rsidP="00221E8E">
      <w:pPr>
        <w:keepNext/>
        <w:keepLines/>
        <w:numPr>
          <w:ilvl w:val="1"/>
          <w:numId w:val="2"/>
        </w:numPr>
        <w:jc w:val="both"/>
        <w:rPr>
          <w:rFonts w:ascii="Tahoma" w:hAnsi="Tahoma" w:cs="Tahoma"/>
          <w:b/>
        </w:rPr>
      </w:pPr>
      <w:r w:rsidRPr="00844C3C">
        <w:rPr>
          <w:rFonts w:ascii="Tahoma" w:hAnsi="Tahoma" w:cs="Tahoma"/>
          <w:b/>
        </w:rPr>
        <w:t>Izdelava ponudbe</w:t>
      </w:r>
    </w:p>
    <w:p w14:paraId="1534D368" w14:textId="77777777" w:rsidR="00CD2852" w:rsidRPr="00844C3C" w:rsidRDefault="00CD2852" w:rsidP="00221E8E">
      <w:pPr>
        <w:keepNext/>
        <w:keepLines/>
        <w:jc w:val="both"/>
        <w:rPr>
          <w:rFonts w:ascii="Tahoma" w:hAnsi="Tahoma" w:cs="Tahoma"/>
        </w:rPr>
      </w:pPr>
    </w:p>
    <w:p w14:paraId="269F0277" w14:textId="77777777" w:rsidR="00CD2852" w:rsidRPr="00844C3C" w:rsidRDefault="00CD2852" w:rsidP="00221E8E">
      <w:pPr>
        <w:keepNext/>
        <w:keepLines/>
        <w:jc w:val="both"/>
        <w:rPr>
          <w:rFonts w:ascii="Tahoma" w:hAnsi="Tahoma" w:cs="Tahoma"/>
        </w:rPr>
      </w:pPr>
      <w:r w:rsidRPr="00844C3C">
        <w:rPr>
          <w:rFonts w:ascii="Tahoma" w:hAnsi="Tahoma" w:cs="Tahoma"/>
        </w:rPr>
        <w:t>Ponudba naj bo izdelana tako, da vsebuje vse zahtevane dokumente in obrazce, navedene v tč. 6.4. razpisne dokumentacije.</w:t>
      </w:r>
    </w:p>
    <w:p w14:paraId="3D2E6639" w14:textId="77777777" w:rsidR="00CD2852" w:rsidRPr="00844C3C" w:rsidRDefault="00CD2852" w:rsidP="00221E8E">
      <w:pPr>
        <w:keepNext/>
        <w:keepLines/>
        <w:jc w:val="both"/>
        <w:rPr>
          <w:rFonts w:ascii="Tahoma" w:hAnsi="Tahoma" w:cs="Tahoma"/>
        </w:rPr>
      </w:pPr>
    </w:p>
    <w:p w14:paraId="38146E20" w14:textId="77777777" w:rsidR="00CD2852" w:rsidRPr="00844C3C" w:rsidRDefault="00CD2852" w:rsidP="00221E8E">
      <w:pPr>
        <w:keepNext/>
        <w:keepLines/>
        <w:jc w:val="both"/>
        <w:rPr>
          <w:rFonts w:ascii="Tahoma" w:hAnsi="Tahoma" w:cs="Tahoma"/>
          <w:u w:val="single"/>
        </w:rPr>
      </w:pPr>
      <w:r w:rsidRPr="00844C3C">
        <w:rPr>
          <w:rFonts w:ascii="Tahoma" w:hAnsi="Tahoma" w:cs="Tahoma"/>
          <w:u w:val="single"/>
        </w:rPr>
        <w:t>Ponudba mora biti priložena v "</w:t>
      </w:r>
      <w:proofErr w:type="spellStart"/>
      <w:r w:rsidRPr="00844C3C">
        <w:rPr>
          <w:rFonts w:ascii="Tahoma" w:hAnsi="Tahoma" w:cs="Tahoma"/>
          <w:u w:val="single"/>
        </w:rPr>
        <w:t>pdf</w:t>
      </w:r>
      <w:proofErr w:type="spellEnd"/>
      <w:r w:rsidRPr="00844C3C">
        <w:rPr>
          <w:rFonts w:ascii="Tahoma" w:hAnsi="Tahoma" w:cs="Tahoma"/>
          <w:u w:val="single"/>
        </w:rPr>
        <w:t>" formatu/zapisu/datoteki, razen kjer je v razpisni dokumentaciji določeno/dopuščeno drugače.</w:t>
      </w:r>
    </w:p>
    <w:p w14:paraId="02D19E2A" w14:textId="77777777" w:rsidR="00CD2852" w:rsidRPr="00844C3C" w:rsidRDefault="00CD2852" w:rsidP="00221E8E">
      <w:pPr>
        <w:keepNext/>
        <w:keepLines/>
        <w:jc w:val="both"/>
        <w:rPr>
          <w:rFonts w:ascii="Tahoma" w:hAnsi="Tahoma" w:cs="Tahoma"/>
          <w:b/>
        </w:rPr>
      </w:pPr>
    </w:p>
    <w:p w14:paraId="3EAD713F" w14:textId="77777777" w:rsidR="00CD2852" w:rsidRPr="00844C3C" w:rsidRDefault="00CD2852" w:rsidP="00221E8E">
      <w:pPr>
        <w:keepNext/>
        <w:keepLines/>
        <w:jc w:val="both"/>
        <w:rPr>
          <w:rFonts w:ascii="Tahoma" w:hAnsi="Tahoma" w:cs="Tahoma"/>
        </w:rPr>
      </w:pPr>
      <w:r w:rsidRPr="00844C3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EDE5C60" w14:textId="77777777" w:rsidR="00CD2852" w:rsidRPr="00844C3C" w:rsidRDefault="00CD2852" w:rsidP="00221E8E">
      <w:pPr>
        <w:keepNext/>
        <w:keepLines/>
        <w:jc w:val="both"/>
        <w:rPr>
          <w:rFonts w:ascii="Tahoma" w:hAnsi="Tahoma" w:cs="Tahoma"/>
        </w:rPr>
      </w:pPr>
    </w:p>
    <w:p w14:paraId="538A9B3A" w14:textId="77777777" w:rsidR="00CD2852" w:rsidRPr="00844C3C" w:rsidRDefault="00CD2852" w:rsidP="00221E8E">
      <w:pPr>
        <w:keepNext/>
        <w:keepLines/>
        <w:jc w:val="both"/>
        <w:rPr>
          <w:rFonts w:ascii="Tahoma" w:hAnsi="Tahoma" w:cs="Tahoma"/>
        </w:rPr>
      </w:pPr>
      <w:r w:rsidRPr="00844C3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24931B1D" w14:textId="77777777" w:rsidR="00B85F8B" w:rsidRPr="00844C3C" w:rsidRDefault="00B85F8B" w:rsidP="00221E8E">
      <w:pPr>
        <w:keepNext/>
        <w:keepLines/>
        <w:jc w:val="both"/>
        <w:rPr>
          <w:rFonts w:ascii="Tahoma" w:hAnsi="Tahoma" w:cs="Tahoma"/>
        </w:rPr>
      </w:pPr>
    </w:p>
    <w:p w14:paraId="3A83FEE7" w14:textId="77777777" w:rsidR="00A7327B" w:rsidRPr="00844C3C" w:rsidRDefault="00A7327B" w:rsidP="00221E8E">
      <w:pPr>
        <w:keepNext/>
        <w:keepLines/>
        <w:numPr>
          <w:ilvl w:val="1"/>
          <w:numId w:val="2"/>
        </w:numPr>
        <w:jc w:val="both"/>
        <w:rPr>
          <w:rFonts w:ascii="Tahoma" w:hAnsi="Tahoma" w:cs="Tahoma"/>
          <w:b/>
        </w:rPr>
      </w:pPr>
      <w:r w:rsidRPr="00844C3C">
        <w:rPr>
          <w:rFonts w:ascii="Tahoma" w:hAnsi="Tahoma" w:cs="Tahoma"/>
          <w:b/>
        </w:rPr>
        <w:t>Vsebina ponudbene dokumentacije</w:t>
      </w:r>
    </w:p>
    <w:p w14:paraId="74D6B5D0" w14:textId="77777777" w:rsidR="00A7327B" w:rsidRPr="00844C3C" w:rsidRDefault="00A7327B" w:rsidP="00221E8E">
      <w:pPr>
        <w:pStyle w:val="Telobesedila3"/>
        <w:keepNext/>
        <w:keepLines/>
        <w:tabs>
          <w:tab w:val="clear" w:pos="142"/>
        </w:tabs>
        <w:rPr>
          <w:rFonts w:ascii="Tahoma" w:hAnsi="Tahoma" w:cs="Tahoma"/>
          <w:lang w:val="sl-SI"/>
        </w:rPr>
      </w:pPr>
    </w:p>
    <w:p w14:paraId="6C09DADB" w14:textId="77777777" w:rsidR="00A31432" w:rsidRPr="00844C3C" w:rsidRDefault="00A31432" w:rsidP="00221E8E">
      <w:pPr>
        <w:keepNext/>
        <w:keepLines/>
        <w:jc w:val="both"/>
        <w:rPr>
          <w:rFonts w:ascii="Tahoma" w:hAnsi="Tahoma" w:cs="Tahoma"/>
        </w:rPr>
      </w:pPr>
      <w:r w:rsidRPr="00844C3C">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11DEBC8" w14:textId="77777777" w:rsidR="00A31432" w:rsidRPr="00844C3C" w:rsidRDefault="00A31432" w:rsidP="00221E8E">
      <w:pPr>
        <w:keepNext/>
        <w:keepLines/>
        <w:jc w:val="both"/>
        <w:rPr>
          <w:rFonts w:ascii="Tahoma" w:hAnsi="Tahoma" w:cs="Tahoma"/>
          <w:sz w:val="16"/>
          <w:szCs w:val="16"/>
        </w:rPr>
      </w:pPr>
    </w:p>
    <w:p w14:paraId="03EB4AFA" w14:textId="77777777" w:rsidR="00A31432" w:rsidRPr="00844C3C" w:rsidRDefault="00A31432" w:rsidP="00221E8E">
      <w:pPr>
        <w:keepNext/>
        <w:keepLines/>
        <w:jc w:val="both"/>
        <w:rPr>
          <w:rFonts w:ascii="Tahoma" w:hAnsi="Tahoma" w:cs="Tahoma"/>
        </w:rPr>
      </w:pPr>
      <w:r w:rsidRPr="00844C3C">
        <w:rPr>
          <w:rFonts w:ascii="Tahoma" w:hAnsi="Tahoma" w:cs="Tahoma"/>
        </w:rPr>
        <w:t>Ponudbena dokumentacija, ki jo naročnik zahteva z javnim razpisom in jo mora ponudnik naložiti v informacijski sistem e-JN je navedena v nadaljevanju:</w:t>
      </w:r>
    </w:p>
    <w:p w14:paraId="74A7FAD6" w14:textId="77777777" w:rsidR="00A31432" w:rsidRPr="00844C3C" w:rsidRDefault="00A31432" w:rsidP="00221E8E">
      <w:pPr>
        <w:keepNext/>
        <w:keepLines/>
        <w:jc w:val="both"/>
        <w:rPr>
          <w:rFonts w:ascii="Tahoma" w:hAnsi="Tahoma" w:cs="Tahoma"/>
        </w:rPr>
      </w:pPr>
    </w:p>
    <w:p w14:paraId="6B4ECF69" w14:textId="77777777" w:rsidR="00A31432" w:rsidRPr="00844C3C" w:rsidRDefault="00A31432" w:rsidP="00221E8E">
      <w:pPr>
        <w:keepNext/>
        <w:keepLines/>
        <w:numPr>
          <w:ilvl w:val="0"/>
          <w:numId w:val="16"/>
        </w:numPr>
        <w:jc w:val="both"/>
        <w:rPr>
          <w:rFonts w:ascii="Tahoma" w:hAnsi="Tahoma" w:cs="Tahoma"/>
          <w:b/>
          <w:color w:val="00B050"/>
          <w:u w:val="single"/>
        </w:rPr>
      </w:pPr>
      <w:r w:rsidRPr="00844C3C">
        <w:rPr>
          <w:rFonts w:ascii="Tahoma" w:hAnsi="Tahoma" w:cs="Tahoma"/>
          <w:b/>
          <w:color w:val="00B050"/>
          <w:u w:val="single"/>
        </w:rPr>
        <w:t>Razdelek »Osnovni podatki o ponudniku«</w:t>
      </w:r>
    </w:p>
    <w:p w14:paraId="4977F019" w14:textId="77777777" w:rsidR="00A31432" w:rsidRPr="00844C3C" w:rsidRDefault="00A31432" w:rsidP="00221E8E">
      <w:pPr>
        <w:keepNext/>
        <w:keepLines/>
        <w:jc w:val="both"/>
        <w:rPr>
          <w:rFonts w:ascii="Tahoma" w:hAnsi="Tahoma" w:cs="Tahoma"/>
          <w:sz w:val="16"/>
          <w:szCs w:val="16"/>
        </w:rPr>
      </w:pPr>
    </w:p>
    <w:p w14:paraId="1942B9CA" w14:textId="77777777" w:rsidR="00A31432" w:rsidRPr="00844C3C" w:rsidRDefault="00A31432" w:rsidP="00221E8E">
      <w:pPr>
        <w:keepNext/>
        <w:keepLines/>
        <w:jc w:val="both"/>
        <w:rPr>
          <w:rFonts w:ascii="Tahoma" w:hAnsi="Tahoma" w:cs="Tahoma"/>
        </w:rPr>
      </w:pPr>
      <w:r w:rsidRPr="00844C3C">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17619BE0" w14:textId="77777777" w:rsidR="00A31432" w:rsidRPr="00844C3C" w:rsidRDefault="00A31432" w:rsidP="00221E8E">
      <w:pPr>
        <w:keepNext/>
        <w:keepLines/>
        <w:jc w:val="both"/>
        <w:rPr>
          <w:rFonts w:ascii="Tahoma" w:hAnsi="Tahoma" w:cs="Tahoma"/>
          <w:sz w:val="16"/>
          <w:szCs w:val="16"/>
        </w:rPr>
      </w:pPr>
    </w:p>
    <w:p w14:paraId="16A5AAB5" w14:textId="77777777" w:rsidR="00A31432" w:rsidRPr="00844C3C" w:rsidRDefault="00A31432" w:rsidP="00221E8E">
      <w:pPr>
        <w:keepNext/>
        <w:keepLines/>
        <w:numPr>
          <w:ilvl w:val="0"/>
          <w:numId w:val="16"/>
        </w:numPr>
        <w:jc w:val="both"/>
        <w:rPr>
          <w:rFonts w:ascii="Tahoma" w:hAnsi="Tahoma" w:cs="Tahoma"/>
          <w:b/>
          <w:color w:val="FF0000"/>
          <w:u w:val="single"/>
        </w:rPr>
      </w:pPr>
      <w:r w:rsidRPr="00844C3C">
        <w:rPr>
          <w:rFonts w:ascii="Tahoma" w:hAnsi="Tahoma" w:cs="Tahoma"/>
          <w:b/>
          <w:color w:val="00B050"/>
          <w:u w:val="single"/>
        </w:rPr>
        <w:t>Razdelek »Skupna ponudbena vrednost«</w:t>
      </w:r>
    </w:p>
    <w:p w14:paraId="6C929C6C" w14:textId="77777777" w:rsidR="00A31432" w:rsidRPr="00844C3C" w:rsidRDefault="00A31432" w:rsidP="00221E8E">
      <w:pPr>
        <w:keepNext/>
        <w:keepLines/>
        <w:jc w:val="both"/>
        <w:rPr>
          <w:rFonts w:ascii="Tahoma" w:hAnsi="Tahoma" w:cs="Tahoma"/>
          <w:sz w:val="16"/>
          <w:szCs w:val="16"/>
        </w:rPr>
      </w:pPr>
    </w:p>
    <w:p w14:paraId="4F87BDB1" w14:textId="30C96C7F" w:rsidR="00A31432" w:rsidRPr="00844C3C" w:rsidRDefault="00A31432" w:rsidP="00221E8E">
      <w:pPr>
        <w:keepNext/>
        <w:keepLines/>
        <w:jc w:val="both"/>
        <w:rPr>
          <w:rFonts w:ascii="Tahoma" w:hAnsi="Tahoma" w:cs="Tahoma"/>
        </w:rPr>
      </w:pPr>
      <w:r w:rsidRPr="00844C3C">
        <w:rPr>
          <w:rFonts w:ascii="Tahoma" w:hAnsi="Tahoma" w:cs="Tahoma"/>
        </w:rPr>
        <w:t>Ponudnik v sistem e-JN v razdelek »Skupna ponudbena vrednost« v zato namenjen prostor vpiše skupni ponudbeni znesek brez davka v EUR in znesek davka v EUR. Znesek skupaj z davkom v EUR se izračuna samodejno. V del »Predračun« pa naloži izpolnjeno in podpisano Prilogo »</w:t>
      </w:r>
      <w:r w:rsidR="00045E6E" w:rsidRPr="00844C3C">
        <w:rPr>
          <w:rFonts w:ascii="Tahoma" w:hAnsi="Tahoma" w:cs="Tahoma"/>
        </w:rPr>
        <w:t>PONUDBA</w:t>
      </w:r>
      <w:r w:rsidRPr="00844C3C">
        <w:rPr>
          <w:rFonts w:ascii="Tahoma" w:hAnsi="Tahoma" w:cs="Tahoma"/>
        </w:rPr>
        <w:t xml:space="preserve">« v </w:t>
      </w:r>
      <w:proofErr w:type="spellStart"/>
      <w:r w:rsidRPr="00844C3C">
        <w:rPr>
          <w:rFonts w:ascii="Tahoma" w:hAnsi="Tahoma" w:cs="Tahoma"/>
        </w:rPr>
        <w:t>pdf</w:t>
      </w:r>
      <w:proofErr w:type="spellEnd"/>
      <w:r w:rsidRPr="00844C3C">
        <w:rPr>
          <w:rFonts w:ascii="Tahoma" w:hAnsi="Tahoma" w:cs="Tahoma"/>
        </w:rPr>
        <w:t>. obliki/formatu. »Skupna ponudbena vrednost«, ki bo vpisana v istoimenski razdelek in dokument (Priloga »</w:t>
      </w:r>
      <w:r w:rsidR="00045E6E" w:rsidRPr="00844C3C">
        <w:rPr>
          <w:rFonts w:ascii="Tahoma" w:hAnsi="Tahoma" w:cs="Tahoma"/>
        </w:rPr>
        <w:t>PONUDBA«</w:t>
      </w:r>
      <w:r w:rsidRPr="00844C3C">
        <w:rPr>
          <w:rFonts w:ascii="Tahoma" w:hAnsi="Tahoma" w:cs="Tahoma"/>
        </w:rPr>
        <w:t>), ki bo naložen kot v del »Predračun«, bosta razvidna in dostopna na odpiranju ponudb.</w:t>
      </w:r>
    </w:p>
    <w:p w14:paraId="2584FCDA" w14:textId="77777777" w:rsidR="00A31432" w:rsidRPr="00844C3C" w:rsidRDefault="00A31432" w:rsidP="00221E8E">
      <w:pPr>
        <w:keepNext/>
        <w:keepLines/>
        <w:jc w:val="both"/>
        <w:rPr>
          <w:rFonts w:ascii="Tahoma" w:hAnsi="Tahoma" w:cs="Tahoma"/>
        </w:rPr>
      </w:pPr>
    </w:p>
    <w:p w14:paraId="79E510F5" w14:textId="1FF3F4A9" w:rsidR="00A31432" w:rsidRPr="00844C3C" w:rsidRDefault="00A31432" w:rsidP="00221E8E">
      <w:pPr>
        <w:keepNext/>
        <w:keepLines/>
        <w:jc w:val="both"/>
        <w:rPr>
          <w:rFonts w:ascii="Tahoma" w:hAnsi="Tahoma" w:cs="Tahoma"/>
          <w:b/>
        </w:rPr>
      </w:pPr>
      <w:r w:rsidRPr="00844C3C">
        <w:rPr>
          <w:rFonts w:ascii="Tahoma" w:hAnsi="Tahoma" w:cs="Tahoma"/>
        </w:rPr>
        <w:lastRenderedPageBreak/>
        <w:t>Ponudnik mora prilogo »</w:t>
      </w:r>
      <w:r w:rsidR="00045E6E" w:rsidRPr="00844C3C">
        <w:rPr>
          <w:rFonts w:ascii="Tahoma" w:hAnsi="Tahoma" w:cs="Tahoma"/>
        </w:rPr>
        <w:t>PONUDBA</w:t>
      </w:r>
      <w:r w:rsidRPr="00844C3C">
        <w:rPr>
          <w:rFonts w:ascii="Tahoma" w:hAnsi="Tahoma" w:cs="Tahoma"/>
        </w:rPr>
        <w:t xml:space="preserve">« izpolniti ter ga v </w:t>
      </w:r>
      <w:proofErr w:type="spellStart"/>
      <w:r w:rsidRPr="00844C3C">
        <w:rPr>
          <w:rFonts w:ascii="Tahoma" w:hAnsi="Tahoma" w:cs="Tahoma"/>
        </w:rPr>
        <w:t>pdf</w:t>
      </w:r>
      <w:proofErr w:type="spellEnd"/>
      <w:r w:rsidRPr="00844C3C">
        <w:rPr>
          <w:rFonts w:ascii="Tahoma" w:hAnsi="Tahoma" w:cs="Tahoma"/>
        </w:rPr>
        <w:t>. formatu naložiti na informacijski sistem e-JN</w:t>
      </w:r>
      <w:r w:rsidRPr="00844C3C">
        <w:rPr>
          <w:rFonts w:ascii="Tahoma" w:hAnsi="Tahoma" w:cs="Tahoma"/>
          <w:b/>
        </w:rPr>
        <w:t xml:space="preserve"> v del »Predračun«. </w:t>
      </w:r>
    </w:p>
    <w:p w14:paraId="6CFDB941" w14:textId="77777777" w:rsidR="00B10219" w:rsidRPr="00844C3C" w:rsidRDefault="00B10219" w:rsidP="00221E8E">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045E6E" w:rsidRPr="00844C3C" w14:paraId="6A219BB5" w14:textId="77777777" w:rsidTr="000A6301">
        <w:tc>
          <w:tcPr>
            <w:tcW w:w="599" w:type="dxa"/>
            <w:tcBorders>
              <w:top w:val="single" w:sz="4" w:space="0" w:color="auto"/>
              <w:bottom w:val="single" w:sz="4" w:space="0" w:color="auto"/>
              <w:right w:val="nil"/>
            </w:tcBorders>
          </w:tcPr>
          <w:p w14:paraId="2DD07CF2" w14:textId="77777777" w:rsidR="00045E6E" w:rsidRPr="00844C3C" w:rsidRDefault="00045E6E"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32562CFA" w14:textId="7EC5B3DD" w:rsidR="00045E6E" w:rsidRPr="00844C3C" w:rsidRDefault="00045E6E" w:rsidP="00221E8E">
            <w:pPr>
              <w:keepNext/>
              <w:keepLines/>
              <w:rPr>
                <w:rFonts w:ascii="Tahoma" w:hAnsi="Tahoma" w:cs="Tahoma"/>
              </w:rPr>
            </w:pPr>
            <w:r w:rsidRPr="00844C3C">
              <w:rPr>
                <w:rFonts w:ascii="Tahoma" w:hAnsi="Tahoma" w:cs="Tahoma"/>
              </w:rPr>
              <w:t>PONUDBA</w:t>
            </w:r>
          </w:p>
        </w:tc>
        <w:tc>
          <w:tcPr>
            <w:tcW w:w="1417" w:type="dxa"/>
            <w:tcBorders>
              <w:top w:val="single" w:sz="4" w:space="0" w:color="auto"/>
              <w:bottom w:val="single" w:sz="4" w:space="0" w:color="auto"/>
            </w:tcBorders>
          </w:tcPr>
          <w:p w14:paraId="2F083D3A" w14:textId="58D8AB12" w:rsidR="00045E6E" w:rsidRPr="00844C3C" w:rsidRDefault="00045E6E" w:rsidP="00221E8E">
            <w:pPr>
              <w:keepNext/>
              <w:keepLines/>
              <w:rPr>
                <w:rFonts w:ascii="Tahoma" w:hAnsi="Tahoma" w:cs="Tahoma"/>
                <w:b/>
              </w:rPr>
            </w:pPr>
            <w:r w:rsidRPr="00844C3C">
              <w:rPr>
                <w:rFonts w:ascii="Tahoma" w:hAnsi="Tahoma" w:cs="Tahoma"/>
                <w:b/>
              </w:rPr>
              <w:t>Priloga 2</w:t>
            </w:r>
          </w:p>
        </w:tc>
      </w:tr>
    </w:tbl>
    <w:p w14:paraId="42421957" w14:textId="622DD017" w:rsidR="00A31432" w:rsidRPr="00844C3C" w:rsidRDefault="00A31432" w:rsidP="00221E8E">
      <w:pPr>
        <w:keepNext/>
        <w:keepLines/>
        <w:spacing w:before="120"/>
        <w:jc w:val="both"/>
        <w:rPr>
          <w:rFonts w:ascii="Tahoma" w:hAnsi="Tahoma" w:cs="Tahoma"/>
        </w:rPr>
      </w:pPr>
      <w:r w:rsidRPr="00844C3C">
        <w:rPr>
          <w:rFonts w:ascii="Tahoma" w:hAnsi="Tahoma" w:cs="Tahoma"/>
        </w:rPr>
        <w:t>Ponudnik mora prilogo »</w:t>
      </w:r>
      <w:r w:rsidR="00045E6E" w:rsidRPr="00844C3C">
        <w:rPr>
          <w:rFonts w:ascii="Tahoma" w:hAnsi="Tahoma" w:cs="Tahoma"/>
        </w:rPr>
        <w:t>PONUDBA</w:t>
      </w:r>
      <w:r w:rsidRPr="00844C3C">
        <w:rPr>
          <w:rFonts w:ascii="Tahoma" w:hAnsi="Tahoma" w:cs="Tahoma"/>
        </w:rPr>
        <w:t>« izpolniti in podpisati. Ponudnik v prilogo »</w:t>
      </w:r>
      <w:r w:rsidR="00045E6E" w:rsidRPr="00844C3C">
        <w:rPr>
          <w:rFonts w:ascii="Tahoma" w:hAnsi="Tahoma" w:cs="Tahoma"/>
        </w:rPr>
        <w:t>PONUDBA</w:t>
      </w:r>
      <w:r w:rsidRPr="00844C3C">
        <w:rPr>
          <w:rFonts w:ascii="Tahoma" w:hAnsi="Tahoma" w:cs="Tahoma"/>
        </w:rPr>
        <w:t xml:space="preserve">« vpiše ponudbeno vrednost za obdobje </w:t>
      </w:r>
      <w:r w:rsidR="001A6822" w:rsidRPr="00844C3C">
        <w:rPr>
          <w:rFonts w:ascii="Tahoma" w:hAnsi="Tahoma" w:cs="Tahoma"/>
        </w:rPr>
        <w:t>12</w:t>
      </w:r>
      <w:r w:rsidRPr="00844C3C">
        <w:rPr>
          <w:rFonts w:ascii="Tahoma" w:hAnsi="Tahoma" w:cs="Tahoma"/>
        </w:rPr>
        <w:t xml:space="preserve"> mesecev brez DDV za posamezni </w:t>
      </w:r>
      <w:r w:rsidR="00FE6706" w:rsidRPr="00844C3C">
        <w:rPr>
          <w:rFonts w:ascii="Tahoma" w:hAnsi="Tahoma" w:cs="Tahoma"/>
        </w:rPr>
        <w:t>sklop predmeta javnega naročila za katerega oddaja ponudbo.</w:t>
      </w:r>
    </w:p>
    <w:p w14:paraId="727F8BEB" w14:textId="5A255331" w:rsidR="001A6822" w:rsidRPr="00844C3C" w:rsidRDefault="001A6822" w:rsidP="00221E8E">
      <w:pPr>
        <w:keepNext/>
        <w:keepLines/>
        <w:jc w:val="both"/>
        <w:rPr>
          <w:rFonts w:ascii="Tahoma" w:hAnsi="Tahoma" w:cs="Tahoma"/>
        </w:rPr>
      </w:pPr>
    </w:p>
    <w:p w14:paraId="48473F31" w14:textId="77777777" w:rsidR="00A31432" w:rsidRPr="00844C3C" w:rsidRDefault="00A31432" w:rsidP="00221E8E">
      <w:pPr>
        <w:keepNext/>
        <w:keepLines/>
        <w:numPr>
          <w:ilvl w:val="0"/>
          <w:numId w:val="16"/>
        </w:numPr>
        <w:jc w:val="both"/>
        <w:rPr>
          <w:rFonts w:ascii="Tahoma" w:hAnsi="Tahoma" w:cs="Tahoma"/>
          <w:b/>
          <w:color w:val="00B050"/>
          <w:u w:val="single"/>
        </w:rPr>
      </w:pPr>
      <w:r w:rsidRPr="00844C3C">
        <w:rPr>
          <w:rFonts w:ascii="Tahoma" w:hAnsi="Tahoma" w:cs="Tahoma"/>
          <w:b/>
          <w:color w:val="00B050"/>
          <w:u w:val="single"/>
        </w:rPr>
        <w:t>Razdelek »Dokumenti«, del »ESPD – ponudnik«</w:t>
      </w:r>
    </w:p>
    <w:p w14:paraId="705009B3" w14:textId="77777777" w:rsidR="00A31432" w:rsidRPr="00844C3C" w:rsidRDefault="00A31432" w:rsidP="00221E8E">
      <w:pPr>
        <w:keepNext/>
        <w:keepLines/>
        <w:jc w:val="both"/>
        <w:rPr>
          <w:rFonts w:ascii="Tahoma" w:hAnsi="Tahoma" w:cs="Tahoma"/>
          <w:sz w:val="16"/>
          <w:szCs w:val="16"/>
        </w:rPr>
      </w:pPr>
    </w:p>
    <w:p w14:paraId="5D32C3E1" w14:textId="77777777" w:rsidR="00A860D5" w:rsidRPr="00844C3C" w:rsidRDefault="00A860D5" w:rsidP="00221E8E">
      <w:pPr>
        <w:keepNext/>
        <w:keepLines/>
        <w:jc w:val="both"/>
        <w:rPr>
          <w:rFonts w:ascii="Tahoma" w:hAnsi="Tahoma" w:cs="Tahoma"/>
        </w:rPr>
      </w:pPr>
      <w:r w:rsidRPr="00844C3C">
        <w:rPr>
          <w:rFonts w:ascii="Tahoma" w:hAnsi="Tahoma" w:cs="Tahoma"/>
        </w:rPr>
        <w:t xml:space="preserve">Ponudnik mora prilogo »ESPD« izpolniti ter v informacijski sistem e-JN naložiti elektronsko podpisan ESPD v </w:t>
      </w:r>
      <w:proofErr w:type="spellStart"/>
      <w:r w:rsidRPr="00844C3C">
        <w:rPr>
          <w:rFonts w:ascii="Tahoma" w:hAnsi="Tahoma" w:cs="Tahoma"/>
        </w:rPr>
        <w:t>xml</w:t>
      </w:r>
      <w:proofErr w:type="spellEnd"/>
      <w:r w:rsidRPr="00844C3C">
        <w:rPr>
          <w:rFonts w:ascii="Tahoma" w:hAnsi="Tahoma" w:cs="Tahoma"/>
        </w:rPr>
        <w:t xml:space="preserve">. obliki ali nepodpisan ESPD v </w:t>
      </w:r>
      <w:proofErr w:type="spellStart"/>
      <w:r w:rsidRPr="00844C3C">
        <w:rPr>
          <w:rFonts w:ascii="Tahoma" w:hAnsi="Tahoma" w:cs="Tahoma"/>
        </w:rPr>
        <w:t>xml</w:t>
      </w:r>
      <w:proofErr w:type="spellEnd"/>
      <w:r w:rsidRPr="00844C3C">
        <w:rPr>
          <w:rFonts w:ascii="Tahoma" w:hAnsi="Tahoma" w:cs="Tahoma"/>
        </w:rPr>
        <w:t xml:space="preserve">. obliki, </w:t>
      </w:r>
      <w:bookmarkStart w:id="14" w:name="_Hlk531606225"/>
      <w:r w:rsidRPr="00844C3C">
        <w:rPr>
          <w:rFonts w:ascii="Tahoma" w:hAnsi="Tahoma" w:cs="Tahoma"/>
        </w:rPr>
        <w:t>pri čemer se v slednjem primeru v skladu Splošnimi pogoji uporabe informacijskega sistema e-JN šteje, da je oddan pravno zavezujoč dokument, ki ima enako veljavnost kot podpisan</w:t>
      </w:r>
      <w:bookmarkEnd w:id="14"/>
      <w:r w:rsidRPr="00844C3C">
        <w:rPr>
          <w:rFonts w:ascii="Tahoma" w:hAnsi="Tahoma" w:cs="Tahoma"/>
        </w:rPr>
        <w:t>.</w:t>
      </w:r>
    </w:p>
    <w:p w14:paraId="7F917131" w14:textId="77777777" w:rsidR="00A860D5" w:rsidRPr="00844C3C" w:rsidRDefault="00A860D5" w:rsidP="00221E8E">
      <w:pPr>
        <w:keepNext/>
        <w:keepLines/>
        <w:jc w:val="both"/>
        <w:rPr>
          <w:rFonts w:ascii="Tahoma" w:hAnsi="Tahoma" w:cs="Tahoma"/>
          <w:b/>
        </w:rPr>
      </w:pPr>
    </w:p>
    <w:p w14:paraId="09B05892" w14:textId="77777777" w:rsidR="00A860D5" w:rsidRPr="00844C3C" w:rsidRDefault="00A860D5" w:rsidP="00221E8E">
      <w:pPr>
        <w:keepNext/>
        <w:keepLines/>
        <w:jc w:val="both"/>
        <w:rPr>
          <w:rFonts w:ascii="Tahoma" w:hAnsi="Tahoma" w:cs="Tahoma"/>
        </w:rPr>
      </w:pPr>
      <w:r w:rsidRPr="00844C3C">
        <w:rPr>
          <w:rFonts w:ascii="Tahoma" w:hAnsi="Tahoma" w:cs="Tahoma"/>
        </w:rPr>
        <w:t>Ponudnik s podpisom ESPD obrazca izrecno izjavlja, da sprejema pogoje razpisa, osnutek pogodbe in da izpolnjuje vse pogoje, za izvedbo naročila.</w:t>
      </w:r>
    </w:p>
    <w:p w14:paraId="4D427E94" w14:textId="54E040EA" w:rsidR="00A860D5" w:rsidRPr="00844C3C" w:rsidRDefault="00A860D5"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0B7485" w:rsidRPr="00844C3C" w14:paraId="5DE35422" w14:textId="77777777" w:rsidTr="000B7485">
        <w:tc>
          <w:tcPr>
            <w:tcW w:w="599" w:type="dxa"/>
            <w:tcBorders>
              <w:top w:val="single" w:sz="4" w:space="0" w:color="auto"/>
              <w:bottom w:val="single" w:sz="4" w:space="0" w:color="auto"/>
              <w:right w:val="nil"/>
            </w:tcBorders>
          </w:tcPr>
          <w:p w14:paraId="3720E5AF" w14:textId="77777777" w:rsidR="000B7485" w:rsidRPr="00844C3C" w:rsidRDefault="000B7485"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04182E77" w14:textId="4E2571B5" w:rsidR="000B7485" w:rsidRPr="00844C3C" w:rsidRDefault="000B7485" w:rsidP="00221E8E">
            <w:pPr>
              <w:keepNext/>
              <w:keepLines/>
              <w:rPr>
                <w:rFonts w:ascii="Tahoma" w:hAnsi="Tahoma" w:cs="Tahoma"/>
              </w:rPr>
            </w:pPr>
            <w:r w:rsidRPr="00844C3C">
              <w:rPr>
                <w:rFonts w:ascii="Tahoma" w:hAnsi="Tahoma" w:cs="Tahoma"/>
              </w:rPr>
              <w:t xml:space="preserve">ESPD - </w:t>
            </w:r>
            <w:r w:rsidRPr="00844C3C">
              <w:rPr>
                <w:rFonts w:ascii="Tahoma" w:hAnsi="Tahoma" w:cs="Tahoma"/>
                <w:b/>
              </w:rPr>
              <w:t>ponudnik</w:t>
            </w:r>
          </w:p>
        </w:tc>
        <w:tc>
          <w:tcPr>
            <w:tcW w:w="1417" w:type="dxa"/>
            <w:tcBorders>
              <w:top w:val="single" w:sz="4" w:space="0" w:color="auto"/>
              <w:bottom w:val="single" w:sz="4" w:space="0" w:color="auto"/>
            </w:tcBorders>
          </w:tcPr>
          <w:p w14:paraId="2EBB2E13" w14:textId="06728474" w:rsidR="000B7485" w:rsidRPr="00844C3C" w:rsidRDefault="000B7485" w:rsidP="00221E8E">
            <w:pPr>
              <w:keepNext/>
              <w:keepLines/>
              <w:rPr>
                <w:rFonts w:ascii="Tahoma" w:hAnsi="Tahoma" w:cs="Tahoma"/>
                <w:b/>
              </w:rPr>
            </w:pPr>
            <w:r w:rsidRPr="00844C3C">
              <w:rPr>
                <w:rFonts w:ascii="Tahoma" w:hAnsi="Tahoma" w:cs="Tahoma"/>
                <w:b/>
              </w:rPr>
              <w:t>Priloga 3</w:t>
            </w:r>
          </w:p>
        </w:tc>
      </w:tr>
    </w:tbl>
    <w:p w14:paraId="633A9798" w14:textId="387A773F" w:rsidR="000B7485" w:rsidRPr="00844C3C" w:rsidRDefault="000B7485" w:rsidP="00221E8E">
      <w:pPr>
        <w:keepNext/>
        <w:keepLines/>
        <w:jc w:val="both"/>
        <w:rPr>
          <w:rFonts w:ascii="Tahoma" w:hAnsi="Tahoma" w:cs="Tahoma"/>
        </w:rPr>
      </w:pPr>
    </w:p>
    <w:p w14:paraId="6D8F7B23" w14:textId="77777777" w:rsidR="00A31432" w:rsidRPr="00844C3C" w:rsidRDefault="00A31432" w:rsidP="00221E8E">
      <w:pPr>
        <w:keepNext/>
        <w:keepLines/>
        <w:numPr>
          <w:ilvl w:val="0"/>
          <w:numId w:val="16"/>
        </w:numPr>
        <w:jc w:val="both"/>
        <w:rPr>
          <w:rFonts w:ascii="Tahoma" w:hAnsi="Tahoma" w:cs="Tahoma"/>
          <w:b/>
          <w:color w:val="00B050"/>
          <w:u w:val="single"/>
        </w:rPr>
      </w:pPr>
      <w:r w:rsidRPr="00844C3C">
        <w:rPr>
          <w:rFonts w:ascii="Tahoma" w:hAnsi="Tahoma" w:cs="Tahoma"/>
          <w:b/>
          <w:color w:val="00B050"/>
          <w:u w:val="single"/>
        </w:rPr>
        <w:t>Razdelek »Sodelujoči«, del »ESPD – ostali sodelujoči«</w:t>
      </w:r>
    </w:p>
    <w:p w14:paraId="3473E407" w14:textId="77777777" w:rsidR="00A31432" w:rsidRPr="00844C3C" w:rsidRDefault="00A31432" w:rsidP="00221E8E">
      <w:pPr>
        <w:keepNext/>
        <w:keepLines/>
        <w:jc w:val="both"/>
        <w:rPr>
          <w:rFonts w:ascii="Tahoma" w:hAnsi="Tahoma" w:cs="Tahoma"/>
          <w:b/>
          <w:color w:val="FF0000"/>
          <w:u w:val="single"/>
        </w:rPr>
      </w:pPr>
    </w:p>
    <w:p w14:paraId="192E893B" w14:textId="77777777" w:rsidR="00A860D5" w:rsidRPr="00844C3C" w:rsidRDefault="00A860D5" w:rsidP="00221E8E">
      <w:pPr>
        <w:keepNext/>
        <w:keepLines/>
        <w:jc w:val="both"/>
        <w:rPr>
          <w:rFonts w:ascii="Tahoma" w:hAnsi="Tahoma" w:cs="Tahoma"/>
        </w:rPr>
      </w:pPr>
      <w:r w:rsidRPr="00844C3C">
        <w:rPr>
          <w:rFonts w:ascii="Tahoma" w:hAnsi="Tahoma" w:cs="Tahoma"/>
        </w:rPr>
        <w:t xml:space="preserve">Ponudnik mora </w:t>
      </w:r>
      <w:r w:rsidRPr="00844C3C">
        <w:rPr>
          <w:rFonts w:ascii="Tahoma" w:hAnsi="Tahoma" w:cs="Tahoma"/>
          <w:b/>
        </w:rPr>
        <w:t xml:space="preserve">v primeru nastopa s partnerji (skupna ponudba), s podizvajalci in/ali uporabo zmogljivosti drugih subjektov </w:t>
      </w:r>
      <w:r w:rsidRPr="00844C3C">
        <w:rPr>
          <w:rFonts w:ascii="Tahoma" w:hAnsi="Tahoma" w:cs="Tahoma"/>
        </w:rPr>
        <w:t>za posameznega sodelujočega naložiti na informacijski sistem e-JN</w:t>
      </w:r>
      <w:r w:rsidRPr="00844C3C">
        <w:rPr>
          <w:rFonts w:ascii="Tahoma" w:hAnsi="Tahoma" w:cs="Tahoma"/>
          <w:b/>
        </w:rPr>
        <w:t xml:space="preserve"> v razdelek »Sodelujoči«, del »ESPD – ostali sodelujoči« </w:t>
      </w:r>
      <w:r w:rsidRPr="00844C3C">
        <w:rPr>
          <w:rFonts w:ascii="Tahoma" w:hAnsi="Tahoma" w:cs="Tahoma"/>
          <w:u w:val="single"/>
        </w:rPr>
        <w:t>izpolnjen in podpisan</w:t>
      </w:r>
      <w:r w:rsidRPr="00844C3C">
        <w:rPr>
          <w:rFonts w:ascii="Tahoma" w:hAnsi="Tahoma" w:cs="Tahoma"/>
        </w:rPr>
        <w:t xml:space="preserve"> ESPD v .</w:t>
      </w:r>
      <w:proofErr w:type="spellStart"/>
      <w:r w:rsidRPr="00844C3C">
        <w:rPr>
          <w:rFonts w:ascii="Tahoma" w:hAnsi="Tahoma" w:cs="Tahoma"/>
        </w:rPr>
        <w:t>pdf</w:t>
      </w:r>
      <w:proofErr w:type="spellEnd"/>
      <w:r w:rsidRPr="00844C3C">
        <w:rPr>
          <w:rFonts w:ascii="Tahoma" w:hAnsi="Tahoma" w:cs="Tahoma"/>
        </w:rPr>
        <w:t xml:space="preserve"> formatu ali v elektronski obliki podpisan </w:t>
      </w:r>
      <w:proofErr w:type="spellStart"/>
      <w:r w:rsidRPr="00844C3C">
        <w:rPr>
          <w:rFonts w:ascii="Tahoma" w:hAnsi="Tahoma" w:cs="Tahoma"/>
        </w:rPr>
        <w:t>xml</w:t>
      </w:r>
      <w:proofErr w:type="spellEnd"/>
      <w:r w:rsidRPr="00844C3C">
        <w:rPr>
          <w:rFonts w:ascii="Tahoma" w:hAnsi="Tahoma" w:cs="Tahoma"/>
        </w:rPr>
        <w:t>.</w:t>
      </w:r>
      <w:r w:rsidRPr="00844C3C">
        <w:rPr>
          <w:rFonts w:ascii="Tahoma" w:hAnsi="Tahoma" w:cs="Tahoma"/>
          <w:b/>
        </w:rPr>
        <w:t xml:space="preserve"> </w:t>
      </w:r>
      <w:r w:rsidRPr="00844C3C">
        <w:rPr>
          <w:rFonts w:ascii="Tahoma" w:hAnsi="Tahoma" w:cs="Tahoma"/>
        </w:rPr>
        <w:t>V kolikor ponudnik v predmetnem naročilu ne nastopa z partnerjem, podizvajalcem ali subjektom, Priloge ni treba prilagati.</w:t>
      </w:r>
    </w:p>
    <w:p w14:paraId="1FC3A1EF" w14:textId="77777777" w:rsidR="000B7485" w:rsidRPr="00844C3C" w:rsidRDefault="000B7485"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0B7485" w:rsidRPr="00844C3C" w14:paraId="0CE84BE4" w14:textId="77777777" w:rsidTr="000B7485">
        <w:tc>
          <w:tcPr>
            <w:tcW w:w="599" w:type="dxa"/>
            <w:tcBorders>
              <w:top w:val="single" w:sz="4" w:space="0" w:color="auto"/>
              <w:bottom w:val="single" w:sz="4" w:space="0" w:color="auto"/>
              <w:right w:val="nil"/>
            </w:tcBorders>
          </w:tcPr>
          <w:p w14:paraId="1DFD4E1E" w14:textId="77777777" w:rsidR="000B7485" w:rsidRPr="00844C3C" w:rsidRDefault="000B7485"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19AA8741" w14:textId="3DACDB46" w:rsidR="000B7485" w:rsidRPr="00844C3C" w:rsidRDefault="000B7485" w:rsidP="00221E8E">
            <w:pPr>
              <w:keepNext/>
              <w:keepLines/>
              <w:rPr>
                <w:rFonts w:ascii="Tahoma" w:hAnsi="Tahoma" w:cs="Tahoma"/>
              </w:rPr>
            </w:pPr>
            <w:r w:rsidRPr="00844C3C">
              <w:rPr>
                <w:rFonts w:ascii="Tahoma" w:hAnsi="Tahoma" w:cs="Tahoma"/>
              </w:rPr>
              <w:t xml:space="preserve">ESPD – </w:t>
            </w:r>
            <w:r w:rsidRPr="00844C3C">
              <w:rPr>
                <w:rFonts w:ascii="Tahoma" w:hAnsi="Tahoma" w:cs="Tahoma"/>
                <w:b/>
              </w:rPr>
              <w:t>ostali sodelujoči</w:t>
            </w:r>
          </w:p>
        </w:tc>
        <w:tc>
          <w:tcPr>
            <w:tcW w:w="1417" w:type="dxa"/>
            <w:tcBorders>
              <w:top w:val="single" w:sz="4" w:space="0" w:color="auto"/>
              <w:bottom w:val="single" w:sz="4" w:space="0" w:color="auto"/>
            </w:tcBorders>
          </w:tcPr>
          <w:p w14:paraId="3E137E7D" w14:textId="77777777" w:rsidR="000B7485" w:rsidRPr="00844C3C" w:rsidRDefault="000B7485" w:rsidP="00221E8E">
            <w:pPr>
              <w:keepNext/>
              <w:keepLines/>
              <w:rPr>
                <w:rFonts w:ascii="Tahoma" w:hAnsi="Tahoma" w:cs="Tahoma"/>
                <w:b/>
              </w:rPr>
            </w:pPr>
            <w:r w:rsidRPr="00844C3C">
              <w:rPr>
                <w:rFonts w:ascii="Tahoma" w:hAnsi="Tahoma" w:cs="Tahoma"/>
                <w:b/>
              </w:rPr>
              <w:t>Priloga 3</w:t>
            </w:r>
          </w:p>
        </w:tc>
      </w:tr>
    </w:tbl>
    <w:p w14:paraId="614FBAA2" w14:textId="02DA1288" w:rsidR="00A860D5" w:rsidRPr="00844C3C" w:rsidRDefault="00A860D5" w:rsidP="00221E8E">
      <w:pPr>
        <w:keepNext/>
        <w:keepLines/>
        <w:spacing w:before="120"/>
        <w:jc w:val="both"/>
        <w:rPr>
          <w:rFonts w:ascii="Tahoma" w:hAnsi="Tahoma" w:cs="Tahoma"/>
        </w:rPr>
      </w:pPr>
      <w:r w:rsidRPr="00844C3C">
        <w:rPr>
          <w:rFonts w:ascii="Tahoma" w:hAnsi="Tahoma" w:cs="Tahoma"/>
        </w:rPr>
        <w:t>V primeru skupne ponudbe, uporabe zmogljivosti drugih subjektov in/ali podizvajalcev mora ponudnik ročno/fizično podpisane obrazce ESPD za vsakega od ostalih sodelujočih v .</w:t>
      </w:r>
      <w:proofErr w:type="spellStart"/>
      <w:r w:rsidRPr="00844C3C">
        <w:rPr>
          <w:rFonts w:ascii="Tahoma" w:hAnsi="Tahoma" w:cs="Tahoma"/>
        </w:rPr>
        <w:t>pdf</w:t>
      </w:r>
      <w:proofErr w:type="spellEnd"/>
      <w:r w:rsidRPr="00844C3C">
        <w:rPr>
          <w:rFonts w:ascii="Tahoma" w:hAnsi="Tahoma" w:cs="Tahoma"/>
        </w:rPr>
        <w:t xml:space="preserve"> obliki ali v .</w:t>
      </w:r>
      <w:proofErr w:type="spellStart"/>
      <w:r w:rsidRPr="00844C3C">
        <w:rPr>
          <w:rFonts w:ascii="Tahoma" w:hAnsi="Tahoma" w:cs="Tahoma"/>
        </w:rPr>
        <w:t>xml</w:t>
      </w:r>
      <w:proofErr w:type="spellEnd"/>
      <w:r w:rsidRPr="00844C3C">
        <w:rPr>
          <w:rFonts w:ascii="Tahoma" w:hAnsi="Tahoma" w:cs="Tahoma"/>
        </w:rPr>
        <w:t xml:space="preserve"> format (elektronsko podpisan) naložiti na informacijski sistem e-JN </w:t>
      </w:r>
      <w:r w:rsidRPr="00844C3C">
        <w:rPr>
          <w:rFonts w:ascii="Tahoma" w:hAnsi="Tahoma" w:cs="Tahoma"/>
          <w:b/>
        </w:rPr>
        <w:t>v razdelek »Sodelujoči«, del »ESPD – ostali sodelujoči«</w:t>
      </w:r>
      <w:r w:rsidRPr="00844C3C">
        <w:rPr>
          <w:rFonts w:ascii="Tahoma" w:hAnsi="Tahoma" w:cs="Tahoma"/>
        </w:rPr>
        <w:t>.</w:t>
      </w:r>
    </w:p>
    <w:p w14:paraId="1F90B042" w14:textId="77777777" w:rsidR="00A31432" w:rsidRPr="00844C3C" w:rsidRDefault="00A31432" w:rsidP="00221E8E">
      <w:pPr>
        <w:keepNext/>
        <w:keepLines/>
        <w:jc w:val="both"/>
        <w:rPr>
          <w:rFonts w:ascii="Tahoma" w:hAnsi="Tahoma" w:cs="Tahoma"/>
        </w:rPr>
      </w:pPr>
    </w:p>
    <w:p w14:paraId="0CC6A55A" w14:textId="77777777" w:rsidR="00A31432" w:rsidRPr="00844C3C" w:rsidRDefault="00A31432" w:rsidP="00221E8E">
      <w:pPr>
        <w:keepNext/>
        <w:keepLines/>
        <w:jc w:val="both"/>
        <w:rPr>
          <w:rFonts w:ascii="Tahoma" w:hAnsi="Tahoma" w:cs="Tahoma"/>
        </w:rPr>
      </w:pPr>
      <w:r w:rsidRPr="00844C3C">
        <w:rPr>
          <w:rFonts w:ascii="Tahoma" w:hAnsi="Tahoma" w:cs="Tahoma"/>
        </w:rPr>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3BC22B36" w14:textId="77777777" w:rsidR="00A31432" w:rsidRPr="00844C3C" w:rsidRDefault="00A31432" w:rsidP="00221E8E">
      <w:pPr>
        <w:keepNext/>
        <w:keepLines/>
        <w:jc w:val="both"/>
        <w:rPr>
          <w:rFonts w:ascii="Tahoma" w:hAnsi="Tahoma" w:cs="Tahoma"/>
          <w:sz w:val="16"/>
          <w:szCs w:val="16"/>
        </w:rPr>
      </w:pPr>
    </w:p>
    <w:p w14:paraId="23009554" w14:textId="77777777" w:rsidR="00A31432" w:rsidRPr="00844C3C" w:rsidRDefault="00A31432" w:rsidP="00221E8E">
      <w:pPr>
        <w:keepNext/>
        <w:keepLines/>
        <w:numPr>
          <w:ilvl w:val="0"/>
          <w:numId w:val="16"/>
        </w:numPr>
        <w:jc w:val="both"/>
        <w:rPr>
          <w:rFonts w:ascii="Tahoma" w:hAnsi="Tahoma" w:cs="Tahoma"/>
          <w:b/>
          <w:u w:val="single"/>
        </w:rPr>
      </w:pPr>
      <w:r w:rsidRPr="00844C3C">
        <w:rPr>
          <w:rFonts w:ascii="Tahoma" w:hAnsi="Tahoma" w:cs="Tahoma"/>
          <w:b/>
          <w:color w:val="00B050"/>
          <w:u w:val="single"/>
        </w:rPr>
        <w:t>Razdelek »Dokumenti«, del »Ostale priloge«</w:t>
      </w:r>
    </w:p>
    <w:p w14:paraId="686D81C4" w14:textId="77777777" w:rsidR="00A31432" w:rsidRPr="00844C3C" w:rsidRDefault="00A31432" w:rsidP="00221E8E">
      <w:pPr>
        <w:keepNext/>
        <w:keepLines/>
        <w:jc w:val="both"/>
        <w:rPr>
          <w:rFonts w:ascii="Tahoma" w:hAnsi="Tahoma" w:cs="Tahoma"/>
          <w:sz w:val="12"/>
          <w:szCs w:val="12"/>
        </w:rPr>
      </w:pPr>
    </w:p>
    <w:p w14:paraId="4C183CA1" w14:textId="77777777" w:rsidR="00A31432" w:rsidRPr="00844C3C" w:rsidRDefault="00A31432" w:rsidP="00221E8E">
      <w:pPr>
        <w:keepNext/>
        <w:keepLines/>
        <w:jc w:val="both"/>
        <w:rPr>
          <w:rFonts w:ascii="Tahoma" w:hAnsi="Tahoma" w:cs="Tahoma"/>
        </w:rPr>
      </w:pPr>
      <w:r w:rsidRPr="00844C3C">
        <w:rPr>
          <w:rFonts w:ascii="Tahoma" w:hAnsi="Tahoma" w:cs="Tahoma"/>
        </w:rPr>
        <w:t>Gospodarski subjekt v informacijskem sistemu e-JN</w:t>
      </w:r>
      <w:r w:rsidRPr="00844C3C">
        <w:rPr>
          <w:rFonts w:ascii="Tahoma" w:hAnsi="Tahoma" w:cs="Tahoma"/>
          <w:b/>
        </w:rPr>
        <w:t xml:space="preserve"> v razdelek »Dokumenti«, del  »Ostale priloge« </w:t>
      </w:r>
      <w:r w:rsidRPr="00844C3C">
        <w:rPr>
          <w:rFonts w:ascii="Tahoma" w:hAnsi="Tahoma" w:cs="Tahoma"/>
        </w:rPr>
        <w:t xml:space="preserve">naloži ostalo ponudbeno dokumentacijo, ki je zahtevana s to razpisno dokumentacijo. </w:t>
      </w:r>
    </w:p>
    <w:p w14:paraId="58DAD310" w14:textId="77777777" w:rsidR="00A31432" w:rsidRPr="00844C3C" w:rsidRDefault="00A31432" w:rsidP="00221E8E">
      <w:pPr>
        <w:keepNext/>
        <w:keepLines/>
        <w:jc w:val="both"/>
        <w:rPr>
          <w:rFonts w:ascii="Tahoma" w:hAnsi="Tahoma" w:cs="Tahoma"/>
          <w:sz w:val="12"/>
          <w:szCs w:val="12"/>
        </w:rPr>
      </w:pPr>
    </w:p>
    <w:p w14:paraId="5DE00033" w14:textId="77777777" w:rsidR="00A31432" w:rsidRPr="00844C3C" w:rsidRDefault="00A31432" w:rsidP="00221E8E">
      <w:pPr>
        <w:keepNext/>
        <w:keepLines/>
        <w:jc w:val="both"/>
        <w:rPr>
          <w:rFonts w:ascii="Tahoma" w:hAnsi="Tahoma" w:cs="Tahoma"/>
        </w:rPr>
      </w:pPr>
      <w:r w:rsidRPr="00844C3C">
        <w:rPr>
          <w:rFonts w:ascii="Tahoma" w:hAnsi="Tahoma" w:cs="Tahoma"/>
        </w:rPr>
        <w:t xml:space="preserve">Spodaj zahtevana ponudbena dokumentacija mora biti </w:t>
      </w:r>
      <w:r w:rsidRPr="00844C3C">
        <w:rPr>
          <w:rFonts w:ascii="Tahoma" w:hAnsi="Tahoma" w:cs="Tahoma"/>
          <w:b/>
          <w:u w:val="single"/>
        </w:rPr>
        <w:t xml:space="preserve">priložena v </w:t>
      </w:r>
      <w:proofErr w:type="spellStart"/>
      <w:r w:rsidRPr="00844C3C">
        <w:rPr>
          <w:rFonts w:ascii="Tahoma" w:hAnsi="Tahoma" w:cs="Tahoma"/>
          <w:b/>
          <w:u w:val="single"/>
        </w:rPr>
        <w:t>pdf</w:t>
      </w:r>
      <w:proofErr w:type="spellEnd"/>
      <w:r w:rsidRPr="00844C3C">
        <w:rPr>
          <w:rFonts w:ascii="Tahoma" w:hAnsi="Tahoma" w:cs="Tahoma"/>
          <w:b/>
          <w:u w:val="single"/>
        </w:rPr>
        <w:t>. formatu</w:t>
      </w:r>
      <w:r w:rsidRPr="00844C3C">
        <w:rPr>
          <w:rFonts w:ascii="Tahoma" w:hAnsi="Tahoma" w:cs="Tahoma"/>
        </w:rPr>
        <w:t xml:space="preserve"> (</w:t>
      </w:r>
      <w:proofErr w:type="spellStart"/>
      <w:r w:rsidRPr="00844C3C">
        <w:rPr>
          <w:rFonts w:ascii="Tahoma" w:hAnsi="Tahoma" w:cs="Tahoma"/>
        </w:rPr>
        <w:t>sken</w:t>
      </w:r>
      <w:proofErr w:type="spellEnd"/>
      <w:r w:rsidRPr="00844C3C">
        <w:rPr>
          <w:rFonts w:ascii="Tahoma" w:hAnsi="Tahoma" w:cs="Tahoma"/>
        </w:rPr>
        <w:t xml:space="preserve"> celotne ponudbe z izpolnjenimi, podpisanimi in žigosanimi ponudbenimi listinami). Ponudniki so obvezani priložiti vse priloge, razen če v posamezni prilogi ni drugače navedeno. </w:t>
      </w:r>
    </w:p>
    <w:p w14:paraId="75749A3D" w14:textId="77777777" w:rsidR="00A31432" w:rsidRPr="00844C3C" w:rsidRDefault="00A31432" w:rsidP="00221E8E">
      <w:pPr>
        <w:keepNext/>
        <w:keepLines/>
        <w:jc w:val="both"/>
        <w:rPr>
          <w:rFonts w:ascii="Tahoma" w:hAnsi="Tahoma" w:cs="Tahoma"/>
          <w:sz w:val="12"/>
          <w:szCs w:val="12"/>
        </w:rPr>
      </w:pPr>
    </w:p>
    <w:p w14:paraId="154DFDB7" w14:textId="77777777" w:rsidR="00A31432" w:rsidRPr="00844C3C" w:rsidRDefault="00A31432" w:rsidP="00221E8E">
      <w:pPr>
        <w:keepNext/>
        <w:keepLines/>
        <w:jc w:val="both"/>
        <w:rPr>
          <w:rFonts w:ascii="Tahoma" w:hAnsi="Tahoma" w:cs="Tahoma"/>
        </w:rPr>
      </w:pPr>
      <w:r w:rsidRPr="00844C3C">
        <w:rPr>
          <w:rFonts w:ascii="Tahoma" w:hAnsi="Tahoma" w:cs="Tahoma"/>
        </w:rPr>
        <w:t>V primeru razhajanj med podatki</w:t>
      </w:r>
      <w:r w:rsidR="003410C8" w:rsidRPr="00844C3C">
        <w:rPr>
          <w:rFonts w:ascii="Tahoma" w:hAnsi="Tahoma" w:cs="Tahoma"/>
        </w:rPr>
        <w:t xml:space="preserve">, navedenimi </w:t>
      </w:r>
      <w:r w:rsidRPr="00844C3C">
        <w:rPr>
          <w:rFonts w:ascii="Tahoma" w:hAnsi="Tahoma" w:cs="Tahoma"/>
        </w:rPr>
        <w:t xml:space="preserve">v </w:t>
      </w:r>
      <w:r w:rsidR="003410C8" w:rsidRPr="00844C3C">
        <w:rPr>
          <w:rFonts w:ascii="Tahoma" w:hAnsi="Tahoma" w:cs="Tahoma"/>
        </w:rPr>
        <w:t>razdelku</w:t>
      </w:r>
      <w:r w:rsidR="005C775F" w:rsidRPr="00844C3C">
        <w:rPr>
          <w:rFonts w:ascii="Tahoma" w:hAnsi="Tahoma" w:cs="Tahoma"/>
        </w:rPr>
        <w:t xml:space="preserve"> »Skupna ponudbena vrednost«</w:t>
      </w:r>
      <w:r w:rsidR="003410C8" w:rsidRPr="00844C3C">
        <w:rPr>
          <w:rFonts w:ascii="Tahoma" w:hAnsi="Tahoma" w:cs="Tahoma"/>
        </w:rPr>
        <w:t xml:space="preserve">, </w:t>
      </w:r>
      <w:r w:rsidR="00F61CE8" w:rsidRPr="00844C3C">
        <w:rPr>
          <w:rFonts w:ascii="Tahoma" w:hAnsi="Tahoma" w:cs="Tahoma"/>
        </w:rPr>
        <w:t xml:space="preserve">med </w:t>
      </w:r>
      <w:r w:rsidR="003410C8" w:rsidRPr="00844C3C">
        <w:rPr>
          <w:rFonts w:ascii="Tahoma" w:hAnsi="Tahoma" w:cs="Tahoma"/>
        </w:rPr>
        <w:t>podatki v  delu</w:t>
      </w:r>
      <w:r w:rsidRPr="00844C3C">
        <w:rPr>
          <w:rFonts w:ascii="Tahoma" w:hAnsi="Tahoma" w:cs="Tahoma"/>
        </w:rPr>
        <w:t xml:space="preserve"> »Predračun« in </w:t>
      </w:r>
      <w:r w:rsidR="003410C8" w:rsidRPr="00844C3C">
        <w:rPr>
          <w:rFonts w:ascii="Tahoma" w:hAnsi="Tahoma" w:cs="Tahoma"/>
        </w:rPr>
        <w:t xml:space="preserve">med podatki </w:t>
      </w:r>
      <w:r w:rsidRPr="00844C3C">
        <w:rPr>
          <w:rFonts w:ascii="Tahoma" w:hAnsi="Tahoma" w:cs="Tahoma"/>
        </w:rPr>
        <w:t xml:space="preserve">v delu »Ostale priloge«, kot veljavni štejejo podatki, naloženi v delu »Ostale priloge«. </w:t>
      </w:r>
    </w:p>
    <w:p w14:paraId="0B2AF39D" w14:textId="33C19149" w:rsidR="000B7485" w:rsidRDefault="000B7485" w:rsidP="00221E8E">
      <w:pPr>
        <w:keepNext/>
        <w:keepLines/>
        <w:jc w:val="both"/>
        <w:rPr>
          <w:rFonts w:ascii="Tahoma" w:hAnsi="Tahoma" w:cs="Tahoma"/>
          <w:b/>
        </w:rPr>
      </w:pPr>
    </w:p>
    <w:p w14:paraId="23EF70EB" w14:textId="693AB138" w:rsidR="005D0032" w:rsidRDefault="005D0032" w:rsidP="00221E8E">
      <w:pPr>
        <w:keepNext/>
        <w:keepLines/>
        <w:jc w:val="both"/>
        <w:rPr>
          <w:rFonts w:ascii="Tahoma" w:hAnsi="Tahoma" w:cs="Tahoma"/>
          <w:b/>
        </w:rPr>
      </w:pPr>
    </w:p>
    <w:p w14:paraId="0BAD9A79" w14:textId="4C1DE593" w:rsidR="005D0032" w:rsidRDefault="005D0032" w:rsidP="00221E8E">
      <w:pPr>
        <w:keepNext/>
        <w:keepLines/>
        <w:jc w:val="both"/>
        <w:rPr>
          <w:rFonts w:ascii="Tahoma" w:hAnsi="Tahoma" w:cs="Tahoma"/>
          <w:b/>
        </w:rPr>
      </w:pPr>
    </w:p>
    <w:p w14:paraId="31FD13BE" w14:textId="43F84C0D" w:rsidR="005D0032" w:rsidRDefault="005D0032" w:rsidP="00221E8E">
      <w:pPr>
        <w:keepNext/>
        <w:keepLines/>
        <w:jc w:val="both"/>
        <w:rPr>
          <w:rFonts w:ascii="Tahoma" w:hAnsi="Tahoma" w:cs="Tahoma"/>
          <w:b/>
        </w:rPr>
      </w:pPr>
    </w:p>
    <w:p w14:paraId="278A6F88" w14:textId="688F9A0E" w:rsidR="005D0032" w:rsidRDefault="005D0032" w:rsidP="00221E8E">
      <w:pPr>
        <w:keepNext/>
        <w:keepLines/>
        <w:jc w:val="both"/>
        <w:rPr>
          <w:rFonts w:ascii="Tahoma" w:hAnsi="Tahoma" w:cs="Tahoma"/>
          <w:b/>
        </w:rPr>
      </w:pPr>
    </w:p>
    <w:p w14:paraId="6815F81B" w14:textId="77777777" w:rsidR="005D0032" w:rsidRPr="00844C3C" w:rsidRDefault="005D0032" w:rsidP="00221E8E">
      <w:pPr>
        <w:keepNext/>
        <w:keepLines/>
        <w:jc w:val="both"/>
        <w:rPr>
          <w:rFonts w:ascii="Tahoma" w:hAnsi="Tahoma" w:cs="Tahoma"/>
          <w:b/>
        </w:rPr>
      </w:pPr>
    </w:p>
    <w:p w14:paraId="7E916E9A" w14:textId="02156E09" w:rsidR="00A31432" w:rsidRPr="00844C3C" w:rsidRDefault="00A31432" w:rsidP="00221E8E">
      <w:pPr>
        <w:keepNext/>
        <w:keepLines/>
        <w:jc w:val="both"/>
        <w:rPr>
          <w:rFonts w:ascii="Tahoma" w:hAnsi="Tahoma" w:cs="Tahoma"/>
        </w:rPr>
      </w:pPr>
      <w:r w:rsidRPr="00844C3C">
        <w:rPr>
          <w:rFonts w:ascii="Tahoma" w:hAnsi="Tahoma" w:cs="Tahoma"/>
          <w:b/>
        </w:rPr>
        <w:lastRenderedPageBreak/>
        <w:t>Ostala ponudbena dokumentacija, ki jo naročnik zahteva z javnim razpisom je navedena v nadaljevanju in jo ponudnik priloži v razdelek »Ostale priloge«:</w:t>
      </w:r>
    </w:p>
    <w:p w14:paraId="2C4D14A4" w14:textId="6E5EB8CB" w:rsidR="00787220" w:rsidRPr="00844C3C" w:rsidRDefault="00787220"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0B7485" w:rsidRPr="00844C3C" w14:paraId="14FA125A" w14:textId="77777777" w:rsidTr="000B7485">
        <w:tc>
          <w:tcPr>
            <w:tcW w:w="599" w:type="dxa"/>
            <w:tcBorders>
              <w:top w:val="single" w:sz="4" w:space="0" w:color="auto"/>
              <w:bottom w:val="single" w:sz="4" w:space="0" w:color="auto"/>
              <w:right w:val="nil"/>
            </w:tcBorders>
          </w:tcPr>
          <w:p w14:paraId="35543F67" w14:textId="77777777" w:rsidR="000B7485" w:rsidRPr="00844C3C" w:rsidRDefault="000B7485"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7C112702" w14:textId="6FE07EBB" w:rsidR="000B7485" w:rsidRPr="00844C3C" w:rsidRDefault="000B7485" w:rsidP="00221E8E">
            <w:pPr>
              <w:keepNext/>
              <w:keepLines/>
              <w:rPr>
                <w:rFonts w:ascii="Tahoma" w:hAnsi="Tahoma" w:cs="Tahoma"/>
              </w:rPr>
            </w:pPr>
            <w:r w:rsidRPr="00844C3C">
              <w:rPr>
                <w:rFonts w:ascii="Tahoma" w:hAnsi="Tahoma" w:cs="Tahoma"/>
              </w:rPr>
              <w:t>PODATKI O PONUDNIKU</w:t>
            </w:r>
          </w:p>
        </w:tc>
        <w:tc>
          <w:tcPr>
            <w:tcW w:w="1417" w:type="dxa"/>
            <w:tcBorders>
              <w:top w:val="single" w:sz="4" w:space="0" w:color="auto"/>
              <w:bottom w:val="single" w:sz="4" w:space="0" w:color="auto"/>
            </w:tcBorders>
          </w:tcPr>
          <w:p w14:paraId="39127AB4" w14:textId="119496F8" w:rsidR="000B7485" w:rsidRPr="00844C3C" w:rsidRDefault="000B7485" w:rsidP="00221E8E">
            <w:pPr>
              <w:keepNext/>
              <w:keepLines/>
              <w:rPr>
                <w:rFonts w:ascii="Tahoma" w:hAnsi="Tahoma" w:cs="Tahoma"/>
                <w:b/>
              </w:rPr>
            </w:pPr>
            <w:r w:rsidRPr="00844C3C">
              <w:rPr>
                <w:rFonts w:ascii="Tahoma" w:hAnsi="Tahoma" w:cs="Tahoma"/>
                <w:b/>
              </w:rPr>
              <w:t>Priloga 1</w:t>
            </w:r>
          </w:p>
        </w:tc>
      </w:tr>
    </w:tbl>
    <w:p w14:paraId="6CDB179F" w14:textId="77777777" w:rsidR="00A860D5" w:rsidRPr="00844C3C" w:rsidRDefault="00A860D5" w:rsidP="00221E8E">
      <w:pPr>
        <w:keepNext/>
        <w:keepLines/>
        <w:spacing w:before="120"/>
        <w:jc w:val="both"/>
        <w:rPr>
          <w:rFonts w:ascii="Tahoma" w:hAnsi="Tahoma" w:cs="Tahoma"/>
        </w:rPr>
      </w:pPr>
      <w:r w:rsidRPr="00844C3C">
        <w:rPr>
          <w:rFonts w:ascii="Tahoma" w:hAnsi="Tahoma" w:cs="Tahoma"/>
        </w:rPr>
        <w:t xml:space="preserve">Prilogo je potrebno izpolniti, podpisati in žigosati ter jo v </w:t>
      </w:r>
      <w:proofErr w:type="spellStart"/>
      <w:r w:rsidRPr="00844C3C">
        <w:rPr>
          <w:rFonts w:ascii="Tahoma" w:hAnsi="Tahoma" w:cs="Tahoma"/>
        </w:rPr>
        <w:t>pdf</w:t>
      </w:r>
      <w:proofErr w:type="spellEnd"/>
      <w:r w:rsidRPr="00844C3C">
        <w:rPr>
          <w:rFonts w:ascii="Tahoma" w:hAnsi="Tahoma" w:cs="Tahoma"/>
        </w:rPr>
        <w:t xml:space="preserve">. formatu </w:t>
      </w:r>
      <w:r w:rsidRPr="00844C3C">
        <w:rPr>
          <w:rFonts w:ascii="Tahoma" w:hAnsi="Tahoma" w:cs="Tahoma"/>
          <w:u w:val="single"/>
        </w:rPr>
        <w:t>naložiti v</w:t>
      </w:r>
      <w:r w:rsidRPr="00844C3C">
        <w:rPr>
          <w:rFonts w:ascii="Tahoma" w:hAnsi="Tahoma" w:cs="Tahoma"/>
          <w:b/>
          <w:u w:val="single"/>
        </w:rPr>
        <w:t xml:space="preserve"> razdelek »Dokumenti«, del »Ostale priloge«</w:t>
      </w:r>
      <w:r w:rsidRPr="00844C3C">
        <w:rPr>
          <w:rFonts w:ascii="Tahoma" w:hAnsi="Tahoma" w:cs="Tahoma"/>
        </w:rPr>
        <w:t>. V primeru skupne ponudbe morajo razmnožen obrazec Priloge 1 izpolniti vsi ponudniki – partnerji. K tej prilogi se priloži tudi pravni akt o skupni izvedbi naročila.</w:t>
      </w:r>
    </w:p>
    <w:p w14:paraId="2C260D79" w14:textId="77777777" w:rsidR="00A860D5" w:rsidRPr="00844C3C" w:rsidRDefault="00A860D5"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0B7485" w:rsidRPr="00844C3C" w14:paraId="4DCAA229" w14:textId="77777777" w:rsidTr="000B7485">
        <w:tc>
          <w:tcPr>
            <w:tcW w:w="599" w:type="dxa"/>
            <w:tcBorders>
              <w:top w:val="single" w:sz="4" w:space="0" w:color="auto"/>
              <w:bottom w:val="single" w:sz="4" w:space="0" w:color="auto"/>
              <w:right w:val="nil"/>
            </w:tcBorders>
          </w:tcPr>
          <w:p w14:paraId="61332BB5" w14:textId="77777777" w:rsidR="000B7485" w:rsidRPr="00844C3C" w:rsidRDefault="000B7485"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03209F7E" w14:textId="0742EDF6" w:rsidR="000B7485" w:rsidRPr="00844C3C" w:rsidRDefault="000B7485" w:rsidP="00221E8E">
            <w:pPr>
              <w:keepNext/>
              <w:keepLines/>
              <w:rPr>
                <w:rFonts w:ascii="Tahoma" w:hAnsi="Tahoma" w:cs="Tahoma"/>
              </w:rPr>
            </w:pPr>
            <w:r w:rsidRPr="00844C3C">
              <w:rPr>
                <w:rFonts w:ascii="Tahoma" w:hAnsi="Tahoma" w:cs="Tahoma"/>
              </w:rPr>
              <w:t>PONUDBA</w:t>
            </w:r>
          </w:p>
        </w:tc>
        <w:tc>
          <w:tcPr>
            <w:tcW w:w="1417" w:type="dxa"/>
            <w:tcBorders>
              <w:top w:val="single" w:sz="4" w:space="0" w:color="auto"/>
              <w:bottom w:val="single" w:sz="4" w:space="0" w:color="auto"/>
            </w:tcBorders>
          </w:tcPr>
          <w:p w14:paraId="159344FF" w14:textId="686150D3" w:rsidR="000B7485" w:rsidRPr="00844C3C" w:rsidRDefault="000B7485" w:rsidP="00221E8E">
            <w:pPr>
              <w:keepNext/>
              <w:keepLines/>
              <w:rPr>
                <w:rFonts w:ascii="Tahoma" w:hAnsi="Tahoma" w:cs="Tahoma"/>
                <w:b/>
              </w:rPr>
            </w:pPr>
            <w:r w:rsidRPr="00844C3C">
              <w:rPr>
                <w:rFonts w:ascii="Tahoma" w:hAnsi="Tahoma" w:cs="Tahoma"/>
                <w:b/>
              </w:rPr>
              <w:t>Priloga 2</w:t>
            </w:r>
          </w:p>
        </w:tc>
      </w:tr>
    </w:tbl>
    <w:p w14:paraId="64CF4D0A" w14:textId="64C1B074" w:rsidR="00536045" w:rsidRPr="00844C3C" w:rsidRDefault="00536045" w:rsidP="00221E8E">
      <w:pPr>
        <w:keepNext/>
        <w:keepLines/>
        <w:spacing w:before="120"/>
        <w:jc w:val="both"/>
        <w:rPr>
          <w:rFonts w:ascii="Tahoma" w:hAnsi="Tahoma" w:cs="Tahoma"/>
        </w:rPr>
      </w:pPr>
      <w:r w:rsidRPr="00844C3C">
        <w:rPr>
          <w:rFonts w:ascii="Tahoma" w:hAnsi="Tahoma" w:cs="Tahoma"/>
        </w:rPr>
        <w:t>Ponudnik mora prilogo »PONUDBA« izpolniti in podpisati. Ponudnik v prilogo »PONUDBA«</w:t>
      </w:r>
      <w:r w:rsidR="000B7485" w:rsidRPr="00844C3C">
        <w:rPr>
          <w:rFonts w:ascii="Tahoma" w:hAnsi="Tahoma" w:cs="Tahoma"/>
        </w:rPr>
        <w:t xml:space="preserve"> za posamezni sklop predmeta javnega naročila za katerega oddaja ponudb</w:t>
      </w:r>
      <w:r w:rsidRPr="00844C3C">
        <w:rPr>
          <w:rFonts w:ascii="Tahoma" w:hAnsi="Tahoma" w:cs="Tahoma"/>
        </w:rPr>
        <w:t xml:space="preserve"> vpiše ponudbeno vrednost za obdobje 12 mesecev brez DDV ter jo v </w:t>
      </w:r>
      <w:proofErr w:type="spellStart"/>
      <w:r w:rsidRPr="00844C3C">
        <w:rPr>
          <w:rFonts w:ascii="Tahoma" w:hAnsi="Tahoma" w:cs="Tahoma"/>
        </w:rPr>
        <w:t>pdf</w:t>
      </w:r>
      <w:proofErr w:type="spellEnd"/>
      <w:r w:rsidRPr="00844C3C">
        <w:rPr>
          <w:rFonts w:ascii="Tahoma" w:hAnsi="Tahoma" w:cs="Tahoma"/>
        </w:rPr>
        <w:t xml:space="preserve">. formatu </w:t>
      </w:r>
      <w:r w:rsidRPr="00844C3C">
        <w:rPr>
          <w:rFonts w:ascii="Tahoma" w:hAnsi="Tahoma" w:cs="Tahoma"/>
          <w:u w:val="single"/>
        </w:rPr>
        <w:t>naložiti v</w:t>
      </w:r>
      <w:r w:rsidRPr="00844C3C">
        <w:rPr>
          <w:rFonts w:ascii="Tahoma" w:hAnsi="Tahoma" w:cs="Tahoma"/>
          <w:b/>
          <w:u w:val="single"/>
        </w:rPr>
        <w:t xml:space="preserve"> razdelek »Dokumenti«, del »Ostale priloge«</w:t>
      </w:r>
      <w:r w:rsidRPr="00844C3C">
        <w:rPr>
          <w:rFonts w:ascii="Tahoma" w:hAnsi="Tahoma" w:cs="Tahoma"/>
        </w:rPr>
        <w:t>.</w:t>
      </w:r>
    </w:p>
    <w:p w14:paraId="242F728F" w14:textId="1ADBE9DC" w:rsidR="00536045" w:rsidRPr="00844C3C" w:rsidRDefault="00536045" w:rsidP="00221E8E">
      <w:pPr>
        <w:keepNext/>
        <w:keepLines/>
        <w:jc w:val="both"/>
        <w:rPr>
          <w:rFonts w:ascii="Tahoma" w:hAnsi="Tahoma" w:cs="Tahoma"/>
        </w:rPr>
      </w:pPr>
    </w:p>
    <w:p w14:paraId="6142B9A0" w14:textId="18F90487" w:rsidR="00F9514C" w:rsidRPr="00844C3C" w:rsidRDefault="00F9514C" w:rsidP="00221E8E">
      <w:pPr>
        <w:keepNext/>
        <w:keepLines/>
        <w:jc w:val="both"/>
        <w:rPr>
          <w:rFonts w:ascii="Tahoma" w:hAnsi="Tahoma" w:cs="Tahoma"/>
        </w:rPr>
      </w:pPr>
      <w:r w:rsidRPr="00844C3C">
        <w:rPr>
          <w:rFonts w:ascii="Tahoma" w:hAnsi="Tahoma" w:cs="Tahoma"/>
        </w:rPr>
        <w:t xml:space="preserve">Ponudnik mora k prilogi priložiti </w:t>
      </w:r>
      <w:r w:rsidRPr="00844C3C">
        <w:rPr>
          <w:rFonts w:ascii="Tahoma" w:hAnsi="Tahoma" w:cs="Tahoma"/>
          <w:b/>
        </w:rPr>
        <w:t>ponudbeni predračun za sklop za kat</w:t>
      </w:r>
      <w:r w:rsidR="00F61CE8" w:rsidRPr="00844C3C">
        <w:rPr>
          <w:rFonts w:ascii="Tahoma" w:hAnsi="Tahoma" w:cs="Tahoma"/>
          <w:b/>
        </w:rPr>
        <w:t>erega oddaja ponudbo</w:t>
      </w:r>
      <w:r w:rsidRPr="00844C3C">
        <w:rPr>
          <w:rFonts w:ascii="Tahoma" w:hAnsi="Tahoma" w:cs="Tahoma"/>
        </w:rPr>
        <w:t>.</w:t>
      </w:r>
    </w:p>
    <w:p w14:paraId="57D81EC4" w14:textId="77777777" w:rsidR="00F61CE8" w:rsidRPr="00844C3C" w:rsidRDefault="00F61CE8" w:rsidP="00221E8E">
      <w:pPr>
        <w:keepNext/>
        <w:keepLines/>
        <w:jc w:val="both"/>
        <w:rPr>
          <w:rFonts w:ascii="Tahoma" w:hAnsi="Tahoma" w:cs="Tahoma"/>
        </w:rPr>
      </w:pPr>
    </w:p>
    <w:p w14:paraId="192137C5" w14:textId="77777777" w:rsidR="00F7410F" w:rsidRPr="00844C3C" w:rsidRDefault="00F61CE8" w:rsidP="00221E8E">
      <w:pPr>
        <w:keepNext/>
        <w:keepLines/>
        <w:jc w:val="both"/>
        <w:rPr>
          <w:rFonts w:ascii="Tahoma" w:hAnsi="Tahoma" w:cs="Tahoma"/>
        </w:rPr>
      </w:pPr>
      <w:r w:rsidRPr="00844C3C">
        <w:rPr>
          <w:rFonts w:ascii="Tahoma" w:hAnsi="Tahoma" w:cs="Tahoma"/>
        </w:rPr>
        <w:t xml:space="preserve">Ponudnik mora ponudbeni predračun za sklop za katerega oddaja ponudbo priložiti v </w:t>
      </w:r>
      <w:proofErr w:type="spellStart"/>
      <w:r w:rsidRPr="00844C3C">
        <w:rPr>
          <w:rFonts w:ascii="Tahoma" w:hAnsi="Tahoma" w:cs="Tahoma"/>
        </w:rPr>
        <w:t>pdf</w:t>
      </w:r>
      <w:proofErr w:type="spellEnd"/>
      <w:r w:rsidRPr="00844C3C">
        <w:rPr>
          <w:rFonts w:ascii="Tahoma" w:hAnsi="Tahoma" w:cs="Tahoma"/>
        </w:rPr>
        <w:t xml:space="preserve"> </w:t>
      </w:r>
      <w:r w:rsidR="005148A1" w:rsidRPr="00844C3C">
        <w:rPr>
          <w:rFonts w:ascii="Tahoma" w:hAnsi="Tahoma" w:cs="Tahoma"/>
        </w:rPr>
        <w:t>obliki ter identičnega priložiti</w:t>
      </w:r>
      <w:r w:rsidRPr="00844C3C">
        <w:rPr>
          <w:rFonts w:ascii="Tahoma" w:hAnsi="Tahoma" w:cs="Tahoma"/>
        </w:rPr>
        <w:t xml:space="preserve"> tudi v elektronski obliki (v </w:t>
      </w:r>
      <w:proofErr w:type="spellStart"/>
      <w:r w:rsidRPr="00844C3C">
        <w:rPr>
          <w:rFonts w:ascii="Tahoma" w:hAnsi="Tahoma" w:cs="Tahoma"/>
        </w:rPr>
        <w:t>xlsx</w:t>
      </w:r>
      <w:proofErr w:type="spellEnd"/>
      <w:r w:rsidRPr="00844C3C">
        <w:rPr>
          <w:rFonts w:ascii="Tahoma" w:hAnsi="Tahoma" w:cs="Tahoma"/>
        </w:rPr>
        <w:t xml:space="preserve"> obliki). </w:t>
      </w:r>
    </w:p>
    <w:p w14:paraId="2A654FFE" w14:textId="77777777" w:rsidR="00F7410F" w:rsidRPr="00844C3C" w:rsidRDefault="00F7410F" w:rsidP="00221E8E">
      <w:pPr>
        <w:keepNext/>
        <w:keepLines/>
        <w:jc w:val="both"/>
        <w:rPr>
          <w:rFonts w:ascii="Tahoma" w:hAnsi="Tahoma" w:cs="Tahoma"/>
        </w:rPr>
      </w:pPr>
    </w:p>
    <w:p w14:paraId="0BBA8B6F" w14:textId="77777777" w:rsidR="00F61CE8" w:rsidRPr="00844C3C" w:rsidRDefault="00F61CE8" w:rsidP="00221E8E">
      <w:pPr>
        <w:keepNext/>
        <w:keepLines/>
        <w:jc w:val="both"/>
        <w:rPr>
          <w:rFonts w:ascii="Tahoma" w:hAnsi="Tahoma" w:cs="Tahoma"/>
        </w:rPr>
      </w:pPr>
      <w:r w:rsidRPr="00844C3C">
        <w:rPr>
          <w:rFonts w:ascii="Tahoma" w:hAnsi="Tahoma" w:cs="Tahoma"/>
        </w:rPr>
        <w:t>V primeru razhajanj med podatki</w:t>
      </w:r>
      <w:r w:rsidR="00F7410F" w:rsidRPr="00844C3C">
        <w:rPr>
          <w:rFonts w:ascii="Tahoma" w:hAnsi="Tahoma" w:cs="Tahoma"/>
        </w:rPr>
        <w:t>,</w:t>
      </w:r>
      <w:r w:rsidRPr="00844C3C">
        <w:rPr>
          <w:rFonts w:ascii="Tahoma" w:hAnsi="Tahoma" w:cs="Tahoma"/>
        </w:rPr>
        <w:t xml:space="preserve"> navedenimi v ponudbenem predračunu v </w:t>
      </w:r>
      <w:proofErr w:type="spellStart"/>
      <w:r w:rsidRPr="00844C3C">
        <w:rPr>
          <w:rFonts w:ascii="Tahoma" w:hAnsi="Tahoma" w:cs="Tahoma"/>
        </w:rPr>
        <w:t>pdf</w:t>
      </w:r>
      <w:proofErr w:type="spellEnd"/>
      <w:r w:rsidRPr="00844C3C">
        <w:rPr>
          <w:rFonts w:ascii="Tahoma" w:hAnsi="Tahoma" w:cs="Tahoma"/>
        </w:rPr>
        <w:t xml:space="preserve"> in podatki, navedenimi v </w:t>
      </w:r>
      <w:proofErr w:type="spellStart"/>
      <w:r w:rsidRPr="00844C3C">
        <w:rPr>
          <w:rFonts w:ascii="Tahoma" w:hAnsi="Tahoma" w:cs="Tahoma"/>
        </w:rPr>
        <w:t>xlsx</w:t>
      </w:r>
      <w:proofErr w:type="spellEnd"/>
      <w:r w:rsidRPr="00844C3C">
        <w:rPr>
          <w:rFonts w:ascii="Tahoma" w:hAnsi="Tahoma" w:cs="Tahoma"/>
        </w:rPr>
        <w:t xml:space="preserve"> obliki, kot veljavni štejejo podatki</w:t>
      </w:r>
      <w:r w:rsidR="00F7410F" w:rsidRPr="00844C3C">
        <w:rPr>
          <w:rFonts w:ascii="Tahoma" w:hAnsi="Tahoma" w:cs="Tahoma"/>
        </w:rPr>
        <w:t>,</w:t>
      </w:r>
      <w:r w:rsidRPr="00844C3C">
        <w:rPr>
          <w:rFonts w:ascii="Tahoma" w:hAnsi="Tahoma" w:cs="Tahoma"/>
        </w:rPr>
        <w:t xml:space="preserve"> navedeni v </w:t>
      </w:r>
      <w:proofErr w:type="spellStart"/>
      <w:r w:rsidRPr="00844C3C">
        <w:rPr>
          <w:rFonts w:ascii="Tahoma" w:hAnsi="Tahoma" w:cs="Tahoma"/>
        </w:rPr>
        <w:t>pdf</w:t>
      </w:r>
      <w:proofErr w:type="spellEnd"/>
      <w:r w:rsidRPr="00844C3C">
        <w:rPr>
          <w:rFonts w:ascii="Tahoma" w:hAnsi="Tahoma" w:cs="Tahoma"/>
        </w:rPr>
        <w:t xml:space="preserve"> obliki ponudbenega predračuna. </w:t>
      </w:r>
    </w:p>
    <w:p w14:paraId="0E83D1BB" w14:textId="77777777" w:rsidR="00F7410F" w:rsidRPr="00844C3C" w:rsidRDefault="00F7410F" w:rsidP="00221E8E">
      <w:pPr>
        <w:keepNext/>
        <w:keepLines/>
        <w:jc w:val="both"/>
        <w:rPr>
          <w:rFonts w:ascii="Tahoma" w:hAnsi="Tahoma" w:cs="Tahoma"/>
          <w:u w:val="single"/>
        </w:rPr>
      </w:pPr>
    </w:p>
    <w:p w14:paraId="7211B372" w14:textId="77777777" w:rsidR="00F7410F" w:rsidRPr="00844C3C" w:rsidRDefault="00F7410F" w:rsidP="00221E8E">
      <w:pPr>
        <w:keepNext/>
        <w:keepLines/>
        <w:jc w:val="both"/>
        <w:rPr>
          <w:rFonts w:ascii="Tahoma" w:hAnsi="Tahoma" w:cs="Tahoma"/>
        </w:rPr>
      </w:pPr>
      <w:r w:rsidRPr="00844C3C">
        <w:rPr>
          <w:rFonts w:ascii="Tahoma" w:hAnsi="Tahoma" w:cs="Tahoma"/>
        </w:rPr>
        <w:t xml:space="preserve">V primeru razhajanj med podatki, navedenimi v razdelku »Ostale priloge« in sicer med podatki, naloženimi v Prilogi 2 PONUDBA in med podatki, navedenimi v ponudbenem predračunu v </w:t>
      </w:r>
      <w:proofErr w:type="spellStart"/>
      <w:r w:rsidRPr="00844C3C">
        <w:rPr>
          <w:rFonts w:ascii="Tahoma" w:hAnsi="Tahoma" w:cs="Tahoma"/>
        </w:rPr>
        <w:t>pdf</w:t>
      </w:r>
      <w:proofErr w:type="spellEnd"/>
      <w:r w:rsidRPr="00844C3C">
        <w:rPr>
          <w:rFonts w:ascii="Tahoma" w:hAnsi="Tahoma" w:cs="Tahoma"/>
        </w:rPr>
        <w:t xml:space="preserve"> obliki, kot veljavni štejejo podatki, navedeni v ponudbenem predračunu v </w:t>
      </w:r>
      <w:proofErr w:type="spellStart"/>
      <w:r w:rsidRPr="00844C3C">
        <w:rPr>
          <w:rFonts w:ascii="Tahoma" w:hAnsi="Tahoma" w:cs="Tahoma"/>
        </w:rPr>
        <w:t>pdf</w:t>
      </w:r>
      <w:proofErr w:type="spellEnd"/>
      <w:r w:rsidRPr="00844C3C">
        <w:rPr>
          <w:rFonts w:ascii="Tahoma" w:hAnsi="Tahoma" w:cs="Tahoma"/>
        </w:rPr>
        <w:t xml:space="preserve"> obliki. </w:t>
      </w:r>
    </w:p>
    <w:p w14:paraId="2C1E0551" w14:textId="67D49054" w:rsidR="00F61CE8" w:rsidRPr="00844C3C" w:rsidRDefault="00F61CE8"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F8126C" w:rsidRPr="00844C3C" w14:paraId="6787B31D" w14:textId="77777777" w:rsidTr="00235DDA">
        <w:tc>
          <w:tcPr>
            <w:tcW w:w="599" w:type="dxa"/>
            <w:tcBorders>
              <w:top w:val="single" w:sz="4" w:space="0" w:color="auto"/>
              <w:bottom w:val="single" w:sz="4" w:space="0" w:color="auto"/>
              <w:right w:val="nil"/>
            </w:tcBorders>
          </w:tcPr>
          <w:p w14:paraId="6CCFB2EC" w14:textId="77777777" w:rsidR="00F8126C" w:rsidRPr="00844C3C" w:rsidRDefault="00F8126C"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770FEA90" w14:textId="4CE8BE81" w:rsidR="00F8126C" w:rsidRPr="00844C3C" w:rsidRDefault="00F8126C" w:rsidP="00221E8E">
            <w:pPr>
              <w:keepNext/>
              <w:keepLines/>
              <w:rPr>
                <w:rFonts w:ascii="Tahoma" w:hAnsi="Tahoma" w:cs="Tahoma"/>
              </w:rPr>
            </w:pPr>
            <w:r w:rsidRPr="00844C3C">
              <w:rPr>
                <w:rFonts w:ascii="Tahoma" w:hAnsi="Tahoma" w:cs="Tahoma"/>
              </w:rPr>
              <w:t>ESPD za vse gospodarske subjekte v ponudbi - priloge</w:t>
            </w:r>
          </w:p>
        </w:tc>
        <w:tc>
          <w:tcPr>
            <w:tcW w:w="1417" w:type="dxa"/>
            <w:tcBorders>
              <w:top w:val="single" w:sz="4" w:space="0" w:color="auto"/>
              <w:bottom w:val="single" w:sz="4" w:space="0" w:color="auto"/>
            </w:tcBorders>
          </w:tcPr>
          <w:p w14:paraId="38A686A1" w14:textId="797B60C6" w:rsidR="00F8126C" w:rsidRPr="00844C3C" w:rsidRDefault="00F8126C" w:rsidP="00221E8E">
            <w:pPr>
              <w:keepNext/>
              <w:keepLines/>
              <w:rPr>
                <w:rFonts w:ascii="Tahoma" w:hAnsi="Tahoma" w:cs="Tahoma"/>
                <w:b/>
              </w:rPr>
            </w:pPr>
            <w:r w:rsidRPr="00844C3C">
              <w:rPr>
                <w:rFonts w:ascii="Tahoma" w:hAnsi="Tahoma" w:cs="Tahoma"/>
                <w:b/>
              </w:rPr>
              <w:t>Priloga 3</w:t>
            </w:r>
          </w:p>
        </w:tc>
      </w:tr>
    </w:tbl>
    <w:p w14:paraId="0AF5C4BD" w14:textId="085D87A3" w:rsidR="00F8126C" w:rsidRPr="00844C3C" w:rsidRDefault="00F8126C" w:rsidP="00221E8E">
      <w:pPr>
        <w:keepNext/>
        <w:keepLines/>
        <w:spacing w:before="120"/>
        <w:jc w:val="both"/>
        <w:rPr>
          <w:rFonts w:ascii="Tahoma" w:hAnsi="Tahoma" w:cs="Tahoma"/>
        </w:rPr>
      </w:pPr>
      <w:r w:rsidRPr="00844C3C">
        <w:rPr>
          <w:rFonts w:ascii="Tahoma" w:hAnsi="Tahoma" w:cs="Tahoma"/>
        </w:rPr>
        <w:t>Gospodarski subjekti predložijo ESPD v skladu z določili razpisne dokumentacije. Vsi gospodarski subjekti (ponudnik – partner, podizvajalec, drugi subjekt</w:t>
      </w:r>
      <w:r w:rsidR="003273AA" w:rsidRPr="00844C3C">
        <w:rPr>
          <w:rFonts w:ascii="Tahoma" w:hAnsi="Tahoma" w:cs="Tahoma"/>
        </w:rPr>
        <w:t>, katerih zmogljivosti uporablja ponudnik</w:t>
      </w:r>
      <w:r w:rsidRPr="00844C3C">
        <w:rPr>
          <w:rFonts w:ascii="Tahoma" w:hAnsi="Tahoma" w:cs="Tahoma"/>
        </w:rPr>
        <w:t xml:space="preserve">) izpolnijo in podpišejo tudi vse Obrazce k Prilogi 3 ter jih v </w:t>
      </w:r>
      <w:proofErr w:type="spellStart"/>
      <w:r w:rsidRPr="00844C3C">
        <w:rPr>
          <w:rFonts w:ascii="Tahoma" w:hAnsi="Tahoma" w:cs="Tahoma"/>
        </w:rPr>
        <w:t>pdf</w:t>
      </w:r>
      <w:proofErr w:type="spellEnd"/>
      <w:r w:rsidRPr="00844C3C">
        <w:rPr>
          <w:rFonts w:ascii="Tahoma" w:hAnsi="Tahoma" w:cs="Tahoma"/>
        </w:rPr>
        <w:t xml:space="preserve">. obliki priložijo k ponudbi, v Razdelek »Dokumenti«, del »Ostale priloge«. </w:t>
      </w:r>
    </w:p>
    <w:p w14:paraId="2FFE3270" w14:textId="67B93171" w:rsidR="00F8126C" w:rsidRPr="00844C3C" w:rsidRDefault="00F8126C" w:rsidP="00221E8E">
      <w:pPr>
        <w:keepNext/>
        <w:keepLines/>
        <w:spacing w:before="120"/>
        <w:jc w:val="both"/>
        <w:rPr>
          <w:rFonts w:ascii="Tahoma" w:hAnsi="Tahoma" w:cs="Tahoma"/>
        </w:rPr>
      </w:pPr>
      <w:r w:rsidRPr="00844C3C">
        <w:rPr>
          <w:rFonts w:ascii="Tahoma" w:hAnsi="Tahoma" w:cs="Tahoma"/>
        </w:rPr>
        <w:t>Pooblastila izpolnijo in podpišejo vsi gospodarski subjekti</w:t>
      </w:r>
      <w:r w:rsidR="003273AA" w:rsidRPr="00844C3C">
        <w:rPr>
          <w:rFonts w:ascii="Tahoma" w:hAnsi="Tahoma" w:cs="Tahoma"/>
        </w:rPr>
        <w:t xml:space="preserve"> v ponudbi ponudnika</w:t>
      </w:r>
      <w:r w:rsidRPr="00844C3C">
        <w:rPr>
          <w:rFonts w:ascii="Tahoma" w:hAnsi="Tahoma" w:cs="Tahoma"/>
        </w:rPr>
        <w:t xml:space="preserve"> in vse osebe, ki so člani upravnega, vodstvenega ali nadzornega organa </w:t>
      </w:r>
      <w:r w:rsidR="003273AA" w:rsidRPr="00844C3C">
        <w:rPr>
          <w:rFonts w:ascii="Tahoma" w:hAnsi="Tahoma" w:cs="Tahoma"/>
        </w:rPr>
        <w:t xml:space="preserve">vseh gospodarskih subjektov v ponudbi </w:t>
      </w:r>
      <w:r w:rsidRPr="00844C3C">
        <w:rPr>
          <w:rFonts w:ascii="Tahoma" w:hAnsi="Tahoma" w:cs="Tahoma"/>
        </w:rPr>
        <w:t xml:space="preserve">ali ki imajo pooblastila za njegovo zastopanje ali odločanje ali nadzor v njem. Priloge se v </w:t>
      </w:r>
      <w:proofErr w:type="spellStart"/>
      <w:r w:rsidRPr="00844C3C">
        <w:rPr>
          <w:rFonts w:ascii="Tahoma" w:hAnsi="Tahoma" w:cs="Tahoma"/>
        </w:rPr>
        <w:t>pdf</w:t>
      </w:r>
      <w:proofErr w:type="spellEnd"/>
      <w:r w:rsidRPr="00844C3C">
        <w:rPr>
          <w:rFonts w:ascii="Tahoma" w:hAnsi="Tahoma" w:cs="Tahoma"/>
        </w:rPr>
        <w:t xml:space="preserve">. formatu naloži v </w:t>
      </w:r>
      <w:r w:rsidRPr="00844C3C">
        <w:rPr>
          <w:rFonts w:ascii="Tahoma" w:hAnsi="Tahoma" w:cs="Tahoma"/>
          <w:b/>
          <w:u w:val="single"/>
        </w:rPr>
        <w:t>razdelek »Dokumenti«, del »Ostale priloge«</w:t>
      </w:r>
      <w:r w:rsidRPr="00844C3C">
        <w:rPr>
          <w:rFonts w:ascii="Tahoma" w:hAnsi="Tahoma" w:cs="Tahoma"/>
        </w:rPr>
        <w:t>.</w:t>
      </w:r>
    </w:p>
    <w:p w14:paraId="437F9616" w14:textId="2D632719" w:rsidR="00F8126C" w:rsidRPr="00844C3C" w:rsidRDefault="00F8126C"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F8126C" w:rsidRPr="00844C3C" w14:paraId="1F85AA28" w14:textId="77777777" w:rsidTr="00B60D76">
        <w:tc>
          <w:tcPr>
            <w:tcW w:w="599" w:type="dxa"/>
            <w:tcBorders>
              <w:top w:val="single" w:sz="4" w:space="0" w:color="auto"/>
              <w:bottom w:val="single" w:sz="4" w:space="0" w:color="auto"/>
              <w:right w:val="nil"/>
            </w:tcBorders>
          </w:tcPr>
          <w:p w14:paraId="31691DA3" w14:textId="77777777" w:rsidR="00F8126C" w:rsidRPr="00844C3C" w:rsidRDefault="00F8126C"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28A2BB4D" w14:textId="05BB9900" w:rsidR="00F8126C" w:rsidRPr="00844C3C" w:rsidRDefault="000C5751" w:rsidP="00221E8E">
            <w:pPr>
              <w:keepNext/>
              <w:keepLines/>
              <w:rPr>
                <w:rFonts w:ascii="Tahoma" w:hAnsi="Tahoma" w:cs="Tahoma"/>
              </w:rPr>
            </w:pPr>
            <w:r w:rsidRPr="00844C3C">
              <w:rPr>
                <w:rFonts w:ascii="Tahoma" w:hAnsi="Tahoma" w:cs="Tahoma"/>
              </w:rPr>
              <w:t>SEZNAM PODIZVAJALCEV IN ZAHTEVA ZA NEPOSREDNO PLAČILO</w:t>
            </w:r>
          </w:p>
        </w:tc>
        <w:tc>
          <w:tcPr>
            <w:tcW w:w="1417" w:type="dxa"/>
            <w:tcBorders>
              <w:top w:val="single" w:sz="4" w:space="0" w:color="auto"/>
              <w:bottom w:val="single" w:sz="4" w:space="0" w:color="auto"/>
            </w:tcBorders>
          </w:tcPr>
          <w:p w14:paraId="05F83E96" w14:textId="7F80D47E" w:rsidR="00F8126C" w:rsidRPr="00844C3C" w:rsidRDefault="00F8126C" w:rsidP="00221E8E">
            <w:pPr>
              <w:keepNext/>
              <w:keepLines/>
              <w:rPr>
                <w:rFonts w:ascii="Tahoma" w:hAnsi="Tahoma" w:cs="Tahoma"/>
                <w:b/>
              </w:rPr>
            </w:pPr>
            <w:r w:rsidRPr="00844C3C">
              <w:rPr>
                <w:rFonts w:ascii="Tahoma" w:hAnsi="Tahoma" w:cs="Tahoma"/>
                <w:b/>
              </w:rPr>
              <w:t>Priloga 4/1</w:t>
            </w:r>
          </w:p>
        </w:tc>
      </w:tr>
    </w:tbl>
    <w:p w14:paraId="518849E0" w14:textId="77777777" w:rsidR="00CD7650" w:rsidRPr="00844C3C" w:rsidRDefault="00CD7650" w:rsidP="00221E8E">
      <w:pPr>
        <w:keepNext/>
        <w:keepLines/>
        <w:spacing w:before="120"/>
        <w:jc w:val="both"/>
        <w:rPr>
          <w:rFonts w:ascii="Tahoma" w:hAnsi="Tahoma" w:cs="Tahoma"/>
        </w:rPr>
      </w:pPr>
      <w:r w:rsidRPr="00844C3C">
        <w:rPr>
          <w:rFonts w:ascii="Tahoma" w:hAnsi="Tahoma" w:cs="Tahoma"/>
        </w:rPr>
        <w:t xml:space="preserve">Podizvajalec izpolni vse zahtevane podatke, v kolikor ponudnik del javnega naročila odda v </w:t>
      </w:r>
      <w:proofErr w:type="spellStart"/>
      <w:r w:rsidRPr="00844C3C">
        <w:rPr>
          <w:rFonts w:ascii="Tahoma" w:hAnsi="Tahoma" w:cs="Tahoma"/>
        </w:rPr>
        <w:t>podizvajanje</w:t>
      </w:r>
      <w:proofErr w:type="spellEnd"/>
      <w:r w:rsidRPr="00844C3C">
        <w:rPr>
          <w:rFonts w:ascii="Tahoma" w:hAnsi="Tahoma" w:cs="Tahoma"/>
        </w:rPr>
        <w:t>. V kolikor ponudnik v predmetnem naročilu ne nastopa z nobenim podizvajalcem, priloge ni treba prilagati.</w:t>
      </w:r>
    </w:p>
    <w:p w14:paraId="7486E6B2" w14:textId="77777777" w:rsidR="00CD7650" w:rsidRPr="00844C3C" w:rsidRDefault="00CD7650" w:rsidP="00221E8E">
      <w:pPr>
        <w:keepNext/>
        <w:keepLines/>
        <w:jc w:val="both"/>
        <w:rPr>
          <w:rFonts w:ascii="Tahoma" w:hAnsi="Tahoma" w:cs="Tahoma"/>
        </w:rPr>
      </w:pPr>
    </w:p>
    <w:p w14:paraId="764D3013" w14:textId="77777777" w:rsidR="00CD7650" w:rsidRPr="00844C3C" w:rsidRDefault="00CD7650" w:rsidP="00221E8E">
      <w:pPr>
        <w:keepNext/>
        <w:keepLines/>
        <w:jc w:val="both"/>
        <w:rPr>
          <w:rFonts w:ascii="Tahoma" w:hAnsi="Tahoma" w:cs="Tahoma"/>
        </w:rPr>
      </w:pPr>
      <w:r w:rsidRPr="00844C3C">
        <w:rPr>
          <w:rFonts w:ascii="Tahoma" w:hAnsi="Tahoma" w:cs="Tahoma"/>
        </w:rPr>
        <w:t xml:space="preserve">V kolikor ponudnik namerava izvajati predmet  javnega naročila s podizvajalci, mora ravnati v skladu s 94. členom ZJN-3 ter </w:t>
      </w:r>
      <w:r w:rsidRPr="00844C3C">
        <w:rPr>
          <w:rFonts w:ascii="Tahoma" w:eastAsia="Calibri" w:hAnsi="Tahoma" w:cs="Tahoma"/>
        </w:rPr>
        <w:t xml:space="preserve">za vse navedene podizvajalce predložiti izpolnjeno, podpisani in žigosano Prilogo 4/1 in Obrazec 3 k Prilogi 4/1 (sporazum o medsebojnem sodelovanju). </w:t>
      </w:r>
      <w:r w:rsidRPr="00844C3C">
        <w:rPr>
          <w:rFonts w:ascii="Tahoma" w:hAnsi="Tahoma" w:cs="Tahoma"/>
        </w:rPr>
        <w:t xml:space="preserve">Kadar namerava ponudnik izvajati predmet javnega naročila </w:t>
      </w:r>
      <w:r w:rsidRPr="00844C3C">
        <w:rPr>
          <w:rFonts w:ascii="Tahoma" w:hAnsi="Tahoma" w:cs="Tahoma"/>
          <w:u w:val="single"/>
        </w:rPr>
        <w:t xml:space="preserve">s podizvajalcem, ki zahteva neposredno plačilo </w:t>
      </w:r>
      <w:r w:rsidRPr="00844C3C">
        <w:rPr>
          <w:rFonts w:ascii="Tahoma" w:hAnsi="Tahoma" w:cs="Tahoma"/>
        </w:rPr>
        <w:t>v skladu s 94. členom ZJN-3, mora k ponudbi priložiti Obrazec 1 k Prilogi 4/1 (pooblastilo ponudnika) in Obrazec 2 k Prilogi 4/1 (soglasje podizvajalcev).</w:t>
      </w:r>
    </w:p>
    <w:p w14:paraId="0A3A3B06" w14:textId="77777777" w:rsidR="00CD7650" w:rsidRPr="00844C3C" w:rsidRDefault="00CD7650" w:rsidP="00221E8E">
      <w:pPr>
        <w:keepNext/>
        <w:keepLines/>
        <w:jc w:val="both"/>
        <w:rPr>
          <w:rFonts w:ascii="Tahoma" w:hAnsi="Tahoma" w:cs="Tahoma"/>
          <w:sz w:val="12"/>
          <w:szCs w:val="12"/>
        </w:rPr>
      </w:pPr>
    </w:p>
    <w:p w14:paraId="76F6FADE" w14:textId="77777777" w:rsidR="00CD7650" w:rsidRPr="00844C3C" w:rsidRDefault="00CD7650" w:rsidP="00221E8E">
      <w:pPr>
        <w:keepNext/>
        <w:keepLines/>
        <w:jc w:val="both"/>
        <w:rPr>
          <w:rFonts w:ascii="Tahoma" w:hAnsi="Tahoma" w:cs="Tahoma"/>
        </w:rPr>
      </w:pPr>
      <w:r w:rsidRPr="00844C3C">
        <w:rPr>
          <w:rFonts w:ascii="Tahoma" w:hAnsi="Tahoma" w:cs="Tahoma"/>
        </w:rPr>
        <w:t xml:space="preserve">Priloga se v </w:t>
      </w:r>
      <w:proofErr w:type="spellStart"/>
      <w:r w:rsidRPr="00844C3C">
        <w:rPr>
          <w:rFonts w:ascii="Tahoma" w:hAnsi="Tahoma" w:cs="Tahoma"/>
        </w:rPr>
        <w:t>pdf</w:t>
      </w:r>
      <w:proofErr w:type="spellEnd"/>
      <w:r w:rsidRPr="00844C3C">
        <w:rPr>
          <w:rFonts w:ascii="Tahoma" w:hAnsi="Tahoma" w:cs="Tahoma"/>
        </w:rPr>
        <w:t xml:space="preserve">. formatu naloži v </w:t>
      </w:r>
      <w:r w:rsidRPr="00844C3C">
        <w:rPr>
          <w:rFonts w:ascii="Tahoma" w:hAnsi="Tahoma" w:cs="Tahoma"/>
          <w:b/>
          <w:u w:val="single"/>
        </w:rPr>
        <w:t>razdelek »DOKUMENTI«, del »Ostale priloge«</w:t>
      </w:r>
      <w:r w:rsidRPr="00844C3C">
        <w:rPr>
          <w:rFonts w:ascii="Tahoma" w:hAnsi="Tahoma" w:cs="Tahoma"/>
        </w:rPr>
        <w:t>.</w:t>
      </w:r>
    </w:p>
    <w:p w14:paraId="47E4BFB4" w14:textId="36F41B89" w:rsidR="00F8126C" w:rsidRPr="00844C3C" w:rsidRDefault="00F8126C"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513"/>
        <w:gridCol w:w="1417"/>
      </w:tblGrid>
      <w:tr w:rsidR="00F8126C" w:rsidRPr="00844C3C" w14:paraId="1917C292" w14:textId="77777777" w:rsidTr="003F472E">
        <w:tc>
          <w:tcPr>
            <w:tcW w:w="279" w:type="dxa"/>
            <w:tcBorders>
              <w:top w:val="single" w:sz="4" w:space="0" w:color="auto"/>
              <w:bottom w:val="single" w:sz="4" w:space="0" w:color="auto"/>
              <w:right w:val="nil"/>
            </w:tcBorders>
          </w:tcPr>
          <w:p w14:paraId="74AD6306" w14:textId="77777777" w:rsidR="00F8126C" w:rsidRPr="00844C3C" w:rsidRDefault="00F8126C" w:rsidP="00221E8E">
            <w:pPr>
              <w:keepNext/>
              <w:keepLines/>
              <w:jc w:val="right"/>
              <w:rPr>
                <w:rFonts w:ascii="Tahoma" w:hAnsi="Tahoma" w:cs="Tahoma"/>
              </w:rPr>
            </w:pPr>
            <w:r w:rsidRPr="00844C3C">
              <w:rPr>
                <w:rFonts w:ascii="Tahoma" w:hAnsi="Tahoma" w:cs="Tahoma"/>
              </w:rPr>
              <w:t xml:space="preserve">      </w:t>
            </w:r>
          </w:p>
        </w:tc>
        <w:tc>
          <w:tcPr>
            <w:tcW w:w="7513" w:type="dxa"/>
            <w:tcBorders>
              <w:top w:val="single" w:sz="4" w:space="0" w:color="auto"/>
              <w:left w:val="nil"/>
              <w:bottom w:val="single" w:sz="4" w:space="0" w:color="auto"/>
            </w:tcBorders>
          </w:tcPr>
          <w:p w14:paraId="3ABCE194" w14:textId="1E3EB98D" w:rsidR="00F8126C" w:rsidRPr="00844C3C" w:rsidRDefault="003F472E" w:rsidP="00221E8E">
            <w:pPr>
              <w:keepNext/>
              <w:keepLines/>
              <w:ind w:hanging="76"/>
              <w:rPr>
                <w:rFonts w:ascii="Tahoma" w:hAnsi="Tahoma" w:cs="Tahoma"/>
              </w:rPr>
            </w:pPr>
            <w:r w:rsidRPr="00844C3C">
              <w:rPr>
                <w:rFonts w:ascii="Tahoma" w:hAnsi="Tahoma" w:cs="Tahoma"/>
              </w:rPr>
              <w:t xml:space="preserve">    </w:t>
            </w:r>
            <w:r w:rsidR="003273AA" w:rsidRPr="00844C3C">
              <w:rPr>
                <w:rFonts w:ascii="Tahoma" w:hAnsi="Tahoma" w:cs="Tahoma"/>
              </w:rPr>
              <w:t xml:space="preserve">SEZNAM DRUGIH SUBJEKTOV, KATERIH ZMOGLJIVOST UPORABLJA PONUDNIK  </w:t>
            </w:r>
          </w:p>
        </w:tc>
        <w:tc>
          <w:tcPr>
            <w:tcW w:w="1417" w:type="dxa"/>
            <w:tcBorders>
              <w:top w:val="single" w:sz="4" w:space="0" w:color="auto"/>
              <w:bottom w:val="single" w:sz="4" w:space="0" w:color="auto"/>
            </w:tcBorders>
          </w:tcPr>
          <w:p w14:paraId="7B26C31A" w14:textId="4BDB9F47" w:rsidR="00F8126C" w:rsidRPr="00844C3C" w:rsidRDefault="00F8126C" w:rsidP="00221E8E">
            <w:pPr>
              <w:keepNext/>
              <w:keepLines/>
              <w:rPr>
                <w:rFonts w:ascii="Tahoma" w:hAnsi="Tahoma" w:cs="Tahoma"/>
                <w:b/>
              </w:rPr>
            </w:pPr>
            <w:r w:rsidRPr="00844C3C">
              <w:rPr>
                <w:rFonts w:ascii="Tahoma" w:hAnsi="Tahoma" w:cs="Tahoma"/>
                <w:b/>
              </w:rPr>
              <w:t>Priloga 4/2</w:t>
            </w:r>
          </w:p>
        </w:tc>
      </w:tr>
    </w:tbl>
    <w:p w14:paraId="53F81AD2" w14:textId="77777777" w:rsidR="00983B09" w:rsidRPr="00844C3C" w:rsidRDefault="00983B09" w:rsidP="00221E8E">
      <w:pPr>
        <w:keepNext/>
        <w:keepLines/>
        <w:spacing w:before="120"/>
        <w:jc w:val="both"/>
        <w:rPr>
          <w:rFonts w:ascii="Tahoma" w:hAnsi="Tahoma" w:cs="Tahoma"/>
        </w:rPr>
      </w:pPr>
      <w:r w:rsidRPr="00844C3C">
        <w:rPr>
          <w:rFonts w:ascii="Tahoma" w:hAnsi="Tahoma" w:cs="Tahoma"/>
        </w:rPr>
        <w:t xml:space="preserve">Ponudnik mora prilogo izpolniti, v kolikor uporabi zmogljivost drugih subjektov za izvedbo javnega naročila, </w:t>
      </w:r>
      <w:r w:rsidRPr="00844C3C">
        <w:rPr>
          <w:rFonts w:ascii="Tahoma" w:hAnsi="Tahoma" w:cs="Tahoma"/>
          <w:u w:val="single"/>
        </w:rPr>
        <w:t>ki niso partner/ji v primeru skupne ponudbe ali podizvajalec/ci</w:t>
      </w:r>
      <w:r w:rsidRPr="00844C3C">
        <w:rPr>
          <w:rFonts w:ascii="Tahoma" w:hAnsi="Tahoma" w:cs="Tahoma"/>
        </w:rPr>
        <w:t xml:space="preserve">. Priloga se v </w:t>
      </w:r>
      <w:proofErr w:type="spellStart"/>
      <w:r w:rsidRPr="00844C3C">
        <w:rPr>
          <w:rFonts w:ascii="Tahoma" w:hAnsi="Tahoma" w:cs="Tahoma"/>
        </w:rPr>
        <w:t>pdf</w:t>
      </w:r>
      <w:proofErr w:type="spellEnd"/>
      <w:r w:rsidRPr="00844C3C">
        <w:rPr>
          <w:rFonts w:ascii="Tahoma" w:hAnsi="Tahoma" w:cs="Tahoma"/>
        </w:rPr>
        <w:t xml:space="preserve">. formatu naloži v </w:t>
      </w:r>
      <w:r w:rsidRPr="00844C3C">
        <w:rPr>
          <w:rFonts w:ascii="Tahoma" w:hAnsi="Tahoma" w:cs="Tahoma"/>
          <w:b/>
          <w:u w:val="single"/>
        </w:rPr>
        <w:t>razdelek »Dokumenti«, del »Ostale priloge«</w:t>
      </w:r>
      <w:r w:rsidRPr="00844C3C">
        <w:rPr>
          <w:rFonts w:ascii="Tahoma" w:hAnsi="Tahoma" w:cs="Tahoma"/>
        </w:rPr>
        <w:t>. Ponudnik razmnoži potrebno število izvodov vseh obrazcev. V kolikor ponudnik ne bo uporabil zmogljivosti drugih subjektov za izvedbo javnega naročila, priloge ni potrebno izpolni.</w:t>
      </w:r>
    </w:p>
    <w:p w14:paraId="6AD348CE" w14:textId="5EE9A158" w:rsidR="00571634" w:rsidRPr="00844C3C" w:rsidRDefault="00571634"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571634" w:rsidRPr="00844C3C" w14:paraId="49189A2B" w14:textId="77777777" w:rsidTr="00235DDA">
        <w:tc>
          <w:tcPr>
            <w:tcW w:w="599" w:type="dxa"/>
            <w:tcBorders>
              <w:top w:val="single" w:sz="4" w:space="0" w:color="auto"/>
              <w:bottom w:val="single" w:sz="4" w:space="0" w:color="auto"/>
              <w:right w:val="nil"/>
            </w:tcBorders>
          </w:tcPr>
          <w:p w14:paraId="47A3ACC1" w14:textId="34E58E43" w:rsidR="00571634" w:rsidRPr="00844C3C" w:rsidRDefault="00571634"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6D27470C" w14:textId="5516F521" w:rsidR="00571634" w:rsidRPr="00844C3C" w:rsidRDefault="00571634" w:rsidP="00221E8E">
            <w:pPr>
              <w:keepNext/>
              <w:keepLines/>
              <w:rPr>
                <w:rFonts w:ascii="Tahoma" w:hAnsi="Tahoma" w:cs="Tahoma"/>
              </w:rPr>
            </w:pPr>
            <w:r w:rsidRPr="00844C3C">
              <w:rPr>
                <w:rFonts w:ascii="Tahoma" w:hAnsi="Tahoma" w:cs="Tahoma"/>
              </w:rPr>
              <w:t>POTRDITEV REFERENC S STRANI POSAMEZNIH NAROČNIKOV</w:t>
            </w:r>
          </w:p>
        </w:tc>
        <w:tc>
          <w:tcPr>
            <w:tcW w:w="1417" w:type="dxa"/>
            <w:tcBorders>
              <w:top w:val="single" w:sz="4" w:space="0" w:color="auto"/>
              <w:bottom w:val="single" w:sz="4" w:space="0" w:color="auto"/>
            </w:tcBorders>
          </w:tcPr>
          <w:p w14:paraId="16DD7685" w14:textId="0B2682E2" w:rsidR="00571634" w:rsidRPr="00844C3C" w:rsidRDefault="00571634" w:rsidP="00221E8E">
            <w:pPr>
              <w:keepNext/>
              <w:keepLines/>
              <w:rPr>
                <w:rFonts w:ascii="Tahoma" w:hAnsi="Tahoma" w:cs="Tahoma"/>
                <w:b/>
              </w:rPr>
            </w:pPr>
            <w:r w:rsidRPr="00844C3C">
              <w:rPr>
                <w:rFonts w:ascii="Tahoma" w:hAnsi="Tahoma" w:cs="Tahoma"/>
                <w:b/>
              </w:rPr>
              <w:t>Priloga 5</w:t>
            </w:r>
          </w:p>
        </w:tc>
      </w:tr>
    </w:tbl>
    <w:p w14:paraId="10C13821" w14:textId="77777777" w:rsidR="00571634" w:rsidRPr="00844C3C" w:rsidRDefault="00571634" w:rsidP="00221E8E">
      <w:pPr>
        <w:keepNext/>
        <w:keepLines/>
        <w:spacing w:before="120"/>
        <w:jc w:val="both"/>
        <w:rPr>
          <w:rFonts w:ascii="Tahoma" w:hAnsi="Tahoma" w:cs="Tahoma"/>
        </w:rPr>
      </w:pPr>
      <w:r w:rsidRPr="00844C3C">
        <w:rPr>
          <w:rFonts w:ascii="Tahoma" w:hAnsi="Tahoma" w:cs="Tahoma"/>
          <w:bCs/>
          <w:szCs w:val="22"/>
        </w:rPr>
        <w:t xml:space="preserve">Ponudnik izpolnjena in podpisana referenčna potrdila </w:t>
      </w:r>
      <w:r w:rsidRPr="00844C3C">
        <w:rPr>
          <w:rFonts w:ascii="Tahoma" w:hAnsi="Tahoma" w:cs="Tahoma"/>
        </w:rPr>
        <w:t xml:space="preserve">v </w:t>
      </w:r>
      <w:proofErr w:type="spellStart"/>
      <w:r w:rsidRPr="00844C3C">
        <w:rPr>
          <w:rFonts w:ascii="Tahoma" w:hAnsi="Tahoma" w:cs="Tahoma"/>
        </w:rPr>
        <w:t>pdf</w:t>
      </w:r>
      <w:proofErr w:type="spellEnd"/>
      <w:r w:rsidRPr="00844C3C">
        <w:rPr>
          <w:rFonts w:ascii="Tahoma" w:hAnsi="Tahoma" w:cs="Tahoma"/>
        </w:rPr>
        <w:t xml:space="preserve">. formatu </w:t>
      </w:r>
      <w:r w:rsidRPr="00844C3C">
        <w:rPr>
          <w:rFonts w:ascii="Tahoma" w:hAnsi="Tahoma" w:cs="Tahoma"/>
          <w:u w:val="single"/>
        </w:rPr>
        <w:t>naloži v</w:t>
      </w:r>
      <w:r w:rsidRPr="00844C3C">
        <w:rPr>
          <w:rFonts w:ascii="Tahoma" w:hAnsi="Tahoma" w:cs="Tahoma"/>
          <w:b/>
          <w:u w:val="single"/>
        </w:rPr>
        <w:t xml:space="preserve"> razdelek »Dokumenti«, del »Ostale priloge«.</w:t>
      </w:r>
    </w:p>
    <w:p w14:paraId="2D5291D7" w14:textId="23EB4ED9" w:rsidR="006808C3" w:rsidRPr="00844C3C" w:rsidRDefault="006808C3"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571634" w:rsidRPr="00844C3C" w14:paraId="5F725497" w14:textId="77777777" w:rsidTr="00235DDA">
        <w:tc>
          <w:tcPr>
            <w:tcW w:w="599" w:type="dxa"/>
            <w:tcBorders>
              <w:top w:val="single" w:sz="4" w:space="0" w:color="auto"/>
              <w:bottom w:val="single" w:sz="4" w:space="0" w:color="auto"/>
              <w:right w:val="nil"/>
            </w:tcBorders>
          </w:tcPr>
          <w:p w14:paraId="31B997B3" w14:textId="77777777" w:rsidR="00571634" w:rsidRPr="00844C3C" w:rsidRDefault="00571634"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37FD7882" w14:textId="3EF473F9" w:rsidR="00571634" w:rsidRPr="00844C3C" w:rsidRDefault="00571634" w:rsidP="00221E8E">
            <w:pPr>
              <w:keepNext/>
              <w:keepLines/>
              <w:rPr>
                <w:rFonts w:ascii="Tahoma" w:hAnsi="Tahoma" w:cs="Tahoma"/>
              </w:rPr>
            </w:pPr>
            <w:r w:rsidRPr="00844C3C">
              <w:rPr>
                <w:rFonts w:ascii="Tahoma" w:hAnsi="Tahoma" w:cs="Tahoma"/>
              </w:rPr>
              <w:t>DOKUMENTACIJA/DOKAZILA</w:t>
            </w:r>
          </w:p>
        </w:tc>
        <w:tc>
          <w:tcPr>
            <w:tcW w:w="1417" w:type="dxa"/>
            <w:tcBorders>
              <w:top w:val="single" w:sz="4" w:space="0" w:color="auto"/>
              <w:bottom w:val="single" w:sz="4" w:space="0" w:color="auto"/>
            </w:tcBorders>
          </w:tcPr>
          <w:p w14:paraId="1204DBD6" w14:textId="2A75B64A" w:rsidR="00571634" w:rsidRPr="00844C3C" w:rsidRDefault="00571634" w:rsidP="00221E8E">
            <w:pPr>
              <w:keepNext/>
              <w:keepLines/>
              <w:rPr>
                <w:rFonts w:ascii="Tahoma" w:hAnsi="Tahoma" w:cs="Tahoma"/>
                <w:b/>
              </w:rPr>
            </w:pPr>
            <w:r w:rsidRPr="00844C3C">
              <w:rPr>
                <w:rFonts w:ascii="Tahoma" w:hAnsi="Tahoma" w:cs="Tahoma"/>
                <w:b/>
              </w:rPr>
              <w:t>Priloga 6</w:t>
            </w:r>
          </w:p>
        </w:tc>
      </w:tr>
    </w:tbl>
    <w:p w14:paraId="5E48BD79" w14:textId="35158F08" w:rsidR="00AB7E52" w:rsidRPr="00844C3C" w:rsidRDefault="0084664B" w:rsidP="00221E8E">
      <w:pPr>
        <w:keepNext/>
        <w:keepLines/>
        <w:spacing w:before="120"/>
        <w:jc w:val="both"/>
        <w:rPr>
          <w:rFonts w:ascii="Tahoma" w:hAnsi="Tahoma" w:cs="Tahoma"/>
        </w:rPr>
      </w:pPr>
      <w:r w:rsidRPr="00844C3C">
        <w:rPr>
          <w:rFonts w:ascii="Tahoma" w:hAnsi="Tahoma" w:cs="Tahoma"/>
        </w:rPr>
        <w:t xml:space="preserve">Ponudnik v prilogi, za posamezni sklop za katerega oddaja ponudbo, priloži tehnične liste oz. druga ustrezna in zahtevana dokazila ki dokazujejo, da ponujeno blago ustreza specifikacijam, ki so zahtevane/navedene v razpisni dokumentaciji oziroma v posamezni postavki ponudbenega predračuna (za posamezno vrsto blaga) za posamezni sklop predmeta javnega naročila. </w:t>
      </w:r>
      <w:r w:rsidR="00AB7E52" w:rsidRPr="00844C3C">
        <w:rPr>
          <w:rFonts w:ascii="Tahoma" w:hAnsi="Tahoma" w:cs="Tahoma"/>
        </w:rPr>
        <w:t>Na posameznem dokumentu (dokazilu) mora biti razvidno na katero postavko ponudbenega predračuna za posamezni sklop predmeta jav</w:t>
      </w:r>
      <w:r w:rsidR="009F5B85" w:rsidRPr="00844C3C">
        <w:rPr>
          <w:rFonts w:ascii="Tahoma" w:hAnsi="Tahoma" w:cs="Tahoma"/>
        </w:rPr>
        <w:t xml:space="preserve">nega naročila se </w:t>
      </w:r>
      <w:r w:rsidR="00AB7E52" w:rsidRPr="00844C3C">
        <w:rPr>
          <w:rFonts w:ascii="Tahoma" w:hAnsi="Tahoma" w:cs="Tahoma"/>
        </w:rPr>
        <w:t>dokazilo nanaša.</w:t>
      </w:r>
    </w:p>
    <w:p w14:paraId="014DF7A6" w14:textId="2BC1BB4D" w:rsidR="00983B09" w:rsidRPr="00844C3C" w:rsidRDefault="00983B09"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717AAE" w:rsidRPr="00844C3C" w14:paraId="78D6AFB5" w14:textId="77777777" w:rsidTr="00235DDA">
        <w:tc>
          <w:tcPr>
            <w:tcW w:w="599" w:type="dxa"/>
            <w:tcBorders>
              <w:top w:val="single" w:sz="4" w:space="0" w:color="auto"/>
              <w:bottom w:val="single" w:sz="4" w:space="0" w:color="auto"/>
              <w:right w:val="nil"/>
            </w:tcBorders>
          </w:tcPr>
          <w:p w14:paraId="2579F863" w14:textId="77777777" w:rsidR="00717AAE" w:rsidRPr="00844C3C" w:rsidRDefault="00717AAE"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533AAF14" w14:textId="67FC85B5" w:rsidR="00717AAE" w:rsidRPr="00844C3C" w:rsidRDefault="00717AAE" w:rsidP="00221E8E">
            <w:pPr>
              <w:keepNext/>
              <w:keepLines/>
              <w:rPr>
                <w:rFonts w:ascii="Tahoma" w:hAnsi="Tahoma" w:cs="Tahoma"/>
              </w:rPr>
            </w:pPr>
            <w:r w:rsidRPr="00844C3C">
              <w:rPr>
                <w:rFonts w:ascii="Tahoma" w:hAnsi="Tahoma" w:cs="Tahoma"/>
              </w:rPr>
              <w:t>DOKAZILO ZA ODVOZ, UNIČENJE ODPADNIH MAZIV, TEKOČIN IN OLJ</w:t>
            </w:r>
          </w:p>
        </w:tc>
        <w:tc>
          <w:tcPr>
            <w:tcW w:w="1417" w:type="dxa"/>
            <w:tcBorders>
              <w:top w:val="single" w:sz="4" w:space="0" w:color="auto"/>
              <w:bottom w:val="single" w:sz="4" w:space="0" w:color="auto"/>
            </w:tcBorders>
          </w:tcPr>
          <w:p w14:paraId="066C03B3" w14:textId="45699213" w:rsidR="00717AAE" w:rsidRPr="00844C3C" w:rsidRDefault="00717AAE" w:rsidP="00221E8E">
            <w:pPr>
              <w:keepNext/>
              <w:keepLines/>
              <w:rPr>
                <w:rFonts w:ascii="Tahoma" w:hAnsi="Tahoma" w:cs="Tahoma"/>
                <w:b/>
              </w:rPr>
            </w:pPr>
            <w:r w:rsidRPr="00844C3C">
              <w:rPr>
                <w:rFonts w:ascii="Tahoma" w:hAnsi="Tahoma" w:cs="Tahoma"/>
                <w:b/>
              </w:rPr>
              <w:t>Priloga 7</w:t>
            </w:r>
          </w:p>
        </w:tc>
      </w:tr>
    </w:tbl>
    <w:p w14:paraId="10B6F27B" w14:textId="77777777" w:rsidR="00F95381" w:rsidRPr="00844C3C" w:rsidRDefault="00F95381" w:rsidP="00221E8E">
      <w:pPr>
        <w:keepNext/>
        <w:keepLines/>
        <w:spacing w:before="120"/>
        <w:jc w:val="both"/>
        <w:rPr>
          <w:rFonts w:ascii="Tahoma" w:hAnsi="Tahoma" w:cs="Tahoma"/>
          <w:bCs/>
          <w:i/>
          <w:noProof/>
          <w:sz w:val="18"/>
          <w:szCs w:val="18"/>
        </w:rPr>
      </w:pPr>
      <w:r w:rsidRPr="00844C3C">
        <w:rPr>
          <w:rFonts w:ascii="Tahoma" w:hAnsi="Tahoma" w:cs="Tahoma"/>
        </w:rPr>
        <w:t>Ponudnik predloži ustrezna dokazila za odvoz, uničenje oziroma reciklažo izrabljenih odpadnih maziv, tekočin, embalaže in olj (Priloga 7). V primeru, da ponudnik sam nima ustreznih dovoljenj za odvoz, uničenje oziroma reciklažo izrabljenih odpadnih maziv, tekočin, embalaže in olj, mora pod Prilogo 7 predložiti fotokopije veljavnih pogodb z izvajalcem/i, ki imajo ustrezna dovoljenja za odvoz, uničenje oziroma reciklažo izrabljenih odpadnih maziv, tekočin, embalaže in olj ter ga v skladu z določili ZJN-3 nominirati kot podizvajalca, v kolikor le ta ni partner v skupni ponudbi s ponudnikom.</w:t>
      </w:r>
    </w:p>
    <w:p w14:paraId="76343D8D" w14:textId="77777777" w:rsidR="00FB7084" w:rsidRPr="00844C3C" w:rsidRDefault="00FB7084" w:rsidP="00221E8E">
      <w:pPr>
        <w:keepNext/>
        <w:keepLines/>
        <w:jc w:val="both"/>
        <w:rPr>
          <w:rFonts w:ascii="Tahoma" w:hAnsi="Tahoma" w:cs="Tahoma"/>
        </w:rPr>
      </w:pPr>
      <w:r w:rsidRPr="00844C3C">
        <w:rPr>
          <w:rFonts w:ascii="Tahoma" w:hAnsi="Tahoma" w:cs="Tahoma"/>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FB7084" w:rsidRPr="00844C3C" w14:paraId="14AB364E" w14:textId="77777777" w:rsidTr="00235DDA">
        <w:tc>
          <w:tcPr>
            <w:tcW w:w="599" w:type="dxa"/>
            <w:tcBorders>
              <w:top w:val="single" w:sz="4" w:space="0" w:color="auto"/>
              <w:bottom w:val="single" w:sz="4" w:space="0" w:color="auto"/>
              <w:right w:val="nil"/>
            </w:tcBorders>
          </w:tcPr>
          <w:p w14:paraId="4D2A5211" w14:textId="77777777" w:rsidR="00FB7084" w:rsidRPr="00844C3C" w:rsidRDefault="00FB7084"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6B9B3C27" w14:textId="1779280C" w:rsidR="00FB7084" w:rsidRPr="00844C3C" w:rsidRDefault="00FB7084" w:rsidP="00221E8E">
            <w:pPr>
              <w:keepNext/>
              <w:keepLines/>
              <w:rPr>
                <w:rFonts w:ascii="Tahoma" w:hAnsi="Tahoma" w:cs="Tahoma"/>
              </w:rPr>
            </w:pPr>
            <w:r w:rsidRPr="00844C3C">
              <w:rPr>
                <w:rFonts w:ascii="Tahoma" w:hAnsi="Tahoma" w:cs="Tahoma"/>
              </w:rPr>
              <w:t>OSNUTEK OKVIRNEGA SPORAZUMA</w:t>
            </w:r>
          </w:p>
        </w:tc>
        <w:tc>
          <w:tcPr>
            <w:tcW w:w="1417" w:type="dxa"/>
            <w:tcBorders>
              <w:top w:val="single" w:sz="4" w:space="0" w:color="auto"/>
              <w:bottom w:val="single" w:sz="4" w:space="0" w:color="auto"/>
            </w:tcBorders>
          </w:tcPr>
          <w:p w14:paraId="3D5F862D" w14:textId="756FAD2D" w:rsidR="00FB7084" w:rsidRPr="00844C3C" w:rsidRDefault="00FB7084" w:rsidP="00221E8E">
            <w:pPr>
              <w:keepNext/>
              <w:keepLines/>
              <w:rPr>
                <w:rFonts w:ascii="Tahoma" w:hAnsi="Tahoma" w:cs="Tahoma"/>
                <w:b/>
              </w:rPr>
            </w:pPr>
            <w:r w:rsidRPr="00844C3C">
              <w:rPr>
                <w:rFonts w:ascii="Tahoma" w:hAnsi="Tahoma" w:cs="Tahoma"/>
                <w:b/>
              </w:rPr>
              <w:t>Priloga 8</w:t>
            </w:r>
          </w:p>
        </w:tc>
      </w:tr>
    </w:tbl>
    <w:p w14:paraId="2200575D" w14:textId="2FC62CB7" w:rsidR="00F95381" w:rsidRPr="00844C3C" w:rsidRDefault="00F95381" w:rsidP="00221E8E">
      <w:pPr>
        <w:keepNext/>
        <w:keepLines/>
        <w:spacing w:before="120"/>
        <w:jc w:val="both"/>
        <w:rPr>
          <w:rFonts w:ascii="Tahoma" w:hAnsi="Tahoma" w:cs="Tahoma"/>
        </w:rPr>
      </w:pPr>
      <w:r w:rsidRPr="00844C3C">
        <w:rPr>
          <w:rFonts w:ascii="Tahoma" w:hAnsi="Tahoma" w:cs="Tahoma"/>
        </w:rPr>
        <w:t>Ponudnik s podpisom ESPD potrdi, da se strinja z njegovo vsebino. Ponudnik k ponudbeni dokumentaciji predloži izpolnjen osnutek okvirnega sporazuma.</w:t>
      </w:r>
    </w:p>
    <w:p w14:paraId="37485988" w14:textId="2C5B1CE4" w:rsidR="00571634" w:rsidRPr="00844C3C" w:rsidRDefault="00571634" w:rsidP="00221E8E">
      <w:pPr>
        <w:keepNext/>
        <w:keepLines/>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571634" w:rsidRPr="00844C3C" w14:paraId="213ED988" w14:textId="77777777" w:rsidTr="00235DDA">
        <w:tc>
          <w:tcPr>
            <w:tcW w:w="599" w:type="dxa"/>
            <w:tcBorders>
              <w:top w:val="single" w:sz="4" w:space="0" w:color="auto"/>
              <w:bottom w:val="single" w:sz="4" w:space="0" w:color="auto"/>
              <w:right w:val="nil"/>
            </w:tcBorders>
          </w:tcPr>
          <w:p w14:paraId="1ECD8523" w14:textId="77777777" w:rsidR="00571634" w:rsidRPr="00844C3C" w:rsidRDefault="00571634"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4D7958FF" w14:textId="2156E249" w:rsidR="00571634" w:rsidRPr="00844C3C" w:rsidRDefault="00571634" w:rsidP="00221E8E">
            <w:pPr>
              <w:keepNext/>
              <w:keepLines/>
              <w:rPr>
                <w:rFonts w:ascii="Tahoma" w:hAnsi="Tahoma" w:cs="Tahoma"/>
              </w:rPr>
            </w:pPr>
            <w:r w:rsidRPr="00844C3C">
              <w:rPr>
                <w:rFonts w:ascii="Tahoma" w:hAnsi="Tahoma" w:cs="Tahoma"/>
              </w:rPr>
              <w:t>MENIČNA IZJAVA ZA ZAVAROVANJE DOBRE IZVEDBE OBVEZNOSTI IZ OKVIRNEGA SPORAZUMA</w:t>
            </w:r>
            <w:r w:rsidR="00B60D76" w:rsidRPr="00844C3C">
              <w:rPr>
                <w:rFonts w:ascii="Tahoma" w:hAnsi="Tahoma" w:cs="Tahoma"/>
              </w:rPr>
              <w:t xml:space="preserve"> - VZOREC</w:t>
            </w:r>
          </w:p>
        </w:tc>
        <w:tc>
          <w:tcPr>
            <w:tcW w:w="1417" w:type="dxa"/>
            <w:tcBorders>
              <w:top w:val="single" w:sz="4" w:space="0" w:color="auto"/>
              <w:bottom w:val="single" w:sz="4" w:space="0" w:color="auto"/>
            </w:tcBorders>
          </w:tcPr>
          <w:p w14:paraId="4357FAD7" w14:textId="3E973BBD" w:rsidR="00571634" w:rsidRPr="00844C3C" w:rsidRDefault="00571634" w:rsidP="00221E8E">
            <w:pPr>
              <w:keepNext/>
              <w:keepLines/>
              <w:rPr>
                <w:rFonts w:ascii="Tahoma" w:hAnsi="Tahoma" w:cs="Tahoma"/>
                <w:b/>
              </w:rPr>
            </w:pPr>
            <w:r w:rsidRPr="00844C3C">
              <w:rPr>
                <w:rFonts w:ascii="Tahoma" w:hAnsi="Tahoma" w:cs="Tahoma"/>
                <w:b/>
              </w:rPr>
              <w:t>Priloga 9</w:t>
            </w:r>
          </w:p>
        </w:tc>
      </w:tr>
    </w:tbl>
    <w:p w14:paraId="4BAA1BE3" w14:textId="7F8476F9" w:rsidR="00F95381" w:rsidRPr="00844C3C" w:rsidRDefault="00F95381" w:rsidP="00221E8E">
      <w:pPr>
        <w:keepNext/>
        <w:keepLines/>
        <w:spacing w:before="120"/>
        <w:jc w:val="both"/>
        <w:rPr>
          <w:rFonts w:ascii="Tahoma" w:hAnsi="Tahoma" w:cs="Tahoma"/>
        </w:rPr>
      </w:pPr>
      <w:r w:rsidRPr="00844C3C">
        <w:rPr>
          <w:rFonts w:ascii="Tahoma" w:hAnsi="Tahoma" w:cs="Tahoma"/>
        </w:rPr>
        <w:t xml:space="preserve">Razpisni dokumentaciji je priložen vzorec zavarovanja. Vzorca ni potrebno prilagati </w:t>
      </w:r>
      <w:r w:rsidR="003273AA" w:rsidRPr="00844C3C">
        <w:rPr>
          <w:rFonts w:ascii="Tahoma" w:hAnsi="Tahoma" w:cs="Tahoma"/>
        </w:rPr>
        <w:t xml:space="preserve">k </w:t>
      </w:r>
      <w:r w:rsidRPr="00844C3C">
        <w:rPr>
          <w:rFonts w:ascii="Tahoma" w:hAnsi="Tahoma" w:cs="Tahoma"/>
        </w:rPr>
        <w:t>ponudbi.</w:t>
      </w:r>
    </w:p>
    <w:p w14:paraId="2D5477A1" w14:textId="1CF6D9AA" w:rsidR="00890999" w:rsidRPr="00844C3C" w:rsidRDefault="00890999" w:rsidP="00221E8E">
      <w:pPr>
        <w:keepNext/>
        <w:keepLines/>
        <w:rPr>
          <w:rFonts w:ascii="Tahoma" w:hAnsi="Tahoma" w:cs="Tahoma"/>
        </w:rPr>
      </w:pPr>
    </w:p>
    <w:p w14:paraId="45091AF6" w14:textId="7939EB3E" w:rsidR="00B9059C" w:rsidRPr="00844C3C" w:rsidRDefault="00B9059C" w:rsidP="00221E8E">
      <w:pPr>
        <w:keepNext/>
        <w:keepLines/>
        <w:rPr>
          <w:rFonts w:ascii="Tahoma" w:hAnsi="Tahoma" w:cs="Tahoma"/>
        </w:rPr>
      </w:pPr>
    </w:p>
    <w:p w14:paraId="3E02AD06" w14:textId="0544DB19" w:rsidR="00B9059C" w:rsidRPr="00844C3C" w:rsidRDefault="00B9059C" w:rsidP="00221E8E">
      <w:pPr>
        <w:keepNext/>
        <w:keepLines/>
        <w:rPr>
          <w:rFonts w:ascii="Tahoma" w:hAnsi="Tahoma" w:cs="Tahoma"/>
        </w:rPr>
      </w:pPr>
    </w:p>
    <w:p w14:paraId="2B62908E" w14:textId="61725CA4" w:rsidR="00AF52E8" w:rsidRPr="00844C3C" w:rsidRDefault="00AF52E8" w:rsidP="00221E8E">
      <w:pPr>
        <w:keepNext/>
        <w:keepLines/>
        <w:rPr>
          <w:rFonts w:ascii="Tahoma" w:hAnsi="Tahoma" w:cs="Tahoma"/>
          <w:b/>
        </w:rPr>
      </w:pPr>
      <w:r w:rsidRPr="00844C3C">
        <w:rPr>
          <w:rFonts w:ascii="Tahoma" w:hAnsi="Tahoma" w:cs="Tahoma"/>
          <w:b/>
        </w:rPr>
        <w:br w:type="page"/>
      </w:r>
    </w:p>
    <w:p w14:paraId="7B58DE66" w14:textId="77777777" w:rsidR="00B9059C" w:rsidRPr="00844C3C" w:rsidRDefault="00B9059C" w:rsidP="00221E8E">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4F10EA" w:rsidRPr="00844C3C" w14:paraId="33B3DD0B" w14:textId="77777777" w:rsidTr="000A6301">
        <w:tc>
          <w:tcPr>
            <w:tcW w:w="599" w:type="dxa"/>
            <w:tcBorders>
              <w:top w:val="single" w:sz="4" w:space="0" w:color="auto"/>
              <w:bottom w:val="single" w:sz="4" w:space="0" w:color="auto"/>
              <w:right w:val="nil"/>
            </w:tcBorders>
          </w:tcPr>
          <w:p w14:paraId="4161CDFA" w14:textId="77777777" w:rsidR="004F10EA" w:rsidRPr="00844C3C" w:rsidRDefault="004F10EA"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6027D918" w14:textId="77777777" w:rsidR="004F10EA" w:rsidRPr="00844C3C" w:rsidRDefault="004F10EA" w:rsidP="00221E8E">
            <w:pPr>
              <w:keepNext/>
              <w:keepLines/>
              <w:rPr>
                <w:rFonts w:ascii="Tahoma" w:hAnsi="Tahoma" w:cs="Tahoma"/>
              </w:rPr>
            </w:pPr>
            <w:r w:rsidRPr="00844C3C">
              <w:rPr>
                <w:rFonts w:ascii="Tahoma" w:hAnsi="Tahoma" w:cs="Tahoma"/>
              </w:rPr>
              <w:t>PODATKI O PONUDNIKU</w:t>
            </w:r>
          </w:p>
        </w:tc>
        <w:tc>
          <w:tcPr>
            <w:tcW w:w="1417" w:type="dxa"/>
            <w:tcBorders>
              <w:top w:val="single" w:sz="4" w:space="0" w:color="auto"/>
              <w:bottom w:val="single" w:sz="4" w:space="0" w:color="auto"/>
            </w:tcBorders>
          </w:tcPr>
          <w:p w14:paraId="73C04F6C" w14:textId="77777777" w:rsidR="004F10EA" w:rsidRPr="00844C3C" w:rsidRDefault="004F10EA" w:rsidP="00221E8E">
            <w:pPr>
              <w:keepNext/>
              <w:keepLines/>
              <w:rPr>
                <w:rFonts w:ascii="Tahoma" w:hAnsi="Tahoma" w:cs="Tahoma"/>
                <w:b/>
              </w:rPr>
            </w:pPr>
            <w:r w:rsidRPr="00844C3C">
              <w:rPr>
                <w:rFonts w:ascii="Tahoma" w:hAnsi="Tahoma" w:cs="Tahoma"/>
                <w:b/>
              </w:rPr>
              <w:t>Priloga 1</w:t>
            </w:r>
          </w:p>
        </w:tc>
      </w:tr>
    </w:tbl>
    <w:p w14:paraId="4D79384C" w14:textId="25B515D1" w:rsidR="004F10EA" w:rsidRPr="00844C3C" w:rsidRDefault="004F10EA" w:rsidP="00221E8E">
      <w:pPr>
        <w:keepNext/>
        <w:keepLines/>
        <w:jc w:val="both"/>
        <w:rPr>
          <w:rFonts w:ascii="Tahoma" w:hAnsi="Tahoma" w:cs="Tahoma"/>
          <w:b/>
        </w:rPr>
      </w:pPr>
    </w:p>
    <w:p w14:paraId="2F12C978" w14:textId="77777777" w:rsidR="004F10EA" w:rsidRPr="00844C3C" w:rsidRDefault="004F10EA" w:rsidP="00221E8E">
      <w:pPr>
        <w:keepNext/>
        <w:keepLines/>
        <w:jc w:val="both"/>
        <w:rPr>
          <w:rFonts w:ascii="Tahoma" w:hAnsi="Tahoma" w:cs="Tahoma"/>
          <w:b/>
        </w:rPr>
      </w:pPr>
    </w:p>
    <w:p w14:paraId="67EA2D9F" w14:textId="37521824" w:rsidR="00545BD7" w:rsidRPr="00844C3C" w:rsidRDefault="00427C28" w:rsidP="00221E8E">
      <w:pPr>
        <w:keepNext/>
        <w:keepLines/>
        <w:jc w:val="both"/>
        <w:rPr>
          <w:rFonts w:ascii="Tahoma" w:hAnsi="Tahoma" w:cs="Tahoma"/>
        </w:rPr>
      </w:pPr>
      <w:r w:rsidRPr="00844C3C">
        <w:rPr>
          <w:rFonts w:ascii="Tahoma" w:hAnsi="Tahoma" w:cs="Tahoma"/>
          <w:b/>
        </w:rPr>
        <w:t>JHL-25/22</w:t>
      </w:r>
      <w:r w:rsidR="006F6B20" w:rsidRPr="00844C3C">
        <w:rPr>
          <w:rFonts w:ascii="Tahoma" w:hAnsi="Tahoma" w:cs="Tahoma"/>
          <w:b/>
        </w:rPr>
        <w:t xml:space="preserve"> </w:t>
      </w:r>
      <w:r w:rsidR="007F569C" w:rsidRPr="00844C3C">
        <w:rPr>
          <w:rFonts w:ascii="Tahoma" w:hAnsi="Tahoma" w:cs="Tahoma"/>
          <w:b/>
        </w:rPr>
        <w:t>Dobava maziv, olj in tekočin</w:t>
      </w:r>
    </w:p>
    <w:p w14:paraId="1DE50FE5" w14:textId="77777777" w:rsidR="006A3C69" w:rsidRPr="00844C3C" w:rsidRDefault="006A3C69" w:rsidP="00221E8E">
      <w:pPr>
        <w:keepNext/>
        <w:keepLines/>
        <w:jc w:val="both"/>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6A3C69" w:rsidRPr="00844C3C" w14:paraId="1AB385D4" w14:textId="77777777" w:rsidTr="00E43035">
        <w:tc>
          <w:tcPr>
            <w:tcW w:w="2622" w:type="dxa"/>
            <w:tcBorders>
              <w:top w:val="nil"/>
              <w:left w:val="nil"/>
              <w:bottom w:val="nil"/>
              <w:right w:val="nil"/>
            </w:tcBorders>
            <w:vAlign w:val="bottom"/>
          </w:tcPr>
          <w:p w14:paraId="779F8394" w14:textId="77777777" w:rsidR="006A3C69" w:rsidRPr="00844C3C" w:rsidRDefault="006A3C69" w:rsidP="00221E8E">
            <w:pPr>
              <w:keepNext/>
              <w:keepLines/>
              <w:tabs>
                <w:tab w:val="left" w:pos="567"/>
                <w:tab w:val="num" w:pos="851"/>
                <w:tab w:val="left" w:pos="993"/>
              </w:tabs>
              <w:jc w:val="both"/>
              <w:rPr>
                <w:rFonts w:ascii="Tahoma" w:hAnsi="Tahoma" w:cs="Tahoma"/>
                <w:sz w:val="24"/>
              </w:rPr>
            </w:pPr>
            <w:r w:rsidRPr="00844C3C">
              <w:rPr>
                <w:rFonts w:ascii="Tahoma" w:hAnsi="Tahoma" w:cs="Tahoma"/>
              </w:rPr>
              <w:t>Naziv ponudnika</w:t>
            </w:r>
          </w:p>
        </w:tc>
        <w:tc>
          <w:tcPr>
            <w:tcW w:w="7014" w:type="dxa"/>
            <w:tcBorders>
              <w:top w:val="nil"/>
              <w:left w:val="nil"/>
              <w:right w:val="nil"/>
            </w:tcBorders>
          </w:tcPr>
          <w:p w14:paraId="3D87B83B"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73E930B6" w14:textId="77777777" w:rsidTr="00E43035">
        <w:tc>
          <w:tcPr>
            <w:tcW w:w="2622" w:type="dxa"/>
            <w:tcBorders>
              <w:top w:val="nil"/>
              <w:left w:val="nil"/>
              <w:bottom w:val="nil"/>
              <w:right w:val="nil"/>
            </w:tcBorders>
          </w:tcPr>
          <w:p w14:paraId="7421DA0C" w14:textId="77777777" w:rsidR="006A3C69" w:rsidRPr="00844C3C" w:rsidRDefault="006A3C69" w:rsidP="00221E8E">
            <w:pPr>
              <w:keepNext/>
              <w:keepLines/>
              <w:tabs>
                <w:tab w:val="left" w:pos="567"/>
                <w:tab w:val="num" w:pos="851"/>
                <w:tab w:val="left" w:pos="993"/>
              </w:tabs>
              <w:jc w:val="both"/>
              <w:rPr>
                <w:rFonts w:ascii="Tahoma" w:hAnsi="Tahoma" w:cs="Tahoma"/>
                <w:sz w:val="28"/>
              </w:rPr>
            </w:pPr>
            <w:r w:rsidRPr="00844C3C">
              <w:rPr>
                <w:rFonts w:ascii="Tahoma" w:hAnsi="Tahoma" w:cs="Tahoma"/>
              </w:rPr>
              <w:t>in naslov ponudnika</w:t>
            </w:r>
          </w:p>
        </w:tc>
        <w:tc>
          <w:tcPr>
            <w:tcW w:w="7014" w:type="dxa"/>
            <w:tcBorders>
              <w:left w:val="nil"/>
              <w:right w:val="nil"/>
            </w:tcBorders>
          </w:tcPr>
          <w:p w14:paraId="51B6FBDD"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bl>
    <w:p w14:paraId="53FEB7BE" w14:textId="77777777" w:rsidR="006A3C69" w:rsidRPr="00844C3C" w:rsidRDefault="006A3C69" w:rsidP="00221E8E">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6A3C69" w:rsidRPr="00844C3C" w14:paraId="567081CD" w14:textId="77777777" w:rsidTr="00E43035">
        <w:tc>
          <w:tcPr>
            <w:tcW w:w="2622" w:type="dxa"/>
            <w:tcBorders>
              <w:top w:val="nil"/>
              <w:left w:val="nil"/>
              <w:bottom w:val="nil"/>
              <w:right w:val="nil"/>
            </w:tcBorders>
            <w:vAlign w:val="bottom"/>
          </w:tcPr>
          <w:p w14:paraId="6DDBD727" w14:textId="77777777" w:rsidR="006A3C69" w:rsidRPr="00844C3C" w:rsidRDefault="006A3C69" w:rsidP="00221E8E">
            <w:pPr>
              <w:keepNext/>
              <w:keepLines/>
              <w:tabs>
                <w:tab w:val="left" w:pos="567"/>
                <w:tab w:val="num" w:pos="851"/>
                <w:tab w:val="left" w:pos="993"/>
              </w:tabs>
              <w:jc w:val="both"/>
              <w:rPr>
                <w:rFonts w:ascii="Tahoma" w:hAnsi="Tahoma" w:cs="Tahoma"/>
                <w:sz w:val="24"/>
              </w:rPr>
            </w:pPr>
            <w:r w:rsidRPr="00844C3C">
              <w:rPr>
                <w:rFonts w:ascii="Tahoma" w:hAnsi="Tahoma" w:cs="Tahoma"/>
              </w:rPr>
              <w:t>Ponudnik je MSP*</w:t>
            </w:r>
          </w:p>
        </w:tc>
        <w:tc>
          <w:tcPr>
            <w:tcW w:w="1417" w:type="dxa"/>
            <w:tcBorders>
              <w:top w:val="nil"/>
              <w:left w:val="nil"/>
              <w:bottom w:val="nil"/>
              <w:right w:val="nil"/>
            </w:tcBorders>
          </w:tcPr>
          <w:p w14:paraId="25D9D8EC" w14:textId="77777777" w:rsidR="006A3C69" w:rsidRPr="00844C3C" w:rsidRDefault="006A3C69" w:rsidP="00221E8E">
            <w:pPr>
              <w:keepNext/>
              <w:keepLines/>
              <w:numPr>
                <w:ilvl w:val="0"/>
                <w:numId w:val="14"/>
              </w:numPr>
              <w:tabs>
                <w:tab w:val="left" w:pos="567"/>
                <w:tab w:val="num" w:pos="851"/>
                <w:tab w:val="left" w:pos="993"/>
              </w:tabs>
              <w:jc w:val="both"/>
              <w:rPr>
                <w:rFonts w:ascii="Tahoma" w:hAnsi="Tahoma" w:cs="Tahoma"/>
              </w:rPr>
            </w:pPr>
            <w:r w:rsidRPr="00844C3C">
              <w:rPr>
                <w:rFonts w:ascii="Tahoma" w:hAnsi="Tahoma" w:cs="Tahoma"/>
              </w:rPr>
              <w:t xml:space="preserve">Da                  </w:t>
            </w:r>
          </w:p>
        </w:tc>
        <w:tc>
          <w:tcPr>
            <w:tcW w:w="1417" w:type="dxa"/>
            <w:tcBorders>
              <w:top w:val="nil"/>
              <w:left w:val="nil"/>
              <w:bottom w:val="nil"/>
              <w:right w:val="nil"/>
            </w:tcBorders>
          </w:tcPr>
          <w:p w14:paraId="3163A2FD" w14:textId="77777777" w:rsidR="006A3C69" w:rsidRPr="00844C3C" w:rsidRDefault="006A3C69" w:rsidP="00221E8E">
            <w:pPr>
              <w:keepNext/>
              <w:keepLines/>
              <w:numPr>
                <w:ilvl w:val="0"/>
                <w:numId w:val="14"/>
              </w:numPr>
              <w:jc w:val="both"/>
              <w:rPr>
                <w:rFonts w:ascii="Tahoma" w:hAnsi="Tahoma" w:cs="Tahoma"/>
              </w:rPr>
            </w:pPr>
            <w:r w:rsidRPr="00844C3C">
              <w:rPr>
                <w:rFonts w:ascii="Tahoma" w:hAnsi="Tahoma" w:cs="Tahoma"/>
              </w:rPr>
              <w:t xml:space="preserve">Ne                  </w:t>
            </w:r>
          </w:p>
        </w:tc>
      </w:tr>
    </w:tbl>
    <w:p w14:paraId="353070A9" w14:textId="77777777" w:rsidR="006A3C69" w:rsidRPr="00844C3C" w:rsidRDefault="006A3C69" w:rsidP="00221E8E">
      <w:pPr>
        <w:keepNext/>
        <w:keepLines/>
        <w:tabs>
          <w:tab w:val="left" w:pos="2835"/>
        </w:tabs>
        <w:ind w:left="284"/>
        <w:jc w:val="both"/>
        <w:rPr>
          <w:rFonts w:ascii="Tahoma" w:hAnsi="Tahoma" w:cs="Tahoma"/>
        </w:rPr>
      </w:pPr>
    </w:p>
    <w:p w14:paraId="1E5EDF69" w14:textId="77777777" w:rsidR="006A3C69" w:rsidRPr="00844C3C" w:rsidRDefault="006A3C69" w:rsidP="00221E8E">
      <w:pPr>
        <w:keepNext/>
        <w:keepLines/>
        <w:tabs>
          <w:tab w:val="left" w:pos="2835"/>
        </w:tabs>
        <w:jc w:val="both"/>
        <w:rPr>
          <w:rFonts w:ascii="Tahoma" w:hAnsi="Tahoma" w:cs="Tahoma"/>
          <w:sz w:val="18"/>
          <w:szCs w:val="18"/>
        </w:rPr>
      </w:pPr>
      <w:r w:rsidRPr="00844C3C">
        <w:rPr>
          <w:rFonts w:ascii="Tahoma" w:hAnsi="Tahoma" w:cs="Tahoma"/>
          <w:sz w:val="18"/>
          <w:szCs w:val="18"/>
        </w:rPr>
        <w:t xml:space="preserve">*MSP: </w:t>
      </w:r>
      <w:proofErr w:type="spellStart"/>
      <w:r w:rsidRPr="00844C3C">
        <w:rPr>
          <w:rFonts w:ascii="Tahoma" w:hAnsi="Tahoma" w:cs="Tahoma"/>
          <w:sz w:val="18"/>
          <w:szCs w:val="18"/>
        </w:rPr>
        <w:t>mikro</w:t>
      </w:r>
      <w:proofErr w:type="spellEnd"/>
      <w:r w:rsidRPr="00844C3C">
        <w:rPr>
          <w:rFonts w:ascii="Tahoma" w:hAnsi="Tahoma" w:cs="Tahoma"/>
          <w:sz w:val="18"/>
          <w:szCs w:val="18"/>
        </w:rPr>
        <w:t>, mala in srednje velika podjetja kot so opredeljena v Priporočilu Komisije 2003/361/ES.</w:t>
      </w:r>
    </w:p>
    <w:p w14:paraId="38AD74B8" w14:textId="77777777" w:rsidR="006A3C69" w:rsidRPr="00844C3C" w:rsidRDefault="006A3C69" w:rsidP="00221E8E">
      <w:pPr>
        <w:keepNext/>
        <w:keepLines/>
        <w:tabs>
          <w:tab w:val="left" w:pos="2835"/>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6A3C69" w:rsidRPr="00844C3C" w14:paraId="740749B5" w14:textId="77777777" w:rsidTr="005E1B2E">
        <w:tc>
          <w:tcPr>
            <w:tcW w:w="2622" w:type="dxa"/>
            <w:tcBorders>
              <w:top w:val="nil"/>
              <w:left w:val="nil"/>
              <w:bottom w:val="nil"/>
              <w:right w:val="nil"/>
            </w:tcBorders>
            <w:vAlign w:val="bottom"/>
          </w:tcPr>
          <w:p w14:paraId="71638BCF" w14:textId="77777777" w:rsidR="006A3C69" w:rsidRPr="00844C3C" w:rsidRDefault="006A3C69" w:rsidP="00221E8E">
            <w:pPr>
              <w:keepNext/>
              <w:keepLines/>
              <w:tabs>
                <w:tab w:val="left" w:pos="567"/>
                <w:tab w:val="num" w:pos="851"/>
                <w:tab w:val="left" w:pos="993"/>
              </w:tabs>
              <w:jc w:val="both"/>
              <w:rPr>
                <w:rFonts w:ascii="Tahoma" w:hAnsi="Tahoma" w:cs="Tahoma"/>
              </w:rPr>
            </w:pPr>
            <w:r w:rsidRPr="00844C3C">
              <w:rPr>
                <w:rFonts w:ascii="Tahoma" w:hAnsi="Tahoma" w:cs="Tahoma"/>
              </w:rPr>
              <w:t>Odgovorna oseba</w:t>
            </w:r>
          </w:p>
          <w:p w14:paraId="12F783A8" w14:textId="35A07907" w:rsidR="006A3C69" w:rsidRPr="00844C3C" w:rsidRDefault="006A3C69" w:rsidP="00221E8E">
            <w:pPr>
              <w:keepNext/>
              <w:keepLines/>
              <w:tabs>
                <w:tab w:val="left" w:pos="567"/>
                <w:tab w:val="num" w:pos="851"/>
                <w:tab w:val="left" w:pos="993"/>
              </w:tabs>
              <w:jc w:val="both"/>
              <w:rPr>
                <w:rFonts w:ascii="Tahoma" w:hAnsi="Tahoma" w:cs="Tahoma"/>
              </w:rPr>
            </w:pPr>
            <w:r w:rsidRPr="00844C3C">
              <w:rPr>
                <w:rFonts w:ascii="Tahoma" w:hAnsi="Tahoma" w:cs="Tahoma"/>
              </w:rPr>
              <w:t xml:space="preserve">(podpisnik </w:t>
            </w:r>
            <w:r w:rsidR="005E1B2E" w:rsidRPr="00844C3C">
              <w:rPr>
                <w:rFonts w:ascii="Tahoma" w:hAnsi="Tahoma" w:cs="Tahoma"/>
              </w:rPr>
              <w:t>okvirnega sporazuma</w:t>
            </w:r>
            <w:r w:rsidRPr="00844C3C">
              <w:rPr>
                <w:rFonts w:ascii="Tahoma" w:hAnsi="Tahoma" w:cs="Tahoma"/>
              </w:rPr>
              <w:t>)</w:t>
            </w:r>
          </w:p>
        </w:tc>
        <w:tc>
          <w:tcPr>
            <w:tcW w:w="7014" w:type="dxa"/>
            <w:tcBorders>
              <w:top w:val="nil"/>
              <w:left w:val="nil"/>
              <w:right w:val="nil"/>
            </w:tcBorders>
          </w:tcPr>
          <w:p w14:paraId="3C827675"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0964468A" w14:textId="77777777" w:rsidTr="005E1B2E">
        <w:tc>
          <w:tcPr>
            <w:tcW w:w="2622" w:type="dxa"/>
            <w:tcBorders>
              <w:top w:val="nil"/>
              <w:left w:val="nil"/>
              <w:bottom w:val="nil"/>
              <w:right w:val="nil"/>
            </w:tcBorders>
            <w:vAlign w:val="bottom"/>
          </w:tcPr>
          <w:p w14:paraId="56A39179" w14:textId="77777777" w:rsidR="006A3C69" w:rsidRPr="00844C3C" w:rsidRDefault="006A3C69" w:rsidP="00221E8E">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funkcija</w:t>
            </w:r>
          </w:p>
        </w:tc>
        <w:tc>
          <w:tcPr>
            <w:tcW w:w="7014" w:type="dxa"/>
            <w:tcBorders>
              <w:left w:val="nil"/>
              <w:right w:val="nil"/>
            </w:tcBorders>
          </w:tcPr>
          <w:p w14:paraId="5C10BE60"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124A7B85" w14:textId="77777777" w:rsidTr="005E1B2E">
        <w:tc>
          <w:tcPr>
            <w:tcW w:w="2622" w:type="dxa"/>
            <w:tcBorders>
              <w:top w:val="nil"/>
              <w:left w:val="nil"/>
              <w:bottom w:val="nil"/>
              <w:right w:val="nil"/>
            </w:tcBorders>
            <w:vAlign w:val="bottom"/>
          </w:tcPr>
          <w:p w14:paraId="66F2D18E" w14:textId="77777777" w:rsidR="006A3C69" w:rsidRPr="00844C3C" w:rsidRDefault="006A3C69" w:rsidP="00221E8E">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telefon</w:t>
            </w:r>
          </w:p>
        </w:tc>
        <w:tc>
          <w:tcPr>
            <w:tcW w:w="7014" w:type="dxa"/>
            <w:tcBorders>
              <w:left w:val="nil"/>
              <w:right w:val="nil"/>
            </w:tcBorders>
          </w:tcPr>
          <w:p w14:paraId="0C5E21FC"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16964C48" w14:textId="77777777" w:rsidTr="005E1B2E">
        <w:tc>
          <w:tcPr>
            <w:tcW w:w="2622" w:type="dxa"/>
            <w:tcBorders>
              <w:top w:val="nil"/>
              <w:left w:val="nil"/>
              <w:bottom w:val="nil"/>
              <w:right w:val="nil"/>
            </w:tcBorders>
            <w:vAlign w:val="bottom"/>
          </w:tcPr>
          <w:p w14:paraId="2E5F927F" w14:textId="77777777" w:rsidR="006A3C69" w:rsidRPr="00844C3C" w:rsidRDefault="006A3C69" w:rsidP="00221E8E">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e-mail</w:t>
            </w:r>
          </w:p>
        </w:tc>
        <w:tc>
          <w:tcPr>
            <w:tcW w:w="7014" w:type="dxa"/>
            <w:tcBorders>
              <w:left w:val="nil"/>
              <w:right w:val="nil"/>
            </w:tcBorders>
          </w:tcPr>
          <w:p w14:paraId="2383E935"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bl>
    <w:p w14:paraId="1EF91836" w14:textId="77777777" w:rsidR="006A3C69" w:rsidRPr="00844C3C" w:rsidRDefault="006A3C69" w:rsidP="00221E8E">
      <w:pPr>
        <w:keepNext/>
        <w:keepLines/>
        <w:tabs>
          <w:tab w:val="left" w:pos="2835"/>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6A3C69" w:rsidRPr="00844C3C" w14:paraId="06ED57EA" w14:textId="77777777" w:rsidTr="005E1B2E">
        <w:tc>
          <w:tcPr>
            <w:tcW w:w="2622" w:type="dxa"/>
            <w:tcBorders>
              <w:top w:val="nil"/>
              <w:left w:val="nil"/>
              <w:bottom w:val="nil"/>
              <w:right w:val="nil"/>
            </w:tcBorders>
            <w:vAlign w:val="bottom"/>
          </w:tcPr>
          <w:p w14:paraId="55228FFB" w14:textId="77777777" w:rsidR="006A3C69" w:rsidRPr="00844C3C" w:rsidRDefault="006A3C69" w:rsidP="00221E8E">
            <w:pPr>
              <w:keepNext/>
              <w:keepLines/>
              <w:tabs>
                <w:tab w:val="left" w:pos="567"/>
                <w:tab w:val="num" w:pos="851"/>
                <w:tab w:val="left" w:pos="993"/>
              </w:tabs>
              <w:jc w:val="both"/>
              <w:rPr>
                <w:rFonts w:ascii="Tahoma" w:hAnsi="Tahoma" w:cs="Tahoma"/>
                <w:sz w:val="24"/>
              </w:rPr>
            </w:pPr>
            <w:r w:rsidRPr="00844C3C">
              <w:rPr>
                <w:rFonts w:ascii="Tahoma" w:hAnsi="Tahoma" w:cs="Tahoma"/>
              </w:rPr>
              <w:t>Kontaktna oseba</w:t>
            </w:r>
          </w:p>
        </w:tc>
        <w:tc>
          <w:tcPr>
            <w:tcW w:w="7014" w:type="dxa"/>
            <w:tcBorders>
              <w:top w:val="nil"/>
              <w:left w:val="nil"/>
              <w:right w:val="nil"/>
            </w:tcBorders>
          </w:tcPr>
          <w:p w14:paraId="29FA6B26"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5D99E621" w14:textId="77777777" w:rsidTr="005E1B2E">
        <w:tc>
          <w:tcPr>
            <w:tcW w:w="2622" w:type="dxa"/>
            <w:tcBorders>
              <w:top w:val="nil"/>
              <w:left w:val="nil"/>
              <w:bottom w:val="nil"/>
              <w:right w:val="nil"/>
            </w:tcBorders>
            <w:vAlign w:val="bottom"/>
          </w:tcPr>
          <w:p w14:paraId="5A526DF2" w14:textId="77777777" w:rsidR="006A3C69" w:rsidRPr="00844C3C" w:rsidRDefault="006A3C69" w:rsidP="00221E8E">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funkcija</w:t>
            </w:r>
          </w:p>
        </w:tc>
        <w:tc>
          <w:tcPr>
            <w:tcW w:w="7014" w:type="dxa"/>
            <w:tcBorders>
              <w:left w:val="nil"/>
              <w:right w:val="nil"/>
            </w:tcBorders>
          </w:tcPr>
          <w:p w14:paraId="2750B0C3"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711DDBBE" w14:textId="77777777" w:rsidTr="005E1B2E">
        <w:tc>
          <w:tcPr>
            <w:tcW w:w="2622" w:type="dxa"/>
            <w:tcBorders>
              <w:top w:val="nil"/>
              <w:left w:val="nil"/>
              <w:bottom w:val="nil"/>
              <w:right w:val="nil"/>
            </w:tcBorders>
            <w:vAlign w:val="bottom"/>
          </w:tcPr>
          <w:p w14:paraId="741E7027" w14:textId="77777777" w:rsidR="006A3C69" w:rsidRPr="00844C3C" w:rsidRDefault="006A3C69" w:rsidP="00221E8E">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telefon</w:t>
            </w:r>
          </w:p>
        </w:tc>
        <w:tc>
          <w:tcPr>
            <w:tcW w:w="7014" w:type="dxa"/>
            <w:tcBorders>
              <w:left w:val="nil"/>
              <w:right w:val="nil"/>
            </w:tcBorders>
          </w:tcPr>
          <w:p w14:paraId="4EC18526"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6105513E" w14:textId="77777777" w:rsidTr="005E1B2E">
        <w:tc>
          <w:tcPr>
            <w:tcW w:w="2622" w:type="dxa"/>
            <w:tcBorders>
              <w:top w:val="nil"/>
              <w:left w:val="nil"/>
              <w:bottom w:val="nil"/>
              <w:right w:val="nil"/>
            </w:tcBorders>
            <w:vAlign w:val="bottom"/>
          </w:tcPr>
          <w:p w14:paraId="699E8FC2" w14:textId="77777777" w:rsidR="006A3C69" w:rsidRPr="00844C3C" w:rsidRDefault="006A3C69" w:rsidP="00221E8E">
            <w:pPr>
              <w:keepNext/>
              <w:keepLines/>
              <w:numPr>
                <w:ilvl w:val="0"/>
                <w:numId w:val="3"/>
              </w:numPr>
              <w:tabs>
                <w:tab w:val="clear" w:pos="360"/>
                <w:tab w:val="left" w:pos="567"/>
                <w:tab w:val="left" w:pos="993"/>
              </w:tabs>
              <w:jc w:val="both"/>
              <w:rPr>
                <w:rFonts w:ascii="Tahoma" w:hAnsi="Tahoma" w:cs="Tahoma"/>
              </w:rPr>
            </w:pPr>
            <w:r w:rsidRPr="00844C3C">
              <w:rPr>
                <w:rFonts w:ascii="Tahoma" w:hAnsi="Tahoma" w:cs="Tahoma"/>
              </w:rPr>
              <w:t>e-mail</w:t>
            </w:r>
          </w:p>
        </w:tc>
        <w:tc>
          <w:tcPr>
            <w:tcW w:w="7014" w:type="dxa"/>
            <w:tcBorders>
              <w:left w:val="nil"/>
              <w:right w:val="nil"/>
            </w:tcBorders>
          </w:tcPr>
          <w:p w14:paraId="02FDE34A"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bl>
    <w:p w14:paraId="240A9CAE" w14:textId="77777777" w:rsidR="006A3C69" w:rsidRPr="00844C3C" w:rsidRDefault="006A3C69" w:rsidP="00221E8E">
      <w:pPr>
        <w:keepNext/>
        <w:keepLines/>
        <w:tabs>
          <w:tab w:val="left" w:pos="2835"/>
        </w:tabs>
        <w:ind w:left="284" w:hanging="284"/>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6A3C69" w:rsidRPr="00844C3C" w14:paraId="280E0578" w14:textId="77777777" w:rsidTr="00E43035">
        <w:tc>
          <w:tcPr>
            <w:tcW w:w="2552" w:type="dxa"/>
            <w:tcBorders>
              <w:top w:val="nil"/>
              <w:left w:val="nil"/>
              <w:bottom w:val="nil"/>
              <w:right w:val="nil"/>
            </w:tcBorders>
            <w:vAlign w:val="bottom"/>
          </w:tcPr>
          <w:p w14:paraId="462991EF" w14:textId="77777777" w:rsidR="006A3C69" w:rsidRPr="00844C3C" w:rsidRDefault="006A3C69" w:rsidP="00221E8E">
            <w:pPr>
              <w:keepNext/>
              <w:keepLines/>
              <w:tabs>
                <w:tab w:val="left" w:pos="567"/>
                <w:tab w:val="num" w:pos="851"/>
                <w:tab w:val="left" w:pos="993"/>
              </w:tabs>
              <w:jc w:val="both"/>
              <w:rPr>
                <w:rFonts w:ascii="Tahoma" w:hAnsi="Tahoma" w:cs="Tahoma"/>
                <w:sz w:val="24"/>
              </w:rPr>
            </w:pPr>
            <w:r w:rsidRPr="00844C3C">
              <w:rPr>
                <w:rFonts w:ascii="Tahoma" w:hAnsi="Tahoma" w:cs="Tahoma"/>
              </w:rPr>
              <w:t>Transakcijski račun</w:t>
            </w:r>
          </w:p>
        </w:tc>
        <w:tc>
          <w:tcPr>
            <w:tcW w:w="7087" w:type="dxa"/>
            <w:tcBorders>
              <w:top w:val="nil"/>
              <w:left w:val="nil"/>
              <w:right w:val="nil"/>
            </w:tcBorders>
          </w:tcPr>
          <w:p w14:paraId="43D045AE"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54275DED" w14:textId="77777777" w:rsidTr="00E43035">
        <w:tc>
          <w:tcPr>
            <w:tcW w:w="2552" w:type="dxa"/>
            <w:tcBorders>
              <w:top w:val="nil"/>
              <w:left w:val="nil"/>
              <w:bottom w:val="nil"/>
              <w:right w:val="nil"/>
            </w:tcBorders>
            <w:vAlign w:val="bottom"/>
          </w:tcPr>
          <w:p w14:paraId="3CF49D97" w14:textId="77777777" w:rsidR="006A3C69" w:rsidRPr="00844C3C" w:rsidRDefault="006A3C69" w:rsidP="00221E8E">
            <w:pPr>
              <w:keepNext/>
              <w:keepLines/>
              <w:tabs>
                <w:tab w:val="left" w:pos="567"/>
                <w:tab w:val="left" w:pos="993"/>
              </w:tabs>
              <w:jc w:val="both"/>
              <w:rPr>
                <w:rFonts w:ascii="Tahoma" w:hAnsi="Tahoma" w:cs="Tahoma"/>
              </w:rPr>
            </w:pPr>
            <w:r w:rsidRPr="00844C3C">
              <w:rPr>
                <w:rFonts w:ascii="Tahoma" w:hAnsi="Tahoma" w:cs="Tahoma"/>
              </w:rPr>
              <w:t>Matična banka</w:t>
            </w:r>
          </w:p>
        </w:tc>
        <w:tc>
          <w:tcPr>
            <w:tcW w:w="7087" w:type="dxa"/>
            <w:tcBorders>
              <w:left w:val="nil"/>
              <w:right w:val="nil"/>
            </w:tcBorders>
          </w:tcPr>
          <w:p w14:paraId="0F4E9143"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6562B6CE" w14:textId="77777777" w:rsidTr="00E43035">
        <w:tc>
          <w:tcPr>
            <w:tcW w:w="2552" w:type="dxa"/>
            <w:tcBorders>
              <w:top w:val="nil"/>
              <w:left w:val="nil"/>
              <w:bottom w:val="nil"/>
              <w:right w:val="nil"/>
            </w:tcBorders>
            <w:vAlign w:val="bottom"/>
          </w:tcPr>
          <w:p w14:paraId="054B3BD8" w14:textId="77777777" w:rsidR="006A3C69" w:rsidRPr="00844C3C" w:rsidRDefault="006A3C69" w:rsidP="00221E8E">
            <w:pPr>
              <w:keepNext/>
              <w:keepLines/>
              <w:tabs>
                <w:tab w:val="left" w:pos="567"/>
                <w:tab w:val="left" w:pos="993"/>
              </w:tabs>
              <w:jc w:val="both"/>
              <w:rPr>
                <w:rFonts w:ascii="Tahoma" w:hAnsi="Tahoma" w:cs="Tahoma"/>
              </w:rPr>
            </w:pPr>
            <w:r w:rsidRPr="00844C3C">
              <w:rPr>
                <w:rFonts w:ascii="Tahoma" w:hAnsi="Tahoma" w:cs="Tahoma"/>
              </w:rPr>
              <w:t>ID številka za DDV</w:t>
            </w:r>
          </w:p>
        </w:tc>
        <w:tc>
          <w:tcPr>
            <w:tcW w:w="7087" w:type="dxa"/>
            <w:tcBorders>
              <w:left w:val="nil"/>
              <w:right w:val="nil"/>
            </w:tcBorders>
          </w:tcPr>
          <w:p w14:paraId="324392C7"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431A2C17" w14:textId="77777777" w:rsidTr="00E43035">
        <w:tc>
          <w:tcPr>
            <w:tcW w:w="2552" w:type="dxa"/>
            <w:tcBorders>
              <w:top w:val="nil"/>
              <w:left w:val="nil"/>
              <w:bottom w:val="nil"/>
              <w:right w:val="nil"/>
            </w:tcBorders>
            <w:vAlign w:val="bottom"/>
          </w:tcPr>
          <w:p w14:paraId="170BE6DD" w14:textId="77777777" w:rsidR="006A3C69" w:rsidRPr="00844C3C" w:rsidRDefault="006A3C69" w:rsidP="00221E8E">
            <w:pPr>
              <w:keepNext/>
              <w:keepLines/>
              <w:tabs>
                <w:tab w:val="left" w:pos="567"/>
                <w:tab w:val="left" w:pos="993"/>
              </w:tabs>
              <w:jc w:val="both"/>
              <w:rPr>
                <w:rFonts w:ascii="Tahoma" w:hAnsi="Tahoma" w:cs="Tahoma"/>
              </w:rPr>
            </w:pPr>
            <w:r w:rsidRPr="00844C3C">
              <w:rPr>
                <w:rFonts w:ascii="Tahoma" w:hAnsi="Tahoma" w:cs="Tahoma"/>
              </w:rPr>
              <w:t>Finančni urad</w:t>
            </w:r>
          </w:p>
        </w:tc>
        <w:tc>
          <w:tcPr>
            <w:tcW w:w="7087" w:type="dxa"/>
            <w:tcBorders>
              <w:left w:val="nil"/>
              <w:right w:val="nil"/>
            </w:tcBorders>
          </w:tcPr>
          <w:p w14:paraId="3EA46096"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r w:rsidR="006A3C69" w:rsidRPr="00844C3C" w14:paraId="51D732F5" w14:textId="77777777" w:rsidTr="00E43035">
        <w:tc>
          <w:tcPr>
            <w:tcW w:w="2552" w:type="dxa"/>
            <w:tcBorders>
              <w:top w:val="nil"/>
              <w:left w:val="nil"/>
              <w:bottom w:val="nil"/>
              <w:right w:val="nil"/>
            </w:tcBorders>
            <w:vAlign w:val="bottom"/>
          </w:tcPr>
          <w:p w14:paraId="5E1A40C6" w14:textId="77777777" w:rsidR="006A3C69" w:rsidRPr="00844C3C" w:rsidRDefault="006A3C69" w:rsidP="00221E8E">
            <w:pPr>
              <w:keepNext/>
              <w:keepLines/>
              <w:tabs>
                <w:tab w:val="left" w:pos="567"/>
                <w:tab w:val="left" w:pos="993"/>
              </w:tabs>
              <w:jc w:val="both"/>
              <w:rPr>
                <w:rFonts w:ascii="Tahoma" w:hAnsi="Tahoma" w:cs="Tahoma"/>
              </w:rPr>
            </w:pPr>
            <w:r w:rsidRPr="00844C3C">
              <w:rPr>
                <w:rFonts w:ascii="Tahoma" w:hAnsi="Tahoma" w:cs="Tahoma"/>
              </w:rPr>
              <w:t>Matična številka</w:t>
            </w:r>
          </w:p>
        </w:tc>
        <w:tc>
          <w:tcPr>
            <w:tcW w:w="7087" w:type="dxa"/>
            <w:tcBorders>
              <w:left w:val="nil"/>
              <w:right w:val="nil"/>
            </w:tcBorders>
          </w:tcPr>
          <w:p w14:paraId="3033E4A4" w14:textId="77777777" w:rsidR="006A3C69" w:rsidRPr="00844C3C" w:rsidRDefault="006A3C69" w:rsidP="00221E8E">
            <w:pPr>
              <w:keepNext/>
              <w:keepLines/>
              <w:tabs>
                <w:tab w:val="left" w:pos="567"/>
                <w:tab w:val="num" w:pos="851"/>
                <w:tab w:val="left" w:pos="993"/>
              </w:tabs>
              <w:jc w:val="both"/>
              <w:rPr>
                <w:rFonts w:ascii="Tahoma" w:hAnsi="Tahoma" w:cs="Tahoma"/>
                <w:sz w:val="28"/>
              </w:rPr>
            </w:pPr>
          </w:p>
        </w:tc>
      </w:tr>
    </w:tbl>
    <w:p w14:paraId="47CAB081" w14:textId="77777777" w:rsidR="006A3C69" w:rsidRPr="00844C3C" w:rsidRDefault="006A3C69" w:rsidP="00221E8E">
      <w:pPr>
        <w:keepNext/>
        <w:keepLines/>
        <w:tabs>
          <w:tab w:val="left" w:pos="2835"/>
        </w:tabs>
        <w:ind w:left="284" w:hanging="284"/>
        <w:jc w:val="both"/>
        <w:rPr>
          <w:rFonts w:ascii="Tahoma" w:hAnsi="Tahoma" w:cs="Tahoma"/>
        </w:rPr>
      </w:pPr>
    </w:p>
    <w:p w14:paraId="4E09F1FA" w14:textId="33C8E886" w:rsidR="005E1B2E" w:rsidRPr="00844C3C" w:rsidRDefault="005E1B2E" w:rsidP="00221E8E">
      <w:pPr>
        <w:keepNext/>
        <w:keepLines/>
        <w:jc w:val="both"/>
        <w:rPr>
          <w:rFonts w:ascii="Tahoma" w:hAnsi="Tahoma" w:cs="Tahoma"/>
        </w:rPr>
      </w:pPr>
      <w:r w:rsidRPr="00844C3C">
        <w:rPr>
          <w:rFonts w:ascii="Tahoma" w:hAnsi="Tahoma" w:cs="Tahoma"/>
        </w:rPr>
        <w:t>Predstavnik izvajalca (skrbnik okvirnega sporazuma), ki bo urejal vsa vprašanja, ki bodo nastala v zvezi z izvajanjem okvirnega sporazuma, je _________________________, telefon: ___________________, e-pošta: ___________________.</w:t>
      </w:r>
    </w:p>
    <w:p w14:paraId="6E94D4F7" w14:textId="77777777" w:rsidR="005E1B2E" w:rsidRPr="00844C3C" w:rsidRDefault="005E1B2E" w:rsidP="00221E8E">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266"/>
        <w:gridCol w:w="2858"/>
        <w:gridCol w:w="2840"/>
      </w:tblGrid>
      <w:tr w:rsidR="005E1B2E" w:rsidRPr="00844C3C" w14:paraId="5A1595CB" w14:textId="77777777" w:rsidTr="009636EF">
        <w:tc>
          <w:tcPr>
            <w:tcW w:w="3420" w:type="dxa"/>
            <w:shd w:val="clear" w:color="auto" w:fill="auto"/>
          </w:tcPr>
          <w:p w14:paraId="5EBAFD11" w14:textId="77777777" w:rsidR="005E1B2E" w:rsidRPr="00844C3C" w:rsidRDefault="005E1B2E" w:rsidP="00221E8E">
            <w:pPr>
              <w:keepNext/>
              <w:keepLines/>
              <w:tabs>
                <w:tab w:val="left" w:pos="2835"/>
              </w:tabs>
              <w:jc w:val="both"/>
              <w:rPr>
                <w:rFonts w:ascii="Tahoma" w:hAnsi="Tahoma" w:cs="Tahoma"/>
              </w:rPr>
            </w:pPr>
          </w:p>
          <w:p w14:paraId="468B6066" w14:textId="77777777" w:rsidR="005E1B2E" w:rsidRPr="00844C3C" w:rsidRDefault="005E1B2E" w:rsidP="00221E8E">
            <w:pPr>
              <w:keepNext/>
              <w:keepLines/>
              <w:tabs>
                <w:tab w:val="left" w:pos="2835"/>
              </w:tabs>
              <w:ind w:left="-108"/>
              <w:jc w:val="both"/>
              <w:rPr>
                <w:rFonts w:ascii="Tahoma" w:hAnsi="Tahoma" w:cs="Tahoma"/>
              </w:rPr>
            </w:pPr>
            <w:r w:rsidRPr="00844C3C">
              <w:rPr>
                <w:rFonts w:ascii="Tahoma" w:hAnsi="Tahoma" w:cs="Tahoma"/>
              </w:rPr>
              <w:t>Ponudnik je MSP* (označi):</w:t>
            </w:r>
          </w:p>
        </w:tc>
        <w:tc>
          <w:tcPr>
            <w:tcW w:w="2950" w:type="dxa"/>
            <w:shd w:val="clear" w:color="auto" w:fill="auto"/>
          </w:tcPr>
          <w:p w14:paraId="6BFE001E" w14:textId="77777777" w:rsidR="005E1B2E" w:rsidRPr="00844C3C" w:rsidRDefault="005E1B2E" w:rsidP="00221E8E">
            <w:pPr>
              <w:keepNext/>
              <w:keepLines/>
              <w:numPr>
                <w:ilvl w:val="0"/>
                <w:numId w:val="26"/>
              </w:numPr>
              <w:tabs>
                <w:tab w:val="left" w:pos="1008"/>
                <w:tab w:val="left" w:pos="3843"/>
              </w:tabs>
              <w:ind w:left="1717" w:hanging="1357"/>
              <w:jc w:val="both"/>
              <w:rPr>
                <w:rFonts w:ascii="Tahoma" w:hAnsi="Tahoma" w:cs="Tahoma"/>
              </w:rPr>
            </w:pPr>
            <w:r w:rsidRPr="00844C3C">
              <w:rPr>
                <w:rFonts w:ascii="Tahoma" w:hAnsi="Tahoma" w:cs="Tahoma"/>
              </w:rPr>
              <w:t>Da</w:t>
            </w:r>
          </w:p>
        </w:tc>
        <w:tc>
          <w:tcPr>
            <w:tcW w:w="2950" w:type="dxa"/>
            <w:shd w:val="clear" w:color="auto" w:fill="auto"/>
          </w:tcPr>
          <w:p w14:paraId="0A5781A7" w14:textId="77777777" w:rsidR="005E1B2E" w:rsidRPr="00844C3C" w:rsidRDefault="005E1B2E" w:rsidP="00221E8E">
            <w:pPr>
              <w:keepNext/>
              <w:keepLines/>
              <w:numPr>
                <w:ilvl w:val="0"/>
                <w:numId w:val="26"/>
              </w:numPr>
              <w:tabs>
                <w:tab w:val="left" w:pos="893"/>
              </w:tabs>
              <w:jc w:val="both"/>
              <w:rPr>
                <w:rFonts w:ascii="Tahoma" w:hAnsi="Tahoma" w:cs="Tahoma"/>
              </w:rPr>
            </w:pPr>
            <w:r w:rsidRPr="00844C3C">
              <w:rPr>
                <w:rFonts w:ascii="Tahoma" w:hAnsi="Tahoma" w:cs="Tahoma"/>
              </w:rPr>
              <w:t xml:space="preserve">Ne </w:t>
            </w:r>
          </w:p>
        </w:tc>
      </w:tr>
    </w:tbl>
    <w:p w14:paraId="09207A72" w14:textId="77777777" w:rsidR="005E1B2E" w:rsidRPr="00844C3C" w:rsidRDefault="005E1B2E" w:rsidP="00221E8E">
      <w:pPr>
        <w:keepNext/>
        <w:keepLines/>
        <w:tabs>
          <w:tab w:val="left" w:pos="2835"/>
        </w:tabs>
        <w:ind w:left="284"/>
        <w:jc w:val="both"/>
        <w:rPr>
          <w:rFonts w:ascii="Tahoma" w:hAnsi="Tahoma" w:cs="Tahoma"/>
          <w:sz w:val="18"/>
          <w:szCs w:val="18"/>
        </w:rPr>
      </w:pPr>
      <w:r w:rsidRPr="00844C3C">
        <w:rPr>
          <w:rFonts w:ascii="Tahoma" w:hAnsi="Tahoma" w:cs="Tahoma"/>
          <w:sz w:val="18"/>
          <w:szCs w:val="18"/>
        </w:rPr>
        <w:t xml:space="preserve">*MSP: </w:t>
      </w:r>
      <w:proofErr w:type="spellStart"/>
      <w:r w:rsidRPr="00844C3C">
        <w:rPr>
          <w:rFonts w:ascii="Tahoma" w:hAnsi="Tahoma" w:cs="Tahoma"/>
          <w:sz w:val="18"/>
          <w:szCs w:val="18"/>
        </w:rPr>
        <w:t>mikro</w:t>
      </w:r>
      <w:proofErr w:type="spellEnd"/>
      <w:r w:rsidRPr="00844C3C">
        <w:rPr>
          <w:rFonts w:ascii="Tahoma" w:hAnsi="Tahoma" w:cs="Tahoma"/>
          <w:sz w:val="18"/>
          <w:szCs w:val="18"/>
        </w:rPr>
        <w:t>, mala in srednje velika podjetja kot so opredeljena v Priporočilu Komisije 2003/361/ES.</w:t>
      </w:r>
    </w:p>
    <w:p w14:paraId="3E0617E5" w14:textId="77777777" w:rsidR="005E1B2E" w:rsidRPr="00844C3C" w:rsidRDefault="005E1B2E" w:rsidP="00221E8E">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E1B2E" w:rsidRPr="00844C3C" w14:paraId="5D805814" w14:textId="77777777" w:rsidTr="009636EF">
        <w:trPr>
          <w:trHeight w:val="235"/>
        </w:trPr>
        <w:tc>
          <w:tcPr>
            <w:tcW w:w="3402" w:type="dxa"/>
            <w:tcBorders>
              <w:bottom w:val="single" w:sz="4" w:space="0" w:color="auto"/>
            </w:tcBorders>
          </w:tcPr>
          <w:p w14:paraId="0ACF73AD" w14:textId="77777777" w:rsidR="005E1B2E" w:rsidRPr="00844C3C" w:rsidRDefault="005E1B2E" w:rsidP="00221E8E">
            <w:pPr>
              <w:keepNext/>
              <w:keepLines/>
              <w:jc w:val="both"/>
              <w:rPr>
                <w:rFonts w:ascii="Tahoma" w:hAnsi="Tahoma" w:cs="Tahoma"/>
                <w:snapToGrid w:val="0"/>
                <w:color w:val="000000"/>
              </w:rPr>
            </w:pPr>
          </w:p>
        </w:tc>
        <w:tc>
          <w:tcPr>
            <w:tcW w:w="2977" w:type="dxa"/>
          </w:tcPr>
          <w:p w14:paraId="53957243" w14:textId="77777777" w:rsidR="005E1B2E" w:rsidRPr="00844C3C" w:rsidRDefault="005E1B2E" w:rsidP="00221E8E">
            <w:pPr>
              <w:keepNext/>
              <w:keepLines/>
              <w:jc w:val="center"/>
              <w:rPr>
                <w:rFonts w:ascii="Tahoma" w:hAnsi="Tahoma" w:cs="Tahoma"/>
                <w:snapToGrid w:val="0"/>
                <w:color w:val="000000"/>
              </w:rPr>
            </w:pPr>
          </w:p>
        </w:tc>
        <w:tc>
          <w:tcPr>
            <w:tcW w:w="3260" w:type="dxa"/>
            <w:tcBorders>
              <w:bottom w:val="single" w:sz="4" w:space="0" w:color="auto"/>
            </w:tcBorders>
          </w:tcPr>
          <w:p w14:paraId="274D59F2" w14:textId="77777777" w:rsidR="005E1B2E" w:rsidRPr="00844C3C" w:rsidRDefault="005E1B2E" w:rsidP="00221E8E">
            <w:pPr>
              <w:keepNext/>
              <w:keepLines/>
              <w:tabs>
                <w:tab w:val="left" w:pos="567"/>
                <w:tab w:val="num" w:pos="851"/>
                <w:tab w:val="left" w:pos="993"/>
              </w:tabs>
              <w:jc w:val="both"/>
              <w:rPr>
                <w:rFonts w:ascii="Tahoma" w:hAnsi="Tahoma" w:cs="Tahoma"/>
                <w:snapToGrid w:val="0"/>
                <w:color w:val="000000"/>
                <w:sz w:val="28"/>
              </w:rPr>
            </w:pPr>
          </w:p>
        </w:tc>
      </w:tr>
      <w:tr w:rsidR="005E1B2E" w:rsidRPr="00844C3C" w14:paraId="3D5225E7" w14:textId="77777777" w:rsidTr="009636EF">
        <w:trPr>
          <w:trHeight w:val="235"/>
        </w:trPr>
        <w:tc>
          <w:tcPr>
            <w:tcW w:w="3402" w:type="dxa"/>
            <w:tcBorders>
              <w:top w:val="single" w:sz="4" w:space="0" w:color="auto"/>
            </w:tcBorders>
          </w:tcPr>
          <w:p w14:paraId="1FBFD5D4" w14:textId="77777777" w:rsidR="005E1B2E" w:rsidRPr="00844C3C" w:rsidRDefault="005E1B2E" w:rsidP="00221E8E">
            <w:pPr>
              <w:keepNext/>
              <w:keepLines/>
              <w:jc w:val="center"/>
              <w:rPr>
                <w:rFonts w:ascii="Tahoma" w:hAnsi="Tahoma" w:cs="Tahoma"/>
                <w:snapToGrid w:val="0"/>
                <w:color w:val="000000"/>
              </w:rPr>
            </w:pPr>
            <w:r w:rsidRPr="00844C3C">
              <w:rPr>
                <w:rFonts w:ascii="Tahoma" w:hAnsi="Tahoma" w:cs="Tahoma"/>
                <w:snapToGrid w:val="0"/>
                <w:color w:val="000000"/>
              </w:rPr>
              <w:t>(kraj, datum)</w:t>
            </w:r>
          </w:p>
        </w:tc>
        <w:tc>
          <w:tcPr>
            <w:tcW w:w="2977" w:type="dxa"/>
          </w:tcPr>
          <w:p w14:paraId="1D7AE256" w14:textId="77777777" w:rsidR="005E1B2E" w:rsidRPr="00844C3C" w:rsidRDefault="005E1B2E" w:rsidP="00221E8E">
            <w:pPr>
              <w:keepNext/>
              <w:keepLines/>
              <w:jc w:val="center"/>
              <w:rPr>
                <w:rFonts w:ascii="Tahoma" w:hAnsi="Tahoma" w:cs="Tahoma"/>
                <w:snapToGrid w:val="0"/>
                <w:color w:val="000000"/>
              </w:rPr>
            </w:pPr>
            <w:r w:rsidRPr="00844C3C">
              <w:rPr>
                <w:rFonts w:ascii="Tahoma" w:hAnsi="Tahoma" w:cs="Tahoma"/>
                <w:snapToGrid w:val="0"/>
                <w:color w:val="000000"/>
              </w:rPr>
              <w:t>žig</w:t>
            </w:r>
          </w:p>
        </w:tc>
        <w:tc>
          <w:tcPr>
            <w:tcW w:w="3260" w:type="dxa"/>
            <w:tcBorders>
              <w:top w:val="single" w:sz="4" w:space="0" w:color="auto"/>
            </w:tcBorders>
          </w:tcPr>
          <w:p w14:paraId="0E49B930" w14:textId="77777777" w:rsidR="005E1B2E" w:rsidRPr="00844C3C" w:rsidRDefault="005E1B2E" w:rsidP="00221E8E">
            <w:pPr>
              <w:keepNext/>
              <w:keepLines/>
              <w:jc w:val="center"/>
              <w:rPr>
                <w:rFonts w:ascii="Tahoma" w:hAnsi="Tahoma" w:cs="Tahoma"/>
                <w:snapToGrid w:val="0"/>
                <w:color w:val="000000"/>
              </w:rPr>
            </w:pPr>
            <w:r w:rsidRPr="00844C3C">
              <w:rPr>
                <w:rFonts w:ascii="Tahoma" w:hAnsi="Tahoma" w:cs="Tahoma"/>
                <w:snapToGrid w:val="0"/>
                <w:color w:val="000000"/>
              </w:rPr>
              <w:t>(Ime in priimek in podpis ponudnika)</w:t>
            </w:r>
          </w:p>
        </w:tc>
      </w:tr>
    </w:tbl>
    <w:p w14:paraId="1384E2FE" w14:textId="77777777" w:rsidR="005E1B2E" w:rsidRPr="00844C3C" w:rsidRDefault="005E1B2E" w:rsidP="00221E8E">
      <w:pPr>
        <w:keepNext/>
        <w:keepLines/>
        <w:tabs>
          <w:tab w:val="left" w:pos="2835"/>
        </w:tabs>
        <w:ind w:left="284" w:hanging="284"/>
        <w:jc w:val="both"/>
        <w:rPr>
          <w:rFonts w:ascii="Tahoma" w:hAnsi="Tahoma" w:cs="Tahoma"/>
        </w:rPr>
      </w:pPr>
    </w:p>
    <w:p w14:paraId="6C04D61B" w14:textId="77777777" w:rsidR="005E1B2E" w:rsidRPr="00844C3C" w:rsidRDefault="005E1B2E" w:rsidP="00221E8E">
      <w:pPr>
        <w:keepNext/>
        <w:keepLines/>
        <w:tabs>
          <w:tab w:val="left" w:pos="567"/>
          <w:tab w:val="num" w:pos="851"/>
          <w:tab w:val="left" w:pos="993"/>
        </w:tabs>
        <w:jc w:val="both"/>
        <w:rPr>
          <w:rFonts w:ascii="Tahoma" w:hAnsi="Tahoma" w:cs="Tahoma"/>
          <w:i/>
          <w:sz w:val="16"/>
          <w:szCs w:val="18"/>
        </w:rPr>
      </w:pPr>
      <w:r w:rsidRPr="00844C3C">
        <w:rPr>
          <w:rFonts w:ascii="Tahoma" w:hAnsi="Tahoma" w:cs="Tahoma"/>
          <w:b/>
          <w:i/>
          <w:sz w:val="18"/>
          <w:szCs w:val="18"/>
        </w:rPr>
        <w:t xml:space="preserve">Navodilo: </w:t>
      </w:r>
      <w:r w:rsidRPr="00844C3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25CCC6F1" w14:textId="77777777" w:rsidR="00ED2D43" w:rsidRPr="00844C3C" w:rsidRDefault="00ED2D43" w:rsidP="00221E8E">
      <w:pPr>
        <w:keepNext/>
        <w:keepLines/>
        <w:tabs>
          <w:tab w:val="left" w:pos="567"/>
          <w:tab w:val="num" w:pos="851"/>
          <w:tab w:val="left" w:pos="993"/>
        </w:tabs>
        <w:jc w:val="both"/>
        <w:rPr>
          <w:rFonts w:ascii="Tahoma" w:hAnsi="Tahoma" w:cs="Tahoma"/>
          <w:i/>
          <w:sz w:val="16"/>
          <w:szCs w:val="18"/>
        </w:rPr>
      </w:pPr>
    </w:p>
    <w:p w14:paraId="3BF8DFEC" w14:textId="77777777" w:rsidR="00B85F8B" w:rsidRPr="00844C3C" w:rsidRDefault="00B85F8B" w:rsidP="00221E8E">
      <w:pPr>
        <w:keepNext/>
        <w:keepLines/>
        <w:tabs>
          <w:tab w:val="left" w:pos="567"/>
          <w:tab w:val="num" w:pos="851"/>
          <w:tab w:val="left" w:pos="993"/>
        </w:tabs>
        <w:jc w:val="right"/>
        <w:rPr>
          <w:rFonts w:ascii="Tahoma" w:hAnsi="Tahoma" w:cs="Tahoma"/>
          <w:b/>
        </w:rPr>
      </w:pPr>
    </w:p>
    <w:p w14:paraId="55B32871" w14:textId="77777777" w:rsidR="00F80306" w:rsidRPr="00844C3C" w:rsidRDefault="00F80306" w:rsidP="00221E8E">
      <w:pPr>
        <w:keepNext/>
        <w:keepLines/>
        <w:tabs>
          <w:tab w:val="left" w:pos="567"/>
          <w:tab w:val="num" w:pos="851"/>
          <w:tab w:val="left" w:pos="993"/>
        </w:tabs>
        <w:jc w:val="right"/>
        <w:rPr>
          <w:rFonts w:ascii="Tahoma" w:hAnsi="Tahoma" w:cs="Tahoma"/>
          <w:b/>
        </w:rPr>
      </w:pPr>
    </w:p>
    <w:p w14:paraId="55234A5F" w14:textId="77777777" w:rsidR="00F80306" w:rsidRPr="00844C3C" w:rsidRDefault="00F80306" w:rsidP="00221E8E">
      <w:pPr>
        <w:keepNext/>
        <w:keepLines/>
        <w:tabs>
          <w:tab w:val="left" w:pos="567"/>
          <w:tab w:val="num" w:pos="851"/>
          <w:tab w:val="left" w:pos="993"/>
        </w:tabs>
        <w:jc w:val="right"/>
        <w:rPr>
          <w:rFonts w:ascii="Tahoma" w:hAnsi="Tahoma" w:cs="Tahoma"/>
          <w:b/>
        </w:rPr>
      </w:pPr>
    </w:p>
    <w:p w14:paraId="540CAE69" w14:textId="12EF4655" w:rsidR="00ED2D43" w:rsidRPr="00844C3C" w:rsidRDefault="00ED2D43" w:rsidP="00221E8E">
      <w:pPr>
        <w:keepNext/>
        <w:keepLines/>
        <w:tabs>
          <w:tab w:val="left" w:pos="567"/>
          <w:tab w:val="num" w:pos="851"/>
          <w:tab w:val="left" w:pos="993"/>
        </w:tabs>
        <w:jc w:val="right"/>
        <w:rPr>
          <w:rFonts w:ascii="Tahoma" w:hAnsi="Tahoma" w:cs="Tahoma"/>
          <w:b/>
        </w:rPr>
      </w:pPr>
      <w:r w:rsidRPr="00844C3C">
        <w:rPr>
          <w:rFonts w:ascii="Tahoma" w:hAnsi="Tahoma" w:cs="Tahoma"/>
          <w:b/>
        </w:rPr>
        <w:lastRenderedPageBreak/>
        <w:t xml:space="preserve">Obrazec k </w:t>
      </w:r>
      <w:r w:rsidR="005E1B2E" w:rsidRPr="00844C3C">
        <w:rPr>
          <w:rFonts w:ascii="Tahoma" w:hAnsi="Tahoma" w:cs="Tahoma"/>
          <w:b/>
        </w:rPr>
        <w:t>P</w:t>
      </w:r>
      <w:r w:rsidRPr="00844C3C">
        <w:rPr>
          <w:rFonts w:ascii="Tahoma" w:hAnsi="Tahoma" w:cs="Tahoma"/>
          <w:b/>
        </w:rPr>
        <w:t xml:space="preserve">rilogi 1 </w:t>
      </w:r>
    </w:p>
    <w:p w14:paraId="058BE3BD" w14:textId="77777777" w:rsidR="00ED2D43" w:rsidRPr="00844C3C" w:rsidRDefault="00ED2D43" w:rsidP="00221E8E">
      <w:pPr>
        <w:keepNext/>
        <w:keepLines/>
        <w:jc w:val="both"/>
        <w:rPr>
          <w:rFonts w:ascii="Tahoma" w:hAnsi="Tahoma" w:cs="Tahoma"/>
        </w:rPr>
      </w:pPr>
    </w:p>
    <w:p w14:paraId="62AC8B38" w14:textId="77777777" w:rsidR="00ED2D43" w:rsidRPr="00844C3C" w:rsidRDefault="00ED2D43" w:rsidP="00221E8E">
      <w:pPr>
        <w:keepNext/>
        <w:keepLines/>
        <w:jc w:val="both"/>
        <w:rPr>
          <w:rFonts w:ascii="Tahoma" w:hAnsi="Tahoma" w:cs="Tahoma"/>
        </w:rPr>
      </w:pPr>
    </w:p>
    <w:p w14:paraId="1065E114" w14:textId="77777777" w:rsidR="00ED2D43" w:rsidRPr="00844C3C" w:rsidRDefault="00ED2D43" w:rsidP="00221E8E">
      <w:pPr>
        <w:keepNext/>
        <w:keepLines/>
        <w:jc w:val="center"/>
        <w:rPr>
          <w:rFonts w:ascii="Tahoma" w:hAnsi="Tahoma" w:cs="Tahoma"/>
          <w:b/>
          <w:sz w:val="22"/>
          <w:szCs w:val="22"/>
        </w:rPr>
      </w:pPr>
      <w:r w:rsidRPr="00844C3C">
        <w:rPr>
          <w:rFonts w:ascii="Tahoma" w:hAnsi="Tahoma" w:cs="Tahoma"/>
          <w:b/>
          <w:sz w:val="22"/>
          <w:szCs w:val="22"/>
        </w:rPr>
        <w:t>PRAVNI AKT O SKUPNI IZVEDBI NAROČILA</w:t>
      </w:r>
    </w:p>
    <w:p w14:paraId="2F7867CD" w14:textId="77777777" w:rsidR="00ED2D43" w:rsidRPr="00844C3C" w:rsidRDefault="00ED2D43" w:rsidP="00221E8E">
      <w:pPr>
        <w:keepNext/>
        <w:keepLines/>
        <w:jc w:val="both"/>
        <w:rPr>
          <w:rFonts w:ascii="Tahoma" w:hAnsi="Tahoma" w:cs="Tahoma"/>
        </w:rPr>
      </w:pPr>
    </w:p>
    <w:p w14:paraId="3932EB68" w14:textId="77777777" w:rsidR="00ED2D43" w:rsidRPr="00844C3C" w:rsidRDefault="00ED2D43" w:rsidP="00221E8E">
      <w:pPr>
        <w:keepNext/>
        <w:keepLines/>
        <w:jc w:val="both"/>
        <w:rPr>
          <w:rFonts w:ascii="Tahoma" w:hAnsi="Tahoma" w:cs="Tahoma"/>
        </w:rPr>
      </w:pPr>
      <w:r w:rsidRPr="00844C3C">
        <w:rPr>
          <w:rFonts w:ascii="Tahoma" w:hAnsi="Tahoma" w:cs="Tahoma"/>
        </w:rPr>
        <w:t>Za Obrazcem k prilogi 1 se priloži pravni akt o skupni izvedbi naročila, podpisan in žigosan s strani vseh ponudnikov, ki sodelujejo pri izvedbi naročila.</w:t>
      </w:r>
    </w:p>
    <w:p w14:paraId="717DB6A4" w14:textId="77777777" w:rsidR="00ED2D43" w:rsidRPr="00844C3C" w:rsidRDefault="00ED2D43" w:rsidP="00221E8E">
      <w:pPr>
        <w:keepNext/>
        <w:keepLines/>
        <w:tabs>
          <w:tab w:val="left" w:pos="567"/>
          <w:tab w:val="num" w:pos="851"/>
          <w:tab w:val="left" w:pos="993"/>
        </w:tabs>
        <w:jc w:val="both"/>
        <w:rPr>
          <w:rFonts w:ascii="Tahoma" w:hAnsi="Tahoma" w:cs="Tahoma"/>
          <w:i/>
          <w:sz w:val="16"/>
          <w:szCs w:val="18"/>
        </w:rPr>
      </w:pPr>
    </w:p>
    <w:p w14:paraId="7ED4A4D0" w14:textId="77777777" w:rsidR="00ED2D43" w:rsidRPr="00844C3C" w:rsidRDefault="00ED2D43" w:rsidP="00221E8E">
      <w:pPr>
        <w:keepNext/>
        <w:keepLines/>
        <w:tabs>
          <w:tab w:val="left" w:pos="567"/>
          <w:tab w:val="num" w:pos="851"/>
          <w:tab w:val="left" w:pos="993"/>
        </w:tabs>
        <w:jc w:val="both"/>
        <w:rPr>
          <w:rFonts w:ascii="Tahoma" w:hAnsi="Tahoma" w:cs="Tahoma"/>
          <w:i/>
          <w:sz w:val="16"/>
          <w:szCs w:val="18"/>
        </w:rPr>
      </w:pPr>
    </w:p>
    <w:p w14:paraId="3EC3CDDA" w14:textId="77777777" w:rsidR="00ED2D43" w:rsidRPr="00844C3C" w:rsidRDefault="00ED2D43" w:rsidP="00221E8E">
      <w:pPr>
        <w:keepNext/>
        <w:keepLines/>
        <w:tabs>
          <w:tab w:val="left" w:pos="567"/>
          <w:tab w:val="num" w:pos="851"/>
          <w:tab w:val="left" w:pos="993"/>
        </w:tabs>
        <w:jc w:val="both"/>
        <w:rPr>
          <w:rFonts w:ascii="Tahoma" w:hAnsi="Tahoma" w:cs="Tahoma"/>
          <w:i/>
          <w:sz w:val="16"/>
          <w:szCs w:val="18"/>
        </w:rPr>
      </w:pPr>
    </w:p>
    <w:p w14:paraId="78BCFBA2" w14:textId="77777777" w:rsidR="00ED2D43" w:rsidRPr="00844C3C" w:rsidRDefault="00ED2D43" w:rsidP="00221E8E">
      <w:pPr>
        <w:keepNext/>
        <w:keepLines/>
        <w:tabs>
          <w:tab w:val="left" w:pos="567"/>
          <w:tab w:val="num" w:pos="851"/>
          <w:tab w:val="left" w:pos="993"/>
        </w:tabs>
        <w:jc w:val="both"/>
        <w:rPr>
          <w:rFonts w:ascii="Tahoma" w:hAnsi="Tahoma" w:cs="Tahoma"/>
          <w:i/>
          <w:sz w:val="16"/>
          <w:szCs w:val="18"/>
        </w:rPr>
      </w:pPr>
    </w:p>
    <w:p w14:paraId="050E7515" w14:textId="77777777" w:rsidR="00ED2D43" w:rsidRPr="00844C3C" w:rsidRDefault="00ED2D43" w:rsidP="00221E8E">
      <w:pPr>
        <w:keepNext/>
        <w:keepLines/>
        <w:tabs>
          <w:tab w:val="left" w:pos="567"/>
          <w:tab w:val="num" w:pos="851"/>
          <w:tab w:val="left" w:pos="993"/>
        </w:tabs>
        <w:jc w:val="both"/>
        <w:rPr>
          <w:rFonts w:ascii="Tahoma" w:hAnsi="Tahoma" w:cs="Tahoma"/>
          <w:i/>
          <w:sz w:val="16"/>
          <w:szCs w:val="18"/>
        </w:rPr>
      </w:pPr>
    </w:p>
    <w:p w14:paraId="16AE6A97" w14:textId="77777777" w:rsidR="00ED2D43" w:rsidRPr="00844C3C" w:rsidRDefault="00ED25F9" w:rsidP="00221E8E">
      <w:pPr>
        <w:keepNext/>
        <w:keepLines/>
        <w:tabs>
          <w:tab w:val="left" w:pos="567"/>
          <w:tab w:val="num" w:pos="851"/>
          <w:tab w:val="left" w:pos="993"/>
        </w:tabs>
        <w:jc w:val="both"/>
        <w:rPr>
          <w:rFonts w:ascii="Tahoma" w:hAnsi="Tahoma" w:cs="Tahoma"/>
          <w:i/>
          <w:sz w:val="16"/>
          <w:szCs w:val="18"/>
        </w:rPr>
      </w:pPr>
      <w:r w:rsidRPr="00844C3C">
        <w:rPr>
          <w:rFonts w:ascii="Tahoma" w:hAnsi="Tahoma" w:cs="Tahoma"/>
          <w:i/>
          <w:sz w:val="16"/>
          <w:szCs w:val="18"/>
        </w:rPr>
        <w:br w:type="page"/>
      </w:r>
    </w:p>
    <w:p w14:paraId="13B3C26E" w14:textId="516A3719" w:rsidR="004F10EA" w:rsidRPr="00844C3C" w:rsidRDefault="004F10EA"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4F10EA" w:rsidRPr="00844C3C" w14:paraId="337D3909" w14:textId="77777777" w:rsidTr="000A6301">
        <w:tc>
          <w:tcPr>
            <w:tcW w:w="599" w:type="dxa"/>
            <w:tcBorders>
              <w:top w:val="single" w:sz="4" w:space="0" w:color="auto"/>
              <w:bottom w:val="single" w:sz="4" w:space="0" w:color="auto"/>
              <w:right w:val="nil"/>
            </w:tcBorders>
          </w:tcPr>
          <w:p w14:paraId="05394C77" w14:textId="77777777" w:rsidR="004F10EA" w:rsidRPr="00844C3C" w:rsidRDefault="004F10EA"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02371D24" w14:textId="77777777" w:rsidR="004F10EA" w:rsidRPr="00844C3C" w:rsidRDefault="004F10EA" w:rsidP="00221E8E">
            <w:pPr>
              <w:keepNext/>
              <w:keepLines/>
              <w:rPr>
                <w:rFonts w:ascii="Tahoma" w:hAnsi="Tahoma" w:cs="Tahoma"/>
              </w:rPr>
            </w:pPr>
            <w:r w:rsidRPr="00844C3C">
              <w:rPr>
                <w:rFonts w:ascii="Tahoma" w:hAnsi="Tahoma" w:cs="Tahoma"/>
              </w:rPr>
              <w:t>PONUDBA</w:t>
            </w:r>
          </w:p>
        </w:tc>
        <w:tc>
          <w:tcPr>
            <w:tcW w:w="1417" w:type="dxa"/>
            <w:tcBorders>
              <w:top w:val="single" w:sz="4" w:space="0" w:color="auto"/>
              <w:bottom w:val="single" w:sz="4" w:space="0" w:color="auto"/>
            </w:tcBorders>
          </w:tcPr>
          <w:p w14:paraId="1765B27E" w14:textId="77777777" w:rsidR="004F10EA" w:rsidRPr="00844C3C" w:rsidRDefault="004F10EA" w:rsidP="00221E8E">
            <w:pPr>
              <w:keepNext/>
              <w:keepLines/>
              <w:rPr>
                <w:rFonts w:ascii="Tahoma" w:hAnsi="Tahoma" w:cs="Tahoma"/>
                <w:b/>
              </w:rPr>
            </w:pPr>
            <w:r w:rsidRPr="00844C3C">
              <w:rPr>
                <w:rFonts w:ascii="Tahoma" w:hAnsi="Tahoma" w:cs="Tahoma"/>
                <w:b/>
              </w:rPr>
              <w:t>Priloga 2</w:t>
            </w:r>
          </w:p>
        </w:tc>
      </w:tr>
    </w:tbl>
    <w:p w14:paraId="72D08CBA" w14:textId="2C271A01" w:rsidR="004F10EA" w:rsidRPr="00844C3C" w:rsidRDefault="004F10EA" w:rsidP="00221E8E">
      <w:pPr>
        <w:keepNext/>
        <w:keepLines/>
        <w:jc w:val="both"/>
        <w:rPr>
          <w:rFonts w:ascii="Tahoma" w:hAnsi="Tahoma" w:cs="Tahoma"/>
        </w:rPr>
      </w:pPr>
    </w:p>
    <w:p w14:paraId="731D641D" w14:textId="77777777" w:rsidR="004F10EA" w:rsidRPr="00844C3C" w:rsidRDefault="004F10EA" w:rsidP="00221E8E">
      <w:pPr>
        <w:keepNext/>
        <w:keepLines/>
        <w:jc w:val="both"/>
        <w:rPr>
          <w:rFonts w:ascii="Tahoma" w:hAnsi="Tahoma" w:cs="Tahoma"/>
        </w:rPr>
      </w:pPr>
    </w:p>
    <w:p w14:paraId="660481B4" w14:textId="1637A951" w:rsidR="006F6B20" w:rsidRPr="00844C3C" w:rsidRDefault="006F6B20" w:rsidP="00221E8E">
      <w:pPr>
        <w:keepNext/>
        <w:keepLines/>
        <w:spacing w:after="120"/>
        <w:jc w:val="both"/>
        <w:rPr>
          <w:rFonts w:ascii="Tahoma" w:hAnsi="Tahoma" w:cs="Tahoma"/>
          <w:b/>
        </w:rPr>
      </w:pPr>
      <w:r w:rsidRPr="00844C3C">
        <w:rPr>
          <w:rFonts w:ascii="Tahoma" w:hAnsi="Tahoma" w:cs="Tahoma"/>
        </w:rPr>
        <w:t xml:space="preserve">PONUDBA št.:  _________ za javno naročilo št. </w:t>
      </w:r>
      <w:r w:rsidR="00427C28" w:rsidRPr="00844C3C">
        <w:rPr>
          <w:rFonts w:ascii="Tahoma" w:hAnsi="Tahoma" w:cs="Tahoma"/>
          <w:b/>
        </w:rPr>
        <w:t>JHL-25/22</w:t>
      </w:r>
      <w:r w:rsidRPr="00844C3C">
        <w:rPr>
          <w:rFonts w:ascii="Tahoma" w:hAnsi="Tahoma" w:cs="Tahoma"/>
          <w:b/>
        </w:rPr>
        <w:t xml:space="preserve"> </w:t>
      </w:r>
      <w:r w:rsidR="007F569C" w:rsidRPr="00844C3C">
        <w:rPr>
          <w:rFonts w:ascii="Tahoma" w:hAnsi="Tahoma" w:cs="Tahoma"/>
          <w:b/>
        </w:rPr>
        <w:t>Dobava maziv, olj in tekočin</w:t>
      </w:r>
      <w:r w:rsidRPr="00844C3C">
        <w:rPr>
          <w:rFonts w:ascii="Tahoma" w:hAnsi="Tahoma" w:cs="Tahoma"/>
          <w:b/>
        </w:rPr>
        <w:t xml:space="preserve"> </w:t>
      </w:r>
    </w:p>
    <w:p w14:paraId="456C5971" w14:textId="129A9F78" w:rsidR="00F95381" w:rsidRPr="00844C3C" w:rsidRDefault="00F95381" w:rsidP="00221E8E">
      <w:pPr>
        <w:keepNext/>
        <w:keepLines/>
        <w:jc w:val="both"/>
        <w:rPr>
          <w:rFonts w:ascii="Tahoma" w:hAnsi="Tahoma" w:cs="Tahoma"/>
        </w:rPr>
      </w:pPr>
    </w:p>
    <w:p w14:paraId="26D65E44" w14:textId="77777777" w:rsidR="006F6B20" w:rsidRPr="00844C3C" w:rsidRDefault="006F6B20" w:rsidP="00221E8E">
      <w:pPr>
        <w:keepNext/>
        <w:keepLines/>
        <w:ind w:left="1080" w:hanging="1080"/>
        <w:jc w:val="both"/>
        <w:rPr>
          <w:rFonts w:ascii="Tahoma" w:hAnsi="Tahoma" w:cs="Tahoma"/>
          <w:b/>
        </w:rPr>
      </w:pPr>
      <w:r w:rsidRPr="00844C3C">
        <w:rPr>
          <w:rFonts w:ascii="Tahoma" w:hAnsi="Tahoma" w:cs="Tahoma"/>
        </w:rPr>
        <w:t>Ponudbo oddajamo (označi):</w:t>
      </w:r>
      <w:r w:rsidRPr="00844C3C">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6F6B20" w:rsidRPr="00844C3C" w14:paraId="4BC5287A" w14:textId="77777777" w:rsidTr="00A54A13">
        <w:tc>
          <w:tcPr>
            <w:tcW w:w="1688" w:type="dxa"/>
          </w:tcPr>
          <w:p w14:paraId="08EB0C0E" w14:textId="77777777" w:rsidR="006F6B20" w:rsidRPr="00844C3C" w:rsidRDefault="006F6B20" w:rsidP="00221E8E">
            <w:pPr>
              <w:keepNext/>
              <w:keepLines/>
              <w:numPr>
                <w:ilvl w:val="0"/>
                <w:numId w:val="9"/>
              </w:numPr>
              <w:ind w:left="318" w:hanging="426"/>
              <w:jc w:val="both"/>
              <w:rPr>
                <w:rFonts w:ascii="Tahoma" w:hAnsi="Tahoma" w:cs="Tahoma"/>
                <w:b/>
                <w:sz w:val="18"/>
                <w:szCs w:val="18"/>
              </w:rPr>
            </w:pPr>
            <w:r w:rsidRPr="00844C3C">
              <w:rPr>
                <w:rFonts w:ascii="Tahoma" w:hAnsi="Tahoma" w:cs="Tahoma"/>
                <w:sz w:val="18"/>
                <w:szCs w:val="18"/>
              </w:rPr>
              <w:t>samostojno</w:t>
            </w:r>
          </w:p>
        </w:tc>
        <w:tc>
          <w:tcPr>
            <w:tcW w:w="2507" w:type="dxa"/>
          </w:tcPr>
          <w:p w14:paraId="3C3A3526" w14:textId="77777777" w:rsidR="006F6B20" w:rsidRPr="00844C3C" w:rsidRDefault="006F6B20" w:rsidP="00221E8E">
            <w:pPr>
              <w:keepNext/>
              <w:keepLines/>
              <w:numPr>
                <w:ilvl w:val="0"/>
                <w:numId w:val="9"/>
              </w:numPr>
              <w:ind w:left="601" w:hanging="425"/>
              <w:jc w:val="both"/>
              <w:rPr>
                <w:rFonts w:ascii="Tahoma" w:hAnsi="Tahoma" w:cs="Tahoma"/>
                <w:b/>
                <w:sz w:val="18"/>
                <w:szCs w:val="18"/>
              </w:rPr>
            </w:pPr>
            <w:r w:rsidRPr="00844C3C">
              <w:rPr>
                <w:rFonts w:ascii="Tahoma" w:hAnsi="Tahoma" w:cs="Tahoma"/>
                <w:sz w:val="18"/>
                <w:szCs w:val="18"/>
              </w:rPr>
              <w:t>skupna ponudba</w:t>
            </w:r>
          </w:p>
        </w:tc>
        <w:tc>
          <w:tcPr>
            <w:tcW w:w="2184" w:type="dxa"/>
          </w:tcPr>
          <w:p w14:paraId="2015D843" w14:textId="77777777" w:rsidR="006F6B20" w:rsidRPr="00844C3C" w:rsidRDefault="006F6B20" w:rsidP="00221E8E">
            <w:pPr>
              <w:keepNext/>
              <w:keepLines/>
              <w:numPr>
                <w:ilvl w:val="0"/>
                <w:numId w:val="9"/>
              </w:numPr>
              <w:ind w:left="601" w:hanging="426"/>
              <w:jc w:val="both"/>
              <w:rPr>
                <w:rFonts w:ascii="Tahoma" w:hAnsi="Tahoma" w:cs="Tahoma"/>
                <w:b/>
                <w:sz w:val="18"/>
                <w:szCs w:val="18"/>
              </w:rPr>
            </w:pPr>
            <w:r w:rsidRPr="00844C3C">
              <w:rPr>
                <w:rFonts w:ascii="Tahoma" w:hAnsi="Tahoma" w:cs="Tahoma"/>
                <w:sz w:val="18"/>
                <w:szCs w:val="18"/>
              </w:rPr>
              <w:t>s podizvajalci</w:t>
            </w:r>
          </w:p>
        </w:tc>
        <w:tc>
          <w:tcPr>
            <w:tcW w:w="2605" w:type="dxa"/>
          </w:tcPr>
          <w:p w14:paraId="01163392" w14:textId="77777777" w:rsidR="006F6B20" w:rsidRPr="00844C3C" w:rsidRDefault="006F6B20" w:rsidP="00221E8E">
            <w:pPr>
              <w:keepNext/>
              <w:keepLines/>
              <w:numPr>
                <w:ilvl w:val="0"/>
                <w:numId w:val="9"/>
              </w:numPr>
              <w:ind w:left="601" w:hanging="426"/>
              <w:jc w:val="both"/>
              <w:rPr>
                <w:rFonts w:ascii="Tahoma" w:hAnsi="Tahoma" w:cs="Tahoma"/>
                <w:sz w:val="18"/>
                <w:szCs w:val="18"/>
              </w:rPr>
            </w:pPr>
            <w:r w:rsidRPr="00844C3C">
              <w:rPr>
                <w:rFonts w:ascii="Tahoma" w:hAnsi="Tahoma" w:cs="Tahoma"/>
                <w:sz w:val="18"/>
                <w:szCs w:val="18"/>
              </w:rPr>
              <w:t>Uporaba zmogljivosti drugih subjektov</w:t>
            </w:r>
          </w:p>
        </w:tc>
      </w:tr>
    </w:tbl>
    <w:p w14:paraId="65AEB240" w14:textId="77777777" w:rsidR="006F6B20" w:rsidRPr="00844C3C" w:rsidRDefault="006F6B20" w:rsidP="00221E8E">
      <w:pPr>
        <w:keepNext/>
        <w:keepLines/>
        <w:jc w:val="both"/>
        <w:rPr>
          <w:rFonts w:ascii="Tahoma" w:hAnsi="Tahoma" w:cs="Tahoma"/>
        </w:rPr>
      </w:pPr>
    </w:p>
    <w:p w14:paraId="79F9360F" w14:textId="77777777" w:rsidR="006F6B20" w:rsidRPr="00844C3C" w:rsidRDefault="006F6B20" w:rsidP="00221E8E">
      <w:pPr>
        <w:keepNext/>
        <w:keepLines/>
        <w:jc w:val="both"/>
        <w:rPr>
          <w:rFonts w:ascii="Tahoma" w:hAnsi="Tahoma" w:cs="Tahoma"/>
          <w:b/>
        </w:rPr>
      </w:pPr>
    </w:p>
    <w:p w14:paraId="689BE478" w14:textId="44F25334" w:rsidR="006F6B20" w:rsidRPr="00844C3C" w:rsidRDefault="00507A17" w:rsidP="00221E8E">
      <w:pPr>
        <w:keepNext/>
        <w:keepLines/>
        <w:numPr>
          <w:ilvl w:val="0"/>
          <w:numId w:val="4"/>
        </w:numPr>
        <w:tabs>
          <w:tab w:val="clear" w:pos="360"/>
        </w:tabs>
        <w:ind w:left="426" w:hanging="426"/>
        <w:rPr>
          <w:rFonts w:ascii="Tahoma" w:hAnsi="Tahoma" w:cs="Tahoma"/>
          <w:b/>
        </w:rPr>
      </w:pPr>
      <w:r w:rsidRPr="00844C3C">
        <w:rPr>
          <w:rFonts w:ascii="Tahoma" w:hAnsi="Tahoma" w:cs="Tahoma"/>
          <w:b/>
        </w:rPr>
        <w:t xml:space="preserve">SKUPNA </w:t>
      </w:r>
      <w:r w:rsidR="006F6B20" w:rsidRPr="00844C3C">
        <w:rPr>
          <w:rFonts w:ascii="Tahoma" w:hAnsi="Tahoma" w:cs="Tahoma"/>
          <w:b/>
        </w:rPr>
        <w:t xml:space="preserve">PONUDBENA </w:t>
      </w:r>
      <w:r w:rsidRPr="00844C3C">
        <w:rPr>
          <w:rFonts w:ascii="Tahoma" w:hAnsi="Tahoma" w:cs="Tahoma"/>
          <w:b/>
        </w:rPr>
        <w:t>VREDNOST V EUR</w:t>
      </w:r>
    </w:p>
    <w:p w14:paraId="3F98B5B9" w14:textId="67F06517" w:rsidR="006F6B20" w:rsidRPr="00844C3C" w:rsidRDefault="006F6B20" w:rsidP="00221E8E">
      <w:pPr>
        <w:keepNext/>
        <w:keepLines/>
        <w:rPr>
          <w:rFonts w:ascii="Tahoma" w:hAnsi="Tahoma" w:cs="Tahoma"/>
        </w:rPr>
      </w:pPr>
    </w:p>
    <w:tbl>
      <w:tblPr>
        <w:tblStyle w:val="Tabela-mrea1"/>
        <w:tblW w:w="9493" w:type="dxa"/>
        <w:tblLayout w:type="fixed"/>
        <w:tblCellMar>
          <w:left w:w="57" w:type="dxa"/>
          <w:right w:w="57" w:type="dxa"/>
        </w:tblCellMar>
        <w:tblLook w:val="04A0" w:firstRow="1" w:lastRow="0" w:firstColumn="1" w:lastColumn="0" w:noHBand="0" w:noVBand="1"/>
      </w:tblPr>
      <w:tblGrid>
        <w:gridCol w:w="4673"/>
        <w:gridCol w:w="1418"/>
        <w:gridCol w:w="1701"/>
        <w:gridCol w:w="1701"/>
      </w:tblGrid>
      <w:tr w:rsidR="00F95381" w:rsidRPr="00844C3C" w14:paraId="4CBAE43D" w14:textId="77777777" w:rsidTr="00300331">
        <w:trPr>
          <w:trHeight w:val="880"/>
        </w:trPr>
        <w:tc>
          <w:tcPr>
            <w:tcW w:w="4673" w:type="dxa"/>
            <w:tcBorders>
              <w:bottom w:val="single" w:sz="4" w:space="0" w:color="auto"/>
            </w:tcBorders>
            <w:vAlign w:val="center"/>
          </w:tcPr>
          <w:p w14:paraId="7D5E08AE" w14:textId="77777777" w:rsidR="00F95381" w:rsidRPr="00844C3C" w:rsidRDefault="00F95381" w:rsidP="00221E8E">
            <w:pPr>
              <w:keepNext/>
              <w:keepLines/>
              <w:spacing w:line="276" w:lineRule="auto"/>
              <w:jc w:val="center"/>
              <w:rPr>
                <w:rFonts w:ascii="Tahoma" w:hAnsi="Tahoma" w:cs="Tahoma"/>
                <w:b/>
              </w:rPr>
            </w:pPr>
          </w:p>
        </w:tc>
        <w:tc>
          <w:tcPr>
            <w:tcW w:w="1418" w:type="dxa"/>
            <w:tcBorders>
              <w:bottom w:val="single" w:sz="4" w:space="0" w:color="auto"/>
            </w:tcBorders>
          </w:tcPr>
          <w:p w14:paraId="1B7FED67" w14:textId="77777777" w:rsidR="00F95381" w:rsidRPr="00844C3C" w:rsidRDefault="00F95381" w:rsidP="00221E8E">
            <w:pPr>
              <w:keepNext/>
              <w:keepLines/>
              <w:jc w:val="center"/>
              <w:rPr>
                <w:rFonts w:ascii="Tahoma" w:hAnsi="Tahoma" w:cs="Tahoma"/>
                <w:b/>
              </w:rPr>
            </w:pPr>
            <w:r w:rsidRPr="00844C3C">
              <w:rPr>
                <w:rFonts w:ascii="Tahoma" w:hAnsi="Tahoma" w:cs="Tahoma"/>
              </w:rPr>
              <w:t>Sklop 1: Motorna olja</w:t>
            </w:r>
          </w:p>
        </w:tc>
        <w:tc>
          <w:tcPr>
            <w:tcW w:w="1701" w:type="dxa"/>
            <w:tcBorders>
              <w:bottom w:val="single" w:sz="4" w:space="0" w:color="auto"/>
            </w:tcBorders>
          </w:tcPr>
          <w:p w14:paraId="15C35B5E" w14:textId="77777777" w:rsidR="00F95381" w:rsidRPr="00844C3C" w:rsidRDefault="00F95381" w:rsidP="00221E8E">
            <w:pPr>
              <w:keepNext/>
              <w:keepLines/>
              <w:jc w:val="center"/>
              <w:rPr>
                <w:rFonts w:ascii="Tahoma" w:hAnsi="Tahoma" w:cs="Tahoma"/>
              </w:rPr>
            </w:pPr>
            <w:r w:rsidRPr="00844C3C">
              <w:rPr>
                <w:rFonts w:ascii="Tahoma" w:hAnsi="Tahoma" w:cs="Tahoma"/>
              </w:rPr>
              <w:t xml:space="preserve">Sklop 2: </w:t>
            </w:r>
          </w:p>
          <w:p w14:paraId="0294DB8D" w14:textId="77777777" w:rsidR="00F95381" w:rsidRPr="00844C3C" w:rsidRDefault="00F95381" w:rsidP="00221E8E">
            <w:pPr>
              <w:keepNext/>
              <w:keepLines/>
              <w:jc w:val="center"/>
              <w:rPr>
                <w:rFonts w:ascii="Tahoma" w:hAnsi="Tahoma" w:cs="Tahoma"/>
              </w:rPr>
            </w:pPr>
            <w:r w:rsidRPr="00844C3C">
              <w:rPr>
                <w:rFonts w:ascii="Tahoma" w:hAnsi="Tahoma" w:cs="Tahoma"/>
              </w:rPr>
              <w:t>Ostala olja</w:t>
            </w:r>
          </w:p>
        </w:tc>
        <w:tc>
          <w:tcPr>
            <w:tcW w:w="1701" w:type="dxa"/>
            <w:tcBorders>
              <w:bottom w:val="single" w:sz="4" w:space="0" w:color="auto"/>
            </w:tcBorders>
          </w:tcPr>
          <w:p w14:paraId="23B75EC1" w14:textId="77777777" w:rsidR="00F95381" w:rsidRPr="00844C3C" w:rsidRDefault="00F95381" w:rsidP="00221E8E">
            <w:pPr>
              <w:keepNext/>
              <w:keepLines/>
              <w:jc w:val="center"/>
              <w:rPr>
                <w:rFonts w:ascii="Tahoma" w:eastAsia="Calibri" w:hAnsi="Tahoma" w:cs="Tahoma"/>
                <w:lang w:eastAsia="en-US"/>
              </w:rPr>
            </w:pPr>
            <w:r w:rsidRPr="00844C3C">
              <w:rPr>
                <w:rFonts w:ascii="Tahoma" w:hAnsi="Tahoma" w:cs="Tahoma"/>
              </w:rPr>
              <w:t xml:space="preserve">Sklop 3: Tekočina </w:t>
            </w:r>
            <w:proofErr w:type="spellStart"/>
            <w:r w:rsidRPr="00844C3C">
              <w:rPr>
                <w:rFonts w:ascii="Tahoma" w:hAnsi="Tahoma" w:cs="Tahoma"/>
              </w:rPr>
              <w:t>AdBlue</w:t>
            </w:r>
            <w:proofErr w:type="spellEnd"/>
          </w:p>
        </w:tc>
      </w:tr>
      <w:tr w:rsidR="00F95381" w:rsidRPr="00844C3C" w14:paraId="5CD73F71" w14:textId="77777777" w:rsidTr="00300331">
        <w:trPr>
          <w:trHeight w:val="669"/>
        </w:trPr>
        <w:tc>
          <w:tcPr>
            <w:tcW w:w="4673" w:type="dxa"/>
            <w:tcBorders>
              <w:top w:val="single" w:sz="4" w:space="0" w:color="auto"/>
              <w:left w:val="single" w:sz="4" w:space="0" w:color="auto"/>
              <w:bottom w:val="single" w:sz="4" w:space="0" w:color="auto"/>
              <w:right w:val="single" w:sz="4" w:space="0" w:color="auto"/>
            </w:tcBorders>
            <w:vAlign w:val="center"/>
          </w:tcPr>
          <w:p w14:paraId="38D2C5A3" w14:textId="77777777" w:rsidR="00F95381" w:rsidRPr="00844C3C" w:rsidRDefault="00F95381" w:rsidP="00221E8E">
            <w:pPr>
              <w:keepNext/>
              <w:keepLines/>
              <w:jc w:val="both"/>
              <w:rPr>
                <w:rFonts w:ascii="Tahoma" w:eastAsia="Calibri" w:hAnsi="Tahoma" w:cs="Tahoma"/>
                <w:lang w:eastAsia="en-US"/>
              </w:rPr>
            </w:pPr>
            <w:r w:rsidRPr="00844C3C">
              <w:rPr>
                <w:rFonts w:ascii="Tahoma" w:eastAsia="Calibri" w:hAnsi="Tahoma" w:cs="Tahoma"/>
                <w:lang w:eastAsia="en-US"/>
              </w:rPr>
              <w:t xml:space="preserve">PONUDBO ODDAJAMO ZA SKLOP                 </w:t>
            </w:r>
          </w:p>
          <w:p w14:paraId="08F4D104" w14:textId="77777777" w:rsidR="00F95381" w:rsidRPr="00844C3C" w:rsidRDefault="00F95381" w:rsidP="00221E8E">
            <w:pPr>
              <w:keepNext/>
              <w:keepLines/>
              <w:jc w:val="both"/>
              <w:rPr>
                <w:rFonts w:ascii="Tahoma" w:eastAsia="Calibri" w:hAnsi="Tahoma" w:cs="Tahoma"/>
                <w:lang w:eastAsia="en-US"/>
              </w:rPr>
            </w:pPr>
            <w:r w:rsidRPr="00844C3C">
              <w:rPr>
                <w:rFonts w:ascii="Tahoma" w:eastAsia="Calibri" w:hAnsi="Tahoma" w:cs="Tahoma"/>
                <w:lang w:eastAsia="en-US"/>
              </w:rPr>
              <w:t>(ustrezno obkrožite)</w:t>
            </w:r>
          </w:p>
        </w:tc>
        <w:tc>
          <w:tcPr>
            <w:tcW w:w="1418" w:type="dxa"/>
            <w:tcBorders>
              <w:top w:val="single" w:sz="4" w:space="0" w:color="auto"/>
              <w:left w:val="single" w:sz="4" w:space="0" w:color="auto"/>
              <w:bottom w:val="single" w:sz="4" w:space="0" w:color="auto"/>
              <w:right w:val="single" w:sz="4" w:space="0" w:color="auto"/>
            </w:tcBorders>
            <w:vAlign w:val="center"/>
          </w:tcPr>
          <w:p w14:paraId="33032EEA" w14:textId="77777777" w:rsidR="00F95381" w:rsidRPr="00844C3C" w:rsidRDefault="00F95381" w:rsidP="00221E8E">
            <w:pPr>
              <w:keepNext/>
              <w:keepLines/>
              <w:jc w:val="center"/>
              <w:rPr>
                <w:rFonts w:ascii="Tahoma" w:hAnsi="Tahoma" w:cs="Tahoma"/>
                <w:b/>
              </w:rPr>
            </w:pPr>
            <w:r w:rsidRPr="00844C3C">
              <w:rPr>
                <w:rFonts w:ascii="Tahoma" w:eastAsia="Calibri" w:hAnsi="Tahoma" w:cs="Tahoma"/>
                <w:lang w:eastAsia="en-US"/>
              </w:rPr>
              <w:t>DA  /  NE</w:t>
            </w:r>
          </w:p>
        </w:tc>
        <w:tc>
          <w:tcPr>
            <w:tcW w:w="1701" w:type="dxa"/>
            <w:tcBorders>
              <w:top w:val="single" w:sz="4" w:space="0" w:color="auto"/>
              <w:left w:val="single" w:sz="4" w:space="0" w:color="auto"/>
              <w:bottom w:val="single" w:sz="4" w:space="0" w:color="auto"/>
              <w:right w:val="single" w:sz="4" w:space="0" w:color="auto"/>
            </w:tcBorders>
            <w:vAlign w:val="center"/>
          </w:tcPr>
          <w:p w14:paraId="1C2BA425" w14:textId="77777777" w:rsidR="00F95381" w:rsidRPr="00844C3C" w:rsidRDefault="00F95381" w:rsidP="00221E8E">
            <w:pPr>
              <w:keepNext/>
              <w:keepLines/>
              <w:jc w:val="center"/>
              <w:rPr>
                <w:rFonts w:ascii="Tahoma" w:hAnsi="Tahoma" w:cs="Tahoma"/>
                <w:b/>
              </w:rPr>
            </w:pPr>
            <w:r w:rsidRPr="00844C3C">
              <w:rPr>
                <w:rFonts w:ascii="Tahoma" w:eastAsia="Calibri" w:hAnsi="Tahoma" w:cs="Tahoma"/>
                <w:lang w:eastAsia="en-US"/>
              </w:rPr>
              <w:t>DA  /  NE</w:t>
            </w:r>
          </w:p>
        </w:tc>
        <w:tc>
          <w:tcPr>
            <w:tcW w:w="1701" w:type="dxa"/>
            <w:tcBorders>
              <w:top w:val="single" w:sz="4" w:space="0" w:color="auto"/>
              <w:left w:val="single" w:sz="4" w:space="0" w:color="auto"/>
              <w:bottom w:val="single" w:sz="4" w:space="0" w:color="auto"/>
              <w:right w:val="single" w:sz="4" w:space="0" w:color="auto"/>
            </w:tcBorders>
            <w:vAlign w:val="center"/>
          </w:tcPr>
          <w:p w14:paraId="5144F0D0" w14:textId="77777777" w:rsidR="00F95381" w:rsidRPr="00844C3C" w:rsidRDefault="00F95381" w:rsidP="00221E8E">
            <w:pPr>
              <w:keepNext/>
              <w:keepLines/>
              <w:jc w:val="center"/>
              <w:rPr>
                <w:rFonts w:ascii="Tahoma" w:hAnsi="Tahoma" w:cs="Tahoma"/>
                <w:b/>
              </w:rPr>
            </w:pPr>
            <w:r w:rsidRPr="00844C3C">
              <w:rPr>
                <w:rFonts w:ascii="Tahoma" w:eastAsia="Calibri" w:hAnsi="Tahoma" w:cs="Tahoma"/>
                <w:lang w:eastAsia="en-US"/>
              </w:rPr>
              <w:t>DA  /  NE</w:t>
            </w:r>
          </w:p>
        </w:tc>
      </w:tr>
      <w:tr w:rsidR="00F95381" w:rsidRPr="00844C3C" w14:paraId="34590ED3" w14:textId="77777777" w:rsidTr="00300331">
        <w:trPr>
          <w:trHeight w:val="706"/>
        </w:trPr>
        <w:tc>
          <w:tcPr>
            <w:tcW w:w="4673" w:type="dxa"/>
            <w:tcBorders>
              <w:top w:val="single" w:sz="4" w:space="0" w:color="auto"/>
              <w:left w:val="single" w:sz="4" w:space="0" w:color="auto"/>
              <w:bottom w:val="single" w:sz="4" w:space="0" w:color="auto"/>
              <w:right w:val="single" w:sz="4" w:space="0" w:color="auto"/>
            </w:tcBorders>
            <w:vAlign w:val="center"/>
          </w:tcPr>
          <w:p w14:paraId="48A9B0C3" w14:textId="77777777" w:rsidR="00F95381" w:rsidRPr="00844C3C" w:rsidRDefault="00F95381" w:rsidP="00221E8E">
            <w:pPr>
              <w:keepNext/>
              <w:keepLines/>
              <w:jc w:val="both"/>
            </w:pPr>
            <w:r w:rsidRPr="00844C3C">
              <w:rPr>
                <w:rFonts w:ascii="Tahoma" w:eastAsia="Calibri" w:hAnsi="Tahoma" w:cs="Tahoma"/>
                <w:lang w:eastAsia="en-US"/>
              </w:rPr>
              <w:t>SKUPNA PONUDBENA VREDNOST ZA OBDOBJE 12 mesecev brez DDV s popustom</w:t>
            </w:r>
          </w:p>
        </w:tc>
        <w:tc>
          <w:tcPr>
            <w:tcW w:w="1418" w:type="dxa"/>
            <w:tcBorders>
              <w:top w:val="single" w:sz="4" w:space="0" w:color="auto"/>
              <w:left w:val="single" w:sz="4" w:space="0" w:color="auto"/>
              <w:bottom w:val="single" w:sz="4" w:space="0" w:color="auto"/>
              <w:right w:val="single" w:sz="4" w:space="0" w:color="auto"/>
            </w:tcBorders>
            <w:vAlign w:val="center"/>
          </w:tcPr>
          <w:p w14:paraId="30EEF318" w14:textId="77777777" w:rsidR="00F95381" w:rsidRPr="00844C3C" w:rsidRDefault="00F95381" w:rsidP="00221E8E">
            <w:pPr>
              <w:keepNext/>
              <w:keepLines/>
              <w:jc w:val="center"/>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59F0B9C8" w14:textId="77777777" w:rsidR="00F95381" w:rsidRPr="00844C3C" w:rsidRDefault="00F95381" w:rsidP="00221E8E">
            <w:pPr>
              <w:keepNext/>
              <w:keepLines/>
              <w:jc w:val="center"/>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vAlign w:val="center"/>
          </w:tcPr>
          <w:p w14:paraId="0314143D" w14:textId="77777777" w:rsidR="00F95381" w:rsidRPr="00844C3C" w:rsidRDefault="00F95381" w:rsidP="00221E8E">
            <w:pPr>
              <w:keepNext/>
              <w:keepLines/>
              <w:jc w:val="center"/>
              <w:rPr>
                <w:rFonts w:ascii="Tahoma" w:hAnsi="Tahoma" w:cs="Tahoma"/>
              </w:rPr>
            </w:pPr>
          </w:p>
        </w:tc>
      </w:tr>
    </w:tbl>
    <w:p w14:paraId="0C63030B" w14:textId="321C087B" w:rsidR="00F95381" w:rsidRPr="00844C3C" w:rsidRDefault="00F95381" w:rsidP="00221E8E">
      <w:pPr>
        <w:keepNext/>
        <w:keepLines/>
        <w:rPr>
          <w:rFonts w:ascii="Tahoma" w:hAnsi="Tahoma" w:cs="Tahoma"/>
        </w:rPr>
      </w:pPr>
    </w:p>
    <w:p w14:paraId="422A2C31" w14:textId="673CD48C" w:rsidR="006F6B20" w:rsidRPr="00844C3C" w:rsidRDefault="006F6B20" w:rsidP="00221E8E">
      <w:pPr>
        <w:keepNext/>
        <w:keepLines/>
        <w:rPr>
          <w:rFonts w:ascii="Tahoma" w:hAnsi="Tahoma" w:cs="Tahoma"/>
          <w:b/>
        </w:rPr>
      </w:pPr>
    </w:p>
    <w:p w14:paraId="66EE3E32" w14:textId="77777777" w:rsidR="006F6B20" w:rsidRPr="00844C3C" w:rsidRDefault="006F6B20" w:rsidP="00221E8E">
      <w:pPr>
        <w:keepNext/>
        <w:keepLines/>
        <w:numPr>
          <w:ilvl w:val="0"/>
          <w:numId w:val="4"/>
        </w:numPr>
        <w:tabs>
          <w:tab w:val="clear" w:pos="360"/>
        </w:tabs>
        <w:ind w:left="426" w:hanging="426"/>
        <w:rPr>
          <w:rFonts w:ascii="Tahoma" w:hAnsi="Tahoma" w:cs="Tahoma"/>
          <w:b/>
        </w:rPr>
      </w:pPr>
      <w:r w:rsidRPr="00844C3C">
        <w:rPr>
          <w:rFonts w:ascii="Tahoma" w:hAnsi="Tahoma" w:cs="Tahoma"/>
          <w:b/>
        </w:rPr>
        <w:t>VELJAVNOST PONUDBE</w:t>
      </w:r>
    </w:p>
    <w:p w14:paraId="5CD501AB" w14:textId="77777777" w:rsidR="006F6B20" w:rsidRPr="00844C3C" w:rsidRDefault="006F6B20" w:rsidP="00221E8E">
      <w:pPr>
        <w:keepNext/>
        <w:keepLines/>
        <w:jc w:val="both"/>
        <w:rPr>
          <w:rFonts w:ascii="Tahoma" w:hAnsi="Tahoma" w:cs="Tahoma"/>
        </w:rPr>
      </w:pPr>
    </w:p>
    <w:p w14:paraId="72ADE079" w14:textId="36B4EA63" w:rsidR="006F6B20" w:rsidRPr="00844C3C" w:rsidRDefault="006F6B20" w:rsidP="00221E8E">
      <w:pPr>
        <w:keepNext/>
        <w:keepLines/>
        <w:jc w:val="both"/>
        <w:rPr>
          <w:rFonts w:ascii="Tahoma" w:hAnsi="Tahoma" w:cs="Tahoma"/>
        </w:rPr>
      </w:pPr>
      <w:r w:rsidRPr="00844C3C">
        <w:rPr>
          <w:rFonts w:ascii="Tahoma" w:hAnsi="Tahoma" w:cs="Tahoma"/>
        </w:rPr>
        <w:t xml:space="preserve">Veljavnost ponudbe je </w:t>
      </w:r>
      <w:r w:rsidR="00384C11" w:rsidRPr="00844C3C">
        <w:rPr>
          <w:rFonts w:ascii="Tahoma" w:hAnsi="Tahoma" w:cs="Tahoma"/>
        </w:rPr>
        <w:t xml:space="preserve">do </w:t>
      </w:r>
      <w:r w:rsidRPr="00844C3C">
        <w:rPr>
          <w:rFonts w:ascii="Tahoma" w:hAnsi="Tahoma" w:cs="Tahoma"/>
          <w:snapToGrid w:val="0"/>
          <w:color w:val="000000"/>
          <w:sz w:val="28"/>
        </w:rPr>
        <w:t>________</w:t>
      </w:r>
      <w:r w:rsidR="00384C11" w:rsidRPr="00844C3C">
        <w:rPr>
          <w:rFonts w:ascii="Tahoma" w:hAnsi="Tahoma" w:cs="Tahoma"/>
          <w:snapToGrid w:val="0"/>
          <w:color w:val="000000"/>
          <w:sz w:val="28"/>
        </w:rPr>
        <w:t>_____</w:t>
      </w:r>
      <w:r w:rsidRPr="00844C3C">
        <w:rPr>
          <w:rFonts w:ascii="Tahoma" w:hAnsi="Tahoma" w:cs="Tahoma"/>
          <w:snapToGrid w:val="0"/>
          <w:color w:val="000000"/>
          <w:sz w:val="28"/>
        </w:rPr>
        <w:t xml:space="preserve"> </w:t>
      </w:r>
      <w:r w:rsidRPr="00844C3C">
        <w:rPr>
          <w:rFonts w:ascii="Tahoma" w:hAnsi="Tahoma" w:cs="Tahoma"/>
          <w:snapToGrid w:val="0"/>
        </w:rPr>
        <w:t xml:space="preserve"> (</w:t>
      </w:r>
      <w:r w:rsidR="008145AE" w:rsidRPr="00844C3C">
        <w:rPr>
          <w:rFonts w:ascii="Tahoma" w:hAnsi="Tahoma" w:cs="Tahoma"/>
          <w:snapToGrid w:val="0"/>
        </w:rPr>
        <w:t xml:space="preserve">najmanj do </w:t>
      </w:r>
      <w:r w:rsidR="00802139">
        <w:rPr>
          <w:rFonts w:ascii="Tahoma" w:hAnsi="Tahoma" w:cs="Tahoma"/>
          <w:snapToGrid w:val="0"/>
        </w:rPr>
        <w:t>31</w:t>
      </w:r>
      <w:r w:rsidR="008145AE" w:rsidRPr="00844C3C">
        <w:rPr>
          <w:rFonts w:ascii="Tahoma" w:hAnsi="Tahoma" w:cs="Tahoma"/>
          <w:snapToGrid w:val="0"/>
        </w:rPr>
        <w:t>.</w:t>
      </w:r>
      <w:r w:rsidR="009B6E0A" w:rsidRPr="00844C3C">
        <w:rPr>
          <w:rFonts w:ascii="Tahoma" w:hAnsi="Tahoma" w:cs="Tahoma"/>
          <w:snapToGrid w:val="0"/>
        </w:rPr>
        <w:t xml:space="preserve"> </w:t>
      </w:r>
      <w:r w:rsidR="00930E5D" w:rsidRPr="00844C3C">
        <w:rPr>
          <w:rFonts w:ascii="Tahoma" w:hAnsi="Tahoma" w:cs="Tahoma"/>
          <w:snapToGrid w:val="0"/>
        </w:rPr>
        <w:t>0</w:t>
      </w:r>
      <w:r w:rsidR="00802139">
        <w:rPr>
          <w:rFonts w:ascii="Tahoma" w:hAnsi="Tahoma" w:cs="Tahoma"/>
          <w:snapToGrid w:val="0"/>
        </w:rPr>
        <w:t>3</w:t>
      </w:r>
      <w:r w:rsidR="008145AE" w:rsidRPr="00844C3C">
        <w:rPr>
          <w:rFonts w:ascii="Tahoma" w:hAnsi="Tahoma" w:cs="Tahoma"/>
          <w:snapToGrid w:val="0"/>
        </w:rPr>
        <w:t>.</w:t>
      </w:r>
      <w:r w:rsidR="009B6E0A" w:rsidRPr="00844C3C">
        <w:rPr>
          <w:rFonts w:ascii="Tahoma" w:hAnsi="Tahoma" w:cs="Tahoma"/>
          <w:snapToGrid w:val="0"/>
        </w:rPr>
        <w:t xml:space="preserve"> </w:t>
      </w:r>
      <w:r w:rsidR="007D685B" w:rsidRPr="00844C3C">
        <w:rPr>
          <w:rFonts w:ascii="Tahoma" w:hAnsi="Tahoma" w:cs="Tahoma"/>
          <w:snapToGrid w:val="0"/>
        </w:rPr>
        <w:t>2023</w:t>
      </w:r>
      <w:r w:rsidRPr="00844C3C">
        <w:rPr>
          <w:rFonts w:ascii="Tahoma" w:hAnsi="Tahoma" w:cs="Tahoma"/>
          <w:snapToGrid w:val="0"/>
        </w:rPr>
        <w:t>).</w:t>
      </w:r>
    </w:p>
    <w:p w14:paraId="13897C9E" w14:textId="77777777" w:rsidR="006F6B20" w:rsidRPr="00844C3C" w:rsidRDefault="006F6B20" w:rsidP="00221E8E">
      <w:pPr>
        <w:keepNext/>
        <w:keepLines/>
        <w:jc w:val="both"/>
        <w:rPr>
          <w:rFonts w:ascii="Tahoma" w:hAnsi="Tahoma" w:cs="Tahoma"/>
        </w:rPr>
      </w:pPr>
    </w:p>
    <w:p w14:paraId="1C7E7A37" w14:textId="77777777" w:rsidR="006F6B20" w:rsidRPr="00844C3C" w:rsidRDefault="006F6B20" w:rsidP="00221E8E">
      <w:pPr>
        <w:keepNext/>
        <w:keepLines/>
        <w:jc w:val="both"/>
        <w:rPr>
          <w:rFonts w:ascii="Tahoma" w:hAnsi="Tahoma" w:cs="Tahoma"/>
        </w:rPr>
      </w:pPr>
    </w:p>
    <w:p w14:paraId="3B234807" w14:textId="77777777" w:rsidR="006F6B20" w:rsidRPr="00844C3C" w:rsidRDefault="006F6B20" w:rsidP="00221E8E">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6F6B20" w:rsidRPr="00844C3C" w14:paraId="4DB5C5BA" w14:textId="77777777" w:rsidTr="00A54A13">
        <w:trPr>
          <w:trHeight w:val="235"/>
        </w:trPr>
        <w:tc>
          <w:tcPr>
            <w:tcW w:w="2835" w:type="dxa"/>
            <w:tcBorders>
              <w:bottom w:val="single" w:sz="4" w:space="0" w:color="auto"/>
            </w:tcBorders>
          </w:tcPr>
          <w:p w14:paraId="538F0949" w14:textId="77777777" w:rsidR="006F6B20" w:rsidRPr="00844C3C" w:rsidRDefault="006F6B20" w:rsidP="00221E8E">
            <w:pPr>
              <w:keepNext/>
              <w:keepLines/>
              <w:jc w:val="both"/>
              <w:rPr>
                <w:rFonts w:ascii="Tahoma" w:hAnsi="Tahoma" w:cs="Tahoma"/>
                <w:snapToGrid w:val="0"/>
                <w:color w:val="000000"/>
              </w:rPr>
            </w:pPr>
          </w:p>
        </w:tc>
        <w:tc>
          <w:tcPr>
            <w:tcW w:w="2694" w:type="dxa"/>
          </w:tcPr>
          <w:p w14:paraId="31642012" w14:textId="77777777" w:rsidR="006F6B20" w:rsidRPr="00844C3C" w:rsidRDefault="006F6B20" w:rsidP="00221E8E">
            <w:pPr>
              <w:keepNext/>
              <w:keepLines/>
              <w:jc w:val="center"/>
              <w:rPr>
                <w:rFonts w:ascii="Tahoma" w:hAnsi="Tahoma" w:cs="Tahoma"/>
                <w:snapToGrid w:val="0"/>
                <w:color w:val="000000"/>
              </w:rPr>
            </w:pPr>
          </w:p>
        </w:tc>
        <w:tc>
          <w:tcPr>
            <w:tcW w:w="3969" w:type="dxa"/>
            <w:tcBorders>
              <w:bottom w:val="single" w:sz="4" w:space="0" w:color="auto"/>
            </w:tcBorders>
          </w:tcPr>
          <w:p w14:paraId="692F1140" w14:textId="77777777" w:rsidR="006F6B20" w:rsidRPr="00844C3C" w:rsidRDefault="006F6B20" w:rsidP="00221E8E">
            <w:pPr>
              <w:keepNext/>
              <w:keepLines/>
              <w:jc w:val="both"/>
              <w:rPr>
                <w:rFonts w:ascii="Tahoma" w:hAnsi="Tahoma" w:cs="Tahoma"/>
                <w:snapToGrid w:val="0"/>
                <w:color w:val="000000"/>
                <w:sz w:val="28"/>
              </w:rPr>
            </w:pPr>
          </w:p>
        </w:tc>
      </w:tr>
      <w:tr w:rsidR="006F6B20" w:rsidRPr="00844C3C" w14:paraId="4CF2AAAC" w14:textId="77777777" w:rsidTr="00A54A13">
        <w:trPr>
          <w:trHeight w:val="235"/>
        </w:trPr>
        <w:tc>
          <w:tcPr>
            <w:tcW w:w="2835" w:type="dxa"/>
            <w:tcBorders>
              <w:top w:val="single" w:sz="4" w:space="0" w:color="auto"/>
            </w:tcBorders>
          </w:tcPr>
          <w:p w14:paraId="516F459D" w14:textId="77777777" w:rsidR="006F6B20" w:rsidRPr="00844C3C" w:rsidRDefault="006F6B20" w:rsidP="00221E8E">
            <w:pPr>
              <w:keepNext/>
              <w:keepLines/>
              <w:jc w:val="center"/>
              <w:rPr>
                <w:rFonts w:ascii="Tahoma" w:hAnsi="Tahoma" w:cs="Tahoma"/>
                <w:snapToGrid w:val="0"/>
                <w:color w:val="000000"/>
              </w:rPr>
            </w:pPr>
            <w:r w:rsidRPr="00844C3C">
              <w:rPr>
                <w:rFonts w:ascii="Tahoma" w:hAnsi="Tahoma" w:cs="Tahoma"/>
                <w:snapToGrid w:val="0"/>
                <w:color w:val="000000"/>
              </w:rPr>
              <w:t>(kraj, datum)</w:t>
            </w:r>
          </w:p>
        </w:tc>
        <w:tc>
          <w:tcPr>
            <w:tcW w:w="2694" w:type="dxa"/>
          </w:tcPr>
          <w:p w14:paraId="34CE7818" w14:textId="77777777" w:rsidR="006F6B20" w:rsidRPr="00844C3C" w:rsidRDefault="006F6B20" w:rsidP="00221E8E">
            <w:pPr>
              <w:keepNext/>
              <w:keepLines/>
              <w:jc w:val="center"/>
              <w:rPr>
                <w:rFonts w:ascii="Tahoma" w:hAnsi="Tahoma" w:cs="Tahoma"/>
                <w:snapToGrid w:val="0"/>
                <w:color w:val="000000"/>
              </w:rPr>
            </w:pPr>
            <w:r w:rsidRPr="00844C3C">
              <w:rPr>
                <w:rFonts w:ascii="Tahoma" w:hAnsi="Tahoma" w:cs="Tahoma"/>
                <w:snapToGrid w:val="0"/>
                <w:color w:val="000000"/>
              </w:rPr>
              <w:t>žig</w:t>
            </w:r>
          </w:p>
        </w:tc>
        <w:tc>
          <w:tcPr>
            <w:tcW w:w="3969" w:type="dxa"/>
            <w:tcBorders>
              <w:top w:val="single" w:sz="4" w:space="0" w:color="auto"/>
            </w:tcBorders>
          </w:tcPr>
          <w:p w14:paraId="6FE2054F" w14:textId="550B8FC8" w:rsidR="006F6B20" w:rsidRPr="00844C3C" w:rsidRDefault="006F6B20" w:rsidP="00221E8E">
            <w:pPr>
              <w:keepNext/>
              <w:keepLines/>
              <w:jc w:val="center"/>
              <w:rPr>
                <w:rFonts w:ascii="Tahoma" w:hAnsi="Tahoma" w:cs="Tahoma"/>
                <w:snapToGrid w:val="0"/>
                <w:color w:val="000000"/>
              </w:rPr>
            </w:pPr>
            <w:r w:rsidRPr="00844C3C">
              <w:rPr>
                <w:rFonts w:ascii="Tahoma" w:hAnsi="Tahoma" w:cs="Tahoma"/>
                <w:snapToGrid w:val="0"/>
                <w:color w:val="000000"/>
              </w:rPr>
              <w:t xml:space="preserve">(naziv ponudnika, podpis </w:t>
            </w:r>
            <w:r w:rsidR="0084175A" w:rsidRPr="00844C3C">
              <w:rPr>
                <w:rFonts w:ascii="Tahoma" w:hAnsi="Tahoma" w:cs="Tahoma"/>
                <w:snapToGrid w:val="0"/>
                <w:color w:val="000000"/>
              </w:rPr>
              <w:t xml:space="preserve">pooblaščene </w:t>
            </w:r>
            <w:r w:rsidRPr="00844C3C">
              <w:rPr>
                <w:rFonts w:ascii="Tahoma" w:hAnsi="Tahoma" w:cs="Tahoma"/>
                <w:snapToGrid w:val="0"/>
                <w:color w:val="000000"/>
              </w:rPr>
              <w:t>osebe)</w:t>
            </w:r>
          </w:p>
        </w:tc>
      </w:tr>
    </w:tbl>
    <w:p w14:paraId="148A75CF" w14:textId="77777777" w:rsidR="006F6B20" w:rsidRPr="00844C3C" w:rsidRDefault="006F6B20" w:rsidP="00221E8E">
      <w:pPr>
        <w:keepNext/>
        <w:keepLines/>
      </w:pPr>
    </w:p>
    <w:p w14:paraId="1ED63A34" w14:textId="77777777" w:rsidR="006F6B20" w:rsidRPr="00844C3C" w:rsidRDefault="006F6B20" w:rsidP="00221E8E">
      <w:pPr>
        <w:keepNext/>
        <w:keepLines/>
      </w:pPr>
    </w:p>
    <w:p w14:paraId="1B83929E" w14:textId="77777777" w:rsidR="006F6B20" w:rsidRPr="00844C3C" w:rsidRDefault="006F6B20" w:rsidP="00221E8E">
      <w:pPr>
        <w:keepNext/>
        <w:keepLines/>
      </w:pPr>
    </w:p>
    <w:p w14:paraId="219C73F1" w14:textId="77777777" w:rsidR="006F6B20" w:rsidRPr="00844C3C" w:rsidRDefault="006F6B20" w:rsidP="00221E8E">
      <w:pPr>
        <w:keepNext/>
        <w:keepLines/>
        <w:spacing w:after="120"/>
        <w:rPr>
          <w:rFonts w:ascii="Tahoma" w:hAnsi="Tahoma" w:cs="Tahoma"/>
          <w:b/>
        </w:rPr>
      </w:pPr>
      <w:r w:rsidRPr="00844C3C">
        <w:rPr>
          <w:rFonts w:ascii="Tahoma" w:hAnsi="Tahoma" w:cs="Tahoma"/>
          <w:b/>
        </w:rPr>
        <w:t>PRILOGE:</w:t>
      </w:r>
    </w:p>
    <w:p w14:paraId="70F3E384" w14:textId="7F256166" w:rsidR="00560372" w:rsidRPr="00844C3C" w:rsidRDefault="006F6B20" w:rsidP="00221E8E">
      <w:pPr>
        <w:keepNext/>
        <w:keepLines/>
        <w:numPr>
          <w:ilvl w:val="0"/>
          <w:numId w:val="6"/>
        </w:numPr>
        <w:ind w:left="714" w:hanging="357"/>
        <w:jc w:val="both"/>
      </w:pPr>
      <w:r w:rsidRPr="00844C3C">
        <w:rPr>
          <w:rFonts w:ascii="Tahoma" w:hAnsi="Tahoma" w:cs="Tahoma"/>
        </w:rPr>
        <w:t xml:space="preserve">Ponudbeni predračun </w:t>
      </w:r>
      <w:r w:rsidR="0077341A" w:rsidRPr="00844C3C">
        <w:rPr>
          <w:rFonts w:ascii="Tahoma" w:hAnsi="Tahoma" w:cs="Tahoma"/>
        </w:rPr>
        <w:t>za sklop za ka</w:t>
      </w:r>
      <w:r w:rsidR="00930E5D" w:rsidRPr="00844C3C">
        <w:rPr>
          <w:rFonts w:ascii="Tahoma" w:hAnsi="Tahoma" w:cs="Tahoma"/>
        </w:rPr>
        <w:t>terega ponudnik oddaja ponudbo</w:t>
      </w:r>
    </w:p>
    <w:p w14:paraId="163FE5EF" w14:textId="77777777" w:rsidR="00384C11" w:rsidRPr="00844C3C" w:rsidRDefault="00384C11" w:rsidP="00221E8E">
      <w:pPr>
        <w:keepNext/>
        <w:keepLines/>
        <w:tabs>
          <w:tab w:val="left" w:pos="284"/>
        </w:tabs>
        <w:ind w:left="720"/>
        <w:jc w:val="both"/>
        <w:rPr>
          <w:rFonts w:ascii="Tahoma" w:hAnsi="Tahoma" w:cs="Tahoma"/>
        </w:rPr>
      </w:pPr>
    </w:p>
    <w:p w14:paraId="2C64B4B4" w14:textId="77777777" w:rsidR="007E6FDD" w:rsidRPr="00844C3C" w:rsidRDefault="007E6FDD" w:rsidP="00221E8E">
      <w:pPr>
        <w:keepNext/>
        <w:keepLines/>
      </w:pPr>
    </w:p>
    <w:p w14:paraId="2E751DAE" w14:textId="77777777" w:rsidR="007E6FDD" w:rsidRPr="00844C3C" w:rsidRDefault="007E6FDD" w:rsidP="00221E8E">
      <w:pPr>
        <w:keepNext/>
        <w:keepLines/>
        <w:jc w:val="right"/>
        <w:rPr>
          <w:rFonts w:ascii="Tahoma" w:hAnsi="Tahoma" w:cs="Tahoma"/>
          <w:b/>
        </w:rPr>
      </w:pPr>
    </w:p>
    <w:p w14:paraId="2C0AF6E3" w14:textId="153554D9" w:rsidR="00844C3C" w:rsidRPr="00844C3C" w:rsidRDefault="008145AE" w:rsidP="00221E8E">
      <w:pPr>
        <w:keepNext/>
        <w:keepLines/>
        <w:rPr>
          <w:rFonts w:ascii="Tahoma" w:hAnsi="Tahoma" w:cs="Tahoma"/>
          <w:b/>
        </w:rPr>
      </w:pPr>
      <w:r w:rsidRPr="00844C3C">
        <w:rPr>
          <w:rFonts w:ascii="Tahoma" w:hAnsi="Tahoma" w:cs="Tahoma"/>
          <w:b/>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4F10EA" w:rsidRPr="00844C3C" w14:paraId="5B9D8F16" w14:textId="77777777" w:rsidTr="000A6301">
        <w:tc>
          <w:tcPr>
            <w:tcW w:w="599" w:type="dxa"/>
            <w:tcBorders>
              <w:top w:val="single" w:sz="4" w:space="0" w:color="auto"/>
              <w:bottom w:val="single" w:sz="4" w:space="0" w:color="auto"/>
              <w:right w:val="nil"/>
            </w:tcBorders>
          </w:tcPr>
          <w:p w14:paraId="1AB980F3" w14:textId="77777777" w:rsidR="004F10EA" w:rsidRPr="00844C3C" w:rsidRDefault="004F10EA" w:rsidP="00221E8E">
            <w:pPr>
              <w:keepNext/>
              <w:keepLines/>
              <w:jc w:val="right"/>
              <w:rPr>
                <w:rFonts w:ascii="Tahoma" w:hAnsi="Tahoma" w:cs="Tahoma"/>
              </w:rPr>
            </w:pPr>
            <w:r w:rsidRPr="00844C3C">
              <w:rPr>
                <w:rFonts w:ascii="Tahoma" w:hAnsi="Tahoma" w:cs="Tahoma"/>
              </w:rPr>
              <w:lastRenderedPageBreak/>
              <w:t xml:space="preserve">      </w:t>
            </w:r>
          </w:p>
        </w:tc>
        <w:tc>
          <w:tcPr>
            <w:tcW w:w="7193" w:type="dxa"/>
            <w:tcBorders>
              <w:top w:val="single" w:sz="4" w:space="0" w:color="auto"/>
              <w:left w:val="nil"/>
              <w:bottom w:val="single" w:sz="4" w:space="0" w:color="auto"/>
            </w:tcBorders>
          </w:tcPr>
          <w:p w14:paraId="5994AC5D" w14:textId="77777777" w:rsidR="004F10EA" w:rsidRPr="00844C3C" w:rsidRDefault="004F10EA" w:rsidP="00221E8E">
            <w:pPr>
              <w:keepNext/>
              <w:keepLines/>
              <w:rPr>
                <w:rFonts w:ascii="Tahoma" w:hAnsi="Tahoma" w:cs="Tahoma"/>
              </w:rPr>
            </w:pPr>
            <w:r w:rsidRPr="00844C3C">
              <w:rPr>
                <w:rFonts w:ascii="Tahoma" w:hAnsi="Tahoma" w:cs="Tahoma"/>
              </w:rPr>
              <w:t>ESPD za vse gospodarske subjekte v ponudbi - priloge</w:t>
            </w:r>
          </w:p>
        </w:tc>
        <w:tc>
          <w:tcPr>
            <w:tcW w:w="1417" w:type="dxa"/>
            <w:tcBorders>
              <w:top w:val="single" w:sz="4" w:space="0" w:color="auto"/>
              <w:bottom w:val="single" w:sz="4" w:space="0" w:color="auto"/>
            </w:tcBorders>
          </w:tcPr>
          <w:p w14:paraId="37A54D91" w14:textId="77777777" w:rsidR="004F10EA" w:rsidRPr="00844C3C" w:rsidRDefault="004F10EA" w:rsidP="00221E8E">
            <w:pPr>
              <w:keepNext/>
              <w:keepLines/>
              <w:rPr>
                <w:rFonts w:ascii="Tahoma" w:hAnsi="Tahoma" w:cs="Tahoma"/>
                <w:b/>
              </w:rPr>
            </w:pPr>
            <w:r w:rsidRPr="00844C3C">
              <w:rPr>
                <w:rFonts w:ascii="Tahoma" w:hAnsi="Tahoma" w:cs="Tahoma"/>
                <w:b/>
              </w:rPr>
              <w:t>Priloga 3</w:t>
            </w:r>
          </w:p>
        </w:tc>
      </w:tr>
    </w:tbl>
    <w:p w14:paraId="622B9228" w14:textId="45BC52CD" w:rsidR="004F10EA" w:rsidRPr="00844C3C" w:rsidRDefault="004F10EA" w:rsidP="00221E8E">
      <w:pPr>
        <w:keepNext/>
        <w:keepLines/>
        <w:jc w:val="both"/>
        <w:rPr>
          <w:rFonts w:ascii="Tahoma" w:hAnsi="Tahoma" w:cs="Tahoma"/>
          <w:bCs/>
        </w:rPr>
      </w:pPr>
    </w:p>
    <w:p w14:paraId="5BD73489" w14:textId="47CB6D44" w:rsidR="00B9059C" w:rsidRPr="00844C3C" w:rsidRDefault="00B9059C" w:rsidP="00221E8E">
      <w:pPr>
        <w:keepNext/>
        <w:keepLines/>
        <w:jc w:val="both"/>
        <w:rPr>
          <w:rFonts w:ascii="Tahoma" w:hAnsi="Tahoma" w:cs="Tahoma"/>
          <w:bCs/>
        </w:rPr>
      </w:pPr>
      <w:r w:rsidRPr="00844C3C">
        <w:rPr>
          <w:rFonts w:ascii="Tahoma" w:hAnsi="Tahoma" w:cs="Tahoma"/>
          <w:bCs/>
        </w:rPr>
        <w:t xml:space="preserve">Ponudnik, ki v sistemu e-JN oddaja ponudbo, naloži svoj ESPD v razdelek »ESPD – ponudnik«, ESPD ostalih sodelujočih pa naloži v del »ESPD – ostali sodelujoči«. Ponudnik, ki v sistemu e-JN oddaja ponudbo, naloži elektronsko podpisan ESPD v </w:t>
      </w:r>
      <w:proofErr w:type="spellStart"/>
      <w:r w:rsidRPr="00844C3C">
        <w:rPr>
          <w:rFonts w:ascii="Tahoma" w:hAnsi="Tahoma" w:cs="Tahoma"/>
          <w:bCs/>
        </w:rPr>
        <w:t>xml</w:t>
      </w:r>
      <w:proofErr w:type="spellEnd"/>
      <w:r w:rsidRPr="00844C3C">
        <w:rPr>
          <w:rFonts w:ascii="Tahoma" w:hAnsi="Tahoma" w:cs="Tahoma"/>
          <w:bCs/>
        </w:rPr>
        <w:t xml:space="preserve">. formatu ali nepodpisan ESPD v </w:t>
      </w:r>
      <w:proofErr w:type="spellStart"/>
      <w:r w:rsidRPr="00844C3C">
        <w:rPr>
          <w:rFonts w:ascii="Tahoma" w:hAnsi="Tahoma" w:cs="Tahoma"/>
          <w:bCs/>
        </w:rPr>
        <w:t>xml</w:t>
      </w:r>
      <w:proofErr w:type="spellEnd"/>
      <w:r w:rsidRPr="00844C3C">
        <w:rPr>
          <w:rFonts w:ascii="Tahoma" w:hAnsi="Tahoma" w:cs="Tahoma"/>
          <w:bCs/>
        </w:rPr>
        <w:t>. formatu, pri čemer se v slednjem primeru v skladu Splošnimi pogoji uporabe informacijskega sistema e-JN šteje, da je oddan pravno zavezujoč dokument, ki ima enako veljavnost kot podpisan.</w:t>
      </w:r>
    </w:p>
    <w:p w14:paraId="6A074335" w14:textId="77777777" w:rsidR="00B9059C" w:rsidRPr="00844C3C" w:rsidRDefault="00B9059C" w:rsidP="00221E8E">
      <w:pPr>
        <w:keepNext/>
        <w:keepLines/>
        <w:jc w:val="both"/>
        <w:rPr>
          <w:rFonts w:ascii="Tahoma" w:hAnsi="Tahoma" w:cs="Tahoma"/>
          <w:bCs/>
        </w:rPr>
      </w:pPr>
      <w:r w:rsidRPr="00844C3C">
        <w:rPr>
          <w:rFonts w:ascii="Tahoma" w:hAnsi="Tahoma" w:cs="Tahoma"/>
          <w:bCs/>
        </w:rPr>
        <w:t xml:space="preserve"> </w:t>
      </w:r>
    </w:p>
    <w:p w14:paraId="33AA477C" w14:textId="77777777" w:rsidR="00B9059C" w:rsidRPr="00844C3C" w:rsidRDefault="00B9059C" w:rsidP="00221E8E">
      <w:pPr>
        <w:keepNext/>
        <w:keepLines/>
        <w:jc w:val="both"/>
        <w:rPr>
          <w:rFonts w:ascii="Tahoma" w:hAnsi="Tahoma" w:cs="Tahoma"/>
          <w:bCs/>
        </w:rPr>
      </w:pPr>
      <w:r w:rsidRPr="00844C3C">
        <w:rPr>
          <w:rFonts w:ascii="Tahoma" w:hAnsi="Tahoma" w:cs="Tahoma"/>
          <w:bCs/>
        </w:rPr>
        <w:t xml:space="preserve">Za ostale sodelujoče ponudnik v del »ESPD – ostali sodelujoči« priloži podpisane ESPD v </w:t>
      </w:r>
      <w:proofErr w:type="spellStart"/>
      <w:r w:rsidRPr="00844C3C">
        <w:rPr>
          <w:rFonts w:ascii="Tahoma" w:hAnsi="Tahoma" w:cs="Tahoma"/>
          <w:bCs/>
        </w:rPr>
        <w:t>pdf</w:t>
      </w:r>
      <w:proofErr w:type="spellEnd"/>
      <w:r w:rsidRPr="00844C3C">
        <w:rPr>
          <w:rFonts w:ascii="Tahoma" w:hAnsi="Tahoma" w:cs="Tahoma"/>
          <w:bCs/>
        </w:rPr>
        <w:t xml:space="preserve">. formatu, ali v elektronski obliki podpisan </w:t>
      </w:r>
      <w:proofErr w:type="spellStart"/>
      <w:r w:rsidRPr="00844C3C">
        <w:rPr>
          <w:rFonts w:ascii="Tahoma" w:hAnsi="Tahoma" w:cs="Tahoma"/>
          <w:bCs/>
        </w:rPr>
        <w:t>xml</w:t>
      </w:r>
      <w:proofErr w:type="spellEnd"/>
      <w:r w:rsidRPr="00844C3C">
        <w:rPr>
          <w:rFonts w:ascii="Tahoma" w:hAnsi="Tahoma" w:cs="Tahoma"/>
          <w:bCs/>
        </w:rPr>
        <w:t>.</w:t>
      </w:r>
    </w:p>
    <w:p w14:paraId="268523DC" w14:textId="77777777" w:rsidR="00B9059C" w:rsidRPr="00844C3C" w:rsidRDefault="00B9059C" w:rsidP="00221E8E">
      <w:pPr>
        <w:keepNext/>
        <w:keepLines/>
        <w:jc w:val="both"/>
        <w:rPr>
          <w:rFonts w:ascii="Tahoma" w:hAnsi="Tahoma" w:cs="Tahoma"/>
        </w:rPr>
      </w:pPr>
    </w:p>
    <w:p w14:paraId="5CBD7128" w14:textId="77777777" w:rsidR="00B9059C" w:rsidRPr="00844C3C" w:rsidRDefault="00B9059C" w:rsidP="00221E8E">
      <w:pPr>
        <w:keepNext/>
        <w:keepLines/>
        <w:jc w:val="both"/>
        <w:rPr>
          <w:rFonts w:ascii="Tahoma" w:hAnsi="Tahoma" w:cs="Tahoma"/>
        </w:rPr>
      </w:pPr>
      <w:r w:rsidRPr="00844C3C">
        <w:rPr>
          <w:rFonts w:ascii="Tahoma" w:hAnsi="Tahoma" w:cs="Tahoma"/>
        </w:rPr>
        <w:t xml:space="preserve">Gospodarski subjekti predložijo ESPD v skladu z določili razpisne dokumentacije. Vsi gospodarski subjekti izpolnijo in podpišejo tudi vse Obrazce k Prilogi 3 ter jih v </w:t>
      </w:r>
      <w:proofErr w:type="spellStart"/>
      <w:r w:rsidRPr="00844C3C">
        <w:rPr>
          <w:rFonts w:ascii="Tahoma" w:hAnsi="Tahoma" w:cs="Tahoma"/>
        </w:rPr>
        <w:t>pdf</w:t>
      </w:r>
      <w:proofErr w:type="spellEnd"/>
      <w:r w:rsidRPr="00844C3C">
        <w:rPr>
          <w:rFonts w:ascii="Tahoma" w:hAnsi="Tahoma" w:cs="Tahoma"/>
        </w:rPr>
        <w:t>. obliki priložijo k ponudbi, v Razdelek »Dokumenti«, del »Ostale priloge«.</w:t>
      </w:r>
    </w:p>
    <w:p w14:paraId="0A959407" w14:textId="3A6BAD62" w:rsidR="00B9059C" w:rsidRPr="00844C3C" w:rsidRDefault="00B9059C" w:rsidP="00221E8E">
      <w:pPr>
        <w:keepNext/>
        <w:keepLines/>
        <w:jc w:val="both"/>
        <w:rPr>
          <w:rFonts w:ascii="Tahoma" w:hAnsi="Tahoma" w:cs="Tahoma"/>
        </w:rPr>
      </w:pPr>
    </w:p>
    <w:p w14:paraId="4FE76B0F" w14:textId="7E84E3BC" w:rsidR="00B9059C" w:rsidRPr="00844C3C" w:rsidRDefault="00B9059C" w:rsidP="00221E8E">
      <w:pPr>
        <w:keepNext/>
        <w:keepLines/>
        <w:jc w:val="both"/>
        <w:rPr>
          <w:rFonts w:ascii="Tahoma" w:hAnsi="Tahoma" w:cs="Tahoma"/>
        </w:rPr>
      </w:pPr>
    </w:p>
    <w:p w14:paraId="4B21982F" w14:textId="77777777" w:rsidR="00B9059C" w:rsidRPr="00844C3C" w:rsidRDefault="00B9059C" w:rsidP="00221E8E">
      <w:pPr>
        <w:keepNext/>
        <w:keepLines/>
        <w:jc w:val="both"/>
        <w:rPr>
          <w:rFonts w:ascii="Tahoma" w:hAnsi="Tahoma" w:cs="Tahoma"/>
        </w:rPr>
      </w:pPr>
    </w:p>
    <w:p w14:paraId="538A1E2D" w14:textId="77777777" w:rsidR="00805C15" w:rsidRPr="00844C3C" w:rsidRDefault="00805C15" w:rsidP="00221E8E">
      <w:pPr>
        <w:keepNext/>
        <w:keepLines/>
        <w:jc w:val="both"/>
        <w:rPr>
          <w:rFonts w:ascii="Tahoma" w:hAnsi="Tahoma" w:cs="Tahoma"/>
          <w:bCs/>
        </w:rPr>
      </w:pPr>
    </w:p>
    <w:p w14:paraId="0EFBCFE2" w14:textId="77777777" w:rsidR="000F5850" w:rsidRPr="00844C3C" w:rsidRDefault="000F5850" w:rsidP="00221E8E">
      <w:pPr>
        <w:keepNext/>
        <w:keepLines/>
        <w:jc w:val="both"/>
        <w:rPr>
          <w:rFonts w:ascii="Tahoma" w:hAnsi="Tahoma" w:cs="Tahoma"/>
          <w:bCs/>
          <w:i/>
          <w:noProof/>
          <w:sz w:val="18"/>
          <w:szCs w:val="18"/>
        </w:rPr>
      </w:pPr>
    </w:p>
    <w:p w14:paraId="6D62B9B6" w14:textId="77777777" w:rsidR="009F35FE" w:rsidRPr="00844C3C" w:rsidRDefault="009F35FE" w:rsidP="00221E8E">
      <w:pPr>
        <w:keepNext/>
        <w:keepLines/>
        <w:jc w:val="both"/>
        <w:rPr>
          <w:rFonts w:ascii="Tahoma" w:hAnsi="Tahoma" w:cs="Tahoma"/>
          <w:bCs/>
          <w:i/>
          <w:noProof/>
          <w:sz w:val="18"/>
          <w:szCs w:val="18"/>
        </w:rPr>
      </w:pPr>
    </w:p>
    <w:p w14:paraId="7F7B6630" w14:textId="77777777" w:rsidR="009F35FE" w:rsidRPr="00844C3C" w:rsidRDefault="009F35FE" w:rsidP="00221E8E">
      <w:pPr>
        <w:keepNext/>
        <w:keepLines/>
        <w:jc w:val="both"/>
        <w:rPr>
          <w:rFonts w:ascii="Tahoma" w:hAnsi="Tahoma" w:cs="Tahoma"/>
          <w:bCs/>
          <w:i/>
          <w:noProof/>
          <w:sz w:val="18"/>
          <w:szCs w:val="18"/>
        </w:rPr>
      </w:pPr>
    </w:p>
    <w:p w14:paraId="3C0C2F02" w14:textId="77777777" w:rsidR="009F35FE" w:rsidRPr="00844C3C" w:rsidRDefault="006F6B20" w:rsidP="00221E8E">
      <w:pPr>
        <w:keepNext/>
        <w:keepLines/>
        <w:jc w:val="both"/>
        <w:rPr>
          <w:rFonts w:ascii="Tahoma" w:hAnsi="Tahoma" w:cs="Tahoma"/>
          <w:bCs/>
          <w:i/>
          <w:noProof/>
          <w:sz w:val="18"/>
          <w:szCs w:val="18"/>
        </w:rPr>
      </w:pPr>
      <w:r w:rsidRPr="00844C3C">
        <w:rPr>
          <w:rFonts w:ascii="Tahoma" w:hAnsi="Tahoma" w:cs="Tahoma"/>
          <w:bCs/>
          <w:i/>
          <w:noProof/>
          <w:sz w:val="18"/>
          <w:szCs w:val="18"/>
        </w:rPr>
        <w:br w:type="page"/>
      </w:r>
    </w:p>
    <w:p w14:paraId="58CFCCB9" w14:textId="77777777" w:rsidR="00B9059C" w:rsidRPr="00844C3C" w:rsidRDefault="00B9059C" w:rsidP="00221E8E">
      <w:pPr>
        <w:keepNext/>
        <w:keepLines/>
        <w:jc w:val="right"/>
        <w:rPr>
          <w:rFonts w:ascii="Tahoma" w:hAnsi="Tahoma" w:cs="Tahoma"/>
          <w:b/>
          <w:bCs/>
          <w:i/>
          <w:noProof/>
        </w:rPr>
      </w:pPr>
      <w:r w:rsidRPr="00844C3C">
        <w:rPr>
          <w:rFonts w:ascii="Tahoma" w:hAnsi="Tahoma" w:cs="Tahoma"/>
          <w:b/>
          <w:bCs/>
          <w:i/>
          <w:noProof/>
        </w:rPr>
        <w:lastRenderedPageBreak/>
        <w:t>Obrazec 1 k Prilogi 3</w:t>
      </w:r>
    </w:p>
    <w:p w14:paraId="36EDBA23" w14:textId="77777777" w:rsidR="00B9059C" w:rsidRPr="00844C3C" w:rsidRDefault="00B9059C" w:rsidP="00221E8E">
      <w:pPr>
        <w:keepNext/>
        <w:keepLines/>
        <w:jc w:val="both"/>
        <w:rPr>
          <w:rFonts w:ascii="Tahoma" w:hAnsi="Tahoma" w:cs="Tahoma"/>
          <w:bCs/>
          <w:i/>
          <w:noProof/>
          <w:sz w:val="18"/>
          <w:szCs w:val="18"/>
        </w:rPr>
      </w:pPr>
    </w:p>
    <w:p w14:paraId="590A9DE4" w14:textId="77777777" w:rsidR="00B9059C" w:rsidRPr="00844C3C" w:rsidRDefault="00B9059C" w:rsidP="00221E8E">
      <w:pPr>
        <w:keepNext/>
        <w:keepLines/>
        <w:jc w:val="center"/>
        <w:rPr>
          <w:rFonts w:ascii="Tahoma" w:hAnsi="Tahoma" w:cs="Tahoma"/>
          <w:b/>
          <w:sz w:val="22"/>
          <w:szCs w:val="22"/>
        </w:rPr>
      </w:pPr>
      <w:r w:rsidRPr="00844C3C">
        <w:rPr>
          <w:rFonts w:ascii="Tahoma" w:hAnsi="Tahoma" w:cs="Tahoma"/>
          <w:b/>
          <w:sz w:val="22"/>
          <w:szCs w:val="22"/>
        </w:rPr>
        <w:t>POOBLASTILO ZA PRIDOBITEV POTRDILA IZ KAZENSKE EVIDENCE – ZA PRAVNE OSEBE</w:t>
      </w:r>
    </w:p>
    <w:p w14:paraId="6642F924" w14:textId="76AA6D56" w:rsidR="00B9059C" w:rsidRPr="00844C3C" w:rsidRDefault="00B9059C" w:rsidP="00221E8E">
      <w:pPr>
        <w:keepNext/>
        <w:keepLines/>
        <w:jc w:val="both"/>
        <w:rPr>
          <w:rFonts w:ascii="Tahoma" w:hAnsi="Tahoma" w:cs="Tahoma"/>
        </w:rPr>
      </w:pPr>
    </w:p>
    <w:p w14:paraId="73B2697E" w14:textId="77777777" w:rsidR="00B9059C" w:rsidRPr="00844C3C" w:rsidRDefault="00B9059C" w:rsidP="00221E8E">
      <w:pPr>
        <w:keepNext/>
        <w:keepLines/>
        <w:jc w:val="both"/>
        <w:rPr>
          <w:rFonts w:ascii="Tahoma" w:hAnsi="Tahoma" w:cs="Tahoma"/>
        </w:rPr>
      </w:pPr>
    </w:p>
    <w:p w14:paraId="08378CD9" w14:textId="460FA075" w:rsidR="00805C15" w:rsidRPr="00844C3C" w:rsidRDefault="00805C15" w:rsidP="00221E8E">
      <w:pPr>
        <w:keepNext/>
        <w:keepLines/>
        <w:jc w:val="both"/>
        <w:rPr>
          <w:rFonts w:ascii="Tahoma" w:hAnsi="Tahoma" w:cs="Tahoma"/>
        </w:rPr>
      </w:pPr>
      <w:r w:rsidRPr="00844C3C">
        <w:rPr>
          <w:rFonts w:ascii="Tahoma" w:hAnsi="Tahoma" w:cs="Tahoma"/>
          <w:b/>
        </w:rPr>
        <w:t>__________________________</w:t>
      </w:r>
      <w:r w:rsidRPr="00844C3C">
        <w:rPr>
          <w:rFonts w:ascii="Tahoma" w:hAnsi="Tahoma" w:cs="Tahoma"/>
        </w:rPr>
        <w:t xml:space="preserve">(naziv pooblastitelja) pooblaščam JAVNI HOLDING Ljubljana, d.o.o., Verovškova ulica 70, 1000 Ljubljana, da za potrebe preverjanja izpolnjevanja pogojev v postopku oddaje javnega naročila z oznako </w:t>
      </w:r>
      <w:r w:rsidR="00427C28" w:rsidRPr="00844C3C">
        <w:rPr>
          <w:rFonts w:ascii="Tahoma" w:hAnsi="Tahoma" w:cs="Tahoma"/>
          <w:b/>
        </w:rPr>
        <w:t>JHL-25/22</w:t>
      </w:r>
      <w:r w:rsidRPr="00844C3C">
        <w:rPr>
          <w:rFonts w:ascii="Tahoma" w:hAnsi="Tahoma" w:cs="Tahoma"/>
          <w:b/>
        </w:rPr>
        <w:t xml:space="preserve"> Dobava maziv, olj in tekočin</w:t>
      </w:r>
      <w:r w:rsidRPr="00844C3C">
        <w:rPr>
          <w:rFonts w:ascii="Tahoma" w:hAnsi="Tahoma" w:cs="Tahoma"/>
        </w:rPr>
        <w:t>, od Ministrstva za pravosodje pridobi potrdilo iz kazenske evidence.</w:t>
      </w:r>
    </w:p>
    <w:p w14:paraId="56230F70" w14:textId="77777777" w:rsidR="00805C15" w:rsidRPr="00844C3C" w:rsidRDefault="00805C15" w:rsidP="00221E8E">
      <w:pPr>
        <w:keepNext/>
        <w:keepLines/>
        <w:rPr>
          <w:rFonts w:ascii="Tahoma" w:hAnsi="Tahoma" w:cs="Tahoma"/>
        </w:rPr>
      </w:pPr>
    </w:p>
    <w:p w14:paraId="1A1414C8" w14:textId="77777777" w:rsidR="00805C15" w:rsidRPr="00844C3C" w:rsidRDefault="00805C15" w:rsidP="00221E8E">
      <w:pPr>
        <w:keepNext/>
        <w:keepLines/>
        <w:rPr>
          <w:rFonts w:ascii="Tahoma" w:hAnsi="Tahoma" w:cs="Tahoma"/>
        </w:rPr>
      </w:pPr>
    </w:p>
    <w:p w14:paraId="0F6DEF03" w14:textId="77777777" w:rsidR="00805C15" w:rsidRPr="00844C3C" w:rsidRDefault="00805C15" w:rsidP="00221E8E">
      <w:pPr>
        <w:keepNext/>
        <w:keepLines/>
        <w:rPr>
          <w:rFonts w:ascii="Tahoma" w:hAnsi="Tahoma" w:cs="Tahoma"/>
        </w:rPr>
      </w:pPr>
    </w:p>
    <w:p w14:paraId="0776FBF8" w14:textId="77777777" w:rsidR="00805C15" w:rsidRPr="00844C3C" w:rsidRDefault="00805C15" w:rsidP="00221E8E">
      <w:pPr>
        <w:keepNext/>
        <w:keepLines/>
        <w:rPr>
          <w:rFonts w:ascii="Tahoma" w:hAnsi="Tahoma" w:cs="Tahoma"/>
        </w:rPr>
      </w:pPr>
    </w:p>
    <w:p w14:paraId="7AACFD35" w14:textId="2BAE542C" w:rsidR="00805C15" w:rsidRPr="00844C3C" w:rsidRDefault="00805C15" w:rsidP="00221E8E">
      <w:pPr>
        <w:keepNext/>
        <w:keepLines/>
        <w:rPr>
          <w:rFonts w:ascii="Tahoma" w:hAnsi="Tahoma" w:cs="Tahoma"/>
        </w:rPr>
      </w:pPr>
      <w:r w:rsidRPr="00844C3C">
        <w:rPr>
          <w:rFonts w:ascii="Tahoma" w:hAnsi="Tahoma" w:cs="Tahoma"/>
        </w:rPr>
        <w:t>Podatki o pravni osebi:</w:t>
      </w:r>
    </w:p>
    <w:p w14:paraId="59DFDD2C" w14:textId="77777777" w:rsidR="00805C15" w:rsidRPr="00844C3C" w:rsidRDefault="00805C15" w:rsidP="00221E8E">
      <w:pPr>
        <w:keepNext/>
        <w:keepLines/>
        <w:rPr>
          <w:rFonts w:ascii="Tahoma" w:hAnsi="Tahoma" w:cs="Tahoma"/>
        </w:rPr>
      </w:pPr>
    </w:p>
    <w:p w14:paraId="597AC939" w14:textId="77777777" w:rsidR="00805C15" w:rsidRPr="00844C3C" w:rsidRDefault="00805C15" w:rsidP="00221E8E">
      <w:pPr>
        <w:keepNext/>
        <w:keepLines/>
        <w:spacing w:after="240"/>
        <w:rPr>
          <w:rFonts w:ascii="Tahoma" w:hAnsi="Tahoma" w:cs="Tahoma"/>
        </w:rPr>
      </w:pPr>
      <w:r w:rsidRPr="00844C3C">
        <w:rPr>
          <w:rFonts w:ascii="Tahoma" w:hAnsi="Tahoma" w:cs="Tahoma"/>
          <w:bCs/>
        </w:rPr>
        <w:t>Polno ime podjetja</w:t>
      </w:r>
      <w:r w:rsidRPr="00844C3C">
        <w:rPr>
          <w:rFonts w:ascii="Tahoma" w:hAnsi="Tahoma" w:cs="Tahoma"/>
        </w:rPr>
        <w:t>: _____________________________________________________________</w:t>
      </w:r>
    </w:p>
    <w:p w14:paraId="568669FF" w14:textId="77777777" w:rsidR="00805C15" w:rsidRPr="00844C3C" w:rsidRDefault="00805C15" w:rsidP="00221E8E">
      <w:pPr>
        <w:keepNext/>
        <w:keepLines/>
        <w:spacing w:after="240"/>
        <w:rPr>
          <w:rFonts w:ascii="Tahoma" w:hAnsi="Tahoma" w:cs="Tahoma"/>
        </w:rPr>
      </w:pPr>
      <w:r w:rsidRPr="00844C3C">
        <w:rPr>
          <w:rFonts w:ascii="Tahoma" w:hAnsi="Tahoma" w:cs="Tahoma"/>
          <w:bCs/>
        </w:rPr>
        <w:t>Sedež podjetja</w:t>
      </w:r>
      <w:r w:rsidRPr="00844C3C">
        <w:rPr>
          <w:rFonts w:ascii="Tahoma" w:hAnsi="Tahoma" w:cs="Tahoma"/>
        </w:rPr>
        <w:t>: ________________________________________________________________</w:t>
      </w:r>
    </w:p>
    <w:p w14:paraId="7D9D30C0" w14:textId="77777777" w:rsidR="00805C15" w:rsidRPr="00844C3C" w:rsidRDefault="00805C15" w:rsidP="00221E8E">
      <w:pPr>
        <w:keepNext/>
        <w:keepLines/>
        <w:spacing w:after="240"/>
        <w:rPr>
          <w:rFonts w:ascii="Tahoma" w:hAnsi="Tahoma" w:cs="Tahoma"/>
        </w:rPr>
      </w:pPr>
      <w:r w:rsidRPr="00844C3C">
        <w:rPr>
          <w:rFonts w:ascii="Tahoma" w:hAnsi="Tahoma" w:cs="Tahoma"/>
          <w:bCs/>
        </w:rPr>
        <w:t>Občina sedeža podjetja</w:t>
      </w:r>
      <w:r w:rsidRPr="00844C3C">
        <w:rPr>
          <w:rFonts w:ascii="Tahoma" w:hAnsi="Tahoma" w:cs="Tahoma"/>
        </w:rPr>
        <w:t>: _________________________________________________________</w:t>
      </w:r>
    </w:p>
    <w:p w14:paraId="12644325" w14:textId="77777777" w:rsidR="00805C15" w:rsidRPr="00844C3C" w:rsidRDefault="00805C15" w:rsidP="00221E8E">
      <w:pPr>
        <w:keepNext/>
        <w:keepLines/>
        <w:spacing w:after="240"/>
        <w:rPr>
          <w:rFonts w:ascii="Tahoma" w:hAnsi="Tahoma" w:cs="Tahoma"/>
        </w:rPr>
      </w:pPr>
      <w:r w:rsidRPr="00844C3C">
        <w:rPr>
          <w:rFonts w:ascii="Tahoma" w:hAnsi="Tahoma" w:cs="Tahoma"/>
          <w:bCs/>
        </w:rPr>
        <w:t>Številka vpisa v sodni register (št. vložka)</w:t>
      </w:r>
      <w:r w:rsidRPr="00844C3C">
        <w:rPr>
          <w:rFonts w:ascii="Tahoma" w:hAnsi="Tahoma" w:cs="Tahoma"/>
        </w:rPr>
        <w:t>: ___________________________________________</w:t>
      </w:r>
    </w:p>
    <w:p w14:paraId="2B708CA1" w14:textId="77777777" w:rsidR="00805C15" w:rsidRPr="00844C3C" w:rsidRDefault="00805C15" w:rsidP="00221E8E">
      <w:pPr>
        <w:keepNext/>
        <w:keepLines/>
        <w:spacing w:after="240"/>
        <w:rPr>
          <w:rFonts w:ascii="Tahoma" w:hAnsi="Tahoma" w:cs="Tahoma"/>
        </w:rPr>
      </w:pPr>
      <w:r w:rsidRPr="00844C3C">
        <w:rPr>
          <w:rFonts w:ascii="Tahoma" w:hAnsi="Tahoma" w:cs="Tahoma"/>
          <w:bCs/>
        </w:rPr>
        <w:t>Matična številka podjetja</w:t>
      </w:r>
      <w:r w:rsidRPr="00844C3C">
        <w:rPr>
          <w:rFonts w:ascii="Tahoma" w:hAnsi="Tahoma" w:cs="Tahoma"/>
        </w:rPr>
        <w:t>: _________________________________________________________</w:t>
      </w:r>
    </w:p>
    <w:p w14:paraId="17CFBA15" w14:textId="77777777" w:rsidR="00805C15" w:rsidRPr="00844C3C" w:rsidRDefault="00805C15" w:rsidP="00221E8E">
      <w:pPr>
        <w:keepNext/>
        <w:keepLines/>
        <w:rPr>
          <w:rFonts w:ascii="Tahoma" w:hAnsi="Tahoma" w:cs="Tahoma"/>
        </w:rPr>
      </w:pPr>
    </w:p>
    <w:p w14:paraId="172276F2" w14:textId="77777777" w:rsidR="00805C15" w:rsidRPr="00844C3C" w:rsidRDefault="00805C15" w:rsidP="00221E8E">
      <w:pPr>
        <w:keepNext/>
        <w:keepLines/>
        <w:rPr>
          <w:rFonts w:ascii="Tahoma" w:hAnsi="Tahoma" w:cs="Tahoma"/>
        </w:rPr>
      </w:pPr>
    </w:p>
    <w:p w14:paraId="2039E80D" w14:textId="77777777" w:rsidR="00805C15" w:rsidRPr="00844C3C" w:rsidRDefault="00805C15" w:rsidP="00221E8E">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805C15" w:rsidRPr="00844C3C" w14:paraId="65583C37" w14:textId="77777777" w:rsidTr="009636EF">
        <w:trPr>
          <w:trHeight w:val="235"/>
        </w:trPr>
        <w:tc>
          <w:tcPr>
            <w:tcW w:w="3402" w:type="dxa"/>
            <w:tcBorders>
              <w:bottom w:val="single" w:sz="4" w:space="0" w:color="auto"/>
            </w:tcBorders>
          </w:tcPr>
          <w:p w14:paraId="6887EECC" w14:textId="77777777" w:rsidR="00805C15" w:rsidRPr="00844C3C" w:rsidRDefault="00805C15" w:rsidP="00221E8E">
            <w:pPr>
              <w:keepNext/>
              <w:keepLines/>
              <w:jc w:val="both"/>
              <w:rPr>
                <w:rFonts w:ascii="Tahoma" w:hAnsi="Tahoma" w:cs="Tahoma"/>
                <w:snapToGrid w:val="0"/>
                <w:color w:val="000000"/>
              </w:rPr>
            </w:pPr>
          </w:p>
        </w:tc>
        <w:tc>
          <w:tcPr>
            <w:tcW w:w="2268" w:type="dxa"/>
          </w:tcPr>
          <w:p w14:paraId="41E0EB2A" w14:textId="77777777" w:rsidR="00805C15" w:rsidRPr="00844C3C" w:rsidRDefault="00805C15" w:rsidP="00221E8E">
            <w:pPr>
              <w:keepNext/>
              <w:keepLines/>
              <w:jc w:val="center"/>
              <w:rPr>
                <w:rFonts w:ascii="Tahoma" w:hAnsi="Tahoma" w:cs="Tahoma"/>
                <w:snapToGrid w:val="0"/>
                <w:color w:val="000000"/>
              </w:rPr>
            </w:pPr>
          </w:p>
        </w:tc>
        <w:tc>
          <w:tcPr>
            <w:tcW w:w="3261" w:type="dxa"/>
            <w:tcBorders>
              <w:bottom w:val="single" w:sz="4" w:space="0" w:color="auto"/>
            </w:tcBorders>
          </w:tcPr>
          <w:p w14:paraId="6CAA890A" w14:textId="77777777" w:rsidR="00805C15" w:rsidRPr="00844C3C" w:rsidRDefault="00805C15" w:rsidP="00221E8E">
            <w:pPr>
              <w:keepNext/>
              <w:keepLines/>
              <w:tabs>
                <w:tab w:val="left" w:pos="567"/>
                <w:tab w:val="num" w:pos="851"/>
                <w:tab w:val="left" w:pos="993"/>
              </w:tabs>
              <w:jc w:val="both"/>
              <w:rPr>
                <w:rFonts w:ascii="Tahoma" w:hAnsi="Tahoma" w:cs="Tahoma"/>
                <w:snapToGrid w:val="0"/>
                <w:color w:val="000000"/>
                <w:sz w:val="28"/>
              </w:rPr>
            </w:pPr>
          </w:p>
        </w:tc>
      </w:tr>
      <w:tr w:rsidR="00805C15" w:rsidRPr="00844C3C" w14:paraId="7C95DBF9" w14:textId="77777777" w:rsidTr="009636EF">
        <w:trPr>
          <w:trHeight w:val="235"/>
        </w:trPr>
        <w:tc>
          <w:tcPr>
            <w:tcW w:w="3402" w:type="dxa"/>
            <w:tcBorders>
              <w:top w:val="single" w:sz="4" w:space="0" w:color="auto"/>
            </w:tcBorders>
          </w:tcPr>
          <w:p w14:paraId="050B064A"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(kraj, datum)</w:t>
            </w:r>
          </w:p>
        </w:tc>
        <w:tc>
          <w:tcPr>
            <w:tcW w:w="2268" w:type="dxa"/>
          </w:tcPr>
          <w:p w14:paraId="12FD0579"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žig</w:t>
            </w:r>
          </w:p>
        </w:tc>
        <w:tc>
          <w:tcPr>
            <w:tcW w:w="3261" w:type="dxa"/>
            <w:tcBorders>
              <w:top w:val="single" w:sz="4" w:space="0" w:color="auto"/>
            </w:tcBorders>
          </w:tcPr>
          <w:p w14:paraId="0FC7BC77"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(Ime in priimek ter in podpis ponudnika, partnerja, podizvajalca, subjekta)</w:t>
            </w:r>
          </w:p>
        </w:tc>
      </w:tr>
    </w:tbl>
    <w:p w14:paraId="1C24C8E2" w14:textId="77777777" w:rsidR="00805C15" w:rsidRPr="00844C3C" w:rsidRDefault="00805C15" w:rsidP="00221E8E">
      <w:pPr>
        <w:keepNext/>
        <w:keepLines/>
        <w:tabs>
          <w:tab w:val="left" w:pos="284"/>
        </w:tabs>
        <w:jc w:val="both"/>
        <w:rPr>
          <w:rFonts w:ascii="Tahoma" w:hAnsi="Tahoma" w:cs="Tahoma"/>
        </w:rPr>
      </w:pPr>
    </w:p>
    <w:p w14:paraId="4A3B4F75" w14:textId="77777777" w:rsidR="00805C15" w:rsidRPr="00844C3C" w:rsidRDefault="00805C15" w:rsidP="00221E8E">
      <w:pPr>
        <w:keepNext/>
        <w:keepLines/>
        <w:tabs>
          <w:tab w:val="left" w:pos="284"/>
        </w:tabs>
        <w:jc w:val="both"/>
        <w:rPr>
          <w:rFonts w:ascii="Tahoma" w:hAnsi="Tahoma" w:cs="Tahoma"/>
        </w:rPr>
      </w:pPr>
    </w:p>
    <w:p w14:paraId="60640EAC" w14:textId="77777777" w:rsidR="00805C15" w:rsidRPr="00844C3C" w:rsidRDefault="00805C15" w:rsidP="00221E8E">
      <w:pPr>
        <w:keepNext/>
        <w:keepLines/>
        <w:tabs>
          <w:tab w:val="left" w:pos="284"/>
        </w:tabs>
        <w:jc w:val="both"/>
        <w:rPr>
          <w:rFonts w:ascii="Tahoma" w:hAnsi="Tahoma" w:cs="Tahoma"/>
        </w:rPr>
      </w:pPr>
    </w:p>
    <w:p w14:paraId="7993CE26" w14:textId="77777777" w:rsidR="00805C15" w:rsidRPr="00844C3C" w:rsidRDefault="00805C15" w:rsidP="00221E8E">
      <w:pPr>
        <w:keepNext/>
        <w:keepLines/>
        <w:tabs>
          <w:tab w:val="left" w:pos="284"/>
        </w:tabs>
        <w:jc w:val="both"/>
        <w:rPr>
          <w:rFonts w:ascii="Tahoma" w:hAnsi="Tahoma" w:cs="Tahoma"/>
        </w:rPr>
      </w:pPr>
    </w:p>
    <w:p w14:paraId="365876B3" w14:textId="77777777" w:rsidR="00805C15" w:rsidRPr="00844C3C" w:rsidRDefault="00805C15" w:rsidP="00221E8E">
      <w:pPr>
        <w:keepNext/>
        <w:keepLines/>
        <w:tabs>
          <w:tab w:val="left" w:pos="284"/>
        </w:tabs>
        <w:jc w:val="both"/>
        <w:rPr>
          <w:rFonts w:ascii="Tahoma" w:hAnsi="Tahoma" w:cs="Tahoma"/>
        </w:rPr>
      </w:pPr>
    </w:p>
    <w:p w14:paraId="7ACE8445" w14:textId="77777777" w:rsidR="00805C15" w:rsidRPr="00844C3C" w:rsidRDefault="00805C15" w:rsidP="00221E8E">
      <w:pPr>
        <w:keepNext/>
        <w:keepLines/>
        <w:tabs>
          <w:tab w:val="left" w:pos="284"/>
        </w:tabs>
        <w:jc w:val="both"/>
        <w:rPr>
          <w:rFonts w:ascii="Tahoma" w:hAnsi="Tahoma" w:cs="Tahoma"/>
        </w:rPr>
      </w:pPr>
    </w:p>
    <w:p w14:paraId="5FB543B3" w14:textId="77777777" w:rsidR="00805C15" w:rsidRPr="00844C3C" w:rsidRDefault="00805C15" w:rsidP="00221E8E">
      <w:pPr>
        <w:keepNext/>
        <w:keepLines/>
        <w:jc w:val="both"/>
        <w:rPr>
          <w:rFonts w:ascii="Tahoma" w:hAnsi="Tahoma" w:cs="Tahoma"/>
          <w:bCs/>
          <w:i/>
          <w:noProof/>
          <w:sz w:val="18"/>
          <w:szCs w:val="18"/>
        </w:rPr>
      </w:pPr>
    </w:p>
    <w:p w14:paraId="47F314F3" w14:textId="77777777" w:rsidR="00805C15" w:rsidRPr="00844C3C" w:rsidRDefault="00805C15" w:rsidP="00221E8E">
      <w:pPr>
        <w:keepNext/>
        <w:keepLines/>
        <w:jc w:val="both"/>
        <w:rPr>
          <w:rFonts w:ascii="Tahoma" w:hAnsi="Tahoma" w:cs="Tahoma"/>
          <w:bCs/>
          <w:i/>
          <w:noProof/>
          <w:sz w:val="18"/>
          <w:szCs w:val="18"/>
        </w:rPr>
      </w:pPr>
    </w:p>
    <w:p w14:paraId="53778FD5" w14:textId="77777777" w:rsidR="00805C15" w:rsidRPr="00844C3C" w:rsidRDefault="00805C15" w:rsidP="00221E8E">
      <w:pPr>
        <w:keepNext/>
        <w:keepLines/>
        <w:tabs>
          <w:tab w:val="left" w:pos="284"/>
        </w:tabs>
        <w:jc w:val="both"/>
        <w:rPr>
          <w:rFonts w:ascii="Tahoma" w:hAnsi="Tahoma" w:cs="Tahoma"/>
          <w:sz w:val="18"/>
          <w:szCs w:val="18"/>
        </w:rPr>
      </w:pPr>
    </w:p>
    <w:p w14:paraId="2CD5CB40" w14:textId="77777777" w:rsidR="00805C15" w:rsidRPr="00844C3C" w:rsidRDefault="00805C15" w:rsidP="00221E8E">
      <w:pPr>
        <w:keepNext/>
        <w:keepLines/>
        <w:tabs>
          <w:tab w:val="left" w:pos="284"/>
        </w:tabs>
        <w:jc w:val="both"/>
        <w:rPr>
          <w:rFonts w:ascii="Tahoma" w:hAnsi="Tahoma" w:cs="Tahoma"/>
          <w:sz w:val="18"/>
          <w:szCs w:val="18"/>
        </w:rPr>
      </w:pPr>
    </w:p>
    <w:p w14:paraId="20E32D2B" w14:textId="77777777" w:rsidR="00805C15" w:rsidRPr="00844C3C" w:rsidRDefault="00805C15" w:rsidP="00221E8E">
      <w:pPr>
        <w:keepNext/>
        <w:keepLines/>
        <w:tabs>
          <w:tab w:val="left" w:pos="284"/>
        </w:tabs>
        <w:jc w:val="both"/>
        <w:rPr>
          <w:rFonts w:ascii="Tahoma" w:hAnsi="Tahoma" w:cs="Tahoma"/>
          <w:sz w:val="18"/>
          <w:szCs w:val="18"/>
        </w:rPr>
      </w:pPr>
    </w:p>
    <w:p w14:paraId="46489912" w14:textId="77777777" w:rsidR="00805C15" w:rsidRPr="00844C3C" w:rsidRDefault="00805C15" w:rsidP="00221E8E">
      <w:pPr>
        <w:keepNext/>
        <w:keepLines/>
        <w:rPr>
          <w:rFonts w:ascii="Tahoma" w:hAnsi="Tahoma" w:cs="Tahoma"/>
          <w:sz w:val="18"/>
          <w:szCs w:val="18"/>
        </w:rPr>
      </w:pPr>
      <w:r w:rsidRPr="00844C3C">
        <w:rPr>
          <w:rFonts w:ascii="Tahoma" w:hAnsi="Tahoma" w:cs="Tahoma"/>
          <w:sz w:val="18"/>
          <w:szCs w:val="18"/>
        </w:rPr>
        <w:br w:type="page"/>
      </w:r>
    </w:p>
    <w:p w14:paraId="091918AB" w14:textId="77777777" w:rsidR="00B9059C" w:rsidRPr="00844C3C" w:rsidRDefault="00B9059C" w:rsidP="00221E8E">
      <w:pPr>
        <w:keepNext/>
        <w:keepLines/>
        <w:jc w:val="right"/>
        <w:rPr>
          <w:rFonts w:ascii="Tahoma" w:hAnsi="Tahoma" w:cs="Tahoma"/>
          <w:b/>
          <w:bCs/>
          <w:i/>
          <w:noProof/>
        </w:rPr>
      </w:pPr>
      <w:r w:rsidRPr="00844C3C">
        <w:rPr>
          <w:rFonts w:ascii="Tahoma" w:hAnsi="Tahoma" w:cs="Tahoma"/>
          <w:b/>
          <w:bCs/>
          <w:i/>
          <w:noProof/>
        </w:rPr>
        <w:lastRenderedPageBreak/>
        <w:t>Obrazec 2 k Prilogi 3</w:t>
      </w:r>
    </w:p>
    <w:p w14:paraId="22D4060E" w14:textId="77777777" w:rsidR="00B9059C" w:rsidRPr="00844C3C" w:rsidRDefault="00B9059C" w:rsidP="00221E8E">
      <w:pPr>
        <w:keepNext/>
        <w:keepLines/>
        <w:jc w:val="center"/>
        <w:rPr>
          <w:rFonts w:ascii="Tahoma" w:hAnsi="Tahoma" w:cs="Tahoma"/>
          <w:b/>
          <w:sz w:val="22"/>
          <w:szCs w:val="22"/>
        </w:rPr>
      </w:pPr>
    </w:p>
    <w:p w14:paraId="3AF907D3" w14:textId="77777777" w:rsidR="00B9059C" w:rsidRPr="00844C3C" w:rsidRDefault="00B9059C" w:rsidP="00221E8E">
      <w:pPr>
        <w:keepNext/>
        <w:keepLines/>
        <w:jc w:val="center"/>
        <w:rPr>
          <w:rFonts w:ascii="Tahoma" w:hAnsi="Tahoma" w:cs="Tahoma"/>
          <w:b/>
          <w:sz w:val="22"/>
          <w:szCs w:val="22"/>
        </w:rPr>
      </w:pPr>
      <w:r w:rsidRPr="00844C3C">
        <w:rPr>
          <w:rFonts w:ascii="Tahoma" w:hAnsi="Tahoma" w:cs="Tahoma"/>
          <w:b/>
          <w:sz w:val="22"/>
          <w:szCs w:val="22"/>
        </w:rPr>
        <w:t>POOBLASTILO ZA PRIDOBITEV POTRDILA IZ KAZENSKE EVIDENCE – ZA FIZIČNE OSEBE</w:t>
      </w:r>
    </w:p>
    <w:p w14:paraId="679BDA09" w14:textId="51C0CD2A" w:rsidR="00B9059C" w:rsidRPr="00844C3C" w:rsidRDefault="00B9059C" w:rsidP="00221E8E">
      <w:pPr>
        <w:keepNext/>
        <w:keepLines/>
        <w:jc w:val="both"/>
        <w:rPr>
          <w:rFonts w:ascii="Tahoma" w:hAnsi="Tahoma" w:cs="Tahoma"/>
        </w:rPr>
      </w:pPr>
    </w:p>
    <w:p w14:paraId="6C8B9900" w14:textId="77777777" w:rsidR="00B9059C" w:rsidRPr="00844C3C" w:rsidRDefault="00B9059C" w:rsidP="00221E8E">
      <w:pPr>
        <w:keepNext/>
        <w:keepLines/>
        <w:jc w:val="both"/>
        <w:rPr>
          <w:rFonts w:ascii="Tahoma" w:hAnsi="Tahoma" w:cs="Tahoma"/>
        </w:rPr>
      </w:pPr>
    </w:p>
    <w:p w14:paraId="08DF2479" w14:textId="62DABE3A" w:rsidR="00805C15" w:rsidRPr="00844C3C" w:rsidRDefault="00805C15" w:rsidP="00221E8E">
      <w:pPr>
        <w:keepNext/>
        <w:keepLines/>
        <w:jc w:val="both"/>
        <w:rPr>
          <w:rFonts w:ascii="Tahoma" w:hAnsi="Tahoma" w:cs="Tahoma"/>
          <w:b/>
          <w:color w:val="000000"/>
        </w:rPr>
      </w:pPr>
      <w:r w:rsidRPr="00844C3C">
        <w:rPr>
          <w:rFonts w:ascii="Tahoma" w:hAnsi="Tahoma" w:cs="Tahoma"/>
        </w:rPr>
        <w:t xml:space="preserve">Spodaj podpisani </w:t>
      </w:r>
      <w:r w:rsidRPr="00844C3C">
        <w:rPr>
          <w:rFonts w:ascii="Tahoma" w:hAnsi="Tahoma" w:cs="Tahoma"/>
          <w:b/>
        </w:rPr>
        <w:t>__________________________</w:t>
      </w:r>
      <w:r w:rsidRPr="00844C3C">
        <w:rPr>
          <w:rFonts w:ascii="Tahoma" w:hAnsi="Tahoma" w:cs="Tahoma"/>
        </w:rPr>
        <w:t xml:space="preserve"> (ime in priimek) pooblaščam JAVNI HOLDING Ljubljana, d.o.o., Verovškova ulica 70, 1000 Ljubljana, da za potrebe preverjanja izpolnjevanja pogojev v postopku oddaje javnega naročila z oznako </w:t>
      </w:r>
      <w:r w:rsidR="00427C28" w:rsidRPr="00844C3C">
        <w:rPr>
          <w:rFonts w:ascii="Tahoma" w:hAnsi="Tahoma" w:cs="Tahoma"/>
          <w:b/>
        </w:rPr>
        <w:t>JHL-25/22</w:t>
      </w:r>
      <w:r w:rsidRPr="00844C3C">
        <w:rPr>
          <w:rFonts w:ascii="Tahoma" w:hAnsi="Tahoma" w:cs="Tahoma"/>
          <w:b/>
        </w:rPr>
        <w:t xml:space="preserve"> Dobava maziv, olj in tekočin</w:t>
      </w:r>
      <w:r w:rsidRPr="00844C3C">
        <w:rPr>
          <w:rFonts w:ascii="Tahoma" w:hAnsi="Tahoma" w:cs="Tahoma"/>
        </w:rPr>
        <w:t xml:space="preserve">, od Ministrstva za pravosodje pridobi potrdilo iz kazenske evidence </w:t>
      </w:r>
      <w:r w:rsidRPr="00844C3C">
        <w:rPr>
          <w:rFonts w:ascii="Tahoma" w:hAnsi="Tahoma" w:cs="Tahoma"/>
          <w:bCs/>
        </w:rPr>
        <w:t>za fizične osebe</w:t>
      </w:r>
      <w:r w:rsidRPr="00844C3C">
        <w:rPr>
          <w:rFonts w:ascii="Tahoma" w:hAnsi="Tahoma" w:cs="Tahoma"/>
        </w:rPr>
        <w:t>.</w:t>
      </w:r>
    </w:p>
    <w:p w14:paraId="7386E04A" w14:textId="77777777" w:rsidR="00805C15" w:rsidRPr="00844C3C" w:rsidRDefault="00805C15" w:rsidP="00221E8E">
      <w:pPr>
        <w:keepNext/>
        <w:keepLines/>
        <w:rPr>
          <w:rFonts w:ascii="Tahoma" w:hAnsi="Tahoma" w:cs="Tahoma"/>
        </w:rPr>
      </w:pPr>
    </w:p>
    <w:p w14:paraId="185768C7" w14:textId="77777777" w:rsidR="00805C15" w:rsidRPr="00844C3C" w:rsidRDefault="00805C15" w:rsidP="00221E8E">
      <w:pPr>
        <w:keepNext/>
        <w:keepLines/>
        <w:rPr>
          <w:rFonts w:ascii="Tahoma" w:hAnsi="Tahoma" w:cs="Tahoma"/>
        </w:rPr>
      </w:pPr>
      <w:r w:rsidRPr="00844C3C">
        <w:rPr>
          <w:rFonts w:ascii="Tahoma" w:hAnsi="Tahoma" w:cs="Tahoma"/>
        </w:rPr>
        <w:t>Moji osebni podatki so naslednji:</w:t>
      </w:r>
    </w:p>
    <w:p w14:paraId="6C5B515D" w14:textId="77777777" w:rsidR="00805C15" w:rsidRPr="00844C3C" w:rsidRDefault="00805C15" w:rsidP="00221E8E">
      <w:pPr>
        <w:keepNext/>
        <w:keepLines/>
        <w:spacing w:after="240"/>
        <w:rPr>
          <w:rFonts w:ascii="Tahoma" w:hAnsi="Tahoma" w:cs="Tahoma"/>
        </w:rPr>
      </w:pPr>
      <w:r w:rsidRPr="00844C3C">
        <w:rPr>
          <w:rFonts w:ascii="Tahoma" w:hAnsi="Tahoma" w:cs="Tahoma"/>
        </w:rPr>
        <w:t>EMŠO (obvezen podatek): ________________________________________________________</w:t>
      </w:r>
    </w:p>
    <w:p w14:paraId="064D4A09" w14:textId="77777777" w:rsidR="00805C15" w:rsidRPr="00844C3C" w:rsidRDefault="00805C15" w:rsidP="00221E8E">
      <w:pPr>
        <w:keepNext/>
        <w:keepLines/>
        <w:spacing w:after="240"/>
        <w:rPr>
          <w:rFonts w:ascii="Tahoma" w:hAnsi="Tahoma" w:cs="Tahoma"/>
        </w:rPr>
      </w:pPr>
      <w:r w:rsidRPr="00844C3C">
        <w:rPr>
          <w:rFonts w:ascii="Tahoma" w:hAnsi="Tahoma" w:cs="Tahoma"/>
        </w:rPr>
        <w:t>DATUM ROJSTVA: __________________________________________________________________</w:t>
      </w:r>
    </w:p>
    <w:p w14:paraId="5E1DE873" w14:textId="77777777" w:rsidR="00805C15" w:rsidRPr="00844C3C" w:rsidRDefault="00805C15" w:rsidP="00221E8E">
      <w:pPr>
        <w:keepNext/>
        <w:keepLines/>
        <w:spacing w:after="240"/>
        <w:rPr>
          <w:rFonts w:ascii="Tahoma" w:hAnsi="Tahoma" w:cs="Tahoma"/>
        </w:rPr>
      </w:pPr>
      <w:r w:rsidRPr="00844C3C">
        <w:rPr>
          <w:rFonts w:ascii="Tahoma" w:hAnsi="Tahoma" w:cs="Tahoma"/>
        </w:rPr>
        <w:t>KRAJ ROJSTVA: ____________________________________________________________________</w:t>
      </w:r>
    </w:p>
    <w:p w14:paraId="3C6B71EC" w14:textId="77777777" w:rsidR="00805C15" w:rsidRPr="00844C3C" w:rsidRDefault="00805C15" w:rsidP="00221E8E">
      <w:pPr>
        <w:keepNext/>
        <w:keepLines/>
        <w:spacing w:after="240"/>
        <w:rPr>
          <w:rFonts w:ascii="Tahoma" w:hAnsi="Tahoma" w:cs="Tahoma"/>
        </w:rPr>
      </w:pPr>
      <w:r w:rsidRPr="00844C3C">
        <w:rPr>
          <w:rFonts w:ascii="Tahoma" w:hAnsi="Tahoma" w:cs="Tahoma"/>
        </w:rPr>
        <w:t>OBČINA ROJSTVA: __________________________________________________________________</w:t>
      </w:r>
    </w:p>
    <w:p w14:paraId="00FE4507" w14:textId="77777777" w:rsidR="00805C15" w:rsidRPr="00844C3C" w:rsidRDefault="00805C15" w:rsidP="00221E8E">
      <w:pPr>
        <w:keepNext/>
        <w:keepLines/>
        <w:spacing w:after="240"/>
        <w:rPr>
          <w:rFonts w:ascii="Tahoma" w:hAnsi="Tahoma" w:cs="Tahoma"/>
        </w:rPr>
      </w:pPr>
      <w:r w:rsidRPr="00844C3C">
        <w:rPr>
          <w:rFonts w:ascii="Tahoma" w:hAnsi="Tahoma" w:cs="Tahoma"/>
        </w:rPr>
        <w:t>DRŽAVA ROJSTVA: _________________________________________________________________</w:t>
      </w:r>
    </w:p>
    <w:p w14:paraId="35AACC4D" w14:textId="77777777" w:rsidR="00805C15" w:rsidRPr="00844C3C" w:rsidRDefault="00805C15" w:rsidP="00221E8E">
      <w:pPr>
        <w:keepNext/>
        <w:keepLines/>
        <w:spacing w:after="240"/>
        <w:rPr>
          <w:rFonts w:ascii="Tahoma" w:hAnsi="Tahoma" w:cs="Tahoma"/>
        </w:rPr>
      </w:pPr>
      <w:r w:rsidRPr="00844C3C">
        <w:rPr>
          <w:rFonts w:ascii="Tahoma" w:hAnsi="Tahoma" w:cs="Tahoma"/>
        </w:rPr>
        <w:t>NASLOV STALNEGA/ZAČASNEGA BIVALIŠČA:</w:t>
      </w:r>
    </w:p>
    <w:p w14:paraId="746C66A2" w14:textId="77777777" w:rsidR="00805C15" w:rsidRPr="00844C3C" w:rsidRDefault="00805C15" w:rsidP="00221E8E">
      <w:pPr>
        <w:keepNext/>
        <w:keepLines/>
        <w:numPr>
          <w:ilvl w:val="0"/>
          <w:numId w:val="11"/>
        </w:numPr>
        <w:spacing w:after="240"/>
        <w:rPr>
          <w:rFonts w:ascii="Tahoma" w:hAnsi="Tahoma" w:cs="Tahoma"/>
        </w:rPr>
      </w:pPr>
      <w:r w:rsidRPr="00844C3C">
        <w:rPr>
          <w:rFonts w:ascii="Tahoma" w:hAnsi="Tahoma" w:cs="Tahoma"/>
        </w:rPr>
        <w:t>(ulica in hišna številka) ________________________________</w:t>
      </w:r>
    </w:p>
    <w:p w14:paraId="7DAA5726" w14:textId="77777777" w:rsidR="00805C15" w:rsidRPr="00844C3C" w:rsidRDefault="00805C15" w:rsidP="00221E8E">
      <w:pPr>
        <w:keepNext/>
        <w:keepLines/>
        <w:numPr>
          <w:ilvl w:val="0"/>
          <w:numId w:val="11"/>
        </w:numPr>
        <w:spacing w:after="240"/>
        <w:rPr>
          <w:rFonts w:ascii="Tahoma" w:hAnsi="Tahoma" w:cs="Tahoma"/>
        </w:rPr>
      </w:pPr>
      <w:r w:rsidRPr="00844C3C">
        <w:rPr>
          <w:rFonts w:ascii="Tahoma" w:hAnsi="Tahoma" w:cs="Tahoma"/>
        </w:rPr>
        <w:t>(poštna številka in pošta) ______________________________</w:t>
      </w:r>
    </w:p>
    <w:p w14:paraId="0ADE4837" w14:textId="77777777" w:rsidR="00805C15" w:rsidRPr="00844C3C" w:rsidRDefault="00805C15" w:rsidP="00221E8E">
      <w:pPr>
        <w:keepNext/>
        <w:keepLines/>
        <w:spacing w:after="240"/>
        <w:rPr>
          <w:rFonts w:ascii="Tahoma" w:hAnsi="Tahoma" w:cs="Tahoma"/>
        </w:rPr>
      </w:pPr>
      <w:r w:rsidRPr="00844C3C">
        <w:rPr>
          <w:rFonts w:ascii="Tahoma" w:hAnsi="Tahoma" w:cs="Tahoma"/>
        </w:rPr>
        <w:t>DRŽAVLJANSTVO: __________________________________________________________________</w:t>
      </w:r>
    </w:p>
    <w:p w14:paraId="0C851FC1" w14:textId="77777777" w:rsidR="00805C15" w:rsidRPr="00844C3C" w:rsidRDefault="00805C15" w:rsidP="00221E8E">
      <w:pPr>
        <w:keepNext/>
        <w:keepLines/>
        <w:spacing w:after="240"/>
        <w:rPr>
          <w:rFonts w:ascii="Tahoma" w:hAnsi="Tahoma" w:cs="Tahoma"/>
        </w:rPr>
      </w:pPr>
      <w:r w:rsidRPr="00844C3C">
        <w:rPr>
          <w:rFonts w:ascii="Tahoma" w:hAnsi="Tahoma" w:cs="Tahoma"/>
        </w:rPr>
        <w:t>MOJ PREJŠNJI PRIIMEK SE JE GLASIL: _________________________________________________</w:t>
      </w:r>
    </w:p>
    <w:p w14:paraId="6A1FE44F" w14:textId="77777777" w:rsidR="00805C15" w:rsidRPr="00844C3C" w:rsidRDefault="00805C15" w:rsidP="00221E8E">
      <w:pPr>
        <w:keepNext/>
        <w:keepLines/>
        <w:rPr>
          <w:rFonts w:ascii="Tahoma" w:hAnsi="Tahoma" w:cs="Tahoma"/>
        </w:rPr>
      </w:pPr>
    </w:p>
    <w:p w14:paraId="6486A98D" w14:textId="77777777" w:rsidR="00805C15" w:rsidRPr="00844C3C" w:rsidRDefault="00805C15" w:rsidP="00221E8E">
      <w:pPr>
        <w:keepNext/>
        <w:keepLines/>
        <w:rPr>
          <w:rFonts w:ascii="Tahoma" w:hAnsi="Tahoma" w:cs="Tahoma"/>
        </w:rPr>
      </w:pPr>
    </w:p>
    <w:p w14:paraId="1D2373EC" w14:textId="77777777" w:rsidR="00805C15" w:rsidRPr="00844C3C" w:rsidRDefault="00805C15" w:rsidP="00221E8E">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805C15" w:rsidRPr="00844C3C" w14:paraId="0C60DC5D" w14:textId="77777777" w:rsidTr="009636EF">
        <w:trPr>
          <w:trHeight w:val="235"/>
        </w:trPr>
        <w:tc>
          <w:tcPr>
            <w:tcW w:w="3402" w:type="dxa"/>
            <w:tcBorders>
              <w:bottom w:val="single" w:sz="4" w:space="0" w:color="auto"/>
            </w:tcBorders>
          </w:tcPr>
          <w:p w14:paraId="7422D536" w14:textId="77777777" w:rsidR="00805C15" w:rsidRPr="00844C3C" w:rsidRDefault="00805C15" w:rsidP="00221E8E">
            <w:pPr>
              <w:keepNext/>
              <w:keepLines/>
              <w:jc w:val="both"/>
              <w:rPr>
                <w:rFonts w:ascii="Tahoma" w:hAnsi="Tahoma" w:cs="Tahoma"/>
                <w:snapToGrid w:val="0"/>
                <w:color w:val="000000"/>
              </w:rPr>
            </w:pPr>
          </w:p>
        </w:tc>
        <w:tc>
          <w:tcPr>
            <w:tcW w:w="2977" w:type="dxa"/>
          </w:tcPr>
          <w:p w14:paraId="775A6676" w14:textId="77777777" w:rsidR="00805C15" w:rsidRPr="00844C3C" w:rsidRDefault="00805C15" w:rsidP="00221E8E">
            <w:pPr>
              <w:keepNext/>
              <w:keepLines/>
              <w:jc w:val="center"/>
              <w:rPr>
                <w:rFonts w:ascii="Tahoma" w:hAnsi="Tahoma" w:cs="Tahoma"/>
                <w:snapToGrid w:val="0"/>
                <w:color w:val="000000"/>
              </w:rPr>
            </w:pPr>
          </w:p>
        </w:tc>
        <w:tc>
          <w:tcPr>
            <w:tcW w:w="2693" w:type="dxa"/>
            <w:tcBorders>
              <w:bottom w:val="single" w:sz="4" w:space="0" w:color="auto"/>
            </w:tcBorders>
          </w:tcPr>
          <w:p w14:paraId="6219A1CB" w14:textId="77777777" w:rsidR="00805C15" w:rsidRPr="00844C3C" w:rsidRDefault="00805C15" w:rsidP="00221E8E">
            <w:pPr>
              <w:keepNext/>
              <w:keepLines/>
              <w:jc w:val="both"/>
              <w:rPr>
                <w:rFonts w:ascii="Tahoma" w:hAnsi="Tahoma" w:cs="Tahoma"/>
                <w:snapToGrid w:val="0"/>
                <w:color w:val="000000"/>
              </w:rPr>
            </w:pPr>
          </w:p>
        </w:tc>
      </w:tr>
      <w:tr w:rsidR="00805C15" w:rsidRPr="00844C3C" w14:paraId="3F81CBF7" w14:textId="77777777" w:rsidTr="009636EF">
        <w:trPr>
          <w:trHeight w:val="235"/>
        </w:trPr>
        <w:tc>
          <w:tcPr>
            <w:tcW w:w="3402" w:type="dxa"/>
            <w:tcBorders>
              <w:top w:val="single" w:sz="4" w:space="0" w:color="auto"/>
            </w:tcBorders>
          </w:tcPr>
          <w:p w14:paraId="7AF299AC"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(kraj, datum)</w:t>
            </w:r>
          </w:p>
        </w:tc>
        <w:tc>
          <w:tcPr>
            <w:tcW w:w="2977" w:type="dxa"/>
          </w:tcPr>
          <w:p w14:paraId="47FE5D09" w14:textId="77777777" w:rsidR="00805C15" w:rsidRPr="00844C3C" w:rsidRDefault="00805C15" w:rsidP="00221E8E">
            <w:pPr>
              <w:keepNext/>
              <w:keepLines/>
              <w:jc w:val="center"/>
              <w:rPr>
                <w:rFonts w:ascii="Tahoma" w:hAnsi="Tahoma" w:cs="Tahoma"/>
                <w:snapToGrid w:val="0"/>
                <w:color w:val="000000"/>
              </w:rPr>
            </w:pPr>
          </w:p>
        </w:tc>
        <w:tc>
          <w:tcPr>
            <w:tcW w:w="2693" w:type="dxa"/>
            <w:tcBorders>
              <w:top w:val="single" w:sz="4" w:space="0" w:color="auto"/>
            </w:tcBorders>
          </w:tcPr>
          <w:p w14:paraId="0443FE5C"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(Ime in priimek ter podpis pooblastitelja)</w:t>
            </w:r>
          </w:p>
        </w:tc>
      </w:tr>
    </w:tbl>
    <w:p w14:paraId="75F7020F" w14:textId="77777777" w:rsidR="00805C15" w:rsidRPr="00844C3C" w:rsidRDefault="00805C15" w:rsidP="00221E8E">
      <w:pPr>
        <w:keepNext/>
        <w:keepLines/>
        <w:jc w:val="right"/>
        <w:rPr>
          <w:rFonts w:ascii="Tahoma" w:hAnsi="Tahoma" w:cs="Tahoma"/>
          <w:b/>
          <w:bCs/>
          <w:i/>
          <w:noProof/>
          <w:sz w:val="18"/>
          <w:szCs w:val="18"/>
        </w:rPr>
      </w:pPr>
    </w:p>
    <w:p w14:paraId="30533A83" w14:textId="77777777" w:rsidR="00AA184C" w:rsidRPr="00844C3C" w:rsidRDefault="00AA184C" w:rsidP="00221E8E">
      <w:pPr>
        <w:keepNext/>
        <w:keepLines/>
        <w:jc w:val="both"/>
        <w:rPr>
          <w:rFonts w:ascii="Tahoma" w:hAnsi="Tahoma" w:cs="Tahoma"/>
          <w:bCs/>
          <w:i/>
          <w:noProof/>
          <w:sz w:val="18"/>
          <w:szCs w:val="18"/>
        </w:rPr>
      </w:pPr>
    </w:p>
    <w:p w14:paraId="03F8814B" w14:textId="77777777" w:rsidR="009F35FE" w:rsidRPr="00844C3C" w:rsidRDefault="009F35FE" w:rsidP="00221E8E">
      <w:pPr>
        <w:keepNext/>
        <w:keepLines/>
        <w:jc w:val="both"/>
        <w:rPr>
          <w:rFonts w:ascii="Tahoma" w:hAnsi="Tahoma" w:cs="Tahoma"/>
          <w:bCs/>
          <w:i/>
          <w:noProof/>
          <w:sz w:val="18"/>
          <w:szCs w:val="18"/>
        </w:rPr>
      </w:pPr>
    </w:p>
    <w:p w14:paraId="6F84DB95" w14:textId="77777777" w:rsidR="009F35FE" w:rsidRPr="00844C3C" w:rsidRDefault="009F35FE" w:rsidP="00221E8E">
      <w:pPr>
        <w:keepNext/>
        <w:keepLines/>
        <w:jc w:val="both"/>
        <w:rPr>
          <w:rFonts w:ascii="Tahoma" w:hAnsi="Tahoma" w:cs="Tahoma"/>
          <w:bCs/>
          <w:i/>
          <w:noProof/>
          <w:sz w:val="18"/>
          <w:szCs w:val="18"/>
        </w:rPr>
      </w:pPr>
    </w:p>
    <w:p w14:paraId="56E8CBF4" w14:textId="77777777" w:rsidR="00E72838" w:rsidRPr="00844C3C" w:rsidRDefault="00E72838" w:rsidP="00221E8E">
      <w:pPr>
        <w:keepNext/>
        <w:keepLines/>
        <w:jc w:val="right"/>
        <w:rPr>
          <w:rFonts w:ascii="Tahoma" w:hAnsi="Tahoma" w:cs="Tahoma"/>
          <w:b/>
          <w:bCs/>
          <w:i/>
          <w:noProof/>
          <w:sz w:val="18"/>
          <w:szCs w:val="18"/>
        </w:rPr>
      </w:pPr>
    </w:p>
    <w:p w14:paraId="3BE52DFA" w14:textId="77777777" w:rsidR="00E72838" w:rsidRPr="00844C3C" w:rsidRDefault="00E72838" w:rsidP="00221E8E">
      <w:pPr>
        <w:keepNext/>
        <w:keepLines/>
        <w:jc w:val="right"/>
        <w:rPr>
          <w:rFonts w:ascii="Tahoma" w:hAnsi="Tahoma" w:cs="Tahoma"/>
          <w:b/>
          <w:bCs/>
          <w:i/>
          <w:noProof/>
          <w:sz w:val="18"/>
          <w:szCs w:val="18"/>
        </w:rPr>
      </w:pPr>
    </w:p>
    <w:p w14:paraId="62219D98" w14:textId="77777777" w:rsidR="00E72838" w:rsidRPr="00844C3C" w:rsidRDefault="00E72838" w:rsidP="00221E8E">
      <w:pPr>
        <w:keepNext/>
        <w:keepLines/>
        <w:jc w:val="right"/>
        <w:rPr>
          <w:rFonts w:ascii="Tahoma" w:hAnsi="Tahoma" w:cs="Tahoma"/>
          <w:b/>
          <w:bCs/>
          <w:i/>
          <w:noProof/>
          <w:sz w:val="18"/>
          <w:szCs w:val="18"/>
        </w:rPr>
      </w:pPr>
    </w:p>
    <w:p w14:paraId="3EA7BEE3" w14:textId="77777777" w:rsidR="00E72838" w:rsidRPr="00844C3C" w:rsidRDefault="00E72838" w:rsidP="00221E8E">
      <w:pPr>
        <w:keepNext/>
        <w:keepLines/>
        <w:jc w:val="right"/>
        <w:rPr>
          <w:rFonts w:ascii="Tahoma" w:hAnsi="Tahoma" w:cs="Tahoma"/>
          <w:b/>
          <w:bCs/>
          <w:i/>
          <w:noProof/>
          <w:sz w:val="18"/>
          <w:szCs w:val="18"/>
        </w:rPr>
      </w:pPr>
    </w:p>
    <w:p w14:paraId="11424B91" w14:textId="77777777" w:rsidR="00805C15" w:rsidRPr="00844C3C" w:rsidRDefault="00C1743E" w:rsidP="00221E8E">
      <w:pPr>
        <w:keepNext/>
        <w:keepLines/>
        <w:jc w:val="right"/>
        <w:rPr>
          <w:rFonts w:ascii="Tahoma" w:hAnsi="Tahoma" w:cs="Tahoma"/>
          <w:b/>
          <w:bCs/>
          <w:i/>
          <w:noProof/>
          <w:sz w:val="18"/>
          <w:szCs w:val="18"/>
        </w:rPr>
      </w:pPr>
      <w:r w:rsidRPr="00844C3C">
        <w:rPr>
          <w:rFonts w:ascii="Tahoma" w:hAnsi="Tahoma" w:cs="Tahoma"/>
          <w:b/>
          <w:bCs/>
          <w:i/>
          <w:noProof/>
          <w:sz w:val="18"/>
          <w:szCs w:val="18"/>
        </w:rPr>
        <w:br w:type="page"/>
      </w:r>
    </w:p>
    <w:p w14:paraId="071C4B6D" w14:textId="77777777" w:rsidR="00B9059C" w:rsidRPr="00844C3C" w:rsidRDefault="00B9059C" w:rsidP="00221E8E">
      <w:pPr>
        <w:keepNext/>
        <w:keepLines/>
        <w:jc w:val="right"/>
        <w:rPr>
          <w:rFonts w:ascii="Tahoma" w:hAnsi="Tahoma" w:cs="Tahoma"/>
          <w:b/>
          <w:bCs/>
          <w:i/>
          <w:noProof/>
        </w:rPr>
      </w:pPr>
      <w:r w:rsidRPr="00844C3C">
        <w:rPr>
          <w:rFonts w:ascii="Tahoma" w:hAnsi="Tahoma" w:cs="Tahoma"/>
          <w:b/>
          <w:bCs/>
          <w:i/>
          <w:noProof/>
        </w:rPr>
        <w:lastRenderedPageBreak/>
        <w:t>Obrazec 3 k Prilogi 3</w:t>
      </w:r>
    </w:p>
    <w:p w14:paraId="63864D77" w14:textId="77777777" w:rsidR="00B9059C" w:rsidRPr="00844C3C" w:rsidRDefault="00B9059C" w:rsidP="00221E8E">
      <w:pPr>
        <w:keepNext/>
        <w:keepLines/>
        <w:jc w:val="both"/>
        <w:rPr>
          <w:rFonts w:ascii="Tahoma" w:hAnsi="Tahoma" w:cs="Tahoma"/>
          <w:bCs/>
          <w:i/>
          <w:noProof/>
          <w:sz w:val="18"/>
          <w:szCs w:val="18"/>
        </w:rPr>
      </w:pPr>
    </w:p>
    <w:p w14:paraId="3256C944" w14:textId="7F646988" w:rsidR="00B9059C" w:rsidRPr="00844C3C" w:rsidRDefault="00B9059C" w:rsidP="00221E8E">
      <w:pPr>
        <w:keepNext/>
        <w:keepLines/>
        <w:tabs>
          <w:tab w:val="left" w:pos="2694"/>
          <w:tab w:val="left" w:pos="2977"/>
        </w:tabs>
        <w:spacing w:line="276" w:lineRule="auto"/>
        <w:ind w:right="1"/>
        <w:jc w:val="center"/>
        <w:rPr>
          <w:rFonts w:ascii="Tahoma" w:hAnsi="Tahoma" w:cs="Tahoma"/>
          <w:b/>
        </w:rPr>
      </w:pPr>
      <w:r w:rsidRPr="00844C3C">
        <w:rPr>
          <w:rFonts w:ascii="Tahoma" w:hAnsi="Tahoma" w:cs="Tahoma"/>
          <w:b/>
        </w:rPr>
        <w:t>I Z J A V A</w:t>
      </w:r>
    </w:p>
    <w:p w14:paraId="0F469764" w14:textId="4673F2EB" w:rsidR="00B9059C" w:rsidRPr="00844C3C" w:rsidRDefault="00B9059C" w:rsidP="00221E8E">
      <w:pPr>
        <w:keepNext/>
        <w:keepLines/>
        <w:jc w:val="center"/>
        <w:rPr>
          <w:rFonts w:ascii="Tahoma" w:hAnsi="Tahoma" w:cs="Tahoma"/>
          <w:bCs/>
          <w:i/>
          <w:noProof/>
          <w:sz w:val="18"/>
          <w:szCs w:val="18"/>
        </w:rPr>
      </w:pPr>
      <w:r w:rsidRPr="00844C3C">
        <w:rPr>
          <w:rFonts w:ascii="Tahoma" w:hAnsi="Tahoma" w:cs="Tahoma"/>
          <w:b/>
        </w:rPr>
        <w:t>O UDELEŽBI FIZIČNIH IN PRAVNIH OSEB V LASTNIŠTVU GOSPODARSKEGA SUBJEKTA</w:t>
      </w:r>
    </w:p>
    <w:p w14:paraId="32B2F167" w14:textId="77777777" w:rsidR="00B9059C" w:rsidRPr="00844C3C" w:rsidRDefault="00B9059C" w:rsidP="00221E8E">
      <w:pPr>
        <w:keepNext/>
        <w:keepLines/>
        <w:jc w:val="both"/>
        <w:rPr>
          <w:rFonts w:ascii="Tahoma" w:hAnsi="Tahoma" w:cs="Tahoma"/>
          <w:bCs/>
          <w:i/>
          <w:noProof/>
          <w:sz w:val="18"/>
          <w:szCs w:val="18"/>
        </w:rPr>
      </w:pPr>
    </w:p>
    <w:p w14:paraId="7AB55E84" w14:textId="77777777" w:rsidR="00A539F0" w:rsidRPr="00844C3C" w:rsidRDefault="00A539F0" w:rsidP="00221E8E">
      <w:pPr>
        <w:keepNext/>
        <w:keepLines/>
        <w:tabs>
          <w:tab w:val="left" w:pos="284"/>
        </w:tabs>
        <w:jc w:val="both"/>
        <w:rPr>
          <w:rFonts w:ascii="Tahoma" w:hAnsi="Tahoma" w:cs="Tahoma"/>
        </w:rPr>
      </w:pPr>
    </w:p>
    <w:p w14:paraId="1AF7F427" w14:textId="77777777" w:rsidR="00A539F0" w:rsidRPr="00844C3C" w:rsidRDefault="00A539F0" w:rsidP="00221E8E">
      <w:pPr>
        <w:keepNext/>
        <w:keepLines/>
        <w:ind w:right="1"/>
        <w:jc w:val="both"/>
        <w:rPr>
          <w:rFonts w:ascii="Tahoma" w:hAnsi="Tahoma" w:cs="Tahoma"/>
          <w:i/>
        </w:rPr>
      </w:pPr>
      <w:r w:rsidRPr="00844C3C">
        <w:rPr>
          <w:rFonts w:ascii="Tahoma" w:hAnsi="Tahoma" w:cs="Tahoma"/>
          <w:i/>
        </w:rPr>
        <w:t>Podatki o pravni osebi (</w:t>
      </w:r>
      <w:r w:rsidR="00D6227E" w:rsidRPr="00844C3C">
        <w:rPr>
          <w:rFonts w:ascii="Tahoma" w:hAnsi="Tahoma" w:cs="Tahoma"/>
          <w:i/>
        </w:rPr>
        <w:t>gospodarskem subjektu</w:t>
      </w:r>
      <w:r w:rsidRPr="00844C3C">
        <w:rPr>
          <w:rFonts w:ascii="Tahoma" w:hAnsi="Tahoma" w:cs="Tahoma"/>
          <w:i/>
        </w:rPr>
        <w:t>):</w:t>
      </w:r>
    </w:p>
    <w:p w14:paraId="355E3BEF" w14:textId="77777777" w:rsidR="00A539F0" w:rsidRPr="00844C3C" w:rsidRDefault="00A539F0" w:rsidP="00221E8E">
      <w:pPr>
        <w:keepNext/>
        <w:keepLines/>
        <w:spacing w:before="240" w:after="240"/>
        <w:ind w:right="1"/>
        <w:jc w:val="both"/>
        <w:rPr>
          <w:rFonts w:ascii="Tahoma" w:hAnsi="Tahoma" w:cs="Tahoma"/>
        </w:rPr>
      </w:pPr>
      <w:r w:rsidRPr="00844C3C">
        <w:rPr>
          <w:rFonts w:ascii="Tahoma" w:hAnsi="Tahoma" w:cs="Tahoma"/>
          <w:bCs/>
        </w:rPr>
        <w:t>Polno ime podjetja</w:t>
      </w:r>
      <w:r w:rsidRPr="00844C3C">
        <w:rPr>
          <w:rFonts w:ascii="Tahoma" w:hAnsi="Tahoma" w:cs="Tahoma"/>
        </w:rPr>
        <w:t>: ___________________________________________________________</w:t>
      </w:r>
      <w:r w:rsidR="002D3620" w:rsidRPr="00844C3C">
        <w:rPr>
          <w:rFonts w:ascii="Tahoma" w:hAnsi="Tahoma" w:cs="Tahoma"/>
        </w:rPr>
        <w:t>_____</w:t>
      </w:r>
    </w:p>
    <w:p w14:paraId="7B2E0967" w14:textId="77777777" w:rsidR="00A539F0" w:rsidRPr="00844C3C" w:rsidRDefault="00A539F0" w:rsidP="00221E8E">
      <w:pPr>
        <w:keepNext/>
        <w:keepLines/>
        <w:spacing w:before="240" w:after="240"/>
        <w:ind w:right="1"/>
        <w:jc w:val="both"/>
        <w:rPr>
          <w:rFonts w:ascii="Tahoma" w:hAnsi="Tahoma" w:cs="Tahoma"/>
        </w:rPr>
      </w:pPr>
      <w:r w:rsidRPr="00844C3C">
        <w:rPr>
          <w:rFonts w:ascii="Tahoma" w:hAnsi="Tahoma" w:cs="Tahoma"/>
          <w:bCs/>
        </w:rPr>
        <w:t>Sedež podjetja</w:t>
      </w:r>
      <w:r w:rsidRPr="00844C3C">
        <w:rPr>
          <w:rFonts w:ascii="Tahoma" w:hAnsi="Tahoma" w:cs="Tahoma"/>
        </w:rPr>
        <w:t>: ______________________________________________________________</w:t>
      </w:r>
      <w:r w:rsidR="002D3620" w:rsidRPr="00844C3C">
        <w:rPr>
          <w:rFonts w:ascii="Tahoma" w:hAnsi="Tahoma" w:cs="Tahoma"/>
        </w:rPr>
        <w:t>_____</w:t>
      </w:r>
    </w:p>
    <w:p w14:paraId="302B9C7F" w14:textId="77777777" w:rsidR="00A539F0" w:rsidRPr="00844C3C" w:rsidRDefault="00A539F0" w:rsidP="00221E8E">
      <w:pPr>
        <w:keepNext/>
        <w:keepLines/>
        <w:spacing w:before="240" w:after="240"/>
        <w:ind w:right="1"/>
        <w:jc w:val="both"/>
        <w:rPr>
          <w:rFonts w:ascii="Tahoma" w:hAnsi="Tahoma" w:cs="Tahoma"/>
        </w:rPr>
      </w:pPr>
      <w:r w:rsidRPr="00844C3C">
        <w:rPr>
          <w:rFonts w:ascii="Tahoma" w:hAnsi="Tahoma" w:cs="Tahoma"/>
          <w:bCs/>
        </w:rPr>
        <w:t>Občina sedeža podjetja</w:t>
      </w:r>
      <w:r w:rsidRPr="00844C3C">
        <w:rPr>
          <w:rFonts w:ascii="Tahoma" w:hAnsi="Tahoma" w:cs="Tahoma"/>
        </w:rPr>
        <w:t>:_______________________________________________________</w:t>
      </w:r>
      <w:r w:rsidR="002D3620" w:rsidRPr="00844C3C">
        <w:rPr>
          <w:rFonts w:ascii="Tahoma" w:hAnsi="Tahoma" w:cs="Tahoma"/>
        </w:rPr>
        <w:t>______</w:t>
      </w:r>
    </w:p>
    <w:p w14:paraId="141F7328" w14:textId="77777777" w:rsidR="00A539F0" w:rsidRPr="00844C3C" w:rsidRDefault="00A539F0" w:rsidP="00221E8E">
      <w:pPr>
        <w:keepNext/>
        <w:keepLines/>
        <w:spacing w:before="240" w:after="240"/>
        <w:ind w:right="1"/>
        <w:jc w:val="both"/>
        <w:rPr>
          <w:rFonts w:ascii="Tahoma" w:hAnsi="Tahoma" w:cs="Tahoma"/>
        </w:rPr>
      </w:pPr>
      <w:r w:rsidRPr="00844C3C">
        <w:rPr>
          <w:rFonts w:ascii="Tahoma" w:hAnsi="Tahoma" w:cs="Tahoma"/>
          <w:bCs/>
        </w:rPr>
        <w:t>Številka vpisa v sodni register (št. vložka)</w:t>
      </w:r>
      <w:r w:rsidRPr="00844C3C">
        <w:rPr>
          <w:rFonts w:ascii="Tahoma" w:hAnsi="Tahoma" w:cs="Tahoma"/>
        </w:rPr>
        <w:t>: __________________________________________</w:t>
      </w:r>
      <w:r w:rsidR="002D3620" w:rsidRPr="00844C3C">
        <w:rPr>
          <w:rFonts w:ascii="Tahoma" w:hAnsi="Tahoma" w:cs="Tahoma"/>
        </w:rPr>
        <w:t>___</w:t>
      </w:r>
    </w:p>
    <w:p w14:paraId="15916FCB" w14:textId="77777777" w:rsidR="00A539F0" w:rsidRPr="00844C3C" w:rsidRDefault="00A539F0" w:rsidP="00221E8E">
      <w:pPr>
        <w:keepNext/>
        <w:keepLines/>
        <w:spacing w:before="240" w:after="240"/>
        <w:ind w:right="1"/>
        <w:jc w:val="both"/>
        <w:rPr>
          <w:rFonts w:ascii="Tahoma" w:hAnsi="Tahoma" w:cs="Tahoma"/>
        </w:rPr>
      </w:pPr>
      <w:r w:rsidRPr="00844C3C">
        <w:rPr>
          <w:rFonts w:ascii="Tahoma" w:hAnsi="Tahoma" w:cs="Tahoma"/>
          <w:bCs/>
        </w:rPr>
        <w:t>Matična številka podjetja</w:t>
      </w:r>
      <w:r w:rsidRPr="00844C3C">
        <w:rPr>
          <w:rFonts w:ascii="Tahoma" w:hAnsi="Tahoma" w:cs="Tahoma"/>
        </w:rPr>
        <w:t>: __________________________________________________________</w:t>
      </w:r>
      <w:r w:rsidR="002D3620" w:rsidRPr="00844C3C">
        <w:rPr>
          <w:rFonts w:ascii="Tahoma" w:hAnsi="Tahoma" w:cs="Tahoma"/>
        </w:rPr>
        <w:t>_</w:t>
      </w:r>
    </w:p>
    <w:p w14:paraId="077A834F" w14:textId="77777777" w:rsidR="00A539F0" w:rsidRPr="00844C3C" w:rsidRDefault="00A539F0" w:rsidP="00221E8E">
      <w:pPr>
        <w:keepNext/>
        <w:keepLines/>
        <w:spacing w:before="240" w:after="240"/>
        <w:ind w:right="1"/>
        <w:jc w:val="both"/>
        <w:rPr>
          <w:rFonts w:ascii="Tahoma" w:hAnsi="Tahoma" w:cs="Tahoma"/>
        </w:rPr>
      </w:pPr>
      <w:r w:rsidRPr="00844C3C">
        <w:rPr>
          <w:rFonts w:ascii="Tahoma" w:hAnsi="Tahoma" w:cs="Tahoma"/>
          <w:bCs/>
        </w:rPr>
        <w:t>ID ZA DDV:</w:t>
      </w:r>
      <w:r w:rsidRPr="00844C3C">
        <w:rPr>
          <w:rFonts w:ascii="Tahoma" w:hAnsi="Tahoma" w:cs="Tahoma"/>
        </w:rPr>
        <w:t>: _________________________________________________________</w:t>
      </w:r>
      <w:r w:rsidR="002D3620" w:rsidRPr="00844C3C">
        <w:rPr>
          <w:rFonts w:ascii="Tahoma" w:hAnsi="Tahoma" w:cs="Tahoma"/>
        </w:rPr>
        <w:t>____________</w:t>
      </w:r>
    </w:p>
    <w:p w14:paraId="020C28E6" w14:textId="77777777" w:rsidR="00A539F0" w:rsidRPr="00844C3C" w:rsidRDefault="00A539F0" w:rsidP="00221E8E">
      <w:pPr>
        <w:keepNext/>
        <w:keepLines/>
        <w:ind w:right="1"/>
        <w:jc w:val="both"/>
        <w:rPr>
          <w:rFonts w:ascii="Tahoma" w:hAnsi="Tahoma" w:cs="Tahoma"/>
        </w:rPr>
      </w:pPr>
    </w:p>
    <w:p w14:paraId="27899FB3" w14:textId="5A01029A" w:rsidR="00A539F0" w:rsidRPr="00844C3C" w:rsidRDefault="00A539F0" w:rsidP="00221E8E">
      <w:pPr>
        <w:keepNext/>
        <w:keepLines/>
        <w:ind w:right="1"/>
        <w:jc w:val="both"/>
        <w:rPr>
          <w:rFonts w:ascii="Tahoma" w:hAnsi="Tahoma" w:cs="Tahoma"/>
        </w:rPr>
      </w:pPr>
      <w:r w:rsidRPr="00844C3C">
        <w:rPr>
          <w:rFonts w:ascii="Tahoma" w:hAnsi="Tahoma" w:cs="Tahoma"/>
        </w:rPr>
        <w:t xml:space="preserve">V zvezi z javnim naročilom </w:t>
      </w:r>
      <w:r w:rsidR="00427C28" w:rsidRPr="00844C3C">
        <w:rPr>
          <w:rFonts w:ascii="Tahoma" w:hAnsi="Tahoma" w:cs="Tahoma"/>
          <w:b/>
        </w:rPr>
        <w:t>JHL-25/22</w:t>
      </w:r>
      <w:r w:rsidR="007F66FE" w:rsidRPr="00844C3C">
        <w:rPr>
          <w:rFonts w:ascii="Tahoma" w:hAnsi="Tahoma" w:cs="Tahoma"/>
          <w:b/>
        </w:rPr>
        <w:t xml:space="preserve"> </w:t>
      </w:r>
      <w:r w:rsidR="007F569C" w:rsidRPr="00844C3C">
        <w:rPr>
          <w:rFonts w:ascii="Tahoma" w:hAnsi="Tahoma" w:cs="Tahoma"/>
          <w:b/>
        </w:rPr>
        <w:t>Dobava maziv, olj in tekočin</w:t>
      </w:r>
      <w:r w:rsidRPr="00844C3C">
        <w:rPr>
          <w:rFonts w:ascii="Tahoma" w:hAnsi="Tahoma" w:cs="Tahoma"/>
        </w:rPr>
        <w:t xml:space="preserve"> posredujemo na osnovi šestega odstavka 14. člena </w:t>
      </w:r>
      <w:proofErr w:type="spellStart"/>
      <w:r w:rsidRPr="00844C3C">
        <w:rPr>
          <w:rFonts w:ascii="Tahoma" w:hAnsi="Tahoma" w:cs="Tahoma"/>
        </w:rPr>
        <w:t>ZIntPK</w:t>
      </w:r>
      <w:proofErr w:type="spellEnd"/>
      <w:r w:rsidRPr="00844C3C">
        <w:rPr>
          <w:rFonts w:ascii="Tahoma" w:hAnsi="Tahoma" w:cs="Tahoma"/>
        </w:rPr>
        <w:t xml:space="preserve"> podatke o udeležbi fizičnih in pravnih oseb v lastništvu </w:t>
      </w:r>
      <w:r w:rsidR="00D6227E" w:rsidRPr="00844C3C">
        <w:rPr>
          <w:rFonts w:ascii="Tahoma" w:hAnsi="Tahoma" w:cs="Tahoma"/>
        </w:rPr>
        <w:t>gospodarskega subjekta</w:t>
      </w:r>
      <w:r w:rsidRPr="00844C3C">
        <w:rPr>
          <w:rFonts w:ascii="Tahoma" w:hAnsi="Tahoma" w:cs="Tahoma"/>
        </w:rPr>
        <w:t>, vključno z udeležbo tihih družbenikov, ter gospodarskih subjektih, za katere se glede na določbe zakona, ki ureja gospodarske družbe šteje, da so povezane družbe s ponudnikom.</w:t>
      </w:r>
    </w:p>
    <w:p w14:paraId="65C06CF2" w14:textId="77777777" w:rsidR="00A539F0" w:rsidRPr="00844C3C" w:rsidRDefault="00A539F0" w:rsidP="00221E8E">
      <w:pPr>
        <w:keepNext/>
        <w:keepLines/>
        <w:jc w:val="both"/>
      </w:pPr>
    </w:p>
    <w:p w14:paraId="2220655E" w14:textId="77777777" w:rsidR="00A539F0" w:rsidRPr="00844C3C" w:rsidRDefault="00A539F0" w:rsidP="00221E8E">
      <w:pPr>
        <w:keepNext/>
        <w:keepLines/>
        <w:jc w:val="both"/>
        <w:rPr>
          <w:rFonts w:ascii="Tahoma" w:hAnsi="Tahoma" w:cs="Tahoma"/>
        </w:rPr>
      </w:pPr>
      <w:r w:rsidRPr="00844C3C">
        <w:rPr>
          <w:rFonts w:ascii="Tahoma" w:hAnsi="Tahoma" w:cs="Tahoma"/>
          <w:b/>
        </w:rPr>
        <w:t>IZJAVLJAMO</w:t>
      </w:r>
      <w:r w:rsidRPr="00844C3C">
        <w:rPr>
          <w:rFonts w:ascii="Tahoma" w:hAnsi="Tahoma" w:cs="Tahoma"/>
        </w:rPr>
        <w:t xml:space="preserve">, da so pri lastništvu zgoraj navedenega </w:t>
      </w:r>
      <w:r w:rsidR="00D6227E" w:rsidRPr="00844C3C">
        <w:rPr>
          <w:rFonts w:ascii="Tahoma" w:hAnsi="Tahoma" w:cs="Tahoma"/>
        </w:rPr>
        <w:t xml:space="preserve">gospodarskega subjekta </w:t>
      </w:r>
      <w:r w:rsidRPr="00844C3C">
        <w:rPr>
          <w:rFonts w:ascii="Tahoma" w:hAnsi="Tahoma" w:cs="Tahoma"/>
        </w:rPr>
        <w:t xml:space="preserve">udeležene naslednje </w:t>
      </w:r>
      <w:r w:rsidRPr="00844C3C">
        <w:rPr>
          <w:rFonts w:ascii="Tahoma" w:hAnsi="Tahoma" w:cs="Tahoma"/>
          <w:u w:val="single"/>
        </w:rPr>
        <w:t>pravne osebe</w:t>
      </w:r>
      <w:r w:rsidRPr="00844C3C">
        <w:rPr>
          <w:rFonts w:ascii="Tahoma" w:hAnsi="Tahoma" w:cs="Tahoma"/>
        </w:rPr>
        <w:t>, vključno z udeležbo tihih družbenikov:</w:t>
      </w:r>
    </w:p>
    <w:p w14:paraId="4FDD9EBD" w14:textId="77777777" w:rsidR="00A539F0" w:rsidRPr="00844C3C" w:rsidRDefault="00A539F0" w:rsidP="00221E8E">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844C3C" w14:paraId="3CBDF409" w14:textId="77777777" w:rsidTr="00A16DD0">
        <w:tc>
          <w:tcPr>
            <w:tcW w:w="533" w:type="dxa"/>
            <w:shd w:val="clear" w:color="auto" w:fill="auto"/>
          </w:tcPr>
          <w:p w14:paraId="041F9F77" w14:textId="77777777" w:rsidR="00A539F0" w:rsidRPr="00844C3C" w:rsidRDefault="00A539F0" w:rsidP="00221E8E">
            <w:pPr>
              <w:keepNext/>
              <w:keepLines/>
              <w:jc w:val="both"/>
              <w:rPr>
                <w:rFonts w:ascii="Tahoma" w:hAnsi="Tahoma" w:cs="Tahoma"/>
                <w:b/>
              </w:rPr>
            </w:pPr>
            <w:r w:rsidRPr="00844C3C">
              <w:rPr>
                <w:rFonts w:ascii="Tahoma" w:hAnsi="Tahoma" w:cs="Tahoma"/>
                <w:b/>
              </w:rPr>
              <w:t>Št.</w:t>
            </w:r>
          </w:p>
        </w:tc>
        <w:tc>
          <w:tcPr>
            <w:tcW w:w="3403" w:type="dxa"/>
            <w:shd w:val="clear" w:color="auto" w:fill="auto"/>
          </w:tcPr>
          <w:p w14:paraId="4C3553CC" w14:textId="77777777" w:rsidR="00A539F0" w:rsidRPr="00844C3C" w:rsidRDefault="00A539F0" w:rsidP="00221E8E">
            <w:pPr>
              <w:keepNext/>
              <w:keepLines/>
              <w:jc w:val="both"/>
              <w:rPr>
                <w:rFonts w:ascii="Tahoma" w:hAnsi="Tahoma" w:cs="Tahoma"/>
                <w:b/>
              </w:rPr>
            </w:pPr>
            <w:r w:rsidRPr="00844C3C">
              <w:rPr>
                <w:rFonts w:ascii="Tahoma" w:hAnsi="Tahoma" w:cs="Tahoma"/>
                <w:b/>
              </w:rPr>
              <w:t>Naziv</w:t>
            </w:r>
          </w:p>
        </w:tc>
        <w:tc>
          <w:tcPr>
            <w:tcW w:w="3402" w:type="dxa"/>
          </w:tcPr>
          <w:p w14:paraId="34DCA276" w14:textId="77777777" w:rsidR="00A539F0" w:rsidRPr="00844C3C" w:rsidRDefault="00A539F0" w:rsidP="00221E8E">
            <w:pPr>
              <w:keepNext/>
              <w:keepLines/>
              <w:jc w:val="both"/>
              <w:rPr>
                <w:rFonts w:ascii="Tahoma" w:hAnsi="Tahoma" w:cs="Tahoma"/>
                <w:b/>
              </w:rPr>
            </w:pPr>
            <w:r w:rsidRPr="00844C3C">
              <w:rPr>
                <w:rFonts w:ascii="Tahoma" w:hAnsi="Tahoma" w:cs="Tahoma"/>
                <w:b/>
              </w:rPr>
              <w:t>Sedež</w:t>
            </w:r>
          </w:p>
        </w:tc>
        <w:tc>
          <w:tcPr>
            <w:tcW w:w="1843" w:type="dxa"/>
            <w:shd w:val="clear" w:color="auto" w:fill="auto"/>
          </w:tcPr>
          <w:p w14:paraId="0F514B2F" w14:textId="77777777" w:rsidR="00A539F0" w:rsidRPr="00844C3C" w:rsidRDefault="00A539F0" w:rsidP="00221E8E">
            <w:pPr>
              <w:keepNext/>
              <w:keepLines/>
              <w:jc w:val="both"/>
              <w:rPr>
                <w:rFonts w:ascii="Tahoma" w:hAnsi="Tahoma" w:cs="Tahoma"/>
                <w:b/>
              </w:rPr>
            </w:pPr>
            <w:r w:rsidRPr="00844C3C">
              <w:rPr>
                <w:rFonts w:ascii="Tahoma" w:hAnsi="Tahoma" w:cs="Tahoma"/>
                <w:b/>
              </w:rPr>
              <w:t>Delež lastništva v %</w:t>
            </w:r>
          </w:p>
        </w:tc>
      </w:tr>
      <w:tr w:rsidR="00A539F0" w:rsidRPr="00844C3C" w14:paraId="578E0B6C" w14:textId="77777777" w:rsidTr="00A16DD0">
        <w:tc>
          <w:tcPr>
            <w:tcW w:w="533" w:type="dxa"/>
            <w:shd w:val="clear" w:color="auto" w:fill="auto"/>
          </w:tcPr>
          <w:p w14:paraId="5E47CC51" w14:textId="77777777" w:rsidR="00A539F0" w:rsidRPr="00844C3C" w:rsidRDefault="00A539F0" w:rsidP="00221E8E">
            <w:pPr>
              <w:keepNext/>
              <w:keepLines/>
              <w:jc w:val="both"/>
              <w:rPr>
                <w:rFonts w:ascii="Tahoma" w:hAnsi="Tahoma" w:cs="Tahoma"/>
                <w:b/>
              </w:rPr>
            </w:pPr>
            <w:r w:rsidRPr="00844C3C">
              <w:rPr>
                <w:rFonts w:ascii="Tahoma" w:hAnsi="Tahoma" w:cs="Tahoma"/>
                <w:b/>
              </w:rPr>
              <w:t>1.</w:t>
            </w:r>
          </w:p>
        </w:tc>
        <w:tc>
          <w:tcPr>
            <w:tcW w:w="3403" w:type="dxa"/>
            <w:shd w:val="clear" w:color="auto" w:fill="auto"/>
          </w:tcPr>
          <w:p w14:paraId="03763178" w14:textId="77777777" w:rsidR="00A539F0" w:rsidRPr="00844C3C" w:rsidRDefault="00A539F0" w:rsidP="00221E8E">
            <w:pPr>
              <w:keepNext/>
              <w:keepLines/>
              <w:jc w:val="both"/>
              <w:rPr>
                <w:rFonts w:ascii="Tahoma" w:hAnsi="Tahoma" w:cs="Tahoma"/>
                <w:b/>
              </w:rPr>
            </w:pPr>
          </w:p>
        </w:tc>
        <w:tc>
          <w:tcPr>
            <w:tcW w:w="3402" w:type="dxa"/>
          </w:tcPr>
          <w:p w14:paraId="68548D9A" w14:textId="77777777" w:rsidR="00A539F0" w:rsidRPr="00844C3C" w:rsidRDefault="00A539F0" w:rsidP="00221E8E">
            <w:pPr>
              <w:keepNext/>
              <w:keepLines/>
              <w:jc w:val="both"/>
              <w:rPr>
                <w:rFonts w:ascii="Tahoma" w:hAnsi="Tahoma" w:cs="Tahoma"/>
                <w:b/>
              </w:rPr>
            </w:pPr>
          </w:p>
        </w:tc>
        <w:tc>
          <w:tcPr>
            <w:tcW w:w="1843" w:type="dxa"/>
            <w:shd w:val="clear" w:color="auto" w:fill="auto"/>
          </w:tcPr>
          <w:p w14:paraId="0EC931F4" w14:textId="77777777" w:rsidR="00A539F0" w:rsidRPr="00844C3C" w:rsidRDefault="00A539F0" w:rsidP="00221E8E">
            <w:pPr>
              <w:keepNext/>
              <w:keepLines/>
              <w:jc w:val="both"/>
              <w:rPr>
                <w:rFonts w:ascii="Tahoma" w:hAnsi="Tahoma" w:cs="Tahoma"/>
                <w:b/>
              </w:rPr>
            </w:pPr>
          </w:p>
        </w:tc>
      </w:tr>
      <w:tr w:rsidR="00A539F0" w:rsidRPr="00844C3C" w14:paraId="70C262C7" w14:textId="77777777" w:rsidTr="00A16DD0">
        <w:tc>
          <w:tcPr>
            <w:tcW w:w="533" w:type="dxa"/>
            <w:shd w:val="clear" w:color="auto" w:fill="auto"/>
          </w:tcPr>
          <w:p w14:paraId="7F590765" w14:textId="77777777" w:rsidR="00A539F0" w:rsidRPr="00844C3C" w:rsidRDefault="00A539F0" w:rsidP="00221E8E">
            <w:pPr>
              <w:keepNext/>
              <w:keepLines/>
              <w:jc w:val="both"/>
              <w:rPr>
                <w:rFonts w:ascii="Tahoma" w:hAnsi="Tahoma" w:cs="Tahoma"/>
                <w:b/>
              </w:rPr>
            </w:pPr>
            <w:r w:rsidRPr="00844C3C">
              <w:rPr>
                <w:rFonts w:ascii="Tahoma" w:hAnsi="Tahoma" w:cs="Tahoma"/>
                <w:b/>
              </w:rPr>
              <w:t>2.</w:t>
            </w:r>
          </w:p>
        </w:tc>
        <w:tc>
          <w:tcPr>
            <w:tcW w:w="3403" w:type="dxa"/>
            <w:shd w:val="clear" w:color="auto" w:fill="auto"/>
          </w:tcPr>
          <w:p w14:paraId="157DB3BE" w14:textId="77777777" w:rsidR="00A539F0" w:rsidRPr="00844C3C" w:rsidRDefault="00A539F0" w:rsidP="00221E8E">
            <w:pPr>
              <w:keepNext/>
              <w:keepLines/>
              <w:jc w:val="both"/>
              <w:rPr>
                <w:rFonts w:ascii="Tahoma" w:hAnsi="Tahoma" w:cs="Tahoma"/>
                <w:b/>
              </w:rPr>
            </w:pPr>
          </w:p>
        </w:tc>
        <w:tc>
          <w:tcPr>
            <w:tcW w:w="3402" w:type="dxa"/>
          </w:tcPr>
          <w:p w14:paraId="126531DB" w14:textId="77777777" w:rsidR="00A539F0" w:rsidRPr="00844C3C" w:rsidRDefault="00A539F0" w:rsidP="00221E8E">
            <w:pPr>
              <w:keepNext/>
              <w:keepLines/>
              <w:jc w:val="both"/>
              <w:rPr>
                <w:rFonts w:ascii="Tahoma" w:hAnsi="Tahoma" w:cs="Tahoma"/>
                <w:b/>
              </w:rPr>
            </w:pPr>
          </w:p>
        </w:tc>
        <w:tc>
          <w:tcPr>
            <w:tcW w:w="1843" w:type="dxa"/>
            <w:shd w:val="clear" w:color="auto" w:fill="auto"/>
          </w:tcPr>
          <w:p w14:paraId="4F364A04" w14:textId="77777777" w:rsidR="00A539F0" w:rsidRPr="00844C3C" w:rsidRDefault="00A539F0" w:rsidP="00221E8E">
            <w:pPr>
              <w:keepNext/>
              <w:keepLines/>
              <w:jc w:val="both"/>
              <w:rPr>
                <w:rFonts w:ascii="Tahoma" w:hAnsi="Tahoma" w:cs="Tahoma"/>
                <w:b/>
              </w:rPr>
            </w:pPr>
          </w:p>
        </w:tc>
      </w:tr>
      <w:tr w:rsidR="00A539F0" w:rsidRPr="00844C3C" w14:paraId="58AAF4D7" w14:textId="77777777" w:rsidTr="00A16DD0">
        <w:tc>
          <w:tcPr>
            <w:tcW w:w="533" w:type="dxa"/>
            <w:shd w:val="clear" w:color="auto" w:fill="auto"/>
          </w:tcPr>
          <w:p w14:paraId="6C5458A3" w14:textId="77777777" w:rsidR="00A539F0" w:rsidRPr="00844C3C" w:rsidRDefault="00A539F0" w:rsidP="00221E8E">
            <w:pPr>
              <w:keepNext/>
              <w:keepLines/>
              <w:jc w:val="both"/>
              <w:rPr>
                <w:rFonts w:ascii="Tahoma" w:hAnsi="Tahoma" w:cs="Tahoma"/>
                <w:b/>
              </w:rPr>
            </w:pPr>
            <w:r w:rsidRPr="00844C3C">
              <w:rPr>
                <w:rFonts w:ascii="Tahoma" w:hAnsi="Tahoma" w:cs="Tahoma"/>
                <w:b/>
              </w:rPr>
              <w:t>3.</w:t>
            </w:r>
          </w:p>
        </w:tc>
        <w:tc>
          <w:tcPr>
            <w:tcW w:w="3403" w:type="dxa"/>
            <w:shd w:val="clear" w:color="auto" w:fill="auto"/>
          </w:tcPr>
          <w:p w14:paraId="7AD9583A" w14:textId="77777777" w:rsidR="00A539F0" w:rsidRPr="00844C3C" w:rsidRDefault="00A539F0" w:rsidP="00221E8E">
            <w:pPr>
              <w:keepNext/>
              <w:keepLines/>
              <w:jc w:val="both"/>
              <w:rPr>
                <w:rFonts w:ascii="Tahoma" w:hAnsi="Tahoma" w:cs="Tahoma"/>
                <w:b/>
              </w:rPr>
            </w:pPr>
          </w:p>
        </w:tc>
        <w:tc>
          <w:tcPr>
            <w:tcW w:w="3402" w:type="dxa"/>
          </w:tcPr>
          <w:p w14:paraId="7F1AA260" w14:textId="77777777" w:rsidR="00A539F0" w:rsidRPr="00844C3C" w:rsidRDefault="00A539F0" w:rsidP="00221E8E">
            <w:pPr>
              <w:keepNext/>
              <w:keepLines/>
              <w:jc w:val="both"/>
              <w:rPr>
                <w:rFonts w:ascii="Tahoma" w:hAnsi="Tahoma" w:cs="Tahoma"/>
                <w:b/>
              </w:rPr>
            </w:pPr>
          </w:p>
        </w:tc>
        <w:tc>
          <w:tcPr>
            <w:tcW w:w="1843" w:type="dxa"/>
            <w:shd w:val="clear" w:color="auto" w:fill="auto"/>
          </w:tcPr>
          <w:p w14:paraId="3BD44013" w14:textId="77777777" w:rsidR="00A539F0" w:rsidRPr="00844C3C" w:rsidRDefault="00A539F0" w:rsidP="00221E8E">
            <w:pPr>
              <w:keepNext/>
              <w:keepLines/>
              <w:jc w:val="both"/>
              <w:rPr>
                <w:rFonts w:ascii="Tahoma" w:hAnsi="Tahoma" w:cs="Tahoma"/>
                <w:b/>
              </w:rPr>
            </w:pPr>
          </w:p>
        </w:tc>
      </w:tr>
      <w:tr w:rsidR="00A539F0" w:rsidRPr="00844C3C" w14:paraId="2435885C" w14:textId="77777777" w:rsidTr="00A16DD0">
        <w:tc>
          <w:tcPr>
            <w:tcW w:w="533" w:type="dxa"/>
            <w:shd w:val="clear" w:color="auto" w:fill="auto"/>
          </w:tcPr>
          <w:p w14:paraId="317FB113" w14:textId="77777777" w:rsidR="00A539F0" w:rsidRPr="00844C3C" w:rsidRDefault="00A539F0" w:rsidP="00221E8E">
            <w:pPr>
              <w:keepNext/>
              <w:keepLines/>
              <w:jc w:val="both"/>
              <w:rPr>
                <w:rFonts w:ascii="Tahoma" w:hAnsi="Tahoma" w:cs="Tahoma"/>
                <w:b/>
              </w:rPr>
            </w:pPr>
            <w:r w:rsidRPr="00844C3C">
              <w:rPr>
                <w:rFonts w:ascii="Tahoma" w:hAnsi="Tahoma" w:cs="Tahoma"/>
                <w:b/>
              </w:rPr>
              <w:t>….</w:t>
            </w:r>
          </w:p>
        </w:tc>
        <w:tc>
          <w:tcPr>
            <w:tcW w:w="3403" w:type="dxa"/>
            <w:shd w:val="clear" w:color="auto" w:fill="auto"/>
          </w:tcPr>
          <w:p w14:paraId="0AB8FEFF" w14:textId="77777777" w:rsidR="00A539F0" w:rsidRPr="00844C3C" w:rsidRDefault="00A539F0" w:rsidP="00221E8E">
            <w:pPr>
              <w:keepNext/>
              <w:keepLines/>
              <w:jc w:val="both"/>
              <w:rPr>
                <w:rFonts w:ascii="Tahoma" w:hAnsi="Tahoma" w:cs="Tahoma"/>
                <w:b/>
              </w:rPr>
            </w:pPr>
          </w:p>
        </w:tc>
        <w:tc>
          <w:tcPr>
            <w:tcW w:w="3402" w:type="dxa"/>
          </w:tcPr>
          <w:p w14:paraId="761B2EFC" w14:textId="77777777" w:rsidR="00A539F0" w:rsidRPr="00844C3C" w:rsidRDefault="00A539F0" w:rsidP="00221E8E">
            <w:pPr>
              <w:keepNext/>
              <w:keepLines/>
              <w:jc w:val="both"/>
              <w:rPr>
                <w:rFonts w:ascii="Tahoma" w:hAnsi="Tahoma" w:cs="Tahoma"/>
                <w:b/>
              </w:rPr>
            </w:pPr>
          </w:p>
        </w:tc>
        <w:tc>
          <w:tcPr>
            <w:tcW w:w="1843" w:type="dxa"/>
            <w:shd w:val="clear" w:color="auto" w:fill="auto"/>
          </w:tcPr>
          <w:p w14:paraId="0BE67C27" w14:textId="77777777" w:rsidR="00A539F0" w:rsidRPr="00844C3C" w:rsidRDefault="00A539F0" w:rsidP="00221E8E">
            <w:pPr>
              <w:keepNext/>
              <w:keepLines/>
              <w:jc w:val="both"/>
              <w:rPr>
                <w:rFonts w:ascii="Tahoma" w:hAnsi="Tahoma" w:cs="Tahoma"/>
                <w:b/>
              </w:rPr>
            </w:pPr>
          </w:p>
        </w:tc>
      </w:tr>
    </w:tbl>
    <w:p w14:paraId="34BD00FF" w14:textId="77777777" w:rsidR="00A539F0" w:rsidRPr="00844C3C" w:rsidRDefault="00A539F0" w:rsidP="00221E8E">
      <w:pPr>
        <w:keepNext/>
        <w:keepLines/>
        <w:jc w:val="both"/>
        <w:rPr>
          <w:rFonts w:ascii="Tahoma" w:hAnsi="Tahoma" w:cs="Tahoma"/>
          <w:b/>
        </w:rPr>
      </w:pPr>
    </w:p>
    <w:p w14:paraId="51DC0CBB" w14:textId="77777777" w:rsidR="00890C57" w:rsidRPr="00844C3C" w:rsidRDefault="00890C57" w:rsidP="00221E8E">
      <w:pPr>
        <w:keepNext/>
        <w:keepLines/>
        <w:jc w:val="both"/>
        <w:rPr>
          <w:rFonts w:ascii="Tahoma" w:hAnsi="Tahoma" w:cs="Tahoma"/>
          <w:b/>
        </w:rPr>
      </w:pPr>
    </w:p>
    <w:p w14:paraId="01E13076" w14:textId="77777777" w:rsidR="00A539F0" w:rsidRPr="00844C3C" w:rsidRDefault="00A539F0" w:rsidP="00221E8E">
      <w:pPr>
        <w:keepNext/>
        <w:keepLines/>
        <w:jc w:val="both"/>
        <w:rPr>
          <w:rFonts w:ascii="Tahoma" w:hAnsi="Tahoma" w:cs="Tahoma"/>
        </w:rPr>
      </w:pPr>
      <w:r w:rsidRPr="00844C3C">
        <w:rPr>
          <w:rFonts w:ascii="Tahoma" w:hAnsi="Tahoma" w:cs="Tahoma"/>
          <w:b/>
        </w:rPr>
        <w:t>IZJAVLJAMO</w:t>
      </w:r>
      <w:r w:rsidRPr="00844C3C">
        <w:rPr>
          <w:rFonts w:ascii="Tahoma" w:hAnsi="Tahoma" w:cs="Tahoma"/>
        </w:rPr>
        <w:t xml:space="preserve">, da so pri lastništvu zgoraj navedenega </w:t>
      </w:r>
      <w:r w:rsidR="00D6227E" w:rsidRPr="00844C3C">
        <w:rPr>
          <w:rFonts w:ascii="Tahoma" w:hAnsi="Tahoma" w:cs="Tahoma"/>
        </w:rPr>
        <w:t xml:space="preserve">gospodarskega subjekta </w:t>
      </w:r>
      <w:r w:rsidRPr="00844C3C">
        <w:rPr>
          <w:rFonts w:ascii="Tahoma" w:hAnsi="Tahoma" w:cs="Tahoma"/>
        </w:rPr>
        <w:t xml:space="preserve">udeležene naslednje </w:t>
      </w:r>
      <w:r w:rsidRPr="00844C3C">
        <w:rPr>
          <w:rFonts w:ascii="Tahoma" w:hAnsi="Tahoma" w:cs="Tahoma"/>
          <w:u w:val="single"/>
        </w:rPr>
        <w:t>fizične osebe</w:t>
      </w:r>
      <w:r w:rsidRPr="00844C3C">
        <w:rPr>
          <w:rFonts w:ascii="Tahoma" w:hAnsi="Tahoma" w:cs="Tahoma"/>
        </w:rPr>
        <w:t>, vključno z udeležbo tihih družbenikov:</w:t>
      </w:r>
    </w:p>
    <w:p w14:paraId="370CE021" w14:textId="77777777" w:rsidR="00A539F0" w:rsidRPr="00844C3C" w:rsidRDefault="00A539F0" w:rsidP="00221E8E">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05"/>
        <w:gridCol w:w="3581"/>
        <w:gridCol w:w="1785"/>
      </w:tblGrid>
      <w:tr w:rsidR="00A539F0" w:rsidRPr="00844C3C" w14:paraId="0C8A7562" w14:textId="77777777" w:rsidTr="003C0E5D">
        <w:tc>
          <w:tcPr>
            <w:tcW w:w="534" w:type="dxa"/>
            <w:shd w:val="clear" w:color="auto" w:fill="auto"/>
          </w:tcPr>
          <w:p w14:paraId="03FF33DA" w14:textId="77777777" w:rsidR="00A539F0" w:rsidRPr="00844C3C" w:rsidRDefault="00A539F0" w:rsidP="00221E8E">
            <w:pPr>
              <w:keepNext/>
              <w:keepLines/>
              <w:jc w:val="both"/>
              <w:rPr>
                <w:rFonts w:ascii="Tahoma" w:hAnsi="Tahoma" w:cs="Tahoma"/>
                <w:b/>
              </w:rPr>
            </w:pPr>
            <w:r w:rsidRPr="00844C3C">
              <w:rPr>
                <w:rFonts w:ascii="Tahoma" w:hAnsi="Tahoma" w:cs="Tahoma"/>
                <w:b/>
              </w:rPr>
              <w:t>Št.</w:t>
            </w:r>
          </w:p>
        </w:tc>
        <w:tc>
          <w:tcPr>
            <w:tcW w:w="3402" w:type="dxa"/>
            <w:shd w:val="clear" w:color="auto" w:fill="auto"/>
          </w:tcPr>
          <w:p w14:paraId="7074DEDA" w14:textId="77777777" w:rsidR="00A539F0" w:rsidRPr="00844C3C" w:rsidRDefault="00A539F0" w:rsidP="00221E8E">
            <w:pPr>
              <w:keepNext/>
              <w:keepLines/>
              <w:jc w:val="both"/>
              <w:rPr>
                <w:rFonts w:ascii="Tahoma" w:hAnsi="Tahoma" w:cs="Tahoma"/>
                <w:b/>
              </w:rPr>
            </w:pPr>
            <w:r w:rsidRPr="00844C3C">
              <w:rPr>
                <w:rFonts w:ascii="Tahoma" w:hAnsi="Tahoma" w:cs="Tahoma"/>
                <w:b/>
              </w:rPr>
              <w:t>Ime in priimek</w:t>
            </w:r>
          </w:p>
        </w:tc>
        <w:tc>
          <w:tcPr>
            <w:tcW w:w="3685" w:type="dxa"/>
            <w:shd w:val="clear" w:color="auto" w:fill="auto"/>
          </w:tcPr>
          <w:p w14:paraId="4E9634ED" w14:textId="77777777" w:rsidR="00A539F0" w:rsidRPr="00844C3C" w:rsidRDefault="00A539F0" w:rsidP="00221E8E">
            <w:pPr>
              <w:keepNext/>
              <w:keepLines/>
              <w:jc w:val="both"/>
              <w:rPr>
                <w:rFonts w:ascii="Tahoma" w:hAnsi="Tahoma" w:cs="Tahoma"/>
                <w:b/>
              </w:rPr>
            </w:pPr>
            <w:r w:rsidRPr="00844C3C">
              <w:rPr>
                <w:rFonts w:ascii="Tahoma" w:hAnsi="Tahoma" w:cs="Tahoma"/>
                <w:b/>
              </w:rPr>
              <w:t>Naslov stalnega bivališča</w:t>
            </w:r>
          </w:p>
        </w:tc>
        <w:tc>
          <w:tcPr>
            <w:tcW w:w="1810" w:type="dxa"/>
            <w:shd w:val="clear" w:color="auto" w:fill="auto"/>
          </w:tcPr>
          <w:p w14:paraId="737938F1" w14:textId="77777777" w:rsidR="00A539F0" w:rsidRPr="00844C3C" w:rsidRDefault="00A539F0" w:rsidP="00221E8E">
            <w:pPr>
              <w:keepNext/>
              <w:keepLines/>
              <w:jc w:val="both"/>
              <w:rPr>
                <w:rFonts w:ascii="Tahoma" w:hAnsi="Tahoma" w:cs="Tahoma"/>
                <w:b/>
              </w:rPr>
            </w:pPr>
            <w:r w:rsidRPr="00844C3C">
              <w:rPr>
                <w:rFonts w:ascii="Tahoma" w:hAnsi="Tahoma" w:cs="Tahoma"/>
                <w:b/>
              </w:rPr>
              <w:t>Delež lastništva v %</w:t>
            </w:r>
          </w:p>
        </w:tc>
      </w:tr>
      <w:tr w:rsidR="00A539F0" w:rsidRPr="00844C3C" w14:paraId="557514E3" w14:textId="77777777" w:rsidTr="003C0E5D">
        <w:tc>
          <w:tcPr>
            <w:tcW w:w="534" w:type="dxa"/>
            <w:shd w:val="clear" w:color="auto" w:fill="auto"/>
          </w:tcPr>
          <w:p w14:paraId="36C5DF95" w14:textId="77777777" w:rsidR="00A539F0" w:rsidRPr="00844C3C" w:rsidRDefault="00A539F0" w:rsidP="00221E8E">
            <w:pPr>
              <w:keepNext/>
              <w:keepLines/>
              <w:jc w:val="both"/>
              <w:rPr>
                <w:rFonts w:ascii="Tahoma" w:hAnsi="Tahoma" w:cs="Tahoma"/>
                <w:b/>
              </w:rPr>
            </w:pPr>
            <w:r w:rsidRPr="00844C3C">
              <w:rPr>
                <w:rFonts w:ascii="Tahoma" w:hAnsi="Tahoma" w:cs="Tahoma"/>
                <w:b/>
              </w:rPr>
              <w:t>1.</w:t>
            </w:r>
          </w:p>
        </w:tc>
        <w:tc>
          <w:tcPr>
            <w:tcW w:w="3402" w:type="dxa"/>
            <w:shd w:val="clear" w:color="auto" w:fill="auto"/>
          </w:tcPr>
          <w:p w14:paraId="601F2CB2" w14:textId="77777777" w:rsidR="00A539F0" w:rsidRPr="00844C3C" w:rsidRDefault="00A539F0" w:rsidP="00221E8E">
            <w:pPr>
              <w:keepNext/>
              <w:keepLines/>
              <w:jc w:val="both"/>
              <w:rPr>
                <w:rFonts w:ascii="Tahoma" w:hAnsi="Tahoma" w:cs="Tahoma"/>
                <w:b/>
              </w:rPr>
            </w:pPr>
          </w:p>
        </w:tc>
        <w:tc>
          <w:tcPr>
            <w:tcW w:w="3685" w:type="dxa"/>
            <w:shd w:val="clear" w:color="auto" w:fill="auto"/>
          </w:tcPr>
          <w:p w14:paraId="27029324" w14:textId="77777777" w:rsidR="00A539F0" w:rsidRPr="00844C3C" w:rsidRDefault="00A539F0" w:rsidP="00221E8E">
            <w:pPr>
              <w:keepNext/>
              <w:keepLines/>
              <w:jc w:val="both"/>
              <w:rPr>
                <w:rFonts w:ascii="Tahoma" w:hAnsi="Tahoma" w:cs="Tahoma"/>
                <w:b/>
              </w:rPr>
            </w:pPr>
          </w:p>
        </w:tc>
        <w:tc>
          <w:tcPr>
            <w:tcW w:w="1810" w:type="dxa"/>
            <w:shd w:val="clear" w:color="auto" w:fill="auto"/>
          </w:tcPr>
          <w:p w14:paraId="28D383D4" w14:textId="77777777" w:rsidR="00A539F0" w:rsidRPr="00844C3C" w:rsidRDefault="00A539F0" w:rsidP="00221E8E">
            <w:pPr>
              <w:keepNext/>
              <w:keepLines/>
              <w:jc w:val="both"/>
              <w:rPr>
                <w:rFonts w:ascii="Tahoma" w:hAnsi="Tahoma" w:cs="Tahoma"/>
                <w:b/>
              </w:rPr>
            </w:pPr>
          </w:p>
        </w:tc>
      </w:tr>
      <w:tr w:rsidR="00A539F0" w:rsidRPr="00844C3C" w14:paraId="5482A5EA" w14:textId="77777777" w:rsidTr="003C0E5D">
        <w:tc>
          <w:tcPr>
            <w:tcW w:w="534" w:type="dxa"/>
            <w:shd w:val="clear" w:color="auto" w:fill="auto"/>
          </w:tcPr>
          <w:p w14:paraId="07AF1D23" w14:textId="77777777" w:rsidR="00A539F0" w:rsidRPr="00844C3C" w:rsidRDefault="00A539F0" w:rsidP="00221E8E">
            <w:pPr>
              <w:keepNext/>
              <w:keepLines/>
              <w:jc w:val="both"/>
              <w:rPr>
                <w:rFonts w:ascii="Tahoma" w:hAnsi="Tahoma" w:cs="Tahoma"/>
                <w:b/>
              </w:rPr>
            </w:pPr>
            <w:r w:rsidRPr="00844C3C">
              <w:rPr>
                <w:rFonts w:ascii="Tahoma" w:hAnsi="Tahoma" w:cs="Tahoma"/>
                <w:b/>
              </w:rPr>
              <w:t>2.</w:t>
            </w:r>
          </w:p>
        </w:tc>
        <w:tc>
          <w:tcPr>
            <w:tcW w:w="3402" w:type="dxa"/>
            <w:shd w:val="clear" w:color="auto" w:fill="auto"/>
          </w:tcPr>
          <w:p w14:paraId="63FD84EE" w14:textId="77777777" w:rsidR="00A539F0" w:rsidRPr="00844C3C" w:rsidRDefault="00A539F0" w:rsidP="00221E8E">
            <w:pPr>
              <w:keepNext/>
              <w:keepLines/>
              <w:jc w:val="both"/>
              <w:rPr>
                <w:rFonts w:ascii="Tahoma" w:hAnsi="Tahoma" w:cs="Tahoma"/>
                <w:b/>
              </w:rPr>
            </w:pPr>
          </w:p>
        </w:tc>
        <w:tc>
          <w:tcPr>
            <w:tcW w:w="3685" w:type="dxa"/>
            <w:shd w:val="clear" w:color="auto" w:fill="auto"/>
          </w:tcPr>
          <w:p w14:paraId="0FE187AA" w14:textId="77777777" w:rsidR="00A539F0" w:rsidRPr="00844C3C" w:rsidRDefault="00A539F0" w:rsidP="00221E8E">
            <w:pPr>
              <w:keepNext/>
              <w:keepLines/>
              <w:jc w:val="both"/>
              <w:rPr>
                <w:rFonts w:ascii="Tahoma" w:hAnsi="Tahoma" w:cs="Tahoma"/>
                <w:b/>
              </w:rPr>
            </w:pPr>
          </w:p>
        </w:tc>
        <w:tc>
          <w:tcPr>
            <w:tcW w:w="1810" w:type="dxa"/>
            <w:shd w:val="clear" w:color="auto" w:fill="auto"/>
          </w:tcPr>
          <w:p w14:paraId="5A1E3922" w14:textId="77777777" w:rsidR="00A539F0" w:rsidRPr="00844C3C" w:rsidRDefault="00A539F0" w:rsidP="00221E8E">
            <w:pPr>
              <w:keepNext/>
              <w:keepLines/>
              <w:jc w:val="both"/>
              <w:rPr>
                <w:rFonts w:ascii="Tahoma" w:hAnsi="Tahoma" w:cs="Tahoma"/>
                <w:b/>
              </w:rPr>
            </w:pPr>
          </w:p>
        </w:tc>
      </w:tr>
      <w:tr w:rsidR="00A539F0" w:rsidRPr="00844C3C" w14:paraId="529C481C" w14:textId="77777777" w:rsidTr="003C0E5D">
        <w:tc>
          <w:tcPr>
            <w:tcW w:w="534" w:type="dxa"/>
            <w:shd w:val="clear" w:color="auto" w:fill="auto"/>
          </w:tcPr>
          <w:p w14:paraId="3323F6AC" w14:textId="77777777" w:rsidR="00A539F0" w:rsidRPr="00844C3C" w:rsidRDefault="00A539F0" w:rsidP="00221E8E">
            <w:pPr>
              <w:keepNext/>
              <w:keepLines/>
              <w:jc w:val="both"/>
              <w:rPr>
                <w:rFonts w:ascii="Tahoma" w:hAnsi="Tahoma" w:cs="Tahoma"/>
                <w:b/>
              </w:rPr>
            </w:pPr>
            <w:r w:rsidRPr="00844C3C">
              <w:rPr>
                <w:rFonts w:ascii="Tahoma" w:hAnsi="Tahoma" w:cs="Tahoma"/>
                <w:b/>
              </w:rPr>
              <w:t>3.</w:t>
            </w:r>
          </w:p>
        </w:tc>
        <w:tc>
          <w:tcPr>
            <w:tcW w:w="3402" w:type="dxa"/>
            <w:shd w:val="clear" w:color="auto" w:fill="auto"/>
          </w:tcPr>
          <w:p w14:paraId="05BAF736" w14:textId="77777777" w:rsidR="00A539F0" w:rsidRPr="00844C3C" w:rsidRDefault="00A539F0" w:rsidP="00221E8E">
            <w:pPr>
              <w:keepNext/>
              <w:keepLines/>
              <w:jc w:val="both"/>
              <w:rPr>
                <w:rFonts w:ascii="Tahoma" w:hAnsi="Tahoma" w:cs="Tahoma"/>
                <w:b/>
              </w:rPr>
            </w:pPr>
          </w:p>
        </w:tc>
        <w:tc>
          <w:tcPr>
            <w:tcW w:w="3685" w:type="dxa"/>
            <w:shd w:val="clear" w:color="auto" w:fill="auto"/>
          </w:tcPr>
          <w:p w14:paraId="70AA741C" w14:textId="77777777" w:rsidR="00A539F0" w:rsidRPr="00844C3C" w:rsidRDefault="00A539F0" w:rsidP="00221E8E">
            <w:pPr>
              <w:keepNext/>
              <w:keepLines/>
              <w:jc w:val="both"/>
              <w:rPr>
                <w:rFonts w:ascii="Tahoma" w:hAnsi="Tahoma" w:cs="Tahoma"/>
                <w:b/>
              </w:rPr>
            </w:pPr>
          </w:p>
        </w:tc>
        <w:tc>
          <w:tcPr>
            <w:tcW w:w="1810" w:type="dxa"/>
            <w:shd w:val="clear" w:color="auto" w:fill="auto"/>
          </w:tcPr>
          <w:p w14:paraId="5635376E" w14:textId="77777777" w:rsidR="00A539F0" w:rsidRPr="00844C3C" w:rsidRDefault="00A539F0" w:rsidP="00221E8E">
            <w:pPr>
              <w:keepNext/>
              <w:keepLines/>
              <w:jc w:val="both"/>
              <w:rPr>
                <w:rFonts w:ascii="Tahoma" w:hAnsi="Tahoma" w:cs="Tahoma"/>
                <w:b/>
              </w:rPr>
            </w:pPr>
          </w:p>
        </w:tc>
      </w:tr>
      <w:tr w:rsidR="00A539F0" w:rsidRPr="00844C3C" w14:paraId="4D68FDA4" w14:textId="77777777" w:rsidTr="003C0E5D">
        <w:tc>
          <w:tcPr>
            <w:tcW w:w="534" w:type="dxa"/>
            <w:shd w:val="clear" w:color="auto" w:fill="auto"/>
          </w:tcPr>
          <w:p w14:paraId="50872925" w14:textId="77777777" w:rsidR="00A539F0" w:rsidRPr="00844C3C" w:rsidRDefault="00A539F0" w:rsidP="00221E8E">
            <w:pPr>
              <w:keepNext/>
              <w:keepLines/>
              <w:jc w:val="both"/>
              <w:rPr>
                <w:rFonts w:ascii="Tahoma" w:hAnsi="Tahoma" w:cs="Tahoma"/>
                <w:b/>
              </w:rPr>
            </w:pPr>
            <w:r w:rsidRPr="00844C3C">
              <w:rPr>
                <w:rFonts w:ascii="Tahoma" w:hAnsi="Tahoma" w:cs="Tahoma"/>
                <w:b/>
              </w:rPr>
              <w:t>…</w:t>
            </w:r>
          </w:p>
        </w:tc>
        <w:tc>
          <w:tcPr>
            <w:tcW w:w="3402" w:type="dxa"/>
            <w:shd w:val="clear" w:color="auto" w:fill="auto"/>
          </w:tcPr>
          <w:p w14:paraId="6C425B83" w14:textId="77777777" w:rsidR="00A539F0" w:rsidRPr="00844C3C" w:rsidRDefault="00A539F0" w:rsidP="00221E8E">
            <w:pPr>
              <w:keepNext/>
              <w:keepLines/>
              <w:jc w:val="both"/>
              <w:rPr>
                <w:rFonts w:ascii="Tahoma" w:hAnsi="Tahoma" w:cs="Tahoma"/>
                <w:b/>
              </w:rPr>
            </w:pPr>
          </w:p>
        </w:tc>
        <w:tc>
          <w:tcPr>
            <w:tcW w:w="3685" w:type="dxa"/>
            <w:shd w:val="clear" w:color="auto" w:fill="auto"/>
          </w:tcPr>
          <w:p w14:paraId="48BDA015" w14:textId="77777777" w:rsidR="00A539F0" w:rsidRPr="00844C3C" w:rsidRDefault="00A539F0" w:rsidP="00221E8E">
            <w:pPr>
              <w:keepNext/>
              <w:keepLines/>
              <w:jc w:val="both"/>
              <w:rPr>
                <w:rFonts w:ascii="Tahoma" w:hAnsi="Tahoma" w:cs="Tahoma"/>
                <w:b/>
              </w:rPr>
            </w:pPr>
          </w:p>
        </w:tc>
        <w:tc>
          <w:tcPr>
            <w:tcW w:w="1810" w:type="dxa"/>
            <w:shd w:val="clear" w:color="auto" w:fill="auto"/>
          </w:tcPr>
          <w:p w14:paraId="2DB32A42" w14:textId="77777777" w:rsidR="00A539F0" w:rsidRPr="00844C3C" w:rsidRDefault="00A539F0" w:rsidP="00221E8E">
            <w:pPr>
              <w:keepNext/>
              <w:keepLines/>
              <w:jc w:val="both"/>
              <w:rPr>
                <w:rFonts w:ascii="Tahoma" w:hAnsi="Tahoma" w:cs="Tahoma"/>
                <w:b/>
              </w:rPr>
            </w:pPr>
          </w:p>
        </w:tc>
      </w:tr>
    </w:tbl>
    <w:p w14:paraId="4FD76A59" w14:textId="77777777" w:rsidR="00A539F0" w:rsidRPr="00844C3C" w:rsidRDefault="00A539F0" w:rsidP="00221E8E">
      <w:pPr>
        <w:keepNext/>
        <w:keepLines/>
        <w:jc w:val="both"/>
        <w:rPr>
          <w:rFonts w:ascii="Tahoma" w:hAnsi="Tahoma" w:cs="Tahoma"/>
          <w:b/>
        </w:rPr>
      </w:pPr>
    </w:p>
    <w:p w14:paraId="1617B625" w14:textId="5E846329" w:rsidR="00D6227E" w:rsidRDefault="00D6227E" w:rsidP="00221E8E">
      <w:pPr>
        <w:keepNext/>
        <w:keepLines/>
        <w:jc w:val="both"/>
        <w:rPr>
          <w:rFonts w:ascii="Tahoma" w:hAnsi="Tahoma" w:cs="Tahoma"/>
          <w:b/>
        </w:rPr>
      </w:pPr>
    </w:p>
    <w:p w14:paraId="17DCFAC2" w14:textId="1E027BA0" w:rsidR="00F46729" w:rsidRDefault="00F46729" w:rsidP="00221E8E">
      <w:pPr>
        <w:keepNext/>
        <w:keepLines/>
        <w:jc w:val="both"/>
        <w:rPr>
          <w:rFonts w:ascii="Tahoma" w:hAnsi="Tahoma" w:cs="Tahoma"/>
          <w:b/>
        </w:rPr>
      </w:pPr>
    </w:p>
    <w:p w14:paraId="604D5DDF" w14:textId="047981D4" w:rsidR="00F46729" w:rsidRDefault="00F46729" w:rsidP="00221E8E">
      <w:pPr>
        <w:keepNext/>
        <w:keepLines/>
        <w:jc w:val="both"/>
        <w:rPr>
          <w:rFonts w:ascii="Tahoma" w:hAnsi="Tahoma" w:cs="Tahoma"/>
          <w:b/>
        </w:rPr>
      </w:pPr>
    </w:p>
    <w:p w14:paraId="44765B69" w14:textId="164FE7F7" w:rsidR="00F46729" w:rsidRDefault="00F46729" w:rsidP="00221E8E">
      <w:pPr>
        <w:keepNext/>
        <w:keepLines/>
        <w:jc w:val="both"/>
        <w:rPr>
          <w:rFonts w:ascii="Tahoma" w:hAnsi="Tahoma" w:cs="Tahoma"/>
          <w:b/>
        </w:rPr>
      </w:pPr>
    </w:p>
    <w:p w14:paraId="1282BF22" w14:textId="73D89312" w:rsidR="00F46729" w:rsidRDefault="00F46729" w:rsidP="00221E8E">
      <w:pPr>
        <w:keepNext/>
        <w:keepLines/>
        <w:jc w:val="both"/>
        <w:rPr>
          <w:rFonts w:ascii="Tahoma" w:hAnsi="Tahoma" w:cs="Tahoma"/>
          <w:b/>
        </w:rPr>
      </w:pPr>
    </w:p>
    <w:p w14:paraId="568EFDB8" w14:textId="3BCD0AE8" w:rsidR="00F46729" w:rsidRDefault="00F46729" w:rsidP="00221E8E">
      <w:pPr>
        <w:keepNext/>
        <w:keepLines/>
        <w:jc w:val="both"/>
        <w:rPr>
          <w:rFonts w:ascii="Tahoma" w:hAnsi="Tahoma" w:cs="Tahoma"/>
          <w:b/>
        </w:rPr>
      </w:pPr>
    </w:p>
    <w:p w14:paraId="44283974" w14:textId="425F9C5C" w:rsidR="00F46729" w:rsidRDefault="00F46729" w:rsidP="00221E8E">
      <w:pPr>
        <w:keepNext/>
        <w:keepLines/>
        <w:jc w:val="both"/>
        <w:rPr>
          <w:rFonts w:ascii="Tahoma" w:hAnsi="Tahoma" w:cs="Tahoma"/>
          <w:b/>
        </w:rPr>
      </w:pPr>
    </w:p>
    <w:p w14:paraId="68FE5DF2" w14:textId="77777777" w:rsidR="00F46729" w:rsidRPr="00844C3C" w:rsidRDefault="00F46729" w:rsidP="00221E8E">
      <w:pPr>
        <w:keepNext/>
        <w:keepLines/>
        <w:jc w:val="both"/>
        <w:rPr>
          <w:rFonts w:ascii="Tahoma" w:hAnsi="Tahoma" w:cs="Tahoma"/>
          <w:b/>
        </w:rPr>
      </w:pPr>
    </w:p>
    <w:p w14:paraId="26B36CCE" w14:textId="77777777" w:rsidR="00A539F0" w:rsidRPr="00844C3C" w:rsidRDefault="00A539F0" w:rsidP="00221E8E">
      <w:pPr>
        <w:keepNext/>
        <w:keepLines/>
        <w:jc w:val="both"/>
        <w:rPr>
          <w:rFonts w:ascii="Tahoma" w:hAnsi="Tahoma" w:cs="Tahoma"/>
        </w:rPr>
      </w:pPr>
      <w:r w:rsidRPr="00844C3C">
        <w:rPr>
          <w:rFonts w:ascii="Tahoma" w:hAnsi="Tahoma" w:cs="Tahoma"/>
          <w:b/>
        </w:rPr>
        <w:lastRenderedPageBreak/>
        <w:t>IZJAVLJAMO</w:t>
      </w:r>
      <w:r w:rsidRPr="00844C3C">
        <w:rPr>
          <w:rFonts w:ascii="Tahoma" w:hAnsi="Tahoma" w:cs="Tahoma"/>
        </w:rPr>
        <w:t xml:space="preserve">, da so skladno z določbami zakona, ki ureja gospodarske družbe, </w:t>
      </w:r>
      <w:r w:rsidRPr="00844C3C">
        <w:rPr>
          <w:rFonts w:ascii="Tahoma" w:hAnsi="Tahoma" w:cs="Tahoma"/>
          <w:u w:val="single"/>
        </w:rPr>
        <w:t>povezane družbe</w:t>
      </w:r>
      <w:r w:rsidRPr="00844C3C">
        <w:rPr>
          <w:rFonts w:ascii="Tahoma" w:hAnsi="Tahoma" w:cs="Tahoma"/>
        </w:rPr>
        <w:t xml:space="preserve"> z zgoraj navedenim </w:t>
      </w:r>
      <w:r w:rsidR="00D6227E" w:rsidRPr="00844C3C">
        <w:rPr>
          <w:rFonts w:ascii="Tahoma" w:hAnsi="Tahoma" w:cs="Tahoma"/>
        </w:rPr>
        <w:t>gospodarskim subjektom</w:t>
      </w:r>
      <w:r w:rsidRPr="00844C3C">
        <w:rPr>
          <w:rFonts w:ascii="Tahoma" w:hAnsi="Tahoma" w:cs="Tahoma"/>
        </w:rPr>
        <w:t>, naslednji gospodarski subjekti:</w:t>
      </w:r>
    </w:p>
    <w:p w14:paraId="4C61D9A0" w14:textId="77777777" w:rsidR="00A539F0" w:rsidRPr="00844C3C" w:rsidRDefault="00A539F0" w:rsidP="00221E8E">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283"/>
        <w:gridCol w:w="3555"/>
        <w:gridCol w:w="1834"/>
      </w:tblGrid>
      <w:tr w:rsidR="00A539F0" w:rsidRPr="00844C3C" w14:paraId="261C2C17" w14:textId="77777777" w:rsidTr="003C0E5D">
        <w:tc>
          <w:tcPr>
            <w:tcW w:w="533" w:type="dxa"/>
            <w:shd w:val="clear" w:color="auto" w:fill="auto"/>
          </w:tcPr>
          <w:p w14:paraId="60E6B134" w14:textId="77777777" w:rsidR="00A539F0" w:rsidRPr="00844C3C" w:rsidRDefault="00A539F0" w:rsidP="00221E8E">
            <w:pPr>
              <w:keepNext/>
              <w:keepLines/>
              <w:jc w:val="both"/>
              <w:rPr>
                <w:rFonts w:ascii="Tahoma" w:hAnsi="Tahoma" w:cs="Tahoma"/>
                <w:b/>
              </w:rPr>
            </w:pPr>
            <w:r w:rsidRPr="00844C3C">
              <w:rPr>
                <w:rFonts w:ascii="Tahoma" w:hAnsi="Tahoma" w:cs="Tahoma"/>
                <w:b/>
              </w:rPr>
              <w:t>Št.</w:t>
            </w:r>
          </w:p>
        </w:tc>
        <w:tc>
          <w:tcPr>
            <w:tcW w:w="3376" w:type="dxa"/>
            <w:shd w:val="clear" w:color="auto" w:fill="auto"/>
          </w:tcPr>
          <w:p w14:paraId="0D290F2E" w14:textId="77777777" w:rsidR="00A539F0" w:rsidRPr="00844C3C" w:rsidRDefault="00A539F0" w:rsidP="00221E8E">
            <w:pPr>
              <w:keepNext/>
              <w:keepLines/>
              <w:jc w:val="both"/>
              <w:rPr>
                <w:rFonts w:ascii="Tahoma" w:hAnsi="Tahoma" w:cs="Tahoma"/>
                <w:b/>
              </w:rPr>
            </w:pPr>
            <w:r w:rsidRPr="00844C3C">
              <w:rPr>
                <w:rFonts w:ascii="Tahoma" w:hAnsi="Tahoma" w:cs="Tahoma"/>
                <w:b/>
              </w:rPr>
              <w:t xml:space="preserve">Naziv </w:t>
            </w:r>
          </w:p>
        </w:tc>
        <w:tc>
          <w:tcPr>
            <w:tcW w:w="3657" w:type="dxa"/>
            <w:shd w:val="clear" w:color="auto" w:fill="auto"/>
          </w:tcPr>
          <w:p w14:paraId="7B3811C7" w14:textId="77777777" w:rsidR="00A539F0" w:rsidRPr="00844C3C" w:rsidRDefault="00A539F0" w:rsidP="00221E8E">
            <w:pPr>
              <w:keepNext/>
              <w:keepLines/>
              <w:jc w:val="both"/>
              <w:rPr>
                <w:rFonts w:ascii="Tahoma" w:hAnsi="Tahoma" w:cs="Tahoma"/>
                <w:b/>
              </w:rPr>
            </w:pPr>
            <w:r w:rsidRPr="00844C3C">
              <w:rPr>
                <w:rFonts w:ascii="Tahoma" w:hAnsi="Tahoma" w:cs="Tahoma"/>
                <w:b/>
              </w:rPr>
              <w:t xml:space="preserve">Sedež </w:t>
            </w:r>
          </w:p>
        </w:tc>
        <w:tc>
          <w:tcPr>
            <w:tcW w:w="1865" w:type="dxa"/>
            <w:shd w:val="clear" w:color="auto" w:fill="auto"/>
          </w:tcPr>
          <w:p w14:paraId="310EF6BB" w14:textId="77777777" w:rsidR="00A539F0" w:rsidRPr="00844C3C" w:rsidRDefault="00A539F0" w:rsidP="00221E8E">
            <w:pPr>
              <w:keepNext/>
              <w:keepLines/>
              <w:jc w:val="both"/>
              <w:rPr>
                <w:rFonts w:ascii="Tahoma" w:hAnsi="Tahoma" w:cs="Tahoma"/>
                <w:b/>
              </w:rPr>
            </w:pPr>
            <w:r w:rsidRPr="00844C3C">
              <w:rPr>
                <w:rFonts w:ascii="Tahoma" w:hAnsi="Tahoma" w:cs="Tahoma"/>
                <w:b/>
              </w:rPr>
              <w:t>Matična številka</w:t>
            </w:r>
          </w:p>
        </w:tc>
      </w:tr>
      <w:tr w:rsidR="00A539F0" w:rsidRPr="00844C3C" w14:paraId="672CDF63" w14:textId="77777777" w:rsidTr="003C0E5D">
        <w:tc>
          <w:tcPr>
            <w:tcW w:w="533" w:type="dxa"/>
            <w:shd w:val="clear" w:color="auto" w:fill="auto"/>
          </w:tcPr>
          <w:p w14:paraId="21D44520" w14:textId="77777777" w:rsidR="00A539F0" w:rsidRPr="00844C3C" w:rsidRDefault="00A539F0" w:rsidP="00221E8E">
            <w:pPr>
              <w:keepNext/>
              <w:keepLines/>
              <w:jc w:val="both"/>
              <w:rPr>
                <w:rFonts w:ascii="Tahoma" w:hAnsi="Tahoma" w:cs="Tahoma"/>
                <w:b/>
              </w:rPr>
            </w:pPr>
            <w:r w:rsidRPr="00844C3C">
              <w:rPr>
                <w:rFonts w:ascii="Tahoma" w:hAnsi="Tahoma" w:cs="Tahoma"/>
                <w:b/>
              </w:rPr>
              <w:t>1.</w:t>
            </w:r>
          </w:p>
        </w:tc>
        <w:tc>
          <w:tcPr>
            <w:tcW w:w="3376" w:type="dxa"/>
            <w:shd w:val="clear" w:color="auto" w:fill="auto"/>
          </w:tcPr>
          <w:p w14:paraId="676C9D23" w14:textId="77777777" w:rsidR="00A539F0" w:rsidRPr="00844C3C" w:rsidRDefault="00A539F0" w:rsidP="00221E8E">
            <w:pPr>
              <w:keepNext/>
              <w:keepLines/>
              <w:jc w:val="both"/>
              <w:rPr>
                <w:rFonts w:ascii="Tahoma" w:hAnsi="Tahoma" w:cs="Tahoma"/>
                <w:b/>
              </w:rPr>
            </w:pPr>
          </w:p>
        </w:tc>
        <w:tc>
          <w:tcPr>
            <w:tcW w:w="3657" w:type="dxa"/>
            <w:shd w:val="clear" w:color="auto" w:fill="auto"/>
          </w:tcPr>
          <w:p w14:paraId="4CD5309D" w14:textId="77777777" w:rsidR="00A539F0" w:rsidRPr="00844C3C" w:rsidRDefault="00A539F0" w:rsidP="00221E8E">
            <w:pPr>
              <w:keepNext/>
              <w:keepLines/>
              <w:jc w:val="both"/>
              <w:rPr>
                <w:rFonts w:ascii="Tahoma" w:hAnsi="Tahoma" w:cs="Tahoma"/>
                <w:b/>
              </w:rPr>
            </w:pPr>
          </w:p>
        </w:tc>
        <w:tc>
          <w:tcPr>
            <w:tcW w:w="1865" w:type="dxa"/>
            <w:shd w:val="clear" w:color="auto" w:fill="auto"/>
          </w:tcPr>
          <w:p w14:paraId="29B6DC44" w14:textId="77777777" w:rsidR="00A539F0" w:rsidRPr="00844C3C" w:rsidRDefault="00A539F0" w:rsidP="00221E8E">
            <w:pPr>
              <w:keepNext/>
              <w:keepLines/>
              <w:jc w:val="both"/>
              <w:rPr>
                <w:rFonts w:ascii="Tahoma" w:hAnsi="Tahoma" w:cs="Tahoma"/>
                <w:b/>
              </w:rPr>
            </w:pPr>
          </w:p>
        </w:tc>
      </w:tr>
      <w:tr w:rsidR="00A539F0" w:rsidRPr="00844C3C" w14:paraId="61158599" w14:textId="77777777" w:rsidTr="003C0E5D">
        <w:tc>
          <w:tcPr>
            <w:tcW w:w="533" w:type="dxa"/>
            <w:shd w:val="clear" w:color="auto" w:fill="auto"/>
          </w:tcPr>
          <w:p w14:paraId="3F82CC21" w14:textId="77777777" w:rsidR="00A539F0" w:rsidRPr="00844C3C" w:rsidRDefault="00A539F0" w:rsidP="00221E8E">
            <w:pPr>
              <w:keepNext/>
              <w:keepLines/>
              <w:jc w:val="both"/>
              <w:rPr>
                <w:rFonts w:ascii="Tahoma" w:hAnsi="Tahoma" w:cs="Tahoma"/>
                <w:b/>
              </w:rPr>
            </w:pPr>
            <w:r w:rsidRPr="00844C3C">
              <w:rPr>
                <w:rFonts w:ascii="Tahoma" w:hAnsi="Tahoma" w:cs="Tahoma"/>
                <w:b/>
              </w:rPr>
              <w:t>2.</w:t>
            </w:r>
          </w:p>
        </w:tc>
        <w:tc>
          <w:tcPr>
            <w:tcW w:w="3376" w:type="dxa"/>
            <w:shd w:val="clear" w:color="auto" w:fill="auto"/>
          </w:tcPr>
          <w:p w14:paraId="17DDEECC" w14:textId="77777777" w:rsidR="00A539F0" w:rsidRPr="00844C3C" w:rsidRDefault="00A539F0" w:rsidP="00221E8E">
            <w:pPr>
              <w:keepNext/>
              <w:keepLines/>
              <w:jc w:val="both"/>
              <w:rPr>
                <w:rFonts w:ascii="Tahoma" w:hAnsi="Tahoma" w:cs="Tahoma"/>
                <w:b/>
              </w:rPr>
            </w:pPr>
          </w:p>
        </w:tc>
        <w:tc>
          <w:tcPr>
            <w:tcW w:w="3657" w:type="dxa"/>
            <w:shd w:val="clear" w:color="auto" w:fill="auto"/>
          </w:tcPr>
          <w:p w14:paraId="381ED5A9" w14:textId="77777777" w:rsidR="00A539F0" w:rsidRPr="00844C3C" w:rsidRDefault="00A539F0" w:rsidP="00221E8E">
            <w:pPr>
              <w:keepNext/>
              <w:keepLines/>
              <w:jc w:val="both"/>
              <w:rPr>
                <w:rFonts w:ascii="Tahoma" w:hAnsi="Tahoma" w:cs="Tahoma"/>
                <w:b/>
              </w:rPr>
            </w:pPr>
          </w:p>
        </w:tc>
        <w:tc>
          <w:tcPr>
            <w:tcW w:w="1865" w:type="dxa"/>
            <w:shd w:val="clear" w:color="auto" w:fill="auto"/>
          </w:tcPr>
          <w:p w14:paraId="11F78E29" w14:textId="77777777" w:rsidR="00A539F0" w:rsidRPr="00844C3C" w:rsidRDefault="00A539F0" w:rsidP="00221E8E">
            <w:pPr>
              <w:keepNext/>
              <w:keepLines/>
              <w:jc w:val="both"/>
              <w:rPr>
                <w:rFonts w:ascii="Tahoma" w:hAnsi="Tahoma" w:cs="Tahoma"/>
                <w:b/>
              </w:rPr>
            </w:pPr>
          </w:p>
        </w:tc>
      </w:tr>
      <w:tr w:rsidR="00A539F0" w:rsidRPr="00844C3C" w14:paraId="4AA7EBF3" w14:textId="77777777" w:rsidTr="003C0E5D">
        <w:tc>
          <w:tcPr>
            <w:tcW w:w="533" w:type="dxa"/>
            <w:shd w:val="clear" w:color="auto" w:fill="auto"/>
          </w:tcPr>
          <w:p w14:paraId="11B31C18" w14:textId="77777777" w:rsidR="00A539F0" w:rsidRPr="00844C3C" w:rsidRDefault="00A539F0" w:rsidP="00221E8E">
            <w:pPr>
              <w:keepNext/>
              <w:keepLines/>
              <w:jc w:val="both"/>
              <w:rPr>
                <w:rFonts w:ascii="Tahoma" w:hAnsi="Tahoma" w:cs="Tahoma"/>
                <w:b/>
              </w:rPr>
            </w:pPr>
            <w:r w:rsidRPr="00844C3C">
              <w:rPr>
                <w:rFonts w:ascii="Tahoma" w:hAnsi="Tahoma" w:cs="Tahoma"/>
                <w:b/>
              </w:rPr>
              <w:t>3.</w:t>
            </w:r>
          </w:p>
        </w:tc>
        <w:tc>
          <w:tcPr>
            <w:tcW w:w="3376" w:type="dxa"/>
            <w:shd w:val="clear" w:color="auto" w:fill="auto"/>
          </w:tcPr>
          <w:p w14:paraId="1F499292" w14:textId="77777777" w:rsidR="00A539F0" w:rsidRPr="00844C3C" w:rsidRDefault="00A539F0" w:rsidP="00221E8E">
            <w:pPr>
              <w:keepNext/>
              <w:keepLines/>
              <w:jc w:val="both"/>
              <w:rPr>
                <w:rFonts w:ascii="Tahoma" w:hAnsi="Tahoma" w:cs="Tahoma"/>
                <w:b/>
              </w:rPr>
            </w:pPr>
          </w:p>
        </w:tc>
        <w:tc>
          <w:tcPr>
            <w:tcW w:w="3657" w:type="dxa"/>
            <w:shd w:val="clear" w:color="auto" w:fill="auto"/>
          </w:tcPr>
          <w:p w14:paraId="6488BA50" w14:textId="77777777" w:rsidR="00A539F0" w:rsidRPr="00844C3C" w:rsidRDefault="00A539F0" w:rsidP="00221E8E">
            <w:pPr>
              <w:keepNext/>
              <w:keepLines/>
              <w:jc w:val="both"/>
              <w:rPr>
                <w:rFonts w:ascii="Tahoma" w:hAnsi="Tahoma" w:cs="Tahoma"/>
                <w:b/>
              </w:rPr>
            </w:pPr>
          </w:p>
        </w:tc>
        <w:tc>
          <w:tcPr>
            <w:tcW w:w="1865" w:type="dxa"/>
            <w:shd w:val="clear" w:color="auto" w:fill="auto"/>
          </w:tcPr>
          <w:p w14:paraId="6C606FA5" w14:textId="77777777" w:rsidR="00A539F0" w:rsidRPr="00844C3C" w:rsidRDefault="00A539F0" w:rsidP="00221E8E">
            <w:pPr>
              <w:keepNext/>
              <w:keepLines/>
              <w:jc w:val="both"/>
              <w:rPr>
                <w:rFonts w:ascii="Tahoma" w:hAnsi="Tahoma" w:cs="Tahoma"/>
                <w:b/>
              </w:rPr>
            </w:pPr>
          </w:p>
        </w:tc>
      </w:tr>
      <w:tr w:rsidR="00A539F0" w:rsidRPr="00844C3C" w14:paraId="6FC784B4" w14:textId="77777777" w:rsidTr="003C0E5D">
        <w:tc>
          <w:tcPr>
            <w:tcW w:w="533" w:type="dxa"/>
            <w:shd w:val="clear" w:color="auto" w:fill="auto"/>
          </w:tcPr>
          <w:p w14:paraId="2713AF68" w14:textId="77777777" w:rsidR="00A539F0" w:rsidRPr="00844C3C" w:rsidRDefault="00A539F0" w:rsidP="00221E8E">
            <w:pPr>
              <w:keepNext/>
              <w:keepLines/>
              <w:jc w:val="both"/>
              <w:rPr>
                <w:rFonts w:ascii="Tahoma" w:hAnsi="Tahoma" w:cs="Tahoma"/>
                <w:b/>
              </w:rPr>
            </w:pPr>
            <w:r w:rsidRPr="00844C3C">
              <w:rPr>
                <w:rFonts w:ascii="Tahoma" w:hAnsi="Tahoma" w:cs="Tahoma"/>
                <w:b/>
              </w:rPr>
              <w:t>….</w:t>
            </w:r>
          </w:p>
        </w:tc>
        <w:tc>
          <w:tcPr>
            <w:tcW w:w="3376" w:type="dxa"/>
            <w:shd w:val="clear" w:color="auto" w:fill="auto"/>
          </w:tcPr>
          <w:p w14:paraId="393CF25D" w14:textId="77777777" w:rsidR="00A539F0" w:rsidRPr="00844C3C" w:rsidRDefault="00A539F0" w:rsidP="00221E8E">
            <w:pPr>
              <w:keepNext/>
              <w:keepLines/>
              <w:jc w:val="both"/>
              <w:rPr>
                <w:rFonts w:ascii="Tahoma" w:hAnsi="Tahoma" w:cs="Tahoma"/>
                <w:b/>
              </w:rPr>
            </w:pPr>
          </w:p>
        </w:tc>
        <w:tc>
          <w:tcPr>
            <w:tcW w:w="3657" w:type="dxa"/>
            <w:shd w:val="clear" w:color="auto" w:fill="auto"/>
          </w:tcPr>
          <w:p w14:paraId="722A9B7F" w14:textId="77777777" w:rsidR="00A539F0" w:rsidRPr="00844C3C" w:rsidRDefault="00A539F0" w:rsidP="00221E8E">
            <w:pPr>
              <w:keepNext/>
              <w:keepLines/>
              <w:jc w:val="both"/>
              <w:rPr>
                <w:rFonts w:ascii="Tahoma" w:hAnsi="Tahoma" w:cs="Tahoma"/>
                <w:b/>
              </w:rPr>
            </w:pPr>
          </w:p>
        </w:tc>
        <w:tc>
          <w:tcPr>
            <w:tcW w:w="1865" w:type="dxa"/>
            <w:shd w:val="clear" w:color="auto" w:fill="auto"/>
          </w:tcPr>
          <w:p w14:paraId="679C3C70" w14:textId="77777777" w:rsidR="00A539F0" w:rsidRPr="00844C3C" w:rsidRDefault="00A539F0" w:rsidP="00221E8E">
            <w:pPr>
              <w:keepNext/>
              <w:keepLines/>
              <w:jc w:val="both"/>
              <w:rPr>
                <w:rFonts w:ascii="Tahoma" w:hAnsi="Tahoma" w:cs="Tahoma"/>
                <w:b/>
              </w:rPr>
            </w:pPr>
          </w:p>
        </w:tc>
      </w:tr>
    </w:tbl>
    <w:p w14:paraId="543ADC6F" w14:textId="77777777" w:rsidR="00890C57" w:rsidRPr="00844C3C" w:rsidRDefault="00890C57" w:rsidP="00221E8E">
      <w:pPr>
        <w:keepNext/>
        <w:keepLines/>
        <w:jc w:val="both"/>
        <w:rPr>
          <w:rFonts w:ascii="Tahoma" w:hAnsi="Tahoma" w:cs="Tahoma"/>
        </w:rPr>
      </w:pPr>
    </w:p>
    <w:p w14:paraId="71276FA7" w14:textId="77777777" w:rsidR="00A539F0" w:rsidRPr="00844C3C" w:rsidRDefault="00A539F0" w:rsidP="00221E8E">
      <w:pPr>
        <w:keepNext/>
        <w:keepLines/>
        <w:jc w:val="both"/>
        <w:rPr>
          <w:rFonts w:ascii="Tahoma" w:hAnsi="Tahoma" w:cs="Tahoma"/>
        </w:rPr>
      </w:pPr>
      <w:r w:rsidRPr="00844C3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0F35800" w14:textId="77777777" w:rsidR="00A539F0" w:rsidRPr="00844C3C" w:rsidRDefault="00A539F0" w:rsidP="00221E8E">
      <w:pPr>
        <w:keepNext/>
        <w:keepLines/>
        <w:jc w:val="both"/>
        <w:rPr>
          <w:rFonts w:ascii="Tahoma" w:hAnsi="Tahoma" w:cs="Tahoma"/>
        </w:rPr>
      </w:pPr>
    </w:p>
    <w:p w14:paraId="6283B511" w14:textId="77777777" w:rsidR="00A539F0" w:rsidRPr="00844C3C" w:rsidRDefault="00A539F0" w:rsidP="00221E8E">
      <w:pPr>
        <w:keepNext/>
        <w:keepLines/>
        <w:jc w:val="both"/>
        <w:rPr>
          <w:rFonts w:ascii="Tahoma" w:hAnsi="Tahoma" w:cs="Tahoma"/>
        </w:rPr>
      </w:pPr>
      <w:r w:rsidRPr="00844C3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71C62870" w14:textId="77777777" w:rsidR="00A539F0" w:rsidRPr="00844C3C" w:rsidRDefault="00A539F0" w:rsidP="00221E8E">
      <w:pPr>
        <w:keepNext/>
        <w:keepLines/>
        <w:jc w:val="both"/>
        <w:rPr>
          <w:rFonts w:ascii="Tahoma" w:hAnsi="Tahoma" w:cs="Tahoma"/>
          <w:b/>
        </w:rPr>
      </w:pPr>
    </w:p>
    <w:p w14:paraId="5A0A33AB" w14:textId="77777777" w:rsidR="00A539F0" w:rsidRPr="00844C3C" w:rsidRDefault="00A539F0" w:rsidP="00221E8E">
      <w:pPr>
        <w:keepNext/>
        <w:keepLines/>
        <w:jc w:val="both"/>
        <w:rPr>
          <w:rFonts w:ascii="Tahoma" w:hAnsi="Tahoma" w:cs="Tahoma"/>
          <w:i/>
          <w:u w:val="single"/>
        </w:rPr>
      </w:pPr>
    </w:p>
    <w:p w14:paraId="546CFF03" w14:textId="77777777" w:rsidR="00A539F0" w:rsidRPr="00844C3C" w:rsidRDefault="00A539F0" w:rsidP="00221E8E">
      <w:pPr>
        <w:keepNext/>
        <w:keepLines/>
        <w:jc w:val="both"/>
        <w:rPr>
          <w:rFonts w:ascii="Tahoma" w:hAnsi="Tahoma" w:cs="Tahoma"/>
          <w:i/>
          <w:u w:val="single"/>
        </w:rPr>
      </w:pPr>
      <w:r w:rsidRPr="00844C3C">
        <w:rPr>
          <w:rFonts w:ascii="Tahoma" w:hAnsi="Tahoma" w:cs="Tahoma"/>
          <w:i/>
          <w:u w:val="single"/>
        </w:rPr>
        <w:t>Vse izjave podajamo pod kazensko in materialno odgovornostjo.</w:t>
      </w:r>
    </w:p>
    <w:p w14:paraId="747FF266" w14:textId="77777777" w:rsidR="00A539F0" w:rsidRPr="00844C3C" w:rsidRDefault="00A539F0" w:rsidP="00221E8E">
      <w:pPr>
        <w:keepNext/>
        <w:keepLines/>
        <w:jc w:val="both"/>
        <w:rPr>
          <w:rFonts w:ascii="Tahoma" w:hAnsi="Tahoma" w:cs="Tahoma"/>
          <w:b/>
        </w:rPr>
      </w:pPr>
    </w:p>
    <w:p w14:paraId="6B832ADD" w14:textId="77777777" w:rsidR="00A539F0" w:rsidRPr="00844C3C" w:rsidRDefault="00A539F0" w:rsidP="00221E8E">
      <w:pPr>
        <w:keepNext/>
        <w:keepLines/>
        <w:jc w:val="both"/>
        <w:rPr>
          <w:rFonts w:ascii="Tahoma" w:hAnsi="Tahoma" w:cs="Tahoma"/>
          <w:b/>
        </w:rPr>
      </w:pPr>
    </w:p>
    <w:p w14:paraId="22104B36" w14:textId="77777777" w:rsidR="00A539F0" w:rsidRPr="00844C3C" w:rsidRDefault="00A539F0" w:rsidP="00221E8E">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844C3C" w14:paraId="3582C328" w14:textId="77777777" w:rsidTr="00A16DD0">
        <w:trPr>
          <w:trHeight w:val="235"/>
        </w:trPr>
        <w:tc>
          <w:tcPr>
            <w:tcW w:w="3402" w:type="dxa"/>
            <w:tcBorders>
              <w:bottom w:val="single" w:sz="4" w:space="0" w:color="auto"/>
            </w:tcBorders>
          </w:tcPr>
          <w:p w14:paraId="662211E2" w14:textId="77777777" w:rsidR="00A539F0" w:rsidRPr="00844C3C" w:rsidRDefault="00A539F0" w:rsidP="00221E8E">
            <w:pPr>
              <w:keepNext/>
              <w:keepLines/>
              <w:jc w:val="both"/>
              <w:rPr>
                <w:rFonts w:ascii="Tahoma" w:hAnsi="Tahoma" w:cs="Tahoma"/>
                <w:snapToGrid w:val="0"/>
                <w:color w:val="000000"/>
              </w:rPr>
            </w:pPr>
          </w:p>
        </w:tc>
        <w:tc>
          <w:tcPr>
            <w:tcW w:w="2552" w:type="dxa"/>
          </w:tcPr>
          <w:p w14:paraId="4414FEF1" w14:textId="77777777" w:rsidR="00A539F0" w:rsidRPr="00844C3C" w:rsidRDefault="00A539F0" w:rsidP="00221E8E">
            <w:pPr>
              <w:keepNext/>
              <w:keepLines/>
              <w:jc w:val="center"/>
              <w:rPr>
                <w:rFonts w:ascii="Tahoma" w:hAnsi="Tahoma" w:cs="Tahoma"/>
                <w:snapToGrid w:val="0"/>
                <w:color w:val="000000"/>
              </w:rPr>
            </w:pPr>
          </w:p>
        </w:tc>
        <w:tc>
          <w:tcPr>
            <w:tcW w:w="3119" w:type="dxa"/>
            <w:tcBorders>
              <w:bottom w:val="single" w:sz="4" w:space="0" w:color="auto"/>
            </w:tcBorders>
          </w:tcPr>
          <w:p w14:paraId="74853658" w14:textId="77777777" w:rsidR="00A539F0" w:rsidRPr="00844C3C" w:rsidRDefault="00A539F0" w:rsidP="00221E8E">
            <w:pPr>
              <w:keepNext/>
              <w:keepLines/>
              <w:tabs>
                <w:tab w:val="left" w:pos="567"/>
                <w:tab w:val="num" w:pos="851"/>
                <w:tab w:val="left" w:pos="993"/>
              </w:tabs>
              <w:ind w:left="-30"/>
              <w:jc w:val="both"/>
              <w:rPr>
                <w:rFonts w:ascii="Tahoma" w:hAnsi="Tahoma" w:cs="Tahoma"/>
                <w:snapToGrid w:val="0"/>
                <w:color w:val="000000"/>
                <w:sz w:val="28"/>
              </w:rPr>
            </w:pPr>
          </w:p>
        </w:tc>
      </w:tr>
      <w:tr w:rsidR="00A539F0" w:rsidRPr="00844C3C" w14:paraId="1E3C691F" w14:textId="77777777" w:rsidTr="00A16DD0">
        <w:trPr>
          <w:trHeight w:val="235"/>
        </w:trPr>
        <w:tc>
          <w:tcPr>
            <w:tcW w:w="3402" w:type="dxa"/>
            <w:tcBorders>
              <w:top w:val="single" w:sz="4" w:space="0" w:color="auto"/>
            </w:tcBorders>
          </w:tcPr>
          <w:p w14:paraId="7485B2AA" w14:textId="77777777" w:rsidR="00A539F0" w:rsidRPr="00844C3C" w:rsidRDefault="00A539F0" w:rsidP="00221E8E">
            <w:pPr>
              <w:keepNext/>
              <w:keepLines/>
              <w:jc w:val="center"/>
              <w:rPr>
                <w:rFonts w:ascii="Tahoma" w:hAnsi="Tahoma" w:cs="Tahoma"/>
                <w:snapToGrid w:val="0"/>
                <w:color w:val="000000"/>
              </w:rPr>
            </w:pPr>
            <w:r w:rsidRPr="00844C3C">
              <w:rPr>
                <w:rFonts w:ascii="Tahoma" w:hAnsi="Tahoma" w:cs="Tahoma"/>
                <w:snapToGrid w:val="0"/>
                <w:color w:val="000000"/>
              </w:rPr>
              <w:t>(kraj, datum)</w:t>
            </w:r>
          </w:p>
        </w:tc>
        <w:tc>
          <w:tcPr>
            <w:tcW w:w="2552" w:type="dxa"/>
          </w:tcPr>
          <w:p w14:paraId="48241B7E" w14:textId="77777777" w:rsidR="00A539F0" w:rsidRPr="00844C3C" w:rsidRDefault="00A539F0" w:rsidP="00221E8E">
            <w:pPr>
              <w:keepNext/>
              <w:keepLines/>
              <w:jc w:val="center"/>
              <w:rPr>
                <w:rFonts w:ascii="Tahoma" w:hAnsi="Tahoma" w:cs="Tahoma"/>
                <w:snapToGrid w:val="0"/>
                <w:color w:val="000000"/>
              </w:rPr>
            </w:pPr>
            <w:r w:rsidRPr="00844C3C">
              <w:rPr>
                <w:rFonts w:ascii="Tahoma" w:hAnsi="Tahoma" w:cs="Tahoma"/>
                <w:snapToGrid w:val="0"/>
                <w:color w:val="000000"/>
              </w:rPr>
              <w:t>žig</w:t>
            </w:r>
          </w:p>
        </w:tc>
        <w:tc>
          <w:tcPr>
            <w:tcW w:w="3119" w:type="dxa"/>
            <w:tcBorders>
              <w:top w:val="single" w:sz="4" w:space="0" w:color="auto"/>
            </w:tcBorders>
          </w:tcPr>
          <w:p w14:paraId="2C3F94CE" w14:textId="77777777" w:rsidR="00A539F0" w:rsidRPr="00844C3C" w:rsidRDefault="00A539F0" w:rsidP="00221E8E">
            <w:pPr>
              <w:keepNext/>
              <w:keepLines/>
              <w:ind w:left="-30"/>
              <w:jc w:val="both"/>
              <w:rPr>
                <w:rFonts w:ascii="Tahoma" w:hAnsi="Tahoma" w:cs="Tahoma"/>
                <w:snapToGrid w:val="0"/>
                <w:color w:val="000000"/>
              </w:rPr>
            </w:pPr>
            <w:r w:rsidRPr="00844C3C">
              <w:rPr>
                <w:rFonts w:ascii="Tahoma" w:hAnsi="Tahoma" w:cs="Tahoma"/>
                <w:snapToGrid w:val="0"/>
                <w:color w:val="000000"/>
              </w:rPr>
              <w:t>(</w:t>
            </w:r>
            <w:r w:rsidR="003F7FCC" w:rsidRPr="00844C3C">
              <w:rPr>
                <w:rFonts w:ascii="Tahoma" w:hAnsi="Tahoma" w:cs="Tahoma"/>
                <w:snapToGrid w:val="0"/>
                <w:color w:val="000000"/>
              </w:rPr>
              <w:t>Naziv in podpis gospodarskega subjekta</w:t>
            </w:r>
            <w:r w:rsidRPr="00844C3C">
              <w:rPr>
                <w:rFonts w:ascii="Tahoma" w:hAnsi="Tahoma" w:cs="Tahoma"/>
                <w:snapToGrid w:val="0"/>
                <w:color w:val="000000"/>
              </w:rPr>
              <w:t>)</w:t>
            </w:r>
          </w:p>
        </w:tc>
      </w:tr>
    </w:tbl>
    <w:p w14:paraId="0E998C47" w14:textId="77777777" w:rsidR="00A539F0" w:rsidRPr="00844C3C" w:rsidRDefault="00A539F0" w:rsidP="00221E8E">
      <w:pPr>
        <w:keepNext/>
        <w:keepLines/>
        <w:tabs>
          <w:tab w:val="left" w:pos="284"/>
        </w:tabs>
        <w:jc w:val="both"/>
        <w:rPr>
          <w:rFonts w:ascii="Tahoma" w:hAnsi="Tahoma" w:cs="Tahoma"/>
        </w:rPr>
      </w:pPr>
    </w:p>
    <w:p w14:paraId="33A7343E" w14:textId="77777777" w:rsidR="00A539F0" w:rsidRPr="00844C3C" w:rsidRDefault="00A539F0" w:rsidP="00221E8E">
      <w:pPr>
        <w:keepNext/>
        <w:keepLines/>
        <w:tabs>
          <w:tab w:val="left" w:pos="284"/>
        </w:tabs>
        <w:jc w:val="both"/>
        <w:rPr>
          <w:rFonts w:ascii="Tahoma" w:hAnsi="Tahoma" w:cs="Tahoma"/>
        </w:rPr>
      </w:pPr>
    </w:p>
    <w:p w14:paraId="308C0E0F" w14:textId="77777777" w:rsidR="00A539F0" w:rsidRPr="00844C3C" w:rsidRDefault="00A539F0" w:rsidP="00221E8E">
      <w:pPr>
        <w:keepNext/>
        <w:keepLines/>
        <w:tabs>
          <w:tab w:val="left" w:pos="284"/>
        </w:tabs>
        <w:jc w:val="both"/>
        <w:rPr>
          <w:rFonts w:ascii="Tahoma" w:hAnsi="Tahoma" w:cs="Tahoma"/>
        </w:rPr>
      </w:pPr>
    </w:p>
    <w:p w14:paraId="08041FA2" w14:textId="77777777" w:rsidR="00A539F0" w:rsidRPr="00844C3C" w:rsidRDefault="00A539F0" w:rsidP="00221E8E">
      <w:pPr>
        <w:keepNext/>
        <w:keepLines/>
        <w:tabs>
          <w:tab w:val="left" w:pos="284"/>
        </w:tabs>
        <w:jc w:val="both"/>
        <w:rPr>
          <w:rFonts w:ascii="Tahoma" w:hAnsi="Tahoma" w:cs="Tahoma"/>
        </w:rPr>
      </w:pPr>
    </w:p>
    <w:p w14:paraId="213E3696" w14:textId="77777777" w:rsidR="00A539F0" w:rsidRPr="00844C3C" w:rsidRDefault="00A539F0" w:rsidP="00221E8E">
      <w:pPr>
        <w:keepNext/>
        <w:keepLines/>
        <w:tabs>
          <w:tab w:val="left" w:pos="284"/>
        </w:tabs>
        <w:jc w:val="both"/>
        <w:rPr>
          <w:rFonts w:ascii="Tahoma" w:hAnsi="Tahoma" w:cs="Tahoma"/>
        </w:rPr>
      </w:pPr>
    </w:p>
    <w:p w14:paraId="6AC0DCD3" w14:textId="77777777" w:rsidR="00CD61C9" w:rsidRPr="00844C3C" w:rsidRDefault="00CD61C9" w:rsidP="00221E8E">
      <w:pPr>
        <w:keepNext/>
        <w:keepLines/>
        <w:spacing w:after="40"/>
        <w:jc w:val="both"/>
        <w:rPr>
          <w:rFonts w:ascii="Tahoma" w:hAnsi="Tahoma" w:cs="Tahoma"/>
          <w:b/>
          <w:i/>
          <w:sz w:val="18"/>
          <w:szCs w:val="18"/>
          <w:u w:val="single"/>
        </w:rPr>
      </w:pPr>
      <w:r w:rsidRPr="00844C3C">
        <w:rPr>
          <w:rFonts w:ascii="Tahoma" w:hAnsi="Tahoma" w:cs="Tahoma"/>
          <w:b/>
          <w:i/>
          <w:sz w:val="18"/>
          <w:szCs w:val="18"/>
          <w:u w:val="single"/>
        </w:rPr>
        <w:t xml:space="preserve">Navodilo:  </w:t>
      </w:r>
      <w:r w:rsidRPr="00844C3C">
        <w:rPr>
          <w:rFonts w:ascii="Tahoma" w:hAnsi="Tahoma" w:cs="Tahoma"/>
          <w:i/>
          <w:iCs/>
          <w:sz w:val="18"/>
          <w:szCs w:val="22"/>
        </w:rPr>
        <w:t xml:space="preserve">Izjavo izpolni in podpiše </w:t>
      </w:r>
      <w:r w:rsidRPr="00844C3C">
        <w:rPr>
          <w:rFonts w:ascii="Tahoma" w:hAnsi="Tahoma" w:cs="Tahoma"/>
          <w:i/>
          <w:iCs/>
          <w:sz w:val="18"/>
          <w:szCs w:val="22"/>
          <w:u w:val="single"/>
        </w:rPr>
        <w:t>ponudnik</w:t>
      </w:r>
      <w:r w:rsidRPr="00844C3C">
        <w:rPr>
          <w:rFonts w:ascii="Tahoma" w:hAnsi="Tahoma" w:cs="Tahoma"/>
          <w:i/>
          <w:iCs/>
          <w:sz w:val="18"/>
          <w:szCs w:val="22"/>
        </w:rPr>
        <w:t xml:space="preserve">, kot tudi vsi </w:t>
      </w:r>
      <w:r w:rsidRPr="00844C3C">
        <w:rPr>
          <w:rFonts w:ascii="Tahoma" w:hAnsi="Tahoma" w:cs="Tahoma"/>
          <w:i/>
          <w:iCs/>
          <w:sz w:val="18"/>
          <w:szCs w:val="22"/>
          <w:u w:val="single"/>
        </w:rPr>
        <w:t>posamezni člani skupine ponudnikov</w:t>
      </w:r>
      <w:r w:rsidRPr="00844C3C">
        <w:rPr>
          <w:rFonts w:ascii="Tahoma" w:hAnsi="Tahoma" w:cs="Tahoma"/>
          <w:i/>
          <w:iCs/>
          <w:sz w:val="18"/>
          <w:szCs w:val="22"/>
        </w:rPr>
        <w:t xml:space="preserve"> (partnerji) v primeru skupne ponudbe, ter vsi morebitni </w:t>
      </w:r>
      <w:r w:rsidRPr="00844C3C">
        <w:rPr>
          <w:rFonts w:ascii="Tahoma" w:hAnsi="Tahoma" w:cs="Tahoma"/>
          <w:i/>
          <w:iCs/>
          <w:sz w:val="18"/>
          <w:szCs w:val="22"/>
          <w:u w:val="single"/>
        </w:rPr>
        <w:t>podizvajalci</w:t>
      </w:r>
      <w:r w:rsidRPr="00844C3C">
        <w:rPr>
          <w:rFonts w:ascii="Tahoma" w:hAnsi="Tahoma" w:cs="Tahoma"/>
          <w:i/>
          <w:iCs/>
          <w:sz w:val="18"/>
          <w:szCs w:val="22"/>
        </w:rPr>
        <w:t xml:space="preserve"> (če ponudnik izvaja javno naročilo s podizvajalci) in vsi drugi </w:t>
      </w:r>
      <w:r w:rsidRPr="00844C3C">
        <w:rPr>
          <w:rFonts w:ascii="Tahoma" w:hAnsi="Tahoma" w:cs="Tahoma"/>
          <w:i/>
          <w:iCs/>
          <w:sz w:val="18"/>
          <w:szCs w:val="22"/>
          <w:u w:val="single"/>
        </w:rPr>
        <w:t>subjekti</w:t>
      </w:r>
      <w:r w:rsidRPr="00844C3C">
        <w:rPr>
          <w:rFonts w:ascii="Tahoma" w:hAnsi="Tahoma" w:cs="Tahoma"/>
          <w:i/>
          <w:iCs/>
          <w:sz w:val="18"/>
          <w:szCs w:val="22"/>
        </w:rPr>
        <w:t>, katerih zmogljivost uporablja ponudnik (v kolikor bo ponudnik uporabil zmogljivosti drugih subjektov).</w:t>
      </w:r>
    </w:p>
    <w:p w14:paraId="03E47DAC" w14:textId="77777777" w:rsidR="00CD61C9" w:rsidRPr="00844C3C" w:rsidRDefault="00CD61C9" w:rsidP="00221E8E">
      <w:pPr>
        <w:keepNext/>
        <w:keepLines/>
        <w:tabs>
          <w:tab w:val="left" w:pos="284"/>
        </w:tabs>
        <w:jc w:val="both"/>
        <w:rPr>
          <w:rFonts w:ascii="Tahoma" w:hAnsi="Tahoma" w:cs="Tahoma"/>
        </w:rPr>
      </w:pPr>
    </w:p>
    <w:p w14:paraId="6FB5DBFD" w14:textId="77777777" w:rsidR="00CD61C9" w:rsidRPr="00844C3C" w:rsidRDefault="00CD61C9" w:rsidP="00221E8E">
      <w:pPr>
        <w:keepNext/>
        <w:keepLines/>
        <w:tabs>
          <w:tab w:val="left" w:pos="284"/>
        </w:tabs>
        <w:jc w:val="both"/>
        <w:rPr>
          <w:rFonts w:ascii="Tahoma" w:hAnsi="Tahoma" w:cs="Tahoma"/>
        </w:rPr>
      </w:pPr>
    </w:p>
    <w:p w14:paraId="2EC57511" w14:textId="77777777" w:rsidR="00CD61C9" w:rsidRPr="00844C3C" w:rsidRDefault="00CD61C9" w:rsidP="00221E8E">
      <w:pPr>
        <w:keepNext/>
        <w:keepLines/>
        <w:spacing w:after="40"/>
        <w:jc w:val="both"/>
        <w:rPr>
          <w:rFonts w:ascii="Tahoma" w:hAnsi="Tahoma" w:cs="Tahoma"/>
          <w:b/>
          <w:i/>
          <w:sz w:val="18"/>
          <w:szCs w:val="18"/>
          <w:u w:val="single"/>
        </w:rPr>
      </w:pPr>
      <w:r w:rsidRPr="00844C3C">
        <w:rPr>
          <w:rFonts w:ascii="Tahoma" w:hAnsi="Tahoma" w:cs="Tahoma"/>
          <w:b/>
          <w:i/>
          <w:sz w:val="18"/>
          <w:szCs w:val="18"/>
          <w:u w:val="single"/>
        </w:rPr>
        <w:t xml:space="preserve">Opomba:  </w:t>
      </w:r>
      <w:r w:rsidRPr="00844C3C">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history="1">
        <w:r w:rsidRPr="00844C3C">
          <w:rPr>
            <w:rFonts w:ascii="Tahoma" w:hAnsi="Tahoma" w:cs="Tahoma"/>
            <w:i/>
            <w:iCs/>
            <w:sz w:val="18"/>
            <w:szCs w:val="22"/>
          </w:rPr>
          <w:t>https://www.kpk-rs.si/sl/pogosta-vprasanja</w:t>
        </w:r>
      </w:hyperlink>
      <w:r w:rsidRPr="00844C3C">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828E643" w14:textId="77777777" w:rsidR="00A539F0" w:rsidRPr="00844C3C" w:rsidRDefault="00A539F0" w:rsidP="00221E8E">
      <w:pPr>
        <w:keepNext/>
        <w:keepLines/>
        <w:tabs>
          <w:tab w:val="left" w:pos="284"/>
        </w:tabs>
        <w:jc w:val="both"/>
        <w:rPr>
          <w:rFonts w:ascii="Tahoma" w:hAnsi="Tahoma" w:cs="Tahoma"/>
        </w:rPr>
      </w:pPr>
    </w:p>
    <w:p w14:paraId="0416976C" w14:textId="77777777" w:rsidR="00A539F0" w:rsidRPr="00844C3C" w:rsidRDefault="00A539F0" w:rsidP="00221E8E">
      <w:pPr>
        <w:keepNext/>
        <w:keepLines/>
        <w:jc w:val="both"/>
        <w:rPr>
          <w:rFonts w:ascii="Tahoma" w:hAnsi="Tahoma" w:cs="Tahoma"/>
          <w:bCs/>
          <w:i/>
          <w:noProof/>
          <w:sz w:val="18"/>
          <w:szCs w:val="18"/>
        </w:rPr>
      </w:pPr>
    </w:p>
    <w:p w14:paraId="71BBC01B" w14:textId="77777777" w:rsidR="0084389E" w:rsidRPr="00844C3C" w:rsidRDefault="0084389E" w:rsidP="00221E8E">
      <w:pPr>
        <w:keepNext/>
        <w:keepLines/>
        <w:jc w:val="both"/>
        <w:rPr>
          <w:rFonts w:ascii="Tahoma" w:hAnsi="Tahoma" w:cs="Tahoma"/>
          <w:bCs/>
          <w:i/>
          <w:noProof/>
          <w:sz w:val="18"/>
          <w:szCs w:val="18"/>
        </w:rPr>
      </w:pPr>
    </w:p>
    <w:p w14:paraId="4AC5BCA6" w14:textId="77777777" w:rsidR="006E12EF" w:rsidRPr="00844C3C" w:rsidRDefault="006E12EF" w:rsidP="00221E8E">
      <w:pPr>
        <w:keepNext/>
        <w:keepLines/>
        <w:rPr>
          <w:rFonts w:ascii="Tahoma" w:hAnsi="Tahoma" w:cs="Tahoma"/>
          <w:bCs/>
          <w:i/>
          <w:noProof/>
          <w:sz w:val="18"/>
          <w:szCs w:val="18"/>
        </w:rPr>
      </w:pPr>
    </w:p>
    <w:p w14:paraId="1EE31B6D" w14:textId="77777777" w:rsidR="006E12EF" w:rsidRPr="00844C3C" w:rsidRDefault="006E12EF" w:rsidP="00221E8E">
      <w:pPr>
        <w:keepNext/>
        <w:keepLines/>
        <w:rPr>
          <w:rFonts w:ascii="Tahoma" w:hAnsi="Tahoma" w:cs="Tahoma"/>
          <w:bCs/>
          <w:i/>
          <w:noProof/>
          <w:sz w:val="18"/>
          <w:szCs w:val="18"/>
        </w:rPr>
      </w:pPr>
    </w:p>
    <w:p w14:paraId="099FE663" w14:textId="77777777" w:rsidR="006E12EF" w:rsidRPr="00844C3C" w:rsidRDefault="006E12EF" w:rsidP="00221E8E">
      <w:pPr>
        <w:keepNext/>
        <w:keepLines/>
        <w:rPr>
          <w:rFonts w:ascii="Tahoma" w:hAnsi="Tahoma" w:cs="Tahoma"/>
          <w:bCs/>
          <w:i/>
          <w:noProof/>
          <w:sz w:val="18"/>
          <w:szCs w:val="18"/>
        </w:rPr>
      </w:pPr>
    </w:p>
    <w:p w14:paraId="565629DF" w14:textId="77777777" w:rsidR="006E12EF" w:rsidRPr="00844C3C" w:rsidRDefault="006E12EF" w:rsidP="00221E8E">
      <w:pPr>
        <w:keepNext/>
        <w:keepLines/>
        <w:rPr>
          <w:rFonts w:ascii="Tahoma" w:hAnsi="Tahoma" w:cs="Tahoma"/>
          <w:bCs/>
          <w:i/>
          <w:noProof/>
          <w:sz w:val="18"/>
          <w:szCs w:val="18"/>
        </w:rPr>
      </w:pPr>
    </w:p>
    <w:p w14:paraId="42913BE9" w14:textId="77777777" w:rsidR="006E12EF" w:rsidRPr="00844C3C" w:rsidRDefault="006E12EF" w:rsidP="00221E8E">
      <w:pPr>
        <w:keepNext/>
        <w:keepLines/>
        <w:rPr>
          <w:rFonts w:ascii="Tahoma" w:hAnsi="Tahoma" w:cs="Tahoma"/>
          <w:bCs/>
          <w:i/>
          <w:noProof/>
          <w:sz w:val="18"/>
          <w:szCs w:val="18"/>
        </w:rPr>
      </w:pPr>
    </w:p>
    <w:p w14:paraId="58B422B3" w14:textId="77777777" w:rsidR="00E24C77" w:rsidRPr="00844C3C" w:rsidRDefault="00E24C77" w:rsidP="00221E8E">
      <w:pPr>
        <w:keepNext/>
        <w:keepLines/>
        <w:rPr>
          <w:rFonts w:ascii="Tahoma" w:hAnsi="Tahoma" w:cs="Tahoma"/>
          <w:bCs/>
          <w:i/>
          <w:noProof/>
          <w:sz w:val="18"/>
          <w:szCs w:val="18"/>
        </w:rPr>
      </w:pPr>
    </w:p>
    <w:p w14:paraId="11A40AB1" w14:textId="77777777" w:rsidR="00E24C77" w:rsidRPr="00844C3C" w:rsidRDefault="00E24C77" w:rsidP="00221E8E">
      <w:pPr>
        <w:keepNext/>
        <w:keepLines/>
        <w:rPr>
          <w:rFonts w:ascii="Tahoma" w:hAnsi="Tahoma" w:cs="Tahoma"/>
          <w:bCs/>
          <w:i/>
          <w:noProof/>
          <w:sz w:val="18"/>
          <w:szCs w:val="18"/>
        </w:rPr>
      </w:pPr>
    </w:p>
    <w:p w14:paraId="5D3ADDB9" w14:textId="77777777" w:rsidR="00E24C77" w:rsidRPr="00844C3C" w:rsidRDefault="00E24C77" w:rsidP="00221E8E">
      <w:pPr>
        <w:keepNext/>
        <w:keepLines/>
        <w:rPr>
          <w:rFonts w:ascii="Tahoma" w:hAnsi="Tahoma" w:cs="Tahoma"/>
          <w:bCs/>
          <w:i/>
          <w:noProof/>
          <w:sz w:val="18"/>
          <w:szCs w:val="18"/>
        </w:rPr>
      </w:pPr>
    </w:p>
    <w:p w14:paraId="3658EF9A" w14:textId="77777777" w:rsidR="00E24C77" w:rsidRPr="00844C3C" w:rsidRDefault="00E24C77" w:rsidP="00221E8E">
      <w:pPr>
        <w:keepNext/>
        <w:keepLines/>
        <w:rPr>
          <w:rFonts w:ascii="Tahoma" w:hAnsi="Tahoma" w:cs="Tahoma"/>
          <w:bCs/>
          <w:i/>
          <w:noProof/>
          <w:sz w:val="18"/>
          <w:szCs w:val="18"/>
        </w:rPr>
      </w:pPr>
    </w:p>
    <w:p w14:paraId="0CECC848" w14:textId="77777777" w:rsidR="00E24C77" w:rsidRPr="00844C3C" w:rsidRDefault="00E24C77" w:rsidP="00221E8E">
      <w:pPr>
        <w:keepNext/>
        <w:keepLines/>
        <w:rPr>
          <w:rFonts w:ascii="Tahoma" w:hAnsi="Tahoma" w:cs="Tahoma"/>
          <w:bCs/>
          <w:i/>
          <w:noProof/>
          <w:sz w:val="18"/>
          <w:szCs w:val="18"/>
        </w:rPr>
      </w:pPr>
    </w:p>
    <w:p w14:paraId="72CC23C2" w14:textId="77777777" w:rsidR="00E24C77" w:rsidRPr="00844C3C" w:rsidRDefault="00E24C77" w:rsidP="00221E8E">
      <w:pPr>
        <w:keepNext/>
        <w:keepLines/>
        <w:rPr>
          <w:rFonts w:ascii="Tahoma" w:hAnsi="Tahoma" w:cs="Tahoma"/>
          <w:bCs/>
          <w:i/>
          <w:noProof/>
          <w:sz w:val="18"/>
          <w:szCs w:val="18"/>
        </w:rPr>
      </w:pPr>
    </w:p>
    <w:p w14:paraId="1C84ACC2" w14:textId="77777777" w:rsidR="006E12EF" w:rsidRPr="00844C3C" w:rsidRDefault="006E12EF" w:rsidP="00221E8E">
      <w:pPr>
        <w:keepNext/>
        <w:keepLines/>
        <w:rPr>
          <w:rFonts w:ascii="Tahoma" w:hAnsi="Tahoma" w:cs="Tahoma"/>
          <w:bCs/>
          <w:i/>
          <w:noProof/>
          <w:sz w:val="18"/>
          <w:szCs w:val="18"/>
        </w:rPr>
      </w:pPr>
    </w:p>
    <w:p w14:paraId="28E45BE1" w14:textId="77777777" w:rsidR="006E12EF" w:rsidRPr="00844C3C" w:rsidRDefault="006E12EF" w:rsidP="00221E8E">
      <w:pPr>
        <w:keepNext/>
        <w:keepLines/>
        <w:rPr>
          <w:rFonts w:ascii="Tahoma" w:hAnsi="Tahoma" w:cs="Tahoma"/>
          <w:bCs/>
          <w:i/>
          <w:noProof/>
          <w:sz w:val="18"/>
          <w:szCs w:val="18"/>
        </w:rPr>
      </w:pPr>
    </w:p>
    <w:p w14:paraId="5BA59290" w14:textId="77777777" w:rsidR="00CD61C9" w:rsidRPr="00844C3C" w:rsidRDefault="00CD61C9" w:rsidP="00221E8E">
      <w:pPr>
        <w:keepNext/>
        <w:keepLines/>
        <w:rPr>
          <w:rFonts w:ascii="Tahoma" w:hAnsi="Tahoma" w:cs="Tahoma"/>
          <w:bCs/>
          <w:noProof/>
          <w:sz w:val="18"/>
          <w:szCs w:val="18"/>
        </w:rPr>
      </w:pPr>
      <w:r w:rsidRPr="00844C3C">
        <w:rPr>
          <w:rFonts w:ascii="Tahoma" w:hAnsi="Tahoma" w:cs="Tahoma"/>
          <w:bCs/>
          <w:noProof/>
          <w:sz w:val="18"/>
          <w:szCs w:val="18"/>
        </w:rPr>
        <w:br w:type="page"/>
      </w:r>
    </w:p>
    <w:p w14:paraId="684E68B0" w14:textId="40A65173" w:rsidR="004E3691" w:rsidRPr="00844C3C" w:rsidRDefault="004E3691"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4F10EA" w:rsidRPr="00844C3C" w14:paraId="72504538" w14:textId="77777777" w:rsidTr="000A6301">
        <w:tc>
          <w:tcPr>
            <w:tcW w:w="599" w:type="dxa"/>
            <w:tcBorders>
              <w:top w:val="single" w:sz="4" w:space="0" w:color="auto"/>
              <w:bottom w:val="single" w:sz="4" w:space="0" w:color="auto"/>
              <w:right w:val="nil"/>
            </w:tcBorders>
          </w:tcPr>
          <w:p w14:paraId="0FD78310" w14:textId="77777777" w:rsidR="004F10EA" w:rsidRPr="00844C3C" w:rsidRDefault="004F10EA"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59CBA7E5" w14:textId="77777777" w:rsidR="004F10EA" w:rsidRPr="00844C3C" w:rsidRDefault="004F10EA" w:rsidP="00221E8E">
            <w:pPr>
              <w:keepNext/>
              <w:keepLines/>
              <w:rPr>
                <w:rFonts w:ascii="Tahoma" w:hAnsi="Tahoma" w:cs="Tahoma"/>
              </w:rPr>
            </w:pPr>
            <w:r w:rsidRPr="00844C3C">
              <w:rPr>
                <w:rFonts w:ascii="Tahoma" w:hAnsi="Tahoma" w:cs="Tahoma"/>
              </w:rPr>
              <w:t>SEZNAM PODIZVAJALCEV IN ZAHTEVA ZA NEPOSREDNO PLAČILO</w:t>
            </w:r>
          </w:p>
        </w:tc>
        <w:tc>
          <w:tcPr>
            <w:tcW w:w="1417" w:type="dxa"/>
            <w:tcBorders>
              <w:top w:val="single" w:sz="4" w:space="0" w:color="auto"/>
              <w:bottom w:val="single" w:sz="4" w:space="0" w:color="auto"/>
            </w:tcBorders>
          </w:tcPr>
          <w:p w14:paraId="74F4E709" w14:textId="77777777" w:rsidR="004F10EA" w:rsidRPr="00844C3C" w:rsidRDefault="004F10EA" w:rsidP="00221E8E">
            <w:pPr>
              <w:keepNext/>
              <w:keepLines/>
              <w:rPr>
                <w:rFonts w:ascii="Tahoma" w:hAnsi="Tahoma" w:cs="Tahoma"/>
                <w:b/>
              </w:rPr>
            </w:pPr>
            <w:r w:rsidRPr="00844C3C">
              <w:rPr>
                <w:rFonts w:ascii="Tahoma" w:hAnsi="Tahoma" w:cs="Tahoma"/>
                <w:b/>
              </w:rPr>
              <w:t>Priloga 4/1</w:t>
            </w:r>
          </w:p>
        </w:tc>
      </w:tr>
    </w:tbl>
    <w:p w14:paraId="05704F8F" w14:textId="23E76769" w:rsidR="004F10EA" w:rsidRPr="00844C3C" w:rsidRDefault="004F10EA" w:rsidP="00221E8E">
      <w:pPr>
        <w:keepNext/>
        <w:keepLines/>
        <w:jc w:val="both"/>
        <w:rPr>
          <w:rFonts w:ascii="Tahoma" w:hAnsi="Tahoma" w:cs="Tahoma"/>
        </w:rPr>
      </w:pPr>
    </w:p>
    <w:p w14:paraId="435CB503" w14:textId="41229F84" w:rsidR="00E24C77" w:rsidRPr="00844C3C" w:rsidRDefault="00E24C77" w:rsidP="00221E8E">
      <w:pPr>
        <w:keepNext/>
        <w:keepLines/>
        <w:jc w:val="both"/>
        <w:rPr>
          <w:rFonts w:ascii="Tahoma" w:hAnsi="Tahoma" w:cs="Tahoma"/>
        </w:rPr>
      </w:pPr>
      <w:r w:rsidRPr="00844C3C">
        <w:rPr>
          <w:rFonts w:ascii="Tahoma" w:hAnsi="Tahoma" w:cs="Tahoma"/>
        </w:rPr>
        <w:t>Ponudnik mora v prilogi navesti podizvajalce, s katerimi nastopa v skupnem nastopu in izpolniti vse zahtevane podatke. Prilogo podpišeta tako ponudnik kot podizvajalec.</w:t>
      </w:r>
    </w:p>
    <w:p w14:paraId="5699108D" w14:textId="77777777" w:rsidR="00E24C77" w:rsidRPr="00844C3C" w:rsidRDefault="00E24C77" w:rsidP="00221E8E">
      <w:pPr>
        <w:keepNext/>
        <w:keepLines/>
        <w:rPr>
          <w:rFonts w:ascii="Tahoma" w:hAnsi="Tahoma" w:cs="Tahoma"/>
          <w:sz w:val="16"/>
          <w:szCs w:val="26"/>
        </w:rPr>
      </w:pP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2861"/>
        <w:gridCol w:w="3030"/>
      </w:tblGrid>
      <w:tr w:rsidR="00E24C77" w:rsidRPr="00844C3C" w14:paraId="717BACE9" w14:textId="77777777" w:rsidTr="00E24C77">
        <w:trPr>
          <w:trHeight w:val="515"/>
          <w:jc w:val="center"/>
        </w:trPr>
        <w:tc>
          <w:tcPr>
            <w:tcW w:w="9147" w:type="dxa"/>
            <w:gridSpan w:val="3"/>
            <w:tcBorders>
              <w:top w:val="single" w:sz="4" w:space="0" w:color="auto"/>
              <w:left w:val="single" w:sz="4" w:space="0" w:color="auto"/>
              <w:bottom w:val="single" w:sz="4" w:space="0" w:color="auto"/>
              <w:right w:val="single" w:sz="4" w:space="0" w:color="auto"/>
            </w:tcBorders>
            <w:vAlign w:val="center"/>
          </w:tcPr>
          <w:p w14:paraId="491CD09B" w14:textId="34543410" w:rsidR="00E24C77" w:rsidRPr="00844C3C" w:rsidRDefault="00E24C77" w:rsidP="00221E8E">
            <w:pPr>
              <w:keepNext/>
              <w:keepLines/>
              <w:spacing w:before="40" w:after="40"/>
              <w:jc w:val="center"/>
              <w:rPr>
                <w:rFonts w:ascii="Tahoma" w:hAnsi="Tahoma" w:cs="Tahoma"/>
                <w:b/>
              </w:rPr>
            </w:pPr>
            <w:r w:rsidRPr="00844C3C">
              <w:rPr>
                <w:rFonts w:ascii="Tahoma" w:hAnsi="Tahoma" w:cs="Tahoma"/>
              </w:rPr>
              <w:t xml:space="preserve">Javno naročilo: </w:t>
            </w:r>
            <w:r w:rsidR="00427C28" w:rsidRPr="00844C3C">
              <w:rPr>
                <w:rFonts w:ascii="Tahoma" w:hAnsi="Tahoma" w:cs="Tahoma"/>
                <w:b/>
              </w:rPr>
              <w:t>JHL-25/22</w:t>
            </w:r>
            <w:r w:rsidRPr="00844C3C">
              <w:rPr>
                <w:rFonts w:ascii="Tahoma" w:hAnsi="Tahoma" w:cs="Tahoma"/>
                <w:b/>
              </w:rPr>
              <w:t xml:space="preserve"> </w:t>
            </w:r>
            <w:r w:rsidR="007F569C" w:rsidRPr="00844C3C">
              <w:rPr>
                <w:rFonts w:ascii="Tahoma" w:hAnsi="Tahoma" w:cs="Tahoma"/>
                <w:b/>
              </w:rPr>
              <w:t>Dobava maziv, olj in tekočin</w:t>
            </w:r>
          </w:p>
        </w:tc>
      </w:tr>
      <w:tr w:rsidR="00E24C77" w:rsidRPr="00844C3C" w14:paraId="22D973C9" w14:textId="77777777" w:rsidTr="00E24C77">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30A56859" w14:textId="77777777" w:rsidR="00E24C77" w:rsidRPr="00844C3C" w:rsidRDefault="00E24C77" w:rsidP="00221E8E">
            <w:pPr>
              <w:keepNext/>
              <w:keepLines/>
              <w:rPr>
                <w:rFonts w:ascii="Tahoma" w:hAnsi="Tahoma" w:cs="Tahoma"/>
                <w:sz w:val="18"/>
                <w:szCs w:val="18"/>
              </w:rPr>
            </w:pPr>
            <w:r w:rsidRPr="00844C3C">
              <w:rPr>
                <w:rFonts w:ascii="Tahoma" w:hAnsi="Tahoma" w:cs="Tahoma"/>
                <w:sz w:val="18"/>
                <w:szCs w:val="18"/>
              </w:rPr>
              <w:t>Naziv podizvajalca</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54A0E1FE" w14:textId="77777777" w:rsidR="00E24C77" w:rsidRPr="00844C3C" w:rsidRDefault="00E24C77" w:rsidP="00221E8E">
            <w:pPr>
              <w:keepNext/>
              <w:keepLines/>
              <w:rPr>
                <w:rFonts w:ascii="Tahoma" w:hAnsi="Tahoma" w:cs="Tahoma"/>
                <w:sz w:val="18"/>
                <w:szCs w:val="18"/>
              </w:rPr>
            </w:pPr>
          </w:p>
          <w:p w14:paraId="3B0AA7F0" w14:textId="77777777" w:rsidR="00E24C77" w:rsidRPr="00844C3C" w:rsidRDefault="00E24C77" w:rsidP="00221E8E">
            <w:pPr>
              <w:keepNext/>
              <w:keepLines/>
              <w:rPr>
                <w:rFonts w:ascii="Tahoma" w:hAnsi="Tahoma" w:cs="Tahoma"/>
                <w:sz w:val="18"/>
                <w:szCs w:val="18"/>
              </w:rPr>
            </w:pPr>
          </w:p>
        </w:tc>
      </w:tr>
      <w:tr w:rsidR="00E24C77" w:rsidRPr="00844C3C" w14:paraId="680CD6D2" w14:textId="77777777" w:rsidTr="00E24C77">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B3BB872" w14:textId="01C17EDC" w:rsidR="00E24C77" w:rsidRPr="00844C3C" w:rsidRDefault="00E24C77" w:rsidP="00221E8E">
            <w:pPr>
              <w:keepNext/>
              <w:keepLines/>
              <w:rPr>
                <w:rFonts w:ascii="Tahoma" w:hAnsi="Tahoma" w:cs="Tahoma"/>
                <w:sz w:val="18"/>
                <w:szCs w:val="18"/>
              </w:rPr>
            </w:pPr>
            <w:r w:rsidRPr="00844C3C">
              <w:rPr>
                <w:rFonts w:ascii="Tahoma" w:hAnsi="Tahoma" w:cs="Tahoma"/>
                <w:sz w:val="18"/>
                <w:szCs w:val="18"/>
              </w:rPr>
              <w:t>Polni naslov</w:t>
            </w:r>
            <w:r w:rsidR="00805C15" w:rsidRPr="00844C3C">
              <w:rPr>
                <w:rFonts w:ascii="Tahoma" w:hAnsi="Tahoma" w:cs="Tahoma"/>
                <w:sz w:val="18"/>
                <w:szCs w:val="18"/>
              </w:rPr>
              <w:t xml:space="preserve"> (sedež)</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0D1F9967" w14:textId="77777777" w:rsidR="00E24C77" w:rsidRPr="00844C3C" w:rsidRDefault="00E24C77" w:rsidP="00221E8E">
            <w:pPr>
              <w:keepNext/>
              <w:keepLines/>
              <w:rPr>
                <w:rFonts w:ascii="Tahoma" w:hAnsi="Tahoma" w:cs="Tahoma"/>
                <w:sz w:val="18"/>
                <w:szCs w:val="18"/>
              </w:rPr>
            </w:pPr>
          </w:p>
          <w:p w14:paraId="104CA970" w14:textId="77777777" w:rsidR="00E24C77" w:rsidRPr="00844C3C" w:rsidRDefault="00E24C77" w:rsidP="00221E8E">
            <w:pPr>
              <w:keepNext/>
              <w:keepLines/>
              <w:rPr>
                <w:rFonts w:ascii="Tahoma" w:hAnsi="Tahoma" w:cs="Tahoma"/>
                <w:sz w:val="18"/>
                <w:szCs w:val="18"/>
              </w:rPr>
            </w:pPr>
          </w:p>
        </w:tc>
      </w:tr>
      <w:tr w:rsidR="00E24C77" w:rsidRPr="00844C3C" w14:paraId="688E43F0" w14:textId="77777777" w:rsidTr="00E24C77">
        <w:trPr>
          <w:trHeight w:val="540"/>
          <w:jc w:val="center"/>
        </w:trPr>
        <w:tc>
          <w:tcPr>
            <w:tcW w:w="9147" w:type="dxa"/>
            <w:gridSpan w:val="3"/>
            <w:tcBorders>
              <w:top w:val="single" w:sz="4" w:space="0" w:color="auto"/>
              <w:left w:val="single" w:sz="4" w:space="0" w:color="auto"/>
              <w:bottom w:val="single" w:sz="4" w:space="0" w:color="auto"/>
              <w:right w:val="single" w:sz="4" w:space="0" w:color="auto"/>
            </w:tcBorders>
            <w:vAlign w:val="center"/>
          </w:tcPr>
          <w:p w14:paraId="4F9A2BC7" w14:textId="77777777" w:rsidR="00E24C77" w:rsidRPr="00844C3C" w:rsidRDefault="00E24C77" w:rsidP="00221E8E">
            <w:pPr>
              <w:keepNext/>
              <w:keepLines/>
              <w:jc w:val="center"/>
              <w:rPr>
                <w:rFonts w:ascii="Tahoma" w:hAnsi="Tahoma" w:cs="Tahoma"/>
                <w:b/>
                <w:sz w:val="18"/>
                <w:szCs w:val="17"/>
              </w:rPr>
            </w:pPr>
            <w:r w:rsidRPr="00844C3C">
              <w:rPr>
                <w:rFonts w:ascii="Tahoma" w:hAnsi="Tahoma" w:cs="Tahoma"/>
                <w:b/>
                <w:sz w:val="18"/>
                <w:szCs w:val="17"/>
              </w:rPr>
              <w:t>ZAHTEVA ZA NEPOSREDNO PLAČILO PODIZVAJLČEVE TERJATVE DO PONUDNIKA (s strani naročnika)</w:t>
            </w:r>
          </w:p>
        </w:tc>
      </w:tr>
      <w:tr w:rsidR="00E24C77" w:rsidRPr="00844C3C" w14:paraId="540F2FCC" w14:textId="77777777" w:rsidTr="00E24C77">
        <w:trPr>
          <w:trHeight w:val="334"/>
          <w:jc w:val="center"/>
        </w:trPr>
        <w:tc>
          <w:tcPr>
            <w:tcW w:w="3256" w:type="dxa"/>
            <w:vMerge w:val="restart"/>
            <w:tcBorders>
              <w:top w:val="single" w:sz="4" w:space="0" w:color="auto"/>
              <w:left w:val="single" w:sz="4" w:space="0" w:color="auto"/>
              <w:right w:val="single" w:sz="4" w:space="0" w:color="auto"/>
            </w:tcBorders>
            <w:vAlign w:val="center"/>
          </w:tcPr>
          <w:p w14:paraId="34D13571" w14:textId="77777777" w:rsidR="00E24C77" w:rsidRPr="00844C3C" w:rsidRDefault="00E24C77" w:rsidP="00221E8E">
            <w:pPr>
              <w:keepNext/>
              <w:keepLines/>
              <w:jc w:val="both"/>
              <w:rPr>
                <w:rFonts w:ascii="Tahoma" w:hAnsi="Tahoma" w:cs="Tahoma"/>
                <w:sz w:val="18"/>
                <w:szCs w:val="17"/>
              </w:rPr>
            </w:pPr>
            <w:r w:rsidRPr="00844C3C">
              <w:rPr>
                <w:rFonts w:ascii="Tahoma" w:hAnsi="Tahoma" w:cs="Tahoma"/>
                <w:sz w:val="18"/>
                <w:szCs w:val="17"/>
              </w:rPr>
              <w:t xml:space="preserve">V skladu s 94. členom ZJN-3, kot podizvajalec, zahtevamo neposredno plačilo s strani naročnika </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58FBEF10" w14:textId="77777777" w:rsidR="00E24C77" w:rsidRPr="00844C3C" w:rsidRDefault="00E24C77" w:rsidP="00221E8E">
            <w:pPr>
              <w:keepNext/>
              <w:keepLines/>
              <w:jc w:val="center"/>
              <w:rPr>
                <w:rFonts w:ascii="Tahoma" w:hAnsi="Tahoma" w:cs="Tahoma"/>
                <w:sz w:val="18"/>
                <w:szCs w:val="18"/>
              </w:rPr>
            </w:pPr>
            <w:r w:rsidRPr="00844C3C">
              <w:rPr>
                <w:rFonts w:ascii="Tahoma" w:hAnsi="Tahoma" w:cs="Tahoma"/>
                <w:sz w:val="16"/>
                <w:szCs w:val="18"/>
              </w:rPr>
              <w:t xml:space="preserve">Obkrožite/označite </w:t>
            </w:r>
          </w:p>
        </w:tc>
      </w:tr>
      <w:tr w:rsidR="00E24C77" w:rsidRPr="00844C3C" w14:paraId="33EAFC94" w14:textId="77777777" w:rsidTr="00E24C77">
        <w:trPr>
          <w:trHeight w:val="334"/>
          <w:jc w:val="center"/>
        </w:trPr>
        <w:tc>
          <w:tcPr>
            <w:tcW w:w="3256" w:type="dxa"/>
            <w:vMerge/>
            <w:tcBorders>
              <w:left w:val="single" w:sz="4" w:space="0" w:color="auto"/>
              <w:bottom w:val="single" w:sz="4" w:space="0" w:color="auto"/>
              <w:right w:val="single" w:sz="4" w:space="0" w:color="auto"/>
            </w:tcBorders>
            <w:vAlign w:val="center"/>
          </w:tcPr>
          <w:p w14:paraId="65A99008" w14:textId="77777777" w:rsidR="00E24C77" w:rsidRPr="00844C3C" w:rsidRDefault="00E24C77" w:rsidP="00221E8E">
            <w:pPr>
              <w:keepNext/>
              <w:keepLines/>
              <w:rPr>
                <w:rFonts w:ascii="Tahoma" w:hAnsi="Tahoma" w:cs="Tahoma"/>
                <w:sz w:val="18"/>
                <w:szCs w:val="18"/>
              </w:rPr>
            </w:pPr>
          </w:p>
        </w:tc>
        <w:tc>
          <w:tcPr>
            <w:tcW w:w="2861" w:type="dxa"/>
            <w:tcBorders>
              <w:top w:val="single" w:sz="4" w:space="0" w:color="auto"/>
              <w:left w:val="single" w:sz="4" w:space="0" w:color="auto"/>
              <w:bottom w:val="single" w:sz="4" w:space="0" w:color="auto"/>
              <w:right w:val="single" w:sz="4" w:space="0" w:color="auto"/>
            </w:tcBorders>
            <w:vAlign w:val="center"/>
          </w:tcPr>
          <w:p w14:paraId="35076477" w14:textId="77777777" w:rsidR="00E24C77" w:rsidRPr="00844C3C" w:rsidRDefault="00E24C77" w:rsidP="00221E8E">
            <w:pPr>
              <w:keepNext/>
              <w:keepLines/>
              <w:jc w:val="center"/>
              <w:rPr>
                <w:rFonts w:ascii="Tahoma" w:hAnsi="Tahoma" w:cs="Tahoma"/>
                <w:sz w:val="18"/>
                <w:szCs w:val="18"/>
              </w:rPr>
            </w:pPr>
            <w:r w:rsidRPr="00844C3C">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77A5EFBC" w14:textId="77777777" w:rsidR="00E24C77" w:rsidRPr="00844C3C" w:rsidRDefault="00E24C77" w:rsidP="00221E8E">
            <w:pPr>
              <w:keepNext/>
              <w:keepLines/>
              <w:jc w:val="center"/>
              <w:rPr>
                <w:rFonts w:ascii="Tahoma" w:hAnsi="Tahoma" w:cs="Tahoma"/>
                <w:sz w:val="18"/>
                <w:szCs w:val="18"/>
              </w:rPr>
            </w:pPr>
            <w:r w:rsidRPr="00844C3C">
              <w:rPr>
                <w:rFonts w:ascii="Tahoma" w:hAnsi="Tahoma" w:cs="Tahoma"/>
                <w:sz w:val="18"/>
                <w:szCs w:val="18"/>
              </w:rPr>
              <w:t>NE</w:t>
            </w:r>
          </w:p>
        </w:tc>
      </w:tr>
      <w:tr w:rsidR="00E24C77" w:rsidRPr="00844C3C" w14:paraId="18FB1F9D" w14:textId="77777777" w:rsidTr="00E24C77">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58E88837" w14:textId="77777777" w:rsidR="00E24C77" w:rsidRPr="00844C3C" w:rsidRDefault="00E24C77" w:rsidP="00221E8E">
            <w:pPr>
              <w:keepNext/>
              <w:keepLines/>
              <w:rPr>
                <w:rFonts w:ascii="Tahoma" w:hAnsi="Tahoma" w:cs="Tahoma"/>
                <w:sz w:val="18"/>
                <w:szCs w:val="18"/>
              </w:rPr>
            </w:pPr>
          </w:p>
          <w:p w14:paraId="6BBE86A3" w14:textId="77777777" w:rsidR="00E24C77" w:rsidRPr="00844C3C" w:rsidRDefault="00E24C77" w:rsidP="00221E8E">
            <w:pPr>
              <w:keepNext/>
              <w:keepLines/>
              <w:jc w:val="both"/>
              <w:rPr>
                <w:rFonts w:ascii="Tahoma" w:hAnsi="Tahoma" w:cs="Tahoma"/>
                <w:sz w:val="18"/>
                <w:szCs w:val="18"/>
              </w:rPr>
            </w:pPr>
            <w:r w:rsidRPr="00844C3C">
              <w:rPr>
                <w:rFonts w:ascii="Tahoma" w:hAnsi="Tahoma" w:cs="Tahoma"/>
                <w:sz w:val="18"/>
                <w:szCs w:val="18"/>
              </w:rPr>
              <w:t xml:space="preserve">Vsi zakoniti zastopniki podizvajalca </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07400132" w14:textId="77777777" w:rsidR="00E24C77" w:rsidRPr="00844C3C" w:rsidRDefault="00E24C77" w:rsidP="00221E8E">
            <w:pPr>
              <w:keepNext/>
              <w:keepLines/>
              <w:rPr>
                <w:rFonts w:ascii="Tahoma" w:hAnsi="Tahoma" w:cs="Tahoma"/>
                <w:sz w:val="18"/>
                <w:szCs w:val="18"/>
              </w:rPr>
            </w:pPr>
          </w:p>
          <w:p w14:paraId="3D7A96E2" w14:textId="77777777" w:rsidR="00E24C77" w:rsidRPr="00844C3C" w:rsidRDefault="00E24C77" w:rsidP="00221E8E">
            <w:pPr>
              <w:keepNext/>
              <w:keepLines/>
              <w:rPr>
                <w:rFonts w:ascii="Tahoma" w:hAnsi="Tahoma" w:cs="Tahoma"/>
                <w:sz w:val="18"/>
                <w:szCs w:val="18"/>
              </w:rPr>
            </w:pPr>
          </w:p>
          <w:p w14:paraId="22FB2D07" w14:textId="77777777" w:rsidR="00E24C77" w:rsidRPr="00844C3C" w:rsidRDefault="00E24C77" w:rsidP="00221E8E">
            <w:pPr>
              <w:keepNext/>
              <w:keepLines/>
              <w:rPr>
                <w:rFonts w:ascii="Tahoma" w:hAnsi="Tahoma" w:cs="Tahoma"/>
                <w:sz w:val="18"/>
                <w:szCs w:val="18"/>
              </w:rPr>
            </w:pPr>
          </w:p>
        </w:tc>
      </w:tr>
      <w:tr w:rsidR="00E24C77" w:rsidRPr="00844C3C" w14:paraId="7BFB329D" w14:textId="77777777" w:rsidTr="00E24C77">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74F89B1B" w14:textId="77777777" w:rsidR="00E24C77" w:rsidRPr="00844C3C" w:rsidRDefault="00E24C77" w:rsidP="00221E8E">
            <w:pPr>
              <w:keepNext/>
              <w:keepLines/>
              <w:spacing w:line="276" w:lineRule="auto"/>
              <w:rPr>
                <w:rFonts w:ascii="Tahoma" w:hAnsi="Tahoma" w:cs="Tahoma"/>
                <w:sz w:val="18"/>
                <w:szCs w:val="18"/>
              </w:rPr>
            </w:pPr>
            <w:r w:rsidRPr="00844C3C">
              <w:rPr>
                <w:rFonts w:ascii="Tahoma" w:hAnsi="Tahoma" w:cs="Tahoma"/>
                <w:sz w:val="18"/>
                <w:szCs w:val="18"/>
              </w:rPr>
              <w:t>Matična številka podizvajalca</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0063492F" w14:textId="77777777" w:rsidR="00E24C77" w:rsidRPr="00844C3C" w:rsidRDefault="00E24C77" w:rsidP="00221E8E">
            <w:pPr>
              <w:keepNext/>
              <w:keepLines/>
              <w:spacing w:line="276" w:lineRule="auto"/>
              <w:rPr>
                <w:rFonts w:ascii="Tahoma" w:hAnsi="Tahoma" w:cs="Tahoma"/>
                <w:sz w:val="18"/>
                <w:szCs w:val="18"/>
              </w:rPr>
            </w:pPr>
          </w:p>
        </w:tc>
      </w:tr>
      <w:tr w:rsidR="00E24C77" w:rsidRPr="00844C3C" w14:paraId="70DBCEC5" w14:textId="77777777" w:rsidTr="00E24C77">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6ED1A71F" w14:textId="77777777" w:rsidR="00E24C77" w:rsidRPr="00844C3C" w:rsidRDefault="00E24C77" w:rsidP="00221E8E">
            <w:pPr>
              <w:keepNext/>
              <w:keepLines/>
              <w:spacing w:line="276" w:lineRule="auto"/>
              <w:rPr>
                <w:rFonts w:ascii="Tahoma" w:hAnsi="Tahoma" w:cs="Tahoma"/>
                <w:sz w:val="18"/>
                <w:szCs w:val="18"/>
              </w:rPr>
            </w:pPr>
            <w:r w:rsidRPr="00844C3C">
              <w:rPr>
                <w:rFonts w:ascii="Tahoma" w:hAnsi="Tahoma" w:cs="Tahoma"/>
                <w:sz w:val="18"/>
                <w:szCs w:val="18"/>
              </w:rPr>
              <w:t>Davčna številka podizvajalca</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7C0542AD" w14:textId="77777777" w:rsidR="00E24C77" w:rsidRPr="00844C3C" w:rsidRDefault="00E24C77" w:rsidP="00221E8E">
            <w:pPr>
              <w:keepNext/>
              <w:keepLines/>
              <w:spacing w:line="276" w:lineRule="auto"/>
              <w:rPr>
                <w:rFonts w:ascii="Tahoma" w:hAnsi="Tahoma" w:cs="Tahoma"/>
                <w:sz w:val="18"/>
                <w:szCs w:val="18"/>
              </w:rPr>
            </w:pPr>
          </w:p>
        </w:tc>
      </w:tr>
      <w:tr w:rsidR="00E24C77" w:rsidRPr="00844C3C" w14:paraId="2465AEEC" w14:textId="77777777" w:rsidTr="00E24C77">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3B98595F" w14:textId="77777777" w:rsidR="00E24C77" w:rsidRPr="00844C3C" w:rsidRDefault="00E24C77" w:rsidP="00221E8E">
            <w:pPr>
              <w:keepNext/>
              <w:keepLines/>
              <w:spacing w:line="276" w:lineRule="auto"/>
              <w:rPr>
                <w:rFonts w:ascii="Tahoma" w:hAnsi="Tahoma" w:cs="Tahoma"/>
                <w:sz w:val="18"/>
                <w:szCs w:val="18"/>
              </w:rPr>
            </w:pPr>
            <w:r w:rsidRPr="00844C3C">
              <w:rPr>
                <w:rFonts w:ascii="Tahoma" w:hAnsi="Tahoma" w:cs="Tahoma"/>
                <w:sz w:val="18"/>
                <w:szCs w:val="18"/>
              </w:rPr>
              <w:t>Transakcijski račun podizvajalca</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5EA96A73" w14:textId="77777777" w:rsidR="00E24C77" w:rsidRPr="00844C3C" w:rsidRDefault="00E24C77" w:rsidP="00221E8E">
            <w:pPr>
              <w:keepNext/>
              <w:keepLines/>
              <w:spacing w:line="276" w:lineRule="auto"/>
              <w:rPr>
                <w:rFonts w:ascii="Tahoma" w:hAnsi="Tahoma" w:cs="Tahoma"/>
                <w:sz w:val="18"/>
                <w:szCs w:val="18"/>
              </w:rPr>
            </w:pPr>
          </w:p>
        </w:tc>
      </w:tr>
      <w:tr w:rsidR="00E24C77" w:rsidRPr="00844C3C" w14:paraId="783AA6B5" w14:textId="77777777" w:rsidTr="00E24C77">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6BF451D9" w14:textId="77777777" w:rsidR="00E24C77" w:rsidRPr="00844C3C" w:rsidRDefault="00E24C77" w:rsidP="00221E8E">
            <w:pPr>
              <w:keepNext/>
              <w:keepLines/>
              <w:jc w:val="center"/>
              <w:rPr>
                <w:rFonts w:ascii="Tahoma" w:hAnsi="Tahoma" w:cs="Tahoma"/>
                <w:sz w:val="18"/>
                <w:szCs w:val="18"/>
              </w:rPr>
            </w:pPr>
          </w:p>
          <w:p w14:paraId="16F4E1ED" w14:textId="77777777" w:rsidR="00E24C77" w:rsidRPr="00844C3C" w:rsidRDefault="00E24C77" w:rsidP="00221E8E">
            <w:pPr>
              <w:keepNext/>
              <w:keepLines/>
              <w:rPr>
                <w:rFonts w:ascii="Tahoma" w:hAnsi="Tahoma" w:cs="Tahoma"/>
                <w:sz w:val="18"/>
                <w:szCs w:val="18"/>
              </w:rPr>
            </w:pPr>
            <w:r w:rsidRPr="00844C3C">
              <w:rPr>
                <w:rFonts w:ascii="Tahoma" w:hAnsi="Tahoma" w:cs="Tahoma"/>
                <w:sz w:val="18"/>
                <w:szCs w:val="18"/>
              </w:rPr>
              <w:t xml:space="preserve">Vsak del javnega naročila, ki se oddaja v </w:t>
            </w:r>
            <w:proofErr w:type="spellStart"/>
            <w:r w:rsidRPr="00844C3C">
              <w:rPr>
                <w:rFonts w:ascii="Tahoma" w:hAnsi="Tahoma" w:cs="Tahoma"/>
                <w:sz w:val="18"/>
                <w:szCs w:val="18"/>
              </w:rPr>
              <w:t>podizvajanje</w:t>
            </w:r>
            <w:proofErr w:type="spellEnd"/>
            <w:r w:rsidRPr="00844C3C">
              <w:rPr>
                <w:rFonts w:ascii="Tahoma" w:hAnsi="Tahoma" w:cs="Tahoma"/>
                <w:sz w:val="18"/>
                <w:szCs w:val="18"/>
              </w:rPr>
              <w:t xml:space="preserve"> (vrsta/opis del)</w:t>
            </w:r>
          </w:p>
          <w:p w14:paraId="4B8C10BF" w14:textId="77777777" w:rsidR="00E24C77" w:rsidRPr="00844C3C" w:rsidRDefault="00E24C77" w:rsidP="00221E8E">
            <w:pPr>
              <w:keepNext/>
              <w:keepLines/>
              <w:rPr>
                <w:rFonts w:ascii="Tahoma" w:hAnsi="Tahoma" w:cs="Tahoma"/>
                <w:sz w:val="18"/>
                <w:szCs w:val="18"/>
              </w:rPr>
            </w:pP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576B4C72" w14:textId="77777777" w:rsidR="00E24C77" w:rsidRPr="00844C3C" w:rsidRDefault="00E24C77" w:rsidP="00221E8E">
            <w:pPr>
              <w:keepNext/>
              <w:keepLines/>
              <w:rPr>
                <w:sz w:val="18"/>
                <w:szCs w:val="18"/>
              </w:rPr>
            </w:pPr>
          </w:p>
          <w:p w14:paraId="4A60A22E" w14:textId="77777777" w:rsidR="00E24C77" w:rsidRPr="00844C3C" w:rsidRDefault="00E24C77" w:rsidP="00221E8E">
            <w:pPr>
              <w:keepNext/>
              <w:keepLines/>
              <w:rPr>
                <w:sz w:val="18"/>
                <w:szCs w:val="18"/>
              </w:rPr>
            </w:pPr>
          </w:p>
        </w:tc>
      </w:tr>
      <w:tr w:rsidR="00E24C77" w:rsidRPr="00844C3C" w14:paraId="3EB3DF63" w14:textId="77777777" w:rsidTr="00E24C77">
        <w:trPr>
          <w:trHeight w:val="367"/>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D1A7273" w14:textId="77777777" w:rsidR="00E24C77" w:rsidRPr="00844C3C" w:rsidRDefault="00E24C77" w:rsidP="00221E8E">
            <w:pPr>
              <w:keepNext/>
              <w:keepLines/>
              <w:rPr>
                <w:rFonts w:ascii="Tahoma" w:hAnsi="Tahoma" w:cs="Tahoma"/>
                <w:sz w:val="18"/>
                <w:szCs w:val="18"/>
              </w:rPr>
            </w:pP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7AA599FD" w14:textId="77777777" w:rsidR="00E24C77" w:rsidRPr="00844C3C" w:rsidRDefault="00E24C77" w:rsidP="00221E8E">
            <w:pPr>
              <w:keepNext/>
              <w:keepLines/>
              <w:rPr>
                <w:sz w:val="18"/>
                <w:szCs w:val="18"/>
              </w:rPr>
            </w:pPr>
          </w:p>
          <w:p w14:paraId="3E11749F" w14:textId="77777777" w:rsidR="00E24C77" w:rsidRPr="00844C3C" w:rsidRDefault="00E24C77" w:rsidP="00221E8E">
            <w:pPr>
              <w:keepNext/>
              <w:keepLines/>
              <w:rPr>
                <w:sz w:val="18"/>
                <w:szCs w:val="18"/>
              </w:rPr>
            </w:pPr>
          </w:p>
        </w:tc>
      </w:tr>
      <w:tr w:rsidR="00E24C77" w:rsidRPr="00844C3C" w14:paraId="5E522F51" w14:textId="77777777" w:rsidTr="00E24C77">
        <w:trPr>
          <w:trHeight w:val="149"/>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58DBAD3" w14:textId="77777777" w:rsidR="00E24C77" w:rsidRPr="00844C3C" w:rsidRDefault="00E24C77" w:rsidP="00221E8E">
            <w:pPr>
              <w:keepNext/>
              <w:keepLines/>
              <w:rPr>
                <w:rFonts w:ascii="Tahoma" w:hAnsi="Tahoma" w:cs="Tahoma"/>
                <w:sz w:val="18"/>
                <w:szCs w:val="18"/>
              </w:rPr>
            </w:pP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7944ECAB" w14:textId="77777777" w:rsidR="00E24C77" w:rsidRPr="00844C3C" w:rsidRDefault="00E24C77" w:rsidP="00221E8E">
            <w:pPr>
              <w:keepNext/>
              <w:keepLines/>
              <w:rPr>
                <w:sz w:val="18"/>
                <w:szCs w:val="18"/>
              </w:rPr>
            </w:pPr>
          </w:p>
          <w:p w14:paraId="643848EA" w14:textId="77777777" w:rsidR="00E24C77" w:rsidRPr="00844C3C" w:rsidRDefault="00E24C77" w:rsidP="00221E8E">
            <w:pPr>
              <w:keepNext/>
              <w:keepLines/>
              <w:rPr>
                <w:sz w:val="18"/>
                <w:szCs w:val="18"/>
              </w:rPr>
            </w:pPr>
          </w:p>
        </w:tc>
      </w:tr>
      <w:tr w:rsidR="00E24C77" w:rsidRPr="00844C3C" w14:paraId="66A32EE3" w14:textId="77777777" w:rsidTr="00E24C77">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11EE2F5D" w14:textId="13B6AD9A" w:rsidR="00E24C77" w:rsidRPr="00844C3C" w:rsidRDefault="00805C15" w:rsidP="00221E8E">
            <w:pPr>
              <w:keepNext/>
              <w:keepLines/>
              <w:rPr>
                <w:rFonts w:ascii="Tahoma" w:hAnsi="Tahoma" w:cs="Tahoma"/>
                <w:sz w:val="18"/>
                <w:szCs w:val="18"/>
              </w:rPr>
            </w:pPr>
            <w:r w:rsidRPr="00844C3C">
              <w:rPr>
                <w:rFonts w:ascii="Tahoma" w:hAnsi="Tahoma" w:cs="Tahoma"/>
                <w:sz w:val="18"/>
                <w:szCs w:val="18"/>
              </w:rPr>
              <w:t>Okvirna k</w:t>
            </w:r>
            <w:r w:rsidR="00E24C77" w:rsidRPr="00844C3C">
              <w:rPr>
                <w:rFonts w:ascii="Tahoma" w:hAnsi="Tahoma" w:cs="Tahoma"/>
                <w:sz w:val="18"/>
                <w:szCs w:val="18"/>
              </w:rPr>
              <w:t xml:space="preserve">oličina/Delež (%) javnega naročila, ki se oddaja v </w:t>
            </w:r>
            <w:proofErr w:type="spellStart"/>
            <w:r w:rsidR="00E24C77" w:rsidRPr="00844C3C">
              <w:rPr>
                <w:rFonts w:ascii="Tahoma" w:hAnsi="Tahoma" w:cs="Tahoma"/>
                <w:sz w:val="18"/>
                <w:szCs w:val="18"/>
              </w:rPr>
              <w:t>podizvajanje</w:t>
            </w:r>
            <w:proofErr w:type="spellEnd"/>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799BBCB4" w14:textId="77777777" w:rsidR="00E24C77" w:rsidRPr="00844C3C" w:rsidRDefault="00E24C77" w:rsidP="00221E8E">
            <w:pPr>
              <w:keepNext/>
              <w:keepLines/>
              <w:rPr>
                <w:sz w:val="18"/>
                <w:szCs w:val="18"/>
              </w:rPr>
            </w:pPr>
          </w:p>
        </w:tc>
      </w:tr>
      <w:tr w:rsidR="00E24C77" w:rsidRPr="00844C3C" w14:paraId="7AB16A21" w14:textId="77777777" w:rsidTr="00E24C77">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1D4AB114" w14:textId="4B80150E" w:rsidR="00E24C77" w:rsidRPr="00844C3C" w:rsidRDefault="00805C15" w:rsidP="00221E8E">
            <w:pPr>
              <w:keepNext/>
              <w:keepLines/>
              <w:rPr>
                <w:rFonts w:ascii="Tahoma" w:hAnsi="Tahoma" w:cs="Tahoma"/>
                <w:sz w:val="18"/>
                <w:szCs w:val="18"/>
              </w:rPr>
            </w:pPr>
            <w:r w:rsidRPr="00844C3C">
              <w:rPr>
                <w:rFonts w:ascii="Tahoma" w:hAnsi="Tahoma" w:cs="Tahoma"/>
                <w:sz w:val="18"/>
                <w:szCs w:val="18"/>
              </w:rPr>
              <w:t>Orientacijska v</w:t>
            </w:r>
            <w:r w:rsidR="00E24C77" w:rsidRPr="00844C3C">
              <w:rPr>
                <w:rFonts w:ascii="Tahoma" w:hAnsi="Tahoma" w:cs="Tahoma"/>
                <w:sz w:val="18"/>
                <w:szCs w:val="18"/>
              </w:rPr>
              <w:t>rednost del v EUR brez DDV</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55781458" w14:textId="77777777" w:rsidR="00E24C77" w:rsidRPr="00844C3C" w:rsidRDefault="00E24C77" w:rsidP="00221E8E">
            <w:pPr>
              <w:keepNext/>
              <w:keepLines/>
              <w:rPr>
                <w:sz w:val="18"/>
                <w:szCs w:val="18"/>
              </w:rPr>
            </w:pPr>
          </w:p>
        </w:tc>
      </w:tr>
      <w:tr w:rsidR="00E24C77" w:rsidRPr="00844C3C" w14:paraId="74B8E54A" w14:textId="77777777" w:rsidTr="00E24C77">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03415EFD" w14:textId="77777777" w:rsidR="00E24C77" w:rsidRPr="00844C3C" w:rsidRDefault="00E24C77" w:rsidP="00221E8E">
            <w:pPr>
              <w:keepNext/>
              <w:keepLines/>
              <w:rPr>
                <w:rFonts w:ascii="Tahoma" w:hAnsi="Tahoma" w:cs="Tahoma"/>
                <w:sz w:val="18"/>
                <w:szCs w:val="18"/>
              </w:rPr>
            </w:pPr>
            <w:r w:rsidRPr="00844C3C">
              <w:rPr>
                <w:rFonts w:ascii="Tahoma" w:hAnsi="Tahoma" w:cs="Tahoma"/>
                <w:sz w:val="18"/>
                <w:szCs w:val="18"/>
              </w:rPr>
              <w:t>Kraj izvedbe</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7DE5D212" w14:textId="77777777" w:rsidR="00E24C77" w:rsidRPr="00844C3C" w:rsidRDefault="00E24C77" w:rsidP="00221E8E">
            <w:pPr>
              <w:keepNext/>
              <w:keepLines/>
              <w:rPr>
                <w:sz w:val="18"/>
                <w:szCs w:val="18"/>
              </w:rPr>
            </w:pPr>
          </w:p>
        </w:tc>
      </w:tr>
      <w:tr w:rsidR="00E24C77" w:rsidRPr="00844C3C" w14:paraId="0044D21F" w14:textId="77777777" w:rsidTr="00E24C77">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74413640" w14:textId="77777777" w:rsidR="00E24C77" w:rsidRPr="00844C3C" w:rsidRDefault="00E24C77" w:rsidP="00221E8E">
            <w:pPr>
              <w:keepNext/>
              <w:keepLines/>
              <w:rPr>
                <w:rFonts w:ascii="Tahoma" w:hAnsi="Tahoma" w:cs="Tahoma"/>
                <w:sz w:val="18"/>
                <w:szCs w:val="18"/>
              </w:rPr>
            </w:pPr>
            <w:r w:rsidRPr="00844C3C">
              <w:rPr>
                <w:rFonts w:ascii="Tahoma" w:hAnsi="Tahoma" w:cs="Tahoma"/>
                <w:sz w:val="18"/>
                <w:szCs w:val="18"/>
              </w:rPr>
              <w:t>Rok izvedbe</w:t>
            </w:r>
          </w:p>
        </w:tc>
        <w:tc>
          <w:tcPr>
            <w:tcW w:w="5891" w:type="dxa"/>
            <w:gridSpan w:val="2"/>
            <w:tcBorders>
              <w:top w:val="single" w:sz="4" w:space="0" w:color="auto"/>
              <w:left w:val="single" w:sz="4" w:space="0" w:color="auto"/>
              <w:bottom w:val="single" w:sz="4" w:space="0" w:color="auto"/>
              <w:right w:val="single" w:sz="4" w:space="0" w:color="auto"/>
            </w:tcBorders>
            <w:vAlign w:val="center"/>
          </w:tcPr>
          <w:p w14:paraId="04CB2486" w14:textId="77777777" w:rsidR="00E24C77" w:rsidRPr="00844C3C" w:rsidRDefault="00E24C77" w:rsidP="00221E8E">
            <w:pPr>
              <w:keepNext/>
              <w:keepLines/>
              <w:rPr>
                <w:sz w:val="18"/>
                <w:szCs w:val="18"/>
              </w:rPr>
            </w:pPr>
          </w:p>
        </w:tc>
      </w:tr>
    </w:tbl>
    <w:p w14:paraId="6B3D8D88" w14:textId="77777777" w:rsidR="00E24C77" w:rsidRPr="00844C3C" w:rsidRDefault="00E24C77" w:rsidP="00221E8E">
      <w:pPr>
        <w:keepNext/>
        <w:keepLines/>
        <w:tabs>
          <w:tab w:val="left" w:pos="567"/>
          <w:tab w:val="left" w:pos="851"/>
          <w:tab w:val="left" w:pos="993"/>
        </w:tabs>
        <w:suppressAutoHyphens/>
        <w:jc w:val="both"/>
        <w:rPr>
          <w:rFonts w:ascii="Tahoma" w:hAnsi="Tahoma" w:cs="Tahoma"/>
          <w:lang w:eastAsia="ar-S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805C15" w:rsidRPr="00844C3C" w14:paraId="34D4F6AA" w14:textId="77777777" w:rsidTr="009636EF">
        <w:trPr>
          <w:trHeight w:val="235"/>
        </w:trPr>
        <w:tc>
          <w:tcPr>
            <w:tcW w:w="2835" w:type="dxa"/>
            <w:tcBorders>
              <w:bottom w:val="single" w:sz="4" w:space="0" w:color="auto"/>
            </w:tcBorders>
          </w:tcPr>
          <w:p w14:paraId="26F5D1EA" w14:textId="77777777" w:rsidR="00805C15" w:rsidRPr="00844C3C" w:rsidRDefault="00805C15" w:rsidP="00221E8E">
            <w:pPr>
              <w:keepNext/>
              <w:keepLines/>
              <w:jc w:val="both"/>
              <w:rPr>
                <w:rFonts w:ascii="Tahoma" w:hAnsi="Tahoma" w:cs="Tahoma"/>
                <w:snapToGrid w:val="0"/>
                <w:color w:val="000000"/>
              </w:rPr>
            </w:pPr>
          </w:p>
        </w:tc>
        <w:tc>
          <w:tcPr>
            <w:tcW w:w="2552" w:type="dxa"/>
          </w:tcPr>
          <w:p w14:paraId="3F82C3B1" w14:textId="77777777" w:rsidR="00805C15" w:rsidRPr="00844C3C" w:rsidRDefault="00805C15" w:rsidP="00221E8E">
            <w:pPr>
              <w:keepNext/>
              <w:keepLines/>
              <w:jc w:val="center"/>
              <w:rPr>
                <w:rFonts w:ascii="Tahoma" w:hAnsi="Tahoma" w:cs="Tahoma"/>
                <w:snapToGrid w:val="0"/>
                <w:color w:val="000000"/>
              </w:rPr>
            </w:pPr>
          </w:p>
        </w:tc>
        <w:tc>
          <w:tcPr>
            <w:tcW w:w="3685" w:type="dxa"/>
            <w:tcBorders>
              <w:bottom w:val="single" w:sz="4" w:space="0" w:color="auto"/>
            </w:tcBorders>
          </w:tcPr>
          <w:p w14:paraId="169A344C" w14:textId="77777777" w:rsidR="00805C15" w:rsidRPr="00844C3C" w:rsidRDefault="00805C15" w:rsidP="00221E8E">
            <w:pPr>
              <w:keepNext/>
              <w:keepLines/>
              <w:tabs>
                <w:tab w:val="left" w:pos="567"/>
                <w:tab w:val="num" w:pos="851"/>
                <w:tab w:val="left" w:pos="993"/>
              </w:tabs>
              <w:jc w:val="both"/>
              <w:rPr>
                <w:rFonts w:ascii="Tahoma" w:hAnsi="Tahoma" w:cs="Tahoma"/>
                <w:snapToGrid w:val="0"/>
                <w:color w:val="000000"/>
                <w:sz w:val="28"/>
              </w:rPr>
            </w:pPr>
          </w:p>
        </w:tc>
      </w:tr>
      <w:tr w:rsidR="00805C15" w:rsidRPr="00844C3C" w14:paraId="69E982E3" w14:textId="77777777" w:rsidTr="009636EF">
        <w:trPr>
          <w:trHeight w:val="235"/>
        </w:trPr>
        <w:tc>
          <w:tcPr>
            <w:tcW w:w="2835" w:type="dxa"/>
            <w:tcBorders>
              <w:top w:val="single" w:sz="4" w:space="0" w:color="auto"/>
            </w:tcBorders>
          </w:tcPr>
          <w:p w14:paraId="6907B44B"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(kraj, datum)</w:t>
            </w:r>
          </w:p>
        </w:tc>
        <w:tc>
          <w:tcPr>
            <w:tcW w:w="2552" w:type="dxa"/>
          </w:tcPr>
          <w:p w14:paraId="679C8799"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žig</w:t>
            </w:r>
          </w:p>
        </w:tc>
        <w:tc>
          <w:tcPr>
            <w:tcW w:w="3685" w:type="dxa"/>
            <w:tcBorders>
              <w:top w:val="single" w:sz="4" w:space="0" w:color="auto"/>
            </w:tcBorders>
          </w:tcPr>
          <w:p w14:paraId="7B0AD710" w14:textId="77777777" w:rsidR="00805C15" w:rsidRPr="00844C3C" w:rsidRDefault="00805C15" w:rsidP="00221E8E">
            <w:pPr>
              <w:keepNext/>
              <w:keepLines/>
              <w:jc w:val="both"/>
              <w:rPr>
                <w:rFonts w:ascii="Tahoma" w:hAnsi="Tahoma" w:cs="Tahoma"/>
                <w:snapToGrid w:val="0"/>
                <w:color w:val="000000"/>
              </w:rPr>
            </w:pPr>
            <w:r w:rsidRPr="00844C3C">
              <w:rPr>
                <w:rFonts w:ascii="Tahoma" w:hAnsi="Tahoma" w:cs="Tahoma"/>
                <w:snapToGrid w:val="0"/>
                <w:color w:val="000000"/>
              </w:rPr>
              <w:t xml:space="preserve">(Ime in priimek ter podpis odgovorne osebe </w:t>
            </w:r>
            <w:r w:rsidRPr="00844C3C">
              <w:rPr>
                <w:rFonts w:ascii="Tahoma" w:hAnsi="Tahoma" w:cs="Tahoma"/>
                <w:b/>
                <w:snapToGrid w:val="0"/>
                <w:color w:val="000000"/>
              </w:rPr>
              <w:t>podizvajalca</w:t>
            </w:r>
            <w:r w:rsidRPr="00844C3C">
              <w:rPr>
                <w:rFonts w:ascii="Tahoma" w:hAnsi="Tahoma" w:cs="Tahoma"/>
                <w:snapToGrid w:val="0"/>
                <w:color w:val="000000"/>
              </w:rPr>
              <w:t>)</w:t>
            </w:r>
          </w:p>
        </w:tc>
      </w:tr>
      <w:tr w:rsidR="00805C15" w:rsidRPr="00844C3C" w14:paraId="66D50F63" w14:textId="77777777" w:rsidTr="009636EF">
        <w:trPr>
          <w:trHeight w:val="235"/>
        </w:trPr>
        <w:tc>
          <w:tcPr>
            <w:tcW w:w="2835" w:type="dxa"/>
            <w:tcBorders>
              <w:bottom w:val="single" w:sz="4" w:space="0" w:color="auto"/>
            </w:tcBorders>
          </w:tcPr>
          <w:p w14:paraId="3E4F24E4" w14:textId="77777777" w:rsidR="00805C15" w:rsidRPr="00844C3C" w:rsidRDefault="00805C15" w:rsidP="00221E8E">
            <w:pPr>
              <w:keepNext/>
              <w:keepLines/>
              <w:jc w:val="both"/>
              <w:rPr>
                <w:rFonts w:ascii="Tahoma" w:hAnsi="Tahoma" w:cs="Tahoma"/>
                <w:snapToGrid w:val="0"/>
                <w:color w:val="000000"/>
              </w:rPr>
            </w:pPr>
          </w:p>
          <w:p w14:paraId="7D472447" w14:textId="77777777" w:rsidR="00805C15" w:rsidRPr="00844C3C" w:rsidRDefault="00805C15" w:rsidP="00221E8E">
            <w:pPr>
              <w:keepNext/>
              <w:keepLines/>
              <w:jc w:val="both"/>
              <w:rPr>
                <w:rFonts w:ascii="Tahoma" w:hAnsi="Tahoma" w:cs="Tahoma"/>
                <w:snapToGrid w:val="0"/>
                <w:color w:val="000000"/>
              </w:rPr>
            </w:pPr>
          </w:p>
          <w:p w14:paraId="2D47B5C0" w14:textId="77777777" w:rsidR="00805C15" w:rsidRPr="00844C3C" w:rsidRDefault="00805C15" w:rsidP="00221E8E">
            <w:pPr>
              <w:keepNext/>
              <w:keepLines/>
              <w:jc w:val="both"/>
              <w:rPr>
                <w:rFonts w:ascii="Tahoma" w:hAnsi="Tahoma" w:cs="Tahoma"/>
                <w:snapToGrid w:val="0"/>
                <w:color w:val="000000"/>
              </w:rPr>
            </w:pPr>
          </w:p>
        </w:tc>
        <w:tc>
          <w:tcPr>
            <w:tcW w:w="2552" w:type="dxa"/>
          </w:tcPr>
          <w:p w14:paraId="33144744" w14:textId="77777777" w:rsidR="00805C15" w:rsidRPr="00844C3C" w:rsidRDefault="00805C15" w:rsidP="00221E8E">
            <w:pPr>
              <w:keepNext/>
              <w:keepLines/>
              <w:jc w:val="center"/>
              <w:rPr>
                <w:rFonts w:ascii="Tahoma" w:hAnsi="Tahoma" w:cs="Tahoma"/>
                <w:snapToGrid w:val="0"/>
                <w:color w:val="000000"/>
              </w:rPr>
            </w:pPr>
          </w:p>
        </w:tc>
        <w:tc>
          <w:tcPr>
            <w:tcW w:w="3685" w:type="dxa"/>
            <w:tcBorders>
              <w:bottom w:val="single" w:sz="4" w:space="0" w:color="auto"/>
            </w:tcBorders>
          </w:tcPr>
          <w:p w14:paraId="2BFEBE3E" w14:textId="77777777" w:rsidR="00805C15" w:rsidRPr="00844C3C" w:rsidRDefault="00805C15" w:rsidP="00221E8E">
            <w:pPr>
              <w:keepNext/>
              <w:keepLines/>
              <w:tabs>
                <w:tab w:val="left" w:pos="567"/>
                <w:tab w:val="num" w:pos="851"/>
                <w:tab w:val="left" w:pos="993"/>
              </w:tabs>
              <w:jc w:val="both"/>
              <w:rPr>
                <w:rFonts w:ascii="Tahoma" w:hAnsi="Tahoma" w:cs="Tahoma"/>
                <w:snapToGrid w:val="0"/>
                <w:color w:val="000000"/>
                <w:sz w:val="28"/>
              </w:rPr>
            </w:pPr>
          </w:p>
        </w:tc>
      </w:tr>
      <w:tr w:rsidR="00805C15" w:rsidRPr="00844C3C" w14:paraId="385872C9" w14:textId="77777777" w:rsidTr="009636EF">
        <w:trPr>
          <w:trHeight w:val="235"/>
        </w:trPr>
        <w:tc>
          <w:tcPr>
            <w:tcW w:w="2835" w:type="dxa"/>
            <w:tcBorders>
              <w:top w:val="single" w:sz="4" w:space="0" w:color="auto"/>
            </w:tcBorders>
          </w:tcPr>
          <w:p w14:paraId="16BC3204"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(kraj, datum)</w:t>
            </w:r>
          </w:p>
        </w:tc>
        <w:tc>
          <w:tcPr>
            <w:tcW w:w="2552" w:type="dxa"/>
          </w:tcPr>
          <w:p w14:paraId="4CD79041" w14:textId="77777777" w:rsidR="00805C15" w:rsidRPr="00844C3C" w:rsidRDefault="00805C15" w:rsidP="00221E8E">
            <w:pPr>
              <w:keepNext/>
              <w:keepLines/>
              <w:jc w:val="center"/>
              <w:rPr>
                <w:rFonts w:ascii="Tahoma" w:hAnsi="Tahoma" w:cs="Tahoma"/>
                <w:snapToGrid w:val="0"/>
                <w:color w:val="000000"/>
              </w:rPr>
            </w:pPr>
            <w:r w:rsidRPr="00844C3C">
              <w:rPr>
                <w:rFonts w:ascii="Tahoma" w:hAnsi="Tahoma" w:cs="Tahoma"/>
                <w:snapToGrid w:val="0"/>
                <w:color w:val="000000"/>
              </w:rPr>
              <w:t>žig</w:t>
            </w:r>
          </w:p>
        </w:tc>
        <w:tc>
          <w:tcPr>
            <w:tcW w:w="3685" w:type="dxa"/>
            <w:tcBorders>
              <w:top w:val="single" w:sz="4" w:space="0" w:color="auto"/>
            </w:tcBorders>
          </w:tcPr>
          <w:p w14:paraId="04C5EE6D" w14:textId="77777777" w:rsidR="00805C15" w:rsidRPr="00844C3C" w:rsidRDefault="00805C15" w:rsidP="00221E8E">
            <w:pPr>
              <w:keepNext/>
              <w:keepLines/>
              <w:jc w:val="both"/>
              <w:rPr>
                <w:rFonts w:ascii="Tahoma" w:hAnsi="Tahoma" w:cs="Tahoma"/>
                <w:snapToGrid w:val="0"/>
                <w:color w:val="000000"/>
              </w:rPr>
            </w:pPr>
            <w:r w:rsidRPr="00844C3C">
              <w:rPr>
                <w:rFonts w:ascii="Tahoma" w:hAnsi="Tahoma" w:cs="Tahoma"/>
                <w:snapToGrid w:val="0"/>
                <w:color w:val="000000"/>
              </w:rPr>
              <w:t xml:space="preserve">(Ime in priimek ter podpis odgovorne osebe </w:t>
            </w:r>
            <w:r w:rsidRPr="00844C3C">
              <w:rPr>
                <w:rFonts w:ascii="Tahoma" w:hAnsi="Tahoma" w:cs="Tahoma"/>
                <w:b/>
                <w:snapToGrid w:val="0"/>
                <w:color w:val="000000"/>
              </w:rPr>
              <w:t>ponudnika</w:t>
            </w:r>
            <w:r w:rsidRPr="00844C3C">
              <w:rPr>
                <w:rFonts w:ascii="Tahoma" w:hAnsi="Tahoma" w:cs="Tahoma"/>
                <w:snapToGrid w:val="0"/>
                <w:color w:val="000000"/>
              </w:rPr>
              <w:t>)</w:t>
            </w:r>
          </w:p>
        </w:tc>
      </w:tr>
    </w:tbl>
    <w:p w14:paraId="3E2D2DF3" w14:textId="77777777" w:rsidR="00E24C77" w:rsidRPr="00844C3C" w:rsidRDefault="00E24C77" w:rsidP="00221E8E">
      <w:pPr>
        <w:keepNext/>
        <w:keepLines/>
        <w:rPr>
          <w:rFonts w:ascii="Tahoma" w:hAnsi="Tahoma" w:cs="Tahoma"/>
          <w:sz w:val="22"/>
          <w:szCs w:val="18"/>
          <w:lang w:eastAsia="ar-SA"/>
        </w:rPr>
      </w:pPr>
    </w:p>
    <w:p w14:paraId="66488E81" w14:textId="77777777" w:rsidR="00E24C77" w:rsidRPr="00844C3C" w:rsidRDefault="00E24C77" w:rsidP="00221E8E">
      <w:pPr>
        <w:keepNext/>
        <w:keepLines/>
        <w:ind w:left="851" w:hanging="851"/>
        <w:jc w:val="both"/>
        <w:rPr>
          <w:rFonts w:ascii="Tahoma" w:hAnsi="Tahoma" w:cs="Tahoma"/>
          <w:i/>
          <w:sz w:val="16"/>
          <w:szCs w:val="18"/>
          <w:lang w:eastAsia="ar-SA"/>
        </w:rPr>
      </w:pPr>
      <w:r w:rsidRPr="00844C3C">
        <w:rPr>
          <w:rFonts w:ascii="Tahoma" w:hAnsi="Tahoma" w:cs="Tahoma"/>
          <w:b/>
          <w:i/>
          <w:sz w:val="16"/>
          <w:szCs w:val="18"/>
          <w:lang w:eastAsia="ar-SA"/>
        </w:rPr>
        <w:t xml:space="preserve">Opomba:  </w:t>
      </w:r>
      <w:r w:rsidRPr="00844C3C">
        <w:rPr>
          <w:rFonts w:ascii="Tahoma" w:hAnsi="Tahoma" w:cs="Tahoma"/>
          <w:i/>
          <w:sz w:val="16"/>
          <w:szCs w:val="18"/>
          <w:lang w:eastAsia="ar-SA"/>
        </w:rPr>
        <w:t xml:space="preserve">Obrazec velja tudi za primer, da se je gospodarski subjekt odločil oddati del javnega naročila v </w:t>
      </w:r>
      <w:proofErr w:type="spellStart"/>
      <w:r w:rsidRPr="00844C3C">
        <w:rPr>
          <w:rFonts w:ascii="Tahoma" w:hAnsi="Tahoma" w:cs="Tahoma"/>
          <w:i/>
          <w:sz w:val="16"/>
          <w:szCs w:val="18"/>
          <w:lang w:eastAsia="ar-SA"/>
        </w:rPr>
        <w:t>podizvajanje</w:t>
      </w:r>
      <w:proofErr w:type="spellEnd"/>
      <w:r w:rsidRPr="00844C3C">
        <w:rPr>
          <w:rFonts w:ascii="Tahoma" w:hAnsi="Tahoma"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088FD2CB" w14:textId="77777777" w:rsidR="00E24C77" w:rsidRPr="00844C3C" w:rsidRDefault="00E24C77" w:rsidP="00221E8E">
      <w:pPr>
        <w:keepNext/>
        <w:keepLines/>
        <w:rPr>
          <w:rFonts w:ascii="Tahoma" w:hAnsi="Tahoma" w:cs="Tahoma"/>
          <w:sz w:val="16"/>
          <w:szCs w:val="18"/>
          <w:lang w:eastAsia="ar-SA"/>
        </w:rPr>
      </w:pPr>
    </w:p>
    <w:p w14:paraId="109666C1" w14:textId="77777777" w:rsidR="00E24C77" w:rsidRPr="00844C3C" w:rsidRDefault="00E24C77" w:rsidP="00221E8E">
      <w:pPr>
        <w:keepNext/>
        <w:keepLines/>
        <w:rPr>
          <w:sz w:val="18"/>
        </w:rPr>
      </w:pPr>
      <w:r w:rsidRPr="00844C3C">
        <w:rPr>
          <w:rFonts w:ascii="Tahoma" w:hAnsi="Tahoma" w:cs="Tahoma"/>
          <w:b/>
          <w:i/>
          <w:sz w:val="16"/>
          <w:szCs w:val="18"/>
          <w:lang w:eastAsia="ar-SA"/>
        </w:rPr>
        <w:t>Navodilo</w:t>
      </w:r>
      <w:r w:rsidRPr="00844C3C">
        <w:rPr>
          <w:rFonts w:ascii="Tahoma" w:hAnsi="Tahoma" w:cs="Tahoma"/>
          <w:i/>
          <w:sz w:val="16"/>
          <w:szCs w:val="18"/>
          <w:lang w:eastAsia="ar-SA"/>
        </w:rPr>
        <w:t>: Obrazec se po potrebi kopira!</w:t>
      </w:r>
      <w:r w:rsidRPr="00844C3C">
        <w:rPr>
          <w:sz w:val="18"/>
        </w:rPr>
        <w:t xml:space="preserve"> </w:t>
      </w:r>
    </w:p>
    <w:p w14:paraId="74F0A5A5" w14:textId="77777777" w:rsidR="00BA79F7" w:rsidRPr="00844C3C" w:rsidRDefault="00BA79F7" w:rsidP="00221E8E">
      <w:pPr>
        <w:keepNext/>
        <w:keepLines/>
        <w:rPr>
          <w:rFonts w:ascii="Tahoma" w:hAnsi="Tahoma" w:cs="Tahoma"/>
          <w:bCs/>
          <w:i/>
          <w:noProof/>
          <w:sz w:val="18"/>
          <w:szCs w:val="18"/>
        </w:rPr>
      </w:pPr>
      <w:r w:rsidRPr="00844C3C">
        <w:rPr>
          <w:rFonts w:ascii="Tahoma" w:hAnsi="Tahoma" w:cs="Tahoma"/>
          <w:bCs/>
          <w:i/>
          <w:noProof/>
          <w:sz w:val="18"/>
          <w:szCs w:val="18"/>
        </w:rPr>
        <w:br w:type="page"/>
      </w:r>
    </w:p>
    <w:p w14:paraId="013037FC" w14:textId="6F9B2CD0" w:rsidR="004E3691" w:rsidRPr="00844C3C" w:rsidRDefault="004E3691"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059"/>
        <w:gridCol w:w="2551"/>
      </w:tblGrid>
      <w:tr w:rsidR="00B60D76" w:rsidRPr="00844C3C" w14:paraId="79EBDCB6" w14:textId="77777777" w:rsidTr="00B60D76">
        <w:tc>
          <w:tcPr>
            <w:tcW w:w="599" w:type="dxa"/>
            <w:tcBorders>
              <w:top w:val="single" w:sz="4" w:space="0" w:color="auto"/>
              <w:bottom w:val="single" w:sz="4" w:space="0" w:color="auto"/>
              <w:right w:val="nil"/>
            </w:tcBorders>
          </w:tcPr>
          <w:p w14:paraId="3A42BCF3" w14:textId="77777777" w:rsidR="00B60D76" w:rsidRPr="00844C3C" w:rsidRDefault="00B60D76" w:rsidP="00221E8E">
            <w:pPr>
              <w:keepNext/>
              <w:keepLines/>
              <w:jc w:val="right"/>
              <w:rPr>
                <w:rFonts w:ascii="Tahoma" w:hAnsi="Tahoma" w:cs="Tahoma"/>
              </w:rPr>
            </w:pPr>
            <w:r w:rsidRPr="00844C3C">
              <w:rPr>
                <w:rFonts w:ascii="Tahoma" w:hAnsi="Tahoma" w:cs="Tahoma"/>
              </w:rPr>
              <w:t xml:space="preserve">      </w:t>
            </w:r>
          </w:p>
        </w:tc>
        <w:tc>
          <w:tcPr>
            <w:tcW w:w="6059" w:type="dxa"/>
            <w:tcBorders>
              <w:top w:val="single" w:sz="4" w:space="0" w:color="auto"/>
              <w:left w:val="nil"/>
              <w:bottom w:val="single" w:sz="4" w:space="0" w:color="auto"/>
            </w:tcBorders>
          </w:tcPr>
          <w:p w14:paraId="2D579C42" w14:textId="27CF700F" w:rsidR="00B60D76" w:rsidRPr="00844C3C" w:rsidRDefault="00B60D76" w:rsidP="00221E8E">
            <w:pPr>
              <w:keepNext/>
              <w:keepLines/>
              <w:rPr>
                <w:rFonts w:ascii="Tahoma" w:hAnsi="Tahoma" w:cs="Tahoma"/>
              </w:rPr>
            </w:pPr>
            <w:r w:rsidRPr="00844C3C">
              <w:rPr>
                <w:rFonts w:ascii="Tahoma" w:hAnsi="Tahoma" w:cs="Tahoma"/>
              </w:rPr>
              <w:t>POOBLASTILO PONUDNIKA</w:t>
            </w:r>
          </w:p>
        </w:tc>
        <w:tc>
          <w:tcPr>
            <w:tcW w:w="2551" w:type="dxa"/>
            <w:tcBorders>
              <w:top w:val="single" w:sz="4" w:space="0" w:color="auto"/>
              <w:bottom w:val="single" w:sz="4" w:space="0" w:color="auto"/>
            </w:tcBorders>
          </w:tcPr>
          <w:p w14:paraId="15124B9F" w14:textId="6E21B95B" w:rsidR="00B60D76" w:rsidRPr="00844C3C" w:rsidRDefault="00B60D76" w:rsidP="00221E8E">
            <w:pPr>
              <w:keepNext/>
              <w:keepLines/>
              <w:rPr>
                <w:rFonts w:ascii="Tahoma" w:hAnsi="Tahoma" w:cs="Tahoma"/>
                <w:b/>
              </w:rPr>
            </w:pPr>
            <w:r w:rsidRPr="00844C3C">
              <w:rPr>
                <w:rFonts w:ascii="Tahoma" w:hAnsi="Tahoma" w:cs="Tahoma"/>
                <w:b/>
              </w:rPr>
              <w:t>Obrazec 1 k Prilogi 4/1</w:t>
            </w:r>
          </w:p>
        </w:tc>
      </w:tr>
    </w:tbl>
    <w:p w14:paraId="5D344E85" w14:textId="7F40E993" w:rsidR="00B60D76" w:rsidRPr="00844C3C" w:rsidRDefault="00B60D76" w:rsidP="00221E8E">
      <w:pPr>
        <w:keepNext/>
        <w:keepLines/>
        <w:jc w:val="both"/>
        <w:rPr>
          <w:rFonts w:ascii="Tahoma" w:hAnsi="Tahoma" w:cs="Tahoma"/>
        </w:rPr>
      </w:pPr>
    </w:p>
    <w:p w14:paraId="784DA5DC" w14:textId="42D8FE08" w:rsidR="00B60D76" w:rsidRPr="00844C3C" w:rsidRDefault="00B60D76" w:rsidP="00221E8E">
      <w:pPr>
        <w:keepNext/>
        <w:keepLines/>
        <w:jc w:val="both"/>
        <w:rPr>
          <w:rFonts w:ascii="Tahoma" w:hAnsi="Tahoma" w:cs="Tahoma"/>
        </w:rPr>
      </w:pPr>
    </w:p>
    <w:p w14:paraId="19966422" w14:textId="77777777" w:rsidR="00B60D76" w:rsidRPr="00844C3C" w:rsidRDefault="00B60D76" w:rsidP="00221E8E">
      <w:pPr>
        <w:keepNext/>
        <w:keepLines/>
        <w:jc w:val="both"/>
        <w:rPr>
          <w:rFonts w:ascii="Tahoma" w:hAnsi="Tahoma" w:cs="Tahoma"/>
        </w:rPr>
      </w:pPr>
    </w:p>
    <w:p w14:paraId="205FFC50" w14:textId="5AA09AE3" w:rsidR="004F10EA" w:rsidRPr="00844C3C" w:rsidRDefault="004F10EA" w:rsidP="00221E8E">
      <w:pPr>
        <w:keepNext/>
        <w:keepLines/>
        <w:jc w:val="both"/>
        <w:rPr>
          <w:rFonts w:ascii="Tahoma" w:hAnsi="Tahoma" w:cs="Tahoma"/>
        </w:rPr>
      </w:pPr>
    </w:p>
    <w:p w14:paraId="5E62ED60" w14:textId="79C723F9" w:rsidR="004F10EA" w:rsidRPr="00844C3C" w:rsidRDefault="004F10EA" w:rsidP="00221E8E">
      <w:pPr>
        <w:keepNext/>
        <w:keepLines/>
        <w:jc w:val="both"/>
        <w:rPr>
          <w:rFonts w:ascii="Tahoma" w:hAnsi="Tahoma" w:cs="Tahoma"/>
        </w:rPr>
      </w:pPr>
    </w:p>
    <w:p w14:paraId="67BBF500" w14:textId="4F1EC38F" w:rsidR="004F10EA" w:rsidRPr="00844C3C" w:rsidRDefault="004F10EA" w:rsidP="00221E8E">
      <w:pPr>
        <w:keepNext/>
        <w:keepLines/>
        <w:jc w:val="both"/>
        <w:rPr>
          <w:rFonts w:ascii="Tahoma" w:hAnsi="Tahoma" w:cs="Tahoma"/>
        </w:rPr>
      </w:pPr>
    </w:p>
    <w:p w14:paraId="6A4133EA" w14:textId="77777777" w:rsidR="004F10EA" w:rsidRPr="00844C3C" w:rsidRDefault="004F10EA" w:rsidP="00221E8E">
      <w:pPr>
        <w:keepNext/>
        <w:keepLines/>
        <w:jc w:val="both"/>
        <w:rPr>
          <w:rFonts w:ascii="Tahoma" w:hAnsi="Tahoma" w:cs="Tahoma"/>
        </w:rPr>
      </w:pPr>
    </w:p>
    <w:p w14:paraId="0B88D3D6" w14:textId="66F4171E" w:rsidR="00E24C77" w:rsidRPr="00844C3C" w:rsidRDefault="00E24C77" w:rsidP="00221E8E">
      <w:pPr>
        <w:keepNext/>
        <w:keepLines/>
        <w:rPr>
          <w:rFonts w:ascii="Tahoma" w:hAnsi="Tahoma" w:cs="Tahoma"/>
        </w:rPr>
      </w:pPr>
      <w:r w:rsidRPr="00844C3C">
        <w:rPr>
          <w:rFonts w:ascii="Tahoma" w:hAnsi="Tahoma" w:cs="Tahoma"/>
        </w:rPr>
        <w:t>Ponudnik: _____________________________________________________________</w:t>
      </w:r>
      <w:r w:rsidR="00805C15" w:rsidRPr="00844C3C">
        <w:rPr>
          <w:rFonts w:ascii="Tahoma" w:hAnsi="Tahoma" w:cs="Tahoma"/>
        </w:rPr>
        <w:t>______________</w:t>
      </w:r>
    </w:p>
    <w:p w14:paraId="1B338206" w14:textId="77777777" w:rsidR="00E24C77" w:rsidRPr="00844C3C" w:rsidRDefault="00E24C77" w:rsidP="00221E8E">
      <w:pPr>
        <w:keepNext/>
        <w:keepLines/>
        <w:rPr>
          <w:rFonts w:ascii="Tahoma" w:hAnsi="Tahoma" w:cs="Tahoma"/>
        </w:rPr>
      </w:pPr>
    </w:p>
    <w:p w14:paraId="220FEC62" w14:textId="6C67CDC5" w:rsidR="00E24C77" w:rsidRPr="00844C3C" w:rsidRDefault="00E24C77" w:rsidP="00221E8E">
      <w:pPr>
        <w:keepNext/>
        <w:keepLines/>
        <w:ind w:right="-143"/>
        <w:jc w:val="both"/>
        <w:rPr>
          <w:rFonts w:ascii="Tahoma" w:hAnsi="Tahoma" w:cs="Tahoma"/>
          <w:b/>
        </w:rPr>
      </w:pPr>
      <w:r w:rsidRPr="00844C3C">
        <w:rPr>
          <w:rFonts w:ascii="Tahoma" w:hAnsi="Tahoma" w:cs="Tahoma"/>
        </w:rPr>
        <w:t>za izvedbo javnega naročila</w:t>
      </w:r>
      <w:r w:rsidRPr="00844C3C">
        <w:rPr>
          <w:rFonts w:ascii="Tahoma" w:hAnsi="Tahoma" w:cs="Tahoma"/>
          <w:b/>
        </w:rPr>
        <w:t xml:space="preserve"> </w:t>
      </w:r>
      <w:r w:rsidRPr="00844C3C">
        <w:rPr>
          <w:rFonts w:ascii="Tahoma" w:hAnsi="Tahoma" w:cs="Tahoma"/>
        </w:rPr>
        <w:t>št.</w:t>
      </w:r>
      <w:r w:rsidRPr="00844C3C">
        <w:rPr>
          <w:rFonts w:ascii="Tahoma" w:hAnsi="Tahoma" w:cs="Tahoma"/>
          <w:b/>
          <w:sz w:val="24"/>
        </w:rPr>
        <w:t xml:space="preserve"> </w:t>
      </w:r>
      <w:r w:rsidR="00427C28" w:rsidRPr="00844C3C">
        <w:rPr>
          <w:rFonts w:ascii="Tahoma" w:hAnsi="Tahoma" w:cs="Tahoma"/>
          <w:b/>
        </w:rPr>
        <w:t>JHL-25/22</w:t>
      </w:r>
      <w:r w:rsidRPr="00844C3C">
        <w:rPr>
          <w:rFonts w:ascii="Tahoma" w:hAnsi="Tahoma" w:cs="Tahoma"/>
          <w:b/>
        </w:rPr>
        <w:t xml:space="preserve"> </w:t>
      </w:r>
      <w:r w:rsidR="007F569C" w:rsidRPr="00844C3C">
        <w:rPr>
          <w:rFonts w:ascii="Tahoma" w:hAnsi="Tahoma" w:cs="Tahoma"/>
          <w:b/>
        </w:rPr>
        <w:t>Dobava maziv, olj in tekočin</w:t>
      </w:r>
      <w:r w:rsidRPr="00844C3C">
        <w:rPr>
          <w:rFonts w:ascii="Tahoma" w:hAnsi="Tahoma" w:cs="Tahoma"/>
        </w:rPr>
        <w:t xml:space="preserve"> ter v skladu s 94. členom </w:t>
      </w:r>
      <w:r w:rsidR="004E3691" w:rsidRPr="00844C3C">
        <w:rPr>
          <w:rFonts w:ascii="Tahoma" w:hAnsi="Tahoma" w:cs="Tahoma"/>
        </w:rPr>
        <w:t xml:space="preserve">    </w:t>
      </w:r>
      <w:r w:rsidRPr="00844C3C">
        <w:rPr>
          <w:rFonts w:ascii="Tahoma" w:hAnsi="Tahoma" w:cs="Tahoma"/>
        </w:rPr>
        <w:t>ZJN-3</w:t>
      </w:r>
    </w:p>
    <w:p w14:paraId="57EC3B06" w14:textId="77777777" w:rsidR="00E24C77" w:rsidRPr="00844C3C" w:rsidRDefault="00E24C77" w:rsidP="00221E8E">
      <w:pPr>
        <w:keepNext/>
        <w:keepLines/>
        <w:rPr>
          <w:rFonts w:ascii="Tahoma" w:hAnsi="Tahoma" w:cs="Tahoma"/>
        </w:rPr>
      </w:pPr>
    </w:p>
    <w:p w14:paraId="1CA143B4" w14:textId="77777777" w:rsidR="00E24C77" w:rsidRPr="00844C3C" w:rsidRDefault="00E24C77" w:rsidP="00221E8E">
      <w:pPr>
        <w:keepNext/>
        <w:keepLines/>
        <w:jc w:val="center"/>
        <w:rPr>
          <w:rFonts w:ascii="Tahoma" w:hAnsi="Tahoma" w:cs="Tahoma"/>
          <w:b/>
          <w:sz w:val="22"/>
          <w:szCs w:val="22"/>
        </w:rPr>
      </w:pPr>
      <w:r w:rsidRPr="00844C3C">
        <w:rPr>
          <w:rFonts w:ascii="Tahoma" w:hAnsi="Tahoma" w:cs="Tahoma"/>
          <w:b/>
          <w:sz w:val="22"/>
          <w:szCs w:val="22"/>
        </w:rPr>
        <w:t>POOBLAŠČAMO</w:t>
      </w:r>
    </w:p>
    <w:p w14:paraId="71AF00CB" w14:textId="77777777" w:rsidR="00E24C77" w:rsidRPr="00844C3C" w:rsidRDefault="00E24C77" w:rsidP="00221E8E">
      <w:pPr>
        <w:keepNext/>
        <w:keepLines/>
        <w:spacing w:after="120" w:line="276" w:lineRule="auto"/>
        <w:jc w:val="both"/>
        <w:rPr>
          <w:rFonts w:ascii="Tahoma" w:hAnsi="Tahoma" w:cs="Tahoma"/>
        </w:rPr>
      </w:pPr>
    </w:p>
    <w:p w14:paraId="61BE529F" w14:textId="77777777" w:rsidR="00E24C77" w:rsidRPr="00844C3C" w:rsidRDefault="00E24C77" w:rsidP="00221E8E">
      <w:pPr>
        <w:keepNext/>
        <w:keepLines/>
        <w:spacing w:after="120" w:line="276" w:lineRule="auto"/>
        <w:jc w:val="both"/>
        <w:rPr>
          <w:rFonts w:ascii="Tahoma" w:hAnsi="Tahoma" w:cs="Tahoma"/>
        </w:rPr>
      </w:pPr>
      <w:r w:rsidRPr="00844C3C">
        <w:rPr>
          <w:rFonts w:ascii="Tahoma" w:hAnsi="Tahoma" w:cs="Tahoma"/>
        </w:rPr>
        <w:t>posameznega naročnika predmetnega javnega naročila, da na podlagi potrjenega računa oziroma situacije neposredno plačuje naše obveznosti do naslednjih podizvajalcev:</w:t>
      </w:r>
    </w:p>
    <w:p w14:paraId="5D7486BC" w14:textId="77777777" w:rsidR="00E24C77" w:rsidRPr="00844C3C" w:rsidRDefault="00E24C77" w:rsidP="00221E8E">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E24C77" w:rsidRPr="00844C3C" w14:paraId="0D092A92" w14:textId="77777777" w:rsidTr="00A31432">
        <w:tc>
          <w:tcPr>
            <w:tcW w:w="392" w:type="dxa"/>
            <w:shd w:val="clear" w:color="auto" w:fill="auto"/>
            <w:vAlign w:val="center"/>
          </w:tcPr>
          <w:p w14:paraId="5A61C67E" w14:textId="77777777" w:rsidR="00E24C77" w:rsidRPr="00844C3C" w:rsidRDefault="00E24C77" w:rsidP="00221E8E">
            <w:pPr>
              <w:keepNext/>
              <w:keepLines/>
              <w:spacing w:line="276" w:lineRule="auto"/>
              <w:ind w:right="-108"/>
              <w:rPr>
                <w:rFonts w:ascii="Tahoma" w:hAnsi="Tahoma" w:cs="Tahoma"/>
                <w:szCs w:val="22"/>
                <w:lang w:eastAsia="en-US"/>
              </w:rPr>
            </w:pPr>
            <w:r w:rsidRPr="00844C3C">
              <w:rPr>
                <w:rFonts w:ascii="Tahoma" w:hAnsi="Tahoma" w:cs="Tahoma"/>
                <w:sz w:val="18"/>
                <w:szCs w:val="22"/>
                <w:lang w:eastAsia="en-US"/>
              </w:rPr>
              <w:t>Št.</w:t>
            </w:r>
            <w:r w:rsidRPr="00844C3C">
              <w:rPr>
                <w:rFonts w:ascii="Tahoma" w:hAnsi="Tahoma" w:cs="Tahoma"/>
                <w:szCs w:val="22"/>
                <w:lang w:eastAsia="en-US"/>
              </w:rPr>
              <w:t xml:space="preserve"> </w:t>
            </w:r>
          </w:p>
        </w:tc>
        <w:tc>
          <w:tcPr>
            <w:tcW w:w="9214" w:type="dxa"/>
            <w:shd w:val="clear" w:color="auto" w:fill="auto"/>
            <w:vAlign w:val="center"/>
          </w:tcPr>
          <w:p w14:paraId="7408B4B3" w14:textId="77777777" w:rsidR="00E24C77" w:rsidRPr="00844C3C" w:rsidRDefault="00E24C77" w:rsidP="00221E8E">
            <w:pPr>
              <w:keepNext/>
              <w:keepLines/>
              <w:spacing w:line="276" w:lineRule="auto"/>
              <w:jc w:val="center"/>
              <w:rPr>
                <w:rFonts w:ascii="Tahoma" w:hAnsi="Tahoma" w:cs="Tahoma"/>
                <w:szCs w:val="22"/>
                <w:lang w:eastAsia="en-US"/>
              </w:rPr>
            </w:pPr>
            <w:r w:rsidRPr="00844C3C">
              <w:rPr>
                <w:rFonts w:ascii="Tahoma" w:hAnsi="Tahoma" w:cs="Tahoma"/>
                <w:sz w:val="18"/>
                <w:szCs w:val="22"/>
                <w:lang w:eastAsia="en-US"/>
              </w:rPr>
              <w:t>NAZIV PODIZVAJALCA</w:t>
            </w:r>
          </w:p>
        </w:tc>
      </w:tr>
      <w:tr w:rsidR="00E24C77" w:rsidRPr="00844C3C" w14:paraId="405992D4" w14:textId="77777777" w:rsidTr="00A31432">
        <w:tc>
          <w:tcPr>
            <w:tcW w:w="392" w:type="dxa"/>
            <w:shd w:val="clear" w:color="auto" w:fill="auto"/>
            <w:vAlign w:val="center"/>
          </w:tcPr>
          <w:p w14:paraId="33B2DA1D" w14:textId="77777777" w:rsidR="00E24C77" w:rsidRPr="00844C3C" w:rsidRDefault="00E24C77" w:rsidP="00221E8E">
            <w:pPr>
              <w:keepNext/>
              <w:keepLines/>
              <w:spacing w:line="276" w:lineRule="auto"/>
              <w:jc w:val="center"/>
              <w:rPr>
                <w:rFonts w:ascii="Tahoma" w:hAnsi="Tahoma" w:cs="Tahoma"/>
                <w:sz w:val="16"/>
                <w:szCs w:val="22"/>
                <w:lang w:eastAsia="en-US"/>
              </w:rPr>
            </w:pPr>
          </w:p>
          <w:p w14:paraId="6F66516A" w14:textId="77777777" w:rsidR="00E24C77" w:rsidRPr="00844C3C" w:rsidRDefault="00E24C77" w:rsidP="00221E8E">
            <w:pPr>
              <w:keepNext/>
              <w:keepLines/>
              <w:spacing w:line="276" w:lineRule="auto"/>
              <w:jc w:val="center"/>
              <w:rPr>
                <w:rFonts w:ascii="Tahoma" w:hAnsi="Tahoma" w:cs="Tahoma"/>
                <w:sz w:val="16"/>
                <w:szCs w:val="22"/>
                <w:lang w:eastAsia="en-US"/>
              </w:rPr>
            </w:pPr>
            <w:r w:rsidRPr="00844C3C">
              <w:rPr>
                <w:rFonts w:ascii="Tahoma" w:hAnsi="Tahoma" w:cs="Tahoma"/>
                <w:sz w:val="16"/>
                <w:szCs w:val="22"/>
                <w:lang w:eastAsia="en-US"/>
              </w:rPr>
              <w:t>1.</w:t>
            </w:r>
          </w:p>
          <w:p w14:paraId="434E4944" w14:textId="77777777" w:rsidR="00E24C77" w:rsidRPr="00844C3C" w:rsidRDefault="00E24C77" w:rsidP="00221E8E">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D5D95FD" w14:textId="77777777" w:rsidR="00E24C77" w:rsidRPr="00844C3C" w:rsidRDefault="00E24C77" w:rsidP="00221E8E">
            <w:pPr>
              <w:keepNext/>
              <w:keepLines/>
              <w:spacing w:line="276" w:lineRule="auto"/>
              <w:rPr>
                <w:rFonts w:ascii="Tahoma" w:hAnsi="Tahoma" w:cs="Tahoma"/>
                <w:sz w:val="22"/>
                <w:szCs w:val="22"/>
                <w:lang w:eastAsia="en-US"/>
              </w:rPr>
            </w:pPr>
          </w:p>
          <w:p w14:paraId="7A4FCE0B" w14:textId="77777777" w:rsidR="00E24C77" w:rsidRPr="00844C3C" w:rsidRDefault="00E24C77" w:rsidP="00221E8E">
            <w:pPr>
              <w:keepNext/>
              <w:keepLines/>
              <w:spacing w:line="276" w:lineRule="auto"/>
              <w:rPr>
                <w:rFonts w:ascii="Tahoma" w:hAnsi="Tahoma" w:cs="Tahoma"/>
                <w:sz w:val="22"/>
                <w:szCs w:val="22"/>
                <w:lang w:eastAsia="en-US"/>
              </w:rPr>
            </w:pPr>
          </w:p>
          <w:p w14:paraId="62A0729B" w14:textId="77777777" w:rsidR="00E24C77" w:rsidRPr="00844C3C" w:rsidRDefault="00E24C77" w:rsidP="00221E8E">
            <w:pPr>
              <w:keepNext/>
              <w:keepLines/>
              <w:spacing w:line="276" w:lineRule="auto"/>
              <w:rPr>
                <w:rFonts w:ascii="Tahoma" w:hAnsi="Tahoma" w:cs="Tahoma"/>
                <w:sz w:val="22"/>
                <w:szCs w:val="22"/>
                <w:lang w:eastAsia="en-US"/>
              </w:rPr>
            </w:pPr>
          </w:p>
        </w:tc>
      </w:tr>
      <w:tr w:rsidR="00E24C77" w:rsidRPr="00844C3C" w14:paraId="551BAF4C" w14:textId="77777777" w:rsidTr="00A31432">
        <w:tc>
          <w:tcPr>
            <w:tcW w:w="392" w:type="dxa"/>
            <w:shd w:val="clear" w:color="auto" w:fill="auto"/>
            <w:vAlign w:val="center"/>
          </w:tcPr>
          <w:p w14:paraId="4762A5C8" w14:textId="77777777" w:rsidR="00E24C77" w:rsidRPr="00844C3C" w:rsidRDefault="00E24C77" w:rsidP="00221E8E">
            <w:pPr>
              <w:keepNext/>
              <w:keepLines/>
              <w:spacing w:line="276" w:lineRule="auto"/>
              <w:jc w:val="center"/>
              <w:rPr>
                <w:rFonts w:ascii="Tahoma" w:hAnsi="Tahoma" w:cs="Tahoma"/>
                <w:sz w:val="16"/>
                <w:szCs w:val="22"/>
                <w:lang w:eastAsia="en-US"/>
              </w:rPr>
            </w:pPr>
          </w:p>
          <w:p w14:paraId="2E7ED089" w14:textId="77777777" w:rsidR="00E24C77" w:rsidRPr="00844C3C" w:rsidRDefault="00E24C77" w:rsidP="00221E8E">
            <w:pPr>
              <w:keepNext/>
              <w:keepLines/>
              <w:spacing w:line="276" w:lineRule="auto"/>
              <w:jc w:val="center"/>
              <w:rPr>
                <w:rFonts w:ascii="Tahoma" w:hAnsi="Tahoma" w:cs="Tahoma"/>
                <w:sz w:val="16"/>
                <w:szCs w:val="22"/>
                <w:lang w:eastAsia="en-US"/>
              </w:rPr>
            </w:pPr>
            <w:r w:rsidRPr="00844C3C">
              <w:rPr>
                <w:rFonts w:ascii="Tahoma" w:hAnsi="Tahoma" w:cs="Tahoma"/>
                <w:sz w:val="16"/>
                <w:szCs w:val="22"/>
                <w:lang w:eastAsia="en-US"/>
              </w:rPr>
              <w:t>2.</w:t>
            </w:r>
          </w:p>
          <w:p w14:paraId="5212DA4E" w14:textId="77777777" w:rsidR="00E24C77" w:rsidRPr="00844C3C" w:rsidRDefault="00E24C77" w:rsidP="00221E8E">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384DC791" w14:textId="77777777" w:rsidR="00E24C77" w:rsidRPr="00844C3C" w:rsidRDefault="00E24C77" w:rsidP="00221E8E">
            <w:pPr>
              <w:keepNext/>
              <w:keepLines/>
              <w:spacing w:line="276" w:lineRule="auto"/>
              <w:rPr>
                <w:rFonts w:ascii="Tahoma" w:hAnsi="Tahoma" w:cs="Tahoma"/>
                <w:sz w:val="22"/>
                <w:szCs w:val="22"/>
                <w:lang w:eastAsia="en-US"/>
              </w:rPr>
            </w:pPr>
          </w:p>
          <w:p w14:paraId="1AEDC85D" w14:textId="77777777" w:rsidR="00E24C77" w:rsidRPr="00844C3C" w:rsidRDefault="00E24C77" w:rsidP="00221E8E">
            <w:pPr>
              <w:keepNext/>
              <w:keepLines/>
              <w:spacing w:line="276" w:lineRule="auto"/>
              <w:rPr>
                <w:rFonts w:ascii="Tahoma" w:hAnsi="Tahoma" w:cs="Tahoma"/>
                <w:sz w:val="22"/>
                <w:szCs w:val="22"/>
                <w:lang w:eastAsia="en-US"/>
              </w:rPr>
            </w:pPr>
          </w:p>
          <w:p w14:paraId="2F2C6497" w14:textId="77777777" w:rsidR="00E24C77" w:rsidRPr="00844C3C" w:rsidRDefault="00E24C77" w:rsidP="00221E8E">
            <w:pPr>
              <w:keepNext/>
              <w:keepLines/>
              <w:spacing w:line="276" w:lineRule="auto"/>
              <w:rPr>
                <w:rFonts w:ascii="Tahoma" w:hAnsi="Tahoma" w:cs="Tahoma"/>
                <w:sz w:val="22"/>
                <w:szCs w:val="22"/>
                <w:lang w:eastAsia="en-US"/>
              </w:rPr>
            </w:pPr>
          </w:p>
        </w:tc>
      </w:tr>
      <w:tr w:rsidR="00E24C77" w:rsidRPr="00844C3C" w14:paraId="6A59093A" w14:textId="77777777" w:rsidTr="00A31432">
        <w:tc>
          <w:tcPr>
            <w:tcW w:w="392" w:type="dxa"/>
            <w:shd w:val="clear" w:color="auto" w:fill="auto"/>
            <w:vAlign w:val="center"/>
          </w:tcPr>
          <w:p w14:paraId="2220EA87" w14:textId="77777777" w:rsidR="00E24C77" w:rsidRPr="00844C3C" w:rsidRDefault="00E24C77" w:rsidP="00221E8E">
            <w:pPr>
              <w:keepNext/>
              <w:keepLines/>
              <w:spacing w:line="276" w:lineRule="auto"/>
              <w:jc w:val="center"/>
              <w:rPr>
                <w:rFonts w:ascii="Tahoma" w:hAnsi="Tahoma" w:cs="Tahoma"/>
                <w:sz w:val="16"/>
                <w:szCs w:val="22"/>
                <w:lang w:eastAsia="en-US"/>
              </w:rPr>
            </w:pPr>
          </w:p>
          <w:p w14:paraId="63D1F071" w14:textId="77777777" w:rsidR="00E24C77" w:rsidRPr="00844C3C" w:rsidRDefault="00E24C77" w:rsidP="00221E8E">
            <w:pPr>
              <w:keepNext/>
              <w:keepLines/>
              <w:spacing w:line="276" w:lineRule="auto"/>
              <w:jc w:val="center"/>
              <w:rPr>
                <w:rFonts w:ascii="Tahoma" w:hAnsi="Tahoma" w:cs="Tahoma"/>
                <w:sz w:val="16"/>
                <w:szCs w:val="22"/>
                <w:lang w:eastAsia="en-US"/>
              </w:rPr>
            </w:pPr>
            <w:r w:rsidRPr="00844C3C">
              <w:rPr>
                <w:rFonts w:ascii="Tahoma" w:hAnsi="Tahoma" w:cs="Tahoma"/>
                <w:sz w:val="16"/>
                <w:szCs w:val="22"/>
                <w:lang w:eastAsia="en-US"/>
              </w:rPr>
              <w:t>3.</w:t>
            </w:r>
          </w:p>
          <w:p w14:paraId="0802101F" w14:textId="77777777" w:rsidR="00E24C77" w:rsidRPr="00844C3C" w:rsidRDefault="00E24C77" w:rsidP="00221E8E">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52312C68" w14:textId="77777777" w:rsidR="00E24C77" w:rsidRPr="00844C3C" w:rsidRDefault="00E24C77" w:rsidP="00221E8E">
            <w:pPr>
              <w:keepNext/>
              <w:keepLines/>
              <w:spacing w:line="276" w:lineRule="auto"/>
              <w:rPr>
                <w:rFonts w:ascii="Tahoma" w:hAnsi="Tahoma" w:cs="Tahoma"/>
                <w:sz w:val="22"/>
                <w:szCs w:val="22"/>
                <w:lang w:eastAsia="en-US"/>
              </w:rPr>
            </w:pPr>
          </w:p>
          <w:p w14:paraId="438185FF" w14:textId="77777777" w:rsidR="00E24C77" w:rsidRPr="00844C3C" w:rsidRDefault="00E24C77" w:rsidP="00221E8E">
            <w:pPr>
              <w:keepNext/>
              <w:keepLines/>
              <w:spacing w:line="276" w:lineRule="auto"/>
              <w:rPr>
                <w:rFonts w:ascii="Tahoma" w:hAnsi="Tahoma" w:cs="Tahoma"/>
                <w:sz w:val="22"/>
                <w:szCs w:val="22"/>
                <w:lang w:eastAsia="en-US"/>
              </w:rPr>
            </w:pPr>
          </w:p>
          <w:p w14:paraId="5AFE56E9" w14:textId="77777777" w:rsidR="00E24C77" w:rsidRPr="00844C3C" w:rsidRDefault="00E24C77" w:rsidP="00221E8E">
            <w:pPr>
              <w:keepNext/>
              <w:keepLines/>
              <w:spacing w:line="276" w:lineRule="auto"/>
              <w:rPr>
                <w:rFonts w:ascii="Tahoma" w:hAnsi="Tahoma" w:cs="Tahoma"/>
                <w:sz w:val="22"/>
                <w:szCs w:val="22"/>
                <w:lang w:eastAsia="en-US"/>
              </w:rPr>
            </w:pPr>
          </w:p>
        </w:tc>
      </w:tr>
    </w:tbl>
    <w:p w14:paraId="74C3D514" w14:textId="77777777" w:rsidR="00E24C77" w:rsidRPr="00844C3C" w:rsidRDefault="00E24C77" w:rsidP="00221E8E">
      <w:pPr>
        <w:keepNext/>
        <w:keepLines/>
        <w:jc w:val="both"/>
        <w:rPr>
          <w:rFonts w:ascii="Tahoma" w:hAnsi="Tahoma" w:cs="Tahoma"/>
          <w:bCs/>
          <w:i/>
          <w:noProof/>
          <w:sz w:val="18"/>
          <w:szCs w:val="18"/>
        </w:rPr>
      </w:pPr>
    </w:p>
    <w:p w14:paraId="17D24665" w14:textId="77777777" w:rsidR="00E24C77" w:rsidRPr="00844C3C" w:rsidRDefault="00E24C77" w:rsidP="00221E8E">
      <w:pPr>
        <w:keepNext/>
        <w:keepLines/>
        <w:jc w:val="both"/>
        <w:rPr>
          <w:rFonts w:ascii="Tahoma" w:hAnsi="Tahoma" w:cs="Tahoma"/>
          <w:bCs/>
          <w:i/>
          <w:noProof/>
          <w:sz w:val="18"/>
          <w:szCs w:val="18"/>
        </w:rPr>
      </w:pPr>
    </w:p>
    <w:p w14:paraId="78E35A58" w14:textId="77777777" w:rsidR="00E24C77" w:rsidRPr="00844C3C" w:rsidRDefault="00E24C77" w:rsidP="00221E8E">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E24C77" w:rsidRPr="00844C3C" w14:paraId="6BB21BCE" w14:textId="77777777" w:rsidTr="00A31432">
        <w:tc>
          <w:tcPr>
            <w:tcW w:w="3189" w:type="dxa"/>
            <w:tcBorders>
              <w:top w:val="single" w:sz="4" w:space="0" w:color="auto"/>
            </w:tcBorders>
            <w:vAlign w:val="bottom"/>
          </w:tcPr>
          <w:p w14:paraId="450DD103" w14:textId="77777777" w:rsidR="00E24C77" w:rsidRPr="00844C3C" w:rsidRDefault="00E24C77" w:rsidP="00221E8E">
            <w:pPr>
              <w:keepNext/>
              <w:keepLines/>
              <w:tabs>
                <w:tab w:val="left" w:pos="567"/>
                <w:tab w:val="num" w:pos="851"/>
                <w:tab w:val="left" w:pos="993"/>
              </w:tabs>
              <w:jc w:val="center"/>
              <w:rPr>
                <w:rFonts w:ascii="Tahoma" w:hAnsi="Tahoma" w:cs="Tahoma"/>
              </w:rPr>
            </w:pPr>
            <w:r w:rsidRPr="00844C3C">
              <w:rPr>
                <w:rFonts w:ascii="Tahoma" w:hAnsi="Tahoma" w:cs="Tahoma"/>
              </w:rPr>
              <w:t>Kraj, datum</w:t>
            </w:r>
          </w:p>
        </w:tc>
        <w:tc>
          <w:tcPr>
            <w:tcW w:w="2268" w:type="dxa"/>
          </w:tcPr>
          <w:p w14:paraId="3E18416C" w14:textId="77777777" w:rsidR="00E24C77" w:rsidRPr="00844C3C" w:rsidRDefault="00E24C77" w:rsidP="00221E8E">
            <w:pPr>
              <w:keepNext/>
              <w:keepLines/>
              <w:tabs>
                <w:tab w:val="left" w:pos="567"/>
                <w:tab w:val="num" w:pos="851"/>
                <w:tab w:val="left" w:pos="993"/>
              </w:tabs>
              <w:jc w:val="center"/>
              <w:rPr>
                <w:rFonts w:ascii="Tahoma" w:hAnsi="Tahoma" w:cs="Tahoma"/>
              </w:rPr>
            </w:pPr>
            <w:r w:rsidRPr="00844C3C">
              <w:rPr>
                <w:rFonts w:ascii="Tahoma" w:hAnsi="Tahoma" w:cs="Tahoma"/>
              </w:rPr>
              <w:t>žig</w:t>
            </w:r>
          </w:p>
        </w:tc>
        <w:tc>
          <w:tcPr>
            <w:tcW w:w="4111" w:type="dxa"/>
            <w:tcBorders>
              <w:top w:val="single" w:sz="4" w:space="0" w:color="auto"/>
            </w:tcBorders>
          </w:tcPr>
          <w:p w14:paraId="4392A433" w14:textId="77777777" w:rsidR="00E24C77" w:rsidRPr="00844C3C" w:rsidRDefault="00E24C77" w:rsidP="00221E8E">
            <w:pPr>
              <w:keepNext/>
              <w:keepLines/>
              <w:tabs>
                <w:tab w:val="left" w:pos="567"/>
                <w:tab w:val="num" w:pos="851"/>
                <w:tab w:val="left" w:pos="993"/>
              </w:tabs>
              <w:jc w:val="center"/>
              <w:rPr>
                <w:rFonts w:ascii="Tahoma" w:hAnsi="Tahoma" w:cs="Tahoma"/>
              </w:rPr>
            </w:pPr>
            <w:r w:rsidRPr="00844C3C">
              <w:rPr>
                <w:rFonts w:ascii="Tahoma" w:hAnsi="Tahoma" w:cs="Tahoma"/>
              </w:rPr>
              <w:t>(Naziv gospodarskega subjekta, podpis odgovorne osebe)</w:t>
            </w:r>
          </w:p>
        </w:tc>
      </w:tr>
    </w:tbl>
    <w:p w14:paraId="2AE1A187" w14:textId="77777777" w:rsidR="00E24C77" w:rsidRPr="00844C3C" w:rsidRDefault="00E24C77" w:rsidP="00221E8E">
      <w:pPr>
        <w:keepNext/>
        <w:keepLines/>
        <w:tabs>
          <w:tab w:val="left" w:pos="2835"/>
        </w:tabs>
        <w:ind w:left="284" w:hanging="284"/>
        <w:jc w:val="both"/>
        <w:rPr>
          <w:rFonts w:ascii="Tahoma" w:hAnsi="Tahoma" w:cs="Tahoma"/>
        </w:rPr>
      </w:pPr>
    </w:p>
    <w:p w14:paraId="2CFE7CE7" w14:textId="77777777" w:rsidR="00E24C77" w:rsidRPr="00844C3C" w:rsidRDefault="00E24C77" w:rsidP="00221E8E">
      <w:pPr>
        <w:keepNext/>
        <w:keepLines/>
        <w:tabs>
          <w:tab w:val="left" w:pos="2835"/>
        </w:tabs>
        <w:ind w:left="284" w:hanging="284"/>
        <w:jc w:val="both"/>
        <w:rPr>
          <w:rFonts w:ascii="Tahoma" w:hAnsi="Tahoma" w:cs="Tahoma"/>
        </w:rPr>
      </w:pPr>
    </w:p>
    <w:p w14:paraId="3A0A80FC" w14:textId="77777777" w:rsidR="00E24C77" w:rsidRPr="00844C3C" w:rsidRDefault="00E24C77" w:rsidP="00221E8E">
      <w:pPr>
        <w:keepNext/>
        <w:keepLines/>
        <w:tabs>
          <w:tab w:val="left" w:pos="2835"/>
        </w:tabs>
        <w:ind w:left="284" w:hanging="284"/>
        <w:jc w:val="both"/>
        <w:rPr>
          <w:rFonts w:ascii="Tahoma" w:hAnsi="Tahoma" w:cs="Tahoma"/>
        </w:rPr>
      </w:pPr>
    </w:p>
    <w:p w14:paraId="40031FEF" w14:textId="77777777" w:rsidR="00E24C77" w:rsidRPr="00844C3C" w:rsidRDefault="00E24C77" w:rsidP="00221E8E">
      <w:pPr>
        <w:keepNext/>
        <w:keepLines/>
        <w:jc w:val="both"/>
        <w:rPr>
          <w:b/>
        </w:rPr>
      </w:pPr>
    </w:p>
    <w:p w14:paraId="52ECEC3D" w14:textId="77777777" w:rsidR="00E24C77" w:rsidRPr="00844C3C" w:rsidRDefault="00E24C77" w:rsidP="00221E8E">
      <w:pPr>
        <w:keepNext/>
        <w:keepLines/>
        <w:spacing w:after="40"/>
        <w:jc w:val="both"/>
        <w:rPr>
          <w:rFonts w:ascii="Tahoma" w:hAnsi="Tahoma" w:cs="Tahoma"/>
          <w:b/>
          <w:i/>
          <w:sz w:val="18"/>
          <w:szCs w:val="18"/>
          <w:u w:val="single"/>
        </w:rPr>
      </w:pPr>
      <w:r w:rsidRPr="00844C3C">
        <w:rPr>
          <w:rFonts w:ascii="Tahoma" w:hAnsi="Tahoma" w:cs="Tahoma"/>
          <w:b/>
          <w:i/>
          <w:sz w:val="18"/>
          <w:szCs w:val="18"/>
          <w:u w:val="single"/>
        </w:rPr>
        <w:t xml:space="preserve">Opomba:  </w:t>
      </w:r>
      <w:r w:rsidRPr="00844C3C">
        <w:rPr>
          <w:rFonts w:ascii="Tahoma" w:hAnsi="Tahoma" w:cs="Tahoma"/>
          <w:i/>
          <w:iCs/>
          <w:sz w:val="18"/>
          <w:szCs w:val="22"/>
        </w:rPr>
        <w:t xml:space="preserve">Obrazec se izpolni in podpiše </w:t>
      </w:r>
      <w:r w:rsidRPr="00844C3C">
        <w:rPr>
          <w:rFonts w:ascii="Tahoma" w:hAnsi="Tahoma" w:cs="Tahoma"/>
          <w:i/>
          <w:iCs/>
          <w:sz w:val="18"/>
          <w:szCs w:val="22"/>
          <w:u w:val="single"/>
        </w:rPr>
        <w:t>kadar namerava ponudnik izvesti javno naročilo s podizvajalcem, ki zahteva neposredno plačilo</w:t>
      </w:r>
      <w:r w:rsidRPr="00844C3C">
        <w:rPr>
          <w:rFonts w:ascii="Tahoma" w:hAnsi="Tahoma" w:cs="Tahoma"/>
          <w:i/>
          <w:iCs/>
          <w:sz w:val="18"/>
          <w:szCs w:val="22"/>
        </w:rPr>
        <w:t xml:space="preserve"> v skladu s 94. členom ZJN-3, ter posledično služi kot priloga k pogodbi o izvedbi javnega naročila.</w:t>
      </w:r>
    </w:p>
    <w:p w14:paraId="662FC6E3" w14:textId="77777777" w:rsidR="00E24C77" w:rsidRPr="00844C3C" w:rsidRDefault="00E24C77" w:rsidP="00221E8E">
      <w:pPr>
        <w:keepNext/>
        <w:keepLines/>
        <w:jc w:val="both"/>
        <w:rPr>
          <w:rFonts w:ascii="Tahoma" w:hAnsi="Tahoma" w:cs="Tahoma"/>
          <w:i/>
          <w:iCs/>
          <w:sz w:val="16"/>
          <w:szCs w:val="22"/>
        </w:rPr>
      </w:pPr>
    </w:p>
    <w:p w14:paraId="51EDCD6D" w14:textId="77777777" w:rsidR="00E24C77" w:rsidRPr="00844C3C" w:rsidRDefault="00E24C77" w:rsidP="00221E8E">
      <w:pPr>
        <w:keepNext/>
        <w:keepLines/>
        <w:jc w:val="both"/>
        <w:rPr>
          <w:rFonts w:ascii="Tahoma" w:hAnsi="Tahoma" w:cs="Tahoma"/>
          <w:i/>
          <w:iCs/>
          <w:sz w:val="18"/>
          <w:szCs w:val="22"/>
        </w:rPr>
      </w:pPr>
      <w:r w:rsidRPr="00844C3C">
        <w:rPr>
          <w:rFonts w:ascii="Tahoma" w:hAnsi="Tahoma" w:cs="Tahoma"/>
          <w:i/>
          <w:iCs/>
          <w:sz w:val="18"/>
          <w:szCs w:val="22"/>
        </w:rPr>
        <w:t xml:space="preserve">V primeru, da ponudnik </w:t>
      </w:r>
      <w:r w:rsidRPr="00844C3C">
        <w:rPr>
          <w:rFonts w:ascii="Tahoma" w:hAnsi="Tahoma" w:cs="Tahoma"/>
          <w:i/>
          <w:iCs/>
          <w:sz w:val="18"/>
          <w:szCs w:val="22"/>
          <w:u w:val="single"/>
        </w:rPr>
        <w:t>ne namerava</w:t>
      </w:r>
      <w:r w:rsidRPr="00844C3C">
        <w:rPr>
          <w:rFonts w:ascii="Tahoma" w:hAnsi="Tahoma" w:cs="Tahoma"/>
          <w:i/>
          <w:iCs/>
          <w:sz w:val="18"/>
          <w:szCs w:val="22"/>
        </w:rPr>
        <w:t xml:space="preserve"> izvesti javno naročilo s podizvajalcem, </w:t>
      </w:r>
      <w:r w:rsidRPr="00844C3C">
        <w:rPr>
          <w:rFonts w:ascii="Tahoma" w:hAnsi="Tahoma" w:cs="Tahoma"/>
          <w:i/>
          <w:iCs/>
          <w:sz w:val="18"/>
          <w:szCs w:val="22"/>
          <w:u w:val="single"/>
        </w:rPr>
        <w:t>ki zahteva neposredno plačilo</w:t>
      </w:r>
      <w:r w:rsidRPr="00844C3C">
        <w:rPr>
          <w:rFonts w:ascii="Tahoma" w:hAnsi="Tahoma" w:cs="Tahoma"/>
          <w:i/>
          <w:iCs/>
          <w:sz w:val="18"/>
          <w:szCs w:val="22"/>
        </w:rPr>
        <w:t xml:space="preserve">, obrazca ni potrebno izpolniti.  </w:t>
      </w:r>
    </w:p>
    <w:p w14:paraId="2AEEBC12" w14:textId="77777777" w:rsidR="00E24C77" w:rsidRPr="00844C3C" w:rsidRDefault="00E24C77" w:rsidP="00221E8E">
      <w:pPr>
        <w:keepNext/>
        <w:keepLines/>
        <w:jc w:val="both"/>
        <w:rPr>
          <w:rFonts w:ascii="Tahoma" w:hAnsi="Tahoma" w:cs="Tahoma"/>
          <w:i/>
          <w:iCs/>
          <w:szCs w:val="22"/>
        </w:rPr>
      </w:pPr>
    </w:p>
    <w:p w14:paraId="23B1C07A" w14:textId="77777777" w:rsidR="00E24C77" w:rsidRPr="00844C3C" w:rsidRDefault="00E24C77" w:rsidP="00221E8E">
      <w:pPr>
        <w:keepNext/>
        <w:keepLines/>
        <w:spacing w:after="40"/>
        <w:jc w:val="both"/>
        <w:rPr>
          <w:rFonts w:ascii="Tahoma" w:hAnsi="Tahoma" w:cs="Tahoma"/>
          <w:b/>
          <w:i/>
          <w:sz w:val="18"/>
          <w:szCs w:val="18"/>
          <w:u w:val="single"/>
        </w:rPr>
      </w:pPr>
      <w:r w:rsidRPr="00844C3C">
        <w:rPr>
          <w:rFonts w:ascii="Tahoma" w:hAnsi="Tahoma" w:cs="Tahoma"/>
          <w:b/>
          <w:i/>
          <w:sz w:val="18"/>
          <w:szCs w:val="18"/>
          <w:u w:val="single"/>
        </w:rPr>
        <w:t xml:space="preserve">Navodilo: </w:t>
      </w:r>
      <w:r w:rsidRPr="00844C3C">
        <w:rPr>
          <w:rFonts w:ascii="Tahoma" w:hAnsi="Tahoma" w:cs="Tahoma"/>
          <w:i/>
          <w:iCs/>
          <w:sz w:val="18"/>
          <w:szCs w:val="22"/>
        </w:rPr>
        <w:t>Glavni izvajalec mora svojemu računu ali situaciji priložiti račun ali situacijo podizvajalca, ki ga je predhodno potrdil.</w:t>
      </w:r>
    </w:p>
    <w:p w14:paraId="7531DC2A" w14:textId="77777777" w:rsidR="00E24C77" w:rsidRPr="00844C3C" w:rsidRDefault="00E24C77" w:rsidP="00221E8E">
      <w:pPr>
        <w:keepNext/>
        <w:keepLines/>
        <w:jc w:val="both"/>
        <w:rPr>
          <w:rFonts w:ascii="Tahoma" w:hAnsi="Tahoma" w:cs="Tahoma"/>
          <w:i/>
          <w:sz w:val="18"/>
        </w:rPr>
      </w:pPr>
    </w:p>
    <w:p w14:paraId="14D81AEA" w14:textId="77777777" w:rsidR="00E24C77" w:rsidRPr="00844C3C" w:rsidRDefault="00E24C77" w:rsidP="00221E8E">
      <w:pPr>
        <w:keepNext/>
        <w:keepLines/>
        <w:jc w:val="both"/>
        <w:rPr>
          <w:rFonts w:ascii="Tahoma" w:hAnsi="Tahoma" w:cs="Tahoma"/>
          <w:i/>
          <w:sz w:val="18"/>
        </w:rPr>
      </w:pPr>
      <w:r w:rsidRPr="00844C3C">
        <w:rPr>
          <w:rFonts w:ascii="Tahoma" w:hAnsi="Tahoma" w:cs="Tahoma"/>
          <w:i/>
          <w:sz w:val="18"/>
        </w:rPr>
        <w:t>Obrazec se po potrebi kopira!</w:t>
      </w:r>
    </w:p>
    <w:p w14:paraId="418D4CF6" w14:textId="77777777" w:rsidR="00E24C77" w:rsidRPr="00844C3C" w:rsidRDefault="00E24C77" w:rsidP="00221E8E">
      <w:pPr>
        <w:keepNext/>
        <w:keepLines/>
        <w:jc w:val="both"/>
        <w:rPr>
          <w:rFonts w:ascii="Tahoma" w:hAnsi="Tahoma" w:cs="Tahoma"/>
          <w:i/>
          <w:sz w:val="18"/>
        </w:rPr>
      </w:pPr>
    </w:p>
    <w:p w14:paraId="64CE5DEB" w14:textId="77777777" w:rsidR="00E24C77" w:rsidRPr="00844C3C" w:rsidRDefault="00E24C77" w:rsidP="00221E8E">
      <w:pPr>
        <w:keepNext/>
        <w:keepLines/>
        <w:jc w:val="both"/>
        <w:rPr>
          <w:rFonts w:ascii="Tahoma" w:hAnsi="Tahoma" w:cs="Tahoma"/>
          <w:i/>
          <w:sz w:val="18"/>
        </w:rPr>
      </w:pPr>
    </w:p>
    <w:p w14:paraId="5BF5F76E" w14:textId="77777777" w:rsidR="00E24C77" w:rsidRPr="00844C3C" w:rsidRDefault="00E24C77" w:rsidP="00221E8E">
      <w:pPr>
        <w:keepNext/>
        <w:keepLines/>
        <w:jc w:val="both"/>
        <w:rPr>
          <w:rFonts w:ascii="Tahoma" w:hAnsi="Tahoma" w:cs="Tahoma"/>
          <w:i/>
          <w:sz w:val="18"/>
        </w:rPr>
      </w:pPr>
    </w:p>
    <w:p w14:paraId="062228DB" w14:textId="77777777" w:rsidR="00E24C77" w:rsidRPr="00844C3C" w:rsidRDefault="00E24C77" w:rsidP="00221E8E">
      <w:pPr>
        <w:keepNext/>
        <w:keepLines/>
        <w:jc w:val="both"/>
        <w:rPr>
          <w:rFonts w:ascii="Tahoma" w:hAnsi="Tahoma" w:cs="Tahoma"/>
          <w:i/>
          <w:sz w:val="18"/>
        </w:rPr>
      </w:pPr>
    </w:p>
    <w:p w14:paraId="678610A1" w14:textId="77777777" w:rsidR="00E24C77" w:rsidRPr="00844C3C" w:rsidRDefault="00E24C77" w:rsidP="00221E8E">
      <w:pPr>
        <w:keepNext/>
        <w:keepLines/>
        <w:jc w:val="both"/>
        <w:rPr>
          <w:rFonts w:ascii="Tahoma" w:hAnsi="Tahoma" w:cs="Tahoma"/>
          <w:i/>
          <w:sz w:val="18"/>
        </w:rPr>
      </w:pPr>
    </w:p>
    <w:p w14:paraId="1D38DDBC" w14:textId="77777777" w:rsidR="00E24C77" w:rsidRPr="00844C3C" w:rsidRDefault="00E24C77" w:rsidP="00221E8E">
      <w:pPr>
        <w:keepNext/>
        <w:keepLines/>
        <w:jc w:val="both"/>
        <w:rPr>
          <w:rFonts w:ascii="Tahoma" w:hAnsi="Tahoma" w:cs="Tahoma"/>
          <w:i/>
          <w:sz w:val="18"/>
        </w:rPr>
      </w:pPr>
    </w:p>
    <w:p w14:paraId="299F48B2" w14:textId="77777777" w:rsidR="00E24C77" w:rsidRPr="00844C3C" w:rsidRDefault="00E24C77" w:rsidP="00221E8E">
      <w:pPr>
        <w:keepNext/>
        <w:keepLines/>
        <w:jc w:val="both"/>
        <w:rPr>
          <w:rFonts w:ascii="Tahoma" w:hAnsi="Tahoma" w:cs="Tahoma"/>
          <w:i/>
          <w:sz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059"/>
        <w:gridCol w:w="2551"/>
      </w:tblGrid>
      <w:tr w:rsidR="00B60D76" w:rsidRPr="00844C3C" w14:paraId="4174ED03" w14:textId="77777777" w:rsidTr="000A6301">
        <w:tc>
          <w:tcPr>
            <w:tcW w:w="599" w:type="dxa"/>
            <w:tcBorders>
              <w:top w:val="single" w:sz="4" w:space="0" w:color="auto"/>
              <w:bottom w:val="single" w:sz="4" w:space="0" w:color="auto"/>
              <w:right w:val="nil"/>
            </w:tcBorders>
          </w:tcPr>
          <w:p w14:paraId="1D43B528" w14:textId="77777777" w:rsidR="00B60D76" w:rsidRPr="00844C3C" w:rsidRDefault="00B60D76" w:rsidP="00221E8E">
            <w:pPr>
              <w:keepNext/>
              <w:keepLines/>
              <w:jc w:val="right"/>
              <w:rPr>
                <w:rFonts w:ascii="Tahoma" w:hAnsi="Tahoma" w:cs="Tahoma"/>
              </w:rPr>
            </w:pPr>
            <w:r w:rsidRPr="00844C3C">
              <w:rPr>
                <w:rFonts w:ascii="Tahoma" w:hAnsi="Tahoma" w:cs="Tahoma"/>
              </w:rPr>
              <w:t xml:space="preserve">      </w:t>
            </w:r>
          </w:p>
        </w:tc>
        <w:tc>
          <w:tcPr>
            <w:tcW w:w="6059" w:type="dxa"/>
            <w:tcBorders>
              <w:top w:val="single" w:sz="4" w:space="0" w:color="auto"/>
              <w:left w:val="nil"/>
              <w:bottom w:val="single" w:sz="4" w:space="0" w:color="auto"/>
            </w:tcBorders>
          </w:tcPr>
          <w:p w14:paraId="49897CE6" w14:textId="209DFF9D" w:rsidR="00B60D76" w:rsidRPr="00844C3C" w:rsidRDefault="00B60D76" w:rsidP="00221E8E">
            <w:pPr>
              <w:keepNext/>
              <w:keepLines/>
              <w:rPr>
                <w:rFonts w:ascii="Tahoma" w:hAnsi="Tahoma" w:cs="Tahoma"/>
              </w:rPr>
            </w:pPr>
            <w:r w:rsidRPr="00844C3C">
              <w:rPr>
                <w:rFonts w:ascii="Tahoma" w:hAnsi="Tahoma" w:cs="Tahoma"/>
              </w:rPr>
              <w:t>SOGLASJE PODIZVAJALCEV</w:t>
            </w:r>
          </w:p>
        </w:tc>
        <w:tc>
          <w:tcPr>
            <w:tcW w:w="2551" w:type="dxa"/>
            <w:tcBorders>
              <w:top w:val="single" w:sz="4" w:space="0" w:color="auto"/>
              <w:bottom w:val="single" w:sz="4" w:space="0" w:color="auto"/>
            </w:tcBorders>
          </w:tcPr>
          <w:p w14:paraId="3A895454" w14:textId="462F22DE" w:rsidR="00B60D76" w:rsidRPr="00844C3C" w:rsidRDefault="00B60D76" w:rsidP="00221E8E">
            <w:pPr>
              <w:keepNext/>
              <w:keepLines/>
              <w:rPr>
                <w:rFonts w:ascii="Tahoma" w:hAnsi="Tahoma" w:cs="Tahoma"/>
                <w:b/>
              </w:rPr>
            </w:pPr>
            <w:r w:rsidRPr="00844C3C">
              <w:rPr>
                <w:rFonts w:ascii="Tahoma" w:hAnsi="Tahoma" w:cs="Tahoma"/>
                <w:b/>
              </w:rPr>
              <w:t>Obrazec 2 k Prilogi 4/1</w:t>
            </w:r>
          </w:p>
        </w:tc>
      </w:tr>
    </w:tbl>
    <w:p w14:paraId="006E01B6" w14:textId="0F326A79" w:rsidR="004E3691" w:rsidRPr="00844C3C" w:rsidRDefault="004E3691" w:rsidP="00221E8E">
      <w:pPr>
        <w:keepNext/>
        <w:keepLines/>
        <w:rPr>
          <w:rFonts w:ascii="Tahoma" w:hAnsi="Tahoma" w:cs="Tahoma"/>
          <w:b/>
          <w:sz w:val="28"/>
        </w:rPr>
      </w:pPr>
    </w:p>
    <w:p w14:paraId="17CF0FE2" w14:textId="6073A1C5" w:rsidR="00E24C77" w:rsidRPr="00844C3C" w:rsidRDefault="00805C15" w:rsidP="00221E8E">
      <w:pPr>
        <w:keepNext/>
        <w:keepLines/>
        <w:jc w:val="both"/>
        <w:rPr>
          <w:rFonts w:ascii="Tahoma" w:hAnsi="Tahoma" w:cs="Tahoma"/>
        </w:rPr>
      </w:pPr>
      <w:r w:rsidRPr="00844C3C">
        <w:rPr>
          <w:rFonts w:ascii="Tahoma" w:hAnsi="Tahoma" w:cs="Tahoma"/>
        </w:rPr>
        <w:t>Podizvajalec</w:t>
      </w:r>
      <w:r w:rsidR="00E24C77" w:rsidRPr="00844C3C">
        <w:rPr>
          <w:rFonts w:ascii="Tahoma" w:hAnsi="Tahoma" w:cs="Tahoma"/>
        </w:rPr>
        <w:t>: ______________________________________________________________</w:t>
      </w:r>
      <w:r w:rsidRPr="00844C3C">
        <w:rPr>
          <w:rFonts w:ascii="Tahoma" w:hAnsi="Tahoma" w:cs="Tahoma"/>
        </w:rPr>
        <w:t xml:space="preserve"> (</w:t>
      </w:r>
      <w:r w:rsidRPr="00844C3C">
        <w:rPr>
          <w:rFonts w:ascii="Tahoma" w:hAnsi="Tahoma" w:cs="Tahoma"/>
          <w:i/>
        </w:rPr>
        <w:t>naziv podizvajalca in polni naslov/sedež</w:t>
      </w:r>
      <w:r w:rsidRPr="00844C3C">
        <w:rPr>
          <w:rFonts w:ascii="Tahoma" w:hAnsi="Tahoma" w:cs="Tahoma"/>
        </w:rPr>
        <w:t>)</w:t>
      </w:r>
      <w:r w:rsidR="00E24C77" w:rsidRPr="00844C3C">
        <w:rPr>
          <w:rFonts w:ascii="Tahoma" w:hAnsi="Tahoma" w:cs="Tahoma"/>
        </w:rPr>
        <w:t>, ki kot podizvajalec nastopamo pri gospodarskemu subjektu, ki oddaja ponudbo za javno naročilo št</w:t>
      </w:r>
      <w:r w:rsidR="00E24C77" w:rsidRPr="00844C3C">
        <w:rPr>
          <w:rFonts w:ascii="Tahoma" w:hAnsi="Tahoma" w:cs="Tahoma"/>
          <w:b/>
        </w:rPr>
        <w:t xml:space="preserve"> </w:t>
      </w:r>
      <w:r w:rsidR="00427C28" w:rsidRPr="00844C3C">
        <w:rPr>
          <w:rFonts w:ascii="Tahoma" w:hAnsi="Tahoma" w:cs="Tahoma"/>
          <w:b/>
        </w:rPr>
        <w:t>JHL-25/22</w:t>
      </w:r>
      <w:r w:rsidR="00E24C77" w:rsidRPr="00844C3C">
        <w:rPr>
          <w:rFonts w:ascii="Tahoma" w:hAnsi="Tahoma" w:cs="Tahoma"/>
          <w:b/>
        </w:rPr>
        <w:t xml:space="preserve"> </w:t>
      </w:r>
      <w:r w:rsidR="007F569C" w:rsidRPr="00844C3C">
        <w:rPr>
          <w:rFonts w:ascii="Tahoma" w:hAnsi="Tahoma" w:cs="Tahoma"/>
          <w:b/>
        </w:rPr>
        <w:t>Dobava maziv, olj in tekočin</w:t>
      </w:r>
      <w:r w:rsidR="00E24C77" w:rsidRPr="00844C3C">
        <w:rPr>
          <w:rFonts w:ascii="Tahoma" w:hAnsi="Tahoma" w:cs="Tahoma"/>
          <w:b/>
        </w:rPr>
        <w:t xml:space="preserve">, </w:t>
      </w:r>
    </w:p>
    <w:p w14:paraId="7DA112A9" w14:textId="77777777" w:rsidR="00E24C77" w:rsidRPr="00844C3C" w:rsidRDefault="00E24C77" w:rsidP="00221E8E">
      <w:pPr>
        <w:keepNext/>
        <w:keepLines/>
        <w:rPr>
          <w:rFonts w:ascii="Tahoma" w:hAnsi="Tahoma" w:cs="Tahoma"/>
        </w:rPr>
      </w:pPr>
    </w:p>
    <w:p w14:paraId="2755DB20" w14:textId="77777777" w:rsidR="00E24C77" w:rsidRPr="00844C3C" w:rsidRDefault="00E24C77" w:rsidP="00221E8E">
      <w:pPr>
        <w:keepNext/>
        <w:keepLines/>
        <w:jc w:val="center"/>
        <w:rPr>
          <w:rFonts w:ascii="Tahoma" w:hAnsi="Tahoma" w:cs="Tahoma"/>
          <w:b/>
        </w:rPr>
      </w:pPr>
    </w:p>
    <w:p w14:paraId="23C42CAC" w14:textId="77777777" w:rsidR="00E24C77" w:rsidRPr="00844C3C" w:rsidRDefault="00E24C77" w:rsidP="00221E8E">
      <w:pPr>
        <w:keepNext/>
        <w:keepLines/>
        <w:jc w:val="center"/>
        <w:rPr>
          <w:rFonts w:ascii="Tahoma" w:hAnsi="Tahoma" w:cs="Tahoma"/>
          <w:b/>
          <w:sz w:val="22"/>
          <w:szCs w:val="22"/>
        </w:rPr>
      </w:pPr>
      <w:r w:rsidRPr="00844C3C">
        <w:rPr>
          <w:rFonts w:ascii="Tahoma" w:hAnsi="Tahoma" w:cs="Tahoma"/>
          <w:b/>
          <w:sz w:val="22"/>
          <w:szCs w:val="22"/>
        </w:rPr>
        <w:t>SOGLAŠAMO,</w:t>
      </w:r>
    </w:p>
    <w:p w14:paraId="37F2985A" w14:textId="77777777" w:rsidR="00E24C77" w:rsidRPr="00844C3C" w:rsidRDefault="00E24C77" w:rsidP="00221E8E">
      <w:pPr>
        <w:keepNext/>
        <w:keepLines/>
        <w:rPr>
          <w:rFonts w:ascii="Tahoma" w:hAnsi="Tahoma" w:cs="Tahoma"/>
          <w:b/>
        </w:rPr>
      </w:pPr>
    </w:p>
    <w:p w14:paraId="70CB94AD" w14:textId="77777777" w:rsidR="00E24C77" w:rsidRPr="00844C3C" w:rsidRDefault="00E24C77" w:rsidP="00221E8E">
      <w:pPr>
        <w:keepNext/>
        <w:keepLines/>
        <w:spacing w:after="120" w:line="276" w:lineRule="auto"/>
        <w:jc w:val="both"/>
        <w:rPr>
          <w:rFonts w:ascii="Tahoma" w:hAnsi="Tahoma" w:cs="Tahoma"/>
        </w:rPr>
      </w:pPr>
      <w:r w:rsidRPr="00844C3C">
        <w:rPr>
          <w:rFonts w:ascii="Tahoma" w:hAnsi="Tahoma" w:cs="Tahoma"/>
        </w:rPr>
        <w:t xml:space="preserve">da nam posamezni naročnik predmetnega javnega naročila, 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D13A4D6" w14:textId="77777777" w:rsidR="00E24C77" w:rsidRPr="00844C3C" w:rsidRDefault="00E24C77" w:rsidP="00221E8E">
      <w:pPr>
        <w:keepNext/>
        <w:keepLines/>
        <w:rPr>
          <w:b/>
        </w:rPr>
      </w:pPr>
      <w:r w:rsidRPr="00844C3C">
        <w:rPr>
          <w:b/>
        </w:rPr>
        <w:t xml:space="preserve"> </w:t>
      </w:r>
    </w:p>
    <w:p w14:paraId="05A7867A" w14:textId="77777777" w:rsidR="00E24C77" w:rsidRPr="00844C3C" w:rsidRDefault="00E24C77" w:rsidP="00221E8E">
      <w:pPr>
        <w:keepNext/>
        <w:keepLines/>
        <w:rPr>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805C15" w:rsidRPr="00844C3C" w14:paraId="05BD519C" w14:textId="77777777" w:rsidTr="009636EF">
        <w:trPr>
          <w:trHeight w:val="235"/>
        </w:trPr>
        <w:tc>
          <w:tcPr>
            <w:tcW w:w="3402" w:type="dxa"/>
            <w:tcBorders>
              <w:bottom w:val="single" w:sz="4" w:space="0" w:color="auto"/>
            </w:tcBorders>
          </w:tcPr>
          <w:p w14:paraId="46A029B2" w14:textId="77777777" w:rsidR="00805C15" w:rsidRPr="00844C3C" w:rsidRDefault="00805C15" w:rsidP="00221E8E">
            <w:pPr>
              <w:keepNext/>
              <w:keepLines/>
              <w:jc w:val="both"/>
              <w:rPr>
                <w:rFonts w:ascii="Tahoma" w:hAnsi="Tahoma" w:cs="Tahoma"/>
                <w:snapToGrid w:val="0"/>
              </w:rPr>
            </w:pPr>
          </w:p>
        </w:tc>
        <w:tc>
          <w:tcPr>
            <w:tcW w:w="2977" w:type="dxa"/>
          </w:tcPr>
          <w:p w14:paraId="096C624A" w14:textId="77777777" w:rsidR="00805C15" w:rsidRPr="00844C3C" w:rsidRDefault="00805C15" w:rsidP="00221E8E">
            <w:pPr>
              <w:keepNext/>
              <w:keepLines/>
              <w:jc w:val="both"/>
              <w:rPr>
                <w:rFonts w:ascii="Tahoma" w:hAnsi="Tahoma" w:cs="Tahoma"/>
                <w:snapToGrid w:val="0"/>
              </w:rPr>
            </w:pPr>
          </w:p>
        </w:tc>
        <w:tc>
          <w:tcPr>
            <w:tcW w:w="2721" w:type="dxa"/>
            <w:tcBorders>
              <w:bottom w:val="single" w:sz="4" w:space="0" w:color="auto"/>
            </w:tcBorders>
          </w:tcPr>
          <w:p w14:paraId="1E037572" w14:textId="77777777" w:rsidR="00805C15" w:rsidRPr="00844C3C" w:rsidRDefault="00805C15" w:rsidP="00221E8E">
            <w:pPr>
              <w:keepNext/>
              <w:keepLines/>
              <w:jc w:val="both"/>
              <w:rPr>
                <w:rFonts w:ascii="Tahoma" w:hAnsi="Tahoma" w:cs="Tahoma"/>
                <w:snapToGrid w:val="0"/>
              </w:rPr>
            </w:pPr>
          </w:p>
        </w:tc>
      </w:tr>
      <w:tr w:rsidR="00805C15" w:rsidRPr="00844C3C" w14:paraId="31CF04D9" w14:textId="77777777" w:rsidTr="009636EF">
        <w:trPr>
          <w:trHeight w:val="235"/>
        </w:trPr>
        <w:tc>
          <w:tcPr>
            <w:tcW w:w="3402" w:type="dxa"/>
            <w:tcBorders>
              <w:top w:val="single" w:sz="4" w:space="0" w:color="auto"/>
            </w:tcBorders>
          </w:tcPr>
          <w:p w14:paraId="4AF0942E" w14:textId="77777777" w:rsidR="00805C15" w:rsidRPr="00844C3C" w:rsidRDefault="00805C15" w:rsidP="00221E8E">
            <w:pPr>
              <w:keepNext/>
              <w:keepLines/>
              <w:jc w:val="both"/>
              <w:rPr>
                <w:rFonts w:ascii="Tahoma" w:hAnsi="Tahoma" w:cs="Tahoma"/>
                <w:snapToGrid w:val="0"/>
              </w:rPr>
            </w:pPr>
            <w:r w:rsidRPr="00844C3C">
              <w:rPr>
                <w:rFonts w:ascii="Tahoma" w:hAnsi="Tahoma" w:cs="Tahoma"/>
                <w:snapToGrid w:val="0"/>
              </w:rPr>
              <w:t>(kraj, datum)</w:t>
            </w:r>
          </w:p>
        </w:tc>
        <w:tc>
          <w:tcPr>
            <w:tcW w:w="2977" w:type="dxa"/>
          </w:tcPr>
          <w:p w14:paraId="0A717FA2" w14:textId="77777777" w:rsidR="00805C15" w:rsidRPr="00844C3C" w:rsidRDefault="00805C15" w:rsidP="00221E8E">
            <w:pPr>
              <w:keepNext/>
              <w:keepLines/>
              <w:jc w:val="center"/>
              <w:rPr>
                <w:rFonts w:ascii="Tahoma" w:hAnsi="Tahoma" w:cs="Tahoma"/>
                <w:snapToGrid w:val="0"/>
              </w:rPr>
            </w:pPr>
            <w:r w:rsidRPr="00844C3C">
              <w:rPr>
                <w:rFonts w:ascii="Tahoma" w:hAnsi="Tahoma" w:cs="Tahoma"/>
                <w:snapToGrid w:val="0"/>
              </w:rPr>
              <w:t>žig</w:t>
            </w:r>
          </w:p>
        </w:tc>
        <w:tc>
          <w:tcPr>
            <w:tcW w:w="2721" w:type="dxa"/>
            <w:tcBorders>
              <w:top w:val="single" w:sz="4" w:space="0" w:color="auto"/>
            </w:tcBorders>
          </w:tcPr>
          <w:p w14:paraId="3F3A11F0" w14:textId="77777777" w:rsidR="00805C15" w:rsidRPr="00844C3C" w:rsidRDefault="00805C15" w:rsidP="00221E8E">
            <w:pPr>
              <w:keepNext/>
              <w:keepLines/>
              <w:jc w:val="both"/>
              <w:rPr>
                <w:rFonts w:ascii="Tahoma" w:hAnsi="Tahoma" w:cs="Tahoma"/>
                <w:snapToGrid w:val="0"/>
              </w:rPr>
            </w:pPr>
            <w:r w:rsidRPr="00844C3C">
              <w:rPr>
                <w:rFonts w:ascii="Tahoma" w:hAnsi="Tahoma" w:cs="Tahoma"/>
                <w:snapToGrid w:val="0"/>
              </w:rPr>
              <w:t>(Ime in priimek ter</w:t>
            </w:r>
            <w:r w:rsidRPr="00844C3C">
              <w:rPr>
                <w:rFonts w:ascii="Tahoma" w:hAnsi="Tahoma" w:cs="Tahoma"/>
              </w:rPr>
              <w:t xml:space="preserve"> podpis odgovorne osebe podizvajalca</w:t>
            </w:r>
            <w:r w:rsidRPr="00844C3C">
              <w:rPr>
                <w:rFonts w:ascii="Tahoma" w:hAnsi="Tahoma" w:cs="Tahoma"/>
                <w:snapToGrid w:val="0"/>
              </w:rPr>
              <w:t>)</w:t>
            </w:r>
          </w:p>
        </w:tc>
      </w:tr>
    </w:tbl>
    <w:p w14:paraId="3955D04A" w14:textId="77777777" w:rsidR="00E24C77" w:rsidRPr="00844C3C" w:rsidRDefault="00E24C77" w:rsidP="00221E8E">
      <w:pPr>
        <w:keepNext/>
        <w:keepLines/>
      </w:pPr>
    </w:p>
    <w:p w14:paraId="2C248957" w14:textId="77777777" w:rsidR="00E24C77" w:rsidRPr="00844C3C" w:rsidRDefault="00E24C77" w:rsidP="00221E8E">
      <w:pPr>
        <w:keepNext/>
        <w:keepLines/>
      </w:pPr>
    </w:p>
    <w:p w14:paraId="10B59C02" w14:textId="77777777" w:rsidR="00E24C77" w:rsidRPr="00844C3C" w:rsidRDefault="00E24C77" w:rsidP="00221E8E">
      <w:pPr>
        <w:keepNext/>
        <w:keepLines/>
      </w:pPr>
    </w:p>
    <w:p w14:paraId="222EC48E" w14:textId="77777777" w:rsidR="00E24C77" w:rsidRPr="00844C3C" w:rsidRDefault="00E24C77" w:rsidP="00221E8E">
      <w:pPr>
        <w:keepNext/>
        <w:keepLines/>
      </w:pPr>
    </w:p>
    <w:p w14:paraId="77374E87" w14:textId="77777777" w:rsidR="00E24C77" w:rsidRPr="00844C3C" w:rsidRDefault="00E24C77" w:rsidP="00221E8E">
      <w:pPr>
        <w:keepNext/>
        <w:keepLines/>
      </w:pPr>
    </w:p>
    <w:p w14:paraId="1FCC942B" w14:textId="77777777" w:rsidR="00E24C77" w:rsidRPr="00844C3C" w:rsidRDefault="00E24C77" w:rsidP="00221E8E">
      <w:pPr>
        <w:keepNext/>
        <w:keepLines/>
      </w:pPr>
    </w:p>
    <w:p w14:paraId="065D0AAB" w14:textId="77777777" w:rsidR="00E24C77" w:rsidRPr="00844C3C" w:rsidRDefault="00E24C77" w:rsidP="00221E8E">
      <w:pPr>
        <w:keepNext/>
        <w:keepLines/>
      </w:pPr>
    </w:p>
    <w:p w14:paraId="3A6EFBD1" w14:textId="77777777" w:rsidR="00E24C77" w:rsidRPr="00844C3C" w:rsidRDefault="00E24C77" w:rsidP="00221E8E">
      <w:pPr>
        <w:keepNext/>
        <w:keepLines/>
      </w:pPr>
    </w:p>
    <w:p w14:paraId="4EBF5585" w14:textId="77777777" w:rsidR="00E24C77" w:rsidRPr="00844C3C" w:rsidRDefault="00E24C77" w:rsidP="00221E8E">
      <w:pPr>
        <w:keepNext/>
        <w:keepLines/>
      </w:pPr>
    </w:p>
    <w:p w14:paraId="1D40ABEE" w14:textId="77777777" w:rsidR="00E24C77" w:rsidRPr="00844C3C" w:rsidRDefault="00E24C77" w:rsidP="00221E8E">
      <w:pPr>
        <w:keepNext/>
        <w:keepLines/>
      </w:pPr>
    </w:p>
    <w:p w14:paraId="5510906B" w14:textId="77777777" w:rsidR="00E24C77" w:rsidRPr="00844C3C" w:rsidRDefault="00E24C77" w:rsidP="00221E8E">
      <w:pPr>
        <w:keepNext/>
        <w:keepLines/>
      </w:pPr>
    </w:p>
    <w:p w14:paraId="7781333B" w14:textId="77777777" w:rsidR="00E24C77" w:rsidRPr="00844C3C" w:rsidRDefault="00E24C77" w:rsidP="00221E8E">
      <w:pPr>
        <w:keepNext/>
        <w:keepLines/>
        <w:spacing w:after="40"/>
        <w:jc w:val="both"/>
        <w:rPr>
          <w:rFonts w:ascii="Tahoma" w:hAnsi="Tahoma" w:cs="Tahoma"/>
          <w:b/>
          <w:i/>
          <w:sz w:val="18"/>
          <w:szCs w:val="18"/>
          <w:u w:val="single"/>
        </w:rPr>
      </w:pPr>
      <w:r w:rsidRPr="00844C3C">
        <w:rPr>
          <w:rFonts w:ascii="Tahoma" w:hAnsi="Tahoma" w:cs="Tahoma"/>
          <w:b/>
          <w:i/>
          <w:sz w:val="18"/>
          <w:szCs w:val="18"/>
          <w:u w:val="single"/>
        </w:rPr>
        <w:t xml:space="preserve">Opomba: </w:t>
      </w:r>
    </w:p>
    <w:p w14:paraId="329760E3" w14:textId="77777777" w:rsidR="00E24C77" w:rsidRPr="00844C3C" w:rsidRDefault="00E24C77" w:rsidP="00221E8E">
      <w:pPr>
        <w:keepNext/>
        <w:keepLines/>
        <w:jc w:val="both"/>
        <w:rPr>
          <w:b/>
        </w:rPr>
      </w:pPr>
      <w:r w:rsidRPr="00844C3C">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746CA114" w14:textId="77777777" w:rsidR="00E24C77" w:rsidRPr="00844C3C" w:rsidRDefault="00E24C77" w:rsidP="00221E8E">
      <w:pPr>
        <w:keepNext/>
        <w:keepLines/>
        <w:jc w:val="both"/>
        <w:rPr>
          <w:rFonts w:ascii="Tahoma" w:hAnsi="Tahoma" w:cs="Tahoma"/>
          <w:i/>
          <w:iCs/>
          <w:sz w:val="18"/>
          <w:szCs w:val="22"/>
        </w:rPr>
      </w:pPr>
    </w:p>
    <w:p w14:paraId="066C7A73" w14:textId="77777777" w:rsidR="00E24C77" w:rsidRPr="00844C3C" w:rsidRDefault="00E24C77" w:rsidP="00221E8E">
      <w:pPr>
        <w:keepNext/>
        <w:keepLines/>
        <w:jc w:val="both"/>
        <w:rPr>
          <w:rFonts w:ascii="Tahoma" w:hAnsi="Tahoma" w:cs="Tahoma"/>
          <w:i/>
          <w:iCs/>
          <w:sz w:val="18"/>
          <w:szCs w:val="22"/>
        </w:rPr>
      </w:pPr>
      <w:r w:rsidRPr="00844C3C">
        <w:rPr>
          <w:rFonts w:ascii="Tahoma" w:hAnsi="Tahoma" w:cs="Tahoma"/>
          <w:i/>
          <w:iCs/>
          <w:sz w:val="18"/>
          <w:szCs w:val="22"/>
        </w:rPr>
        <w:t xml:space="preserve">V primeru, da ponudnik ne namerava izvesti javno naročilo s podizvajalcem, ki zahteva neposredno plačilo, obrazca ni potrebno izpolniti.  </w:t>
      </w:r>
    </w:p>
    <w:p w14:paraId="0AA23CC3" w14:textId="77777777" w:rsidR="00E24C77" w:rsidRPr="00844C3C" w:rsidRDefault="00E24C77" w:rsidP="00221E8E">
      <w:pPr>
        <w:keepNext/>
        <w:keepLines/>
      </w:pPr>
      <w:r w:rsidRPr="00844C3C">
        <w:br w:type="page"/>
      </w:r>
    </w:p>
    <w:p w14:paraId="5DF7CA6F" w14:textId="5AE1BCEA" w:rsidR="00E24C77" w:rsidRPr="00844C3C" w:rsidRDefault="00E24C77" w:rsidP="00221E8E">
      <w:pPr>
        <w:keepNext/>
        <w:keepLines/>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059"/>
        <w:gridCol w:w="2551"/>
      </w:tblGrid>
      <w:tr w:rsidR="00B60D76" w:rsidRPr="00844C3C" w14:paraId="7E0B11E7" w14:textId="77777777" w:rsidTr="000A6301">
        <w:tc>
          <w:tcPr>
            <w:tcW w:w="599" w:type="dxa"/>
            <w:tcBorders>
              <w:top w:val="single" w:sz="4" w:space="0" w:color="auto"/>
              <w:bottom w:val="single" w:sz="4" w:space="0" w:color="auto"/>
              <w:right w:val="nil"/>
            </w:tcBorders>
          </w:tcPr>
          <w:p w14:paraId="0BD0C17A" w14:textId="77777777" w:rsidR="00B60D76" w:rsidRPr="00844C3C" w:rsidRDefault="00B60D76" w:rsidP="00221E8E">
            <w:pPr>
              <w:keepNext/>
              <w:keepLines/>
              <w:jc w:val="right"/>
              <w:rPr>
                <w:rFonts w:ascii="Tahoma" w:hAnsi="Tahoma" w:cs="Tahoma"/>
              </w:rPr>
            </w:pPr>
            <w:r w:rsidRPr="00844C3C">
              <w:rPr>
                <w:rFonts w:ascii="Tahoma" w:hAnsi="Tahoma" w:cs="Tahoma"/>
              </w:rPr>
              <w:t xml:space="preserve">      </w:t>
            </w:r>
          </w:p>
        </w:tc>
        <w:tc>
          <w:tcPr>
            <w:tcW w:w="6059" w:type="dxa"/>
            <w:tcBorders>
              <w:top w:val="single" w:sz="4" w:space="0" w:color="auto"/>
              <w:left w:val="nil"/>
              <w:bottom w:val="single" w:sz="4" w:space="0" w:color="auto"/>
            </w:tcBorders>
          </w:tcPr>
          <w:p w14:paraId="629B1C51" w14:textId="773DE4C6" w:rsidR="00B60D76" w:rsidRPr="00844C3C" w:rsidRDefault="00B60D76" w:rsidP="00221E8E">
            <w:pPr>
              <w:keepNext/>
              <w:keepLines/>
              <w:rPr>
                <w:rFonts w:ascii="Tahoma" w:hAnsi="Tahoma" w:cs="Tahoma"/>
              </w:rPr>
            </w:pPr>
            <w:r w:rsidRPr="00844C3C">
              <w:rPr>
                <w:rFonts w:ascii="Tahoma" w:hAnsi="Tahoma" w:cs="Tahoma"/>
              </w:rPr>
              <w:t>SPORAZUM O MEDSEBOJNEM SODELOVANJU</w:t>
            </w:r>
          </w:p>
        </w:tc>
        <w:tc>
          <w:tcPr>
            <w:tcW w:w="2551" w:type="dxa"/>
            <w:tcBorders>
              <w:top w:val="single" w:sz="4" w:space="0" w:color="auto"/>
              <w:bottom w:val="single" w:sz="4" w:space="0" w:color="auto"/>
            </w:tcBorders>
          </w:tcPr>
          <w:p w14:paraId="739A35B3" w14:textId="6290ABEE" w:rsidR="00B60D76" w:rsidRPr="00844C3C" w:rsidRDefault="00B60D76" w:rsidP="00221E8E">
            <w:pPr>
              <w:keepNext/>
              <w:keepLines/>
              <w:rPr>
                <w:rFonts w:ascii="Tahoma" w:hAnsi="Tahoma" w:cs="Tahoma"/>
                <w:b/>
              </w:rPr>
            </w:pPr>
            <w:r w:rsidRPr="00844C3C">
              <w:rPr>
                <w:rFonts w:ascii="Tahoma" w:hAnsi="Tahoma" w:cs="Tahoma"/>
                <w:b/>
              </w:rPr>
              <w:t>Obrazec 3 k Prilogi 4/1</w:t>
            </w:r>
          </w:p>
        </w:tc>
      </w:tr>
    </w:tbl>
    <w:p w14:paraId="2119501A" w14:textId="2DE12D4B" w:rsidR="00B60D76" w:rsidRPr="00844C3C" w:rsidRDefault="00B60D76" w:rsidP="00221E8E">
      <w:pPr>
        <w:keepNext/>
        <w:keepLines/>
      </w:pPr>
    </w:p>
    <w:p w14:paraId="329368AB" w14:textId="77777777" w:rsidR="00B60D76" w:rsidRPr="00844C3C" w:rsidRDefault="00B60D76" w:rsidP="00221E8E">
      <w:pPr>
        <w:keepNext/>
        <w:keepLines/>
      </w:pPr>
    </w:p>
    <w:p w14:paraId="061DDCE5" w14:textId="77777777" w:rsidR="00E24C77" w:rsidRPr="00844C3C" w:rsidRDefault="00E24C77" w:rsidP="00221E8E">
      <w:pPr>
        <w:keepNext/>
        <w:keepLines/>
      </w:pPr>
    </w:p>
    <w:p w14:paraId="42AFE521" w14:textId="77777777" w:rsidR="00E24C77" w:rsidRPr="00844C3C" w:rsidRDefault="00E24C77" w:rsidP="00221E8E">
      <w:pPr>
        <w:keepNext/>
        <w:keepLines/>
      </w:pPr>
    </w:p>
    <w:p w14:paraId="70F5F5B5" w14:textId="77777777" w:rsidR="00E24C77" w:rsidRPr="00844C3C" w:rsidRDefault="00E24C77" w:rsidP="00221E8E">
      <w:pPr>
        <w:keepNext/>
        <w:keepLines/>
        <w:jc w:val="center"/>
        <w:rPr>
          <w:rFonts w:ascii="Tahoma" w:hAnsi="Tahoma" w:cs="Tahoma"/>
          <w:b/>
          <w:i/>
        </w:rPr>
      </w:pPr>
      <w:r w:rsidRPr="00844C3C">
        <w:rPr>
          <w:rFonts w:ascii="Tahoma" w:hAnsi="Tahoma" w:cs="Tahoma"/>
          <w:b/>
        </w:rPr>
        <w:t>SPORAZUM</w:t>
      </w:r>
    </w:p>
    <w:p w14:paraId="26E00EFA" w14:textId="77777777" w:rsidR="00E24C77" w:rsidRPr="00844C3C" w:rsidRDefault="00E24C77" w:rsidP="00221E8E">
      <w:pPr>
        <w:keepNext/>
        <w:keepLines/>
        <w:jc w:val="center"/>
        <w:rPr>
          <w:rFonts w:ascii="Tahoma" w:hAnsi="Tahoma" w:cs="Tahoma"/>
          <w:b/>
          <w:i/>
        </w:rPr>
      </w:pPr>
      <w:r w:rsidRPr="00844C3C">
        <w:rPr>
          <w:rFonts w:ascii="Tahoma" w:hAnsi="Tahoma" w:cs="Tahoma"/>
          <w:b/>
        </w:rPr>
        <w:t>O MEDSEBOJNEM SODELOVANJU</w:t>
      </w:r>
    </w:p>
    <w:p w14:paraId="7CAB47C9" w14:textId="77777777" w:rsidR="00E24C77" w:rsidRPr="00844C3C" w:rsidRDefault="00E24C77" w:rsidP="00221E8E">
      <w:pPr>
        <w:keepNext/>
        <w:keepLines/>
        <w:jc w:val="center"/>
        <w:rPr>
          <w:rFonts w:ascii="Tahoma" w:hAnsi="Tahoma" w:cs="Tahoma"/>
          <w:i/>
        </w:rPr>
      </w:pPr>
    </w:p>
    <w:p w14:paraId="51EDE859" w14:textId="77777777" w:rsidR="00E24C77" w:rsidRPr="00844C3C" w:rsidRDefault="00E24C77" w:rsidP="00221E8E">
      <w:pPr>
        <w:keepNext/>
        <w:keepLines/>
        <w:jc w:val="center"/>
        <w:rPr>
          <w:rFonts w:ascii="Tahoma" w:hAnsi="Tahoma" w:cs="Tahoma"/>
          <w:i/>
        </w:rPr>
      </w:pPr>
    </w:p>
    <w:p w14:paraId="2EF781C3" w14:textId="77777777" w:rsidR="00E24C77" w:rsidRPr="00844C3C" w:rsidRDefault="00E24C77" w:rsidP="00221E8E">
      <w:pPr>
        <w:keepNext/>
        <w:keepLines/>
        <w:jc w:val="center"/>
        <w:rPr>
          <w:rFonts w:ascii="Tahoma" w:hAnsi="Tahoma" w:cs="Tahoma"/>
          <w:i/>
        </w:rPr>
      </w:pPr>
      <w:r w:rsidRPr="00844C3C">
        <w:rPr>
          <w:rFonts w:ascii="Tahoma" w:hAnsi="Tahoma" w:cs="Tahoma"/>
        </w:rPr>
        <w:t>(med ponudnikom in podizvajalci – priloži ponudnik)</w:t>
      </w:r>
    </w:p>
    <w:p w14:paraId="6839F11A" w14:textId="77777777" w:rsidR="00E24C77" w:rsidRPr="00844C3C" w:rsidRDefault="00E24C77" w:rsidP="00221E8E">
      <w:pPr>
        <w:keepNext/>
        <w:keepLines/>
        <w:jc w:val="both"/>
        <w:rPr>
          <w:rFonts w:ascii="Tahoma" w:hAnsi="Tahoma" w:cs="Tahoma"/>
          <w:bCs/>
          <w:i/>
          <w:noProof/>
          <w:sz w:val="18"/>
          <w:szCs w:val="18"/>
        </w:rPr>
      </w:pPr>
    </w:p>
    <w:p w14:paraId="11E3556E" w14:textId="77777777" w:rsidR="00E24C77" w:rsidRPr="00844C3C" w:rsidRDefault="00E24C77" w:rsidP="00221E8E">
      <w:pPr>
        <w:keepNext/>
        <w:keepLines/>
        <w:jc w:val="both"/>
        <w:rPr>
          <w:rFonts w:ascii="Tahoma" w:hAnsi="Tahoma" w:cs="Tahoma"/>
          <w:bCs/>
          <w:i/>
          <w:noProof/>
          <w:sz w:val="18"/>
          <w:szCs w:val="18"/>
        </w:rPr>
      </w:pPr>
      <w:r w:rsidRPr="00844C3C">
        <w:rPr>
          <w:rFonts w:ascii="Tahoma" w:hAnsi="Tahoma" w:cs="Tahoma"/>
          <w:bCs/>
          <w:i/>
          <w:noProof/>
          <w:sz w:val="18"/>
          <w:szCs w:val="18"/>
        </w:rPr>
        <w:br w:type="page"/>
      </w:r>
    </w:p>
    <w:p w14:paraId="78305FC5" w14:textId="7BAE7787" w:rsidR="00451F32" w:rsidRPr="00844C3C" w:rsidRDefault="00451F32" w:rsidP="00221E8E">
      <w:pPr>
        <w:keepNext/>
        <w:keepLines/>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513"/>
        <w:gridCol w:w="1417"/>
      </w:tblGrid>
      <w:tr w:rsidR="00B60D76" w:rsidRPr="00844C3C" w14:paraId="0C3E33C8" w14:textId="77777777" w:rsidTr="000A6301">
        <w:tc>
          <w:tcPr>
            <w:tcW w:w="279" w:type="dxa"/>
            <w:tcBorders>
              <w:top w:val="single" w:sz="4" w:space="0" w:color="auto"/>
              <w:bottom w:val="single" w:sz="4" w:space="0" w:color="auto"/>
              <w:right w:val="nil"/>
            </w:tcBorders>
          </w:tcPr>
          <w:p w14:paraId="7A75DCD7" w14:textId="77777777" w:rsidR="00B60D76" w:rsidRPr="00844C3C" w:rsidRDefault="00B60D76" w:rsidP="00221E8E">
            <w:pPr>
              <w:keepNext/>
              <w:keepLines/>
              <w:jc w:val="right"/>
              <w:rPr>
                <w:rFonts w:ascii="Tahoma" w:hAnsi="Tahoma" w:cs="Tahoma"/>
              </w:rPr>
            </w:pPr>
            <w:r w:rsidRPr="00844C3C">
              <w:rPr>
                <w:rFonts w:ascii="Tahoma" w:hAnsi="Tahoma" w:cs="Tahoma"/>
              </w:rPr>
              <w:t xml:space="preserve">      </w:t>
            </w:r>
          </w:p>
        </w:tc>
        <w:tc>
          <w:tcPr>
            <w:tcW w:w="7513" w:type="dxa"/>
            <w:tcBorders>
              <w:top w:val="single" w:sz="4" w:space="0" w:color="auto"/>
              <w:left w:val="nil"/>
              <w:bottom w:val="single" w:sz="4" w:space="0" w:color="auto"/>
            </w:tcBorders>
          </w:tcPr>
          <w:p w14:paraId="16A62DE7" w14:textId="77777777" w:rsidR="00B60D76" w:rsidRPr="00844C3C" w:rsidRDefault="00B60D76" w:rsidP="00221E8E">
            <w:pPr>
              <w:keepNext/>
              <w:keepLines/>
              <w:ind w:hanging="76"/>
              <w:rPr>
                <w:rFonts w:ascii="Tahoma" w:hAnsi="Tahoma" w:cs="Tahoma"/>
              </w:rPr>
            </w:pPr>
            <w:r w:rsidRPr="00844C3C">
              <w:rPr>
                <w:rFonts w:ascii="Tahoma" w:hAnsi="Tahoma" w:cs="Tahoma"/>
              </w:rPr>
              <w:t xml:space="preserve">    SEZNAM DRUGIH SUBJEKTOV, KATERIH ZMOGLJIVOST UPORABLJA PONUDNIK  </w:t>
            </w:r>
          </w:p>
        </w:tc>
        <w:tc>
          <w:tcPr>
            <w:tcW w:w="1417" w:type="dxa"/>
            <w:tcBorders>
              <w:top w:val="single" w:sz="4" w:space="0" w:color="auto"/>
              <w:bottom w:val="single" w:sz="4" w:space="0" w:color="auto"/>
            </w:tcBorders>
          </w:tcPr>
          <w:p w14:paraId="003BABE6" w14:textId="77777777" w:rsidR="00B60D76" w:rsidRPr="00844C3C" w:rsidRDefault="00B60D76" w:rsidP="00221E8E">
            <w:pPr>
              <w:keepNext/>
              <w:keepLines/>
              <w:rPr>
                <w:rFonts w:ascii="Tahoma" w:hAnsi="Tahoma" w:cs="Tahoma"/>
                <w:b/>
              </w:rPr>
            </w:pPr>
            <w:r w:rsidRPr="00844C3C">
              <w:rPr>
                <w:rFonts w:ascii="Tahoma" w:hAnsi="Tahoma" w:cs="Tahoma"/>
                <w:b/>
              </w:rPr>
              <w:t>Priloga 4/2</w:t>
            </w:r>
          </w:p>
        </w:tc>
      </w:tr>
    </w:tbl>
    <w:p w14:paraId="398D882B" w14:textId="0386DD0C" w:rsidR="00B60D76" w:rsidRPr="00844C3C" w:rsidRDefault="00B60D76" w:rsidP="00221E8E">
      <w:pPr>
        <w:keepNext/>
        <w:keepLines/>
        <w:jc w:val="center"/>
      </w:pPr>
    </w:p>
    <w:p w14:paraId="2B6CC6FA" w14:textId="413BA925" w:rsidR="008D5DF3" w:rsidRPr="00844C3C" w:rsidRDefault="008D5DF3" w:rsidP="00221E8E">
      <w:pPr>
        <w:keepNext/>
        <w:keepLines/>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445"/>
      </w:tblGrid>
      <w:tr w:rsidR="00527E2E" w:rsidRPr="00844C3C" w14:paraId="6B44C4BB" w14:textId="77777777" w:rsidTr="00B60D76">
        <w:trPr>
          <w:trHeight w:val="385"/>
          <w:jc w:val="center"/>
        </w:trPr>
        <w:tc>
          <w:tcPr>
            <w:tcW w:w="9351" w:type="dxa"/>
            <w:gridSpan w:val="2"/>
            <w:vAlign w:val="center"/>
          </w:tcPr>
          <w:p w14:paraId="2E32BB36" w14:textId="7B191543" w:rsidR="00527E2E" w:rsidRPr="00844C3C" w:rsidRDefault="00527E2E" w:rsidP="00221E8E">
            <w:pPr>
              <w:keepNext/>
              <w:keepLines/>
              <w:jc w:val="center"/>
              <w:rPr>
                <w:rFonts w:ascii="Tahoma" w:hAnsi="Tahoma" w:cs="Tahoma"/>
              </w:rPr>
            </w:pPr>
            <w:r w:rsidRPr="00844C3C">
              <w:rPr>
                <w:rFonts w:ascii="Tahoma" w:hAnsi="Tahoma" w:cs="Tahoma"/>
                <w:b/>
              </w:rPr>
              <w:t xml:space="preserve">Javno naročilo: </w:t>
            </w:r>
            <w:r w:rsidR="00427C28" w:rsidRPr="00844C3C">
              <w:rPr>
                <w:rFonts w:ascii="Tahoma" w:hAnsi="Tahoma" w:cs="Tahoma"/>
                <w:b/>
              </w:rPr>
              <w:t>JHL-25/22</w:t>
            </w:r>
            <w:r w:rsidRPr="00844C3C">
              <w:rPr>
                <w:rFonts w:ascii="Tahoma" w:hAnsi="Tahoma" w:cs="Tahoma"/>
                <w:b/>
              </w:rPr>
              <w:t xml:space="preserve"> Dobava maziv, olj in tekočin</w:t>
            </w:r>
          </w:p>
        </w:tc>
      </w:tr>
      <w:tr w:rsidR="00E24C77" w:rsidRPr="00844C3C" w14:paraId="7C6E362D" w14:textId="77777777" w:rsidTr="00B60D76">
        <w:trPr>
          <w:trHeight w:val="385"/>
          <w:jc w:val="center"/>
        </w:trPr>
        <w:tc>
          <w:tcPr>
            <w:tcW w:w="2906" w:type="dxa"/>
            <w:vAlign w:val="center"/>
          </w:tcPr>
          <w:p w14:paraId="1D174A88" w14:textId="77777777" w:rsidR="00E24C77" w:rsidRPr="00844C3C" w:rsidRDefault="00E24C77" w:rsidP="00221E8E">
            <w:pPr>
              <w:keepNext/>
              <w:keepLines/>
              <w:rPr>
                <w:rFonts w:ascii="Tahoma" w:hAnsi="Tahoma" w:cs="Tahoma"/>
              </w:rPr>
            </w:pPr>
            <w:r w:rsidRPr="00844C3C">
              <w:rPr>
                <w:rFonts w:ascii="Tahoma" w:hAnsi="Tahoma" w:cs="Tahoma"/>
              </w:rPr>
              <w:t>Naziv subjekta</w:t>
            </w:r>
          </w:p>
        </w:tc>
        <w:tc>
          <w:tcPr>
            <w:tcW w:w="6445" w:type="dxa"/>
            <w:vAlign w:val="center"/>
          </w:tcPr>
          <w:p w14:paraId="2192F59C" w14:textId="77777777" w:rsidR="00E24C77" w:rsidRPr="00844C3C" w:rsidRDefault="00E24C77" w:rsidP="00221E8E">
            <w:pPr>
              <w:keepNext/>
              <w:keepLines/>
              <w:rPr>
                <w:rFonts w:ascii="Tahoma" w:hAnsi="Tahoma" w:cs="Tahoma"/>
              </w:rPr>
            </w:pPr>
          </w:p>
          <w:p w14:paraId="1DE52FF9" w14:textId="77777777" w:rsidR="00E24C77" w:rsidRPr="00844C3C" w:rsidRDefault="00E24C77" w:rsidP="00221E8E">
            <w:pPr>
              <w:keepNext/>
              <w:keepLines/>
              <w:rPr>
                <w:rFonts w:ascii="Tahoma" w:hAnsi="Tahoma" w:cs="Tahoma"/>
              </w:rPr>
            </w:pPr>
          </w:p>
        </w:tc>
      </w:tr>
      <w:tr w:rsidR="00E24C77" w:rsidRPr="00844C3C" w14:paraId="79146B94" w14:textId="77777777" w:rsidTr="00B60D76">
        <w:trPr>
          <w:jc w:val="center"/>
        </w:trPr>
        <w:tc>
          <w:tcPr>
            <w:tcW w:w="2906" w:type="dxa"/>
            <w:vAlign w:val="center"/>
          </w:tcPr>
          <w:p w14:paraId="2B214A92" w14:textId="7148E258" w:rsidR="00E24C77" w:rsidRPr="00844C3C" w:rsidRDefault="00E24C77" w:rsidP="00221E8E">
            <w:pPr>
              <w:keepNext/>
              <w:keepLines/>
              <w:rPr>
                <w:rFonts w:ascii="Tahoma" w:hAnsi="Tahoma" w:cs="Tahoma"/>
              </w:rPr>
            </w:pPr>
            <w:r w:rsidRPr="00844C3C">
              <w:rPr>
                <w:rFonts w:ascii="Tahoma" w:hAnsi="Tahoma" w:cs="Tahoma"/>
              </w:rPr>
              <w:t>Polni naslov</w:t>
            </w:r>
            <w:r w:rsidR="008D5DF3" w:rsidRPr="00844C3C">
              <w:rPr>
                <w:rFonts w:ascii="Tahoma" w:hAnsi="Tahoma" w:cs="Tahoma"/>
              </w:rPr>
              <w:t xml:space="preserve"> (sedež)</w:t>
            </w:r>
          </w:p>
        </w:tc>
        <w:tc>
          <w:tcPr>
            <w:tcW w:w="6445" w:type="dxa"/>
            <w:vAlign w:val="center"/>
          </w:tcPr>
          <w:p w14:paraId="37367E02" w14:textId="77777777" w:rsidR="00E24C77" w:rsidRPr="00844C3C" w:rsidRDefault="00E24C77" w:rsidP="00221E8E">
            <w:pPr>
              <w:keepNext/>
              <w:keepLines/>
              <w:rPr>
                <w:rFonts w:ascii="Tahoma" w:hAnsi="Tahoma" w:cs="Tahoma"/>
              </w:rPr>
            </w:pPr>
          </w:p>
          <w:p w14:paraId="408CEAB1" w14:textId="77777777" w:rsidR="00E24C77" w:rsidRPr="00844C3C" w:rsidRDefault="00E24C77" w:rsidP="00221E8E">
            <w:pPr>
              <w:keepNext/>
              <w:keepLines/>
              <w:rPr>
                <w:rFonts w:ascii="Tahoma" w:hAnsi="Tahoma" w:cs="Tahoma"/>
              </w:rPr>
            </w:pPr>
          </w:p>
        </w:tc>
      </w:tr>
      <w:tr w:rsidR="00E24C77" w:rsidRPr="00844C3C" w14:paraId="3EE7F797" w14:textId="77777777" w:rsidTr="00B60D76">
        <w:trPr>
          <w:jc w:val="center"/>
        </w:trPr>
        <w:tc>
          <w:tcPr>
            <w:tcW w:w="2906" w:type="dxa"/>
            <w:vAlign w:val="center"/>
          </w:tcPr>
          <w:p w14:paraId="1F700075" w14:textId="77777777" w:rsidR="00E24C77" w:rsidRPr="00844C3C" w:rsidRDefault="00E24C77" w:rsidP="00221E8E">
            <w:pPr>
              <w:keepNext/>
              <w:keepLines/>
              <w:rPr>
                <w:rFonts w:ascii="Tahoma" w:hAnsi="Tahoma" w:cs="Tahoma"/>
              </w:rPr>
            </w:pPr>
          </w:p>
          <w:p w14:paraId="26CE4D5D" w14:textId="77777777" w:rsidR="00E24C77" w:rsidRPr="00844C3C" w:rsidRDefault="00E24C77" w:rsidP="00221E8E">
            <w:pPr>
              <w:keepNext/>
              <w:keepLines/>
              <w:rPr>
                <w:rFonts w:ascii="Tahoma" w:hAnsi="Tahoma" w:cs="Tahoma"/>
              </w:rPr>
            </w:pPr>
            <w:r w:rsidRPr="00844C3C">
              <w:rPr>
                <w:rFonts w:ascii="Tahoma" w:hAnsi="Tahoma" w:cs="Tahoma"/>
              </w:rPr>
              <w:t>Vsi zakoniti zastopniki subjekta</w:t>
            </w:r>
          </w:p>
          <w:p w14:paraId="537ABFDA" w14:textId="77777777" w:rsidR="00E24C77" w:rsidRPr="00844C3C" w:rsidRDefault="00E24C77" w:rsidP="00221E8E">
            <w:pPr>
              <w:keepNext/>
              <w:keepLines/>
              <w:rPr>
                <w:rFonts w:ascii="Tahoma" w:hAnsi="Tahoma" w:cs="Tahoma"/>
              </w:rPr>
            </w:pPr>
          </w:p>
        </w:tc>
        <w:tc>
          <w:tcPr>
            <w:tcW w:w="6445" w:type="dxa"/>
            <w:vAlign w:val="center"/>
          </w:tcPr>
          <w:p w14:paraId="271EEA95" w14:textId="77777777" w:rsidR="00E24C77" w:rsidRPr="00844C3C" w:rsidRDefault="00E24C77" w:rsidP="00221E8E">
            <w:pPr>
              <w:keepNext/>
              <w:keepLines/>
              <w:rPr>
                <w:rFonts w:ascii="Tahoma" w:hAnsi="Tahoma" w:cs="Tahoma"/>
              </w:rPr>
            </w:pPr>
          </w:p>
          <w:p w14:paraId="681A2E8B" w14:textId="77777777" w:rsidR="00E24C77" w:rsidRPr="00844C3C" w:rsidRDefault="00E24C77" w:rsidP="00221E8E">
            <w:pPr>
              <w:keepNext/>
              <w:keepLines/>
              <w:rPr>
                <w:rFonts w:ascii="Tahoma" w:hAnsi="Tahoma" w:cs="Tahoma"/>
              </w:rPr>
            </w:pPr>
          </w:p>
          <w:p w14:paraId="4F787139" w14:textId="77777777" w:rsidR="00E24C77" w:rsidRPr="00844C3C" w:rsidRDefault="00E24C77" w:rsidP="00221E8E">
            <w:pPr>
              <w:keepNext/>
              <w:keepLines/>
              <w:rPr>
                <w:rFonts w:ascii="Tahoma" w:hAnsi="Tahoma" w:cs="Tahoma"/>
              </w:rPr>
            </w:pPr>
          </w:p>
          <w:p w14:paraId="5A9C72AB" w14:textId="77777777" w:rsidR="00E24C77" w:rsidRPr="00844C3C" w:rsidRDefault="00E24C77" w:rsidP="00221E8E">
            <w:pPr>
              <w:keepNext/>
              <w:keepLines/>
              <w:rPr>
                <w:rFonts w:ascii="Tahoma" w:hAnsi="Tahoma" w:cs="Tahoma"/>
              </w:rPr>
            </w:pPr>
          </w:p>
        </w:tc>
      </w:tr>
      <w:tr w:rsidR="00E24C77" w:rsidRPr="00844C3C" w14:paraId="06A8F489" w14:textId="77777777" w:rsidTr="00B60D76">
        <w:trPr>
          <w:trHeight w:val="357"/>
          <w:jc w:val="center"/>
        </w:trPr>
        <w:tc>
          <w:tcPr>
            <w:tcW w:w="2906" w:type="dxa"/>
            <w:vAlign w:val="center"/>
          </w:tcPr>
          <w:p w14:paraId="64124427" w14:textId="77777777" w:rsidR="00E24C77" w:rsidRPr="00844C3C" w:rsidRDefault="00E24C77" w:rsidP="00221E8E">
            <w:pPr>
              <w:keepNext/>
              <w:keepLines/>
              <w:spacing w:line="276" w:lineRule="auto"/>
              <w:rPr>
                <w:rFonts w:ascii="Tahoma" w:hAnsi="Tahoma" w:cs="Tahoma"/>
              </w:rPr>
            </w:pPr>
            <w:r w:rsidRPr="00844C3C">
              <w:rPr>
                <w:rFonts w:ascii="Tahoma" w:hAnsi="Tahoma" w:cs="Tahoma"/>
              </w:rPr>
              <w:t>Matična številka subjekta</w:t>
            </w:r>
          </w:p>
        </w:tc>
        <w:tc>
          <w:tcPr>
            <w:tcW w:w="6445" w:type="dxa"/>
            <w:vAlign w:val="center"/>
          </w:tcPr>
          <w:p w14:paraId="2BCD8661" w14:textId="77777777" w:rsidR="00E24C77" w:rsidRPr="00844C3C" w:rsidRDefault="00E24C77" w:rsidP="00221E8E">
            <w:pPr>
              <w:keepNext/>
              <w:keepLines/>
              <w:spacing w:line="276" w:lineRule="auto"/>
              <w:rPr>
                <w:rFonts w:ascii="Tahoma" w:hAnsi="Tahoma" w:cs="Tahoma"/>
              </w:rPr>
            </w:pPr>
          </w:p>
        </w:tc>
      </w:tr>
      <w:tr w:rsidR="00E24C77" w:rsidRPr="00844C3C" w14:paraId="27BAD3BD" w14:textId="77777777" w:rsidTr="00B60D76">
        <w:trPr>
          <w:trHeight w:val="405"/>
          <w:jc w:val="center"/>
        </w:trPr>
        <w:tc>
          <w:tcPr>
            <w:tcW w:w="2906" w:type="dxa"/>
            <w:vAlign w:val="center"/>
          </w:tcPr>
          <w:p w14:paraId="1AB9CF37" w14:textId="77777777" w:rsidR="00E24C77" w:rsidRPr="00844C3C" w:rsidRDefault="00E24C77" w:rsidP="00221E8E">
            <w:pPr>
              <w:keepNext/>
              <w:keepLines/>
              <w:spacing w:line="276" w:lineRule="auto"/>
              <w:rPr>
                <w:rFonts w:ascii="Tahoma" w:hAnsi="Tahoma" w:cs="Tahoma"/>
              </w:rPr>
            </w:pPr>
            <w:r w:rsidRPr="00844C3C">
              <w:rPr>
                <w:rFonts w:ascii="Tahoma" w:hAnsi="Tahoma" w:cs="Tahoma"/>
              </w:rPr>
              <w:t>Davčna številka subjekta</w:t>
            </w:r>
          </w:p>
        </w:tc>
        <w:tc>
          <w:tcPr>
            <w:tcW w:w="6445" w:type="dxa"/>
            <w:vAlign w:val="center"/>
          </w:tcPr>
          <w:p w14:paraId="654F213B" w14:textId="77777777" w:rsidR="00E24C77" w:rsidRPr="00844C3C" w:rsidRDefault="00E24C77" w:rsidP="00221E8E">
            <w:pPr>
              <w:keepNext/>
              <w:keepLines/>
              <w:spacing w:line="276" w:lineRule="auto"/>
              <w:rPr>
                <w:rFonts w:ascii="Tahoma" w:hAnsi="Tahoma" w:cs="Tahoma"/>
              </w:rPr>
            </w:pPr>
          </w:p>
        </w:tc>
      </w:tr>
      <w:tr w:rsidR="00E24C77" w:rsidRPr="00844C3C" w14:paraId="51B7F85A" w14:textId="77777777" w:rsidTr="00B60D76">
        <w:trPr>
          <w:trHeight w:val="410"/>
          <w:jc w:val="center"/>
        </w:trPr>
        <w:tc>
          <w:tcPr>
            <w:tcW w:w="2906" w:type="dxa"/>
            <w:vAlign w:val="center"/>
          </w:tcPr>
          <w:p w14:paraId="4559C470" w14:textId="77777777" w:rsidR="00E24C77" w:rsidRPr="00844C3C" w:rsidRDefault="00E24C77" w:rsidP="00221E8E">
            <w:pPr>
              <w:keepNext/>
              <w:keepLines/>
              <w:spacing w:line="276" w:lineRule="auto"/>
              <w:rPr>
                <w:rFonts w:ascii="Tahoma" w:hAnsi="Tahoma" w:cs="Tahoma"/>
              </w:rPr>
            </w:pPr>
            <w:r w:rsidRPr="00844C3C">
              <w:rPr>
                <w:rFonts w:ascii="Tahoma" w:hAnsi="Tahoma" w:cs="Tahoma"/>
              </w:rPr>
              <w:t>Transakcijski račun subjekta</w:t>
            </w:r>
          </w:p>
        </w:tc>
        <w:tc>
          <w:tcPr>
            <w:tcW w:w="6445" w:type="dxa"/>
            <w:vAlign w:val="center"/>
          </w:tcPr>
          <w:p w14:paraId="1FD1E12B" w14:textId="77777777" w:rsidR="00E24C77" w:rsidRPr="00844C3C" w:rsidRDefault="00E24C77" w:rsidP="00221E8E">
            <w:pPr>
              <w:keepNext/>
              <w:keepLines/>
              <w:spacing w:line="276" w:lineRule="auto"/>
              <w:rPr>
                <w:rFonts w:ascii="Tahoma" w:hAnsi="Tahoma" w:cs="Tahoma"/>
              </w:rPr>
            </w:pPr>
          </w:p>
        </w:tc>
      </w:tr>
      <w:tr w:rsidR="00E24C77" w:rsidRPr="00844C3C" w14:paraId="0F3FD843" w14:textId="77777777" w:rsidTr="00B60D76">
        <w:trPr>
          <w:jc w:val="center"/>
        </w:trPr>
        <w:tc>
          <w:tcPr>
            <w:tcW w:w="2906" w:type="dxa"/>
            <w:vAlign w:val="center"/>
          </w:tcPr>
          <w:p w14:paraId="19BF6459" w14:textId="77777777" w:rsidR="00E24C77" w:rsidRPr="00844C3C" w:rsidRDefault="00E24C77" w:rsidP="00221E8E">
            <w:pPr>
              <w:keepNext/>
              <w:keepLines/>
              <w:jc w:val="center"/>
              <w:rPr>
                <w:rFonts w:ascii="Tahoma" w:hAnsi="Tahoma" w:cs="Tahoma"/>
              </w:rPr>
            </w:pPr>
          </w:p>
          <w:p w14:paraId="5E796107" w14:textId="77777777" w:rsidR="00E24C77" w:rsidRPr="00844C3C" w:rsidRDefault="00E24C77" w:rsidP="00221E8E">
            <w:pPr>
              <w:keepNext/>
              <w:keepLines/>
              <w:jc w:val="center"/>
              <w:rPr>
                <w:rFonts w:ascii="Tahoma" w:hAnsi="Tahoma" w:cs="Tahoma"/>
              </w:rPr>
            </w:pPr>
          </w:p>
          <w:p w14:paraId="718C3A4F" w14:textId="77777777" w:rsidR="00E24C77" w:rsidRPr="00844C3C" w:rsidRDefault="00E24C77" w:rsidP="00221E8E">
            <w:pPr>
              <w:keepNext/>
              <w:keepLines/>
              <w:jc w:val="center"/>
              <w:rPr>
                <w:rFonts w:ascii="Tahoma" w:hAnsi="Tahoma" w:cs="Tahoma"/>
              </w:rPr>
            </w:pPr>
          </w:p>
          <w:p w14:paraId="2BA5D0B4" w14:textId="77777777" w:rsidR="00E24C77" w:rsidRPr="00844C3C" w:rsidRDefault="00E24C77" w:rsidP="00221E8E">
            <w:pPr>
              <w:keepNext/>
              <w:keepLines/>
              <w:jc w:val="center"/>
              <w:rPr>
                <w:rFonts w:ascii="Tahoma" w:hAnsi="Tahoma" w:cs="Tahoma"/>
              </w:rPr>
            </w:pPr>
          </w:p>
          <w:p w14:paraId="1344415D" w14:textId="77777777" w:rsidR="00E24C77" w:rsidRPr="00844C3C" w:rsidRDefault="00E24C77" w:rsidP="00221E8E">
            <w:pPr>
              <w:keepNext/>
              <w:keepLines/>
              <w:rPr>
                <w:rFonts w:ascii="Tahoma" w:hAnsi="Tahoma" w:cs="Tahoma"/>
              </w:rPr>
            </w:pPr>
            <w:r w:rsidRPr="00844C3C">
              <w:rPr>
                <w:rFonts w:ascii="Tahoma" w:hAnsi="Tahoma" w:cs="Tahoma"/>
              </w:rPr>
              <w:t>Vsak del javnega naročila, za katere namerava ponudnik uporabiti zmogljivost subjekta</w:t>
            </w:r>
          </w:p>
          <w:p w14:paraId="3C8C5A90" w14:textId="77777777" w:rsidR="00E24C77" w:rsidRPr="00844C3C" w:rsidRDefault="00E24C77" w:rsidP="00221E8E">
            <w:pPr>
              <w:keepNext/>
              <w:keepLines/>
              <w:jc w:val="center"/>
              <w:rPr>
                <w:rFonts w:ascii="Tahoma" w:hAnsi="Tahoma" w:cs="Tahoma"/>
              </w:rPr>
            </w:pPr>
          </w:p>
          <w:p w14:paraId="6F7B0E9E" w14:textId="77777777" w:rsidR="00E24C77" w:rsidRPr="00844C3C" w:rsidRDefault="00E24C77" w:rsidP="00221E8E">
            <w:pPr>
              <w:keepNext/>
              <w:keepLines/>
              <w:jc w:val="center"/>
              <w:rPr>
                <w:rFonts w:ascii="Tahoma" w:hAnsi="Tahoma" w:cs="Tahoma"/>
              </w:rPr>
            </w:pPr>
          </w:p>
          <w:p w14:paraId="5EECA81A" w14:textId="77777777" w:rsidR="00E24C77" w:rsidRPr="00844C3C" w:rsidRDefault="00E24C77" w:rsidP="00221E8E">
            <w:pPr>
              <w:keepNext/>
              <w:keepLines/>
              <w:jc w:val="center"/>
              <w:rPr>
                <w:rFonts w:ascii="Tahoma" w:hAnsi="Tahoma" w:cs="Tahoma"/>
              </w:rPr>
            </w:pPr>
          </w:p>
          <w:p w14:paraId="37F9CC15" w14:textId="77777777" w:rsidR="00E24C77" w:rsidRPr="00844C3C" w:rsidRDefault="00E24C77" w:rsidP="00221E8E">
            <w:pPr>
              <w:keepNext/>
              <w:keepLines/>
              <w:jc w:val="center"/>
              <w:rPr>
                <w:rFonts w:ascii="Tahoma" w:hAnsi="Tahoma" w:cs="Tahoma"/>
              </w:rPr>
            </w:pPr>
          </w:p>
          <w:p w14:paraId="051704EB" w14:textId="77777777" w:rsidR="00E24C77" w:rsidRPr="00844C3C" w:rsidRDefault="00E24C77" w:rsidP="00221E8E">
            <w:pPr>
              <w:keepNext/>
              <w:keepLines/>
              <w:jc w:val="center"/>
              <w:rPr>
                <w:rFonts w:ascii="Tahoma" w:hAnsi="Tahoma" w:cs="Tahoma"/>
              </w:rPr>
            </w:pPr>
          </w:p>
          <w:p w14:paraId="5F246331" w14:textId="77777777" w:rsidR="00E24C77" w:rsidRPr="00844C3C" w:rsidRDefault="00E24C77" w:rsidP="00221E8E">
            <w:pPr>
              <w:keepNext/>
              <w:keepLines/>
              <w:jc w:val="center"/>
              <w:rPr>
                <w:rFonts w:ascii="Tahoma" w:hAnsi="Tahoma" w:cs="Tahoma"/>
              </w:rPr>
            </w:pPr>
          </w:p>
          <w:p w14:paraId="11FE3502" w14:textId="77777777" w:rsidR="00E24C77" w:rsidRPr="00844C3C" w:rsidRDefault="00E24C77" w:rsidP="00221E8E">
            <w:pPr>
              <w:keepNext/>
              <w:keepLines/>
              <w:jc w:val="center"/>
              <w:rPr>
                <w:rFonts w:ascii="Tahoma" w:hAnsi="Tahoma" w:cs="Tahoma"/>
              </w:rPr>
            </w:pPr>
          </w:p>
        </w:tc>
        <w:tc>
          <w:tcPr>
            <w:tcW w:w="6445" w:type="dxa"/>
            <w:vAlign w:val="center"/>
          </w:tcPr>
          <w:p w14:paraId="604437E9" w14:textId="77777777" w:rsidR="00E24C77" w:rsidRPr="00844C3C" w:rsidRDefault="00E24C77" w:rsidP="00221E8E">
            <w:pPr>
              <w:keepNext/>
              <w:keepLines/>
            </w:pPr>
          </w:p>
          <w:p w14:paraId="3421C99A" w14:textId="77777777" w:rsidR="00E24C77" w:rsidRPr="00844C3C" w:rsidRDefault="00E24C77" w:rsidP="00221E8E">
            <w:pPr>
              <w:keepNext/>
              <w:keepLines/>
            </w:pPr>
          </w:p>
        </w:tc>
      </w:tr>
      <w:tr w:rsidR="00E24C77" w:rsidRPr="00844C3C" w14:paraId="396E932C" w14:textId="77777777" w:rsidTr="00B60D76">
        <w:trPr>
          <w:trHeight w:val="525"/>
          <w:jc w:val="center"/>
        </w:trPr>
        <w:tc>
          <w:tcPr>
            <w:tcW w:w="2906" w:type="dxa"/>
            <w:vAlign w:val="center"/>
          </w:tcPr>
          <w:p w14:paraId="1F58487A" w14:textId="16905CFA" w:rsidR="00E24C77" w:rsidRPr="00844C3C" w:rsidRDefault="008D5DF3" w:rsidP="00221E8E">
            <w:pPr>
              <w:keepNext/>
              <w:keepLines/>
              <w:rPr>
                <w:rFonts w:ascii="Tahoma" w:hAnsi="Tahoma" w:cs="Tahoma"/>
              </w:rPr>
            </w:pPr>
            <w:r w:rsidRPr="00844C3C">
              <w:rPr>
                <w:rFonts w:ascii="Tahoma" w:hAnsi="Tahoma" w:cs="Tahoma"/>
              </w:rPr>
              <w:t>Okvirna k</w:t>
            </w:r>
            <w:r w:rsidR="00E24C77" w:rsidRPr="00844C3C">
              <w:rPr>
                <w:rFonts w:ascii="Tahoma" w:hAnsi="Tahoma" w:cs="Tahoma"/>
              </w:rPr>
              <w:t>oličina/Delež (%) javnega naročila</w:t>
            </w:r>
          </w:p>
        </w:tc>
        <w:tc>
          <w:tcPr>
            <w:tcW w:w="6445" w:type="dxa"/>
            <w:vAlign w:val="center"/>
          </w:tcPr>
          <w:p w14:paraId="18E12466" w14:textId="77777777" w:rsidR="00E24C77" w:rsidRPr="00844C3C" w:rsidRDefault="00E24C77" w:rsidP="00221E8E">
            <w:pPr>
              <w:keepNext/>
              <w:keepLines/>
            </w:pPr>
          </w:p>
          <w:p w14:paraId="103E19C0" w14:textId="77777777" w:rsidR="00E24C77" w:rsidRPr="00844C3C" w:rsidRDefault="00E24C77" w:rsidP="00221E8E">
            <w:pPr>
              <w:keepNext/>
              <w:keepLines/>
            </w:pPr>
          </w:p>
        </w:tc>
      </w:tr>
      <w:tr w:rsidR="00E24C77" w:rsidRPr="00844C3C" w14:paraId="08874868" w14:textId="77777777" w:rsidTr="00B60D76">
        <w:trPr>
          <w:jc w:val="center"/>
        </w:trPr>
        <w:tc>
          <w:tcPr>
            <w:tcW w:w="2906" w:type="dxa"/>
            <w:vAlign w:val="center"/>
          </w:tcPr>
          <w:p w14:paraId="6210D034" w14:textId="77777777" w:rsidR="00E24C77" w:rsidRPr="00844C3C" w:rsidRDefault="00E24C77" w:rsidP="00221E8E">
            <w:pPr>
              <w:keepNext/>
              <w:keepLines/>
              <w:rPr>
                <w:rFonts w:ascii="Tahoma" w:hAnsi="Tahoma" w:cs="Tahoma"/>
              </w:rPr>
            </w:pPr>
            <w:r w:rsidRPr="00844C3C">
              <w:rPr>
                <w:rFonts w:ascii="Tahoma" w:hAnsi="Tahoma" w:cs="Tahoma"/>
              </w:rPr>
              <w:t>Kraj izvedbe</w:t>
            </w:r>
          </w:p>
        </w:tc>
        <w:tc>
          <w:tcPr>
            <w:tcW w:w="6445" w:type="dxa"/>
            <w:vAlign w:val="center"/>
          </w:tcPr>
          <w:p w14:paraId="3A105733" w14:textId="77777777" w:rsidR="00E24C77" w:rsidRPr="00844C3C" w:rsidRDefault="00E24C77" w:rsidP="00221E8E">
            <w:pPr>
              <w:keepNext/>
              <w:keepLines/>
            </w:pPr>
          </w:p>
          <w:p w14:paraId="1FEE001E" w14:textId="77777777" w:rsidR="00E24C77" w:rsidRPr="00844C3C" w:rsidRDefault="00E24C77" w:rsidP="00221E8E">
            <w:pPr>
              <w:keepNext/>
              <w:keepLines/>
            </w:pPr>
          </w:p>
        </w:tc>
      </w:tr>
      <w:tr w:rsidR="00E24C77" w:rsidRPr="00844C3C" w14:paraId="14B065B6" w14:textId="77777777" w:rsidTr="00B60D76">
        <w:trPr>
          <w:jc w:val="center"/>
        </w:trPr>
        <w:tc>
          <w:tcPr>
            <w:tcW w:w="2906" w:type="dxa"/>
            <w:vAlign w:val="center"/>
          </w:tcPr>
          <w:p w14:paraId="48F17886" w14:textId="77777777" w:rsidR="00E24C77" w:rsidRPr="00844C3C" w:rsidRDefault="00E24C77" w:rsidP="00221E8E">
            <w:pPr>
              <w:keepNext/>
              <w:keepLines/>
              <w:rPr>
                <w:rFonts w:ascii="Tahoma" w:hAnsi="Tahoma" w:cs="Tahoma"/>
              </w:rPr>
            </w:pPr>
            <w:r w:rsidRPr="00844C3C">
              <w:rPr>
                <w:rFonts w:ascii="Tahoma" w:hAnsi="Tahoma" w:cs="Tahoma"/>
              </w:rPr>
              <w:t>Rok izvedbe</w:t>
            </w:r>
          </w:p>
        </w:tc>
        <w:tc>
          <w:tcPr>
            <w:tcW w:w="6445" w:type="dxa"/>
            <w:vAlign w:val="center"/>
          </w:tcPr>
          <w:p w14:paraId="72A9961A" w14:textId="77777777" w:rsidR="00E24C77" w:rsidRPr="00844C3C" w:rsidRDefault="00E24C77" w:rsidP="00221E8E">
            <w:pPr>
              <w:keepNext/>
              <w:keepLines/>
            </w:pPr>
          </w:p>
          <w:p w14:paraId="6EF05316" w14:textId="77777777" w:rsidR="00E24C77" w:rsidRPr="00844C3C" w:rsidRDefault="00E24C77" w:rsidP="00221E8E">
            <w:pPr>
              <w:keepNext/>
              <w:keepLines/>
            </w:pPr>
          </w:p>
        </w:tc>
      </w:tr>
    </w:tbl>
    <w:p w14:paraId="4E3AAE30" w14:textId="77777777" w:rsidR="00E24C77" w:rsidRPr="00844C3C" w:rsidRDefault="00E24C77" w:rsidP="00221E8E">
      <w:pPr>
        <w:keepNext/>
        <w:keepLines/>
        <w:tabs>
          <w:tab w:val="left" w:pos="567"/>
          <w:tab w:val="left" w:pos="851"/>
          <w:tab w:val="left" w:pos="993"/>
        </w:tabs>
        <w:suppressAutoHyphens/>
        <w:jc w:val="both"/>
        <w:rPr>
          <w:rFonts w:ascii="Tahoma" w:hAnsi="Tahoma" w:cs="Tahoma"/>
          <w:lang w:eastAsia="ar-SA"/>
        </w:rPr>
      </w:pPr>
    </w:p>
    <w:p w14:paraId="3C3954AF" w14:textId="77777777" w:rsidR="00E24C77" w:rsidRPr="00844C3C" w:rsidRDefault="00E24C77" w:rsidP="00221E8E">
      <w:pPr>
        <w:keepNext/>
        <w:keepLines/>
        <w:tabs>
          <w:tab w:val="left" w:pos="5400"/>
        </w:tabs>
        <w:rPr>
          <w:rFonts w:ascii="Tahoma" w:hAnsi="Tahoma" w:cs="Tahoma"/>
        </w:rPr>
      </w:pPr>
      <w:r w:rsidRPr="00844C3C">
        <w:rPr>
          <w:rFonts w:ascii="Tahoma" w:hAnsi="Tahoma" w:cs="Tahoma"/>
        </w:rPr>
        <w:t>Datum:.........................</w:t>
      </w:r>
      <w:r w:rsidRPr="00844C3C">
        <w:rPr>
          <w:rFonts w:ascii="Tahoma" w:hAnsi="Tahoma" w:cs="Tahoma"/>
        </w:rPr>
        <w:tab/>
      </w:r>
    </w:p>
    <w:p w14:paraId="7E7290F7" w14:textId="77777777" w:rsidR="00E24C77" w:rsidRPr="00844C3C" w:rsidRDefault="00E24C77" w:rsidP="00221E8E">
      <w:pPr>
        <w:keepNext/>
        <w:keepLines/>
        <w:tabs>
          <w:tab w:val="left" w:pos="5400"/>
        </w:tabs>
        <w:jc w:val="both"/>
        <w:rPr>
          <w:rFonts w:ascii="Tahoma" w:hAnsi="Tahoma" w:cs="Tahoma"/>
        </w:rPr>
      </w:pPr>
    </w:p>
    <w:p w14:paraId="0C305A4E" w14:textId="77777777" w:rsidR="00E24C77" w:rsidRPr="00844C3C" w:rsidRDefault="00E24C77" w:rsidP="00221E8E">
      <w:pPr>
        <w:keepNext/>
        <w:keepLines/>
        <w:tabs>
          <w:tab w:val="left" w:pos="5400"/>
        </w:tabs>
        <w:jc w:val="both"/>
        <w:rPr>
          <w:rFonts w:ascii="Tahoma" w:hAnsi="Tahoma" w:cs="Tahoma"/>
        </w:rPr>
      </w:pPr>
    </w:p>
    <w:p w14:paraId="36051E81" w14:textId="77777777" w:rsidR="00E24C77" w:rsidRPr="00844C3C" w:rsidRDefault="00E24C77" w:rsidP="00221E8E">
      <w:pPr>
        <w:keepNext/>
        <w:keepLines/>
        <w:tabs>
          <w:tab w:val="left" w:pos="5400"/>
        </w:tabs>
        <w:jc w:val="both"/>
        <w:rPr>
          <w:rFonts w:ascii="Tahoma" w:hAnsi="Tahoma" w:cs="Tahoma"/>
        </w:rPr>
      </w:pPr>
      <w:r w:rsidRPr="00844C3C">
        <w:rPr>
          <w:rFonts w:ascii="Tahoma" w:hAnsi="Tahoma" w:cs="Tahoma"/>
        </w:rPr>
        <w:t xml:space="preserve">  Ime in priimek ter podpis</w:t>
      </w:r>
      <w:r w:rsidRPr="00844C3C">
        <w:rPr>
          <w:rFonts w:ascii="Tahoma" w:hAnsi="Tahoma" w:cs="Tahoma"/>
        </w:rPr>
        <w:tab/>
        <w:t xml:space="preserve">         Ime in priimek ter podpis </w:t>
      </w:r>
    </w:p>
    <w:p w14:paraId="7D700F3B" w14:textId="77777777" w:rsidR="00E24C77" w:rsidRPr="00844C3C" w:rsidRDefault="00E24C77" w:rsidP="00221E8E">
      <w:pPr>
        <w:keepNext/>
        <w:keepLines/>
        <w:tabs>
          <w:tab w:val="left" w:pos="5400"/>
        </w:tabs>
        <w:jc w:val="both"/>
        <w:rPr>
          <w:rFonts w:ascii="Tahoma" w:hAnsi="Tahoma" w:cs="Tahoma"/>
        </w:rPr>
      </w:pPr>
      <w:r w:rsidRPr="00844C3C">
        <w:rPr>
          <w:rFonts w:ascii="Tahoma" w:hAnsi="Tahoma" w:cs="Tahoma"/>
        </w:rPr>
        <w:t xml:space="preserve">  gospodarskega subjekta:                                                          drugega subjekta:</w:t>
      </w:r>
    </w:p>
    <w:p w14:paraId="4F053881" w14:textId="77777777" w:rsidR="00E24C77" w:rsidRPr="00844C3C" w:rsidRDefault="00E24C77" w:rsidP="00221E8E">
      <w:pPr>
        <w:keepNext/>
        <w:keepLines/>
        <w:tabs>
          <w:tab w:val="left" w:pos="5400"/>
        </w:tabs>
        <w:rPr>
          <w:rFonts w:ascii="Tahoma" w:hAnsi="Tahoma" w:cs="Tahoma"/>
        </w:rPr>
      </w:pPr>
    </w:p>
    <w:p w14:paraId="16558043" w14:textId="77777777" w:rsidR="00E24C77" w:rsidRPr="00844C3C" w:rsidRDefault="00E24C77" w:rsidP="00221E8E">
      <w:pPr>
        <w:keepNext/>
        <w:keepLines/>
        <w:rPr>
          <w:rFonts w:ascii="Tahoma" w:hAnsi="Tahoma" w:cs="Tahoma"/>
        </w:rPr>
      </w:pPr>
      <w:r w:rsidRPr="00844C3C">
        <w:rPr>
          <w:rFonts w:ascii="Tahoma" w:hAnsi="Tahoma" w:cs="Tahoma"/>
        </w:rPr>
        <w:t>..........................................</w:t>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t>………………………………………………</w:t>
      </w:r>
    </w:p>
    <w:p w14:paraId="6926442F" w14:textId="77777777" w:rsidR="00E24C77" w:rsidRPr="00844C3C" w:rsidRDefault="00E24C77" w:rsidP="00221E8E">
      <w:pPr>
        <w:keepNext/>
        <w:keepLines/>
        <w:tabs>
          <w:tab w:val="left" w:pos="284"/>
        </w:tabs>
        <w:jc w:val="both"/>
        <w:rPr>
          <w:rFonts w:ascii="Tahoma" w:hAnsi="Tahoma" w:cs="Tahoma"/>
          <w:b/>
        </w:rPr>
      </w:pPr>
      <w:r w:rsidRPr="00844C3C">
        <w:rPr>
          <w:rFonts w:ascii="Tahoma" w:hAnsi="Tahoma" w:cs="Tahoma"/>
          <w:b/>
        </w:rPr>
        <w:tab/>
      </w:r>
      <w:r w:rsidRPr="00844C3C">
        <w:rPr>
          <w:rFonts w:ascii="Tahoma" w:hAnsi="Tahoma" w:cs="Tahoma"/>
          <w:b/>
        </w:rPr>
        <w:tab/>
        <w:t xml:space="preserve">   </w:t>
      </w:r>
      <w:r w:rsidRPr="00844C3C">
        <w:rPr>
          <w:rFonts w:ascii="Tahoma" w:hAnsi="Tahoma" w:cs="Tahoma"/>
        </w:rPr>
        <w:t xml:space="preserve">Žig: </w:t>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t xml:space="preserve">        Žig:</w:t>
      </w:r>
    </w:p>
    <w:p w14:paraId="7C12A19A" w14:textId="77777777" w:rsidR="00E24C77" w:rsidRPr="00844C3C" w:rsidRDefault="00E24C77" w:rsidP="00221E8E">
      <w:pPr>
        <w:keepNext/>
        <w:keepLines/>
        <w:tabs>
          <w:tab w:val="left" w:pos="567"/>
          <w:tab w:val="left" w:pos="851"/>
          <w:tab w:val="left" w:pos="993"/>
        </w:tabs>
        <w:suppressAutoHyphens/>
        <w:jc w:val="both"/>
        <w:rPr>
          <w:rFonts w:ascii="Tahoma" w:hAnsi="Tahoma" w:cs="Tahoma"/>
          <w:b/>
          <w:i/>
          <w:sz w:val="18"/>
          <w:szCs w:val="18"/>
          <w:lang w:eastAsia="ar-SA"/>
        </w:rPr>
      </w:pPr>
    </w:p>
    <w:p w14:paraId="71CE8BAD" w14:textId="77777777" w:rsidR="00E24C77" w:rsidRPr="00844C3C" w:rsidRDefault="00E24C77" w:rsidP="00221E8E">
      <w:pPr>
        <w:keepNext/>
        <w:keepLines/>
        <w:tabs>
          <w:tab w:val="left" w:pos="567"/>
          <w:tab w:val="left" w:pos="851"/>
          <w:tab w:val="left" w:pos="993"/>
        </w:tabs>
        <w:suppressAutoHyphens/>
        <w:jc w:val="both"/>
        <w:rPr>
          <w:rFonts w:ascii="Tahoma" w:hAnsi="Tahoma" w:cs="Tahoma"/>
          <w:b/>
          <w:i/>
          <w:sz w:val="18"/>
          <w:szCs w:val="18"/>
          <w:lang w:eastAsia="ar-SA"/>
        </w:rPr>
      </w:pPr>
    </w:p>
    <w:p w14:paraId="1BD15A12" w14:textId="77777777" w:rsidR="00E24C77" w:rsidRPr="00844C3C" w:rsidRDefault="00E24C77" w:rsidP="00221E8E">
      <w:pPr>
        <w:keepNext/>
        <w:keepLines/>
        <w:tabs>
          <w:tab w:val="left" w:pos="567"/>
          <w:tab w:val="left" w:pos="851"/>
          <w:tab w:val="left" w:pos="993"/>
        </w:tabs>
        <w:suppressAutoHyphens/>
        <w:jc w:val="both"/>
        <w:rPr>
          <w:rFonts w:ascii="Tahoma" w:hAnsi="Tahoma" w:cs="Tahoma"/>
          <w:b/>
          <w:i/>
          <w:sz w:val="18"/>
          <w:szCs w:val="18"/>
          <w:lang w:eastAsia="ar-SA"/>
        </w:rPr>
      </w:pPr>
    </w:p>
    <w:p w14:paraId="49791F82" w14:textId="77777777" w:rsidR="00E24C77" w:rsidRPr="00844C3C" w:rsidRDefault="00E24C77" w:rsidP="00221E8E">
      <w:pPr>
        <w:keepNext/>
        <w:keepLines/>
        <w:spacing w:after="40"/>
        <w:jc w:val="both"/>
        <w:rPr>
          <w:rFonts w:ascii="Tahoma" w:hAnsi="Tahoma" w:cs="Tahoma"/>
          <w:b/>
          <w:i/>
          <w:sz w:val="18"/>
          <w:szCs w:val="18"/>
          <w:u w:val="single"/>
        </w:rPr>
      </w:pPr>
      <w:r w:rsidRPr="00844C3C">
        <w:rPr>
          <w:rFonts w:ascii="Tahoma" w:hAnsi="Tahoma" w:cs="Tahoma"/>
          <w:b/>
          <w:i/>
          <w:sz w:val="18"/>
          <w:szCs w:val="18"/>
          <w:u w:val="single"/>
        </w:rPr>
        <w:t xml:space="preserve">Opomba: </w:t>
      </w:r>
      <w:r w:rsidRPr="00844C3C">
        <w:rPr>
          <w:rFonts w:ascii="Tahoma" w:hAnsi="Tahoma" w:cs="Tahoma"/>
          <w:i/>
          <w:sz w:val="18"/>
        </w:rPr>
        <w:t>Prilogo je potrebno izpolniti, v kolikor  ponudnik uporabi zmogljivost drugih subjektov.</w:t>
      </w:r>
    </w:p>
    <w:p w14:paraId="46BA9631" w14:textId="77777777" w:rsidR="00E24C77" w:rsidRPr="00844C3C" w:rsidRDefault="00E24C77" w:rsidP="00221E8E">
      <w:pPr>
        <w:keepNext/>
        <w:keepLines/>
        <w:tabs>
          <w:tab w:val="left" w:pos="567"/>
          <w:tab w:val="left" w:pos="851"/>
          <w:tab w:val="left" w:pos="993"/>
        </w:tabs>
        <w:suppressAutoHyphens/>
        <w:jc w:val="both"/>
        <w:rPr>
          <w:rFonts w:ascii="Tahoma" w:hAnsi="Tahoma" w:cs="Tahoma"/>
          <w:b/>
          <w:i/>
          <w:sz w:val="22"/>
          <w:szCs w:val="18"/>
          <w:lang w:eastAsia="ar-SA"/>
        </w:rPr>
      </w:pPr>
    </w:p>
    <w:p w14:paraId="7F20B914" w14:textId="77777777" w:rsidR="00E24C77" w:rsidRPr="00844C3C" w:rsidRDefault="00E24C77" w:rsidP="00221E8E">
      <w:pPr>
        <w:keepNext/>
        <w:keepLines/>
        <w:spacing w:after="40"/>
        <w:jc w:val="both"/>
        <w:rPr>
          <w:rFonts w:ascii="Tahoma" w:hAnsi="Tahoma" w:cs="Tahoma"/>
          <w:i/>
          <w:sz w:val="18"/>
        </w:rPr>
      </w:pPr>
      <w:r w:rsidRPr="00844C3C">
        <w:rPr>
          <w:rFonts w:ascii="Tahoma" w:hAnsi="Tahoma" w:cs="Tahoma"/>
          <w:b/>
          <w:i/>
          <w:sz w:val="18"/>
          <w:szCs w:val="18"/>
          <w:u w:val="single"/>
        </w:rPr>
        <w:t xml:space="preserve">Navodilo: </w:t>
      </w:r>
      <w:r w:rsidRPr="00844C3C">
        <w:rPr>
          <w:rFonts w:ascii="Tahoma" w:hAnsi="Tahoma" w:cs="Tahoma"/>
          <w:i/>
          <w:sz w:val="18"/>
        </w:rPr>
        <w:t>Obrazec se po potrebi kopira!</w:t>
      </w:r>
    </w:p>
    <w:p w14:paraId="256927F5" w14:textId="64ABCD17" w:rsidR="00E24C77" w:rsidRPr="00844C3C" w:rsidRDefault="00E24C77" w:rsidP="00221E8E">
      <w:pPr>
        <w:keepNext/>
        <w:keepLines/>
        <w:jc w:val="both"/>
        <w:rPr>
          <w:rFonts w:ascii="Tahoma" w:hAnsi="Tahoma" w:cs="Tahoma"/>
        </w:rPr>
      </w:pPr>
    </w:p>
    <w:p w14:paraId="2DE7E1AB" w14:textId="1D951EBB" w:rsidR="008D5DF3" w:rsidRPr="00844C3C" w:rsidRDefault="008D5DF3" w:rsidP="00221E8E">
      <w:pPr>
        <w:keepNext/>
        <w:keepLines/>
        <w:jc w:val="both"/>
        <w:rPr>
          <w:rFonts w:ascii="Tahoma" w:hAnsi="Tahoma" w:cs="Tahoma"/>
        </w:rPr>
      </w:pPr>
    </w:p>
    <w:p w14:paraId="7CC8BCB4" w14:textId="16072C60" w:rsidR="008D5DF3" w:rsidRPr="00844C3C" w:rsidRDefault="008D5DF3" w:rsidP="00221E8E">
      <w:pPr>
        <w:keepNext/>
        <w:keepLines/>
        <w:jc w:val="both"/>
        <w:rPr>
          <w:rFonts w:ascii="Tahoma" w:hAnsi="Tahoma" w:cs="Tahoma"/>
        </w:rPr>
      </w:pPr>
    </w:p>
    <w:p w14:paraId="43C6B07C" w14:textId="5DB1AF14" w:rsidR="00451F32" w:rsidRPr="00844C3C" w:rsidRDefault="00451F32" w:rsidP="00221E8E">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B60D76" w:rsidRPr="00844C3C" w14:paraId="29DAC653" w14:textId="77777777" w:rsidTr="000A6301">
        <w:tc>
          <w:tcPr>
            <w:tcW w:w="599" w:type="dxa"/>
            <w:tcBorders>
              <w:top w:val="single" w:sz="4" w:space="0" w:color="auto"/>
              <w:bottom w:val="single" w:sz="4" w:space="0" w:color="auto"/>
              <w:right w:val="nil"/>
            </w:tcBorders>
          </w:tcPr>
          <w:p w14:paraId="6899A91B" w14:textId="77777777" w:rsidR="00B60D76" w:rsidRPr="00844C3C" w:rsidRDefault="00B60D76"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69F94F5E" w14:textId="77777777" w:rsidR="00B60D76" w:rsidRPr="00844C3C" w:rsidRDefault="00B60D76" w:rsidP="00221E8E">
            <w:pPr>
              <w:keepNext/>
              <w:keepLines/>
              <w:rPr>
                <w:rFonts w:ascii="Tahoma" w:hAnsi="Tahoma" w:cs="Tahoma"/>
              </w:rPr>
            </w:pPr>
            <w:r w:rsidRPr="00844C3C">
              <w:rPr>
                <w:rFonts w:ascii="Tahoma" w:hAnsi="Tahoma" w:cs="Tahoma"/>
              </w:rPr>
              <w:t>POTRDITEV REFERENC S STRANI POSAMEZNIH NAROČNIKOV</w:t>
            </w:r>
          </w:p>
        </w:tc>
        <w:tc>
          <w:tcPr>
            <w:tcW w:w="1417" w:type="dxa"/>
            <w:tcBorders>
              <w:top w:val="single" w:sz="4" w:space="0" w:color="auto"/>
              <w:bottom w:val="single" w:sz="4" w:space="0" w:color="auto"/>
            </w:tcBorders>
          </w:tcPr>
          <w:p w14:paraId="1C66ABD5" w14:textId="77777777" w:rsidR="00B60D76" w:rsidRPr="00844C3C" w:rsidRDefault="00B60D76" w:rsidP="00221E8E">
            <w:pPr>
              <w:keepNext/>
              <w:keepLines/>
              <w:rPr>
                <w:rFonts w:ascii="Tahoma" w:hAnsi="Tahoma" w:cs="Tahoma"/>
                <w:b/>
              </w:rPr>
            </w:pPr>
            <w:r w:rsidRPr="00844C3C">
              <w:rPr>
                <w:rFonts w:ascii="Tahoma" w:hAnsi="Tahoma" w:cs="Tahoma"/>
                <w:b/>
              </w:rPr>
              <w:t>Priloga 5</w:t>
            </w:r>
          </w:p>
        </w:tc>
      </w:tr>
    </w:tbl>
    <w:p w14:paraId="04968609" w14:textId="25249D2D" w:rsidR="00B60D76" w:rsidRPr="00844C3C" w:rsidRDefault="00B60D76" w:rsidP="00221E8E">
      <w:pPr>
        <w:keepNext/>
        <w:keepLines/>
        <w:jc w:val="both"/>
        <w:rPr>
          <w:rFonts w:ascii="Tahoma" w:hAnsi="Tahoma" w:cs="Tahoma"/>
        </w:rPr>
      </w:pPr>
    </w:p>
    <w:p w14:paraId="2485433B" w14:textId="140DD41D" w:rsidR="00C357DE" w:rsidRPr="00844C3C" w:rsidRDefault="00C357DE" w:rsidP="00221E8E">
      <w:pPr>
        <w:keepNext/>
        <w:keepLines/>
        <w:jc w:val="both"/>
        <w:rPr>
          <w:rFonts w:ascii="Tahoma" w:hAnsi="Tahoma" w:cs="Tahoma"/>
        </w:rPr>
      </w:pPr>
      <w:r w:rsidRPr="00844C3C">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844C3C">
        <w:rPr>
          <w:rFonts w:ascii="Tahoma" w:hAnsi="Tahoma" w:cs="Tahoma"/>
          <w:b/>
          <w:sz w:val="22"/>
        </w:rPr>
        <w:t xml:space="preserve"> </w:t>
      </w:r>
      <w:r w:rsidRPr="00844C3C">
        <w:rPr>
          <w:rFonts w:ascii="Tahoma" w:hAnsi="Tahoma" w:cs="Tahoma"/>
        </w:rPr>
        <w:t>uspešno izvedenih poslov ponudnika.</w:t>
      </w:r>
    </w:p>
    <w:p w14:paraId="2770EA27" w14:textId="77777777" w:rsidR="00C357DE" w:rsidRPr="00844C3C" w:rsidRDefault="00C357DE" w:rsidP="00221E8E">
      <w:pPr>
        <w:keepNext/>
        <w:keepLines/>
        <w:jc w:val="both"/>
        <w:rPr>
          <w:rFonts w:ascii="Tahoma" w:hAnsi="Tahoma" w:cs="Tahoma"/>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50"/>
        <w:gridCol w:w="6489"/>
      </w:tblGrid>
      <w:tr w:rsidR="00C357DE" w:rsidRPr="00844C3C" w14:paraId="211E0783" w14:textId="77777777" w:rsidTr="003F177E">
        <w:trPr>
          <w:trHeight w:val="310"/>
        </w:trPr>
        <w:tc>
          <w:tcPr>
            <w:tcW w:w="3150" w:type="dxa"/>
            <w:vAlign w:val="center"/>
          </w:tcPr>
          <w:p w14:paraId="31D3AB17" w14:textId="77777777" w:rsidR="00C357DE" w:rsidRPr="00844C3C" w:rsidRDefault="00C357DE" w:rsidP="00221E8E">
            <w:pPr>
              <w:keepNext/>
              <w:keepLines/>
              <w:rPr>
                <w:rFonts w:ascii="Tahoma" w:hAnsi="Tahoma" w:cs="Tahoma"/>
              </w:rPr>
            </w:pPr>
            <w:r w:rsidRPr="00844C3C">
              <w:rPr>
                <w:rFonts w:ascii="Tahoma" w:hAnsi="Tahoma" w:cs="Tahoma"/>
              </w:rPr>
              <w:t>Kupec:</w:t>
            </w:r>
          </w:p>
        </w:tc>
        <w:tc>
          <w:tcPr>
            <w:tcW w:w="6489" w:type="dxa"/>
          </w:tcPr>
          <w:p w14:paraId="205771CA" w14:textId="77777777" w:rsidR="00C357DE" w:rsidRPr="00844C3C" w:rsidRDefault="00C357DE" w:rsidP="00221E8E">
            <w:pPr>
              <w:keepNext/>
              <w:keepLines/>
              <w:rPr>
                <w:rFonts w:ascii="Tahoma" w:hAnsi="Tahoma" w:cs="Tahoma"/>
              </w:rPr>
            </w:pPr>
          </w:p>
          <w:p w14:paraId="55B52374" w14:textId="77777777" w:rsidR="00C357DE" w:rsidRPr="00844C3C" w:rsidRDefault="00C357DE" w:rsidP="00221E8E">
            <w:pPr>
              <w:keepNext/>
              <w:keepLines/>
              <w:rPr>
                <w:rFonts w:ascii="Tahoma" w:hAnsi="Tahoma" w:cs="Tahoma"/>
              </w:rPr>
            </w:pPr>
          </w:p>
        </w:tc>
      </w:tr>
      <w:tr w:rsidR="00C357DE" w:rsidRPr="00844C3C" w14:paraId="33912DB9" w14:textId="77777777" w:rsidTr="003F177E">
        <w:trPr>
          <w:trHeight w:val="375"/>
        </w:trPr>
        <w:tc>
          <w:tcPr>
            <w:tcW w:w="3150" w:type="dxa"/>
            <w:vAlign w:val="center"/>
          </w:tcPr>
          <w:p w14:paraId="1812F56C" w14:textId="77777777" w:rsidR="00C357DE" w:rsidRPr="00844C3C" w:rsidRDefault="00C357DE" w:rsidP="00221E8E">
            <w:pPr>
              <w:keepNext/>
              <w:keepLines/>
              <w:rPr>
                <w:rFonts w:ascii="Tahoma" w:hAnsi="Tahoma" w:cs="Tahoma"/>
              </w:rPr>
            </w:pPr>
            <w:r w:rsidRPr="00844C3C">
              <w:rPr>
                <w:rFonts w:ascii="Tahoma" w:hAnsi="Tahoma" w:cs="Tahoma"/>
              </w:rPr>
              <w:t>Naslov:</w:t>
            </w:r>
          </w:p>
        </w:tc>
        <w:tc>
          <w:tcPr>
            <w:tcW w:w="6489" w:type="dxa"/>
          </w:tcPr>
          <w:p w14:paraId="2A5DF8FE" w14:textId="77777777" w:rsidR="00C357DE" w:rsidRPr="00844C3C" w:rsidRDefault="00C357DE" w:rsidP="00221E8E">
            <w:pPr>
              <w:keepNext/>
              <w:keepLines/>
              <w:rPr>
                <w:rFonts w:ascii="Tahoma" w:hAnsi="Tahoma" w:cs="Tahoma"/>
                <w:b/>
              </w:rPr>
            </w:pPr>
          </w:p>
          <w:p w14:paraId="7225EA0F" w14:textId="77777777" w:rsidR="00C357DE" w:rsidRPr="00844C3C" w:rsidRDefault="00C357DE" w:rsidP="00221E8E">
            <w:pPr>
              <w:keepNext/>
              <w:keepLines/>
              <w:rPr>
                <w:rFonts w:ascii="Tahoma" w:hAnsi="Tahoma" w:cs="Tahoma"/>
                <w:b/>
              </w:rPr>
            </w:pPr>
          </w:p>
        </w:tc>
      </w:tr>
      <w:tr w:rsidR="00C357DE" w:rsidRPr="00844C3C" w14:paraId="44EE0FD1" w14:textId="77777777" w:rsidTr="003F177E">
        <w:trPr>
          <w:trHeight w:val="601"/>
        </w:trPr>
        <w:tc>
          <w:tcPr>
            <w:tcW w:w="3150" w:type="dxa"/>
            <w:vAlign w:val="center"/>
          </w:tcPr>
          <w:p w14:paraId="6393D7D0" w14:textId="77777777" w:rsidR="00C357DE" w:rsidRPr="00844C3C" w:rsidRDefault="00C357DE" w:rsidP="00221E8E">
            <w:pPr>
              <w:keepNext/>
              <w:keepLines/>
              <w:rPr>
                <w:rFonts w:ascii="Tahoma" w:hAnsi="Tahoma" w:cs="Tahoma"/>
              </w:rPr>
            </w:pPr>
            <w:r w:rsidRPr="00844C3C">
              <w:rPr>
                <w:rFonts w:ascii="Tahoma" w:hAnsi="Tahoma" w:cs="Tahoma"/>
              </w:rPr>
              <w:t>Prodajalec:</w:t>
            </w:r>
          </w:p>
        </w:tc>
        <w:tc>
          <w:tcPr>
            <w:tcW w:w="6489" w:type="dxa"/>
          </w:tcPr>
          <w:p w14:paraId="39CB3CF3" w14:textId="77777777" w:rsidR="00C357DE" w:rsidRPr="00844C3C" w:rsidRDefault="00C357DE" w:rsidP="00221E8E">
            <w:pPr>
              <w:keepNext/>
              <w:keepLines/>
              <w:rPr>
                <w:rFonts w:ascii="Tahoma" w:hAnsi="Tahoma" w:cs="Tahoma"/>
              </w:rPr>
            </w:pPr>
          </w:p>
        </w:tc>
      </w:tr>
      <w:tr w:rsidR="003F177E" w:rsidRPr="00844C3C" w14:paraId="4EF3BB73" w14:textId="77777777" w:rsidTr="003F177E">
        <w:trPr>
          <w:trHeight w:val="601"/>
        </w:trPr>
        <w:tc>
          <w:tcPr>
            <w:tcW w:w="3150" w:type="dxa"/>
            <w:vAlign w:val="center"/>
          </w:tcPr>
          <w:p w14:paraId="7BE1A116" w14:textId="1DA24195" w:rsidR="003F177E" w:rsidRPr="00844C3C" w:rsidRDefault="00A601CD" w:rsidP="00221E8E">
            <w:pPr>
              <w:keepNext/>
              <w:keepLines/>
              <w:rPr>
                <w:rFonts w:ascii="Tahoma" w:hAnsi="Tahoma" w:cs="Tahoma"/>
                <w:b/>
                <w:sz w:val="19"/>
                <w:szCs w:val="19"/>
              </w:rPr>
            </w:pPr>
            <w:r w:rsidRPr="00844C3C">
              <w:rPr>
                <w:rFonts w:ascii="Tahoma" w:hAnsi="Tahoma" w:cs="Tahoma"/>
                <w:b/>
                <w:sz w:val="19"/>
                <w:szCs w:val="19"/>
              </w:rPr>
              <w:t>Referenca se nanaša</w:t>
            </w:r>
            <w:r w:rsidR="003F177E" w:rsidRPr="00844C3C">
              <w:rPr>
                <w:rFonts w:ascii="Tahoma" w:hAnsi="Tahoma" w:cs="Tahoma"/>
                <w:b/>
                <w:sz w:val="19"/>
                <w:szCs w:val="19"/>
              </w:rPr>
              <w:t xml:space="preserve"> na dobavo blaga za:</w:t>
            </w:r>
          </w:p>
        </w:tc>
        <w:tc>
          <w:tcPr>
            <w:tcW w:w="6489" w:type="dxa"/>
            <w:vAlign w:val="bottom"/>
          </w:tcPr>
          <w:p w14:paraId="19EDB2DE" w14:textId="3C84A979" w:rsidR="003F177E" w:rsidRPr="00844C3C" w:rsidRDefault="003F177E" w:rsidP="00221E8E">
            <w:pPr>
              <w:keepNext/>
              <w:keepLines/>
              <w:rPr>
                <w:rFonts w:ascii="Tahoma" w:hAnsi="Tahoma" w:cs="Tahoma"/>
                <w:b/>
              </w:rPr>
            </w:pPr>
            <w:r w:rsidRPr="00844C3C">
              <w:rPr>
                <w:rFonts w:ascii="Tahoma" w:hAnsi="Tahoma" w:cs="Tahoma"/>
                <w:b/>
              </w:rPr>
              <w:t>Sklop št. _</w:t>
            </w:r>
            <w:r w:rsidR="00B7445F" w:rsidRPr="00844C3C">
              <w:rPr>
                <w:rFonts w:ascii="Tahoma" w:hAnsi="Tahoma" w:cs="Tahoma"/>
                <w:b/>
              </w:rPr>
              <w:t xml:space="preserve"> </w:t>
            </w:r>
            <w:r w:rsidRPr="00844C3C">
              <w:rPr>
                <w:rFonts w:ascii="Tahoma" w:hAnsi="Tahoma" w:cs="Tahoma"/>
                <w:b/>
              </w:rPr>
              <w:t>: ___________________</w:t>
            </w:r>
          </w:p>
        </w:tc>
      </w:tr>
      <w:tr w:rsidR="00C357DE" w:rsidRPr="00844C3C" w14:paraId="32BA4AD6" w14:textId="77777777" w:rsidTr="003F177E">
        <w:trPr>
          <w:trHeight w:val="598"/>
        </w:trPr>
        <w:tc>
          <w:tcPr>
            <w:tcW w:w="3150" w:type="dxa"/>
            <w:vAlign w:val="center"/>
          </w:tcPr>
          <w:p w14:paraId="776B0B95" w14:textId="77777777" w:rsidR="00C357DE" w:rsidRPr="00844C3C" w:rsidRDefault="00C357DE" w:rsidP="00221E8E">
            <w:pPr>
              <w:keepNext/>
              <w:keepLines/>
              <w:rPr>
                <w:rFonts w:ascii="Tahoma" w:hAnsi="Tahoma" w:cs="Tahoma"/>
              </w:rPr>
            </w:pPr>
            <w:r w:rsidRPr="00844C3C">
              <w:rPr>
                <w:rFonts w:ascii="Tahoma" w:hAnsi="Tahoma" w:cs="Tahoma"/>
              </w:rPr>
              <w:t>Kontaktna oseba kupca:</w:t>
            </w:r>
          </w:p>
        </w:tc>
        <w:tc>
          <w:tcPr>
            <w:tcW w:w="6489" w:type="dxa"/>
          </w:tcPr>
          <w:p w14:paraId="60A8470B" w14:textId="77777777" w:rsidR="00C357DE" w:rsidRPr="00844C3C" w:rsidRDefault="00C357DE" w:rsidP="00221E8E">
            <w:pPr>
              <w:keepNext/>
              <w:keepLines/>
              <w:rPr>
                <w:rFonts w:ascii="Tahoma" w:hAnsi="Tahoma" w:cs="Tahoma"/>
              </w:rPr>
            </w:pPr>
          </w:p>
        </w:tc>
      </w:tr>
      <w:tr w:rsidR="00C357DE" w:rsidRPr="00844C3C" w14:paraId="14A9E1C8" w14:textId="77777777" w:rsidTr="003F177E">
        <w:trPr>
          <w:trHeight w:val="422"/>
        </w:trPr>
        <w:tc>
          <w:tcPr>
            <w:tcW w:w="3150" w:type="dxa"/>
            <w:vAlign w:val="center"/>
          </w:tcPr>
          <w:p w14:paraId="2FD5C56A" w14:textId="77777777" w:rsidR="00C357DE" w:rsidRPr="00844C3C" w:rsidRDefault="00C357DE" w:rsidP="00221E8E">
            <w:pPr>
              <w:keepNext/>
              <w:keepLines/>
              <w:rPr>
                <w:rFonts w:ascii="Tahoma" w:hAnsi="Tahoma" w:cs="Tahoma"/>
              </w:rPr>
            </w:pPr>
            <w:r w:rsidRPr="00844C3C">
              <w:rPr>
                <w:rFonts w:ascii="Tahoma" w:hAnsi="Tahoma" w:cs="Tahoma"/>
              </w:rPr>
              <w:t>Telefonska številka:</w:t>
            </w:r>
          </w:p>
        </w:tc>
        <w:tc>
          <w:tcPr>
            <w:tcW w:w="6489" w:type="dxa"/>
          </w:tcPr>
          <w:p w14:paraId="37034CE6" w14:textId="77777777" w:rsidR="00C357DE" w:rsidRPr="00844C3C" w:rsidRDefault="00C357DE" w:rsidP="00221E8E">
            <w:pPr>
              <w:keepNext/>
              <w:keepLines/>
              <w:rPr>
                <w:rFonts w:ascii="Tahoma" w:hAnsi="Tahoma" w:cs="Tahoma"/>
              </w:rPr>
            </w:pPr>
          </w:p>
        </w:tc>
      </w:tr>
      <w:tr w:rsidR="00C357DE" w:rsidRPr="00844C3C" w14:paraId="66003724" w14:textId="77777777" w:rsidTr="003F177E">
        <w:trPr>
          <w:cantSplit/>
          <w:trHeight w:val="358"/>
        </w:trPr>
        <w:tc>
          <w:tcPr>
            <w:tcW w:w="3150" w:type="dxa"/>
            <w:vAlign w:val="center"/>
          </w:tcPr>
          <w:p w14:paraId="54478168" w14:textId="77777777" w:rsidR="00C357DE" w:rsidRPr="00844C3C" w:rsidRDefault="00C357DE" w:rsidP="00221E8E">
            <w:pPr>
              <w:keepNext/>
              <w:keepLines/>
              <w:rPr>
                <w:rFonts w:ascii="Tahoma" w:hAnsi="Tahoma" w:cs="Tahoma"/>
              </w:rPr>
            </w:pPr>
            <w:r w:rsidRPr="00844C3C">
              <w:rPr>
                <w:rFonts w:ascii="Tahoma" w:hAnsi="Tahoma" w:cs="Tahoma"/>
              </w:rPr>
              <w:t>Datum izvedbe posla oziroma obdobje dobav:</w:t>
            </w:r>
          </w:p>
        </w:tc>
        <w:tc>
          <w:tcPr>
            <w:tcW w:w="6489" w:type="dxa"/>
            <w:vAlign w:val="bottom"/>
          </w:tcPr>
          <w:p w14:paraId="563C651F" w14:textId="77777777" w:rsidR="00C357DE" w:rsidRPr="00844C3C" w:rsidRDefault="00C357DE" w:rsidP="00221E8E">
            <w:pPr>
              <w:keepNext/>
              <w:keepLines/>
              <w:rPr>
                <w:rFonts w:ascii="Tahoma" w:hAnsi="Tahoma" w:cs="Tahoma"/>
              </w:rPr>
            </w:pPr>
            <w:r w:rsidRPr="00844C3C">
              <w:rPr>
                <w:rFonts w:ascii="Tahoma" w:hAnsi="Tahoma" w:cs="Tahoma"/>
              </w:rPr>
              <w:t xml:space="preserve">                                                           </w:t>
            </w:r>
          </w:p>
        </w:tc>
      </w:tr>
      <w:tr w:rsidR="00C357DE" w:rsidRPr="00844C3C" w14:paraId="69251EC2" w14:textId="77777777" w:rsidTr="003F177E">
        <w:trPr>
          <w:trHeight w:val="616"/>
        </w:trPr>
        <w:tc>
          <w:tcPr>
            <w:tcW w:w="3150" w:type="dxa"/>
            <w:vAlign w:val="center"/>
          </w:tcPr>
          <w:p w14:paraId="31505AF6" w14:textId="77777777" w:rsidR="00C357DE" w:rsidRPr="00844C3C" w:rsidRDefault="00C357DE" w:rsidP="00221E8E">
            <w:pPr>
              <w:keepNext/>
              <w:keepLines/>
              <w:rPr>
                <w:rFonts w:ascii="Tahoma" w:hAnsi="Tahoma" w:cs="Tahoma"/>
              </w:rPr>
            </w:pPr>
            <w:r w:rsidRPr="00844C3C">
              <w:rPr>
                <w:rFonts w:ascii="Tahoma" w:hAnsi="Tahoma" w:cs="Tahoma"/>
              </w:rPr>
              <w:t>Kraj izvedbe:</w:t>
            </w:r>
          </w:p>
        </w:tc>
        <w:tc>
          <w:tcPr>
            <w:tcW w:w="6489" w:type="dxa"/>
            <w:tcBorders>
              <w:bottom w:val="single" w:sz="4" w:space="0" w:color="auto"/>
            </w:tcBorders>
            <w:vAlign w:val="center"/>
          </w:tcPr>
          <w:p w14:paraId="72BE6502" w14:textId="77777777" w:rsidR="00C357DE" w:rsidRPr="00844C3C" w:rsidRDefault="00C357DE" w:rsidP="00221E8E">
            <w:pPr>
              <w:keepNext/>
              <w:keepLines/>
              <w:rPr>
                <w:rFonts w:ascii="Tahoma" w:hAnsi="Tahoma" w:cs="Tahoma"/>
              </w:rPr>
            </w:pPr>
          </w:p>
          <w:p w14:paraId="0D35EF2C" w14:textId="77777777" w:rsidR="00C357DE" w:rsidRPr="00844C3C" w:rsidRDefault="00C357DE" w:rsidP="00221E8E">
            <w:pPr>
              <w:keepNext/>
              <w:keepLines/>
              <w:rPr>
                <w:rFonts w:ascii="Tahoma" w:hAnsi="Tahoma" w:cs="Tahoma"/>
              </w:rPr>
            </w:pPr>
            <w:r w:rsidRPr="00844C3C">
              <w:rPr>
                <w:rFonts w:ascii="Tahoma" w:hAnsi="Tahoma" w:cs="Tahoma"/>
              </w:rPr>
              <w:t xml:space="preserve">         </w:t>
            </w:r>
          </w:p>
        </w:tc>
      </w:tr>
      <w:tr w:rsidR="00C357DE" w:rsidRPr="00844C3C" w14:paraId="142644B8" w14:textId="77777777" w:rsidTr="003F177E">
        <w:trPr>
          <w:trHeight w:val="1400"/>
        </w:trPr>
        <w:tc>
          <w:tcPr>
            <w:tcW w:w="3150" w:type="dxa"/>
            <w:tcBorders>
              <w:right w:val="single" w:sz="4" w:space="0" w:color="auto"/>
            </w:tcBorders>
            <w:vAlign w:val="center"/>
          </w:tcPr>
          <w:p w14:paraId="5019E605" w14:textId="434F24A1" w:rsidR="00C357DE" w:rsidRPr="00844C3C" w:rsidRDefault="005148A1" w:rsidP="00221E8E">
            <w:pPr>
              <w:keepNext/>
              <w:keepLines/>
              <w:rPr>
                <w:rFonts w:ascii="Tahoma" w:hAnsi="Tahoma" w:cs="Tahoma"/>
              </w:rPr>
            </w:pPr>
            <w:r w:rsidRPr="00844C3C">
              <w:rPr>
                <w:rFonts w:ascii="Tahoma" w:hAnsi="Tahoma" w:cs="Tahoma"/>
              </w:rPr>
              <w:t>O</w:t>
            </w:r>
            <w:r w:rsidR="00C357DE" w:rsidRPr="00844C3C">
              <w:rPr>
                <w:rFonts w:ascii="Tahoma" w:hAnsi="Tahoma" w:cs="Tahoma"/>
              </w:rPr>
              <w:t>pis predmeta naročila</w:t>
            </w:r>
            <w:r w:rsidRPr="00844C3C">
              <w:rPr>
                <w:rFonts w:ascii="Tahoma" w:hAnsi="Tahoma" w:cs="Tahoma"/>
              </w:rPr>
              <w:t xml:space="preserve"> </w:t>
            </w:r>
            <w:r w:rsidR="00A601CD" w:rsidRPr="00844C3C">
              <w:rPr>
                <w:rFonts w:ascii="Tahoma" w:hAnsi="Tahoma" w:cs="Tahoma"/>
              </w:rPr>
              <w:t>oziroma predmeta dobav, ki se na referenčno potrdilo nanašajo</w:t>
            </w:r>
            <w:r w:rsidR="00C357DE" w:rsidRPr="00844C3C">
              <w:rPr>
                <w:rFonts w:ascii="Tahoma" w:hAnsi="Tahoma" w:cs="Tahoma"/>
              </w:rPr>
              <w:t>:</w:t>
            </w:r>
          </w:p>
        </w:tc>
        <w:tc>
          <w:tcPr>
            <w:tcW w:w="6489" w:type="dxa"/>
            <w:tcBorders>
              <w:top w:val="single" w:sz="4" w:space="0" w:color="auto"/>
              <w:left w:val="single" w:sz="4" w:space="0" w:color="auto"/>
              <w:bottom w:val="single" w:sz="4" w:space="0" w:color="auto"/>
              <w:right w:val="single" w:sz="4" w:space="0" w:color="auto"/>
            </w:tcBorders>
            <w:vAlign w:val="center"/>
          </w:tcPr>
          <w:p w14:paraId="0C9A3D17" w14:textId="77777777" w:rsidR="00C357DE" w:rsidRPr="00844C3C" w:rsidRDefault="00C357DE" w:rsidP="00221E8E">
            <w:pPr>
              <w:keepNext/>
              <w:keepLines/>
              <w:pBdr>
                <w:right w:val="single" w:sz="4" w:space="4" w:color="auto"/>
              </w:pBdr>
              <w:rPr>
                <w:rFonts w:ascii="Tahoma" w:hAnsi="Tahoma" w:cs="Tahoma"/>
              </w:rPr>
            </w:pPr>
          </w:p>
        </w:tc>
      </w:tr>
      <w:tr w:rsidR="00C357DE" w:rsidRPr="00844C3C" w14:paraId="60D3E263" w14:textId="77777777" w:rsidTr="003F177E">
        <w:trPr>
          <w:trHeight w:val="426"/>
        </w:trPr>
        <w:tc>
          <w:tcPr>
            <w:tcW w:w="3150" w:type="dxa"/>
            <w:tcBorders>
              <w:right w:val="single" w:sz="4" w:space="0" w:color="auto"/>
            </w:tcBorders>
            <w:vAlign w:val="center"/>
          </w:tcPr>
          <w:p w14:paraId="1B270483" w14:textId="77777777" w:rsidR="00C357DE" w:rsidRPr="00844C3C" w:rsidRDefault="00C357DE" w:rsidP="00221E8E">
            <w:pPr>
              <w:keepNext/>
              <w:keepLines/>
              <w:rPr>
                <w:rFonts w:ascii="Tahoma" w:hAnsi="Tahoma" w:cs="Tahoma"/>
              </w:rPr>
            </w:pPr>
            <w:r w:rsidRPr="00844C3C">
              <w:rPr>
                <w:rFonts w:ascii="Tahoma" w:hAnsi="Tahoma" w:cs="Tahoma"/>
              </w:rPr>
              <w:t>Vrednost dobav v navedenem obdobju v EUR brez DDV:</w:t>
            </w:r>
          </w:p>
        </w:tc>
        <w:tc>
          <w:tcPr>
            <w:tcW w:w="6489" w:type="dxa"/>
            <w:tcBorders>
              <w:top w:val="single" w:sz="4" w:space="0" w:color="auto"/>
              <w:left w:val="single" w:sz="4" w:space="0" w:color="auto"/>
              <w:bottom w:val="single" w:sz="4" w:space="0" w:color="auto"/>
              <w:right w:val="single" w:sz="4" w:space="0" w:color="auto"/>
            </w:tcBorders>
            <w:vAlign w:val="center"/>
          </w:tcPr>
          <w:p w14:paraId="42E4DBDF" w14:textId="77777777" w:rsidR="00C357DE" w:rsidRPr="00844C3C" w:rsidRDefault="00C357DE" w:rsidP="00221E8E">
            <w:pPr>
              <w:keepNext/>
              <w:keepLines/>
              <w:rPr>
                <w:rFonts w:ascii="Tahoma" w:hAnsi="Tahoma" w:cs="Tahoma"/>
              </w:rPr>
            </w:pPr>
          </w:p>
        </w:tc>
      </w:tr>
    </w:tbl>
    <w:p w14:paraId="3BA0CAC7" w14:textId="77777777" w:rsidR="00C357DE" w:rsidRPr="00844C3C" w:rsidRDefault="00C357DE" w:rsidP="00221E8E">
      <w:pPr>
        <w:keepNext/>
        <w:keepLines/>
        <w:rPr>
          <w:rFonts w:ascii="Tahoma" w:hAnsi="Tahoma" w:cs="Tahoma"/>
        </w:rPr>
      </w:pPr>
    </w:p>
    <w:p w14:paraId="229013D4" w14:textId="77777777" w:rsidR="0060015D" w:rsidRPr="00844C3C" w:rsidRDefault="0060015D" w:rsidP="00221E8E">
      <w:pPr>
        <w:keepNext/>
        <w:keepLines/>
        <w:rPr>
          <w:rFonts w:ascii="Tahoma" w:hAnsi="Tahoma" w:cs="Tahoma"/>
          <w:b/>
          <w:sz w:val="16"/>
          <w:szCs w:val="16"/>
        </w:rPr>
      </w:pPr>
    </w:p>
    <w:p w14:paraId="0C557633" w14:textId="77777777" w:rsidR="00C357DE" w:rsidRPr="00844C3C" w:rsidRDefault="00C357DE" w:rsidP="00221E8E">
      <w:pPr>
        <w:pStyle w:val="NavadenTimesNewRoman"/>
        <w:keepNext/>
        <w:keepLines/>
        <w:widowControl/>
        <w:jc w:val="both"/>
        <w:rPr>
          <w:rFonts w:ascii="Tahoma" w:hAnsi="Tahoma" w:cs="Tahoma"/>
          <w:sz w:val="16"/>
          <w:szCs w:val="16"/>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B445A2" w:rsidRPr="00844C3C" w14:paraId="6291DF5E" w14:textId="77777777" w:rsidTr="00C357DE">
        <w:trPr>
          <w:trHeight w:val="235"/>
        </w:trPr>
        <w:tc>
          <w:tcPr>
            <w:tcW w:w="2694" w:type="dxa"/>
            <w:tcBorders>
              <w:top w:val="single" w:sz="4" w:space="0" w:color="auto"/>
            </w:tcBorders>
          </w:tcPr>
          <w:p w14:paraId="45A42F42" w14:textId="77777777" w:rsidR="00B445A2" w:rsidRPr="00844C3C" w:rsidRDefault="00C357DE" w:rsidP="00221E8E">
            <w:pPr>
              <w:keepNext/>
              <w:keepLines/>
              <w:ind w:right="140"/>
              <w:jc w:val="center"/>
              <w:rPr>
                <w:rFonts w:ascii="Tahoma" w:hAnsi="Tahoma" w:cs="Tahoma"/>
                <w:snapToGrid w:val="0"/>
                <w:color w:val="000000"/>
              </w:rPr>
            </w:pPr>
            <w:r w:rsidRPr="00844C3C">
              <w:rPr>
                <w:rFonts w:ascii="Tahoma" w:hAnsi="Tahoma" w:cs="Tahoma"/>
                <w:snapToGrid w:val="0"/>
                <w:color w:val="000000"/>
              </w:rPr>
              <w:t xml:space="preserve"> </w:t>
            </w:r>
            <w:r w:rsidR="00B445A2" w:rsidRPr="00844C3C">
              <w:rPr>
                <w:rFonts w:ascii="Tahoma" w:hAnsi="Tahoma" w:cs="Tahoma"/>
                <w:snapToGrid w:val="0"/>
                <w:color w:val="000000"/>
              </w:rPr>
              <w:t>(kraj, datum)</w:t>
            </w:r>
          </w:p>
        </w:tc>
        <w:tc>
          <w:tcPr>
            <w:tcW w:w="2693" w:type="dxa"/>
          </w:tcPr>
          <w:p w14:paraId="46B5E1AD" w14:textId="77777777" w:rsidR="00B445A2" w:rsidRPr="00844C3C" w:rsidRDefault="00B445A2" w:rsidP="00221E8E">
            <w:pPr>
              <w:keepNext/>
              <w:keepLines/>
              <w:ind w:right="140"/>
              <w:jc w:val="center"/>
              <w:rPr>
                <w:rFonts w:ascii="Tahoma" w:hAnsi="Tahoma" w:cs="Tahoma"/>
                <w:snapToGrid w:val="0"/>
                <w:color w:val="000000"/>
              </w:rPr>
            </w:pPr>
            <w:r w:rsidRPr="00844C3C">
              <w:rPr>
                <w:rFonts w:ascii="Tahoma" w:hAnsi="Tahoma" w:cs="Tahoma"/>
                <w:snapToGrid w:val="0"/>
                <w:color w:val="000000"/>
              </w:rPr>
              <w:t>žig</w:t>
            </w:r>
          </w:p>
        </w:tc>
        <w:tc>
          <w:tcPr>
            <w:tcW w:w="3685" w:type="dxa"/>
            <w:tcBorders>
              <w:top w:val="single" w:sz="4" w:space="0" w:color="auto"/>
            </w:tcBorders>
          </w:tcPr>
          <w:p w14:paraId="4A9F7680" w14:textId="77777777" w:rsidR="00B445A2" w:rsidRPr="00844C3C" w:rsidRDefault="00B445A2" w:rsidP="00221E8E">
            <w:pPr>
              <w:keepNext/>
              <w:keepLines/>
              <w:ind w:right="140"/>
              <w:jc w:val="both"/>
              <w:rPr>
                <w:rFonts w:ascii="Tahoma" w:hAnsi="Tahoma" w:cs="Tahoma"/>
                <w:snapToGrid w:val="0"/>
                <w:color w:val="000000"/>
              </w:rPr>
            </w:pPr>
            <w:r w:rsidRPr="00844C3C">
              <w:rPr>
                <w:rFonts w:ascii="Tahoma" w:hAnsi="Tahoma" w:cs="Tahoma"/>
                <w:snapToGrid w:val="0"/>
                <w:color w:val="000000"/>
              </w:rPr>
              <w:t>(</w:t>
            </w:r>
            <w:r w:rsidR="00A810B9" w:rsidRPr="00844C3C">
              <w:rPr>
                <w:rFonts w:ascii="Tahoma" w:hAnsi="Tahoma" w:cs="Tahoma"/>
                <w:snapToGrid w:val="0"/>
                <w:color w:val="000000"/>
              </w:rPr>
              <w:t>Naziv in</w:t>
            </w:r>
            <w:r w:rsidRPr="00844C3C">
              <w:rPr>
                <w:rFonts w:ascii="Tahoma" w:hAnsi="Tahoma" w:cs="Tahoma"/>
                <w:snapToGrid w:val="0"/>
                <w:color w:val="000000"/>
              </w:rPr>
              <w:t xml:space="preserve"> podpis </w:t>
            </w:r>
            <w:r w:rsidRPr="00844C3C">
              <w:rPr>
                <w:rFonts w:ascii="Tahoma" w:hAnsi="Tahoma" w:cs="Tahoma"/>
                <w:b/>
                <w:snapToGrid w:val="0"/>
                <w:color w:val="000000"/>
              </w:rPr>
              <w:t>ponudnika</w:t>
            </w:r>
            <w:r w:rsidRPr="00844C3C">
              <w:rPr>
                <w:rFonts w:ascii="Tahoma" w:hAnsi="Tahoma" w:cs="Tahoma"/>
                <w:snapToGrid w:val="0"/>
                <w:color w:val="000000"/>
              </w:rPr>
              <w:t>)</w:t>
            </w:r>
          </w:p>
        </w:tc>
      </w:tr>
    </w:tbl>
    <w:p w14:paraId="1133154F" w14:textId="77777777" w:rsidR="00B445A2" w:rsidRPr="00844C3C" w:rsidRDefault="00B445A2" w:rsidP="00221E8E">
      <w:pPr>
        <w:pStyle w:val="NavadenTimesNewRoman"/>
        <w:keepNext/>
        <w:keepLines/>
        <w:widowControl/>
        <w:pBdr>
          <w:bottom w:val="single" w:sz="12" w:space="1" w:color="auto"/>
        </w:pBdr>
        <w:ind w:right="140"/>
        <w:rPr>
          <w:rFonts w:ascii="Tahoma" w:hAnsi="Tahoma" w:cs="Tahoma"/>
          <w:b/>
          <w:sz w:val="20"/>
        </w:rPr>
      </w:pPr>
    </w:p>
    <w:p w14:paraId="6FC52A59" w14:textId="77777777" w:rsidR="00B445A2" w:rsidRPr="00844C3C" w:rsidRDefault="00B445A2" w:rsidP="00221E8E">
      <w:pPr>
        <w:pStyle w:val="NavadenTimesNewRoman"/>
        <w:keepNext/>
        <w:keepLines/>
        <w:widowControl/>
        <w:ind w:right="140"/>
        <w:jc w:val="both"/>
        <w:rPr>
          <w:rFonts w:ascii="Tahoma" w:hAnsi="Tahoma" w:cs="Tahoma"/>
          <w:b/>
          <w:sz w:val="20"/>
        </w:rPr>
      </w:pPr>
      <w:r w:rsidRPr="00844C3C">
        <w:rPr>
          <w:rFonts w:ascii="Tahoma" w:hAnsi="Tahoma" w:cs="Tahoma"/>
          <w:b/>
          <w:sz w:val="20"/>
        </w:rPr>
        <w:t>IZPOLNI NAROČNIK (Izdajatelj reference)!!!</w:t>
      </w:r>
    </w:p>
    <w:p w14:paraId="79F69070" w14:textId="77777777" w:rsidR="00C357DE" w:rsidRPr="00844C3C" w:rsidRDefault="00C357DE" w:rsidP="00221E8E">
      <w:pPr>
        <w:pStyle w:val="NavadenTimesNewRoman"/>
        <w:keepNext/>
        <w:keepLines/>
        <w:widowControl/>
        <w:ind w:right="140"/>
        <w:jc w:val="both"/>
        <w:rPr>
          <w:rFonts w:ascii="Tahoma" w:hAnsi="Tahoma" w:cs="Tahoma"/>
          <w:sz w:val="20"/>
        </w:rPr>
      </w:pPr>
    </w:p>
    <w:p w14:paraId="03101F7D" w14:textId="314366DE" w:rsidR="00B445A2" w:rsidRPr="00844C3C" w:rsidRDefault="00B445A2" w:rsidP="00221E8E">
      <w:pPr>
        <w:pStyle w:val="NavadenTimesNewRoman"/>
        <w:keepNext/>
        <w:keepLines/>
        <w:widowControl/>
        <w:ind w:right="140"/>
        <w:jc w:val="both"/>
        <w:rPr>
          <w:rFonts w:ascii="Tahoma" w:eastAsia="Calibri" w:hAnsi="Tahoma" w:cs="Tahoma"/>
          <w:b/>
          <w:i/>
          <w:sz w:val="20"/>
        </w:rPr>
      </w:pPr>
      <w:r w:rsidRPr="00844C3C">
        <w:rPr>
          <w:rFonts w:ascii="Tahoma" w:hAnsi="Tahoma" w:cs="Tahoma"/>
          <w:sz w:val="20"/>
        </w:rPr>
        <w:t xml:space="preserve">Potrjujemo, da nam je na podlagi našega naročila, zgoraj navedeni izvajalec </w:t>
      </w:r>
      <w:r w:rsidRPr="00844C3C">
        <w:rPr>
          <w:rFonts w:ascii="Tahoma" w:eastAsia="Calibri" w:hAnsi="Tahoma" w:cs="Tahoma"/>
          <w:sz w:val="20"/>
        </w:rPr>
        <w:t>kvalitetno, pravočasno in skladno s pogodbenimi dolo</w:t>
      </w:r>
      <w:r w:rsidR="005148A1" w:rsidRPr="00844C3C">
        <w:rPr>
          <w:rFonts w:ascii="Tahoma" w:eastAsia="Calibri" w:hAnsi="Tahoma" w:cs="Tahoma"/>
          <w:sz w:val="20"/>
        </w:rPr>
        <w:t>čili izvedel navedeno referenčne dobave</w:t>
      </w:r>
      <w:r w:rsidRPr="00844C3C">
        <w:rPr>
          <w:rFonts w:ascii="Tahoma" w:eastAsia="Calibri" w:hAnsi="Tahoma" w:cs="Tahoma"/>
          <w:sz w:val="20"/>
        </w:rPr>
        <w:t xml:space="preserve">. Potrdilo dajemo na prošnjo izvajalca in velja izključno za potrebe pri njegovi oddaji ponudbe za pridobitev javnega naročila št. </w:t>
      </w:r>
      <w:r w:rsidR="00427C28" w:rsidRPr="00844C3C">
        <w:rPr>
          <w:rFonts w:ascii="Tahoma" w:hAnsi="Tahoma" w:cs="Tahoma"/>
          <w:b/>
          <w:sz w:val="20"/>
        </w:rPr>
        <w:t>JHL-25/22</w:t>
      </w:r>
      <w:r w:rsidR="00B47979" w:rsidRPr="00844C3C">
        <w:rPr>
          <w:rFonts w:ascii="Tahoma" w:hAnsi="Tahoma" w:cs="Tahoma"/>
          <w:b/>
          <w:sz w:val="20"/>
        </w:rPr>
        <w:t xml:space="preserve"> </w:t>
      </w:r>
      <w:r w:rsidR="007F569C" w:rsidRPr="00844C3C">
        <w:rPr>
          <w:rFonts w:ascii="Tahoma" w:hAnsi="Tahoma" w:cs="Tahoma"/>
          <w:b/>
          <w:sz w:val="20"/>
        </w:rPr>
        <w:t>Dobava maziv, olj in tekočin</w:t>
      </w:r>
      <w:r w:rsidRPr="00844C3C">
        <w:rPr>
          <w:rFonts w:ascii="Tahoma" w:eastAsia="Calibri" w:hAnsi="Tahoma" w:cs="Tahoma"/>
          <w:b/>
          <w:sz w:val="20"/>
        </w:rPr>
        <w:t>.</w:t>
      </w:r>
    </w:p>
    <w:p w14:paraId="1C94A932" w14:textId="77777777" w:rsidR="00B445A2" w:rsidRPr="00844C3C" w:rsidRDefault="00B445A2" w:rsidP="00221E8E">
      <w:pPr>
        <w:pStyle w:val="NavadenTimesNewRoman"/>
        <w:keepNext/>
        <w:keepLines/>
        <w:widowControl/>
        <w:ind w:right="140"/>
        <w:jc w:val="both"/>
        <w:rPr>
          <w:rFonts w:ascii="Tahoma" w:hAnsi="Tahoma" w:cs="Tahoma"/>
          <w:sz w:val="20"/>
        </w:rPr>
      </w:pPr>
      <w:r w:rsidRPr="00844C3C">
        <w:rPr>
          <w:rFonts w:ascii="Tahoma" w:hAnsi="Tahoma" w:cs="Tahoma"/>
          <w:sz w:val="20"/>
        </w:rPr>
        <w:tab/>
        <w:t xml:space="preserve"> </w:t>
      </w:r>
    </w:p>
    <w:p w14:paraId="0E2BB225" w14:textId="77777777" w:rsidR="00B445A2" w:rsidRPr="00844C3C" w:rsidRDefault="00B445A2" w:rsidP="00221E8E">
      <w:pPr>
        <w:pStyle w:val="NavadenTimesNewRoman"/>
        <w:keepNext/>
        <w:keepLines/>
        <w:widowControl/>
        <w:ind w:right="140"/>
        <w:jc w:val="center"/>
        <w:rPr>
          <w:rFonts w:ascii="Tahoma" w:hAnsi="Tahoma" w:cs="Tahoma"/>
          <w:sz w:val="20"/>
        </w:rPr>
      </w:pPr>
      <w:r w:rsidRPr="00844C3C">
        <w:rPr>
          <w:rFonts w:ascii="Tahoma" w:hAnsi="Tahoma" w:cs="Tahoma"/>
          <w:sz w:val="20"/>
        </w:rPr>
        <w:t xml:space="preserve">Izjavljamo, da smo </w:t>
      </w:r>
      <w:r w:rsidRPr="00844C3C">
        <w:rPr>
          <w:rFonts w:ascii="Tahoma" w:hAnsi="Tahoma" w:cs="Tahoma"/>
          <w:b/>
          <w:i/>
          <w:sz w:val="20"/>
        </w:rPr>
        <w:t>javni  /  zasebni</w:t>
      </w:r>
      <w:r w:rsidRPr="00844C3C">
        <w:rPr>
          <w:rFonts w:ascii="Tahoma" w:hAnsi="Tahoma" w:cs="Tahoma"/>
          <w:sz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376"/>
        <w:gridCol w:w="2532"/>
        <w:gridCol w:w="3165"/>
      </w:tblGrid>
      <w:tr w:rsidR="00B445A2" w:rsidRPr="00844C3C" w14:paraId="434B0BDA" w14:textId="77777777" w:rsidTr="0060015D">
        <w:trPr>
          <w:trHeight w:val="235"/>
        </w:trPr>
        <w:tc>
          <w:tcPr>
            <w:tcW w:w="3376" w:type="dxa"/>
            <w:tcBorders>
              <w:bottom w:val="single" w:sz="4" w:space="0" w:color="auto"/>
            </w:tcBorders>
          </w:tcPr>
          <w:p w14:paraId="3D5DEACA" w14:textId="77777777" w:rsidR="00B445A2" w:rsidRPr="00844C3C" w:rsidRDefault="00B445A2" w:rsidP="00221E8E">
            <w:pPr>
              <w:keepNext/>
              <w:keepLines/>
              <w:ind w:right="140"/>
              <w:jc w:val="both"/>
              <w:rPr>
                <w:rFonts w:ascii="Tahoma" w:hAnsi="Tahoma" w:cs="Tahoma"/>
                <w:snapToGrid w:val="0"/>
                <w:color w:val="000000"/>
              </w:rPr>
            </w:pPr>
          </w:p>
        </w:tc>
        <w:tc>
          <w:tcPr>
            <w:tcW w:w="2532" w:type="dxa"/>
          </w:tcPr>
          <w:p w14:paraId="57052DCF" w14:textId="77777777" w:rsidR="00B445A2" w:rsidRPr="00844C3C" w:rsidRDefault="00B445A2" w:rsidP="00221E8E">
            <w:pPr>
              <w:keepNext/>
              <w:keepLines/>
              <w:ind w:right="140"/>
              <w:jc w:val="center"/>
              <w:rPr>
                <w:rFonts w:ascii="Tahoma" w:hAnsi="Tahoma" w:cs="Tahoma"/>
                <w:snapToGrid w:val="0"/>
                <w:color w:val="000000"/>
              </w:rPr>
            </w:pPr>
          </w:p>
        </w:tc>
        <w:tc>
          <w:tcPr>
            <w:tcW w:w="3165" w:type="dxa"/>
            <w:tcBorders>
              <w:bottom w:val="single" w:sz="4" w:space="0" w:color="auto"/>
            </w:tcBorders>
          </w:tcPr>
          <w:p w14:paraId="7CBB43A6" w14:textId="77777777" w:rsidR="00B445A2" w:rsidRPr="00844C3C" w:rsidRDefault="00B445A2" w:rsidP="00221E8E">
            <w:pPr>
              <w:keepNext/>
              <w:keepLines/>
              <w:tabs>
                <w:tab w:val="left" w:pos="567"/>
                <w:tab w:val="num" w:pos="851"/>
                <w:tab w:val="left" w:pos="993"/>
              </w:tabs>
              <w:ind w:right="140"/>
              <w:jc w:val="both"/>
              <w:rPr>
                <w:rFonts w:ascii="Tahoma" w:hAnsi="Tahoma" w:cs="Tahoma"/>
                <w:snapToGrid w:val="0"/>
                <w:color w:val="000000"/>
              </w:rPr>
            </w:pPr>
          </w:p>
          <w:p w14:paraId="371F3543" w14:textId="77777777" w:rsidR="00B445A2" w:rsidRPr="00844C3C" w:rsidRDefault="00B445A2" w:rsidP="00221E8E">
            <w:pPr>
              <w:keepNext/>
              <w:keepLines/>
              <w:tabs>
                <w:tab w:val="left" w:pos="567"/>
                <w:tab w:val="num" w:pos="851"/>
                <w:tab w:val="left" w:pos="993"/>
              </w:tabs>
              <w:ind w:right="140"/>
              <w:jc w:val="both"/>
              <w:rPr>
                <w:rFonts w:ascii="Tahoma" w:hAnsi="Tahoma" w:cs="Tahoma"/>
                <w:snapToGrid w:val="0"/>
                <w:color w:val="000000"/>
              </w:rPr>
            </w:pPr>
          </w:p>
        </w:tc>
      </w:tr>
      <w:tr w:rsidR="00B445A2" w:rsidRPr="00844C3C" w14:paraId="357AD237" w14:textId="77777777" w:rsidTr="0060015D">
        <w:trPr>
          <w:trHeight w:val="235"/>
        </w:trPr>
        <w:tc>
          <w:tcPr>
            <w:tcW w:w="3376" w:type="dxa"/>
            <w:tcBorders>
              <w:top w:val="single" w:sz="4" w:space="0" w:color="auto"/>
            </w:tcBorders>
          </w:tcPr>
          <w:p w14:paraId="31129319" w14:textId="77777777" w:rsidR="00892FB7" w:rsidRPr="00844C3C" w:rsidRDefault="00892FB7" w:rsidP="00221E8E">
            <w:pPr>
              <w:keepNext/>
              <w:keepLines/>
              <w:ind w:right="140"/>
              <w:jc w:val="center"/>
              <w:rPr>
                <w:rFonts w:ascii="Tahoma" w:hAnsi="Tahoma" w:cs="Tahoma"/>
                <w:snapToGrid w:val="0"/>
                <w:color w:val="000000"/>
              </w:rPr>
            </w:pPr>
          </w:p>
          <w:p w14:paraId="30A1E4F3" w14:textId="77777777" w:rsidR="00B445A2" w:rsidRPr="00844C3C" w:rsidRDefault="00B445A2" w:rsidP="00221E8E">
            <w:pPr>
              <w:keepNext/>
              <w:keepLines/>
              <w:ind w:right="140"/>
              <w:rPr>
                <w:rFonts w:ascii="Tahoma" w:hAnsi="Tahoma" w:cs="Tahoma"/>
                <w:snapToGrid w:val="0"/>
                <w:color w:val="000000"/>
              </w:rPr>
            </w:pPr>
            <w:r w:rsidRPr="00844C3C">
              <w:rPr>
                <w:rFonts w:ascii="Tahoma" w:hAnsi="Tahoma" w:cs="Tahoma"/>
                <w:snapToGrid w:val="0"/>
                <w:color w:val="000000"/>
              </w:rPr>
              <w:t>(kraj, datum)</w:t>
            </w:r>
          </w:p>
        </w:tc>
        <w:tc>
          <w:tcPr>
            <w:tcW w:w="2532" w:type="dxa"/>
          </w:tcPr>
          <w:p w14:paraId="4DD900F7" w14:textId="77777777" w:rsidR="00B445A2" w:rsidRPr="00844C3C" w:rsidRDefault="00B445A2" w:rsidP="00221E8E">
            <w:pPr>
              <w:keepNext/>
              <w:keepLines/>
              <w:ind w:right="140"/>
              <w:jc w:val="center"/>
              <w:rPr>
                <w:rFonts w:ascii="Tahoma" w:hAnsi="Tahoma" w:cs="Tahoma"/>
                <w:snapToGrid w:val="0"/>
                <w:color w:val="000000"/>
              </w:rPr>
            </w:pPr>
            <w:r w:rsidRPr="00844C3C">
              <w:rPr>
                <w:rFonts w:ascii="Tahoma" w:hAnsi="Tahoma" w:cs="Tahoma"/>
                <w:snapToGrid w:val="0"/>
                <w:color w:val="000000"/>
              </w:rPr>
              <w:t>žig</w:t>
            </w:r>
          </w:p>
        </w:tc>
        <w:tc>
          <w:tcPr>
            <w:tcW w:w="3165" w:type="dxa"/>
            <w:tcBorders>
              <w:top w:val="single" w:sz="4" w:space="0" w:color="auto"/>
            </w:tcBorders>
          </w:tcPr>
          <w:p w14:paraId="1906D089" w14:textId="77777777" w:rsidR="00805B6C" w:rsidRPr="00844C3C" w:rsidRDefault="00B445A2" w:rsidP="00221E8E">
            <w:pPr>
              <w:keepNext/>
              <w:keepLines/>
              <w:ind w:right="140"/>
              <w:jc w:val="both"/>
              <w:rPr>
                <w:rFonts w:ascii="Tahoma" w:hAnsi="Tahoma" w:cs="Tahoma"/>
                <w:snapToGrid w:val="0"/>
                <w:color w:val="000000"/>
              </w:rPr>
            </w:pPr>
            <w:r w:rsidRPr="00844C3C">
              <w:rPr>
                <w:rFonts w:ascii="Tahoma" w:hAnsi="Tahoma" w:cs="Tahoma"/>
                <w:snapToGrid w:val="0"/>
                <w:color w:val="000000"/>
              </w:rPr>
              <w:t>(</w:t>
            </w:r>
            <w:r w:rsidR="00A810B9" w:rsidRPr="00844C3C">
              <w:rPr>
                <w:rFonts w:ascii="Tahoma" w:hAnsi="Tahoma" w:cs="Tahoma"/>
                <w:snapToGrid w:val="0"/>
                <w:color w:val="000000"/>
              </w:rPr>
              <w:t xml:space="preserve">Naziv in </w:t>
            </w:r>
            <w:r w:rsidRPr="00844C3C">
              <w:rPr>
                <w:rFonts w:ascii="Tahoma" w:hAnsi="Tahoma" w:cs="Tahoma"/>
                <w:snapToGrid w:val="0"/>
                <w:color w:val="000000"/>
              </w:rPr>
              <w:t xml:space="preserve">podpis </w:t>
            </w:r>
            <w:r w:rsidRPr="00844C3C">
              <w:rPr>
                <w:rFonts w:ascii="Tahoma" w:hAnsi="Tahoma" w:cs="Tahoma"/>
                <w:b/>
                <w:snapToGrid w:val="0"/>
                <w:color w:val="000000"/>
              </w:rPr>
              <w:t>izdajatelja reference</w:t>
            </w:r>
            <w:r w:rsidRPr="00844C3C">
              <w:rPr>
                <w:rFonts w:ascii="Tahoma" w:hAnsi="Tahoma" w:cs="Tahoma"/>
                <w:snapToGrid w:val="0"/>
                <w:color w:val="000000"/>
              </w:rPr>
              <w:t>)</w:t>
            </w:r>
          </w:p>
        </w:tc>
      </w:tr>
    </w:tbl>
    <w:p w14:paraId="43DF5588" w14:textId="77777777" w:rsidR="00660D8C" w:rsidRPr="00844C3C" w:rsidRDefault="00660D8C" w:rsidP="00221E8E">
      <w:pPr>
        <w:keepNext/>
        <w:keepLines/>
        <w:jc w:val="both"/>
        <w:rPr>
          <w:rFonts w:ascii="Tahoma" w:hAnsi="Tahoma" w:cs="Tahoma"/>
        </w:rPr>
      </w:pPr>
    </w:p>
    <w:p w14:paraId="69E11C2B" w14:textId="77777777" w:rsidR="004B507E" w:rsidRPr="00844C3C" w:rsidRDefault="004B507E" w:rsidP="00221E8E">
      <w:pPr>
        <w:keepNext/>
        <w:keepLines/>
        <w:rPr>
          <w:rFonts w:ascii="Tahoma" w:hAnsi="Tahoma" w:cs="Tahoma"/>
          <w:bCs/>
          <w:i/>
          <w:noProof/>
          <w:sz w:val="18"/>
          <w:szCs w:val="18"/>
        </w:rPr>
      </w:pPr>
    </w:p>
    <w:p w14:paraId="7C028EAF" w14:textId="77777777" w:rsidR="003F177E" w:rsidRPr="00844C3C" w:rsidRDefault="003F177E" w:rsidP="00221E8E">
      <w:pPr>
        <w:keepNext/>
        <w:keepLines/>
        <w:spacing w:after="40"/>
        <w:jc w:val="both"/>
        <w:rPr>
          <w:rFonts w:ascii="Tahoma" w:hAnsi="Tahoma" w:cs="Tahoma"/>
          <w:i/>
          <w:sz w:val="18"/>
        </w:rPr>
      </w:pPr>
      <w:r w:rsidRPr="00844C3C">
        <w:rPr>
          <w:rFonts w:ascii="Tahoma" w:hAnsi="Tahoma" w:cs="Tahoma"/>
          <w:b/>
          <w:i/>
          <w:sz w:val="18"/>
          <w:szCs w:val="18"/>
          <w:u w:val="single"/>
        </w:rPr>
        <w:t xml:space="preserve">Navodilo: </w:t>
      </w:r>
      <w:r w:rsidRPr="00844C3C">
        <w:rPr>
          <w:rFonts w:ascii="Tahoma" w:hAnsi="Tahoma" w:cs="Tahoma"/>
          <w:i/>
          <w:sz w:val="18"/>
        </w:rPr>
        <w:t>Obrazec se po potrebi kopira v ustreznem številu!</w:t>
      </w:r>
    </w:p>
    <w:p w14:paraId="0928D374" w14:textId="4E7A2467" w:rsidR="007452E5" w:rsidRPr="00844C3C" w:rsidRDefault="007452E5" w:rsidP="00221E8E">
      <w:pPr>
        <w:keepNext/>
        <w:keepLines/>
        <w:rPr>
          <w:rFonts w:ascii="Tahoma" w:hAnsi="Tahoma" w:cs="Tahoma"/>
          <w:bCs/>
          <w:i/>
          <w:noProof/>
          <w:sz w:val="18"/>
          <w:szCs w:val="18"/>
        </w:rPr>
      </w:pPr>
      <w:r w:rsidRPr="00844C3C">
        <w:rPr>
          <w:rFonts w:ascii="Tahoma" w:hAnsi="Tahoma" w:cs="Tahoma"/>
          <w:bCs/>
          <w:i/>
          <w:noProof/>
          <w:sz w:val="18"/>
          <w:szCs w:val="18"/>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B60D76" w:rsidRPr="00844C3C" w14:paraId="7CB3256C" w14:textId="77777777" w:rsidTr="000A6301">
        <w:tc>
          <w:tcPr>
            <w:tcW w:w="599" w:type="dxa"/>
            <w:tcBorders>
              <w:top w:val="single" w:sz="4" w:space="0" w:color="auto"/>
              <w:bottom w:val="single" w:sz="4" w:space="0" w:color="auto"/>
              <w:right w:val="nil"/>
            </w:tcBorders>
          </w:tcPr>
          <w:p w14:paraId="0B19DD89" w14:textId="77777777" w:rsidR="00B60D76" w:rsidRPr="00844C3C" w:rsidRDefault="00B60D76" w:rsidP="00221E8E">
            <w:pPr>
              <w:keepNext/>
              <w:keepLines/>
              <w:jc w:val="right"/>
              <w:rPr>
                <w:rFonts w:ascii="Tahoma" w:hAnsi="Tahoma" w:cs="Tahoma"/>
              </w:rPr>
            </w:pPr>
            <w:r w:rsidRPr="00844C3C">
              <w:rPr>
                <w:rFonts w:ascii="Tahoma" w:hAnsi="Tahoma" w:cs="Tahoma"/>
              </w:rPr>
              <w:lastRenderedPageBreak/>
              <w:t xml:space="preserve">      </w:t>
            </w:r>
          </w:p>
        </w:tc>
        <w:tc>
          <w:tcPr>
            <w:tcW w:w="7193" w:type="dxa"/>
            <w:tcBorders>
              <w:top w:val="single" w:sz="4" w:space="0" w:color="auto"/>
              <w:left w:val="nil"/>
              <w:bottom w:val="single" w:sz="4" w:space="0" w:color="auto"/>
            </w:tcBorders>
          </w:tcPr>
          <w:p w14:paraId="7A54801F" w14:textId="77777777" w:rsidR="00B60D76" w:rsidRPr="00844C3C" w:rsidRDefault="00B60D76" w:rsidP="00221E8E">
            <w:pPr>
              <w:keepNext/>
              <w:keepLines/>
              <w:rPr>
                <w:rFonts w:ascii="Tahoma" w:hAnsi="Tahoma" w:cs="Tahoma"/>
              </w:rPr>
            </w:pPr>
            <w:r w:rsidRPr="00844C3C">
              <w:rPr>
                <w:rFonts w:ascii="Tahoma" w:hAnsi="Tahoma" w:cs="Tahoma"/>
              </w:rPr>
              <w:t>DOKUMENTACIJA/DOKAZILA</w:t>
            </w:r>
          </w:p>
        </w:tc>
        <w:tc>
          <w:tcPr>
            <w:tcW w:w="1417" w:type="dxa"/>
            <w:tcBorders>
              <w:top w:val="single" w:sz="4" w:space="0" w:color="auto"/>
              <w:bottom w:val="single" w:sz="4" w:space="0" w:color="auto"/>
            </w:tcBorders>
          </w:tcPr>
          <w:p w14:paraId="16C41DAD" w14:textId="77777777" w:rsidR="00B60D76" w:rsidRPr="00844C3C" w:rsidRDefault="00B60D76" w:rsidP="00221E8E">
            <w:pPr>
              <w:keepNext/>
              <w:keepLines/>
              <w:rPr>
                <w:rFonts w:ascii="Tahoma" w:hAnsi="Tahoma" w:cs="Tahoma"/>
                <w:b/>
              </w:rPr>
            </w:pPr>
            <w:r w:rsidRPr="00844C3C">
              <w:rPr>
                <w:rFonts w:ascii="Tahoma" w:hAnsi="Tahoma" w:cs="Tahoma"/>
                <w:b/>
              </w:rPr>
              <w:t>Priloga 6</w:t>
            </w:r>
          </w:p>
        </w:tc>
      </w:tr>
    </w:tbl>
    <w:p w14:paraId="072B6986" w14:textId="590AE88F" w:rsidR="00B60D76" w:rsidRPr="00844C3C" w:rsidRDefault="00B60D76" w:rsidP="00221E8E">
      <w:pPr>
        <w:keepNext/>
        <w:keepLines/>
        <w:jc w:val="both"/>
        <w:rPr>
          <w:rFonts w:ascii="Tahoma" w:hAnsi="Tahoma" w:cs="Tahoma"/>
          <w:b/>
        </w:rPr>
      </w:pPr>
    </w:p>
    <w:p w14:paraId="25911484" w14:textId="455037DF" w:rsidR="004B3819" w:rsidRPr="00844C3C" w:rsidRDefault="00404849" w:rsidP="00221E8E">
      <w:pPr>
        <w:keepNext/>
        <w:keepLines/>
        <w:jc w:val="both"/>
        <w:rPr>
          <w:rFonts w:ascii="Tahoma" w:hAnsi="Tahoma" w:cs="Tahoma"/>
          <w:b/>
        </w:rPr>
      </w:pPr>
      <w:r w:rsidRPr="00844C3C">
        <w:rPr>
          <w:rFonts w:ascii="Tahoma" w:hAnsi="Tahoma" w:cs="Tahoma"/>
          <w:b/>
        </w:rPr>
        <w:t>JHL</w:t>
      </w:r>
      <w:r w:rsidR="004B3819" w:rsidRPr="00844C3C">
        <w:rPr>
          <w:rFonts w:ascii="Tahoma" w:hAnsi="Tahoma" w:cs="Tahoma"/>
          <w:b/>
        </w:rPr>
        <w:t>-</w:t>
      </w:r>
      <w:r w:rsidRPr="00844C3C">
        <w:rPr>
          <w:rFonts w:ascii="Tahoma" w:hAnsi="Tahoma" w:cs="Tahoma"/>
          <w:b/>
        </w:rPr>
        <w:t>25</w:t>
      </w:r>
      <w:r w:rsidR="004B3819" w:rsidRPr="00844C3C">
        <w:rPr>
          <w:rFonts w:ascii="Tahoma" w:hAnsi="Tahoma" w:cs="Tahoma"/>
          <w:b/>
        </w:rPr>
        <w:t>/</w:t>
      </w:r>
      <w:r w:rsidRPr="00844C3C">
        <w:rPr>
          <w:rFonts w:ascii="Tahoma" w:hAnsi="Tahoma" w:cs="Tahoma"/>
          <w:b/>
        </w:rPr>
        <w:t>22</w:t>
      </w:r>
      <w:r w:rsidR="004B3819" w:rsidRPr="00844C3C">
        <w:rPr>
          <w:rFonts w:ascii="Tahoma" w:hAnsi="Tahoma" w:cs="Tahoma"/>
          <w:b/>
        </w:rPr>
        <w:t xml:space="preserve"> Dobava mazalnih in motornih olj ter ostalih maziv po sklopih</w:t>
      </w:r>
    </w:p>
    <w:p w14:paraId="49CCCEB7" w14:textId="77777777" w:rsidR="004B3819" w:rsidRPr="00844C3C" w:rsidRDefault="004B3819" w:rsidP="00221E8E">
      <w:pPr>
        <w:keepNext/>
        <w:keepLines/>
        <w:jc w:val="both"/>
        <w:rPr>
          <w:rFonts w:ascii="Tahoma" w:hAnsi="Tahoma" w:cs="Tahoma"/>
          <w:b/>
        </w:rPr>
      </w:pPr>
    </w:p>
    <w:p w14:paraId="5C401442" w14:textId="77777777" w:rsidR="00AB7E52" w:rsidRPr="00844C3C" w:rsidRDefault="004B3819" w:rsidP="00221E8E">
      <w:pPr>
        <w:keepNext/>
        <w:keepLines/>
        <w:jc w:val="both"/>
        <w:rPr>
          <w:rFonts w:ascii="Tahoma" w:hAnsi="Tahoma" w:cs="Tahoma"/>
        </w:rPr>
      </w:pPr>
      <w:r w:rsidRPr="00844C3C">
        <w:rPr>
          <w:rFonts w:ascii="Tahoma" w:hAnsi="Tahoma" w:cs="Tahoma"/>
        </w:rPr>
        <w:t>Ponudnik za to stranjo</w:t>
      </w:r>
      <w:r w:rsidR="009A11A5" w:rsidRPr="00844C3C">
        <w:rPr>
          <w:rFonts w:ascii="Tahoma" w:hAnsi="Tahoma" w:cs="Tahoma"/>
        </w:rPr>
        <w:t>,</w:t>
      </w:r>
      <w:r w:rsidRPr="00844C3C">
        <w:rPr>
          <w:rFonts w:ascii="Tahoma" w:hAnsi="Tahoma" w:cs="Tahoma"/>
        </w:rPr>
        <w:t xml:space="preserve"> </w:t>
      </w:r>
      <w:r w:rsidR="00404849" w:rsidRPr="00844C3C">
        <w:rPr>
          <w:rFonts w:ascii="Tahoma" w:hAnsi="Tahoma" w:cs="Tahoma"/>
        </w:rPr>
        <w:t>za posamezni sklop za katerega oddaja ponudbo</w:t>
      </w:r>
      <w:r w:rsidR="009A11A5" w:rsidRPr="00844C3C">
        <w:rPr>
          <w:rFonts w:ascii="Tahoma" w:hAnsi="Tahoma" w:cs="Tahoma"/>
        </w:rPr>
        <w:t>,</w:t>
      </w:r>
      <w:r w:rsidRPr="00844C3C">
        <w:rPr>
          <w:rFonts w:ascii="Tahoma" w:hAnsi="Tahoma" w:cs="Tahoma"/>
        </w:rPr>
        <w:t xml:space="preserve"> priloži tehnične liste oz. druga ustrezna </w:t>
      </w:r>
      <w:r w:rsidR="00404849" w:rsidRPr="00844C3C">
        <w:rPr>
          <w:rFonts w:ascii="Tahoma" w:hAnsi="Tahoma" w:cs="Tahoma"/>
        </w:rPr>
        <w:t xml:space="preserve">in zahtevana </w:t>
      </w:r>
      <w:r w:rsidRPr="00844C3C">
        <w:rPr>
          <w:rFonts w:ascii="Tahoma" w:hAnsi="Tahoma" w:cs="Tahoma"/>
        </w:rPr>
        <w:t>dokazila ki dokazujejo, da ponujeno bla</w:t>
      </w:r>
      <w:r w:rsidR="009A11A5" w:rsidRPr="00844C3C">
        <w:rPr>
          <w:rFonts w:ascii="Tahoma" w:hAnsi="Tahoma" w:cs="Tahoma"/>
        </w:rPr>
        <w:t>go ustreza specifikacijam, ki so</w:t>
      </w:r>
      <w:r w:rsidRPr="00844C3C">
        <w:rPr>
          <w:rFonts w:ascii="Tahoma" w:hAnsi="Tahoma" w:cs="Tahoma"/>
        </w:rPr>
        <w:t xml:space="preserve"> </w:t>
      </w:r>
      <w:r w:rsidR="009A11A5" w:rsidRPr="00844C3C">
        <w:rPr>
          <w:rFonts w:ascii="Tahoma" w:hAnsi="Tahoma" w:cs="Tahoma"/>
        </w:rPr>
        <w:t>zahtevane</w:t>
      </w:r>
      <w:r w:rsidR="00404849" w:rsidRPr="00844C3C">
        <w:rPr>
          <w:rFonts w:ascii="Tahoma" w:hAnsi="Tahoma" w:cs="Tahoma"/>
        </w:rPr>
        <w:t>/naved</w:t>
      </w:r>
      <w:r w:rsidR="009A11A5" w:rsidRPr="00844C3C">
        <w:rPr>
          <w:rFonts w:ascii="Tahoma" w:hAnsi="Tahoma" w:cs="Tahoma"/>
        </w:rPr>
        <w:t>ene</w:t>
      </w:r>
      <w:r w:rsidR="00404849" w:rsidRPr="00844C3C">
        <w:rPr>
          <w:rFonts w:ascii="Tahoma" w:hAnsi="Tahoma" w:cs="Tahoma"/>
        </w:rPr>
        <w:t xml:space="preserve"> </w:t>
      </w:r>
      <w:r w:rsidRPr="00844C3C">
        <w:rPr>
          <w:rFonts w:ascii="Tahoma" w:hAnsi="Tahoma" w:cs="Tahoma"/>
        </w:rPr>
        <w:t xml:space="preserve">v razpisni dokumentaciji oziroma </w:t>
      </w:r>
      <w:r w:rsidR="009A11A5" w:rsidRPr="00844C3C">
        <w:rPr>
          <w:rFonts w:ascii="Tahoma" w:hAnsi="Tahoma" w:cs="Tahoma"/>
        </w:rPr>
        <w:t>v posamezni postavki ponudbenega predračuna</w:t>
      </w:r>
      <w:r w:rsidRPr="00844C3C">
        <w:rPr>
          <w:rFonts w:ascii="Tahoma" w:hAnsi="Tahoma" w:cs="Tahoma"/>
        </w:rPr>
        <w:t xml:space="preserve"> </w:t>
      </w:r>
      <w:r w:rsidR="009A11A5" w:rsidRPr="00844C3C">
        <w:rPr>
          <w:rFonts w:ascii="Tahoma" w:hAnsi="Tahoma" w:cs="Tahoma"/>
        </w:rPr>
        <w:t>(</w:t>
      </w:r>
      <w:r w:rsidR="00404849" w:rsidRPr="00844C3C">
        <w:rPr>
          <w:rFonts w:ascii="Tahoma" w:hAnsi="Tahoma" w:cs="Tahoma"/>
        </w:rPr>
        <w:t xml:space="preserve">za posamezno vrsto </w:t>
      </w:r>
      <w:r w:rsidR="009A11A5" w:rsidRPr="00844C3C">
        <w:rPr>
          <w:rFonts w:ascii="Tahoma" w:hAnsi="Tahoma" w:cs="Tahoma"/>
        </w:rPr>
        <w:t xml:space="preserve">blaga) </w:t>
      </w:r>
      <w:r w:rsidR="00404849" w:rsidRPr="00844C3C">
        <w:rPr>
          <w:rFonts w:ascii="Tahoma" w:hAnsi="Tahoma" w:cs="Tahoma"/>
        </w:rPr>
        <w:t xml:space="preserve">za posamezni sklop predmeta javnega naročila. </w:t>
      </w:r>
    </w:p>
    <w:p w14:paraId="3805B057" w14:textId="77777777" w:rsidR="00AB7E52" w:rsidRPr="00844C3C" w:rsidRDefault="00AB7E52" w:rsidP="00221E8E">
      <w:pPr>
        <w:keepNext/>
        <w:keepLines/>
        <w:jc w:val="both"/>
        <w:rPr>
          <w:rFonts w:ascii="Tahoma" w:hAnsi="Tahoma" w:cs="Tahoma"/>
        </w:rPr>
      </w:pPr>
    </w:p>
    <w:p w14:paraId="289AB88E" w14:textId="0493815D" w:rsidR="00AB7E52" w:rsidRPr="00844C3C" w:rsidRDefault="00AB7E52" w:rsidP="00221E8E">
      <w:pPr>
        <w:keepNext/>
        <w:keepLines/>
        <w:jc w:val="both"/>
        <w:rPr>
          <w:rFonts w:ascii="Tahoma" w:hAnsi="Tahoma" w:cs="Tahoma"/>
        </w:rPr>
      </w:pPr>
      <w:r w:rsidRPr="00844C3C">
        <w:rPr>
          <w:rFonts w:ascii="Tahoma" w:hAnsi="Tahoma" w:cs="Tahoma"/>
        </w:rPr>
        <w:t xml:space="preserve">Na posameznem dokumentu (dokazilu) mora biti razvidno na katero postavko ponudbenega predračuna za posamezni sklop predmeta javnega naročila </w:t>
      </w:r>
      <w:r w:rsidR="009F5B85" w:rsidRPr="00844C3C">
        <w:rPr>
          <w:rFonts w:ascii="Tahoma" w:hAnsi="Tahoma" w:cs="Tahoma"/>
        </w:rPr>
        <w:t xml:space="preserve">se </w:t>
      </w:r>
      <w:r w:rsidRPr="00844C3C">
        <w:rPr>
          <w:rFonts w:ascii="Tahoma" w:hAnsi="Tahoma" w:cs="Tahoma"/>
        </w:rPr>
        <w:t>dokazilo nanaša.</w:t>
      </w:r>
    </w:p>
    <w:p w14:paraId="51231640" w14:textId="4104C057" w:rsidR="004B3819" w:rsidRPr="00844C3C" w:rsidRDefault="004B3819" w:rsidP="00221E8E">
      <w:pPr>
        <w:keepNext/>
        <w:keepLines/>
        <w:jc w:val="both"/>
        <w:rPr>
          <w:rFonts w:ascii="Tahoma" w:hAnsi="Tahoma" w:cs="Tahoma"/>
        </w:rPr>
      </w:pPr>
    </w:p>
    <w:p w14:paraId="6B534B32" w14:textId="0ACDFB10" w:rsidR="004B3819" w:rsidRPr="00844C3C" w:rsidRDefault="004B3819" w:rsidP="00221E8E">
      <w:pPr>
        <w:keepNext/>
        <w:keepLines/>
        <w:rPr>
          <w:rFonts w:ascii="Tahoma" w:hAnsi="Tahoma" w:cs="Tahoma"/>
          <w:bCs/>
          <w:i/>
          <w:noProof/>
          <w:sz w:val="18"/>
          <w:szCs w:val="18"/>
        </w:rPr>
      </w:pPr>
    </w:p>
    <w:p w14:paraId="1B254465" w14:textId="1DBC2D4E" w:rsidR="006808C3" w:rsidRPr="00844C3C" w:rsidRDefault="006808C3" w:rsidP="00221E8E">
      <w:pPr>
        <w:keepNext/>
        <w:keepLines/>
        <w:rPr>
          <w:rFonts w:ascii="Tahoma" w:hAnsi="Tahoma" w:cs="Tahoma"/>
          <w:bCs/>
          <w:i/>
          <w:noProof/>
          <w:sz w:val="18"/>
          <w:szCs w:val="18"/>
        </w:rPr>
      </w:pPr>
      <w:r w:rsidRPr="00844C3C">
        <w:rPr>
          <w:rFonts w:ascii="Tahoma" w:hAnsi="Tahoma" w:cs="Tahoma"/>
          <w:bCs/>
          <w:i/>
          <w:noProof/>
          <w:sz w:val="18"/>
          <w:szCs w:val="18"/>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B60D76" w:rsidRPr="00844C3C" w14:paraId="55FEA4C0" w14:textId="77777777" w:rsidTr="000A6301">
        <w:tc>
          <w:tcPr>
            <w:tcW w:w="599" w:type="dxa"/>
            <w:tcBorders>
              <w:top w:val="single" w:sz="4" w:space="0" w:color="auto"/>
              <w:bottom w:val="single" w:sz="4" w:space="0" w:color="auto"/>
              <w:right w:val="nil"/>
            </w:tcBorders>
          </w:tcPr>
          <w:p w14:paraId="6CA996C6" w14:textId="77777777" w:rsidR="00B60D76" w:rsidRPr="00844C3C" w:rsidRDefault="00B60D76" w:rsidP="00221E8E">
            <w:pPr>
              <w:keepNext/>
              <w:keepLines/>
              <w:jc w:val="right"/>
              <w:rPr>
                <w:rFonts w:ascii="Tahoma" w:hAnsi="Tahoma" w:cs="Tahoma"/>
              </w:rPr>
            </w:pPr>
            <w:r w:rsidRPr="00844C3C">
              <w:rPr>
                <w:rFonts w:ascii="Tahoma" w:hAnsi="Tahoma" w:cs="Tahoma"/>
              </w:rPr>
              <w:lastRenderedPageBreak/>
              <w:t xml:space="preserve">      </w:t>
            </w:r>
          </w:p>
        </w:tc>
        <w:tc>
          <w:tcPr>
            <w:tcW w:w="7193" w:type="dxa"/>
            <w:tcBorders>
              <w:top w:val="single" w:sz="4" w:space="0" w:color="auto"/>
              <w:left w:val="nil"/>
              <w:bottom w:val="single" w:sz="4" w:space="0" w:color="auto"/>
            </w:tcBorders>
          </w:tcPr>
          <w:p w14:paraId="410A293C" w14:textId="77777777" w:rsidR="00B60D76" w:rsidRPr="00844C3C" w:rsidRDefault="00B60D76" w:rsidP="00221E8E">
            <w:pPr>
              <w:keepNext/>
              <w:keepLines/>
              <w:rPr>
                <w:rFonts w:ascii="Tahoma" w:hAnsi="Tahoma" w:cs="Tahoma"/>
              </w:rPr>
            </w:pPr>
            <w:r w:rsidRPr="00844C3C">
              <w:rPr>
                <w:rFonts w:ascii="Tahoma" w:hAnsi="Tahoma" w:cs="Tahoma"/>
              </w:rPr>
              <w:t>DOKAZILO ZA ODVOZ, UNIČENJE ODPADNIH MAZIV, TEKOČIN IN OLJ</w:t>
            </w:r>
          </w:p>
        </w:tc>
        <w:tc>
          <w:tcPr>
            <w:tcW w:w="1417" w:type="dxa"/>
            <w:tcBorders>
              <w:top w:val="single" w:sz="4" w:space="0" w:color="auto"/>
              <w:bottom w:val="single" w:sz="4" w:space="0" w:color="auto"/>
            </w:tcBorders>
          </w:tcPr>
          <w:p w14:paraId="3DDCADA7" w14:textId="77777777" w:rsidR="00B60D76" w:rsidRPr="00844C3C" w:rsidRDefault="00B60D76" w:rsidP="00221E8E">
            <w:pPr>
              <w:keepNext/>
              <w:keepLines/>
              <w:rPr>
                <w:rFonts w:ascii="Tahoma" w:hAnsi="Tahoma" w:cs="Tahoma"/>
                <w:b/>
              </w:rPr>
            </w:pPr>
            <w:r w:rsidRPr="00844C3C">
              <w:rPr>
                <w:rFonts w:ascii="Tahoma" w:hAnsi="Tahoma" w:cs="Tahoma"/>
                <w:b/>
              </w:rPr>
              <w:t>Priloga 7</w:t>
            </w:r>
          </w:p>
        </w:tc>
      </w:tr>
    </w:tbl>
    <w:p w14:paraId="7E4C092B" w14:textId="679FC4D0" w:rsidR="0084664B" w:rsidRPr="00844C3C" w:rsidRDefault="0084664B" w:rsidP="00221E8E">
      <w:pPr>
        <w:keepNext/>
        <w:keepLines/>
        <w:jc w:val="both"/>
        <w:rPr>
          <w:rFonts w:ascii="Tahoma" w:hAnsi="Tahoma" w:cs="Tahoma"/>
        </w:rPr>
      </w:pPr>
    </w:p>
    <w:p w14:paraId="50E8ABF0" w14:textId="6E9F0206" w:rsidR="00D27DE3" w:rsidRPr="00844C3C" w:rsidRDefault="00D27DE3" w:rsidP="00221E8E">
      <w:pPr>
        <w:keepNext/>
        <w:keepLines/>
        <w:jc w:val="both"/>
        <w:rPr>
          <w:rFonts w:ascii="Tahoma" w:hAnsi="Tahoma" w:cs="Tahoma"/>
          <w:bCs/>
          <w:i/>
          <w:noProof/>
          <w:sz w:val="18"/>
          <w:szCs w:val="18"/>
        </w:rPr>
      </w:pPr>
      <w:r w:rsidRPr="00844C3C">
        <w:rPr>
          <w:rFonts w:ascii="Tahoma" w:hAnsi="Tahoma" w:cs="Tahoma"/>
        </w:rPr>
        <w:t xml:space="preserve">Ponudnik </w:t>
      </w:r>
      <w:r w:rsidR="006808C3" w:rsidRPr="00844C3C">
        <w:rPr>
          <w:rFonts w:ascii="Tahoma" w:hAnsi="Tahoma" w:cs="Tahoma"/>
        </w:rPr>
        <w:t xml:space="preserve">za prilogo </w:t>
      </w:r>
      <w:r w:rsidRPr="00844C3C">
        <w:rPr>
          <w:rFonts w:ascii="Tahoma" w:hAnsi="Tahoma" w:cs="Tahoma"/>
        </w:rPr>
        <w:t xml:space="preserve">predloži ustrezna dokazila za odvoz, uničenje oziroma reciklažo izrabljenih </w:t>
      </w:r>
      <w:r w:rsidR="0076123D" w:rsidRPr="00844C3C">
        <w:rPr>
          <w:rFonts w:ascii="Tahoma" w:hAnsi="Tahoma" w:cs="Tahoma"/>
        </w:rPr>
        <w:t>odpadnih maziv</w:t>
      </w:r>
      <w:r w:rsidRPr="00844C3C">
        <w:rPr>
          <w:rFonts w:ascii="Tahoma" w:hAnsi="Tahoma" w:cs="Tahoma"/>
        </w:rPr>
        <w:t xml:space="preserve">, embalaže in olj. V primeru, da ponudnik sam nima ustreznih dovoljenj za odvoz, uničenje oziroma reciklažo izrabljenih </w:t>
      </w:r>
      <w:r w:rsidR="0076123D" w:rsidRPr="00844C3C">
        <w:rPr>
          <w:rFonts w:ascii="Tahoma" w:hAnsi="Tahoma" w:cs="Tahoma"/>
        </w:rPr>
        <w:t>odpadnih maziv</w:t>
      </w:r>
      <w:r w:rsidRPr="00844C3C">
        <w:rPr>
          <w:rFonts w:ascii="Tahoma" w:hAnsi="Tahoma" w:cs="Tahoma"/>
        </w:rPr>
        <w:t xml:space="preserve">, embalaže in olj, mora pod </w:t>
      </w:r>
      <w:r w:rsidR="006808C3" w:rsidRPr="00844C3C">
        <w:rPr>
          <w:rFonts w:ascii="Tahoma" w:hAnsi="Tahoma" w:cs="Tahoma"/>
        </w:rPr>
        <w:t>prilogo</w:t>
      </w:r>
      <w:r w:rsidRPr="00844C3C">
        <w:rPr>
          <w:rFonts w:ascii="Tahoma" w:hAnsi="Tahoma" w:cs="Tahoma"/>
        </w:rPr>
        <w:t xml:space="preserve"> predložiti fotokopije veljavnih pogodb z izvajalcem/i, ki imajo ustrezna dovoljenja za odvoz, uničenje oziroma reciklažo izrabljenih odpadnih maziv, tekočin, embalaže in olj</w:t>
      </w:r>
      <w:r w:rsidR="006808C3" w:rsidRPr="00844C3C">
        <w:rPr>
          <w:rFonts w:ascii="Tahoma" w:hAnsi="Tahoma" w:cs="Tahoma"/>
        </w:rPr>
        <w:t xml:space="preserve"> ter ga v skladu z določili ZJN-3 nominirati kot podizvajalca, v kolikor le ta ni partner v skupni ponudbi s ponudnikom.</w:t>
      </w:r>
    </w:p>
    <w:p w14:paraId="4CF733FB" w14:textId="73A4BC92" w:rsidR="009A11A5" w:rsidRPr="00844C3C" w:rsidRDefault="009A11A5" w:rsidP="00221E8E">
      <w:pPr>
        <w:keepNext/>
        <w:keepLines/>
        <w:rPr>
          <w:rFonts w:ascii="Tahoma" w:hAnsi="Tahoma" w:cs="Tahoma"/>
          <w:bCs/>
          <w:i/>
          <w:noProof/>
          <w:sz w:val="18"/>
          <w:szCs w:val="18"/>
        </w:rPr>
      </w:pPr>
      <w:r w:rsidRPr="00844C3C">
        <w:rPr>
          <w:rFonts w:ascii="Tahoma" w:hAnsi="Tahoma" w:cs="Tahoma"/>
          <w:bCs/>
          <w:i/>
          <w:noProof/>
          <w:sz w:val="18"/>
          <w:szCs w:val="18"/>
        </w:rPr>
        <w:br w:type="page"/>
      </w:r>
    </w:p>
    <w:p w14:paraId="763031F4" w14:textId="739D235E" w:rsidR="00F95381" w:rsidRPr="00844C3C" w:rsidRDefault="00F95381" w:rsidP="00221E8E">
      <w:pPr>
        <w:keepNext/>
        <w:keepLines/>
        <w:rPr>
          <w:rFonts w:ascii="Tahoma" w:hAnsi="Tahoma" w:cs="Tahoma"/>
          <w:b/>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B60D76" w:rsidRPr="00844C3C" w14:paraId="57B021B5" w14:textId="77777777" w:rsidTr="000A6301">
        <w:tc>
          <w:tcPr>
            <w:tcW w:w="599" w:type="dxa"/>
            <w:tcBorders>
              <w:top w:val="single" w:sz="4" w:space="0" w:color="auto"/>
              <w:bottom w:val="single" w:sz="4" w:space="0" w:color="auto"/>
              <w:right w:val="nil"/>
            </w:tcBorders>
          </w:tcPr>
          <w:p w14:paraId="4A3823A3" w14:textId="77777777" w:rsidR="00B60D76" w:rsidRPr="00844C3C" w:rsidRDefault="00B60D76"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66BBF74F" w14:textId="77777777" w:rsidR="00B60D76" w:rsidRPr="00844C3C" w:rsidRDefault="00B60D76" w:rsidP="00221E8E">
            <w:pPr>
              <w:keepNext/>
              <w:keepLines/>
              <w:rPr>
                <w:rFonts w:ascii="Tahoma" w:hAnsi="Tahoma" w:cs="Tahoma"/>
              </w:rPr>
            </w:pPr>
            <w:r w:rsidRPr="00844C3C">
              <w:rPr>
                <w:rFonts w:ascii="Tahoma" w:hAnsi="Tahoma" w:cs="Tahoma"/>
              </w:rPr>
              <w:t>OSNUTEK OKVIRNEGA SPORAZUMA</w:t>
            </w:r>
          </w:p>
        </w:tc>
        <w:tc>
          <w:tcPr>
            <w:tcW w:w="1417" w:type="dxa"/>
            <w:tcBorders>
              <w:top w:val="single" w:sz="4" w:space="0" w:color="auto"/>
              <w:bottom w:val="single" w:sz="4" w:space="0" w:color="auto"/>
            </w:tcBorders>
          </w:tcPr>
          <w:p w14:paraId="540B7C65" w14:textId="77777777" w:rsidR="00B60D76" w:rsidRPr="00844C3C" w:rsidRDefault="00B60D76" w:rsidP="00221E8E">
            <w:pPr>
              <w:keepNext/>
              <w:keepLines/>
              <w:rPr>
                <w:rFonts w:ascii="Tahoma" w:hAnsi="Tahoma" w:cs="Tahoma"/>
                <w:b/>
              </w:rPr>
            </w:pPr>
            <w:r w:rsidRPr="00844C3C">
              <w:rPr>
                <w:rFonts w:ascii="Tahoma" w:hAnsi="Tahoma" w:cs="Tahoma"/>
                <w:b/>
              </w:rPr>
              <w:t>Priloga 8</w:t>
            </w:r>
          </w:p>
        </w:tc>
      </w:tr>
    </w:tbl>
    <w:p w14:paraId="5156A8D2" w14:textId="6B4204BF" w:rsidR="00B60D76" w:rsidRPr="00844C3C" w:rsidRDefault="00B60D76" w:rsidP="00221E8E">
      <w:pPr>
        <w:keepNext/>
        <w:keepLines/>
        <w:rPr>
          <w:rFonts w:ascii="Tahoma" w:hAnsi="Tahoma" w:cs="Tahoma"/>
          <w:b/>
          <w:sz w:val="28"/>
          <w:szCs w:val="28"/>
        </w:rPr>
      </w:pPr>
    </w:p>
    <w:p w14:paraId="39D6E814" w14:textId="77777777" w:rsidR="000A6301" w:rsidRPr="00844C3C" w:rsidRDefault="000A6301" w:rsidP="00221E8E">
      <w:pPr>
        <w:keepNext/>
        <w:keepLines/>
        <w:tabs>
          <w:tab w:val="left" w:pos="4962"/>
        </w:tabs>
        <w:rPr>
          <w:rFonts w:ascii="Tahoma" w:hAnsi="Tahoma" w:cs="Tahoma"/>
        </w:rPr>
      </w:pPr>
      <w:r w:rsidRPr="00844C3C">
        <w:rPr>
          <w:rFonts w:ascii="Tahoma" w:hAnsi="Tahoma" w:cs="Tahoma"/>
          <w:b/>
        </w:rPr>
        <w:t xml:space="preserve">Št. okvirnega sporazuma kupca: </w:t>
      </w:r>
      <w:r w:rsidRPr="00844C3C">
        <w:rPr>
          <w:rFonts w:ascii="Tahoma" w:hAnsi="Tahoma" w:cs="Tahoma"/>
        </w:rPr>
        <w:t>………………………</w:t>
      </w:r>
    </w:p>
    <w:p w14:paraId="0492253B" w14:textId="77777777" w:rsidR="000A6301" w:rsidRPr="00844C3C" w:rsidRDefault="000A6301" w:rsidP="00221E8E">
      <w:pPr>
        <w:keepNext/>
        <w:keepLines/>
        <w:tabs>
          <w:tab w:val="left" w:pos="4962"/>
        </w:tabs>
        <w:rPr>
          <w:rFonts w:ascii="Tahoma" w:hAnsi="Tahoma" w:cs="Tahoma"/>
          <w:b/>
          <w:sz w:val="12"/>
          <w:szCs w:val="12"/>
        </w:rPr>
      </w:pPr>
    </w:p>
    <w:p w14:paraId="75AAF35D" w14:textId="77777777" w:rsidR="000A6301" w:rsidRPr="00844C3C" w:rsidRDefault="000A6301" w:rsidP="00221E8E">
      <w:pPr>
        <w:keepNext/>
        <w:keepLines/>
        <w:tabs>
          <w:tab w:val="left" w:pos="4962"/>
        </w:tabs>
        <w:rPr>
          <w:rFonts w:ascii="Tahoma" w:hAnsi="Tahoma" w:cs="Tahoma"/>
          <w:b/>
        </w:rPr>
      </w:pPr>
      <w:r w:rsidRPr="00844C3C">
        <w:rPr>
          <w:rFonts w:ascii="Tahoma" w:hAnsi="Tahoma" w:cs="Tahoma"/>
          <w:b/>
        </w:rPr>
        <w:t>Št. okvirnega sporazuma prodajalca:</w:t>
      </w:r>
      <w:r w:rsidRPr="00844C3C">
        <w:rPr>
          <w:rFonts w:ascii="Tahoma" w:hAnsi="Tahoma" w:cs="Tahoma"/>
        </w:rPr>
        <w:t xml:space="preserve"> ........................</w:t>
      </w:r>
    </w:p>
    <w:p w14:paraId="3A473A0F" w14:textId="77777777" w:rsidR="000A6301" w:rsidRPr="00844C3C" w:rsidRDefault="000A6301" w:rsidP="00221E8E">
      <w:pPr>
        <w:keepNext/>
        <w:keepLines/>
        <w:rPr>
          <w:rFonts w:ascii="Tahoma" w:hAnsi="Tahoma" w:cs="Tahoma"/>
          <w:b/>
        </w:rPr>
      </w:pPr>
    </w:p>
    <w:p w14:paraId="63BFAD38" w14:textId="77777777" w:rsidR="000A6301" w:rsidRPr="00844C3C" w:rsidRDefault="000A6301" w:rsidP="00221E8E">
      <w:pPr>
        <w:keepNext/>
        <w:keepLines/>
        <w:spacing w:after="120"/>
        <w:jc w:val="center"/>
        <w:rPr>
          <w:rFonts w:ascii="Tahoma" w:hAnsi="Tahoma" w:cs="Tahoma"/>
          <w:b/>
          <w:sz w:val="24"/>
          <w:szCs w:val="24"/>
        </w:rPr>
      </w:pPr>
    </w:p>
    <w:p w14:paraId="598B3447" w14:textId="1A9F139A" w:rsidR="000A6301" w:rsidRPr="00844C3C" w:rsidRDefault="000A6301" w:rsidP="00221E8E">
      <w:pPr>
        <w:keepNext/>
        <w:keepLines/>
        <w:spacing w:after="120"/>
        <w:jc w:val="center"/>
        <w:rPr>
          <w:rFonts w:ascii="Tahoma" w:hAnsi="Tahoma" w:cs="Tahoma"/>
          <w:b/>
          <w:sz w:val="24"/>
          <w:szCs w:val="24"/>
        </w:rPr>
      </w:pPr>
      <w:r w:rsidRPr="00844C3C">
        <w:rPr>
          <w:rFonts w:ascii="Tahoma" w:hAnsi="Tahoma" w:cs="Tahoma"/>
          <w:b/>
          <w:sz w:val="24"/>
          <w:szCs w:val="24"/>
        </w:rPr>
        <w:t xml:space="preserve">OKVIRNI SPORAZUM </w:t>
      </w:r>
      <w:r w:rsidRPr="00844C3C">
        <w:rPr>
          <w:rFonts w:ascii="Tahoma" w:hAnsi="Tahoma" w:cs="Tahoma"/>
          <w:b/>
          <w:snapToGrid w:val="0"/>
          <w:sz w:val="24"/>
          <w:szCs w:val="24"/>
        </w:rPr>
        <w:t xml:space="preserve">ZA DOBAVO MAZIV, OLJ IN TEKOČIN  </w:t>
      </w:r>
    </w:p>
    <w:p w14:paraId="4C617809" w14:textId="77777777" w:rsidR="000A6301" w:rsidRPr="00844C3C" w:rsidRDefault="000A6301" w:rsidP="00221E8E">
      <w:pPr>
        <w:keepNext/>
        <w:keepLines/>
        <w:jc w:val="center"/>
        <w:rPr>
          <w:rFonts w:ascii="Tahoma" w:hAnsi="Tahoma" w:cs="Tahoma"/>
          <w:b/>
          <w:snapToGrid w:val="0"/>
          <w:sz w:val="24"/>
          <w:szCs w:val="24"/>
        </w:rPr>
      </w:pPr>
      <w:r w:rsidRPr="00844C3C">
        <w:rPr>
          <w:rFonts w:ascii="Tahoma" w:hAnsi="Tahoma" w:cs="Tahoma"/>
          <w:b/>
          <w:snapToGrid w:val="0"/>
          <w:sz w:val="24"/>
          <w:szCs w:val="24"/>
        </w:rPr>
        <w:t>za sklop št. __: ________________</w:t>
      </w:r>
    </w:p>
    <w:p w14:paraId="5246CEDB" w14:textId="77777777" w:rsidR="000A6301" w:rsidRPr="00844C3C" w:rsidRDefault="000A6301" w:rsidP="00221E8E">
      <w:pPr>
        <w:keepNext/>
        <w:keepLines/>
        <w:rPr>
          <w:rFonts w:ascii="Tahoma" w:hAnsi="Tahoma" w:cs="Tahoma"/>
        </w:rPr>
      </w:pPr>
    </w:p>
    <w:p w14:paraId="017A7C62" w14:textId="77777777" w:rsidR="000A6301" w:rsidRPr="00844C3C" w:rsidRDefault="000A6301" w:rsidP="00221E8E">
      <w:pPr>
        <w:keepNext/>
        <w:keepLines/>
        <w:rPr>
          <w:rFonts w:ascii="Tahoma" w:hAnsi="Tahoma" w:cs="Tahoma"/>
        </w:rPr>
      </w:pPr>
    </w:p>
    <w:p w14:paraId="53026064" w14:textId="77777777" w:rsidR="000A6301" w:rsidRPr="00844C3C" w:rsidRDefault="000A6301" w:rsidP="00221E8E">
      <w:pPr>
        <w:keepNext/>
        <w:keepLines/>
        <w:rPr>
          <w:rFonts w:ascii="Tahoma" w:hAnsi="Tahoma" w:cs="Tahoma"/>
        </w:rPr>
      </w:pPr>
      <w:r w:rsidRPr="00844C3C">
        <w:rPr>
          <w:rFonts w:ascii="Tahoma" w:hAnsi="Tahoma" w:cs="Tahoma"/>
        </w:rPr>
        <w:t>ki ga skleneta</w:t>
      </w:r>
    </w:p>
    <w:p w14:paraId="1D38BD4A" w14:textId="77777777" w:rsidR="000A6301" w:rsidRPr="00844C3C" w:rsidRDefault="000A6301" w:rsidP="00221E8E">
      <w:pPr>
        <w:keepNext/>
        <w:keepLines/>
        <w:rPr>
          <w:rFonts w:ascii="Tahoma" w:hAnsi="Tahoma" w:cs="Tahoma"/>
        </w:rPr>
      </w:pPr>
    </w:p>
    <w:p w14:paraId="24C28079" w14:textId="77777777" w:rsidR="000A6301" w:rsidRPr="00844C3C" w:rsidRDefault="000A6301" w:rsidP="00221E8E">
      <w:pPr>
        <w:keepNext/>
        <w:keepLines/>
        <w:tabs>
          <w:tab w:val="left" w:pos="1702"/>
        </w:tabs>
        <w:rPr>
          <w:rFonts w:ascii="Tahoma" w:hAnsi="Tahoma" w:cs="Tahoma"/>
        </w:rPr>
      </w:pPr>
      <w:r w:rsidRPr="00844C3C">
        <w:rPr>
          <w:rFonts w:ascii="Tahoma" w:hAnsi="Tahoma" w:cs="Tahoma"/>
          <w:b/>
        </w:rPr>
        <w:t>KUPEC:</w:t>
      </w:r>
      <w:r w:rsidRPr="00844C3C">
        <w:rPr>
          <w:rFonts w:ascii="Tahoma" w:hAnsi="Tahoma" w:cs="Tahoma"/>
        </w:rPr>
        <w:tab/>
        <w:t xml:space="preserve">............................................................................................................., </w:t>
      </w:r>
    </w:p>
    <w:p w14:paraId="54C76B76" w14:textId="77777777" w:rsidR="000A6301" w:rsidRPr="00844C3C" w:rsidRDefault="000A6301" w:rsidP="00221E8E">
      <w:pPr>
        <w:keepNext/>
        <w:keepLines/>
        <w:spacing w:after="60"/>
        <w:ind w:left="1701" w:hanging="1701"/>
        <w:jc w:val="both"/>
        <w:rPr>
          <w:rFonts w:ascii="Tahoma" w:hAnsi="Tahoma" w:cs="Tahoma"/>
        </w:rPr>
      </w:pPr>
      <w:r w:rsidRPr="00844C3C">
        <w:rPr>
          <w:rFonts w:ascii="Tahoma" w:hAnsi="Tahoma" w:cs="Tahoma"/>
        </w:rPr>
        <w:tab/>
        <w:t>ki ga zastopa:.......................................................................................</w:t>
      </w:r>
    </w:p>
    <w:p w14:paraId="01726EFA" w14:textId="77777777" w:rsidR="000A6301" w:rsidRPr="00844C3C" w:rsidRDefault="000A6301" w:rsidP="00221E8E">
      <w:pPr>
        <w:keepNext/>
        <w:keepLines/>
        <w:tabs>
          <w:tab w:val="left" w:pos="5104"/>
        </w:tabs>
        <w:ind w:left="1701" w:hanging="1701"/>
        <w:rPr>
          <w:rFonts w:ascii="Tahoma" w:hAnsi="Tahoma" w:cs="Tahoma"/>
        </w:rPr>
      </w:pPr>
      <w:r w:rsidRPr="00844C3C">
        <w:rPr>
          <w:rFonts w:ascii="Tahoma" w:hAnsi="Tahoma" w:cs="Tahoma"/>
        </w:rPr>
        <w:tab/>
        <w:t>številka transakcijskega računa: ___________________________</w:t>
      </w:r>
    </w:p>
    <w:p w14:paraId="1E182FE2" w14:textId="77777777" w:rsidR="000A6301" w:rsidRPr="00844C3C" w:rsidRDefault="000A6301" w:rsidP="00221E8E">
      <w:pPr>
        <w:keepNext/>
        <w:keepLines/>
        <w:tabs>
          <w:tab w:val="left" w:pos="5104"/>
        </w:tabs>
        <w:ind w:left="1701" w:hanging="1701"/>
        <w:rPr>
          <w:rFonts w:ascii="Tahoma" w:hAnsi="Tahoma" w:cs="Tahoma"/>
        </w:rPr>
      </w:pPr>
      <w:r w:rsidRPr="00844C3C">
        <w:rPr>
          <w:rFonts w:ascii="Tahoma" w:hAnsi="Tahoma" w:cs="Tahoma"/>
        </w:rPr>
        <w:tab/>
        <w:t>identifikacijska številka za DDV: _________________________</w:t>
      </w:r>
    </w:p>
    <w:p w14:paraId="20F1BA63" w14:textId="77777777" w:rsidR="000A6301" w:rsidRPr="00844C3C" w:rsidRDefault="000A6301" w:rsidP="00221E8E">
      <w:pPr>
        <w:keepNext/>
        <w:keepLines/>
        <w:tabs>
          <w:tab w:val="left" w:pos="4111"/>
          <w:tab w:val="left" w:pos="5104"/>
        </w:tabs>
        <w:ind w:left="1701" w:hanging="1701"/>
        <w:rPr>
          <w:rFonts w:ascii="Tahoma" w:hAnsi="Tahoma" w:cs="Tahoma"/>
        </w:rPr>
      </w:pPr>
      <w:r w:rsidRPr="00844C3C">
        <w:rPr>
          <w:rFonts w:ascii="Tahoma" w:hAnsi="Tahoma" w:cs="Tahoma"/>
        </w:rPr>
        <w:tab/>
        <w:t>matična številka: ______________________</w:t>
      </w:r>
    </w:p>
    <w:p w14:paraId="7488194D" w14:textId="77777777" w:rsidR="000A6301" w:rsidRPr="00844C3C" w:rsidRDefault="000A6301" w:rsidP="00221E8E">
      <w:pPr>
        <w:keepNext/>
        <w:keepLines/>
        <w:tabs>
          <w:tab w:val="left" w:pos="5104"/>
        </w:tabs>
        <w:ind w:left="1701"/>
        <w:rPr>
          <w:rFonts w:ascii="Tahoma" w:hAnsi="Tahoma" w:cs="Tahoma"/>
        </w:rPr>
      </w:pPr>
      <w:r w:rsidRPr="00844C3C">
        <w:rPr>
          <w:rFonts w:ascii="Tahoma" w:hAnsi="Tahoma" w:cs="Tahoma"/>
        </w:rPr>
        <w:t>(v nadaljevanju: kupec)</w:t>
      </w:r>
    </w:p>
    <w:p w14:paraId="243FA369" w14:textId="77777777" w:rsidR="000A6301" w:rsidRPr="00844C3C" w:rsidRDefault="000A6301" w:rsidP="00221E8E">
      <w:pPr>
        <w:keepNext/>
        <w:keepLines/>
        <w:tabs>
          <w:tab w:val="left" w:pos="1843"/>
        </w:tabs>
        <w:ind w:left="1701" w:hanging="1701"/>
        <w:jc w:val="both"/>
        <w:rPr>
          <w:rFonts w:ascii="Tahoma" w:hAnsi="Tahoma" w:cs="Tahoma"/>
          <w:b/>
        </w:rPr>
      </w:pPr>
    </w:p>
    <w:p w14:paraId="386CBBC0" w14:textId="77777777" w:rsidR="000A6301" w:rsidRPr="00844C3C" w:rsidRDefault="000A6301" w:rsidP="00221E8E">
      <w:pPr>
        <w:keepNext/>
        <w:keepLines/>
        <w:tabs>
          <w:tab w:val="left" w:pos="1702"/>
        </w:tabs>
        <w:rPr>
          <w:rFonts w:ascii="Tahoma" w:hAnsi="Tahoma" w:cs="Tahoma"/>
        </w:rPr>
      </w:pPr>
      <w:r w:rsidRPr="00844C3C">
        <w:rPr>
          <w:rFonts w:ascii="Tahoma" w:hAnsi="Tahoma" w:cs="Tahoma"/>
        </w:rPr>
        <w:t xml:space="preserve">in </w:t>
      </w:r>
    </w:p>
    <w:p w14:paraId="3E6B8EF7" w14:textId="77777777" w:rsidR="000A6301" w:rsidRPr="00844C3C" w:rsidRDefault="000A6301" w:rsidP="00221E8E">
      <w:pPr>
        <w:keepNext/>
        <w:keepLines/>
        <w:tabs>
          <w:tab w:val="left" w:pos="1702"/>
        </w:tabs>
        <w:rPr>
          <w:rFonts w:ascii="Tahoma" w:hAnsi="Tahoma" w:cs="Tahoma"/>
          <w:b/>
        </w:rPr>
      </w:pPr>
    </w:p>
    <w:p w14:paraId="3F5867E2" w14:textId="77777777" w:rsidR="000A6301" w:rsidRPr="00844C3C" w:rsidRDefault="000A6301" w:rsidP="00221E8E">
      <w:pPr>
        <w:keepNext/>
        <w:keepLines/>
        <w:tabs>
          <w:tab w:val="left" w:pos="1702"/>
        </w:tabs>
        <w:rPr>
          <w:rFonts w:ascii="Tahoma" w:hAnsi="Tahoma" w:cs="Tahoma"/>
        </w:rPr>
      </w:pPr>
      <w:r w:rsidRPr="00844C3C">
        <w:rPr>
          <w:rFonts w:ascii="Tahoma" w:hAnsi="Tahoma" w:cs="Tahoma"/>
          <w:b/>
        </w:rPr>
        <w:t>PRODAJALEC:</w:t>
      </w:r>
      <w:r w:rsidRPr="00844C3C">
        <w:rPr>
          <w:rFonts w:ascii="Tahoma" w:hAnsi="Tahoma" w:cs="Tahoma"/>
          <w:b/>
        </w:rPr>
        <w:tab/>
      </w:r>
      <w:r w:rsidRPr="00844C3C">
        <w:rPr>
          <w:rFonts w:ascii="Tahoma" w:hAnsi="Tahoma" w:cs="Tahoma"/>
        </w:rPr>
        <w:t xml:space="preserve">............................................................................................................., </w:t>
      </w:r>
    </w:p>
    <w:p w14:paraId="3D960DE3" w14:textId="77777777" w:rsidR="000A6301" w:rsidRPr="00844C3C" w:rsidRDefault="000A6301" w:rsidP="00221E8E">
      <w:pPr>
        <w:keepNext/>
        <w:keepLines/>
        <w:spacing w:after="60"/>
        <w:ind w:left="1701" w:hanging="1701"/>
        <w:jc w:val="both"/>
        <w:rPr>
          <w:rFonts w:ascii="Tahoma" w:hAnsi="Tahoma" w:cs="Tahoma"/>
        </w:rPr>
      </w:pPr>
      <w:r w:rsidRPr="00844C3C">
        <w:rPr>
          <w:rFonts w:ascii="Tahoma" w:hAnsi="Tahoma" w:cs="Tahoma"/>
        </w:rPr>
        <w:tab/>
        <w:t>ki ga zastopa:.......................................................................................</w:t>
      </w:r>
    </w:p>
    <w:p w14:paraId="409F8D90" w14:textId="77777777" w:rsidR="000A6301" w:rsidRPr="00844C3C" w:rsidRDefault="000A6301" w:rsidP="00221E8E">
      <w:pPr>
        <w:keepNext/>
        <w:keepLines/>
        <w:tabs>
          <w:tab w:val="left" w:pos="5104"/>
        </w:tabs>
        <w:ind w:left="1701" w:hanging="1701"/>
        <w:rPr>
          <w:rFonts w:ascii="Tahoma" w:hAnsi="Tahoma" w:cs="Tahoma"/>
        </w:rPr>
      </w:pPr>
      <w:r w:rsidRPr="00844C3C">
        <w:rPr>
          <w:rFonts w:ascii="Tahoma" w:hAnsi="Tahoma" w:cs="Tahoma"/>
        </w:rPr>
        <w:tab/>
        <w:t>številka transakcijskega računa: ___________________________</w:t>
      </w:r>
    </w:p>
    <w:p w14:paraId="4406ADD2" w14:textId="77777777" w:rsidR="000A6301" w:rsidRPr="00844C3C" w:rsidRDefault="000A6301" w:rsidP="00221E8E">
      <w:pPr>
        <w:keepNext/>
        <w:keepLines/>
        <w:tabs>
          <w:tab w:val="left" w:pos="5104"/>
        </w:tabs>
        <w:ind w:left="1701" w:hanging="1701"/>
        <w:rPr>
          <w:rFonts w:ascii="Tahoma" w:hAnsi="Tahoma" w:cs="Tahoma"/>
        </w:rPr>
      </w:pPr>
      <w:r w:rsidRPr="00844C3C">
        <w:rPr>
          <w:rFonts w:ascii="Tahoma" w:hAnsi="Tahoma" w:cs="Tahoma"/>
        </w:rPr>
        <w:tab/>
        <w:t>identifikacijska številka za DDV: _________________________</w:t>
      </w:r>
    </w:p>
    <w:p w14:paraId="4F472954" w14:textId="77777777" w:rsidR="000A6301" w:rsidRPr="00844C3C" w:rsidRDefault="000A6301" w:rsidP="00221E8E">
      <w:pPr>
        <w:keepNext/>
        <w:keepLines/>
        <w:tabs>
          <w:tab w:val="left" w:pos="4111"/>
          <w:tab w:val="left" w:pos="5104"/>
        </w:tabs>
        <w:ind w:left="1701" w:hanging="1701"/>
        <w:rPr>
          <w:rFonts w:ascii="Tahoma" w:hAnsi="Tahoma" w:cs="Tahoma"/>
        </w:rPr>
      </w:pPr>
      <w:r w:rsidRPr="00844C3C">
        <w:rPr>
          <w:rFonts w:ascii="Tahoma" w:hAnsi="Tahoma" w:cs="Tahoma"/>
        </w:rPr>
        <w:tab/>
        <w:t>matična številka: ______________________</w:t>
      </w:r>
    </w:p>
    <w:p w14:paraId="780965C3" w14:textId="77777777" w:rsidR="000A6301" w:rsidRPr="00844C3C" w:rsidRDefault="000A6301" w:rsidP="00221E8E">
      <w:pPr>
        <w:keepNext/>
        <w:keepLines/>
        <w:tabs>
          <w:tab w:val="left" w:pos="5104"/>
        </w:tabs>
        <w:ind w:left="1701"/>
        <w:rPr>
          <w:rFonts w:ascii="Tahoma" w:hAnsi="Tahoma" w:cs="Tahoma"/>
        </w:rPr>
      </w:pPr>
      <w:r w:rsidRPr="00844C3C">
        <w:rPr>
          <w:rFonts w:ascii="Tahoma" w:hAnsi="Tahoma" w:cs="Tahoma"/>
        </w:rPr>
        <w:t>(v nadaljevanju: prodajalec)</w:t>
      </w:r>
    </w:p>
    <w:p w14:paraId="1B91D969" w14:textId="77777777" w:rsidR="000A6301" w:rsidRPr="00844C3C" w:rsidRDefault="000A6301" w:rsidP="00221E8E">
      <w:pPr>
        <w:keepNext/>
        <w:keepLines/>
        <w:tabs>
          <w:tab w:val="left" w:pos="5104"/>
        </w:tabs>
        <w:rPr>
          <w:rFonts w:ascii="Tahoma" w:hAnsi="Tahoma" w:cs="Tahoma"/>
        </w:rPr>
      </w:pPr>
    </w:p>
    <w:p w14:paraId="454E5674" w14:textId="77777777" w:rsidR="000A6301" w:rsidRPr="00844C3C" w:rsidRDefault="000A6301" w:rsidP="00221E8E">
      <w:pPr>
        <w:keepNext/>
        <w:keepLines/>
        <w:tabs>
          <w:tab w:val="left" w:pos="5104"/>
        </w:tabs>
        <w:rPr>
          <w:rFonts w:ascii="Tahoma" w:hAnsi="Tahoma" w:cs="Tahoma"/>
        </w:rPr>
      </w:pPr>
    </w:p>
    <w:p w14:paraId="69577AA7" w14:textId="77777777" w:rsidR="000A6301" w:rsidRPr="00844C3C" w:rsidRDefault="000A6301" w:rsidP="00221E8E">
      <w:pPr>
        <w:keepNext/>
        <w:keepLines/>
        <w:tabs>
          <w:tab w:val="left" w:pos="851"/>
          <w:tab w:val="left" w:pos="1702"/>
        </w:tabs>
        <w:jc w:val="both"/>
        <w:rPr>
          <w:rFonts w:ascii="Tahoma" w:hAnsi="Tahoma" w:cs="Tahoma"/>
          <w:b/>
        </w:rPr>
      </w:pPr>
      <w:r w:rsidRPr="00844C3C">
        <w:rPr>
          <w:rFonts w:ascii="Tahoma" w:hAnsi="Tahoma" w:cs="Tahoma"/>
          <w:b/>
        </w:rPr>
        <w:t>I.</w:t>
      </w:r>
      <w:r w:rsidRPr="00844C3C">
        <w:rPr>
          <w:rFonts w:ascii="Tahoma" w:hAnsi="Tahoma" w:cs="Tahoma"/>
          <w:b/>
        </w:rPr>
        <w:tab/>
        <w:t>UVODNE DOLOČBE</w:t>
      </w:r>
    </w:p>
    <w:p w14:paraId="5C0942B1" w14:textId="77777777" w:rsidR="000A6301" w:rsidRPr="00844C3C" w:rsidRDefault="000A6301" w:rsidP="00221E8E">
      <w:pPr>
        <w:keepNext/>
        <w:keepLines/>
        <w:tabs>
          <w:tab w:val="left" w:pos="709"/>
          <w:tab w:val="left" w:pos="1702"/>
        </w:tabs>
        <w:jc w:val="both"/>
        <w:rPr>
          <w:rFonts w:ascii="Tahoma" w:hAnsi="Tahoma" w:cs="Tahoma"/>
          <w:b/>
        </w:rPr>
      </w:pPr>
    </w:p>
    <w:p w14:paraId="6A505AF6"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27BE8754" w14:textId="77777777" w:rsidR="000A6301" w:rsidRPr="00844C3C" w:rsidRDefault="000A6301" w:rsidP="00221E8E">
      <w:pPr>
        <w:keepNext/>
        <w:keepLines/>
        <w:jc w:val="both"/>
        <w:rPr>
          <w:rFonts w:ascii="Tahoma" w:hAnsi="Tahoma" w:cs="Tahoma"/>
        </w:rPr>
      </w:pPr>
    </w:p>
    <w:p w14:paraId="535A73F0" w14:textId="05C9DF2D" w:rsidR="000A6301" w:rsidRPr="00844C3C" w:rsidRDefault="000A6301" w:rsidP="00221E8E">
      <w:pPr>
        <w:keepNext/>
        <w:keepLines/>
        <w:jc w:val="both"/>
        <w:rPr>
          <w:rFonts w:ascii="Tahoma" w:hAnsi="Tahoma" w:cs="Tahoma"/>
        </w:rPr>
      </w:pPr>
      <w:r w:rsidRPr="00844C3C">
        <w:rPr>
          <w:rFonts w:ascii="Tahoma" w:hAnsi="Tahoma" w:cs="Tahoma"/>
        </w:rPr>
        <w:t>Stranki tega okvirnega sporazuma ugotavljata, da je JAVNI HOLDING Ljubljana, d.o.o., Verovškova ulica 70, 1000 Ljubljana, na podlagi pooblastila kupca in Organizacijskega navodila JAVNEGA HOLDINGA Ljubljana, d.o.o. in povezanih javnih podjetij o izvajanju javnih naročil, izvedel postopek oddaje javnega naročila št. JHL-25/22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Dobavo maziv, olj in tekočin iz sklopa št. ___: ______________________, v katerem je kupec prodajalca izbral na podlagi najugodnejše ponudbe in na podlagi pogojev, opredeljenih v razpisni dokumentaciji kupca št. JHL-25/22 (v nadaljevanju tudi: razpisna dokumentacija).</w:t>
      </w:r>
    </w:p>
    <w:p w14:paraId="501E9088" w14:textId="77777777" w:rsidR="000A6301" w:rsidRPr="00844C3C" w:rsidRDefault="000A6301" w:rsidP="00221E8E">
      <w:pPr>
        <w:keepNext/>
        <w:keepLines/>
        <w:tabs>
          <w:tab w:val="left" w:pos="1702"/>
        </w:tabs>
        <w:jc w:val="both"/>
        <w:rPr>
          <w:rFonts w:ascii="Tahoma" w:hAnsi="Tahoma" w:cs="Tahoma"/>
        </w:rPr>
      </w:pPr>
    </w:p>
    <w:p w14:paraId="3F9BA326" w14:textId="77777777" w:rsidR="000A6301" w:rsidRPr="00844C3C" w:rsidRDefault="000A6301" w:rsidP="00221E8E">
      <w:pPr>
        <w:keepNext/>
        <w:keepLines/>
        <w:spacing w:after="120"/>
        <w:jc w:val="both"/>
        <w:rPr>
          <w:rFonts w:ascii="Tahoma" w:hAnsi="Tahoma" w:cs="Tahoma"/>
        </w:rPr>
      </w:pPr>
      <w:r w:rsidRPr="00844C3C">
        <w:rPr>
          <w:rFonts w:ascii="Tahoma" w:hAnsi="Tahoma" w:cs="Tahoma"/>
        </w:rPr>
        <w:t>Stranki tega okvirnega sporazuma prav tako ugotavljata, da:</w:t>
      </w:r>
    </w:p>
    <w:p w14:paraId="50CEB84E" w14:textId="77777777" w:rsidR="000A6301" w:rsidRPr="00844C3C" w:rsidRDefault="000A6301" w:rsidP="00221E8E">
      <w:pPr>
        <w:keepNext/>
        <w:keepLines/>
        <w:numPr>
          <w:ilvl w:val="0"/>
          <w:numId w:val="6"/>
        </w:numPr>
        <w:ind w:left="714" w:hanging="357"/>
        <w:jc w:val="both"/>
        <w:rPr>
          <w:rFonts w:ascii="Tahoma" w:eastAsia="Frutiger" w:hAnsi="Tahoma" w:cs="Tahoma"/>
          <w:lang w:eastAsia="en-US"/>
        </w:rPr>
      </w:pPr>
      <w:r w:rsidRPr="00844C3C">
        <w:rPr>
          <w:rFonts w:ascii="Tahoma" w:eastAsia="Frutiger" w:hAnsi="Tahoma" w:cs="Tahoma"/>
          <w:lang w:eastAsia="en-US"/>
        </w:rPr>
        <w:t>so vodilni partner in partnerji  sklenili sporazum o skupnem nastopu št……………………..</w:t>
      </w:r>
    </w:p>
    <w:p w14:paraId="25815776" w14:textId="77777777" w:rsidR="000A6301" w:rsidRPr="00844C3C" w:rsidRDefault="000A6301" w:rsidP="00221E8E">
      <w:pPr>
        <w:keepNext/>
        <w:keepLines/>
        <w:numPr>
          <w:ilvl w:val="0"/>
          <w:numId w:val="6"/>
        </w:numPr>
        <w:ind w:left="714" w:hanging="357"/>
        <w:jc w:val="both"/>
        <w:rPr>
          <w:rFonts w:ascii="Tahoma" w:eastAsia="Frutiger" w:hAnsi="Tahoma" w:cs="Tahoma"/>
          <w:lang w:eastAsia="en-US"/>
        </w:rPr>
      </w:pPr>
      <w:r w:rsidRPr="00844C3C">
        <w:rPr>
          <w:rFonts w:ascii="Tahoma" w:eastAsia="Frutiger" w:hAnsi="Tahoma" w:cs="Tahoma"/>
          <w:lang w:eastAsia="en-US"/>
        </w:rPr>
        <w:t>so vodilni partner in partner/ji kupcu solidarno odgovorni;</w:t>
      </w:r>
    </w:p>
    <w:p w14:paraId="6E051C83" w14:textId="77777777" w:rsidR="000A6301" w:rsidRPr="00844C3C" w:rsidRDefault="000A6301" w:rsidP="00221E8E">
      <w:pPr>
        <w:keepNext/>
        <w:keepLines/>
        <w:numPr>
          <w:ilvl w:val="0"/>
          <w:numId w:val="6"/>
        </w:numPr>
        <w:ind w:left="714" w:hanging="357"/>
        <w:jc w:val="both"/>
        <w:rPr>
          <w:rFonts w:ascii="Tahoma" w:eastAsia="Frutiger" w:hAnsi="Tahoma" w:cs="Tahoma"/>
          <w:lang w:eastAsia="en-US"/>
        </w:rPr>
      </w:pPr>
      <w:r w:rsidRPr="00844C3C">
        <w:rPr>
          <w:rFonts w:ascii="Tahoma" w:eastAsia="Frutiger" w:hAnsi="Tahoma" w:cs="Tahoma"/>
          <w:lang w:eastAsia="en-US"/>
        </w:rPr>
        <w:t>so vodilni partner in partner/ji sporazumni, da račune kupcu izstavlja vodilni partner in da kupec sredstva (plačila računov) nakazuje vodilnemu partnerju/da račune kupcu izstavlja vsak od partnerjev (glede na določilo pravnega akta o skupnem nastopu).</w:t>
      </w:r>
    </w:p>
    <w:p w14:paraId="5523B4D7" w14:textId="77777777" w:rsidR="000A6301" w:rsidRPr="00844C3C" w:rsidRDefault="000A6301" w:rsidP="00221E8E">
      <w:pPr>
        <w:keepNext/>
        <w:keepLines/>
        <w:jc w:val="both"/>
        <w:rPr>
          <w:rFonts w:ascii="Tahoma" w:eastAsia="Frutiger" w:hAnsi="Tahoma" w:cs="Tahoma"/>
          <w:i/>
          <w:lang w:eastAsia="en-US"/>
        </w:rPr>
      </w:pPr>
      <w:r w:rsidRPr="00844C3C">
        <w:rPr>
          <w:rFonts w:ascii="Tahoma" w:eastAsia="Frutiger" w:hAnsi="Tahoma" w:cs="Tahoma"/>
          <w:i/>
          <w:lang w:eastAsia="en-US"/>
        </w:rPr>
        <w:t>(Opomba: določilo tega odstavka velja samo v primeru skupne ponudbe)</w:t>
      </w:r>
    </w:p>
    <w:p w14:paraId="55DD81A2" w14:textId="77777777" w:rsidR="000A6301" w:rsidRPr="00844C3C" w:rsidRDefault="000A6301" w:rsidP="00221E8E">
      <w:pPr>
        <w:keepNext/>
        <w:keepLines/>
        <w:jc w:val="both"/>
        <w:rPr>
          <w:rFonts w:ascii="Tahoma" w:eastAsia="Frutiger" w:hAnsi="Tahoma" w:cs="Tahoma"/>
          <w:i/>
          <w:lang w:eastAsia="en-US"/>
        </w:rPr>
      </w:pPr>
    </w:p>
    <w:p w14:paraId="38CCA373"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lastRenderedPageBreak/>
        <w:t>člen</w:t>
      </w:r>
    </w:p>
    <w:p w14:paraId="1DA744FA" w14:textId="77777777" w:rsidR="000A6301" w:rsidRPr="00844C3C" w:rsidRDefault="000A6301" w:rsidP="00221E8E">
      <w:pPr>
        <w:keepNext/>
        <w:keepLines/>
        <w:jc w:val="both"/>
        <w:rPr>
          <w:rFonts w:ascii="Tahoma" w:hAnsi="Tahoma" w:cs="Tahoma"/>
        </w:rPr>
      </w:pPr>
    </w:p>
    <w:p w14:paraId="350DE843" w14:textId="77777777" w:rsidR="000A6301" w:rsidRPr="00844C3C" w:rsidRDefault="000A6301" w:rsidP="00221E8E">
      <w:pPr>
        <w:keepNext/>
        <w:keepLines/>
        <w:jc w:val="both"/>
        <w:rPr>
          <w:rFonts w:ascii="Tahoma" w:eastAsia="Arial Unicode MS" w:hAnsi="Tahoma" w:cs="Tahoma"/>
          <w:bCs/>
        </w:rPr>
      </w:pPr>
      <w:r w:rsidRPr="00844C3C">
        <w:rPr>
          <w:rFonts w:ascii="Tahoma" w:hAnsi="Tahoma" w:cs="Tahoma"/>
        </w:rPr>
        <w:t>Okvirni sporazum je sklenjen in prične veljati z dnem podpisa okvirnega sporazuma s strani obeh strank tega okvirnega sporazuma, pod pogojem iz 23. člena okvirnega sporazuma, ter velja 12 (dvanajst) mesecev od dneva sklenitve oziroma do izčrpanja ocenjene vrednosti okvirnega sporazuma, navedene v 4. členu tega okvirnega sporazuma, kar nastopi prej.</w:t>
      </w:r>
    </w:p>
    <w:p w14:paraId="71942A14" w14:textId="77777777" w:rsidR="000A6301" w:rsidRPr="00844C3C" w:rsidRDefault="000A6301" w:rsidP="00221E8E">
      <w:pPr>
        <w:pStyle w:val="Telobesedila"/>
        <w:keepNext/>
        <w:keepLines/>
        <w:widowControl/>
        <w:rPr>
          <w:rFonts w:ascii="Tahoma" w:hAnsi="Tahoma" w:cs="Tahoma"/>
          <w:b w:val="0"/>
          <w:lang w:val="sl-SI"/>
        </w:rPr>
      </w:pPr>
    </w:p>
    <w:p w14:paraId="5C1F3601"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PREDMET OKVIRNEGA SPORAZUMA</w:t>
      </w:r>
    </w:p>
    <w:p w14:paraId="34679E34" w14:textId="77777777" w:rsidR="000A6301" w:rsidRPr="00844C3C" w:rsidRDefault="000A6301" w:rsidP="00221E8E">
      <w:pPr>
        <w:keepNext/>
        <w:keepLines/>
        <w:tabs>
          <w:tab w:val="left" w:pos="851"/>
          <w:tab w:val="left" w:pos="1702"/>
        </w:tabs>
        <w:ind w:left="1440"/>
        <w:jc w:val="both"/>
        <w:rPr>
          <w:rFonts w:ascii="Tahoma" w:hAnsi="Tahoma" w:cs="Tahoma"/>
          <w:b/>
        </w:rPr>
      </w:pPr>
    </w:p>
    <w:p w14:paraId="062D0291"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07C827B5" w14:textId="77777777" w:rsidR="000A6301" w:rsidRPr="00844C3C" w:rsidRDefault="000A6301" w:rsidP="00221E8E">
      <w:pPr>
        <w:keepNext/>
        <w:keepLines/>
        <w:tabs>
          <w:tab w:val="left" w:pos="1702"/>
        </w:tabs>
        <w:jc w:val="both"/>
        <w:rPr>
          <w:rFonts w:ascii="Tahoma" w:hAnsi="Tahoma" w:cs="Tahoma"/>
        </w:rPr>
      </w:pPr>
    </w:p>
    <w:p w14:paraId="24A7F29E" w14:textId="77777777" w:rsidR="000A6301" w:rsidRPr="00844C3C" w:rsidRDefault="000A6301" w:rsidP="00221E8E">
      <w:pPr>
        <w:keepNext/>
        <w:keepLines/>
        <w:tabs>
          <w:tab w:val="left" w:pos="1702"/>
        </w:tabs>
        <w:jc w:val="both"/>
        <w:rPr>
          <w:rFonts w:ascii="Tahoma" w:hAnsi="Tahoma" w:cs="Tahoma"/>
        </w:rPr>
      </w:pPr>
      <w:r w:rsidRPr="00844C3C">
        <w:rPr>
          <w:rFonts w:ascii="Tahoma" w:hAnsi="Tahoma" w:cs="Tahoma"/>
        </w:rPr>
        <w:t>Predmet okvirnega sporazuma so stalne nabave maziv, olj in tekočin (v nadaljevanju tudi: blago) iz sklopa št. __:_________________________, ki ga kupec po obsegu in časovno ne more vnaprej določiti.</w:t>
      </w:r>
    </w:p>
    <w:p w14:paraId="5A136326" w14:textId="77777777" w:rsidR="000A6301" w:rsidRPr="00844C3C" w:rsidRDefault="000A6301" w:rsidP="00221E8E">
      <w:pPr>
        <w:pStyle w:val="Odstavekseznama"/>
        <w:keepNext/>
        <w:keepLines/>
        <w:ind w:left="0"/>
        <w:jc w:val="both"/>
        <w:rPr>
          <w:rFonts w:ascii="Tahoma" w:hAnsi="Tahoma" w:cs="Tahoma"/>
          <w:b/>
          <w:bCs/>
        </w:rPr>
      </w:pPr>
    </w:p>
    <w:p w14:paraId="34CF9B25" w14:textId="77777777" w:rsidR="000A6301" w:rsidRPr="00844C3C" w:rsidRDefault="000A6301" w:rsidP="00221E8E">
      <w:pPr>
        <w:pStyle w:val="Odstavekseznama"/>
        <w:keepNext/>
        <w:keepLines/>
        <w:ind w:left="0"/>
        <w:jc w:val="both"/>
        <w:rPr>
          <w:rFonts w:ascii="Tahoma" w:hAnsi="Tahoma" w:cs="Tahoma"/>
          <w:bCs/>
        </w:rPr>
      </w:pPr>
      <w:r w:rsidRPr="00844C3C">
        <w:rPr>
          <w:rFonts w:ascii="Tahoma" w:hAnsi="Tahoma" w:cs="Tahoma"/>
          <w:bCs/>
        </w:rPr>
        <w:t xml:space="preserve">Opredelitev, količine in opis blaga so razvidni iz ponudbenega predračuna </w:t>
      </w:r>
      <w:r w:rsidRPr="00844C3C">
        <w:rPr>
          <w:rFonts w:ascii="Tahoma" w:hAnsi="Tahoma" w:cs="Tahoma"/>
        </w:rPr>
        <w:t xml:space="preserve">prodajalca </w:t>
      </w:r>
      <w:r w:rsidRPr="00844C3C">
        <w:rPr>
          <w:rFonts w:ascii="Tahoma" w:hAnsi="Tahoma" w:cs="Tahoma"/>
          <w:bCs/>
        </w:rPr>
        <w:t xml:space="preserve">št. ………… z dne ……………… (v nadaljevanju: ponudbeni predračun) in ponudbe prodajalca št. ………… z dne ………….. (v nadaljevanju: ponudba), ki sta prilogi in sestavna dela tega </w:t>
      </w:r>
      <w:r w:rsidRPr="00844C3C">
        <w:rPr>
          <w:rFonts w:ascii="Tahoma" w:hAnsi="Tahoma" w:cs="Tahoma"/>
        </w:rPr>
        <w:t>okvirnega sporazuma.</w:t>
      </w:r>
    </w:p>
    <w:p w14:paraId="1B7FBB54" w14:textId="77777777" w:rsidR="000A6301" w:rsidRPr="00844C3C" w:rsidRDefault="000A6301" w:rsidP="00221E8E">
      <w:pPr>
        <w:pStyle w:val="Odstavekseznama"/>
        <w:keepNext/>
        <w:keepLines/>
        <w:ind w:left="0"/>
        <w:jc w:val="both"/>
        <w:rPr>
          <w:rFonts w:ascii="Tahoma" w:hAnsi="Tahoma" w:cs="Tahoma"/>
        </w:rPr>
      </w:pPr>
    </w:p>
    <w:p w14:paraId="0E4233AD" w14:textId="77777777" w:rsidR="000A6301" w:rsidRPr="00844C3C" w:rsidRDefault="000A6301" w:rsidP="00221E8E">
      <w:pPr>
        <w:keepNext/>
        <w:keepLines/>
        <w:jc w:val="both"/>
        <w:rPr>
          <w:rFonts w:ascii="Tahoma" w:hAnsi="Tahoma" w:cs="Tahoma"/>
          <w:color w:val="000000"/>
        </w:rPr>
      </w:pPr>
      <w:r w:rsidRPr="00844C3C">
        <w:rPr>
          <w:rFonts w:ascii="Tahoma" w:hAnsi="Tahoma" w:cs="Tahoma"/>
          <w:color w:val="000000"/>
        </w:rPr>
        <w:t xml:space="preserve">Kupec in prodajalec se s sklenitvijo tega okvirnega sporazuma izrecno dogovorita, da je količina in vrsta blaga, </w:t>
      </w:r>
      <w:r w:rsidRPr="00844C3C">
        <w:rPr>
          <w:rFonts w:ascii="Tahoma" w:hAnsi="Tahoma" w:cs="Tahoma"/>
        </w:rPr>
        <w:t>navedena v ponudbenem predračunu, okvirna ter za kupca neobvezujoča in odvisna od dejanskih potreb kupca v obdobju veljavnosti okvirnega sporazuma.</w:t>
      </w:r>
    </w:p>
    <w:p w14:paraId="1CC52321" w14:textId="77777777" w:rsidR="000A6301" w:rsidRPr="00844C3C" w:rsidRDefault="000A6301" w:rsidP="00221E8E">
      <w:pPr>
        <w:keepNext/>
        <w:keepLines/>
        <w:jc w:val="both"/>
        <w:rPr>
          <w:rFonts w:ascii="Tahoma" w:hAnsi="Tahoma" w:cs="Tahoma"/>
          <w:color w:val="000000"/>
        </w:rPr>
      </w:pPr>
    </w:p>
    <w:p w14:paraId="51E17411" w14:textId="77777777" w:rsidR="000A6301" w:rsidRPr="00844C3C" w:rsidRDefault="000A6301" w:rsidP="00221E8E">
      <w:pPr>
        <w:keepNext/>
        <w:keepLines/>
        <w:jc w:val="both"/>
        <w:rPr>
          <w:rFonts w:ascii="Tahoma" w:hAnsi="Tahoma" w:cs="Tahoma"/>
          <w:color w:val="000000"/>
        </w:rPr>
      </w:pPr>
      <w:r w:rsidRPr="00844C3C">
        <w:rPr>
          <w:rFonts w:ascii="Tahoma" w:hAnsi="Tahoma" w:cs="Tahoma"/>
          <w:color w:val="000000"/>
        </w:rPr>
        <w:t xml:space="preserve">Prodajalec se s podpisom tega okvirnega sporazuma obvezuje, da bo dobavljeno blago ustrezalo </w:t>
      </w:r>
      <w:r w:rsidRPr="00844C3C">
        <w:rPr>
          <w:rFonts w:ascii="Tahoma" w:hAnsi="Tahoma" w:cs="Tahoma"/>
        </w:rPr>
        <w:t xml:space="preserve">zahtevani kakovosti iz razpisne dokumentacije in opredeljeni </w:t>
      </w:r>
      <w:r w:rsidRPr="00844C3C">
        <w:rPr>
          <w:rFonts w:ascii="Tahoma" w:hAnsi="Tahoma" w:cs="Tahoma"/>
          <w:color w:val="000000"/>
        </w:rPr>
        <w:t>kakovosti, ki je navedena v ponudbi, ter da bo dobavljeno blago ustrezalo vsem zahtevam, ki jih določajo relevantni predpisi, ki veljajo na območju Republike Slovenije.</w:t>
      </w:r>
    </w:p>
    <w:p w14:paraId="512E8A2A" w14:textId="77777777" w:rsidR="000A6301" w:rsidRPr="00844C3C" w:rsidRDefault="000A6301" w:rsidP="00221E8E">
      <w:pPr>
        <w:pStyle w:val="Odstavekseznama"/>
        <w:keepNext/>
        <w:keepLines/>
        <w:ind w:left="0"/>
        <w:jc w:val="both"/>
        <w:rPr>
          <w:rFonts w:ascii="Tahoma" w:hAnsi="Tahoma" w:cs="Tahoma"/>
          <w:bCs/>
        </w:rPr>
      </w:pPr>
    </w:p>
    <w:p w14:paraId="01774CDF"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 xml:space="preserve">OCENJENA VREDNOST OKVIRNEGA SPORAZUMA IN CENE </w:t>
      </w:r>
    </w:p>
    <w:p w14:paraId="58CCB1CB" w14:textId="77777777" w:rsidR="000A6301" w:rsidRPr="00844C3C" w:rsidRDefault="000A6301" w:rsidP="00221E8E">
      <w:pPr>
        <w:keepNext/>
        <w:keepLines/>
        <w:tabs>
          <w:tab w:val="left" w:pos="1080"/>
        </w:tabs>
        <w:ind w:left="360"/>
        <w:rPr>
          <w:rFonts w:ascii="Tahoma" w:hAnsi="Tahoma" w:cs="Tahoma"/>
          <w:b/>
        </w:rPr>
      </w:pPr>
    </w:p>
    <w:p w14:paraId="3FCDAE16"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509C522A" w14:textId="77777777" w:rsidR="000A6301" w:rsidRPr="00844C3C" w:rsidRDefault="000A6301" w:rsidP="00221E8E">
      <w:pPr>
        <w:keepNext/>
        <w:keepLines/>
        <w:jc w:val="both"/>
        <w:rPr>
          <w:rFonts w:ascii="Tahoma" w:hAnsi="Tahoma" w:cs="Tahoma"/>
        </w:rPr>
      </w:pPr>
    </w:p>
    <w:p w14:paraId="1808FCBD" w14:textId="4218E743" w:rsidR="000A6301" w:rsidRPr="00844C3C" w:rsidRDefault="000A6301" w:rsidP="00221E8E">
      <w:pPr>
        <w:keepNext/>
        <w:keepLines/>
        <w:suppressAutoHyphens/>
        <w:jc w:val="both"/>
        <w:rPr>
          <w:rFonts w:ascii="Tahoma" w:hAnsi="Tahoma" w:cs="Tahoma"/>
          <w:lang w:eastAsia="ar-SA"/>
        </w:rPr>
      </w:pPr>
      <w:r w:rsidRPr="00844C3C">
        <w:rPr>
          <w:rFonts w:ascii="Tahoma" w:hAnsi="Tahoma" w:cs="Tahoma"/>
          <w:lang w:eastAsia="ar-SA"/>
        </w:rPr>
        <w:t>Ocenjena vrednost javnega naročila</w:t>
      </w:r>
      <w:r w:rsidR="0039037E" w:rsidRPr="00844C3C">
        <w:rPr>
          <w:rFonts w:ascii="Tahoma" w:hAnsi="Tahoma" w:cs="Tahoma"/>
          <w:lang w:eastAsia="ar-SA"/>
        </w:rPr>
        <w:t xml:space="preserve"> (naročnika)</w:t>
      </w:r>
      <w:r w:rsidRPr="00844C3C">
        <w:rPr>
          <w:rFonts w:ascii="Tahoma" w:hAnsi="Tahoma" w:cs="Tahoma"/>
          <w:lang w:eastAsia="ar-SA"/>
        </w:rPr>
        <w:t xml:space="preserve">, katerega izvedba je predmet tega okvirnega sporazuma, je ob objavi obvestila o javnem naročilu na Portalu javnih naročil, znašala ________ EUR brez DDV. </w:t>
      </w:r>
    </w:p>
    <w:p w14:paraId="2BD48C38" w14:textId="77777777" w:rsidR="000A6301" w:rsidRPr="00844C3C" w:rsidRDefault="000A6301" w:rsidP="00221E8E">
      <w:pPr>
        <w:pStyle w:val="Slog"/>
        <w:keepNext/>
        <w:keepLines/>
        <w:jc w:val="both"/>
        <w:rPr>
          <w:rFonts w:ascii="Tahoma" w:hAnsi="Tahoma" w:cs="Tahoma"/>
          <w:sz w:val="20"/>
          <w:lang w:val="sl-SI"/>
        </w:rPr>
      </w:pPr>
    </w:p>
    <w:p w14:paraId="1414049B"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5F0173FE" w14:textId="77777777" w:rsidR="000A6301" w:rsidRPr="00844C3C" w:rsidRDefault="000A6301" w:rsidP="00221E8E">
      <w:pPr>
        <w:pStyle w:val="Slog"/>
        <w:keepNext/>
        <w:keepLines/>
        <w:rPr>
          <w:rFonts w:ascii="Tahoma" w:hAnsi="Tahoma" w:cs="Tahoma"/>
          <w:sz w:val="20"/>
          <w:lang w:val="sl-SI"/>
        </w:rPr>
      </w:pPr>
    </w:p>
    <w:p w14:paraId="55CBAE44" w14:textId="552C2ADB" w:rsidR="000A6301" w:rsidRPr="00844C3C" w:rsidRDefault="000A6301" w:rsidP="00221E8E">
      <w:pPr>
        <w:pStyle w:val="Slog"/>
        <w:keepNext/>
        <w:keepLines/>
        <w:jc w:val="both"/>
        <w:rPr>
          <w:rFonts w:ascii="Tahoma" w:hAnsi="Tahoma" w:cs="Tahoma"/>
          <w:b/>
          <w:iCs/>
          <w:sz w:val="20"/>
          <w:lang w:val="sl-SI"/>
        </w:rPr>
      </w:pPr>
      <w:r w:rsidRPr="00844C3C">
        <w:rPr>
          <w:rFonts w:ascii="Tahoma" w:hAnsi="Tahoma" w:cs="Tahoma"/>
          <w:sz w:val="20"/>
          <w:lang w:val="sl-SI"/>
        </w:rPr>
        <w:t xml:space="preserve">Cene na enoto mere, ki so navedene v ponudbenem predračunu, so fiksne za celotno obdobje veljavnosti okvirnega sporazuma, razen v primeru znižanja cen. Cena na enoto mere vključuje vse materialne in nematerialne stroške, ki jih bo imel prodajalec z realizacijo predmeta okvirnega sporazuma, vključno s stroški dobave blaga </w:t>
      </w:r>
      <w:r w:rsidR="0039037E" w:rsidRPr="00844C3C">
        <w:rPr>
          <w:rFonts w:ascii="Tahoma" w:hAnsi="Tahoma" w:cs="Tahoma"/>
          <w:sz w:val="20"/>
          <w:lang w:val="sl-SI"/>
        </w:rPr>
        <w:t>v skladu s pariteto DDP (</w:t>
      </w:r>
      <w:proofErr w:type="spellStart"/>
      <w:r w:rsidR="0039037E" w:rsidRPr="00844C3C">
        <w:rPr>
          <w:rFonts w:ascii="Tahoma" w:hAnsi="Tahoma" w:cs="Tahoma"/>
          <w:sz w:val="20"/>
          <w:lang w:val="sl-SI"/>
        </w:rPr>
        <w:t>Incoterms</w:t>
      </w:r>
      <w:proofErr w:type="spellEnd"/>
      <w:r w:rsidR="0039037E" w:rsidRPr="00844C3C">
        <w:rPr>
          <w:rFonts w:ascii="Tahoma" w:hAnsi="Tahoma" w:cs="Tahoma"/>
          <w:sz w:val="20"/>
          <w:lang w:val="sl-SI"/>
        </w:rPr>
        <w:t xml:space="preserve"> 2020) </w:t>
      </w:r>
      <w:r w:rsidRPr="00844C3C">
        <w:rPr>
          <w:rFonts w:ascii="Tahoma" w:hAnsi="Tahoma" w:cs="Tahoma"/>
          <w:sz w:val="20"/>
          <w:lang w:val="sl-SI"/>
        </w:rPr>
        <w:t>lokacija kupca – razloženo (vsi sklopi) ter stroški zbiranja</w:t>
      </w:r>
      <w:r w:rsidR="001D3DA4" w:rsidRPr="00844C3C">
        <w:rPr>
          <w:rFonts w:ascii="Tahoma" w:hAnsi="Tahoma" w:cs="Tahoma"/>
          <w:sz w:val="20"/>
          <w:lang w:val="sl-SI"/>
        </w:rPr>
        <w:t xml:space="preserve"> in odvoza odpadnih maziv, olj,</w:t>
      </w:r>
      <w:r w:rsidRPr="00844C3C">
        <w:rPr>
          <w:rFonts w:ascii="Tahoma" w:hAnsi="Tahoma" w:cs="Tahoma"/>
          <w:sz w:val="20"/>
          <w:lang w:val="sl-SI"/>
        </w:rPr>
        <w:t xml:space="preserve"> embalaže, </w:t>
      </w:r>
      <w:r w:rsidR="001D3DA4" w:rsidRPr="00844C3C">
        <w:rPr>
          <w:rFonts w:ascii="Tahoma" w:hAnsi="Tahoma" w:cs="Tahoma"/>
          <w:sz w:val="20"/>
          <w:lang w:val="sl-SI"/>
        </w:rPr>
        <w:t xml:space="preserve">oljnih </w:t>
      </w:r>
      <w:r w:rsidRPr="00844C3C">
        <w:rPr>
          <w:rFonts w:ascii="Tahoma" w:hAnsi="Tahoma" w:cs="Tahoma"/>
          <w:sz w:val="20"/>
          <w:lang w:val="sl-SI"/>
        </w:rPr>
        <w:t>čistilcev in mastnih krp (velja za sklop 1 in 2)</w:t>
      </w:r>
      <w:r w:rsidRPr="00844C3C">
        <w:rPr>
          <w:rFonts w:ascii="Tahoma" w:hAnsi="Tahoma" w:cs="Tahoma"/>
          <w:iCs/>
          <w:sz w:val="20"/>
          <w:lang w:val="sl-SI"/>
        </w:rPr>
        <w:t>.</w:t>
      </w:r>
    </w:p>
    <w:p w14:paraId="369E2C8C" w14:textId="675B57E0" w:rsidR="0039037E" w:rsidRPr="00844C3C" w:rsidRDefault="0039037E" w:rsidP="00221E8E">
      <w:pPr>
        <w:pStyle w:val="Slog"/>
        <w:keepNext/>
        <w:keepLines/>
        <w:jc w:val="both"/>
        <w:rPr>
          <w:rFonts w:ascii="Tahoma" w:hAnsi="Tahoma" w:cs="Tahoma"/>
          <w:sz w:val="20"/>
          <w:lang w:val="sl-SI"/>
        </w:rPr>
      </w:pPr>
    </w:p>
    <w:p w14:paraId="6BB44DCC" w14:textId="77777777" w:rsidR="000A6301" w:rsidRPr="00844C3C" w:rsidRDefault="000A6301" w:rsidP="00221E8E">
      <w:pPr>
        <w:pStyle w:val="Slog"/>
        <w:keepNext/>
        <w:keepLines/>
        <w:jc w:val="both"/>
        <w:rPr>
          <w:rFonts w:ascii="Tahoma" w:hAnsi="Tahoma" w:cs="Tahoma"/>
          <w:sz w:val="20"/>
          <w:lang w:val="sl-SI"/>
        </w:rPr>
      </w:pPr>
      <w:r w:rsidRPr="00844C3C">
        <w:rPr>
          <w:rFonts w:ascii="Tahoma" w:hAnsi="Tahoma" w:cs="Tahoma"/>
          <w:sz w:val="20"/>
          <w:lang w:val="sl-SI"/>
        </w:rPr>
        <w:t>V kolikor prodajalec</w:t>
      </w:r>
      <w:r w:rsidRPr="00844C3C">
        <w:rPr>
          <w:rFonts w:ascii="Tahoma" w:hAnsi="Tahoma" w:cs="Tahoma"/>
          <w:b/>
          <w:sz w:val="20"/>
          <w:lang w:val="sl-SI"/>
        </w:rPr>
        <w:t xml:space="preserve"> </w:t>
      </w:r>
      <w:r w:rsidRPr="00844C3C">
        <w:rPr>
          <w:rFonts w:ascii="Tahoma" w:hAnsi="Tahoma" w:cs="Tahoma"/>
          <w:sz w:val="20"/>
          <w:lang w:val="sl-SI"/>
        </w:rPr>
        <w:t xml:space="preserve">v določenih obdobjih prodaja blago, katerega dobava oziroma nakup je predmet tega okvirnega sporazuma, po znižanih – akcijskih cenah, ki so ugodnejše od cen iz njegovega ponudbenega predračuna, mora kupca o tem pisno seznaniti ter mu zagotoviti blago pod enakimi – akcijskimi pogoji. </w:t>
      </w:r>
    </w:p>
    <w:p w14:paraId="7F197176" w14:textId="77777777" w:rsidR="000A6301" w:rsidRPr="00844C3C" w:rsidRDefault="000A6301" w:rsidP="00221E8E">
      <w:pPr>
        <w:pStyle w:val="Slog"/>
        <w:keepNext/>
        <w:keepLines/>
        <w:jc w:val="both"/>
        <w:rPr>
          <w:rFonts w:ascii="Tahoma" w:hAnsi="Tahoma" w:cs="Tahoma"/>
          <w:sz w:val="20"/>
          <w:lang w:val="sl-SI"/>
        </w:rPr>
      </w:pPr>
    </w:p>
    <w:p w14:paraId="0E22B16F"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63FDA2A6" w14:textId="77777777" w:rsidR="000A6301" w:rsidRPr="00844C3C" w:rsidRDefault="000A6301" w:rsidP="00221E8E">
      <w:pPr>
        <w:keepNext/>
        <w:keepLines/>
        <w:jc w:val="both"/>
        <w:rPr>
          <w:rFonts w:ascii="Tahoma" w:hAnsi="Tahoma" w:cs="Tahoma"/>
        </w:rPr>
      </w:pPr>
    </w:p>
    <w:p w14:paraId="1455A468" w14:textId="77777777" w:rsidR="000A6301" w:rsidRPr="00844C3C" w:rsidRDefault="000A6301" w:rsidP="00221E8E">
      <w:pPr>
        <w:keepNext/>
        <w:keepLines/>
        <w:jc w:val="both"/>
        <w:rPr>
          <w:rFonts w:ascii="Tahoma" w:hAnsi="Tahoma" w:cs="Tahoma"/>
        </w:rPr>
      </w:pPr>
      <w:r w:rsidRPr="00844C3C">
        <w:rPr>
          <w:rFonts w:ascii="Tahoma" w:hAnsi="Tahoma" w:cs="Tahoma"/>
        </w:rPr>
        <w:t xml:space="preserve">V kolikor se bo v obdobju veljavnosti okvirnega sporazuma pri kupcu pojavila potreba po blagu, ki po namenu sodi v istovrstno blago oziroma je povezano s predmetom tega okvirnega sporazuma in to blago ni navedeno v ponudbenem predračunu, ga pa prodajalec lahko dobavi, se bo kupec s prodajalcem dogovoril za dobavo takega blaga. Stranki okvirnega sporazuma bosta v navedenem primeru, na podlagi prodajalčeve ponudbe sporazumno dogovorili ceno za tako blago in jo dodali na ponudbeni predračun, s katerega kupec že naroča po tem okvirnem sporazumu. </w:t>
      </w:r>
    </w:p>
    <w:p w14:paraId="3490E50D" w14:textId="77777777" w:rsidR="000A6301" w:rsidRPr="00844C3C" w:rsidRDefault="000A6301" w:rsidP="00221E8E">
      <w:pPr>
        <w:keepNext/>
        <w:keepLines/>
        <w:jc w:val="both"/>
        <w:rPr>
          <w:rFonts w:ascii="Tahoma" w:hAnsi="Tahoma" w:cs="Tahoma"/>
        </w:rPr>
      </w:pPr>
    </w:p>
    <w:p w14:paraId="35AFF133" w14:textId="77777777" w:rsidR="000A6301" w:rsidRPr="00844C3C" w:rsidRDefault="000A6301" w:rsidP="00221E8E">
      <w:pPr>
        <w:keepNext/>
        <w:keepLines/>
        <w:jc w:val="both"/>
        <w:rPr>
          <w:rFonts w:ascii="Tahoma" w:hAnsi="Tahoma" w:cs="Tahoma"/>
        </w:rPr>
      </w:pPr>
      <w:r w:rsidRPr="00844C3C">
        <w:rPr>
          <w:rFonts w:ascii="Tahoma" w:hAnsi="Tahoma" w:cs="Tahoma"/>
        </w:rPr>
        <w:lastRenderedPageBreak/>
        <w:t>Prodajalec mora za dobavo takšnega blaga kupcu zagotavljati pogoje, ki so določeni v tem okvirnem sporazumu ter dobavljati blago po cenah, ki niso višje od cen, navedenih v veljavnem maloprodajnem ceniku prodajalca in od primerljivih cen na trgu, na dan dobave predmetnega blaga.</w:t>
      </w:r>
    </w:p>
    <w:p w14:paraId="39C50453" w14:textId="77777777" w:rsidR="000A6301" w:rsidRPr="00844C3C" w:rsidRDefault="000A6301" w:rsidP="00221E8E">
      <w:pPr>
        <w:keepNext/>
        <w:keepLines/>
        <w:jc w:val="both"/>
        <w:rPr>
          <w:rFonts w:ascii="Tahoma" w:hAnsi="Tahoma" w:cs="Tahoma"/>
        </w:rPr>
      </w:pPr>
    </w:p>
    <w:p w14:paraId="5643B2FA"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NAČIN OBRAČUNAVANJA IN PLAČILO</w:t>
      </w:r>
    </w:p>
    <w:p w14:paraId="7E35FDF4" w14:textId="77777777" w:rsidR="000A6301" w:rsidRPr="00844C3C" w:rsidRDefault="000A6301" w:rsidP="00221E8E">
      <w:pPr>
        <w:keepNext/>
        <w:keepLines/>
        <w:tabs>
          <w:tab w:val="left" w:pos="851"/>
          <w:tab w:val="left" w:pos="1702"/>
        </w:tabs>
        <w:ind w:left="1440"/>
        <w:jc w:val="both"/>
        <w:rPr>
          <w:rFonts w:ascii="Tahoma" w:hAnsi="Tahoma" w:cs="Tahoma"/>
          <w:b/>
        </w:rPr>
      </w:pPr>
    </w:p>
    <w:p w14:paraId="785C715F"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0D7653E8" w14:textId="77777777" w:rsidR="000A6301" w:rsidRPr="00844C3C" w:rsidRDefault="000A6301" w:rsidP="00221E8E">
      <w:pPr>
        <w:keepNext/>
        <w:keepLines/>
        <w:ind w:left="426"/>
        <w:rPr>
          <w:rFonts w:ascii="Tahoma" w:hAnsi="Tahoma" w:cs="Tahoma"/>
        </w:rPr>
      </w:pPr>
    </w:p>
    <w:p w14:paraId="0F7DB1A4" w14:textId="77777777" w:rsidR="000A6301" w:rsidRPr="00844C3C" w:rsidRDefault="000A6301" w:rsidP="00221E8E">
      <w:pPr>
        <w:keepNext/>
        <w:keepLines/>
        <w:jc w:val="both"/>
        <w:rPr>
          <w:rFonts w:ascii="Tahoma" w:hAnsi="Tahoma" w:cs="Tahoma"/>
        </w:rPr>
      </w:pPr>
      <w:r w:rsidRPr="00844C3C">
        <w:rPr>
          <w:rFonts w:ascii="Tahoma" w:hAnsi="Tahoma" w:cs="Tahoma"/>
        </w:rPr>
        <w:t>Obračun dobav blaga se bo izvedel na osnovi dejansko opravljenih dobav blaga. Dobava se bo štela za pravilno izvršeno s podpisom dobavnice s strani obeh strank okvirnega sporazuma oziroma njunih predstavnikov.</w:t>
      </w:r>
    </w:p>
    <w:p w14:paraId="6414A98E" w14:textId="77777777" w:rsidR="000A6301" w:rsidRPr="00844C3C" w:rsidRDefault="000A6301" w:rsidP="00221E8E">
      <w:pPr>
        <w:keepNext/>
        <w:keepLines/>
        <w:rPr>
          <w:rFonts w:ascii="Tahoma" w:hAnsi="Tahoma" w:cs="Tahoma"/>
        </w:rPr>
      </w:pPr>
    </w:p>
    <w:p w14:paraId="07B9A9A5" w14:textId="77777777" w:rsidR="000A6301" w:rsidRPr="00844C3C" w:rsidRDefault="000A6301" w:rsidP="00221E8E">
      <w:pPr>
        <w:pStyle w:val="BESEDILO"/>
        <w:keepNext/>
        <w:widowControl/>
        <w:tabs>
          <w:tab w:val="clear" w:pos="2155"/>
        </w:tabs>
        <w:rPr>
          <w:rFonts w:ascii="Tahoma" w:hAnsi="Tahoma" w:cs="Tahoma"/>
          <w:color w:val="000000"/>
        </w:rPr>
      </w:pPr>
      <w:r w:rsidRPr="00844C3C">
        <w:rPr>
          <w:rFonts w:ascii="Tahoma" w:hAnsi="Tahoma" w:cs="Tahoma"/>
        </w:rPr>
        <w:t xml:space="preserve">Prodajalec izstavi račun v vložišče kupca v roku osmih (8) dni po podpisu dobavnice in po uspešno opravljenem prevzemu blaga. </w:t>
      </w:r>
    </w:p>
    <w:p w14:paraId="78ADD87C" w14:textId="77777777" w:rsidR="000A6301" w:rsidRPr="00844C3C" w:rsidRDefault="000A6301" w:rsidP="00221E8E">
      <w:pPr>
        <w:keepNext/>
        <w:keepLines/>
        <w:tabs>
          <w:tab w:val="left" w:pos="0"/>
        </w:tabs>
        <w:ind w:right="-2"/>
        <w:jc w:val="both"/>
        <w:rPr>
          <w:rFonts w:ascii="Tahoma" w:hAnsi="Tahoma" w:cs="Tahoma"/>
        </w:rPr>
      </w:pPr>
    </w:p>
    <w:p w14:paraId="4056FA11" w14:textId="77777777" w:rsidR="000A6301" w:rsidRPr="00844C3C" w:rsidRDefault="000A6301" w:rsidP="00221E8E">
      <w:pPr>
        <w:keepNext/>
        <w:keepLines/>
        <w:tabs>
          <w:tab w:val="left" w:pos="0"/>
        </w:tabs>
        <w:ind w:right="-2"/>
        <w:jc w:val="both"/>
        <w:rPr>
          <w:rFonts w:ascii="Tahoma" w:hAnsi="Tahoma" w:cs="Tahoma"/>
        </w:rPr>
      </w:pPr>
      <w:r w:rsidRPr="00844C3C">
        <w:rPr>
          <w:rFonts w:ascii="Tahoma" w:hAnsi="Tahoma" w:cs="Tahoma"/>
        </w:rPr>
        <w:t>Na računu mora prodajalec navesti številko posameznega naročila kupca in številko okvirnega sporazuma. Prodajalec mora k računu priložiti tudi fotokopijo podpisane dobavnice.</w:t>
      </w:r>
    </w:p>
    <w:p w14:paraId="63C4431A" w14:textId="77777777" w:rsidR="000A6301" w:rsidRPr="00844C3C" w:rsidRDefault="000A6301" w:rsidP="00221E8E">
      <w:pPr>
        <w:pStyle w:val="BESEDILO"/>
        <w:keepNext/>
        <w:widowControl/>
        <w:tabs>
          <w:tab w:val="clear" w:pos="2155"/>
        </w:tabs>
        <w:rPr>
          <w:rFonts w:ascii="Tahoma" w:hAnsi="Tahoma" w:cs="Tahoma"/>
        </w:rPr>
      </w:pPr>
    </w:p>
    <w:p w14:paraId="7B4F2FFB" w14:textId="77777777" w:rsidR="000A6301" w:rsidRPr="00844C3C" w:rsidRDefault="000A6301" w:rsidP="00221E8E">
      <w:pPr>
        <w:keepNext/>
        <w:keepLines/>
        <w:jc w:val="both"/>
        <w:rPr>
          <w:rFonts w:ascii="Tahoma" w:hAnsi="Tahoma" w:cs="Tahoma"/>
        </w:rPr>
      </w:pPr>
      <w:r w:rsidRPr="00844C3C">
        <w:rPr>
          <w:rFonts w:ascii="Tahoma" w:hAnsi="Tahoma" w:cs="Tahoma"/>
        </w:rPr>
        <w:t>Davek na dodano vrednost (DDV) se obračuna na dan dobave blaga v skladu z vsakokratno veljavno zakonodajo v Republiki Sloveniji.</w:t>
      </w:r>
    </w:p>
    <w:p w14:paraId="27F0B3D6" w14:textId="77777777" w:rsidR="000A6301" w:rsidRPr="00844C3C" w:rsidRDefault="000A6301" w:rsidP="00221E8E">
      <w:pPr>
        <w:pStyle w:val="BESEDILO"/>
        <w:keepNext/>
        <w:widowControl/>
        <w:tabs>
          <w:tab w:val="clear" w:pos="2155"/>
        </w:tabs>
        <w:rPr>
          <w:rFonts w:ascii="Tahoma" w:hAnsi="Tahoma" w:cs="Tahoma"/>
        </w:rPr>
      </w:pPr>
    </w:p>
    <w:p w14:paraId="582FD1C3" w14:textId="77777777" w:rsidR="000A6301" w:rsidRPr="00844C3C" w:rsidRDefault="000A6301" w:rsidP="00221E8E">
      <w:pPr>
        <w:keepNext/>
        <w:keepLines/>
        <w:jc w:val="both"/>
        <w:rPr>
          <w:rFonts w:ascii="Tahoma" w:hAnsi="Tahoma" w:cs="Tahoma"/>
          <w:i/>
        </w:rPr>
      </w:pPr>
      <w:r w:rsidRPr="00844C3C">
        <w:rPr>
          <w:rFonts w:ascii="Tahoma" w:hAnsi="Tahoma" w:cs="Tahoma"/>
          <w:i/>
          <w:u w:val="single"/>
        </w:rPr>
        <w:t xml:space="preserve">A. V primeru, da ima </w:t>
      </w:r>
      <w:r w:rsidRPr="00844C3C">
        <w:rPr>
          <w:rFonts w:ascii="Tahoma" w:hAnsi="Tahoma" w:cs="Tahoma"/>
          <w:i/>
          <w:color w:val="000000"/>
          <w:u w:val="single"/>
        </w:rPr>
        <w:t xml:space="preserve">prodajalec </w:t>
      </w:r>
      <w:r w:rsidRPr="00844C3C">
        <w:rPr>
          <w:rFonts w:ascii="Tahoma" w:hAnsi="Tahoma" w:cs="Tahoma"/>
          <w:i/>
          <w:u w:val="single"/>
        </w:rPr>
        <w:t xml:space="preserve">sedež v Republiki Sloveniji: </w:t>
      </w:r>
      <w:r w:rsidRPr="00844C3C">
        <w:rPr>
          <w:rFonts w:ascii="Tahoma" w:hAnsi="Tahoma" w:cs="Tahoma"/>
          <w:i/>
        </w:rPr>
        <w:t xml:space="preserve">Kupec bo račune, izstavljene v skladu z določili tega člena okvirnega sporazuma, plačal na transakcijski račun prodajalca oz. podizvajalca, ki je uradno evidentiran pri AJPES in bo naveden na računu, v roku tridesetih (30) koledarskih dni, šteto od dneva izstavitve pravilnega računa za opravljene dobave. </w:t>
      </w:r>
    </w:p>
    <w:p w14:paraId="3D8F0872" w14:textId="77777777" w:rsidR="000A6301" w:rsidRPr="00844C3C" w:rsidRDefault="000A6301" w:rsidP="00221E8E">
      <w:pPr>
        <w:keepNext/>
        <w:keepLines/>
        <w:jc w:val="both"/>
        <w:rPr>
          <w:rFonts w:ascii="Tahoma" w:hAnsi="Tahoma" w:cs="Tahoma"/>
        </w:rPr>
      </w:pPr>
    </w:p>
    <w:p w14:paraId="3343D8C1" w14:textId="09D6F584" w:rsidR="000A6301" w:rsidRPr="00844C3C" w:rsidRDefault="000A6301" w:rsidP="00221E8E">
      <w:pPr>
        <w:keepNext/>
        <w:keepLines/>
        <w:tabs>
          <w:tab w:val="left" w:pos="1418"/>
          <w:tab w:val="left" w:pos="1702"/>
        </w:tabs>
        <w:jc w:val="both"/>
        <w:rPr>
          <w:rFonts w:ascii="Tahoma" w:hAnsi="Tahoma" w:cs="Tahoma"/>
          <w:i/>
        </w:rPr>
      </w:pPr>
      <w:r w:rsidRPr="00844C3C">
        <w:rPr>
          <w:rFonts w:ascii="Tahoma" w:hAnsi="Tahoma" w:cs="Tahoma"/>
          <w:i/>
          <w:u w:val="single"/>
        </w:rPr>
        <w:t xml:space="preserve">B. V primeru, da </w:t>
      </w:r>
      <w:r w:rsidRPr="00844C3C">
        <w:rPr>
          <w:rFonts w:ascii="Tahoma" w:hAnsi="Tahoma" w:cs="Tahoma"/>
          <w:i/>
          <w:color w:val="000000"/>
          <w:u w:val="single"/>
        </w:rPr>
        <w:t xml:space="preserve">prodajalec </w:t>
      </w:r>
      <w:r w:rsidRPr="00844C3C">
        <w:rPr>
          <w:rFonts w:ascii="Tahoma" w:hAnsi="Tahoma" w:cs="Tahoma"/>
          <w:i/>
          <w:u w:val="single"/>
        </w:rPr>
        <w:t>nima sedeža v Republiki Sloveniji:</w:t>
      </w:r>
      <w:r w:rsidRPr="00844C3C">
        <w:rPr>
          <w:rFonts w:ascii="Tahoma" w:hAnsi="Tahoma" w:cs="Tahoma"/>
          <w:i/>
        </w:rPr>
        <w:t xml:space="preserve"> Kupec bo račune, izstavljene v skladu z določili tega člena okvirnega sporazuma, plačal na poslovni račun prodajalca oz. podizvajalca, v roku tridesetih (30) koledarskih dni, šteto od dneva izstavitve pravilnega računa za opravljene dobave. Na računu mora biti navede poslovni račun prodajalca</w:t>
      </w:r>
      <w:r w:rsidR="005A2D9A">
        <w:rPr>
          <w:rFonts w:ascii="Tahoma" w:hAnsi="Tahoma" w:cs="Tahoma"/>
          <w:i/>
        </w:rPr>
        <w:t>.</w:t>
      </w:r>
    </w:p>
    <w:p w14:paraId="4CDF27B3" w14:textId="77777777" w:rsidR="000A6301" w:rsidRPr="00844C3C" w:rsidRDefault="000A6301" w:rsidP="00221E8E">
      <w:pPr>
        <w:keepNext/>
        <w:keepLines/>
        <w:tabs>
          <w:tab w:val="left" w:pos="1418"/>
          <w:tab w:val="left" w:pos="1702"/>
        </w:tabs>
        <w:jc w:val="both"/>
        <w:rPr>
          <w:rFonts w:ascii="Tahoma" w:hAnsi="Tahoma" w:cs="Tahoma"/>
          <w:i/>
        </w:rPr>
      </w:pPr>
    </w:p>
    <w:p w14:paraId="2802D1B9" w14:textId="77777777" w:rsidR="000A6301" w:rsidRPr="00844C3C" w:rsidRDefault="000A6301" w:rsidP="00221E8E">
      <w:pPr>
        <w:keepNext/>
        <w:keepLines/>
        <w:jc w:val="both"/>
        <w:rPr>
          <w:rFonts w:ascii="Tahoma" w:hAnsi="Tahoma" w:cs="Tahoma"/>
        </w:rPr>
      </w:pPr>
      <w:r w:rsidRPr="00844C3C">
        <w:rPr>
          <w:rFonts w:ascii="Tahoma" w:hAnsi="Tahoma" w:cs="Tahoma"/>
        </w:rPr>
        <w:t xml:space="preserve">Kupec ima pravico obrazloženo zavrniti nepravilni račun v roku petih (5) delovnih dni po prejemu računa, prodajalec pa je dolžan v tem primeru izstaviti nov, pravilni račun v roku petih (5) delovnih dni od prejema zavrnitve, na katerem bo izkazana pravilna vrednost dobavljenega blaga. </w:t>
      </w:r>
    </w:p>
    <w:p w14:paraId="0F347BEE" w14:textId="77777777" w:rsidR="000A6301" w:rsidRPr="00844C3C" w:rsidRDefault="000A6301" w:rsidP="00221E8E">
      <w:pPr>
        <w:keepNext/>
        <w:keepLines/>
        <w:jc w:val="both"/>
        <w:rPr>
          <w:rFonts w:ascii="Tahoma" w:hAnsi="Tahoma" w:cs="Tahoma"/>
        </w:rPr>
      </w:pPr>
    </w:p>
    <w:p w14:paraId="6B830524" w14:textId="77777777" w:rsidR="000A6301" w:rsidRPr="00844C3C" w:rsidRDefault="000A6301" w:rsidP="00221E8E">
      <w:pPr>
        <w:keepNext/>
        <w:keepLines/>
        <w:tabs>
          <w:tab w:val="left" w:pos="567"/>
          <w:tab w:val="left" w:pos="1702"/>
        </w:tabs>
        <w:jc w:val="both"/>
        <w:rPr>
          <w:rFonts w:ascii="Tahoma" w:hAnsi="Tahoma" w:cs="Tahoma"/>
        </w:rPr>
      </w:pPr>
      <w:r w:rsidRPr="00844C3C">
        <w:rPr>
          <w:rFonts w:ascii="Tahoma" w:hAnsi="Tahoma" w:cs="Tahoma"/>
        </w:rPr>
        <w:t>V primeru zamude s plačilom je prodajalec upravičen zaračunati kupcu zakonite zamudne obresti.</w:t>
      </w:r>
    </w:p>
    <w:p w14:paraId="1C693250" w14:textId="77777777" w:rsidR="000A6301" w:rsidRPr="00844C3C" w:rsidRDefault="000A6301" w:rsidP="00221E8E">
      <w:pPr>
        <w:keepNext/>
        <w:keepLines/>
        <w:tabs>
          <w:tab w:val="left" w:pos="567"/>
          <w:tab w:val="left" w:pos="1702"/>
        </w:tabs>
        <w:jc w:val="both"/>
        <w:rPr>
          <w:rFonts w:ascii="Tahoma" w:hAnsi="Tahoma" w:cs="Tahoma"/>
        </w:rPr>
      </w:pPr>
    </w:p>
    <w:p w14:paraId="0ABBE0D6"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64AD26F0" w14:textId="77777777" w:rsidR="000A6301" w:rsidRPr="00844C3C" w:rsidRDefault="000A6301" w:rsidP="00221E8E">
      <w:pPr>
        <w:keepNext/>
        <w:keepLines/>
        <w:tabs>
          <w:tab w:val="left" w:pos="567"/>
          <w:tab w:val="left" w:pos="1702"/>
        </w:tabs>
        <w:jc w:val="both"/>
        <w:rPr>
          <w:rFonts w:ascii="Tahoma" w:hAnsi="Tahoma" w:cs="Tahoma"/>
        </w:rPr>
      </w:pPr>
    </w:p>
    <w:p w14:paraId="61BBC40A" w14:textId="77777777" w:rsidR="000A6301" w:rsidRPr="00844C3C" w:rsidRDefault="000A6301" w:rsidP="00221E8E">
      <w:pPr>
        <w:keepNext/>
        <w:keepLines/>
        <w:jc w:val="both"/>
        <w:rPr>
          <w:rFonts w:ascii="Tahoma" w:hAnsi="Tahoma" w:cs="Tahoma"/>
        </w:rPr>
      </w:pPr>
      <w:r w:rsidRPr="00844C3C">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B5CA153" w14:textId="77777777" w:rsidR="000A6301" w:rsidRPr="00844C3C" w:rsidRDefault="000A6301" w:rsidP="00221E8E">
      <w:pPr>
        <w:keepNext/>
        <w:keepLines/>
        <w:tabs>
          <w:tab w:val="left" w:pos="567"/>
          <w:tab w:val="left" w:pos="1702"/>
        </w:tabs>
        <w:jc w:val="both"/>
        <w:rPr>
          <w:rFonts w:ascii="Tahoma" w:hAnsi="Tahoma" w:cs="Tahoma"/>
        </w:rPr>
      </w:pPr>
    </w:p>
    <w:p w14:paraId="2BA5EA5C" w14:textId="77777777" w:rsidR="000A6301" w:rsidRPr="00844C3C" w:rsidRDefault="000A6301" w:rsidP="00221E8E">
      <w:pPr>
        <w:keepNext/>
        <w:keepLines/>
        <w:tabs>
          <w:tab w:val="left" w:pos="567"/>
          <w:tab w:val="left" w:pos="1702"/>
        </w:tabs>
        <w:jc w:val="both"/>
        <w:rPr>
          <w:rFonts w:ascii="Tahoma" w:hAnsi="Tahoma" w:cs="Tahoma"/>
        </w:rPr>
      </w:pPr>
    </w:p>
    <w:p w14:paraId="171C92FB" w14:textId="77777777" w:rsidR="000A6301" w:rsidRPr="00844C3C" w:rsidRDefault="000A6301" w:rsidP="00221E8E">
      <w:pPr>
        <w:keepNext/>
        <w:keepLines/>
        <w:tabs>
          <w:tab w:val="left" w:pos="567"/>
          <w:tab w:val="left" w:pos="1702"/>
        </w:tabs>
        <w:jc w:val="both"/>
        <w:rPr>
          <w:rFonts w:ascii="Tahoma" w:hAnsi="Tahoma" w:cs="Tahoma"/>
        </w:rPr>
      </w:pPr>
    </w:p>
    <w:p w14:paraId="3E3F6C91" w14:textId="77777777" w:rsidR="000A6301" w:rsidRPr="00844C3C" w:rsidRDefault="000A6301" w:rsidP="00221E8E">
      <w:pPr>
        <w:keepNext/>
        <w:keepLines/>
        <w:tabs>
          <w:tab w:val="left" w:pos="567"/>
          <w:tab w:val="left" w:pos="1702"/>
        </w:tabs>
        <w:jc w:val="both"/>
        <w:rPr>
          <w:rFonts w:ascii="Tahoma" w:hAnsi="Tahoma" w:cs="Tahoma"/>
        </w:rPr>
      </w:pPr>
    </w:p>
    <w:p w14:paraId="2234D829" w14:textId="77777777" w:rsidR="000A6301" w:rsidRPr="00844C3C" w:rsidRDefault="000A6301" w:rsidP="00221E8E">
      <w:pPr>
        <w:keepNext/>
        <w:keepLines/>
        <w:tabs>
          <w:tab w:val="left" w:pos="567"/>
          <w:tab w:val="left" w:pos="1702"/>
        </w:tabs>
        <w:jc w:val="both"/>
        <w:rPr>
          <w:rFonts w:ascii="Tahoma" w:hAnsi="Tahoma" w:cs="Tahoma"/>
        </w:rPr>
      </w:pPr>
    </w:p>
    <w:p w14:paraId="60555C6F" w14:textId="77777777" w:rsidR="000A6301" w:rsidRPr="00844C3C" w:rsidRDefault="000A6301" w:rsidP="00221E8E">
      <w:pPr>
        <w:keepNext/>
        <w:keepLines/>
        <w:tabs>
          <w:tab w:val="left" w:pos="567"/>
          <w:tab w:val="left" w:pos="1702"/>
        </w:tabs>
        <w:jc w:val="both"/>
        <w:rPr>
          <w:rFonts w:ascii="Tahoma" w:hAnsi="Tahoma" w:cs="Tahoma"/>
        </w:rPr>
      </w:pPr>
    </w:p>
    <w:p w14:paraId="45C7E95D" w14:textId="77777777" w:rsidR="000A6301" w:rsidRPr="00844C3C" w:rsidRDefault="000A6301" w:rsidP="00221E8E">
      <w:pPr>
        <w:keepNext/>
        <w:keepLines/>
        <w:tabs>
          <w:tab w:val="left" w:pos="567"/>
          <w:tab w:val="left" w:pos="1702"/>
        </w:tabs>
        <w:jc w:val="both"/>
        <w:rPr>
          <w:rFonts w:ascii="Tahoma" w:hAnsi="Tahoma" w:cs="Tahoma"/>
        </w:rPr>
      </w:pPr>
    </w:p>
    <w:p w14:paraId="215062DD" w14:textId="77777777" w:rsidR="000A6301" w:rsidRPr="00844C3C" w:rsidRDefault="000A6301" w:rsidP="00221E8E">
      <w:pPr>
        <w:keepNext/>
        <w:keepLines/>
        <w:tabs>
          <w:tab w:val="left" w:pos="567"/>
          <w:tab w:val="left" w:pos="1702"/>
        </w:tabs>
        <w:jc w:val="both"/>
        <w:rPr>
          <w:rFonts w:ascii="Tahoma" w:hAnsi="Tahoma" w:cs="Tahoma"/>
        </w:rPr>
      </w:pPr>
    </w:p>
    <w:p w14:paraId="23ED761A" w14:textId="77777777" w:rsidR="000A6301" w:rsidRPr="00844C3C" w:rsidRDefault="000A6301" w:rsidP="00221E8E">
      <w:pPr>
        <w:keepNext/>
        <w:keepLines/>
        <w:tabs>
          <w:tab w:val="left" w:pos="567"/>
          <w:tab w:val="left" w:pos="1702"/>
        </w:tabs>
        <w:jc w:val="both"/>
        <w:rPr>
          <w:rFonts w:ascii="Tahoma" w:hAnsi="Tahoma" w:cs="Tahoma"/>
        </w:rPr>
      </w:pPr>
    </w:p>
    <w:p w14:paraId="67D897AA" w14:textId="77777777" w:rsidR="000A6301" w:rsidRPr="00844C3C" w:rsidRDefault="000A6301" w:rsidP="00221E8E">
      <w:pPr>
        <w:keepNext/>
        <w:keepLines/>
        <w:tabs>
          <w:tab w:val="left" w:pos="567"/>
          <w:tab w:val="left" w:pos="1702"/>
        </w:tabs>
        <w:jc w:val="both"/>
        <w:rPr>
          <w:rFonts w:ascii="Tahoma" w:hAnsi="Tahoma" w:cs="Tahoma"/>
        </w:rPr>
      </w:pPr>
    </w:p>
    <w:p w14:paraId="7B3F34E3" w14:textId="77777777" w:rsidR="000A6301" w:rsidRPr="00844C3C" w:rsidRDefault="000A6301" w:rsidP="00221E8E">
      <w:pPr>
        <w:keepNext/>
        <w:keepLines/>
        <w:tabs>
          <w:tab w:val="left" w:pos="567"/>
          <w:tab w:val="left" w:pos="1702"/>
        </w:tabs>
        <w:jc w:val="both"/>
        <w:rPr>
          <w:rFonts w:ascii="Tahoma" w:hAnsi="Tahoma" w:cs="Tahoma"/>
        </w:rPr>
      </w:pPr>
    </w:p>
    <w:p w14:paraId="42DCEA64" w14:textId="77777777" w:rsidR="000A6301" w:rsidRPr="00844C3C" w:rsidRDefault="000A6301" w:rsidP="00221E8E">
      <w:pPr>
        <w:keepNext/>
        <w:keepLines/>
        <w:tabs>
          <w:tab w:val="left" w:pos="567"/>
          <w:tab w:val="left" w:pos="1702"/>
        </w:tabs>
        <w:jc w:val="both"/>
        <w:rPr>
          <w:rFonts w:ascii="Tahoma" w:hAnsi="Tahoma" w:cs="Tahoma"/>
        </w:rPr>
      </w:pPr>
    </w:p>
    <w:p w14:paraId="3018D6F8" w14:textId="77777777" w:rsidR="000A6301" w:rsidRPr="00844C3C" w:rsidRDefault="000A6301" w:rsidP="00221E8E">
      <w:pPr>
        <w:keepNext/>
        <w:keepLines/>
        <w:tabs>
          <w:tab w:val="left" w:pos="567"/>
          <w:tab w:val="left" w:pos="1702"/>
        </w:tabs>
        <w:jc w:val="both"/>
        <w:rPr>
          <w:rFonts w:ascii="Tahoma" w:hAnsi="Tahoma" w:cs="Tahoma"/>
        </w:rPr>
      </w:pPr>
    </w:p>
    <w:p w14:paraId="43FBBD5D" w14:textId="77777777" w:rsidR="000A6301" w:rsidRPr="00844C3C" w:rsidRDefault="000A6301" w:rsidP="00221E8E">
      <w:pPr>
        <w:keepNext/>
        <w:keepLines/>
        <w:tabs>
          <w:tab w:val="left" w:pos="567"/>
          <w:tab w:val="left" w:pos="1702"/>
        </w:tabs>
        <w:jc w:val="both"/>
        <w:rPr>
          <w:rFonts w:ascii="Tahoma" w:hAnsi="Tahoma" w:cs="Tahoma"/>
        </w:rPr>
      </w:pPr>
    </w:p>
    <w:p w14:paraId="2A370933"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lastRenderedPageBreak/>
        <w:t>PODIZVAJALCI</w:t>
      </w:r>
    </w:p>
    <w:p w14:paraId="1C68A0E7" w14:textId="77777777" w:rsidR="000A6301" w:rsidRPr="00844C3C" w:rsidRDefault="000A6301" w:rsidP="00221E8E">
      <w:pPr>
        <w:keepNext/>
        <w:keepLines/>
        <w:tabs>
          <w:tab w:val="left" w:pos="851"/>
          <w:tab w:val="left" w:pos="1702"/>
        </w:tabs>
        <w:ind w:left="1440"/>
        <w:jc w:val="both"/>
        <w:rPr>
          <w:rFonts w:ascii="Tahoma" w:hAnsi="Tahoma" w:cs="Tahoma"/>
          <w:b/>
        </w:rPr>
      </w:pPr>
    </w:p>
    <w:p w14:paraId="74F17A4F"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6EEE11F9" w14:textId="77777777" w:rsidR="000A6301" w:rsidRPr="00844C3C" w:rsidRDefault="000A6301" w:rsidP="00221E8E">
      <w:pPr>
        <w:keepNext/>
        <w:keepLines/>
        <w:jc w:val="center"/>
        <w:rPr>
          <w:rFonts w:ascii="Tahoma" w:hAnsi="Tahoma" w:cs="Tahoma"/>
          <w:b/>
          <w:bCs/>
        </w:rPr>
      </w:pPr>
      <w:r w:rsidRPr="00844C3C">
        <w:rPr>
          <w:rFonts w:ascii="Tahoma" w:hAnsi="Tahoma" w:cs="Tahoma"/>
          <w:b/>
          <w:bCs/>
        </w:rPr>
        <w:t>/se upošteva v primeru, da prodajalec nastopa s podizvajalcem/</w:t>
      </w:r>
    </w:p>
    <w:p w14:paraId="3E345F3D" w14:textId="77777777" w:rsidR="000A6301" w:rsidRPr="00844C3C" w:rsidRDefault="000A6301" w:rsidP="00221E8E">
      <w:pPr>
        <w:keepNext/>
        <w:keepLines/>
        <w:jc w:val="both"/>
        <w:rPr>
          <w:rFonts w:ascii="Tahoma" w:hAnsi="Tahoma" w:cs="Tahoma"/>
        </w:rPr>
      </w:pPr>
    </w:p>
    <w:p w14:paraId="7A3682A5" w14:textId="77777777" w:rsidR="000A6301" w:rsidRPr="00844C3C" w:rsidRDefault="000A6301" w:rsidP="00221E8E">
      <w:pPr>
        <w:keepNext/>
        <w:keepLines/>
        <w:jc w:val="both"/>
        <w:rPr>
          <w:rFonts w:ascii="Tahoma" w:hAnsi="Tahoma" w:cs="Tahoma"/>
        </w:rPr>
      </w:pPr>
      <w:r w:rsidRPr="00844C3C">
        <w:rPr>
          <w:rFonts w:ascii="Tahoma" w:hAnsi="Tahoma" w:cs="Tahoma"/>
        </w:rPr>
        <w:t>Prodajalec v okviru tega okvirnega sporazuma nastopa skupaj z naslednjimi podizvajalci:</w:t>
      </w:r>
    </w:p>
    <w:p w14:paraId="183EEBD4" w14:textId="77777777" w:rsidR="000A6301" w:rsidRPr="00844C3C" w:rsidRDefault="000A6301" w:rsidP="00221E8E">
      <w:pPr>
        <w:keepNext/>
        <w:keepLines/>
        <w:jc w:val="both"/>
        <w:rPr>
          <w:rFonts w:ascii="Tahoma" w:hAnsi="Tahoma" w:cs="Tahoma"/>
        </w:rPr>
      </w:pPr>
    </w:p>
    <w:tbl>
      <w:tblPr>
        <w:tblW w:w="8882" w:type="dxa"/>
        <w:jc w:val="center"/>
        <w:tblCellMar>
          <w:left w:w="0" w:type="dxa"/>
          <w:right w:w="0" w:type="dxa"/>
        </w:tblCellMar>
        <w:tblLook w:val="04A0" w:firstRow="1" w:lastRow="0" w:firstColumn="1" w:lastColumn="0" w:noHBand="0" w:noVBand="1"/>
      </w:tblPr>
      <w:tblGrid>
        <w:gridCol w:w="3341"/>
        <w:gridCol w:w="5541"/>
      </w:tblGrid>
      <w:tr w:rsidR="000A6301" w:rsidRPr="00844C3C" w14:paraId="068D21D2" w14:textId="77777777" w:rsidTr="000A6301">
        <w:trPr>
          <w:trHeight w:val="269"/>
          <w:jc w:val="center"/>
        </w:trPr>
        <w:tc>
          <w:tcPr>
            <w:tcW w:w="33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E9EF78" w14:textId="77777777" w:rsidR="000A6301" w:rsidRPr="00844C3C" w:rsidRDefault="000A6301" w:rsidP="00221E8E">
            <w:pPr>
              <w:keepNext/>
              <w:keepLines/>
              <w:jc w:val="both"/>
              <w:rPr>
                <w:rFonts w:ascii="Tahoma" w:hAnsi="Tahoma" w:cs="Tahoma"/>
              </w:rPr>
            </w:pPr>
            <w:r w:rsidRPr="00844C3C">
              <w:rPr>
                <w:rFonts w:ascii="Tahoma" w:hAnsi="Tahoma" w:cs="Tahoma"/>
              </w:rPr>
              <w:t>Naziv podizvajalca</w:t>
            </w:r>
          </w:p>
        </w:tc>
        <w:tc>
          <w:tcPr>
            <w:tcW w:w="5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994A50F" w14:textId="77777777" w:rsidR="000A6301" w:rsidRPr="00844C3C" w:rsidRDefault="000A6301" w:rsidP="00221E8E">
            <w:pPr>
              <w:keepNext/>
              <w:keepLines/>
              <w:jc w:val="both"/>
              <w:rPr>
                <w:rFonts w:ascii="Tahoma" w:hAnsi="Tahoma" w:cs="Tahoma"/>
              </w:rPr>
            </w:pPr>
          </w:p>
        </w:tc>
      </w:tr>
      <w:tr w:rsidR="000A6301" w:rsidRPr="00844C3C" w14:paraId="25909ECA" w14:textId="77777777" w:rsidTr="000A6301">
        <w:trPr>
          <w:trHeight w:val="273"/>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5721F2" w14:textId="77777777" w:rsidR="000A6301" w:rsidRPr="00844C3C" w:rsidRDefault="000A6301" w:rsidP="00221E8E">
            <w:pPr>
              <w:keepNext/>
              <w:keepLines/>
              <w:jc w:val="both"/>
              <w:rPr>
                <w:rFonts w:ascii="Tahoma" w:hAnsi="Tahoma" w:cs="Tahoma"/>
              </w:rPr>
            </w:pPr>
            <w:r w:rsidRPr="00844C3C">
              <w:rPr>
                <w:rFonts w:ascii="Tahoma" w:hAnsi="Tahoma" w:cs="Tahoma"/>
              </w:rPr>
              <w:t>Polni naslov</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7CBE24A4" w14:textId="77777777" w:rsidR="000A6301" w:rsidRPr="00844C3C" w:rsidRDefault="000A6301" w:rsidP="00221E8E">
            <w:pPr>
              <w:keepNext/>
              <w:keepLines/>
              <w:jc w:val="both"/>
              <w:rPr>
                <w:rFonts w:ascii="Tahoma" w:hAnsi="Tahoma" w:cs="Tahoma"/>
              </w:rPr>
            </w:pPr>
          </w:p>
        </w:tc>
      </w:tr>
      <w:tr w:rsidR="000A6301" w:rsidRPr="00844C3C" w14:paraId="216D9411" w14:textId="77777777" w:rsidTr="000A6301">
        <w:trPr>
          <w:trHeight w:val="278"/>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2884EC" w14:textId="77777777" w:rsidR="000A6301" w:rsidRPr="00844C3C" w:rsidRDefault="000A6301" w:rsidP="00221E8E">
            <w:pPr>
              <w:keepNext/>
              <w:keepLines/>
              <w:jc w:val="both"/>
              <w:rPr>
                <w:rFonts w:ascii="Tahoma" w:hAnsi="Tahoma" w:cs="Tahoma"/>
              </w:rPr>
            </w:pPr>
            <w:r w:rsidRPr="00844C3C">
              <w:rPr>
                <w:rFonts w:ascii="Tahoma" w:hAnsi="Tahoma" w:cs="Tahoma"/>
              </w:rPr>
              <w:t xml:space="preserve">Podizvajalec zahteva neposredno plačilo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802DE6" w14:textId="77777777" w:rsidR="000A6301" w:rsidRPr="00844C3C" w:rsidRDefault="000A6301" w:rsidP="00221E8E">
            <w:pPr>
              <w:keepNext/>
              <w:keepLines/>
              <w:jc w:val="both"/>
              <w:rPr>
                <w:rFonts w:ascii="Tahoma" w:hAnsi="Tahoma" w:cs="Tahoma"/>
              </w:rPr>
            </w:pPr>
            <w:r w:rsidRPr="00844C3C">
              <w:rPr>
                <w:rFonts w:ascii="Tahoma" w:hAnsi="Tahoma" w:cs="Tahoma"/>
              </w:rPr>
              <w:t>DA / NE</w:t>
            </w:r>
          </w:p>
        </w:tc>
      </w:tr>
      <w:tr w:rsidR="000A6301" w:rsidRPr="00844C3C" w14:paraId="00DA1B27" w14:textId="77777777" w:rsidTr="000A6301">
        <w:trPr>
          <w:trHeight w:val="267"/>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D61CE8" w14:textId="77777777" w:rsidR="000A6301" w:rsidRPr="00844C3C" w:rsidRDefault="000A6301" w:rsidP="00221E8E">
            <w:pPr>
              <w:keepNext/>
              <w:keepLines/>
              <w:jc w:val="both"/>
              <w:rPr>
                <w:rFonts w:ascii="Tahoma" w:hAnsi="Tahoma" w:cs="Tahoma"/>
              </w:rPr>
            </w:pPr>
            <w:r w:rsidRPr="00844C3C">
              <w:rPr>
                <w:rFonts w:ascii="Tahoma" w:hAnsi="Tahoma" w:cs="Tahoma"/>
              </w:rPr>
              <w:t xml:space="preserve">Vsi zakoniti zastopniki podizvajalca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481FA3C2" w14:textId="77777777" w:rsidR="000A6301" w:rsidRPr="00844C3C" w:rsidRDefault="000A6301" w:rsidP="00221E8E">
            <w:pPr>
              <w:keepNext/>
              <w:keepLines/>
              <w:jc w:val="both"/>
              <w:rPr>
                <w:rFonts w:ascii="Tahoma" w:hAnsi="Tahoma" w:cs="Tahoma"/>
              </w:rPr>
            </w:pPr>
          </w:p>
        </w:tc>
      </w:tr>
      <w:tr w:rsidR="000A6301" w:rsidRPr="00844C3C" w14:paraId="464C198B" w14:textId="77777777" w:rsidTr="000A6301">
        <w:trPr>
          <w:trHeight w:val="285"/>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505A32" w14:textId="77777777" w:rsidR="000A6301" w:rsidRPr="00844C3C" w:rsidRDefault="000A6301" w:rsidP="00221E8E">
            <w:pPr>
              <w:keepNext/>
              <w:keepLines/>
              <w:jc w:val="both"/>
              <w:rPr>
                <w:rFonts w:ascii="Tahoma" w:hAnsi="Tahoma" w:cs="Tahoma"/>
              </w:rPr>
            </w:pPr>
            <w:r w:rsidRPr="00844C3C">
              <w:rPr>
                <w:rFonts w:ascii="Tahoma" w:hAnsi="Tahoma" w:cs="Tahoma"/>
              </w:rPr>
              <w:t>Matična številka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07A0FE65" w14:textId="77777777" w:rsidR="000A6301" w:rsidRPr="00844C3C" w:rsidRDefault="000A6301" w:rsidP="00221E8E">
            <w:pPr>
              <w:keepNext/>
              <w:keepLines/>
              <w:jc w:val="both"/>
              <w:rPr>
                <w:rFonts w:ascii="Tahoma" w:hAnsi="Tahoma" w:cs="Tahoma"/>
              </w:rPr>
            </w:pPr>
          </w:p>
        </w:tc>
      </w:tr>
      <w:tr w:rsidR="000A6301" w:rsidRPr="00844C3C" w14:paraId="73AD697D" w14:textId="77777777" w:rsidTr="000A6301">
        <w:trPr>
          <w:trHeight w:val="261"/>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7CD3D1" w14:textId="77777777" w:rsidR="000A6301" w:rsidRPr="00844C3C" w:rsidRDefault="000A6301" w:rsidP="00221E8E">
            <w:pPr>
              <w:keepNext/>
              <w:keepLines/>
              <w:jc w:val="both"/>
              <w:rPr>
                <w:rFonts w:ascii="Tahoma" w:hAnsi="Tahoma" w:cs="Tahoma"/>
              </w:rPr>
            </w:pPr>
            <w:r w:rsidRPr="00844C3C">
              <w:rPr>
                <w:rFonts w:ascii="Tahoma" w:hAnsi="Tahoma" w:cs="Tahoma"/>
              </w:rPr>
              <w:t>Davčna številka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7FD6EF75" w14:textId="77777777" w:rsidR="000A6301" w:rsidRPr="00844C3C" w:rsidRDefault="000A6301" w:rsidP="00221E8E">
            <w:pPr>
              <w:keepNext/>
              <w:keepLines/>
              <w:jc w:val="both"/>
              <w:rPr>
                <w:rFonts w:ascii="Tahoma" w:hAnsi="Tahoma" w:cs="Tahoma"/>
              </w:rPr>
            </w:pPr>
          </w:p>
        </w:tc>
      </w:tr>
      <w:tr w:rsidR="000A6301" w:rsidRPr="00844C3C" w14:paraId="67875D34" w14:textId="77777777" w:rsidTr="000A6301">
        <w:trPr>
          <w:trHeight w:val="279"/>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B4E8B4" w14:textId="77777777" w:rsidR="000A6301" w:rsidRPr="00844C3C" w:rsidRDefault="000A6301" w:rsidP="00221E8E">
            <w:pPr>
              <w:keepNext/>
              <w:keepLines/>
              <w:jc w:val="both"/>
              <w:rPr>
                <w:rFonts w:ascii="Tahoma" w:hAnsi="Tahoma" w:cs="Tahoma"/>
              </w:rPr>
            </w:pPr>
            <w:r w:rsidRPr="00844C3C">
              <w:rPr>
                <w:rFonts w:ascii="Tahoma" w:hAnsi="Tahoma" w:cs="Tahoma"/>
              </w:rPr>
              <w:t>Transakcijski račun podizvajalca</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5D502AD0" w14:textId="77777777" w:rsidR="000A6301" w:rsidRPr="00844C3C" w:rsidRDefault="000A6301" w:rsidP="00221E8E">
            <w:pPr>
              <w:keepNext/>
              <w:keepLines/>
              <w:jc w:val="both"/>
              <w:rPr>
                <w:rFonts w:ascii="Tahoma" w:hAnsi="Tahoma" w:cs="Tahoma"/>
              </w:rPr>
            </w:pPr>
          </w:p>
        </w:tc>
      </w:tr>
      <w:tr w:rsidR="000A6301" w:rsidRPr="00844C3C" w14:paraId="793E439D" w14:textId="77777777" w:rsidTr="000A6301">
        <w:trPr>
          <w:trHeight w:val="301"/>
          <w:jc w:val="center"/>
        </w:trPr>
        <w:tc>
          <w:tcPr>
            <w:tcW w:w="334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0F8675" w14:textId="77777777" w:rsidR="000A6301" w:rsidRPr="00844C3C" w:rsidRDefault="000A6301" w:rsidP="00221E8E">
            <w:pPr>
              <w:keepNext/>
              <w:keepLines/>
              <w:jc w:val="both"/>
              <w:rPr>
                <w:rFonts w:ascii="Tahoma" w:hAnsi="Tahoma" w:cs="Tahoma"/>
              </w:rPr>
            </w:pPr>
            <w:r w:rsidRPr="00844C3C">
              <w:rPr>
                <w:rFonts w:ascii="Tahoma" w:hAnsi="Tahoma" w:cs="Tahoma"/>
              </w:rPr>
              <w:t xml:space="preserve">Del javnega naročila, ki se oddaja v </w:t>
            </w:r>
            <w:proofErr w:type="spellStart"/>
            <w:r w:rsidRPr="00844C3C">
              <w:rPr>
                <w:rFonts w:ascii="Tahoma" w:hAnsi="Tahoma" w:cs="Tahoma"/>
              </w:rPr>
              <w:t>podizvajanje</w:t>
            </w:r>
            <w:proofErr w:type="spellEnd"/>
            <w:r w:rsidRPr="00844C3C">
              <w:rPr>
                <w:rFonts w:ascii="Tahoma" w:hAnsi="Tahoma" w:cs="Tahoma"/>
              </w:rPr>
              <w:t xml:space="preserve"> (vrsta/opis del)</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21A605EE" w14:textId="77777777" w:rsidR="000A6301" w:rsidRPr="00844C3C" w:rsidRDefault="000A6301" w:rsidP="00221E8E">
            <w:pPr>
              <w:keepNext/>
              <w:keepLines/>
              <w:jc w:val="both"/>
              <w:rPr>
                <w:rFonts w:ascii="Tahoma" w:hAnsi="Tahoma" w:cs="Tahoma"/>
              </w:rPr>
            </w:pPr>
          </w:p>
        </w:tc>
      </w:tr>
      <w:tr w:rsidR="000A6301" w:rsidRPr="00844C3C" w14:paraId="472BDDFE" w14:textId="77777777" w:rsidTr="000A6301">
        <w:trPr>
          <w:trHeight w:val="305"/>
          <w:jc w:val="center"/>
        </w:trPr>
        <w:tc>
          <w:tcPr>
            <w:tcW w:w="3341" w:type="dxa"/>
            <w:vMerge/>
            <w:tcBorders>
              <w:top w:val="nil"/>
              <w:left w:val="single" w:sz="8" w:space="0" w:color="auto"/>
              <w:bottom w:val="single" w:sz="8" w:space="0" w:color="auto"/>
              <w:right w:val="single" w:sz="8" w:space="0" w:color="auto"/>
            </w:tcBorders>
            <w:vAlign w:val="center"/>
            <w:hideMark/>
          </w:tcPr>
          <w:p w14:paraId="64B4DB2A" w14:textId="77777777" w:rsidR="000A6301" w:rsidRPr="00844C3C" w:rsidRDefault="000A6301" w:rsidP="00221E8E">
            <w:pPr>
              <w:keepNext/>
              <w:keepLines/>
              <w:jc w:val="both"/>
              <w:rPr>
                <w:rFonts w:ascii="Tahoma" w:hAnsi="Tahoma" w:cs="Tahoma"/>
              </w:rPr>
            </w:pP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0948C14A" w14:textId="77777777" w:rsidR="000A6301" w:rsidRPr="00844C3C" w:rsidRDefault="000A6301" w:rsidP="00221E8E">
            <w:pPr>
              <w:keepNext/>
              <w:keepLines/>
              <w:jc w:val="both"/>
              <w:rPr>
                <w:rFonts w:ascii="Tahoma" w:hAnsi="Tahoma" w:cs="Tahoma"/>
              </w:rPr>
            </w:pPr>
          </w:p>
        </w:tc>
      </w:tr>
      <w:tr w:rsidR="000A6301" w:rsidRPr="00844C3C" w14:paraId="6B59770D" w14:textId="77777777" w:rsidTr="000A6301">
        <w:trPr>
          <w:trHeight w:val="235"/>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F03642" w14:textId="77777777" w:rsidR="000A6301" w:rsidRPr="00844C3C" w:rsidRDefault="000A6301" w:rsidP="00221E8E">
            <w:pPr>
              <w:keepNext/>
              <w:keepLines/>
              <w:jc w:val="both"/>
              <w:rPr>
                <w:rFonts w:ascii="Tahoma" w:hAnsi="Tahoma" w:cs="Tahoma"/>
              </w:rPr>
            </w:pPr>
            <w:r w:rsidRPr="00844C3C">
              <w:rPr>
                <w:rFonts w:ascii="Tahoma" w:hAnsi="Tahoma" w:cs="Tahoma"/>
              </w:rPr>
              <w:t xml:space="preserve">Količina/Delež (%) v </w:t>
            </w:r>
            <w:proofErr w:type="spellStart"/>
            <w:r w:rsidRPr="00844C3C">
              <w:rPr>
                <w:rFonts w:ascii="Tahoma" w:hAnsi="Tahoma" w:cs="Tahoma"/>
              </w:rPr>
              <w:t>podizvajanju</w:t>
            </w:r>
            <w:proofErr w:type="spellEnd"/>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325E6BC7" w14:textId="77777777" w:rsidR="000A6301" w:rsidRPr="00844C3C" w:rsidRDefault="000A6301" w:rsidP="00221E8E">
            <w:pPr>
              <w:keepNext/>
              <w:keepLines/>
              <w:jc w:val="both"/>
              <w:rPr>
                <w:rFonts w:ascii="Tahoma" w:hAnsi="Tahoma" w:cs="Tahoma"/>
              </w:rPr>
            </w:pPr>
          </w:p>
        </w:tc>
      </w:tr>
      <w:tr w:rsidR="000A6301" w:rsidRPr="00844C3C" w14:paraId="34C74CAA" w14:textId="77777777" w:rsidTr="000A6301">
        <w:trPr>
          <w:trHeight w:val="270"/>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390BAE" w14:textId="77777777" w:rsidR="000A6301" w:rsidRPr="00844C3C" w:rsidRDefault="000A6301" w:rsidP="00221E8E">
            <w:pPr>
              <w:keepNext/>
              <w:keepLines/>
              <w:jc w:val="both"/>
              <w:rPr>
                <w:rFonts w:ascii="Tahoma" w:hAnsi="Tahoma" w:cs="Tahoma"/>
              </w:rPr>
            </w:pPr>
            <w:r w:rsidRPr="00844C3C">
              <w:rPr>
                <w:rFonts w:ascii="Tahoma" w:hAnsi="Tahoma" w:cs="Tahoma"/>
              </w:rPr>
              <w:t xml:space="preserve">Vrednost del </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41820A06" w14:textId="77777777" w:rsidR="000A6301" w:rsidRPr="00844C3C" w:rsidRDefault="000A6301" w:rsidP="00221E8E">
            <w:pPr>
              <w:keepNext/>
              <w:keepLines/>
              <w:jc w:val="both"/>
              <w:rPr>
                <w:rFonts w:ascii="Tahoma" w:hAnsi="Tahoma" w:cs="Tahoma"/>
              </w:rPr>
            </w:pPr>
          </w:p>
        </w:tc>
      </w:tr>
      <w:tr w:rsidR="000A6301" w:rsidRPr="00844C3C" w14:paraId="7CCFC3E8" w14:textId="77777777" w:rsidTr="000A6301">
        <w:trPr>
          <w:trHeight w:val="273"/>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D4F058" w14:textId="77777777" w:rsidR="000A6301" w:rsidRPr="00844C3C" w:rsidRDefault="000A6301" w:rsidP="00221E8E">
            <w:pPr>
              <w:keepNext/>
              <w:keepLines/>
              <w:jc w:val="both"/>
              <w:rPr>
                <w:rFonts w:ascii="Tahoma" w:hAnsi="Tahoma" w:cs="Tahoma"/>
              </w:rPr>
            </w:pPr>
            <w:r w:rsidRPr="00844C3C">
              <w:rPr>
                <w:rFonts w:ascii="Tahoma" w:hAnsi="Tahoma" w:cs="Tahoma"/>
              </w:rPr>
              <w:t>Kraj izvedbe</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701550F5" w14:textId="77777777" w:rsidR="000A6301" w:rsidRPr="00844C3C" w:rsidRDefault="000A6301" w:rsidP="00221E8E">
            <w:pPr>
              <w:keepNext/>
              <w:keepLines/>
              <w:jc w:val="both"/>
              <w:rPr>
                <w:rFonts w:ascii="Tahoma" w:hAnsi="Tahoma" w:cs="Tahoma"/>
              </w:rPr>
            </w:pPr>
          </w:p>
        </w:tc>
      </w:tr>
      <w:tr w:rsidR="000A6301" w:rsidRPr="00844C3C" w14:paraId="23B8087A" w14:textId="77777777" w:rsidTr="000A6301">
        <w:trPr>
          <w:trHeight w:val="277"/>
          <w:jc w:val="center"/>
        </w:trPr>
        <w:tc>
          <w:tcPr>
            <w:tcW w:w="33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9B93B1" w14:textId="77777777" w:rsidR="000A6301" w:rsidRPr="00844C3C" w:rsidRDefault="000A6301" w:rsidP="00221E8E">
            <w:pPr>
              <w:keepNext/>
              <w:keepLines/>
              <w:jc w:val="both"/>
              <w:rPr>
                <w:rFonts w:ascii="Tahoma" w:hAnsi="Tahoma" w:cs="Tahoma"/>
              </w:rPr>
            </w:pPr>
            <w:r w:rsidRPr="00844C3C">
              <w:rPr>
                <w:rFonts w:ascii="Tahoma" w:hAnsi="Tahoma" w:cs="Tahoma"/>
              </w:rPr>
              <w:t>Rok izvedbe</w:t>
            </w:r>
          </w:p>
        </w:tc>
        <w:tc>
          <w:tcPr>
            <w:tcW w:w="5541" w:type="dxa"/>
            <w:tcBorders>
              <w:top w:val="nil"/>
              <w:left w:val="nil"/>
              <w:bottom w:val="single" w:sz="8" w:space="0" w:color="auto"/>
              <w:right w:val="single" w:sz="8" w:space="0" w:color="auto"/>
            </w:tcBorders>
            <w:tcMar>
              <w:top w:w="0" w:type="dxa"/>
              <w:left w:w="108" w:type="dxa"/>
              <w:bottom w:w="0" w:type="dxa"/>
              <w:right w:w="108" w:type="dxa"/>
            </w:tcMar>
            <w:vAlign w:val="center"/>
          </w:tcPr>
          <w:p w14:paraId="707DC33E" w14:textId="77777777" w:rsidR="000A6301" w:rsidRPr="00844C3C" w:rsidRDefault="000A6301" w:rsidP="00221E8E">
            <w:pPr>
              <w:keepNext/>
              <w:keepLines/>
              <w:jc w:val="both"/>
              <w:rPr>
                <w:rFonts w:ascii="Tahoma" w:hAnsi="Tahoma" w:cs="Tahoma"/>
              </w:rPr>
            </w:pPr>
          </w:p>
        </w:tc>
      </w:tr>
    </w:tbl>
    <w:p w14:paraId="6629F9F9" w14:textId="77777777" w:rsidR="000A6301" w:rsidRPr="00844C3C" w:rsidRDefault="000A6301" w:rsidP="00221E8E">
      <w:pPr>
        <w:keepNext/>
        <w:keepLines/>
        <w:jc w:val="both"/>
        <w:rPr>
          <w:rFonts w:ascii="Tahoma" w:hAnsi="Tahoma" w:cs="Tahoma"/>
        </w:rPr>
      </w:pPr>
    </w:p>
    <w:p w14:paraId="7367B47F" w14:textId="77777777" w:rsidR="000A6301" w:rsidRPr="00844C3C" w:rsidRDefault="000A6301" w:rsidP="00221E8E">
      <w:pPr>
        <w:keepNext/>
        <w:keepLines/>
        <w:jc w:val="both"/>
        <w:rPr>
          <w:rFonts w:ascii="Tahoma" w:hAnsi="Tahoma" w:cs="Tahoma"/>
        </w:rPr>
      </w:pPr>
      <w:r w:rsidRPr="00844C3C">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V kolikor prodajalec ne ravna v skladu s 94. členom ZJN-3, bo kupec Državni revizijski komisiji podal predlog za uvedbo postopka o prekršku iz prvega odstavka 112. člena ZJN-3.</w:t>
      </w:r>
    </w:p>
    <w:p w14:paraId="6C8473AE" w14:textId="77777777" w:rsidR="000A6301" w:rsidRPr="00844C3C" w:rsidRDefault="000A6301" w:rsidP="00221E8E">
      <w:pPr>
        <w:keepNext/>
        <w:keepLines/>
        <w:jc w:val="both"/>
        <w:rPr>
          <w:rFonts w:ascii="Tahoma" w:hAnsi="Tahoma" w:cs="Tahoma"/>
        </w:rPr>
      </w:pPr>
    </w:p>
    <w:p w14:paraId="3056CAAE" w14:textId="77777777" w:rsidR="000A6301" w:rsidRPr="00844C3C" w:rsidRDefault="000A6301" w:rsidP="00221E8E">
      <w:pPr>
        <w:keepNext/>
        <w:keepLines/>
        <w:jc w:val="both"/>
        <w:rPr>
          <w:rFonts w:ascii="Tahoma" w:hAnsi="Tahoma" w:cs="Tahoma"/>
        </w:rPr>
      </w:pPr>
      <w:r w:rsidRPr="00844C3C">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0CAA416B" w14:textId="77777777" w:rsidR="000A6301" w:rsidRPr="00844C3C" w:rsidRDefault="000A6301" w:rsidP="00221E8E">
      <w:pPr>
        <w:keepNext/>
        <w:keepLines/>
        <w:jc w:val="both"/>
        <w:rPr>
          <w:rFonts w:ascii="Tahoma" w:hAnsi="Tahoma" w:cs="Tahoma"/>
        </w:rPr>
      </w:pPr>
    </w:p>
    <w:p w14:paraId="7A9C4EEE" w14:textId="77777777" w:rsidR="000A6301" w:rsidRPr="00844C3C" w:rsidRDefault="000A6301" w:rsidP="00221E8E">
      <w:pPr>
        <w:keepNext/>
        <w:keepLines/>
        <w:jc w:val="both"/>
        <w:rPr>
          <w:rFonts w:ascii="Tahoma" w:hAnsi="Tahoma" w:cs="Tahoma"/>
        </w:rPr>
      </w:pPr>
      <w:r w:rsidRPr="00844C3C">
        <w:rPr>
          <w:rFonts w:ascii="Tahoma" w:hAnsi="Tahoma" w:cs="Tahoma"/>
        </w:rPr>
        <w:t>Prodajalec v razmerju do kupca v celoti odgovarja za dobro izvedbo obveznosti iz okvirnega sporazuma, ne glede na število podizvajalcev.</w:t>
      </w:r>
    </w:p>
    <w:p w14:paraId="598CEEFB" w14:textId="77777777" w:rsidR="000A6301" w:rsidRPr="00844C3C" w:rsidRDefault="000A6301" w:rsidP="00221E8E">
      <w:pPr>
        <w:keepNext/>
        <w:keepLines/>
        <w:jc w:val="both"/>
        <w:rPr>
          <w:rFonts w:ascii="Tahoma" w:hAnsi="Tahoma" w:cs="Tahoma"/>
        </w:rPr>
      </w:pPr>
    </w:p>
    <w:p w14:paraId="0EB8EA07" w14:textId="77777777" w:rsidR="000A6301" w:rsidRPr="00844C3C" w:rsidRDefault="000A6301" w:rsidP="00221E8E">
      <w:pPr>
        <w:keepNext/>
        <w:keepLines/>
        <w:jc w:val="both"/>
        <w:rPr>
          <w:rFonts w:ascii="Tahoma" w:hAnsi="Tahoma" w:cs="Tahoma"/>
        </w:rPr>
      </w:pPr>
      <w:r w:rsidRPr="00844C3C">
        <w:rPr>
          <w:rFonts w:ascii="Tahoma" w:hAnsi="Tahoma" w:cs="Tahoma"/>
        </w:rPr>
        <w:t>Prodajalec mora med izvajanjem okvirnega sporazuma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66F6D606" w14:textId="77777777" w:rsidR="000A6301" w:rsidRPr="00844C3C" w:rsidRDefault="000A6301" w:rsidP="00221E8E">
      <w:pPr>
        <w:keepNext/>
        <w:keepLines/>
        <w:jc w:val="both"/>
        <w:rPr>
          <w:rFonts w:ascii="Tahoma" w:hAnsi="Tahoma" w:cs="Tahoma"/>
        </w:rPr>
      </w:pPr>
    </w:p>
    <w:p w14:paraId="267D88F6" w14:textId="77777777" w:rsidR="000A6301" w:rsidRPr="00844C3C" w:rsidRDefault="000A6301" w:rsidP="00221E8E">
      <w:pPr>
        <w:keepNext/>
        <w:keepLines/>
        <w:jc w:val="both"/>
        <w:rPr>
          <w:rFonts w:ascii="Tahoma" w:hAnsi="Tahoma" w:cs="Tahoma"/>
        </w:rPr>
      </w:pPr>
      <w:r w:rsidRPr="00844C3C">
        <w:rPr>
          <w:rFonts w:ascii="Tahoma" w:hAnsi="Tahoma" w:cs="Tahoma"/>
        </w:rPr>
        <w:t>Kupec bo v skladu s četrtim odstavkom 94. člena ZJN-3 zavrnil vsakega podizvajalca, če zanj obstajajo razlogi za izključitev iz točke 3.1. razpisne dokumentacije. Kupec lahko zavrne predlog za zamenjavo podizvajalca oziroma vključitev novega podizvajalca tudi, če bi to lahko vplivalo na nemoteno izvajanje ali dokončanje dobav in če novi podizvajalec ne izpolnjuje pogojev, ki jih je postavil kupec v razpisni dokumentaciji. Kupec mora o morebitni zavrnitvi novega podizvajalca obvestiti prodajalca najpozneje v desetih (10) dneh od prejema predloga.</w:t>
      </w:r>
    </w:p>
    <w:p w14:paraId="38FC049C" w14:textId="77777777" w:rsidR="000A6301" w:rsidRPr="00844C3C" w:rsidRDefault="000A6301" w:rsidP="00221E8E">
      <w:pPr>
        <w:keepNext/>
        <w:keepLines/>
        <w:jc w:val="both"/>
        <w:rPr>
          <w:rFonts w:ascii="Tahoma" w:hAnsi="Tahoma" w:cs="Tahoma"/>
        </w:rPr>
      </w:pPr>
    </w:p>
    <w:p w14:paraId="374993D6" w14:textId="77777777" w:rsidR="000A6301" w:rsidRPr="00844C3C" w:rsidRDefault="000A6301" w:rsidP="00221E8E">
      <w:pPr>
        <w:keepNext/>
        <w:keepLines/>
        <w:jc w:val="both"/>
        <w:rPr>
          <w:rFonts w:ascii="Tahoma" w:hAnsi="Tahoma" w:cs="Tahoma"/>
        </w:rPr>
      </w:pPr>
    </w:p>
    <w:p w14:paraId="1CB9574E" w14:textId="77777777" w:rsidR="000A6301" w:rsidRPr="00844C3C" w:rsidRDefault="000A6301" w:rsidP="00221E8E">
      <w:pPr>
        <w:keepNext/>
        <w:keepLines/>
        <w:jc w:val="both"/>
        <w:rPr>
          <w:rFonts w:ascii="Tahoma" w:hAnsi="Tahoma" w:cs="Tahoma"/>
        </w:rPr>
      </w:pPr>
    </w:p>
    <w:p w14:paraId="0D5707A8" w14:textId="77777777" w:rsidR="000A6301" w:rsidRPr="00844C3C" w:rsidRDefault="000A6301" w:rsidP="00221E8E">
      <w:pPr>
        <w:keepNext/>
        <w:keepLines/>
        <w:jc w:val="both"/>
        <w:rPr>
          <w:rFonts w:ascii="Tahoma" w:hAnsi="Tahoma" w:cs="Tahoma"/>
        </w:rPr>
      </w:pPr>
    </w:p>
    <w:p w14:paraId="5ECD73F9" w14:textId="77777777" w:rsidR="000A6301" w:rsidRPr="00844C3C" w:rsidRDefault="000A6301" w:rsidP="00221E8E">
      <w:pPr>
        <w:keepNext/>
        <w:keepLines/>
        <w:jc w:val="both"/>
        <w:rPr>
          <w:rFonts w:ascii="Tahoma" w:hAnsi="Tahoma" w:cs="Tahoma"/>
        </w:rPr>
      </w:pPr>
    </w:p>
    <w:p w14:paraId="0AE6FD4A" w14:textId="77777777" w:rsidR="000A6301" w:rsidRPr="00844C3C" w:rsidRDefault="000A6301" w:rsidP="00221E8E">
      <w:pPr>
        <w:keepNext/>
        <w:keepLines/>
        <w:jc w:val="both"/>
        <w:rPr>
          <w:rFonts w:ascii="Tahoma" w:hAnsi="Tahoma" w:cs="Tahoma"/>
        </w:rPr>
      </w:pPr>
    </w:p>
    <w:p w14:paraId="5A8FAD96" w14:textId="77777777" w:rsidR="000A6301" w:rsidRPr="00844C3C" w:rsidRDefault="000A6301" w:rsidP="00221E8E">
      <w:pPr>
        <w:keepNext/>
        <w:keepLines/>
        <w:jc w:val="both"/>
        <w:rPr>
          <w:rFonts w:ascii="Tahoma" w:hAnsi="Tahoma" w:cs="Tahoma"/>
        </w:rPr>
      </w:pPr>
    </w:p>
    <w:p w14:paraId="55034C0D" w14:textId="77777777" w:rsidR="000A6301" w:rsidRPr="00844C3C" w:rsidRDefault="000A6301" w:rsidP="00221E8E">
      <w:pPr>
        <w:keepNext/>
        <w:keepLines/>
        <w:jc w:val="center"/>
        <w:rPr>
          <w:rFonts w:ascii="Tahoma" w:hAnsi="Tahoma" w:cs="Tahoma"/>
          <w:b/>
          <w:bCs/>
        </w:rPr>
      </w:pPr>
      <w:r w:rsidRPr="00844C3C">
        <w:rPr>
          <w:rFonts w:ascii="Tahoma" w:hAnsi="Tahoma" w:cs="Tahoma"/>
          <w:b/>
          <w:bCs/>
        </w:rPr>
        <w:lastRenderedPageBreak/>
        <w:t>/se upošteva v primeru, da prodajalec nastopa s podizvajalcem, ki ne zahteva neposrednega plačila/</w:t>
      </w:r>
    </w:p>
    <w:p w14:paraId="7A897286" w14:textId="77777777" w:rsidR="000A6301" w:rsidRPr="00844C3C" w:rsidRDefault="000A6301" w:rsidP="00221E8E">
      <w:pPr>
        <w:keepNext/>
        <w:keepLines/>
        <w:jc w:val="both"/>
        <w:rPr>
          <w:rFonts w:ascii="Tahoma" w:hAnsi="Tahoma" w:cs="Tahoma"/>
        </w:rPr>
      </w:pPr>
    </w:p>
    <w:p w14:paraId="05FB7CCA" w14:textId="77777777" w:rsidR="000A6301" w:rsidRPr="00844C3C" w:rsidRDefault="000A6301" w:rsidP="00221E8E">
      <w:pPr>
        <w:keepNext/>
        <w:keepLines/>
        <w:jc w:val="both"/>
        <w:rPr>
          <w:rFonts w:ascii="Tahoma" w:hAnsi="Tahoma" w:cs="Tahoma"/>
        </w:rPr>
      </w:pPr>
      <w:r w:rsidRPr="00844C3C">
        <w:rPr>
          <w:rFonts w:ascii="Tahoma" w:hAnsi="Tahoma" w:cs="Tahoma"/>
        </w:rPr>
        <w:t xml:space="preserve">S sklenitvijo tega okvirnega sporazuma se šteje, da kupec od prodajalca zahteva, da prodajalec, najpozneje v šestdesetih (60) dneh od plačila posameznega končnega računa, kupcu pošlje svojo pisno izjavo in izjavo podizvajalca, da je podizvajalec prejel plačilo za dobavljeno blago, ki se nanaša na vsak posamezni plačan končni račun v obdobju veljavnosti okvirnega sporazuma, kot to določa šesti odstavek 94. člena ZJN-3. V kolikor prodajalec kupcu, najpozneje v  šestdesetih (60)  dneh od plačila končnega računa, ne posreduje teh izjav, kupec Državni revizijski komisiji poda predlog za uvedbo postopka o prekršku iz 2. točke prvega odstavka 112. člena ZJN-3. </w:t>
      </w:r>
    </w:p>
    <w:p w14:paraId="1BEEF979" w14:textId="77777777" w:rsidR="000A6301" w:rsidRPr="00844C3C" w:rsidRDefault="000A6301" w:rsidP="00221E8E">
      <w:pPr>
        <w:keepNext/>
        <w:keepLines/>
        <w:jc w:val="both"/>
        <w:rPr>
          <w:rFonts w:ascii="Tahoma" w:hAnsi="Tahoma" w:cs="Tahoma"/>
        </w:rPr>
      </w:pPr>
    </w:p>
    <w:p w14:paraId="39E55140" w14:textId="77777777" w:rsidR="000A6301" w:rsidRPr="00844C3C" w:rsidRDefault="000A6301" w:rsidP="00221E8E">
      <w:pPr>
        <w:keepNext/>
        <w:keepLines/>
        <w:jc w:val="center"/>
        <w:rPr>
          <w:rFonts w:ascii="Tahoma" w:hAnsi="Tahoma" w:cs="Tahoma"/>
          <w:b/>
          <w:bCs/>
        </w:rPr>
      </w:pPr>
      <w:r w:rsidRPr="00844C3C">
        <w:rPr>
          <w:rFonts w:ascii="Tahoma" w:hAnsi="Tahoma" w:cs="Tahoma"/>
          <w:b/>
          <w:bCs/>
        </w:rPr>
        <w:t>/se upošteva v primeru, da prodajalec nastopa s podizvajalcem, ki zahteva neposredno plačilo/</w:t>
      </w:r>
    </w:p>
    <w:p w14:paraId="2D6AEA3B" w14:textId="77777777" w:rsidR="000A6301" w:rsidRPr="00844C3C" w:rsidRDefault="000A6301" w:rsidP="00221E8E">
      <w:pPr>
        <w:keepNext/>
        <w:keepLines/>
        <w:jc w:val="both"/>
        <w:rPr>
          <w:rFonts w:ascii="Tahoma" w:hAnsi="Tahoma" w:cs="Tahoma"/>
        </w:rPr>
      </w:pPr>
    </w:p>
    <w:p w14:paraId="79A89513" w14:textId="77777777" w:rsidR="000A6301" w:rsidRPr="00844C3C" w:rsidRDefault="000A6301" w:rsidP="00221E8E">
      <w:pPr>
        <w:keepNext/>
        <w:keepLines/>
        <w:jc w:val="both"/>
        <w:rPr>
          <w:rFonts w:ascii="Tahoma" w:hAnsi="Tahoma" w:cs="Tahoma"/>
        </w:rPr>
      </w:pPr>
      <w:r w:rsidRPr="00844C3C">
        <w:rPr>
          <w:rFonts w:ascii="Tahoma" w:eastAsia="Calibri" w:hAnsi="Tahoma" w:cs="Tahoma"/>
        </w:rPr>
        <w:t xml:space="preserve">Prodajalec s podpisom </w:t>
      </w:r>
      <w:r w:rsidRPr="00844C3C">
        <w:rPr>
          <w:rFonts w:ascii="Tahoma" w:hAnsi="Tahoma" w:cs="Tahoma"/>
        </w:rPr>
        <w:t xml:space="preserve">tega okvirnega sporazuma </w:t>
      </w:r>
      <w:r w:rsidRPr="00844C3C">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844C3C">
        <w:rPr>
          <w:rFonts w:ascii="Tahoma" w:hAnsi="Tahoma" w:cs="Tahoma"/>
        </w:rPr>
        <w:t>na podlagi katerega kupec namesto izvajalca poravna podizvajalčevo terjatev do izvajalca.</w:t>
      </w:r>
    </w:p>
    <w:p w14:paraId="536BEA38" w14:textId="77777777" w:rsidR="000A6301" w:rsidRPr="00844C3C" w:rsidRDefault="000A6301" w:rsidP="00221E8E">
      <w:pPr>
        <w:keepNext/>
        <w:keepLines/>
        <w:jc w:val="both"/>
        <w:rPr>
          <w:rFonts w:ascii="Tahoma" w:hAnsi="Tahoma" w:cs="Tahoma"/>
        </w:rPr>
      </w:pPr>
    </w:p>
    <w:p w14:paraId="6E054AF8" w14:textId="77777777" w:rsidR="000A6301" w:rsidRPr="00844C3C" w:rsidRDefault="000A6301" w:rsidP="00221E8E">
      <w:pPr>
        <w:keepNext/>
        <w:keepLines/>
        <w:spacing w:after="120"/>
        <w:jc w:val="both"/>
        <w:rPr>
          <w:rFonts w:ascii="Tahoma" w:hAnsi="Tahoma" w:cs="Tahoma"/>
        </w:rPr>
      </w:pPr>
      <w:r w:rsidRPr="00844C3C">
        <w:rPr>
          <w:rFonts w:ascii="Tahoma" w:hAnsi="Tahoma" w:cs="Tahoma"/>
        </w:rPr>
        <w:t>Prodajalec mora za podizvajalca, ki zahteva neposredno plačilo, ob vsakem računu priložiti:</w:t>
      </w:r>
    </w:p>
    <w:p w14:paraId="5C1A0A1F"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 xml:space="preserve">račun podizvajalca za opravljene dobave po okvirnem sporazumu, potrjen s strani prodajalca, na podlagi katerega kupec izvede nakazilo za opravljene dobave neposredno na račun podizvajalca ali </w:t>
      </w:r>
    </w:p>
    <w:p w14:paraId="6E03352E"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 xml:space="preserve">podpisano izjavo podizvajalca, naslovljeno na kupca, o tem, da je ta seznanjen s konkretno izstavljenim računom prodajalca oziroma, da pri dobavah, ki jih obravnava račun, ni sodeloval kot podizvajalec, ter da podizvajalec iz naslova tega računa prodajalca nima in ne bo imel do kupca nobenih zahtevkov. </w:t>
      </w:r>
    </w:p>
    <w:p w14:paraId="0C1C1176" w14:textId="77777777" w:rsidR="000A6301" w:rsidRPr="00844C3C" w:rsidRDefault="000A6301" w:rsidP="00221E8E">
      <w:pPr>
        <w:keepNext/>
        <w:keepLines/>
        <w:jc w:val="both"/>
        <w:rPr>
          <w:rFonts w:ascii="Tahoma" w:hAnsi="Tahoma" w:cs="Tahoma"/>
        </w:rPr>
      </w:pPr>
    </w:p>
    <w:p w14:paraId="2BD69723" w14:textId="77777777" w:rsidR="000A6301" w:rsidRPr="00844C3C" w:rsidRDefault="000A6301" w:rsidP="00221E8E">
      <w:pPr>
        <w:keepNext/>
        <w:keepLines/>
        <w:jc w:val="both"/>
        <w:rPr>
          <w:rFonts w:ascii="Tahoma" w:hAnsi="Tahoma" w:cs="Tahoma"/>
        </w:rPr>
      </w:pPr>
      <w:r w:rsidRPr="00844C3C">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6270E730" w14:textId="77777777" w:rsidR="000A6301" w:rsidRPr="00844C3C" w:rsidRDefault="000A6301" w:rsidP="00221E8E">
      <w:pPr>
        <w:keepNext/>
        <w:keepLines/>
        <w:jc w:val="both"/>
        <w:rPr>
          <w:rFonts w:ascii="Tahoma" w:hAnsi="Tahoma" w:cs="Tahoma"/>
        </w:rPr>
      </w:pPr>
    </w:p>
    <w:p w14:paraId="20621599" w14:textId="77777777" w:rsidR="000A6301" w:rsidRPr="00844C3C" w:rsidRDefault="000A6301" w:rsidP="00221E8E">
      <w:pPr>
        <w:keepNext/>
        <w:keepLines/>
        <w:jc w:val="both"/>
        <w:rPr>
          <w:rFonts w:ascii="Tahoma" w:hAnsi="Tahoma" w:cs="Tahoma"/>
        </w:rPr>
      </w:pPr>
      <w:r w:rsidRPr="00844C3C">
        <w:rPr>
          <w:rFonts w:ascii="Tahoma" w:hAnsi="Tahoma" w:cs="Tahoma"/>
        </w:rPr>
        <w:t>S plačilom posameznega zneska podizvajalcu obveznost kupca za plačilo prodajalcu ugasne do višine tako plačanega zneska podizvajalcu.</w:t>
      </w:r>
    </w:p>
    <w:p w14:paraId="6DE35D67" w14:textId="77777777" w:rsidR="000A6301" w:rsidRPr="00844C3C" w:rsidRDefault="000A6301" w:rsidP="00221E8E">
      <w:pPr>
        <w:keepNext/>
        <w:keepLines/>
        <w:jc w:val="both"/>
        <w:rPr>
          <w:rFonts w:ascii="Tahoma" w:hAnsi="Tahoma" w:cs="Tahoma"/>
        </w:rPr>
      </w:pPr>
    </w:p>
    <w:p w14:paraId="46833BEB" w14:textId="77777777" w:rsidR="000A6301" w:rsidRPr="00844C3C" w:rsidRDefault="000A6301" w:rsidP="00221E8E">
      <w:pPr>
        <w:keepNext/>
        <w:keepLines/>
        <w:jc w:val="both"/>
        <w:rPr>
          <w:rFonts w:ascii="Tahoma" w:hAnsi="Tahoma" w:cs="Tahoma"/>
        </w:rPr>
      </w:pPr>
      <w:r w:rsidRPr="00844C3C">
        <w:rPr>
          <w:rFonts w:ascii="Tahoma" w:hAnsi="Tahoma" w:cs="Tahoma"/>
        </w:rPr>
        <w:t>Kupec bo potrjene račune podizvajalcev poravnal neposredno podizvajalcem na način in v roku, kot je dogovorjeno za plačilo prodajalcu.</w:t>
      </w:r>
    </w:p>
    <w:p w14:paraId="339E77D2" w14:textId="77777777" w:rsidR="000A6301" w:rsidRPr="00844C3C" w:rsidRDefault="000A6301" w:rsidP="00221E8E">
      <w:pPr>
        <w:keepNext/>
        <w:keepLines/>
        <w:jc w:val="both"/>
        <w:rPr>
          <w:rFonts w:ascii="Tahoma" w:hAnsi="Tahoma" w:cs="Tahoma"/>
        </w:rPr>
      </w:pPr>
    </w:p>
    <w:p w14:paraId="616777C6" w14:textId="77777777" w:rsidR="000A6301" w:rsidRPr="00844C3C" w:rsidRDefault="000A6301" w:rsidP="00221E8E">
      <w:pPr>
        <w:keepNext/>
        <w:keepLines/>
        <w:jc w:val="center"/>
        <w:rPr>
          <w:rFonts w:ascii="Tahoma" w:hAnsi="Tahoma" w:cs="Tahoma"/>
          <w:b/>
          <w:bCs/>
        </w:rPr>
      </w:pPr>
      <w:r w:rsidRPr="00844C3C">
        <w:rPr>
          <w:rFonts w:ascii="Tahoma" w:hAnsi="Tahoma" w:cs="Tahoma"/>
          <w:b/>
          <w:bCs/>
        </w:rPr>
        <w:t>ALI</w:t>
      </w:r>
    </w:p>
    <w:p w14:paraId="596AC184" w14:textId="77777777" w:rsidR="000A6301" w:rsidRPr="00844C3C" w:rsidRDefault="000A6301" w:rsidP="00221E8E">
      <w:pPr>
        <w:keepNext/>
        <w:keepLines/>
        <w:jc w:val="center"/>
        <w:rPr>
          <w:rFonts w:ascii="Tahoma" w:hAnsi="Tahoma" w:cs="Tahoma"/>
          <w:b/>
          <w:bCs/>
        </w:rPr>
      </w:pPr>
      <w:r w:rsidRPr="00844C3C">
        <w:rPr>
          <w:rFonts w:ascii="Tahoma" w:hAnsi="Tahoma" w:cs="Tahoma"/>
          <w:b/>
          <w:bCs/>
        </w:rPr>
        <w:t>/se upošteva v primeru, da prodajalec ne nastopa s podizvajalcem/</w:t>
      </w:r>
    </w:p>
    <w:p w14:paraId="6F8ED5F1" w14:textId="77777777" w:rsidR="000A6301" w:rsidRPr="00844C3C" w:rsidRDefault="000A6301" w:rsidP="00221E8E">
      <w:pPr>
        <w:keepNext/>
        <w:keepLines/>
        <w:jc w:val="both"/>
        <w:rPr>
          <w:rFonts w:ascii="Tahoma" w:hAnsi="Tahoma" w:cs="Tahoma"/>
        </w:rPr>
      </w:pPr>
    </w:p>
    <w:p w14:paraId="55B27B75" w14:textId="77777777" w:rsidR="000A6301" w:rsidRPr="00844C3C" w:rsidRDefault="000A6301" w:rsidP="00221E8E">
      <w:pPr>
        <w:keepNext/>
        <w:keepLines/>
        <w:jc w:val="both"/>
        <w:rPr>
          <w:rFonts w:ascii="Tahoma" w:hAnsi="Tahoma" w:cs="Tahoma"/>
        </w:rPr>
      </w:pPr>
      <w:r w:rsidRPr="00844C3C">
        <w:rPr>
          <w:rFonts w:ascii="Tahoma" w:hAnsi="Tahoma" w:cs="Tahoma"/>
        </w:rPr>
        <w:t xml:space="preserve">Prodajalec ob predložitvi ponudbe in ob sklenitvi tega okvirnega sporazuma nima prijavljenih podizvajalcev za izvedbo predmeta tega okvirnega sporazuma. </w:t>
      </w:r>
    </w:p>
    <w:p w14:paraId="3B37098D" w14:textId="77777777" w:rsidR="000A6301" w:rsidRPr="00844C3C" w:rsidRDefault="000A6301" w:rsidP="00221E8E">
      <w:pPr>
        <w:keepNext/>
        <w:keepLines/>
        <w:jc w:val="both"/>
        <w:rPr>
          <w:rFonts w:ascii="Tahoma" w:hAnsi="Tahoma" w:cs="Tahoma"/>
        </w:rPr>
      </w:pPr>
    </w:p>
    <w:p w14:paraId="49763C17" w14:textId="77777777" w:rsidR="000A6301" w:rsidRPr="00844C3C" w:rsidRDefault="000A6301" w:rsidP="00221E8E">
      <w:pPr>
        <w:keepNext/>
        <w:keepLines/>
        <w:jc w:val="both"/>
        <w:rPr>
          <w:rFonts w:ascii="Tahoma" w:hAnsi="Tahoma" w:cs="Tahoma"/>
        </w:rPr>
      </w:pPr>
      <w:r w:rsidRPr="00844C3C">
        <w:rPr>
          <w:rFonts w:ascii="Tahoma" w:hAnsi="Tahoma" w:cs="Tahoma"/>
        </w:rPr>
        <w:t xml:space="preserve">V kolikor bo prodajalec za izvedbo predmeta tega okvirnega sporazuma, naknadno vključil ali zamenjal podizvajalca, bo moral upoštevati določila 94. člena ZJN-3. Vključeni oz. zamenjani podizvajalec bo moral izpolnjevati vse pogoje in ostale zahteve kupca v zvezi s podizvajalci, ki so bili navedeni v razpisni dokumentaciji, na podlagi katere je bil sklenjen ta okvirni sporazum.  </w:t>
      </w:r>
    </w:p>
    <w:p w14:paraId="57EC1E56" w14:textId="77777777" w:rsidR="000A6301" w:rsidRPr="00844C3C" w:rsidRDefault="000A6301" w:rsidP="00221E8E">
      <w:pPr>
        <w:keepNext/>
        <w:keepLines/>
        <w:jc w:val="both"/>
        <w:rPr>
          <w:rFonts w:ascii="Tahoma" w:hAnsi="Tahoma" w:cs="Tahoma"/>
        </w:rPr>
      </w:pPr>
    </w:p>
    <w:p w14:paraId="05EC612B" w14:textId="23863D09" w:rsidR="000A6301" w:rsidRPr="00844C3C" w:rsidRDefault="000A6301" w:rsidP="00221E8E">
      <w:pPr>
        <w:keepNext/>
        <w:keepLines/>
        <w:jc w:val="both"/>
        <w:rPr>
          <w:rFonts w:ascii="Tahoma" w:hAnsi="Tahoma" w:cs="Tahoma"/>
        </w:rPr>
      </w:pPr>
      <w:r w:rsidRPr="00844C3C">
        <w:rPr>
          <w:rFonts w:ascii="Tahoma" w:hAnsi="Tahoma" w:cs="Tahoma"/>
        </w:rPr>
        <w:t xml:space="preserve">Kupec bo v skladu s četrtim odstavkom 94. člena ZJN-3 zavrnil vsakega podizvajalca, če zanj obstajajo razlogi za izključitev </w:t>
      </w:r>
      <w:r w:rsidR="007A5EF9">
        <w:rPr>
          <w:rFonts w:ascii="Tahoma" w:hAnsi="Tahoma" w:cs="Tahoma"/>
          <w:bCs/>
        </w:rPr>
        <w:t xml:space="preserve">v skladu z 1., 2. in 4., </w:t>
      </w:r>
      <w:r w:rsidRPr="00844C3C">
        <w:rPr>
          <w:rFonts w:ascii="Tahoma" w:hAnsi="Tahoma" w:cs="Tahoma"/>
          <w:bCs/>
        </w:rPr>
        <w:t>odstavkom 75. člena ZJN-3</w:t>
      </w:r>
      <w:r w:rsidRPr="00844C3C">
        <w:rPr>
          <w:rFonts w:ascii="Tahoma" w:hAnsi="Tahoma" w:cs="Tahoma"/>
        </w:rPr>
        <w:t>. Kupec lahko zavrne predlog za zamenjavo podizvajalca oziroma vključitev novega podizvajalca tudi, če bi to lahko vplivalo na nemoteno izvajanje ali dokončanje dobav in če novi podizvajalec ne izpolnjuje pogojev, ki jih je postavil kupec v razpisni dokumentaciji. Kupec mora o morebitni zavrnitvi novega podizvajalca obvestiti prodajalca najpozneje v desetih (10) dneh od prejema predloga.</w:t>
      </w:r>
    </w:p>
    <w:p w14:paraId="58587534" w14:textId="77777777" w:rsidR="000A6301" w:rsidRPr="00844C3C" w:rsidRDefault="000A6301" w:rsidP="00221E8E">
      <w:pPr>
        <w:keepNext/>
        <w:keepLines/>
        <w:jc w:val="both"/>
        <w:rPr>
          <w:rFonts w:ascii="Tahoma" w:hAnsi="Tahoma" w:cs="Tahoma"/>
        </w:rPr>
      </w:pPr>
      <w:r w:rsidRPr="00844C3C">
        <w:rPr>
          <w:rFonts w:ascii="Tahoma" w:hAnsi="Tahoma" w:cs="Tahoma"/>
        </w:rPr>
        <w:lastRenderedPageBreak/>
        <w:t>Prodajalec v razmerju do kupca v celoti odgovarja za dobro izvedbo obveznosti iz okvirnega sporazuma, ne glede na število podizvajalcev.</w:t>
      </w:r>
    </w:p>
    <w:p w14:paraId="549529C6" w14:textId="77777777" w:rsidR="000A6301" w:rsidRPr="00844C3C" w:rsidRDefault="000A6301" w:rsidP="00221E8E">
      <w:pPr>
        <w:keepNext/>
        <w:keepLines/>
        <w:tabs>
          <w:tab w:val="left" w:pos="5085"/>
        </w:tabs>
        <w:jc w:val="both"/>
        <w:rPr>
          <w:rFonts w:ascii="Tahoma" w:hAnsi="Tahoma" w:cs="Tahoma"/>
        </w:rPr>
      </w:pPr>
      <w:r w:rsidRPr="00844C3C">
        <w:rPr>
          <w:rFonts w:ascii="Tahoma" w:hAnsi="Tahoma" w:cs="Tahoma"/>
        </w:rPr>
        <w:tab/>
      </w:r>
    </w:p>
    <w:p w14:paraId="7970819E"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NAROČANJE BLAGA, ROK DOBAVE, PREVZEM IN VIŠJA SILA</w:t>
      </w:r>
    </w:p>
    <w:p w14:paraId="6C2991CB" w14:textId="77777777" w:rsidR="000A6301" w:rsidRPr="00844C3C" w:rsidRDefault="000A6301" w:rsidP="00221E8E">
      <w:pPr>
        <w:keepNext/>
        <w:keepLines/>
        <w:tabs>
          <w:tab w:val="left" w:pos="851"/>
          <w:tab w:val="left" w:pos="1702"/>
        </w:tabs>
        <w:jc w:val="both"/>
        <w:rPr>
          <w:rFonts w:ascii="Tahoma" w:hAnsi="Tahoma" w:cs="Tahoma"/>
          <w:b/>
        </w:rPr>
      </w:pPr>
    </w:p>
    <w:p w14:paraId="11CAFB48"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3316A73D" w14:textId="77777777" w:rsidR="000A6301" w:rsidRPr="00844C3C" w:rsidRDefault="000A6301" w:rsidP="00221E8E">
      <w:pPr>
        <w:keepNext/>
        <w:keepLines/>
        <w:tabs>
          <w:tab w:val="left" w:pos="1080"/>
        </w:tabs>
        <w:rPr>
          <w:rFonts w:ascii="Tahoma" w:hAnsi="Tahoma" w:cs="Tahoma"/>
          <w:b/>
        </w:rPr>
      </w:pPr>
    </w:p>
    <w:p w14:paraId="071A9DD7" w14:textId="77777777" w:rsidR="000A6301" w:rsidRPr="00844C3C" w:rsidRDefault="000A6301" w:rsidP="00221E8E">
      <w:pPr>
        <w:keepNext/>
        <w:keepLines/>
        <w:jc w:val="both"/>
        <w:rPr>
          <w:rFonts w:ascii="Tahoma" w:hAnsi="Tahoma" w:cs="Tahoma"/>
        </w:rPr>
      </w:pPr>
      <w:r w:rsidRPr="00844C3C">
        <w:rPr>
          <w:rFonts w:ascii="Tahoma" w:hAnsi="Tahoma" w:cs="Tahoma"/>
        </w:rPr>
        <w:t xml:space="preserve">Prodajalec se obvezuje, da bo, ob prvi dobavi </w:t>
      </w:r>
      <w:proofErr w:type="spellStart"/>
      <w:r w:rsidRPr="00844C3C">
        <w:rPr>
          <w:rFonts w:ascii="Tahoma" w:hAnsi="Tahoma" w:cs="Tahoma"/>
        </w:rPr>
        <w:t>AdBlue</w:t>
      </w:r>
      <w:proofErr w:type="spellEnd"/>
      <w:r w:rsidRPr="00844C3C">
        <w:rPr>
          <w:rFonts w:ascii="Tahoma" w:hAnsi="Tahoma" w:cs="Tahoma"/>
        </w:rPr>
        <w:t xml:space="preserve"> tekočine, na lokaciji kupca, le temu brezplačno predal v uporabo (kupcu LPP dve (2) 1000 litrski IBC cisterni, kupcu VKS eno (1) 1000 litrsko IBC cisterno in kupcu LPT eno (1) 1000 litrsko IBC cisterno) v katero/e bo prodajalec na svoje stroške in s svojo opremo, iz svojega zalogovnika prečrpal naročeno količino tekočine </w:t>
      </w:r>
      <w:proofErr w:type="spellStart"/>
      <w:r w:rsidRPr="00844C3C">
        <w:rPr>
          <w:rFonts w:ascii="Tahoma" w:hAnsi="Tahoma" w:cs="Tahoma"/>
        </w:rPr>
        <w:t>AdBlue</w:t>
      </w:r>
      <w:proofErr w:type="spellEnd"/>
      <w:r w:rsidRPr="00844C3C">
        <w:rPr>
          <w:rFonts w:ascii="Tahoma" w:hAnsi="Tahoma" w:cs="Tahoma"/>
        </w:rPr>
        <w:t xml:space="preserve">. Kupec se obvezuje, da bo po preteku veljavnosti okvirnega sporazuma IBC cisterne vrnil oziroma predal prodajalcu. </w:t>
      </w:r>
    </w:p>
    <w:p w14:paraId="2325E9F2" w14:textId="77777777" w:rsidR="000A6301" w:rsidRPr="00844C3C" w:rsidRDefault="000A6301" w:rsidP="00221E8E">
      <w:pPr>
        <w:keepNext/>
        <w:keepLines/>
        <w:jc w:val="both"/>
        <w:rPr>
          <w:rFonts w:ascii="Tahoma" w:eastAsia="Frutiger" w:hAnsi="Tahoma" w:cs="Tahoma"/>
          <w:lang w:eastAsia="en-US"/>
        </w:rPr>
      </w:pPr>
      <w:r w:rsidRPr="00844C3C">
        <w:rPr>
          <w:rFonts w:ascii="Tahoma" w:eastAsia="Frutiger" w:hAnsi="Tahoma" w:cs="Tahoma"/>
          <w:i/>
          <w:lang w:eastAsia="en-US"/>
        </w:rPr>
        <w:t xml:space="preserve">(Opomba: določilo tega odstavka velja samo za sklop št. 3: Tekočina </w:t>
      </w:r>
      <w:proofErr w:type="spellStart"/>
      <w:r w:rsidRPr="00844C3C">
        <w:rPr>
          <w:rFonts w:ascii="Tahoma" w:eastAsia="Frutiger" w:hAnsi="Tahoma" w:cs="Tahoma"/>
          <w:i/>
          <w:lang w:eastAsia="en-US"/>
        </w:rPr>
        <w:t>AdBlue</w:t>
      </w:r>
      <w:proofErr w:type="spellEnd"/>
      <w:r w:rsidRPr="00844C3C">
        <w:rPr>
          <w:rFonts w:ascii="Tahoma" w:eastAsia="Frutiger" w:hAnsi="Tahoma" w:cs="Tahoma"/>
          <w:i/>
          <w:lang w:eastAsia="en-US"/>
        </w:rPr>
        <w:t>)</w:t>
      </w:r>
    </w:p>
    <w:p w14:paraId="008C9C2B" w14:textId="77777777" w:rsidR="000A6301" w:rsidRPr="00844C3C" w:rsidRDefault="000A6301" w:rsidP="00221E8E">
      <w:pPr>
        <w:keepNext/>
        <w:keepLines/>
        <w:jc w:val="both"/>
        <w:rPr>
          <w:rFonts w:ascii="Tahoma" w:hAnsi="Tahoma" w:cs="Tahoma"/>
        </w:rPr>
      </w:pPr>
    </w:p>
    <w:p w14:paraId="2D4FDA64" w14:textId="77777777" w:rsidR="000A6301" w:rsidRPr="00844C3C" w:rsidRDefault="000A6301" w:rsidP="00221E8E">
      <w:pPr>
        <w:keepNext/>
        <w:keepLines/>
        <w:jc w:val="both"/>
        <w:rPr>
          <w:rFonts w:ascii="Tahoma" w:hAnsi="Tahoma" w:cs="Tahoma"/>
          <w:bCs/>
          <w:color w:val="000000"/>
        </w:rPr>
      </w:pPr>
      <w:r w:rsidRPr="00844C3C">
        <w:rPr>
          <w:rFonts w:ascii="Tahoma" w:hAnsi="Tahoma" w:cs="Tahoma"/>
        </w:rPr>
        <w:t xml:space="preserve">Dobava se bo v času veljavnosti okvirnega sporazuma izvajala sukcesivno, na osnovi pisnih naročil kupca. </w:t>
      </w:r>
      <w:r w:rsidRPr="00844C3C">
        <w:rPr>
          <w:rFonts w:ascii="Tahoma" w:hAnsi="Tahoma" w:cs="Tahoma"/>
          <w:bCs/>
          <w:color w:val="000000"/>
        </w:rPr>
        <w:t>Za pisno naročilo se šteje naročilo, posredovano prodajalcu po elektronski pošti ali naročilo po telefonu, ki mora biti potrjeno po elektronski pošti.</w:t>
      </w:r>
    </w:p>
    <w:p w14:paraId="6B79EDB7" w14:textId="77777777" w:rsidR="000A6301" w:rsidRPr="00844C3C" w:rsidRDefault="000A6301" w:rsidP="00221E8E">
      <w:pPr>
        <w:keepNext/>
        <w:keepLines/>
        <w:tabs>
          <w:tab w:val="left" w:pos="1080"/>
        </w:tabs>
        <w:jc w:val="both"/>
        <w:rPr>
          <w:rFonts w:ascii="Tahoma" w:hAnsi="Tahoma" w:cs="Tahoma"/>
        </w:rPr>
      </w:pPr>
    </w:p>
    <w:p w14:paraId="3FA18472" w14:textId="77777777" w:rsidR="000A6301" w:rsidRPr="00844C3C" w:rsidRDefault="000A6301" w:rsidP="00221E8E">
      <w:pPr>
        <w:keepNext/>
        <w:keepLines/>
        <w:jc w:val="both"/>
        <w:rPr>
          <w:rFonts w:ascii="Tahoma" w:hAnsi="Tahoma" w:cs="Tahoma"/>
        </w:rPr>
      </w:pPr>
      <w:r w:rsidRPr="00844C3C">
        <w:rPr>
          <w:rFonts w:ascii="Tahoma" w:hAnsi="Tahoma" w:cs="Tahoma"/>
        </w:rPr>
        <w:t>Dobavni rok znaša največ tri (3) delovne dni od dneva prejema pisnega naročila kupca. Prodajalec dobavi blago na lokacijo kupca, v skladu s pariteto DDP (</w:t>
      </w:r>
      <w:proofErr w:type="spellStart"/>
      <w:r w:rsidRPr="00844C3C">
        <w:rPr>
          <w:rFonts w:ascii="Tahoma" w:hAnsi="Tahoma" w:cs="Tahoma"/>
        </w:rPr>
        <w:t>Incoterms</w:t>
      </w:r>
      <w:proofErr w:type="spellEnd"/>
      <w:r w:rsidRPr="00844C3C">
        <w:rPr>
          <w:rFonts w:ascii="Tahoma" w:hAnsi="Tahoma" w:cs="Tahoma"/>
        </w:rPr>
        <w:t xml:space="preserve"> 2020), ………………….. (</w:t>
      </w:r>
      <w:r w:rsidRPr="00844C3C">
        <w:rPr>
          <w:rFonts w:ascii="Tahoma" w:hAnsi="Tahoma" w:cs="Tahoma"/>
          <w:i/>
        </w:rPr>
        <w:t>naslov kupca)</w:t>
      </w:r>
      <w:r w:rsidRPr="00844C3C">
        <w:rPr>
          <w:rFonts w:ascii="Tahoma" w:hAnsi="Tahoma" w:cs="Tahoma"/>
        </w:rPr>
        <w:t>, skladišče kupca – razloženo. Prodajalec se obvezuje, pisno (po elektronski pošti) ali po telefonu, obvestiti kupca o posamični dobavi, vsaj en (1) delovni dan pred nameravano dobavo blaga.</w:t>
      </w:r>
    </w:p>
    <w:p w14:paraId="3262EE7E" w14:textId="7D2A4AB0" w:rsidR="000A6301" w:rsidRDefault="000A6301" w:rsidP="00221E8E">
      <w:pPr>
        <w:keepNext/>
        <w:keepLines/>
        <w:jc w:val="both"/>
        <w:rPr>
          <w:rFonts w:ascii="Tahoma" w:hAnsi="Tahoma" w:cs="Tahoma"/>
        </w:rPr>
      </w:pPr>
    </w:p>
    <w:p w14:paraId="287D7E37" w14:textId="7A60AFBC" w:rsidR="00221E8E" w:rsidRPr="00221E8E" w:rsidRDefault="00221E8E" w:rsidP="00221E8E">
      <w:pPr>
        <w:keepNext/>
        <w:keepLines/>
        <w:jc w:val="both"/>
        <w:rPr>
          <w:rFonts w:ascii="Tahoma" w:hAnsi="Tahoma" w:cs="Tahoma"/>
          <w:lang w:val="x-none"/>
        </w:rPr>
      </w:pPr>
      <w:r w:rsidRPr="00221E8E">
        <w:rPr>
          <w:rFonts w:ascii="Tahoma" w:hAnsi="Tahoma" w:cs="Tahoma"/>
          <w:lang w:val="x-none"/>
        </w:rPr>
        <w:t xml:space="preserve">Pri dobavi </w:t>
      </w:r>
      <w:r>
        <w:rPr>
          <w:rFonts w:ascii="Tahoma" w:hAnsi="Tahoma" w:cs="Tahoma"/>
        </w:rPr>
        <w:t>blaga</w:t>
      </w:r>
      <w:r w:rsidRPr="00221E8E">
        <w:rPr>
          <w:rFonts w:ascii="Tahoma" w:hAnsi="Tahoma" w:cs="Tahoma"/>
          <w:lang w:val="x-none"/>
        </w:rPr>
        <w:t xml:space="preserve"> mora prodajalec upoštevati Pravila ravnanja na lokaciji LPP d.o.o., ki so sestavni del okvirnega sporazuma</w:t>
      </w:r>
      <w:r>
        <w:rPr>
          <w:rFonts w:ascii="Tahoma" w:hAnsi="Tahoma" w:cs="Tahoma"/>
        </w:rPr>
        <w:t xml:space="preserve"> (velja za naročnika LPP)</w:t>
      </w:r>
      <w:r w:rsidRPr="00221E8E">
        <w:rPr>
          <w:rFonts w:ascii="Tahoma" w:hAnsi="Tahoma" w:cs="Tahoma"/>
          <w:lang w:val="x-none"/>
        </w:rPr>
        <w:t>.</w:t>
      </w:r>
    </w:p>
    <w:p w14:paraId="532FF0CC" w14:textId="17DD7EFE" w:rsidR="00221E8E" w:rsidRPr="00844C3C" w:rsidRDefault="00221E8E" w:rsidP="00221E8E">
      <w:pPr>
        <w:keepNext/>
        <w:keepLines/>
        <w:jc w:val="both"/>
        <w:rPr>
          <w:rFonts w:ascii="Tahoma" w:hAnsi="Tahoma" w:cs="Tahoma"/>
        </w:rPr>
      </w:pPr>
    </w:p>
    <w:p w14:paraId="186432E4" w14:textId="77777777" w:rsidR="000A6301" w:rsidRPr="00844C3C" w:rsidRDefault="000A6301" w:rsidP="00221E8E">
      <w:pPr>
        <w:keepNext/>
        <w:keepLines/>
        <w:jc w:val="both"/>
        <w:rPr>
          <w:rFonts w:ascii="Tahoma" w:hAnsi="Tahoma" w:cs="Tahoma"/>
        </w:rPr>
      </w:pPr>
      <w:r w:rsidRPr="00844C3C">
        <w:rPr>
          <w:rFonts w:ascii="Tahoma" w:hAnsi="Tahoma" w:cs="Tahoma"/>
        </w:rPr>
        <w:t>Prodajalec se obvezuje ob dobavi priložiti predajno prevzemni dokument (dobavnico) z vsemi podatki, ki jih kupec potrebuje za pravilen prevzem blaga, za ugotovitev vrednosti blaga in za ugotovitev svoje plačilne obveznosti za dobavljeno blago.</w:t>
      </w:r>
    </w:p>
    <w:p w14:paraId="57010382" w14:textId="77777777" w:rsidR="000A6301" w:rsidRPr="00844C3C" w:rsidRDefault="000A6301" w:rsidP="00221E8E">
      <w:pPr>
        <w:keepNext/>
        <w:keepLines/>
        <w:jc w:val="both"/>
        <w:rPr>
          <w:rFonts w:ascii="Tahoma" w:hAnsi="Tahoma" w:cs="Tahoma"/>
          <w:color w:val="000000"/>
        </w:rPr>
      </w:pPr>
    </w:p>
    <w:p w14:paraId="5CF07248" w14:textId="77777777" w:rsidR="000A6301" w:rsidRPr="00844C3C" w:rsidRDefault="000A6301" w:rsidP="00221E8E">
      <w:pPr>
        <w:keepNext/>
        <w:keepLines/>
        <w:jc w:val="both"/>
        <w:rPr>
          <w:rFonts w:ascii="Tahoma" w:hAnsi="Tahoma" w:cs="Tahoma"/>
        </w:rPr>
      </w:pPr>
      <w:r w:rsidRPr="00844C3C">
        <w:rPr>
          <w:rFonts w:ascii="Tahoma" w:hAnsi="Tahoma" w:cs="Tahoma"/>
        </w:rPr>
        <w:t>Dobava poteka ob delovnih dnevih, od ponedeljka do petka ter izven praznikov in drugih dela prostih dni, ki veljajo v Republiki Sloveniji.</w:t>
      </w:r>
    </w:p>
    <w:p w14:paraId="0F5D2F1E" w14:textId="77777777" w:rsidR="000A6301" w:rsidRPr="00844C3C" w:rsidRDefault="000A6301" w:rsidP="00221E8E">
      <w:pPr>
        <w:keepNext/>
        <w:keepLines/>
        <w:jc w:val="both"/>
        <w:rPr>
          <w:rFonts w:ascii="Tahoma" w:hAnsi="Tahoma" w:cs="Tahoma"/>
        </w:rPr>
      </w:pPr>
    </w:p>
    <w:p w14:paraId="04E54827" w14:textId="77777777" w:rsidR="000A6301" w:rsidRPr="00844C3C" w:rsidRDefault="000A6301" w:rsidP="00221E8E">
      <w:pPr>
        <w:keepNext/>
        <w:keepLines/>
        <w:jc w:val="both"/>
        <w:rPr>
          <w:rFonts w:ascii="Tahoma" w:hAnsi="Tahoma" w:cs="Tahoma"/>
        </w:rPr>
      </w:pPr>
      <w:r w:rsidRPr="00844C3C">
        <w:rPr>
          <w:rFonts w:ascii="Tahoma" w:hAnsi="Tahoma" w:cs="Tahoma"/>
        </w:rPr>
        <w:t>Rok dobave se lahko podaljša le v primeru izrednih dogodkov, ki vplivajo na dobavo ter jih ni bilo mogoče predvideti ob določitvi posameznega obsega dobav oziroma jih ni povzročil prodajalec. Podaljšanje roka pri posamezni dobavi blaga je možno le s predhodnim pisnim (preko elektronske pošte) soglasjem kupca.</w:t>
      </w:r>
    </w:p>
    <w:p w14:paraId="6B0DA0C2" w14:textId="77777777" w:rsidR="000A6301" w:rsidRPr="00844C3C" w:rsidRDefault="000A6301" w:rsidP="00221E8E">
      <w:pPr>
        <w:keepNext/>
        <w:keepLines/>
        <w:jc w:val="both"/>
        <w:rPr>
          <w:rFonts w:ascii="Tahoma" w:hAnsi="Tahoma" w:cs="Tahoma"/>
        </w:rPr>
      </w:pPr>
    </w:p>
    <w:p w14:paraId="04DD3335" w14:textId="77777777" w:rsidR="000A6301" w:rsidRPr="00844C3C" w:rsidRDefault="000A6301" w:rsidP="00221E8E">
      <w:pPr>
        <w:keepNext/>
        <w:keepLines/>
        <w:jc w:val="both"/>
        <w:rPr>
          <w:rFonts w:ascii="Tahoma" w:hAnsi="Tahoma" w:cs="Tahoma"/>
          <w:b/>
        </w:rPr>
      </w:pPr>
      <w:r w:rsidRPr="00844C3C">
        <w:rPr>
          <w:rFonts w:ascii="Tahoma" w:hAnsi="Tahoma" w:cs="Tahoma"/>
        </w:rPr>
        <w:t xml:space="preserve">V primeru prekoračitve roka dobave je vse stroške, ki bi nastali zaradi zamude, dolžna nositi tista stranka </w:t>
      </w:r>
      <w:r w:rsidRPr="00844C3C">
        <w:rPr>
          <w:rFonts w:ascii="Tahoma" w:eastAsia="Calibri" w:hAnsi="Tahoma" w:cs="Tahoma"/>
        </w:rPr>
        <w:t>tega okvirnega sporazuma</w:t>
      </w:r>
      <w:r w:rsidRPr="00844C3C">
        <w:rPr>
          <w:rFonts w:ascii="Tahoma" w:hAnsi="Tahoma" w:cs="Tahoma"/>
        </w:rPr>
        <w:t>, ki je povzročila zamudo.</w:t>
      </w:r>
    </w:p>
    <w:p w14:paraId="35022E21" w14:textId="77777777" w:rsidR="000A6301" w:rsidRPr="00844C3C" w:rsidRDefault="000A6301" w:rsidP="00221E8E">
      <w:pPr>
        <w:keepNext/>
        <w:keepLines/>
        <w:ind w:left="426"/>
        <w:jc w:val="center"/>
        <w:rPr>
          <w:rFonts w:ascii="Tahoma" w:hAnsi="Tahoma" w:cs="Tahoma"/>
        </w:rPr>
      </w:pPr>
    </w:p>
    <w:p w14:paraId="2FB07278"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 xml:space="preserve">člen </w:t>
      </w:r>
    </w:p>
    <w:p w14:paraId="1F242E34" w14:textId="77777777" w:rsidR="000A6301" w:rsidRPr="00844C3C" w:rsidRDefault="000A6301" w:rsidP="00221E8E">
      <w:pPr>
        <w:keepNext/>
        <w:keepLines/>
        <w:suppressAutoHyphens/>
        <w:jc w:val="both"/>
        <w:rPr>
          <w:rFonts w:ascii="Tahoma" w:hAnsi="Tahoma" w:cs="Tahoma"/>
          <w:lang w:eastAsia="ar-SA"/>
        </w:rPr>
      </w:pPr>
    </w:p>
    <w:p w14:paraId="4A0D34BE" w14:textId="7A70F8F0" w:rsidR="000A6301" w:rsidRPr="00844C3C" w:rsidRDefault="000A6301" w:rsidP="00221E8E">
      <w:pPr>
        <w:keepNext/>
        <w:keepLines/>
        <w:suppressAutoHyphens/>
        <w:jc w:val="both"/>
        <w:rPr>
          <w:sz w:val="24"/>
          <w:szCs w:val="24"/>
          <w:lang w:eastAsia="ar-SA"/>
        </w:rPr>
      </w:pPr>
      <w:r w:rsidRPr="00844C3C">
        <w:rPr>
          <w:rFonts w:ascii="Tahoma" w:hAnsi="Tahoma" w:cs="Tahoma"/>
          <w:lang w:eastAsia="ar-SA"/>
        </w:rPr>
        <w:t xml:space="preserve">Dobava se bo štela za pravilno izvršeno, ko se bo prevzem (izročitev) blaga uspešno opravil na podlagi podpisa dobavnice s strani obeh strank okvirnega sporazuma </w:t>
      </w:r>
      <w:r w:rsidRPr="00844C3C">
        <w:rPr>
          <w:rFonts w:ascii="Tahoma" w:hAnsi="Tahoma"/>
        </w:rPr>
        <w:t>oziroma njunih predstavnikov</w:t>
      </w:r>
      <w:r w:rsidRPr="00844C3C">
        <w:rPr>
          <w:rFonts w:ascii="Tahoma" w:hAnsi="Tahoma" w:cs="Tahoma"/>
          <w:lang w:eastAsia="ar-SA"/>
        </w:rPr>
        <w:t>. Nevarnost uničenja ali poškodovanja blaga preide od prodajalca na kupca z izročitvijo blaga kupcu</w:t>
      </w:r>
      <w:r w:rsidRPr="00844C3C">
        <w:rPr>
          <w:sz w:val="24"/>
          <w:szCs w:val="24"/>
          <w:lang w:eastAsia="ar-SA"/>
        </w:rPr>
        <w:t>.</w:t>
      </w:r>
    </w:p>
    <w:p w14:paraId="672E2498" w14:textId="77777777" w:rsidR="00E65E46" w:rsidRPr="00844C3C" w:rsidRDefault="00E65E46" w:rsidP="00221E8E">
      <w:pPr>
        <w:keepNext/>
        <w:keepLines/>
        <w:jc w:val="both"/>
        <w:rPr>
          <w:rFonts w:ascii="Tahoma" w:hAnsi="Tahoma" w:cs="Tahoma"/>
        </w:rPr>
      </w:pPr>
    </w:p>
    <w:p w14:paraId="4DF13282" w14:textId="10D56FC9" w:rsidR="00E65E46" w:rsidRPr="00E65E46" w:rsidRDefault="00E65E46" w:rsidP="00221E8E">
      <w:pPr>
        <w:keepNext/>
        <w:keepLines/>
        <w:jc w:val="both"/>
        <w:rPr>
          <w:rFonts w:ascii="Tahoma" w:hAnsi="Tahoma" w:cs="Tahoma"/>
        </w:rPr>
      </w:pPr>
      <w:r w:rsidRPr="00E65E46">
        <w:rPr>
          <w:rFonts w:ascii="Tahoma" w:hAnsi="Tahoma" w:cs="Tahoma"/>
        </w:rPr>
        <w:t>Na dobavnici blaga morajo biti navedeni naslednji podatki: številka dokumenta, številka naročila, komercialni naziv blaga, enota mere, količina ter cena na enoto v EUR, ki mora vključevati vse popuste, rabate, morebitne akcijske popuste in druga znižanja ponudbenih cen.</w:t>
      </w:r>
    </w:p>
    <w:p w14:paraId="77AD2B2C" w14:textId="3BEDD38C" w:rsidR="000A6301" w:rsidRPr="00844C3C" w:rsidRDefault="000A6301" w:rsidP="00221E8E">
      <w:pPr>
        <w:keepNext/>
        <w:keepLines/>
        <w:jc w:val="both"/>
        <w:rPr>
          <w:rFonts w:ascii="Tahoma" w:hAnsi="Tahoma" w:cs="Tahoma"/>
        </w:rPr>
      </w:pPr>
    </w:p>
    <w:p w14:paraId="495E2222" w14:textId="14E812B3" w:rsidR="000A6301" w:rsidRPr="00844C3C" w:rsidRDefault="000A6301" w:rsidP="00221E8E">
      <w:pPr>
        <w:keepNext/>
        <w:keepLines/>
        <w:suppressAutoHyphens/>
        <w:jc w:val="both"/>
        <w:rPr>
          <w:rFonts w:ascii="Tahoma" w:hAnsi="Tahoma" w:cs="Tahoma"/>
        </w:rPr>
      </w:pPr>
      <w:r w:rsidRPr="00844C3C">
        <w:rPr>
          <w:rFonts w:ascii="Tahoma" w:hAnsi="Tahoma" w:cs="Tahoma"/>
        </w:rPr>
        <w:t xml:space="preserve">Količinski pregled blaga se opravi v navzočnosti predstavnikov obeh strank okvirnega sporazuma. Kupec mora o količinskem primanjkljaju in o morebitnih napakah na blagu sestaviti zapisnik in ga izročiti ob prevzemu predstavniku prodajalca, sicer pa mora kupec očitne napake prodajalcu sporočiti pisno (po elektronski pošti) v roku osmih (8) dni po prevzemu. </w:t>
      </w:r>
    </w:p>
    <w:p w14:paraId="3B50429A" w14:textId="77777777" w:rsidR="000A6301" w:rsidRPr="00844C3C" w:rsidRDefault="000A6301" w:rsidP="00221E8E">
      <w:pPr>
        <w:pStyle w:val="Telobesedila21"/>
        <w:keepNext/>
        <w:keepLines/>
        <w:widowControl/>
        <w:rPr>
          <w:rFonts w:ascii="Tahoma" w:hAnsi="Tahoma" w:cs="Tahoma"/>
          <w:sz w:val="20"/>
        </w:rPr>
      </w:pPr>
    </w:p>
    <w:p w14:paraId="1117D608" w14:textId="77777777" w:rsidR="000A6301" w:rsidRPr="00844C3C" w:rsidRDefault="000A6301" w:rsidP="00221E8E">
      <w:pPr>
        <w:keepNext/>
        <w:keepLines/>
        <w:suppressAutoHyphens/>
        <w:jc w:val="both"/>
        <w:rPr>
          <w:rFonts w:ascii="Tahoma" w:hAnsi="Tahoma" w:cs="Tahoma"/>
        </w:rPr>
      </w:pPr>
      <w:r w:rsidRPr="00844C3C">
        <w:rPr>
          <w:rFonts w:ascii="Tahoma" w:hAnsi="Tahoma" w:cs="Tahoma"/>
        </w:rPr>
        <w:lastRenderedPageBreak/>
        <w:t>V kolikor se ob pregledu blaga ugotovi, da blago ni istovetno s posameznim naročilom blaga, če odstopa od dogovorjene kakovosti, vrste in količine, lahko kupec prevzem blaga zavrne, od prodajalca pa zahteva, da dobavi blago, ki ustreza dogovorjeni kakovosti in posameznemu naročilo blaga. V tem primeru lahko kupec prodajalcu zaračuna vse nastale stroške.</w:t>
      </w:r>
    </w:p>
    <w:p w14:paraId="4A39B546" w14:textId="3E62321F" w:rsidR="000A6301" w:rsidRPr="00844C3C" w:rsidRDefault="000A6301" w:rsidP="006F39E8">
      <w:pPr>
        <w:pStyle w:val="Telobesedila21"/>
        <w:keepNext/>
        <w:keepLines/>
        <w:widowControl/>
        <w:ind w:left="0" w:firstLine="0"/>
        <w:rPr>
          <w:rFonts w:ascii="Tahoma" w:hAnsi="Tahoma" w:cs="Tahoma"/>
          <w:sz w:val="20"/>
        </w:rPr>
      </w:pPr>
    </w:p>
    <w:p w14:paraId="4BA73543"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68B31644" w14:textId="77777777" w:rsidR="000A6301" w:rsidRPr="00844C3C" w:rsidRDefault="000A6301" w:rsidP="00221E8E">
      <w:pPr>
        <w:keepNext/>
        <w:keepLines/>
        <w:jc w:val="both"/>
        <w:rPr>
          <w:rFonts w:ascii="Tahoma" w:hAnsi="Tahoma" w:cs="Tahoma"/>
        </w:rPr>
      </w:pPr>
    </w:p>
    <w:p w14:paraId="396A211F" w14:textId="77777777" w:rsidR="000A6301" w:rsidRPr="00844C3C" w:rsidRDefault="000A6301" w:rsidP="00221E8E">
      <w:pPr>
        <w:keepNext/>
        <w:keepLines/>
        <w:jc w:val="both"/>
        <w:rPr>
          <w:rFonts w:ascii="Tahoma" w:hAnsi="Tahoma" w:cs="Tahoma"/>
        </w:rPr>
      </w:pPr>
      <w:r w:rsidRPr="00844C3C">
        <w:rPr>
          <w:rFonts w:ascii="Tahoma" w:hAnsi="Tahoma" w:cs="Tahoma"/>
        </w:rPr>
        <w:t>V kolikor prodajalec ne dobavi blaga v dogovorjenem roku iz 10. člena tega okvirnega sporazuma, lahko kupec prodajalcu zaračuna kazen po</w:t>
      </w:r>
      <w:r w:rsidRPr="00844C3C">
        <w:rPr>
          <w:rFonts w:ascii="Tahoma" w:hAnsi="Tahoma" w:cs="Tahoma"/>
          <w:lang w:eastAsia="ar-SA"/>
        </w:rPr>
        <w:t xml:space="preserve"> okvirnem sporazumu skladno s 24.</w:t>
      </w:r>
      <w:r w:rsidRPr="00844C3C">
        <w:rPr>
          <w:rFonts w:ascii="Tahoma" w:hAnsi="Tahoma" w:cs="Tahoma"/>
        </w:rPr>
        <w:t xml:space="preserve"> členom tega </w:t>
      </w:r>
      <w:r w:rsidRPr="00844C3C">
        <w:rPr>
          <w:rFonts w:ascii="Tahoma" w:hAnsi="Tahoma" w:cs="Tahoma"/>
          <w:lang w:eastAsia="ar-SA"/>
        </w:rPr>
        <w:t>okvirnega sporazuma,</w:t>
      </w:r>
      <w:r w:rsidRPr="00844C3C">
        <w:rPr>
          <w:rFonts w:ascii="Tahoma" w:hAnsi="Tahoma" w:cs="Tahoma"/>
        </w:rPr>
        <w:t xml:space="preserve"> in unovči finančno zavarovanje za zavarovanje dobre izvedbe obveznosti iz </w:t>
      </w:r>
      <w:r w:rsidRPr="00844C3C">
        <w:rPr>
          <w:rFonts w:ascii="Tahoma" w:hAnsi="Tahoma" w:cs="Tahoma"/>
          <w:lang w:eastAsia="ar-SA"/>
        </w:rPr>
        <w:t>okvirnega sporazuma</w:t>
      </w:r>
      <w:r w:rsidRPr="00844C3C">
        <w:rPr>
          <w:rFonts w:ascii="Tahoma" w:hAnsi="Tahoma" w:cs="Tahoma"/>
        </w:rPr>
        <w:t>, nedobavljeno blago pa kupec nabavi na prostem trgu. V tem primeru prodajalec krije razliko v ceni, za kar mu izstavi kupec račun.</w:t>
      </w:r>
    </w:p>
    <w:p w14:paraId="378563C0" w14:textId="77777777" w:rsidR="000A6301" w:rsidRPr="00844C3C" w:rsidRDefault="000A6301" w:rsidP="00221E8E">
      <w:pPr>
        <w:keepNext/>
        <w:keepLines/>
        <w:ind w:left="426"/>
        <w:jc w:val="center"/>
        <w:rPr>
          <w:rFonts w:ascii="Tahoma" w:hAnsi="Tahoma" w:cs="Tahoma"/>
        </w:rPr>
      </w:pPr>
    </w:p>
    <w:p w14:paraId="13508D27"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1443C0D3" w14:textId="77777777" w:rsidR="000A6301" w:rsidRPr="00844C3C" w:rsidRDefault="000A6301" w:rsidP="00221E8E">
      <w:pPr>
        <w:keepNext/>
        <w:keepLines/>
        <w:tabs>
          <w:tab w:val="left" w:pos="851"/>
          <w:tab w:val="left" w:pos="1702"/>
        </w:tabs>
        <w:ind w:left="1440"/>
        <w:jc w:val="both"/>
        <w:rPr>
          <w:rFonts w:ascii="Tahoma" w:hAnsi="Tahoma" w:cs="Tahoma"/>
          <w:b/>
        </w:rPr>
      </w:pPr>
    </w:p>
    <w:p w14:paraId="06492636" w14:textId="77777777" w:rsidR="000A6301" w:rsidRPr="00844C3C" w:rsidRDefault="000A6301" w:rsidP="00221E8E">
      <w:pPr>
        <w:keepNext/>
        <w:keepLines/>
        <w:tabs>
          <w:tab w:val="left" w:pos="1418"/>
          <w:tab w:val="left" w:pos="1702"/>
        </w:tabs>
        <w:jc w:val="both"/>
        <w:rPr>
          <w:rFonts w:ascii="Tahoma" w:hAnsi="Tahoma" w:cs="Tahoma"/>
          <w:snapToGrid w:val="0"/>
        </w:rPr>
      </w:pPr>
      <w:r w:rsidRPr="00844C3C">
        <w:rPr>
          <w:rFonts w:ascii="Tahoma" w:hAnsi="Tahoma" w:cs="Tahoma"/>
        </w:rPr>
        <w:t>Rok dobave se lahko sporazumno podaljša, če po zahtevi kupca nastopijo razlogi za spremembo dogovorjenega roka dobave ali pa zaradi višje sile, vendar največ za čas trajanja višje sile ali njene posledice.</w:t>
      </w:r>
      <w:r w:rsidRPr="00844C3C">
        <w:rPr>
          <w:rFonts w:ascii="Tahoma" w:hAnsi="Tahoma" w:cs="Tahoma"/>
          <w:snapToGrid w:val="0"/>
        </w:rPr>
        <w:t xml:space="preserve"> </w:t>
      </w:r>
      <w:r w:rsidRPr="00844C3C">
        <w:rPr>
          <w:rFonts w:ascii="Tahoma" w:hAnsi="Tahoma" w:cs="Tahoma"/>
          <w:bCs/>
          <w:snapToGrid w:val="0"/>
        </w:rPr>
        <w:t>Višja sila pomeni zunanji vzrok, neodvisen od volje in vpliva katere koli stranke, ki je nepričakovan in nenaden in se mu ob splošni skrbnosti ni bilo moč izogniti in ga odvrniti, takšne okoliščine pa so se pojavile po sklenitvi okvirnega sporazuma</w:t>
      </w:r>
      <w:r w:rsidRPr="00844C3C">
        <w:rPr>
          <w:rFonts w:ascii="Tahoma" w:hAnsi="Tahoma" w:cs="Tahoma"/>
          <w:snapToGrid w:val="0"/>
        </w:rPr>
        <w:t xml:space="preserve">. Če je izvedba predmeta tega okvirnega sporazuma delno ali v celoti motena oziroma preprečena zaradi višje sile, je prodajalec o tem dolžan obvestiti kupca nemudoma oziroma takoj, ko je to mogoče, najkasneje pa v dveh (2) delovnih dneh po nastanku le-te in </w:t>
      </w:r>
      <w:r w:rsidRPr="00844C3C">
        <w:rPr>
          <w:rFonts w:ascii="Tahoma" w:hAnsi="Tahoma" w:cs="Tahoma"/>
        </w:rPr>
        <w:t xml:space="preserve">pri tem tudi navesti vzroke zamude ter okvirni/pričakovani dejanski rok dobave. Le v tem primeru kupec ne bo izvajal sankcij proti prodajalcu po 24. členu tega okvirnega sporazuma. Prodajalec je dolžan </w:t>
      </w:r>
      <w:r w:rsidRPr="00844C3C">
        <w:rPr>
          <w:rFonts w:ascii="Tahoma" w:hAnsi="Tahoma" w:cs="Tahoma"/>
          <w:snapToGrid w:val="0"/>
        </w:rPr>
        <w:t>kupca nemudoma, najkasneje pa v dveh (2) delovnih dneh po prenehanju takih okoliščin, obvestiti o prenehanju takih okoliščin.</w:t>
      </w:r>
    </w:p>
    <w:p w14:paraId="3F4BAB00" w14:textId="77777777" w:rsidR="000A6301" w:rsidRPr="00844C3C" w:rsidRDefault="000A6301" w:rsidP="00221E8E">
      <w:pPr>
        <w:keepNext/>
        <w:keepLines/>
        <w:tabs>
          <w:tab w:val="left" w:pos="1418"/>
          <w:tab w:val="left" w:pos="1702"/>
        </w:tabs>
        <w:jc w:val="both"/>
        <w:rPr>
          <w:rFonts w:ascii="Tahoma" w:hAnsi="Tahoma" w:cs="Tahoma"/>
          <w:snapToGrid w:val="0"/>
        </w:rPr>
      </w:pPr>
    </w:p>
    <w:p w14:paraId="54EC007B" w14:textId="77777777" w:rsidR="000A6301" w:rsidRPr="00844C3C" w:rsidRDefault="000A6301" w:rsidP="00221E8E">
      <w:pPr>
        <w:keepNext/>
        <w:keepLines/>
        <w:jc w:val="both"/>
        <w:rPr>
          <w:rFonts w:ascii="Tahoma" w:hAnsi="Tahoma" w:cs="Tahoma"/>
        </w:rPr>
      </w:pPr>
      <w:r w:rsidRPr="00844C3C">
        <w:rPr>
          <w:rFonts w:ascii="Tahoma" w:hAnsi="Tahoma" w:cs="Tahoma"/>
        </w:rPr>
        <w:t>Dogovorjeni roki se podaljšajo za čas trajanja višje sile. Na zahtevo kupca je prodajalec dolžan dokazati obstoj višje sile.</w:t>
      </w:r>
    </w:p>
    <w:p w14:paraId="7CDB5495" w14:textId="77777777" w:rsidR="000A6301" w:rsidRPr="00844C3C" w:rsidRDefault="000A6301" w:rsidP="00221E8E">
      <w:pPr>
        <w:keepNext/>
        <w:keepLines/>
        <w:jc w:val="both"/>
        <w:rPr>
          <w:rFonts w:ascii="Tahoma" w:hAnsi="Tahoma" w:cs="Tahoma"/>
          <w:snapToGrid w:val="0"/>
        </w:rPr>
      </w:pPr>
    </w:p>
    <w:p w14:paraId="0548D989" w14:textId="77777777" w:rsidR="000A6301" w:rsidRPr="00844C3C" w:rsidRDefault="000A6301" w:rsidP="00221E8E">
      <w:pPr>
        <w:keepNext/>
        <w:keepLines/>
        <w:jc w:val="both"/>
        <w:rPr>
          <w:rFonts w:ascii="Tahoma" w:hAnsi="Tahoma" w:cs="Tahoma"/>
          <w:snapToGrid w:val="0"/>
        </w:rPr>
      </w:pPr>
      <w:r w:rsidRPr="00844C3C">
        <w:rPr>
          <w:rFonts w:ascii="Tahoma" w:hAnsi="Tahoma" w:cs="Tahoma"/>
          <w:snapToGrid w:val="0"/>
        </w:rPr>
        <w:t>Pomanjkanje delovne sile ali materiala pri prodajalcu ali pri njegovih dobaviteljih se ne šteje za višjo silo, razen, če ni posledica le-te.</w:t>
      </w:r>
    </w:p>
    <w:p w14:paraId="56CE048E" w14:textId="77777777" w:rsidR="000A6301" w:rsidRPr="00844C3C" w:rsidRDefault="000A6301" w:rsidP="00221E8E">
      <w:pPr>
        <w:keepNext/>
        <w:keepLines/>
        <w:jc w:val="both"/>
        <w:rPr>
          <w:rFonts w:ascii="Tahoma" w:hAnsi="Tahoma" w:cs="Tahoma"/>
        </w:rPr>
      </w:pPr>
    </w:p>
    <w:p w14:paraId="3891A6BC"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KAKOVOST, REKLAMACIJE IN GARANCIJA</w:t>
      </w:r>
    </w:p>
    <w:p w14:paraId="46B64A65" w14:textId="77777777" w:rsidR="000A6301" w:rsidRPr="00844C3C" w:rsidRDefault="000A6301" w:rsidP="00221E8E">
      <w:pPr>
        <w:keepNext/>
        <w:keepLines/>
        <w:tabs>
          <w:tab w:val="left" w:pos="1080"/>
        </w:tabs>
        <w:ind w:left="360"/>
        <w:rPr>
          <w:rFonts w:ascii="Tahoma" w:hAnsi="Tahoma" w:cs="Tahoma"/>
          <w:b/>
        </w:rPr>
      </w:pPr>
    </w:p>
    <w:p w14:paraId="5A50E533"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6C75AD91" w14:textId="77777777" w:rsidR="000A6301" w:rsidRPr="00844C3C" w:rsidRDefault="000A6301" w:rsidP="00221E8E">
      <w:pPr>
        <w:keepNext/>
        <w:keepLines/>
        <w:jc w:val="both"/>
        <w:rPr>
          <w:rFonts w:ascii="Tahoma" w:hAnsi="Tahoma" w:cs="Tahoma"/>
          <w:b/>
        </w:rPr>
      </w:pPr>
    </w:p>
    <w:p w14:paraId="79907DEC" w14:textId="77777777" w:rsidR="000A6301" w:rsidRPr="00844C3C" w:rsidRDefault="000A6301" w:rsidP="00221E8E">
      <w:pPr>
        <w:pStyle w:val="Telobesedila"/>
        <w:keepNext/>
        <w:keepLines/>
        <w:widowControl/>
        <w:rPr>
          <w:rFonts w:ascii="Tahoma" w:hAnsi="Tahoma" w:cs="Tahoma"/>
          <w:b w:val="0"/>
          <w:lang w:val="sl-SI"/>
        </w:rPr>
      </w:pPr>
      <w:r w:rsidRPr="00844C3C">
        <w:rPr>
          <w:rFonts w:ascii="Tahoma" w:hAnsi="Tahoma" w:cs="Tahoma"/>
          <w:b w:val="0"/>
        </w:rPr>
        <w:t>Kakovost dobavljen</w:t>
      </w:r>
      <w:r w:rsidRPr="00844C3C">
        <w:rPr>
          <w:rFonts w:ascii="Tahoma" w:hAnsi="Tahoma" w:cs="Tahoma"/>
          <w:b w:val="0"/>
          <w:lang w:val="sl-SI"/>
        </w:rPr>
        <w:t xml:space="preserve">ega blaga </w:t>
      </w:r>
      <w:r w:rsidRPr="00844C3C">
        <w:rPr>
          <w:rFonts w:ascii="Tahoma" w:hAnsi="Tahoma" w:cs="Tahoma"/>
          <w:b w:val="0"/>
        </w:rPr>
        <w:t xml:space="preserve">mora biti v skladu s tehnično specifikacijo </w:t>
      </w:r>
      <w:r w:rsidRPr="00844C3C">
        <w:rPr>
          <w:rFonts w:ascii="Tahoma" w:hAnsi="Tahoma" w:cs="Tahoma"/>
          <w:b w:val="0"/>
          <w:lang w:val="sl-SI"/>
        </w:rPr>
        <w:t>kupca, navedeno v razpisni dokumentaciji, in veljavnimi predpisi v Republiki Sloveniji, ki urejajo predmet okvirnega sporazuma.</w:t>
      </w:r>
    </w:p>
    <w:p w14:paraId="373BB674" w14:textId="77777777" w:rsidR="000A6301" w:rsidRPr="00844C3C" w:rsidRDefault="000A6301" w:rsidP="00221E8E">
      <w:pPr>
        <w:pStyle w:val="Telobesedila"/>
        <w:keepNext/>
        <w:keepLines/>
        <w:widowControl/>
        <w:rPr>
          <w:rFonts w:ascii="Tahoma" w:hAnsi="Tahoma" w:cs="Tahoma"/>
          <w:b w:val="0"/>
          <w:lang w:val="sl-SI"/>
        </w:rPr>
      </w:pPr>
    </w:p>
    <w:p w14:paraId="08D35364" w14:textId="77777777" w:rsidR="000A6301" w:rsidRPr="00844C3C" w:rsidRDefault="000A6301" w:rsidP="00221E8E">
      <w:pPr>
        <w:keepNext/>
        <w:keepLines/>
        <w:jc w:val="both"/>
        <w:rPr>
          <w:rFonts w:ascii="Tahoma" w:hAnsi="Tahoma" w:cs="Tahoma"/>
        </w:rPr>
      </w:pPr>
      <w:r w:rsidRPr="00844C3C">
        <w:rPr>
          <w:rFonts w:ascii="Tahoma" w:hAnsi="Tahoma" w:cs="Tahoma"/>
          <w:lang w:val="x-none"/>
        </w:rPr>
        <w:t xml:space="preserve">Kupec lahko kadarkoli preveri ustreznost kakovosti dobavljenega blaga pri neodvisni instituciji. </w:t>
      </w:r>
    </w:p>
    <w:p w14:paraId="2E32CF3D" w14:textId="77777777" w:rsidR="000A6301" w:rsidRPr="00844C3C" w:rsidRDefault="000A6301" w:rsidP="00221E8E">
      <w:pPr>
        <w:keepNext/>
        <w:keepLines/>
        <w:jc w:val="both"/>
        <w:rPr>
          <w:rFonts w:ascii="Tahoma" w:hAnsi="Tahoma" w:cs="Tahoma"/>
        </w:rPr>
      </w:pPr>
    </w:p>
    <w:p w14:paraId="6E451B91" w14:textId="77777777" w:rsidR="000A6301" w:rsidRPr="00844C3C" w:rsidRDefault="000A6301" w:rsidP="00221E8E">
      <w:pPr>
        <w:keepNext/>
        <w:keepLines/>
        <w:ind w:right="-2"/>
        <w:jc w:val="both"/>
        <w:rPr>
          <w:rFonts w:ascii="Tahoma" w:hAnsi="Tahoma" w:cs="Tahoma"/>
          <w:lang w:val="x-none"/>
        </w:rPr>
      </w:pPr>
      <w:r w:rsidRPr="00844C3C">
        <w:rPr>
          <w:rFonts w:ascii="Tahoma" w:hAnsi="Tahoma" w:cs="Tahoma"/>
          <w:lang w:val="x-none"/>
        </w:rPr>
        <w:t xml:space="preserve">Prodajalec </w:t>
      </w:r>
      <w:r w:rsidRPr="00844C3C">
        <w:rPr>
          <w:rFonts w:ascii="Tahoma" w:hAnsi="Tahoma" w:cs="Tahoma"/>
        </w:rPr>
        <w:t xml:space="preserve">se obvezuje </w:t>
      </w:r>
      <w:r w:rsidRPr="00844C3C">
        <w:rPr>
          <w:rFonts w:ascii="Tahoma" w:hAnsi="Tahoma" w:cs="Tahoma"/>
          <w:lang w:val="x-none"/>
        </w:rPr>
        <w:t xml:space="preserve">za potrebe </w:t>
      </w:r>
      <w:r w:rsidRPr="00844C3C">
        <w:rPr>
          <w:rFonts w:ascii="Tahoma" w:hAnsi="Tahoma" w:cs="Tahoma"/>
        </w:rPr>
        <w:t>kupca zagotavljati</w:t>
      </w:r>
      <w:r w:rsidRPr="00844C3C">
        <w:rPr>
          <w:rFonts w:ascii="Tahoma" w:hAnsi="Tahoma" w:cs="Tahoma"/>
          <w:lang w:val="x-none"/>
        </w:rPr>
        <w:t xml:space="preserve"> možnost brezplačnih analiz </w:t>
      </w:r>
      <w:r w:rsidRPr="00844C3C">
        <w:rPr>
          <w:rFonts w:ascii="Tahoma" w:hAnsi="Tahoma" w:cs="Tahoma"/>
        </w:rPr>
        <w:t>dobavljenega blaga</w:t>
      </w:r>
      <w:r w:rsidRPr="00844C3C">
        <w:rPr>
          <w:rFonts w:ascii="Tahoma" w:hAnsi="Tahoma" w:cs="Tahoma"/>
          <w:lang w:val="x-none"/>
        </w:rPr>
        <w:t xml:space="preserve"> ter izdaje strokovnega mnenja strokovne osebe o stanju analiziranega blaga. </w:t>
      </w:r>
    </w:p>
    <w:p w14:paraId="6C3F83A8" w14:textId="77777777" w:rsidR="000A6301" w:rsidRPr="00844C3C" w:rsidRDefault="000A6301" w:rsidP="00221E8E">
      <w:pPr>
        <w:keepNext/>
        <w:keepLines/>
        <w:ind w:right="-2"/>
        <w:jc w:val="both"/>
        <w:rPr>
          <w:rFonts w:ascii="Tahoma" w:hAnsi="Tahoma" w:cs="Tahoma"/>
          <w:lang w:val="x-none"/>
        </w:rPr>
      </w:pPr>
    </w:p>
    <w:p w14:paraId="5BAAB925" w14:textId="77777777" w:rsidR="000A6301" w:rsidRPr="00844C3C" w:rsidRDefault="000A6301" w:rsidP="00221E8E">
      <w:pPr>
        <w:keepNext/>
        <w:keepLines/>
        <w:ind w:right="-2"/>
        <w:jc w:val="both"/>
        <w:rPr>
          <w:rFonts w:ascii="Tahoma" w:hAnsi="Tahoma" w:cs="Tahoma"/>
        </w:rPr>
      </w:pPr>
      <w:r w:rsidRPr="00844C3C">
        <w:rPr>
          <w:rFonts w:ascii="Tahoma" w:hAnsi="Tahoma" w:cs="Tahoma"/>
        </w:rPr>
        <w:t xml:space="preserve">Kupec ima v obdobju veljavnosti okvirnega sporazuma pravico do koriščenja brezplačnih analiz dobavljenega blaga </w:t>
      </w:r>
      <w:r w:rsidRPr="00844C3C">
        <w:rPr>
          <w:rFonts w:ascii="Tahoma" w:hAnsi="Tahoma" w:cs="Tahoma"/>
          <w:lang w:val="x-none"/>
        </w:rPr>
        <w:t xml:space="preserve">glede na potrebe delovnega procesa. Po predaji </w:t>
      </w:r>
      <w:r w:rsidRPr="00844C3C">
        <w:rPr>
          <w:rFonts w:ascii="Tahoma" w:hAnsi="Tahoma" w:cs="Tahoma"/>
        </w:rPr>
        <w:t>blaga</w:t>
      </w:r>
      <w:r w:rsidRPr="00844C3C">
        <w:rPr>
          <w:rFonts w:ascii="Tahoma" w:hAnsi="Tahoma" w:cs="Tahoma"/>
          <w:lang w:val="x-none"/>
        </w:rPr>
        <w:t xml:space="preserve"> v analizo prodajalcu, morajo biti rezultati v pisni obliki </w:t>
      </w:r>
      <w:r w:rsidRPr="00844C3C">
        <w:rPr>
          <w:rFonts w:ascii="Tahoma" w:hAnsi="Tahoma" w:cs="Tahoma"/>
        </w:rPr>
        <w:t xml:space="preserve">kupcu </w:t>
      </w:r>
      <w:r w:rsidRPr="00844C3C">
        <w:rPr>
          <w:rFonts w:ascii="Tahoma" w:hAnsi="Tahoma" w:cs="Tahoma"/>
          <w:lang w:val="x-none"/>
        </w:rPr>
        <w:t xml:space="preserve">na voljo v desetih (10) </w:t>
      </w:r>
      <w:r w:rsidRPr="00844C3C">
        <w:rPr>
          <w:rFonts w:ascii="Tahoma" w:hAnsi="Tahoma" w:cs="Tahoma"/>
        </w:rPr>
        <w:t xml:space="preserve">delovnih </w:t>
      </w:r>
      <w:r w:rsidRPr="00844C3C">
        <w:rPr>
          <w:rFonts w:ascii="Tahoma" w:hAnsi="Tahoma" w:cs="Tahoma"/>
          <w:lang w:val="x-none"/>
        </w:rPr>
        <w:t>dneh</w:t>
      </w:r>
      <w:r w:rsidRPr="00844C3C">
        <w:rPr>
          <w:rFonts w:ascii="Tahoma" w:hAnsi="Tahoma" w:cs="Tahoma"/>
        </w:rPr>
        <w:t xml:space="preserve"> od dneva podpisa dobavnice s strani obeh strank okvirnega sporazuma oziroma njunih predstavnikov</w:t>
      </w:r>
      <w:r w:rsidRPr="00844C3C">
        <w:rPr>
          <w:rFonts w:ascii="Tahoma" w:hAnsi="Tahoma" w:cs="Tahoma"/>
          <w:lang w:val="x-none"/>
        </w:rPr>
        <w:t>.</w:t>
      </w:r>
    </w:p>
    <w:p w14:paraId="3F8D96AF" w14:textId="77777777" w:rsidR="000A6301" w:rsidRPr="00844C3C" w:rsidRDefault="000A6301" w:rsidP="00221E8E">
      <w:pPr>
        <w:keepNext/>
        <w:keepLines/>
        <w:jc w:val="both"/>
        <w:rPr>
          <w:rFonts w:ascii="Tahoma" w:hAnsi="Tahoma" w:cs="Tahoma"/>
        </w:rPr>
      </w:pPr>
    </w:p>
    <w:p w14:paraId="35DA9409" w14:textId="77777777" w:rsidR="000A6301" w:rsidRPr="00844C3C" w:rsidRDefault="000A6301" w:rsidP="00221E8E">
      <w:pPr>
        <w:keepNext/>
        <w:keepLines/>
        <w:jc w:val="both"/>
        <w:rPr>
          <w:rFonts w:ascii="Tahoma" w:hAnsi="Tahoma" w:cs="Tahoma"/>
        </w:rPr>
      </w:pPr>
      <w:r w:rsidRPr="00844C3C">
        <w:rPr>
          <w:rFonts w:ascii="Tahoma" w:hAnsi="Tahoma" w:cs="Tahoma"/>
        </w:rPr>
        <w:t>V kolikor rezultat testa pokaže, da dobavljeno blago ne izpolnjuje zahtev iz tehnične dokumentacije, lahko kupec odstopi od sklenjenega okvirnega sporazuma in unovči finančno zavarovanje za dobro izvedbo obveznosti iz okvirnega sporazuma, brez kakršnekoli obveznosti do prodajalca.</w:t>
      </w:r>
    </w:p>
    <w:p w14:paraId="1D6DFCA8" w14:textId="77777777" w:rsidR="000A6301" w:rsidRPr="00844C3C" w:rsidRDefault="000A6301" w:rsidP="00221E8E">
      <w:pPr>
        <w:keepNext/>
        <w:keepLines/>
        <w:jc w:val="both"/>
        <w:rPr>
          <w:rFonts w:ascii="Tahoma" w:hAnsi="Tahoma" w:cs="Tahoma"/>
        </w:rPr>
      </w:pPr>
    </w:p>
    <w:p w14:paraId="1F827547" w14:textId="6CB95243" w:rsidR="000A6301" w:rsidRPr="00844C3C" w:rsidRDefault="000A6301" w:rsidP="00221E8E">
      <w:pPr>
        <w:keepNext/>
        <w:keepLines/>
        <w:ind w:right="56"/>
        <w:jc w:val="both"/>
        <w:rPr>
          <w:rFonts w:ascii="Tahoma" w:hAnsi="Tahoma" w:cs="Tahoma"/>
        </w:rPr>
      </w:pPr>
      <w:r w:rsidRPr="00844C3C">
        <w:rPr>
          <w:rFonts w:ascii="Tahoma" w:hAnsi="Tahoma" w:cs="Tahoma"/>
        </w:rPr>
        <w:t>Unovčenje finančnega zavarovanja za dobro izvedbo obveznosti iz okvirnega sporazuma ne odvezuje prodajalca njegove obveznosti poravnati kupcu vso preostalo škodo, ki  mu je nastala zaradi neizpolnjevanja obveznosti iz tega okvirnega sporazuma.</w:t>
      </w:r>
    </w:p>
    <w:p w14:paraId="42841E27"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lastRenderedPageBreak/>
        <w:t>člen</w:t>
      </w:r>
    </w:p>
    <w:p w14:paraId="61859203" w14:textId="77777777" w:rsidR="000A6301" w:rsidRPr="00844C3C" w:rsidRDefault="000A6301" w:rsidP="00221E8E">
      <w:pPr>
        <w:keepNext/>
        <w:keepLines/>
        <w:jc w:val="both"/>
        <w:rPr>
          <w:rFonts w:ascii="Tahoma" w:hAnsi="Tahoma" w:cs="Tahoma"/>
        </w:rPr>
      </w:pPr>
    </w:p>
    <w:p w14:paraId="5C3F60BE" w14:textId="0D424361" w:rsidR="000A6301" w:rsidRPr="00844C3C" w:rsidRDefault="000A6301" w:rsidP="00221E8E">
      <w:pPr>
        <w:keepNext/>
        <w:keepLines/>
        <w:jc w:val="both"/>
        <w:rPr>
          <w:rFonts w:ascii="Tahoma" w:hAnsi="Tahoma" w:cs="Tahoma"/>
        </w:rPr>
      </w:pPr>
      <w:r w:rsidRPr="00844C3C">
        <w:rPr>
          <w:rFonts w:ascii="Tahoma" w:hAnsi="Tahoma" w:cs="Tahoma"/>
        </w:rPr>
        <w:t>Reklamacije zaradi količinskih primanjkljajev ali neustreznosti dobavljenega blaga bo kupec prodajalcu sporočil takoj (s pripisom na dobavnici o vrsti in količini blaga, ki ni bilo dobavljeno), najkasneje pa v osmih (8) delovnih dneh od dneva prevzema blaga.</w:t>
      </w:r>
    </w:p>
    <w:p w14:paraId="421F8661" w14:textId="77777777" w:rsidR="000A6301" w:rsidRPr="00844C3C" w:rsidRDefault="000A6301" w:rsidP="00221E8E">
      <w:pPr>
        <w:keepNext/>
        <w:keepLines/>
        <w:jc w:val="both"/>
        <w:rPr>
          <w:rFonts w:ascii="Tahoma" w:hAnsi="Tahoma" w:cs="Tahoma"/>
        </w:rPr>
      </w:pPr>
    </w:p>
    <w:p w14:paraId="066F4932"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7657B36A" w14:textId="77777777" w:rsidR="000A6301" w:rsidRPr="00844C3C" w:rsidRDefault="000A6301" w:rsidP="00221E8E">
      <w:pPr>
        <w:keepNext/>
        <w:keepLines/>
        <w:jc w:val="both"/>
        <w:rPr>
          <w:rFonts w:ascii="Tahoma" w:hAnsi="Tahoma" w:cs="Tahoma"/>
        </w:rPr>
      </w:pPr>
    </w:p>
    <w:p w14:paraId="1D8AE8D0" w14:textId="77777777" w:rsidR="000A6301" w:rsidRPr="00844C3C" w:rsidRDefault="000A6301" w:rsidP="00221E8E">
      <w:pPr>
        <w:keepNext/>
        <w:keepLines/>
        <w:jc w:val="both"/>
        <w:rPr>
          <w:rFonts w:ascii="Tahoma" w:hAnsi="Tahoma" w:cs="Tahoma"/>
        </w:rPr>
      </w:pPr>
      <w:r w:rsidRPr="00844C3C">
        <w:rPr>
          <w:rFonts w:ascii="Tahoma" w:hAnsi="Tahoma" w:cs="Tahoma"/>
        </w:rPr>
        <w:t xml:space="preserve">Rok za rešitev reklamacije zaradi količinskih primanjkljajev je največ dva (2) delovna dneva od prejema pisnega obvestila o reklamaciji. Rok za rešitev reklamacije zaradi neustreznosti dobavljenega blaga je največ dva (2) delovna dneva od prejema pisnega obvestila o reklamaciji. </w:t>
      </w:r>
    </w:p>
    <w:p w14:paraId="75123E6A" w14:textId="77777777" w:rsidR="000A6301" w:rsidRPr="00844C3C" w:rsidRDefault="000A6301" w:rsidP="00221E8E">
      <w:pPr>
        <w:keepNext/>
        <w:keepLines/>
        <w:jc w:val="both"/>
        <w:rPr>
          <w:rFonts w:ascii="Tahoma" w:hAnsi="Tahoma" w:cs="Tahoma"/>
        </w:rPr>
      </w:pPr>
    </w:p>
    <w:p w14:paraId="57F153F4" w14:textId="77777777" w:rsidR="000A6301" w:rsidRPr="00844C3C" w:rsidRDefault="000A6301" w:rsidP="00221E8E">
      <w:pPr>
        <w:keepNext/>
        <w:keepLines/>
        <w:jc w:val="both"/>
        <w:rPr>
          <w:rFonts w:ascii="Tahoma" w:hAnsi="Tahoma" w:cs="Tahoma"/>
        </w:rPr>
      </w:pPr>
      <w:r w:rsidRPr="00844C3C">
        <w:rPr>
          <w:rFonts w:ascii="Tahoma" w:hAnsi="Tahoma" w:cs="Tahoma"/>
        </w:rPr>
        <w:t>O ugotovljenih napakah blaga se sestavi zapisnik, ki ga podpišeta obe stranki okvirnega sporazuma oziroma njuna predstavnika. Obrazec zapisnika zagotovi prodajalec.</w:t>
      </w:r>
    </w:p>
    <w:p w14:paraId="602EA3C3" w14:textId="77777777" w:rsidR="000A6301" w:rsidRPr="00844C3C" w:rsidRDefault="000A6301" w:rsidP="00221E8E">
      <w:pPr>
        <w:keepNext/>
        <w:keepLines/>
        <w:jc w:val="both"/>
        <w:rPr>
          <w:rFonts w:ascii="Tahoma" w:hAnsi="Tahoma" w:cs="Tahoma"/>
        </w:rPr>
      </w:pPr>
    </w:p>
    <w:p w14:paraId="784D4DCC"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48AE82C5" w14:textId="77777777" w:rsidR="000A6301" w:rsidRPr="00844C3C" w:rsidRDefault="000A6301" w:rsidP="00221E8E">
      <w:pPr>
        <w:keepNext/>
        <w:keepLines/>
        <w:ind w:left="426"/>
        <w:jc w:val="center"/>
        <w:rPr>
          <w:rFonts w:ascii="Tahoma" w:hAnsi="Tahoma" w:cs="Tahoma"/>
        </w:rPr>
      </w:pPr>
    </w:p>
    <w:p w14:paraId="69DB9C8D" w14:textId="77777777" w:rsidR="000A6301" w:rsidRPr="00844C3C" w:rsidRDefault="000A6301" w:rsidP="00221E8E">
      <w:pPr>
        <w:keepNext/>
        <w:keepLines/>
        <w:jc w:val="both"/>
        <w:rPr>
          <w:rFonts w:ascii="Tahoma" w:hAnsi="Tahoma" w:cs="Tahoma"/>
        </w:rPr>
      </w:pPr>
      <w:r w:rsidRPr="00844C3C">
        <w:rPr>
          <w:rFonts w:ascii="Tahoma" w:hAnsi="Tahoma" w:cs="Tahoma"/>
        </w:rPr>
        <w:t xml:space="preserve">Prodajalec se obvezuje v navedenem roku iz prejšnjega člena kupca pisno obvestiti (po elektronski pošti) o rešitvi reklamacije in dobaviti reklamirano blago v dogovorjenem dobavnem roku. </w:t>
      </w:r>
    </w:p>
    <w:p w14:paraId="2911B706" w14:textId="77777777" w:rsidR="000A6301" w:rsidRPr="00844C3C" w:rsidRDefault="000A6301" w:rsidP="00221E8E">
      <w:pPr>
        <w:keepNext/>
        <w:keepLines/>
        <w:jc w:val="both"/>
        <w:rPr>
          <w:rFonts w:ascii="Tahoma" w:hAnsi="Tahoma" w:cs="Tahoma"/>
        </w:rPr>
      </w:pPr>
    </w:p>
    <w:p w14:paraId="27A726F1" w14:textId="77777777" w:rsidR="000A6301" w:rsidRPr="00844C3C" w:rsidRDefault="000A6301" w:rsidP="00221E8E">
      <w:pPr>
        <w:keepNext/>
        <w:keepLines/>
        <w:jc w:val="both"/>
        <w:rPr>
          <w:rFonts w:ascii="Tahoma" w:hAnsi="Tahoma" w:cs="Tahoma"/>
        </w:rPr>
      </w:pPr>
      <w:r w:rsidRPr="00844C3C">
        <w:rPr>
          <w:rFonts w:ascii="Tahoma" w:hAnsi="Tahoma" w:cs="Tahoma"/>
        </w:rPr>
        <w:t>Za pozitivno rešene reklamacije, za napačno poslano ter za vrnjeno blago, prodajalec izda kupcu dobropis, za katerega se zmanjša obveznost kupca.</w:t>
      </w:r>
    </w:p>
    <w:p w14:paraId="528DA326" w14:textId="77777777" w:rsidR="000A6301" w:rsidRPr="00844C3C" w:rsidRDefault="000A6301" w:rsidP="00221E8E">
      <w:pPr>
        <w:pStyle w:val="Telobesedila21"/>
        <w:keepNext/>
        <w:keepLines/>
        <w:widowControl/>
        <w:rPr>
          <w:rFonts w:ascii="Tahoma" w:hAnsi="Tahoma" w:cs="Tahoma"/>
          <w:sz w:val="20"/>
        </w:rPr>
      </w:pPr>
    </w:p>
    <w:p w14:paraId="1EB8BA1B"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2FC8545C" w14:textId="77777777" w:rsidR="000A6301" w:rsidRPr="00844C3C" w:rsidRDefault="000A6301" w:rsidP="00221E8E">
      <w:pPr>
        <w:keepNext/>
        <w:keepLines/>
        <w:rPr>
          <w:rFonts w:ascii="Tahoma" w:hAnsi="Tahoma" w:cs="Tahoma"/>
        </w:rPr>
      </w:pPr>
    </w:p>
    <w:p w14:paraId="335909E4" w14:textId="77777777" w:rsidR="000A6301" w:rsidRPr="00844C3C" w:rsidRDefault="000A6301" w:rsidP="00221E8E">
      <w:pPr>
        <w:keepNext/>
        <w:keepLines/>
        <w:jc w:val="both"/>
        <w:rPr>
          <w:rFonts w:ascii="Tahoma" w:hAnsi="Tahoma" w:cs="Tahoma"/>
        </w:rPr>
      </w:pPr>
      <w:r w:rsidRPr="00844C3C">
        <w:rPr>
          <w:rFonts w:ascii="Tahoma" w:hAnsi="Tahoma" w:cs="Tahoma"/>
        </w:rPr>
        <w:t>V primeru neustreznosti dobavljenega blaga, pri katerem prodajalec vztraja, lahko kupec od tega okvirnega sporazuma odstopi in unovči finančno zavarovanje za zavarovanje dobre izvedbe obveznosti iz okvirnega sporazuma, brez kakršnekoli obveznosti do prodajalca, prodajalec pa krije tudi razliko v ceni do naslednje najugodnejše ponudbe, za kar mu izstavi kupec račun.</w:t>
      </w:r>
    </w:p>
    <w:p w14:paraId="79DD39B4" w14:textId="77777777" w:rsidR="000A6301" w:rsidRPr="00844C3C" w:rsidRDefault="000A6301" w:rsidP="00221E8E">
      <w:pPr>
        <w:keepNext/>
        <w:keepLines/>
        <w:jc w:val="both"/>
        <w:rPr>
          <w:rFonts w:ascii="Tahoma" w:hAnsi="Tahoma" w:cs="Tahoma"/>
        </w:rPr>
      </w:pPr>
    </w:p>
    <w:p w14:paraId="36FBB257"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70F5887F" w14:textId="77777777" w:rsidR="000A6301" w:rsidRPr="00844C3C" w:rsidRDefault="000A6301" w:rsidP="00221E8E">
      <w:pPr>
        <w:keepNext/>
        <w:keepLines/>
        <w:jc w:val="both"/>
        <w:rPr>
          <w:rFonts w:ascii="Tahoma" w:hAnsi="Tahoma" w:cs="Tahoma"/>
        </w:rPr>
      </w:pPr>
    </w:p>
    <w:p w14:paraId="168268A0" w14:textId="77777777" w:rsidR="000A6301" w:rsidRPr="00844C3C" w:rsidRDefault="000A6301" w:rsidP="00221E8E">
      <w:pPr>
        <w:keepNext/>
        <w:keepLines/>
        <w:jc w:val="both"/>
        <w:rPr>
          <w:rFonts w:ascii="Tahoma" w:hAnsi="Tahoma" w:cs="Tahoma"/>
        </w:rPr>
      </w:pPr>
      <w:r w:rsidRPr="00844C3C">
        <w:rPr>
          <w:rFonts w:ascii="Tahoma" w:hAnsi="Tahoma" w:cs="Tahoma"/>
        </w:rPr>
        <w:t>Prodajalec se obvezuje za dobavljeno blago zagotavljati garancijo v skladu z veljavno zakonodajo in v skladu z garancijo, kot jo zagotavlja proizvajalec dobavljenega blaga. Garancijski rok se šteje od uspešno opravljenega količinskega in kvalitetnega prevzema blaga, ki se izvede s podpisom dobavnice o prevzemu blaga s strani kupca oziroma njegovega predstavnika.</w:t>
      </w:r>
    </w:p>
    <w:p w14:paraId="23F4789A" w14:textId="77777777" w:rsidR="000A6301" w:rsidRPr="00844C3C" w:rsidRDefault="000A6301" w:rsidP="00221E8E">
      <w:pPr>
        <w:keepNext/>
        <w:keepLines/>
        <w:jc w:val="both"/>
        <w:rPr>
          <w:rFonts w:ascii="Tahoma" w:hAnsi="Tahoma" w:cs="Tahoma"/>
        </w:rPr>
      </w:pPr>
      <w:r w:rsidRPr="00844C3C">
        <w:rPr>
          <w:rFonts w:ascii="Tahoma" w:hAnsi="Tahoma" w:cs="Tahoma"/>
        </w:rPr>
        <w:tab/>
      </w:r>
    </w:p>
    <w:p w14:paraId="74C36171" w14:textId="77777777" w:rsidR="000A6301" w:rsidRPr="00844C3C" w:rsidRDefault="000A6301" w:rsidP="00221E8E">
      <w:pPr>
        <w:keepNext/>
        <w:keepLines/>
        <w:jc w:val="both"/>
        <w:rPr>
          <w:rFonts w:ascii="Tahoma" w:hAnsi="Tahoma" w:cs="Tahoma"/>
        </w:rPr>
      </w:pPr>
      <w:r w:rsidRPr="00844C3C">
        <w:rPr>
          <w:rFonts w:ascii="Tahoma" w:hAnsi="Tahoma" w:cs="Tahoma"/>
        </w:rPr>
        <w:t>V kolikor se v garancijski dobi pojavijo pomanjkljivosti oziroma napake zaradi kakovosti dobavljenega blaga, mora prodajalec te pomanjkljivosti oziroma napake odpraviti na svoje stroške, najkasneje v roku štirinajstih (14) delovnih dni od dneva, ko ga kupec pisno obvesti o ugotovljeni pomanjkljivosti oziroma nastali napaki ali o neustreznosti dobavljenega blaga.</w:t>
      </w:r>
    </w:p>
    <w:p w14:paraId="6CE6441D" w14:textId="384D3B92" w:rsidR="00221E8E" w:rsidRPr="00844C3C" w:rsidRDefault="00221E8E" w:rsidP="00221E8E">
      <w:pPr>
        <w:keepNext/>
        <w:keepLines/>
        <w:jc w:val="both"/>
        <w:rPr>
          <w:rFonts w:ascii="Tahoma" w:hAnsi="Tahoma" w:cs="Tahoma"/>
        </w:rPr>
      </w:pPr>
    </w:p>
    <w:p w14:paraId="2FAE5FCB"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rPr>
      </w:pPr>
      <w:r w:rsidRPr="00844C3C">
        <w:rPr>
          <w:rFonts w:ascii="Tahoma" w:hAnsi="Tahoma" w:cs="Tahoma"/>
          <w:b/>
        </w:rPr>
        <w:t>ODVOZ IN UNIČENJE ODPADKOV (velja za sklop 1 in 2)</w:t>
      </w:r>
    </w:p>
    <w:p w14:paraId="4F9DCE0E" w14:textId="77777777" w:rsidR="000A6301" w:rsidRPr="00844C3C" w:rsidRDefault="000A6301" w:rsidP="00221E8E">
      <w:pPr>
        <w:keepNext/>
        <w:keepLines/>
        <w:tabs>
          <w:tab w:val="left" w:pos="851"/>
          <w:tab w:val="left" w:pos="1702"/>
        </w:tabs>
        <w:ind w:left="1440"/>
        <w:jc w:val="both"/>
        <w:rPr>
          <w:rFonts w:ascii="Tahoma" w:hAnsi="Tahoma" w:cs="Tahoma"/>
        </w:rPr>
      </w:pPr>
    </w:p>
    <w:p w14:paraId="73F6CAB8"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5DCBFAAA" w14:textId="77777777" w:rsidR="000A6301" w:rsidRPr="00844C3C" w:rsidRDefault="000A6301" w:rsidP="00221E8E">
      <w:pPr>
        <w:pStyle w:val="Telobesedila21"/>
        <w:keepNext/>
        <w:keepLines/>
        <w:widowControl/>
        <w:rPr>
          <w:rFonts w:ascii="Tahoma" w:hAnsi="Tahoma" w:cs="Tahoma"/>
          <w:sz w:val="20"/>
        </w:rPr>
      </w:pPr>
    </w:p>
    <w:p w14:paraId="755C357B" w14:textId="70E3E087" w:rsidR="000A6301" w:rsidRPr="00844C3C" w:rsidRDefault="000A6301" w:rsidP="00221E8E">
      <w:pPr>
        <w:keepNext/>
        <w:keepLines/>
        <w:jc w:val="both"/>
        <w:rPr>
          <w:rFonts w:ascii="Tahoma" w:hAnsi="Tahoma" w:cs="Tahoma"/>
        </w:rPr>
      </w:pPr>
      <w:r w:rsidRPr="00844C3C">
        <w:rPr>
          <w:rFonts w:ascii="Tahoma" w:hAnsi="Tahoma" w:cs="Tahoma"/>
        </w:rPr>
        <w:t xml:space="preserve">Prodajalec se obvezuje (velja za sklop št. 1: Motorna olja in sklop št. 2: Ostala olja), da bo, v skladu z  veljavno uredbo, ki ureja odpadke, </w:t>
      </w:r>
      <w:r w:rsidR="00904908" w:rsidRPr="00844C3C">
        <w:rPr>
          <w:rFonts w:ascii="Tahoma" w:hAnsi="Tahoma" w:cs="Tahoma"/>
        </w:rPr>
        <w:t xml:space="preserve">brezplačno </w:t>
      </w:r>
      <w:r w:rsidRPr="00844C3C">
        <w:rPr>
          <w:rFonts w:ascii="Tahoma" w:hAnsi="Tahoma" w:cs="Tahoma"/>
        </w:rPr>
        <w:t xml:space="preserve">poskrbel za odvoz, uničenje oziroma predelavo/reciklažo izrabljenih maziv, </w:t>
      </w:r>
      <w:r w:rsidR="001D3DA4" w:rsidRPr="00844C3C">
        <w:rPr>
          <w:rFonts w:ascii="Tahoma" w:hAnsi="Tahoma" w:cs="Tahoma"/>
        </w:rPr>
        <w:t>olj</w:t>
      </w:r>
      <w:r w:rsidRPr="00844C3C">
        <w:rPr>
          <w:rFonts w:ascii="Tahoma" w:hAnsi="Tahoma" w:cs="Tahoma"/>
        </w:rPr>
        <w:t xml:space="preserve"> in embalaže ter kupcu za vsak odvoz izstavil evidenčni list, ki bo moral biti izpolnjen v skladu z navedeno uredbo. Prodajalec se obvezuje, da bo prevzem, odvoz in uničenje oziroma predelavo/reci</w:t>
      </w:r>
      <w:r w:rsidR="001D3DA4" w:rsidRPr="00844C3C">
        <w:rPr>
          <w:rFonts w:ascii="Tahoma" w:hAnsi="Tahoma" w:cs="Tahoma"/>
        </w:rPr>
        <w:t>klažo izrabljenih maziv, olj</w:t>
      </w:r>
      <w:r w:rsidRPr="00844C3C">
        <w:rPr>
          <w:rFonts w:ascii="Tahoma" w:hAnsi="Tahoma" w:cs="Tahoma"/>
        </w:rPr>
        <w:t xml:space="preserve"> in embalaže izvajal subjekt, ki ima za izvajanje teh storitev pridobljena vsa dovoljenja, v skladu z vso relevantno zakonodajo.</w:t>
      </w:r>
    </w:p>
    <w:p w14:paraId="6D7C94D6" w14:textId="77777777" w:rsidR="000A6301" w:rsidRPr="00844C3C" w:rsidRDefault="000A6301" w:rsidP="00221E8E">
      <w:pPr>
        <w:keepNext/>
        <w:keepLines/>
        <w:jc w:val="both"/>
        <w:rPr>
          <w:rFonts w:ascii="Tahoma" w:hAnsi="Tahoma" w:cs="Tahoma"/>
        </w:rPr>
      </w:pPr>
    </w:p>
    <w:p w14:paraId="5F66B7F9" w14:textId="57966062" w:rsidR="000A6301" w:rsidRPr="00844C3C" w:rsidRDefault="000A6301" w:rsidP="00221E8E">
      <w:pPr>
        <w:keepNext/>
        <w:keepLines/>
        <w:jc w:val="both"/>
        <w:rPr>
          <w:rFonts w:ascii="Tahoma" w:hAnsi="Tahoma" w:cs="Tahoma"/>
        </w:rPr>
      </w:pPr>
      <w:r w:rsidRPr="00844C3C">
        <w:rPr>
          <w:rFonts w:ascii="Tahoma" w:hAnsi="Tahoma" w:cs="Tahoma"/>
        </w:rPr>
        <w:t xml:space="preserve">Prodajalec se prav tako obvezuje (velja sklop št. 1: Motorna olja in sklop št. 2: Ostala olja), da bo poskrbel tudi za </w:t>
      </w:r>
      <w:r w:rsidR="00847D9E">
        <w:rPr>
          <w:rFonts w:ascii="Tahoma" w:hAnsi="Tahoma" w:cs="Tahoma"/>
        </w:rPr>
        <w:t xml:space="preserve">brezplačen </w:t>
      </w:r>
      <w:r w:rsidRPr="00844C3C">
        <w:rPr>
          <w:rFonts w:ascii="Tahoma" w:hAnsi="Tahoma" w:cs="Tahoma"/>
        </w:rPr>
        <w:t>odvoz odpadnih</w:t>
      </w:r>
      <w:r w:rsidR="001D3DA4" w:rsidRPr="00844C3C">
        <w:rPr>
          <w:rFonts w:ascii="Tahoma" w:hAnsi="Tahoma" w:cs="Tahoma"/>
        </w:rPr>
        <w:t xml:space="preserve"> oljnih</w:t>
      </w:r>
      <w:r w:rsidRPr="00844C3C">
        <w:rPr>
          <w:rFonts w:ascii="Tahoma" w:hAnsi="Tahoma" w:cs="Tahoma"/>
        </w:rPr>
        <w:t xml:space="preserve"> čistilcev in mastnih krp.</w:t>
      </w:r>
    </w:p>
    <w:p w14:paraId="02ACAA65" w14:textId="77777777" w:rsidR="000A6301" w:rsidRPr="00844C3C" w:rsidRDefault="000A6301" w:rsidP="00221E8E">
      <w:pPr>
        <w:pStyle w:val="Telobesedila21"/>
        <w:keepNext/>
        <w:keepLines/>
        <w:widowControl/>
        <w:rPr>
          <w:rFonts w:ascii="Tahoma" w:hAnsi="Tahoma" w:cs="Tahoma"/>
          <w:sz w:val="20"/>
        </w:rPr>
      </w:pPr>
    </w:p>
    <w:p w14:paraId="35119D7D" w14:textId="628CFC45" w:rsidR="000A6301" w:rsidRPr="00844C3C" w:rsidRDefault="001D3DA4" w:rsidP="00221E8E">
      <w:pPr>
        <w:keepNext/>
        <w:keepLines/>
        <w:jc w:val="both"/>
        <w:rPr>
          <w:rFonts w:ascii="Tahoma" w:hAnsi="Tahoma" w:cs="Tahoma"/>
        </w:rPr>
      </w:pPr>
      <w:r w:rsidRPr="00844C3C">
        <w:rPr>
          <w:rFonts w:ascii="Tahoma" w:hAnsi="Tahoma" w:cs="Tahoma"/>
        </w:rPr>
        <w:lastRenderedPageBreak/>
        <w:t>Odvoz izrabljenih maziv, olj</w:t>
      </w:r>
      <w:r w:rsidR="000A6301" w:rsidRPr="00844C3C">
        <w:rPr>
          <w:rFonts w:ascii="Tahoma" w:hAnsi="Tahoma" w:cs="Tahoma"/>
        </w:rPr>
        <w:t xml:space="preserve"> in embalaže ter odpadnih </w:t>
      </w:r>
      <w:r w:rsidRPr="00844C3C">
        <w:rPr>
          <w:rFonts w:ascii="Tahoma" w:hAnsi="Tahoma" w:cs="Tahoma"/>
        </w:rPr>
        <w:t xml:space="preserve">oljnih </w:t>
      </w:r>
      <w:r w:rsidR="000A6301" w:rsidRPr="00844C3C">
        <w:rPr>
          <w:rFonts w:ascii="Tahoma" w:hAnsi="Tahoma" w:cs="Tahoma"/>
        </w:rPr>
        <w:t>čistilcev in mastnih krp (</w:t>
      </w:r>
      <w:r w:rsidR="00800AF7" w:rsidRPr="00844C3C">
        <w:rPr>
          <w:rFonts w:ascii="Tahoma" w:hAnsi="Tahoma" w:cs="Tahoma"/>
        </w:rPr>
        <w:t xml:space="preserve">velja sklop št. 1: </w:t>
      </w:r>
      <w:r w:rsidR="000A6301" w:rsidRPr="00844C3C">
        <w:rPr>
          <w:rFonts w:ascii="Tahoma" w:hAnsi="Tahoma" w:cs="Tahoma"/>
        </w:rPr>
        <w:t>Motorna olja in sklop št. 2: Ostala olja) se bo vršil po predhodnem pisnem naročilu kupca. Prevzem odpadkov se bo izvajal na zbirnem mestu na lokaciji kupca. Prodajalec se obvezuje, da bo na zahtevo kupca, prevoz odpadkov izvajal tudi tedensko, in sicer v dogovorjenem dnevu v tednu.</w:t>
      </w:r>
    </w:p>
    <w:p w14:paraId="7FD3921C" w14:textId="77777777" w:rsidR="000A6301" w:rsidRPr="00844C3C" w:rsidRDefault="000A6301" w:rsidP="00221E8E">
      <w:pPr>
        <w:keepNext/>
        <w:keepLines/>
        <w:jc w:val="both"/>
        <w:rPr>
          <w:rFonts w:ascii="Tahoma" w:hAnsi="Tahoma" w:cs="Tahoma"/>
        </w:rPr>
      </w:pPr>
    </w:p>
    <w:p w14:paraId="42AAA8B7" w14:textId="77777777" w:rsidR="00E65E46" w:rsidRPr="00844C3C" w:rsidRDefault="000A6301" w:rsidP="00221E8E">
      <w:pPr>
        <w:keepNext/>
        <w:keepLines/>
        <w:jc w:val="both"/>
        <w:rPr>
          <w:rFonts w:ascii="Tahoma" w:hAnsi="Tahoma" w:cs="Tahoma"/>
        </w:rPr>
      </w:pPr>
      <w:r w:rsidRPr="00844C3C">
        <w:rPr>
          <w:rFonts w:ascii="Tahoma" w:hAnsi="Tahoma" w:cs="Tahoma"/>
        </w:rPr>
        <w:t>Rok za odvoz odpadkov ne sme biti daljši od petih delovnih (5) dni po prejemu pisnega naročila kupca.</w:t>
      </w:r>
      <w:r w:rsidR="00E65E46" w:rsidRPr="00844C3C">
        <w:rPr>
          <w:rFonts w:ascii="Tahoma" w:hAnsi="Tahoma" w:cs="Tahoma"/>
        </w:rPr>
        <w:t xml:space="preserve"> </w:t>
      </w:r>
    </w:p>
    <w:p w14:paraId="3FDA6E62" w14:textId="1D56D61E" w:rsidR="000A6301" w:rsidRPr="00844C3C" w:rsidRDefault="000A6301" w:rsidP="00221E8E">
      <w:pPr>
        <w:keepNext/>
        <w:keepLines/>
        <w:jc w:val="both"/>
        <w:rPr>
          <w:rFonts w:ascii="Tahoma" w:hAnsi="Tahoma" w:cs="Tahoma"/>
        </w:rPr>
      </w:pPr>
    </w:p>
    <w:p w14:paraId="39C96F42"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OBVEZNOSTI STRANK OKVIRNEGA SPORAZUMA</w:t>
      </w:r>
    </w:p>
    <w:p w14:paraId="7FBDFFA7" w14:textId="77777777" w:rsidR="000A6301" w:rsidRPr="00844C3C" w:rsidRDefault="000A6301" w:rsidP="00221E8E">
      <w:pPr>
        <w:keepNext/>
        <w:keepLines/>
        <w:spacing w:line="288" w:lineRule="auto"/>
        <w:jc w:val="center"/>
        <w:rPr>
          <w:rFonts w:ascii="Tahoma" w:hAnsi="Tahoma" w:cs="Tahoma"/>
          <w:b/>
        </w:rPr>
      </w:pPr>
    </w:p>
    <w:p w14:paraId="3705B137"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706C5515" w14:textId="77777777" w:rsidR="000A6301" w:rsidRPr="00844C3C" w:rsidRDefault="000A6301" w:rsidP="00221E8E">
      <w:pPr>
        <w:keepNext/>
        <w:keepLines/>
        <w:tabs>
          <w:tab w:val="left" w:pos="851"/>
          <w:tab w:val="left" w:pos="1702"/>
        </w:tabs>
        <w:jc w:val="both"/>
        <w:rPr>
          <w:rFonts w:ascii="Tahoma" w:hAnsi="Tahoma" w:cs="Tahoma"/>
        </w:rPr>
      </w:pPr>
    </w:p>
    <w:p w14:paraId="0708F920" w14:textId="77777777" w:rsidR="000A6301" w:rsidRPr="00844C3C" w:rsidRDefault="000A6301" w:rsidP="00221E8E">
      <w:pPr>
        <w:keepNext/>
        <w:keepLines/>
        <w:tabs>
          <w:tab w:val="left" w:pos="851"/>
          <w:tab w:val="left" w:pos="1702"/>
        </w:tabs>
        <w:spacing w:after="120"/>
        <w:jc w:val="both"/>
        <w:rPr>
          <w:rFonts w:ascii="Tahoma" w:hAnsi="Tahoma" w:cs="Tahoma"/>
        </w:rPr>
      </w:pPr>
      <w:r w:rsidRPr="00844C3C">
        <w:rPr>
          <w:rFonts w:ascii="Tahoma" w:hAnsi="Tahoma" w:cs="Tahoma"/>
        </w:rPr>
        <w:t>Prodajalec se obvezuje:</w:t>
      </w:r>
    </w:p>
    <w:p w14:paraId="7E49E2B7"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prevzete obveznosti izvršiti strokovno pravilno, vestno in kvalitetno, v skladu z vsemi veljavnimi tehničnimi predpisi, standardi in normativi, razpisnimi pogoji,</w:t>
      </w:r>
      <w:r w:rsidRPr="00844C3C">
        <w:rPr>
          <w:rFonts w:ascii="Tahoma" w:hAnsi="Tahoma" w:cs="Tahoma"/>
          <w:sz w:val="22"/>
        </w:rPr>
        <w:t xml:space="preserve"> </w:t>
      </w:r>
      <w:r w:rsidRPr="00844C3C">
        <w:rPr>
          <w:rFonts w:ascii="Tahoma" w:hAnsi="Tahoma" w:cs="Tahoma"/>
        </w:rPr>
        <w:t xml:space="preserve">ob tesnem sodelovanju s kupcem in s skrbnostjo dobrega strokovnjaka, </w:t>
      </w:r>
    </w:p>
    <w:p w14:paraId="738B791E"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izpolniti vse zahteve kupca pri izvedbi dobav, ki izhajajo iz razpisne dokumentacije in sprejete ponudbe prodajalca,</w:t>
      </w:r>
    </w:p>
    <w:p w14:paraId="48B270CE"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obveščati kupca o vseh spremembah, ki bi lahko vplivale na izvršitev obveznosti po okvirnem sporazumu,</w:t>
      </w:r>
    </w:p>
    <w:p w14:paraId="009E60E3"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izvršiti dobave gospodarno in pravočasno v korist kupca,</w:t>
      </w:r>
    </w:p>
    <w:p w14:paraId="56F793F8"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izvajati vsa dejanja, ki spadajo v obseg prevzetih obveznosti, da bi bili po tem okvirnem sporazumu dogovorjeni roki izpolnjeni.</w:t>
      </w:r>
    </w:p>
    <w:p w14:paraId="26A2E55B" w14:textId="576E3CA3" w:rsidR="000A6301" w:rsidRPr="00844C3C" w:rsidRDefault="000A6301" w:rsidP="00221E8E">
      <w:pPr>
        <w:keepNext/>
        <w:keepLines/>
        <w:ind w:left="426"/>
        <w:jc w:val="both"/>
        <w:rPr>
          <w:rFonts w:ascii="Tahoma" w:hAnsi="Tahoma" w:cs="Tahoma"/>
        </w:rPr>
      </w:pPr>
    </w:p>
    <w:p w14:paraId="5245ACD9"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5604E409" w14:textId="77777777" w:rsidR="000A6301" w:rsidRPr="00844C3C" w:rsidRDefault="000A6301" w:rsidP="00221E8E">
      <w:pPr>
        <w:keepNext/>
        <w:keepLines/>
        <w:jc w:val="both"/>
        <w:rPr>
          <w:rFonts w:ascii="Tahoma" w:hAnsi="Tahoma" w:cs="Tahoma"/>
          <w:b/>
        </w:rPr>
      </w:pPr>
    </w:p>
    <w:p w14:paraId="14AD19FE" w14:textId="77777777" w:rsidR="000A6301" w:rsidRPr="00844C3C" w:rsidRDefault="000A6301" w:rsidP="00221E8E">
      <w:pPr>
        <w:keepNext/>
        <w:keepLines/>
        <w:tabs>
          <w:tab w:val="left" w:pos="851"/>
          <w:tab w:val="left" w:pos="1702"/>
        </w:tabs>
        <w:spacing w:after="120"/>
        <w:jc w:val="both"/>
        <w:rPr>
          <w:rFonts w:ascii="Tahoma" w:hAnsi="Tahoma" w:cs="Tahoma"/>
        </w:rPr>
      </w:pPr>
      <w:r w:rsidRPr="00844C3C">
        <w:rPr>
          <w:rFonts w:ascii="Tahoma" w:hAnsi="Tahoma" w:cs="Tahoma"/>
        </w:rPr>
        <w:t>Kupec se obvezuje:</w:t>
      </w:r>
    </w:p>
    <w:p w14:paraId="4FCAEE41"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sodelovati s prodajalcem z namenom, da se obveznosti iz okvirnega sporazuma pravočasno izpolni,</w:t>
      </w:r>
    </w:p>
    <w:p w14:paraId="37230A4E"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tekoče obveščati prodajalca o vseh spremembah, ki bi lahko vplivale na izvršitev obveznosti iz okvirnega sporazuma,</w:t>
      </w:r>
    </w:p>
    <w:p w14:paraId="564F323E"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poravnati obveznosti do prodajalca in njegovih nominiranih podizvajalcev,</w:t>
      </w:r>
    </w:p>
    <w:p w14:paraId="3747618C" w14:textId="77777777" w:rsidR="000A6301" w:rsidRPr="00844C3C" w:rsidRDefault="000A6301" w:rsidP="00221E8E">
      <w:pPr>
        <w:keepNext/>
        <w:keepLines/>
        <w:numPr>
          <w:ilvl w:val="0"/>
          <w:numId w:val="39"/>
        </w:numPr>
        <w:jc w:val="both"/>
        <w:rPr>
          <w:rFonts w:ascii="Tahoma" w:hAnsi="Tahoma" w:cs="Tahoma"/>
        </w:rPr>
      </w:pPr>
      <w:r w:rsidRPr="00844C3C">
        <w:rPr>
          <w:rFonts w:ascii="Tahoma" w:hAnsi="Tahoma" w:cs="Tahoma"/>
        </w:rPr>
        <w:t>opravljati nadzor nad izvajanjem obveznosti prodajalca.</w:t>
      </w:r>
    </w:p>
    <w:p w14:paraId="4875F659" w14:textId="77777777" w:rsidR="000A6301" w:rsidRPr="00844C3C" w:rsidRDefault="000A6301" w:rsidP="00221E8E">
      <w:pPr>
        <w:keepNext/>
        <w:keepLines/>
        <w:jc w:val="both"/>
        <w:rPr>
          <w:rFonts w:ascii="Tahoma" w:hAnsi="Tahoma" w:cs="Tahoma"/>
        </w:rPr>
      </w:pPr>
    </w:p>
    <w:p w14:paraId="7078A0E7"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 xml:space="preserve">FINANČNO ZAVAROVANJE </w:t>
      </w:r>
    </w:p>
    <w:p w14:paraId="5EC19F53" w14:textId="77777777" w:rsidR="000A6301" w:rsidRPr="00844C3C" w:rsidRDefault="000A6301" w:rsidP="00221E8E">
      <w:pPr>
        <w:keepNext/>
        <w:keepLines/>
        <w:tabs>
          <w:tab w:val="left" w:pos="567"/>
          <w:tab w:val="left" w:pos="1702"/>
        </w:tabs>
        <w:jc w:val="both"/>
        <w:rPr>
          <w:rFonts w:ascii="Tahoma" w:hAnsi="Tahoma" w:cs="Tahoma"/>
          <w:b/>
        </w:rPr>
      </w:pPr>
    </w:p>
    <w:p w14:paraId="450A1216"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2E64B527" w14:textId="77777777" w:rsidR="000A6301" w:rsidRPr="00844C3C" w:rsidRDefault="000A6301" w:rsidP="00221E8E">
      <w:pPr>
        <w:keepNext/>
        <w:keepLines/>
        <w:ind w:left="426"/>
        <w:rPr>
          <w:rFonts w:ascii="Tahoma" w:hAnsi="Tahoma" w:cs="Tahoma"/>
          <w:b/>
        </w:rPr>
      </w:pPr>
    </w:p>
    <w:p w14:paraId="688666DE" w14:textId="77777777" w:rsidR="000A6301" w:rsidRPr="00844C3C" w:rsidRDefault="000A6301" w:rsidP="00221E8E">
      <w:pPr>
        <w:keepNext/>
        <w:keepLines/>
        <w:jc w:val="both"/>
        <w:rPr>
          <w:rFonts w:ascii="Tahoma" w:hAnsi="Tahoma" w:cs="Tahoma"/>
        </w:rPr>
      </w:pPr>
      <w:r w:rsidRPr="00844C3C">
        <w:rPr>
          <w:rFonts w:ascii="Tahoma" w:hAnsi="Tahoma" w:cs="Tahoma"/>
        </w:rPr>
        <w:t xml:space="preserve">Prodajalec se obvezuje da bo, ob sklenitvi tega okvirnega sporazuma, kupcu predložil bianko menico z menično izjavo za zavarovanje dobre izvedbe obveznosti iz okvirnega sporazuma (v nadaljevanju tudi: finančno zavarovanje), v višini deset odstotkov (10%) vrednosti okvirnega sporazuma brez DDV, z dobo veljavnosti še trideset (30) dni po preteku veljavnosti okvirnega sporazuma. </w:t>
      </w:r>
    </w:p>
    <w:p w14:paraId="07253A5A" w14:textId="77777777" w:rsidR="000A6301" w:rsidRPr="00844C3C" w:rsidRDefault="000A6301" w:rsidP="00221E8E">
      <w:pPr>
        <w:keepNext/>
        <w:keepLines/>
        <w:jc w:val="both"/>
        <w:rPr>
          <w:rFonts w:ascii="Tahoma" w:hAnsi="Tahoma" w:cs="Tahoma"/>
        </w:rPr>
      </w:pPr>
    </w:p>
    <w:p w14:paraId="3A3C5128" w14:textId="77777777" w:rsidR="000A6301" w:rsidRPr="00844C3C" w:rsidRDefault="000A6301" w:rsidP="00221E8E">
      <w:pPr>
        <w:keepNext/>
        <w:keepLines/>
        <w:jc w:val="both"/>
        <w:rPr>
          <w:rFonts w:ascii="Tahoma" w:hAnsi="Tahoma" w:cs="Tahoma"/>
        </w:rPr>
      </w:pPr>
      <w:r w:rsidRPr="00844C3C">
        <w:rPr>
          <w:rFonts w:ascii="Tahoma" w:hAnsi="Tahoma" w:cs="Tahoma"/>
        </w:rPr>
        <w:t xml:space="preserve">Predložitev finančnega zavarovanja je pogoj za veljavnost tega okvirnega sporazuma. V kolikor prodajalec, ob sklenitvi okvirnega sporazuma, ne predloži kupcu finančnega zavarovanja v skladu s prejšnjim odstavkom tega člena, se šteje, da odstopa od sklenitve okvirnega sporazuma ter da ta okvirni sporazum nikoli ni bil sklenjen, kupec pa bo Državni revizijski komisiji predlagal, da uvede postopek o prekršku iz četrte točke 1. odstavka 112. člena ZJN-3. </w:t>
      </w:r>
    </w:p>
    <w:p w14:paraId="370249CB" w14:textId="77777777" w:rsidR="000A6301" w:rsidRPr="00844C3C" w:rsidRDefault="000A6301" w:rsidP="00221E8E">
      <w:pPr>
        <w:keepNext/>
        <w:keepLines/>
        <w:jc w:val="both"/>
        <w:rPr>
          <w:rFonts w:ascii="Tahoma" w:hAnsi="Tahoma" w:cs="Tahoma"/>
        </w:rPr>
      </w:pPr>
    </w:p>
    <w:p w14:paraId="6DD5B78D" w14:textId="77777777" w:rsidR="000A6301" w:rsidRPr="00844C3C" w:rsidRDefault="000A6301" w:rsidP="00221E8E">
      <w:pPr>
        <w:keepNext/>
        <w:keepLines/>
        <w:jc w:val="both"/>
        <w:rPr>
          <w:rFonts w:ascii="Tahoma" w:hAnsi="Tahoma" w:cs="Tahoma"/>
        </w:rPr>
      </w:pPr>
      <w:r w:rsidRPr="00844C3C">
        <w:rPr>
          <w:rFonts w:ascii="Tahoma" w:hAnsi="Tahoma" w:cs="Tahoma"/>
        </w:rPr>
        <w:t xml:space="preserve">V kolikor prodajalec ne izpolnjuje svojih obveznosti iz okvirnega sporazuma, lahko kupec unovči finančno zavarovanje in od okvirnega sporazuma odstopi, brez kakršnekoli obveznosti do prodajalca. Kupec bo pred unovčitvijo finančnega zavarovanja prodajalca pisno pozval k izpolnjevanju obveznosti iz okvirnega sporazuma in mu določil rok za izpolnitev. </w:t>
      </w:r>
    </w:p>
    <w:p w14:paraId="3AEF8F03" w14:textId="77777777" w:rsidR="000A6301" w:rsidRPr="00844C3C" w:rsidRDefault="000A6301" w:rsidP="00221E8E">
      <w:pPr>
        <w:keepNext/>
        <w:keepLines/>
        <w:jc w:val="both"/>
        <w:rPr>
          <w:rFonts w:ascii="Tahoma" w:hAnsi="Tahoma" w:cs="Tahoma"/>
        </w:rPr>
      </w:pPr>
    </w:p>
    <w:p w14:paraId="134E4A6C" w14:textId="4311847E" w:rsidR="000A6301" w:rsidRDefault="000A6301" w:rsidP="00221E8E">
      <w:pPr>
        <w:keepNext/>
        <w:keepLines/>
        <w:jc w:val="both"/>
        <w:rPr>
          <w:rFonts w:ascii="Tahoma" w:hAnsi="Tahoma" w:cs="Tahoma"/>
        </w:rPr>
      </w:pPr>
      <w:r w:rsidRPr="00844C3C">
        <w:rPr>
          <w:rFonts w:ascii="Tahoma" w:hAnsi="Tahoma" w:cs="Tahoma"/>
        </w:rPr>
        <w:t xml:space="preserve">Unovčenje finančnega zavarovanja ne odvezuje prodajalca od njegove obveznosti, povrniti kupcu škodo v višini zneska razlike med višino dejanske škode, ki jo je kupec zaradi prodajalčevega neizpolnjevanja obveznosti iz okvirnega sporazuma utrpel in zneskom iz unovčenega finančnega zavarovanja. </w:t>
      </w:r>
    </w:p>
    <w:p w14:paraId="24EED90E"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lastRenderedPageBreak/>
        <w:t>KAZEN PO OKVIRNEM SPORAZUMU</w:t>
      </w:r>
    </w:p>
    <w:p w14:paraId="7A09C500" w14:textId="77777777" w:rsidR="000A6301" w:rsidRPr="00844C3C" w:rsidRDefault="000A6301" w:rsidP="00221E8E">
      <w:pPr>
        <w:keepNext/>
        <w:keepLines/>
        <w:tabs>
          <w:tab w:val="left" w:pos="567"/>
          <w:tab w:val="left" w:pos="1702"/>
        </w:tabs>
        <w:jc w:val="both"/>
        <w:rPr>
          <w:rFonts w:ascii="Tahoma" w:hAnsi="Tahoma" w:cs="Tahoma"/>
          <w:b/>
        </w:rPr>
      </w:pPr>
    </w:p>
    <w:p w14:paraId="63D785D0"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5E355D4B" w14:textId="77777777" w:rsidR="000A6301" w:rsidRPr="00844C3C" w:rsidRDefault="000A6301" w:rsidP="00221E8E">
      <w:pPr>
        <w:keepNext/>
        <w:keepLines/>
        <w:tabs>
          <w:tab w:val="left" w:pos="567"/>
          <w:tab w:val="left" w:pos="1702"/>
        </w:tabs>
        <w:jc w:val="both"/>
        <w:rPr>
          <w:rFonts w:ascii="Tahoma" w:hAnsi="Tahoma" w:cs="Tahoma"/>
          <w:b/>
        </w:rPr>
      </w:pPr>
    </w:p>
    <w:p w14:paraId="4048F331" w14:textId="53A104AA" w:rsidR="000A6301" w:rsidRPr="00844C3C" w:rsidRDefault="000A6301" w:rsidP="00221E8E">
      <w:pPr>
        <w:keepNext/>
        <w:keepLines/>
        <w:jc w:val="both"/>
        <w:rPr>
          <w:rFonts w:ascii="Tahoma" w:hAnsi="Tahoma" w:cs="Tahoma"/>
        </w:rPr>
      </w:pPr>
      <w:r w:rsidRPr="00844C3C">
        <w:rPr>
          <w:rFonts w:ascii="Tahoma" w:hAnsi="Tahoma" w:cs="Tahoma"/>
        </w:rPr>
        <w:t xml:space="preserve">V primeru, da pride do zamude dobavnega roka in le-ta ni posledica višje sile, kot je zapisano v 13. členu tega okvirnega sporazuma, je dogovorjena kazen v višini enega odstotka (1 %) vrednosti neizvršenih dobav brez DDV </w:t>
      </w:r>
      <w:r w:rsidR="0039037E" w:rsidRPr="00844C3C">
        <w:rPr>
          <w:rFonts w:ascii="Tahoma" w:hAnsi="Tahoma" w:cs="Tahoma"/>
        </w:rPr>
        <w:t xml:space="preserve">(iz posameznega nabavnega naročila) </w:t>
      </w:r>
      <w:r w:rsidRPr="00844C3C">
        <w:rPr>
          <w:rFonts w:ascii="Tahoma" w:hAnsi="Tahoma" w:cs="Tahoma"/>
        </w:rPr>
        <w:t xml:space="preserve">za vsak koledarski dan zamude, pri čemer sme kazen za posamezno </w:t>
      </w:r>
      <w:r w:rsidR="0039037E" w:rsidRPr="00844C3C">
        <w:rPr>
          <w:rFonts w:ascii="Tahoma" w:hAnsi="Tahoma" w:cs="Tahoma"/>
        </w:rPr>
        <w:t xml:space="preserve">nabavno </w:t>
      </w:r>
      <w:r w:rsidRPr="00844C3C">
        <w:rPr>
          <w:rFonts w:ascii="Tahoma" w:hAnsi="Tahoma" w:cs="Tahoma"/>
        </w:rPr>
        <w:t>naročilo znašati največ deset odstotkov (10 %) vrednosti neizvršenih dobav brez DDV.</w:t>
      </w:r>
    </w:p>
    <w:p w14:paraId="49A67CB0" w14:textId="77777777" w:rsidR="000A6301" w:rsidRPr="00844C3C" w:rsidRDefault="000A6301" w:rsidP="00221E8E">
      <w:pPr>
        <w:keepNext/>
        <w:keepLines/>
        <w:jc w:val="both"/>
        <w:rPr>
          <w:rFonts w:ascii="Tahoma" w:hAnsi="Tahoma" w:cs="Tahoma"/>
        </w:rPr>
      </w:pPr>
    </w:p>
    <w:p w14:paraId="130A3645" w14:textId="77777777" w:rsidR="000A6301" w:rsidRPr="00844C3C" w:rsidRDefault="000A6301" w:rsidP="00221E8E">
      <w:pPr>
        <w:keepNext/>
        <w:keepLines/>
        <w:jc w:val="both"/>
        <w:rPr>
          <w:rFonts w:ascii="Tahoma" w:hAnsi="Tahoma" w:cs="Tahoma"/>
        </w:rPr>
      </w:pPr>
      <w:r w:rsidRPr="00844C3C">
        <w:rPr>
          <w:rFonts w:ascii="Tahoma" w:hAnsi="Tahoma" w:cs="Tahoma"/>
        </w:rPr>
        <w:t xml:space="preserve">V kolikor kazen za posamezno naročilo preseže deset odstotkov  (10 %) vrednosti neizvršenih dobav brez DDV ali skupni znesek vseh kazni zaradi zamud pri vseh dobavah prodajalca, preseže višino vrednosti finančnega zavarovanja za zavarovanje dobre izvedbe obveznosti iz okvirnega sporazuma, lahko kupec unovči finančno zavarovanje in od tega okvirnega sporazuma odstopi, brez kakršnekoli obveznosti do prodajalca. </w:t>
      </w:r>
    </w:p>
    <w:p w14:paraId="09D0AFBD" w14:textId="77777777" w:rsidR="000A6301" w:rsidRPr="00844C3C" w:rsidRDefault="000A6301" w:rsidP="00221E8E">
      <w:pPr>
        <w:keepNext/>
        <w:keepLines/>
        <w:tabs>
          <w:tab w:val="left" w:pos="567"/>
          <w:tab w:val="left" w:pos="1418"/>
          <w:tab w:val="left" w:pos="1702"/>
        </w:tabs>
        <w:jc w:val="both"/>
        <w:rPr>
          <w:rFonts w:ascii="Tahoma" w:hAnsi="Tahoma" w:cs="Tahoma"/>
        </w:rPr>
      </w:pPr>
    </w:p>
    <w:p w14:paraId="25F2A1C1" w14:textId="705C6E61" w:rsidR="000A6301" w:rsidRPr="00844C3C" w:rsidRDefault="000A6301" w:rsidP="00221E8E">
      <w:pPr>
        <w:keepNext/>
        <w:keepLines/>
        <w:jc w:val="both"/>
        <w:rPr>
          <w:rFonts w:ascii="Tahoma" w:hAnsi="Tahoma" w:cs="Tahoma"/>
          <w:lang w:eastAsia="ar-SA"/>
        </w:rPr>
      </w:pPr>
      <w:r w:rsidRPr="00844C3C">
        <w:rPr>
          <w:rFonts w:ascii="Tahoma" w:hAnsi="Tahoma" w:cs="Tahoma"/>
          <w:lang w:eastAsia="ar-SA"/>
        </w:rPr>
        <w:t>Kupec ne more zahtevati kazni po okvirnem sporazumu zaradi zamude, če je sprejel izpolnitev obveznosti, pa ni nemudoma sporočil prodajalcu, da si pridržuje pravico do kazni po okvirnem sporazumu. V primeru, da bo kupec sprejel izpolnitev obveznosti in zahteval kazen po okvirnem sporazumu, bo o tem, skladno s petim odstavkom 251. člena Obligacijskega zakonika (Ur.</w:t>
      </w:r>
      <w:r w:rsidR="001D3DA4" w:rsidRPr="00844C3C">
        <w:rPr>
          <w:rFonts w:ascii="Tahoma" w:hAnsi="Tahoma" w:cs="Tahoma"/>
          <w:lang w:eastAsia="ar-SA"/>
        </w:rPr>
        <w:t xml:space="preserve"> </w:t>
      </w:r>
      <w:r w:rsidRPr="00844C3C">
        <w:rPr>
          <w:rFonts w:ascii="Tahoma" w:hAnsi="Tahoma" w:cs="Tahoma"/>
          <w:lang w:eastAsia="ar-SA"/>
        </w:rPr>
        <w:t xml:space="preserve">l. RS, št.: 83/2001 s spremembami), nemudoma obvestil prodajalca. </w:t>
      </w:r>
    </w:p>
    <w:p w14:paraId="68343683" w14:textId="77777777" w:rsidR="000A6301" w:rsidRPr="00844C3C" w:rsidRDefault="000A6301" w:rsidP="00221E8E">
      <w:pPr>
        <w:keepNext/>
        <w:keepLines/>
        <w:tabs>
          <w:tab w:val="left" w:pos="567"/>
          <w:tab w:val="left" w:pos="1418"/>
          <w:tab w:val="left" w:pos="1702"/>
        </w:tabs>
        <w:jc w:val="both"/>
        <w:rPr>
          <w:rFonts w:ascii="Tahoma" w:hAnsi="Tahoma" w:cs="Tahoma"/>
        </w:rPr>
      </w:pPr>
    </w:p>
    <w:p w14:paraId="361C31C8"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72AE9899" w14:textId="77777777" w:rsidR="000A6301" w:rsidRPr="00844C3C" w:rsidRDefault="000A6301" w:rsidP="00221E8E">
      <w:pPr>
        <w:keepNext/>
        <w:keepLines/>
        <w:ind w:left="360"/>
        <w:jc w:val="center"/>
        <w:rPr>
          <w:rFonts w:ascii="Tahoma" w:hAnsi="Tahoma" w:cs="Tahoma"/>
        </w:rPr>
      </w:pPr>
    </w:p>
    <w:p w14:paraId="2F2128B5" w14:textId="77777777" w:rsidR="000A6301" w:rsidRPr="00844C3C" w:rsidRDefault="000A6301" w:rsidP="00221E8E">
      <w:pPr>
        <w:keepNext/>
        <w:keepLines/>
        <w:jc w:val="both"/>
        <w:rPr>
          <w:rFonts w:ascii="Tahoma" w:hAnsi="Tahoma" w:cs="Tahoma"/>
        </w:rPr>
      </w:pPr>
      <w:r w:rsidRPr="00844C3C">
        <w:rPr>
          <w:rFonts w:ascii="Tahoma" w:hAnsi="Tahoma" w:cs="Tahoma"/>
        </w:rPr>
        <w:t>Za obračun dogovorjene kazni iz tega okvirnega sporazuma bo kupec prodajalcu izstavil račun s plačilnim rokom osem (8) koledarskih dni od dneva izstavitve računa. V primeru zamude pri plačilu je prodajalec dolžan kupcu plačati še zakonske zamudne obresti.</w:t>
      </w:r>
    </w:p>
    <w:p w14:paraId="26237CCD" w14:textId="77777777" w:rsidR="000A6301" w:rsidRPr="00844C3C" w:rsidRDefault="000A6301" w:rsidP="00221E8E">
      <w:pPr>
        <w:keepNext/>
        <w:keepLines/>
        <w:tabs>
          <w:tab w:val="left" w:pos="567"/>
          <w:tab w:val="left" w:pos="1418"/>
          <w:tab w:val="left" w:pos="1702"/>
        </w:tabs>
        <w:jc w:val="both"/>
        <w:rPr>
          <w:rFonts w:ascii="Tahoma" w:hAnsi="Tahoma" w:cs="Tahoma"/>
        </w:rPr>
      </w:pPr>
    </w:p>
    <w:p w14:paraId="3A777E2B" w14:textId="77777777" w:rsidR="000A6301" w:rsidRPr="00844C3C" w:rsidRDefault="000A6301" w:rsidP="00221E8E">
      <w:pPr>
        <w:keepNext/>
        <w:keepLines/>
        <w:jc w:val="both"/>
        <w:rPr>
          <w:rFonts w:ascii="Tahoma" w:hAnsi="Tahoma" w:cs="Tahoma"/>
        </w:rPr>
      </w:pPr>
      <w:r w:rsidRPr="00844C3C">
        <w:rPr>
          <w:rFonts w:ascii="Tahoma" w:hAnsi="Tahoma" w:cs="Tahoma"/>
        </w:rPr>
        <w:t>Kupec in prodajalec sta sporazumna, da se kazen po okvirnem sporazumu lahko obračunava kot kompenzacija medsebojnih terjatev – plačil med kupcem in prodajalcem, v kolikor pa višina le-teh ne zadostuje, pa mora prodajalec plačati razliko do polne višine kazni po okvirnem sporazumu v tridesetih (30) dneh od datuma prejema pisnega zahtevka kupca.</w:t>
      </w:r>
    </w:p>
    <w:p w14:paraId="15300C38" w14:textId="77777777" w:rsidR="000A6301" w:rsidRPr="00844C3C" w:rsidRDefault="000A6301" w:rsidP="00221E8E">
      <w:pPr>
        <w:keepNext/>
        <w:keepLines/>
        <w:jc w:val="both"/>
        <w:rPr>
          <w:rFonts w:ascii="Tahoma" w:hAnsi="Tahoma" w:cs="Tahoma"/>
        </w:rPr>
      </w:pPr>
    </w:p>
    <w:p w14:paraId="6F517697" w14:textId="77777777" w:rsidR="000A6301" w:rsidRPr="00844C3C" w:rsidRDefault="000A6301" w:rsidP="00221E8E">
      <w:pPr>
        <w:keepNext/>
        <w:keepLines/>
        <w:tabs>
          <w:tab w:val="left" w:pos="567"/>
          <w:tab w:val="left" w:pos="1418"/>
          <w:tab w:val="left" w:pos="1702"/>
        </w:tabs>
        <w:jc w:val="both"/>
        <w:rPr>
          <w:rFonts w:ascii="Tahoma" w:hAnsi="Tahoma" w:cs="Tahoma"/>
        </w:rPr>
      </w:pPr>
      <w:r w:rsidRPr="00844C3C">
        <w:rPr>
          <w:rFonts w:ascii="Tahoma" w:hAnsi="Tahoma" w:cs="Tahoma"/>
        </w:rPr>
        <w:t xml:space="preserve">Kupec in prodajalec soglašata, da pravica zaračunati kazen iz prejšnjega člena tega okvirnega sporazuma ni pogojena z nastankom škode pri kupcu. Za povračilo tako nastale škode bo kupec unovčil finančno zavarovanje, neodvisno od uveljavljanja dogovorjene kazni. </w:t>
      </w:r>
    </w:p>
    <w:p w14:paraId="233F6C2E" w14:textId="77777777" w:rsidR="000A6301" w:rsidRPr="00844C3C" w:rsidRDefault="000A6301" w:rsidP="00221E8E">
      <w:pPr>
        <w:keepNext/>
        <w:keepLines/>
        <w:tabs>
          <w:tab w:val="left" w:pos="567"/>
          <w:tab w:val="left" w:pos="1418"/>
          <w:tab w:val="left" w:pos="1702"/>
        </w:tabs>
        <w:jc w:val="both"/>
        <w:rPr>
          <w:rFonts w:ascii="Tahoma" w:hAnsi="Tahoma" w:cs="Tahoma"/>
        </w:rPr>
      </w:pPr>
    </w:p>
    <w:p w14:paraId="5325D4C9" w14:textId="77777777" w:rsidR="000A6301" w:rsidRPr="00844C3C" w:rsidRDefault="000A6301" w:rsidP="00221E8E">
      <w:pPr>
        <w:keepNext/>
        <w:keepLines/>
        <w:tabs>
          <w:tab w:val="left" w:pos="567"/>
          <w:tab w:val="left" w:pos="1418"/>
          <w:tab w:val="left" w:pos="1702"/>
        </w:tabs>
        <w:jc w:val="both"/>
        <w:rPr>
          <w:rFonts w:ascii="Tahoma" w:hAnsi="Tahoma" w:cs="Tahoma"/>
        </w:rPr>
      </w:pPr>
      <w:r w:rsidRPr="00844C3C">
        <w:rPr>
          <w:rFonts w:ascii="Tahoma" w:hAnsi="Tahoma" w:cs="Tahoma"/>
        </w:rPr>
        <w:t>Unovčenje finančnega zavarovanja ne odvezuje prodajalca od njegove obveznosti povrniti kupcu znesek celotne povzročene škode, v kolikor le–ta presega znesek iz unovčenega finančnega zavarovanja, kar bo kupec uveljavljal po splošnih načelih odškodninske odgovornosti.</w:t>
      </w:r>
    </w:p>
    <w:p w14:paraId="6D610613" w14:textId="1807C8C0" w:rsidR="000A6301" w:rsidRDefault="000A6301" w:rsidP="00221E8E">
      <w:pPr>
        <w:keepNext/>
        <w:keepLines/>
        <w:tabs>
          <w:tab w:val="left" w:pos="567"/>
          <w:tab w:val="left" w:pos="1702"/>
        </w:tabs>
        <w:jc w:val="both"/>
        <w:rPr>
          <w:rFonts w:ascii="Tahoma" w:hAnsi="Tahoma" w:cs="Tahoma"/>
          <w:b/>
        </w:rPr>
      </w:pPr>
    </w:p>
    <w:p w14:paraId="7DAD2917" w14:textId="77777777" w:rsidR="00221E8E" w:rsidRPr="00844C3C" w:rsidRDefault="00221E8E" w:rsidP="00221E8E">
      <w:pPr>
        <w:keepNext/>
        <w:keepLines/>
        <w:tabs>
          <w:tab w:val="left" w:pos="567"/>
          <w:tab w:val="left" w:pos="1702"/>
        </w:tabs>
        <w:jc w:val="both"/>
        <w:rPr>
          <w:rFonts w:ascii="Tahoma" w:hAnsi="Tahoma" w:cs="Tahoma"/>
          <w:b/>
        </w:rPr>
      </w:pPr>
    </w:p>
    <w:p w14:paraId="3E32E5B0"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PREDSTAVNIKI STRANK OKVIRNEGA SPORAZUMA</w:t>
      </w:r>
    </w:p>
    <w:p w14:paraId="41A2623C" w14:textId="77777777" w:rsidR="000A6301" w:rsidRPr="00844C3C" w:rsidRDefault="000A6301" w:rsidP="00221E8E">
      <w:pPr>
        <w:keepNext/>
        <w:keepLines/>
        <w:tabs>
          <w:tab w:val="left" w:pos="567"/>
          <w:tab w:val="left" w:pos="1702"/>
        </w:tabs>
        <w:jc w:val="both"/>
        <w:rPr>
          <w:rFonts w:ascii="Tahoma" w:hAnsi="Tahoma" w:cs="Tahoma"/>
          <w:b/>
        </w:rPr>
      </w:pPr>
    </w:p>
    <w:p w14:paraId="0D9F74B6"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394D2696" w14:textId="77777777" w:rsidR="000A6301" w:rsidRPr="00844C3C" w:rsidRDefault="000A6301" w:rsidP="00221E8E">
      <w:pPr>
        <w:keepNext/>
        <w:keepLines/>
        <w:tabs>
          <w:tab w:val="left" w:pos="567"/>
          <w:tab w:val="left" w:pos="1702"/>
        </w:tabs>
        <w:jc w:val="both"/>
        <w:rPr>
          <w:rFonts w:ascii="Tahoma" w:hAnsi="Tahoma" w:cs="Tahoma"/>
          <w:b/>
        </w:rPr>
      </w:pPr>
    </w:p>
    <w:p w14:paraId="5FCE125F" w14:textId="6E7B7A0C" w:rsidR="000A6301" w:rsidRPr="00844C3C" w:rsidRDefault="000A6301" w:rsidP="00221E8E">
      <w:pPr>
        <w:keepNext/>
        <w:keepLines/>
        <w:tabs>
          <w:tab w:val="left" w:pos="567"/>
          <w:tab w:val="left" w:pos="1418"/>
          <w:tab w:val="left" w:pos="1702"/>
        </w:tabs>
        <w:jc w:val="both"/>
        <w:rPr>
          <w:rFonts w:ascii="Tahoma" w:hAnsi="Tahoma" w:cs="Tahoma"/>
        </w:rPr>
      </w:pPr>
      <w:r w:rsidRPr="00844C3C">
        <w:rPr>
          <w:rFonts w:ascii="Tahoma" w:hAnsi="Tahoma" w:cs="Tahoma"/>
        </w:rPr>
        <w:t>Predstavnik kupca, ki ureja izvajanje tega okvirnega sporazuma, je ___________________,                       telefon: _______</w:t>
      </w:r>
      <w:r w:rsidR="006F39E8">
        <w:rPr>
          <w:rFonts w:ascii="Tahoma" w:hAnsi="Tahoma" w:cs="Tahoma"/>
        </w:rPr>
        <w:t>______, e-pošta: _____________.</w:t>
      </w:r>
    </w:p>
    <w:p w14:paraId="7FA3A418" w14:textId="77777777" w:rsidR="000A6301" w:rsidRPr="00844C3C" w:rsidRDefault="000A6301" w:rsidP="00221E8E">
      <w:pPr>
        <w:keepNext/>
        <w:keepLines/>
        <w:tabs>
          <w:tab w:val="left" w:pos="567"/>
          <w:tab w:val="left" w:pos="1418"/>
          <w:tab w:val="left" w:pos="1702"/>
        </w:tabs>
        <w:jc w:val="both"/>
        <w:rPr>
          <w:rFonts w:ascii="Tahoma" w:hAnsi="Tahoma" w:cs="Tahoma"/>
        </w:rPr>
      </w:pPr>
    </w:p>
    <w:p w14:paraId="43DB27E7" w14:textId="7C165281" w:rsidR="000A6301" w:rsidRPr="00844C3C" w:rsidRDefault="000A6301" w:rsidP="00221E8E">
      <w:pPr>
        <w:keepNext/>
        <w:keepLines/>
        <w:tabs>
          <w:tab w:val="left" w:pos="567"/>
          <w:tab w:val="left" w:pos="1418"/>
          <w:tab w:val="left" w:pos="1702"/>
        </w:tabs>
        <w:jc w:val="both"/>
        <w:rPr>
          <w:rFonts w:ascii="Tahoma" w:hAnsi="Tahoma" w:cs="Tahoma"/>
        </w:rPr>
      </w:pPr>
      <w:r w:rsidRPr="00844C3C">
        <w:rPr>
          <w:rFonts w:ascii="Tahoma" w:hAnsi="Tahoma" w:cs="Tahoma"/>
        </w:rPr>
        <w:t>Predstavnik prodajalca, ki ureja izvajanje tega okvirnega sporazuma, je ____________________,                 telefon: ___</w:t>
      </w:r>
      <w:r w:rsidR="006F39E8">
        <w:rPr>
          <w:rFonts w:ascii="Tahoma" w:hAnsi="Tahoma" w:cs="Tahoma"/>
        </w:rPr>
        <w:t>________, e-pošta: ____________.</w:t>
      </w:r>
      <w:r w:rsidRPr="00844C3C">
        <w:rPr>
          <w:rFonts w:ascii="Tahoma" w:hAnsi="Tahoma" w:cs="Tahoma"/>
        </w:rPr>
        <w:t xml:space="preserve"> </w:t>
      </w:r>
    </w:p>
    <w:p w14:paraId="49969412" w14:textId="77777777" w:rsidR="000A6301" w:rsidRPr="00844C3C" w:rsidRDefault="000A6301" w:rsidP="00221E8E">
      <w:pPr>
        <w:keepNext/>
        <w:keepLines/>
        <w:jc w:val="both"/>
        <w:rPr>
          <w:rFonts w:ascii="Tahoma" w:hAnsi="Tahoma" w:cs="Tahoma"/>
        </w:rPr>
      </w:pPr>
    </w:p>
    <w:p w14:paraId="30BB577F" w14:textId="1DD448E3" w:rsidR="000A6301" w:rsidRDefault="000A6301" w:rsidP="00221E8E">
      <w:pPr>
        <w:keepNext/>
        <w:keepLines/>
        <w:jc w:val="both"/>
        <w:rPr>
          <w:rFonts w:ascii="Tahoma" w:hAnsi="Tahoma" w:cs="Tahoma"/>
        </w:rPr>
      </w:pPr>
      <w:r w:rsidRPr="00844C3C">
        <w:rPr>
          <w:rFonts w:ascii="Tahoma" w:hAnsi="Tahoma" w:cs="Tahoma"/>
        </w:rPr>
        <w:lastRenderedPageBreak/>
        <w:t>Predstavnik kupca oziroma prodajalca v njegovem imenu izvaja vse ukrepe v zvezi z izvajanjem okvirnega sporazuma. Kupec in prodajalec sta se dolžna medsebojno obvestiti o zamenjavi predstavnika, in sicer pisno, z navedbo datuma primopredaje poslov. Pisno obvestilo o tem mora prejeti kupec oziroma prodajalec najkasneje v treh (3) koledarskih dneh pred navedenim dnevom primopredaje poslov.</w:t>
      </w:r>
      <w:r w:rsidRPr="00844C3C">
        <w:rPr>
          <w:rFonts w:ascii="Tahoma" w:hAnsi="Tahoma" w:cs="Tahoma"/>
          <w:snapToGrid w:val="0"/>
        </w:rPr>
        <w:t xml:space="preserve"> </w:t>
      </w:r>
      <w:r w:rsidRPr="00844C3C">
        <w:rPr>
          <w:rFonts w:ascii="Tahoma" w:hAnsi="Tahoma" w:cs="Tahoma"/>
        </w:rPr>
        <w:t>Ne glede na peti odstavek 33. člena tega okvirnega sporazuma sprememba predstavnikov okvirnega sporazuma velja, če stranki okvirnega sporazuma o spremembi svojih predstavnikov druga drugo obvestita po elektronski pošti.</w:t>
      </w:r>
    </w:p>
    <w:p w14:paraId="73FCE721" w14:textId="77777777" w:rsidR="005D0032" w:rsidRPr="00844C3C" w:rsidRDefault="005D0032" w:rsidP="00221E8E">
      <w:pPr>
        <w:keepNext/>
        <w:keepLines/>
        <w:jc w:val="both"/>
        <w:rPr>
          <w:rFonts w:ascii="Tahoma" w:hAnsi="Tahoma" w:cs="Tahoma"/>
          <w:snapToGrid w:val="0"/>
        </w:rPr>
      </w:pPr>
    </w:p>
    <w:p w14:paraId="2CBE91A6"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SESTAVNI DELI OKVIRNEGA SPORAZUMA</w:t>
      </w:r>
    </w:p>
    <w:p w14:paraId="25E658C2" w14:textId="77777777" w:rsidR="000A6301" w:rsidRPr="00844C3C" w:rsidRDefault="000A6301" w:rsidP="00221E8E">
      <w:pPr>
        <w:keepNext/>
        <w:keepLines/>
        <w:tabs>
          <w:tab w:val="left" w:pos="1702"/>
        </w:tabs>
        <w:jc w:val="both"/>
        <w:rPr>
          <w:rFonts w:ascii="Tahoma" w:hAnsi="Tahoma" w:cs="Tahoma"/>
          <w:b/>
        </w:rPr>
      </w:pPr>
    </w:p>
    <w:p w14:paraId="10E7E0F2"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 xml:space="preserve"> člen</w:t>
      </w:r>
    </w:p>
    <w:p w14:paraId="2AAD6EEB" w14:textId="77777777" w:rsidR="000A6301" w:rsidRPr="00844C3C" w:rsidRDefault="000A6301" w:rsidP="00221E8E">
      <w:pPr>
        <w:keepNext/>
        <w:keepLines/>
        <w:jc w:val="both"/>
        <w:rPr>
          <w:rFonts w:ascii="Tahoma" w:hAnsi="Tahoma" w:cs="Tahoma"/>
        </w:rPr>
      </w:pPr>
    </w:p>
    <w:p w14:paraId="5A850064" w14:textId="77777777" w:rsidR="000A6301" w:rsidRPr="00844C3C" w:rsidRDefault="000A6301" w:rsidP="00221E8E">
      <w:pPr>
        <w:keepNext/>
        <w:keepLines/>
        <w:tabs>
          <w:tab w:val="left" w:pos="1702"/>
        </w:tabs>
        <w:spacing w:after="120"/>
        <w:jc w:val="both"/>
        <w:rPr>
          <w:rFonts w:ascii="Tahoma" w:hAnsi="Tahoma" w:cs="Tahoma"/>
        </w:rPr>
      </w:pPr>
      <w:r w:rsidRPr="00844C3C">
        <w:rPr>
          <w:rFonts w:ascii="Tahoma" w:hAnsi="Tahoma" w:cs="Tahoma"/>
        </w:rPr>
        <w:t>Stranki okvirnega sporazuma sta sporazumni, da so sestavni deli tega okvirnega sporazuma:</w:t>
      </w:r>
    </w:p>
    <w:p w14:paraId="3B6CE00F" w14:textId="77777777" w:rsidR="000A6301" w:rsidRPr="00844C3C" w:rsidRDefault="000A6301" w:rsidP="00221E8E">
      <w:pPr>
        <w:keepNext/>
        <w:keepLines/>
        <w:numPr>
          <w:ilvl w:val="0"/>
          <w:numId w:val="6"/>
        </w:numPr>
        <w:ind w:left="714" w:hanging="357"/>
        <w:jc w:val="both"/>
        <w:rPr>
          <w:rFonts w:ascii="Tahoma" w:hAnsi="Tahoma" w:cs="Tahoma"/>
        </w:rPr>
      </w:pPr>
      <w:r w:rsidRPr="00844C3C">
        <w:rPr>
          <w:rFonts w:ascii="Tahoma" w:hAnsi="Tahoma" w:cs="Tahoma"/>
        </w:rPr>
        <w:t>razpisna dokumentacija kupca št. JHL-25/22,</w:t>
      </w:r>
    </w:p>
    <w:p w14:paraId="5ADC7038" w14:textId="77777777" w:rsidR="000A6301" w:rsidRPr="00844C3C" w:rsidRDefault="000A6301" w:rsidP="00221E8E">
      <w:pPr>
        <w:keepNext/>
        <w:keepLines/>
        <w:numPr>
          <w:ilvl w:val="0"/>
          <w:numId w:val="6"/>
        </w:numPr>
        <w:ind w:left="714" w:hanging="357"/>
        <w:jc w:val="both"/>
        <w:rPr>
          <w:rFonts w:ascii="Tahoma" w:hAnsi="Tahoma" w:cs="Tahoma"/>
        </w:rPr>
      </w:pPr>
      <w:r w:rsidRPr="00844C3C">
        <w:rPr>
          <w:rFonts w:ascii="Tahoma" w:hAnsi="Tahoma" w:cs="Tahoma"/>
        </w:rPr>
        <w:t>ponudba prodajalca št. _______ z dne __________,</w:t>
      </w:r>
    </w:p>
    <w:p w14:paraId="55CA0D34" w14:textId="080439ED" w:rsidR="000A6301" w:rsidRDefault="000A6301" w:rsidP="00221E8E">
      <w:pPr>
        <w:keepNext/>
        <w:keepLines/>
        <w:numPr>
          <w:ilvl w:val="0"/>
          <w:numId w:val="6"/>
        </w:numPr>
        <w:ind w:left="714" w:hanging="357"/>
        <w:jc w:val="both"/>
        <w:rPr>
          <w:rFonts w:ascii="Tahoma" w:hAnsi="Tahoma" w:cs="Tahoma"/>
        </w:rPr>
      </w:pPr>
      <w:r w:rsidRPr="00844C3C">
        <w:rPr>
          <w:rFonts w:ascii="Tahoma" w:hAnsi="Tahoma" w:cs="Tahoma"/>
        </w:rPr>
        <w:t>ponudbeni predračun prodajalca št. _______ z dne __________,</w:t>
      </w:r>
    </w:p>
    <w:p w14:paraId="252EF079" w14:textId="6EE88C61" w:rsidR="00221E8E" w:rsidRPr="00221E8E" w:rsidRDefault="00221E8E" w:rsidP="00221E8E">
      <w:pPr>
        <w:keepNext/>
        <w:keepLines/>
        <w:numPr>
          <w:ilvl w:val="0"/>
          <w:numId w:val="40"/>
        </w:numPr>
        <w:jc w:val="both"/>
        <w:rPr>
          <w:rFonts w:ascii="Tahoma" w:hAnsi="Tahoma" w:cs="Tahoma"/>
        </w:rPr>
      </w:pPr>
      <w:r w:rsidRPr="003B5796">
        <w:rPr>
          <w:rFonts w:ascii="Tahoma" w:hAnsi="Tahoma" w:cs="Tahoma"/>
        </w:rPr>
        <w:t>Pravila ravnanja na lokaciji LPP d.o.o.</w:t>
      </w:r>
      <w:r>
        <w:rPr>
          <w:rFonts w:ascii="Tahoma" w:hAnsi="Tahoma" w:cs="Tahoma"/>
        </w:rPr>
        <w:t xml:space="preserve"> (velja za naročnika LPP)</w:t>
      </w:r>
      <w:r w:rsidRPr="003B5796">
        <w:rPr>
          <w:rFonts w:ascii="Tahoma" w:hAnsi="Tahoma" w:cs="Tahoma"/>
        </w:rPr>
        <w:t>,</w:t>
      </w:r>
    </w:p>
    <w:p w14:paraId="43695D35" w14:textId="77777777" w:rsidR="000A6301" w:rsidRPr="00844C3C" w:rsidRDefault="000A6301" w:rsidP="00221E8E">
      <w:pPr>
        <w:keepNext/>
        <w:keepLines/>
        <w:numPr>
          <w:ilvl w:val="0"/>
          <w:numId w:val="6"/>
        </w:numPr>
        <w:ind w:left="714" w:hanging="357"/>
        <w:jc w:val="both"/>
        <w:rPr>
          <w:rFonts w:ascii="Tahoma" w:hAnsi="Tahoma" w:cs="Tahoma"/>
        </w:rPr>
      </w:pPr>
      <w:r w:rsidRPr="00844C3C">
        <w:rPr>
          <w:rFonts w:ascii="Tahoma" w:hAnsi="Tahoma" w:cs="Tahoma"/>
        </w:rPr>
        <w:t>vsi drugi pisni sporazumi in zapisniške ugotovitve, ki sta  jih podpisala predstavnika strank okvirnega sporazuma,</w:t>
      </w:r>
    </w:p>
    <w:p w14:paraId="3C298183" w14:textId="77777777" w:rsidR="000A6301" w:rsidRPr="00844C3C" w:rsidRDefault="000A6301" w:rsidP="00221E8E">
      <w:pPr>
        <w:keepNext/>
        <w:keepLines/>
        <w:numPr>
          <w:ilvl w:val="0"/>
          <w:numId w:val="6"/>
        </w:numPr>
        <w:spacing w:after="200"/>
        <w:ind w:left="714" w:hanging="357"/>
        <w:jc w:val="both"/>
        <w:rPr>
          <w:rFonts w:ascii="Tahoma" w:hAnsi="Tahoma" w:cs="Tahoma"/>
        </w:rPr>
      </w:pPr>
      <w:r w:rsidRPr="00844C3C">
        <w:rPr>
          <w:rFonts w:ascii="Tahoma" w:hAnsi="Tahoma" w:cs="Tahoma"/>
        </w:rPr>
        <w:t>ostala relevantna dokumentacija.</w:t>
      </w:r>
    </w:p>
    <w:p w14:paraId="1F5A4E77" w14:textId="77777777" w:rsidR="000A6301" w:rsidRPr="00844C3C" w:rsidRDefault="000A6301" w:rsidP="00221E8E">
      <w:pPr>
        <w:keepNext/>
        <w:keepLines/>
        <w:jc w:val="both"/>
        <w:rPr>
          <w:rFonts w:ascii="Tahoma" w:hAnsi="Tahoma" w:cs="Tahoma"/>
        </w:rPr>
      </w:pPr>
      <w:r w:rsidRPr="00844C3C">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potem pa dokumenti v vrstnem redu, kot si sledijo v tem členu.</w:t>
      </w:r>
    </w:p>
    <w:p w14:paraId="6680F6D5" w14:textId="77777777" w:rsidR="000A6301" w:rsidRPr="00844C3C" w:rsidRDefault="000A6301" w:rsidP="00221E8E">
      <w:pPr>
        <w:keepNext/>
        <w:keepLines/>
        <w:jc w:val="both"/>
        <w:rPr>
          <w:rFonts w:ascii="Tahoma" w:hAnsi="Tahoma" w:cs="Tahoma"/>
        </w:rPr>
      </w:pPr>
    </w:p>
    <w:p w14:paraId="7C8A2DC8"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rPr>
      </w:pPr>
      <w:r w:rsidRPr="00844C3C">
        <w:rPr>
          <w:rFonts w:ascii="Tahoma" w:hAnsi="Tahoma" w:cs="Tahoma"/>
          <w:b/>
        </w:rPr>
        <w:t>ODSTOP OD OKVIRNEGA SPORAZUMA IN ODPOVED OKVIRNEGA SPORAZUMA</w:t>
      </w:r>
    </w:p>
    <w:p w14:paraId="5C0B3AC7" w14:textId="77777777" w:rsidR="000A6301" w:rsidRPr="00844C3C" w:rsidRDefault="000A6301" w:rsidP="00221E8E">
      <w:pPr>
        <w:keepNext/>
        <w:keepLines/>
        <w:tabs>
          <w:tab w:val="left" w:pos="567"/>
          <w:tab w:val="left" w:pos="1418"/>
          <w:tab w:val="left" w:pos="1702"/>
        </w:tabs>
        <w:jc w:val="both"/>
        <w:rPr>
          <w:rFonts w:ascii="Tahoma" w:hAnsi="Tahoma" w:cs="Tahoma"/>
        </w:rPr>
      </w:pPr>
    </w:p>
    <w:p w14:paraId="35DADE81"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2896B828" w14:textId="77777777" w:rsidR="000A6301" w:rsidRPr="00844C3C" w:rsidRDefault="000A6301" w:rsidP="00221E8E">
      <w:pPr>
        <w:keepNext/>
        <w:keepLines/>
        <w:jc w:val="both"/>
        <w:rPr>
          <w:rFonts w:ascii="Tahoma" w:hAnsi="Tahoma" w:cs="Tahoma"/>
        </w:rPr>
      </w:pPr>
    </w:p>
    <w:p w14:paraId="3923A056" w14:textId="77777777" w:rsidR="000A6301" w:rsidRPr="00844C3C" w:rsidRDefault="000A6301" w:rsidP="00221E8E">
      <w:pPr>
        <w:keepNext/>
        <w:keepLines/>
        <w:spacing w:after="120"/>
        <w:jc w:val="both"/>
        <w:rPr>
          <w:rFonts w:ascii="Tahoma" w:hAnsi="Tahoma" w:cs="Tahoma"/>
        </w:rPr>
      </w:pPr>
      <w:r w:rsidRPr="00844C3C">
        <w:rPr>
          <w:rFonts w:ascii="Tahoma" w:hAnsi="Tahoma" w:cs="Tahoma"/>
        </w:rPr>
        <w:t>Kupec lahko odstopi od okvirnega sporazuma, brez obveznosti do prodajalca, če prodajalec:</w:t>
      </w:r>
    </w:p>
    <w:p w14:paraId="26CAD9DC" w14:textId="77777777" w:rsidR="000A6301" w:rsidRPr="00844C3C" w:rsidRDefault="000A6301" w:rsidP="00221E8E">
      <w:pPr>
        <w:keepNext/>
        <w:keepLines/>
        <w:numPr>
          <w:ilvl w:val="0"/>
          <w:numId w:val="6"/>
        </w:numPr>
        <w:jc w:val="both"/>
        <w:rPr>
          <w:rFonts w:ascii="Tahoma" w:hAnsi="Tahoma" w:cs="Tahoma"/>
        </w:rPr>
      </w:pPr>
      <w:r w:rsidRPr="00844C3C">
        <w:rPr>
          <w:rFonts w:ascii="Tahoma" w:hAnsi="Tahoma" w:cs="Tahoma"/>
        </w:rPr>
        <w:t>ne upošteva vseh zahtev kupca in le-teh kljub opozorilu ne izpolni,</w:t>
      </w:r>
    </w:p>
    <w:p w14:paraId="4F14A5DC" w14:textId="77777777" w:rsidR="000A6301" w:rsidRPr="00844C3C" w:rsidRDefault="000A6301" w:rsidP="00221E8E">
      <w:pPr>
        <w:keepNext/>
        <w:keepLines/>
        <w:numPr>
          <w:ilvl w:val="0"/>
          <w:numId w:val="6"/>
        </w:numPr>
        <w:ind w:left="714" w:hanging="357"/>
        <w:jc w:val="both"/>
        <w:rPr>
          <w:rFonts w:ascii="Tahoma" w:eastAsia="Calibri" w:hAnsi="Tahoma" w:cs="Tahoma"/>
        </w:rPr>
      </w:pPr>
      <w:r w:rsidRPr="00844C3C">
        <w:rPr>
          <w:rFonts w:ascii="Tahoma" w:eastAsia="Calibri" w:hAnsi="Tahoma" w:cs="Tahoma"/>
        </w:rPr>
        <w:t>ne dosega dogovorjene kvalitete blaga in te ne vzpostavi niti v naknadnem roku, ki mu ga določi kupec,</w:t>
      </w:r>
    </w:p>
    <w:p w14:paraId="662BDA10" w14:textId="77777777" w:rsidR="000A6301" w:rsidRPr="00844C3C" w:rsidRDefault="000A6301" w:rsidP="00221E8E">
      <w:pPr>
        <w:keepNext/>
        <w:keepLines/>
        <w:numPr>
          <w:ilvl w:val="0"/>
          <w:numId w:val="6"/>
        </w:numPr>
        <w:ind w:left="714" w:hanging="357"/>
        <w:jc w:val="both"/>
        <w:rPr>
          <w:rFonts w:ascii="Tahoma" w:eastAsia="Calibri" w:hAnsi="Tahoma" w:cs="Tahoma"/>
        </w:rPr>
      </w:pPr>
      <w:r w:rsidRPr="00844C3C">
        <w:rPr>
          <w:rFonts w:ascii="Tahoma" w:eastAsia="Calibri" w:hAnsi="Tahoma" w:cs="Tahoma"/>
        </w:rPr>
        <w:t>ne izpolnjuje ali nepravilno izpolnjuje svoje obveznosti iz okvirnega sporazuma in teh ne izpolnjuje niti po naknadno določenem roku s strani kupca,</w:t>
      </w:r>
    </w:p>
    <w:p w14:paraId="3B597C4B" w14:textId="77777777" w:rsidR="000A6301" w:rsidRPr="00844C3C" w:rsidRDefault="000A6301" w:rsidP="00221E8E">
      <w:pPr>
        <w:keepNext/>
        <w:keepLines/>
        <w:numPr>
          <w:ilvl w:val="0"/>
          <w:numId w:val="6"/>
        </w:numPr>
        <w:ind w:left="714" w:hanging="357"/>
        <w:jc w:val="both"/>
        <w:rPr>
          <w:rFonts w:ascii="Tahoma" w:eastAsia="Calibri" w:hAnsi="Tahoma" w:cs="Tahoma"/>
        </w:rPr>
      </w:pPr>
      <w:r w:rsidRPr="00844C3C">
        <w:rPr>
          <w:rFonts w:ascii="Tahoma" w:eastAsia="Calibri" w:hAnsi="Tahoma" w:cs="Tahoma"/>
        </w:rPr>
        <w:t>ne izpolnjuje ali neredno izpolnjuje svoje obveznosti do podizvajalcev ter teh ne izpolnjuje niti po naknadno določenem roku s strani kupca,</w:t>
      </w:r>
    </w:p>
    <w:p w14:paraId="730212F9" w14:textId="77777777" w:rsidR="000A6301" w:rsidRPr="00844C3C" w:rsidRDefault="000A6301" w:rsidP="00221E8E">
      <w:pPr>
        <w:keepNext/>
        <w:keepLines/>
        <w:numPr>
          <w:ilvl w:val="0"/>
          <w:numId w:val="6"/>
        </w:numPr>
        <w:ind w:left="714" w:hanging="357"/>
        <w:jc w:val="both"/>
        <w:rPr>
          <w:rFonts w:ascii="Tahoma" w:eastAsia="Calibri" w:hAnsi="Tahoma" w:cs="Tahoma"/>
        </w:rPr>
      </w:pPr>
      <w:r w:rsidRPr="00844C3C">
        <w:rPr>
          <w:rFonts w:ascii="Tahoma" w:eastAsia="Calibri" w:hAnsi="Tahoma" w:cs="Tahoma"/>
        </w:rPr>
        <w:t>ne izpolnjuje ali neredno poravnava obveznosti do svojih delavcev ter teh ne izpolnjuje niti po naknadno določenem roku s strani kupca,</w:t>
      </w:r>
    </w:p>
    <w:p w14:paraId="319ED078" w14:textId="77777777" w:rsidR="000A6301" w:rsidRPr="00844C3C" w:rsidRDefault="000A6301" w:rsidP="00221E8E">
      <w:pPr>
        <w:keepNext/>
        <w:keepLines/>
        <w:numPr>
          <w:ilvl w:val="0"/>
          <w:numId w:val="6"/>
        </w:numPr>
        <w:ind w:left="714" w:hanging="357"/>
        <w:jc w:val="both"/>
        <w:rPr>
          <w:rFonts w:ascii="Tahoma" w:eastAsia="Calibri" w:hAnsi="Tahoma" w:cs="Tahoma"/>
        </w:rPr>
      </w:pPr>
      <w:r w:rsidRPr="00844C3C">
        <w:rPr>
          <w:rFonts w:ascii="Tahoma" w:eastAsia="Calibri" w:hAnsi="Tahoma" w:cs="Tahoma"/>
        </w:rPr>
        <w:t>poviša cene v času veljavnosti okvirnega sporazuma,</w:t>
      </w:r>
    </w:p>
    <w:p w14:paraId="34B068BB" w14:textId="77777777" w:rsidR="000A6301" w:rsidRPr="00844C3C" w:rsidRDefault="000A6301" w:rsidP="00221E8E">
      <w:pPr>
        <w:keepNext/>
        <w:keepLines/>
        <w:numPr>
          <w:ilvl w:val="0"/>
          <w:numId w:val="6"/>
        </w:numPr>
        <w:ind w:left="714" w:hanging="357"/>
        <w:jc w:val="both"/>
        <w:rPr>
          <w:rFonts w:ascii="Tahoma" w:eastAsia="Calibri" w:hAnsi="Tahoma" w:cs="Tahoma"/>
        </w:rPr>
      </w:pPr>
      <w:r w:rsidRPr="00844C3C">
        <w:rPr>
          <w:rFonts w:ascii="Tahoma" w:eastAsia="Calibri" w:hAnsi="Tahoma" w:cs="Tahoma"/>
        </w:rPr>
        <w:t xml:space="preserve">preda izvedbo obveznosti iz okvirnega sporazuma v </w:t>
      </w:r>
      <w:proofErr w:type="spellStart"/>
      <w:r w:rsidRPr="00844C3C">
        <w:rPr>
          <w:rFonts w:ascii="Tahoma" w:eastAsia="Calibri" w:hAnsi="Tahoma" w:cs="Tahoma"/>
        </w:rPr>
        <w:t>podizvajanje</w:t>
      </w:r>
      <w:proofErr w:type="spellEnd"/>
      <w:r w:rsidRPr="00844C3C">
        <w:rPr>
          <w:rFonts w:ascii="Tahoma" w:eastAsia="Calibri" w:hAnsi="Tahoma" w:cs="Tahoma"/>
        </w:rPr>
        <w:t xml:space="preserve"> tretji osebi brez predhodnega pisnega soglasja kupca,</w:t>
      </w:r>
    </w:p>
    <w:p w14:paraId="6EAE9F4E" w14:textId="77777777" w:rsidR="000A6301" w:rsidRPr="00844C3C" w:rsidRDefault="000A6301" w:rsidP="00221E8E">
      <w:pPr>
        <w:keepNext/>
        <w:keepLines/>
        <w:numPr>
          <w:ilvl w:val="0"/>
          <w:numId w:val="6"/>
        </w:numPr>
        <w:ind w:left="714" w:hanging="357"/>
        <w:jc w:val="both"/>
        <w:rPr>
          <w:rFonts w:ascii="Tahoma" w:eastAsia="Calibri" w:hAnsi="Tahoma" w:cs="Tahoma"/>
        </w:rPr>
      </w:pPr>
      <w:r w:rsidRPr="00844C3C">
        <w:rPr>
          <w:rFonts w:ascii="Tahoma" w:eastAsia="Calibri" w:hAnsi="Tahoma" w:cs="Tahoma"/>
        </w:rPr>
        <w:t>prekine z izvedbo obveznosti iz okvirnega sporazuma brez predhodnega pisnega soglasja kupca.</w:t>
      </w:r>
    </w:p>
    <w:p w14:paraId="3C225737" w14:textId="77777777" w:rsidR="000A6301" w:rsidRPr="00844C3C" w:rsidRDefault="000A6301" w:rsidP="00221E8E">
      <w:pPr>
        <w:keepNext/>
        <w:keepLines/>
        <w:tabs>
          <w:tab w:val="left" w:pos="709"/>
          <w:tab w:val="left" w:pos="1702"/>
        </w:tabs>
        <w:ind w:left="1701" w:hanging="1701"/>
        <w:jc w:val="both"/>
        <w:rPr>
          <w:rFonts w:ascii="Tahoma" w:hAnsi="Tahoma" w:cs="Tahoma"/>
        </w:rPr>
      </w:pPr>
    </w:p>
    <w:p w14:paraId="0C78B7C5" w14:textId="77777777" w:rsidR="000A6301" w:rsidRPr="00844C3C" w:rsidRDefault="000A6301" w:rsidP="00221E8E">
      <w:pPr>
        <w:keepNext/>
        <w:keepLines/>
        <w:jc w:val="both"/>
        <w:rPr>
          <w:rFonts w:ascii="Tahoma" w:hAnsi="Tahoma" w:cs="Tahoma"/>
        </w:rPr>
      </w:pPr>
      <w:r w:rsidRPr="00844C3C">
        <w:rPr>
          <w:rFonts w:ascii="Tahoma" w:hAnsi="Tahoma" w:cs="Tahoma"/>
        </w:rPr>
        <w:t xml:space="preserve">V primeru, da prodajalec ne izpolnjuje svojih obveznosti iz okvirnega sporazuma, ga bo kupec pisno opozoril in pozval k izpolnitvi svojih obveznosti ter mu določil primeren rok za izpolnitev, ki ne bo daljši od tridesetih (30) dni. Če prodajalec ne upošteva pisnega opozorila kupca, bo kupec unovčil finančno zavarovanje in od okvirnega sporazuma odstopil, brez kakršnekoli obveznosti do prodajalca. O odstopu od okvirnega sporazuma bo kupec prodajalca pisno obvestil. Odstop od </w:t>
      </w:r>
      <w:r w:rsidRPr="00844C3C">
        <w:rPr>
          <w:rFonts w:ascii="Tahoma" w:eastAsia="Calibri" w:hAnsi="Tahoma" w:cs="Tahoma"/>
        </w:rPr>
        <w:t xml:space="preserve">okvirnega sporazuma </w:t>
      </w:r>
      <w:r w:rsidRPr="00844C3C">
        <w:rPr>
          <w:rFonts w:ascii="Tahoma" w:hAnsi="Tahoma" w:cs="Tahoma"/>
        </w:rPr>
        <w:t xml:space="preserve">prične učinkovati petnajsti (15.) dan od dneva, ko prodajalec prejme obvestilo/izjavo kupca o odstopu od </w:t>
      </w:r>
      <w:r w:rsidRPr="00844C3C">
        <w:rPr>
          <w:rFonts w:ascii="Tahoma" w:eastAsia="Calibri" w:hAnsi="Tahoma" w:cs="Tahoma"/>
        </w:rPr>
        <w:t>okvirnega sporazuma</w:t>
      </w:r>
      <w:r w:rsidRPr="00844C3C">
        <w:rPr>
          <w:rFonts w:ascii="Tahoma" w:hAnsi="Tahoma" w:cs="Tahoma"/>
        </w:rPr>
        <w:t>.</w:t>
      </w:r>
    </w:p>
    <w:p w14:paraId="0E2EAB6E" w14:textId="77777777" w:rsidR="000A6301" w:rsidRPr="00844C3C" w:rsidRDefault="000A6301" w:rsidP="00221E8E">
      <w:pPr>
        <w:keepNext/>
        <w:keepLines/>
        <w:tabs>
          <w:tab w:val="left" w:pos="709"/>
          <w:tab w:val="left" w:pos="1702"/>
        </w:tabs>
        <w:jc w:val="both"/>
        <w:rPr>
          <w:rFonts w:ascii="Tahoma" w:hAnsi="Tahoma" w:cs="Tahoma"/>
          <w:noProof/>
          <w:lang w:eastAsia="ar-SA"/>
        </w:rPr>
      </w:pPr>
    </w:p>
    <w:p w14:paraId="2F734A8B" w14:textId="77777777" w:rsidR="000A6301" w:rsidRPr="00844C3C" w:rsidRDefault="000A6301" w:rsidP="00221E8E">
      <w:pPr>
        <w:keepNext/>
        <w:keepLines/>
        <w:jc w:val="both"/>
        <w:rPr>
          <w:rFonts w:ascii="Tahoma" w:hAnsi="Tahoma" w:cs="Tahoma"/>
        </w:rPr>
      </w:pPr>
      <w:r w:rsidRPr="00844C3C">
        <w:rPr>
          <w:rFonts w:ascii="Tahoma" w:hAnsi="Tahoma" w:cs="Tahoma"/>
        </w:rPr>
        <w:lastRenderedPageBreak/>
        <w:t xml:space="preserve">Kupec lahko odstopi od okvirnega sporazuma in unovči finančno zavarovanje brez vnaprejšnjega opozorila in brez obveznosti do prodajalca v primeru, kadar prodajalec svoje obveznosti iz okvirnega sporazuma izvaja v nasprotju z izrecnimi zahtevami/navodili kupca ali v nasprotju s pravili stroke, </w:t>
      </w:r>
      <w:r w:rsidRPr="00844C3C">
        <w:rPr>
          <w:rFonts w:ascii="Tahoma" w:hAnsi="Tahoma" w:cs="Tahoma"/>
          <w:iCs/>
        </w:rPr>
        <w:t>tehničnimi predpisi, standardi in veljavno zakonodajo</w:t>
      </w:r>
      <w:r w:rsidRPr="00844C3C">
        <w:rPr>
          <w:rFonts w:ascii="Tahoma" w:hAnsi="Tahoma" w:cs="Tahoma"/>
        </w:rPr>
        <w:t xml:space="preserve"> ali v primeru kadar je očitno, da prodajalec ne bo izpolnil svojih obveznosti iz okvirnega sporazuma. </w:t>
      </w:r>
    </w:p>
    <w:p w14:paraId="74FF7715" w14:textId="77777777" w:rsidR="000A6301" w:rsidRPr="00844C3C" w:rsidRDefault="000A6301" w:rsidP="00221E8E">
      <w:pPr>
        <w:keepNext/>
        <w:keepLines/>
        <w:tabs>
          <w:tab w:val="left" w:pos="709"/>
          <w:tab w:val="left" w:pos="1702"/>
        </w:tabs>
        <w:ind w:left="1701" w:hanging="1701"/>
        <w:jc w:val="both"/>
        <w:rPr>
          <w:rFonts w:ascii="Tahoma" w:hAnsi="Tahoma" w:cs="Tahoma"/>
        </w:rPr>
      </w:pPr>
    </w:p>
    <w:p w14:paraId="07885080" w14:textId="77777777" w:rsidR="000A6301" w:rsidRPr="00844C3C" w:rsidRDefault="000A6301" w:rsidP="00221E8E">
      <w:pPr>
        <w:keepNext/>
        <w:keepLines/>
        <w:tabs>
          <w:tab w:val="left" w:pos="709"/>
          <w:tab w:val="left" w:pos="1702"/>
        </w:tabs>
        <w:jc w:val="both"/>
        <w:rPr>
          <w:rFonts w:ascii="Tahoma" w:hAnsi="Tahoma" w:cs="Tahoma"/>
        </w:rPr>
      </w:pPr>
      <w:r w:rsidRPr="00844C3C">
        <w:rPr>
          <w:rFonts w:ascii="Tahoma" w:hAnsi="Tahoma" w:cs="Tahoma"/>
        </w:rPr>
        <w:t xml:space="preserve">Med veljavnostjo </w:t>
      </w:r>
      <w:r w:rsidRPr="00844C3C">
        <w:rPr>
          <w:rFonts w:ascii="Tahoma" w:eastAsia="Calibri" w:hAnsi="Tahoma" w:cs="Tahoma"/>
        </w:rPr>
        <w:t xml:space="preserve">okvirnega sporazuma </w:t>
      </w:r>
      <w:r w:rsidRPr="00844C3C">
        <w:rPr>
          <w:rFonts w:ascii="Tahoma" w:hAnsi="Tahoma" w:cs="Tahoma"/>
        </w:rPr>
        <w:t xml:space="preserve">lahko kupec, ne glede na določbe zakona, ki ureja obligacijska razmerja, odstopi od </w:t>
      </w:r>
      <w:r w:rsidRPr="00844C3C">
        <w:rPr>
          <w:rFonts w:ascii="Tahoma" w:eastAsia="Calibri" w:hAnsi="Tahoma" w:cs="Tahoma"/>
        </w:rPr>
        <w:t xml:space="preserve">okvirnega sporazuma </w:t>
      </w:r>
      <w:r w:rsidRPr="00844C3C">
        <w:rPr>
          <w:rFonts w:ascii="Tahoma" w:hAnsi="Tahoma" w:cs="Tahoma"/>
        </w:rPr>
        <w:t>tudi v primerih iz 96. člena ZJN-3.</w:t>
      </w:r>
    </w:p>
    <w:p w14:paraId="1384F952" w14:textId="77777777" w:rsidR="000A6301" w:rsidRPr="00844C3C" w:rsidRDefault="000A6301" w:rsidP="00221E8E">
      <w:pPr>
        <w:keepNext/>
        <w:keepLines/>
        <w:tabs>
          <w:tab w:val="left" w:pos="709"/>
          <w:tab w:val="left" w:pos="1702"/>
        </w:tabs>
        <w:jc w:val="both"/>
        <w:rPr>
          <w:rFonts w:ascii="Tahoma" w:hAnsi="Tahoma" w:cs="Tahoma"/>
        </w:rPr>
      </w:pPr>
    </w:p>
    <w:p w14:paraId="6F5D88D1" w14:textId="25B1384C" w:rsidR="000A6301" w:rsidRDefault="000A6301" w:rsidP="00221E8E">
      <w:pPr>
        <w:keepNext/>
        <w:keepLines/>
        <w:jc w:val="both"/>
        <w:rPr>
          <w:rFonts w:ascii="Tahoma" w:hAnsi="Tahoma" w:cs="Tahoma"/>
          <w:noProof/>
          <w:lang w:eastAsia="ar-SA"/>
        </w:rPr>
      </w:pPr>
      <w:r w:rsidRPr="00844C3C">
        <w:rPr>
          <w:rFonts w:ascii="Tahoma" w:hAnsi="Tahoma" w:cs="Tahoma"/>
          <w:noProof/>
          <w:lang w:eastAsia="ar-SA"/>
        </w:rPr>
        <w:t xml:space="preserve">Prodajalec ima pravico do odstopa od tega okvirnega sporazuma v primeru hujše kršitve določil okvirnega sporazuma s strani kupca. V tem primeru okvirni sporazum preneha veljati, ko </w:t>
      </w:r>
      <w:r w:rsidRPr="00844C3C">
        <w:rPr>
          <w:rFonts w:ascii="Tahoma" w:hAnsi="Tahoma" w:cs="Tahoma"/>
        </w:rPr>
        <w:t xml:space="preserve">kupec </w:t>
      </w:r>
      <w:r w:rsidRPr="00844C3C">
        <w:rPr>
          <w:rFonts w:ascii="Tahoma" w:hAnsi="Tahoma" w:cs="Tahoma"/>
          <w:noProof/>
          <w:lang w:eastAsia="ar-SA"/>
        </w:rPr>
        <w:t>prejme pisno obvestilo o odstopu od okvirnega sporazuma z navedbo razloga za odstop s priporočeno pošiljko po pošti.</w:t>
      </w:r>
    </w:p>
    <w:p w14:paraId="1AC97A7A" w14:textId="77777777" w:rsidR="006F39E8" w:rsidRPr="00844C3C" w:rsidRDefault="006F39E8" w:rsidP="00221E8E">
      <w:pPr>
        <w:keepNext/>
        <w:keepLines/>
        <w:jc w:val="both"/>
        <w:rPr>
          <w:rFonts w:ascii="Calibri" w:hAnsi="Calibri" w:cs="Calibri"/>
          <w:color w:val="000000"/>
        </w:rPr>
      </w:pPr>
    </w:p>
    <w:p w14:paraId="0115F96F"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430EC3E8" w14:textId="77777777" w:rsidR="000A6301" w:rsidRPr="00844C3C" w:rsidRDefault="000A6301" w:rsidP="00221E8E">
      <w:pPr>
        <w:keepNext/>
        <w:keepLines/>
        <w:tabs>
          <w:tab w:val="left" w:pos="709"/>
          <w:tab w:val="left" w:pos="1702"/>
        </w:tabs>
        <w:jc w:val="both"/>
        <w:rPr>
          <w:rFonts w:ascii="Tahoma" w:hAnsi="Tahoma" w:cs="Tahoma"/>
        </w:rPr>
      </w:pPr>
    </w:p>
    <w:p w14:paraId="287E780C" w14:textId="77777777" w:rsidR="000A6301" w:rsidRPr="00844C3C" w:rsidRDefault="000A6301" w:rsidP="00221E8E">
      <w:pPr>
        <w:keepNext/>
        <w:keepLines/>
        <w:tabs>
          <w:tab w:val="left" w:pos="1418"/>
          <w:tab w:val="left" w:pos="1702"/>
        </w:tabs>
        <w:jc w:val="both"/>
        <w:rPr>
          <w:rFonts w:ascii="Tahoma" w:hAnsi="Tahoma" w:cs="Tahoma"/>
          <w:noProof/>
        </w:rPr>
      </w:pPr>
      <w:r w:rsidRPr="00844C3C">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16D01E5B" w14:textId="77777777" w:rsidR="000A6301" w:rsidRPr="00844C3C" w:rsidRDefault="000A6301" w:rsidP="00221E8E">
      <w:pPr>
        <w:keepNext/>
        <w:keepLines/>
        <w:jc w:val="both"/>
        <w:rPr>
          <w:rFonts w:ascii="Tahoma" w:hAnsi="Tahoma" w:cs="Tahoma"/>
          <w:lang w:val="pl-PL"/>
        </w:rPr>
      </w:pPr>
    </w:p>
    <w:p w14:paraId="4929532A" w14:textId="77777777" w:rsidR="000A6301" w:rsidRPr="00844C3C" w:rsidRDefault="000A6301" w:rsidP="00221E8E">
      <w:pPr>
        <w:keepNext/>
        <w:keepLines/>
        <w:tabs>
          <w:tab w:val="left" w:pos="709"/>
          <w:tab w:val="left" w:pos="1702"/>
        </w:tabs>
        <w:jc w:val="both"/>
        <w:rPr>
          <w:rFonts w:ascii="Tahoma" w:hAnsi="Tahoma" w:cs="Tahoma"/>
          <w:lang w:val="pl-PL"/>
        </w:rPr>
      </w:pPr>
      <w:r w:rsidRPr="00844C3C">
        <w:rPr>
          <w:rFonts w:ascii="Tahoma" w:hAnsi="Tahoma" w:cs="Tahoma"/>
          <w:lang w:val="pl-PL"/>
        </w:rPr>
        <w:t xml:space="preserve">Odpoved mora biti sestavljena v pisni obliki in poslana drugi stranki okvirnega sporazuma s priporočeno pošto in povratnico. Odpovedni rok začne teči z dnem, ko druga stranka okvirnega sporazuma prejme pisno odpoved. V primeru, da druga stranka okvirnega sporazuma ne prevzame priporočeno pošiljke se šteje, da ji je odpoved vročena po preteku petnajstih (15) dni od dneva oddaje priporočene pošiljke na pošto na naslovnikov naslov, ki ga ima druga stranka okvirnega sporazuma v svoji evidenci. </w:t>
      </w:r>
    </w:p>
    <w:p w14:paraId="51683E62" w14:textId="77777777" w:rsidR="000A6301" w:rsidRPr="00844C3C" w:rsidRDefault="000A6301" w:rsidP="00221E8E">
      <w:pPr>
        <w:keepNext/>
        <w:keepLines/>
        <w:tabs>
          <w:tab w:val="left" w:pos="709"/>
          <w:tab w:val="left" w:pos="1702"/>
        </w:tabs>
        <w:jc w:val="both"/>
        <w:rPr>
          <w:rFonts w:ascii="Tahoma" w:hAnsi="Tahoma" w:cs="Tahoma"/>
          <w:lang w:val="pl-PL"/>
        </w:rPr>
      </w:pPr>
    </w:p>
    <w:p w14:paraId="272E246C" w14:textId="77777777" w:rsidR="000A6301" w:rsidRPr="00844C3C" w:rsidRDefault="000A6301" w:rsidP="00221E8E">
      <w:pPr>
        <w:keepNext/>
        <w:keepLines/>
        <w:tabs>
          <w:tab w:val="left" w:pos="709"/>
          <w:tab w:val="left" w:pos="1702"/>
        </w:tabs>
        <w:jc w:val="both"/>
        <w:rPr>
          <w:rFonts w:ascii="Tahoma" w:hAnsi="Tahoma" w:cs="Tahoma"/>
        </w:rPr>
      </w:pPr>
      <w:r w:rsidRPr="00844C3C">
        <w:rPr>
          <w:rFonts w:ascii="Tahoma" w:hAnsi="Tahoma" w:cs="Tahoma"/>
          <w:lang w:val="pl-PL"/>
        </w:rPr>
        <w:t>Prodajalec</w:t>
      </w:r>
      <w:r w:rsidRPr="00844C3C">
        <w:rPr>
          <w:rFonts w:ascii="Tahoma" w:hAnsi="Tahoma" w:cs="Tahoma"/>
          <w:noProof/>
        </w:rPr>
        <w:t xml:space="preserve"> se v času odpovedi medsebojnega razmerja po okvirnem sporazumu obvezuje izvajati dobave iz okvirnega sporazuma do izteka odpovednega roka, pri čemer se kupec in prodajalec lahko s sklenitvijo aneksa k okvirnemu sporazumu</w:t>
      </w:r>
      <w:r w:rsidRPr="00844C3C">
        <w:rPr>
          <w:rFonts w:ascii="Tahoma" w:hAnsi="Tahoma" w:cs="Tahoma"/>
        </w:rPr>
        <w:t xml:space="preserve">, sporazumno dogovorita za daljši ali krajši odpovedni rok. </w:t>
      </w:r>
    </w:p>
    <w:p w14:paraId="30380F83" w14:textId="77777777" w:rsidR="000A6301" w:rsidRPr="00844C3C" w:rsidRDefault="000A6301" w:rsidP="00221E8E">
      <w:pPr>
        <w:keepNext/>
        <w:keepLines/>
        <w:tabs>
          <w:tab w:val="left" w:pos="709"/>
          <w:tab w:val="left" w:pos="1702"/>
        </w:tabs>
        <w:jc w:val="both"/>
        <w:rPr>
          <w:rFonts w:ascii="Tahoma" w:hAnsi="Tahoma" w:cs="Tahoma"/>
        </w:rPr>
      </w:pPr>
    </w:p>
    <w:p w14:paraId="71B7EAFB"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color w:val="000000"/>
        </w:rPr>
      </w:pPr>
      <w:r w:rsidRPr="00844C3C">
        <w:rPr>
          <w:rFonts w:ascii="Tahoma" w:hAnsi="Tahoma" w:cs="Tahoma"/>
          <w:b/>
          <w:color w:val="000000"/>
        </w:rPr>
        <w:t>PROTIKORUPCIJSKA KLAVZULA IN RAZVEZNI POGOJ</w:t>
      </w:r>
    </w:p>
    <w:p w14:paraId="37BE8995" w14:textId="77777777" w:rsidR="000A6301" w:rsidRPr="00844C3C" w:rsidRDefault="000A6301" w:rsidP="00221E8E">
      <w:pPr>
        <w:keepNext/>
        <w:keepLines/>
        <w:tabs>
          <w:tab w:val="left" w:pos="851"/>
          <w:tab w:val="left" w:pos="1702"/>
        </w:tabs>
        <w:ind w:left="1440"/>
        <w:jc w:val="both"/>
        <w:rPr>
          <w:rFonts w:ascii="Tahoma" w:hAnsi="Tahoma" w:cs="Tahoma"/>
          <w:b/>
          <w:color w:val="000000"/>
        </w:rPr>
      </w:pPr>
    </w:p>
    <w:p w14:paraId="23B0F046"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color w:val="000000"/>
        </w:rPr>
      </w:pPr>
      <w:r w:rsidRPr="00844C3C">
        <w:rPr>
          <w:rFonts w:ascii="Tahoma" w:hAnsi="Tahoma" w:cs="Tahoma"/>
          <w:color w:val="000000"/>
        </w:rPr>
        <w:t>člen</w:t>
      </w:r>
    </w:p>
    <w:p w14:paraId="55FE6A6C" w14:textId="77777777" w:rsidR="000A6301" w:rsidRPr="00844C3C" w:rsidRDefault="000A6301" w:rsidP="00221E8E">
      <w:pPr>
        <w:keepNext/>
        <w:keepLines/>
        <w:jc w:val="both"/>
        <w:rPr>
          <w:rFonts w:ascii="Tahoma" w:hAnsi="Tahoma" w:cs="Tahoma"/>
        </w:rPr>
      </w:pPr>
    </w:p>
    <w:p w14:paraId="1C458588" w14:textId="77777777" w:rsidR="000A6301" w:rsidRPr="00844C3C" w:rsidRDefault="000A6301" w:rsidP="00221E8E">
      <w:pPr>
        <w:keepNext/>
        <w:keepLines/>
        <w:jc w:val="both"/>
        <w:rPr>
          <w:rFonts w:ascii="Tahoma" w:hAnsi="Tahoma" w:cs="Tahoma"/>
        </w:rPr>
      </w:pPr>
      <w:r w:rsidRPr="00844C3C">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14:paraId="32207325" w14:textId="77777777" w:rsidR="000A6301" w:rsidRPr="00844C3C" w:rsidRDefault="000A6301" w:rsidP="00221E8E">
      <w:pPr>
        <w:keepNext/>
        <w:keepLines/>
        <w:jc w:val="both"/>
        <w:rPr>
          <w:rFonts w:ascii="Tahoma" w:hAnsi="Tahoma" w:cs="Tahoma"/>
          <w:sz w:val="16"/>
          <w:szCs w:val="16"/>
        </w:rPr>
      </w:pPr>
    </w:p>
    <w:p w14:paraId="21EE29E3" w14:textId="734B8E27" w:rsidR="000A6301" w:rsidRDefault="000A6301" w:rsidP="00221E8E">
      <w:pPr>
        <w:keepNext/>
        <w:keepLines/>
        <w:jc w:val="both"/>
        <w:rPr>
          <w:rFonts w:ascii="Tahoma" w:hAnsi="Tahoma" w:cs="Tahoma"/>
        </w:rPr>
      </w:pPr>
      <w:r w:rsidRPr="00844C3C">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34996455" w14:textId="313E1078" w:rsidR="006F39E8" w:rsidRDefault="006F39E8" w:rsidP="00221E8E">
      <w:pPr>
        <w:keepNext/>
        <w:keepLines/>
        <w:jc w:val="both"/>
        <w:rPr>
          <w:rFonts w:ascii="Tahoma" w:hAnsi="Tahoma" w:cs="Tahoma"/>
        </w:rPr>
      </w:pPr>
    </w:p>
    <w:p w14:paraId="350A8810" w14:textId="3EBB5BB3" w:rsidR="006F39E8" w:rsidRDefault="006F39E8" w:rsidP="00221E8E">
      <w:pPr>
        <w:keepNext/>
        <w:keepLines/>
        <w:jc w:val="both"/>
        <w:rPr>
          <w:rFonts w:ascii="Tahoma" w:hAnsi="Tahoma" w:cs="Tahoma"/>
        </w:rPr>
      </w:pPr>
    </w:p>
    <w:p w14:paraId="34B9A9E2" w14:textId="6B7347F7" w:rsidR="006F39E8" w:rsidRDefault="006F39E8" w:rsidP="00221E8E">
      <w:pPr>
        <w:keepNext/>
        <w:keepLines/>
        <w:jc w:val="both"/>
        <w:rPr>
          <w:rFonts w:ascii="Tahoma" w:hAnsi="Tahoma" w:cs="Tahoma"/>
        </w:rPr>
      </w:pPr>
    </w:p>
    <w:p w14:paraId="409CB1B6" w14:textId="11DF83E5" w:rsidR="006F39E8" w:rsidRDefault="006F39E8" w:rsidP="00221E8E">
      <w:pPr>
        <w:keepNext/>
        <w:keepLines/>
        <w:jc w:val="both"/>
        <w:rPr>
          <w:rFonts w:ascii="Tahoma" w:hAnsi="Tahoma" w:cs="Tahoma"/>
        </w:rPr>
      </w:pPr>
    </w:p>
    <w:p w14:paraId="46D3B43E" w14:textId="359A3D9A" w:rsidR="006F39E8" w:rsidRDefault="006F39E8" w:rsidP="00221E8E">
      <w:pPr>
        <w:keepNext/>
        <w:keepLines/>
        <w:jc w:val="both"/>
        <w:rPr>
          <w:rFonts w:ascii="Tahoma" w:hAnsi="Tahoma" w:cs="Tahoma"/>
        </w:rPr>
      </w:pPr>
    </w:p>
    <w:p w14:paraId="793A1189" w14:textId="44B48977" w:rsidR="006F39E8" w:rsidRDefault="006F39E8" w:rsidP="00221E8E">
      <w:pPr>
        <w:keepNext/>
        <w:keepLines/>
        <w:jc w:val="both"/>
        <w:rPr>
          <w:rFonts w:ascii="Tahoma" w:hAnsi="Tahoma" w:cs="Tahoma"/>
        </w:rPr>
      </w:pPr>
    </w:p>
    <w:p w14:paraId="5D0A7F15" w14:textId="494D8BF8" w:rsidR="006F39E8" w:rsidRDefault="006F39E8" w:rsidP="00221E8E">
      <w:pPr>
        <w:keepNext/>
        <w:keepLines/>
        <w:jc w:val="both"/>
        <w:rPr>
          <w:rFonts w:ascii="Tahoma" w:hAnsi="Tahoma" w:cs="Tahoma"/>
        </w:rPr>
      </w:pPr>
    </w:p>
    <w:p w14:paraId="3EFF95F7" w14:textId="77777777" w:rsidR="006F39E8" w:rsidRPr="00844C3C" w:rsidRDefault="006F39E8" w:rsidP="00221E8E">
      <w:pPr>
        <w:keepNext/>
        <w:keepLines/>
        <w:jc w:val="both"/>
        <w:rPr>
          <w:rFonts w:ascii="Tahoma" w:hAnsi="Tahoma" w:cs="Tahoma"/>
        </w:rPr>
      </w:pPr>
    </w:p>
    <w:p w14:paraId="48C99BF7" w14:textId="77777777" w:rsidR="000A6301" w:rsidRPr="00844C3C" w:rsidRDefault="000A6301" w:rsidP="00221E8E">
      <w:pPr>
        <w:keepNext/>
        <w:keepLines/>
        <w:jc w:val="both"/>
        <w:rPr>
          <w:rFonts w:ascii="Tahoma" w:hAnsi="Tahoma" w:cs="Tahoma"/>
          <w:color w:val="000000"/>
        </w:rPr>
      </w:pPr>
    </w:p>
    <w:p w14:paraId="79713CE7"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color w:val="000000"/>
        </w:rPr>
      </w:pPr>
      <w:r w:rsidRPr="00844C3C">
        <w:rPr>
          <w:rFonts w:ascii="Tahoma" w:hAnsi="Tahoma" w:cs="Tahoma"/>
          <w:color w:val="000000"/>
        </w:rPr>
        <w:lastRenderedPageBreak/>
        <w:t>člen</w:t>
      </w:r>
    </w:p>
    <w:p w14:paraId="083A5286" w14:textId="77777777" w:rsidR="000A6301" w:rsidRPr="00844C3C" w:rsidRDefault="000A6301" w:rsidP="00221E8E">
      <w:pPr>
        <w:keepNext/>
        <w:keepLines/>
        <w:overflowPunct w:val="0"/>
        <w:autoSpaceDE w:val="0"/>
        <w:autoSpaceDN w:val="0"/>
        <w:adjustRightInd w:val="0"/>
        <w:jc w:val="both"/>
        <w:textAlignment w:val="baseline"/>
        <w:rPr>
          <w:rFonts w:ascii="Tahoma" w:hAnsi="Tahoma" w:cs="Tahoma"/>
        </w:rPr>
      </w:pPr>
    </w:p>
    <w:p w14:paraId="407C81AC" w14:textId="77777777" w:rsidR="000A6301" w:rsidRPr="00844C3C" w:rsidRDefault="000A6301" w:rsidP="00221E8E">
      <w:pPr>
        <w:keepNext/>
        <w:keepLines/>
        <w:overflowPunct w:val="0"/>
        <w:autoSpaceDE w:val="0"/>
        <w:autoSpaceDN w:val="0"/>
        <w:adjustRightInd w:val="0"/>
        <w:jc w:val="both"/>
        <w:textAlignment w:val="baseline"/>
        <w:rPr>
          <w:rFonts w:ascii="Tahoma" w:hAnsi="Tahoma" w:cs="Tahoma"/>
        </w:rPr>
      </w:pPr>
      <w:r w:rsidRPr="00844C3C">
        <w:rPr>
          <w:rFonts w:ascii="Tahoma" w:hAnsi="Tahoma" w:cs="Tahoma"/>
        </w:rPr>
        <w:t xml:space="preserve">Ta okvirni sporazum je sklenjen pod razveznim pogojem, ki se uresniči, če je kupec seznanjen, da je sodišče s pravnomočno odločitvijo ugotovilo kršitev obveznosti iz drugega odstavka 3. člena ZJN-3 s strani prodajalca ali njegovega podizvajalca ali če je kupec seznanjen, da je pristojni državni organ pri prodajalcu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38776A9" w14:textId="77777777" w:rsidR="000A6301" w:rsidRPr="00844C3C" w:rsidRDefault="000A6301" w:rsidP="00221E8E">
      <w:pPr>
        <w:keepNext/>
        <w:keepLines/>
        <w:adjustRightInd w:val="0"/>
        <w:jc w:val="both"/>
        <w:textAlignment w:val="baseline"/>
        <w:rPr>
          <w:rFonts w:ascii="Tahoma" w:hAnsi="Tahoma" w:cs="Tahoma"/>
          <w:color w:val="000000"/>
          <w:sz w:val="18"/>
          <w:szCs w:val="18"/>
        </w:rPr>
      </w:pPr>
    </w:p>
    <w:p w14:paraId="7EDFD655" w14:textId="77777777" w:rsidR="000A6301" w:rsidRPr="00844C3C" w:rsidRDefault="000A6301" w:rsidP="00221E8E">
      <w:pPr>
        <w:keepNext/>
        <w:keepLines/>
        <w:overflowPunct w:val="0"/>
        <w:autoSpaceDE w:val="0"/>
        <w:autoSpaceDN w:val="0"/>
        <w:adjustRightInd w:val="0"/>
        <w:jc w:val="both"/>
        <w:textAlignment w:val="baseline"/>
        <w:rPr>
          <w:rFonts w:ascii="Tahoma" w:hAnsi="Tahoma" w:cs="Tahoma"/>
        </w:rPr>
      </w:pPr>
      <w:r w:rsidRPr="00844C3C">
        <w:rPr>
          <w:rFonts w:ascii="Tahoma" w:hAnsi="Tahoma" w:cs="Tahoma"/>
        </w:rPr>
        <w:t xml:space="preserve">Razvezni pogoj se uresniči pod pogojem, da je od seznanitve s kršitvijo in do izteka veljavnosti okvirnega sporazuma še najmanj šest (6) mesecev, v primeru nastopanja s podizvajalci pa tudi, če zaradi ugotovljene kršitve pri podizvajalcu prodajalec ustrezno ne nadomesti ali zamenja tega podizvajalca v roku tridesetih (30) dni od seznanitve s kršitvijo. </w:t>
      </w:r>
    </w:p>
    <w:p w14:paraId="6C2E69C5" w14:textId="77777777" w:rsidR="000A6301" w:rsidRPr="00844C3C" w:rsidRDefault="000A6301" w:rsidP="00221E8E">
      <w:pPr>
        <w:keepNext/>
        <w:keepLines/>
        <w:overflowPunct w:val="0"/>
        <w:autoSpaceDE w:val="0"/>
        <w:autoSpaceDN w:val="0"/>
        <w:adjustRightInd w:val="0"/>
        <w:jc w:val="both"/>
        <w:textAlignment w:val="baseline"/>
        <w:rPr>
          <w:rFonts w:ascii="Tahoma" w:hAnsi="Tahoma" w:cs="Tahoma"/>
        </w:rPr>
      </w:pPr>
    </w:p>
    <w:p w14:paraId="4B9CA42D" w14:textId="77777777" w:rsidR="000A6301" w:rsidRPr="00844C3C" w:rsidRDefault="000A6301" w:rsidP="00221E8E">
      <w:pPr>
        <w:keepNext/>
        <w:keepLines/>
        <w:overflowPunct w:val="0"/>
        <w:autoSpaceDE w:val="0"/>
        <w:autoSpaceDN w:val="0"/>
        <w:adjustRightInd w:val="0"/>
        <w:jc w:val="both"/>
        <w:textAlignment w:val="baseline"/>
        <w:rPr>
          <w:rFonts w:ascii="Tahoma" w:hAnsi="Tahoma" w:cs="Tahoma"/>
        </w:rPr>
      </w:pPr>
      <w:r w:rsidRPr="00844C3C">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tridesetih (30) dneh od seznanitve s kršitvijo. Če kupec v tem roku ne začne novega postopka javnega naročila, se šteje, da je ta okvirni sporazum razvezan 30. (trideseti) dan od seznanitve s kršitvijo.</w:t>
      </w:r>
    </w:p>
    <w:p w14:paraId="535324B1" w14:textId="77777777" w:rsidR="000A6301" w:rsidRPr="00844C3C" w:rsidRDefault="000A6301" w:rsidP="00221E8E">
      <w:pPr>
        <w:keepNext/>
        <w:keepLines/>
        <w:overflowPunct w:val="0"/>
        <w:autoSpaceDE w:val="0"/>
        <w:autoSpaceDN w:val="0"/>
        <w:adjustRightInd w:val="0"/>
        <w:jc w:val="both"/>
        <w:textAlignment w:val="baseline"/>
        <w:rPr>
          <w:rFonts w:ascii="Tahoma" w:hAnsi="Tahoma" w:cs="Tahoma"/>
        </w:rPr>
      </w:pPr>
    </w:p>
    <w:p w14:paraId="37B38C0B" w14:textId="77777777" w:rsidR="000A6301" w:rsidRPr="00844C3C" w:rsidRDefault="000A6301" w:rsidP="00221E8E">
      <w:pPr>
        <w:keepNext/>
        <w:keepLines/>
        <w:numPr>
          <w:ilvl w:val="0"/>
          <w:numId w:val="7"/>
        </w:numPr>
        <w:tabs>
          <w:tab w:val="clear" w:pos="1440"/>
          <w:tab w:val="left" w:pos="851"/>
          <w:tab w:val="left" w:pos="1702"/>
        </w:tabs>
        <w:ind w:hanging="1440"/>
        <w:jc w:val="both"/>
        <w:rPr>
          <w:rFonts w:ascii="Tahoma" w:hAnsi="Tahoma" w:cs="Tahoma"/>
          <w:b/>
          <w:color w:val="000000"/>
        </w:rPr>
      </w:pPr>
      <w:r w:rsidRPr="00844C3C">
        <w:rPr>
          <w:rFonts w:ascii="Tahoma" w:hAnsi="Tahoma" w:cs="Tahoma"/>
          <w:b/>
          <w:color w:val="000000"/>
        </w:rPr>
        <w:t>KONČNE DOLOČBE</w:t>
      </w:r>
    </w:p>
    <w:p w14:paraId="7E10517E" w14:textId="77777777" w:rsidR="000A6301" w:rsidRPr="00844C3C" w:rsidRDefault="000A6301" w:rsidP="00221E8E">
      <w:pPr>
        <w:keepNext/>
        <w:keepLines/>
        <w:tabs>
          <w:tab w:val="left" w:pos="851"/>
          <w:tab w:val="left" w:pos="1702"/>
        </w:tabs>
        <w:ind w:left="1440"/>
        <w:jc w:val="both"/>
        <w:rPr>
          <w:rFonts w:ascii="Tahoma" w:hAnsi="Tahoma" w:cs="Tahoma"/>
          <w:b/>
          <w:color w:val="000000"/>
        </w:rPr>
      </w:pPr>
    </w:p>
    <w:p w14:paraId="53134443"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color w:val="000000"/>
        </w:rPr>
      </w:pPr>
      <w:r w:rsidRPr="00844C3C">
        <w:rPr>
          <w:rFonts w:ascii="Tahoma" w:hAnsi="Tahoma" w:cs="Tahoma"/>
          <w:color w:val="000000"/>
        </w:rPr>
        <w:t>člen</w:t>
      </w:r>
    </w:p>
    <w:p w14:paraId="252E90FD" w14:textId="77777777" w:rsidR="000A6301" w:rsidRPr="00844C3C" w:rsidRDefault="000A6301" w:rsidP="00221E8E">
      <w:pPr>
        <w:keepNext/>
        <w:keepLines/>
        <w:jc w:val="both"/>
        <w:rPr>
          <w:rFonts w:ascii="Tahoma" w:hAnsi="Tahoma" w:cs="Tahoma"/>
        </w:rPr>
      </w:pPr>
    </w:p>
    <w:p w14:paraId="067CFACD" w14:textId="77777777" w:rsidR="000A6301" w:rsidRPr="00844C3C" w:rsidRDefault="000A6301" w:rsidP="00221E8E">
      <w:pPr>
        <w:keepNext/>
        <w:keepLines/>
        <w:jc w:val="both"/>
        <w:rPr>
          <w:rFonts w:ascii="Tahoma" w:hAnsi="Tahoma" w:cs="Tahoma"/>
        </w:rPr>
      </w:pPr>
      <w:r w:rsidRPr="00844C3C">
        <w:rPr>
          <w:rFonts w:ascii="Tahoma" w:hAnsi="Tahoma" w:cs="Tahoma"/>
        </w:rPr>
        <w:t xml:space="preserve">Okvirni sporazum je sklenjen in prične veljati z dnem, ko ga podpišeta obe stranki okvirnega sporazuma, pod pogojem, da prodajalec kupcu predloži finančno zavarovanje za zavarovanje dobre izvedbe obveznosti iz okvirnega sporazuma v roku, v višini in z veljavnostjo, kot je določeno v 23. členu tega okvirnega sporazuma. </w:t>
      </w:r>
    </w:p>
    <w:p w14:paraId="03AE497E" w14:textId="77777777" w:rsidR="000A6301" w:rsidRPr="00844C3C" w:rsidRDefault="000A6301" w:rsidP="00221E8E">
      <w:pPr>
        <w:keepNext/>
        <w:keepLines/>
        <w:jc w:val="both"/>
        <w:rPr>
          <w:rFonts w:ascii="Tahoma" w:hAnsi="Tahoma" w:cs="Tahoma"/>
        </w:rPr>
      </w:pPr>
    </w:p>
    <w:p w14:paraId="50461108" w14:textId="77777777" w:rsidR="000A6301" w:rsidRPr="00844C3C" w:rsidRDefault="000A6301" w:rsidP="00221E8E">
      <w:pPr>
        <w:keepNext/>
        <w:keepLines/>
        <w:jc w:val="both"/>
        <w:rPr>
          <w:rFonts w:ascii="Tahoma" w:hAnsi="Tahoma" w:cs="Tahoma"/>
        </w:rPr>
      </w:pPr>
      <w:r w:rsidRPr="00844C3C">
        <w:rPr>
          <w:rFonts w:ascii="Tahoma" w:hAnsi="Tahoma" w:cs="Tahoma"/>
        </w:rPr>
        <w:t xml:space="preserve">Glede garancijskih določil ta okvirni sporazum velja vse do poteka vseh garancijskih rokov. </w:t>
      </w:r>
    </w:p>
    <w:p w14:paraId="2B084AD5" w14:textId="77777777" w:rsidR="000A6301" w:rsidRPr="00844C3C" w:rsidRDefault="000A6301" w:rsidP="00221E8E">
      <w:pPr>
        <w:keepNext/>
        <w:keepLines/>
        <w:jc w:val="both"/>
        <w:rPr>
          <w:rFonts w:ascii="Tahoma" w:hAnsi="Tahoma" w:cs="Tahoma"/>
        </w:rPr>
      </w:pPr>
    </w:p>
    <w:p w14:paraId="782B8892" w14:textId="77777777" w:rsidR="000A6301" w:rsidRPr="00844C3C" w:rsidRDefault="000A6301" w:rsidP="00221E8E">
      <w:pPr>
        <w:keepNext/>
        <w:keepLines/>
        <w:tabs>
          <w:tab w:val="left" w:pos="567"/>
          <w:tab w:val="left" w:pos="1418"/>
          <w:tab w:val="left" w:pos="1702"/>
        </w:tabs>
        <w:jc w:val="both"/>
        <w:rPr>
          <w:rFonts w:ascii="Tahoma" w:hAnsi="Tahoma" w:cs="Tahoma"/>
          <w:lang w:val="es-AR"/>
        </w:rPr>
      </w:pPr>
      <w:r w:rsidRPr="00844C3C">
        <w:rPr>
          <w:rFonts w:ascii="Tahoma" w:hAnsi="Tahoma" w:cs="Tahoma"/>
        </w:rPr>
        <w:t>Prodajalec s podpisom tega okvirnega sporazuma jamči, da mu je poznan predmet okvirnega sporazuma, da je seznanjen z razpisnimi zahtevami kupca in s tehnično dokumentacijo, ter da so mu razumljivi in jasni pogoji in okoliščine za pravilno dobavo blaga.</w:t>
      </w:r>
      <w:r w:rsidRPr="00844C3C">
        <w:rPr>
          <w:rFonts w:ascii="Tahoma" w:hAnsi="Tahoma" w:cs="Tahoma"/>
          <w:lang w:val="es-AR"/>
        </w:rPr>
        <w:t xml:space="preserve"> Prodajalec se strinja, da lahko kupec prekine medsebojno razmerje v primeru nespoštovanja določil </w:t>
      </w:r>
      <w:r w:rsidRPr="00844C3C">
        <w:rPr>
          <w:rFonts w:ascii="Tahoma" w:hAnsi="Tahoma" w:cs="Tahoma"/>
        </w:rPr>
        <w:t>okvirnega sporazuma</w:t>
      </w:r>
      <w:r w:rsidRPr="00844C3C">
        <w:rPr>
          <w:rFonts w:ascii="Tahoma" w:hAnsi="Tahoma" w:cs="Tahoma"/>
          <w:lang w:val="es-AR"/>
        </w:rPr>
        <w:t xml:space="preserve"> in določil javnega naročanja, brez odškodninske odgovornosti do prodajalca.</w:t>
      </w:r>
    </w:p>
    <w:p w14:paraId="392335E9" w14:textId="77777777" w:rsidR="000A6301" w:rsidRPr="00844C3C" w:rsidRDefault="000A6301" w:rsidP="00221E8E">
      <w:pPr>
        <w:keepNext/>
        <w:keepLines/>
        <w:jc w:val="both"/>
        <w:rPr>
          <w:rFonts w:ascii="Tahoma" w:hAnsi="Tahoma" w:cs="Tahoma"/>
          <w:color w:val="000000"/>
        </w:rPr>
      </w:pPr>
    </w:p>
    <w:p w14:paraId="16D802A4" w14:textId="77777777" w:rsidR="000A6301" w:rsidRPr="00844C3C" w:rsidRDefault="000A6301" w:rsidP="00221E8E">
      <w:pPr>
        <w:keepNext/>
        <w:keepLines/>
        <w:jc w:val="both"/>
        <w:rPr>
          <w:rFonts w:ascii="Tahoma" w:hAnsi="Tahoma" w:cs="Tahoma"/>
        </w:rPr>
      </w:pPr>
      <w:r w:rsidRPr="00844C3C">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77E9FCA1" w14:textId="77777777" w:rsidR="000A6301" w:rsidRPr="00844C3C" w:rsidRDefault="000A6301" w:rsidP="00221E8E">
      <w:pPr>
        <w:keepNext/>
        <w:keepLines/>
        <w:jc w:val="both"/>
        <w:rPr>
          <w:rFonts w:ascii="Tahoma" w:hAnsi="Tahoma" w:cs="Tahoma"/>
          <w:color w:val="000000"/>
        </w:rPr>
      </w:pPr>
    </w:p>
    <w:p w14:paraId="668DAF63" w14:textId="77777777" w:rsidR="000A6301" w:rsidRPr="00844C3C" w:rsidRDefault="000A6301" w:rsidP="00221E8E">
      <w:pPr>
        <w:keepNext/>
        <w:keepLines/>
        <w:numPr>
          <w:ilvl w:val="1"/>
          <w:numId w:val="5"/>
        </w:numPr>
        <w:tabs>
          <w:tab w:val="clear" w:pos="1440"/>
        </w:tabs>
        <w:ind w:left="426" w:hanging="426"/>
        <w:jc w:val="center"/>
        <w:rPr>
          <w:rFonts w:ascii="Arial" w:hAnsi="Arial" w:cs="Arial"/>
        </w:rPr>
      </w:pPr>
      <w:r w:rsidRPr="00844C3C">
        <w:rPr>
          <w:rFonts w:ascii="Arial" w:hAnsi="Arial" w:cs="Arial"/>
        </w:rPr>
        <w:t>člen</w:t>
      </w:r>
    </w:p>
    <w:p w14:paraId="648E4F64" w14:textId="77777777" w:rsidR="000A6301" w:rsidRPr="00844C3C" w:rsidRDefault="000A6301" w:rsidP="00221E8E">
      <w:pPr>
        <w:keepNext/>
        <w:keepLines/>
        <w:tabs>
          <w:tab w:val="left" w:pos="567"/>
          <w:tab w:val="left" w:pos="1418"/>
          <w:tab w:val="left" w:pos="1702"/>
        </w:tabs>
        <w:jc w:val="both"/>
        <w:rPr>
          <w:rFonts w:ascii="Tahoma" w:hAnsi="Tahoma" w:cs="Tahoma"/>
        </w:rPr>
      </w:pPr>
    </w:p>
    <w:p w14:paraId="428894C8" w14:textId="77777777" w:rsidR="000A6301" w:rsidRPr="00844C3C" w:rsidRDefault="000A6301" w:rsidP="00221E8E">
      <w:pPr>
        <w:keepNext/>
        <w:keepLines/>
        <w:tabs>
          <w:tab w:val="left" w:pos="567"/>
          <w:tab w:val="left" w:pos="1418"/>
          <w:tab w:val="left" w:pos="1702"/>
        </w:tabs>
        <w:jc w:val="both"/>
        <w:rPr>
          <w:rFonts w:ascii="Tahoma" w:hAnsi="Tahoma" w:cs="Tahoma"/>
        </w:rPr>
      </w:pPr>
      <w:r w:rsidRPr="00844C3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0CC09440" w14:textId="77777777" w:rsidR="000A6301" w:rsidRPr="00844C3C" w:rsidRDefault="000A6301" w:rsidP="00221E8E">
      <w:pPr>
        <w:keepNext/>
        <w:keepLines/>
        <w:jc w:val="both"/>
        <w:rPr>
          <w:rFonts w:ascii="Tahoma" w:hAnsi="Tahoma" w:cs="Tahoma"/>
        </w:rPr>
      </w:pPr>
    </w:p>
    <w:p w14:paraId="53041BB0" w14:textId="77777777" w:rsidR="000A6301" w:rsidRPr="00844C3C" w:rsidRDefault="000A6301" w:rsidP="00221E8E">
      <w:pPr>
        <w:keepNext/>
        <w:keepLines/>
        <w:tabs>
          <w:tab w:val="left" w:pos="567"/>
          <w:tab w:val="left" w:pos="1418"/>
          <w:tab w:val="left" w:pos="1702"/>
        </w:tabs>
        <w:jc w:val="both"/>
        <w:rPr>
          <w:rFonts w:ascii="Tahoma" w:hAnsi="Tahoma" w:cs="Tahoma"/>
        </w:rPr>
      </w:pPr>
      <w:r w:rsidRPr="00844C3C">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5FA710DE" w14:textId="77777777" w:rsidR="000A6301" w:rsidRPr="00844C3C" w:rsidRDefault="000A6301" w:rsidP="00221E8E">
      <w:pPr>
        <w:keepNext/>
        <w:keepLines/>
        <w:jc w:val="both"/>
        <w:rPr>
          <w:rFonts w:ascii="Tahoma" w:hAnsi="Tahoma" w:cs="Tahoma"/>
        </w:rPr>
      </w:pPr>
    </w:p>
    <w:p w14:paraId="273EFE00" w14:textId="77777777" w:rsidR="000A6301" w:rsidRPr="00844C3C" w:rsidRDefault="000A6301" w:rsidP="00221E8E">
      <w:pPr>
        <w:keepNext/>
        <w:keepLines/>
        <w:tabs>
          <w:tab w:val="left" w:pos="567"/>
          <w:tab w:val="left" w:pos="1418"/>
          <w:tab w:val="left" w:pos="1702"/>
        </w:tabs>
        <w:jc w:val="both"/>
        <w:rPr>
          <w:rFonts w:ascii="Tahoma" w:hAnsi="Tahoma" w:cs="Tahoma"/>
        </w:rPr>
      </w:pPr>
      <w:r w:rsidRPr="00844C3C">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6A30850" w14:textId="77777777" w:rsidR="000A6301" w:rsidRPr="00844C3C" w:rsidRDefault="000A6301" w:rsidP="00221E8E">
      <w:pPr>
        <w:keepNext/>
        <w:keepLines/>
        <w:tabs>
          <w:tab w:val="left" w:pos="567"/>
          <w:tab w:val="left" w:pos="1418"/>
          <w:tab w:val="left" w:pos="1702"/>
        </w:tabs>
        <w:jc w:val="both"/>
        <w:rPr>
          <w:rFonts w:ascii="Tahoma" w:hAnsi="Tahoma" w:cs="Tahoma"/>
        </w:rPr>
      </w:pPr>
    </w:p>
    <w:p w14:paraId="2782B563" w14:textId="77777777" w:rsidR="000A6301" w:rsidRPr="00844C3C" w:rsidRDefault="000A6301" w:rsidP="00221E8E">
      <w:pPr>
        <w:keepNext/>
        <w:keepLines/>
        <w:jc w:val="both"/>
        <w:rPr>
          <w:rFonts w:ascii="Tahoma" w:hAnsi="Tahoma" w:cs="Tahoma"/>
        </w:rPr>
      </w:pPr>
      <w:r w:rsidRPr="00844C3C">
        <w:rPr>
          <w:rFonts w:ascii="Tahoma" w:hAnsi="Tahoma" w:cs="Tahoma"/>
        </w:rPr>
        <w:lastRenderedPageBreak/>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5C756603" w14:textId="77777777" w:rsidR="000A6301" w:rsidRPr="00844C3C" w:rsidRDefault="000A6301" w:rsidP="00221E8E">
      <w:pPr>
        <w:keepNext/>
        <w:keepLines/>
        <w:jc w:val="both"/>
        <w:rPr>
          <w:rFonts w:ascii="Tahoma" w:hAnsi="Tahoma" w:cs="Tahoma"/>
        </w:rPr>
      </w:pPr>
    </w:p>
    <w:p w14:paraId="1ED77322" w14:textId="77777777" w:rsidR="000A6301" w:rsidRPr="00844C3C" w:rsidRDefault="000A6301" w:rsidP="00221E8E">
      <w:pPr>
        <w:keepNext/>
        <w:keepLines/>
        <w:tabs>
          <w:tab w:val="left" w:pos="567"/>
          <w:tab w:val="left" w:pos="1418"/>
          <w:tab w:val="left" w:pos="1702"/>
        </w:tabs>
        <w:jc w:val="both"/>
        <w:rPr>
          <w:rFonts w:ascii="Tahoma" w:hAnsi="Tahoma" w:cs="Tahoma"/>
        </w:rPr>
      </w:pPr>
      <w:r w:rsidRPr="00844C3C">
        <w:rPr>
          <w:rFonts w:ascii="Tahoma" w:hAnsi="Tahoma" w:cs="Tahoma"/>
        </w:rPr>
        <w:t>Vse morebitne spremembe ali dopolnitve tega okvirnega sporazuma se lahko sklenejo samo v obliki pisnega aneksa, ki ga podpišeta obe stranki okvirnega sporazuma.</w:t>
      </w:r>
    </w:p>
    <w:p w14:paraId="4A68A45C" w14:textId="77777777" w:rsidR="000A6301" w:rsidRPr="00844C3C" w:rsidRDefault="000A6301" w:rsidP="00221E8E">
      <w:pPr>
        <w:keepNext/>
        <w:keepLines/>
        <w:jc w:val="both"/>
        <w:rPr>
          <w:rFonts w:ascii="Tahoma" w:hAnsi="Tahoma" w:cs="Tahoma"/>
        </w:rPr>
      </w:pPr>
    </w:p>
    <w:p w14:paraId="2B76426D" w14:textId="54E4C03E" w:rsidR="000A6301" w:rsidRDefault="000A6301" w:rsidP="00221E8E">
      <w:pPr>
        <w:keepNext/>
        <w:keepLines/>
        <w:jc w:val="both"/>
        <w:rPr>
          <w:rFonts w:ascii="Tahoma" w:hAnsi="Tahoma" w:cs="Tahoma"/>
        </w:rPr>
      </w:pPr>
      <w:r w:rsidRPr="00844C3C">
        <w:rPr>
          <w:rFonts w:ascii="Tahoma" w:hAnsi="Tahoma" w:cs="Tahoma"/>
        </w:rPr>
        <w:t>Priloge so neločljivi sestavni del tega okvirnega sporazuma.</w:t>
      </w:r>
    </w:p>
    <w:p w14:paraId="72DF23BD" w14:textId="1A435F89" w:rsidR="000A6301" w:rsidRPr="00844C3C" w:rsidRDefault="000A6301" w:rsidP="00221E8E">
      <w:pPr>
        <w:keepNext/>
        <w:keepLines/>
        <w:jc w:val="both"/>
        <w:rPr>
          <w:rFonts w:ascii="Tahoma" w:hAnsi="Tahoma" w:cs="Tahoma"/>
        </w:rPr>
      </w:pPr>
    </w:p>
    <w:p w14:paraId="756B092F"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264C5646" w14:textId="77777777" w:rsidR="000A6301" w:rsidRPr="00844C3C" w:rsidRDefault="000A6301" w:rsidP="00221E8E">
      <w:pPr>
        <w:keepNext/>
        <w:keepLines/>
        <w:jc w:val="both"/>
        <w:rPr>
          <w:rFonts w:ascii="Tahoma" w:hAnsi="Tahoma" w:cs="Tahoma"/>
        </w:rPr>
      </w:pPr>
    </w:p>
    <w:p w14:paraId="59967B31" w14:textId="77777777" w:rsidR="000A6301" w:rsidRPr="00844C3C" w:rsidRDefault="000A6301" w:rsidP="00221E8E">
      <w:pPr>
        <w:keepNext/>
        <w:keepLines/>
        <w:jc w:val="both"/>
        <w:rPr>
          <w:rFonts w:ascii="Tahoma" w:hAnsi="Tahoma" w:cs="Tahoma"/>
        </w:rPr>
      </w:pPr>
      <w:r w:rsidRPr="00844C3C">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2906BF1A" w14:textId="0FAF0C09" w:rsidR="000A6301" w:rsidRPr="00844C3C" w:rsidRDefault="000A6301" w:rsidP="00221E8E">
      <w:pPr>
        <w:keepNext/>
        <w:keepLines/>
        <w:rPr>
          <w:rFonts w:ascii="Tahoma" w:hAnsi="Tahoma" w:cs="Tahoma"/>
        </w:rPr>
      </w:pPr>
    </w:p>
    <w:p w14:paraId="02DE0777" w14:textId="77777777" w:rsidR="000A6301" w:rsidRPr="00844C3C" w:rsidRDefault="000A6301" w:rsidP="00221E8E">
      <w:pPr>
        <w:keepNext/>
        <w:keepLines/>
        <w:numPr>
          <w:ilvl w:val="1"/>
          <w:numId w:val="5"/>
        </w:numPr>
        <w:tabs>
          <w:tab w:val="clear" w:pos="1440"/>
        </w:tabs>
        <w:ind w:left="426" w:hanging="426"/>
        <w:jc w:val="center"/>
        <w:rPr>
          <w:rFonts w:ascii="Tahoma" w:hAnsi="Tahoma" w:cs="Tahoma"/>
        </w:rPr>
      </w:pPr>
      <w:r w:rsidRPr="00844C3C">
        <w:rPr>
          <w:rFonts w:ascii="Tahoma" w:hAnsi="Tahoma" w:cs="Tahoma"/>
        </w:rPr>
        <w:t>člen</w:t>
      </w:r>
    </w:p>
    <w:p w14:paraId="1AD10A7E" w14:textId="77777777" w:rsidR="000A6301" w:rsidRPr="00844C3C" w:rsidRDefault="000A6301" w:rsidP="00221E8E">
      <w:pPr>
        <w:keepNext/>
        <w:keepLines/>
        <w:tabs>
          <w:tab w:val="left" w:pos="4820"/>
        </w:tabs>
        <w:jc w:val="both"/>
        <w:rPr>
          <w:rFonts w:ascii="Tahoma" w:hAnsi="Tahoma" w:cs="Tahoma"/>
          <w:b/>
        </w:rPr>
      </w:pPr>
    </w:p>
    <w:p w14:paraId="608C4855" w14:textId="77777777" w:rsidR="000A6301" w:rsidRPr="00844C3C" w:rsidRDefault="000A6301" w:rsidP="00221E8E">
      <w:pPr>
        <w:keepNext/>
        <w:keepLines/>
        <w:jc w:val="both"/>
        <w:rPr>
          <w:rFonts w:ascii="Tahoma" w:hAnsi="Tahoma" w:cs="Tahoma"/>
        </w:rPr>
      </w:pPr>
      <w:r w:rsidRPr="00844C3C">
        <w:rPr>
          <w:rFonts w:ascii="Tahoma" w:hAnsi="Tahoma" w:cs="Tahoma"/>
        </w:rPr>
        <w:t>Okvirni sporazum je sestavljen in podpisan v petih (5) enakih izvodih, od katerih tri (3) izvode prejme kupec in dva (2) izvoda prodajalec.</w:t>
      </w:r>
    </w:p>
    <w:p w14:paraId="00BFDD71" w14:textId="77777777" w:rsidR="000A6301" w:rsidRPr="00844C3C" w:rsidRDefault="000A6301" w:rsidP="00221E8E">
      <w:pPr>
        <w:keepNext/>
        <w:keepLines/>
        <w:tabs>
          <w:tab w:val="left" w:pos="1134"/>
          <w:tab w:val="left" w:pos="4820"/>
        </w:tabs>
        <w:rPr>
          <w:rFonts w:ascii="Tahoma" w:hAnsi="Tahoma" w:cs="Tahoma"/>
        </w:rPr>
      </w:pPr>
    </w:p>
    <w:p w14:paraId="5B9EF57E" w14:textId="77777777" w:rsidR="000A6301" w:rsidRPr="00844C3C" w:rsidRDefault="000A6301" w:rsidP="00221E8E">
      <w:pPr>
        <w:keepNext/>
        <w:keepLines/>
        <w:tabs>
          <w:tab w:val="left" w:pos="1134"/>
          <w:tab w:val="left" w:pos="4820"/>
        </w:tabs>
        <w:rPr>
          <w:rFonts w:ascii="Tahoma" w:hAnsi="Tahoma" w:cs="Tahoma"/>
        </w:rPr>
      </w:pPr>
    </w:p>
    <w:p w14:paraId="7C3CBA83" w14:textId="77777777" w:rsidR="000A6301" w:rsidRPr="00844C3C" w:rsidRDefault="000A6301" w:rsidP="00221E8E">
      <w:pPr>
        <w:keepNext/>
        <w:keepLines/>
        <w:tabs>
          <w:tab w:val="left" w:pos="1134"/>
          <w:tab w:val="left" w:pos="4820"/>
        </w:tabs>
        <w:rPr>
          <w:rFonts w:ascii="Tahoma" w:hAnsi="Tahoma" w:cs="Tahoma"/>
        </w:rPr>
      </w:pPr>
      <w:r w:rsidRPr="00844C3C">
        <w:rPr>
          <w:rFonts w:ascii="Tahoma" w:hAnsi="Tahoma" w:cs="Tahoma"/>
        </w:rPr>
        <w:t>Kraj, dne ___________</w:t>
      </w:r>
      <w:r w:rsidRPr="00844C3C">
        <w:rPr>
          <w:rFonts w:ascii="Tahoma" w:hAnsi="Tahoma" w:cs="Tahoma"/>
        </w:rPr>
        <w:tab/>
      </w:r>
      <w:r w:rsidRPr="00844C3C">
        <w:rPr>
          <w:rFonts w:ascii="Tahoma" w:hAnsi="Tahoma" w:cs="Tahoma"/>
        </w:rPr>
        <w:tab/>
        <w:t xml:space="preserve">       </w:t>
      </w:r>
      <w:r w:rsidRPr="00844C3C">
        <w:rPr>
          <w:rFonts w:ascii="Tahoma" w:hAnsi="Tahoma" w:cs="Tahoma"/>
        </w:rPr>
        <w:tab/>
        <w:t>Ljubljana, dne __________</w:t>
      </w:r>
    </w:p>
    <w:p w14:paraId="40CC33CB" w14:textId="77777777" w:rsidR="000A6301" w:rsidRPr="00844C3C" w:rsidRDefault="000A6301" w:rsidP="00221E8E">
      <w:pPr>
        <w:keepNext/>
        <w:keepLines/>
        <w:rPr>
          <w:rFonts w:ascii="Tahoma" w:hAnsi="Tahoma" w:cs="Tahoma"/>
          <w:b/>
        </w:rPr>
      </w:pPr>
    </w:p>
    <w:p w14:paraId="74EBC47D" w14:textId="77777777" w:rsidR="000A6301" w:rsidRPr="00844C3C" w:rsidRDefault="000A6301" w:rsidP="00221E8E">
      <w:pPr>
        <w:keepNext/>
        <w:keepLines/>
        <w:rPr>
          <w:rFonts w:ascii="Tahoma" w:hAnsi="Tahoma" w:cs="Tahoma"/>
          <w:b/>
        </w:rPr>
      </w:pPr>
    </w:p>
    <w:p w14:paraId="13DDF622" w14:textId="77777777" w:rsidR="000A6301" w:rsidRPr="00844C3C" w:rsidRDefault="000A6301" w:rsidP="00221E8E">
      <w:pPr>
        <w:keepNext/>
        <w:keepLines/>
        <w:rPr>
          <w:rFonts w:ascii="Tahoma" w:hAnsi="Tahoma" w:cs="Tahoma"/>
          <w:b/>
        </w:rPr>
      </w:pPr>
      <w:r w:rsidRPr="00844C3C">
        <w:rPr>
          <w:rFonts w:ascii="Tahoma" w:hAnsi="Tahoma" w:cs="Tahoma"/>
          <w:b/>
        </w:rPr>
        <w:t>PRODAJALEC:</w:t>
      </w:r>
      <w:r w:rsidRPr="00844C3C">
        <w:rPr>
          <w:rFonts w:ascii="Tahoma" w:hAnsi="Tahoma" w:cs="Tahoma"/>
          <w:b/>
        </w:rPr>
        <w:tab/>
      </w:r>
      <w:r w:rsidRPr="00844C3C">
        <w:rPr>
          <w:rFonts w:ascii="Tahoma" w:hAnsi="Tahoma" w:cs="Tahoma"/>
          <w:b/>
        </w:rPr>
        <w:tab/>
      </w:r>
      <w:r w:rsidRPr="00844C3C">
        <w:rPr>
          <w:rFonts w:ascii="Tahoma" w:hAnsi="Tahoma" w:cs="Tahoma"/>
          <w:b/>
        </w:rPr>
        <w:tab/>
      </w:r>
      <w:r w:rsidRPr="00844C3C">
        <w:rPr>
          <w:rFonts w:ascii="Tahoma" w:hAnsi="Tahoma" w:cs="Tahoma"/>
          <w:b/>
        </w:rPr>
        <w:tab/>
      </w:r>
      <w:r w:rsidRPr="00844C3C">
        <w:rPr>
          <w:rFonts w:ascii="Tahoma" w:hAnsi="Tahoma" w:cs="Tahoma"/>
          <w:b/>
        </w:rPr>
        <w:tab/>
      </w:r>
      <w:r w:rsidRPr="00844C3C">
        <w:rPr>
          <w:rFonts w:ascii="Tahoma" w:hAnsi="Tahoma" w:cs="Tahoma"/>
          <w:b/>
        </w:rPr>
        <w:tab/>
      </w:r>
      <w:r w:rsidRPr="00844C3C">
        <w:rPr>
          <w:rFonts w:ascii="Tahoma" w:hAnsi="Tahoma" w:cs="Tahoma"/>
          <w:b/>
        </w:rPr>
        <w:tab/>
        <w:t>KUPEC:</w:t>
      </w:r>
    </w:p>
    <w:p w14:paraId="4538409B" w14:textId="77777777" w:rsidR="000A6301" w:rsidRPr="00844C3C" w:rsidRDefault="000A6301" w:rsidP="00221E8E">
      <w:pPr>
        <w:keepNext/>
        <w:keepLines/>
      </w:pPr>
    </w:p>
    <w:p w14:paraId="5EBD1623" w14:textId="068C03A7" w:rsidR="00B60D76" w:rsidRPr="00844C3C" w:rsidRDefault="00B60D76" w:rsidP="00221E8E">
      <w:pPr>
        <w:keepNext/>
        <w:keepLines/>
        <w:rPr>
          <w:rFonts w:ascii="Tahoma" w:hAnsi="Tahoma" w:cs="Tahoma"/>
          <w:b/>
          <w:sz w:val="28"/>
          <w:szCs w:val="28"/>
        </w:rPr>
      </w:pPr>
    </w:p>
    <w:p w14:paraId="4474DD48" w14:textId="77777777" w:rsidR="00B60D76" w:rsidRPr="00844C3C" w:rsidRDefault="00B60D76" w:rsidP="00221E8E">
      <w:pPr>
        <w:keepNext/>
        <w:keepLines/>
        <w:rPr>
          <w:rFonts w:ascii="Tahoma" w:hAnsi="Tahoma" w:cs="Tahoma"/>
          <w:b/>
          <w:sz w:val="28"/>
          <w:szCs w:val="28"/>
        </w:rPr>
      </w:pPr>
    </w:p>
    <w:p w14:paraId="2C38D921" w14:textId="238FCBC6" w:rsidR="000A6301" w:rsidRPr="00844C3C" w:rsidRDefault="000A6301" w:rsidP="00221E8E">
      <w:pPr>
        <w:keepNext/>
        <w:keepLines/>
        <w:rPr>
          <w:rFonts w:ascii="Tahoma" w:hAnsi="Tahoma" w:cs="Tahoma"/>
        </w:rPr>
      </w:pPr>
      <w:r w:rsidRPr="00844C3C">
        <w:rPr>
          <w:rFonts w:ascii="Tahoma" w:hAnsi="Tahoma" w:cs="Tahoma"/>
        </w:rPr>
        <w:br w:type="page"/>
      </w:r>
    </w:p>
    <w:p w14:paraId="5E893542" w14:textId="77777777" w:rsidR="00B60D76" w:rsidRPr="00844C3C" w:rsidRDefault="00B60D76" w:rsidP="00221E8E">
      <w:pPr>
        <w:keepNext/>
        <w:keepLines/>
        <w:tabs>
          <w:tab w:val="left" w:pos="4962"/>
        </w:tabs>
        <w:ind w:right="-851"/>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417"/>
      </w:tblGrid>
      <w:tr w:rsidR="00B60D76" w:rsidRPr="00844C3C" w14:paraId="616B2557" w14:textId="77777777" w:rsidTr="00133AA5">
        <w:tc>
          <w:tcPr>
            <w:tcW w:w="599" w:type="dxa"/>
            <w:tcBorders>
              <w:top w:val="single" w:sz="4" w:space="0" w:color="auto"/>
              <w:bottom w:val="single" w:sz="4" w:space="0" w:color="auto"/>
              <w:right w:val="nil"/>
            </w:tcBorders>
          </w:tcPr>
          <w:p w14:paraId="37F4FF89" w14:textId="77777777" w:rsidR="00B60D76" w:rsidRPr="00844C3C" w:rsidRDefault="00B60D76" w:rsidP="00221E8E">
            <w:pPr>
              <w:keepNext/>
              <w:keepLines/>
              <w:jc w:val="right"/>
              <w:rPr>
                <w:rFonts w:ascii="Tahoma" w:hAnsi="Tahoma" w:cs="Tahoma"/>
              </w:rPr>
            </w:pPr>
            <w:r w:rsidRPr="00844C3C">
              <w:rPr>
                <w:rFonts w:ascii="Tahoma" w:hAnsi="Tahoma" w:cs="Tahoma"/>
              </w:rPr>
              <w:t xml:space="preserve">      </w:t>
            </w:r>
          </w:p>
        </w:tc>
        <w:tc>
          <w:tcPr>
            <w:tcW w:w="7193" w:type="dxa"/>
            <w:tcBorders>
              <w:top w:val="single" w:sz="4" w:space="0" w:color="auto"/>
              <w:left w:val="nil"/>
              <w:bottom w:val="single" w:sz="4" w:space="0" w:color="auto"/>
            </w:tcBorders>
          </w:tcPr>
          <w:p w14:paraId="4CFBFF23" w14:textId="26955F63" w:rsidR="00B60D76" w:rsidRPr="00844C3C" w:rsidRDefault="00B60D76" w:rsidP="00221E8E">
            <w:pPr>
              <w:keepNext/>
              <w:keepLines/>
              <w:rPr>
                <w:rFonts w:ascii="Tahoma" w:hAnsi="Tahoma" w:cs="Tahoma"/>
              </w:rPr>
            </w:pPr>
            <w:r w:rsidRPr="00844C3C">
              <w:rPr>
                <w:rFonts w:ascii="Tahoma" w:hAnsi="Tahoma" w:cs="Tahoma"/>
              </w:rPr>
              <w:t>MENIČNA IZJAVA ZA ZAVAROVANJE DOBRE IZVEDBE OBVEZNOSTI IZ OKVIRNEGA SPORAZUMA - VZOREC</w:t>
            </w:r>
          </w:p>
        </w:tc>
        <w:tc>
          <w:tcPr>
            <w:tcW w:w="1417" w:type="dxa"/>
            <w:tcBorders>
              <w:top w:val="single" w:sz="4" w:space="0" w:color="auto"/>
              <w:bottom w:val="single" w:sz="4" w:space="0" w:color="auto"/>
            </w:tcBorders>
          </w:tcPr>
          <w:p w14:paraId="7A77CFC8" w14:textId="641C95BC" w:rsidR="00B60D76" w:rsidRPr="00844C3C" w:rsidRDefault="00133AA5" w:rsidP="00221E8E">
            <w:pPr>
              <w:keepNext/>
              <w:keepLines/>
              <w:rPr>
                <w:rFonts w:ascii="Tahoma" w:hAnsi="Tahoma" w:cs="Tahoma"/>
                <w:b/>
              </w:rPr>
            </w:pPr>
            <w:r w:rsidRPr="00844C3C">
              <w:rPr>
                <w:rFonts w:ascii="Tahoma" w:hAnsi="Tahoma" w:cs="Tahoma"/>
                <w:b/>
              </w:rPr>
              <w:t>Priloga 9</w:t>
            </w:r>
          </w:p>
        </w:tc>
      </w:tr>
    </w:tbl>
    <w:p w14:paraId="46EA7D78" w14:textId="4C7D63D3" w:rsidR="00B60D76" w:rsidRPr="00844C3C" w:rsidRDefault="00B60D76" w:rsidP="00221E8E">
      <w:pPr>
        <w:keepNext/>
        <w:keepLines/>
        <w:tabs>
          <w:tab w:val="left" w:pos="4962"/>
        </w:tabs>
        <w:ind w:right="-851"/>
        <w:jc w:val="both"/>
        <w:rPr>
          <w:rFonts w:ascii="Tahoma" w:hAnsi="Tahoma" w:cs="Tahoma"/>
        </w:rPr>
      </w:pPr>
    </w:p>
    <w:p w14:paraId="465941FE" w14:textId="77777777" w:rsidR="006D7FEC" w:rsidRPr="00844C3C" w:rsidRDefault="006D7FEC" w:rsidP="00221E8E">
      <w:pPr>
        <w:pStyle w:val="Telobesedila"/>
        <w:keepNext/>
        <w:keepLines/>
        <w:widowControl/>
        <w:spacing w:after="120"/>
        <w:jc w:val="left"/>
        <w:rPr>
          <w:rFonts w:ascii="Tahoma" w:hAnsi="Tahoma" w:cs="Tahoma"/>
          <w:b w:val="0"/>
          <w:lang w:val="sl-SI"/>
        </w:rPr>
      </w:pPr>
      <w:r w:rsidRPr="00844C3C">
        <w:rPr>
          <w:rFonts w:ascii="Tahoma" w:hAnsi="Tahoma" w:cs="Tahoma"/>
          <w:b w:val="0"/>
        </w:rPr>
        <w:t>Ponudnik:</w:t>
      </w:r>
      <w:r w:rsidRPr="00844C3C">
        <w:rPr>
          <w:rFonts w:ascii="Tahoma" w:hAnsi="Tahoma" w:cs="Tahoma"/>
          <w:b w:val="0"/>
          <w:lang w:val="sl-SI"/>
        </w:rPr>
        <w:t xml:space="preserve">                                                                                                 </w:t>
      </w:r>
      <w:r w:rsidRPr="00844C3C">
        <w:rPr>
          <w:rFonts w:ascii="Tahoma" w:hAnsi="Tahoma" w:cs="Tahoma"/>
          <w:b w:val="0"/>
          <w:lang w:val="sl-SI"/>
        </w:rPr>
        <w:tab/>
        <w:t xml:space="preserve">    </w:t>
      </w:r>
    </w:p>
    <w:p w14:paraId="69458FA7" w14:textId="77777777" w:rsidR="006D7FEC" w:rsidRPr="00844C3C" w:rsidRDefault="006D7FEC" w:rsidP="00221E8E">
      <w:pPr>
        <w:pStyle w:val="Telobesedila"/>
        <w:keepNext/>
        <w:keepLines/>
        <w:widowControl/>
        <w:spacing w:after="120"/>
        <w:jc w:val="left"/>
        <w:rPr>
          <w:rFonts w:ascii="Tahoma" w:hAnsi="Tahoma" w:cs="Tahoma"/>
          <w:b w:val="0"/>
          <w:lang w:val="sl-SI"/>
        </w:rPr>
      </w:pPr>
      <w:r w:rsidRPr="00844C3C">
        <w:rPr>
          <w:rFonts w:ascii="Tahoma" w:hAnsi="Tahoma" w:cs="Tahoma"/>
          <w:b w:val="0"/>
          <w:lang w:val="sl-SI"/>
        </w:rPr>
        <w:t>________________________</w:t>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p>
    <w:p w14:paraId="2CA4E677" w14:textId="77777777" w:rsidR="006D7FEC" w:rsidRPr="00844C3C" w:rsidRDefault="006D7FEC" w:rsidP="00221E8E">
      <w:pPr>
        <w:pStyle w:val="Telobesedila"/>
        <w:keepNext/>
        <w:keepLines/>
        <w:widowControl/>
        <w:spacing w:after="120"/>
        <w:jc w:val="left"/>
        <w:rPr>
          <w:rFonts w:ascii="Tahoma" w:hAnsi="Tahoma" w:cs="Tahoma"/>
          <w:b w:val="0"/>
          <w:lang w:val="sl-SI"/>
        </w:rPr>
      </w:pPr>
      <w:r w:rsidRPr="00844C3C">
        <w:rPr>
          <w:rFonts w:ascii="Tahoma" w:hAnsi="Tahoma" w:cs="Tahoma"/>
          <w:b w:val="0"/>
          <w:lang w:val="sl-SI"/>
        </w:rPr>
        <w:t>________________________</w:t>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r w:rsidRPr="00844C3C">
        <w:rPr>
          <w:rFonts w:ascii="Tahoma" w:hAnsi="Tahoma" w:cs="Tahoma"/>
          <w:b w:val="0"/>
          <w:lang w:val="sl-SI"/>
        </w:rPr>
        <w:tab/>
      </w:r>
    </w:p>
    <w:p w14:paraId="4D2A332E" w14:textId="77777777" w:rsidR="006D7FEC" w:rsidRPr="00844C3C" w:rsidRDefault="006D7FEC" w:rsidP="00221E8E">
      <w:pPr>
        <w:pStyle w:val="Telobesedila"/>
        <w:keepNext/>
        <w:keepLines/>
        <w:widowControl/>
        <w:spacing w:after="120"/>
        <w:jc w:val="left"/>
        <w:rPr>
          <w:rFonts w:ascii="Tahoma" w:hAnsi="Tahoma" w:cs="Tahoma"/>
          <w:b w:val="0"/>
          <w:lang w:val="sl-SI"/>
        </w:rPr>
      </w:pPr>
      <w:r w:rsidRPr="00844C3C">
        <w:rPr>
          <w:rFonts w:ascii="Tahoma" w:hAnsi="Tahoma" w:cs="Tahoma"/>
          <w:b w:val="0"/>
          <w:lang w:val="sl-SI"/>
        </w:rPr>
        <w:t>________________________</w:t>
      </w:r>
    </w:p>
    <w:p w14:paraId="66FA3E48" w14:textId="77777777" w:rsidR="006D7FEC" w:rsidRPr="00844C3C" w:rsidRDefault="006D7FEC" w:rsidP="00221E8E">
      <w:pPr>
        <w:keepNext/>
        <w:keepLines/>
        <w:jc w:val="center"/>
        <w:outlineLvl w:val="0"/>
        <w:rPr>
          <w:rFonts w:ascii="Tahoma" w:hAnsi="Tahoma" w:cs="Tahoma"/>
          <w:b/>
        </w:rPr>
      </w:pPr>
      <w:r w:rsidRPr="00844C3C">
        <w:rPr>
          <w:rFonts w:ascii="Tahoma" w:hAnsi="Tahoma" w:cs="Tahoma"/>
          <w:b/>
        </w:rPr>
        <w:t>MENIČNA IZJAVA</w:t>
      </w:r>
    </w:p>
    <w:p w14:paraId="29343071" w14:textId="77777777" w:rsidR="006D7FEC" w:rsidRPr="00844C3C" w:rsidRDefault="006D7FEC" w:rsidP="00221E8E">
      <w:pPr>
        <w:keepNext/>
        <w:keepLines/>
        <w:jc w:val="center"/>
        <w:outlineLvl w:val="0"/>
        <w:rPr>
          <w:rFonts w:ascii="Tahoma" w:hAnsi="Tahoma" w:cs="Tahoma"/>
          <w:b/>
          <w:i/>
        </w:rPr>
      </w:pPr>
      <w:r w:rsidRPr="00844C3C">
        <w:rPr>
          <w:rFonts w:ascii="Tahoma" w:hAnsi="Tahoma" w:cs="Tahoma"/>
          <w:b/>
          <w:i/>
        </w:rPr>
        <w:t>za zavarovanje dobre izvedbe obveznosti iz okvirnega sporazuma</w:t>
      </w:r>
    </w:p>
    <w:p w14:paraId="52332230" w14:textId="77777777" w:rsidR="006D7FEC" w:rsidRPr="00844C3C" w:rsidRDefault="006D7FEC" w:rsidP="00221E8E">
      <w:pPr>
        <w:keepNext/>
        <w:keepLines/>
        <w:jc w:val="both"/>
        <w:outlineLvl w:val="0"/>
        <w:rPr>
          <w:rFonts w:ascii="Tahoma" w:hAnsi="Tahoma" w:cs="Tahoma"/>
          <w:b/>
        </w:rPr>
      </w:pPr>
    </w:p>
    <w:p w14:paraId="0EB35BB0" w14:textId="78AF3395" w:rsidR="006D7FEC" w:rsidRPr="00844C3C" w:rsidRDefault="006D7FEC" w:rsidP="00221E8E">
      <w:pPr>
        <w:keepNext/>
        <w:keepLines/>
        <w:jc w:val="both"/>
        <w:outlineLvl w:val="0"/>
        <w:rPr>
          <w:rFonts w:ascii="Tahoma" w:hAnsi="Tahoma" w:cs="Tahoma"/>
        </w:rPr>
      </w:pPr>
      <w:r w:rsidRPr="00844C3C">
        <w:rPr>
          <w:rFonts w:ascii="Tahoma" w:eastAsia="Calibri" w:hAnsi="Tahoma" w:cs="Tahoma"/>
          <w:lang w:eastAsia="en-US"/>
        </w:rPr>
        <w:t>V skladu z okvirnim sporazu</w:t>
      </w:r>
      <w:r w:rsidR="00527E2E" w:rsidRPr="00844C3C">
        <w:rPr>
          <w:rFonts w:ascii="Tahoma" w:eastAsia="Calibri" w:hAnsi="Tahoma" w:cs="Tahoma"/>
          <w:lang w:eastAsia="en-US"/>
        </w:rPr>
        <w:t xml:space="preserve">mom za javno naročilo št. </w:t>
      </w:r>
      <w:r w:rsidR="00427C28" w:rsidRPr="00844C3C">
        <w:rPr>
          <w:rFonts w:ascii="Tahoma" w:eastAsia="Calibri" w:hAnsi="Tahoma" w:cs="Tahoma"/>
          <w:lang w:eastAsia="en-US"/>
        </w:rPr>
        <w:t>JHL-25/22</w:t>
      </w:r>
      <w:r w:rsidRPr="00844C3C">
        <w:rPr>
          <w:rFonts w:ascii="Tahoma" w:eastAsia="Calibri" w:hAnsi="Tahoma" w:cs="Tahoma"/>
          <w:lang w:eastAsia="en-US"/>
        </w:rPr>
        <w:t xml:space="preserve"> </w:t>
      </w:r>
      <w:r w:rsidR="007F569C" w:rsidRPr="00844C3C">
        <w:rPr>
          <w:rFonts w:ascii="Tahoma" w:eastAsia="Calibri" w:hAnsi="Tahoma" w:cs="Tahoma"/>
          <w:lang w:eastAsia="en-US"/>
        </w:rPr>
        <w:t>Dobava maziv, olj in tekočin</w:t>
      </w:r>
      <w:r w:rsidRPr="00844C3C">
        <w:rPr>
          <w:rFonts w:ascii="Tahoma" w:eastAsia="Calibri" w:hAnsi="Tahoma" w:cs="Tahoma"/>
          <w:lang w:eastAsia="en-US"/>
        </w:rPr>
        <w:t xml:space="preserve">, </w:t>
      </w:r>
      <w:r w:rsidRPr="00844C3C">
        <w:rPr>
          <w:rFonts w:ascii="Tahoma" w:hAnsi="Tahoma" w:cs="Tahoma"/>
        </w:rPr>
        <w:t>za sklop št. _: _________________</w:t>
      </w:r>
      <w:r w:rsidRPr="00844C3C">
        <w:rPr>
          <w:rFonts w:ascii="Tahoma" w:eastAsia="Calibri" w:hAnsi="Tahoma" w:cs="Tahoma"/>
          <w:lang w:eastAsia="en-US"/>
        </w:rPr>
        <w:t xml:space="preserve">, sklenjenim dne _______, med kupcem: ____________________________ (upravičenec) in </w:t>
      </w:r>
      <w:r w:rsidRPr="00844C3C">
        <w:rPr>
          <w:rFonts w:ascii="Tahoma" w:hAnsi="Tahoma" w:cs="Tahoma"/>
        </w:rPr>
        <w:t>prodajalcem: ___________________________</w:t>
      </w:r>
      <w:r w:rsidRPr="00844C3C">
        <w:rPr>
          <w:rFonts w:ascii="Tahoma" w:eastAsia="Calibri" w:hAnsi="Tahoma" w:cs="Tahoma"/>
          <w:lang w:eastAsia="en-US"/>
        </w:rPr>
        <w:t xml:space="preserve">, je prodajalec dolžan dobavljati </w:t>
      </w:r>
      <w:r w:rsidR="00D814FB" w:rsidRPr="00844C3C">
        <w:rPr>
          <w:rFonts w:ascii="Tahoma" w:eastAsia="Calibri" w:hAnsi="Tahoma" w:cs="Tahoma"/>
          <w:lang w:eastAsia="en-US"/>
        </w:rPr>
        <w:t>blago</w:t>
      </w:r>
      <w:r w:rsidRPr="00844C3C">
        <w:rPr>
          <w:rFonts w:ascii="Tahoma" w:eastAsia="Calibri" w:hAnsi="Tahoma" w:cs="Tahoma"/>
          <w:lang w:eastAsia="en-US"/>
        </w:rPr>
        <w:t xml:space="preserve"> </w:t>
      </w:r>
      <w:r w:rsidR="007C4363" w:rsidRPr="00844C3C">
        <w:rPr>
          <w:rFonts w:ascii="Tahoma" w:eastAsia="Calibri" w:hAnsi="Tahoma" w:cs="Tahoma"/>
          <w:lang w:eastAsia="en-US"/>
        </w:rPr>
        <w:t>iz zgoraj navedenega sklopa</w:t>
      </w:r>
      <w:r w:rsidR="00D814FB" w:rsidRPr="00844C3C">
        <w:rPr>
          <w:rFonts w:ascii="Tahoma" w:eastAsia="Calibri" w:hAnsi="Tahoma" w:cs="Tahoma"/>
          <w:lang w:eastAsia="en-US"/>
        </w:rPr>
        <w:t xml:space="preserve">, v skladu z določili zgoraj navedenega okvirnega sporazuma, </w:t>
      </w:r>
      <w:r w:rsidR="007C4363" w:rsidRPr="00844C3C">
        <w:rPr>
          <w:rFonts w:ascii="Tahoma" w:eastAsia="Calibri" w:hAnsi="Tahoma" w:cs="Tahoma"/>
          <w:lang w:eastAsia="en-US"/>
        </w:rPr>
        <w:t xml:space="preserve"> </w:t>
      </w:r>
      <w:r w:rsidRPr="00844C3C">
        <w:rPr>
          <w:rFonts w:ascii="Tahoma" w:hAnsi="Tahoma" w:cs="Tahoma"/>
          <w:bCs/>
        </w:rPr>
        <w:t xml:space="preserve">v </w:t>
      </w:r>
      <w:r w:rsidRPr="00844C3C">
        <w:rPr>
          <w:rFonts w:ascii="Tahoma" w:eastAsia="Calibri" w:hAnsi="Tahoma" w:cs="Tahoma"/>
          <w:lang w:eastAsia="en-US"/>
        </w:rPr>
        <w:t xml:space="preserve">vrednosti ______________ EUR brez DDV. </w:t>
      </w:r>
      <w:r w:rsidRPr="00844C3C">
        <w:rPr>
          <w:rFonts w:ascii="Tahoma" w:hAnsi="Tahoma" w:cs="Tahoma"/>
        </w:rPr>
        <w:t>Kot garancijo za dobro izvedbo obveznosti iz okvirnega sporazuma mi kot prodajalec izdajamo eno bianko menico s pooblastilom za njeno izpolnitev in unovčenje, na kateri so podpisane pooblaščene osebe za zastopanje:</w:t>
      </w:r>
    </w:p>
    <w:p w14:paraId="11D13706" w14:textId="1B6FE528" w:rsidR="006D7FEC" w:rsidRPr="00844C3C" w:rsidRDefault="006D7FEC" w:rsidP="00221E8E">
      <w:pPr>
        <w:keepNext/>
        <w:keepLines/>
        <w:jc w:val="both"/>
        <w:outlineLvl w:val="0"/>
        <w:rPr>
          <w:rFonts w:ascii="Tahoma" w:hAnsi="Tahoma" w:cs="Tahoma"/>
        </w:rPr>
      </w:pPr>
    </w:p>
    <w:p w14:paraId="22388A9E" w14:textId="77777777" w:rsidR="006D7FEC" w:rsidRPr="00844C3C" w:rsidRDefault="006D7FEC" w:rsidP="00221E8E">
      <w:pPr>
        <w:keepNext/>
        <w:keepLines/>
        <w:spacing w:after="120"/>
        <w:jc w:val="both"/>
        <w:outlineLvl w:val="0"/>
        <w:rPr>
          <w:rFonts w:ascii="Tahoma" w:hAnsi="Tahoma" w:cs="Tahoma"/>
        </w:rPr>
      </w:pPr>
      <w:r w:rsidRPr="00844C3C">
        <w:rPr>
          <w:rFonts w:ascii="Tahoma" w:hAnsi="Tahoma" w:cs="Tahoma"/>
        </w:rPr>
        <w:t>…………………………………………………………………</w:t>
      </w:r>
      <w:r w:rsidR="0062231F" w:rsidRPr="00844C3C">
        <w:rPr>
          <w:rFonts w:ascii="Tahoma" w:hAnsi="Tahoma" w:cs="Tahoma"/>
        </w:rPr>
        <w:t>………………………………………………………………………</w:t>
      </w:r>
    </w:p>
    <w:p w14:paraId="6E2A9408" w14:textId="77777777" w:rsidR="006D7FEC" w:rsidRPr="00844C3C" w:rsidRDefault="006D7FEC" w:rsidP="00221E8E">
      <w:pPr>
        <w:keepNext/>
        <w:keepLines/>
        <w:jc w:val="both"/>
        <w:outlineLvl w:val="0"/>
        <w:rPr>
          <w:rFonts w:ascii="Tahoma" w:hAnsi="Tahoma" w:cs="Tahoma"/>
        </w:rPr>
      </w:pPr>
      <w:r w:rsidRPr="00844C3C">
        <w:rPr>
          <w:rFonts w:ascii="Tahoma" w:hAnsi="Tahoma" w:cs="Tahoma"/>
        </w:rPr>
        <w:t xml:space="preserve">(Ime in priimek)                        </w:t>
      </w:r>
      <w:r w:rsidRPr="00844C3C">
        <w:rPr>
          <w:rFonts w:ascii="Tahoma" w:hAnsi="Tahoma" w:cs="Tahoma"/>
        </w:rPr>
        <w:tab/>
        <w:t xml:space="preserve">(Funkcija zastopnika)               </w:t>
      </w:r>
      <w:r w:rsidRPr="00844C3C">
        <w:rPr>
          <w:rFonts w:ascii="Tahoma" w:hAnsi="Tahoma" w:cs="Tahoma"/>
        </w:rPr>
        <w:tab/>
      </w:r>
      <w:r w:rsidRPr="00844C3C">
        <w:rPr>
          <w:rFonts w:ascii="Tahoma" w:hAnsi="Tahoma" w:cs="Tahoma"/>
        </w:rPr>
        <w:tab/>
      </w:r>
      <w:r w:rsidRPr="00844C3C">
        <w:rPr>
          <w:rFonts w:ascii="Tahoma" w:hAnsi="Tahoma" w:cs="Tahoma"/>
        </w:rPr>
        <w:tab/>
        <w:t>(Podpis)</w:t>
      </w:r>
    </w:p>
    <w:p w14:paraId="727DDF6E" w14:textId="77777777" w:rsidR="006D7FEC" w:rsidRPr="00844C3C" w:rsidRDefault="006D7FEC" w:rsidP="00221E8E">
      <w:pPr>
        <w:keepNext/>
        <w:keepLines/>
        <w:jc w:val="both"/>
        <w:outlineLvl w:val="0"/>
        <w:rPr>
          <w:rFonts w:ascii="Tahoma" w:hAnsi="Tahoma" w:cs="Tahoma"/>
        </w:rPr>
      </w:pPr>
    </w:p>
    <w:p w14:paraId="61F167C9" w14:textId="77777777" w:rsidR="006D7FEC" w:rsidRPr="00844C3C" w:rsidRDefault="006D7FEC" w:rsidP="00221E8E">
      <w:pPr>
        <w:keepNext/>
        <w:keepLines/>
        <w:spacing w:after="120"/>
        <w:jc w:val="both"/>
        <w:outlineLvl w:val="0"/>
        <w:rPr>
          <w:rFonts w:ascii="Tahoma" w:hAnsi="Tahoma" w:cs="Tahoma"/>
        </w:rPr>
      </w:pPr>
      <w:r w:rsidRPr="00844C3C">
        <w:rPr>
          <w:rFonts w:ascii="Tahoma" w:hAnsi="Tahoma" w:cs="Tahoma"/>
        </w:rPr>
        <w:t xml:space="preserve">Pooblaščamo </w:t>
      </w:r>
      <w:r w:rsidRPr="00844C3C">
        <w:rPr>
          <w:rFonts w:ascii="Tahoma" w:eastAsia="Calibri" w:hAnsi="Tahoma" w:cs="Tahoma"/>
          <w:lang w:eastAsia="en-US"/>
        </w:rPr>
        <w:t>____________________________ (upravičenec)</w:t>
      </w:r>
      <w:r w:rsidRPr="00844C3C">
        <w:rPr>
          <w:rFonts w:ascii="Tahoma" w:hAnsi="Tahoma" w:cs="Tahoma"/>
        </w:rPr>
        <w:t>, da v primeru, če mi kot prodajalec ne bomo izpolnili obveznosti po okvirnem sporazumu v dogovorjeni kvaliteti, količini in rokih</w:t>
      </w:r>
      <w:r w:rsidR="00C15D7D" w:rsidRPr="00844C3C">
        <w:rPr>
          <w:rFonts w:ascii="Tahoma" w:hAnsi="Tahoma" w:cs="Tahoma"/>
        </w:rPr>
        <w:t>, opredeljenih v zgoraj citiranem</w:t>
      </w:r>
      <w:r w:rsidRPr="00844C3C">
        <w:rPr>
          <w:rFonts w:ascii="Tahoma" w:hAnsi="Tahoma" w:cs="Tahoma"/>
        </w:rPr>
        <w:t xml:space="preserve"> </w:t>
      </w:r>
      <w:r w:rsidR="00C15D7D" w:rsidRPr="00844C3C">
        <w:rPr>
          <w:rFonts w:ascii="Tahoma" w:hAnsi="Tahoma" w:cs="Tahoma"/>
        </w:rPr>
        <w:t>okvirnem sporazumu</w:t>
      </w:r>
      <w:r w:rsidRPr="00844C3C">
        <w:rPr>
          <w:rFonts w:ascii="Tahoma" w:hAnsi="Tahoma" w:cs="Tahoma"/>
        </w:rPr>
        <w:t>, da:</w:t>
      </w:r>
    </w:p>
    <w:p w14:paraId="0527685C" w14:textId="77777777" w:rsidR="006D7FEC" w:rsidRPr="00844C3C" w:rsidRDefault="006D7FEC" w:rsidP="00221E8E">
      <w:pPr>
        <w:keepNext/>
        <w:keepLines/>
        <w:numPr>
          <w:ilvl w:val="0"/>
          <w:numId w:val="12"/>
        </w:numPr>
        <w:ind w:left="431" w:hanging="357"/>
        <w:jc w:val="both"/>
        <w:outlineLvl w:val="0"/>
        <w:rPr>
          <w:rFonts w:ascii="Tahoma" w:hAnsi="Tahoma" w:cs="Tahoma"/>
        </w:rPr>
      </w:pPr>
      <w:r w:rsidRPr="00844C3C">
        <w:rPr>
          <w:rFonts w:ascii="Tahoma" w:hAnsi="Tahoma" w:cs="Tahoma"/>
        </w:rPr>
        <w:t>izpolni bianko menico v višini do __________ EUR,</w:t>
      </w:r>
    </w:p>
    <w:p w14:paraId="53DB38D5" w14:textId="77777777" w:rsidR="006D7FEC" w:rsidRPr="00844C3C" w:rsidRDefault="006D7FEC" w:rsidP="00221E8E">
      <w:pPr>
        <w:keepNext/>
        <w:keepLines/>
        <w:numPr>
          <w:ilvl w:val="0"/>
          <w:numId w:val="12"/>
        </w:numPr>
        <w:ind w:left="431" w:hanging="357"/>
        <w:jc w:val="both"/>
        <w:outlineLvl w:val="0"/>
        <w:rPr>
          <w:rFonts w:ascii="Tahoma" w:hAnsi="Tahoma" w:cs="Tahoma"/>
        </w:rPr>
      </w:pPr>
      <w:r w:rsidRPr="00844C3C">
        <w:rPr>
          <w:rFonts w:ascii="Tahoma" w:hAnsi="Tahoma" w:cs="Tahoma"/>
        </w:rPr>
        <w:t>da izpolni vse druge sestavne dele menic, ki niso izpolnjeni,</w:t>
      </w:r>
    </w:p>
    <w:p w14:paraId="1C20320D" w14:textId="77777777" w:rsidR="006D7FEC" w:rsidRPr="00844C3C" w:rsidRDefault="006D7FEC" w:rsidP="00221E8E">
      <w:pPr>
        <w:keepNext/>
        <w:keepLines/>
        <w:numPr>
          <w:ilvl w:val="0"/>
          <w:numId w:val="12"/>
        </w:numPr>
        <w:spacing w:line="276" w:lineRule="auto"/>
        <w:ind w:left="431" w:hanging="357"/>
        <w:jc w:val="both"/>
        <w:outlineLvl w:val="0"/>
        <w:rPr>
          <w:rFonts w:ascii="Tahoma" w:hAnsi="Tahoma" w:cs="Tahoma"/>
        </w:rPr>
      </w:pPr>
      <w:r w:rsidRPr="00844C3C">
        <w:rPr>
          <w:rFonts w:ascii="Tahoma" w:hAnsi="Tahoma" w:cs="Tahoma"/>
        </w:rPr>
        <w:t>da po potrebi zapiše na menici tudi katerokoli menično klavzulo, ki sicer ni bistvena menična sestavina.</w:t>
      </w:r>
    </w:p>
    <w:p w14:paraId="1A2CDB11" w14:textId="77777777" w:rsidR="006D7FEC" w:rsidRPr="00844C3C" w:rsidRDefault="006D7FEC" w:rsidP="00221E8E">
      <w:pPr>
        <w:keepNext/>
        <w:keepLines/>
        <w:jc w:val="both"/>
        <w:outlineLvl w:val="0"/>
        <w:rPr>
          <w:rFonts w:ascii="Tahoma" w:hAnsi="Tahoma" w:cs="Tahoma"/>
        </w:rPr>
      </w:pPr>
    </w:p>
    <w:p w14:paraId="45DCD372" w14:textId="77777777" w:rsidR="006D7FEC" w:rsidRPr="00844C3C" w:rsidRDefault="006D7FEC" w:rsidP="00221E8E">
      <w:pPr>
        <w:keepNext/>
        <w:keepLines/>
        <w:jc w:val="both"/>
        <w:outlineLvl w:val="0"/>
        <w:rPr>
          <w:rFonts w:ascii="Tahoma" w:hAnsi="Tahoma" w:cs="Tahoma"/>
        </w:rPr>
      </w:pPr>
      <w:r w:rsidRPr="00844C3C">
        <w:rPr>
          <w:rFonts w:ascii="Tahoma" w:hAnsi="Tahoma" w:cs="Tahoma"/>
        </w:rPr>
        <w:t xml:space="preserve">V primeru spremembe upnika predmetnih terjatev, veljajo določbe tega pooblastila tudi v korist novih upnikov. Pooblaščamo </w:t>
      </w:r>
      <w:r w:rsidRPr="00844C3C">
        <w:rPr>
          <w:rFonts w:ascii="Tahoma" w:eastAsia="Calibri" w:hAnsi="Tahoma" w:cs="Tahoma"/>
          <w:lang w:eastAsia="en-US"/>
        </w:rPr>
        <w:t>____________________________ (upravičenec)</w:t>
      </w:r>
      <w:r w:rsidRPr="00844C3C">
        <w:rPr>
          <w:rFonts w:ascii="Tahoma" w:hAnsi="Tahoma" w:cs="Tahoma"/>
        </w:rPr>
        <w:t xml:space="preserve">, da menico po potrebi domicilira pri katerikoli banki, pri kateri imamo odprt račun. </w:t>
      </w:r>
    </w:p>
    <w:p w14:paraId="43A8A610" w14:textId="77777777" w:rsidR="006D7FEC" w:rsidRPr="00844C3C" w:rsidRDefault="006D7FEC" w:rsidP="00221E8E">
      <w:pPr>
        <w:keepNext/>
        <w:keepLines/>
        <w:jc w:val="both"/>
        <w:outlineLvl w:val="0"/>
        <w:rPr>
          <w:rFonts w:ascii="Tahoma" w:hAnsi="Tahoma" w:cs="Tahoma"/>
        </w:rPr>
      </w:pPr>
    </w:p>
    <w:p w14:paraId="37F79200" w14:textId="0DE409BF" w:rsidR="006D7FEC" w:rsidRPr="00844C3C" w:rsidRDefault="006D7FEC" w:rsidP="00221E8E">
      <w:pPr>
        <w:keepNext/>
        <w:keepLines/>
        <w:jc w:val="both"/>
        <w:outlineLvl w:val="0"/>
        <w:rPr>
          <w:rFonts w:ascii="Tahoma" w:hAnsi="Tahoma" w:cs="Tahoma"/>
        </w:rPr>
      </w:pPr>
      <w:r w:rsidRPr="00844C3C">
        <w:rPr>
          <w:rFonts w:ascii="Tahoma" w:hAnsi="Tahoma" w:cs="Tahoma"/>
        </w:rPr>
        <w:t xml:space="preserve">S to menično izjavo pooblaščamo ___________________ (navedba banke), da v breme našega transakcijskega računa št. SI56 __________________ unovči predloženo menico najkasneje do ___________ </w:t>
      </w:r>
      <w:r w:rsidR="00D814FB" w:rsidRPr="00844C3C">
        <w:rPr>
          <w:rFonts w:ascii="Tahoma" w:hAnsi="Tahoma" w:cs="Tahoma"/>
        </w:rPr>
        <w:t xml:space="preserve"> oziroma še najkasneje trideset (30) dni po preteku veljavnosti okvirnega sporazuma</w:t>
      </w:r>
      <w:r w:rsidRPr="00844C3C">
        <w:rPr>
          <w:rFonts w:ascii="Tahoma" w:hAnsi="Tahoma" w:cs="Tahoma"/>
        </w:rPr>
        <w:t xml:space="preserve">. Pooblaščamo tudi katerokoli banko, pri kateri bi imeli odprt račun, da v breme našega transakcijskega računa unovči predloženo menico. </w:t>
      </w:r>
    </w:p>
    <w:p w14:paraId="2FA8C9D7" w14:textId="77777777" w:rsidR="006D7FEC" w:rsidRPr="00844C3C" w:rsidRDefault="006D7FEC" w:rsidP="00221E8E">
      <w:pPr>
        <w:keepNext/>
        <w:keepLines/>
        <w:jc w:val="both"/>
        <w:outlineLvl w:val="0"/>
        <w:rPr>
          <w:rFonts w:ascii="Tahoma" w:hAnsi="Tahoma" w:cs="Tahoma"/>
        </w:rPr>
      </w:pPr>
    </w:p>
    <w:p w14:paraId="79540DA6" w14:textId="77777777" w:rsidR="006D7FEC" w:rsidRPr="00844C3C" w:rsidRDefault="006D7FEC" w:rsidP="00221E8E">
      <w:pPr>
        <w:keepNext/>
        <w:keepLines/>
        <w:jc w:val="both"/>
        <w:outlineLvl w:val="0"/>
        <w:rPr>
          <w:rFonts w:ascii="Tahoma" w:hAnsi="Tahoma" w:cs="Tahoma"/>
        </w:rPr>
      </w:pPr>
      <w:r w:rsidRPr="00844C3C">
        <w:rPr>
          <w:rFonts w:ascii="Tahoma" w:hAnsi="Tahoma" w:cs="Tahoma"/>
        </w:rPr>
        <w:t xml:space="preserve">S podpisom tega pooblastila soglašamo, da </w:t>
      </w:r>
      <w:r w:rsidRPr="00844C3C">
        <w:rPr>
          <w:rFonts w:ascii="Tahoma" w:eastAsia="Calibri" w:hAnsi="Tahoma" w:cs="Tahoma"/>
          <w:lang w:eastAsia="en-US"/>
        </w:rPr>
        <w:t>____________________________ (upravičenec)</w:t>
      </w:r>
      <w:r w:rsidRPr="00844C3C">
        <w:rPr>
          <w:rFonts w:ascii="Tahoma" w:hAnsi="Tahoma" w:cs="Tahoma"/>
        </w:rPr>
        <w:t>, opravi poizvedbe o številkah transakcijskih računov pri katerikoli banki, finančni organizaciji ali upravljavcu baz podatkov o računih.</w:t>
      </w:r>
    </w:p>
    <w:p w14:paraId="289CA3A0" w14:textId="77777777" w:rsidR="006D7FEC" w:rsidRPr="00844C3C" w:rsidRDefault="006D7FEC" w:rsidP="00221E8E">
      <w:pPr>
        <w:keepNext/>
        <w:keepLines/>
        <w:jc w:val="both"/>
        <w:outlineLvl w:val="0"/>
        <w:rPr>
          <w:rFonts w:ascii="Tahoma" w:hAnsi="Tahoma" w:cs="Tahoma"/>
        </w:rPr>
      </w:pPr>
    </w:p>
    <w:p w14:paraId="1C3DF097" w14:textId="77777777" w:rsidR="006D7FEC" w:rsidRPr="00844C3C" w:rsidRDefault="006D7FEC" w:rsidP="00221E8E">
      <w:pPr>
        <w:keepNext/>
        <w:keepLines/>
        <w:jc w:val="both"/>
        <w:outlineLvl w:val="0"/>
        <w:rPr>
          <w:rFonts w:ascii="Tahoma" w:hAnsi="Tahoma" w:cs="Tahoma"/>
        </w:rPr>
      </w:pPr>
      <w:r w:rsidRPr="00844C3C">
        <w:rPr>
          <w:rFonts w:ascii="Tahoma" w:hAnsi="Tahoma" w:cs="Tahoma"/>
        </w:rPr>
        <w:t>Zavezujemo se, da tega pooblastila ne bomo preklicali.</w:t>
      </w:r>
    </w:p>
    <w:p w14:paraId="0F43A4EE" w14:textId="77777777" w:rsidR="006D7FEC" w:rsidRPr="00844C3C" w:rsidRDefault="006D7FEC" w:rsidP="00221E8E">
      <w:pPr>
        <w:keepNext/>
        <w:keepLines/>
        <w:jc w:val="both"/>
        <w:outlineLvl w:val="0"/>
        <w:rPr>
          <w:rFonts w:ascii="Tahoma" w:hAnsi="Tahoma" w:cs="Tahoma"/>
        </w:rPr>
      </w:pPr>
    </w:p>
    <w:p w14:paraId="311AEA4C" w14:textId="77777777" w:rsidR="006D7FEC" w:rsidRPr="00844C3C" w:rsidRDefault="006D7FEC" w:rsidP="00221E8E">
      <w:pPr>
        <w:keepNext/>
        <w:keepLines/>
        <w:jc w:val="both"/>
        <w:outlineLvl w:val="0"/>
        <w:rPr>
          <w:rFonts w:ascii="Tahoma" w:hAnsi="Tahoma" w:cs="Tahoma"/>
        </w:rPr>
      </w:pPr>
    </w:p>
    <w:p w14:paraId="709B230C" w14:textId="77777777" w:rsidR="006D7FEC" w:rsidRPr="00844C3C" w:rsidRDefault="006D7FEC" w:rsidP="00221E8E">
      <w:pPr>
        <w:keepNext/>
        <w:keepLines/>
        <w:jc w:val="both"/>
        <w:outlineLvl w:val="0"/>
        <w:rPr>
          <w:rFonts w:ascii="Tahoma" w:hAnsi="Tahoma" w:cs="Tahoma"/>
          <w:u w:val="single"/>
        </w:rPr>
      </w:pPr>
      <w:r w:rsidRPr="00844C3C">
        <w:rPr>
          <w:rFonts w:ascii="Tahoma" w:hAnsi="Tahoma" w:cs="Tahoma"/>
        </w:rPr>
        <w:t>Kraj, datum</w:t>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rPr>
        <w:tab/>
        <w:t>Žig</w:t>
      </w:r>
      <w:r w:rsidRPr="00844C3C">
        <w:rPr>
          <w:rFonts w:ascii="Tahoma" w:hAnsi="Tahoma" w:cs="Tahoma"/>
        </w:rPr>
        <w:tab/>
      </w:r>
      <w:r w:rsidRPr="00844C3C">
        <w:rPr>
          <w:rFonts w:ascii="Tahoma" w:hAnsi="Tahoma" w:cs="Tahoma"/>
        </w:rPr>
        <w:tab/>
      </w:r>
      <w:r w:rsidRPr="00844C3C">
        <w:rPr>
          <w:rFonts w:ascii="Tahoma" w:hAnsi="Tahoma" w:cs="Tahoma"/>
        </w:rPr>
        <w:tab/>
      </w:r>
      <w:r w:rsidRPr="00844C3C">
        <w:rPr>
          <w:rFonts w:ascii="Tahoma" w:hAnsi="Tahoma" w:cs="Tahoma"/>
          <w:u w:val="single"/>
        </w:rPr>
        <w:t xml:space="preserve">Izdajatelj menice: </w:t>
      </w:r>
    </w:p>
    <w:p w14:paraId="5EE538AB" w14:textId="136AF1F0" w:rsidR="005D0032" w:rsidRDefault="005D0032" w:rsidP="00221E8E">
      <w:pPr>
        <w:keepNext/>
        <w:keepLines/>
        <w:jc w:val="both"/>
        <w:outlineLvl w:val="0"/>
        <w:rPr>
          <w:rFonts w:ascii="Tahoma" w:hAnsi="Tahoma" w:cs="Tahoma"/>
          <w:u w:val="single"/>
        </w:rPr>
      </w:pPr>
    </w:p>
    <w:p w14:paraId="08D034E5" w14:textId="77777777" w:rsidR="005D0032" w:rsidRPr="00844C3C" w:rsidRDefault="005D0032" w:rsidP="00221E8E">
      <w:pPr>
        <w:keepNext/>
        <w:keepLines/>
        <w:jc w:val="both"/>
        <w:outlineLvl w:val="0"/>
        <w:rPr>
          <w:rFonts w:ascii="Tahoma" w:hAnsi="Tahoma" w:cs="Tahoma"/>
          <w:u w:val="single"/>
        </w:rPr>
      </w:pPr>
    </w:p>
    <w:p w14:paraId="209873DF" w14:textId="153B620C" w:rsidR="000F175F" w:rsidRPr="009A73D3" w:rsidRDefault="005D0032" w:rsidP="00221E8E">
      <w:pPr>
        <w:keepNext/>
        <w:keepLines/>
        <w:jc w:val="both"/>
        <w:outlineLvl w:val="0"/>
        <w:rPr>
          <w:rFonts w:ascii="Tahoma" w:hAnsi="Tahoma" w:cs="Tahoma"/>
          <w:u w:val="single"/>
        </w:rPr>
        <w:sectPr w:rsidR="000F175F" w:rsidRPr="009A73D3" w:rsidSect="009B6E0A">
          <w:headerReference w:type="default" r:id="rId20"/>
          <w:footerReference w:type="default" r:id="rId21"/>
          <w:headerReference w:type="first" r:id="rId22"/>
          <w:footerReference w:type="first" r:id="rId23"/>
          <w:pgSz w:w="11906" w:h="16838" w:code="9"/>
          <w:pgMar w:top="709" w:right="1416" w:bottom="1247" w:left="1276" w:header="567" w:footer="567" w:gutter="0"/>
          <w:cols w:space="708"/>
        </w:sectPr>
      </w:pPr>
      <w:r>
        <w:rPr>
          <w:rFonts w:ascii="Tahoma" w:hAnsi="Tahoma" w:cs="Tahoma"/>
        </w:rPr>
        <w:t>Priloga: 1 bianko menica</w:t>
      </w:r>
    </w:p>
    <w:p w14:paraId="13A1F1A1" w14:textId="77777777" w:rsidR="007721B3" w:rsidRDefault="007721B3" w:rsidP="00221E8E">
      <w:pPr>
        <w:keepNext/>
        <w:keepLines/>
        <w:rPr>
          <w:rFonts w:ascii="Tahoma" w:hAnsi="Tahoma" w:cs="Tahoma"/>
          <w:u w:val="single"/>
        </w:rPr>
      </w:pPr>
    </w:p>
    <w:sectPr w:rsidR="007721B3" w:rsidSect="00E2485A">
      <w:footerReference w:type="default" r:id="rId24"/>
      <w:type w:val="continuous"/>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DB2DF" w14:textId="77777777" w:rsidR="00300331" w:rsidRDefault="00300331">
      <w:r>
        <w:separator/>
      </w:r>
    </w:p>
  </w:endnote>
  <w:endnote w:type="continuationSeparator" w:id="0">
    <w:p w14:paraId="068C2DF5" w14:textId="77777777" w:rsidR="00300331" w:rsidRDefault="0030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EE"/>
    <w:family w:val="auto"/>
    <w:pitch w:val="default"/>
  </w:font>
  <w:font w:name="Times New (W1)">
    <w:charset w:val="EE"/>
    <w:family w:val="roman"/>
    <w:pitch w:val="variable"/>
    <w:sig w:usb0="00000005" w:usb1="00000000" w:usb2="00000000" w:usb3="00000000" w:csb0="00000002"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88E87" w14:textId="77777777" w:rsidR="00300331" w:rsidRPr="007653AE" w:rsidRDefault="00300331" w:rsidP="002275C0">
    <w:pPr>
      <w:pStyle w:val="Noga"/>
      <w:tabs>
        <w:tab w:val="clear" w:pos="4536"/>
        <w:tab w:val="clear" w:pos="9072"/>
      </w:tabs>
      <w:ind w:right="-2"/>
      <w:jc w:val="right"/>
      <w:rPr>
        <w:sz w:val="16"/>
        <w:szCs w:val="16"/>
      </w:rPr>
    </w:pPr>
    <w:r w:rsidRPr="005332C6">
      <w:rPr>
        <w:noProof/>
        <w:sz w:val="16"/>
        <w:szCs w:val="16"/>
        <w:lang w:val="sl-SI"/>
      </w:rPr>
      <w:drawing>
        <wp:inline distT="0" distB="0" distL="0" distR="0" wp14:anchorId="15A2CF75" wp14:editId="21FD66BD">
          <wp:extent cx="2479040" cy="798815"/>
          <wp:effectExtent l="0" t="0" r="0" b="190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Pr>
        <w:noProof/>
        <w:lang w:val="sl-SI"/>
      </w:rPr>
      <w:t xml:space="preserve">  </w:t>
    </w:r>
    <w:r>
      <w:rPr>
        <w:lang w:val="sl-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5A642" w14:textId="77777777" w:rsidR="00300331" w:rsidRDefault="00300331"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395EA" w14:textId="77777777" w:rsidR="00300331" w:rsidRPr="006D7FEC" w:rsidRDefault="00300331" w:rsidP="003556BD">
    <w:pPr>
      <w:pStyle w:val="Noga"/>
      <w:tabs>
        <w:tab w:val="left" w:pos="4353"/>
      </w:tabs>
      <w:ind w:right="-1276"/>
      <w:jc w:val="right"/>
    </w:pPr>
    <w:r w:rsidRPr="006D7FEC">
      <w:tab/>
    </w:r>
    <w:r>
      <w:rPr>
        <w:noProof/>
        <w:lang w:val="sl-SI"/>
      </w:rPr>
      <w:drawing>
        <wp:inline distT="0" distB="0" distL="0" distR="0" wp14:anchorId="6F810908" wp14:editId="44447290">
          <wp:extent cx="3791585" cy="33655"/>
          <wp:effectExtent l="0" t="0" r="0" b="4445"/>
          <wp:docPr id="17" name="Slika 1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36B2133" w14:textId="77777777" w:rsidR="00300331" w:rsidRPr="00B1262D" w:rsidRDefault="00300331" w:rsidP="002303FA">
    <w:pPr>
      <w:pStyle w:val="Noga"/>
      <w:tabs>
        <w:tab w:val="clear" w:pos="4536"/>
        <w:tab w:val="clear" w:pos="9072"/>
      </w:tabs>
      <w:ind w:right="-2"/>
      <w:jc w:val="right"/>
      <w:rPr>
        <w:sz w:val="16"/>
        <w:szCs w:val="16"/>
      </w:rPr>
    </w:pPr>
  </w:p>
  <w:p w14:paraId="6FE590A5" w14:textId="5F29BB2B" w:rsidR="00300331" w:rsidRDefault="00300331"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94A7D">
      <w:rPr>
        <w:noProof/>
        <w:sz w:val="16"/>
        <w:szCs w:val="16"/>
      </w:rPr>
      <w:t>30</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9A6F" w14:textId="77777777" w:rsidR="00300331" w:rsidRDefault="00300331" w:rsidP="0073769E">
    <w:pPr>
      <w:pStyle w:val="Noga"/>
      <w:ind w:right="-1134"/>
      <w:jc w:val="right"/>
    </w:pPr>
    <w:r>
      <w:rPr>
        <w:noProof/>
        <w:lang w:val="sl-SI"/>
      </w:rPr>
      <w:drawing>
        <wp:inline distT="0" distB="0" distL="0" distR="0" wp14:anchorId="72A4AF08" wp14:editId="32DBB075">
          <wp:extent cx="3791585" cy="33655"/>
          <wp:effectExtent l="0" t="0" r="0" b="4445"/>
          <wp:docPr id="19" name="Slika 1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0CFA913C" w14:textId="77777777" w:rsidR="00300331" w:rsidRDefault="00300331" w:rsidP="0073769E">
    <w:pPr>
      <w:pStyle w:val="Noga"/>
      <w:jc w:val="center"/>
      <w:rPr>
        <w:sz w:val="16"/>
        <w:szCs w:val="16"/>
      </w:rPr>
    </w:pPr>
  </w:p>
  <w:p w14:paraId="03A25669" w14:textId="77777777" w:rsidR="00300331" w:rsidRDefault="00300331"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5D9A2AF" w14:textId="77777777" w:rsidR="00300331" w:rsidRDefault="00300331"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4DDAD" w14:textId="77777777" w:rsidR="00300331" w:rsidRDefault="00300331" w:rsidP="00C27A1B">
    <w:pPr>
      <w:pStyle w:val="Noga"/>
      <w:tabs>
        <w:tab w:val="left" w:pos="4353"/>
      </w:tabs>
      <w:ind w:right="-1276"/>
    </w:pPr>
    <w:r>
      <w:tab/>
    </w:r>
    <w:r>
      <w:rPr>
        <w:noProof/>
        <w:lang w:val="sl-SI"/>
      </w:rPr>
      <w:drawing>
        <wp:inline distT="0" distB="0" distL="0" distR="0" wp14:anchorId="310D375F" wp14:editId="6311FA32">
          <wp:extent cx="3791585" cy="33655"/>
          <wp:effectExtent l="0" t="0" r="0" b="4445"/>
          <wp:docPr id="8"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F991A1A" w14:textId="77777777" w:rsidR="00300331" w:rsidRPr="00B1262D" w:rsidRDefault="00300331" w:rsidP="002303FA">
    <w:pPr>
      <w:pStyle w:val="Noga"/>
      <w:tabs>
        <w:tab w:val="clear" w:pos="4536"/>
        <w:tab w:val="clear" w:pos="9072"/>
      </w:tabs>
      <w:ind w:right="-2"/>
      <w:jc w:val="right"/>
      <w:rPr>
        <w:sz w:val="16"/>
        <w:szCs w:val="16"/>
      </w:rPr>
    </w:pPr>
  </w:p>
  <w:p w14:paraId="1F8B32A3" w14:textId="1A7F3C72" w:rsidR="00300331" w:rsidRDefault="00300331"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56</w:t>
    </w:r>
    <w:r w:rsidRPr="00394716">
      <w:rPr>
        <w:sz w:val="16"/>
        <w:szCs w:val="16"/>
      </w:rPr>
      <w:fldChar w:fldCharType="end"/>
    </w:r>
  </w:p>
  <w:p w14:paraId="3A224CDD" w14:textId="77777777" w:rsidR="00300331" w:rsidRPr="007653AE" w:rsidRDefault="00300331"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30A49" w14:textId="77777777" w:rsidR="00300331" w:rsidRDefault="00300331">
      <w:r>
        <w:separator/>
      </w:r>
    </w:p>
  </w:footnote>
  <w:footnote w:type="continuationSeparator" w:id="0">
    <w:p w14:paraId="2DDDAFAB" w14:textId="77777777" w:rsidR="00300331" w:rsidRDefault="00300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83F2D" w14:textId="77777777" w:rsidR="00300331" w:rsidRDefault="00300331" w:rsidP="009670F5">
    <w:pPr>
      <w:pStyle w:val="Glava"/>
      <w:jc w:val="center"/>
    </w:pPr>
  </w:p>
  <w:p w14:paraId="545C7365" w14:textId="77777777" w:rsidR="00300331" w:rsidRDefault="00300331" w:rsidP="002303FA">
    <w:pPr>
      <w:pStyle w:val="Glava"/>
      <w:tabs>
        <w:tab w:val="clear" w:pos="4536"/>
        <w:tab w:val="clear" w:pos="9072"/>
      </w:tabs>
      <w:ind w:right="-1276"/>
      <w:jc w:val="right"/>
    </w:pPr>
    <w:r>
      <w:rPr>
        <w:noProof/>
        <w:lang w:val="sl-SI"/>
      </w:rPr>
      <w:drawing>
        <wp:inline distT="0" distB="0" distL="0" distR="0" wp14:anchorId="6665C5BC" wp14:editId="695FA751">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9C3BF8E" w14:textId="77777777" w:rsidR="00300331" w:rsidRPr="009670F5" w:rsidRDefault="00300331"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C7C10" w14:textId="77777777" w:rsidR="00300331" w:rsidRDefault="00300331" w:rsidP="0000613B">
    <w:pPr>
      <w:pStyle w:val="Glava"/>
      <w:tabs>
        <w:tab w:val="clear" w:pos="4536"/>
        <w:tab w:val="clear" w:pos="9072"/>
      </w:tabs>
      <w:spacing w:after="120"/>
      <w:jc w:val="right"/>
    </w:pPr>
  </w:p>
  <w:p w14:paraId="4FC05013" w14:textId="77777777" w:rsidR="00300331" w:rsidRDefault="00300331" w:rsidP="009670F5">
    <w:pPr>
      <w:pStyle w:val="Glava"/>
      <w:spacing w:after="120"/>
    </w:pPr>
  </w:p>
  <w:p w14:paraId="1FCCC6B7" w14:textId="77777777" w:rsidR="00300331" w:rsidRDefault="00300331"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545F" w14:textId="77777777" w:rsidR="00300331" w:rsidRDefault="00300331" w:rsidP="009670F5">
    <w:pPr>
      <w:pStyle w:val="Glava"/>
      <w:jc w:val="center"/>
      <w:rPr>
        <w:rFonts w:ascii="Tahoma" w:hAnsi="Tahoma" w:cs="Tahoma"/>
        <w:sz w:val="20"/>
        <w:lang w:val="sl-SI"/>
      </w:rPr>
    </w:pPr>
    <w:r>
      <w:rPr>
        <w:noProof/>
        <w:lang w:val="sl-SI"/>
      </w:rPr>
      <w:drawing>
        <wp:inline distT="0" distB="0" distL="0" distR="0" wp14:anchorId="57A63DCA" wp14:editId="1F9D4587">
          <wp:extent cx="836295" cy="613410"/>
          <wp:effectExtent l="0" t="0" r="1905"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6295" cy="613410"/>
                  </a:xfrm>
                  <a:prstGeom prst="rect">
                    <a:avLst/>
                  </a:prstGeom>
                  <a:noFill/>
                  <a:ln>
                    <a:noFill/>
                  </a:ln>
                </pic:spPr>
              </pic:pic>
            </a:graphicData>
          </a:graphic>
        </wp:inline>
      </w:drawing>
    </w:r>
  </w:p>
  <w:p w14:paraId="453FA0F2" w14:textId="77777777" w:rsidR="00300331" w:rsidRPr="00B85F8B" w:rsidRDefault="00300331" w:rsidP="009670F5">
    <w:pPr>
      <w:pStyle w:val="Glava"/>
      <w:jc w:val="center"/>
      <w:rPr>
        <w:rFonts w:ascii="Tahoma" w:hAnsi="Tahoma" w:cs="Tahoma"/>
        <w:sz w:val="20"/>
        <w:lang w:val="sl-SI"/>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92892" w14:textId="77777777" w:rsidR="00300331" w:rsidRDefault="00300331" w:rsidP="000C1E30">
    <w:pPr>
      <w:pStyle w:val="Glava"/>
      <w:jc w:val="center"/>
    </w:pPr>
    <w:r>
      <w:rPr>
        <w:noProof/>
        <w:lang w:val="sl-SI"/>
      </w:rPr>
      <w:drawing>
        <wp:inline distT="0" distB="0" distL="0" distR="0" wp14:anchorId="10EBE57E" wp14:editId="44CFCAD2">
          <wp:extent cx="836295" cy="613410"/>
          <wp:effectExtent l="0" t="0" r="1905"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6295" cy="613410"/>
                  </a:xfrm>
                  <a:prstGeom prst="rect">
                    <a:avLst/>
                  </a:prstGeom>
                  <a:noFill/>
                  <a:ln>
                    <a:noFill/>
                  </a:ln>
                </pic:spPr>
              </pic:pic>
            </a:graphicData>
          </a:graphic>
        </wp:inline>
      </w:drawing>
    </w:r>
  </w:p>
  <w:p w14:paraId="7B7657C8" w14:textId="77777777" w:rsidR="00300331" w:rsidRDefault="00300331" w:rsidP="009670F5">
    <w:pPr>
      <w:pStyle w:val="Glava"/>
      <w:spacing w:after="120"/>
      <w:jc w:val="center"/>
    </w:pPr>
  </w:p>
  <w:p w14:paraId="06127F55" w14:textId="77777777" w:rsidR="00300331" w:rsidRPr="00001A3E" w:rsidRDefault="00300331"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Tahoma"/>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814008"/>
    <w:multiLevelType w:val="hybridMultilevel"/>
    <w:tmpl w:val="4FD2878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6AB2A19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61B078C"/>
    <w:multiLevelType w:val="hybridMultilevel"/>
    <w:tmpl w:val="66A8B4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BF46766"/>
    <w:multiLevelType w:val="multilevel"/>
    <w:tmpl w:val="EB582640"/>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7200" w:hanging="2160"/>
      </w:pPr>
      <w:rPr>
        <w:rFonts w:hint="default"/>
      </w:rPr>
    </w:lvl>
    <w:lvl w:ilvl="8">
      <w:start w:val="1"/>
      <w:numFmt w:val="decimal"/>
      <w:isLgl/>
      <w:lvlText w:val="%1.%2.%3.%4.%5.%6.%7.%8.%9."/>
      <w:lvlJc w:val="left"/>
      <w:pPr>
        <w:ind w:left="7920" w:hanging="2160"/>
      </w:pPr>
      <w:rPr>
        <w:rFonts w:hint="default"/>
      </w:rPr>
    </w:lvl>
  </w:abstractNum>
  <w:abstractNum w:abstractNumId="23"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FD21745"/>
    <w:multiLevelType w:val="hybridMultilevel"/>
    <w:tmpl w:val="E21838D8"/>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6F14E66"/>
    <w:multiLevelType w:val="hybridMultilevel"/>
    <w:tmpl w:val="AE242326"/>
    <w:lvl w:ilvl="0" w:tplc="DF0ECB4A">
      <w:start w:val="1"/>
      <w:numFmt w:val="upperRoman"/>
      <w:lvlText w:val="%1."/>
      <w:lvlJc w:val="right"/>
      <w:pPr>
        <w:ind w:left="720" w:hanging="360"/>
      </w:pPr>
      <w:rPr>
        <w:rFonts w:hint="default"/>
      </w:rPr>
    </w:lvl>
    <w:lvl w:ilvl="1" w:tplc="D856FEE4">
      <w:start w:val="1"/>
      <w:numFmt w:val="lowerLetter"/>
      <w:lvlText w:val="%2)"/>
      <w:lvlJc w:val="left"/>
      <w:pPr>
        <w:ind w:left="1440" w:hanging="360"/>
      </w:pPr>
      <w:rPr>
        <w:rFonts w:hint="default"/>
        <w:b/>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8837B7B"/>
    <w:multiLevelType w:val="multilevel"/>
    <w:tmpl w:val="DB7CDD32"/>
    <w:lvl w:ilvl="0">
      <w:start w:val="1"/>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AC974F5"/>
    <w:multiLevelType w:val="hybridMultilevel"/>
    <w:tmpl w:val="501A4A08"/>
    <w:lvl w:ilvl="0" w:tplc="67E42254">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FAD0F8B"/>
    <w:multiLevelType w:val="hybridMultilevel"/>
    <w:tmpl w:val="1BB2CAFE"/>
    <w:lvl w:ilvl="0" w:tplc="04240001">
      <w:start w:val="1"/>
      <w:numFmt w:val="bullet"/>
      <w:lvlText w:val=""/>
      <w:lvlJc w:val="left"/>
      <w:pPr>
        <w:tabs>
          <w:tab w:val="num" w:pos="720"/>
        </w:tabs>
        <w:ind w:left="720" w:hanging="360"/>
      </w:pPr>
      <w:rPr>
        <w:rFonts w:ascii="Symbol" w:hAnsi="Symbol" w:hint="default"/>
      </w:rPr>
    </w:lvl>
    <w:lvl w:ilvl="1" w:tplc="1DCCA62A">
      <w:start w:val="3"/>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1E351C7"/>
    <w:multiLevelType w:val="hybridMultilevel"/>
    <w:tmpl w:val="8E722DF2"/>
    <w:lvl w:ilvl="0" w:tplc="FFFFFFFF">
      <w:start w:val="3"/>
      <w:numFmt w:val="bullet"/>
      <w:lvlText w:val="-"/>
      <w:lvlJc w:val="left"/>
      <w:pPr>
        <w:tabs>
          <w:tab w:val="num" w:pos="720"/>
        </w:tabs>
        <w:ind w:left="720" w:hanging="360"/>
      </w:pPr>
      <w:rPr>
        <w:rFonts w:ascii="Arial" w:eastAsia="Times New Roman" w:hAnsi="Arial" w:cs="Arial" w:hint="default"/>
      </w:rPr>
    </w:lvl>
    <w:lvl w:ilvl="1" w:tplc="2132D32A">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D9B676D"/>
    <w:multiLevelType w:val="hybridMultilevel"/>
    <w:tmpl w:val="DFA458B6"/>
    <w:lvl w:ilvl="0" w:tplc="EA6017A8">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33"/>
  </w:num>
  <w:num w:numId="4">
    <w:abstractNumId w:val="22"/>
  </w:num>
  <w:num w:numId="5">
    <w:abstractNumId w:val="44"/>
  </w:num>
  <w:num w:numId="6">
    <w:abstractNumId w:val="26"/>
  </w:num>
  <w:num w:numId="7">
    <w:abstractNumId w:val="31"/>
  </w:num>
  <w:num w:numId="8">
    <w:abstractNumId w:val="30"/>
  </w:num>
  <w:num w:numId="9">
    <w:abstractNumId w:val="24"/>
  </w:num>
  <w:num w:numId="10">
    <w:abstractNumId w:val="17"/>
  </w:num>
  <w:num w:numId="11">
    <w:abstractNumId w:val="14"/>
  </w:num>
  <w:num w:numId="12">
    <w:abstractNumId w:val="43"/>
  </w:num>
  <w:num w:numId="13">
    <w:abstractNumId w:val="23"/>
  </w:num>
  <w:num w:numId="14">
    <w:abstractNumId w:val="32"/>
  </w:num>
  <w:num w:numId="15">
    <w:abstractNumId w:val="11"/>
  </w:num>
  <w:num w:numId="16">
    <w:abstractNumId w:val="20"/>
  </w:num>
  <w:num w:numId="17">
    <w:abstractNumId w:val="35"/>
  </w:num>
  <w:num w:numId="18">
    <w:abstractNumId w:val="29"/>
  </w:num>
  <w:num w:numId="19">
    <w:abstractNumId w:val="39"/>
  </w:num>
  <w:num w:numId="20">
    <w:abstractNumId w:val="15"/>
  </w:num>
  <w:num w:numId="21">
    <w:abstractNumId w:val="36"/>
  </w:num>
  <w:num w:numId="22">
    <w:abstractNumId w:val="34"/>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6"/>
  </w:num>
  <w:num w:numId="26">
    <w:abstractNumId w:val="45"/>
  </w:num>
  <w:num w:numId="27">
    <w:abstractNumId w:val="37"/>
  </w:num>
  <w:num w:numId="28">
    <w:abstractNumId w:val="38"/>
  </w:num>
  <w:num w:numId="29">
    <w:abstractNumId w:val="8"/>
  </w:num>
  <w:num w:numId="30">
    <w:abstractNumId w:val="27"/>
  </w:num>
  <w:num w:numId="31">
    <w:abstractNumId w:val="25"/>
  </w:num>
  <w:num w:numId="32">
    <w:abstractNumId w:val="9"/>
  </w:num>
  <w:num w:numId="33">
    <w:abstractNumId w:val="19"/>
  </w:num>
  <w:num w:numId="34">
    <w:abstractNumId w:val="41"/>
  </w:num>
  <w:num w:numId="35">
    <w:abstractNumId w:val="42"/>
  </w:num>
  <w:num w:numId="36">
    <w:abstractNumId w:val="21"/>
  </w:num>
  <w:num w:numId="37">
    <w:abstractNumId w:val="2"/>
  </w:num>
  <w:num w:numId="38">
    <w:abstractNumId w:val="10"/>
  </w:num>
  <w:num w:numId="39">
    <w:abstractNumId w:val="40"/>
  </w:num>
  <w:num w:numId="40">
    <w:abstractNumId w:val="12"/>
  </w:num>
  <w:num w:numId="41">
    <w:abstractNumId w:val="4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035"/>
    <w:rsid w:val="00000A76"/>
    <w:rsid w:val="00000C8A"/>
    <w:rsid w:val="00001A3E"/>
    <w:rsid w:val="00001D78"/>
    <w:rsid w:val="0000206B"/>
    <w:rsid w:val="000034DE"/>
    <w:rsid w:val="00003A2B"/>
    <w:rsid w:val="00003E1B"/>
    <w:rsid w:val="000042FF"/>
    <w:rsid w:val="000043F8"/>
    <w:rsid w:val="000049DE"/>
    <w:rsid w:val="00004A8B"/>
    <w:rsid w:val="0000520C"/>
    <w:rsid w:val="0000613B"/>
    <w:rsid w:val="000063E6"/>
    <w:rsid w:val="00006EC6"/>
    <w:rsid w:val="000074B6"/>
    <w:rsid w:val="000075AC"/>
    <w:rsid w:val="00007700"/>
    <w:rsid w:val="00010FE1"/>
    <w:rsid w:val="00011089"/>
    <w:rsid w:val="00011993"/>
    <w:rsid w:val="00011B83"/>
    <w:rsid w:val="00012CF7"/>
    <w:rsid w:val="00012CF8"/>
    <w:rsid w:val="000132DD"/>
    <w:rsid w:val="0001445A"/>
    <w:rsid w:val="000145A5"/>
    <w:rsid w:val="00014816"/>
    <w:rsid w:val="0001484A"/>
    <w:rsid w:val="00014A6F"/>
    <w:rsid w:val="0001580C"/>
    <w:rsid w:val="00015D3D"/>
    <w:rsid w:val="0001627C"/>
    <w:rsid w:val="0001657E"/>
    <w:rsid w:val="00016B2B"/>
    <w:rsid w:val="00016C1F"/>
    <w:rsid w:val="0002040F"/>
    <w:rsid w:val="0002142C"/>
    <w:rsid w:val="000218D1"/>
    <w:rsid w:val="0002284B"/>
    <w:rsid w:val="00022F38"/>
    <w:rsid w:val="00023203"/>
    <w:rsid w:val="00024685"/>
    <w:rsid w:val="00024703"/>
    <w:rsid w:val="00024BED"/>
    <w:rsid w:val="00024FEF"/>
    <w:rsid w:val="00025064"/>
    <w:rsid w:val="00025B4F"/>
    <w:rsid w:val="00026931"/>
    <w:rsid w:val="00026CAA"/>
    <w:rsid w:val="0002776F"/>
    <w:rsid w:val="00031DDA"/>
    <w:rsid w:val="0003244D"/>
    <w:rsid w:val="000325BE"/>
    <w:rsid w:val="00032754"/>
    <w:rsid w:val="00033167"/>
    <w:rsid w:val="00034339"/>
    <w:rsid w:val="00037AB0"/>
    <w:rsid w:val="000404C9"/>
    <w:rsid w:val="000414D7"/>
    <w:rsid w:val="00044673"/>
    <w:rsid w:val="0004599E"/>
    <w:rsid w:val="00045AFE"/>
    <w:rsid w:val="00045E2C"/>
    <w:rsid w:val="00045E6E"/>
    <w:rsid w:val="000477C1"/>
    <w:rsid w:val="000478FE"/>
    <w:rsid w:val="00047A4C"/>
    <w:rsid w:val="00050278"/>
    <w:rsid w:val="00050762"/>
    <w:rsid w:val="00050A2D"/>
    <w:rsid w:val="000514D8"/>
    <w:rsid w:val="00051E9C"/>
    <w:rsid w:val="00052493"/>
    <w:rsid w:val="0005290E"/>
    <w:rsid w:val="00052EFD"/>
    <w:rsid w:val="0005317C"/>
    <w:rsid w:val="0005373C"/>
    <w:rsid w:val="000538C0"/>
    <w:rsid w:val="00053CFA"/>
    <w:rsid w:val="000569BD"/>
    <w:rsid w:val="00056D91"/>
    <w:rsid w:val="00057270"/>
    <w:rsid w:val="000606B6"/>
    <w:rsid w:val="000611F7"/>
    <w:rsid w:val="00062896"/>
    <w:rsid w:val="0006349C"/>
    <w:rsid w:val="00064A9B"/>
    <w:rsid w:val="00064C49"/>
    <w:rsid w:val="00066178"/>
    <w:rsid w:val="00070790"/>
    <w:rsid w:val="000710B3"/>
    <w:rsid w:val="00072391"/>
    <w:rsid w:val="00072448"/>
    <w:rsid w:val="0007251E"/>
    <w:rsid w:val="00072CCA"/>
    <w:rsid w:val="00073387"/>
    <w:rsid w:val="000736BA"/>
    <w:rsid w:val="000736D6"/>
    <w:rsid w:val="0007392D"/>
    <w:rsid w:val="00073B9B"/>
    <w:rsid w:val="00074A90"/>
    <w:rsid w:val="0007502E"/>
    <w:rsid w:val="0007574B"/>
    <w:rsid w:val="00075B1B"/>
    <w:rsid w:val="00076A62"/>
    <w:rsid w:val="000772E5"/>
    <w:rsid w:val="00077583"/>
    <w:rsid w:val="000776F9"/>
    <w:rsid w:val="000777C3"/>
    <w:rsid w:val="000778AC"/>
    <w:rsid w:val="000779FC"/>
    <w:rsid w:val="00077C6D"/>
    <w:rsid w:val="0008070A"/>
    <w:rsid w:val="000808BD"/>
    <w:rsid w:val="00081916"/>
    <w:rsid w:val="000822AE"/>
    <w:rsid w:val="00082A50"/>
    <w:rsid w:val="00083AEA"/>
    <w:rsid w:val="00085CC2"/>
    <w:rsid w:val="00085D96"/>
    <w:rsid w:val="00086971"/>
    <w:rsid w:val="00087D1D"/>
    <w:rsid w:val="00087DAE"/>
    <w:rsid w:val="00091C34"/>
    <w:rsid w:val="00093C3A"/>
    <w:rsid w:val="000940D3"/>
    <w:rsid w:val="00094688"/>
    <w:rsid w:val="0009474A"/>
    <w:rsid w:val="00095D2B"/>
    <w:rsid w:val="0009631F"/>
    <w:rsid w:val="00096C88"/>
    <w:rsid w:val="000972BC"/>
    <w:rsid w:val="000979BE"/>
    <w:rsid w:val="00097F8C"/>
    <w:rsid w:val="000A0069"/>
    <w:rsid w:val="000A0388"/>
    <w:rsid w:val="000A076D"/>
    <w:rsid w:val="000A0CCF"/>
    <w:rsid w:val="000A104F"/>
    <w:rsid w:val="000A159C"/>
    <w:rsid w:val="000A18DF"/>
    <w:rsid w:val="000A1EC6"/>
    <w:rsid w:val="000A2619"/>
    <w:rsid w:val="000A2723"/>
    <w:rsid w:val="000A2AB7"/>
    <w:rsid w:val="000A366E"/>
    <w:rsid w:val="000A38E2"/>
    <w:rsid w:val="000A3F4C"/>
    <w:rsid w:val="000A6301"/>
    <w:rsid w:val="000A6E22"/>
    <w:rsid w:val="000A6F22"/>
    <w:rsid w:val="000A7744"/>
    <w:rsid w:val="000A777D"/>
    <w:rsid w:val="000A7EC7"/>
    <w:rsid w:val="000B00D1"/>
    <w:rsid w:val="000B012B"/>
    <w:rsid w:val="000B14C7"/>
    <w:rsid w:val="000B23F0"/>
    <w:rsid w:val="000B3967"/>
    <w:rsid w:val="000B5D34"/>
    <w:rsid w:val="000B5DD8"/>
    <w:rsid w:val="000B6287"/>
    <w:rsid w:val="000B7485"/>
    <w:rsid w:val="000C0B43"/>
    <w:rsid w:val="000C0FD2"/>
    <w:rsid w:val="000C11E3"/>
    <w:rsid w:val="000C1E30"/>
    <w:rsid w:val="000C3344"/>
    <w:rsid w:val="000C36A2"/>
    <w:rsid w:val="000C36D4"/>
    <w:rsid w:val="000C424C"/>
    <w:rsid w:val="000C4BF7"/>
    <w:rsid w:val="000C5751"/>
    <w:rsid w:val="000C6487"/>
    <w:rsid w:val="000C6A01"/>
    <w:rsid w:val="000D16AB"/>
    <w:rsid w:val="000D1988"/>
    <w:rsid w:val="000D3507"/>
    <w:rsid w:val="000D3E47"/>
    <w:rsid w:val="000D55CA"/>
    <w:rsid w:val="000D5DDC"/>
    <w:rsid w:val="000D62A3"/>
    <w:rsid w:val="000D6692"/>
    <w:rsid w:val="000D6F85"/>
    <w:rsid w:val="000D748B"/>
    <w:rsid w:val="000D79BC"/>
    <w:rsid w:val="000D7E09"/>
    <w:rsid w:val="000D7F61"/>
    <w:rsid w:val="000E0371"/>
    <w:rsid w:val="000E08F3"/>
    <w:rsid w:val="000E0ABD"/>
    <w:rsid w:val="000E1097"/>
    <w:rsid w:val="000E1C4B"/>
    <w:rsid w:val="000E2191"/>
    <w:rsid w:val="000E4A63"/>
    <w:rsid w:val="000F12A7"/>
    <w:rsid w:val="000F175F"/>
    <w:rsid w:val="000F2296"/>
    <w:rsid w:val="000F2ACA"/>
    <w:rsid w:val="000F3800"/>
    <w:rsid w:val="000F3D6D"/>
    <w:rsid w:val="000F503F"/>
    <w:rsid w:val="000F5850"/>
    <w:rsid w:val="000F596A"/>
    <w:rsid w:val="000F5AE8"/>
    <w:rsid w:val="000F5BCC"/>
    <w:rsid w:val="000F6570"/>
    <w:rsid w:val="000F6A8A"/>
    <w:rsid w:val="000F6B53"/>
    <w:rsid w:val="000F6FD7"/>
    <w:rsid w:val="000F77B7"/>
    <w:rsid w:val="00100308"/>
    <w:rsid w:val="00100668"/>
    <w:rsid w:val="00100A01"/>
    <w:rsid w:val="001015DC"/>
    <w:rsid w:val="00102BE1"/>
    <w:rsid w:val="001033B9"/>
    <w:rsid w:val="00104E2A"/>
    <w:rsid w:val="00105220"/>
    <w:rsid w:val="00105222"/>
    <w:rsid w:val="0010568C"/>
    <w:rsid w:val="001060E9"/>
    <w:rsid w:val="00106233"/>
    <w:rsid w:val="0010683B"/>
    <w:rsid w:val="001070BC"/>
    <w:rsid w:val="001073E4"/>
    <w:rsid w:val="001073E7"/>
    <w:rsid w:val="00110BE2"/>
    <w:rsid w:val="00110FC5"/>
    <w:rsid w:val="00111630"/>
    <w:rsid w:val="00115E9D"/>
    <w:rsid w:val="00116838"/>
    <w:rsid w:val="001175D4"/>
    <w:rsid w:val="00117A3E"/>
    <w:rsid w:val="00117AB9"/>
    <w:rsid w:val="00120B84"/>
    <w:rsid w:val="00121432"/>
    <w:rsid w:val="00121CF3"/>
    <w:rsid w:val="00122700"/>
    <w:rsid w:val="0012294E"/>
    <w:rsid w:val="00122C7F"/>
    <w:rsid w:val="00123B12"/>
    <w:rsid w:val="00125875"/>
    <w:rsid w:val="00127B2B"/>
    <w:rsid w:val="00127B82"/>
    <w:rsid w:val="0013034E"/>
    <w:rsid w:val="0013056B"/>
    <w:rsid w:val="00131C69"/>
    <w:rsid w:val="001322E7"/>
    <w:rsid w:val="001326A6"/>
    <w:rsid w:val="001329E4"/>
    <w:rsid w:val="0013381C"/>
    <w:rsid w:val="00133AA5"/>
    <w:rsid w:val="0013461E"/>
    <w:rsid w:val="00135300"/>
    <w:rsid w:val="00135AE6"/>
    <w:rsid w:val="001360A5"/>
    <w:rsid w:val="0013697F"/>
    <w:rsid w:val="00136A97"/>
    <w:rsid w:val="00136DA0"/>
    <w:rsid w:val="00136F5C"/>
    <w:rsid w:val="001372AD"/>
    <w:rsid w:val="00137300"/>
    <w:rsid w:val="0013754D"/>
    <w:rsid w:val="00137BF1"/>
    <w:rsid w:val="00137E65"/>
    <w:rsid w:val="00140F1C"/>
    <w:rsid w:val="001417B7"/>
    <w:rsid w:val="00141D57"/>
    <w:rsid w:val="0014292D"/>
    <w:rsid w:val="001429DD"/>
    <w:rsid w:val="00143913"/>
    <w:rsid w:val="00143AEF"/>
    <w:rsid w:val="00143F99"/>
    <w:rsid w:val="001441BA"/>
    <w:rsid w:val="001443D3"/>
    <w:rsid w:val="0014486A"/>
    <w:rsid w:val="00145AB9"/>
    <w:rsid w:val="00145DE1"/>
    <w:rsid w:val="001468EB"/>
    <w:rsid w:val="00146A30"/>
    <w:rsid w:val="00146A50"/>
    <w:rsid w:val="00146BBA"/>
    <w:rsid w:val="00146E76"/>
    <w:rsid w:val="00146F1B"/>
    <w:rsid w:val="00147135"/>
    <w:rsid w:val="0014759E"/>
    <w:rsid w:val="0014775B"/>
    <w:rsid w:val="00147CD6"/>
    <w:rsid w:val="001514B7"/>
    <w:rsid w:val="001521CC"/>
    <w:rsid w:val="00152C07"/>
    <w:rsid w:val="0015365F"/>
    <w:rsid w:val="00153D7E"/>
    <w:rsid w:val="00154223"/>
    <w:rsid w:val="001554E4"/>
    <w:rsid w:val="00155ABF"/>
    <w:rsid w:val="001563A4"/>
    <w:rsid w:val="00156AC3"/>
    <w:rsid w:val="00156B2E"/>
    <w:rsid w:val="0015756F"/>
    <w:rsid w:val="0015781A"/>
    <w:rsid w:val="001579DE"/>
    <w:rsid w:val="00157B4C"/>
    <w:rsid w:val="00157C20"/>
    <w:rsid w:val="001624FA"/>
    <w:rsid w:val="00163DB3"/>
    <w:rsid w:val="00165C5E"/>
    <w:rsid w:val="00167CDD"/>
    <w:rsid w:val="00171035"/>
    <w:rsid w:val="0017110D"/>
    <w:rsid w:val="00171476"/>
    <w:rsid w:val="00171DC0"/>
    <w:rsid w:val="00172229"/>
    <w:rsid w:val="00172798"/>
    <w:rsid w:val="00173046"/>
    <w:rsid w:val="00173DE8"/>
    <w:rsid w:val="00175156"/>
    <w:rsid w:val="001760EC"/>
    <w:rsid w:val="00176C8C"/>
    <w:rsid w:val="00177058"/>
    <w:rsid w:val="00180938"/>
    <w:rsid w:val="00180C5C"/>
    <w:rsid w:val="00181978"/>
    <w:rsid w:val="00181CFB"/>
    <w:rsid w:val="00182036"/>
    <w:rsid w:val="00182A9D"/>
    <w:rsid w:val="0018369E"/>
    <w:rsid w:val="00184076"/>
    <w:rsid w:val="001846FA"/>
    <w:rsid w:val="00184726"/>
    <w:rsid w:val="00184D04"/>
    <w:rsid w:val="00185B2B"/>
    <w:rsid w:val="00185F8A"/>
    <w:rsid w:val="001872DC"/>
    <w:rsid w:val="00187759"/>
    <w:rsid w:val="00187850"/>
    <w:rsid w:val="00187B33"/>
    <w:rsid w:val="0019106C"/>
    <w:rsid w:val="001916F5"/>
    <w:rsid w:val="001917DD"/>
    <w:rsid w:val="00193548"/>
    <w:rsid w:val="00193E0E"/>
    <w:rsid w:val="00194A7D"/>
    <w:rsid w:val="00194C32"/>
    <w:rsid w:val="00195B85"/>
    <w:rsid w:val="00195E67"/>
    <w:rsid w:val="001969C3"/>
    <w:rsid w:val="00196D61"/>
    <w:rsid w:val="001A0819"/>
    <w:rsid w:val="001A0989"/>
    <w:rsid w:val="001A1717"/>
    <w:rsid w:val="001A2421"/>
    <w:rsid w:val="001A2465"/>
    <w:rsid w:val="001A2C12"/>
    <w:rsid w:val="001A4340"/>
    <w:rsid w:val="001A4BF6"/>
    <w:rsid w:val="001A52A4"/>
    <w:rsid w:val="001A58AB"/>
    <w:rsid w:val="001A6015"/>
    <w:rsid w:val="001A6822"/>
    <w:rsid w:val="001A6C1F"/>
    <w:rsid w:val="001A6F6F"/>
    <w:rsid w:val="001B0125"/>
    <w:rsid w:val="001B10C8"/>
    <w:rsid w:val="001B257C"/>
    <w:rsid w:val="001B486A"/>
    <w:rsid w:val="001B4909"/>
    <w:rsid w:val="001B4C04"/>
    <w:rsid w:val="001B4F08"/>
    <w:rsid w:val="001B4FF4"/>
    <w:rsid w:val="001B51BF"/>
    <w:rsid w:val="001B57D4"/>
    <w:rsid w:val="001B6931"/>
    <w:rsid w:val="001B7B78"/>
    <w:rsid w:val="001C00D8"/>
    <w:rsid w:val="001C0AA2"/>
    <w:rsid w:val="001C0FAC"/>
    <w:rsid w:val="001C1C16"/>
    <w:rsid w:val="001C22D4"/>
    <w:rsid w:val="001C24AB"/>
    <w:rsid w:val="001C2CC6"/>
    <w:rsid w:val="001C49D3"/>
    <w:rsid w:val="001C4D5E"/>
    <w:rsid w:val="001C4F5F"/>
    <w:rsid w:val="001C560D"/>
    <w:rsid w:val="001C5BC7"/>
    <w:rsid w:val="001C5E30"/>
    <w:rsid w:val="001C6509"/>
    <w:rsid w:val="001C6AC5"/>
    <w:rsid w:val="001C7160"/>
    <w:rsid w:val="001C7C6B"/>
    <w:rsid w:val="001D1811"/>
    <w:rsid w:val="001D27BC"/>
    <w:rsid w:val="001D294D"/>
    <w:rsid w:val="001D2EE6"/>
    <w:rsid w:val="001D3B30"/>
    <w:rsid w:val="001D3DA4"/>
    <w:rsid w:val="001D3E80"/>
    <w:rsid w:val="001D40F7"/>
    <w:rsid w:val="001D42EF"/>
    <w:rsid w:val="001D4303"/>
    <w:rsid w:val="001D4BF8"/>
    <w:rsid w:val="001D5681"/>
    <w:rsid w:val="001D6040"/>
    <w:rsid w:val="001D7684"/>
    <w:rsid w:val="001D7D34"/>
    <w:rsid w:val="001E083D"/>
    <w:rsid w:val="001E2814"/>
    <w:rsid w:val="001E2820"/>
    <w:rsid w:val="001E2B42"/>
    <w:rsid w:val="001E46A1"/>
    <w:rsid w:val="001E5FA8"/>
    <w:rsid w:val="001E6327"/>
    <w:rsid w:val="001E7EEC"/>
    <w:rsid w:val="001F1157"/>
    <w:rsid w:val="001F1194"/>
    <w:rsid w:val="001F195B"/>
    <w:rsid w:val="001F2140"/>
    <w:rsid w:val="001F2290"/>
    <w:rsid w:val="001F2382"/>
    <w:rsid w:val="001F28BE"/>
    <w:rsid w:val="001F2D4D"/>
    <w:rsid w:val="001F3031"/>
    <w:rsid w:val="001F39E8"/>
    <w:rsid w:val="001F4625"/>
    <w:rsid w:val="001F47B5"/>
    <w:rsid w:val="001F4904"/>
    <w:rsid w:val="001F5B0F"/>
    <w:rsid w:val="001F5E2F"/>
    <w:rsid w:val="001F5FDB"/>
    <w:rsid w:val="001F62BC"/>
    <w:rsid w:val="001F63CA"/>
    <w:rsid w:val="001F6EA2"/>
    <w:rsid w:val="001F738B"/>
    <w:rsid w:val="001F7820"/>
    <w:rsid w:val="001F78EC"/>
    <w:rsid w:val="001F7D65"/>
    <w:rsid w:val="0020005E"/>
    <w:rsid w:val="00200159"/>
    <w:rsid w:val="002008E0"/>
    <w:rsid w:val="00200B1B"/>
    <w:rsid w:val="00200C77"/>
    <w:rsid w:val="0020162A"/>
    <w:rsid w:val="00201C6F"/>
    <w:rsid w:val="00203567"/>
    <w:rsid w:val="00203C40"/>
    <w:rsid w:val="00203D01"/>
    <w:rsid w:val="0020420E"/>
    <w:rsid w:val="00205398"/>
    <w:rsid w:val="00205C2D"/>
    <w:rsid w:val="00206554"/>
    <w:rsid w:val="00206B90"/>
    <w:rsid w:val="00206E9B"/>
    <w:rsid w:val="002073EC"/>
    <w:rsid w:val="00207545"/>
    <w:rsid w:val="00211345"/>
    <w:rsid w:val="0021192F"/>
    <w:rsid w:val="0021325E"/>
    <w:rsid w:val="0021341B"/>
    <w:rsid w:val="00213E93"/>
    <w:rsid w:val="00214449"/>
    <w:rsid w:val="0021509B"/>
    <w:rsid w:val="002150F8"/>
    <w:rsid w:val="0021668E"/>
    <w:rsid w:val="00216FF9"/>
    <w:rsid w:val="002175F1"/>
    <w:rsid w:val="00217EC0"/>
    <w:rsid w:val="002202F6"/>
    <w:rsid w:val="00221E8E"/>
    <w:rsid w:val="00222AE7"/>
    <w:rsid w:val="00223656"/>
    <w:rsid w:val="002236AB"/>
    <w:rsid w:val="00224129"/>
    <w:rsid w:val="00224914"/>
    <w:rsid w:val="002249BC"/>
    <w:rsid w:val="00224B82"/>
    <w:rsid w:val="002252FB"/>
    <w:rsid w:val="00225B3A"/>
    <w:rsid w:val="00225B84"/>
    <w:rsid w:val="00225BCA"/>
    <w:rsid w:val="00226519"/>
    <w:rsid w:val="0022658A"/>
    <w:rsid w:val="002275C0"/>
    <w:rsid w:val="002278F1"/>
    <w:rsid w:val="00227B41"/>
    <w:rsid w:val="00227C5C"/>
    <w:rsid w:val="00227EFF"/>
    <w:rsid w:val="002301FB"/>
    <w:rsid w:val="00230317"/>
    <w:rsid w:val="002303FA"/>
    <w:rsid w:val="00230C90"/>
    <w:rsid w:val="00231756"/>
    <w:rsid w:val="00232B5A"/>
    <w:rsid w:val="002333FC"/>
    <w:rsid w:val="00233E61"/>
    <w:rsid w:val="002346BA"/>
    <w:rsid w:val="00234902"/>
    <w:rsid w:val="00234CD6"/>
    <w:rsid w:val="002353E4"/>
    <w:rsid w:val="002359A6"/>
    <w:rsid w:val="00235DDA"/>
    <w:rsid w:val="00236F69"/>
    <w:rsid w:val="00237755"/>
    <w:rsid w:val="0023782F"/>
    <w:rsid w:val="00237943"/>
    <w:rsid w:val="00237975"/>
    <w:rsid w:val="002403E2"/>
    <w:rsid w:val="002420BC"/>
    <w:rsid w:val="0024288F"/>
    <w:rsid w:val="00245AE5"/>
    <w:rsid w:val="00245CB8"/>
    <w:rsid w:val="002465E8"/>
    <w:rsid w:val="0024670B"/>
    <w:rsid w:val="00246CFE"/>
    <w:rsid w:val="002474B7"/>
    <w:rsid w:val="002505DE"/>
    <w:rsid w:val="0025101D"/>
    <w:rsid w:val="00251458"/>
    <w:rsid w:val="00253AB2"/>
    <w:rsid w:val="002569E2"/>
    <w:rsid w:val="00256CA6"/>
    <w:rsid w:val="00256D56"/>
    <w:rsid w:val="0025741D"/>
    <w:rsid w:val="0026110C"/>
    <w:rsid w:val="00261B00"/>
    <w:rsid w:val="002632AE"/>
    <w:rsid w:val="00263314"/>
    <w:rsid w:val="00263FF6"/>
    <w:rsid w:val="00264006"/>
    <w:rsid w:val="002657B7"/>
    <w:rsid w:val="00266E53"/>
    <w:rsid w:val="0026746C"/>
    <w:rsid w:val="002676E3"/>
    <w:rsid w:val="00267F19"/>
    <w:rsid w:val="0027040F"/>
    <w:rsid w:val="00271051"/>
    <w:rsid w:val="00271C81"/>
    <w:rsid w:val="00271FD1"/>
    <w:rsid w:val="00272194"/>
    <w:rsid w:val="0027226B"/>
    <w:rsid w:val="002738D0"/>
    <w:rsid w:val="00273AD8"/>
    <w:rsid w:val="00273CD4"/>
    <w:rsid w:val="00273DFF"/>
    <w:rsid w:val="0027636D"/>
    <w:rsid w:val="002768C9"/>
    <w:rsid w:val="0027731C"/>
    <w:rsid w:val="00277BDE"/>
    <w:rsid w:val="00277D7D"/>
    <w:rsid w:val="00277E1B"/>
    <w:rsid w:val="00281154"/>
    <w:rsid w:val="00281E57"/>
    <w:rsid w:val="002854C9"/>
    <w:rsid w:val="00286AA3"/>
    <w:rsid w:val="00286C9E"/>
    <w:rsid w:val="00287459"/>
    <w:rsid w:val="00290554"/>
    <w:rsid w:val="0029058B"/>
    <w:rsid w:val="00291278"/>
    <w:rsid w:val="00291B3D"/>
    <w:rsid w:val="00291BCA"/>
    <w:rsid w:val="002926DD"/>
    <w:rsid w:val="00292D87"/>
    <w:rsid w:val="002933E2"/>
    <w:rsid w:val="0029348C"/>
    <w:rsid w:val="00294185"/>
    <w:rsid w:val="00294273"/>
    <w:rsid w:val="00295A10"/>
    <w:rsid w:val="002967BC"/>
    <w:rsid w:val="0029692E"/>
    <w:rsid w:val="002A0BF1"/>
    <w:rsid w:val="002A0C54"/>
    <w:rsid w:val="002A1134"/>
    <w:rsid w:val="002A1B1C"/>
    <w:rsid w:val="002A23A6"/>
    <w:rsid w:val="002A3F7F"/>
    <w:rsid w:val="002A4934"/>
    <w:rsid w:val="002A4DF3"/>
    <w:rsid w:val="002A550C"/>
    <w:rsid w:val="002A5721"/>
    <w:rsid w:val="002A5D90"/>
    <w:rsid w:val="002A6097"/>
    <w:rsid w:val="002A720D"/>
    <w:rsid w:val="002B0526"/>
    <w:rsid w:val="002B2389"/>
    <w:rsid w:val="002B2747"/>
    <w:rsid w:val="002B2D0F"/>
    <w:rsid w:val="002B3693"/>
    <w:rsid w:val="002B3B18"/>
    <w:rsid w:val="002B5329"/>
    <w:rsid w:val="002B54C0"/>
    <w:rsid w:val="002B561A"/>
    <w:rsid w:val="002B6DB7"/>
    <w:rsid w:val="002B70C2"/>
    <w:rsid w:val="002C07EF"/>
    <w:rsid w:val="002C0A87"/>
    <w:rsid w:val="002C1258"/>
    <w:rsid w:val="002C21F5"/>
    <w:rsid w:val="002C2A8F"/>
    <w:rsid w:val="002C318E"/>
    <w:rsid w:val="002C3A4C"/>
    <w:rsid w:val="002C43CE"/>
    <w:rsid w:val="002C6799"/>
    <w:rsid w:val="002C6872"/>
    <w:rsid w:val="002C6A50"/>
    <w:rsid w:val="002C70CC"/>
    <w:rsid w:val="002C77F9"/>
    <w:rsid w:val="002C7D53"/>
    <w:rsid w:val="002C7FAC"/>
    <w:rsid w:val="002D0467"/>
    <w:rsid w:val="002D05E7"/>
    <w:rsid w:val="002D1DFF"/>
    <w:rsid w:val="002D339A"/>
    <w:rsid w:val="002D3620"/>
    <w:rsid w:val="002D39A7"/>
    <w:rsid w:val="002D3CDB"/>
    <w:rsid w:val="002D3EC8"/>
    <w:rsid w:val="002D4194"/>
    <w:rsid w:val="002D5EE1"/>
    <w:rsid w:val="002D617B"/>
    <w:rsid w:val="002D64E0"/>
    <w:rsid w:val="002D71A3"/>
    <w:rsid w:val="002D7813"/>
    <w:rsid w:val="002E07C4"/>
    <w:rsid w:val="002E09CC"/>
    <w:rsid w:val="002E2082"/>
    <w:rsid w:val="002E50EF"/>
    <w:rsid w:val="002E6DA4"/>
    <w:rsid w:val="002F0255"/>
    <w:rsid w:val="002F0256"/>
    <w:rsid w:val="002F248B"/>
    <w:rsid w:val="002F2738"/>
    <w:rsid w:val="002F3B96"/>
    <w:rsid w:val="002F3C63"/>
    <w:rsid w:val="002F4376"/>
    <w:rsid w:val="002F4DD2"/>
    <w:rsid w:val="002F52B9"/>
    <w:rsid w:val="002F6462"/>
    <w:rsid w:val="00300331"/>
    <w:rsid w:val="00300381"/>
    <w:rsid w:val="003020E0"/>
    <w:rsid w:val="0030280F"/>
    <w:rsid w:val="00302CAE"/>
    <w:rsid w:val="00302FD5"/>
    <w:rsid w:val="00303280"/>
    <w:rsid w:val="00303507"/>
    <w:rsid w:val="0030461C"/>
    <w:rsid w:val="003048FC"/>
    <w:rsid w:val="0030498A"/>
    <w:rsid w:val="00304ABD"/>
    <w:rsid w:val="00305132"/>
    <w:rsid w:val="003052C2"/>
    <w:rsid w:val="003062C4"/>
    <w:rsid w:val="003074FE"/>
    <w:rsid w:val="00307802"/>
    <w:rsid w:val="003079AB"/>
    <w:rsid w:val="00310976"/>
    <w:rsid w:val="0031150A"/>
    <w:rsid w:val="00311586"/>
    <w:rsid w:val="00312FB5"/>
    <w:rsid w:val="003132C3"/>
    <w:rsid w:val="00313D65"/>
    <w:rsid w:val="0031519C"/>
    <w:rsid w:val="00316474"/>
    <w:rsid w:val="003164CD"/>
    <w:rsid w:val="00316FA3"/>
    <w:rsid w:val="00317F3E"/>
    <w:rsid w:val="00320A1B"/>
    <w:rsid w:val="0032256F"/>
    <w:rsid w:val="003227B3"/>
    <w:rsid w:val="00322BBD"/>
    <w:rsid w:val="0032334A"/>
    <w:rsid w:val="0032358F"/>
    <w:rsid w:val="0032379D"/>
    <w:rsid w:val="003246A2"/>
    <w:rsid w:val="00324BDA"/>
    <w:rsid w:val="003252FC"/>
    <w:rsid w:val="00325548"/>
    <w:rsid w:val="003256AA"/>
    <w:rsid w:val="00325C29"/>
    <w:rsid w:val="0032636D"/>
    <w:rsid w:val="003273AA"/>
    <w:rsid w:val="00330C02"/>
    <w:rsid w:val="00330CC1"/>
    <w:rsid w:val="003312E4"/>
    <w:rsid w:val="00332110"/>
    <w:rsid w:val="0033313E"/>
    <w:rsid w:val="00333198"/>
    <w:rsid w:val="00333BF8"/>
    <w:rsid w:val="00334536"/>
    <w:rsid w:val="003346CB"/>
    <w:rsid w:val="0033476A"/>
    <w:rsid w:val="00334BB3"/>
    <w:rsid w:val="0033587C"/>
    <w:rsid w:val="00335D52"/>
    <w:rsid w:val="00336BA1"/>
    <w:rsid w:val="00336C3E"/>
    <w:rsid w:val="00336F0D"/>
    <w:rsid w:val="00337464"/>
    <w:rsid w:val="003375F6"/>
    <w:rsid w:val="00337D19"/>
    <w:rsid w:val="00337E4A"/>
    <w:rsid w:val="0034017D"/>
    <w:rsid w:val="0034044D"/>
    <w:rsid w:val="003408B8"/>
    <w:rsid w:val="0034095F"/>
    <w:rsid w:val="003410C8"/>
    <w:rsid w:val="003418E8"/>
    <w:rsid w:val="00341923"/>
    <w:rsid w:val="003419FC"/>
    <w:rsid w:val="00342A7D"/>
    <w:rsid w:val="00343206"/>
    <w:rsid w:val="0034451F"/>
    <w:rsid w:val="00344917"/>
    <w:rsid w:val="00344CE0"/>
    <w:rsid w:val="003452DE"/>
    <w:rsid w:val="0034637A"/>
    <w:rsid w:val="003470A3"/>
    <w:rsid w:val="0034712E"/>
    <w:rsid w:val="003504A0"/>
    <w:rsid w:val="00350EB2"/>
    <w:rsid w:val="0035149A"/>
    <w:rsid w:val="00352782"/>
    <w:rsid w:val="00352EA1"/>
    <w:rsid w:val="00355386"/>
    <w:rsid w:val="003556BD"/>
    <w:rsid w:val="00355727"/>
    <w:rsid w:val="00357882"/>
    <w:rsid w:val="00357AF8"/>
    <w:rsid w:val="00357BC9"/>
    <w:rsid w:val="003603AA"/>
    <w:rsid w:val="00361C09"/>
    <w:rsid w:val="00361F67"/>
    <w:rsid w:val="00362905"/>
    <w:rsid w:val="00363745"/>
    <w:rsid w:val="003647C5"/>
    <w:rsid w:val="00364D42"/>
    <w:rsid w:val="00365056"/>
    <w:rsid w:val="0036553F"/>
    <w:rsid w:val="003659C6"/>
    <w:rsid w:val="00365A83"/>
    <w:rsid w:val="0036621D"/>
    <w:rsid w:val="00366599"/>
    <w:rsid w:val="0037187E"/>
    <w:rsid w:val="003725D8"/>
    <w:rsid w:val="003727E4"/>
    <w:rsid w:val="00373040"/>
    <w:rsid w:val="0037324E"/>
    <w:rsid w:val="0037336A"/>
    <w:rsid w:val="003747EA"/>
    <w:rsid w:val="00374866"/>
    <w:rsid w:val="00375317"/>
    <w:rsid w:val="0037613B"/>
    <w:rsid w:val="003765EF"/>
    <w:rsid w:val="003768FA"/>
    <w:rsid w:val="0037699F"/>
    <w:rsid w:val="00377069"/>
    <w:rsid w:val="003772AA"/>
    <w:rsid w:val="0037768D"/>
    <w:rsid w:val="00377B65"/>
    <w:rsid w:val="00377F5E"/>
    <w:rsid w:val="00377F7C"/>
    <w:rsid w:val="00380EB6"/>
    <w:rsid w:val="00380ED8"/>
    <w:rsid w:val="003811D2"/>
    <w:rsid w:val="00381201"/>
    <w:rsid w:val="00381695"/>
    <w:rsid w:val="00382C00"/>
    <w:rsid w:val="00382D76"/>
    <w:rsid w:val="00383246"/>
    <w:rsid w:val="003844B0"/>
    <w:rsid w:val="00384777"/>
    <w:rsid w:val="00384C11"/>
    <w:rsid w:val="00385E71"/>
    <w:rsid w:val="00386727"/>
    <w:rsid w:val="00386EE2"/>
    <w:rsid w:val="003875B4"/>
    <w:rsid w:val="003876B3"/>
    <w:rsid w:val="0038776E"/>
    <w:rsid w:val="00390305"/>
    <w:rsid w:val="0039037E"/>
    <w:rsid w:val="00391627"/>
    <w:rsid w:val="00391D6D"/>
    <w:rsid w:val="00391E13"/>
    <w:rsid w:val="00391E61"/>
    <w:rsid w:val="00391FBD"/>
    <w:rsid w:val="003924BA"/>
    <w:rsid w:val="00392AE2"/>
    <w:rsid w:val="00392CD1"/>
    <w:rsid w:val="00394670"/>
    <w:rsid w:val="00395702"/>
    <w:rsid w:val="00395842"/>
    <w:rsid w:val="00395BE7"/>
    <w:rsid w:val="003963C6"/>
    <w:rsid w:val="00396494"/>
    <w:rsid w:val="003A0338"/>
    <w:rsid w:val="003A0B71"/>
    <w:rsid w:val="003A1C25"/>
    <w:rsid w:val="003A26CE"/>
    <w:rsid w:val="003A2E38"/>
    <w:rsid w:val="003A31C8"/>
    <w:rsid w:val="003A3B08"/>
    <w:rsid w:val="003A3BC3"/>
    <w:rsid w:val="003A3D29"/>
    <w:rsid w:val="003A51DB"/>
    <w:rsid w:val="003A60BF"/>
    <w:rsid w:val="003A64DB"/>
    <w:rsid w:val="003A6C89"/>
    <w:rsid w:val="003A6D8E"/>
    <w:rsid w:val="003A706B"/>
    <w:rsid w:val="003A7275"/>
    <w:rsid w:val="003A7AEB"/>
    <w:rsid w:val="003B176A"/>
    <w:rsid w:val="003B2B5D"/>
    <w:rsid w:val="003B34D4"/>
    <w:rsid w:val="003B38A4"/>
    <w:rsid w:val="003B4866"/>
    <w:rsid w:val="003B5F1C"/>
    <w:rsid w:val="003B620D"/>
    <w:rsid w:val="003B66F0"/>
    <w:rsid w:val="003B6810"/>
    <w:rsid w:val="003B6B37"/>
    <w:rsid w:val="003B6E3A"/>
    <w:rsid w:val="003B7267"/>
    <w:rsid w:val="003B734F"/>
    <w:rsid w:val="003C01C9"/>
    <w:rsid w:val="003C06CE"/>
    <w:rsid w:val="003C0E5D"/>
    <w:rsid w:val="003C1EE1"/>
    <w:rsid w:val="003C2483"/>
    <w:rsid w:val="003C29A4"/>
    <w:rsid w:val="003C3655"/>
    <w:rsid w:val="003C64CC"/>
    <w:rsid w:val="003D0D38"/>
    <w:rsid w:val="003D1610"/>
    <w:rsid w:val="003D21B1"/>
    <w:rsid w:val="003D23F1"/>
    <w:rsid w:val="003D27BD"/>
    <w:rsid w:val="003D2C3D"/>
    <w:rsid w:val="003D3565"/>
    <w:rsid w:val="003D3816"/>
    <w:rsid w:val="003D3C32"/>
    <w:rsid w:val="003D3E5D"/>
    <w:rsid w:val="003D474F"/>
    <w:rsid w:val="003D49F3"/>
    <w:rsid w:val="003D581F"/>
    <w:rsid w:val="003D67F9"/>
    <w:rsid w:val="003E0360"/>
    <w:rsid w:val="003E0E55"/>
    <w:rsid w:val="003E0FC5"/>
    <w:rsid w:val="003E1D36"/>
    <w:rsid w:val="003E1D94"/>
    <w:rsid w:val="003E2910"/>
    <w:rsid w:val="003E32E5"/>
    <w:rsid w:val="003E340C"/>
    <w:rsid w:val="003E3489"/>
    <w:rsid w:val="003E359E"/>
    <w:rsid w:val="003E4BAC"/>
    <w:rsid w:val="003E514D"/>
    <w:rsid w:val="003E5B40"/>
    <w:rsid w:val="003E65B5"/>
    <w:rsid w:val="003F10E4"/>
    <w:rsid w:val="003F15C2"/>
    <w:rsid w:val="003F16FB"/>
    <w:rsid w:val="003F16FE"/>
    <w:rsid w:val="003F177E"/>
    <w:rsid w:val="003F1D3C"/>
    <w:rsid w:val="003F2ADC"/>
    <w:rsid w:val="003F2E7C"/>
    <w:rsid w:val="003F3442"/>
    <w:rsid w:val="003F363A"/>
    <w:rsid w:val="003F38C2"/>
    <w:rsid w:val="003F3BC5"/>
    <w:rsid w:val="003F441A"/>
    <w:rsid w:val="003F4473"/>
    <w:rsid w:val="003F460A"/>
    <w:rsid w:val="003F472E"/>
    <w:rsid w:val="003F480B"/>
    <w:rsid w:val="003F5593"/>
    <w:rsid w:val="003F5915"/>
    <w:rsid w:val="003F5EF3"/>
    <w:rsid w:val="003F7FCC"/>
    <w:rsid w:val="004004E0"/>
    <w:rsid w:val="0040123A"/>
    <w:rsid w:val="004024B1"/>
    <w:rsid w:val="00402885"/>
    <w:rsid w:val="00402E6E"/>
    <w:rsid w:val="004033A3"/>
    <w:rsid w:val="00403B46"/>
    <w:rsid w:val="004040B5"/>
    <w:rsid w:val="00404199"/>
    <w:rsid w:val="00404661"/>
    <w:rsid w:val="00404849"/>
    <w:rsid w:val="00404AFE"/>
    <w:rsid w:val="0040526A"/>
    <w:rsid w:val="0040530A"/>
    <w:rsid w:val="0040574C"/>
    <w:rsid w:val="00405EF3"/>
    <w:rsid w:val="004078DB"/>
    <w:rsid w:val="00411368"/>
    <w:rsid w:val="004117CD"/>
    <w:rsid w:val="004118F5"/>
    <w:rsid w:val="00411CC5"/>
    <w:rsid w:val="00411F72"/>
    <w:rsid w:val="00413199"/>
    <w:rsid w:val="00413359"/>
    <w:rsid w:val="00413434"/>
    <w:rsid w:val="0041451D"/>
    <w:rsid w:val="004154CE"/>
    <w:rsid w:val="0041574F"/>
    <w:rsid w:val="00415E4D"/>
    <w:rsid w:val="00415EE4"/>
    <w:rsid w:val="00417177"/>
    <w:rsid w:val="004200A7"/>
    <w:rsid w:val="0042126C"/>
    <w:rsid w:val="00421B60"/>
    <w:rsid w:val="00421DBA"/>
    <w:rsid w:val="00422341"/>
    <w:rsid w:val="00422687"/>
    <w:rsid w:val="0042338B"/>
    <w:rsid w:val="004243D5"/>
    <w:rsid w:val="004244F8"/>
    <w:rsid w:val="00424B4A"/>
    <w:rsid w:val="004255AB"/>
    <w:rsid w:val="00425A6F"/>
    <w:rsid w:val="00427C28"/>
    <w:rsid w:val="00427EF5"/>
    <w:rsid w:val="004320E0"/>
    <w:rsid w:val="00432243"/>
    <w:rsid w:val="00433328"/>
    <w:rsid w:val="004341E0"/>
    <w:rsid w:val="00434564"/>
    <w:rsid w:val="00434A89"/>
    <w:rsid w:val="00435386"/>
    <w:rsid w:val="0043660E"/>
    <w:rsid w:val="00436A36"/>
    <w:rsid w:val="00436D27"/>
    <w:rsid w:val="00437C2D"/>
    <w:rsid w:val="00440318"/>
    <w:rsid w:val="0044035E"/>
    <w:rsid w:val="004406D2"/>
    <w:rsid w:val="00440B99"/>
    <w:rsid w:val="00440BF3"/>
    <w:rsid w:val="004410E7"/>
    <w:rsid w:val="004417DD"/>
    <w:rsid w:val="00442DD1"/>
    <w:rsid w:val="00443232"/>
    <w:rsid w:val="00444666"/>
    <w:rsid w:val="00444E72"/>
    <w:rsid w:val="0044526C"/>
    <w:rsid w:val="004459D3"/>
    <w:rsid w:val="00445FFF"/>
    <w:rsid w:val="00447181"/>
    <w:rsid w:val="00447DE7"/>
    <w:rsid w:val="004502BD"/>
    <w:rsid w:val="00450B01"/>
    <w:rsid w:val="00451F32"/>
    <w:rsid w:val="0045274A"/>
    <w:rsid w:val="0045303F"/>
    <w:rsid w:val="0045341C"/>
    <w:rsid w:val="00454346"/>
    <w:rsid w:val="00455E46"/>
    <w:rsid w:val="004570C0"/>
    <w:rsid w:val="004573BA"/>
    <w:rsid w:val="00457D6A"/>
    <w:rsid w:val="00460372"/>
    <w:rsid w:val="00460544"/>
    <w:rsid w:val="004607A5"/>
    <w:rsid w:val="00460937"/>
    <w:rsid w:val="00460AEF"/>
    <w:rsid w:val="00461414"/>
    <w:rsid w:val="00461504"/>
    <w:rsid w:val="00461C7C"/>
    <w:rsid w:val="00462275"/>
    <w:rsid w:val="00462481"/>
    <w:rsid w:val="00462DD3"/>
    <w:rsid w:val="00463E11"/>
    <w:rsid w:val="00463E54"/>
    <w:rsid w:val="0046576E"/>
    <w:rsid w:val="00466671"/>
    <w:rsid w:val="004679FF"/>
    <w:rsid w:val="00471CC6"/>
    <w:rsid w:val="0047238D"/>
    <w:rsid w:val="00472446"/>
    <w:rsid w:val="004731D7"/>
    <w:rsid w:val="00473859"/>
    <w:rsid w:val="004738BF"/>
    <w:rsid w:val="00474527"/>
    <w:rsid w:val="00475351"/>
    <w:rsid w:val="00475828"/>
    <w:rsid w:val="0047610A"/>
    <w:rsid w:val="0047637C"/>
    <w:rsid w:val="00476C22"/>
    <w:rsid w:val="00476FB1"/>
    <w:rsid w:val="004816F9"/>
    <w:rsid w:val="00481853"/>
    <w:rsid w:val="004833C9"/>
    <w:rsid w:val="00483421"/>
    <w:rsid w:val="00484457"/>
    <w:rsid w:val="00484A1F"/>
    <w:rsid w:val="004854B8"/>
    <w:rsid w:val="00485860"/>
    <w:rsid w:val="00487D1D"/>
    <w:rsid w:val="00490C99"/>
    <w:rsid w:val="00491E8D"/>
    <w:rsid w:val="0049306C"/>
    <w:rsid w:val="004930D6"/>
    <w:rsid w:val="004942AA"/>
    <w:rsid w:val="004952A3"/>
    <w:rsid w:val="00495391"/>
    <w:rsid w:val="00495496"/>
    <w:rsid w:val="004958CB"/>
    <w:rsid w:val="00495EE0"/>
    <w:rsid w:val="00496A3D"/>
    <w:rsid w:val="00497684"/>
    <w:rsid w:val="00497925"/>
    <w:rsid w:val="00497EF9"/>
    <w:rsid w:val="004A07E2"/>
    <w:rsid w:val="004A15B3"/>
    <w:rsid w:val="004A1868"/>
    <w:rsid w:val="004A2430"/>
    <w:rsid w:val="004A2656"/>
    <w:rsid w:val="004A307B"/>
    <w:rsid w:val="004A32E7"/>
    <w:rsid w:val="004A3D79"/>
    <w:rsid w:val="004A4753"/>
    <w:rsid w:val="004A4A50"/>
    <w:rsid w:val="004A4F5F"/>
    <w:rsid w:val="004A595E"/>
    <w:rsid w:val="004A5BEE"/>
    <w:rsid w:val="004A6156"/>
    <w:rsid w:val="004A68C5"/>
    <w:rsid w:val="004A6B70"/>
    <w:rsid w:val="004B1202"/>
    <w:rsid w:val="004B1632"/>
    <w:rsid w:val="004B2C73"/>
    <w:rsid w:val="004B3819"/>
    <w:rsid w:val="004B4D9C"/>
    <w:rsid w:val="004B507E"/>
    <w:rsid w:val="004B597B"/>
    <w:rsid w:val="004B5F72"/>
    <w:rsid w:val="004B5FBD"/>
    <w:rsid w:val="004B68EC"/>
    <w:rsid w:val="004B6D95"/>
    <w:rsid w:val="004B6EA4"/>
    <w:rsid w:val="004B7452"/>
    <w:rsid w:val="004B7C74"/>
    <w:rsid w:val="004C006D"/>
    <w:rsid w:val="004C05F8"/>
    <w:rsid w:val="004C0884"/>
    <w:rsid w:val="004C0D76"/>
    <w:rsid w:val="004C11B3"/>
    <w:rsid w:val="004C15BF"/>
    <w:rsid w:val="004C15EF"/>
    <w:rsid w:val="004C1A65"/>
    <w:rsid w:val="004C1C7F"/>
    <w:rsid w:val="004C1F78"/>
    <w:rsid w:val="004C22FF"/>
    <w:rsid w:val="004C352F"/>
    <w:rsid w:val="004C3D17"/>
    <w:rsid w:val="004C579A"/>
    <w:rsid w:val="004C6E2B"/>
    <w:rsid w:val="004C7FF8"/>
    <w:rsid w:val="004D091E"/>
    <w:rsid w:val="004D191E"/>
    <w:rsid w:val="004D1B09"/>
    <w:rsid w:val="004D2534"/>
    <w:rsid w:val="004D38C4"/>
    <w:rsid w:val="004D4073"/>
    <w:rsid w:val="004D50A5"/>
    <w:rsid w:val="004D59B3"/>
    <w:rsid w:val="004D5BB4"/>
    <w:rsid w:val="004D5FB7"/>
    <w:rsid w:val="004D7442"/>
    <w:rsid w:val="004D76B4"/>
    <w:rsid w:val="004D79F5"/>
    <w:rsid w:val="004D7DCB"/>
    <w:rsid w:val="004D7E63"/>
    <w:rsid w:val="004E04E8"/>
    <w:rsid w:val="004E09F4"/>
    <w:rsid w:val="004E10F2"/>
    <w:rsid w:val="004E1BCA"/>
    <w:rsid w:val="004E2B5F"/>
    <w:rsid w:val="004E34E4"/>
    <w:rsid w:val="004E3691"/>
    <w:rsid w:val="004E4C0D"/>
    <w:rsid w:val="004E644A"/>
    <w:rsid w:val="004E6B5E"/>
    <w:rsid w:val="004E7686"/>
    <w:rsid w:val="004F05EC"/>
    <w:rsid w:val="004F0A28"/>
    <w:rsid w:val="004F104D"/>
    <w:rsid w:val="004F10EA"/>
    <w:rsid w:val="004F14B1"/>
    <w:rsid w:val="004F161D"/>
    <w:rsid w:val="004F272A"/>
    <w:rsid w:val="004F2EA8"/>
    <w:rsid w:val="004F33B3"/>
    <w:rsid w:val="004F3CD4"/>
    <w:rsid w:val="004F4669"/>
    <w:rsid w:val="004F498B"/>
    <w:rsid w:val="004F5032"/>
    <w:rsid w:val="004F523A"/>
    <w:rsid w:val="004F586D"/>
    <w:rsid w:val="004F5D5A"/>
    <w:rsid w:val="004F5FEB"/>
    <w:rsid w:val="004F675D"/>
    <w:rsid w:val="004F741F"/>
    <w:rsid w:val="004F7C9D"/>
    <w:rsid w:val="00500A39"/>
    <w:rsid w:val="0050253B"/>
    <w:rsid w:val="005029E9"/>
    <w:rsid w:val="00502E8E"/>
    <w:rsid w:val="005030DE"/>
    <w:rsid w:val="00503EAA"/>
    <w:rsid w:val="0050476B"/>
    <w:rsid w:val="00504AA6"/>
    <w:rsid w:val="00505A6F"/>
    <w:rsid w:val="00505C46"/>
    <w:rsid w:val="005061EE"/>
    <w:rsid w:val="00506247"/>
    <w:rsid w:val="00507A17"/>
    <w:rsid w:val="00507E67"/>
    <w:rsid w:val="00507E89"/>
    <w:rsid w:val="0051101F"/>
    <w:rsid w:val="005110E3"/>
    <w:rsid w:val="005119D7"/>
    <w:rsid w:val="00511A8E"/>
    <w:rsid w:val="005122FB"/>
    <w:rsid w:val="00512B5C"/>
    <w:rsid w:val="005132B2"/>
    <w:rsid w:val="005135D4"/>
    <w:rsid w:val="005141C5"/>
    <w:rsid w:val="0051443B"/>
    <w:rsid w:val="0051464E"/>
    <w:rsid w:val="005148A1"/>
    <w:rsid w:val="005160C0"/>
    <w:rsid w:val="005179F6"/>
    <w:rsid w:val="00520623"/>
    <w:rsid w:val="00520ACB"/>
    <w:rsid w:val="00520C49"/>
    <w:rsid w:val="0052109E"/>
    <w:rsid w:val="005221B1"/>
    <w:rsid w:val="005223D6"/>
    <w:rsid w:val="00522AC9"/>
    <w:rsid w:val="00522C41"/>
    <w:rsid w:val="00523498"/>
    <w:rsid w:val="005237C4"/>
    <w:rsid w:val="0052447C"/>
    <w:rsid w:val="005250B9"/>
    <w:rsid w:val="005251BD"/>
    <w:rsid w:val="0052563F"/>
    <w:rsid w:val="00525655"/>
    <w:rsid w:val="00525B1A"/>
    <w:rsid w:val="00526271"/>
    <w:rsid w:val="005265A3"/>
    <w:rsid w:val="00527046"/>
    <w:rsid w:val="005271CA"/>
    <w:rsid w:val="005275CD"/>
    <w:rsid w:val="00527B47"/>
    <w:rsid w:val="00527DE8"/>
    <w:rsid w:val="00527E2E"/>
    <w:rsid w:val="005302DC"/>
    <w:rsid w:val="00530324"/>
    <w:rsid w:val="00531397"/>
    <w:rsid w:val="0053192F"/>
    <w:rsid w:val="00531B5F"/>
    <w:rsid w:val="0053224C"/>
    <w:rsid w:val="005325A1"/>
    <w:rsid w:val="0053285A"/>
    <w:rsid w:val="00532D7F"/>
    <w:rsid w:val="00532F9F"/>
    <w:rsid w:val="005346DF"/>
    <w:rsid w:val="00534944"/>
    <w:rsid w:val="00534E49"/>
    <w:rsid w:val="005355ED"/>
    <w:rsid w:val="005357BA"/>
    <w:rsid w:val="00536045"/>
    <w:rsid w:val="00536746"/>
    <w:rsid w:val="00536F5D"/>
    <w:rsid w:val="0053722A"/>
    <w:rsid w:val="0054060F"/>
    <w:rsid w:val="00540CB3"/>
    <w:rsid w:val="00541A3B"/>
    <w:rsid w:val="00542375"/>
    <w:rsid w:val="00542462"/>
    <w:rsid w:val="00542D11"/>
    <w:rsid w:val="00543A08"/>
    <w:rsid w:val="00544C84"/>
    <w:rsid w:val="00544E68"/>
    <w:rsid w:val="005450C5"/>
    <w:rsid w:val="0054520B"/>
    <w:rsid w:val="00545802"/>
    <w:rsid w:val="00545BD7"/>
    <w:rsid w:val="005462AB"/>
    <w:rsid w:val="00546B3C"/>
    <w:rsid w:val="005510DA"/>
    <w:rsid w:val="005515EC"/>
    <w:rsid w:val="00551B3C"/>
    <w:rsid w:val="00551CF2"/>
    <w:rsid w:val="00552305"/>
    <w:rsid w:val="00553098"/>
    <w:rsid w:val="005530D1"/>
    <w:rsid w:val="0055321F"/>
    <w:rsid w:val="00553ED7"/>
    <w:rsid w:val="00554795"/>
    <w:rsid w:val="00554D23"/>
    <w:rsid w:val="005553C5"/>
    <w:rsid w:val="00555417"/>
    <w:rsid w:val="00560372"/>
    <w:rsid w:val="0056124E"/>
    <w:rsid w:val="00562957"/>
    <w:rsid w:val="00562AE5"/>
    <w:rsid w:val="0056309F"/>
    <w:rsid w:val="00563581"/>
    <w:rsid w:val="0056453C"/>
    <w:rsid w:val="00564949"/>
    <w:rsid w:val="005649BD"/>
    <w:rsid w:val="00564C1F"/>
    <w:rsid w:val="00564C84"/>
    <w:rsid w:val="00565300"/>
    <w:rsid w:val="00565B6B"/>
    <w:rsid w:val="005660FD"/>
    <w:rsid w:val="005661CC"/>
    <w:rsid w:val="0056639B"/>
    <w:rsid w:val="005668F6"/>
    <w:rsid w:val="00570C3D"/>
    <w:rsid w:val="0057138F"/>
    <w:rsid w:val="00571634"/>
    <w:rsid w:val="005719AD"/>
    <w:rsid w:val="00571A3D"/>
    <w:rsid w:val="00572C6A"/>
    <w:rsid w:val="00572E68"/>
    <w:rsid w:val="00573E69"/>
    <w:rsid w:val="00574C47"/>
    <w:rsid w:val="00575670"/>
    <w:rsid w:val="00575CCE"/>
    <w:rsid w:val="00576211"/>
    <w:rsid w:val="00576F4B"/>
    <w:rsid w:val="00580017"/>
    <w:rsid w:val="00580115"/>
    <w:rsid w:val="005807AD"/>
    <w:rsid w:val="00580E37"/>
    <w:rsid w:val="00581FA8"/>
    <w:rsid w:val="00582DA7"/>
    <w:rsid w:val="00582E4F"/>
    <w:rsid w:val="005836E1"/>
    <w:rsid w:val="005853DD"/>
    <w:rsid w:val="00585A6B"/>
    <w:rsid w:val="00585A92"/>
    <w:rsid w:val="00585C50"/>
    <w:rsid w:val="00586216"/>
    <w:rsid w:val="00586922"/>
    <w:rsid w:val="00586A62"/>
    <w:rsid w:val="0058743F"/>
    <w:rsid w:val="00591473"/>
    <w:rsid w:val="00591A73"/>
    <w:rsid w:val="00591B2A"/>
    <w:rsid w:val="0059209E"/>
    <w:rsid w:val="0059245B"/>
    <w:rsid w:val="005947E7"/>
    <w:rsid w:val="0059527E"/>
    <w:rsid w:val="00595B94"/>
    <w:rsid w:val="00596DA5"/>
    <w:rsid w:val="0059701D"/>
    <w:rsid w:val="00597E2B"/>
    <w:rsid w:val="005A006D"/>
    <w:rsid w:val="005A0B2E"/>
    <w:rsid w:val="005A10C6"/>
    <w:rsid w:val="005A13E4"/>
    <w:rsid w:val="005A1B2C"/>
    <w:rsid w:val="005A2020"/>
    <w:rsid w:val="005A2D9A"/>
    <w:rsid w:val="005A2F76"/>
    <w:rsid w:val="005A3001"/>
    <w:rsid w:val="005A3AF8"/>
    <w:rsid w:val="005A468E"/>
    <w:rsid w:val="005A47F3"/>
    <w:rsid w:val="005A4B7C"/>
    <w:rsid w:val="005A5064"/>
    <w:rsid w:val="005A5E3D"/>
    <w:rsid w:val="005A6496"/>
    <w:rsid w:val="005B02F8"/>
    <w:rsid w:val="005B03F8"/>
    <w:rsid w:val="005B1A6C"/>
    <w:rsid w:val="005B2B49"/>
    <w:rsid w:val="005B2E09"/>
    <w:rsid w:val="005B43F6"/>
    <w:rsid w:val="005B5707"/>
    <w:rsid w:val="005B6103"/>
    <w:rsid w:val="005B67DD"/>
    <w:rsid w:val="005B761A"/>
    <w:rsid w:val="005B7DCB"/>
    <w:rsid w:val="005C0A41"/>
    <w:rsid w:val="005C1BB3"/>
    <w:rsid w:val="005C1E29"/>
    <w:rsid w:val="005C3987"/>
    <w:rsid w:val="005C3D5D"/>
    <w:rsid w:val="005C4321"/>
    <w:rsid w:val="005C476A"/>
    <w:rsid w:val="005C4F9A"/>
    <w:rsid w:val="005C5602"/>
    <w:rsid w:val="005C5A5A"/>
    <w:rsid w:val="005C6107"/>
    <w:rsid w:val="005C65EF"/>
    <w:rsid w:val="005C713D"/>
    <w:rsid w:val="005C7255"/>
    <w:rsid w:val="005C775F"/>
    <w:rsid w:val="005D0032"/>
    <w:rsid w:val="005D04FF"/>
    <w:rsid w:val="005D1D6C"/>
    <w:rsid w:val="005D2039"/>
    <w:rsid w:val="005D2618"/>
    <w:rsid w:val="005D3EF5"/>
    <w:rsid w:val="005D562B"/>
    <w:rsid w:val="005D5C08"/>
    <w:rsid w:val="005D61EC"/>
    <w:rsid w:val="005D64D4"/>
    <w:rsid w:val="005D7396"/>
    <w:rsid w:val="005D7CD4"/>
    <w:rsid w:val="005D7FEA"/>
    <w:rsid w:val="005E0AF6"/>
    <w:rsid w:val="005E0EDF"/>
    <w:rsid w:val="005E1B2E"/>
    <w:rsid w:val="005E1F62"/>
    <w:rsid w:val="005E25C0"/>
    <w:rsid w:val="005E2F73"/>
    <w:rsid w:val="005E348D"/>
    <w:rsid w:val="005E4125"/>
    <w:rsid w:val="005E4C0C"/>
    <w:rsid w:val="005E574D"/>
    <w:rsid w:val="005E606A"/>
    <w:rsid w:val="005E6B0F"/>
    <w:rsid w:val="005E70B9"/>
    <w:rsid w:val="005E73E2"/>
    <w:rsid w:val="005E769E"/>
    <w:rsid w:val="005F0207"/>
    <w:rsid w:val="005F043B"/>
    <w:rsid w:val="005F0D1F"/>
    <w:rsid w:val="005F0DA3"/>
    <w:rsid w:val="005F28EB"/>
    <w:rsid w:val="005F2BC0"/>
    <w:rsid w:val="005F34C1"/>
    <w:rsid w:val="005F39F0"/>
    <w:rsid w:val="005F4941"/>
    <w:rsid w:val="005F4DEE"/>
    <w:rsid w:val="005F56A5"/>
    <w:rsid w:val="005F5E43"/>
    <w:rsid w:val="005F68E7"/>
    <w:rsid w:val="005F712C"/>
    <w:rsid w:val="005F740B"/>
    <w:rsid w:val="0060010A"/>
    <w:rsid w:val="0060011E"/>
    <w:rsid w:val="0060015D"/>
    <w:rsid w:val="00600663"/>
    <w:rsid w:val="006009C0"/>
    <w:rsid w:val="00600A7A"/>
    <w:rsid w:val="00600C5D"/>
    <w:rsid w:val="00600F77"/>
    <w:rsid w:val="006023E7"/>
    <w:rsid w:val="006025A7"/>
    <w:rsid w:val="006031CD"/>
    <w:rsid w:val="006036E7"/>
    <w:rsid w:val="00606492"/>
    <w:rsid w:val="00606D23"/>
    <w:rsid w:val="006101DD"/>
    <w:rsid w:val="006109AD"/>
    <w:rsid w:val="00610C6B"/>
    <w:rsid w:val="00612309"/>
    <w:rsid w:val="00612A96"/>
    <w:rsid w:val="00613299"/>
    <w:rsid w:val="00613CF9"/>
    <w:rsid w:val="00613E0A"/>
    <w:rsid w:val="00614F5D"/>
    <w:rsid w:val="006156E2"/>
    <w:rsid w:val="00617406"/>
    <w:rsid w:val="006175F5"/>
    <w:rsid w:val="00621688"/>
    <w:rsid w:val="00622012"/>
    <w:rsid w:val="0062231F"/>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7F5E"/>
    <w:rsid w:val="00630109"/>
    <w:rsid w:val="00630B13"/>
    <w:rsid w:val="00631C3B"/>
    <w:rsid w:val="0063267A"/>
    <w:rsid w:val="00632A9D"/>
    <w:rsid w:val="00632ABA"/>
    <w:rsid w:val="0063338B"/>
    <w:rsid w:val="006346C1"/>
    <w:rsid w:val="00634ABD"/>
    <w:rsid w:val="006366DE"/>
    <w:rsid w:val="00636A36"/>
    <w:rsid w:val="006372F5"/>
    <w:rsid w:val="006374C6"/>
    <w:rsid w:val="00637A2C"/>
    <w:rsid w:val="00640063"/>
    <w:rsid w:val="006402A9"/>
    <w:rsid w:val="00640D45"/>
    <w:rsid w:val="00640F3C"/>
    <w:rsid w:val="00641D52"/>
    <w:rsid w:val="006434D2"/>
    <w:rsid w:val="0064381A"/>
    <w:rsid w:val="00643DDD"/>
    <w:rsid w:val="00643F04"/>
    <w:rsid w:val="00644213"/>
    <w:rsid w:val="00644812"/>
    <w:rsid w:val="006452C8"/>
    <w:rsid w:val="0064590F"/>
    <w:rsid w:val="00645EF5"/>
    <w:rsid w:val="00646E58"/>
    <w:rsid w:val="00646FC7"/>
    <w:rsid w:val="00647468"/>
    <w:rsid w:val="0064780E"/>
    <w:rsid w:val="00647967"/>
    <w:rsid w:val="00650419"/>
    <w:rsid w:val="00650E5C"/>
    <w:rsid w:val="00650EEB"/>
    <w:rsid w:val="00651353"/>
    <w:rsid w:val="00651714"/>
    <w:rsid w:val="00651EE1"/>
    <w:rsid w:val="00652148"/>
    <w:rsid w:val="0065258E"/>
    <w:rsid w:val="00652BEC"/>
    <w:rsid w:val="00652D98"/>
    <w:rsid w:val="0065320F"/>
    <w:rsid w:val="0065336D"/>
    <w:rsid w:val="00654AC8"/>
    <w:rsid w:val="00654B11"/>
    <w:rsid w:val="006552D8"/>
    <w:rsid w:val="00656590"/>
    <w:rsid w:val="00656943"/>
    <w:rsid w:val="00656A2B"/>
    <w:rsid w:val="0065736F"/>
    <w:rsid w:val="00660D8C"/>
    <w:rsid w:val="00661254"/>
    <w:rsid w:val="00661887"/>
    <w:rsid w:val="00662FA6"/>
    <w:rsid w:val="00665E7A"/>
    <w:rsid w:val="00666136"/>
    <w:rsid w:val="00667509"/>
    <w:rsid w:val="006675D7"/>
    <w:rsid w:val="00670077"/>
    <w:rsid w:val="00670492"/>
    <w:rsid w:val="00670E6F"/>
    <w:rsid w:val="0067139F"/>
    <w:rsid w:val="006716FD"/>
    <w:rsid w:val="006719A1"/>
    <w:rsid w:val="00671C9A"/>
    <w:rsid w:val="0067207E"/>
    <w:rsid w:val="00672611"/>
    <w:rsid w:val="00673F32"/>
    <w:rsid w:val="006748B9"/>
    <w:rsid w:val="00674B58"/>
    <w:rsid w:val="00674EFC"/>
    <w:rsid w:val="0067582A"/>
    <w:rsid w:val="00675D97"/>
    <w:rsid w:val="006767E5"/>
    <w:rsid w:val="00676FDC"/>
    <w:rsid w:val="00680575"/>
    <w:rsid w:val="006808C3"/>
    <w:rsid w:val="00681A84"/>
    <w:rsid w:val="00682247"/>
    <w:rsid w:val="00682288"/>
    <w:rsid w:val="00682811"/>
    <w:rsid w:val="00682FF4"/>
    <w:rsid w:val="00683F3A"/>
    <w:rsid w:val="00686279"/>
    <w:rsid w:val="0068683C"/>
    <w:rsid w:val="00686FD5"/>
    <w:rsid w:val="006871B2"/>
    <w:rsid w:val="00687E8E"/>
    <w:rsid w:val="00692BE8"/>
    <w:rsid w:val="00692E7B"/>
    <w:rsid w:val="00693F44"/>
    <w:rsid w:val="00695056"/>
    <w:rsid w:val="00695813"/>
    <w:rsid w:val="0069659C"/>
    <w:rsid w:val="00697821"/>
    <w:rsid w:val="006A074D"/>
    <w:rsid w:val="006A15FC"/>
    <w:rsid w:val="006A1CBC"/>
    <w:rsid w:val="006A26FA"/>
    <w:rsid w:val="006A2891"/>
    <w:rsid w:val="006A2935"/>
    <w:rsid w:val="006A368E"/>
    <w:rsid w:val="006A39DD"/>
    <w:rsid w:val="006A3C69"/>
    <w:rsid w:val="006A3F6C"/>
    <w:rsid w:val="006A40EC"/>
    <w:rsid w:val="006A5327"/>
    <w:rsid w:val="006A5D86"/>
    <w:rsid w:val="006A6E68"/>
    <w:rsid w:val="006A6F59"/>
    <w:rsid w:val="006B0BE7"/>
    <w:rsid w:val="006B1EDB"/>
    <w:rsid w:val="006B30E9"/>
    <w:rsid w:val="006B3202"/>
    <w:rsid w:val="006B3A9F"/>
    <w:rsid w:val="006B4477"/>
    <w:rsid w:val="006B67C5"/>
    <w:rsid w:val="006B6E4E"/>
    <w:rsid w:val="006B73DD"/>
    <w:rsid w:val="006B757D"/>
    <w:rsid w:val="006C1101"/>
    <w:rsid w:val="006C144F"/>
    <w:rsid w:val="006C27F4"/>
    <w:rsid w:val="006C2FC7"/>
    <w:rsid w:val="006C39BC"/>
    <w:rsid w:val="006C3BAD"/>
    <w:rsid w:val="006C41EC"/>
    <w:rsid w:val="006C43F3"/>
    <w:rsid w:val="006C4C08"/>
    <w:rsid w:val="006C6277"/>
    <w:rsid w:val="006C6470"/>
    <w:rsid w:val="006C655E"/>
    <w:rsid w:val="006C6D4C"/>
    <w:rsid w:val="006C6E58"/>
    <w:rsid w:val="006C78C2"/>
    <w:rsid w:val="006D03DC"/>
    <w:rsid w:val="006D0668"/>
    <w:rsid w:val="006D20E0"/>
    <w:rsid w:val="006D2369"/>
    <w:rsid w:val="006D3CF9"/>
    <w:rsid w:val="006D4A7C"/>
    <w:rsid w:val="006D53B7"/>
    <w:rsid w:val="006D57D9"/>
    <w:rsid w:val="006D7FEC"/>
    <w:rsid w:val="006E0216"/>
    <w:rsid w:val="006E0465"/>
    <w:rsid w:val="006E0A56"/>
    <w:rsid w:val="006E12EF"/>
    <w:rsid w:val="006E1B8B"/>
    <w:rsid w:val="006E3F6B"/>
    <w:rsid w:val="006E3FD9"/>
    <w:rsid w:val="006E4743"/>
    <w:rsid w:val="006E49FD"/>
    <w:rsid w:val="006E5AF6"/>
    <w:rsid w:val="006E68AE"/>
    <w:rsid w:val="006E71C3"/>
    <w:rsid w:val="006E7C2D"/>
    <w:rsid w:val="006F100D"/>
    <w:rsid w:val="006F1353"/>
    <w:rsid w:val="006F205E"/>
    <w:rsid w:val="006F2B25"/>
    <w:rsid w:val="006F39E8"/>
    <w:rsid w:val="006F4206"/>
    <w:rsid w:val="006F4B76"/>
    <w:rsid w:val="006F4DD0"/>
    <w:rsid w:val="006F53DE"/>
    <w:rsid w:val="006F6B20"/>
    <w:rsid w:val="006F6E96"/>
    <w:rsid w:val="006F6EB0"/>
    <w:rsid w:val="00700175"/>
    <w:rsid w:val="00700480"/>
    <w:rsid w:val="007007B8"/>
    <w:rsid w:val="0070082F"/>
    <w:rsid w:val="00700850"/>
    <w:rsid w:val="007009BF"/>
    <w:rsid w:val="00700CE2"/>
    <w:rsid w:val="00702B79"/>
    <w:rsid w:val="00703B47"/>
    <w:rsid w:val="00703EF9"/>
    <w:rsid w:val="007044B3"/>
    <w:rsid w:val="00704627"/>
    <w:rsid w:val="00704807"/>
    <w:rsid w:val="007049AC"/>
    <w:rsid w:val="00704DB7"/>
    <w:rsid w:val="007067C8"/>
    <w:rsid w:val="00706C97"/>
    <w:rsid w:val="00706CCD"/>
    <w:rsid w:val="00706F0F"/>
    <w:rsid w:val="007079C1"/>
    <w:rsid w:val="007116AE"/>
    <w:rsid w:val="00712029"/>
    <w:rsid w:val="00712C35"/>
    <w:rsid w:val="00712EF3"/>
    <w:rsid w:val="00715FDB"/>
    <w:rsid w:val="0071656A"/>
    <w:rsid w:val="00716F57"/>
    <w:rsid w:val="007176E4"/>
    <w:rsid w:val="00717732"/>
    <w:rsid w:val="00717AAE"/>
    <w:rsid w:val="00717F3A"/>
    <w:rsid w:val="007200F7"/>
    <w:rsid w:val="007209B7"/>
    <w:rsid w:val="0072252C"/>
    <w:rsid w:val="00722628"/>
    <w:rsid w:val="007226C9"/>
    <w:rsid w:val="00722D93"/>
    <w:rsid w:val="00722E68"/>
    <w:rsid w:val="00723283"/>
    <w:rsid w:val="007237E0"/>
    <w:rsid w:val="00723B9D"/>
    <w:rsid w:val="00723D17"/>
    <w:rsid w:val="00723FBC"/>
    <w:rsid w:val="0072434B"/>
    <w:rsid w:val="00724726"/>
    <w:rsid w:val="00724E4E"/>
    <w:rsid w:val="00725277"/>
    <w:rsid w:val="007255A4"/>
    <w:rsid w:val="00727416"/>
    <w:rsid w:val="0072787D"/>
    <w:rsid w:val="00727E4A"/>
    <w:rsid w:val="0073074E"/>
    <w:rsid w:val="00730E71"/>
    <w:rsid w:val="00730FB2"/>
    <w:rsid w:val="00732720"/>
    <w:rsid w:val="0073278E"/>
    <w:rsid w:val="007327C8"/>
    <w:rsid w:val="00733011"/>
    <w:rsid w:val="007334DD"/>
    <w:rsid w:val="00733C52"/>
    <w:rsid w:val="00734BA6"/>
    <w:rsid w:val="00734DC1"/>
    <w:rsid w:val="0073512E"/>
    <w:rsid w:val="00735578"/>
    <w:rsid w:val="00735A38"/>
    <w:rsid w:val="00736BB3"/>
    <w:rsid w:val="0073769E"/>
    <w:rsid w:val="00740329"/>
    <w:rsid w:val="00740929"/>
    <w:rsid w:val="00740B2C"/>
    <w:rsid w:val="00741D13"/>
    <w:rsid w:val="00741F43"/>
    <w:rsid w:val="0074265B"/>
    <w:rsid w:val="007428C4"/>
    <w:rsid w:val="007428F1"/>
    <w:rsid w:val="00744808"/>
    <w:rsid w:val="007452E5"/>
    <w:rsid w:val="00745DAC"/>
    <w:rsid w:val="00745E16"/>
    <w:rsid w:val="007464D7"/>
    <w:rsid w:val="00746757"/>
    <w:rsid w:val="00746DA9"/>
    <w:rsid w:val="00747A4D"/>
    <w:rsid w:val="00750063"/>
    <w:rsid w:val="0075012A"/>
    <w:rsid w:val="00750AE3"/>
    <w:rsid w:val="00750F4A"/>
    <w:rsid w:val="00752166"/>
    <w:rsid w:val="0075228B"/>
    <w:rsid w:val="0075292D"/>
    <w:rsid w:val="00752E51"/>
    <w:rsid w:val="007539E9"/>
    <w:rsid w:val="00753A50"/>
    <w:rsid w:val="00753BB4"/>
    <w:rsid w:val="00754508"/>
    <w:rsid w:val="00754A9D"/>
    <w:rsid w:val="00754CCC"/>
    <w:rsid w:val="007557BD"/>
    <w:rsid w:val="0075691B"/>
    <w:rsid w:val="00756D23"/>
    <w:rsid w:val="00756E28"/>
    <w:rsid w:val="0075744A"/>
    <w:rsid w:val="007576D4"/>
    <w:rsid w:val="00760070"/>
    <w:rsid w:val="0076076B"/>
    <w:rsid w:val="0076123D"/>
    <w:rsid w:val="00762692"/>
    <w:rsid w:val="00762B2D"/>
    <w:rsid w:val="00762FE5"/>
    <w:rsid w:val="007647B4"/>
    <w:rsid w:val="00764AEC"/>
    <w:rsid w:val="00764D21"/>
    <w:rsid w:val="007653AE"/>
    <w:rsid w:val="007655B1"/>
    <w:rsid w:val="00765851"/>
    <w:rsid w:val="00766310"/>
    <w:rsid w:val="0076719B"/>
    <w:rsid w:val="00767842"/>
    <w:rsid w:val="00770BA7"/>
    <w:rsid w:val="00770FAF"/>
    <w:rsid w:val="00771275"/>
    <w:rsid w:val="007714A3"/>
    <w:rsid w:val="007717F3"/>
    <w:rsid w:val="007718D8"/>
    <w:rsid w:val="007721B3"/>
    <w:rsid w:val="00772553"/>
    <w:rsid w:val="00772773"/>
    <w:rsid w:val="007727F8"/>
    <w:rsid w:val="0077341A"/>
    <w:rsid w:val="00773BB6"/>
    <w:rsid w:val="007742F3"/>
    <w:rsid w:val="0077454C"/>
    <w:rsid w:val="007762AD"/>
    <w:rsid w:val="007764EF"/>
    <w:rsid w:val="00776728"/>
    <w:rsid w:val="00777852"/>
    <w:rsid w:val="00777F2C"/>
    <w:rsid w:val="0078076A"/>
    <w:rsid w:val="007824BD"/>
    <w:rsid w:val="007827C9"/>
    <w:rsid w:val="00783304"/>
    <w:rsid w:val="007847C0"/>
    <w:rsid w:val="00784D6F"/>
    <w:rsid w:val="00784EF6"/>
    <w:rsid w:val="00786A5A"/>
    <w:rsid w:val="00786DE1"/>
    <w:rsid w:val="00787220"/>
    <w:rsid w:val="007879DA"/>
    <w:rsid w:val="00787A19"/>
    <w:rsid w:val="00787EE4"/>
    <w:rsid w:val="007902CA"/>
    <w:rsid w:val="00792B66"/>
    <w:rsid w:val="00792CED"/>
    <w:rsid w:val="007930E6"/>
    <w:rsid w:val="007931EB"/>
    <w:rsid w:val="00793D49"/>
    <w:rsid w:val="00793F21"/>
    <w:rsid w:val="00793FE2"/>
    <w:rsid w:val="007942D2"/>
    <w:rsid w:val="007946A6"/>
    <w:rsid w:val="00794A11"/>
    <w:rsid w:val="00794A60"/>
    <w:rsid w:val="007952C6"/>
    <w:rsid w:val="00796176"/>
    <w:rsid w:val="0079624A"/>
    <w:rsid w:val="007973F4"/>
    <w:rsid w:val="00797B65"/>
    <w:rsid w:val="00797FA7"/>
    <w:rsid w:val="007A0ACE"/>
    <w:rsid w:val="007A0F7D"/>
    <w:rsid w:val="007A1247"/>
    <w:rsid w:val="007A1534"/>
    <w:rsid w:val="007A196E"/>
    <w:rsid w:val="007A2D6A"/>
    <w:rsid w:val="007A31A4"/>
    <w:rsid w:val="007A3F06"/>
    <w:rsid w:val="007A4125"/>
    <w:rsid w:val="007A52D0"/>
    <w:rsid w:val="007A5EF9"/>
    <w:rsid w:val="007A61EF"/>
    <w:rsid w:val="007A6500"/>
    <w:rsid w:val="007A7E23"/>
    <w:rsid w:val="007A7F20"/>
    <w:rsid w:val="007B0F40"/>
    <w:rsid w:val="007B194D"/>
    <w:rsid w:val="007B2E9A"/>
    <w:rsid w:val="007B3CF9"/>
    <w:rsid w:val="007B47A3"/>
    <w:rsid w:val="007B607B"/>
    <w:rsid w:val="007B6BD0"/>
    <w:rsid w:val="007B6ED8"/>
    <w:rsid w:val="007B6F8E"/>
    <w:rsid w:val="007B792F"/>
    <w:rsid w:val="007C1A68"/>
    <w:rsid w:val="007C1F65"/>
    <w:rsid w:val="007C2635"/>
    <w:rsid w:val="007C2A43"/>
    <w:rsid w:val="007C2C5D"/>
    <w:rsid w:val="007C30FC"/>
    <w:rsid w:val="007C4363"/>
    <w:rsid w:val="007C4447"/>
    <w:rsid w:val="007C46BA"/>
    <w:rsid w:val="007C59B0"/>
    <w:rsid w:val="007C5C74"/>
    <w:rsid w:val="007C70A1"/>
    <w:rsid w:val="007C75FA"/>
    <w:rsid w:val="007C7DE5"/>
    <w:rsid w:val="007D1052"/>
    <w:rsid w:val="007D15FF"/>
    <w:rsid w:val="007D275D"/>
    <w:rsid w:val="007D2E84"/>
    <w:rsid w:val="007D2F28"/>
    <w:rsid w:val="007D3E04"/>
    <w:rsid w:val="007D4F1A"/>
    <w:rsid w:val="007D56F9"/>
    <w:rsid w:val="007D57A1"/>
    <w:rsid w:val="007D5C7C"/>
    <w:rsid w:val="007D685B"/>
    <w:rsid w:val="007D7412"/>
    <w:rsid w:val="007D7739"/>
    <w:rsid w:val="007E02BF"/>
    <w:rsid w:val="007E075E"/>
    <w:rsid w:val="007E089B"/>
    <w:rsid w:val="007E0D26"/>
    <w:rsid w:val="007E0FDD"/>
    <w:rsid w:val="007E0FF9"/>
    <w:rsid w:val="007E1365"/>
    <w:rsid w:val="007E1752"/>
    <w:rsid w:val="007E5354"/>
    <w:rsid w:val="007E56A2"/>
    <w:rsid w:val="007E59D7"/>
    <w:rsid w:val="007E5B51"/>
    <w:rsid w:val="007E5FCB"/>
    <w:rsid w:val="007E61E9"/>
    <w:rsid w:val="007E68A4"/>
    <w:rsid w:val="007E6FDD"/>
    <w:rsid w:val="007E7302"/>
    <w:rsid w:val="007E74DF"/>
    <w:rsid w:val="007E7738"/>
    <w:rsid w:val="007F0673"/>
    <w:rsid w:val="007F1692"/>
    <w:rsid w:val="007F200A"/>
    <w:rsid w:val="007F2B78"/>
    <w:rsid w:val="007F2BB2"/>
    <w:rsid w:val="007F2DA2"/>
    <w:rsid w:val="007F3093"/>
    <w:rsid w:val="007F367B"/>
    <w:rsid w:val="007F3A0A"/>
    <w:rsid w:val="007F439D"/>
    <w:rsid w:val="007F569C"/>
    <w:rsid w:val="007F60DA"/>
    <w:rsid w:val="007F66FE"/>
    <w:rsid w:val="007F7344"/>
    <w:rsid w:val="007F7560"/>
    <w:rsid w:val="007F7568"/>
    <w:rsid w:val="007F76FD"/>
    <w:rsid w:val="007F7D6E"/>
    <w:rsid w:val="00800AF7"/>
    <w:rsid w:val="00800EDD"/>
    <w:rsid w:val="00802139"/>
    <w:rsid w:val="00802508"/>
    <w:rsid w:val="008025EB"/>
    <w:rsid w:val="00804576"/>
    <w:rsid w:val="008046B2"/>
    <w:rsid w:val="00804B15"/>
    <w:rsid w:val="0080547E"/>
    <w:rsid w:val="00805B6C"/>
    <w:rsid w:val="00805C15"/>
    <w:rsid w:val="00806346"/>
    <w:rsid w:val="00806A7F"/>
    <w:rsid w:val="00806CF6"/>
    <w:rsid w:val="00807198"/>
    <w:rsid w:val="0080784D"/>
    <w:rsid w:val="00807C43"/>
    <w:rsid w:val="008108EE"/>
    <w:rsid w:val="00810C71"/>
    <w:rsid w:val="00811161"/>
    <w:rsid w:val="008113B6"/>
    <w:rsid w:val="00811465"/>
    <w:rsid w:val="008117E5"/>
    <w:rsid w:val="008123FF"/>
    <w:rsid w:val="00812E2E"/>
    <w:rsid w:val="00813A49"/>
    <w:rsid w:val="00813A8B"/>
    <w:rsid w:val="008142C7"/>
    <w:rsid w:val="0081434D"/>
    <w:rsid w:val="008145AE"/>
    <w:rsid w:val="00814DF3"/>
    <w:rsid w:val="00815E58"/>
    <w:rsid w:val="008167D8"/>
    <w:rsid w:val="00816BF5"/>
    <w:rsid w:val="00817024"/>
    <w:rsid w:val="00817F13"/>
    <w:rsid w:val="00820F09"/>
    <w:rsid w:val="00821CE8"/>
    <w:rsid w:val="0082215F"/>
    <w:rsid w:val="00822774"/>
    <w:rsid w:val="008229D9"/>
    <w:rsid w:val="00822A63"/>
    <w:rsid w:val="008242E4"/>
    <w:rsid w:val="00826302"/>
    <w:rsid w:val="00827A7C"/>
    <w:rsid w:val="00830807"/>
    <w:rsid w:val="00830818"/>
    <w:rsid w:val="00830BBC"/>
    <w:rsid w:val="00830E0B"/>
    <w:rsid w:val="008310C8"/>
    <w:rsid w:val="008312D7"/>
    <w:rsid w:val="0083167E"/>
    <w:rsid w:val="008317D6"/>
    <w:rsid w:val="008317EC"/>
    <w:rsid w:val="0083196D"/>
    <w:rsid w:val="008342AC"/>
    <w:rsid w:val="0083566E"/>
    <w:rsid w:val="00835B1A"/>
    <w:rsid w:val="00835E31"/>
    <w:rsid w:val="00836E01"/>
    <w:rsid w:val="0083700F"/>
    <w:rsid w:val="00837427"/>
    <w:rsid w:val="00837C77"/>
    <w:rsid w:val="00840D1E"/>
    <w:rsid w:val="00841121"/>
    <w:rsid w:val="008415C5"/>
    <w:rsid w:val="008415F9"/>
    <w:rsid w:val="0084175A"/>
    <w:rsid w:val="00841F32"/>
    <w:rsid w:val="0084389E"/>
    <w:rsid w:val="00844C3C"/>
    <w:rsid w:val="00845C52"/>
    <w:rsid w:val="0084664B"/>
    <w:rsid w:val="00847A5D"/>
    <w:rsid w:val="00847B22"/>
    <w:rsid w:val="00847D9E"/>
    <w:rsid w:val="00847FC6"/>
    <w:rsid w:val="00850484"/>
    <w:rsid w:val="008507AA"/>
    <w:rsid w:val="0085166A"/>
    <w:rsid w:val="00851899"/>
    <w:rsid w:val="00851DE3"/>
    <w:rsid w:val="00852AC7"/>
    <w:rsid w:val="00852BA7"/>
    <w:rsid w:val="00852E15"/>
    <w:rsid w:val="00852E57"/>
    <w:rsid w:val="00854AA5"/>
    <w:rsid w:val="008550B0"/>
    <w:rsid w:val="00856F7B"/>
    <w:rsid w:val="00857969"/>
    <w:rsid w:val="00857B7F"/>
    <w:rsid w:val="008619FC"/>
    <w:rsid w:val="00863E66"/>
    <w:rsid w:val="008649E9"/>
    <w:rsid w:val="00866041"/>
    <w:rsid w:val="0086655C"/>
    <w:rsid w:val="0086757F"/>
    <w:rsid w:val="00867760"/>
    <w:rsid w:val="00870775"/>
    <w:rsid w:val="00871264"/>
    <w:rsid w:val="008713E7"/>
    <w:rsid w:val="00871511"/>
    <w:rsid w:val="008720E4"/>
    <w:rsid w:val="008732AA"/>
    <w:rsid w:val="00873886"/>
    <w:rsid w:val="008740AF"/>
    <w:rsid w:val="008740EB"/>
    <w:rsid w:val="008748DB"/>
    <w:rsid w:val="00876572"/>
    <w:rsid w:val="00876B08"/>
    <w:rsid w:val="00876B59"/>
    <w:rsid w:val="0087730B"/>
    <w:rsid w:val="00880986"/>
    <w:rsid w:val="00880BD9"/>
    <w:rsid w:val="00880E59"/>
    <w:rsid w:val="0088204C"/>
    <w:rsid w:val="008823DE"/>
    <w:rsid w:val="008827E0"/>
    <w:rsid w:val="0088353E"/>
    <w:rsid w:val="0088391D"/>
    <w:rsid w:val="00883B5B"/>
    <w:rsid w:val="00883E91"/>
    <w:rsid w:val="00885B80"/>
    <w:rsid w:val="00886163"/>
    <w:rsid w:val="00886456"/>
    <w:rsid w:val="0088671D"/>
    <w:rsid w:val="008873D9"/>
    <w:rsid w:val="0088741F"/>
    <w:rsid w:val="008876D8"/>
    <w:rsid w:val="0089020B"/>
    <w:rsid w:val="00890395"/>
    <w:rsid w:val="00890999"/>
    <w:rsid w:val="00890C57"/>
    <w:rsid w:val="00890FA5"/>
    <w:rsid w:val="008910EA"/>
    <w:rsid w:val="00891B39"/>
    <w:rsid w:val="00891B75"/>
    <w:rsid w:val="00892FB7"/>
    <w:rsid w:val="00893CF3"/>
    <w:rsid w:val="0089420A"/>
    <w:rsid w:val="00894ABA"/>
    <w:rsid w:val="00895276"/>
    <w:rsid w:val="00896CE9"/>
    <w:rsid w:val="008971F6"/>
    <w:rsid w:val="0089759E"/>
    <w:rsid w:val="00897660"/>
    <w:rsid w:val="00897D48"/>
    <w:rsid w:val="008A0D6E"/>
    <w:rsid w:val="008A2081"/>
    <w:rsid w:val="008A2986"/>
    <w:rsid w:val="008A3CC8"/>
    <w:rsid w:val="008A4198"/>
    <w:rsid w:val="008A47C2"/>
    <w:rsid w:val="008A4CC5"/>
    <w:rsid w:val="008A50F7"/>
    <w:rsid w:val="008A561E"/>
    <w:rsid w:val="008A56EB"/>
    <w:rsid w:val="008A5A2F"/>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413"/>
    <w:rsid w:val="008B4F8D"/>
    <w:rsid w:val="008B517D"/>
    <w:rsid w:val="008B5B3A"/>
    <w:rsid w:val="008B6912"/>
    <w:rsid w:val="008B756B"/>
    <w:rsid w:val="008B7D08"/>
    <w:rsid w:val="008C2FE1"/>
    <w:rsid w:val="008C6000"/>
    <w:rsid w:val="008C6118"/>
    <w:rsid w:val="008C613B"/>
    <w:rsid w:val="008C7048"/>
    <w:rsid w:val="008C7494"/>
    <w:rsid w:val="008C7A21"/>
    <w:rsid w:val="008D1188"/>
    <w:rsid w:val="008D1A04"/>
    <w:rsid w:val="008D27F8"/>
    <w:rsid w:val="008D2A1A"/>
    <w:rsid w:val="008D2C80"/>
    <w:rsid w:val="008D2EEA"/>
    <w:rsid w:val="008D31FA"/>
    <w:rsid w:val="008D329E"/>
    <w:rsid w:val="008D35FA"/>
    <w:rsid w:val="008D4357"/>
    <w:rsid w:val="008D501F"/>
    <w:rsid w:val="008D5DF3"/>
    <w:rsid w:val="008D5E31"/>
    <w:rsid w:val="008D6CC6"/>
    <w:rsid w:val="008E0D9A"/>
    <w:rsid w:val="008E0EFE"/>
    <w:rsid w:val="008E14E5"/>
    <w:rsid w:val="008E15B2"/>
    <w:rsid w:val="008E192F"/>
    <w:rsid w:val="008E1AD7"/>
    <w:rsid w:val="008E2B19"/>
    <w:rsid w:val="008E4095"/>
    <w:rsid w:val="008E414A"/>
    <w:rsid w:val="008E5149"/>
    <w:rsid w:val="008E5296"/>
    <w:rsid w:val="008E5D30"/>
    <w:rsid w:val="008F098B"/>
    <w:rsid w:val="008F13CA"/>
    <w:rsid w:val="008F2323"/>
    <w:rsid w:val="008F244B"/>
    <w:rsid w:val="008F342F"/>
    <w:rsid w:val="008F3B80"/>
    <w:rsid w:val="008F4A49"/>
    <w:rsid w:val="008F6099"/>
    <w:rsid w:val="008F6689"/>
    <w:rsid w:val="008F674C"/>
    <w:rsid w:val="008F6EBC"/>
    <w:rsid w:val="008F7F81"/>
    <w:rsid w:val="009000F9"/>
    <w:rsid w:val="00900EA7"/>
    <w:rsid w:val="009015C1"/>
    <w:rsid w:val="00902354"/>
    <w:rsid w:val="009024DB"/>
    <w:rsid w:val="0090331F"/>
    <w:rsid w:val="0090351C"/>
    <w:rsid w:val="00903F7A"/>
    <w:rsid w:val="00904741"/>
    <w:rsid w:val="00904908"/>
    <w:rsid w:val="009054E5"/>
    <w:rsid w:val="009058D3"/>
    <w:rsid w:val="00905A92"/>
    <w:rsid w:val="00906711"/>
    <w:rsid w:val="009071B3"/>
    <w:rsid w:val="00907B69"/>
    <w:rsid w:val="0091099E"/>
    <w:rsid w:val="00910BF1"/>
    <w:rsid w:val="00910E0F"/>
    <w:rsid w:val="00912130"/>
    <w:rsid w:val="00912DA9"/>
    <w:rsid w:val="00913139"/>
    <w:rsid w:val="00913222"/>
    <w:rsid w:val="0091466D"/>
    <w:rsid w:val="009147A2"/>
    <w:rsid w:val="009159B4"/>
    <w:rsid w:val="009163DE"/>
    <w:rsid w:val="00917762"/>
    <w:rsid w:val="00917DB7"/>
    <w:rsid w:val="0092288B"/>
    <w:rsid w:val="00923A51"/>
    <w:rsid w:val="00924275"/>
    <w:rsid w:val="009244EF"/>
    <w:rsid w:val="0092548A"/>
    <w:rsid w:val="00925D65"/>
    <w:rsid w:val="009263D1"/>
    <w:rsid w:val="009265E0"/>
    <w:rsid w:val="00926CE6"/>
    <w:rsid w:val="00927387"/>
    <w:rsid w:val="00927E8B"/>
    <w:rsid w:val="00930E5D"/>
    <w:rsid w:val="00931F2A"/>
    <w:rsid w:val="00932798"/>
    <w:rsid w:val="00932A0D"/>
    <w:rsid w:val="00933EF4"/>
    <w:rsid w:val="0093417C"/>
    <w:rsid w:val="00934562"/>
    <w:rsid w:val="00934635"/>
    <w:rsid w:val="00934719"/>
    <w:rsid w:val="00935CFC"/>
    <w:rsid w:val="00935E5D"/>
    <w:rsid w:val="00936304"/>
    <w:rsid w:val="00936EE4"/>
    <w:rsid w:val="009372A4"/>
    <w:rsid w:val="00940008"/>
    <w:rsid w:val="0094187F"/>
    <w:rsid w:val="00942528"/>
    <w:rsid w:val="0094393B"/>
    <w:rsid w:val="00943DA6"/>
    <w:rsid w:val="0094415D"/>
    <w:rsid w:val="00944612"/>
    <w:rsid w:val="00945892"/>
    <w:rsid w:val="00945D8F"/>
    <w:rsid w:val="009460F3"/>
    <w:rsid w:val="00946949"/>
    <w:rsid w:val="00946AE0"/>
    <w:rsid w:val="009472A8"/>
    <w:rsid w:val="0095002C"/>
    <w:rsid w:val="0095142A"/>
    <w:rsid w:val="0095151F"/>
    <w:rsid w:val="009518A5"/>
    <w:rsid w:val="00952EE5"/>
    <w:rsid w:val="00957F65"/>
    <w:rsid w:val="00960FDA"/>
    <w:rsid w:val="00961335"/>
    <w:rsid w:val="00963287"/>
    <w:rsid w:val="009635FB"/>
    <w:rsid w:val="009636EF"/>
    <w:rsid w:val="00963A48"/>
    <w:rsid w:val="009642CC"/>
    <w:rsid w:val="00964320"/>
    <w:rsid w:val="009643F7"/>
    <w:rsid w:val="00965025"/>
    <w:rsid w:val="009654EB"/>
    <w:rsid w:val="009655FB"/>
    <w:rsid w:val="00966BD2"/>
    <w:rsid w:val="00966D0C"/>
    <w:rsid w:val="009670F5"/>
    <w:rsid w:val="009679CA"/>
    <w:rsid w:val="00967D53"/>
    <w:rsid w:val="00970589"/>
    <w:rsid w:val="00970D2B"/>
    <w:rsid w:val="00971071"/>
    <w:rsid w:val="00971487"/>
    <w:rsid w:val="00971550"/>
    <w:rsid w:val="009718B7"/>
    <w:rsid w:val="00971BAC"/>
    <w:rsid w:val="00972129"/>
    <w:rsid w:val="0097226F"/>
    <w:rsid w:val="009729B6"/>
    <w:rsid w:val="00972A47"/>
    <w:rsid w:val="009733A0"/>
    <w:rsid w:val="0097425B"/>
    <w:rsid w:val="00974EA3"/>
    <w:rsid w:val="00975D54"/>
    <w:rsid w:val="009768B4"/>
    <w:rsid w:val="00976F1E"/>
    <w:rsid w:val="00977247"/>
    <w:rsid w:val="00977549"/>
    <w:rsid w:val="00980018"/>
    <w:rsid w:val="009806CD"/>
    <w:rsid w:val="0098131B"/>
    <w:rsid w:val="0098148C"/>
    <w:rsid w:val="0098162A"/>
    <w:rsid w:val="009828C4"/>
    <w:rsid w:val="00983806"/>
    <w:rsid w:val="00983B09"/>
    <w:rsid w:val="00985079"/>
    <w:rsid w:val="00985708"/>
    <w:rsid w:val="00985C29"/>
    <w:rsid w:val="00986A7F"/>
    <w:rsid w:val="009876E3"/>
    <w:rsid w:val="00987713"/>
    <w:rsid w:val="00987908"/>
    <w:rsid w:val="009902DC"/>
    <w:rsid w:val="009908BF"/>
    <w:rsid w:val="00990A7C"/>
    <w:rsid w:val="009920FC"/>
    <w:rsid w:val="00992318"/>
    <w:rsid w:val="0099281C"/>
    <w:rsid w:val="00992A6C"/>
    <w:rsid w:val="009938CB"/>
    <w:rsid w:val="00994647"/>
    <w:rsid w:val="0099466C"/>
    <w:rsid w:val="00994FC1"/>
    <w:rsid w:val="0099508C"/>
    <w:rsid w:val="00995A41"/>
    <w:rsid w:val="009963ED"/>
    <w:rsid w:val="009969B4"/>
    <w:rsid w:val="0099778B"/>
    <w:rsid w:val="009A016D"/>
    <w:rsid w:val="009A0D9B"/>
    <w:rsid w:val="009A11A5"/>
    <w:rsid w:val="009A1975"/>
    <w:rsid w:val="009A1F22"/>
    <w:rsid w:val="009A1F55"/>
    <w:rsid w:val="009A3997"/>
    <w:rsid w:val="009A3DC9"/>
    <w:rsid w:val="009A4516"/>
    <w:rsid w:val="009A5802"/>
    <w:rsid w:val="009A5BFB"/>
    <w:rsid w:val="009A5CF0"/>
    <w:rsid w:val="009A5F76"/>
    <w:rsid w:val="009A73D3"/>
    <w:rsid w:val="009B0AB7"/>
    <w:rsid w:val="009B0F1B"/>
    <w:rsid w:val="009B2B6D"/>
    <w:rsid w:val="009B39D4"/>
    <w:rsid w:val="009B43CD"/>
    <w:rsid w:val="009B4580"/>
    <w:rsid w:val="009B49D7"/>
    <w:rsid w:val="009B574A"/>
    <w:rsid w:val="009B5D96"/>
    <w:rsid w:val="009B5DB9"/>
    <w:rsid w:val="009B62E3"/>
    <w:rsid w:val="009B6560"/>
    <w:rsid w:val="009B6C3F"/>
    <w:rsid w:val="009B6E0A"/>
    <w:rsid w:val="009C01E2"/>
    <w:rsid w:val="009C0D7F"/>
    <w:rsid w:val="009C32C3"/>
    <w:rsid w:val="009C32E4"/>
    <w:rsid w:val="009C37DD"/>
    <w:rsid w:val="009C4764"/>
    <w:rsid w:val="009C4A77"/>
    <w:rsid w:val="009C5278"/>
    <w:rsid w:val="009C5DDC"/>
    <w:rsid w:val="009C631F"/>
    <w:rsid w:val="009C66DC"/>
    <w:rsid w:val="009C6F69"/>
    <w:rsid w:val="009D0A0F"/>
    <w:rsid w:val="009D3007"/>
    <w:rsid w:val="009D31A1"/>
    <w:rsid w:val="009D3CC9"/>
    <w:rsid w:val="009D3D5B"/>
    <w:rsid w:val="009D3DA5"/>
    <w:rsid w:val="009D58A9"/>
    <w:rsid w:val="009D61F2"/>
    <w:rsid w:val="009D6655"/>
    <w:rsid w:val="009D6853"/>
    <w:rsid w:val="009D6990"/>
    <w:rsid w:val="009D7F31"/>
    <w:rsid w:val="009E0299"/>
    <w:rsid w:val="009E0428"/>
    <w:rsid w:val="009E05FD"/>
    <w:rsid w:val="009E0D1C"/>
    <w:rsid w:val="009E0DC3"/>
    <w:rsid w:val="009E1058"/>
    <w:rsid w:val="009E11F3"/>
    <w:rsid w:val="009E12E4"/>
    <w:rsid w:val="009E1304"/>
    <w:rsid w:val="009E1AED"/>
    <w:rsid w:val="009E40ED"/>
    <w:rsid w:val="009E573B"/>
    <w:rsid w:val="009E5CA9"/>
    <w:rsid w:val="009E72F6"/>
    <w:rsid w:val="009E7D2A"/>
    <w:rsid w:val="009E7F41"/>
    <w:rsid w:val="009F004D"/>
    <w:rsid w:val="009F0E6F"/>
    <w:rsid w:val="009F23F9"/>
    <w:rsid w:val="009F2A5D"/>
    <w:rsid w:val="009F3355"/>
    <w:rsid w:val="009F35FE"/>
    <w:rsid w:val="009F3F22"/>
    <w:rsid w:val="009F4E76"/>
    <w:rsid w:val="009F5AC0"/>
    <w:rsid w:val="009F5B85"/>
    <w:rsid w:val="009F60FD"/>
    <w:rsid w:val="009F6C2B"/>
    <w:rsid w:val="009F7209"/>
    <w:rsid w:val="009F77A3"/>
    <w:rsid w:val="009F7836"/>
    <w:rsid w:val="00A00541"/>
    <w:rsid w:val="00A0078B"/>
    <w:rsid w:val="00A01538"/>
    <w:rsid w:val="00A0219C"/>
    <w:rsid w:val="00A04160"/>
    <w:rsid w:val="00A04EF0"/>
    <w:rsid w:val="00A0500E"/>
    <w:rsid w:val="00A05F2A"/>
    <w:rsid w:val="00A06DBD"/>
    <w:rsid w:val="00A072C6"/>
    <w:rsid w:val="00A07C63"/>
    <w:rsid w:val="00A104CD"/>
    <w:rsid w:val="00A10A27"/>
    <w:rsid w:val="00A10B9A"/>
    <w:rsid w:val="00A10EAC"/>
    <w:rsid w:val="00A114D9"/>
    <w:rsid w:val="00A1220B"/>
    <w:rsid w:val="00A13412"/>
    <w:rsid w:val="00A138B4"/>
    <w:rsid w:val="00A1493D"/>
    <w:rsid w:val="00A14AF0"/>
    <w:rsid w:val="00A15E78"/>
    <w:rsid w:val="00A16DD0"/>
    <w:rsid w:val="00A1784D"/>
    <w:rsid w:val="00A17A92"/>
    <w:rsid w:val="00A20F3F"/>
    <w:rsid w:val="00A210A0"/>
    <w:rsid w:val="00A21445"/>
    <w:rsid w:val="00A2369F"/>
    <w:rsid w:val="00A238FA"/>
    <w:rsid w:val="00A24B7F"/>
    <w:rsid w:val="00A24E9D"/>
    <w:rsid w:val="00A25059"/>
    <w:rsid w:val="00A253A7"/>
    <w:rsid w:val="00A25CE2"/>
    <w:rsid w:val="00A25DD3"/>
    <w:rsid w:val="00A26565"/>
    <w:rsid w:val="00A2667F"/>
    <w:rsid w:val="00A26BA9"/>
    <w:rsid w:val="00A270D9"/>
    <w:rsid w:val="00A2756B"/>
    <w:rsid w:val="00A27AEF"/>
    <w:rsid w:val="00A30E13"/>
    <w:rsid w:val="00A31432"/>
    <w:rsid w:val="00A33F02"/>
    <w:rsid w:val="00A34807"/>
    <w:rsid w:val="00A34A7A"/>
    <w:rsid w:val="00A35688"/>
    <w:rsid w:val="00A35B1E"/>
    <w:rsid w:val="00A362B2"/>
    <w:rsid w:val="00A3688B"/>
    <w:rsid w:val="00A36EF1"/>
    <w:rsid w:val="00A37ABC"/>
    <w:rsid w:val="00A40018"/>
    <w:rsid w:val="00A40730"/>
    <w:rsid w:val="00A417F3"/>
    <w:rsid w:val="00A41B1C"/>
    <w:rsid w:val="00A41D60"/>
    <w:rsid w:val="00A41E48"/>
    <w:rsid w:val="00A41E90"/>
    <w:rsid w:val="00A42535"/>
    <w:rsid w:val="00A43021"/>
    <w:rsid w:val="00A43BA5"/>
    <w:rsid w:val="00A43FB3"/>
    <w:rsid w:val="00A45060"/>
    <w:rsid w:val="00A45302"/>
    <w:rsid w:val="00A460F0"/>
    <w:rsid w:val="00A46D15"/>
    <w:rsid w:val="00A471B8"/>
    <w:rsid w:val="00A47809"/>
    <w:rsid w:val="00A47C0D"/>
    <w:rsid w:val="00A5012D"/>
    <w:rsid w:val="00A50E40"/>
    <w:rsid w:val="00A510EB"/>
    <w:rsid w:val="00A5202E"/>
    <w:rsid w:val="00A532A3"/>
    <w:rsid w:val="00A5370E"/>
    <w:rsid w:val="00A539F0"/>
    <w:rsid w:val="00A54316"/>
    <w:rsid w:val="00A54A13"/>
    <w:rsid w:val="00A54D5D"/>
    <w:rsid w:val="00A54D88"/>
    <w:rsid w:val="00A55A05"/>
    <w:rsid w:val="00A5657A"/>
    <w:rsid w:val="00A56875"/>
    <w:rsid w:val="00A57699"/>
    <w:rsid w:val="00A5788F"/>
    <w:rsid w:val="00A57E4F"/>
    <w:rsid w:val="00A601CD"/>
    <w:rsid w:val="00A602C3"/>
    <w:rsid w:val="00A62057"/>
    <w:rsid w:val="00A621A7"/>
    <w:rsid w:val="00A63AD7"/>
    <w:rsid w:val="00A64CCF"/>
    <w:rsid w:val="00A65DE9"/>
    <w:rsid w:val="00A65EBB"/>
    <w:rsid w:val="00A6658E"/>
    <w:rsid w:val="00A66A17"/>
    <w:rsid w:val="00A66FFD"/>
    <w:rsid w:val="00A67231"/>
    <w:rsid w:val="00A676F9"/>
    <w:rsid w:val="00A67960"/>
    <w:rsid w:val="00A67B9E"/>
    <w:rsid w:val="00A7164C"/>
    <w:rsid w:val="00A71A86"/>
    <w:rsid w:val="00A71BA9"/>
    <w:rsid w:val="00A71E03"/>
    <w:rsid w:val="00A71E2C"/>
    <w:rsid w:val="00A71E57"/>
    <w:rsid w:val="00A7249C"/>
    <w:rsid w:val="00A72ADB"/>
    <w:rsid w:val="00A72F82"/>
    <w:rsid w:val="00A73018"/>
    <w:rsid w:val="00A7327B"/>
    <w:rsid w:val="00A73BBF"/>
    <w:rsid w:val="00A73DDE"/>
    <w:rsid w:val="00A743C9"/>
    <w:rsid w:val="00A74594"/>
    <w:rsid w:val="00A74679"/>
    <w:rsid w:val="00A747BF"/>
    <w:rsid w:val="00A74FB8"/>
    <w:rsid w:val="00A758F2"/>
    <w:rsid w:val="00A76806"/>
    <w:rsid w:val="00A768DC"/>
    <w:rsid w:val="00A76D16"/>
    <w:rsid w:val="00A76F35"/>
    <w:rsid w:val="00A771EF"/>
    <w:rsid w:val="00A778C9"/>
    <w:rsid w:val="00A77F00"/>
    <w:rsid w:val="00A8094E"/>
    <w:rsid w:val="00A809DB"/>
    <w:rsid w:val="00A80B7B"/>
    <w:rsid w:val="00A80DD1"/>
    <w:rsid w:val="00A80EB4"/>
    <w:rsid w:val="00A810B9"/>
    <w:rsid w:val="00A82260"/>
    <w:rsid w:val="00A82B01"/>
    <w:rsid w:val="00A83472"/>
    <w:rsid w:val="00A84E91"/>
    <w:rsid w:val="00A85532"/>
    <w:rsid w:val="00A85940"/>
    <w:rsid w:val="00A85E4E"/>
    <w:rsid w:val="00A860D5"/>
    <w:rsid w:val="00A86453"/>
    <w:rsid w:val="00A866FD"/>
    <w:rsid w:val="00A8679C"/>
    <w:rsid w:val="00A86C20"/>
    <w:rsid w:val="00A86C41"/>
    <w:rsid w:val="00A87352"/>
    <w:rsid w:val="00A90FB7"/>
    <w:rsid w:val="00A91333"/>
    <w:rsid w:val="00A91D7E"/>
    <w:rsid w:val="00A91E5E"/>
    <w:rsid w:val="00A92512"/>
    <w:rsid w:val="00A9293E"/>
    <w:rsid w:val="00A92E0F"/>
    <w:rsid w:val="00A92F55"/>
    <w:rsid w:val="00A9342D"/>
    <w:rsid w:val="00A93463"/>
    <w:rsid w:val="00A9387B"/>
    <w:rsid w:val="00A952CB"/>
    <w:rsid w:val="00A9533C"/>
    <w:rsid w:val="00A95513"/>
    <w:rsid w:val="00A95B0C"/>
    <w:rsid w:val="00A96998"/>
    <w:rsid w:val="00A96FA6"/>
    <w:rsid w:val="00AA024E"/>
    <w:rsid w:val="00AA184C"/>
    <w:rsid w:val="00AA190E"/>
    <w:rsid w:val="00AA2710"/>
    <w:rsid w:val="00AA2A0A"/>
    <w:rsid w:val="00AA2D9E"/>
    <w:rsid w:val="00AA2F8C"/>
    <w:rsid w:val="00AA367E"/>
    <w:rsid w:val="00AA39DE"/>
    <w:rsid w:val="00AA4585"/>
    <w:rsid w:val="00AA539F"/>
    <w:rsid w:val="00AA589C"/>
    <w:rsid w:val="00AA6EF5"/>
    <w:rsid w:val="00AA7323"/>
    <w:rsid w:val="00AA74B7"/>
    <w:rsid w:val="00AA7D89"/>
    <w:rsid w:val="00AB0080"/>
    <w:rsid w:val="00AB0A97"/>
    <w:rsid w:val="00AB0EDA"/>
    <w:rsid w:val="00AB153D"/>
    <w:rsid w:val="00AB29A3"/>
    <w:rsid w:val="00AB335B"/>
    <w:rsid w:val="00AB33EE"/>
    <w:rsid w:val="00AB4342"/>
    <w:rsid w:val="00AB4A60"/>
    <w:rsid w:val="00AB4F30"/>
    <w:rsid w:val="00AB574A"/>
    <w:rsid w:val="00AB5E1B"/>
    <w:rsid w:val="00AB5EB8"/>
    <w:rsid w:val="00AB6E4B"/>
    <w:rsid w:val="00AB6FD9"/>
    <w:rsid w:val="00AB7E52"/>
    <w:rsid w:val="00AC1402"/>
    <w:rsid w:val="00AC1D05"/>
    <w:rsid w:val="00AC2635"/>
    <w:rsid w:val="00AC2E77"/>
    <w:rsid w:val="00AC30C9"/>
    <w:rsid w:val="00AC378B"/>
    <w:rsid w:val="00AC4259"/>
    <w:rsid w:val="00AC48C7"/>
    <w:rsid w:val="00AC49AC"/>
    <w:rsid w:val="00AC4F9E"/>
    <w:rsid w:val="00AC7A85"/>
    <w:rsid w:val="00AD053B"/>
    <w:rsid w:val="00AD0AAB"/>
    <w:rsid w:val="00AD1BBC"/>
    <w:rsid w:val="00AD2110"/>
    <w:rsid w:val="00AD2C56"/>
    <w:rsid w:val="00AD2DAD"/>
    <w:rsid w:val="00AD6180"/>
    <w:rsid w:val="00AD6544"/>
    <w:rsid w:val="00AE039A"/>
    <w:rsid w:val="00AE0704"/>
    <w:rsid w:val="00AE0D16"/>
    <w:rsid w:val="00AE1709"/>
    <w:rsid w:val="00AE2096"/>
    <w:rsid w:val="00AE30A5"/>
    <w:rsid w:val="00AE3610"/>
    <w:rsid w:val="00AE3A45"/>
    <w:rsid w:val="00AE453C"/>
    <w:rsid w:val="00AE4BEB"/>
    <w:rsid w:val="00AE5C4E"/>
    <w:rsid w:val="00AE655B"/>
    <w:rsid w:val="00AE6594"/>
    <w:rsid w:val="00AE6F3E"/>
    <w:rsid w:val="00AF22EC"/>
    <w:rsid w:val="00AF3083"/>
    <w:rsid w:val="00AF3B72"/>
    <w:rsid w:val="00AF443F"/>
    <w:rsid w:val="00AF4DD1"/>
    <w:rsid w:val="00AF52E8"/>
    <w:rsid w:val="00AF5B17"/>
    <w:rsid w:val="00B00630"/>
    <w:rsid w:val="00B0100E"/>
    <w:rsid w:val="00B01AD5"/>
    <w:rsid w:val="00B01B2D"/>
    <w:rsid w:val="00B0293C"/>
    <w:rsid w:val="00B0413D"/>
    <w:rsid w:val="00B051E4"/>
    <w:rsid w:val="00B05972"/>
    <w:rsid w:val="00B05A6C"/>
    <w:rsid w:val="00B06651"/>
    <w:rsid w:val="00B06797"/>
    <w:rsid w:val="00B10219"/>
    <w:rsid w:val="00B11EF8"/>
    <w:rsid w:val="00B121F9"/>
    <w:rsid w:val="00B1262D"/>
    <w:rsid w:val="00B129F5"/>
    <w:rsid w:val="00B12D96"/>
    <w:rsid w:val="00B12DD5"/>
    <w:rsid w:val="00B131AB"/>
    <w:rsid w:val="00B13D6A"/>
    <w:rsid w:val="00B1440A"/>
    <w:rsid w:val="00B146E4"/>
    <w:rsid w:val="00B14766"/>
    <w:rsid w:val="00B14A51"/>
    <w:rsid w:val="00B163BC"/>
    <w:rsid w:val="00B1666A"/>
    <w:rsid w:val="00B175F8"/>
    <w:rsid w:val="00B2025B"/>
    <w:rsid w:val="00B20B6B"/>
    <w:rsid w:val="00B20DE9"/>
    <w:rsid w:val="00B2124F"/>
    <w:rsid w:val="00B2178F"/>
    <w:rsid w:val="00B2326E"/>
    <w:rsid w:val="00B2427A"/>
    <w:rsid w:val="00B25896"/>
    <w:rsid w:val="00B25D5B"/>
    <w:rsid w:val="00B2663F"/>
    <w:rsid w:val="00B31625"/>
    <w:rsid w:val="00B33676"/>
    <w:rsid w:val="00B3436F"/>
    <w:rsid w:val="00B3482B"/>
    <w:rsid w:val="00B34CB2"/>
    <w:rsid w:val="00B34D39"/>
    <w:rsid w:val="00B35142"/>
    <w:rsid w:val="00B35A62"/>
    <w:rsid w:val="00B35E1F"/>
    <w:rsid w:val="00B36918"/>
    <w:rsid w:val="00B36B25"/>
    <w:rsid w:val="00B36C79"/>
    <w:rsid w:val="00B37873"/>
    <w:rsid w:val="00B40BE7"/>
    <w:rsid w:val="00B40E69"/>
    <w:rsid w:val="00B41261"/>
    <w:rsid w:val="00B41545"/>
    <w:rsid w:val="00B42B48"/>
    <w:rsid w:val="00B43D05"/>
    <w:rsid w:val="00B445A2"/>
    <w:rsid w:val="00B4482E"/>
    <w:rsid w:val="00B46A67"/>
    <w:rsid w:val="00B46BCD"/>
    <w:rsid w:val="00B46DE4"/>
    <w:rsid w:val="00B46F41"/>
    <w:rsid w:val="00B47979"/>
    <w:rsid w:val="00B47A65"/>
    <w:rsid w:val="00B47F9F"/>
    <w:rsid w:val="00B50DDA"/>
    <w:rsid w:val="00B5221D"/>
    <w:rsid w:val="00B5305C"/>
    <w:rsid w:val="00B537C7"/>
    <w:rsid w:val="00B53A63"/>
    <w:rsid w:val="00B5432F"/>
    <w:rsid w:val="00B549CF"/>
    <w:rsid w:val="00B55E6A"/>
    <w:rsid w:val="00B5661E"/>
    <w:rsid w:val="00B56E90"/>
    <w:rsid w:val="00B578F7"/>
    <w:rsid w:val="00B5795A"/>
    <w:rsid w:val="00B60D76"/>
    <w:rsid w:val="00B61252"/>
    <w:rsid w:val="00B614A9"/>
    <w:rsid w:val="00B618B1"/>
    <w:rsid w:val="00B61953"/>
    <w:rsid w:val="00B62851"/>
    <w:rsid w:val="00B62DCA"/>
    <w:rsid w:val="00B630AD"/>
    <w:rsid w:val="00B638BE"/>
    <w:rsid w:val="00B63C65"/>
    <w:rsid w:val="00B64057"/>
    <w:rsid w:val="00B64147"/>
    <w:rsid w:val="00B6448A"/>
    <w:rsid w:val="00B64ABA"/>
    <w:rsid w:val="00B65167"/>
    <w:rsid w:val="00B6588E"/>
    <w:rsid w:val="00B65A37"/>
    <w:rsid w:val="00B65AF5"/>
    <w:rsid w:val="00B66418"/>
    <w:rsid w:val="00B66D90"/>
    <w:rsid w:val="00B7045E"/>
    <w:rsid w:val="00B70769"/>
    <w:rsid w:val="00B70F8E"/>
    <w:rsid w:val="00B7101C"/>
    <w:rsid w:val="00B715F6"/>
    <w:rsid w:val="00B719B5"/>
    <w:rsid w:val="00B71C9E"/>
    <w:rsid w:val="00B72089"/>
    <w:rsid w:val="00B73391"/>
    <w:rsid w:val="00B7340B"/>
    <w:rsid w:val="00B73E56"/>
    <w:rsid w:val="00B7445F"/>
    <w:rsid w:val="00B75C76"/>
    <w:rsid w:val="00B75E4B"/>
    <w:rsid w:val="00B760FB"/>
    <w:rsid w:val="00B765F1"/>
    <w:rsid w:val="00B770F0"/>
    <w:rsid w:val="00B77584"/>
    <w:rsid w:val="00B8029E"/>
    <w:rsid w:val="00B802D7"/>
    <w:rsid w:val="00B8119C"/>
    <w:rsid w:val="00B8135C"/>
    <w:rsid w:val="00B821E8"/>
    <w:rsid w:val="00B82A47"/>
    <w:rsid w:val="00B8344F"/>
    <w:rsid w:val="00B83EB9"/>
    <w:rsid w:val="00B8582A"/>
    <w:rsid w:val="00B8594F"/>
    <w:rsid w:val="00B85F8B"/>
    <w:rsid w:val="00B8723D"/>
    <w:rsid w:val="00B8731B"/>
    <w:rsid w:val="00B876E4"/>
    <w:rsid w:val="00B87942"/>
    <w:rsid w:val="00B90117"/>
    <w:rsid w:val="00B9059C"/>
    <w:rsid w:val="00B95131"/>
    <w:rsid w:val="00B96115"/>
    <w:rsid w:val="00B96671"/>
    <w:rsid w:val="00B9693B"/>
    <w:rsid w:val="00B96E0A"/>
    <w:rsid w:val="00B97F84"/>
    <w:rsid w:val="00BA0E79"/>
    <w:rsid w:val="00BA0EF9"/>
    <w:rsid w:val="00BA12F1"/>
    <w:rsid w:val="00BA195C"/>
    <w:rsid w:val="00BA1BB6"/>
    <w:rsid w:val="00BA1CF3"/>
    <w:rsid w:val="00BA2B00"/>
    <w:rsid w:val="00BA3233"/>
    <w:rsid w:val="00BA420D"/>
    <w:rsid w:val="00BA4A26"/>
    <w:rsid w:val="00BA4AD5"/>
    <w:rsid w:val="00BA54F2"/>
    <w:rsid w:val="00BA580C"/>
    <w:rsid w:val="00BA6100"/>
    <w:rsid w:val="00BA6432"/>
    <w:rsid w:val="00BA79F7"/>
    <w:rsid w:val="00BA7B79"/>
    <w:rsid w:val="00BA7D40"/>
    <w:rsid w:val="00BB142D"/>
    <w:rsid w:val="00BB1FC8"/>
    <w:rsid w:val="00BB2334"/>
    <w:rsid w:val="00BB2F9F"/>
    <w:rsid w:val="00BB34EB"/>
    <w:rsid w:val="00BB4CB1"/>
    <w:rsid w:val="00BB550C"/>
    <w:rsid w:val="00BB593C"/>
    <w:rsid w:val="00BB5997"/>
    <w:rsid w:val="00BB67DE"/>
    <w:rsid w:val="00BB6EC5"/>
    <w:rsid w:val="00BB70C5"/>
    <w:rsid w:val="00BB74B1"/>
    <w:rsid w:val="00BB7C3A"/>
    <w:rsid w:val="00BB7C41"/>
    <w:rsid w:val="00BB7E11"/>
    <w:rsid w:val="00BC0188"/>
    <w:rsid w:val="00BC1135"/>
    <w:rsid w:val="00BC126A"/>
    <w:rsid w:val="00BC1EEA"/>
    <w:rsid w:val="00BC2169"/>
    <w:rsid w:val="00BC2556"/>
    <w:rsid w:val="00BC4959"/>
    <w:rsid w:val="00BC4960"/>
    <w:rsid w:val="00BC5CB2"/>
    <w:rsid w:val="00BC63F1"/>
    <w:rsid w:val="00BD0A12"/>
    <w:rsid w:val="00BD0CA8"/>
    <w:rsid w:val="00BD13B6"/>
    <w:rsid w:val="00BD189A"/>
    <w:rsid w:val="00BD2322"/>
    <w:rsid w:val="00BD2AAD"/>
    <w:rsid w:val="00BD2F69"/>
    <w:rsid w:val="00BD3347"/>
    <w:rsid w:val="00BD3750"/>
    <w:rsid w:val="00BD3DD5"/>
    <w:rsid w:val="00BD4E06"/>
    <w:rsid w:val="00BD5845"/>
    <w:rsid w:val="00BD6962"/>
    <w:rsid w:val="00BE049C"/>
    <w:rsid w:val="00BE08B4"/>
    <w:rsid w:val="00BE1363"/>
    <w:rsid w:val="00BE33A4"/>
    <w:rsid w:val="00BE3506"/>
    <w:rsid w:val="00BE3580"/>
    <w:rsid w:val="00BE35D4"/>
    <w:rsid w:val="00BE3600"/>
    <w:rsid w:val="00BE6304"/>
    <w:rsid w:val="00BE69BD"/>
    <w:rsid w:val="00BE6A19"/>
    <w:rsid w:val="00BE6CC4"/>
    <w:rsid w:val="00BE71B1"/>
    <w:rsid w:val="00BE7947"/>
    <w:rsid w:val="00BF0234"/>
    <w:rsid w:val="00BF094F"/>
    <w:rsid w:val="00BF0F54"/>
    <w:rsid w:val="00BF1530"/>
    <w:rsid w:val="00BF1947"/>
    <w:rsid w:val="00BF1EEB"/>
    <w:rsid w:val="00BF4CF9"/>
    <w:rsid w:val="00BF4D55"/>
    <w:rsid w:val="00BF6700"/>
    <w:rsid w:val="00BF68FA"/>
    <w:rsid w:val="00C01F76"/>
    <w:rsid w:val="00C02CB2"/>
    <w:rsid w:val="00C031FE"/>
    <w:rsid w:val="00C03208"/>
    <w:rsid w:val="00C034EF"/>
    <w:rsid w:val="00C03C06"/>
    <w:rsid w:val="00C03DC3"/>
    <w:rsid w:val="00C04477"/>
    <w:rsid w:val="00C051EB"/>
    <w:rsid w:val="00C0643C"/>
    <w:rsid w:val="00C065BF"/>
    <w:rsid w:val="00C07621"/>
    <w:rsid w:val="00C07709"/>
    <w:rsid w:val="00C107FE"/>
    <w:rsid w:val="00C112B8"/>
    <w:rsid w:val="00C116C2"/>
    <w:rsid w:val="00C11FE0"/>
    <w:rsid w:val="00C12A0B"/>
    <w:rsid w:val="00C140BF"/>
    <w:rsid w:val="00C14381"/>
    <w:rsid w:val="00C15D7D"/>
    <w:rsid w:val="00C15DDF"/>
    <w:rsid w:val="00C16868"/>
    <w:rsid w:val="00C172CF"/>
    <w:rsid w:val="00C1743E"/>
    <w:rsid w:val="00C175D0"/>
    <w:rsid w:val="00C17C5B"/>
    <w:rsid w:val="00C2080A"/>
    <w:rsid w:val="00C20B39"/>
    <w:rsid w:val="00C20C2D"/>
    <w:rsid w:val="00C21C1E"/>
    <w:rsid w:val="00C2309E"/>
    <w:rsid w:val="00C233E0"/>
    <w:rsid w:val="00C23C5E"/>
    <w:rsid w:val="00C24D6D"/>
    <w:rsid w:val="00C24F59"/>
    <w:rsid w:val="00C254CA"/>
    <w:rsid w:val="00C25753"/>
    <w:rsid w:val="00C272FC"/>
    <w:rsid w:val="00C27A1B"/>
    <w:rsid w:val="00C27EAD"/>
    <w:rsid w:val="00C30E22"/>
    <w:rsid w:val="00C30EDE"/>
    <w:rsid w:val="00C3177F"/>
    <w:rsid w:val="00C31CF6"/>
    <w:rsid w:val="00C31FDE"/>
    <w:rsid w:val="00C32264"/>
    <w:rsid w:val="00C33056"/>
    <w:rsid w:val="00C33EDA"/>
    <w:rsid w:val="00C34503"/>
    <w:rsid w:val="00C3484D"/>
    <w:rsid w:val="00C34C2C"/>
    <w:rsid w:val="00C357DE"/>
    <w:rsid w:val="00C365F7"/>
    <w:rsid w:val="00C36A43"/>
    <w:rsid w:val="00C36BD8"/>
    <w:rsid w:val="00C3730A"/>
    <w:rsid w:val="00C37CFA"/>
    <w:rsid w:val="00C37D84"/>
    <w:rsid w:val="00C40E04"/>
    <w:rsid w:val="00C412CD"/>
    <w:rsid w:val="00C416E6"/>
    <w:rsid w:val="00C42A9F"/>
    <w:rsid w:val="00C43579"/>
    <w:rsid w:val="00C4470B"/>
    <w:rsid w:val="00C4494E"/>
    <w:rsid w:val="00C4512C"/>
    <w:rsid w:val="00C46220"/>
    <w:rsid w:val="00C466BB"/>
    <w:rsid w:val="00C466F7"/>
    <w:rsid w:val="00C471A9"/>
    <w:rsid w:val="00C511A8"/>
    <w:rsid w:val="00C52C57"/>
    <w:rsid w:val="00C5351C"/>
    <w:rsid w:val="00C54875"/>
    <w:rsid w:val="00C54FC4"/>
    <w:rsid w:val="00C552DA"/>
    <w:rsid w:val="00C5622F"/>
    <w:rsid w:val="00C563B3"/>
    <w:rsid w:val="00C56429"/>
    <w:rsid w:val="00C56940"/>
    <w:rsid w:val="00C607DE"/>
    <w:rsid w:val="00C61153"/>
    <w:rsid w:val="00C61994"/>
    <w:rsid w:val="00C6232C"/>
    <w:rsid w:val="00C63EB6"/>
    <w:rsid w:val="00C6422D"/>
    <w:rsid w:val="00C64426"/>
    <w:rsid w:val="00C64AF9"/>
    <w:rsid w:val="00C6747B"/>
    <w:rsid w:val="00C67730"/>
    <w:rsid w:val="00C72682"/>
    <w:rsid w:val="00C73ED8"/>
    <w:rsid w:val="00C742A2"/>
    <w:rsid w:val="00C74881"/>
    <w:rsid w:val="00C74F55"/>
    <w:rsid w:val="00C7533B"/>
    <w:rsid w:val="00C7565F"/>
    <w:rsid w:val="00C765A2"/>
    <w:rsid w:val="00C76792"/>
    <w:rsid w:val="00C770D0"/>
    <w:rsid w:val="00C805E5"/>
    <w:rsid w:val="00C81654"/>
    <w:rsid w:val="00C81997"/>
    <w:rsid w:val="00C82067"/>
    <w:rsid w:val="00C82366"/>
    <w:rsid w:val="00C8241A"/>
    <w:rsid w:val="00C826DB"/>
    <w:rsid w:val="00C82B33"/>
    <w:rsid w:val="00C83659"/>
    <w:rsid w:val="00C83DFF"/>
    <w:rsid w:val="00C849A3"/>
    <w:rsid w:val="00C851F0"/>
    <w:rsid w:val="00C87047"/>
    <w:rsid w:val="00C900EE"/>
    <w:rsid w:val="00C9011D"/>
    <w:rsid w:val="00C9095B"/>
    <w:rsid w:val="00C90BCB"/>
    <w:rsid w:val="00C91864"/>
    <w:rsid w:val="00C91A76"/>
    <w:rsid w:val="00C91DB1"/>
    <w:rsid w:val="00C92440"/>
    <w:rsid w:val="00C92C25"/>
    <w:rsid w:val="00C9314E"/>
    <w:rsid w:val="00C93AB9"/>
    <w:rsid w:val="00C93ACE"/>
    <w:rsid w:val="00C94553"/>
    <w:rsid w:val="00C946B7"/>
    <w:rsid w:val="00C94940"/>
    <w:rsid w:val="00C95CCC"/>
    <w:rsid w:val="00C95F59"/>
    <w:rsid w:val="00C969A6"/>
    <w:rsid w:val="00C974FF"/>
    <w:rsid w:val="00CA05C8"/>
    <w:rsid w:val="00CA14A2"/>
    <w:rsid w:val="00CA1635"/>
    <w:rsid w:val="00CA19B2"/>
    <w:rsid w:val="00CA2554"/>
    <w:rsid w:val="00CA2C4B"/>
    <w:rsid w:val="00CA3379"/>
    <w:rsid w:val="00CA36CC"/>
    <w:rsid w:val="00CA39CE"/>
    <w:rsid w:val="00CA4652"/>
    <w:rsid w:val="00CA4E8B"/>
    <w:rsid w:val="00CA5CB5"/>
    <w:rsid w:val="00CA68A8"/>
    <w:rsid w:val="00CA7282"/>
    <w:rsid w:val="00CA78BB"/>
    <w:rsid w:val="00CA7A3B"/>
    <w:rsid w:val="00CB0547"/>
    <w:rsid w:val="00CB08D8"/>
    <w:rsid w:val="00CB0AA4"/>
    <w:rsid w:val="00CB112D"/>
    <w:rsid w:val="00CB17BC"/>
    <w:rsid w:val="00CB3049"/>
    <w:rsid w:val="00CB3FCE"/>
    <w:rsid w:val="00CB4E94"/>
    <w:rsid w:val="00CB600F"/>
    <w:rsid w:val="00CB678B"/>
    <w:rsid w:val="00CB688C"/>
    <w:rsid w:val="00CB7787"/>
    <w:rsid w:val="00CB7BE0"/>
    <w:rsid w:val="00CC0147"/>
    <w:rsid w:val="00CC0160"/>
    <w:rsid w:val="00CC0B2D"/>
    <w:rsid w:val="00CC0D45"/>
    <w:rsid w:val="00CC0D48"/>
    <w:rsid w:val="00CC0FBE"/>
    <w:rsid w:val="00CC11AB"/>
    <w:rsid w:val="00CC2B59"/>
    <w:rsid w:val="00CC2FB1"/>
    <w:rsid w:val="00CC3D3D"/>
    <w:rsid w:val="00CC45C9"/>
    <w:rsid w:val="00CC501E"/>
    <w:rsid w:val="00CC6023"/>
    <w:rsid w:val="00CC618C"/>
    <w:rsid w:val="00CC65A4"/>
    <w:rsid w:val="00CC70D9"/>
    <w:rsid w:val="00CC7A58"/>
    <w:rsid w:val="00CC7ACD"/>
    <w:rsid w:val="00CC7EE9"/>
    <w:rsid w:val="00CD06D8"/>
    <w:rsid w:val="00CD0938"/>
    <w:rsid w:val="00CD2852"/>
    <w:rsid w:val="00CD2E32"/>
    <w:rsid w:val="00CD3B04"/>
    <w:rsid w:val="00CD3F12"/>
    <w:rsid w:val="00CD4615"/>
    <w:rsid w:val="00CD5446"/>
    <w:rsid w:val="00CD58BF"/>
    <w:rsid w:val="00CD5A2B"/>
    <w:rsid w:val="00CD61C9"/>
    <w:rsid w:val="00CD626D"/>
    <w:rsid w:val="00CD68D0"/>
    <w:rsid w:val="00CD6F4D"/>
    <w:rsid w:val="00CD7650"/>
    <w:rsid w:val="00CE0240"/>
    <w:rsid w:val="00CE040C"/>
    <w:rsid w:val="00CE078B"/>
    <w:rsid w:val="00CE1340"/>
    <w:rsid w:val="00CE46DD"/>
    <w:rsid w:val="00CE5566"/>
    <w:rsid w:val="00CE6623"/>
    <w:rsid w:val="00CE761D"/>
    <w:rsid w:val="00CE7ACC"/>
    <w:rsid w:val="00CE7DCD"/>
    <w:rsid w:val="00CF0343"/>
    <w:rsid w:val="00CF0C40"/>
    <w:rsid w:val="00CF2189"/>
    <w:rsid w:val="00CF2513"/>
    <w:rsid w:val="00CF3F0E"/>
    <w:rsid w:val="00CF4459"/>
    <w:rsid w:val="00CF4461"/>
    <w:rsid w:val="00CF4EBF"/>
    <w:rsid w:val="00CF5561"/>
    <w:rsid w:val="00CF5C20"/>
    <w:rsid w:val="00CF5DA4"/>
    <w:rsid w:val="00CF64FC"/>
    <w:rsid w:val="00CF75EC"/>
    <w:rsid w:val="00CF7FB5"/>
    <w:rsid w:val="00D00604"/>
    <w:rsid w:val="00D0127C"/>
    <w:rsid w:val="00D01331"/>
    <w:rsid w:val="00D0137C"/>
    <w:rsid w:val="00D01473"/>
    <w:rsid w:val="00D01545"/>
    <w:rsid w:val="00D01712"/>
    <w:rsid w:val="00D01BAC"/>
    <w:rsid w:val="00D02ACC"/>
    <w:rsid w:val="00D030E2"/>
    <w:rsid w:val="00D0321F"/>
    <w:rsid w:val="00D039F8"/>
    <w:rsid w:val="00D03D8B"/>
    <w:rsid w:val="00D058EE"/>
    <w:rsid w:val="00D05EE4"/>
    <w:rsid w:val="00D066B7"/>
    <w:rsid w:val="00D06B02"/>
    <w:rsid w:val="00D10553"/>
    <w:rsid w:val="00D111A1"/>
    <w:rsid w:val="00D112A4"/>
    <w:rsid w:val="00D12124"/>
    <w:rsid w:val="00D125B0"/>
    <w:rsid w:val="00D12955"/>
    <w:rsid w:val="00D12998"/>
    <w:rsid w:val="00D12B57"/>
    <w:rsid w:val="00D132C7"/>
    <w:rsid w:val="00D13836"/>
    <w:rsid w:val="00D14AC8"/>
    <w:rsid w:val="00D15645"/>
    <w:rsid w:val="00D1583A"/>
    <w:rsid w:val="00D15D9A"/>
    <w:rsid w:val="00D1688F"/>
    <w:rsid w:val="00D17829"/>
    <w:rsid w:val="00D20B17"/>
    <w:rsid w:val="00D21094"/>
    <w:rsid w:val="00D210AF"/>
    <w:rsid w:val="00D21B6E"/>
    <w:rsid w:val="00D21FC2"/>
    <w:rsid w:val="00D23339"/>
    <w:rsid w:val="00D239BA"/>
    <w:rsid w:val="00D24A54"/>
    <w:rsid w:val="00D25402"/>
    <w:rsid w:val="00D2626D"/>
    <w:rsid w:val="00D2720A"/>
    <w:rsid w:val="00D27DE3"/>
    <w:rsid w:val="00D31536"/>
    <w:rsid w:val="00D3199C"/>
    <w:rsid w:val="00D32EE7"/>
    <w:rsid w:val="00D33A5A"/>
    <w:rsid w:val="00D34A3E"/>
    <w:rsid w:val="00D34D93"/>
    <w:rsid w:val="00D3564C"/>
    <w:rsid w:val="00D35A38"/>
    <w:rsid w:val="00D35F02"/>
    <w:rsid w:val="00D362ED"/>
    <w:rsid w:val="00D364B9"/>
    <w:rsid w:val="00D365A2"/>
    <w:rsid w:val="00D3694E"/>
    <w:rsid w:val="00D36952"/>
    <w:rsid w:val="00D36AA6"/>
    <w:rsid w:val="00D36B07"/>
    <w:rsid w:val="00D37058"/>
    <w:rsid w:val="00D377B2"/>
    <w:rsid w:val="00D37966"/>
    <w:rsid w:val="00D379B9"/>
    <w:rsid w:val="00D37C2D"/>
    <w:rsid w:val="00D40067"/>
    <w:rsid w:val="00D41176"/>
    <w:rsid w:val="00D424FF"/>
    <w:rsid w:val="00D42579"/>
    <w:rsid w:val="00D42CE4"/>
    <w:rsid w:val="00D433EC"/>
    <w:rsid w:val="00D4397D"/>
    <w:rsid w:val="00D4472E"/>
    <w:rsid w:val="00D44C2C"/>
    <w:rsid w:val="00D4530B"/>
    <w:rsid w:val="00D45BB4"/>
    <w:rsid w:val="00D45EC6"/>
    <w:rsid w:val="00D45FC0"/>
    <w:rsid w:val="00D46335"/>
    <w:rsid w:val="00D4675E"/>
    <w:rsid w:val="00D47207"/>
    <w:rsid w:val="00D47B93"/>
    <w:rsid w:val="00D47C7A"/>
    <w:rsid w:val="00D50242"/>
    <w:rsid w:val="00D50F82"/>
    <w:rsid w:val="00D51156"/>
    <w:rsid w:val="00D51909"/>
    <w:rsid w:val="00D522F5"/>
    <w:rsid w:val="00D5270E"/>
    <w:rsid w:val="00D52B24"/>
    <w:rsid w:val="00D52EEA"/>
    <w:rsid w:val="00D52FA3"/>
    <w:rsid w:val="00D530C3"/>
    <w:rsid w:val="00D538E9"/>
    <w:rsid w:val="00D541E6"/>
    <w:rsid w:val="00D56D6D"/>
    <w:rsid w:val="00D572F8"/>
    <w:rsid w:val="00D602B6"/>
    <w:rsid w:val="00D607C8"/>
    <w:rsid w:val="00D60F31"/>
    <w:rsid w:val="00D6175E"/>
    <w:rsid w:val="00D61C03"/>
    <w:rsid w:val="00D6227E"/>
    <w:rsid w:val="00D6299A"/>
    <w:rsid w:val="00D634A3"/>
    <w:rsid w:val="00D642BB"/>
    <w:rsid w:val="00D66761"/>
    <w:rsid w:val="00D66A81"/>
    <w:rsid w:val="00D6738F"/>
    <w:rsid w:val="00D67677"/>
    <w:rsid w:val="00D703B1"/>
    <w:rsid w:val="00D70957"/>
    <w:rsid w:val="00D717C7"/>
    <w:rsid w:val="00D727C0"/>
    <w:rsid w:val="00D7292F"/>
    <w:rsid w:val="00D72E9C"/>
    <w:rsid w:val="00D744C9"/>
    <w:rsid w:val="00D76612"/>
    <w:rsid w:val="00D776A4"/>
    <w:rsid w:val="00D77EA5"/>
    <w:rsid w:val="00D80F51"/>
    <w:rsid w:val="00D814FB"/>
    <w:rsid w:val="00D81E2C"/>
    <w:rsid w:val="00D820DE"/>
    <w:rsid w:val="00D82CAB"/>
    <w:rsid w:val="00D83045"/>
    <w:rsid w:val="00D83226"/>
    <w:rsid w:val="00D8329A"/>
    <w:rsid w:val="00D83BC6"/>
    <w:rsid w:val="00D85382"/>
    <w:rsid w:val="00D858E3"/>
    <w:rsid w:val="00D862BB"/>
    <w:rsid w:val="00D8642C"/>
    <w:rsid w:val="00D868BC"/>
    <w:rsid w:val="00D86F49"/>
    <w:rsid w:val="00D902FE"/>
    <w:rsid w:val="00D90562"/>
    <w:rsid w:val="00D90A8F"/>
    <w:rsid w:val="00D90F1D"/>
    <w:rsid w:val="00D91F45"/>
    <w:rsid w:val="00D9227D"/>
    <w:rsid w:val="00D92922"/>
    <w:rsid w:val="00D939C5"/>
    <w:rsid w:val="00D94021"/>
    <w:rsid w:val="00D94DBB"/>
    <w:rsid w:val="00D94E8F"/>
    <w:rsid w:val="00D961DD"/>
    <w:rsid w:val="00D9672B"/>
    <w:rsid w:val="00D974F2"/>
    <w:rsid w:val="00D97576"/>
    <w:rsid w:val="00D97A92"/>
    <w:rsid w:val="00DA0A51"/>
    <w:rsid w:val="00DA0D31"/>
    <w:rsid w:val="00DA2A60"/>
    <w:rsid w:val="00DA2B4C"/>
    <w:rsid w:val="00DA2D56"/>
    <w:rsid w:val="00DA33A6"/>
    <w:rsid w:val="00DA4150"/>
    <w:rsid w:val="00DA4231"/>
    <w:rsid w:val="00DA46BD"/>
    <w:rsid w:val="00DA519C"/>
    <w:rsid w:val="00DA55E7"/>
    <w:rsid w:val="00DA5B47"/>
    <w:rsid w:val="00DA64DA"/>
    <w:rsid w:val="00DA675D"/>
    <w:rsid w:val="00DA68C2"/>
    <w:rsid w:val="00DA728A"/>
    <w:rsid w:val="00DA72D6"/>
    <w:rsid w:val="00DB005D"/>
    <w:rsid w:val="00DB01FF"/>
    <w:rsid w:val="00DB0AA3"/>
    <w:rsid w:val="00DB0E6A"/>
    <w:rsid w:val="00DB1882"/>
    <w:rsid w:val="00DB1D37"/>
    <w:rsid w:val="00DB2096"/>
    <w:rsid w:val="00DB2359"/>
    <w:rsid w:val="00DB36E7"/>
    <w:rsid w:val="00DB38DD"/>
    <w:rsid w:val="00DB3D5D"/>
    <w:rsid w:val="00DB4DA6"/>
    <w:rsid w:val="00DB53A6"/>
    <w:rsid w:val="00DB5B65"/>
    <w:rsid w:val="00DB68E7"/>
    <w:rsid w:val="00DB745E"/>
    <w:rsid w:val="00DB7555"/>
    <w:rsid w:val="00DB7E41"/>
    <w:rsid w:val="00DB7ED8"/>
    <w:rsid w:val="00DC3424"/>
    <w:rsid w:val="00DC5E6B"/>
    <w:rsid w:val="00DC638D"/>
    <w:rsid w:val="00DC693C"/>
    <w:rsid w:val="00DC6BFB"/>
    <w:rsid w:val="00DC6C02"/>
    <w:rsid w:val="00DC7136"/>
    <w:rsid w:val="00DC7304"/>
    <w:rsid w:val="00DC79BB"/>
    <w:rsid w:val="00DC7D27"/>
    <w:rsid w:val="00DC7EE2"/>
    <w:rsid w:val="00DD0308"/>
    <w:rsid w:val="00DD1886"/>
    <w:rsid w:val="00DD2AF1"/>
    <w:rsid w:val="00DD4043"/>
    <w:rsid w:val="00DD48E0"/>
    <w:rsid w:val="00DD549E"/>
    <w:rsid w:val="00DD5604"/>
    <w:rsid w:val="00DD5AD1"/>
    <w:rsid w:val="00DD5BF8"/>
    <w:rsid w:val="00DD64BB"/>
    <w:rsid w:val="00DD64D5"/>
    <w:rsid w:val="00DD6681"/>
    <w:rsid w:val="00DD679C"/>
    <w:rsid w:val="00DD7039"/>
    <w:rsid w:val="00DD73DB"/>
    <w:rsid w:val="00DD7431"/>
    <w:rsid w:val="00DD752C"/>
    <w:rsid w:val="00DE02A1"/>
    <w:rsid w:val="00DE098B"/>
    <w:rsid w:val="00DE161C"/>
    <w:rsid w:val="00DE214F"/>
    <w:rsid w:val="00DE3254"/>
    <w:rsid w:val="00DE4907"/>
    <w:rsid w:val="00DE49AF"/>
    <w:rsid w:val="00DE76C0"/>
    <w:rsid w:val="00DF0D34"/>
    <w:rsid w:val="00DF15A5"/>
    <w:rsid w:val="00DF1FDB"/>
    <w:rsid w:val="00DF26A4"/>
    <w:rsid w:val="00DF2D3F"/>
    <w:rsid w:val="00DF32D9"/>
    <w:rsid w:val="00DF382A"/>
    <w:rsid w:val="00DF3A28"/>
    <w:rsid w:val="00DF3CAE"/>
    <w:rsid w:val="00DF4359"/>
    <w:rsid w:val="00DF5DA5"/>
    <w:rsid w:val="00DF61CB"/>
    <w:rsid w:val="00DF62C1"/>
    <w:rsid w:val="00DF62CA"/>
    <w:rsid w:val="00DF649B"/>
    <w:rsid w:val="00DF67D4"/>
    <w:rsid w:val="00E01147"/>
    <w:rsid w:val="00E0121A"/>
    <w:rsid w:val="00E01739"/>
    <w:rsid w:val="00E018DF"/>
    <w:rsid w:val="00E01E04"/>
    <w:rsid w:val="00E037D3"/>
    <w:rsid w:val="00E03C64"/>
    <w:rsid w:val="00E03CA7"/>
    <w:rsid w:val="00E03EA3"/>
    <w:rsid w:val="00E03FCA"/>
    <w:rsid w:val="00E057A2"/>
    <w:rsid w:val="00E059DA"/>
    <w:rsid w:val="00E06006"/>
    <w:rsid w:val="00E06CB3"/>
    <w:rsid w:val="00E07FE5"/>
    <w:rsid w:val="00E11ADF"/>
    <w:rsid w:val="00E11E2C"/>
    <w:rsid w:val="00E1252A"/>
    <w:rsid w:val="00E125C3"/>
    <w:rsid w:val="00E12755"/>
    <w:rsid w:val="00E13285"/>
    <w:rsid w:val="00E13416"/>
    <w:rsid w:val="00E1425D"/>
    <w:rsid w:val="00E14B15"/>
    <w:rsid w:val="00E15205"/>
    <w:rsid w:val="00E15F3D"/>
    <w:rsid w:val="00E17ABE"/>
    <w:rsid w:val="00E200B0"/>
    <w:rsid w:val="00E241F5"/>
    <w:rsid w:val="00E2485A"/>
    <w:rsid w:val="00E24C77"/>
    <w:rsid w:val="00E25102"/>
    <w:rsid w:val="00E257B2"/>
    <w:rsid w:val="00E25CDA"/>
    <w:rsid w:val="00E2613D"/>
    <w:rsid w:val="00E264B7"/>
    <w:rsid w:val="00E26FE8"/>
    <w:rsid w:val="00E27801"/>
    <w:rsid w:val="00E27C01"/>
    <w:rsid w:val="00E300B3"/>
    <w:rsid w:val="00E3018F"/>
    <w:rsid w:val="00E30670"/>
    <w:rsid w:val="00E30FB9"/>
    <w:rsid w:val="00E31987"/>
    <w:rsid w:val="00E31996"/>
    <w:rsid w:val="00E31AFB"/>
    <w:rsid w:val="00E32835"/>
    <w:rsid w:val="00E32AAD"/>
    <w:rsid w:val="00E35438"/>
    <w:rsid w:val="00E35470"/>
    <w:rsid w:val="00E3549C"/>
    <w:rsid w:val="00E35C8A"/>
    <w:rsid w:val="00E35DDA"/>
    <w:rsid w:val="00E36347"/>
    <w:rsid w:val="00E366E5"/>
    <w:rsid w:val="00E3754F"/>
    <w:rsid w:val="00E379EF"/>
    <w:rsid w:val="00E40345"/>
    <w:rsid w:val="00E41319"/>
    <w:rsid w:val="00E4131F"/>
    <w:rsid w:val="00E415E0"/>
    <w:rsid w:val="00E4192C"/>
    <w:rsid w:val="00E419F4"/>
    <w:rsid w:val="00E42750"/>
    <w:rsid w:val="00E42796"/>
    <w:rsid w:val="00E43035"/>
    <w:rsid w:val="00E435B0"/>
    <w:rsid w:val="00E4434C"/>
    <w:rsid w:val="00E44BB9"/>
    <w:rsid w:val="00E45251"/>
    <w:rsid w:val="00E4688C"/>
    <w:rsid w:val="00E47488"/>
    <w:rsid w:val="00E478E9"/>
    <w:rsid w:val="00E47BB0"/>
    <w:rsid w:val="00E47C4C"/>
    <w:rsid w:val="00E47E00"/>
    <w:rsid w:val="00E50301"/>
    <w:rsid w:val="00E50514"/>
    <w:rsid w:val="00E505F0"/>
    <w:rsid w:val="00E50CDB"/>
    <w:rsid w:val="00E52CAA"/>
    <w:rsid w:val="00E531DA"/>
    <w:rsid w:val="00E54337"/>
    <w:rsid w:val="00E5444F"/>
    <w:rsid w:val="00E54CE7"/>
    <w:rsid w:val="00E55350"/>
    <w:rsid w:val="00E5588F"/>
    <w:rsid w:val="00E56C2B"/>
    <w:rsid w:val="00E57015"/>
    <w:rsid w:val="00E5746A"/>
    <w:rsid w:val="00E60C22"/>
    <w:rsid w:val="00E61C45"/>
    <w:rsid w:val="00E62510"/>
    <w:rsid w:val="00E63065"/>
    <w:rsid w:val="00E640AC"/>
    <w:rsid w:val="00E640D1"/>
    <w:rsid w:val="00E650FF"/>
    <w:rsid w:val="00E65851"/>
    <w:rsid w:val="00E659FD"/>
    <w:rsid w:val="00E65E46"/>
    <w:rsid w:val="00E67177"/>
    <w:rsid w:val="00E673C5"/>
    <w:rsid w:val="00E70FE9"/>
    <w:rsid w:val="00E71068"/>
    <w:rsid w:val="00E71DF6"/>
    <w:rsid w:val="00E72838"/>
    <w:rsid w:val="00E72E1D"/>
    <w:rsid w:val="00E731D0"/>
    <w:rsid w:val="00E73A8B"/>
    <w:rsid w:val="00E75C3E"/>
    <w:rsid w:val="00E75F66"/>
    <w:rsid w:val="00E7757F"/>
    <w:rsid w:val="00E77739"/>
    <w:rsid w:val="00E8009A"/>
    <w:rsid w:val="00E8031D"/>
    <w:rsid w:val="00E80593"/>
    <w:rsid w:val="00E80906"/>
    <w:rsid w:val="00E81090"/>
    <w:rsid w:val="00E81E01"/>
    <w:rsid w:val="00E81E9A"/>
    <w:rsid w:val="00E82130"/>
    <w:rsid w:val="00E8312E"/>
    <w:rsid w:val="00E83AFE"/>
    <w:rsid w:val="00E84B8B"/>
    <w:rsid w:val="00E920C1"/>
    <w:rsid w:val="00E927DD"/>
    <w:rsid w:val="00E92A06"/>
    <w:rsid w:val="00E93E07"/>
    <w:rsid w:val="00E93F10"/>
    <w:rsid w:val="00E940CF"/>
    <w:rsid w:val="00E9418C"/>
    <w:rsid w:val="00E947B2"/>
    <w:rsid w:val="00E948DE"/>
    <w:rsid w:val="00E94B0E"/>
    <w:rsid w:val="00E95090"/>
    <w:rsid w:val="00E9648C"/>
    <w:rsid w:val="00E96E52"/>
    <w:rsid w:val="00E97186"/>
    <w:rsid w:val="00E973A0"/>
    <w:rsid w:val="00E97F9C"/>
    <w:rsid w:val="00EA0D41"/>
    <w:rsid w:val="00EA1260"/>
    <w:rsid w:val="00EA2DA3"/>
    <w:rsid w:val="00EA376F"/>
    <w:rsid w:val="00EA4729"/>
    <w:rsid w:val="00EA4905"/>
    <w:rsid w:val="00EA593F"/>
    <w:rsid w:val="00EA629F"/>
    <w:rsid w:val="00EA7016"/>
    <w:rsid w:val="00EB08DB"/>
    <w:rsid w:val="00EB0FBB"/>
    <w:rsid w:val="00EB12F6"/>
    <w:rsid w:val="00EB1E1C"/>
    <w:rsid w:val="00EB1E46"/>
    <w:rsid w:val="00EB2355"/>
    <w:rsid w:val="00EB2A76"/>
    <w:rsid w:val="00EB33CC"/>
    <w:rsid w:val="00EB3A27"/>
    <w:rsid w:val="00EB4869"/>
    <w:rsid w:val="00EB5DF0"/>
    <w:rsid w:val="00EB607A"/>
    <w:rsid w:val="00EB69B5"/>
    <w:rsid w:val="00EB6DDC"/>
    <w:rsid w:val="00EB7351"/>
    <w:rsid w:val="00EB74EB"/>
    <w:rsid w:val="00EB79F6"/>
    <w:rsid w:val="00EC3448"/>
    <w:rsid w:val="00EC3F30"/>
    <w:rsid w:val="00EC406B"/>
    <w:rsid w:val="00EC4215"/>
    <w:rsid w:val="00EC5AB1"/>
    <w:rsid w:val="00EC69BB"/>
    <w:rsid w:val="00ED050C"/>
    <w:rsid w:val="00ED16A2"/>
    <w:rsid w:val="00ED2023"/>
    <w:rsid w:val="00ED25F9"/>
    <w:rsid w:val="00ED2D43"/>
    <w:rsid w:val="00ED3113"/>
    <w:rsid w:val="00ED3FD8"/>
    <w:rsid w:val="00ED43EA"/>
    <w:rsid w:val="00ED5D9F"/>
    <w:rsid w:val="00ED6E90"/>
    <w:rsid w:val="00ED7321"/>
    <w:rsid w:val="00ED767D"/>
    <w:rsid w:val="00ED7775"/>
    <w:rsid w:val="00EE172A"/>
    <w:rsid w:val="00EE2BBE"/>
    <w:rsid w:val="00EE3FB0"/>
    <w:rsid w:val="00EE4091"/>
    <w:rsid w:val="00EE5829"/>
    <w:rsid w:val="00EE5EA3"/>
    <w:rsid w:val="00EE6877"/>
    <w:rsid w:val="00EE6D81"/>
    <w:rsid w:val="00EE7553"/>
    <w:rsid w:val="00EE7B14"/>
    <w:rsid w:val="00EF15E7"/>
    <w:rsid w:val="00EF304B"/>
    <w:rsid w:val="00EF3BE3"/>
    <w:rsid w:val="00EF53F7"/>
    <w:rsid w:val="00EF617B"/>
    <w:rsid w:val="00EF6AC9"/>
    <w:rsid w:val="00EF7303"/>
    <w:rsid w:val="00EF74CA"/>
    <w:rsid w:val="00EF7BE8"/>
    <w:rsid w:val="00F002F3"/>
    <w:rsid w:val="00F00E5C"/>
    <w:rsid w:val="00F016D1"/>
    <w:rsid w:val="00F0234D"/>
    <w:rsid w:val="00F02E91"/>
    <w:rsid w:val="00F0324B"/>
    <w:rsid w:val="00F04554"/>
    <w:rsid w:val="00F04689"/>
    <w:rsid w:val="00F047D9"/>
    <w:rsid w:val="00F04D2A"/>
    <w:rsid w:val="00F051C3"/>
    <w:rsid w:val="00F05341"/>
    <w:rsid w:val="00F058DD"/>
    <w:rsid w:val="00F06CB5"/>
    <w:rsid w:val="00F07459"/>
    <w:rsid w:val="00F07760"/>
    <w:rsid w:val="00F07944"/>
    <w:rsid w:val="00F1030C"/>
    <w:rsid w:val="00F103F8"/>
    <w:rsid w:val="00F10D73"/>
    <w:rsid w:val="00F117C5"/>
    <w:rsid w:val="00F119C1"/>
    <w:rsid w:val="00F11B4F"/>
    <w:rsid w:val="00F11F17"/>
    <w:rsid w:val="00F1423B"/>
    <w:rsid w:val="00F150E5"/>
    <w:rsid w:val="00F15CDC"/>
    <w:rsid w:val="00F15E80"/>
    <w:rsid w:val="00F1698B"/>
    <w:rsid w:val="00F16BB3"/>
    <w:rsid w:val="00F20C0B"/>
    <w:rsid w:val="00F21317"/>
    <w:rsid w:val="00F21E23"/>
    <w:rsid w:val="00F2230B"/>
    <w:rsid w:val="00F229F8"/>
    <w:rsid w:val="00F23CC5"/>
    <w:rsid w:val="00F24257"/>
    <w:rsid w:val="00F25185"/>
    <w:rsid w:val="00F2546A"/>
    <w:rsid w:val="00F254FF"/>
    <w:rsid w:val="00F27BFF"/>
    <w:rsid w:val="00F30D3B"/>
    <w:rsid w:val="00F30F04"/>
    <w:rsid w:val="00F31B97"/>
    <w:rsid w:val="00F31C81"/>
    <w:rsid w:val="00F32B52"/>
    <w:rsid w:val="00F33614"/>
    <w:rsid w:val="00F3420F"/>
    <w:rsid w:val="00F36B6A"/>
    <w:rsid w:val="00F4053C"/>
    <w:rsid w:val="00F406FB"/>
    <w:rsid w:val="00F40C59"/>
    <w:rsid w:val="00F40F3C"/>
    <w:rsid w:val="00F40FDC"/>
    <w:rsid w:val="00F41CC8"/>
    <w:rsid w:val="00F42522"/>
    <w:rsid w:val="00F425C9"/>
    <w:rsid w:val="00F42EE0"/>
    <w:rsid w:val="00F4409F"/>
    <w:rsid w:val="00F447CD"/>
    <w:rsid w:val="00F4568C"/>
    <w:rsid w:val="00F4598D"/>
    <w:rsid w:val="00F46729"/>
    <w:rsid w:val="00F46917"/>
    <w:rsid w:val="00F46918"/>
    <w:rsid w:val="00F46CA6"/>
    <w:rsid w:val="00F47361"/>
    <w:rsid w:val="00F47B04"/>
    <w:rsid w:val="00F50AAA"/>
    <w:rsid w:val="00F50D6A"/>
    <w:rsid w:val="00F523D0"/>
    <w:rsid w:val="00F52410"/>
    <w:rsid w:val="00F525BE"/>
    <w:rsid w:val="00F539C7"/>
    <w:rsid w:val="00F56A51"/>
    <w:rsid w:val="00F576DE"/>
    <w:rsid w:val="00F57971"/>
    <w:rsid w:val="00F57F3D"/>
    <w:rsid w:val="00F60520"/>
    <w:rsid w:val="00F61524"/>
    <w:rsid w:val="00F619E1"/>
    <w:rsid w:val="00F61CE8"/>
    <w:rsid w:val="00F620B1"/>
    <w:rsid w:val="00F62116"/>
    <w:rsid w:val="00F62D1A"/>
    <w:rsid w:val="00F6349D"/>
    <w:rsid w:val="00F640CE"/>
    <w:rsid w:val="00F65AB4"/>
    <w:rsid w:val="00F65BAF"/>
    <w:rsid w:val="00F66D86"/>
    <w:rsid w:val="00F67E99"/>
    <w:rsid w:val="00F70B3C"/>
    <w:rsid w:val="00F70B98"/>
    <w:rsid w:val="00F714BD"/>
    <w:rsid w:val="00F71A83"/>
    <w:rsid w:val="00F71D71"/>
    <w:rsid w:val="00F72A8F"/>
    <w:rsid w:val="00F72A9E"/>
    <w:rsid w:val="00F72C15"/>
    <w:rsid w:val="00F73080"/>
    <w:rsid w:val="00F73AED"/>
    <w:rsid w:val="00F7409E"/>
    <w:rsid w:val="00F7410F"/>
    <w:rsid w:val="00F7427E"/>
    <w:rsid w:val="00F74751"/>
    <w:rsid w:val="00F747C6"/>
    <w:rsid w:val="00F74E55"/>
    <w:rsid w:val="00F772A5"/>
    <w:rsid w:val="00F7782C"/>
    <w:rsid w:val="00F80306"/>
    <w:rsid w:val="00F8126C"/>
    <w:rsid w:val="00F820CA"/>
    <w:rsid w:val="00F82282"/>
    <w:rsid w:val="00F83F69"/>
    <w:rsid w:val="00F85932"/>
    <w:rsid w:val="00F85C69"/>
    <w:rsid w:val="00F86EE2"/>
    <w:rsid w:val="00F87B67"/>
    <w:rsid w:val="00F903B9"/>
    <w:rsid w:val="00F90404"/>
    <w:rsid w:val="00F90E15"/>
    <w:rsid w:val="00F91692"/>
    <w:rsid w:val="00F91B02"/>
    <w:rsid w:val="00F92344"/>
    <w:rsid w:val="00F92384"/>
    <w:rsid w:val="00F929FD"/>
    <w:rsid w:val="00F92BF6"/>
    <w:rsid w:val="00F9371C"/>
    <w:rsid w:val="00F93E8F"/>
    <w:rsid w:val="00F93F9E"/>
    <w:rsid w:val="00F9514C"/>
    <w:rsid w:val="00F95381"/>
    <w:rsid w:val="00F96CBB"/>
    <w:rsid w:val="00F96DAE"/>
    <w:rsid w:val="00F97867"/>
    <w:rsid w:val="00FA0851"/>
    <w:rsid w:val="00FA09BD"/>
    <w:rsid w:val="00FA0F81"/>
    <w:rsid w:val="00FA288E"/>
    <w:rsid w:val="00FA32F4"/>
    <w:rsid w:val="00FA3426"/>
    <w:rsid w:val="00FA37C1"/>
    <w:rsid w:val="00FA396B"/>
    <w:rsid w:val="00FA3E14"/>
    <w:rsid w:val="00FA522C"/>
    <w:rsid w:val="00FA5CD2"/>
    <w:rsid w:val="00FA6ED8"/>
    <w:rsid w:val="00FA7DF2"/>
    <w:rsid w:val="00FB0027"/>
    <w:rsid w:val="00FB0FF6"/>
    <w:rsid w:val="00FB1040"/>
    <w:rsid w:val="00FB1141"/>
    <w:rsid w:val="00FB1657"/>
    <w:rsid w:val="00FB27CC"/>
    <w:rsid w:val="00FB2DD4"/>
    <w:rsid w:val="00FB3781"/>
    <w:rsid w:val="00FB5592"/>
    <w:rsid w:val="00FB5EE4"/>
    <w:rsid w:val="00FB600A"/>
    <w:rsid w:val="00FB640C"/>
    <w:rsid w:val="00FB7084"/>
    <w:rsid w:val="00FB73E6"/>
    <w:rsid w:val="00FC11FA"/>
    <w:rsid w:val="00FC15A9"/>
    <w:rsid w:val="00FC2E27"/>
    <w:rsid w:val="00FC307B"/>
    <w:rsid w:val="00FC366F"/>
    <w:rsid w:val="00FC3AEF"/>
    <w:rsid w:val="00FC4A95"/>
    <w:rsid w:val="00FC5715"/>
    <w:rsid w:val="00FC6B81"/>
    <w:rsid w:val="00FC6F55"/>
    <w:rsid w:val="00FC70D9"/>
    <w:rsid w:val="00FC7D9A"/>
    <w:rsid w:val="00FC7F49"/>
    <w:rsid w:val="00FD0A80"/>
    <w:rsid w:val="00FD1EFF"/>
    <w:rsid w:val="00FD2FAF"/>
    <w:rsid w:val="00FD3715"/>
    <w:rsid w:val="00FD42F5"/>
    <w:rsid w:val="00FD4ABD"/>
    <w:rsid w:val="00FD4D2F"/>
    <w:rsid w:val="00FD4FA0"/>
    <w:rsid w:val="00FD6A86"/>
    <w:rsid w:val="00FD6FC9"/>
    <w:rsid w:val="00FD7031"/>
    <w:rsid w:val="00FD7584"/>
    <w:rsid w:val="00FD7979"/>
    <w:rsid w:val="00FE0298"/>
    <w:rsid w:val="00FE02A4"/>
    <w:rsid w:val="00FE0591"/>
    <w:rsid w:val="00FE09B7"/>
    <w:rsid w:val="00FE0BE8"/>
    <w:rsid w:val="00FE165F"/>
    <w:rsid w:val="00FE1A01"/>
    <w:rsid w:val="00FE1FA4"/>
    <w:rsid w:val="00FE2339"/>
    <w:rsid w:val="00FE2915"/>
    <w:rsid w:val="00FE41C3"/>
    <w:rsid w:val="00FE4546"/>
    <w:rsid w:val="00FE6706"/>
    <w:rsid w:val="00FF01FE"/>
    <w:rsid w:val="00FF068C"/>
    <w:rsid w:val="00FF0BBB"/>
    <w:rsid w:val="00FF0BDE"/>
    <w:rsid w:val="00FF0D18"/>
    <w:rsid w:val="00FF12A4"/>
    <w:rsid w:val="00FF216A"/>
    <w:rsid w:val="00FF2FF5"/>
    <w:rsid w:val="00FF4766"/>
    <w:rsid w:val="00FF4CE5"/>
    <w:rsid w:val="00FF5AB1"/>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50EB0833"/>
  <w15:docId w15:val="{13E5B405-CD48-4830-8C58-7AA1FE89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04849"/>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2">
    <w:name w:val="Telo besedila 212"/>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2">
    <w:name w:val="Odstavek seznama12"/>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8"/>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paragraph" w:styleId="Brezrazmikov">
    <w:name w:val="No Spacing"/>
    <w:uiPriority w:val="1"/>
    <w:qFormat/>
    <w:rsid w:val="007B194D"/>
    <w:rPr>
      <w:sz w:val="22"/>
      <w:szCs w:val="22"/>
      <w:lang w:eastAsia="en-US"/>
    </w:rPr>
  </w:style>
  <w:style w:type="table" w:customStyle="1" w:styleId="Tabelamrea1">
    <w:name w:val="Tabela – mreža1"/>
    <w:basedOn w:val="Navadnatabela"/>
    <w:next w:val="Tabelamrea"/>
    <w:uiPriority w:val="59"/>
    <w:rsid w:val="00224129"/>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rsid w:val="009B6E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DB68E7"/>
    <w:rPr>
      <w:rFonts w:ascii="Times New Roman" w:eastAsia="Times New Roman" w:hAnsi="Times New Roman"/>
    </w:rPr>
  </w:style>
  <w:style w:type="paragraph" w:customStyle="1" w:styleId="Telobesedila211">
    <w:name w:val="Telo besedila 211"/>
    <w:basedOn w:val="Navaden"/>
    <w:rsid w:val="005D7CD4"/>
    <w:pPr>
      <w:suppressAutoHyphens/>
      <w:jc w:val="both"/>
    </w:pPr>
    <w:rPr>
      <w:sz w:val="24"/>
      <w:szCs w:val="24"/>
      <w:lang w:eastAsia="ar-SA"/>
    </w:rPr>
  </w:style>
  <w:style w:type="paragraph" w:customStyle="1" w:styleId="Odstavekseznama11">
    <w:name w:val="Odstavek seznama11"/>
    <w:basedOn w:val="Navaden"/>
    <w:uiPriority w:val="34"/>
    <w:qFormat/>
    <w:rsid w:val="005D7CD4"/>
    <w:pPr>
      <w:ind w:left="720"/>
      <w:contextualSpacing/>
    </w:pPr>
    <w:rPr>
      <w:sz w:val="24"/>
      <w:szCs w:val="24"/>
    </w:rPr>
  </w:style>
  <w:style w:type="paragraph" w:customStyle="1" w:styleId="BodyText31">
    <w:name w:val="Body Text 31"/>
    <w:basedOn w:val="Navaden"/>
    <w:rsid w:val="005D7CD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64215">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20732541">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291193">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2753907">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1635410">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824175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jn@jhl.si" TargetMode="External"/><Relationship Id="rId18" Type="http://schemas.openxmlformats.org/officeDocument/2006/relationships/hyperlink" Target="https://ejn.gov.s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5043E-A093-4FC0-9BA0-177E17CA4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55</Pages>
  <Words>20260</Words>
  <Characters>115483</Characters>
  <Application>Microsoft Office Word</Application>
  <DocSecurity>0</DocSecurity>
  <Lines>962</Lines>
  <Paragraphs>270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135473</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Darko Pintarič</dc:creator>
  <cp:keywords/>
  <dc:description/>
  <cp:lastModifiedBy>Darko Pintarič</cp:lastModifiedBy>
  <cp:revision>20</cp:revision>
  <cp:lastPrinted>2016-02-04T10:18:00Z</cp:lastPrinted>
  <dcterms:created xsi:type="dcterms:W3CDTF">2022-10-24T11:40:00Z</dcterms:created>
  <dcterms:modified xsi:type="dcterms:W3CDTF">2022-10-26T09:44:00Z</dcterms:modified>
</cp:coreProperties>
</file>