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"/>
        <w:gridCol w:w="7412"/>
        <w:gridCol w:w="1910"/>
      </w:tblGrid>
      <w:tr w:rsidR="00F71A60" w:rsidRPr="0030640B" w14:paraId="5CB3BD46" w14:textId="77777777" w:rsidTr="00813CEC">
        <w:trPr>
          <w:trHeight w:val="295"/>
        </w:trPr>
        <w:tc>
          <w:tcPr>
            <w:tcW w:w="1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2AEEDDD" w14:textId="77777777" w:rsidR="00F71A60" w:rsidRPr="0030640B" w:rsidRDefault="00F71A60" w:rsidP="00E215F5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  <w:r w:rsidRPr="0030640B">
              <w:rPr>
                <w:rFonts w:ascii="Tahoma" w:hAnsi="Tahoma" w:cs="Tahoma"/>
              </w:rPr>
              <w:tab/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BE80A14" w14:textId="6DE13B5B" w:rsidR="00F71A60" w:rsidRPr="0030640B" w:rsidRDefault="00F71A60" w:rsidP="00E215F5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</w:tcPr>
          <w:p w14:paraId="0FD79675" w14:textId="08C216CE" w:rsidR="00F71A60" w:rsidRPr="0030640B" w:rsidRDefault="00F71A60" w:rsidP="00E215F5">
            <w:pPr>
              <w:keepNext/>
              <w:keepLines/>
              <w:widowControl w:val="0"/>
              <w:jc w:val="both"/>
              <w:rPr>
                <w:rFonts w:ascii="Tahoma" w:hAnsi="Tahoma" w:cs="Tahoma"/>
                <w:b/>
                <w:i/>
              </w:rPr>
            </w:pPr>
            <w:r w:rsidRPr="0030640B">
              <w:rPr>
                <w:rFonts w:ascii="Tahoma" w:hAnsi="Tahoma" w:cs="Tahoma"/>
                <w:b/>
                <w:i/>
              </w:rPr>
              <w:t>Priloga 7/</w:t>
            </w:r>
            <w:r w:rsidR="00707A01">
              <w:rPr>
                <w:rFonts w:ascii="Tahoma" w:hAnsi="Tahoma" w:cs="Tahoma"/>
                <w:b/>
                <w:i/>
              </w:rPr>
              <w:t>4</w:t>
            </w:r>
          </w:p>
        </w:tc>
      </w:tr>
    </w:tbl>
    <w:p w14:paraId="092C8931" w14:textId="4EA62F63" w:rsidR="00E81DC1" w:rsidRPr="0030640B" w:rsidRDefault="00E81DC1" w:rsidP="00B30C0D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3"/>
      </w:tblGrid>
      <w:tr w:rsidR="00B30C0D" w:rsidRPr="0030640B" w14:paraId="378580CF" w14:textId="77777777" w:rsidTr="00813CEC">
        <w:trPr>
          <w:trHeight w:val="851"/>
        </w:trPr>
        <w:tc>
          <w:tcPr>
            <w:tcW w:w="9493" w:type="dxa"/>
            <w:shd w:val="pct12" w:color="auto" w:fill="FFFFFF"/>
            <w:vAlign w:val="center"/>
          </w:tcPr>
          <w:p w14:paraId="6FFEFC7B" w14:textId="4744B636" w:rsidR="00C8507A" w:rsidRPr="0030640B" w:rsidRDefault="00C8507A" w:rsidP="00C8507A">
            <w:pPr>
              <w:jc w:val="center"/>
              <w:rPr>
                <w:rFonts w:ascii="Tahoma" w:hAnsi="Tahoma" w:cs="Tahoma"/>
                <w:b/>
              </w:rPr>
            </w:pPr>
            <w:r w:rsidRPr="0030640B">
              <w:rPr>
                <w:rFonts w:ascii="Tahoma" w:hAnsi="Tahoma" w:cs="Tahoma"/>
                <w:b/>
              </w:rPr>
              <w:t xml:space="preserve">TEHNIČNA SPECIFIKACIJA – SKLOP št. </w:t>
            </w:r>
            <w:r w:rsidR="00707A01">
              <w:rPr>
                <w:rFonts w:ascii="Tahoma" w:hAnsi="Tahoma" w:cs="Tahoma"/>
                <w:b/>
              </w:rPr>
              <w:t>4</w:t>
            </w:r>
            <w:r w:rsidRPr="0030640B">
              <w:rPr>
                <w:rFonts w:ascii="Tahoma" w:hAnsi="Tahoma" w:cs="Tahoma"/>
                <w:b/>
              </w:rPr>
              <w:t xml:space="preserve">, </w:t>
            </w:r>
          </w:p>
          <w:p w14:paraId="0C97D2FA" w14:textId="71B07E0B" w:rsidR="00B30C0D" w:rsidRPr="0030640B" w:rsidRDefault="00B60313" w:rsidP="0068132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eastAsia="Calibri" w:hAnsi="Tahoma" w:cs="Tahoma"/>
                <w:b/>
                <w:lang w:eastAsia="en-US"/>
              </w:rPr>
              <w:t>DELOVNO</w:t>
            </w:r>
            <w:r w:rsidR="00C8507A" w:rsidRPr="0030640B">
              <w:rPr>
                <w:rFonts w:ascii="Tahoma" w:eastAsia="Calibri" w:hAnsi="Tahoma" w:cs="Tahoma"/>
                <w:b/>
                <w:lang w:eastAsia="en-US"/>
              </w:rPr>
              <w:t xml:space="preserve"> VOZILO N1 BB furgon</w:t>
            </w:r>
            <w:r w:rsidR="0068132A" w:rsidRPr="0030640B">
              <w:rPr>
                <w:rFonts w:ascii="Tahoma" w:eastAsia="Calibri" w:hAnsi="Tahoma" w:cs="Tahoma"/>
                <w:b/>
                <w:lang w:eastAsia="en-US"/>
              </w:rPr>
              <w:t xml:space="preserve"> - </w:t>
            </w:r>
            <w:r w:rsidR="00474952" w:rsidRPr="0030640B">
              <w:rPr>
                <w:rFonts w:ascii="Tahoma" w:eastAsia="Calibri" w:hAnsi="Tahoma" w:cs="Tahoma"/>
                <w:b/>
                <w:lang w:eastAsia="en-US"/>
              </w:rPr>
              <w:t>DELAVNICA, LPT</w:t>
            </w:r>
          </w:p>
        </w:tc>
      </w:tr>
    </w:tbl>
    <w:p w14:paraId="401032F2" w14:textId="115DD013" w:rsidR="00E81DC1" w:rsidRPr="0030640B" w:rsidRDefault="00E81DC1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6729"/>
        <w:gridCol w:w="2794"/>
      </w:tblGrid>
      <w:tr w:rsidR="00E81DC1" w:rsidRPr="0030640B" w14:paraId="7A1EF075" w14:textId="77777777" w:rsidTr="00A017A9">
        <w:trPr>
          <w:trHeight w:val="907"/>
        </w:trPr>
        <w:tc>
          <w:tcPr>
            <w:tcW w:w="6729" w:type="dxa"/>
            <w:shd w:val="clear" w:color="auto" w:fill="auto"/>
          </w:tcPr>
          <w:p w14:paraId="4C5E7D76" w14:textId="3E57C708" w:rsidR="00E81DC1" w:rsidRPr="0030640B" w:rsidRDefault="00E81DC1" w:rsidP="005D3D0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</w:p>
        </w:tc>
        <w:tc>
          <w:tcPr>
            <w:tcW w:w="2794" w:type="dxa"/>
          </w:tcPr>
          <w:p w14:paraId="5FFFF9CC" w14:textId="77777777" w:rsidR="00E81DC1" w:rsidRPr="0030640B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3D6A92" w:rsidRPr="0030640B" w14:paraId="66363C5A" w14:textId="77777777" w:rsidTr="00A017A9">
        <w:trPr>
          <w:trHeight w:val="907"/>
        </w:trPr>
        <w:tc>
          <w:tcPr>
            <w:tcW w:w="6729" w:type="dxa"/>
            <w:shd w:val="clear" w:color="auto" w:fill="auto"/>
          </w:tcPr>
          <w:p w14:paraId="1719E8FF" w14:textId="08B1335A" w:rsidR="003D6A92" w:rsidRPr="0030640B" w:rsidRDefault="003D6A92" w:rsidP="003D6A9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30640B">
              <w:rPr>
                <w:rFonts w:ascii="Tahoma" w:hAnsi="Tahoma" w:cs="Tahoma"/>
              </w:rPr>
              <w:t>Znamka vozila:</w:t>
            </w:r>
          </w:p>
        </w:tc>
        <w:tc>
          <w:tcPr>
            <w:tcW w:w="2794" w:type="dxa"/>
          </w:tcPr>
          <w:p w14:paraId="580C2D64" w14:textId="77777777" w:rsidR="003D6A92" w:rsidRPr="0030640B" w:rsidRDefault="003D6A92" w:rsidP="003D6A92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D6A92" w:rsidRPr="0030640B" w14:paraId="16733FEE" w14:textId="77777777" w:rsidTr="00A017A9">
        <w:trPr>
          <w:trHeight w:val="907"/>
        </w:trPr>
        <w:tc>
          <w:tcPr>
            <w:tcW w:w="6729" w:type="dxa"/>
            <w:shd w:val="clear" w:color="auto" w:fill="auto"/>
          </w:tcPr>
          <w:p w14:paraId="6F1076D7" w14:textId="110BAEC8" w:rsidR="003D6A92" w:rsidRPr="0030640B" w:rsidRDefault="003D6A92" w:rsidP="003D6A9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30640B">
              <w:rPr>
                <w:rFonts w:ascii="Tahoma" w:hAnsi="Tahoma" w:cs="Tahoma"/>
              </w:rPr>
              <w:t>Tip vozila:</w:t>
            </w:r>
          </w:p>
        </w:tc>
        <w:tc>
          <w:tcPr>
            <w:tcW w:w="2794" w:type="dxa"/>
          </w:tcPr>
          <w:p w14:paraId="65AC1A21" w14:textId="77777777" w:rsidR="003D6A92" w:rsidRPr="0030640B" w:rsidRDefault="003D6A92" w:rsidP="003D6A92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3D6A92" w:rsidRPr="0030640B" w14:paraId="4B609C03" w14:textId="77777777" w:rsidTr="00A017A9">
        <w:trPr>
          <w:trHeight w:val="907"/>
        </w:trPr>
        <w:tc>
          <w:tcPr>
            <w:tcW w:w="6729" w:type="dxa"/>
            <w:shd w:val="clear" w:color="auto" w:fill="auto"/>
          </w:tcPr>
          <w:p w14:paraId="1FA601C0" w14:textId="083CF325" w:rsidR="003D6A92" w:rsidRPr="0030640B" w:rsidRDefault="003D6A92" w:rsidP="003D6A9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30640B">
              <w:rPr>
                <w:rFonts w:ascii="Tahoma" w:hAnsi="Tahoma" w:cs="Tahoma"/>
              </w:rPr>
              <w:t>Izvedenka:</w:t>
            </w:r>
          </w:p>
        </w:tc>
        <w:tc>
          <w:tcPr>
            <w:tcW w:w="2794" w:type="dxa"/>
          </w:tcPr>
          <w:p w14:paraId="3E9DEB81" w14:textId="77777777" w:rsidR="003D6A92" w:rsidRPr="0030640B" w:rsidRDefault="003D6A92" w:rsidP="003D6A92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30640B" w14:paraId="4F863230" w14:textId="77777777" w:rsidTr="00A017A9">
        <w:trPr>
          <w:trHeight w:val="397"/>
        </w:trPr>
        <w:tc>
          <w:tcPr>
            <w:tcW w:w="6729" w:type="dxa"/>
            <w:shd w:val="clear" w:color="auto" w:fill="auto"/>
            <w:vAlign w:val="center"/>
          </w:tcPr>
          <w:p w14:paraId="0FFBA12F" w14:textId="58F2CE26" w:rsidR="00E81DC1" w:rsidRPr="0030640B" w:rsidRDefault="00E81DC1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eastAsia="Calibri" w:hAnsi="Tahoma" w:cs="Tahoma"/>
                <w:b/>
                <w:lang w:eastAsia="en-US"/>
              </w:rPr>
              <w:t>OSNOVNE ZAHTEVE:</w:t>
            </w:r>
            <w:r w:rsidR="00216ADE" w:rsidRPr="0030640B">
              <w:rPr>
                <w:rFonts w:ascii="Tahoma" w:hAnsi="Tahoma" w:cs="Tahoma"/>
                <w:b/>
              </w:rPr>
              <w:t xml:space="preserve"> Tovorno vozilo s skupno maso 3.500 kg</w:t>
            </w:r>
          </w:p>
        </w:tc>
        <w:tc>
          <w:tcPr>
            <w:tcW w:w="2794" w:type="dxa"/>
            <w:vAlign w:val="center"/>
          </w:tcPr>
          <w:p w14:paraId="4363321C" w14:textId="77777777" w:rsidR="00E81DC1" w:rsidRPr="0030640B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0A3A34E4" w14:textId="77777777" w:rsidTr="00A017A9">
        <w:trPr>
          <w:trHeight w:val="397"/>
        </w:trPr>
        <w:tc>
          <w:tcPr>
            <w:tcW w:w="6729" w:type="dxa"/>
            <w:shd w:val="clear" w:color="auto" w:fill="auto"/>
            <w:vAlign w:val="center"/>
          </w:tcPr>
          <w:p w14:paraId="43F53E5A" w14:textId="1DBA56A6" w:rsidR="00216ADE" w:rsidRPr="00A017A9" w:rsidRDefault="00A017A9" w:rsidP="00A017A9">
            <w:pPr>
              <w:rPr>
                <w:rFonts w:ascii="Tahoma" w:hAnsi="Tahoma" w:cs="Tahoma"/>
                <w:color w:val="000000"/>
              </w:rPr>
            </w:pPr>
            <w:r w:rsidRPr="00A017A9">
              <w:rPr>
                <w:rFonts w:ascii="Tahoma" w:hAnsi="Tahoma" w:cs="Tahoma"/>
                <w:color w:val="000000"/>
              </w:rPr>
              <w:t>Furgon L2 H2</w:t>
            </w:r>
          </w:p>
        </w:tc>
        <w:tc>
          <w:tcPr>
            <w:tcW w:w="2794" w:type="dxa"/>
            <w:vAlign w:val="center"/>
          </w:tcPr>
          <w:p w14:paraId="3265E620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2FF5CB37" w14:textId="77777777" w:rsidTr="00A017A9">
        <w:trPr>
          <w:trHeight w:val="397"/>
        </w:trPr>
        <w:tc>
          <w:tcPr>
            <w:tcW w:w="6729" w:type="dxa"/>
            <w:shd w:val="clear" w:color="auto" w:fill="auto"/>
            <w:vAlign w:val="center"/>
          </w:tcPr>
          <w:p w14:paraId="580541AC" w14:textId="287325D8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Barva kabine (Bela)</w:t>
            </w:r>
          </w:p>
        </w:tc>
        <w:tc>
          <w:tcPr>
            <w:tcW w:w="2794" w:type="dxa"/>
            <w:vAlign w:val="center"/>
          </w:tcPr>
          <w:p w14:paraId="5CB53D19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509FCF90" w14:textId="77777777" w:rsidTr="00A017A9">
        <w:trPr>
          <w:trHeight w:val="397"/>
        </w:trPr>
        <w:tc>
          <w:tcPr>
            <w:tcW w:w="6729" w:type="dxa"/>
            <w:shd w:val="clear" w:color="auto" w:fill="auto"/>
            <w:vAlign w:val="center"/>
          </w:tcPr>
          <w:p w14:paraId="26C1D187" w14:textId="647F9526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Zadnja stena kabine zaprta (brez stekla)</w:t>
            </w:r>
          </w:p>
        </w:tc>
        <w:tc>
          <w:tcPr>
            <w:tcW w:w="2794" w:type="dxa"/>
            <w:vAlign w:val="center"/>
          </w:tcPr>
          <w:p w14:paraId="748FEDB9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841778" w:rsidRPr="0030640B" w14:paraId="2F53F5EB" w14:textId="77777777" w:rsidTr="00A017A9">
        <w:trPr>
          <w:trHeight w:val="397"/>
        </w:trPr>
        <w:tc>
          <w:tcPr>
            <w:tcW w:w="6729" w:type="dxa"/>
            <w:shd w:val="clear" w:color="auto" w:fill="auto"/>
            <w:vAlign w:val="center"/>
          </w:tcPr>
          <w:p w14:paraId="41D8024B" w14:textId="1897D39E" w:rsidR="00841778" w:rsidRPr="0030640B" w:rsidRDefault="00841778" w:rsidP="00216ADE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30640B">
              <w:rPr>
                <w:rFonts w:ascii="Tahoma" w:hAnsi="Tahoma" w:cs="Tahoma"/>
                <w:color w:val="000000"/>
              </w:rPr>
              <w:t>Gorivo</w:t>
            </w:r>
            <w:r w:rsidR="00575680" w:rsidRPr="0030640B">
              <w:rPr>
                <w:rFonts w:ascii="Tahoma" w:hAnsi="Tahoma" w:cs="Tahoma"/>
                <w:color w:val="000000"/>
              </w:rPr>
              <w:t xml:space="preserve"> dizel </w:t>
            </w:r>
            <w:r w:rsidRPr="0030640B">
              <w:rPr>
                <w:rFonts w:ascii="Tahoma" w:hAnsi="Tahoma" w:cs="Tahoma"/>
                <w:color w:val="000000"/>
              </w:rPr>
              <w:t xml:space="preserve"> </w:t>
            </w:r>
          </w:p>
        </w:tc>
        <w:tc>
          <w:tcPr>
            <w:tcW w:w="2794" w:type="dxa"/>
            <w:vAlign w:val="center"/>
          </w:tcPr>
          <w:p w14:paraId="16DCCA92" w14:textId="77777777" w:rsidR="00841778" w:rsidRPr="0030640B" w:rsidRDefault="00841778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0F2BE1D7" w14:textId="77777777" w:rsidTr="00A017A9">
        <w:trPr>
          <w:trHeight w:val="397"/>
        </w:trPr>
        <w:tc>
          <w:tcPr>
            <w:tcW w:w="6729" w:type="dxa"/>
            <w:shd w:val="clear" w:color="auto" w:fill="auto"/>
            <w:vAlign w:val="center"/>
          </w:tcPr>
          <w:p w14:paraId="1DEA9CCF" w14:textId="33372FB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Moč motorja (1</w:t>
            </w:r>
            <w:r w:rsidR="00A017A9">
              <w:rPr>
                <w:rFonts w:ascii="Tahoma" w:hAnsi="Tahoma" w:cs="Tahoma"/>
                <w:color w:val="000000"/>
              </w:rPr>
              <w:t>0</w:t>
            </w:r>
            <w:r w:rsidRPr="0030640B">
              <w:rPr>
                <w:rFonts w:ascii="Tahoma" w:hAnsi="Tahoma" w:cs="Tahoma"/>
                <w:color w:val="000000"/>
              </w:rPr>
              <w:t>5-130 kW)</w:t>
            </w:r>
          </w:p>
        </w:tc>
        <w:tc>
          <w:tcPr>
            <w:tcW w:w="2794" w:type="dxa"/>
            <w:vAlign w:val="center"/>
          </w:tcPr>
          <w:p w14:paraId="4C8E6E57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6642A189" w14:textId="77777777" w:rsidTr="00A017A9">
        <w:trPr>
          <w:trHeight w:val="397"/>
        </w:trPr>
        <w:tc>
          <w:tcPr>
            <w:tcW w:w="6729" w:type="dxa"/>
            <w:shd w:val="clear" w:color="auto" w:fill="auto"/>
            <w:vAlign w:val="center"/>
          </w:tcPr>
          <w:p w14:paraId="2183AD9B" w14:textId="7B038A4F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proofErr w:type="spellStart"/>
            <w:r w:rsidRPr="0030640B">
              <w:rPr>
                <w:rFonts w:ascii="Tahoma" w:hAnsi="Tahoma" w:cs="Tahoma"/>
                <w:color w:val="000000"/>
              </w:rPr>
              <w:t>Tempomat</w:t>
            </w:r>
            <w:proofErr w:type="spellEnd"/>
          </w:p>
        </w:tc>
        <w:tc>
          <w:tcPr>
            <w:tcW w:w="2794" w:type="dxa"/>
            <w:vAlign w:val="center"/>
          </w:tcPr>
          <w:p w14:paraId="53A7C523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7115F5AD" w14:textId="77777777" w:rsidTr="00A017A9">
        <w:trPr>
          <w:trHeight w:val="397"/>
        </w:trPr>
        <w:tc>
          <w:tcPr>
            <w:tcW w:w="6729" w:type="dxa"/>
            <w:shd w:val="clear" w:color="auto" w:fill="auto"/>
            <w:vAlign w:val="center"/>
          </w:tcPr>
          <w:p w14:paraId="253BEC19" w14:textId="51DDFB99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Ekološke zahteve motorja (EURO 6)</w:t>
            </w:r>
          </w:p>
        </w:tc>
        <w:tc>
          <w:tcPr>
            <w:tcW w:w="2794" w:type="dxa"/>
            <w:vAlign w:val="center"/>
          </w:tcPr>
          <w:p w14:paraId="06DD4112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1F32A6AA" w14:textId="77777777" w:rsidTr="00A017A9">
        <w:trPr>
          <w:trHeight w:val="397"/>
        </w:trPr>
        <w:tc>
          <w:tcPr>
            <w:tcW w:w="6729" w:type="dxa"/>
            <w:shd w:val="clear" w:color="auto" w:fill="auto"/>
            <w:vAlign w:val="center"/>
          </w:tcPr>
          <w:p w14:paraId="727ED924" w14:textId="78A10AE6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Medosna razdalja (3</w:t>
            </w:r>
            <w:r w:rsidR="00A017A9">
              <w:rPr>
                <w:rFonts w:ascii="Tahoma" w:hAnsi="Tahoma" w:cs="Tahoma"/>
                <w:color w:val="000000"/>
              </w:rPr>
              <w:t>1</w:t>
            </w:r>
            <w:r w:rsidRPr="0030640B">
              <w:rPr>
                <w:rFonts w:ascii="Tahoma" w:hAnsi="Tahoma" w:cs="Tahoma"/>
                <w:color w:val="000000"/>
              </w:rPr>
              <w:t>00 mm +/- 50 mm)</w:t>
            </w:r>
          </w:p>
        </w:tc>
        <w:tc>
          <w:tcPr>
            <w:tcW w:w="2794" w:type="dxa"/>
            <w:vAlign w:val="center"/>
          </w:tcPr>
          <w:p w14:paraId="075D3E7B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495F486C" w14:textId="77777777" w:rsidTr="00A017A9">
        <w:trPr>
          <w:trHeight w:val="397"/>
        </w:trPr>
        <w:tc>
          <w:tcPr>
            <w:tcW w:w="6729" w:type="dxa"/>
            <w:shd w:val="clear" w:color="auto" w:fill="auto"/>
            <w:vAlign w:val="center"/>
          </w:tcPr>
          <w:p w14:paraId="75308126" w14:textId="3722492E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Skupna dovoljena masa do vključno 3500 kg</w:t>
            </w:r>
          </w:p>
        </w:tc>
        <w:tc>
          <w:tcPr>
            <w:tcW w:w="2794" w:type="dxa"/>
            <w:vAlign w:val="center"/>
          </w:tcPr>
          <w:p w14:paraId="60D79440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4F61115D" w14:textId="77777777" w:rsidTr="00A017A9">
        <w:trPr>
          <w:trHeight w:val="397"/>
        </w:trPr>
        <w:tc>
          <w:tcPr>
            <w:tcW w:w="6729" w:type="dxa"/>
            <w:shd w:val="clear" w:color="auto" w:fill="auto"/>
            <w:vAlign w:val="center"/>
          </w:tcPr>
          <w:p w14:paraId="676A23A9" w14:textId="04EFDAD4" w:rsidR="00216ADE" w:rsidRPr="0030640B" w:rsidRDefault="00A017A9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>
              <w:rPr>
                <w:rFonts w:ascii="Tahoma" w:hAnsi="Tahoma" w:cs="Tahoma"/>
                <w:color w:val="000000"/>
              </w:rPr>
              <w:t>Ročni/</w:t>
            </w:r>
            <w:r w:rsidR="00216ADE" w:rsidRPr="0030640B">
              <w:rPr>
                <w:rFonts w:ascii="Tahoma" w:hAnsi="Tahoma" w:cs="Tahoma"/>
                <w:color w:val="000000"/>
              </w:rPr>
              <w:t>Avtomatski menjalnik</w:t>
            </w:r>
          </w:p>
        </w:tc>
        <w:tc>
          <w:tcPr>
            <w:tcW w:w="2794" w:type="dxa"/>
            <w:vAlign w:val="center"/>
          </w:tcPr>
          <w:p w14:paraId="6DE6EEB9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01AB6321" w14:textId="77777777" w:rsidTr="00A017A9">
        <w:trPr>
          <w:trHeight w:val="397"/>
        </w:trPr>
        <w:tc>
          <w:tcPr>
            <w:tcW w:w="6729" w:type="dxa"/>
            <w:shd w:val="clear" w:color="auto" w:fill="auto"/>
            <w:vAlign w:val="center"/>
          </w:tcPr>
          <w:p w14:paraId="59E3F4D3" w14:textId="04E2E145" w:rsidR="00216ADE" w:rsidRPr="00A017A9" w:rsidRDefault="00A017A9" w:rsidP="00A017A9">
            <w:pPr>
              <w:rPr>
                <w:rFonts w:ascii="Tahoma" w:hAnsi="Tahoma" w:cs="Tahoma"/>
                <w:color w:val="000000"/>
              </w:rPr>
            </w:pPr>
            <w:r w:rsidRPr="00A017A9">
              <w:rPr>
                <w:rFonts w:ascii="Tahoma" w:hAnsi="Tahoma" w:cs="Tahoma"/>
                <w:color w:val="000000"/>
              </w:rPr>
              <w:t>Kabina 1 sedež + klop za dva</w:t>
            </w:r>
          </w:p>
        </w:tc>
        <w:tc>
          <w:tcPr>
            <w:tcW w:w="2794" w:type="dxa"/>
            <w:vAlign w:val="center"/>
          </w:tcPr>
          <w:p w14:paraId="19342CE7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75AE9860" w14:textId="77777777" w:rsidTr="00A017A9">
        <w:trPr>
          <w:trHeight w:val="397"/>
        </w:trPr>
        <w:tc>
          <w:tcPr>
            <w:tcW w:w="6729" w:type="dxa"/>
            <w:shd w:val="clear" w:color="auto" w:fill="auto"/>
            <w:vAlign w:val="center"/>
          </w:tcPr>
          <w:p w14:paraId="270687DC" w14:textId="44F6E034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 xml:space="preserve">Višina vozila z nadgradnjo do </w:t>
            </w:r>
            <w:r w:rsidR="00A017A9">
              <w:rPr>
                <w:rFonts w:ascii="Tahoma" w:hAnsi="Tahoma" w:cs="Tahoma"/>
                <w:color w:val="000000"/>
              </w:rPr>
              <w:t>255</w:t>
            </w:r>
            <w:r w:rsidRPr="0030640B">
              <w:rPr>
                <w:rFonts w:ascii="Tahoma" w:hAnsi="Tahoma" w:cs="Tahoma"/>
                <w:color w:val="000000"/>
              </w:rPr>
              <w:t xml:space="preserve">0 mm (+/- </w:t>
            </w:r>
            <w:r w:rsidR="00A017A9">
              <w:rPr>
                <w:rFonts w:ascii="Tahoma" w:hAnsi="Tahoma" w:cs="Tahoma"/>
                <w:color w:val="000000"/>
              </w:rPr>
              <w:t>1</w:t>
            </w:r>
            <w:r w:rsidRPr="0030640B">
              <w:rPr>
                <w:rFonts w:ascii="Tahoma" w:hAnsi="Tahoma" w:cs="Tahoma"/>
                <w:color w:val="000000"/>
              </w:rPr>
              <w:t xml:space="preserve">00 mm, </w:t>
            </w:r>
            <w:r w:rsidR="00A017A9">
              <w:rPr>
                <w:rFonts w:ascii="Tahoma" w:hAnsi="Tahoma" w:cs="Tahoma"/>
                <w:color w:val="000000"/>
              </w:rPr>
              <w:t xml:space="preserve">s </w:t>
            </w:r>
            <w:r w:rsidRPr="0030640B">
              <w:rPr>
                <w:rFonts w:ascii="Tahoma" w:hAnsi="Tahoma" w:cs="Tahoma"/>
                <w:color w:val="000000"/>
              </w:rPr>
              <w:t>stojn</w:t>
            </w:r>
            <w:r w:rsidR="00A017A9">
              <w:rPr>
                <w:rFonts w:ascii="Tahoma" w:hAnsi="Tahoma" w:cs="Tahoma"/>
                <w:color w:val="000000"/>
              </w:rPr>
              <w:t>o</w:t>
            </w:r>
            <w:r w:rsidRPr="0030640B">
              <w:rPr>
                <w:rFonts w:ascii="Tahoma" w:hAnsi="Tahoma" w:cs="Tahoma"/>
                <w:color w:val="000000"/>
              </w:rPr>
              <w:t xml:space="preserve"> višin</w:t>
            </w:r>
            <w:r w:rsidR="00A017A9">
              <w:rPr>
                <w:rFonts w:ascii="Tahoma" w:hAnsi="Tahoma" w:cs="Tahoma"/>
                <w:color w:val="000000"/>
              </w:rPr>
              <w:t>o v nakladalnem prostoru</w:t>
            </w:r>
            <w:r w:rsidRPr="0030640B"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2794" w:type="dxa"/>
            <w:vAlign w:val="center"/>
          </w:tcPr>
          <w:p w14:paraId="4096D678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17EE8227" w14:textId="77777777" w:rsidTr="00A017A9">
        <w:trPr>
          <w:trHeight w:val="397"/>
        </w:trPr>
        <w:tc>
          <w:tcPr>
            <w:tcW w:w="6729" w:type="dxa"/>
            <w:shd w:val="clear" w:color="auto" w:fill="auto"/>
            <w:vAlign w:val="center"/>
          </w:tcPr>
          <w:p w14:paraId="46189276" w14:textId="0919E3EC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 xml:space="preserve">Dolžina vozila z nadgradnjo do </w:t>
            </w:r>
            <w:r w:rsidR="00A017A9">
              <w:rPr>
                <w:rFonts w:ascii="Tahoma" w:hAnsi="Tahoma" w:cs="Tahoma"/>
                <w:color w:val="000000"/>
              </w:rPr>
              <w:t>5</w:t>
            </w:r>
            <w:r w:rsidRPr="0030640B">
              <w:rPr>
                <w:rFonts w:ascii="Tahoma" w:hAnsi="Tahoma" w:cs="Tahoma"/>
                <w:color w:val="000000"/>
              </w:rPr>
              <w:t>000 +/- 100 mm</w:t>
            </w:r>
          </w:p>
        </w:tc>
        <w:tc>
          <w:tcPr>
            <w:tcW w:w="2794" w:type="dxa"/>
            <w:vAlign w:val="center"/>
          </w:tcPr>
          <w:p w14:paraId="37B78ED0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2A95F141" w14:textId="77777777" w:rsidTr="00A017A9">
        <w:trPr>
          <w:trHeight w:val="397"/>
        </w:trPr>
        <w:tc>
          <w:tcPr>
            <w:tcW w:w="6729" w:type="dxa"/>
            <w:shd w:val="clear" w:color="auto" w:fill="auto"/>
            <w:vAlign w:val="center"/>
          </w:tcPr>
          <w:p w14:paraId="394C1B70" w14:textId="5C5C9D3D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ABS</w:t>
            </w:r>
          </w:p>
        </w:tc>
        <w:tc>
          <w:tcPr>
            <w:tcW w:w="2794" w:type="dxa"/>
            <w:vAlign w:val="center"/>
          </w:tcPr>
          <w:p w14:paraId="37C563E4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7F3A31C0" w14:textId="77777777" w:rsidTr="00A017A9">
        <w:trPr>
          <w:trHeight w:val="397"/>
        </w:trPr>
        <w:tc>
          <w:tcPr>
            <w:tcW w:w="6729" w:type="dxa"/>
            <w:shd w:val="clear" w:color="auto" w:fill="auto"/>
            <w:vAlign w:val="center"/>
          </w:tcPr>
          <w:p w14:paraId="555512C5" w14:textId="68090A3D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Klimatska naprava</w:t>
            </w:r>
          </w:p>
        </w:tc>
        <w:tc>
          <w:tcPr>
            <w:tcW w:w="2794" w:type="dxa"/>
            <w:vAlign w:val="center"/>
          </w:tcPr>
          <w:p w14:paraId="3BBDE655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6086368C" w14:textId="77777777" w:rsidTr="00A017A9">
        <w:trPr>
          <w:trHeight w:val="397"/>
        </w:trPr>
        <w:tc>
          <w:tcPr>
            <w:tcW w:w="6729" w:type="dxa"/>
            <w:shd w:val="clear" w:color="auto" w:fill="auto"/>
            <w:vAlign w:val="center"/>
          </w:tcPr>
          <w:p w14:paraId="7693A203" w14:textId="3DDAAF0F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Ogrevanje bočnih ogledal</w:t>
            </w:r>
          </w:p>
        </w:tc>
        <w:tc>
          <w:tcPr>
            <w:tcW w:w="2794" w:type="dxa"/>
            <w:vAlign w:val="center"/>
          </w:tcPr>
          <w:p w14:paraId="18BB3252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3555094B" w14:textId="77777777" w:rsidTr="00A017A9">
        <w:trPr>
          <w:trHeight w:val="397"/>
        </w:trPr>
        <w:tc>
          <w:tcPr>
            <w:tcW w:w="6729" w:type="dxa"/>
            <w:shd w:val="clear" w:color="auto" w:fill="auto"/>
            <w:vAlign w:val="center"/>
          </w:tcPr>
          <w:p w14:paraId="17E792FF" w14:textId="097AB7AE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Prednje vzmetenje (listnato)</w:t>
            </w:r>
          </w:p>
        </w:tc>
        <w:tc>
          <w:tcPr>
            <w:tcW w:w="2794" w:type="dxa"/>
            <w:vAlign w:val="center"/>
          </w:tcPr>
          <w:p w14:paraId="29FEF6F6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43B13D65" w14:textId="77777777" w:rsidTr="00A017A9">
        <w:trPr>
          <w:trHeight w:val="397"/>
        </w:trPr>
        <w:tc>
          <w:tcPr>
            <w:tcW w:w="6729" w:type="dxa"/>
            <w:shd w:val="clear" w:color="auto" w:fill="auto"/>
            <w:vAlign w:val="center"/>
          </w:tcPr>
          <w:p w14:paraId="1A52587E" w14:textId="43E550E6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Zadnje vzmetenje (listnato)</w:t>
            </w:r>
          </w:p>
        </w:tc>
        <w:tc>
          <w:tcPr>
            <w:tcW w:w="2794" w:type="dxa"/>
            <w:vAlign w:val="center"/>
          </w:tcPr>
          <w:p w14:paraId="64198FDF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5102D1DD" w14:textId="77777777" w:rsidTr="00A017A9">
        <w:trPr>
          <w:trHeight w:val="397"/>
        </w:trPr>
        <w:tc>
          <w:tcPr>
            <w:tcW w:w="6729" w:type="dxa"/>
            <w:shd w:val="clear" w:color="auto" w:fill="auto"/>
            <w:vAlign w:val="center"/>
          </w:tcPr>
          <w:p w14:paraId="018D2E4D" w14:textId="4F5D545B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Meglenke</w:t>
            </w:r>
          </w:p>
        </w:tc>
        <w:tc>
          <w:tcPr>
            <w:tcW w:w="2794" w:type="dxa"/>
            <w:vAlign w:val="center"/>
          </w:tcPr>
          <w:p w14:paraId="2035F4F3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011F1905" w14:textId="77777777" w:rsidTr="00A017A9">
        <w:trPr>
          <w:trHeight w:val="397"/>
        </w:trPr>
        <w:tc>
          <w:tcPr>
            <w:tcW w:w="6729" w:type="dxa"/>
            <w:shd w:val="clear" w:color="auto" w:fill="auto"/>
            <w:vAlign w:val="center"/>
          </w:tcPr>
          <w:p w14:paraId="12A350BF" w14:textId="468C9D33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lastRenderedPageBreak/>
              <w:t>Montaža intervencijskega bloka na kabino</w:t>
            </w:r>
          </w:p>
        </w:tc>
        <w:tc>
          <w:tcPr>
            <w:tcW w:w="2794" w:type="dxa"/>
            <w:vAlign w:val="center"/>
          </w:tcPr>
          <w:p w14:paraId="1E5D6CAE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63C730F6" w14:textId="77777777" w:rsidTr="00A017A9">
        <w:trPr>
          <w:trHeight w:val="397"/>
        </w:trPr>
        <w:tc>
          <w:tcPr>
            <w:tcW w:w="6729" w:type="dxa"/>
            <w:shd w:val="clear" w:color="auto" w:fill="auto"/>
            <w:vAlign w:val="center"/>
          </w:tcPr>
          <w:p w14:paraId="210F8513" w14:textId="1B77874B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Avtoradio (z možnostjo povezovanja s telefoni)</w:t>
            </w:r>
          </w:p>
        </w:tc>
        <w:tc>
          <w:tcPr>
            <w:tcW w:w="2794" w:type="dxa"/>
            <w:vAlign w:val="center"/>
          </w:tcPr>
          <w:p w14:paraId="6B70DC7A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57064588" w14:textId="77777777" w:rsidTr="00A017A9">
        <w:trPr>
          <w:trHeight w:val="397"/>
        </w:trPr>
        <w:tc>
          <w:tcPr>
            <w:tcW w:w="6729" w:type="dxa"/>
            <w:shd w:val="clear" w:color="auto" w:fill="auto"/>
            <w:vAlign w:val="center"/>
          </w:tcPr>
          <w:p w14:paraId="6BAE4088" w14:textId="538E12F3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Rezervni pribor (Naprave in oprema veljavna v skladu z veljavnimi zakoni in pravilniki)</w:t>
            </w:r>
          </w:p>
        </w:tc>
        <w:tc>
          <w:tcPr>
            <w:tcW w:w="2794" w:type="dxa"/>
            <w:vAlign w:val="center"/>
          </w:tcPr>
          <w:p w14:paraId="16EE8237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16ADE" w:rsidRPr="0030640B" w14:paraId="246B8373" w14:textId="77777777" w:rsidTr="00A017A9">
        <w:trPr>
          <w:trHeight w:val="397"/>
        </w:trPr>
        <w:tc>
          <w:tcPr>
            <w:tcW w:w="6729" w:type="dxa"/>
            <w:shd w:val="clear" w:color="auto" w:fill="auto"/>
            <w:vAlign w:val="center"/>
          </w:tcPr>
          <w:p w14:paraId="26A64C2C" w14:textId="36C2829C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0640B">
              <w:rPr>
                <w:rFonts w:ascii="Tahoma" w:hAnsi="Tahoma" w:cs="Tahoma"/>
                <w:color w:val="000000"/>
              </w:rPr>
              <w:t>Ustrezna signalna in svetlobna oprema (svetlobni LED blok na strehi, v maski in na zadnji strani vozila</w:t>
            </w:r>
            <w:r w:rsidR="00A017A9">
              <w:rPr>
                <w:rFonts w:ascii="Tahoma" w:hAnsi="Tahoma" w:cs="Tahoma"/>
                <w:color w:val="000000"/>
              </w:rPr>
              <w:t>)</w:t>
            </w:r>
            <w:r w:rsidRPr="0030640B">
              <w:rPr>
                <w:rFonts w:ascii="Tahoma" w:hAnsi="Tahoma" w:cs="Tahoma"/>
                <w:color w:val="000000"/>
              </w:rPr>
              <w:t xml:space="preserve">. </w:t>
            </w:r>
          </w:p>
        </w:tc>
        <w:tc>
          <w:tcPr>
            <w:tcW w:w="2794" w:type="dxa"/>
            <w:vAlign w:val="center"/>
          </w:tcPr>
          <w:p w14:paraId="54C4FEB0" w14:textId="77777777" w:rsidR="00216ADE" w:rsidRPr="0030640B" w:rsidRDefault="00216ADE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6C2793" w:rsidRPr="0030640B" w14:paraId="6AEB9214" w14:textId="77777777" w:rsidTr="00A017A9">
        <w:trPr>
          <w:trHeight w:val="397"/>
        </w:trPr>
        <w:tc>
          <w:tcPr>
            <w:tcW w:w="6729" w:type="dxa"/>
            <w:shd w:val="clear" w:color="auto" w:fill="auto"/>
            <w:vAlign w:val="center"/>
          </w:tcPr>
          <w:p w14:paraId="139F5533" w14:textId="14095B21" w:rsidR="006C2793" w:rsidRPr="0030640B" w:rsidRDefault="006C2793" w:rsidP="00216ADE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Vgradnja delavnice v vozilo. Delavnica z desetimi policami, osmimi predali, 14 škatlami različnih dimenzij za shranjevanje. V delavnici je lesen poden in zložljivi primež na zadnji strani. Delavnica se opremi po obstoječem modelu.</w:t>
            </w:r>
          </w:p>
        </w:tc>
        <w:tc>
          <w:tcPr>
            <w:tcW w:w="2794" w:type="dxa"/>
            <w:vAlign w:val="center"/>
          </w:tcPr>
          <w:p w14:paraId="62943614" w14:textId="77777777" w:rsidR="006C2793" w:rsidRPr="0030640B" w:rsidRDefault="006C2793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D60B4" w:rsidRPr="0030640B" w14:paraId="06053A61" w14:textId="77777777" w:rsidTr="00A017A9">
        <w:trPr>
          <w:trHeight w:val="703"/>
        </w:trPr>
        <w:tc>
          <w:tcPr>
            <w:tcW w:w="6729" w:type="dxa"/>
            <w:shd w:val="clear" w:color="auto" w:fill="auto"/>
            <w:vAlign w:val="center"/>
          </w:tcPr>
          <w:p w14:paraId="6A740857" w14:textId="3D307112" w:rsidR="009D60B4" w:rsidRPr="0030640B" w:rsidRDefault="006638B5" w:rsidP="00E32546">
            <w:pPr>
              <w:spacing w:line="276" w:lineRule="auto"/>
              <w:rPr>
                <w:rFonts w:ascii="Tahoma" w:hAnsi="Tahoma" w:cs="Tahoma"/>
              </w:rPr>
            </w:pPr>
            <w:r w:rsidRPr="0030640B">
              <w:rPr>
                <w:rFonts w:ascii="Tahoma" w:hAnsi="Tahoma" w:cs="Tahoma"/>
              </w:rPr>
              <w:t xml:space="preserve">Rok dobave za predmet javnega naročila je največ </w:t>
            </w:r>
            <w:r w:rsidR="002E5BEF" w:rsidRPr="0030640B">
              <w:rPr>
                <w:rFonts w:ascii="Tahoma" w:hAnsi="Tahoma" w:cs="Tahoma"/>
                <w:color w:val="000000"/>
              </w:rPr>
              <w:t>7</w:t>
            </w:r>
            <w:r w:rsidR="00575680" w:rsidRPr="0030640B">
              <w:rPr>
                <w:rFonts w:ascii="Tahoma" w:hAnsi="Tahoma" w:cs="Tahoma"/>
                <w:color w:val="000000"/>
              </w:rPr>
              <w:t xml:space="preserve"> mesecev</w:t>
            </w:r>
            <w:r w:rsidRPr="0030640B">
              <w:rPr>
                <w:rFonts w:ascii="Tahoma" w:hAnsi="Tahoma" w:cs="Tahoma"/>
              </w:rPr>
              <w:t xml:space="preserve"> od dneva podpisa pogodbe.</w:t>
            </w:r>
          </w:p>
        </w:tc>
        <w:tc>
          <w:tcPr>
            <w:tcW w:w="2794" w:type="dxa"/>
            <w:vAlign w:val="center"/>
          </w:tcPr>
          <w:p w14:paraId="0070E4C6" w14:textId="77777777" w:rsidR="009D60B4" w:rsidRPr="0030640B" w:rsidRDefault="009D60B4" w:rsidP="00F27989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D60B4" w:rsidRPr="0030640B" w14:paraId="779AADA6" w14:textId="77777777" w:rsidTr="00A017A9">
        <w:trPr>
          <w:trHeight w:val="397"/>
        </w:trPr>
        <w:tc>
          <w:tcPr>
            <w:tcW w:w="6729" w:type="dxa"/>
            <w:shd w:val="clear" w:color="auto" w:fill="auto"/>
            <w:vAlign w:val="center"/>
          </w:tcPr>
          <w:p w14:paraId="119D426E" w14:textId="4CFF6EAC" w:rsidR="009D60B4" w:rsidRPr="0030640B" w:rsidRDefault="00E32546" w:rsidP="00E32546">
            <w:pPr>
              <w:spacing w:line="276" w:lineRule="auto"/>
              <w:rPr>
                <w:rFonts w:ascii="Tahoma" w:hAnsi="Tahoma" w:cs="Tahoma"/>
              </w:rPr>
            </w:pPr>
            <w:r w:rsidRPr="0030640B">
              <w:rPr>
                <w:rFonts w:ascii="Tahoma" w:hAnsi="Tahoma" w:cs="Tahoma"/>
                <w:color w:val="000000"/>
              </w:rPr>
              <w:t xml:space="preserve">Splošna garancijska doba: Minimalno </w:t>
            </w:r>
            <w:r w:rsidR="00DA4C74">
              <w:rPr>
                <w:rFonts w:ascii="Tahoma" w:hAnsi="Tahoma" w:cs="Tahoma"/>
                <w:color w:val="000000"/>
              </w:rPr>
              <w:t>12</w:t>
            </w:r>
            <w:r w:rsidRPr="0030640B">
              <w:rPr>
                <w:rFonts w:ascii="Tahoma" w:hAnsi="Tahoma" w:cs="Tahoma"/>
                <w:color w:val="000000"/>
              </w:rPr>
              <w:t xml:space="preserve"> mesecev od datuma dobave.</w:t>
            </w:r>
          </w:p>
        </w:tc>
        <w:tc>
          <w:tcPr>
            <w:tcW w:w="2794" w:type="dxa"/>
            <w:vAlign w:val="center"/>
          </w:tcPr>
          <w:p w14:paraId="590A34DB" w14:textId="77777777" w:rsidR="009D60B4" w:rsidRPr="0030640B" w:rsidRDefault="009D60B4" w:rsidP="00F27989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D60B4" w:rsidRPr="0030640B" w14:paraId="559FB1C7" w14:textId="77777777" w:rsidTr="00A017A9">
        <w:trPr>
          <w:trHeight w:val="397"/>
        </w:trPr>
        <w:tc>
          <w:tcPr>
            <w:tcW w:w="6729" w:type="dxa"/>
            <w:shd w:val="clear" w:color="auto" w:fill="auto"/>
            <w:vAlign w:val="center"/>
          </w:tcPr>
          <w:p w14:paraId="758D4798" w14:textId="14C5C33A" w:rsidR="009D60B4" w:rsidRPr="0030640B" w:rsidRDefault="00E32546" w:rsidP="00216ADE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30640B">
              <w:rPr>
                <w:rFonts w:ascii="Tahoma" w:hAnsi="Tahoma" w:cs="Tahoma"/>
                <w:color w:val="000000"/>
              </w:rPr>
              <w:t>Ponudnik se obvezuje, da bo z vozilom ob predaji vozila izročil vso potrebno dokumentacijo, ki jo predpisuje zakonodaja (homologacija, navodila za uporabo in vzdrževanje, servisna knjižica, obvezno opremo, račun…).</w:t>
            </w:r>
          </w:p>
        </w:tc>
        <w:tc>
          <w:tcPr>
            <w:tcW w:w="2794" w:type="dxa"/>
            <w:vAlign w:val="center"/>
          </w:tcPr>
          <w:p w14:paraId="48007BF1" w14:textId="77777777" w:rsidR="009D60B4" w:rsidRPr="0030640B" w:rsidRDefault="009D60B4" w:rsidP="00216AD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</w:tbl>
    <w:tbl>
      <w:tblPr>
        <w:tblStyle w:val="Tabelamrea"/>
        <w:tblW w:w="9493" w:type="dxa"/>
        <w:tblLook w:val="04A0" w:firstRow="1" w:lastRow="0" w:firstColumn="1" w:lastColumn="0" w:noHBand="0" w:noVBand="1"/>
      </w:tblPr>
      <w:tblGrid>
        <w:gridCol w:w="6658"/>
        <w:gridCol w:w="2835"/>
      </w:tblGrid>
      <w:tr w:rsidR="00FA6B54" w:rsidRPr="0030640B" w14:paraId="7826D5C3" w14:textId="77777777" w:rsidTr="00707A01">
        <w:trPr>
          <w:trHeight w:val="397"/>
        </w:trPr>
        <w:tc>
          <w:tcPr>
            <w:tcW w:w="6658" w:type="dxa"/>
          </w:tcPr>
          <w:p w14:paraId="73CD02AB" w14:textId="77777777" w:rsidR="00FA6B54" w:rsidRPr="0030640B" w:rsidRDefault="00FA6B54" w:rsidP="00AE0639">
            <w:pPr>
              <w:rPr>
                <w:rFonts w:ascii="Tahoma" w:hAnsi="Tahoma" w:cs="Tahoma"/>
                <w:b/>
                <w:color w:val="000000"/>
              </w:rPr>
            </w:pPr>
            <w:r w:rsidRPr="0030640B">
              <w:rPr>
                <w:rFonts w:ascii="Tahoma" w:hAnsi="Tahoma" w:cs="Tahoma"/>
                <w:b/>
                <w:color w:val="000000"/>
              </w:rPr>
              <w:t xml:space="preserve">SERVISIRANJE IN ASISTENCA: </w:t>
            </w:r>
          </w:p>
        </w:tc>
        <w:tc>
          <w:tcPr>
            <w:tcW w:w="2835" w:type="dxa"/>
          </w:tcPr>
          <w:p w14:paraId="1AEC5934" w14:textId="77777777" w:rsidR="00FA6B54" w:rsidRPr="0030640B" w:rsidRDefault="00FA6B54" w:rsidP="00AE0639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FA6B54" w:rsidRPr="0030640B" w14:paraId="0C1A92AB" w14:textId="77777777" w:rsidTr="00707A01">
        <w:trPr>
          <w:trHeight w:val="397"/>
        </w:trPr>
        <w:tc>
          <w:tcPr>
            <w:tcW w:w="6658" w:type="dxa"/>
          </w:tcPr>
          <w:p w14:paraId="04E38AB0" w14:textId="2C3956D7" w:rsidR="00FA6B54" w:rsidRPr="0030640B" w:rsidRDefault="00FA6B54" w:rsidP="00AE0639">
            <w:pPr>
              <w:rPr>
                <w:rFonts w:ascii="Tahoma" w:hAnsi="Tahoma" w:cs="Tahoma"/>
                <w:color w:val="000000"/>
              </w:rPr>
            </w:pPr>
            <w:r w:rsidRPr="0030640B">
              <w:rPr>
                <w:rFonts w:ascii="Tahoma" w:hAnsi="Tahoma" w:cs="Tahoma"/>
                <w:color w:val="000000"/>
              </w:rPr>
              <w:t>Vsaj 2 pooblaščena servisa na območju Mestne občine Ljubljana.</w:t>
            </w:r>
          </w:p>
        </w:tc>
        <w:tc>
          <w:tcPr>
            <w:tcW w:w="2835" w:type="dxa"/>
          </w:tcPr>
          <w:p w14:paraId="284C2455" w14:textId="77777777" w:rsidR="00FA6B54" w:rsidRPr="0030640B" w:rsidRDefault="00FA6B54" w:rsidP="00AE0639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FA6B54" w:rsidRPr="0030640B" w14:paraId="6CB849BE" w14:textId="77777777" w:rsidTr="00727CC5">
        <w:trPr>
          <w:trHeight w:val="397"/>
        </w:trPr>
        <w:tc>
          <w:tcPr>
            <w:tcW w:w="9493" w:type="dxa"/>
            <w:gridSpan w:val="2"/>
          </w:tcPr>
          <w:p w14:paraId="5F0F5152" w14:textId="77777777" w:rsidR="00FA6B54" w:rsidRPr="0030640B" w:rsidRDefault="00FA6B54" w:rsidP="00FA6B54">
            <w:pPr>
              <w:rPr>
                <w:rFonts w:ascii="Tahoma" w:hAnsi="Tahoma" w:cs="Tahoma"/>
                <w:color w:val="000000"/>
              </w:rPr>
            </w:pPr>
            <w:r w:rsidRPr="0030640B">
              <w:rPr>
                <w:rFonts w:ascii="Tahoma" w:hAnsi="Tahoma" w:cs="Tahoma"/>
                <w:color w:val="000000"/>
              </w:rPr>
              <w:t>Navedba servisov:</w:t>
            </w:r>
          </w:p>
          <w:p w14:paraId="140C2B75" w14:textId="77777777" w:rsidR="00FA6B54" w:rsidRPr="0030640B" w:rsidRDefault="00FA6B54" w:rsidP="00FA6B54">
            <w:pPr>
              <w:rPr>
                <w:rFonts w:ascii="Tahoma" w:hAnsi="Tahoma" w:cs="Tahoma"/>
                <w:color w:val="000000"/>
              </w:rPr>
            </w:pPr>
          </w:p>
          <w:p w14:paraId="43645C84" w14:textId="77777777" w:rsidR="00FA6B54" w:rsidRPr="0030640B" w:rsidRDefault="00FA6B54" w:rsidP="00FA6B54">
            <w:pPr>
              <w:rPr>
                <w:rFonts w:ascii="Tahoma" w:hAnsi="Tahoma" w:cs="Tahoma"/>
                <w:color w:val="000000"/>
              </w:rPr>
            </w:pPr>
          </w:p>
          <w:p w14:paraId="7281A37A" w14:textId="77777777" w:rsidR="00FA6B54" w:rsidRPr="0030640B" w:rsidRDefault="00FA6B54" w:rsidP="00FA6B54">
            <w:pPr>
              <w:rPr>
                <w:rFonts w:ascii="Tahoma" w:hAnsi="Tahoma" w:cs="Tahoma"/>
                <w:color w:val="000000"/>
              </w:rPr>
            </w:pPr>
          </w:p>
          <w:p w14:paraId="6FECDBC7" w14:textId="7C3E0639" w:rsidR="00FA6B54" w:rsidRPr="0030640B" w:rsidRDefault="00FA6B54" w:rsidP="00FA6B54">
            <w:pPr>
              <w:rPr>
                <w:rFonts w:ascii="Tahoma" w:hAnsi="Tahoma" w:cs="Tahoma"/>
                <w:color w:val="000000"/>
              </w:rPr>
            </w:pPr>
          </w:p>
        </w:tc>
      </w:tr>
      <w:tr w:rsidR="00FA6B54" w:rsidRPr="0030640B" w14:paraId="20413C62" w14:textId="77777777" w:rsidTr="00707A01">
        <w:trPr>
          <w:trHeight w:val="397"/>
        </w:trPr>
        <w:tc>
          <w:tcPr>
            <w:tcW w:w="6658" w:type="dxa"/>
          </w:tcPr>
          <w:p w14:paraId="1B09C01C" w14:textId="77777777" w:rsidR="00FA6B54" w:rsidRPr="0030640B" w:rsidRDefault="00FA6B54" w:rsidP="00AE0639">
            <w:pPr>
              <w:rPr>
                <w:rFonts w:ascii="Tahoma" w:hAnsi="Tahoma" w:cs="Tahoma"/>
                <w:color w:val="000000"/>
              </w:rPr>
            </w:pPr>
            <w:r w:rsidRPr="0030640B">
              <w:rPr>
                <w:rFonts w:ascii="Tahoma" w:hAnsi="Tahoma" w:cs="Tahoma"/>
                <w:noProof/>
              </w:rPr>
              <w:t>24-urna asistenca za vsa vozila</w:t>
            </w:r>
          </w:p>
        </w:tc>
        <w:tc>
          <w:tcPr>
            <w:tcW w:w="2835" w:type="dxa"/>
          </w:tcPr>
          <w:p w14:paraId="601BA978" w14:textId="77777777" w:rsidR="00FA6B54" w:rsidRPr="0030640B" w:rsidRDefault="00FA6B54" w:rsidP="00AE0639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FA6B54" w:rsidRPr="0030640B" w14:paraId="20573D0B" w14:textId="77777777" w:rsidTr="00707A01">
        <w:trPr>
          <w:trHeight w:val="397"/>
        </w:trPr>
        <w:tc>
          <w:tcPr>
            <w:tcW w:w="6658" w:type="dxa"/>
          </w:tcPr>
          <w:p w14:paraId="01B642A3" w14:textId="77777777" w:rsidR="00FA6B54" w:rsidRPr="0030640B" w:rsidRDefault="00FA6B54" w:rsidP="00AE0639">
            <w:pPr>
              <w:rPr>
                <w:rFonts w:ascii="Tahoma" w:hAnsi="Tahoma" w:cs="Tahoma"/>
                <w:color w:val="000000"/>
              </w:rPr>
            </w:pPr>
            <w:r w:rsidRPr="0030640B">
              <w:rPr>
                <w:rFonts w:ascii="Tahoma" w:hAnsi="Tahoma" w:cs="Tahoma"/>
                <w:color w:val="000000"/>
              </w:rPr>
              <w:t>Nadomestno vozilo za čas popravila vozila</w:t>
            </w:r>
          </w:p>
        </w:tc>
        <w:tc>
          <w:tcPr>
            <w:tcW w:w="2835" w:type="dxa"/>
          </w:tcPr>
          <w:p w14:paraId="4827222F" w14:textId="77777777" w:rsidR="00FA6B54" w:rsidRPr="0030640B" w:rsidRDefault="00FA6B54" w:rsidP="00AE0639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</w:tbl>
    <w:p w14:paraId="36FFDC54" w14:textId="55ACA11F" w:rsidR="004E3996" w:rsidRDefault="004E3996" w:rsidP="004E3996">
      <w:pPr>
        <w:ind w:right="-284"/>
        <w:jc w:val="center"/>
        <w:rPr>
          <w:rFonts w:ascii="Tahoma" w:hAnsi="Tahoma" w:cs="Tahoma"/>
        </w:rPr>
      </w:pPr>
    </w:p>
    <w:p w14:paraId="5AAE095D" w14:textId="61AA0C3A" w:rsidR="00005115" w:rsidRDefault="00005115" w:rsidP="004E3996">
      <w:pPr>
        <w:ind w:right="-284"/>
        <w:jc w:val="center"/>
        <w:rPr>
          <w:rFonts w:ascii="Tahoma" w:hAnsi="Tahoma" w:cs="Tahoma"/>
        </w:rPr>
      </w:pPr>
    </w:p>
    <w:p w14:paraId="53A3E5EF" w14:textId="77777777" w:rsidR="00005115" w:rsidRPr="0030640B" w:rsidRDefault="00005115" w:rsidP="004E3996">
      <w:pPr>
        <w:ind w:right="-284"/>
        <w:jc w:val="center"/>
        <w:rPr>
          <w:rFonts w:ascii="Tahoma" w:hAnsi="Tahoma" w:cs="Tahoma"/>
        </w:rPr>
      </w:pPr>
    </w:p>
    <w:p w14:paraId="267AEE7C" w14:textId="77777777" w:rsidR="003807F8" w:rsidRPr="0030640B" w:rsidRDefault="003807F8" w:rsidP="004E3996">
      <w:pPr>
        <w:ind w:right="-284"/>
        <w:jc w:val="center"/>
        <w:rPr>
          <w:rFonts w:ascii="Tahoma" w:hAnsi="Tahoma" w:cs="Tahoma"/>
        </w:rPr>
      </w:pPr>
    </w:p>
    <w:p w14:paraId="10B44AE6" w14:textId="77777777" w:rsidR="004E3996" w:rsidRPr="0030640B" w:rsidRDefault="004E3996" w:rsidP="004E3996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4E3996" w:rsidRPr="0030640B" w14:paraId="0D384D18" w14:textId="77777777" w:rsidTr="006E2F22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FAA1EDC" w14:textId="77777777" w:rsidR="004E3996" w:rsidRPr="0030640B" w:rsidRDefault="004E3996" w:rsidP="006E2F22">
            <w:pPr>
              <w:ind w:right="-284"/>
              <w:jc w:val="center"/>
              <w:rPr>
                <w:rFonts w:ascii="Tahoma" w:hAnsi="Tahoma" w:cs="Tahoma"/>
              </w:rPr>
            </w:pPr>
            <w:r w:rsidRPr="0030640B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6C6EDECC" w14:textId="77777777" w:rsidR="004E3996" w:rsidRPr="0030640B" w:rsidRDefault="004E3996" w:rsidP="006E2F22">
            <w:pPr>
              <w:ind w:right="-284"/>
              <w:jc w:val="center"/>
              <w:rPr>
                <w:rFonts w:ascii="Tahoma" w:hAnsi="Tahoma" w:cs="Tahoma"/>
              </w:rPr>
            </w:pPr>
            <w:r w:rsidRPr="0030640B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74662221" w14:textId="77777777" w:rsidR="004E3996" w:rsidRPr="0030640B" w:rsidRDefault="004E3996" w:rsidP="006E2F22">
            <w:pPr>
              <w:ind w:right="-284"/>
              <w:jc w:val="center"/>
              <w:rPr>
                <w:rFonts w:ascii="Tahoma" w:hAnsi="Tahoma" w:cs="Tahoma"/>
              </w:rPr>
            </w:pPr>
            <w:r w:rsidRPr="0030640B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43F243FF" w14:textId="77777777" w:rsidR="004E3996" w:rsidRPr="0030640B" w:rsidRDefault="004E3996" w:rsidP="004E3996">
      <w:pPr>
        <w:ind w:right="-284"/>
        <w:jc w:val="center"/>
        <w:rPr>
          <w:rFonts w:ascii="Tahoma" w:hAnsi="Tahoma" w:cs="Tahoma"/>
        </w:rPr>
      </w:pPr>
    </w:p>
    <w:p w14:paraId="402762E8" w14:textId="77777777" w:rsidR="004E3996" w:rsidRPr="0030640B" w:rsidRDefault="004E3996" w:rsidP="004E3996">
      <w:pPr>
        <w:ind w:right="-284"/>
        <w:jc w:val="center"/>
        <w:rPr>
          <w:rFonts w:ascii="Tahoma" w:hAnsi="Tahoma" w:cs="Tahoma"/>
        </w:rPr>
      </w:pPr>
    </w:p>
    <w:p w14:paraId="420A2CE2" w14:textId="77777777" w:rsidR="004E3996" w:rsidRPr="0030640B" w:rsidRDefault="004E3996" w:rsidP="004E3996">
      <w:pPr>
        <w:ind w:right="-284"/>
        <w:rPr>
          <w:rFonts w:ascii="Tahoma" w:hAnsi="Tahoma" w:cs="Tahoma"/>
        </w:rPr>
      </w:pPr>
      <w:r w:rsidRPr="0030640B">
        <w:rPr>
          <w:rFonts w:ascii="Tahoma" w:hAnsi="Tahoma" w:cs="Tahoma"/>
        </w:rPr>
        <w:t xml:space="preserve">Obvezna priloga: </w:t>
      </w:r>
    </w:p>
    <w:p w14:paraId="1B68A256" w14:textId="77777777" w:rsidR="004E3996" w:rsidRPr="0030640B" w:rsidRDefault="004E3996" w:rsidP="004E3996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30640B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p w14:paraId="1828749E" w14:textId="77777777" w:rsidR="004E3996" w:rsidRPr="0030640B" w:rsidRDefault="004E3996" w:rsidP="004E3996">
      <w:pPr>
        <w:ind w:right="-284"/>
        <w:rPr>
          <w:rFonts w:ascii="Tahoma" w:hAnsi="Tahoma" w:cs="Tahoma"/>
        </w:rPr>
      </w:pPr>
    </w:p>
    <w:p w14:paraId="319EE3B2" w14:textId="77777777" w:rsidR="00F92AC6" w:rsidRPr="0030640B" w:rsidRDefault="00F92AC6" w:rsidP="00E6758E">
      <w:pPr>
        <w:ind w:right="-284"/>
        <w:rPr>
          <w:rFonts w:ascii="Tahoma" w:hAnsi="Tahoma" w:cs="Tahoma"/>
          <w:b/>
        </w:rPr>
      </w:pPr>
    </w:p>
    <w:sectPr w:rsidR="00F92AC6" w:rsidRPr="0030640B" w:rsidSect="000C4F58">
      <w:headerReference w:type="default" r:id="rId8"/>
      <w:footerReference w:type="default" r:id="rId9"/>
      <w:pgSz w:w="11906" w:h="16838" w:code="9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29E88" w14:textId="77777777" w:rsidR="00307917" w:rsidRDefault="00307917" w:rsidP="00FC6118">
      <w:r>
        <w:separator/>
      </w:r>
    </w:p>
  </w:endnote>
  <w:endnote w:type="continuationSeparator" w:id="0">
    <w:p w14:paraId="467B5F0F" w14:textId="77777777" w:rsidR="00307917" w:rsidRDefault="00307917" w:rsidP="00FC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68FC6B8F" w14:textId="77777777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F4477D">
          <w:rPr>
            <w:rFonts w:ascii="Tahoma" w:hAnsi="Tahoma" w:cs="Tahoma"/>
            <w:noProof/>
            <w:sz w:val="16"/>
            <w:szCs w:val="16"/>
          </w:rPr>
          <w:t>1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202E6" w14:textId="77777777" w:rsidR="00307917" w:rsidRDefault="00307917" w:rsidP="00FC6118">
      <w:r>
        <w:separator/>
      </w:r>
    </w:p>
  </w:footnote>
  <w:footnote w:type="continuationSeparator" w:id="0">
    <w:p w14:paraId="6BA99C49" w14:textId="77777777" w:rsidR="00307917" w:rsidRDefault="00307917" w:rsidP="00FC6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0C645" w14:textId="77777777" w:rsidR="005409F5" w:rsidRDefault="005409F5">
    <w:pPr>
      <w:pStyle w:val="Glava"/>
      <w:jc w:val="center"/>
    </w:pPr>
  </w:p>
  <w:p w14:paraId="168339F5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12"/>
  </w:num>
  <w:num w:numId="7">
    <w:abstractNumId w:val="3"/>
  </w:num>
  <w:num w:numId="8">
    <w:abstractNumId w:val="5"/>
  </w:num>
  <w:num w:numId="9">
    <w:abstractNumId w:val="1"/>
  </w:num>
  <w:num w:numId="10">
    <w:abstractNumId w:val="11"/>
  </w:num>
  <w:num w:numId="11">
    <w:abstractNumId w:val="13"/>
  </w:num>
  <w:num w:numId="12">
    <w:abstractNumId w:val="7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05115"/>
    <w:rsid w:val="000201E3"/>
    <w:rsid w:val="0002319E"/>
    <w:rsid w:val="00025776"/>
    <w:rsid w:val="00040A15"/>
    <w:rsid w:val="0004608D"/>
    <w:rsid w:val="000735C6"/>
    <w:rsid w:val="000B458D"/>
    <w:rsid w:val="000B7275"/>
    <w:rsid w:val="000B7E8F"/>
    <w:rsid w:val="000C4F58"/>
    <w:rsid w:val="000C5480"/>
    <w:rsid w:val="000D6471"/>
    <w:rsid w:val="000E57FF"/>
    <w:rsid w:val="0011167D"/>
    <w:rsid w:val="00131C4F"/>
    <w:rsid w:val="001371B5"/>
    <w:rsid w:val="001450A9"/>
    <w:rsid w:val="00151F72"/>
    <w:rsid w:val="001642D4"/>
    <w:rsid w:val="00164DB4"/>
    <w:rsid w:val="001775B8"/>
    <w:rsid w:val="0018028E"/>
    <w:rsid w:val="00181552"/>
    <w:rsid w:val="001908D1"/>
    <w:rsid w:val="001A0402"/>
    <w:rsid w:val="001A3416"/>
    <w:rsid w:val="001F6DA2"/>
    <w:rsid w:val="00216ADE"/>
    <w:rsid w:val="002203DA"/>
    <w:rsid w:val="00220A4F"/>
    <w:rsid w:val="00222133"/>
    <w:rsid w:val="0022380F"/>
    <w:rsid w:val="00244B9A"/>
    <w:rsid w:val="0026081C"/>
    <w:rsid w:val="00260AB9"/>
    <w:rsid w:val="00273D25"/>
    <w:rsid w:val="0027415C"/>
    <w:rsid w:val="002840EA"/>
    <w:rsid w:val="002934DD"/>
    <w:rsid w:val="002C2B7B"/>
    <w:rsid w:val="002D18AA"/>
    <w:rsid w:val="002E2251"/>
    <w:rsid w:val="002E5BEF"/>
    <w:rsid w:val="002F02A5"/>
    <w:rsid w:val="0030640B"/>
    <w:rsid w:val="00307917"/>
    <w:rsid w:val="00341859"/>
    <w:rsid w:val="003468DD"/>
    <w:rsid w:val="003565C7"/>
    <w:rsid w:val="00377409"/>
    <w:rsid w:val="003807F8"/>
    <w:rsid w:val="00381B54"/>
    <w:rsid w:val="003924D7"/>
    <w:rsid w:val="003D1B6F"/>
    <w:rsid w:val="003D6A92"/>
    <w:rsid w:val="003E1065"/>
    <w:rsid w:val="003E149A"/>
    <w:rsid w:val="003E2CA5"/>
    <w:rsid w:val="003E38D7"/>
    <w:rsid w:val="003F5C37"/>
    <w:rsid w:val="003F6EF1"/>
    <w:rsid w:val="00422BD3"/>
    <w:rsid w:val="004439BB"/>
    <w:rsid w:val="00472362"/>
    <w:rsid w:val="00474952"/>
    <w:rsid w:val="00474E40"/>
    <w:rsid w:val="00480F53"/>
    <w:rsid w:val="004823B1"/>
    <w:rsid w:val="00496E46"/>
    <w:rsid w:val="004A1E78"/>
    <w:rsid w:val="004B4EA3"/>
    <w:rsid w:val="004E3996"/>
    <w:rsid w:val="004E3F06"/>
    <w:rsid w:val="0050206B"/>
    <w:rsid w:val="00514049"/>
    <w:rsid w:val="0053678B"/>
    <w:rsid w:val="005409F5"/>
    <w:rsid w:val="0055377A"/>
    <w:rsid w:val="005560E0"/>
    <w:rsid w:val="00560499"/>
    <w:rsid w:val="00567D07"/>
    <w:rsid w:val="00575680"/>
    <w:rsid w:val="005817DF"/>
    <w:rsid w:val="0058663E"/>
    <w:rsid w:val="005B5DD6"/>
    <w:rsid w:val="005D3D02"/>
    <w:rsid w:val="005D7D65"/>
    <w:rsid w:val="005E164A"/>
    <w:rsid w:val="005E6C5D"/>
    <w:rsid w:val="005F292B"/>
    <w:rsid w:val="005F2B52"/>
    <w:rsid w:val="00602A91"/>
    <w:rsid w:val="006428AD"/>
    <w:rsid w:val="0065538B"/>
    <w:rsid w:val="0065580F"/>
    <w:rsid w:val="006638B5"/>
    <w:rsid w:val="0068132A"/>
    <w:rsid w:val="00691CBA"/>
    <w:rsid w:val="00694544"/>
    <w:rsid w:val="006A07D4"/>
    <w:rsid w:val="006C2793"/>
    <w:rsid w:val="006D35D6"/>
    <w:rsid w:val="006F24B6"/>
    <w:rsid w:val="006F25B5"/>
    <w:rsid w:val="00707A01"/>
    <w:rsid w:val="00736B8D"/>
    <w:rsid w:val="007432F4"/>
    <w:rsid w:val="00747DF4"/>
    <w:rsid w:val="007562B1"/>
    <w:rsid w:val="00767549"/>
    <w:rsid w:val="00790E8F"/>
    <w:rsid w:val="0079241C"/>
    <w:rsid w:val="007B5D28"/>
    <w:rsid w:val="007C2276"/>
    <w:rsid w:val="007C6E96"/>
    <w:rsid w:val="007E438E"/>
    <w:rsid w:val="00813CEC"/>
    <w:rsid w:val="00822869"/>
    <w:rsid w:val="00841778"/>
    <w:rsid w:val="00866A96"/>
    <w:rsid w:val="00891066"/>
    <w:rsid w:val="008B1286"/>
    <w:rsid w:val="008B17CE"/>
    <w:rsid w:val="008D0C31"/>
    <w:rsid w:val="00940941"/>
    <w:rsid w:val="00941657"/>
    <w:rsid w:val="00945AC2"/>
    <w:rsid w:val="00953040"/>
    <w:rsid w:val="00974F2D"/>
    <w:rsid w:val="00980B63"/>
    <w:rsid w:val="009977C5"/>
    <w:rsid w:val="009D60B4"/>
    <w:rsid w:val="00A017A9"/>
    <w:rsid w:val="00A049C2"/>
    <w:rsid w:val="00A249A1"/>
    <w:rsid w:val="00A368B7"/>
    <w:rsid w:val="00A8513D"/>
    <w:rsid w:val="00AC673D"/>
    <w:rsid w:val="00B0029E"/>
    <w:rsid w:val="00B30C0D"/>
    <w:rsid w:val="00B516D5"/>
    <w:rsid w:val="00B551D6"/>
    <w:rsid w:val="00B60313"/>
    <w:rsid w:val="00B719F7"/>
    <w:rsid w:val="00B83F63"/>
    <w:rsid w:val="00B92BB9"/>
    <w:rsid w:val="00BC03BF"/>
    <w:rsid w:val="00BD4A1F"/>
    <w:rsid w:val="00BF09F0"/>
    <w:rsid w:val="00BF2915"/>
    <w:rsid w:val="00BF352E"/>
    <w:rsid w:val="00BF6EB2"/>
    <w:rsid w:val="00C0657E"/>
    <w:rsid w:val="00C50223"/>
    <w:rsid w:val="00C7488B"/>
    <w:rsid w:val="00C8507A"/>
    <w:rsid w:val="00CA1D45"/>
    <w:rsid w:val="00CB3E0D"/>
    <w:rsid w:val="00CC4589"/>
    <w:rsid w:val="00CC48B4"/>
    <w:rsid w:val="00CD4ED7"/>
    <w:rsid w:val="00CE2251"/>
    <w:rsid w:val="00CF0742"/>
    <w:rsid w:val="00D2611F"/>
    <w:rsid w:val="00D31439"/>
    <w:rsid w:val="00D52BC5"/>
    <w:rsid w:val="00D73992"/>
    <w:rsid w:val="00D82862"/>
    <w:rsid w:val="00D85214"/>
    <w:rsid w:val="00D872FA"/>
    <w:rsid w:val="00DA4C74"/>
    <w:rsid w:val="00DC549B"/>
    <w:rsid w:val="00DD1B86"/>
    <w:rsid w:val="00DD4E90"/>
    <w:rsid w:val="00DE3522"/>
    <w:rsid w:val="00E32546"/>
    <w:rsid w:val="00E40819"/>
    <w:rsid w:val="00E513AC"/>
    <w:rsid w:val="00E53A63"/>
    <w:rsid w:val="00E6758E"/>
    <w:rsid w:val="00E81DC1"/>
    <w:rsid w:val="00E84759"/>
    <w:rsid w:val="00E92864"/>
    <w:rsid w:val="00E959CC"/>
    <w:rsid w:val="00E95EA4"/>
    <w:rsid w:val="00E97ED8"/>
    <w:rsid w:val="00EA266F"/>
    <w:rsid w:val="00EC2138"/>
    <w:rsid w:val="00F10600"/>
    <w:rsid w:val="00F22945"/>
    <w:rsid w:val="00F261ED"/>
    <w:rsid w:val="00F4477D"/>
    <w:rsid w:val="00F71A60"/>
    <w:rsid w:val="00F743F6"/>
    <w:rsid w:val="00F75AFC"/>
    <w:rsid w:val="00F92AC6"/>
    <w:rsid w:val="00F9479C"/>
    <w:rsid w:val="00FA058F"/>
    <w:rsid w:val="00FA640F"/>
    <w:rsid w:val="00FA6B54"/>
    <w:rsid w:val="00FC3364"/>
    <w:rsid w:val="00FC6118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68884A9"/>
  <w15:docId w15:val="{47BF04EC-9A32-4DE0-955B-A11D24B7E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84177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841778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84177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4177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41778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FA6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9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8FBB608-34A5-44DE-BAFF-F30F98A31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Jana Nahtigal</cp:lastModifiedBy>
  <cp:revision>24</cp:revision>
  <cp:lastPrinted>2013-03-22T11:25:00Z</cp:lastPrinted>
  <dcterms:created xsi:type="dcterms:W3CDTF">2024-09-16T10:57:00Z</dcterms:created>
  <dcterms:modified xsi:type="dcterms:W3CDTF">2024-10-02T13:52:00Z</dcterms:modified>
</cp:coreProperties>
</file>