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70701" w14:textId="77777777" w:rsidR="00302D6E" w:rsidRPr="00712BC8" w:rsidRDefault="008F49AA" w:rsidP="00530307">
      <w:pPr>
        <w:keepNext/>
        <w:keepLines/>
        <w:spacing w:after="0" w:line="240" w:lineRule="auto"/>
        <w:ind w:right="1274"/>
        <w:jc w:val="both"/>
        <w:rPr>
          <w:rFonts w:ascii="Tahoma" w:eastAsia="Times New Roman" w:hAnsi="Tahoma" w:cs="Tahoma"/>
          <w:b/>
          <w:lang w:eastAsia="sl-SI"/>
        </w:rPr>
      </w:pPr>
      <w:r>
        <w:rPr>
          <w:rFonts w:ascii="Tahoma" w:eastAsia="Times New Roman" w:hAnsi="Tahoma" w:cs="Tahoma"/>
          <w:b/>
          <w:lang w:eastAsia="sl-SI"/>
        </w:rPr>
        <w:t xml:space="preserve"> </w:t>
      </w:r>
    </w:p>
    <w:p w14:paraId="69949AB6" w14:textId="77777777" w:rsidR="00302D6E" w:rsidRPr="00712BC8" w:rsidRDefault="00302D6E" w:rsidP="00530307">
      <w:pPr>
        <w:keepNext/>
        <w:keepLines/>
        <w:spacing w:after="0" w:line="240" w:lineRule="auto"/>
        <w:ind w:right="1274"/>
        <w:jc w:val="both"/>
        <w:rPr>
          <w:rFonts w:ascii="Tahoma" w:eastAsia="Times New Roman" w:hAnsi="Tahoma" w:cs="Tahoma"/>
          <w:b/>
          <w:lang w:eastAsia="sl-SI"/>
        </w:rPr>
      </w:pPr>
    </w:p>
    <w:p w14:paraId="050020CC" w14:textId="77777777" w:rsidR="00302D6E" w:rsidRPr="00712BC8" w:rsidRDefault="00302D6E" w:rsidP="00530307">
      <w:pPr>
        <w:keepNext/>
        <w:keepLines/>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14:paraId="70F6DC11" w14:textId="77777777" w:rsidR="00302D6E" w:rsidRPr="002B18B2" w:rsidRDefault="00302D6E" w:rsidP="00530307">
      <w:pPr>
        <w:keepNext/>
        <w:keepLines/>
        <w:spacing w:after="0" w:line="240" w:lineRule="auto"/>
        <w:jc w:val="both"/>
        <w:rPr>
          <w:rFonts w:ascii="Tahoma" w:eastAsia="Times New Roman" w:hAnsi="Tahoma" w:cs="Tahoma"/>
          <w:b/>
          <w:sz w:val="24"/>
          <w:lang w:eastAsia="sl-SI"/>
        </w:rPr>
      </w:pPr>
    </w:p>
    <w:p w14:paraId="49656D97" w14:textId="77777777" w:rsidR="00B527AC" w:rsidRPr="00B527AC" w:rsidRDefault="00B527AC" w:rsidP="00530307">
      <w:pPr>
        <w:keepNext/>
        <w:keepLines/>
        <w:spacing w:after="0" w:line="240" w:lineRule="auto"/>
        <w:jc w:val="both"/>
        <w:rPr>
          <w:rFonts w:ascii="Tahoma" w:eastAsia="Times New Roman" w:hAnsi="Tahoma" w:cs="Tahoma"/>
          <w:b/>
          <w:lang w:eastAsia="sl-SI"/>
        </w:rPr>
      </w:pPr>
      <w:r w:rsidRPr="00B527AC">
        <w:rPr>
          <w:rFonts w:ascii="Tahoma" w:eastAsia="Times New Roman" w:hAnsi="Tahoma" w:cs="Tahoma"/>
          <w:b/>
          <w:lang w:eastAsia="sl-SI"/>
        </w:rPr>
        <w:t>Javno podjetje Ljubljanska parkirišča in tržnice, d.o.o.</w:t>
      </w:r>
    </w:p>
    <w:p w14:paraId="532A059B" w14:textId="77777777" w:rsidR="00B527AC" w:rsidRDefault="00B527AC" w:rsidP="00530307">
      <w:pPr>
        <w:keepNext/>
        <w:keepLines/>
        <w:spacing w:after="0" w:line="240" w:lineRule="auto"/>
        <w:jc w:val="both"/>
        <w:rPr>
          <w:rFonts w:ascii="Tahoma" w:eastAsia="Times New Roman" w:hAnsi="Tahoma" w:cs="Tahoma"/>
          <w:bCs/>
          <w:lang w:eastAsia="sl-SI"/>
        </w:rPr>
      </w:pPr>
      <w:r w:rsidRPr="008A4046">
        <w:rPr>
          <w:rFonts w:ascii="Tahoma" w:eastAsia="Times New Roman" w:hAnsi="Tahoma" w:cs="Tahoma"/>
          <w:bCs/>
          <w:lang w:eastAsia="sl-SI"/>
        </w:rPr>
        <w:t>Kopitarjeva ulica 2</w:t>
      </w:r>
    </w:p>
    <w:p w14:paraId="0E25FDA7" w14:textId="77777777" w:rsidR="00712BC8" w:rsidRPr="00712BC8" w:rsidRDefault="00B527AC" w:rsidP="00530307">
      <w:pPr>
        <w:keepNext/>
        <w:keepLines/>
        <w:spacing w:after="0" w:line="240" w:lineRule="auto"/>
        <w:jc w:val="both"/>
        <w:rPr>
          <w:rFonts w:ascii="Tahoma" w:eastAsia="Times New Roman" w:hAnsi="Tahoma" w:cs="Tahoma"/>
          <w:b/>
          <w:lang w:eastAsia="sl-SI"/>
        </w:rPr>
      </w:pPr>
      <w:r w:rsidRPr="008A4046">
        <w:rPr>
          <w:rFonts w:ascii="Tahoma" w:eastAsia="Times New Roman" w:hAnsi="Tahoma" w:cs="Tahoma"/>
          <w:bCs/>
          <w:lang w:eastAsia="sl-SI"/>
        </w:rPr>
        <w:t>1000 Ljubljana</w:t>
      </w:r>
    </w:p>
    <w:p w14:paraId="6280AA2F" w14:textId="77777777" w:rsidR="00B527AC" w:rsidRDefault="00B527AC" w:rsidP="00530307">
      <w:pPr>
        <w:keepNext/>
        <w:keepLines/>
        <w:spacing w:after="0" w:line="240" w:lineRule="auto"/>
        <w:jc w:val="both"/>
        <w:rPr>
          <w:rFonts w:ascii="Tahoma" w:eastAsia="Times New Roman" w:hAnsi="Tahoma" w:cs="Tahoma"/>
          <w:b/>
          <w:lang w:eastAsia="sl-SI"/>
        </w:rPr>
      </w:pPr>
    </w:p>
    <w:p w14:paraId="7D0DC7F4" w14:textId="77777777" w:rsidR="00C84B75" w:rsidRPr="00712BC8" w:rsidRDefault="00C84B75" w:rsidP="00530307">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14:paraId="14BCD7A6" w14:textId="77777777" w:rsidR="00C84B75" w:rsidRPr="00712BC8" w:rsidRDefault="00C84B75" w:rsidP="00530307">
      <w:pPr>
        <w:keepNext/>
        <w:keepLines/>
        <w:spacing w:after="0" w:line="240" w:lineRule="auto"/>
        <w:jc w:val="both"/>
        <w:rPr>
          <w:rFonts w:ascii="Tahoma" w:eastAsia="Times New Roman" w:hAnsi="Tahoma" w:cs="Tahoma"/>
          <w:lang w:eastAsia="sl-SI"/>
        </w:rPr>
      </w:pPr>
    </w:p>
    <w:p w14:paraId="2BA9C676" w14:textId="77777777" w:rsidR="00C84B75" w:rsidRPr="00712BC8" w:rsidRDefault="00C84B75" w:rsidP="00530307">
      <w:pPr>
        <w:keepNext/>
        <w:keepLines/>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Ljubljana, d.o.o. </w:t>
      </w:r>
    </w:p>
    <w:p w14:paraId="2B2F5776" w14:textId="77777777" w:rsidR="00C84B75" w:rsidRPr="00712BC8" w:rsidRDefault="00C84B75" w:rsidP="00530307">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14:paraId="523B255B" w14:textId="77777777" w:rsidR="00C84B75" w:rsidRPr="00712BC8" w:rsidRDefault="00C84B75" w:rsidP="00530307">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4214E595" w14:textId="77777777" w:rsidR="00C84B75" w:rsidRPr="00712BC8" w:rsidRDefault="00C84B75" w:rsidP="00530307">
      <w:pPr>
        <w:keepNext/>
        <w:keepLines/>
        <w:spacing w:after="0" w:line="240" w:lineRule="auto"/>
        <w:jc w:val="both"/>
        <w:rPr>
          <w:rFonts w:ascii="Tahoma" w:eastAsia="Times New Roman" w:hAnsi="Tahoma" w:cs="Tahoma"/>
          <w:lang w:eastAsia="sl-SI"/>
        </w:rPr>
      </w:pPr>
    </w:p>
    <w:p w14:paraId="36B85095" w14:textId="77777777" w:rsidR="00C84B75" w:rsidRPr="00712BC8" w:rsidRDefault="00C84B75" w:rsidP="00530307">
      <w:pPr>
        <w:keepNext/>
        <w:keepLines/>
        <w:spacing w:after="0" w:line="240" w:lineRule="auto"/>
        <w:jc w:val="both"/>
        <w:rPr>
          <w:rFonts w:ascii="Tahoma" w:eastAsia="Times New Roman" w:hAnsi="Tahoma" w:cs="Tahoma"/>
          <w:lang w:eastAsia="sl-SI"/>
        </w:rPr>
      </w:pPr>
    </w:p>
    <w:p w14:paraId="57F83A98" w14:textId="77777777" w:rsidR="00302D6E" w:rsidRPr="00712BC8" w:rsidRDefault="00C84B75" w:rsidP="00530307">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Številka:</w:t>
      </w:r>
      <w:r w:rsidR="00196005">
        <w:rPr>
          <w:rFonts w:ascii="Tahoma" w:eastAsia="Times New Roman" w:hAnsi="Tahoma" w:cs="Tahoma"/>
          <w:lang w:eastAsia="sl-SI"/>
        </w:rPr>
        <w:t xml:space="preserve"> </w:t>
      </w:r>
      <w:r w:rsidR="008A4046">
        <w:rPr>
          <w:rFonts w:ascii="Tahoma" w:eastAsia="Times New Roman" w:hAnsi="Tahoma" w:cs="Tahoma"/>
          <w:b/>
          <w:noProof/>
          <w:lang w:eastAsia="sl-SI"/>
        </w:rPr>
        <w:t>LPT-97/24</w:t>
      </w:r>
      <w:r w:rsidR="00C04B74">
        <w:rPr>
          <w:rFonts w:ascii="Tahoma" w:eastAsia="Times New Roman" w:hAnsi="Tahoma" w:cs="Tahoma"/>
          <w:b/>
          <w:noProof/>
          <w:lang w:eastAsia="sl-SI"/>
        </w:rPr>
        <w:t xml:space="preserve"> </w:t>
      </w:r>
    </w:p>
    <w:p w14:paraId="68ECCA95" w14:textId="77777777" w:rsidR="00B82C7A" w:rsidRPr="00712BC8" w:rsidRDefault="00A42E91" w:rsidP="00530307">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Zadeva:</w:t>
      </w:r>
      <w:r w:rsidRPr="00A42E91">
        <w:t xml:space="preserve"> </w:t>
      </w:r>
      <w:r w:rsidR="008A4046" w:rsidRPr="008A4046">
        <w:rPr>
          <w:rFonts w:ascii="Tahoma" w:eastAsia="Times New Roman" w:hAnsi="Tahoma" w:cs="Tahoma"/>
          <w:lang w:eastAsia="sl-SI"/>
        </w:rPr>
        <w:t>JHL-216-086/2024</w:t>
      </w:r>
    </w:p>
    <w:p w14:paraId="5F24AF83" w14:textId="77777777" w:rsidR="00B82C7A" w:rsidRPr="00712BC8" w:rsidRDefault="00B82C7A" w:rsidP="00530307">
      <w:pPr>
        <w:keepNext/>
        <w:keepLines/>
        <w:spacing w:after="0" w:line="240" w:lineRule="auto"/>
        <w:jc w:val="both"/>
        <w:rPr>
          <w:rFonts w:ascii="Tahoma" w:eastAsia="Times New Roman" w:hAnsi="Tahoma" w:cs="Tahoma"/>
          <w:lang w:eastAsia="sl-SI"/>
        </w:rPr>
      </w:pPr>
    </w:p>
    <w:p w14:paraId="1D6E1852" w14:textId="77777777" w:rsidR="00B82C7A" w:rsidRPr="00712BC8" w:rsidRDefault="00B82C7A" w:rsidP="00530307">
      <w:pPr>
        <w:keepNext/>
        <w:keepLines/>
        <w:spacing w:after="0" w:line="240" w:lineRule="auto"/>
        <w:jc w:val="both"/>
        <w:rPr>
          <w:rFonts w:ascii="Tahoma" w:eastAsia="Times New Roman" w:hAnsi="Tahoma" w:cs="Tahoma"/>
          <w:lang w:eastAsia="sl-SI"/>
        </w:rPr>
      </w:pPr>
    </w:p>
    <w:p w14:paraId="23A7D290" w14:textId="77777777" w:rsidR="00B82C7A" w:rsidRPr="00712BC8" w:rsidRDefault="00B82C7A" w:rsidP="00530307">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14:paraId="249CCE84" w14:textId="77777777" w:rsidTr="00C84B75">
        <w:trPr>
          <w:trHeight w:val="851"/>
        </w:trPr>
        <w:tc>
          <w:tcPr>
            <w:tcW w:w="7094" w:type="dxa"/>
            <w:shd w:val="pct12" w:color="auto" w:fill="FFFFFF"/>
            <w:vAlign w:val="center"/>
          </w:tcPr>
          <w:p w14:paraId="7845B0CE" w14:textId="77777777" w:rsidR="00302D6E" w:rsidRPr="00712BC8" w:rsidRDefault="00302D6E" w:rsidP="00530307">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RAZPISNA</w:t>
            </w:r>
            <w:r w:rsidR="00196005">
              <w:rPr>
                <w:rFonts w:ascii="Tahoma" w:eastAsia="Times New Roman" w:hAnsi="Tahoma" w:cs="Tahoma"/>
                <w:b/>
                <w:lang w:eastAsia="sl-SI"/>
              </w:rPr>
              <w:t xml:space="preserve"> </w:t>
            </w:r>
            <w:r w:rsidRPr="00712BC8">
              <w:rPr>
                <w:rFonts w:ascii="Tahoma" w:eastAsia="Times New Roman" w:hAnsi="Tahoma" w:cs="Tahoma"/>
                <w:b/>
                <w:lang w:eastAsia="sl-SI"/>
              </w:rPr>
              <w:t>DOKUMENTACIJA</w:t>
            </w:r>
          </w:p>
        </w:tc>
      </w:tr>
    </w:tbl>
    <w:p w14:paraId="2EAB6536" w14:textId="77777777" w:rsidR="00302D6E" w:rsidRPr="00712BC8" w:rsidRDefault="00302D6E" w:rsidP="00530307">
      <w:pPr>
        <w:keepNext/>
        <w:keepLines/>
        <w:spacing w:after="0" w:line="240" w:lineRule="auto"/>
        <w:ind w:right="-284"/>
        <w:jc w:val="center"/>
        <w:rPr>
          <w:rFonts w:ascii="Tahoma" w:eastAsia="Times New Roman" w:hAnsi="Tahoma" w:cs="Tahoma"/>
          <w:b/>
          <w:lang w:eastAsia="sl-SI"/>
        </w:rPr>
      </w:pPr>
    </w:p>
    <w:p w14:paraId="0056987F" w14:textId="77777777" w:rsidR="00302D6E" w:rsidRPr="00C04B74" w:rsidRDefault="00302D6E" w:rsidP="00530307">
      <w:pPr>
        <w:keepNext/>
        <w:keepLines/>
        <w:spacing w:after="0" w:line="240" w:lineRule="auto"/>
        <w:ind w:right="-284"/>
        <w:jc w:val="center"/>
        <w:rPr>
          <w:rFonts w:ascii="Tahoma" w:eastAsia="Times New Roman" w:hAnsi="Tahoma" w:cs="Tahoma"/>
          <w:b/>
          <w:lang w:eastAsia="sl-SI"/>
        </w:rPr>
      </w:pPr>
    </w:p>
    <w:p w14:paraId="1524E561" w14:textId="77777777" w:rsidR="00C04B74" w:rsidRPr="00C04B74" w:rsidRDefault="00C04B74" w:rsidP="00530307">
      <w:pPr>
        <w:keepNext/>
        <w:keepLines/>
        <w:spacing w:after="0" w:line="240" w:lineRule="auto"/>
        <w:jc w:val="center"/>
        <w:rPr>
          <w:rFonts w:ascii="Tahoma" w:hAnsi="Tahoma" w:cs="Tahoma"/>
        </w:rPr>
      </w:pPr>
      <w:r w:rsidRPr="00C04B74">
        <w:rPr>
          <w:rFonts w:ascii="Tahoma" w:hAnsi="Tahoma" w:cs="Tahoma"/>
        </w:rPr>
        <w:t>ZA ODDAJO JAVNEGA NAROČILA PO</w:t>
      </w:r>
      <w:r w:rsidR="00D6562E">
        <w:rPr>
          <w:rFonts w:ascii="Tahoma" w:hAnsi="Tahoma" w:cs="Tahoma"/>
        </w:rPr>
        <w:t xml:space="preserve"> </w:t>
      </w:r>
      <w:r w:rsidR="002E34E4" w:rsidRPr="002E34E4">
        <w:rPr>
          <w:rFonts w:ascii="Tahoma" w:hAnsi="Tahoma" w:cs="Tahoma"/>
        </w:rPr>
        <w:t>POSTOPKU ODDAJE NAROČILA MALE VREDNOSTI</w:t>
      </w:r>
    </w:p>
    <w:p w14:paraId="43807848" w14:textId="77777777" w:rsidR="00302D6E" w:rsidRPr="00712BC8" w:rsidRDefault="00302D6E" w:rsidP="00530307">
      <w:pPr>
        <w:keepNext/>
        <w:keepLines/>
        <w:spacing w:after="0" w:line="240" w:lineRule="auto"/>
        <w:ind w:right="424"/>
        <w:jc w:val="center"/>
        <w:rPr>
          <w:rFonts w:ascii="Tahoma" w:eastAsia="Times New Roman" w:hAnsi="Tahoma" w:cs="Tahoma"/>
          <w:lang w:eastAsia="sl-SI"/>
        </w:rPr>
      </w:pPr>
    </w:p>
    <w:p w14:paraId="32933349" w14:textId="77777777" w:rsidR="00B6119F" w:rsidRPr="00712BC8" w:rsidRDefault="00B6119F" w:rsidP="00530307">
      <w:pPr>
        <w:keepNext/>
        <w:keepLines/>
        <w:spacing w:after="0" w:line="240" w:lineRule="auto"/>
        <w:ind w:right="424"/>
        <w:jc w:val="center"/>
        <w:rPr>
          <w:rFonts w:ascii="Tahoma" w:eastAsia="Times New Roman" w:hAnsi="Tahoma" w:cs="Tahoma"/>
          <w:b/>
          <w:color w:val="000000"/>
          <w:lang w:eastAsia="sl-SI"/>
        </w:rPr>
      </w:pPr>
      <w:bookmarkStart w:id="0" w:name="OLE_LINK5"/>
      <w:bookmarkStart w:id="1" w:name="OLE_LINK6"/>
    </w:p>
    <w:p w14:paraId="54234E5C" w14:textId="77777777" w:rsidR="00B6119F" w:rsidRPr="00712BC8" w:rsidRDefault="00B6119F" w:rsidP="00530307">
      <w:pPr>
        <w:keepNext/>
        <w:keepLines/>
        <w:spacing w:after="0" w:line="240" w:lineRule="auto"/>
        <w:ind w:right="424"/>
        <w:jc w:val="center"/>
        <w:rPr>
          <w:rFonts w:ascii="Tahoma" w:eastAsia="Times New Roman" w:hAnsi="Tahoma" w:cs="Tahoma"/>
          <w:b/>
          <w:color w:val="000000"/>
          <w:lang w:eastAsia="sl-SI"/>
        </w:rPr>
      </w:pPr>
    </w:p>
    <w:p w14:paraId="69820D44" w14:textId="77777777" w:rsidR="00302D6E" w:rsidRPr="00DE5313" w:rsidRDefault="0015439B" w:rsidP="00530307">
      <w:pPr>
        <w:keepNext/>
        <w:keepLines/>
        <w:spacing w:after="0" w:line="240" w:lineRule="auto"/>
        <w:ind w:right="424"/>
        <w:jc w:val="center"/>
        <w:rPr>
          <w:rFonts w:ascii="Tahoma" w:eastAsia="Times New Roman" w:hAnsi="Tahoma" w:cs="Tahoma"/>
          <w:b/>
          <w:sz w:val="28"/>
          <w:lang w:eastAsia="sl-SI"/>
        </w:rPr>
      </w:pPr>
      <w:r>
        <w:rPr>
          <w:rFonts w:ascii="Tahoma" w:eastAsia="Times New Roman" w:hAnsi="Tahoma" w:cs="Tahoma"/>
          <w:b/>
          <w:color w:val="000000"/>
          <w:sz w:val="28"/>
          <w:lang w:eastAsia="sl-SI"/>
        </w:rPr>
        <w:t>Obnova poslovnega prostora pod stebriščno lopo Plečnikovih tržnic</w:t>
      </w:r>
    </w:p>
    <w:bookmarkEnd w:id="0"/>
    <w:bookmarkEnd w:id="1"/>
    <w:p w14:paraId="3D43CE7B" w14:textId="77777777" w:rsidR="00302D6E" w:rsidRPr="00712BC8" w:rsidRDefault="00302D6E" w:rsidP="00530307">
      <w:pPr>
        <w:keepNext/>
        <w:keepLines/>
        <w:spacing w:after="0" w:line="240" w:lineRule="auto"/>
        <w:ind w:right="424"/>
        <w:jc w:val="center"/>
        <w:rPr>
          <w:rFonts w:ascii="Tahoma" w:eastAsia="Times New Roman" w:hAnsi="Tahoma" w:cs="Tahoma"/>
          <w:b/>
          <w:lang w:eastAsia="sl-SI"/>
        </w:rPr>
      </w:pPr>
    </w:p>
    <w:p w14:paraId="6D552A49" w14:textId="77777777" w:rsidR="00302D6E" w:rsidRPr="00712BC8" w:rsidRDefault="00302D6E" w:rsidP="00530307">
      <w:pPr>
        <w:keepNext/>
        <w:keepLines/>
        <w:spacing w:after="0" w:line="240" w:lineRule="auto"/>
        <w:ind w:right="424"/>
        <w:jc w:val="center"/>
        <w:rPr>
          <w:rFonts w:ascii="Tahoma" w:eastAsia="Times New Roman" w:hAnsi="Tahoma" w:cs="Tahoma"/>
          <w:b/>
          <w:lang w:eastAsia="sl-SI"/>
        </w:rPr>
      </w:pPr>
    </w:p>
    <w:p w14:paraId="7744180B" w14:textId="77777777" w:rsidR="00302D6E" w:rsidRPr="00712BC8" w:rsidRDefault="00302D6E" w:rsidP="00530307">
      <w:pPr>
        <w:keepNext/>
        <w:keepLines/>
        <w:spacing w:after="0" w:line="240" w:lineRule="auto"/>
        <w:ind w:right="424"/>
        <w:jc w:val="center"/>
        <w:rPr>
          <w:rFonts w:ascii="Tahoma" w:eastAsia="Times New Roman" w:hAnsi="Tahoma" w:cs="Tahoma"/>
          <w:b/>
          <w:lang w:eastAsia="sl-SI"/>
        </w:rPr>
      </w:pPr>
    </w:p>
    <w:p w14:paraId="0A5B62FF" w14:textId="77777777" w:rsidR="0031663C" w:rsidRPr="00712BC8" w:rsidRDefault="0031663C" w:rsidP="00530307">
      <w:pPr>
        <w:keepNext/>
        <w:keepLines/>
        <w:spacing w:after="0" w:line="240" w:lineRule="auto"/>
        <w:ind w:right="424"/>
        <w:jc w:val="center"/>
        <w:rPr>
          <w:rFonts w:ascii="Tahoma" w:eastAsia="Times New Roman" w:hAnsi="Tahoma" w:cs="Tahoma"/>
          <w:noProof/>
          <w:lang w:eastAsia="sl-SI"/>
        </w:rPr>
      </w:pPr>
    </w:p>
    <w:p w14:paraId="6EF193FF" w14:textId="77777777" w:rsidR="00302D6E" w:rsidRPr="00712BC8" w:rsidRDefault="00302D6E" w:rsidP="00530307">
      <w:pPr>
        <w:keepNext/>
        <w:keepLines/>
        <w:spacing w:after="0" w:line="240" w:lineRule="auto"/>
        <w:ind w:right="424"/>
        <w:jc w:val="center"/>
        <w:rPr>
          <w:rFonts w:ascii="Tahoma" w:eastAsia="Times New Roman" w:hAnsi="Tahoma" w:cs="Tahoma"/>
          <w:noProof/>
          <w:lang w:eastAsia="sl-SI"/>
        </w:rPr>
      </w:pPr>
    </w:p>
    <w:p w14:paraId="44C782CA" w14:textId="77777777" w:rsidR="00302D6E" w:rsidRPr="00712BC8" w:rsidRDefault="00302D6E" w:rsidP="00530307">
      <w:pPr>
        <w:keepNext/>
        <w:keepLines/>
        <w:spacing w:after="0" w:line="240" w:lineRule="auto"/>
        <w:ind w:right="424"/>
        <w:jc w:val="center"/>
        <w:rPr>
          <w:rFonts w:ascii="Tahoma" w:eastAsia="Times New Roman" w:hAnsi="Tahoma" w:cs="Tahoma"/>
          <w:noProof/>
          <w:lang w:eastAsia="sl-SI"/>
        </w:rPr>
      </w:pPr>
    </w:p>
    <w:p w14:paraId="34F1619D" w14:textId="77777777" w:rsidR="00DC663E" w:rsidRPr="004F0ABC" w:rsidRDefault="00B6119F" w:rsidP="00530307">
      <w:pPr>
        <w:keepNext/>
        <w:keepLines/>
        <w:tabs>
          <w:tab w:val="left" w:pos="567"/>
        </w:tabs>
        <w:spacing w:after="0" w:line="240" w:lineRule="auto"/>
        <w:jc w:val="center"/>
        <w:rPr>
          <w:rFonts w:ascii="Tahoma" w:eastAsia="Times New Roman" w:hAnsi="Tahoma" w:cs="Tahoma"/>
          <w:noProof/>
          <w:lang w:eastAsia="sl-SI"/>
        </w:rPr>
      </w:pPr>
      <w:r w:rsidRPr="004F0ABC">
        <w:rPr>
          <w:rFonts w:ascii="Tahoma" w:eastAsia="Times New Roman" w:hAnsi="Tahoma" w:cs="Tahoma"/>
          <w:noProof/>
          <w:lang w:eastAsia="sl-SI"/>
        </w:rPr>
        <w:t xml:space="preserve">Ljubljana, </w:t>
      </w:r>
      <w:bookmarkStart w:id="2" w:name="_Toc178483388"/>
      <w:r w:rsidR="0015439B">
        <w:rPr>
          <w:rFonts w:ascii="Tahoma" w:eastAsia="Times New Roman" w:hAnsi="Tahoma" w:cs="Tahoma"/>
          <w:noProof/>
          <w:lang w:eastAsia="sl-SI"/>
        </w:rPr>
        <w:t>oktober</w:t>
      </w:r>
      <w:r w:rsidR="00B85A09" w:rsidRPr="004F0ABC">
        <w:rPr>
          <w:rFonts w:ascii="Tahoma" w:eastAsia="Times New Roman" w:hAnsi="Tahoma" w:cs="Tahoma"/>
          <w:noProof/>
          <w:lang w:eastAsia="sl-SI"/>
        </w:rPr>
        <w:t xml:space="preserve"> </w:t>
      </w:r>
      <w:r w:rsidR="00A42E91" w:rsidRPr="004F0ABC">
        <w:rPr>
          <w:rFonts w:ascii="Tahoma" w:eastAsia="Times New Roman" w:hAnsi="Tahoma" w:cs="Tahoma"/>
          <w:noProof/>
          <w:lang w:eastAsia="sl-SI"/>
        </w:rPr>
        <w:t>20</w:t>
      </w:r>
      <w:r w:rsidR="00660194" w:rsidRPr="004F0ABC">
        <w:rPr>
          <w:rFonts w:ascii="Tahoma" w:eastAsia="Times New Roman" w:hAnsi="Tahoma" w:cs="Tahoma"/>
          <w:noProof/>
          <w:lang w:eastAsia="sl-SI"/>
        </w:rPr>
        <w:t>2</w:t>
      </w:r>
      <w:r w:rsidR="0044063D">
        <w:rPr>
          <w:rFonts w:ascii="Tahoma" w:eastAsia="Times New Roman" w:hAnsi="Tahoma" w:cs="Tahoma"/>
          <w:noProof/>
          <w:lang w:eastAsia="sl-SI"/>
        </w:rPr>
        <w:t>4</w:t>
      </w:r>
    </w:p>
    <w:p w14:paraId="2B3AA2E5" w14:textId="77777777" w:rsidR="00E87D1E" w:rsidRDefault="00302D6E" w:rsidP="00530307">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br w:type="page"/>
      </w:r>
    </w:p>
    <w:p w14:paraId="03880363" w14:textId="77777777" w:rsidR="00E87D1E" w:rsidRDefault="00E87D1E" w:rsidP="00530307">
      <w:pPr>
        <w:keepNext/>
        <w:keepLines/>
        <w:tabs>
          <w:tab w:val="left" w:pos="567"/>
        </w:tabs>
        <w:spacing w:after="0" w:line="240" w:lineRule="auto"/>
        <w:jc w:val="center"/>
        <w:rPr>
          <w:rFonts w:ascii="Tahoma" w:eastAsia="Times New Roman" w:hAnsi="Tahoma" w:cs="Tahoma"/>
          <w:b/>
          <w:lang w:eastAsia="sl-SI"/>
        </w:rPr>
      </w:pPr>
    </w:p>
    <w:p w14:paraId="13F6986D" w14:textId="77777777" w:rsidR="00302D6E" w:rsidRPr="00712BC8" w:rsidRDefault="00302D6E" w:rsidP="00530307">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 xml:space="preserve">POVABILO K ODDAJI </w:t>
      </w:r>
      <w:bookmarkEnd w:id="2"/>
      <w:r w:rsidRPr="00712BC8">
        <w:rPr>
          <w:rFonts w:ascii="Tahoma" w:eastAsia="Times New Roman" w:hAnsi="Tahoma" w:cs="Tahoma"/>
          <w:b/>
          <w:lang w:eastAsia="sl-SI"/>
        </w:rPr>
        <w:t>PONUDBE</w:t>
      </w:r>
    </w:p>
    <w:p w14:paraId="76424E8F" w14:textId="77777777" w:rsidR="00302D6E" w:rsidRPr="00712BC8" w:rsidRDefault="00302D6E" w:rsidP="00530307">
      <w:pPr>
        <w:keepNext/>
        <w:keepLines/>
        <w:tabs>
          <w:tab w:val="left" w:pos="2895"/>
        </w:tab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ab/>
      </w:r>
    </w:p>
    <w:p w14:paraId="68CCB04B"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0F942044"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40A67D36"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4E1E5669"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7CE5D328"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17E29DA5" w14:textId="77777777" w:rsidR="002B18B2" w:rsidRPr="004F0ABC" w:rsidRDefault="002B18B2" w:rsidP="008A4046">
      <w:pPr>
        <w:keepNext/>
        <w:keepLines/>
        <w:spacing w:after="0" w:line="240" w:lineRule="auto"/>
        <w:jc w:val="both"/>
        <w:rPr>
          <w:rFonts w:ascii="Tahoma" w:eastAsia="Times New Roman" w:hAnsi="Tahoma" w:cs="Tahoma"/>
          <w:lang w:eastAsia="sl-SI"/>
        </w:rPr>
      </w:pPr>
      <w:r w:rsidRPr="004F0ABC">
        <w:rPr>
          <w:rFonts w:ascii="Tahoma" w:eastAsia="Times New Roman" w:hAnsi="Tahoma" w:cs="Tahoma"/>
          <w:lang w:eastAsia="sl-SI"/>
        </w:rPr>
        <w:t xml:space="preserve">JAVNI HOLDING Ljubljana, d.o.o., Verovškova ulica 70, 1000 Ljubljana, na podlagi pooblastila </w:t>
      </w:r>
      <w:r w:rsidR="008A4046" w:rsidRPr="008A4046">
        <w:rPr>
          <w:rFonts w:ascii="Tahoma" w:eastAsia="Times New Roman" w:hAnsi="Tahoma" w:cs="Tahoma"/>
          <w:bCs/>
          <w:lang w:eastAsia="sl-SI"/>
        </w:rPr>
        <w:t>Javno podjetje Ljubljanska parkirišča in tržnice, d.o.o.</w:t>
      </w:r>
      <w:r w:rsidR="008A4046">
        <w:rPr>
          <w:rFonts w:ascii="Tahoma" w:eastAsia="Times New Roman" w:hAnsi="Tahoma" w:cs="Tahoma"/>
          <w:bCs/>
          <w:lang w:eastAsia="sl-SI"/>
        </w:rPr>
        <w:t xml:space="preserve">, </w:t>
      </w:r>
      <w:r w:rsidR="008A4046" w:rsidRPr="008A4046">
        <w:rPr>
          <w:rFonts w:ascii="Tahoma" w:eastAsia="Times New Roman" w:hAnsi="Tahoma" w:cs="Tahoma"/>
          <w:bCs/>
          <w:lang w:eastAsia="sl-SI"/>
        </w:rPr>
        <w:t>Kopitarjeva ulica 2</w:t>
      </w:r>
      <w:r w:rsidR="008A4046">
        <w:rPr>
          <w:rFonts w:ascii="Tahoma" w:eastAsia="Times New Roman" w:hAnsi="Tahoma" w:cs="Tahoma"/>
          <w:bCs/>
          <w:lang w:eastAsia="sl-SI"/>
        </w:rPr>
        <w:t xml:space="preserve">, </w:t>
      </w:r>
      <w:r w:rsidR="008A4046" w:rsidRPr="008A4046">
        <w:rPr>
          <w:rFonts w:ascii="Tahoma" w:eastAsia="Times New Roman" w:hAnsi="Tahoma" w:cs="Tahoma"/>
          <w:bCs/>
          <w:lang w:eastAsia="sl-SI"/>
        </w:rPr>
        <w:t>1000 Ljubljana</w:t>
      </w:r>
      <w:r w:rsidRPr="004F0ABC">
        <w:rPr>
          <w:rFonts w:ascii="Tahoma" w:eastAsia="Times New Roman" w:hAnsi="Tahoma" w:cs="Tahoma"/>
          <w:bCs/>
          <w:lang w:eastAsia="sl-SI"/>
        </w:rPr>
        <w:t xml:space="preserve">, št. </w:t>
      </w:r>
      <w:r w:rsidR="00F43E2D" w:rsidRPr="00F43E2D">
        <w:rPr>
          <w:rFonts w:ascii="Tahoma" w:eastAsia="Times New Roman" w:hAnsi="Tahoma" w:cs="Tahoma"/>
          <w:bCs/>
          <w:lang w:eastAsia="sl-SI"/>
        </w:rPr>
        <w:t>LPT-214-023/2024-002</w:t>
      </w:r>
      <w:r w:rsidRPr="004F0ABC">
        <w:rPr>
          <w:rFonts w:ascii="Tahoma" w:eastAsia="Times New Roman" w:hAnsi="Tahoma" w:cs="Tahoma"/>
          <w:lang w:eastAsia="sl-SI"/>
        </w:rPr>
        <w:t>,</w:t>
      </w:r>
    </w:p>
    <w:p w14:paraId="6BC67D02" w14:textId="77777777" w:rsidR="00302D6E" w:rsidRPr="004F0ABC" w:rsidRDefault="00302D6E" w:rsidP="00530307">
      <w:pPr>
        <w:keepNext/>
        <w:keepLines/>
        <w:spacing w:after="0" w:line="240" w:lineRule="auto"/>
        <w:jc w:val="both"/>
        <w:rPr>
          <w:rFonts w:ascii="Tahoma" w:eastAsia="Times New Roman" w:hAnsi="Tahoma" w:cs="Tahoma"/>
          <w:lang w:eastAsia="sl-SI"/>
        </w:rPr>
      </w:pPr>
    </w:p>
    <w:p w14:paraId="38B6AD2A" w14:textId="77777777" w:rsidR="00302D6E" w:rsidRPr="004F0ABC" w:rsidRDefault="00302D6E" w:rsidP="00530307">
      <w:pPr>
        <w:keepNext/>
        <w:keepLines/>
        <w:spacing w:after="0" w:line="240" w:lineRule="auto"/>
        <w:jc w:val="both"/>
        <w:rPr>
          <w:rFonts w:ascii="Tahoma" w:eastAsia="Times New Roman" w:hAnsi="Tahoma" w:cs="Tahoma"/>
          <w:lang w:eastAsia="sl-SI"/>
        </w:rPr>
      </w:pPr>
    </w:p>
    <w:p w14:paraId="531DEC6A" w14:textId="77777777" w:rsidR="00302D6E" w:rsidRPr="00712BC8" w:rsidRDefault="00302D6E" w:rsidP="00530307">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 vabi </w:t>
      </w:r>
    </w:p>
    <w:p w14:paraId="3E037546"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25B6E54F"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7487CA3C"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18664507" w14:textId="77777777" w:rsidR="00302D6E" w:rsidRPr="00712BC8" w:rsidRDefault="00302D6E" w:rsidP="00530307">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vse zainteresirane ponudnike, da predložijo svojo ponudbo po zahtevah razpisne dokumentacije za oddajo javnega naročila:</w:t>
      </w:r>
    </w:p>
    <w:p w14:paraId="2672E04E"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2013E41C"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3622BC7F"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6DA6220F"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1975960F" w14:textId="77777777" w:rsidR="009654DB" w:rsidRPr="00DE5313" w:rsidRDefault="0015439B" w:rsidP="00530307">
      <w:pPr>
        <w:keepNext/>
        <w:keepLines/>
        <w:spacing w:after="0" w:line="240" w:lineRule="auto"/>
        <w:ind w:right="424"/>
        <w:jc w:val="center"/>
        <w:rPr>
          <w:rFonts w:ascii="Tahoma" w:eastAsia="Times New Roman" w:hAnsi="Tahoma" w:cs="Tahoma"/>
          <w:b/>
          <w:sz w:val="28"/>
          <w:lang w:eastAsia="sl-SI"/>
        </w:rPr>
      </w:pPr>
      <w:r>
        <w:rPr>
          <w:rFonts w:ascii="Tahoma" w:eastAsia="Times New Roman" w:hAnsi="Tahoma" w:cs="Tahoma"/>
          <w:b/>
          <w:color w:val="000000"/>
          <w:sz w:val="28"/>
          <w:lang w:eastAsia="sl-SI"/>
        </w:rPr>
        <w:t>Obnova poslovnega prostora pod stebriščno lopo Plečnikovih tržnic</w:t>
      </w:r>
    </w:p>
    <w:p w14:paraId="4F0A739F" w14:textId="77777777" w:rsidR="008F74E8" w:rsidRPr="00712BC8" w:rsidRDefault="008F74E8" w:rsidP="00530307">
      <w:pPr>
        <w:keepNext/>
        <w:keepLines/>
        <w:spacing w:after="0" w:line="240" w:lineRule="auto"/>
        <w:ind w:right="424"/>
        <w:jc w:val="both"/>
        <w:rPr>
          <w:rFonts w:ascii="Tahoma" w:eastAsia="Times New Roman" w:hAnsi="Tahoma" w:cs="Tahoma"/>
          <w:b/>
          <w:lang w:eastAsia="sl-SI"/>
        </w:rPr>
      </w:pPr>
      <w:r w:rsidRPr="00712BC8">
        <w:rPr>
          <w:rFonts w:ascii="Tahoma" w:eastAsia="Times New Roman" w:hAnsi="Tahoma" w:cs="Tahoma"/>
          <w:b/>
          <w:color w:val="000000"/>
          <w:lang w:eastAsia="sl-SI"/>
        </w:rPr>
        <w:t xml:space="preserve"> </w:t>
      </w:r>
    </w:p>
    <w:p w14:paraId="5F02811D" w14:textId="77777777" w:rsidR="008F74E8" w:rsidRPr="00712BC8" w:rsidRDefault="008F74E8" w:rsidP="00530307">
      <w:pPr>
        <w:keepNext/>
        <w:keepLines/>
        <w:spacing w:after="0" w:line="240" w:lineRule="auto"/>
        <w:ind w:right="424"/>
        <w:jc w:val="both"/>
        <w:rPr>
          <w:rFonts w:ascii="Tahoma" w:eastAsia="Times New Roman" w:hAnsi="Tahoma" w:cs="Tahoma"/>
          <w:b/>
          <w:lang w:eastAsia="sl-SI"/>
        </w:rPr>
      </w:pPr>
    </w:p>
    <w:p w14:paraId="7E201404" w14:textId="77777777" w:rsidR="00302D6E" w:rsidRPr="00712BC8" w:rsidRDefault="00302D6E" w:rsidP="00530307">
      <w:pPr>
        <w:keepNext/>
        <w:keepLines/>
        <w:spacing w:after="0" w:line="240" w:lineRule="auto"/>
        <w:ind w:right="565"/>
        <w:jc w:val="both"/>
        <w:rPr>
          <w:rFonts w:ascii="Tahoma" w:eastAsia="Times New Roman" w:hAnsi="Tahoma" w:cs="Tahoma"/>
          <w:b/>
          <w:noProof/>
          <w:lang w:eastAsia="sl-SI"/>
        </w:rPr>
      </w:pPr>
    </w:p>
    <w:p w14:paraId="2FACDF88"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16082479"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516BF50C" w14:textId="77777777" w:rsidR="00302D6E" w:rsidRPr="00712BC8" w:rsidRDefault="00302D6E" w:rsidP="00530307">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Razpisna dokumentacija natančno določa predmet javnega naročila ter pogoje</w:t>
      </w:r>
      <w:r w:rsidR="00C04B74">
        <w:rPr>
          <w:rFonts w:ascii="Tahoma" w:eastAsia="Times New Roman" w:hAnsi="Tahoma" w:cs="Tahoma"/>
          <w:lang w:eastAsia="sl-SI"/>
        </w:rPr>
        <w:t>, zahteve</w:t>
      </w:r>
      <w:r w:rsidR="009737B9" w:rsidRPr="00712BC8">
        <w:rPr>
          <w:rFonts w:ascii="Tahoma" w:eastAsia="Times New Roman" w:hAnsi="Tahoma" w:cs="Tahoma"/>
          <w:lang w:eastAsia="sl-SI"/>
        </w:rPr>
        <w:t xml:space="preserve"> in merila</w:t>
      </w:r>
      <w:r w:rsidR="00C04B74">
        <w:rPr>
          <w:rFonts w:ascii="Tahoma" w:eastAsia="Times New Roman" w:hAnsi="Tahoma" w:cs="Tahoma"/>
          <w:lang w:eastAsia="sl-SI"/>
        </w:rPr>
        <w:t xml:space="preserve"> naročnika</w:t>
      </w:r>
      <w:r w:rsidRPr="00712BC8">
        <w:rPr>
          <w:rFonts w:ascii="Tahoma" w:eastAsia="Times New Roman" w:hAnsi="Tahoma" w:cs="Tahoma"/>
          <w:lang w:eastAsia="sl-SI"/>
        </w:rPr>
        <w:t xml:space="preserve"> za izbiro najugodnejšega ponudnika, s katerim bo sklenjena pogodba</w:t>
      </w:r>
      <w:r w:rsidR="00C84B75" w:rsidRPr="00712BC8">
        <w:rPr>
          <w:rFonts w:ascii="Tahoma" w:eastAsia="Times New Roman" w:hAnsi="Tahoma" w:cs="Tahoma"/>
          <w:lang w:eastAsia="sl-SI"/>
        </w:rPr>
        <w:t xml:space="preserve"> za predmetno javno naročilo</w:t>
      </w:r>
      <w:r w:rsidRPr="00712BC8">
        <w:rPr>
          <w:rFonts w:ascii="Tahoma" w:eastAsia="Times New Roman" w:hAnsi="Tahoma" w:cs="Tahoma"/>
          <w:lang w:eastAsia="sl-SI"/>
        </w:rPr>
        <w:t xml:space="preserve">. </w:t>
      </w:r>
    </w:p>
    <w:p w14:paraId="35A4A4F4" w14:textId="77777777" w:rsidR="00302D6E" w:rsidRPr="00941BDE" w:rsidRDefault="00302D6E" w:rsidP="00530307">
      <w:pPr>
        <w:keepNext/>
        <w:keepLines/>
        <w:spacing w:after="0" w:line="240" w:lineRule="auto"/>
        <w:jc w:val="both"/>
        <w:rPr>
          <w:rFonts w:ascii="Tahoma" w:eastAsia="Times New Roman" w:hAnsi="Tahoma" w:cs="Tahoma"/>
          <w:lang w:eastAsia="sl-SI"/>
        </w:rPr>
      </w:pPr>
    </w:p>
    <w:p w14:paraId="0858E515" w14:textId="77777777" w:rsidR="00302D6E" w:rsidRPr="00941BDE" w:rsidRDefault="00302D6E" w:rsidP="00530307">
      <w:pPr>
        <w:keepNext/>
        <w:keepLines/>
        <w:spacing w:after="0" w:line="240" w:lineRule="auto"/>
        <w:jc w:val="both"/>
        <w:rPr>
          <w:rFonts w:ascii="Tahoma" w:eastAsia="Times New Roman" w:hAnsi="Tahoma" w:cs="Tahoma"/>
          <w:lang w:eastAsia="sl-SI"/>
        </w:rPr>
      </w:pPr>
    </w:p>
    <w:p w14:paraId="55591232" w14:textId="77777777" w:rsidR="00302D6E" w:rsidRPr="00941BDE" w:rsidRDefault="00302D6E" w:rsidP="00530307">
      <w:pPr>
        <w:keepNext/>
        <w:keepLines/>
        <w:spacing w:after="0" w:line="240" w:lineRule="auto"/>
        <w:jc w:val="both"/>
        <w:rPr>
          <w:rFonts w:ascii="Tahoma" w:eastAsia="Times New Roman" w:hAnsi="Tahoma" w:cs="Tahoma"/>
          <w:lang w:eastAsia="sl-SI"/>
        </w:rPr>
      </w:pPr>
    </w:p>
    <w:p w14:paraId="551BF183" w14:textId="77777777" w:rsidR="00302D6E" w:rsidRPr="00941BDE" w:rsidRDefault="00302D6E" w:rsidP="00530307">
      <w:pPr>
        <w:keepNext/>
        <w:keepLines/>
        <w:spacing w:after="0" w:line="240" w:lineRule="auto"/>
        <w:jc w:val="both"/>
        <w:rPr>
          <w:rFonts w:ascii="Tahoma" w:eastAsia="Times New Roman" w:hAnsi="Tahoma" w:cs="Tahoma"/>
          <w:lang w:eastAsia="sl-SI"/>
        </w:rPr>
      </w:pPr>
      <w:r w:rsidRPr="00941BDE">
        <w:rPr>
          <w:rFonts w:ascii="Tahoma" w:eastAsia="Times New Roman" w:hAnsi="Tahoma" w:cs="Tahoma"/>
          <w:lang w:eastAsia="sl-SI"/>
        </w:rPr>
        <w:t>S spoštovanjem!</w:t>
      </w:r>
    </w:p>
    <w:p w14:paraId="2C0D1744" w14:textId="77777777" w:rsidR="00302D6E" w:rsidRPr="00941BDE" w:rsidRDefault="00302D6E" w:rsidP="00530307">
      <w:pPr>
        <w:keepNext/>
        <w:keepLines/>
        <w:autoSpaceDE w:val="0"/>
        <w:autoSpaceDN w:val="0"/>
        <w:adjustRightInd w:val="0"/>
        <w:spacing w:after="0" w:line="240" w:lineRule="auto"/>
        <w:jc w:val="both"/>
        <w:rPr>
          <w:rFonts w:ascii="Tahoma" w:eastAsia="Times New Roman" w:hAnsi="Tahoma" w:cs="Tahoma"/>
          <w:lang w:eastAsia="sl-SI"/>
        </w:rPr>
      </w:pPr>
    </w:p>
    <w:p w14:paraId="0D425C08" w14:textId="77777777" w:rsidR="00302D6E" w:rsidRPr="00712BC8" w:rsidRDefault="00302D6E" w:rsidP="00530307">
      <w:pPr>
        <w:keepNext/>
        <w:keepLines/>
        <w:autoSpaceDE w:val="0"/>
        <w:autoSpaceDN w:val="0"/>
        <w:adjustRightInd w:val="0"/>
        <w:spacing w:after="0" w:line="240" w:lineRule="auto"/>
        <w:jc w:val="both"/>
        <w:rPr>
          <w:rFonts w:ascii="Tahoma" w:eastAsia="Times New Roman" w:hAnsi="Tahoma" w:cs="Tahoma"/>
          <w:bCs/>
          <w:lang w:eastAsia="sl-SI"/>
        </w:rPr>
      </w:pPr>
    </w:p>
    <w:p w14:paraId="45D14798" w14:textId="77777777" w:rsidR="00302D6E" w:rsidRPr="00712BC8" w:rsidRDefault="00302D6E" w:rsidP="00530307">
      <w:pPr>
        <w:keepNext/>
        <w:keepLines/>
        <w:autoSpaceDE w:val="0"/>
        <w:autoSpaceDN w:val="0"/>
        <w:adjustRightInd w:val="0"/>
        <w:spacing w:after="0" w:line="240" w:lineRule="auto"/>
        <w:jc w:val="both"/>
        <w:rPr>
          <w:rFonts w:ascii="Tahoma" w:eastAsia="Times New Roman" w:hAnsi="Tahoma" w:cs="Tahoma"/>
          <w:bCs/>
          <w:lang w:eastAsia="sl-SI"/>
        </w:rPr>
      </w:pPr>
    </w:p>
    <w:p w14:paraId="08B45DE6" w14:textId="77777777" w:rsidR="00302D6E" w:rsidRPr="00712BC8" w:rsidRDefault="00302D6E" w:rsidP="00530307">
      <w:pPr>
        <w:keepNext/>
        <w:keepLines/>
        <w:autoSpaceDE w:val="0"/>
        <w:autoSpaceDN w:val="0"/>
        <w:adjustRightInd w:val="0"/>
        <w:spacing w:after="0" w:line="240" w:lineRule="auto"/>
        <w:jc w:val="both"/>
        <w:rPr>
          <w:rFonts w:ascii="Tahoma" w:eastAsia="Times New Roman" w:hAnsi="Tahoma" w:cs="Tahoma"/>
          <w:bCs/>
          <w:lang w:eastAsia="sl-SI"/>
        </w:rPr>
      </w:pPr>
    </w:p>
    <w:p w14:paraId="0A830591" w14:textId="77777777" w:rsidR="00302D6E" w:rsidRPr="00712BC8" w:rsidRDefault="00302D6E" w:rsidP="00530307">
      <w:pPr>
        <w:keepNext/>
        <w:keepLines/>
        <w:autoSpaceDE w:val="0"/>
        <w:autoSpaceDN w:val="0"/>
        <w:adjustRightInd w:val="0"/>
        <w:spacing w:after="0" w:line="240" w:lineRule="auto"/>
        <w:jc w:val="both"/>
        <w:rPr>
          <w:rFonts w:ascii="Tahoma" w:eastAsia="Times New Roman" w:hAnsi="Tahoma" w:cs="Tahoma"/>
          <w:bCs/>
          <w:lang w:eastAsia="sl-SI"/>
        </w:rPr>
      </w:pPr>
    </w:p>
    <w:p w14:paraId="5F794A50" w14:textId="77777777" w:rsidR="00002015" w:rsidRPr="00712BC8" w:rsidRDefault="00002015" w:rsidP="00002015">
      <w:pPr>
        <w:keepNext/>
        <w:keepLines/>
        <w:autoSpaceDE w:val="0"/>
        <w:autoSpaceDN w:val="0"/>
        <w:adjustRightInd w:val="0"/>
        <w:spacing w:after="0" w:line="240" w:lineRule="auto"/>
        <w:jc w:val="both"/>
        <w:rPr>
          <w:rFonts w:ascii="Tahoma" w:eastAsia="Times New Roman" w:hAnsi="Tahoma" w:cs="Tahoma"/>
          <w:bCs/>
          <w:lang w:eastAsia="sl-SI"/>
        </w:rPr>
      </w:pPr>
    </w:p>
    <w:p w14:paraId="4B24D992" w14:textId="77777777" w:rsidR="00002015" w:rsidRPr="00712BC8" w:rsidRDefault="00002015" w:rsidP="00002015">
      <w:pPr>
        <w:keepNext/>
        <w:keepLines/>
        <w:autoSpaceDE w:val="0"/>
        <w:autoSpaceDN w:val="0"/>
        <w:adjustRightInd w:val="0"/>
        <w:spacing w:after="0" w:line="240" w:lineRule="auto"/>
        <w:ind w:left="5670"/>
        <w:jc w:val="both"/>
        <w:rPr>
          <w:rFonts w:ascii="Tahoma" w:eastAsia="Times New Roman" w:hAnsi="Tahoma" w:cs="Tahoma"/>
          <w:bCs/>
          <w:lang w:eastAsia="sl-SI"/>
        </w:rPr>
      </w:pPr>
      <w:r w:rsidRPr="00712BC8">
        <w:rPr>
          <w:rFonts w:ascii="Tahoma" w:eastAsia="Times New Roman" w:hAnsi="Tahoma" w:cs="Tahoma"/>
          <w:bCs/>
          <w:lang w:eastAsia="sl-SI"/>
        </w:rPr>
        <w:t>Direktor</w:t>
      </w:r>
    </w:p>
    <w:p w14:paraId="5FBB8F34" w14:textId="77777777" w:rsidR="00002015" w:rsidRPr="00712BC8" w:rsidRDefault="00002015" w:rsidP="00002015">
      <w:pPr>
        <w:keepNext/>
        <w:keepLines/>
        <w:spacing w:after="0" w:line="240" w:lineRule="auto"/>
        <w:ind w:left="4956" w:firstLine="708"/>
        <w:jc w:val="both"/>
        <w:rPr>
          <w:rFonts w:ascii="Tahoma" w:eastAsia="Times New Roman" w:hAnsi="Tahoma" w:cs="Tahoma"/>
          <w:lang w:eastAsia="sl-SI"/>
        </w:rPr>
      </w:pPr>
      <w:r w:rsidRPr="00712BC8">
        <w:rPr>
          <w:rFonts w:ascii="Tahoma" w:eastAsia="Times New Roman" w:hAnsi="Tahoma" w:cs="Tahoma"/>
          <w:bCs/>
          <w:lang w:eastAsia="sl-SI"/>
        </w:rPr>
        <w:t xml:space="preserve">l.r. </w:t>
      </w:r>
      <w:r>
        <w:rPr>
          <w:rFonts w:ascii="Tahoma" w:eastAsia="Times New Roman" w:hAnsi="Tahoma" w:cs="Tahoma"/>
          <w:bCs/>
          <w:lang w:eastAsia="sl-SI"/>
        </w:rPr>
        <w:t>Krištof MLAKAR</w:t>
      </w:r>
    </w:p>
    <w:p w14:paraId="39719D93"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56B6E884" w14:textId="77777777" w:rsidR="00302D6E" w:rsidRPr="00712BC8" w:rsidRDefault="00302D6E" w:rsidP="00530307">
      <w:pPr>
        <w:keepNext/>
        <w:keepLines/>
        <w:numPr>
          <w:ilvl w:val="0"/>
          <w:numId w:val="2"/>
        </w:numPr>
        <w:spacing w:after="0" w:line="240" w:lineRule="auto"/>
        <w:jc w:val="both"/>
        <w:rPr>
          <w:rFonts w:ascii="Tahoma" w:eastAsia="Times New Roman" w:hAnsi="Tahoma" w:cs="Tahoma"/>
          <w:b/>
          <w:lang w:eastAsia="sl-SI"/>
        </w:rPr>
      </w:pPr>
      <w:r w:rsidRPr="008F56D2">
        <w:rPr>
          <w:rFonts w:ascii="Tahoma" w:eastAsia="Times New Roman" w:hAnsi="Tahoma" w:cs="Tahoma"/>
          <w:b/>
          <w:highlight w:val="lightGray"/>
          <w:lang w:eastAsia="sl-SI"/>
        </w:rPr>
        <w:br w:type="page"/>
      </w:r>
      <w:r w:rsidRPr="00712BC8">
        <w:rPr>
          <w:rFonts w:ascii="Tahoma" w:eastAsia="Times New Roman" w:hAnsi="Tahoma" w:cs="Tahoma"/>
          <w:b/>
          <w:lang w:eastAsia="sl-SI"/>
        </w:rPr>
        <w:lastRenderedPageBreak/>
        <w:t xml:space="preserve">SPLOŠNA DOLOČILA </w:t>
      </w:r>
    </w:p>
    <w:p w14:paraId="4203012C" w14:textId="77777777" w:rsidR="00302D6E" w:rsidRPr="00712BC8" w:rsidRDefault="00302D6E" w:rsidP="00530307">
      <w:pPr>
        <w:keepNext/>
        <w:keepLines/>
        <w:spacing w:after="0" w:line="240" w:lineRule="auto"/>
        <w:jc w:val="both"/>
        <w:rPr>
          <w:rFonts w:ascii="Tahoma" w:eastAsia="Times New Roman" w:hAnsi="Tahoma" w:cs="Tahoma"/>
          <w:b/>
          <w:lang w:eastAsia="sl-SI"/>
        </w:rPr>
      </w:pPr>
    </w:p>
    <w:p w14:paraId="0850BA12" w14:textId="77777777" w:rsidR="00302D6E" w:rsidRPr="00FE3E46" w:rsidRDefault="00302D6E" w:rsidP="00530307">
      <w:pPr>
        <w:keepNext/>
        <w:keepLines/>
        <w:numPr>
          <w:ilvl w:val="1"/>
          <w:numId w:val="2"/>
        </w:numPr>
        <w:spacing w:after="0" w:line="240" w:lineRule="auto"/>
        <w:jc w:val="both"/>
        <w:rPr>
          <w:rFonts w:ascii="Tahoma" w:eastAsia="Times New Roman" w:hAnsi="Tahoma" w:cs="Tahoma"/>
          <w:b/>
          <w:lang w:eastAsia="sl-SI"/>
        </w:rPr>
      </w:pPr>
      <w:r w:rsidRPr="00FE3E46">
        <w:rPr>
          <w:rFonts w:ascii="Tahoma" w:eastAsia="Times New Roman" w:hAnsi="Tahoma" w:cs="Tahoma"/>
          <w:b/>
          <w:lang w:eastAsia="sl-SI"/>
        </w:rPr>
        <w:t xml:space="preserve">Predmet javnega naročila </w:t>
      </w:r>
    </w:p>
    <w:p w14:paraId="1BFF0A26" w14:textId="77777777" w:rsidR="00302D6E" w:rsidRPr="00712BC8" w:rsidRDefault="00302D6E" w:rsidP="00530307">
      <w:pPr>
        <w:keepNext/>
        <w:keepLines/>
        <w:spacing w:after="0" w:line="240" w:lineRule="auto"/>
        <w:jc w:val="both"/>
        <w:rPr>
          <w:rFonts w:ascii="Tahoma" w:eastAsia="Times New Roman" w:hAnsi="Tahoma" w:cs="Tahoma"/>
          <w:b/>
          <w:lang w:eastAsia="sl-SI"/>
        </w:rPr>
      </w:pPr>
    </w:p>
    <w:p w14:paraId="223523D5" w14:textId="77777777" w:rsidR="002B18B2" w:rsidRDefault="00B35FC8" w:rsidP="00530307">
      <w:pPr>
        <w:keepNext/>
        <w:keepLines/>
        <w:spacing w:after="0" w:line="240" w:lineRule="auto"/>
        <w:jc w:val="both"/>
        <w:rPr>
          <w:rFonts w:ascii="Tahoma" w:eastAsia="Times New Roman" w:hAnsi="Tahoma" w:cs="Tahoma"/>
          <w:lang w:eastAsia="sl-SI"/>
        </w:rPr>
      </w:pPr>
      <w:r w:rsidRPr="0051734A">
        <w:rPr>
          <w:rFonts w:ascii="Tahoma" w:eastAsia="Times New Roman" w:hAnsi="Tahoma" w:cs="Tahoma"/>
          <w:lang w:eastAsia="sl-SI"/>
        </w:rPr>
        <w:t xml:space="preserve">Predmet javnega naročila </w:t>
      </w:r>
      <w:r w:rsidR="00D101BE" w:rsidRPr="0051734A">
        <w:rPr>
          <w:rFonts w:ascii="Tahoma" w:eastAsia="Times New Roman" w:hAnsi="Tahoma" w:cs="Tahoma"/>
          <w:lang w:eastAsia="sl-SI"/>
        </w:rPr>
        <w:t>je</w:t>
      </w:r>
      <w:r w:rsidR="00F43E2D">
        <w:rPr>
          <w:rFonts w:ascii="Tahoma" w:eastAsia="Times New Roman" w:hAnsi="Tahoma" w:cs="Tahoma"/>
          <w:lang w:eastAsia="sl-SI"/>
        </w:rPr>
        <w:t xml:space="preserve"> </w:t>
      </w:r>
      <w:r w:rsidR="0015439B">
        <w:rPr>
          <w:rFonts w:ascii="Tahoma" w:eastAsia="Times New Roman" w:hAnsi="Tahoma" w:cs="Tahoma"/>
          <w:lang w:eastAsia="sl-SI"/>
        </w:rPr>
        <w:t>obnova poslovnega prostora pod stebriščno lopo Plečnikovih tržnic</w:t>
      </w:r>
      <w:r w:rsidR="00C47767">
        <w:rPr>
          <w:rFonts w:ascii="Tahoma" w:eastAsia="Times New Roman" w:hAnsi="Tahoma" w:cs="Tahoma"/>
          <w:lang w:eastAsia="sl-SI"/>
        </w:rPr>
        <w:t xml:space="preserve"> </w:t>
      </w:r>
      <w:r w:rsidR="002E34E4" w:rsidRPr="0051734A">
        <w:rPr>
          <w:rFonts w:ascii="Tahoma" w:eastAsia="Times New Roman" w:hAnsi="Tahoma" w:cs="Tahoma"/>
          <w:lang w:eastAsia="sl-SI"/>
        </w:rPr>
        <w:t>v</w:t>
      </w:r>
      <w:r w:rsidR="00D6562E" w:rsidRPr="0051734A">
        <w:rPr>
          <w:rFonts w:ascii="Tahoma" w:eastAsia="Times New Roman" w:hAnsi="Tahoma" w:cs="Tahoma"/>
          <w:lang w:eastAsia="sl-SI"/>
        </w:rPr>
        <w:t xml:space="preserve"> Ljubljan</w:t>
      </w:r>
      <w:r w:rsidR="002E34E4" w:rsidRPr="0051734A">
        <w:rPr>
          <w:rFonts w:ascii="Tahoma" w:eastAsia="Times New Roman" w:hAnsi="Tahoma" w:cs="Tahoma"/>
          <w:lang w:eastAsia="sl-SI"/>
        </w:rPr>
        <w:t>i</w:t>
      </w:r>
      <w:r w:rsidR="00D6562E" w:rsidRPr="0051734A">
        <w:rPr>
          <w:rFonts w:ascii="Tahoma" w:eastAsia="Times New Roman" w:hAnsi="Tahoma" w:cs="Tahoma"/>
          <w:lang w:eastAsia="sl-SI"/>
        </w:rPr>
        <w:t>.</w:t>
      </w:r>
      <w:r w:rsidR="008C1A70">
        <w:rPr>
          <w:rFonts w:ascii="Tahoma" w:eastAsia="Times New Roman" w:hAnsi="Tahoma" w:cs="Tahoma"/>
          <w:lang w:eastAsia="sl-SI"/>
        </w:rPr>
        <w:t xml:space="preserve"> </w:t>
      </w:r>
    </w:p>
    <w:p w14:paraId="6BAC558D" w14:textId="77777777" w:rsidR="000C0020" w:rsidRDefault="000C0020" w:rsidP="00530307">
      <w:pPr>
        <w:keepNext/>
        <w:keepLines/>
        <w:spacing w:after="0" w:line="240" w:lineRule="auto"/>
        <w:jc w:val="both"/>
        <w:rPr>
          <w:rFonts w:ascii="Tahoma" w:eastAsia="Times New Roman" w:hAnsi="Tahoma" w:cs="Tahoma"/>
          <w:sz w:val="20"/>
          <w:szCs w:val="20"/>
          <w:lang w:eastAsia="sl-SI"/>
        </w:rPr>
      </w:pPr>
    </w:p>
    <w:p w14:paraId="4D5B04BF" w14:textId="77777777" w:rsidR="002B18B2" w:rsidRPr="00F17471" w:rsidRDefault="002B18B2" w:rsidP="00530307">
      <w:pPr>
        <w:keepNext/>
        <w:keepLines/>
        <w:spacing w:after="0" w:line="240" w:lineRule="auto"/>
        <w:jc w:val="both"/>
        <w:rPr>
          <w:rFonts w:ascii="Tahoma" w:eastAsia="Times New Roman" w:hAnsi="Tahoma" w:cs="Tahoma"/>
          <w:lang w:eastAsia="sl-SI"/>
        </w:rPr>
      </w:pPr>
      <w:r w:rsidRPr="00F17471">
        <w:rPr>
          <w:rFonts w:ascii="Tahoma" w:eastAsia="Times New Roman" w:hAnsi="Tahoma" w:cs="Tahoma"/>
          <w:lang w:eastAsia="sl-SI"/>
        </w:rPr>
        <w:t xml:space="preserve">Opis predmeta naročila in tehnične zahteve naročnika so podrobno opredeljene v Tehnični specifikaciji predmeta javnega naročila. </w:t>
      </w:r>
    </w:p>
    <w:p w14:paraId="37D1FD69" w14:textId="77777777" w:rsidR="002B18B2" w:rsidRPr="00F17471" w:rsidRDefault="002B18B2" w:rsidP="00530307">
      <w:pPr>
        <w:keepNext/>
        <w:keepLines/>
        <w:spacing w:after="0" w:line="240" w:lineRule="auto"/>
        <w:jc w:val="both"/>
        <w:rPr>
          <w:rFonts w:ascii="Tahoma" w:eastAsia="Times New Roman" w:hAnsi="Tahoma" w:cs="Tahoma"/>
          <w:lang w:eastAsia="sl-SI"/>
        </w:rPr>
      </w:pPr>
    </w:p>
    <w:p w14:paraId="0DF37FD0" w14:textId="77777777" w:rsidR="002B18B2" w:rsidRPr="00F17471" w:rsidRDefault="002B18B2" w:rsidP="00530307">
      <w:pPr>
        <w:keepNext/>
        <w:keepLines/>
        <w:spacing w:after="0" w:line="240" w:lineRule="auto"/>
        <w:jc w:val="both"/>
        <w:rPr>
          <w:rFonts w:ascii="Tahoma" w:eastAsia="Times New Roman" w:hAnsi="Tahoma" w:cs="Tahoma"/>
          <w:lang w:eastAsia="sl-SI"/>
        </w:rPr>
      </w:pPr>
      <w:r w:rsidRPr="00F17471">
        <w:rPr>
          <w:rFonts w:ascii="Tahoma" w:eastAsia="Times New Roman" w:hAnsi="Tahoma" w:cs="Tahoma"/>
          <w:lang w:eastAsia="sl-SI"/>
        </w:rPr>
        <w:t>Ponujeni predmet javnega naročila mora izpolnjevati ali presegati obvezne minimalne tehnične zahteve, ki so navedene v tehnični specifikaciji predmeta javnega naročila. V primeru, da ponujeni predmeti ne bodo izpolnjevali minimalnih tehničnih zahtev, bo naročnik tako ponudbo kot neprimerno izločil iz nadaljnje obravnave.</w:t>
      </w:r>
    </w:p>
    <w:p w14:paraId="517AF9CC" w14:textId="77777777" w:rsidR="002B18B2" w:rsidRPr="004F0ABC" w:rsidRDefault="002B18B2" w:rsidP="00530307">
      <w:pPr>
        <w:keepNext/>
        <w:keepLines/>
        <w:spacing w:after="0" w:line="240" w:lineRule="auto"/>
        <w:jc w:val="both"/>
        <w:rPr>
          <w:rFonts w:ascii="Tahoma" w:eastAsia="Times New Roman" w:hAnsi="Tahoma" w:cs="Tahoma"/>
          <w:lang w:eastAsia="sl-SI"/>
        </w:rPr>
      </w:pPr>
    </w:p>
    <w:p w14:paraId="75CDD987" w14:textId="77777777" w:rsidR="00302D6E" w:rsidRPr="004F0ABC" w:rsidRDefault="00302D6E" w:rsidP="00530307">
      <w:pPr>
        <w:keepNext/>
        <w:keepLines/>
        <w:numPr>
          <w:ilvl w:val="1"/>
          <w:numId w:val="2"/>
        </w:numPr>
        <w:spacing w:after="0" w:line="240" w:lineRule="auto"/>
        <w:jc w:val="both"/>
        <w:rPr>
          <w:rFonts w:ascii="Tahoma" w:eastAsia="Times New Roman" w:hAnsi="Tahoma" w:cs="Tahoma"/>
          <w:b/>
          <w:lang w:eastAsia="sl-SI"/>
        </w:rPr>
      </w:pPr>
      <w:r w:rsidRPr="004F0ABC">
        <w:rPr>
          <w:rFonts w:ascii="Tahoma" w:eastAsia="Times New Roman" w:hAnsi="Tahoma" w:cs="Tahoma"/>
          <w:b/>
          <w:lang w:eastAsia="sl-SI"/>
        </w:rPr>
        <w:t>Podatki o naročniku</w:t>
      </w:r>
    </w:p>
    <w:p w14:paraId="751F08C0"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429F9F91" w14:textId="77777777" w:rsidR="00F76312" w:rsidRDefault="008A2E30" w:rsidP="00530307">
      <w:pPr>
        <w:keepNext/>
        <w:keepLines/>
        <w:spacing w:after="0" w:line="240" w:lineRule="auto"/>
        <w:ind w:right="-2"/>
        <w:jc w:val="both"/>
        <w:rPr>
          <w:rFonts w:ascii="Tahoma" w:eastAsia="Times New Roman" w:hAnsi="Tahoma" w:cs="Tahoma"/>
          <w:lang w:eastAsia="sl-SI"/>
        </w:rPr>
      </w:pPr>
      <w:r w:rsidRPr="00F76312">
        <w:rPr>
          <w:rFonts w:ascii="Tahoma" w:eastAsia="Times New Roman" w:hAnsi="Tahoma" w:cs="Tahoma"/>
          <w:lang w:eastAsia="sl-SI"/>
        </w:rPr>
        <w:t xml:space="preserve">Naročnik javnega naročila </w:t>
      </w:r>
      <w:r w:rsidR="002B18B2">
        <w:rPr>
          <w:rFonts w:ascii="Tahoma" w:eastAsia="Times New Roman" w:hAnsi="Tahoma" w:cs="Tahoma"/>
          <w:lang w:eastAsia="sl-SI"/>
        </w:rPr>
        <w:t>so</w:t>
      </w:r>
      <w:r w:rsidRPr="00F76312">
        <w:rPr>
          <w:rFonts w:ascii="Tahoma" w:eastAsia="Times New Roman" w:hAnsi="Tahoma" w:cs="Tahoma"/>
          <w:lang w:eastAsia="sl-SI"/>
        </w:rPr>
        <w:t xml:space="preserve"> </w:t>
      </w:r>
      <w:r w:rsidR="000B5AE6" w:rsidRPr="000B5AE6">
        <w:rPr>
          <w:rFonts w:ascii="Tahoma" w:hAnsi="Tahoma" w:cs="Tahoma"/>
          <w:bCs/>
          <w:noProof/>
        </w:rPr>
        <w:t>Javno podjetje Ljubljanska parkirišča in tržnice, d.o.o., Kopitarjeva ulica 2, 1000 Ljubljana</w:t>
      </w:r>
      <w:r w:rsidR="002B18B2" w:rsidRPr="00A04160">
        <w:rPr>
          <w:rFonts w:ascii="Tahoma" w:hAnsi="Tahoma" w:cs="Tahoma"/>
        </w:rPr>
        <w:t>, ki</w:t>
      </w:r>
      <w:r w:rsidR="002B18B2">
        <w:rPr>
          <w:rFonts w:ascii="Tahoma" w:hAnsi="Tahoma" w:cs="Tahoma"/>
        </w:rPr>
        <w:t xml:space="preserve"> so na podlagi pooblastila</w:t>
      </w:r>
      <w:r w:rsidR="002B18B2" w:rsidRPr="00EB607A">
        <w:rPr>
          <w:rFonts w:ascii="Tahoma" w:hAnsi="Tahoma" w:cs="Tahoma"/>
          <w:bCs/>
        </w:rPr>
        <w:t xml:space="preserve"> </w:t>
      </w:r>
      <w:r w:rsidR="00660194">
        <w:rPr>
          <w:rFonts w:ascii="Tahoma" w:hAnsi="Tahoma" w:cs="Tahoma"/>
          <w:bCs/>
        </w:rPr>
        <w:t>št.</w:t>
      </w:r>
      <w:r w:rsidR="002B18B2">
        <w:rPr>
          <w:rFonts w:ascii="Tahoma" w:hAnsi="Tahoma" w:cs="Tahoma"/>
          <w:bCs/>
        </w:rPr>
        <w:t xml:space="preserve"> </w:t>
      </w:r>
      <w:r w:rsidR="000B5AE6" w:rsidRPr="00F43E2D">
        <w:rPr>
          <w:rFonts w:ascii="Tahoma" w:eastAsia="Times New Roman" w:hAnsi="Tahoma" w:cs="Tahoma"/>
          <w:bCs/>
          <w:lang w:eastAsia="sl-SI"/>
        </w:rPr>
        <w:t>LPT-214-023/2024-002</w:t>
      </w:r>
      <w:r w:rsidR="000B5AE6">
        <w:rPr>
          <w:rFonts w:ascii="Tahoma" w:eastAsia="Times New Roman" w:hAnsi="Tahoma" w:cs="Tahoma"/>
          <w:bCs/>
          <w:lang w:eastAsia="sl-SI"/>
        </w:rPr>
        <w:t xml:space="preserve"> </w:t>
      </w:r>
      <w:r w:rsidRPr="00F76312">
        <w:rPr>
          <w:rFonts w:ascii="Tahoma" w:eastAsia="Times New Roman" w:hAnsi="Tahoma" w:cs="Tahoma"/>
          <w:lang w:eastAsia="sl-SI"/>
        </w:rPr>
        <w:t>prenes</w:t>
      </w:r>
      <w:r w:rsidR="002B18B2">
        <w:rPr>
          <w:rFonts w:ascii="Tahoma" w:eastAsia="Times New Roman" w:hAnsi="Tahoma" w:cs="Tahoma"/>
          <w:lang w:eastAsia="sl-SI"/>
        </w:rPr>
        <w:t>la</w:t>
      </w:r>
      <w:r w:rsidRPr="00F76312">
        <w:rPr>
          <w:rFonts w:ascii="Tahoma" w:eastAsia="Times New Roman" w:hAnsi="Tahoma" w:cs="Tahoma"/>
          <w:lang w:eastAsia="sl-SI"/>
        </w:rPr>
        <w:t xml:space="preserve"> izvedbo </w:t>
      </w:r>
      <w:r w:rsidR="003A6149" w:rsidRPr="00F76312">
        <w:rPr>
          <w:rFonts w:ascii="Tahoma" w:eastAsia="Times New Roman" w:hAnsi="Tahoma" w:cs="Tahoma"/>
          <w:lang w:eastAsia="sl-SI"/>
        </w:rPr>
        <w:t>postopk</w:t>
      </w:r>
      <w:r w:rsidR="003A6149">
        <w:rPr>
          <w:rFonts w:ascii="Tahoma" w:eastAsia="Times New Roman" w:hAnsi="Tahoma" w:cs="Tahoma"/>
          <w:lang w:eastAsia="sl-SI"/>
        </w:rPr>
        <w:t>a</w:t>
      </w:r>
      <w:r w:rsidR="003A6149" w:rsidRPr="00F76312">
        <w:rPr>
          <w:rFonts w:ascii="Tahoma" w:eastAsia="Times New Roman" w:hAnsi="Tahoma" w:cs="Tahoma"/>
          <w:lang w:eastAsia="sl-SI"/>
        </w:rPr>
        <w:t xml:space="preserve"> </w:t>
      </w:r>
      <w:r w:rsidRPr="00F76312">
        <w:rPr>
          <w:rFonts w:ascii="Tahoma" w:eastAsia="Times New Roman" w:hAnsi="Tahoma" w:cs="Tahoma"/>
          <w:lang w:eastAsia="sl-SI"/>
        </w:rPr>
        <w:t>oddaje javnega naročila za »</w:t>
      </w:r>
      <w:r w:rsidR="008A4046">
        <w:rPr>
          <w:rFonts w:ascii="Tahoma" w:eastAsia="Times New Roman" w:hAnsi="Tahoma" w:cs="Tahoma"/>
          <w:color w:val="000000"/>
          <w:lang w:eastAsia="sl-SI"/>
        </w:rPr>
        <w:t>Obnov</w:t>
      </w:r>
      <w:r w:rsidR="000B5AE6">
        <w:rPr>
          <w:rFonts w:ascii="Tahoma" w:eastAsia="Times New Roman" w:hAnsi="Tahoma" w:cs="Tahoma"/>
          <w:color w:val="000000"/>
          <w:lang w:eastAsia="sl-SI"/>
        </w:rPr>
        <w:t>o</w:t>
      </w:r>
      <w:r w:rsidR="008A4046">
        <w:rPr>
          <w:rFonts w:ascii="Tahoma" w:eastAsia="Times New Roman" w:hAnsi="Tahoma" w:cs="Tahoma"/>
          <w:color w:val="000000"/>
          <w:lang w:eastAsia="sl-SI"/>
        </w:rPr>
        <w:t xml:space="preserve"> poslovnega prostora </w:t>
      </w:r>
      <w:r w:rsidR="0015439B">
        <w:rPr>
          <w:rFonts w:ascii="Tahoma" w:eastAsia="Times New Roman" w:hAnsi="Tahoma" w:cs="Tahoma"/>
          <w:color w:val="000000"/>
          <w:lang w:eastAsia="sl-SI"/>
        </w:rPr>
        <w:t>pod stebriščno lopo Plečnikovih tržnic</w:t>
      </w:r>
      <w:r w:rsidR="00B35FC8" w:rsidRPr="00F76312">
        <w:rPr>
          <w:rFonts w:ascii="Tahoma" w:eastAsia="Times New Roman" w:hAnsi="Tahoma" w:cs="Tahoma"/>
          <w:color w:val="000000"/>
          <w:lang w:eastAsia="sl-SI"/>
        </w:rPr>
        <w:t xml:space="preserve">« </w:t>
      </w:r>
      <w:r w:rsidRPr="00F76312">
        <w:rPr>
          <w:rFonts w:ascii="Tahoma" w:eastAsia="Times New Roman" w:hAnsi="Tahoma" w:cs="Tahoma"/>
          <w:lang w:eastAsia="sl-SI"/>
        </w:rPr>
        <w:t xml:space="preserve">na JAVNI HOLDING Ljubljana, d.o.o., Verovškova ulica 70, 1000 Ljubljana. </w:t>
      </w:r>
    </w:p>
    <w:p w14:paraId="00B95439" w14:textId="77777777" w:rsidR="00EB027B" w:rsidRPr="00712BC8" w:rsidRDefault="00EB027B" w:rsidP="00530307">
      <w:pPr>
        <w:keepNext/>
        <w:keepLines/>
        <w:spacing w:after="0" w:line="240" w:lineRule="auto"/>
        <w:ind w:right="-2"/>
        <w:jc w:val="both"/>
        <w:rPr>
          <w:rFonts w:ascii="Tahoma" w:eastAsia="Times New Roman" w:hAnsi="Tahoma" w:cs="Tahoma"/>
          <w:lang w:eastAsia="sl-SI"/>
        </w:rPr>
      </w:pPr>
    </w:p>
    <w:p w14:paraId="60E0BA50" w14:textId="77777777" w:rsidR="00302D6E" w:rsidRPr="00712BC8" w:rsidRDefault="00302D6E" w:rsidP="00530307">
      <w:pPr>
        <w:keepNext/>
        <w:keepLines/>
        <w:numPr>
          <w:ilvl w:val="1"/>
          <w:numId w:val="2"/>
        </w:numPr>
        <w:spacing w:after="0" w:line="240" w:lineRule="auto"/>
        <w:jc w:val="both"/>
        <w:rPr>
          <w:rFonts w:ascii="Tahoma" w:eastAsia="Times New Roman" w:hAnsi="Tahoma" w:cs="Tahoma"/>
          <w:b/>
          <w:lang w:eastAsia="sl-SI"/>
        </w:rPr>
      </w:pPr>
      <w:bookmarkStart w:id="3" w:name="_Toc116720497"/>
      <w:bookmarkStart w:id="4" w:name="_Toc116720561"/>
      <w:bookmarkStart w:id="5" w:name="_Toc116783470"/>
      <w:bookmarkStart w:id="6" w:name="_Toc116792904"/>
      <w:bookmarkStart w:id="7" w:name="_Toc136417476"/>
      <w:r w:rsidRPr="00712BC8">
        <w:rPr>
          <w:rFonts w:ascii="Tahoma" w:eastAsia="Times New Roman" w:hAnsi="Tahoma" w:cs="Tahoma"/>
          <w:b/>
          <w:lang w:eastAsia="sl-SI"/>
        </w:rPr>
        <w:t>Pravna podlaga</w:t>
      </w:r>
    </w:p>
    <w:p w14:paraId="28588454" w14:textId="77777777" w:rsidR="00302D6E" w:rsidRPr="00712BC8" w:rsidRDefault="00302D6E" w:rsidP="00530307">
      <w:pPr>
        <w:keepNext/>
        <w:keepLines/>
        <w:spacing w:after="0" w:line="240" w:lineRule="auto"/>
        <w:jc w:val="both"/>
        <w:rPr>
          <w:rFonts w:ascii="Tahoma" w:eastAsia="Times New Roman" w:hAnsi="Tahoma" w:cs="Tahoma"/>
          <w:lang w:eastAsia="sl-SI"/>
        </w:rPr>
      </w:pPr>
    </w:p>
    <w:p w14:paraId="66D953B8" w14:textId="77777777" w:rsidR="002D6AC0" w:rsidRPr="008379A4" w:rsidRDefault="002D6AC0" w:rsidP="002D6AC0">
      <w:pPr>
        <w:keepNext/>
        <w:keepLines/>
        <w:tabs>
          <w:tab w:val="left" w:pos="142"/>
        </w:tab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Javno naročilo se izvaja skladno z določbami:</w:t>
      </w:r>
    </w:p>
    <w:p w14:paraId="3A6DA571" w14:textId="77777777" w:rsidR="002D6AC0" w:rsidRPr="00E33CD8" w:rsidRDefault="002D6AC0" w:rsidP="002C7037">
      <w:pPr>
        <w:keepNext/>
        <w:keepLines/>
        <w:numPr>
          <w:ilvl w:val="0"/>
          <w:numId w:val="6"/>
        </w:numPr>
        <w:spacing w:after="0" w:line="240" w:lineRule="auto"/>
        <w:ind w:left="426" w:hanging="426"/>
        <w:jc w:val="both"/>
        <w:rPr>
          <w:rFonts w:ascii="Tahoma" w:hAnsi="Tahoma" w:cs="Tahoma"/>
        </w:rPr>
      </w:pPr>
      <w:r w:rsidRPr="00E33CD8">
        <w:rPr>
          <w:rFonts w:ascii="Tahoma" w:hAnsi="Tahoma" w:cs="Tahoma"/>
        </w:rPr>
        <w:t>Zakona o javnem naročanju (Ur. l. RS, št. 91/15</w:t>
      </w:r>
      <w:r>
        <w:rPr>
          <w:rFonts w:ascii="Tahoma" w:hAnsi="Tahoma" w:cs="Tahoma"/>
        </w:rPr>
        <w:t>, s spremembami</w:t>
      </w:r>
      <w:r w:rsidRPr="00E33CD8">
        <w:rPr>
          <w:rFonts w:ascii="Tahoma" w:hAnsi="Tahoma" w:cs="Tahoma"/>
        </w:rPr>
        <w:t>; v nadaljevanju: ZJN-3),</w:t>
      </w:r>
    </w:p>
    <w:p w14:paraId="1B70B399" w14:textId="77777777" w:rsidR="002D6AC0" w:rsidRPr="00FA3CFF" w:rsidRDefault="002D6AC0" w:rsidP="002C7037">
      <w:pPr>
        <w:keepNext/>
        <w:keepLines/>
        <w:numPr>
          <w:ilvl w:val="0"/>
          <w:numId w:val="6"/>
        </w:numPr>
        <w:spacing w:after="0" w:line="240" w:lineRule="auto"/>
        <w:ind w:left="426" w:hanging="426"/>
        <w:jc w:val="both"/>
        <w:rPr>
          <w:rFonts w:ascii="Tahoma" w:hAnsi="Tahoma" w:cs="Tahoma"/>
        </w:rPr>
      </w:pPr>
      <w:r w:rsidRPr="00FA3CFF">
        <w:rPr>
          <w:rFonts w:ascii="Tahoma" w:hAnsi="Tahoma" w:cs="Tahoma"/>
        </w:rPr>
        <w:t>Gradbenega zakona (Ur. L. RS, št. 199/21 s spremembami; v nadaljevanju GZ-1),</w:t>
      </w:r>
    </w:p>
    <w:p w14:paraId="4DA6BC5D" w14:textId="77777777" w:rsidR="0044063D" w:rsidRPr="00786553" w:rsidRDefault="0044063D" w:rsidP="002C7037">
      <w:pPr>
        <w:keepNext/>
        <w:keepLines/>
        <w:numPr>
          <w:ilvl w:val="0"/>
          <w:numId w:val="6"/>
        </w:numPr>
        <w:spacing w:after="0" w:line="240" w:lineRule="auto"/>
        <w:ind w:left="426" w:hanging="426"/>
        <w:jc w:val="both"/>
        <w:rPr>
          <w:rFonts w:ascii="Tahoma" w:hAnsi="Tahoma" w:cs="Tahoma"/>
        </w:rPr>
      </w:pPr>
      <w:r w:rsidRPr="00786553">
        <w:rPr>
          <w:rFonts w:ascii="Tahoma" w:hAnsi="Tahoma" w:cs="Tahoma"/>
        </w:rPr>
        <w:t>Uredbe o zelenem javnem naročanju (</w:t>
      </w:r>
      <w:r w:rsidRPr="00683223">
        <w:rPr>
          <w:rFonts w:ascii="Tahoma" w:hAnsi="Tahoma" w:cs="Tahoma"/>
        </w:rPr>
        <w:t xml:space="preserve">Uradni list RS, št. </w:t>
      </w:r>
      <w:r>
        <w:rPr>
          <w:rFonts w:ascii="Tahoma" w:hAnsi="Tahoma" w:cs="Tahoma"/>
        </w:rPr>
        <w:t>51/17, 64/19, 121/21 in 132/23</w:t>
      </w:r>
      <w:r w:rsidRPr="00786553">
        <w:rPr>
          <w:rFonts w:ascii="Tahoma" w:hAnsi="Tahoma" w:cs="Tahoma"/>
        </w:rPr>
        <w:t>),</w:t>
      </w:r>
    </w:p>
    <w:p w14:paraId="10951614" w14:textId="77777777" w:rsidR="001F50AA" w:rsidRPr="00694D9B" w:rsidRDefault="001F50AA" w:rsidP="002C7037">
      <w:pPr>
        <w:keepNext/>
        <w:keepLines/>
        <w:numPr>
          <w:ilvl w:val="0"/>
          <w:numId w:val="6"/>
        </w:numPr>
        <w:spacing w:after="0" w:line="240" w:lineRule="auto"/>
        <w:ind w:left="426" w:hanging="426"/>
        <w:jc w:val="both"/>
        <w:rPr>
          <w:rFonts w:ascii="Tahoma" w:hAnsi="Tahoma" w:cs="Tahoma"/>
        </w:rPr>
      </w:pPr>
      <w:r w:rsidRPr="00694D9B">
        <w:rPr>
          <w:rFonts w:ascii="Tahoma" w:hAnsi="Tahoma" w:cs="Tahoma"/>
        </w:rPr>
        <w:t>Obligacijskega zakonika (Uradni list RS, št. 97/07 – uradno prečiščeno besedilo, 64/16 – odl. US in 20/18 – OROZ631, v nadaljevanju: Obligacijski zakonik),</w:t>
      </w:r>
    </w:p>
    <w:p w14:paraId="427CAC05" w14:textId="77777777" w:rsidR="001F50AA" w:rsidRPr="00694D9B" w:rsidRDefault="001F50AA" w:rsidP="002C7037">
      <w:pPr>
        <w:keepNext/>
        <w:keepLines/>
        <w:numPr>
          <w:ilvl w:val="0"/>
          <w:numId w:val="6"/>
        </w:numPr>
        <w:spacing w:after="0" w:line="240" w:lineRule="auto"/>
        <w:ind w:left="426" w:hanging="426"/>
        <w:jc w:val="both"/>
        <w:rPr>
          <w:rFonts w:ascii="Tahoma" w:hAnsi="Tahoma" w:cs="Tahoma"/>
        </w:rPr>
      </w:pPr>
      <w:r w:rsidRPr="00694D9B">
        <w:rPr>
          <w:rFonts w:ascii="Tahoma" w:hAnsi="Tahoma" w:cs="Tahoma"/>
        </w:rPr>
        <w:t xml:space="preserve">Zakona o pravnem varstvu v postopkih javnega naročanja (Uradni list RS, št. </w:t>
      </w:r>
      <w:r w:rsidRPr="00154DC6">
        <w:rPr>
          <w:rFonts w:ascii="Tahoma" w:hAnsi="Tahoma" w:cs="Tahoma"/>
        </w:rPr>
        <w:t>43/11, 60/11 – ZTP-D, 63/13, 90/14 – ZDU-1I, 60/17 in 72/19)</w:t>
      </w:r>
      <w:r w:rsidRPr="00694D9B">
        <w:rPr>
          <w:rFonts w:ascii="Tahoma" w:hAnsi="Tahoma" w:cs="Tahoma"/>
        </w:rPr>
        <w:t>; v nadaljevanju: ZPVPJN),</w:t>
      </w:r>
    </w:p>
    <w:p w14:paraId="43E022D8" w14:textId="77777777" w:rsidR="002D6AC0" w:rsidRPr="00712BC8" w:rsidRDefault="002D6AC0" w:rsidP="002C7037">
      <w:pPr>
        <w:keepNext/>
        <w:keepLines/>
        <w:numPr>
          <w:ilvl w:val="0"/>
          <w:numId w:val="6"/>
        </w:numPr>
        <w:spacing w:after="0" w:line="240" w:lineRule="auto"/>
        <w:ind w:left="426" w:hanging="426"/>
        <w:jc w:val="both"/>
        <w:rPr>
          <w:rFonts w:ascii="Tahoma" w:hAnsi="Tahoma" w:cs="Tahoma"/>
        </w:rPr>
      </w:pPr>
      <w:r w:rsidRPr="00712BC8">
        <w:rPr>
          <w:rFonts w:ascii="Tahoma" w:hAnsi="Tahoma" w:cs="Tahoma"/>
        </w:rPr>
        <w:t>ostalih predpisov, ki temeljijo na zgoraj navedenih zakonih ter veljavno zakonodajo, ki se nanaša na predmet javnega naročila.</w:t>
      </w:r>
    </w:p>
    <w:p w14:paraId="08A588F2" w14:textId="77777777" w:rsidR="00302D6E" w:rsidRPr="00712BC8" w:rsidRDefault="00302D6E" w:rsidP="00530307">
      <w:pPr>
        <w:pStyle w:val="BESEDILO"/>
        <w:keepNext/>
        <w:widowControl/>
        <w:tabs>
          <w:tab w:val="clear" w:pos="2155"/>
        </w:tabs>
        <w:rPr>
          <w:rFonts w:ascii="Tahoma" w:hAnsi="Tahoma" w:cs="Tahoma"/>
          <w:kern w:val="0"/>
          <w:sz w:val="22"/>
          <w:szCs w:val="22"/>
        </w:rPr>
      </w:pPr>
    </w:p>
    <w:bookmarkEnd w:id="3"/>
    <w:bookmarkEnd w:id="4"/>
    <w:bookmarkEnd w:id="5"/>
    <w:bookmarkEnd w:id="6"/>
    <w:bookmarkEnd w:id="7"/>
    <w:p w14:paraId="51836289" w14:textId="77777777" w:rsidR="00AD5DBF" w:rsidRPr="00712BC8" w:rsidRDefault="00AD5DBF" w:rsidP="00530307">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Jezik in denarna enota</w:t>
      </w:r>
    </w:p>
    <w:p w14:paraId="38680B92" w14:textId="77777777" w:rsidR="00AD5DBF" w:rsidRPr="00712BC8" w:rsidRDefault="00AD5DBF" w:rsidP="00530307">
      <w:pPr>
        <w:keepNext/>
        <w:keepLines/>
        <w:spacing w:after="0" w:line="240" w:lineRule="auto"/>
        <w:jc w:val="both"/>
        <w:rPr>
          <w:rFonts w:ascii="Tahoma" w:eastAsia="Times New Roman" w:hAnsi="Tahoma" w:cs="Tahoma"/>
          <w:b/>
          <w:lang w:eastAsia="sl-SI"/>
        </w:rPr>
      </w:pPr>
    </w:p>
    <w:p w14:paraId="0A90A5CD" w14:textId="77777777" w:rsidR="002D6AC0" w:rsidRPr="00FA52EA" w:rsidRDefault="002D6AC0" w:rsidP="002D6AC0">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Vsi ponudniki predložijo ponudbo v slovenskem jeziku. V kolikor je originalno dokazilo napisano v tujem jeziku je potrebno ponudbi priložiti uradno preveden dokument takega originala. Stroške prevoda nosi ponudnik. Tehnična dokumentacija je lahko tudi v angleškem jeziku.</w:t>
      </w:r>
    </w:p>
    <w:p w14:paraId="6A356111" w14:textId="77777777" w:rsidR="002D6AC0" w:rsidRPr="00FA52EA" w:rsidRDefault="002D6AC0" w:rsidP="002D6AC0">
      <w:pPr>
        <w:keepNext/>
        <w:keepLines/>
        <w:spacing w:after="0" w:line="240" w:lineRule="auto"/>
        <w:jc w:val="both"/>
        <w:rPr>
          <w:rFonts w:ascii="Tahoma" w:eastAsia="Times New Roman" w:hAnsi="Tahoma" w:cs="Tahoma"/>
          <w:lang w:eastAsia="sl-SI"/>
        </w:rPr>
      </w:pPr>
    </w:p>
    <w:p w14:paraId="1CD9C0D7" w14:textId="77777777" w:rsidR="002D6AC0" w:rsidRPr="00FA52EA" w:rsidRDefault="002D6AC0" w:rsidP="002D6AC0">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Finančni podatki morajo biti podani v evrih, na do dve  (2) decimalni mesti natančno.</w:t>
      </w:r>
    </w:p>
    <w:p w14:paraId="68C7AEA7" w14:textId="77777777" w:rsidR="002D6AC0" w:rsidRPr="00FA52EA" w:rsidRDefault="002D6AC0" w:rsidP="002D6AC0">
      <w:pPr>
        <w:keepNext/>
        <w:keepLines/>
        <w:spacing w:after="0" w:line="240" w:lineRule="auto"/>
        <w:jc w:val="both"/>
        <w:rPr>
          <w:rFonts w:ascii="Tahoma" w:eastAsia="Times New Roman" w:hAnsi="Tahoma" w:cs="Tahoma"/>
          <w:lang w:eastAsia="sl-SI"/>
        </w:rPr>
      </w:pPr>
    </w:p>
    <w:p w14:paraId="4F841F7F" w14:textId="77777777" w:rsidR="002D6AC0" w:rsidRPr="00FA52EA" w:rsidRDefault="002D6AC0" w:rsidP="002D6AC0">
      <w:pPr>
        <w:keepNext/>
        <w:keepLines/>
        <w:numPr>
          <w:ilvl w:val="1"/>
          <w:numId w:val="2"/>
        </w:numPr>
        <w:spacing w:after="0" w:line="240" w:lineRule="auto"/>
        <w:jc w:val="both"/>
        <w:rPr>
          <w:rFonts w:ascii="Tahoma" w:eastAsia="Times New Roman" w:hAnsi="Tahoma" w:cs="Tahoma"/>
          <w:b/>
          <w:lang w:eastAsia="sl-SI"/>
        </w:rPr>
      </w:pPr>
      <w:r w:rsidRPr="00FA52EA">
        <w:rPr>
          <w:rFonts w:ascii="Tahoma" w:eastAsia="Times New Roman" w:hAnsi="Tahoma" w:cs="Tahoma"/>
          <w:b/>
          <w:lang w:eastAsia="sl-SI"/>
        </w:rPr>
        <w:t>Opredelitev postopka in odločitev o oddaji naročila</w:t>
      </w:r>
    </w:p>
    <w:p w14:paraId="1AB93B62" w14:textId="77777777" w:rsidR="002D6AC0" w:rsidRPr="00FA52EA" w:rsidRDefault="002D6AC0" w:rsidP="002D6AC0">
      <w:pPr>
        <w:keepNext/>
        <w:keepLines/>
        <w:spacing w:after="0" w:line="240" w:lineRule="auto"/>
        <w:jc w:val="both"/>
        <w:rPr>
          <w:rFonts w:ascii="Tahoma" w:eastAsia="Times New Roman" w:hAnsi="Tahoma" w:cs="Tahoma"/>
          <w:b/>
          <w:lang w:eastAsia="sl-SI"/>
        </w:rPr>
      </w:pPr>
    </w:p>
    <w:p w14:paraId="4F27D5D3" w14:textId="77777777" w:rsidR="002D6AC0" w:rsidRPr="00FA52EA" w:rsidRDefault="002D6AC0" w:rsidP="002D6AC0">
      <w:pPr>
        <w:keepNext/>
        <w:keepLines/>
        <w:spacing w:after="0" w:line="240" w:lineRule="auto"/>
        <w:jc w:val="both"/>
        <w:rPr>
          <w:rFonts w:ascii="Tahoma" w:eastAsia="Times New Roman" w:hAnsi="Tahoma" w:cs="Tahoma"/>
          <w:lang w:val="x-none" w:eastAsia="sl-SI"/>
        </w:rPr>
      </w:pPr>
      <w:r w:rsidRPr="00FA52EA">
        <w:rPr>
          <w:rFonts w:ascii="Tahoma" w:eastAsia="Times New Roman" w:hAnsi="Tahoma" w:cs="Tahoma"/>
          <w:lang w:eastAsia="sl-SI"/>
        </w:rPr>
        <w:t xml:space="preserve">Naročnik izvaja javno naročilo po postopku oddaje naročila male vrednosti v skladu s 47. členom ZJN-3. </w:t>
      </w:r>
      <w:r w:rsidRPr="00FA52EA">
        <w:rPr>
          <w:rFonts w:ascii="Tahoma" w:eastAsia="Times New Roman" w:hAnsi="Tahoma" w:cs="Tahoma"/>
          <w:lang w:val="x-none" w:eastAsia="sl-SI"/>
        </w:rPr>
        <w:t xml:space="preserve">Naročnik bo po </w:t>
      </w:r>
      <w:r w:rsidRPr="00FA52EA">
        <w:rPr>
          <w:rFonts w:ascii="Tahoma" w:eastAsia="Times New Roman" w:hAnsi="Tahoma" w:cs="Tahoma"/>
          <w:lang w:eastAsia="sl-SI"/>
        </w:rPr>
        <w:t>pogajanjih,</w:t>
      </w:r>
      <w:r w:rsidRPr="00FA52EA">
        <w:rPr>
          <w:rFonts w:ascii="Tahoma" w:eastAsia="Times New Roman" w:hAnsi="Tahoma" w:cs="Tahoma"/>
          <w:lang w:val="x-none" w:eastAsia="sl-SI"/>
        </w:rPr>
        <w:t xml:space="preserve"> pregledu, preveritvi</w:t>
      </w:r>
      <w:r w:rsidRPr="00FA52EA">
        <w:rPr>
          <w:rFonts w:ascii="Tahoma" w:eastAsia="Times New Roman" w:hAnsi="Tahoma" w:cs="Tahoma"/>
          <w:lang w:eastAsia="sl-SI"/>
        </w:rPr>
        <w:t xml:space="preserve"> </w:t>
      </w:r>
      <w:r w:rsidRPr="00FA52EA">
        <w:rPr>
          <w:rFonts w:ascii="Tahoma" w:eastAsia="Times New Roman" w:hAnsi="Tahoma" w:cs="Tahoma"/>
          <w:lang w:val="x-none" w:eastAsia="sl-SI"/>
        </w:rPr>
        <w:t>in ocenjevanju ponudb, izbral ponudnika z najugodnejš</w:t>
      </w:r>
      <w:r w:rsidRPr="00FA52EA">
        <w:rPr>
          <w:rFonts w:ascii="Tahoma" w:eastAsia="Times New Roman" w:hAnsi="Tahoma" w:cs="Tahoma"/>
          <w:lang w:eastAsia="sl-SI"/>
        </w:rPr>
        <w:t>o</w:t>
      </w:r>
      <w:r w:rsidRPr="00FA52EA">
        <w:rPr>
          <w:rFonts w:ascii="Tahoma" w:eastAsia="Times New Roman" w:hAnsi="Tahoma" w:cs="Tahoma"/>
          <w:lang w:val="x-none" w:eastAsia="sl-SI"/>
        </w:rPr>
        <w:t xml:space="preserve"> ponudbo</w:t>
      </w:r>
      <w:r>
        <w:rPr>
          <w:rFonts w:ascii="Tahoma" w:eastAsia="Times New Roman" w:hAnsi="Tahoma" w:cs="Tahoma"/>
          <w:lang w:eastAsia="sl-SI"/>
        </w:rPr>
        <w:t xml:space="preserve"> </w:t>
      </w:r>
      <w:r w:rsidRPr="00FA52EA">
        <w:rPr>
          <w:rFonts w:ascii="Tahoma" w:eastAsia="Times New Roman" w:hAnsi="Tahoma" w:cs="Tahoma"/>
          <w:lang w:val="x-none" w:eastAsia="sl-SI"/>
        </w:rPr>
        <w:t>glede na postavljena merila.</w:t>
      </w:r>
    </w:p>
    <w:p w14:paraId="4642D479" w14:textId="77777777" w:rsidR="002D6AC0" w:rsidRPr="00FA52EA" w:rsidRDefault="002D6AC0" w:rsidP="002D6AC0">
      <w:pPr>
        <w:keepNext/>
        <w:keepLines/>
        <w:spacing w:after="0" w:line="240" w:lineRule="auto"/>
        <w:jc w:val="both"/>
        <w:rPr>
          <w:rFonts w:ascii="Tahoma" w:eastAsia="Times New Roman" w:hAnsi="Tahoma" w:cs="Tahoma"/>
          <w:lang w:eastAsia="sl-SI"/>
        </w:rPr>
      </w:pPr>
    </w:p>
    <w:p w14:paraId="0CDDF11D" w14:textId="77777777" w:rsidR="002D6AC0" w:rsidRPr="00FA52EA" w:rsidRDefault="002D6AC0" w:rsidP="002D6AC0">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 xml:space="preserve">Naročnik bo o vseh odločitvah v skladu </w:t>
      </w:r>
      <w:r w:rsidR="00B527AC">
        <w:rPr>
          <w:rFonts w:ascii="Tahoma" w:eastAsia="Times New Roman" w:hAnsi="Tahoma" w:cs="Tahoma"/>
          <w:lang w:eastAsia="sl-SI"/>
        </w:rPr>
        <w:t>z</w:t>
      </w:r>
      <w:r w:rsidRPr="00FA52EA">
        <w:rPr>
          <w:rFonts w:ascii="Tahoma" w:eastAsia="Times New Roman" w:hAnsi="Tahoma" w:cs="Tahoma"/>
          <w:lang w:eastAsia="sl-SI"/>
        </w:rPr>
        <w:t xml:space="preserve"> 90. členom ZJN-3 obvestil ponudnike na način, da bo podpisano odločitev iz tega člena objavil na Portalu javnih naročil. Izbrani ponudnik</w:t>
      </w:r>
      <w:r>
        <w:rPr>
          <w:rFonts w:ascii="Tahoma" w:eastAsia="Times New Roman" w:hAnsi="Tahoma" w:cs="Tahoma"/>
          <w:lang w:eastAsia="sl-SI"/>
        </w:rPr>
        <w:t xml:space="preserve"> bo p</w:t>
      </w:r>
      <w:r w:rsidRPr="00FA52EA">
        <w:rPr>
          <w:rFonts w:ascii="Tahoma" w:eastAsia="Times New Roman" w:hAnsi="Tahoma" w:cs="Tahoma"/>
          <w:lang w:eastAsia="sl-SI"/>
        </w:rPr>
        <w:t xml:space="preserve">ozvan k podpisu </w:t>
      </w:r>
      <w:r>
        <w:rPr>
          <w:rFonts w:ascii="Tahoma" w:eastAsia="Times New Roman" w:hAnsi="Tahoma" w:cs="Tahoma"/>
          <w:lang w:eastAsia="sl-SI"/>
        </w:rPr>
        <w:t>pogodbe</w:t>
      </w:r>
      <w:r w:rsidRPr="00FA52EA">
        <w:rPr>
          <w:rFonts w:ascii="Tahoma" w:eastAsia="Times New Roman" w:hAnsi="Tahoma" w:cs="Tahoma"/>
          <w:lang w:eastAsia="sl-SI"/>
        </w:rPr>
        <w:t xml:space="preserve"> pisno.</w:t>
      </w:r>
    </w:p>
    <w:p w14:paraId="3977A021" w14:textId="77777777" w:rsidR="002D6AC0" w:rsidRPr="00FA52EA" w:rsidRDefault="002D6AC0" w:rsidP="002D6AC0">
      <w:pPr>
        <w:keepNext/>
        <w:keepLines/>
        <w:spacing w:after="0" w:line="240" w:lineRule="auto"/>
        <w:jc w:val="both"/>
        <w:rPr>
          <w:rFonts w:ascii="Tahoma" w:eastAsia="Times New Roman" w:hAnsi="Tahoma" w:cs="Tahoma"/>
          <w:lang w:eastAsia="sl-SI"/>
        </w:rPr>
      </w:pPr>
    </w:p>
    <w:p w14:paraId="3D46ED7A" w14:textId="77777777" w:rsidR="002D6AC0" w:rsidRPr="00FA52EA" w:rsidRDefault="002D6AC0" w:rsidP="002D6AC0">
      <w:pPr>
        <w:keepNext/>
        <w:keepLines/>
        <w:spacing w:after="0" w:line="240" w:lineRule="auto"/>
        <w:jc w:val="both"/>
        <w:rPr>
          <w:rFonts w:ascii="Tahoma" w:eastAsia="Times New Roman" w:hAnsi="Tahoma" w:cs="Tahoma"/>
          <w:i/>
          <w:u w:val="single"/>
          <w:lang w:eastAsia="sl-SI"/>
        </w:rPr>
      </w:pPr>
      <w:r w:rsidRPr="00FA52EA">
        <w:rPr>
          <w:rFonts w:ascii="Tahoma" w:eastAsia="Times New Roman" w:hAnsi="Tahoma" w:cs="Tahoma"/>
          <w:i/>
          <w:u w:val="single"/>
          <w:lang w:eastAsia="sl-SI"/>
        </w:rPr>
        <w:lastRenderedPageBreak/>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651132D7" w14:textId="77777777" w:rsidR="002D6AC0" w:rsidRPr="00FA52EA" w:rsidRDefault="002D6AC0" w:rsidP="002D6AC0">
      <w:pPr>
        <w:keepNext/>
        <w:keepLines/>
        <w:spacing w:after="0" w:line="240" w:lineRule="auto"/>
        <w:jc w:val="both"/>
        <w:rPr>
          <w:rFonts w:ascii="Tahoma" w:eastAsia="Times New Roman" w:hAnsi="Tahoma" w:cs="Tahoma"/>
          <w:b/>
          <w:lang w:eastAsia="sl-SI"/>
        </w:rPr>
      </w:pPr>
    </w:p>
    <w:p w14:paraId="5FD853EC" w14:textId="77777777" w:rsidR="002D6AC0" w:rsidRPr="00FA52EA" w:rsidRDefault="002D6AC0" w:rsidP="002D6AC0">
      <w:pPr>
        <w:keepNext/>
        <w:keepLines/>
        <w:numPr>
          <w:ilvl w:val="1"/>
          <w:numId w:val="2"/>
        </w:numPr>
        <w:spacing w:after="0" w:line="240" w:lineRule="auto"/>
        <w:jc w:val="both"/>
        <w:rPr>
          <w:rFonts w:ascii="Tahoma" w:eastAsia="Times New Roman" w:hAnsi="Tahoma" w:cs="Tahoma"/>
          <w:b/>
          <w:lang w:eastAsia="sl-SI"/>
        </w:rPr>
      </w:pPr>
      <w:r w:rsidRPr="00FA52EA">
        <w:rPr>
          <w:rFonts w:ascii="Tahoma" w:eastAsia="Times New Roman" w:hAnsi="Tahoma" w:cs="Tahoma"/>
          <w:b/>
          <w:lang w:eastAsia="sl-SI"/>
        </w:rPr>
        <w:t>Dodatna pojasnila ponudnikom</w:t>
      </w:r>
    </w:p>
    <w:p w14:paraId="09185B35" w14:textId="77777777" w:rsidR="002D6AC0" w:rsidRPr="00FA52EA" w:rsidRDefault="002D6AC0" w:rsidP="002D6AC0">
      <w:pPr>
        <w:keepNext/>
        <w:keepLines/>
        <w:spacing w:after="0" w:line="240" w:lineRule="auto"/>
        <w:jc w:val="both"/>
        <w:rPr>
          <w:rFonts w:ascii="Tahoma" w:eastAsia="Times New Roman" w:hAnsi="Tahoma" w:cs="Tahoma"/>
          <w:lang w:eastAsia="sl-SI"/>
        </w:rPr>
      </w:pPr>
    </w:p>
    <w:p w14:paraId="066FA4E6" w14:textId="5829F3D2" w:rsidR="002D6AC0" w:rsidRPr="00922373" w:rsidRDefault="002D6AC0" w:rsidP="002D6AC0">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Dodatna pojasnila o razpisni dokumentaciji ali vprašanja lahko zainteresirani ponudniki zahtevajo preko </w:t>
      </w:r>
      <w:r w:rsidRPr="00922373">
        <w:rPr>
          <w:rFonts w:ascii="Tahoma" w:eastAsia="Times New Roman" w:hAnsi="Tahoma" w:cs="Tahoma"/>
          <w:b/>
          <w:lang w:eastAsia="sl-SI"/>
        </w:rPr>
        <w:t>Portala javnih naročil</w:t>
      </w:r>
      <w:r w:rsidRPr="00922373">
        <w:rPr>
          <w:rFonts w:ascii="Tahoma" w:eastAsia="Times New Roman" w:hAnsi="Tahoma" w:cs="Tahoma"/>
          <w:lang w:eastAsia="sl-SI"/>
        </w:rPr>
        <w:t xml:space="preserve">, vendar najkasneje do </w:t>
      </w:r>
      <w:r w:rsidR="002E5D7C">
        <w:rPr>
          <w:rFonts w:ascii="Tahoma" w:eastAsia="Times New Roman" w:hAnsi="Tahoma" w:cs="Tahoma"/>
          <w:b/>
          <w:bCs/>
          <w:lang w:eastAsia="sl-SI"/>
        </w:rPr>
        <w:t>24</w:t>
      </w:r>
      <w:r w:rsidR="00425AEB">
        <w:rPr>
          <w:rFonts w:ascii="Tahoma" w:eastAsia="Times New Roman" w:hAnsi="Tahoma" w:cs="Tahoma"/>
          <w:b/>
          <w:bCs/>
          <w:lang w:eastAsia="sl-SI"/>
        </w:rPr>
        <w:t>.</w:t>
      </w:r>
      <w:r w:rsidR="00F62398">
        <w:rPr>
          <w:rFonts w:ascii="Tahoma" w:eastAsia="Times New Roman" w:hAnsi="Tahoma" w:cs="Tahoma"/>
          <w:b/>
          <w:bCs/>
          <w:lang w:eastAsia="sl-SI"/>
        </w:rPr>
        <w:t xml:space="preserve"> </w:t>
      </w:r>
      <w:r w:rsidR="002E5D7C">
        <w:rPr>
          <w:rFonts w:ascii="Tahoma" w:eastAsia="Times New Roman" w:hAnsi="Tahoma" w:cs="Tahoma"/>
          <w:b/>
          <w:bCs/>
          <w:lang w:eastAsia="sl-SI"/>
        </w:rPr>
        <w:t>10</w:t>
      </w:r>
      <w:r>
        <w:rPr>
          <w:rFonts w:ascii="Tahoma" w:eastAsia="Times New Roman" w:hAnsi="Tahoma" w:cs="Tahoma"/>
          <w:b/>
          <w:bCs/>
          <w:lang w:eastAsia="sl-SI"/>
        </w:rPr>
        <w:t xml:space="preserve">. </w:t>
      </w:r>
      <w:r w:rsidRPr="00922373">
        <w:rPr>
          <w:rFonts w:ascii="Tahoma" w:eastAsia="Times New Roman" w:hAnsi="Tahoma" w:cs="Tahoma"/>
          <w:b/>
          <w:bCs/>
          <w:lang w:eastAsia="sl-SI"/>
        </w:rPr>
        <w:t>202</w:t>
      </w:r>
      <w:r w:rsidR="0044063D">
        <w:rPr>
          <w:rFonts w:ascii="Tahoma" w:eastAsia="Times New Roman" w:hAnsi="Tahoma" w:cs="Tahoma"/>
          <w:b/>
          <w:bCs/>
          <w:lang w:eastAsia="sl-SI"/>
        </w:rPr>
        <w:t>4</w:t>
      </w:r>
      <w:r>
        <w:rPr>
          <w:rFonts w:ascii="Tahoma" w:eastAsia="Times New Roman" w:hAnsi="Tahoma" w:cs="Tahoma"/>
          <w:b/>
          <w:bCs/>
          <w:lang w:eastAsia="sl-SI"/>
        </w:rPr>
        <w:t xml:space="preserve"> </w:t>
      </w:r>
      <w:r w:rsidRPr="00922373">
        <w:rPr>
          <w:rFonts w:ascii="Tahoma" w:eastAsia="Times New Roman" w:hAnsi="Tahoma" w:cs="Tahoma"/>
          <w:b/>
          <w:bCs/>
          <w:lang w:eastAsia="sl-SI"/>
        </w:rPr>
        <w:t>do 10</w:t>
      </w:r>
      <w:r w:rsidR="000E30A4">
        <w:rPr>
          <w:rFonts w:ascii="Tahoma" w:eastAsia="Times New Roman" w:hAnsi="Tahoma" w:cs="Tahoma"/>
          <w:b/>
          <w:bCs/>
          <w:lang w:eastAsia="sl-SI"/>
        </w:rPr>
        <w:t>. ure</w:t>
      </w:r>
      <w:r w:rsidRPr="00922373">
        <w:rPr>
          <w:rFonts w:ascii="Tahoma" w:eastAsia="Times New Roman" w:hAnsi="Tahoma" w:cs="Tahoma"/>
          <w:lang w:eastAsia="sl-SI"/>
        </w:rPr>
        <w:t>. Odgovori oz. pojasnila bodo objavljeni na spletnem naslovu naročnika in podjetja JAVNI HOLDING Ljubljana, d.o.o. (</w:t>
      </w:r>
      <w:hyperlink r:id="rId8" w:history="1">
        <w:r w:rsidRPr="00922373">
          <w:rPr>
            <w:rStyle w:val="Hiperpovezava"/>
            <w:rFonts w:ascii="Tahoma" w:eastAsia="Times New Roman" w:hAnsi="Tahoma" w:cs="Tahoma"/>
            <w:lang w:eastAsia="sl-SI"/>
          </w:rPr>
          <w:t>http://www.jhl.si/javna-narocila-iz-podjetij</w:t>
        </w:r>
      </w:hyperlink>
      <w:r w:rsidRPr="00922373">
        <w:rPr>
          <w:rFonts w:ascii="Tahoma" w:eastAsia="Times New Roman" w:hAnsi="Tahoma" w:cs="Tahoma"/>
          <w:lang w:eastAsia="sl-SI"/>
        </w:rPr>
        <w:t>) na mestu, kjer je objavljena razpisna dokumentacija ter na Portalu javnih naročil, najkasneje en (1) dan pred rokom za oddajo ponudbe, pod pogojem, da bo zahteva posredovana pravočasno. Na drugače posredovane zahteve za dodatna pojasnila ali vprašanja naročnik ni dolžan odgovoriti.</w:t>
      </w:r>
    </w:p>
    <w:p w14:paraId="0415B837"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5048D359"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Predložitev ponudbe</w:t>
      </w:r>
    </w:p>
    <w:p w14:paraId="14E0CE1C" w14:textId="77777777" w:rsidR="002D6AC0" w:rsidRPr="008B13DD" w:rsidRDefault="002D6AC0" w:rsidP="002D6AC0">
      <w:pPr>
        <w:keepNext/>
        <w:keepLines/>
        <w:spacing w:after="0" w:line="240" w:lineRule="auto"/>
        <w:jc w:val="both"/>
        <w:rPr>
          <w:rFonts w:ascii="Tahoma" w:eastAsia="Times New Roman" w:hAnsi="Tahoma" w:cs="Tahoma"/>
          <w:b/>
          <w:lang w:eastAsia="sl-SI"/>
        </w:rPr>
      </w:pPr>
    </w:p>
    <w:p w14:paraId="0F4FB44F" w14:textId="3B590037" w:rsidR="002D6AC0" w:rsidRPr="00922373" w:rsidRDefault="002D6AC0" w:rsidP="002D6AC0">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val="x-none" w:eastAsia="sl-SI"/>
        </w:rPr>
        <w:t xml:space="preserve">Ponudnik nosi vse stroške priprave in predložitve ponudbe. </w:t>
      </w:r>
      <w:r w:rsidRPr="00922373">
        <w:rPr>
          <w:rFonts w:ascii="Tahoma" w:eastAsia="Times New Roman" w:hAnsi="Tahoma" w:cs="Tahoma"/>
          <w:lang w:eastAsia="sl-SI"/>
        </w:rPr>
        <w:t xml:space="preserve">Rok za predložitev ponudb je najkasneje do </w:t>
      </w:r>
      <w:r w:rsidR="002E5D7C">
        <w:rPr>
          <w:rFonts w:ascii="Tahoma" w:eastAsia="Times New Roman" w:hAnsi="Tahoma" w:cs="Tahoma"/>
          <w:b/>
          <w:bCs/>
          <w:lang w:eastAsia="sl-SI"/>
        </w:rPr>
        <w:t>6</w:t>
      </w:r>
      <w:r w:rsidR="00F43E2D">
        <w:rPr>
          <w:rFonts w:ascii="Tahoma" w:eastAsia="Times New Roman" w:hAnsi="Tahoma" w:cs="Tahoma"/>
          <w:b/>
          <w:bCs/>
          <w:lang w:eastAsia="sl-SI"/>
        </w:rPr>
        <w:t xml:space="preserve">. </w:t>
      </w:r>
      <w:r w:rsidR="002E5D7C">
        <w:rPr>
          <w:rFonts w:ascii="Tahoma" w:eastAsia="Times New Roman" w:hAnsi="Tahoma" w:cs="Tahoma"/>
          <w:b/>
          <w:bCs/>
          <w:lang w:eastAsia="sl-SI"/>
        </w:rPr>
        <w:t>11</w:t>
      </w:r>
      <w:r w:rsidR="00F43E2D">
        <w:rPr>
          <w:rFonts w:ascii="Tahoma" w:eastAsia="Times New Roman" w:hAnsi="Tahoma" w:cs="Tahoma"/>
          <w:b/>
          <w:bCs/>
          <w:lang w:eastAsia="sl-SI"/>
        </w:rPr>
        <w:t xml:space="preserve">. </w:t>
      </w:r>
      <w:r w:rsidR="00F43E2D" w:rsidRPr="00922373">
        <w:rPr>
          <w:rFonts w:ascii="Tahoma" w:eastAsia="Times New Roman" w:hAnsi="Tahoma" w:cs="Tahoma"/>
          <w:b/>
          <w:bCs/>
          <w:lang w:eastAsia="sl-SI"/>
        </w:rPr>
        <w:t>202</w:t>
      </w:r>
      <w:r w:rsidR="00F43E2D">
        <w:rPr>
          <w:rFonts w:ascii="Tahoma" w:eastAsia="Times New Roman" w:hAnsi="Tahoma" w:cs="Tahoma"/>
          <w:b/>
          <w:bCs/>
          <w:lang w:eastAsia="sl-SI"/>
        </w:rPr>
        <w:t xml:space="preserve">4 </w:t>
      </w:r>
      <w:r w:rsidRPr="00922373">
        <w:rPr>
          <w:rFonts w:ascii="Tahoma" w:eastAsia="Times New Roman" w:hAnsi="Tahoma" w:cs="Tahoma"/>
          <w:lang w:eastAsia="sl-SI"/>
        </w:rPr>
        <w:t xml:space="preserve">do </w:t>
      </w:r>
      <w:r w:rsidRPr="00922373">
        <w:rPr>
          <w:rFonts w:ascii="Tahoma" w:eastAsia="Times New Roman" w:hAnsi="Tahoma" w:cs="Tahoma"/>
          <w:b/>
          <w:lang w:eastAsia="sl-SI"/>
        </w:rPr>
        <w:t>10. ure</w:t>
      </w:r>
      <w:r w:rsidRPr="00922373">
        <w:rPr>
          <w:rFonts w:ascii="Tahoma" w:eastAsia="Times New Roman" w:hAnsi="Tahoma" w:cs="Tahoma"/>
          <w:lang w:eastAsia="sl-SI"/>
        </w:rPr>
        <w:t>.</w:t>
      </w:r>
    </w:p>
    <w:p w14:paraId="7FC4EDA6"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p>
    <w:p w14:paraId="40DDE6ED"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val="x-none" w:eastAsia="sl-SI"/>
        </w:rPr>
        <w:t xml:space="preserve">Ponudniki morajo ponudbe predložiti v informacijski sistem e-JN na spletnem naslovu </w:t>
      </w:r>
      <w:hyperlink r:id="rId9" w:history="1">
        <w:r w:rsidRPr="00F2568D">
          <w:rPr>
            <w:rStyle w:val="Hiperpovezava"/>
            <w:rFonts w:ascii="Tahoma" w:eastAsia="Times New Roman" w:hAnsi="Tahoma" w:cs="Tahoma"/>
            <w:lang w:val="x-none" w:eastAsia="sl-SI"/>
          </w:rPr>
          <w:t>https://ejn.gov.si</w:t>
        </w:r>
      </w:hyperlink>
      <w:r w:rsidRPr="00922373">
        <w:rPr>
          <w:rFonts w:ascii="Tahoma" w:eastAsia="Times New Roman" w:hAnsi="Tahoma" w:cs="Tahoma"/>
          <w:lang w:eastAsia="sl-SI"/>
        </w:rPr>
        <w:t xml:space="preserve">, v skladu </w:t>
      </w:r>
      <w:r w:rsidRPr="00922373">
        <w:rPr>
          <w:rFonts w:ascii="Tahoma" w:eastAsia="Times New Roman" w:hAnsi="Tahoma" w:cs="Tahoma"/>
          <w:u w:val="single"/>
          <w:lang w:eastAsia="sl-SI"/>
        </w:rPr>
        <w:t xml:space="preserve">s </w:t>
      </w:r>
      <w:r w:rsidRPr="00922373">
        <w:rPr>
          <w:rFonts w:ascii="Tahoma" w:eastAsia="Times New Roman" w:hAnsi="Tahoma" w:cs="Tahoma"/>
          <w:b/>
          <w:u w:val="single"/>
          <w:lang w:eastAsia="sl-SI"/>
        </w:rPr>
        <w:t xml:space="preserve">poglavjem </w:t>
      </w:r>
      <w:r w:rsidR="00352739">
        <w:rPr>
          <w:rFonts w:ascii="Tahoma" w:eastAsia="Times New Roman" w:hAnsi="Tahoma" w:cs="Tahoma"/>
          <w:b/>
          <w:u w:val="single"/>
          <w:lang w:eastAsia="sl-SI"/>
        </w:rPr>
        <w:t>6</w:t>
      </w:r>
      <w:r w:rsidRPr="00922373">
        <w:rPr>
          <w:rFonts w:ascii="Tahoma" w:eastAsia="Times New Roman" w:hAnsi="Tahoma" w:cs="Tahoma"/>
          <w:u w:val="single"/>
          <w:lang w:eastAsia="sl-SI"/>
        </w:rPr>
        <w:t xml:space="preserve"> te razpisne dokumentacije</w:t>
      </w:r>
      <w:r w:rsidRPr="00922373">
        <w:rPr>
          <w:rFonts w:ascii="Tahoma" w:eastAsia="Times New Roman" w:hAnsi="Tahoma" w:cs="Tahoma"/>
          <w:lang w:eastAsia="sl-SI"/>
        </w:rPr>
        <w:t>.</w:t>
      </w:r>
    </w:p>
    <w:p w14:paraId="1BF0E20C" w14:textId="77777777" w:rsidR="002D6AC0" w:rsidRPr="00352739" w:rsidRDefault="002D6AC0" w:rsidP="002D6AC0">
      <w:pPr>
        <w:keepNext/>
        <w:keepLines/>
        <w:widowControl w:val="0"/>
        <w:spacing w:after="0" w:line="240" w:lineRule="auto"/>
        <w:jc w:val="both"/>
        <w:rPr>
          <w:rFonts w:ascii="Tahoma" w:eastAsia="Times New Roman" w:hAnsi="Tahoma" w:cs="Tahoma"/>
          <w:lang w:eastAsia="sl-SI"/>
        </w:rPr>
      </w:pPr>
    </w:p>
    <w:p w14:paraId="031CB8EF" w14:textId="77777777" w:rsidR="002D6AC0" w:rsidRPr="00922373" w:rsidRDefault="002D6AC0" w:rsidP="002D6AC0">
      <w:pPr>
        <w:keepNext/>
        <w:keepLines/>
        <w:widowControl w:val="0"/>
        <w:numPr>
          <w:ilvl w:val="1"/>
          <w:numId w:val="2"/>
        </w:numPr>
        <w:spacing w:after="0" w:line="240" w:lineRule="auto"/>
        <w:jc w:val="both"/>
        <w:rPr>
          <w:rFonts w:ascii="Tahoma" w:eastAsia="Times New Roman" w:hAnsi="Tahoma" w:cs="Tahoma"/>
          <w:b/>
          <w:lang w:eastAsia="sl-SI"/>
        </w:rPr>
      </w:pPr>
      <w:bookmarkStart w:id="8" w:name="_Toc116720500"/>
      <w:bookmarkStart w:id="9" w:name="_Toc116720564"/>
      <w:bookmarkStart w:id="10" w:name="_Toc116783473"/>
      <w:bookmarkStart w:id="11" w:name="_Toc116792907"/>
      <w:bookmarkStart w:id="12" w:name="_Toc136417479"/>
      <w:r w:rsidRPr="00922373">
        <w:rPr>
          <w:rFonts w:ascii="Tahoma" w:eastAsia="Times New Roman" w:hAnsi="Tahoma" w:cs="Tahoma"/>
          <w:b/>
          <w:lang w:eastAsia="sl-SI"/>
        </w:rPr>
        <w:t>Odpiranje ponudb</w:t>
      </w:r>
      <w:bookmarkEnd w:id="8"/>
      <w:bookmarkEnd w:id="9"/>
      <w:bookmarkEnd w:id="10"/>
      <w:bookmarkEnd w:id="11"/>
      <w:bookmarkEnd w:id="12"/>
    </w:p>
    <w:p w14:paraId="7FEF62BD" w14:textId="77777777" w:rsidR="002D6AC0" w:rsidRPr="00922373" w:rsidRDefault="002D6AC0" w:rsidP="002D6AC0">
      <w:pPr>
        <w:keepNext/>
        <w:keepLines/>
        <w:widowControl w:val="0"/>
        <w:spacing w:after="0" w:line="240" w:lineRule="auto"/>
        <w:jc w:val="both"/>
        <w:rPr>
          <w:rFonts w:ascii="Tahoma" w:eastAsia="Times New Roman" w:hAnsi="Tahoma" w:cs="Tahoma"/>
          <w:b/>
          <w:lang w:eastAsia="sl-SI"/>
        </w:rPr>
      </w:pPr>
    </w:p>
    <w:p w14:paraId="1DABFC87" w14:textId="11768657" w:rsidR="002D6AC0" w:rsidRPr="00922373" w:rsidRDefault="002D6AC0" w:rsidP="002D6AC0">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Odpiranje ponudb bo potekalo avtomatično v informacijskem sistemu e-JN dne </w:t>
      </w:r>
      <w:r w:rsidR="002E5D7C">
        <w:rPr>
          <w:rFonts w:ascii="Tahoma" w:eastAsia="Times New Roman" w:hAnsi="Tahoma" w:cs="Tahoma"/>
          <w:b/>
          <w:bCs/>
          <w:lang w:eastAsia="sl-SI"/>
        </w:rPr>
        <w:t>6</w:t>
      </w:r>
      <w:r w:rsidR="00F43E2D">
        <w:rPr>
          <w:rFonts w:ascii="Tahoma" w:eastAsia="Times New Roman" w:hAnsi="Tahoma" w:cs="Tahoma"/>
          <w:b/>
          <w:bCs/>
          <w:lang w:eastAsia="sl-SI"/>
        </w:rPr>
        <w:t xml:space="preserve">. </w:t>
      </w:r>
      <w:r w:rsidR="002E5D7C">
        <w:rPr>
          <w:rFonts w:ascii="Tahoma" w:eastAsia="Times New Roman" w:hAnsi="Tahoma" w:cs="Tahoma"/>
          <w:b/>
          <w:bCs/>
          <w:lang w:eastAsia="sl-SI"/>
        </w:rPr>
        <w:t>11</w:t>
      </w:r>
      <w:r w:rsidR="00F43E2D">
        <w:rPr>
          <w:rFonts w:ascii="Tahoma" w:eastAsia="Times New Roman" w:hAnsi="Tahoma" w:cs="Tahoma"/>
          <w:b/>
          <w:bCs/>
          <w:lang w:eastAsia="sl-SI"/>
        </w:rPr>
        <w:t xml:space="preserve">. </w:t>
      </w:r>
      <w:r w:rsidR="00F43E2D" w:rsidRPr="00922373">
        <w:rPr>
          <w:rFonts w:ascii="Tahoma" w:eastAsia="Times New Roman" w:hAnsi="Tahoma" w:cs="Tahoma"/>
          <w:b/>
          <w:bCs/>
          <w:lang w:eastAsia="sl-SI"/>
        </w:rPr>
        <w:t>202</w:t>
      </w:r>
      <w:r w:rsidR="00F43E2D">
        <w:rPr>
          <w:rFonts w:ascii="Tahoma" w:eastAsia="Times New Roman" w:hAnsi="Tahoma" w:cs="Tahoma"/>
          <w:b/>
          <w:bCs/>
          <w:lang w:eastAsia="sl-SI"/>
        </w:rPr>
        <w:t xml:space="preserve">4 </w:t>
      </w:r>
      <w:r w:rsidRPr="00922373">
        <w:rPr>
          <w:rFonts w:ascii="Tahoma" w:eastAsia="Times New Roman" w:hAnsi="Tahoma" w:cs="Tahoma"/>
          <w:lang w:eastAsia="sl-SI"/>
        </w:rPr>
        <w:t xml:space="preserve">in se bo začelo </w:t>
      </w:r>
      <w:r w:rsidRPr="00922373">
        <w:rPr>
          <w:rFonts w:ascii="Tahoma" w:eastAsia="Times New Roman" w:hAnsi="Tahoma" w:cs="Tahoma"/>
          <w:b/>
          <w:lang w:eastAsia="sl-SI"/>
        </w:rPr>
        <w:t>ob 1</w:t>
      </w:r>
      <w:r>
        <w:rPr>
          <w:rFonts w:ascii="Tahoma" w:eastAsia="Times New Roman" w:hAnsi="Tahoma" w:cs="Tahoma"/>
          <w:b/>
          <w:lang w:eastAsia="sl-SI"/>
        </w:rPr>
        <w:t>1</w:t>
      </w:r>
      <w:r w:rsidRPr="00922373">
        <w:rPr>
          <w:rFonts w:ascii="Tahoma" w:eastAsia="Times New Roman" w:hAnsi="Tahoma" w:cs="Tahoma"/>
          <w:b/>
          <w:lang w:eastAsia="sl-SI"/>
        </w:rPr>
        <w:t>. uri</w:t>
      </w:r>
      <w:r w:rsidRPr="00922373">
        <w:rPr>
          <w:rFonts w:ascii="Tahoma" w:eastAsia="Times New Roman" w:hAnsi="Tahoma" w:cs="Tahoma"/>
          <w:lang w:eastAsia="sl-SI"/>
        </w:rPr>
        <w:t xml:space="preserve"> na spletnem naslovu </w:t>
      </w:r>
      <w:hyperlink r:id="rId10" w:history="1">
        <w:r w:rsidRPr="00F2568D">
          <w:rPr>
            <w:rStyle w:val="Hiperpovezava"/>
            <w:rFonts w:ascii="Tahoma" w:eastAsia="Times New Roman" w:hAnsi="Tahoma" w:cs="Tahoma"/>
            <w:lang w:eastAsia="sl-SI"/>
          </w:rPr>
          <w:t>https://ejn.gov.si</w:t>
        </w:r>
      </w:hyperlink>
      <w:r w:rsidRPr="00922373">
        <w:rPr>
          <w:rFonts w:ascii="Tahoma" w:eastAsia="Times New Roman" w:hAnsi="Tahoma" w:cs="Tahoma"/>
          <w:lang w:eastAsia="sl-SI"/>
        </w:rPr>
        <w:t xml:space="preserve">. </w:t>
      </w:r>
    </w:p>
    <w:p w14:paraId="6A038801"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p>
    <w:p w14:paraId="24857AB6"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Ti podatki oziroma dokumenti so vidni do zaključka postopka oddaje tega naročila. </w:t>
      </w:r>
    </w:p>
    <w:p w14:paraId="2FC1649F"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p>
    <w:p w14:paraId="293DECB3" w14:textId="77777777" w:rsidR="002D6AC0" w:rsidRPr="0015439B" w:rsidRDefault="002D6AC0" w:rsidP="002D6AC0">
      <w:pPr>
        <w:keepNext/>
        <w:keepLines/>
        <w:widowControl w:val="0"/>
        <w:numPr>
          <w:ilvl w:val="1"/>
          <w:numId w:val="2"/>
        </w:numPr>
        <w:spacing w:after="0" w:line="240" w:lineRule="auto"/>
        <w:jc w:val="both"/>
        <w:rPr>
          <w:rFonts w:ascii="Tahoma" w:eastAsia="Times New Roman" w:hAnsi="Tahoma" w:cs="Tahoma"/>
          <w:b/>
          <w:lang w:eastAsia="sl-SI"/>
        </w:rPr>
      </w:pPr>
      <w:r w:rsidRPr="0015439B">
        <w:rPr>
          <w:rFonts w:ascii="Tahoma" w:eastAsia="Times New Roman" w:hAnsi="Tahoma" w:cs="Tahoma"/>
          <w:b/>
          <w:lang w:eastAsia="sl-SI"/>
        </w:rPr>
        <w:t>Pogajanja</w:t>
      </w:r>
    </w:p>
    <w:p w14:paraId="47AE46B3"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p>
    <w:p w14:paraId="03DB194C" w14:textId="77777777" w:rsidR="002D6AC0" w:rsidRPr="00FA52EA" w:rsidRDefault="002D6AC0" w:rsidP="002D6AC0">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Naročnik bo s ponudnikom(i) ločeno</w:t>
      </w:r>
      <w:r>
        <w:rPr>
          <w:rFonts w:ascii="Tahoma" w:eastAsia="Times New Roman" w:hAnsi="Tahoma" w:cs="Tahoma"/>
          <w:lang w:eastAsia="sl-SI"/>
        </w:rPr>
        <w:t xml:space="preserve"> </w:t>
      </w:r>
      <w:r w:rsidRPr="00FA52EA">
        <w:rPr>
          <w:rFonts w:ascii="Tahoma" w:eastAsia="Times New Roman" w:hAnsi="Tahoma" w:cs="Tahoma"/>
          <w:lang w:eastAsia="sl-SI"/>
        </w:rPr>
        <w:t>izvedel pogajanja, v skladu z drugim odstavkom 47. člena ZJN-3.</w:t>
      </w:r>
    </w:p>
    <w:p w14:paraId="07662B0A"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p>
    <w:p w14:paraId="758DDB79"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 pogajanjih bodo ponudniki obveščeni preko informacijskega sistema e-JN s povabilom k pogajanjem. Če se ponudnik ne bo odzval na naročnikovo povabilo na pogajanja in ne bo predložil nove oz. končne ponudbe, bo naročnik v postopku pogajanj kot končno ponudbo upošteval ponudnikovo zadnjo predloženo ponudbo. Naročnik bo s povabilom k predložitvi nove ponudbe (pogajanja) hkrati pozval vse ponudnike, ki bodo oddali ponudbo.</w:t>
      </w:r>
    </w:p>
    <w:p w14:paraId="5E299DAD"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p>
    <w:p w14:paraId="7D92E543" w14:textId="77777777" w:rsidR="002D6AC0" w:rsidRPr="00922373" w:rsidRDefault="002D6AC0" w:rsidP="002D6AC0">
      <w:pPr>
        <w:keepNext/>
        <w:keepLines/>
        <w:widowControl w:val="0"/>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Predmet pogajanj bo znižanje ponudbenih cen na enoto mere in</w:t>
      </w:r>
      <w:r>
        <w:rPr>
          <w:rFonts w:ascii="Tahoma" w:eastAsia="Times New Roman" w:hAnsi="Tahoma" w:cs="Tahoma"/>
          <w:b/>
          <w:lang w:eastAsia="sl-SI"/>
        </w:rPr>
        <w:t xml:space="preserve"> s tem tudi</w:t>
      </w:r>
      <w:r w:rsidRPr="00922373">
        <w:rPr>
          <w:rFonts w:ascii="Tahoma" w:eastAsia="Times New Roman" w:hAnsi="Tahoma" w:cs="Tahoma"/>
          <w:b/>
          <w:lang w:eastAsia="sl-SI"/>
        </w:rPr>
        <w:t xml:space="preserve"> ponudbene vrednosti</w:t>
      </w:r>
      <w:r>
        <w:rPr>
          <w:rFonts w:ascii="Tahoma" w:eastAsia="Times New Roman" w:hAnsi="Tahoma" w:cs="Tahoma"/>
          <w:b/>
          <w:lang w:eastAsia="sl-SI"/>
        </w:rPr>
        <w:t>.</w:t>
      </w:r>
    </w:p>
    <w:p w14:paraId="07723F5E"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p>
    <w:p w14:paraId="44F5AEB9" w14:textId="77777777" w:rsidR="002D6AC0" w:rsidRPr="00922373" w:rsidRDefault="002D6AC0" w:rsidP="002D6AC0">
      <w:pPr>
        <w:keepNext/>
        <w:keepLines/>
        <w:widowControl w:val="0"/>
        <w:spacing w:after="0" w:line="240" w:lineRule="auto"/>
        <w:jc w:val="both"/>
        <w:rPr>
          <w:rFonts w:ascii="Tahoma" w:eastAsia="Times New Roman" w:hAnsi="Tahoma" w:cs="Tahoma"/>
          <w:b/>
          <w:lang w:eastAsia="sl-SI"/>
        </w:rPr>
      </w:pPr>
    </w:p>
    <w:p w14:paraId="203CC42E" w14:textId="77777777" w:rsidR="002D6AC0" w:rsidRDefault="002D6AC0" w:rsidP="002D6AC0">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563ECB70" w14:textId="77777777" w:rsidR="002D6AC0" w:rsidRPr="00922373" w:rsidRDefault="002D6AC0" w:rsidP="002D6AC0">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lastRenderedPageBreak/>
        <w:t>Variantna ponudba</w:t>
      </w:r>
    </w:p>
    <w:p w14:paraId="420F6067"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p>
    <w:p w14:paraId="62F22BA7" w14:textId="77777777" w:rsidR="002D6AC0" w:rsidRDefault="002D6AC0" w:rsidP="002D6AC0">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ne dopušča predložitve variantne ponudbe. Naročnik bo ponudbo, ki bo vsebovala variantno ponudbo, zavrnil kot nedopustno.</w:t>
      </w:r>
    </w:p>
    <w:p w14:paraId="7F819682"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p>
    <w:p w14:paraId="2977E832" w14:textId="77777777" w:rsidR="002D6AC0" w:rsidRPr="00922373" w:rsidRDefault="002D6AC0" w:rsidP="002D6AC0">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Pregled in ocenjevanje ponudb</w:t>
      </w:r>
    </w:p>
    <w:p w14:paraId="7813A073" w14:textId="77777777" w:rsidR="002D6AC0" w:rsidRPr="00922373" w:rsidRDefault="002D6AC0" w:rsidP="002D6AC0">
      <w:pPr>
        <w:keepNext/>
        <w:keepLines/>
        <w:widowControl w:val="0"/>
        <w:spacing w:after="0" w:line="240" w:lineRule="auto"/>
        <w:jc w:val="both"/>
        <w:rPr>
          <w:rFonts w:ascii="Tahoma" w:eastAsia="Times New Roman" w:hAnsi="Tahoma" w:cs="Tahoma"/>
          <w:lang w:eastAsia="sl-SI"/>
        </w:rPr>
      </w:pPr>
    </w:p>
    <w:p w14:paraId="23FF5743" w14:textId="77777777" w:rsidR="002D6AC0" w:rsidRPr="00FA52EA" w:rsidRDefault="002D6AC0" w:rsidP="002D6AC0">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15C36602"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042D04D7"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Pogodba</w:t>
      </w:r>
    </w:p>
    <w:p w14:paraId="4E1F62BA"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251B635F" w14:textId="77777777" w:rsidR="002D6AC0" w:rsidRPr="00FA52EA" w:rsidRDefault="002D6AC0" w:rsidP="002D6AC0">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Pogodbo bo</w:t>
      </w:r>
      <w:r w:rsidRPr="00FA52EA">
        <w:rPr>
          <w:rFonts w:ascii="Tahoma" w:eastAsia="Times New Roman" w:hAnsi="Tahoma" w:cs="Tahoma"/>
          <w:lang w:eastAsia="sl-SI"/>
        </w:rPr>
        <w:t xml:space="preserve"> z izbranim ponudnikom podpisal naročnik.</w:t>
      </w:r>
    </w:p>
    <w:p w14:paraId="26BFF946"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2DCAAA07"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Pogodba se bo pred podpisom vsebinsko prilagodil le glede na to, ali bo izbrani ponudnik predložil skupno ponudbo, prijavil sodelovanje podizvajalcev in podobno.</w:t>
      </w:r>
    </w:p>
    <w:p w14:paraId="52E99FD7"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67A5D804"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V skladu s šestim odstavkom 14. člena Zakona o integriteti in preprečevanju korupcije (Ur. l. RS, št. 69/11-UPB2 in 158/20; v nadaljevanju ZIntPK je dolžan izbrani ponudnik na poziv naročnika, pred podpisom pogodbe, predložiti izjavo ali podatke o udeležbi fizičnih in pravnih oseb v lastništvu izbranega ponudnika, ter o gospodarskih subjektih za katere se glede na določbe zakona, ki ureja gospodarske družbe, šteje, da so povezane družbe z izbranim ponudnikom (</w:t>
      </w:r>
      <w:r w:rsidRPr="008B13DD">
        <w:rPr>
          <w:rFonts w:ascii="Tahoma" w:eastAsia="Times New Roman" w:hAnsi="Tahoma" w:cs="Tahoma"/>
          <w:b/>
          <w:lang w:eastAsia="sl-SI"/>
        </w:rPr>
        <w:t>Priloga 3/1</w:t>
      </w:r>
      <w:r w:rsidRPr="008B13DD">
        <w:rPr>
          <w:rFonts w:ascii="Tahoma" w:eastAsia="Times New Roman" w:hAnsi="Tahoma" w:cs="Tahoma"/>
          <w:lang w:eastAsia="sl-SI"/>
        </w:rPr>
        <w:t>). Če bo gospodarski subjekt predložil lažno izjavo oziroma bo dal neresnične podatke o navedenih dejstvih, bo to imelo za posledico ničnost pogodbe. Izjavo bodo morali podati tudi ostali gospodarski subjekti, ki nastopajo v ponudbi skupaj s ponudnikom.</w:t>
      </w:r>
    </w:p>
    <w:p w14:paraId="605CF448"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69145E66"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Vzorec pogodbe je sestavni del te razpisne dokumentacije. Ponudnik s podpisom </w:t>
      </w:r>
      <w:r w:rsidRPr="008B13DD">
        <w:rPr>
          <w:rFonts w:ascii="Tahoma" w:eastAsia="Times New Roman" w:hAnsi="Tahoma" w:cs="Tahoma"/>
          <w:b/>
          <w:lang w:eastAsia="sl-SI"/>
        </w:rPr>
        <w:t>Priloge A</w:t>
      </w:r>
      <w:r w:rsidRPr="008B13DD">
        <w:rPr>
          <w:rFonts w:ascii="Tahoma" w:eastAsia="Times New Roman" w:hAnsi="Tahoma" w:cs="Tahoma"/>
          <w:lang w:eastAsia="sl-SI"/>
        </w:rPr>
        <w:t xml:space="preserve"> potrdi, da se strinja z vsebino pogodbe. </w:t>
      </w:r>
    </w:p>
    <w:p w14:paraId="4D764CA4"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4E670465"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bookmarkStart w:id="13" w:name="_Toc116720524"/>
      <w:bookmarkStart w:id="14" w:name="_Toc116720588"/>
      <w:bookmarkStart w:id="15" w:name="_Toc116783499"/>
      <w:bookmarkStart w:id="16" w:name="_Toc116792933"/>
      <w:bookmarkStart w:id="17" w:name="_Toc136417505"/>
      <w:r w:rsidRPr="008B13DD">
        <w:rPr>
          <w:rFonts w:ascii="Tahoma" w:eastAsia="Times New Roman" w:hAnsi="Tahoma" w:cs="Tahoma"/>
          <w:b/>
          <w:lang w:eastAsia="sl-SI"/>
        </w:rPr>
        <w:t>Prav</w:t>
      </w:r>
      <w:bookmarkEnd w:id="13"/>
      <w:bookmarkEnd w:id="14"/>
      <w:bookmarkEnd w:id="15"/>
      <w:bookmarkEnd w:id="16"/>
      <w:bookmarkEnd w:id="17"/>
      <w:r w:rsidRPr="008B13DD">
        <w:rPr>
          <w:rFonts w:ascii="Tahoma" w:eastAsia="Times New Roman" w:hAnsi="Tahoma" w:cs="Tahoma"/>
          <w:b/>
          <w:lang w:eastAsia="sl-SI"/>
        </w:rPr>
        <w:t>no varstvo</w:t>
      </w:r>
    </w:p>
    <w:p w14:paraId="61208835" w14:textId="77777777" w:rsidR="002D6AC0" w:rsidRPr="008B13DD" w:rsidRDefault="002D6AC0" w:rsidP="002D6AC0">
      <w:pPr>
        <w:keepNext/>
        <w:keepLines/>
        <w:spacing w:after="0" w:line="240" w:lineRule="auto"/>
        <w:jc w:val="both"/>
        <w:rPr>
          <w:rFonts w:ascii="Tahoma" w:eastAsia="Times New Roman" w:hAnsi="Tahoma" w:cs="Tahoma"/>
          <w:b/>
          <w:lang w:eastAsia="sl-SI"/>
        </w:rPr>
      </w:pPr>
    </w:p>
    <w:p w14:paraId="38163A36"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Ponudnikom je zagotovljeno pravno varstvo skladno z določbami Zakona o pravnem varstvu v postopkih javnega naročanja.</w:t>
      </w:r>
    </w:p>
    <w:p w14:paraId="47C4051B"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4604AE55"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bookmarkStart w:id="18" w:name="_Toc163615935"/>
      <w:r w:rsidRPr="008B13DD">
        <w:rPr>
          <w:rFonts w:ascii="Tahoma" w:eastAsia="Times New Roman" w:hAnsi="Tahoma" w:cs="Tahoma"/>
          <w:b/>
          <w:lang w:eastAsia="sl-SI"/>
        </w:rPr>
        <w:t>Zaupnost po</w:t>
      </w:r>
      <w:bookmarkEnd w:id="18"/>
      <w:r w:rsidRPr="008B13DD">
        <w:rPr>
          <w:rFonts w:ascii="Tahoma" w:eastAsia="Times New Roman" w:hAnsi="Tahoma" w:cs="Tahoma"/>
          <w:b/>
          <w:lang w:eastAsia="sl-SI"/>
        </w:rPr>
        <w:t>datkov</w:t>
      </w:r>
    </w:p>
    <w:p w14:paraId="3CA0BE55"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7DB29958"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Naročnik zagotavlja javnost in zaupnost podatkov skladno s 35. členom ZJN-3 ob upoštevanju določb zakona, ki ureja varstvo osebnih podatkov, tajne podatke ali gospodarske družbe.</w:t>
      </w:r>
    </w:p>
    <w:p w14:paraId="47B1B656"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07ACD457"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niti v nadaljevanju postopka ali kasneje. Naročnik bo v celoti odgovoren za varovanje zaupnosti tako dobljenih podatkov.</w:t>
      </w:r>
    </w:p>
    <w:p w14:paraId="0C5AD1F2" w14:textId="77777777" w:rsidR="002D6AC0" w:rsidRPr="008B13DD" w:rsidRDefault="002D6AC0" w:rsidP="002D6AC0">
      <w:pPr>
        <w:keepNext/>
        <w:keepLines/>
        <w:spacing w:after="0" w:line="240" w:lineRule="auto"/>
        <w:jc w:val="both"/>
        <w:rPr>
          <w:rFonts w:ascii="Tahoma" w:eastAsia="Times New Roman" w:hAnsi="Tahoma" w:cs="Tahoma"/>
          <w:b/>
          <w:lang w:eastAsia="sl-SI"/>
        </w:rPr>
      </w:pPr>
    </w:p>
    <w:p w14:paraId="1334D735"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Jamstvo za napake</w:t>
      </w:r>
    </w:p>
    <w:p w14:paraId="6D30B8C2"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012CE6A3"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Izbrani izvajalec, s katerim bo naročnik sklenil pogodb</w:t>
      </w:r>
      <w:r>
        <w:rPr>
          <w:rFonts w:ascii="Tahoma" w:eastAsia="Times New Roman" w:hAnsi="Tahoma" w:cs="Tahoma"/>
          <w:lang w:eastAsia="sl-SI"/>
        </w:rPr>
        <w:t>o</w:t>
      </w:r>
      <w:r w:rsidRPr="008B13DD">
        <w:rPr>
          <w:rFonts w:ascii="Tahoma" w:eastAsia="Times New Roman" w:hAnsi="Tahoma" w:cs="Tahoma"/>
          <w:lang w:eastAsia="sl-SI"/>
        </w:rPr>
        <w:t>, bo moral jamčiti za odpravo vseh vrst napak, ki jih bo naredil z izvajanjem predmeta javnega naročila, skladno z določili Obligacijskega zakonika.</w:t>
      </w:r>
    </w:p>
    <w:p w14:paraId="3298ADF1"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2655CF45" w14:textId="77777777" w:rsidR="002D6AC0" w:rsidRPr="008B13DD" w:rsidRDefault="002D6AC0" w:rsidP="002D6AC0">
      <w:pPr>
        <w:keepNext/>
        <w:keepLines/>
        <w:numPr>
          <w:ilvl w:val="0"/>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lastRenderedPageBreak/>
        <w:t xml:space="preserve">PONUDBENI POGOJI </w:t>
      </w:r>
    </w:p>
    <w:p w14:paraId="44FD4B71" w14:textId="77777777" w:rsidR="002D6AC0" w:rsidRPr="008B13DD" w:rsidRDefault="002D6AC0" w:rsidP="002D6AC0">
      <w:pPr>
        <w:keepNext/>
        <w:keepLines/>
        <w:spacing w:after="0" w:line="240" w:lineRule="auto"/>
        <w:jc w:val="both"/>
        <w:rPr>
          <w:rFonts w:ascii="Tahoma" w:eastAsia="Times New Roman" w:hAnsi="Tahoma" w:cs="Tahoma"/>
          <w:b/>
          <w:lang w:eastAsia="sl-SI"/>
        </w:rPr>
      </w:pPr>
    </w:p>
    <w:p w14:paraId="4444072E"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Celovitost ponudbe</w:t>
      </w:r>
    </w:p>
    <w:p w14:paraId="00D438B2" w14:textId="77777777" w:rsidR="002D6AC0" w:rsidRPr="008B13DD" w:rsidRDefault="002D6AC0" w:rsidP="002D6AC0">
      <w:pPr>
        <w:keepNext/>
        <w:keepLines/>
        <w:spacing w:after="0" w:line="240" w:lineRule="auto"/>
        <w:jc w:val="both"/>
        <w:rPr>
          <w:rFonts w:ascii="Tahoma" w:eastAsia="Times New Roman" w:hAnsi="Tahoma" w:cs="Tahoma"/>
          <w:b/>
          <w:bCs/>
          <w:lang w:eastAsia="sl-SI"/>
        </w:rPr>
      </w:pPr>
    </w:p>
    <w:p w14:paraId="688FB4FE"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b/>
          <w:bCs/>
          <w:lang w:eastAsia="sl-SI"/>
        </w:rPr>
        <w:t>Ponudnik odda svojo ponudbo za celotno naročilo</w:t>
      </w:r>
      <w:r w:rsidRPr="008B13DD">
        <w:rPr>
          <w:rFonts w:ascii="Tahoma" w:eastAsia="Times New Roman" w:hAnsi="Tahoma" w:cs="Tahoma"/>
          <w:lang w:eastAsia="sl-SI"/>
        </w:rPr>
        <w:t>,</w:t>
      </w:r>
      <w:r w:rsidRPr="008B13DD">
        <w:rPr>
          <w:rFonts w:ascii="Tahoma" w:eastAsia="Times New Roman" w:hAnsi="Tahoma" w:cs="Tahoma"/>
          <w:bCs/>
          <w:lang w:eastAsia="sl-SI"/>
        </w:rPr>
        <w:t xml:space="preserve"> v skladu s tehničnimi ter ostalimi zahtevami naročnika, navedenimi v razpisni dokumentaciji in njenih prilogah.</w:t>
      </w:r>
      <w:r w:rsidRPr="008B13DD">
        <w:rPr>
          <w:rFonts w:ascii="Tahoma" w:eastAsia="Times New Roman" w:hAnsi="Tahoma" w:cs="Tahoma"/>
          <w:lang w:eastAsia="sl-SI"/>
        </w:rPr>
        <w:t xml:space="preserve"> Naročnik bo oddal naročilo in sklenil pogodbo s ponudnikom, ki bo ponudil najnižjo skupno ponudbeno vrednost.</w:t>
      </w:r>
    </w:p>
    <w:p w14:paraId="6C1F542E" w14:textId="77777777" w:rsidR="002D6AC0" w:rsidRPr="00FA52EA" w:rsidRDefault="002D6AC0" w:rsidP="002D6AC0">
      <w:pPr>
        <w:keepNext/>
        <w:keepLines/>
        <w:spacing w:after="0" w:line="240" w:lineRule="auto"/>
        <w:jc w:val="both"/>
        <w:rPr>
          <w:rFonts w:ascii="Tahoma" w:eastAsia="Times New Roman" w:hAnsi="Tahoma" w:cs="Tahoma"/>
          <w:lang w:eastAsia="sl-SI"/>
        </w:rPr>
      </w:pPr>
    </w:p>
    <w:p w14:paraId="08ED6133"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Skupna ponudba</w:t>
      </w:r>
    </w:p>
    <w:p w14:paraId="15B69801"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18F213DD"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Ponudbo lahko predloži skupina ponudnikov, ki mora predložiti pravni akt o skupni izvedbi naročila </w:t>
      </w:r>
      <w:r w:rsidRPr="008B13DD">
        <w:rPr>
          <w:rFonts w:ascii="Tahoma" w:eastAsia="Times New Roman" w:hAnsi="Tahoma" w:cs="Tahoma"/>
          <w:b/>
          <w:lang w:eastAsia="sl-SI"/>
        </w:rPr>
        <w:t>(kot prilogo 1/1)</w:t>
      </w:r>
      <w:r w:rsidRPr="008B13DD">
        <w:rPr>
          <w:rFonts w:ascii="Tahoma" w:eastAsia="Times New Roman" w:hAnsi="Tahoma" w:cs="Tahoma"/>
          <w:lang w:eastAsia="sl-SI"/>
        </w:rPr>
        <w:t>. Navedeni pravni akt mora natančno opredeliti:</w:t>
      </w:r>
    </w:p>
    <w:p w14:paraId="19F0D34A" w14:textId="77777777" w:rsidR="002D6AC0" w:rsidRPr="008B13DD" w:rsidRDefault="002D6AC0" w:rsidP="002C7037">
      <w:pPr>
        <w:keepNext/>
        <w:keepLines/>
        <w:numPr>
          <w:ilvl w:val="0"/>
          <w:numId w:val="6"/>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medsebojno odgovornost posameznih članov skupine za izvedbo naročila znotraj skupine,</w:t>
      </w:r>
    </w:p>
    <w:p w14:paraId="46E674BB" w14:textId="77777777" w:rsidR="002D6AC0" w:rsidRPr="008B13DD" w:rsidRDefault="002D6AC0" w:rsidP="002C7037">
      <w:pPr>
        <w:keepNext/>
        <w:keepLines/>
        <w:numPr>
          <w:ilvl w:val="0"/>
          <w:numId w:val="6"/>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neomejeno solidarno odgovornost članov skupine do naročnika glede vseh pogodbenih obveznosti,</w:t>
      </w:r>
    </w:p>
    <w:p w14:paraId="12190247" w14:textId="77777777" w:rsidR="002D6AC0" w:rsidRPr="008B13DD" w:rsidRDefault="002D6AC0" w:rsidP="002C7037">
      <w:pPr>
        <w:keepNext/>
        <w:keepLines/>
        <w:numPr>
          <w:ilvl w:val="0"/>
          <w:numId w:val="6"/>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 xml:space="preserve">glavnega nosilca izvedbe pogodbenih obveznosti, s katerim bo naročnik komuniciral, </w:t>
      </w:r>
    </w:p>
    <w:p w14:paraId="64791730" w14:textId="77777777" w:rsidR="002D6AC0" w:rsidRPr="008B13DD" w:rsidRDefault="002D6AC0" w:rsidP="002C7037">
      <w:pPr>
        <w:keepNext/>
        <w:keepLines/>
        <w:numPr>
          <w:ilvl w:val="0"/>
          <w:numId w:val="6"/>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navedbo člana/ov skupine, kateremu naročnik vroči odločitev o oddaji naročila (v kolikor to ni navedeno, bo naročnik vročal odločitve vsem članom skupine ponudnikov),</w:t>
      </w:r>
    </w:p>
    <w:p w14:paraId="147B6B86" w14:textId="77777777" w:rsidR="002D6AC0" w:rsidRPr="008B13DD" w:rsidRDefault="002D6AC0" w:rsidP="002C7037">
      <w:pPr>
        <w:keepNext/>
        <w:keepLines/>
        <w:numPr>
          <w:ilvl w:val="0"/>
          <w:numId w:val="6"/>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nosilca finančnih obračunov in transakcij z navedbo transakcijskega računa, preko katerega se bo izvajalo plačevanje izvedenih pogodbenih obveznosti,</w:t>
      </w:r>
    </w:p>
    <w:p w14:paraId="5DD8BA69" w14:textId="77777777" w:rsidR="002D6AC0" w:rsidRPr="008B13DD" w:rsidRDefault="002D6AC0" w:rsidP="002C7037">
      <w:pPr>
        <w:keepNext/>
        <w:keepLines/>
        <w:numPr>
          <w:ilvl w:val="0"/>
          <w:numId w:val="6"/>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nosilca zavarovanja pogodbenih obveznosti iz naslova dobre izvedbe del,</w:t>
      </w:r>
    </w:p>
    <w:p w14:paraId="5E7439F7" w14:textId="77777777" w:rsidR="002D6AC0" w:rsidRPr="008B13DD" w:rsidRDefault="002D6AC0" w:rsidP="002C7037">
      <w:pPr>
        <w:keepNext/>
        <w:keepLines/>
        <w:numPr>
          <w:ilvl w:val="0"/>
          <w:numId w:val="6"/>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določila v primeru izstopa partnerja,</w:t>
      </w:r>
    </w:p>
    <w:p w14:paraId="2BE0A12F" w14:textId="77777777" w:rsidR="002D6AC0" w:rsidRPr="008B13DD" w:rsidRDefault="002D6AC0" w:rsidP="002C7037">
      <w:pPr>
        <w:keepNext/>
        <w:keepLines/>
        <w:numPr>
          <w:ilvl w:val="0"/>
          <w:numId w:val="6"/>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pooblastilo vodilnemu partnerju,</w:t>
      </w:r>
    </w:p>
    <w:p w14:paraId="6394437E" w14:textId="77777777" w:rsidR="002D6AC0" w:rsidRPr="008B13DD" w:rsidRDefault="002D6AC0" w:rsidP="002C7037">
      <w:pPr>
        <w:keepNext/>
        <w:keepLines/>
        <w:numPr>
          <w:ilvl w:val="0"/>
          <w:numId w:val="6"/>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opredelitev deležev in področje dela.</w:t>
      </w:r>
    </w:p>
    <w:p w14:paraId="49EE1430"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4D893FFE"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V primeru skupne ponudbe, pogodbo podpišejo vsi partnerji v skupni ponudbi. Vsak član skupine ponudnikov v okviru skupne ponudbe odgovarja naročniku neomejeno solidarno.</w:t>
      </w:r>
    </w:p>
    <w:p w14:paraId="2568C2D9" w14:textId="77777777" w:rsidR="002D6AC0" w:rsidRPr="008B13DD" w:rsidRDefault="002D6AC0" w:rsidP="002D6AC0">
      <w:pPr>
        <w:keepNext/>
        <w:keepLines/>
        <w:spacing w:after="0" w:line="240" w:lineRule="auto"/>
        <w:jc w:val="both"/>
        <w:rPr>
          <w:rFonts w:ascii="Tahoma" w:eastAsia="Times New Roman" w:hAnsi="Tahoma" w:cs="Tahoma"/>
          <w:b/>
          <w:lang w:eastAsia="sl-SI"/>
        </w:rPr>
      </w:pPr>
    </w:p>
    <w:p w14:paraId="3F07D4ED"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V primeru skupne ponudbe mora glavni nosilec izvedbe pogodbenih obveznosti za vse partnerje v skupni ponudbi k ponudbi v razdelek »Izjava – ostali sodelujoči« priložiti </w:t>
      </w:r>
      <w:r w:rsidRPr="008B13DD">
        <w:rPr>
          <w:rFonts w:ascii="Tahoma" w:eastAsia="Times New Roman" w:hAnsi="Tahoma" w:cs="Tahoma"/>
          <w:bCs/>
          <w:lang w:eastAsia="sl-SI"/>
        </w:rPr>
        <w:t>v .pdf formatu</w:t>
      </w:r>
      <w:r w:rsidRPr="008B13DD">
        <w:rPr>
          <w:rFonts w:ascii="Tahoma" w:eastAsia="Times New Roman" w:hAnsi="Tahoma" w:cs="Tahoma"/>
          <w:lang w:eastAsia="sl-SI"/>
        </w:rPr>
        <w:t xml:space="preserve"> izpolnjeno, podpisano in žigosano </w:t>
      </w:r>
      <w:r w:rsidRPr="008B13DD">
        <w:rPr>
          <w:rFonts w:ascii="Tahoma" w:eastAsia="Times New Roman" w:hAnsi="Tahoma" w:cs="Tahoma"/>
          <w:b/>
          <w:lang w:eastAsia="sl-SI"/>
        </w:rPr>
        <w:t>Prilogo A</w:t>
      </w:r>
      <w:r w:rsidRPr="008B13DD">
        <w:rPr>
          <w:rFonts w:ascii="Tahoma" w:eastAsia="Times New Roman" w:hAnsi="Tahoma" w:cs="Tahoma"/>
          <w:lang w:eastAsia="sl-SI"/>
        </w:rPr>
        <w:t xml:space="preserve">, ter v razdelek »Druge priloge« </w:t>
      </w:r>
      <w:r w:rsidRPr="008B13DD">
        <w:rPr>
          <w:rFonts w:ascii="Tahoma" w:eastAsia="Times New Roman" w:hAnsi="Tahoma" w:cs="Tahoma"/>
          <w:bCs/>
          <w:lang w:eastAsia="sl-SI"/>
        </w:rPr>
        <w:t>v .pdf formatu</w:t>
      </w:r>
      <w:r w:rsidRPr="008B13DD">
        <w:rPr>
          <w:rFonts w:ascii="Tahoma" w:eastAsia="Times New Roman" w:hAnsi="Tahoma" w:cs="Tahoma"/>
          <w:lang w:eastAsia="sl-SI"/>
        </w:rPr>
        <w:t xml:space="preserve"> izpolnjeno,  podpisano in žigosano </w:t>
      </w:r>
      <w:r w:rsidRPr="008B13DD">
        <w:rPr>
          <w:rFonts w:ascii="Tahoma" w:eastAsia="Times New Roman" w:hAnsi="Tahoma" w:cs="Tahoma"/>
          <w:b/>
          <w:lang w:eastAsia="sl-SI"/>
        </w:rPr>
        <w:t>Prilogo 3/1</w:t>
      </w:r>
      <w:r>
        <w:rPr>
          <w:rFonts w:ascii="Tahoma" w:eastAsia="Times New Roman" w:hAnsi="Tahoma" w:cs="Tahoma"/>
          <w:b/>
          <w:lang w:eastAsia="sl-SI"/>
        </w:rPr>
        <w:t xml:space="preserve"> in</w:t>
      </w:r>
      <w:r w:rsidRPr="008B13DD">
        <w:rPr>
          <w:rFonts w:ascii="Tahoma" w:eastAsia="Times New Roman" w:hAnsi="Tahoma" w:cs="Tahoma"/>
          <w:b/>
          <w:lang w:eastAsia="sl-SI"/>
        </w:rPr>
        <w:t xml:space="preserve"> Prilogo 3/2</w:t>
      </w:r>
      <w:r w:rsidRPr="008B13DD">
        <w:rPr>
          <w:rFonts w:ascii="Tahoma" w:eastAsia="Times New Roman" w:hAnsi="Tahoma" w:cs="Tahoma"/>
          <w:lang w:eastAsia="sl-SI"/>
        </w:rPr>
        <w:t>.</w:t>
      </w:r>
    </w:p>
    <w:p w14:paraId="2A8056A0"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1887F964"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Ponudba s podizvajalci</w:t>
      </w:r>
    </w:p>
    <w:p w14:paraId="33772CD3"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7DFF56AB"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Ponudnik lahko del javnega naročila odda v podizvajanje.</w:t>
      </w:r>
    </w:p>
    <w:p w14:paraId="47ACCAEB"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4AF16952"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2A62415D"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167246B5"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Ponudnik, kateremu bo javno naročilo oddano, bo v razmerju do naročnika v celoti odgovarjal za izvedbo prejetega naročila, ne glede na število podizvajalcev.</w:t>
      </w:r>
    </w:p>
    <w:p w14:paraId="390F50E4"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1B9F0B14"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Če ponudnik ne ravna v skladu s 94. člena ZJN-3, bo naročnik Državni revizijski komisiji podal predlog za uvedbo postopka o prekršku iz 2. točke prvega odstavka 112. člena ZJN-3. </w:t>
      </w:r>
    </w:p>
    <w:p w14:paraId="3F78C659"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175E1422"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Naročnik lahko od ponudnika, kateremu se je odločil oddati javno naročilo zahteva predložitev podizvajalske pogodbe, v kateri morajo biti opredeljeni poln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0F3720FD"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50F94C12"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Obveznosti iz te točke veljajo tudi za podizvajalce podizvajalcev glavnega izvajalca ali nadaljnje podizvajalce v podizvajalski verigi.</w:t>
      </w:r>
    </w:p>
    <w:p w14:paraId="06E8374B"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159DE92D"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Če bo ponudnik izvajal javno naročilo s podizvajalci mora k ponudbi v razdelek »Izjava – ostali sodelujoči« priložiti </w:t>
      </w:r>
      <w:r w:rsidRPr="008B13DD">
        <w:rPr>
          <w:rFonts w:ascii="Tahoma" w:eastAsia="Times New Roman" w:hAnsi="Tahoma" w:cs="Tahoma"/>
          <w:bCs/>
          <w:lang w:eastAsia="sl-SI"/>
        </w:rPr>
        <w:t>v .pdf formatu</w:t>
      </w:r>
      <w:r w:rsidRPr="008B13DD">
        <w:rPr>
          <w:rFonts w:ascii="Tahoma" w:eastAsia="Times New Roman" w:hAnsi="Tahoma" w:cs="Tahoma"/>
          <w:lang w:eastAsia="sl-SI"/>
        </w:rPr>
        <w:t xml:space="preserve"> izpolnjeno, podpisano in žigosano </w:t>
      </w:r>
      <w:r w:rsidRPr="008B13DD">
        <w:rPr>
          <w:rFonts w:ascii="Tahoma" w:eastAsia="Times New Roman" w:hAnsi="Tahoma" w:cs="Tahoma"/>
          <w:b/>
          <w:lang w:eastAsia="sl-SI"/>
        </w:rPr>
        <w:t>Prilogo A</w:t>
      </w:r>
      <w:r w:rsidRPr="008B13DD">
        <w:rPr>
          <w:rFonts w:ascii="Tahoma" w:eastAsia="Times New Roman" w:hAnsi="Tahoma" w:cs="Tahoma"/>
          <w:lang w:eastAsia="sl-SI"/>
        </w:rPr>
        <w:t xml:space="preserve">, ter v razdelek »Druge priloge« </w:t>
      </w:r>
      <w:r w:rsidRPr="008B13DD">
        <w:rPr>
          <w:rFonts w:ascii="Tahoma" w:eastAsia="Times New Roman" w:hAnsi="Tahoma" w:cs="Tahoma"/>
          <w:bCs/>
          <w:lang w:eastAsia="sl-SI"/>
        </w:rPr>
        <w:t>v .pdf formatu</w:t>
      </w:r>
      <w:r w:rsidRPr="008B13DD">
        <w:rPr>
          <w:rFonts w:ascii="Tahoma" w:eastAsia="Times New Roman" w:hAnsi="Tahoma" w:cs="Tahoma"/>
          <w:lang w:eastAsia="sl-SI"/>
        </w:rPr>
        <w:t xml:space="preserve"> izpolnjeno,  podpisano in žigosano </w:t>
      </w:r>
      <w:r w:rsidRPr="008B13DD">
        <w:rPr>
          <w:rFonts w:ascii="Tahoma" w:eastAsia="Times New Roman" w:hAnsi="Tahoma" w:cs="Tahoma"/>
          <w:b/>
          <w:lang w:eastAsia="sl-SI"/>
        </w:rPr>
        <w:t>Prilogo 3/1,</w:t>
      </w:r>
      <w:r w:rsidRPr="008B13DD">
        <w:rPr>
          <w:rFonts w:ascii="Tahoma" w:eastAsia="Times New Roman" w:hAnsi="Tahoma" w:cs="Tahoma"/>
          <w:lang w:eastAsia="sl-SI"/>
        </w:rPr>
        <w:t xml:space="preserve"> </w:t>
      </w:r>
      <w:r w:rsidRPr="008B13DD">
        <w:rPr>
          <w:rFonts w:ascii="Tahoma" w:eastAsia="Times New Roman" w:hAnsi="Tahoma" w:cs="Tahoma"/>
          <w:b/>
          <w:lang w:eastAsia="sl-SI"/>
        </w:rPr>
        <w:t>Prilogo 3/2, Prilogo 4/1 in Prilogo 4/2</w:t>
      </w:r>
      <w:r w:rsidRPr="008B13DD">
        <w:rPr>
          <w:rFonts w:ascii="Tahoma" w:eastAsia="Times New Roman" w:hAnsi="Tahoma" w:cs="Tahoma"/>
          <w:lang w:eastAsia="sl-SI"/>
        </w:rPr>
        <w:t>.</w:t>
      </w:r>
    </w:p>
    <w:p w14:paraId="66072E46"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3C8725D9"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V kolikor ponudnik ne oddaja ponudbe z nobenim podizvajalcem, mu ni potrebno izpolniti/priložiti prilog, ki se nanašajo na podizvajalce.</w:t>
      </w:r>
    </w:p>
    <w:p w14:paraId="27C3B752"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1A5C9531"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Uporaba zmogljivosti drugih subjektov</w:t>
      </w:r>
    </w:p>
    <w:p w14:paraId="6CD42874"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2220D810"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610DA345"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633D7684"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47F887BC"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247C12B6"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V primeru, da bo ponudnik za izvedbo javnega naročila uporabljal zmogljivost drugih subjektov, (ki niso partner/ji v primeru skupne ponudbe ali podizvajalec/ci), mora za vsakega izmed subjektov, na katerega zmogljivosti se sklicuje k ponudbi v razdelek »Izjava – ostali sodelujoči« priložiti </w:t>
      </w:r>
      <w:r w:rsidRPr="008B13DD">
        <w:rPr>
          <w:rFonts w:ascii="Tahoma" w:eastAsia="Times New Roman" w:hAnsi="Tahoma" w:cs="Tahoma"/>
          <w:bCs/>
          <w:lang w:eastAsia="sl-SI"/>
        </w:rPr>
        <w:t>v .pdf formatu</w:t>
      </w:r>
      <w:r w:rsidRPr="008B13DD">
        <w:rPr>
          <w:rFonts w:ascii="Tahoma" w:eastAsia="Times New Roman" w:hAnsi="Tahoma" w:cs="Tahoma"/>
          <w:lang w:eastAsia="sl-SI"/>
        </w:rPr>
        <w:t xml:space="preserve"> izpolnjeno, podpisano in žigosano </w:t>
      </w:r>
      <w:r w:rsidRPr="008B13DD">
        <w:rPr>
          <w:rFonts w:ascii="Tahoma" w:eastAsia="Times New Roman" w:hAnsi="Tahoma" w:cs="Tahoma"/>
          <w:b/>
          <w:lang w:eastAsia="sl-SI"/>
        </w:rPr>
        <w:t>Prilogo A</w:t>
      </w:r>
      <w:r w:rsidRPr="008B13DD">
        <w:rPr>
          <w:rFonts w:ascii="Tahoma" w:eastAsia="Times New Roman" w:hAnsi="Tahoma" w:cs="Tahoma"/>
          <w:lang w:eastAsia="sl-SI"/>
        </w:rPr>
        <w:t xml:space="preserve">, ter v razdelek »Druge priloge« </w:t>
      </w:r>
      <w:r w:rsidRPr="008B13DD">
        <w:rPr>
          <w:rFonts w:ascii="Tahoma" w:eastAsia="Times New Roman" w:hAnsi="Tahoma" w:cs="Tahoma"/>
          <w:bCs/>
          <w:lang w:eastAsia="sl-SI"/>
        </w:rPr>
        <w:t>v .pdf formatu</w:t>
      </w:r>
      <w:r w:rsidRPr="008B13DD">
        <w:rPr>
          <w:rFonts w:ascii="Tahoma" w:eastAsia="Times New Roman" w:hAnsi="Tahoma" w:cs="Tahoma"/>
          <w:lang w:eastAsia="sl-SI"/>
        </w:rPr>
        <w:t xml:space="preserve"> izpolnjeno,  podpisano in žigosano </w:t>
      </w:r>
      <w:r w:rsidRPr="008B13DD">
        <w:rPr>
          <w:rFonts w:ascii="Tahoma" w:eastAsia="Times New Roman" w:hAnsi="Tahoma" w:cs="Tahoma"/>
          <w:b/>
          <w:lang w:eastAsia="sl-SI"/>
        </w:rPr>
        <w:t>Prilogo 3/1,</w:t>
      </w:r>
      <w:r w:rsidRPr="008B13DD">
        <w:rPr>
          <w:rFonts w:ascii="Tahoma" w:eastAsia="Times New Roman" w:hAnsi="Tahoma" w:cs="Tahoma"/>
          <w:lang w:eastAsia="sl-SI"/>
        </w:rPr>
        <w:t xml:space="preserve"> </w:t>
      </w:r>
      <w:r>
        <w:rPr>
          <w:rFonts w:ascii="Tahoma" w:eastAsia="Times New Roman" w:hAnsi="Tahoma" w:cs="Tahoma"/>
          <w:b/>
          <w:lang w:eastAsia="sl-SI"/>
        </w:rPr>
        <w:t xml:space="preserve">Prilogo 3/2, </w:t>
      </w:r>
      <w:r w:rsidRPr="008B13DD">
        <w:rPr>
          <w:rFonts w:ascii="Tahoma" w:eastAsia="Times New Roman" w:hAnsi="Tahoma" w:cs="Tahoma"/>
          <w:b/>
          <w:lang w:eastAsia="sl-SI"/>
        </w:rPr>
        <w:t>in Prilogo 4/3</w:t>
      </w:r>
      <w:r w:rsidRPr="008B13DD">
        <w:rPr>
          <w:rFonts w:ascii="Tahoma" w:eastAsia="Times New Roman" w:hAnsi="Tahoma" w:cs="Tahoma"/>
          <w:lang w:eastAsia="sl-SI"/>
        </w:rPr>
        <w:t xml:space="preserve">. </w:t>
      </w:r>
    </w:p>
    <w:p w14:paraId="46E69AAC"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17C88810" w14:textId="77777777" w:rsidR="002D6AC0" w:rsidRPr="008B13DD" w:rsidRDefault="002D6AC0" w:rsidP="002D6AC0">
      <w:pPr>
        <w:keepNext/>
        <w:keepLines/>
        <w:spacing w:after="0" w:line="240" w:lineRule="auto"/>
        <w:jc w:val="both"/>
        <w:rPr>
          <w:rFonts w:ascii="Tahoma" w:eastAsia="Times New Roman" w:hAnsi="Tahoma" w:cs="Tahoma"/>
          <w:lang w:val="x-none" w:eastAsia="sl-SI"/>
        </w:rPr>
      </w:pPr>
      <w:r w:rsidRPr="008B13DD">
        <w:rPr>
          <w:rFonts w:ascii="Tahoma" w:eastAsia="Times New Roman" w:hAnsi="Tahoma" w:cs="Tahoma"/>
          <w:lang w:val="x-none" w:eastAsia="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03187D8C" w14:textId="77777777" w:rsidR="002D6AC0" w:rsidRPr="008B13DD" w:rsidRDefault="002D6AC0" w:rsidP="002D6AC0">
      <w:pPr>
        <w:keepNext/>
        <w:keepLines/>
        <w:spacing w:after="0" w:line="240" w:lineRule="auto"/>
        <w:jc w:val="both"/>
        <w:rPr>
          <w:rFonts w:ascii="Tahoma" w:eastAsia="Times New Roman" w:hAnsi="Tahoma" w:cs="Tahoma"/>
          <w:lang w:val="x-none" w:eastAsia="sl-SI"/>
        </w:rPr>
      </w:pPr>
    </w:p>
    <w:p w14:paraId="5D950C05" w14:textId="77777777" w:rsidR="002D6AC0" w:rsidRPr="008B13DD" w:rsidRDefault="002D6AC0" w:rsidP="002D6AC0">
      <w:pPr>
        <w:keepNext/>
        <w:keepLines/>
        <w:spacing w:after="0" w:line="240" w:lineRule="auto"/>
        <w:jc w:val="both"/>
        <w:rPr>
          <w:rFonts w:ascii="Tahoma" w:eastAsia="Times New Roman" w:hAnsi="Tahoma" w:cs="Tahoma"/>
          <w:lang w:val="x-none" w:eastAsia="sl-SI"/>
        </w:rPr>
      </w:pPr>
      <w:r w:rsidRPr="008B13DD">
        <w:rPr>
          <w:rFonts w:ascii="Tahoma" w:eastAsia="Times New Roman" w:hAnsi="Tahoma" w:cs="Tahoma"/>
          <w:i/>
          <w:lang w:val="x-none" w:eastAsia="sl-SI"/>
        </w:rPr>
        <w:t>V kolikor ponudnik za izvedbo javnega naročila ne bo uporabil zmogljivosti drugih subjektov, mu ni potrebno upoštevati določil oz. izpolniti/priložiti prilog, ki se nanašajo na subjekt/e, katerih zmogljivost</w:t>
      </w:r>
      <w:r w:rsidRPr="008B13DD">
        <w:rPr>
          <w:rFonts w:ascii="Tahoma" w:eastAsia="Times New Roman" w:hAnsi="Tahoma" w:cs="Tahoma"/>
          <w:lang w:val="x-none" w:eastAsia="sl-SI"/>
        </w:rPr>
        <w:t xml:space="preserve"> </w:t>
      </w:r>
      <w:r w:rsidRPr="008B13DD">
        <w:rPr>
          <w:rFonts w:ascii="Tahoma" w:eastAsia="Times New Roman" w:hAnsi="Tahoma" w:cs="Tahoma"/>
          <w:i/>
          <w:lang w:val="x-none" w:eastAsia="sl-SI"/>
        </w:rPr>
        <w:t xml:space="preserve">uporablja ponudnik v ponudbi. </w:t>
      </w:r>
    </w:p>
    <w:p w14:paraId="39FB0372"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6DBFFEE8"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Ponudnik ali podizvajalec, ki nima sedeža v Republiki Sloveniji</w:t>
      </w:r>
    </w:p>
    <w:p w14:paraId="79A309F5"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7EC1E99F"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Ponudniki s sedežem v tuji državi morajo izpolnjevati enake pogoje kot ponudniki s sedežem v Republiki Sloveniji. Enako velja tudi v primeru, da ponudnik nastopa s partnerjem ali podizvajalcem ali se sklicuje na uporabo zmogljivosti drugih subjektov.</w:t>
      </w:r>
    </w:p>
    <w:p w14:paraId="702C6F12"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73ADFE8C" w14:textId="77777777" w:rsidR="002D6AC0" w:rsidRPr="008B13DD" w:rsidRDefault="002D6AC0" w:rsidP="002D6AC0">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Ponudbena vrednost/cena</w:t>
      </w:r>
    </w:p>
    <w:p w14:paraId="750B282F"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48117F7F"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Ponudnik v sistem e-JN </w:t>
      </w:r>
      <w:r w:rsidRPr="008B13DD">
        <w:rPr>
          <w:rFonts w:ascii="Tahoma" w:eastAsia="Times New Roman" w:hAnsi="Tahoma" w:cs="Tahoma"/>
          <w:b/>
          <w:lang w:eastAsia="sl-SI"/>
        </w:rPr>
        <w:t>v razdelek »Skupna ponudbena vrednost«</w:t>
      </w:r>
      <w:r w:rsidRPr="008B13DD">
        <w:rPr>
          <w:rFonts w:ascii="Tahoma" w:eastAsia="Times New Roman" w:hAnsi="Tahoma" w:cs="Tahoma"/>
          <w:lang w:eastAsia="sl-SI"/>
        </w:rPr>
        <w:t xml:space="preserve"> v zato namenjeno tabelo vpiše skupni ponudbeni znesek brez davka v EUR in znesek davka v EUR. Znesek z davkom (EUR) in vsi podatki, ki prikazujejo skupno ponudbeno vrednost, se izračunajo samodejno. V </w:t>
      </w:r>
      <w:r w:rsidRPr="008B13DD">
        <w:rPr>
          <w:rFonts w:ascii="Tahoma" w:eastAsia="Times New Roman" w:hAnsi="Tahoma" w:cs="Tahoma"/>
          <w:b/>
          <w:lang w:eastAsia="sl-SI"/>
        </w:rPr>
        <w:t>del »Predračun«</w:t>
      </w:r>
      <w:r w:rsidRPr="008B13DD">
        <w:rPr>
          <w:rFonts w:ascii="Tahoma" w:eastAsia="Times New Roman" w:hAnsi="Tahoma" w:cs="Tahoma"/>
          <w:lang w:eastAsia="sl-SI"/>
        </w:rPr>
        <w:t xml:space="preserve"> pa naloži izpolnjeno in podpisano Prilogo »POVZETEK PREDRAČUNA« v obliki pdf.</w:t>
      </w:r>
    </w:p>
    <w:p w14:paraId="6254FEAE"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71BB475A"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lastRenderedPageBreak/>
        <w:t>»Skupna ponudbena vrednost«, ki bo vpisana v istoimenski razdelek in dokument, ki bo naložen kot predračun (Priloga »POVZETEK PREDRAČUNA«) v del »Predračun«, bosta razvidna in dostopna na javnem odpiranju ponudb.</w:t>
      </w:r>
    </w:p>
    <w:p w14:paraId="38AD4859"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6ABD5386" w14:textId="77777777" w:rsidR="002D6AC0" w:rsidRPr="008B13DD"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Ponudnik mora Prilogo 2 izpolniti, podpisati in žigosati ter jo v pdf. formatu priložiti k ponudbi v razdelek </w:t>
      </w:r>
      <w:r w:rsidRPr="008B13DD">
        <w:rPr>
          <w:rFonts w:ascii="Tahoma" w:eastAsia="Times New Roman" w:hAnsi="Tahoma" w:cs="Tahoma"/>
          <w:b/>
          <w:lang w:eastAsia="sl-SI"/>
        </w:rPr>
        <w:t>»Dokumenti«, del »Ostale priloge«</w:t>
      </w:r>
      <w:r w:rsidRPr="008B13DD">
        <w:rPr>
          <w:rFonts w:ascii="Tahoma" w:eastAsia="Times New Roman" w:hAnsi="Tahoma" w:cs="Tahoma"/>
          <w:lang w:eastAsia="sl-SI"/>
        </w:rPr>
        <w:t xml:space="preserve">. </w:t>
      </w:r>
    </w:p>
    <w:p w14:paraId="7C3A29AC" w14:textId="77777777" w:rsidR="002D6AC0" w:rsidRPr="008B13DD" w:rsidRDefault="002D6AC0" w:rsidP="002D6AC0">
      <w:pPr>
        <w:keepNext/>
        <w:keepLines/>
        <w:spacing w:after="0" w:line="240" w:lineRule="auto"/>
        <w:jc w:val="both"/>
        <w:rPr>
          <w:rFonts w:ascii="Tahoma" w:eastAsia="Times New Roman" w:hAnsi="Tahoma" w:cs="Tahoma"/>
          <w:lang w:eastAsia="sl-SI"/>
        </w:rPr>
      </w:pPr>
    </w:p>
    <w:p w14:paraId="5E5D9E33" w14:textId="77777777" w:rsidR="00456ED3" w:rsidRPr="00D625BE" w:rsidRDefault="002D6AC0" w:rsidP="002D6AC0">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Celoten predračun popisa </w:t>
      </w:r>
      <w:r w:rsidR="00FF0960">
        <w:rPr>
          <w:rFonts w:ascii="Tahoma" w:eastAsia="Times New Roman" w:hAnsi="Tahoma" w:cs="Tahoma"/>
          <w:lang w:eastAsia="sl-SI"/>
        </w:rPr>
        <w:t>del</w:t>
      </w:r>
      <w:r w:rsidRPr="008B13DD">
        <w:rPr>
          <w:rFonts w:ascii="Tahoma" w:eastAsia="Times New Roman" w:hAnsi="Tahoma" w:cs="Tahoma"/>
          <w:lang w:eastAsia="sl-SI"/>
        </w:rPr>
        <w:t xml:space="preserve"> je k razpisni dokumentaciji priložen v excel formatu. Ponudnik ga izpolni, natisne in v pisni obliki podpiše in žigosa ter ga kot Prilogo 2 informacijski sistem e-JN</w:t>
      </w:r>
      <w:r w:rsidRPr="008B13DD">
        <w:rPr>
          <w:rFonts w:ascii="Tahoma" w:eastAsia="Times New Roman" w:hAnsi="Tahoma" w:cs="Tahoma"/>
          <w:b/>
          <w:lang w:eastAsia="sl-SI"/>
        </w:rPr>
        <w:t xml:space="preserve"> v razdelek »DOKUMENTI -  del Druge priloge«. </w:t>
      </w:r>
      <w:r w:rsidRPr="008B13DD">
        <w:rPr>
          <w:rFonts w:ascii="Tahoma" w:eastAsia="Times New Roman" w:hAnsi="Tahoma" w:cs="Tahoma"/>
          <w:lang w:eastAsia="sl-SI"/>
        </w:rPr>
        <w:t xml:space="preserve">Celoten predračun </w:t>
      </w:r>
      <w:r w:rsidR="00FF0960">
        <w:rPr>
          <w:rFonts w:ascii="Tahoma" w:eastAsia="Times New Roman" w:hAnsi="Tahoma" w:cs="Tahoma"/>
          <w:lang w:eastAsia="sl-SI"/>
        </w:rPr>
        <w:t>popisa</w:t>
      </w:r>
      <w:r w:rsidRPr="008B13DD">
        <w:rPr>
          <w:rFonts w:ascii="Tahoma" w:eastAsia="Times New Roman" w:hAnsi="Tahoma" w:cs="Tahoma"/>
          <w:lang w:eastAsia="sl-SI"/>
        </w:rPr>
        <w:t xml:space="preserve"> del mora biti priložen tudi v excel formatu. Ponudnik mora v celotnem predračunu</w:t>
      </w:r>
      <w:r w:rsidR="00FF0960">
        <w:rPr>
          <w:rFonts w:ascii="Tahoma" w:eastAsia="Times New Roman" w:hAnsi="Tahoma" w:cs="Tahoma"/>
          <w:lang w:eastAsia="sl-SI"/>
        </w:rPr>
        <w:t xml:space="preserve"> popisa del</w:t>
      </w:r>
      <w:r w:rsidRPr="008B13DD">
        <w:rPr>
          <w:rFonts w:ascii="Tahoma" w:eastAsia="Times New Roman" w:hAnsi="Tahoma" w:cs="Tahoma"/>
          <w:lang w:eastAsia="sl-SI"/>
        </w:rPr>
        <w:t xml:space="preserve">, pri vseh </w:t>
      </w:r>
      <w:r w:rsidRPr="00D625BE">
        <w:rPr>
          <w:rFonts w:ascii="Tahoma" w:eastAsia="Times New Roman" w:hAnsi="Tahoma" w:cs="Tahoma"/>
          <w:lang w:eastAsia="sl-SI"/>
        </w:rPr>
        <w:t xml:space="preserve">navedenih postavkah izpolniti ponudbeno ceno, ki mora biti navedena v dveh decimalkah, oz. centih. </w:t>
      </w:r>
      <w:r w:rsidR="000A6949" w:rsidRPr="00D625BE">
        <w:rPr>
          <w:rFonts w:ascii="Tahoma" w:eastAsia="Times New Roman" w:hAnsi="Tahoma" w:cs="Tahoma"/>
          <w:lang w:eastAsia="sl-SI"/>
        </w:rPr>
        <w:t>V primeru, da ponudnik v obrazec ponudba za posamezno postavko ne vnese vrednosti del, bo naročnik štel, da je vrednost navedene postavke del upoštevana v skupni ponudbeni vrednosti.</w:t>
      </w:r>
    </w:p>
    <w:p w14:paraId="488AE7F6" w14:textId="77777777" w:rsidR="00456ED3" w:rsidRPr="00D625BE" w:rsidRDefault="00456ED3" w:rsidP="002D6AC0">
      <w:pPr>
        <w:keepNext/>
        <w:keepLines/>
        <w:spacing w:after="0" w:line="240" w:lineRule="auto"/>
        <w:jc w:val="both"/>
        <w:rPr>
          <w:rFonts w:ascii="Tahoma" w:eastAsia="Times New Roman" w:hAnsi="Tahoma" w:cs="Tahoma"/>
          <w:lang w:eastAsia="sl-SI"/>
        </w:rPr>
      </w:pPr>
    </w:p>
    <w:p w14:paraId="13F1B59E" w14:textId="77777777" w:rsidR="00456ED3" w:rsidRDefault="00456ED3" w:rsidP="00456ED3">
      <w:pPr>
        <w:keepNext/>
        <w:keepLines/>
        <w:spacing w:after="0" w:line="240" w:lineRule="auto"/>
        <w:jc w:val="both"/>
        <w:rPr>
          <w:rFonts w:ascii="Tahoma" w:eastAsia="Times New Roman" w:hAnsi="Tahoma" w:cs="Tahoma"/>
          <w:lang w:val="x-none" w:eastAsia="sl-SI"/>
        </w:rPr>
      </w:pPr>
      <w:r w:rsidRPr="00D430A7">
        <w:rPr>
          <w:rFonts w:ascii="Tahoma" w:eastAsia="Times New Roman" w:hAnsi="Tahoma" w:cs="Tahoma"/>
          <w:lang w:val="x-none" w:eastAsia="sl-SI"/>
        </w:rPr>
        <w:t xml:space="preserve">Ponudbena cena na enoto mere, dosežena na pogajanjih in je navedena v celotnem predračunu popisa del, </w:t>
      </w:r>
      <w:r w:rsidR="00674397" w:rsidRPr="00D430A7">
        <w:rPr>
          <w:rFonts w:ascii="Tahoma" w:eastAsia="Times New Roman" w:hAnsi="Tahoma" w:cs="Tahoma"/>
          <w:lang w:val="x-none" w:eastAsia="sl-SI"/>
        </w:rPr>
        <w:t xml:space="preserve">mora biti v času veljavnosti </w:t>
      </w:r>
      <w:r w:rsidR="00674397" w:rsidRPr="00D430A7">
        <w:rPr>
          <w:rFonts w:ascii="Tahoma" w:eastAsia="Times New Roman" w:hAnsi="Tahoma" w:cs="Tahoma"/>
          <w:lang w:eastAsia="sl-SI"/>
        </w:rPr>
        <w:t>pogodbe</w:t>
      </w:r>
      <w:r w:rsidR="00674397" w:rsidRPr="00D430A7">
        <w:rPr>
          <w:rFonts w:ascii="Tahoma" w:eastAsia="Times New Roman" w:hAnsi="Tahoma" w:cs="Tahoma"/>
          <w:lang w:val="x-none" w:eastAsia="sl-SI"/>
        </w:rPr>
        <w:t xml:space="preserve"> fiksna</w:t>
      </w:r>
      <w:r w:rsidR="00674397" w:rsidRPr="00D430A7">
        <w:rPr>
          <w:rFonts w:ascii="Tahoma" w:eastAsia="Times New Roman" w:hAnsi="Tahoma" w:cs="Tahoma"/>
          <w:lang w:eastAsia="sl-SI"/>
        </w:rPr>
        <w:t xml:space="preserve"> in se ne spreminja pod nobenim pogojem</w:t>
      </w:r>
      <w:r w:rsidRPr="00D430A7">
        <w:rPr>
          <w:rFonts w:ascii="Tahoma" w:eastAsia="Times New Roman" w:hAnsi="Tahoma" w:cs="Tahoma"/>
          <w:lang w:val="x-none" w:eastAsia="sl-SI"/>
        </w:rPr>
        <w:t>.</w:t>
      </w:r>
    </w:p>
    <w:p w14:paraId="3AD11B6E" w14:textId="77777777" w:rsidR="00AD5DBF" w:rsidRDefault="00AD5DBF" w:rsidP="00530307">
      <w:pPr>
        <w:keepNext/>
        <w:keepLines/>
        <w:spacing w:after="0" w:line="240" w:lineRule="auto"/>
        <w:jc w:val="both"/>
        <w:rPr>
          <w:rFonts w:ascii="Tahoma" w:eastAsia="Times New Roman" w:hAnsi="Tahoma" w:cs="Tahoma"/>
          <w:lang w:eastAsia="sl-SI"/>
        </w:rPr>
      </w:pPr>
    </w:p>
    <w:p w14:paraId="03162B2C" w14:textId="77777777" w:rsidR="00AD5DBF" w:rsidRPr="00D430A7" w:rsidRDefault="00AD5DBF" w:rsidP="00530307">
      <w:pPr>
        <w:keepNext/>
        <w:keepLines/>
        <w:spacing w:after="0" w:line="240" w:lineRule="auto"/>
        <w:jc w:val="both"/>
        <w:rPr>
          <w:rFonts w:ascii="Tahoma" w:hAnsi="Tahoma" w:cs="Tahoma"/>
        </w:rPr>
      </w:pPr>
      <w:bookmarkStart w:id="19" w:name="OLE_LINK3"/>
      <w:bookmarkStart w:id="20" w:name="OLE_LINK4"/>
      <w:r w:rsidRPr="00E5165A">
        <w:rPr>
          <w:rFonts w:ascii="Tahoma" w:hAnsi="Tahoma" w:cs="Tahoma"/>
        </w:rPr>
        <w:t xml:space="preserve">Ponudnik mora pri pripravi ponudbe in določanju ponudbene cene na enoto mere upoštevati vse materialne in nematerialne stroške, ki bodo potrebni za kvalitetno in pravočasno izvedbo </w:t>
      </w:r>
      <w:r w:rsidRPr="00D430A7">
        <w:rPr>
          <w:rFonts w:ascii="Tahoma" w:hAnsi="Tahoma" w:cs="Tahoma"/>
        </w:rPr>
        <w:t xml:space="preserve">predmeta tega javnega naročila, </w:t>
      </w:r>
      <w:r w:rsidRPr="00D430A7">
        <w:rPr>
          <w:rFonts w:ascii="Tahoma" w:eastAsia="Times New Roman" w:hAnsi="Tahoma" w:cs="Tahoma"/>
          <w:lang w:eastAsia="sl-SI"/>
        </w:rPr>
        <w:t>vključno s stroški dela,</w:t>
      </w:r>
      <w:r w:rsidR="009D2C2D" w:rsidRPr="00D430A7">
        <w:rPr>
          <w:rFonts w:ascii="Tahoma" w:eastAsia="Times New Roman" w:hAnsi="Tahoma" w:cs="Tahoma"/>
          <w:lang w:eastAsia="sl-SI"/>
        </w:rPr>
        <w:t xml:space="preserve"> stroški dobave opreme, </w:t>
      </w:r>
      <w:r w:rsidRPr="00D430A7">
        <w:rPr>
          <w:rFonts w:ascii="Tahoma" w:eastAsia="Times New Roman" w:hAnsi="Tahoma" w:cs="Tahoma"/>
          <w:lang w:eastAsia="sl-SI"/>
        </w:rPr>
        <w:t xml:space="preserve">stroški prevoza, </w:t>
      </w:r>
      <w:r w:rsidR="009906A5" w:rsidRPr="00D430A7">
        <w:rPr>
          <w:rFonts w:ascii="Tahoma" w:eastAsia="Times New Roman" w:hAnsi="Tahoma" w:cs="Tahoma"/>
          <w:lang w:eastAsia="sl-SI"/>
        </w:rPr>
        <w:t xml:space="preserve">stroški organizacije delovišča, </w:t>
      </w:r>
      <w:r w:rsidRPr="00D430A7">
        <w:rPr>
          <w:rFonts w:ascii="Tahoma" w:eastAsia="Times New Roman" w:hAnsi="Tahoma" w:cs="Tahoma"/>
          <w:lang w:eastAsia="sl-SI"/>
        </w:rPr>
        <w:t>stroški pripravljalnih del</w:t>
      </w:r>
      <w:r w:rsidR="009906A5" w:rsidRPr="00D430A7">
        <w:rPr>
          <w:rFonts w:ascii="Tahoma" w:eastAsia="Times New Roman" w:hAnsi="Tahoma" w:cs="Tahoma"/>
          <w:lang w:eastAsia="sl-SI"/>
        </w:rPr>
        <w:t xml:space="preserve">, </w:t>
      </w:r>
      <w:r w:rsidRPr="00D430A7">
        <w:rPr>
          <w:rFonts w:ascii="Tahoma" w:eastAsia="Times New Roman" w:hAnsi="Tahoma" w:cs="Tahoma"/>
          <w:lang w:eastAsia="sl-SI"/>
        </w:rPr>
        <w:t xml:space="preserve">stroški za varnost pri delu, stroški zavarovanja materiala, opreme, pripomočkov in delovne sile, </w:t>
      </w:r>
      <w:r w:rsidR="001845D8" w:rsidRPr="00D430A7">
        <w:rPr>
          <w:rFonts w:ascii="Tahoma" w:eastAsia="Times New Roman" w:hAnsi="Tahoma" w:cs="Tahoma"/>
          <w:lang w:eastAsia="sl-SI"/>
        </w:rPr>
        <w:t>stroški odvoza in razgradnje odpadkov</w:t>
      </w:r>
      <w:r w:rsidR="005F7103" w:rsidRPr="00D430A7">
        <w:rPr>
          <w:rFonts w:ascii="Tahoma" w:eastAsia="Times New Roman" w:hAnsi="Tahoma" w:cs="Tahoma"/>
          <w:lang w:eastAsia="sl-SI"/>
        </w:rPr>
        <w:t xml:space="preserve">, </w:t>
      </w:r>
      <w:r w:rsidRPr="00D430A7">
        <w:rPr>
          <w:rFonts w:ascii="Tahoma" w:eastAsia="Times New Roman" w:hAnsi="Tahoma" w:cs="Tahoma"/>
          <w:lang w:eastAsia="sl-SI"/>
        </w:rPr>
        <w:t>stroški odprave napak v času garancijske dobe, stroški izdelave ponudbene dokumentacije, popusti, dajatvami ter carinskimi obveznostmi kot tudi stroški za vsa ostala dela in naloge, ki so v pogodbi opredeljena kot obveznosti izvajalca</w:t>
      </w:r>
      <w:r w:rsidRPr="00D430A7">
        <w:rPr>
          <w:rFonts w:ascii="Tahoma" w:hAnsi="Tahoma" w:cs="Tahoma"/>
        </w:rPr>
        <w:t xml:space="preserve">. </w:t>
      </w:r>
    </w:p>
    <w:p w14:paraId="0482F328" w14:textId="77777777" w:rsidR="00AD5DBF" w:rsidRPr="00D430A7" w:rsidRDefault="00AD5DBF" w:rsidP="00530307">
      <w:pPr>
        <w:keepNext/>
        <w:keepLines/>
        <w:spacing w:after="0" w:line="240" w:lineRule="auto"/>
        <w:jc w:val="both"/>
        <w:rPr>
          <w:rFonts w:ascii="Tahoma" w:eastAsia="Times New Roman" w:hAnsi="Tahoma" w:cs="Tahoma"/>
          <w:lang w:eastAsia="sl-SI"/>
        </w:rPr>
      </w:pPr>
    </w:p>
    <w:bookmarkEnd w:id="19"/>
    <w:bookmarkEnd w:id="20"/>
    <w:p w14:paraId="2EB6F38A" w14:textId="77777777" w:rsidR="00B62126" w:rsidRPr="00B62126" w:rsidRDefault="00B62126" w:rsidP="00B62126">
      <w:pPr>
        <w:pStyle w:val="Slog"/>
        <w:keepNext/>
        <w:keepLines/>
        <w:jc w:val="both"/>
        <w:rPr>
          <w:rFonts w:ascii="Tahoma" w:hAnsi="Tahoma" w:cs="Tahoma"/>
          <w:b/>
          <w:lang w:val="sl-SI"/>
        </w:rPr>
      </w:pPr>
      <w:r w:rsidRPr="001640E8">
        <w:rPr>
          <w:rFonts w:ascii="Tahoma" w:hAnsi="Tahoma" w:cs="Tahoma"/>
          <w:b/>
          <w:lang w:val="sl-SI"/>
        </w:rPr>
        <w:t>Ponudnik mora v obrazcu predračunu – popis del navesti TIP oziroma trgovski naziv in proizvajalca blaga (kjer je to zahtevano). V primeru, da ponudnik v obrazec predračuna ne vnese TIP oziroma trgovski naziv in proizvajalca ponujenega blaga, bo naročnik štel, da je ponudba nedopustna in jo bo izločil sodelovanja v postopku javnega naročanja.</w:t>
      </w:r>
    </w:p>
    <w:p w14:paraId="3BA9D3D5" w14:textId="77777777" w:rsidR="00B62126" w:rsidRDefault="00B62126" w:rsidP="00530307">
      <w:pPr>
        <w:keepNext/>
        <w:keepLines/>
        <w:spacing w:after="0" w:line="240" w:lineRule="auto"/>
        <w:jc w:val="both"/>
        <w:rPr>
          <w:rFonts w:ascii="Tahoma" w:eastAsia="Times New Roman" w:hAnsi="Tahoma" w:cs="Tahoma"/>
          <w:b/>
          <w:lang w:eastAsia="sl-SI"/>
        </w:rPr>
      </w:pPr>
    </w:p>
    <w:p w14:paraId="7D3073BF" w14:textId="77777777" w:rsidR="00AD5DBF" w:rsidRPr="00C97A1F" w:rsidRDefault="00AD5DBF" w:rsidP="00530307">
      <w:pPr>
        <w:keepNext/>
        <w:keepLines/>
        <w:spacing w:after="0" w:line="240" w:lineRule="auto"/>
        <w:jc w:val="both"/>
        <w:rPr>
          <w:rFonts w:ascii="Tahoma" w:eastAsia="Times New Roman" w:hAnsi="Tahoma" w:cs="Tahoma"/>
          <w:b/>
          <w:lang w:eastAsia="sl-SI"/>
        </w:rPr>
      </w:pPr>
      <w:r w:rsidRPr="006B74C2">
        <w:rPr>
          <w:rFonts w:ascii="Tahoma" w:eastAsia="Times New Roman" w:hAnsi="Tahoma" w:cs="Tahoma"/>
          <w:b/>
          <w:lang w:eastAsia="sl-SI"/>
        </w:rPr>
        <w:t xml:space="preserve">Ponudniki priloge »Povzetek predračuna« in celotnega predračuna popisa </w:t>
      </w:r>
      <w:r>
        <w:rPr>
          <w:rFonts w:ascii="Tahoma" w:eastAsia="Times New Roman" w:hAnsi="Tahoma" w:cs="Tahoma"/>
          <w:b/>
          <w:lang w:eastAsia="sl-SI"/>
        </w:rPr>
        <w:t>de</w:t>
      </w:r>
      <w:r w:rsidRPr="006B74C2">
        <w:rPr>
          <w:rFonts w:ascii="Tahoma" w:eastAsia="Times New Roman" w:hAnsi="Tahoma" w:cs="Tahoma"/>
          <w:b/>
          <w:lang w:eastAsia="sl-SI"/>
        </w:rPr>
        <w:t>l ne smejo kakorkoli spreminjati, dodajati vrstice, stolpce ali celice ter v excel formatu spreminjati formule, ki jih je nastavil naročnik ali kakorkoli drugače dopolnjevati.</w:t>
      </w:r>
    </w:p>
    <w:p w14:paraId="46D554FB" w14:textId="77777777" w:rsidR="00AD5DBF" w:rsidRDefault="00AD5DBF" w:rsidP="00530307">
      <w:pPr>
        <w:keepNext/>
        <w:keepLines/>
        <w:spacing w:after="0" w:line="240" w:lineRule="auto"/>
        <w:jc w:val="both"/>
        <w:rPr>
          <w:rFonts w:ascii="Tahoma" w:eastAsia="Times New Roman" w:hAnsi="Tahoma" w:cs="Tahoma"/>
          <w:lang w:eastAsia="sl-SI"/>
        </w:rPr>
      </w:pPr>
    </w:p>
    <w:p w14:paraId="0129FEEC" w14:textId="77777777" w:rsidR="00AD5DBF" w:rsidRPr="00431A1B" w:rsidRDefault="00AD5DBF" w:rsidP="00530307">
      <w:pPr>
        <w:pStyle w:val="Odstavekseznama"/>
        <w:keepNext/>
        <w:keepLines/>
        <w:numPr>
          <w:ilvl w:val="1"/>
          <w:numId w:val="2"/>
        </w:numPr>
        <w:jc w:val="both"/>
        <w:rPr>
          <w:rFonts w:ascii="Tahoma" w:hAnsi="Tahoma" w:cs="Tahoma"/>
          <w:b/>
          <w:sz w:val="22"/>
        </w:rPr>
      </w:pPr>
      <w:r w:rsidRPr="00431A1B">
        <w:rPr>
          <w:rFonts w:ascii="Tahoma" w:hAnsi="Tahoma" w:cs="Tahoma"/>
          <w:b/>
          <w:sz w:val="22"/>
        </w:rPr>
        <w:t>Veljavnost ponudbe</w:t>
      </w:r>
    </w:p>
    <w:p w14:paraId="43256020" w14:textId="77777777" w:rsidR="00AD5DBF" w:rsidRPr="00341CA3" w:rsidRDefault="00AD5DBF" w:rsidP="00530307">
      <w:pPr>
        <w:keepNext/>
        <w:keepLines/>
        <w:spacing w:after="0" w:line="240" w:lineRule="auto"/>
        <w:jc w:val="both"/>
        <w:rPr>
          <w:rFonts w:ascii="Tahoma" w:eastAsia="Times New Roman" w:hAnsi="Tahoma" w:cs="Tahoma"/>
          <w:lang w:eastAsia="sl-SI"/>
        </w:rPr>
      </w:pPr>
    </w:p>
    <w:p w14:paraId="0BE594E7" w14:textId="77777777" w:rsidR="00B62126" w:rsidRPr="00D81C2E" w:rsidRDefault="00B62126" w:rsidP="00B62126">
      <w:pPr>
        <w:keepNext/>
        <w:keepLines/>
        <w:tabs>
          <w:tab w:val="left" w:pos="1920"/>
        </w:tabs>
        <w:spacing w:after="0" w:line="240" w:lineRule="auto"/>
        <w:jc w:val="both"/>
        <w:rPr>
          <w:rFonts w:ascii="Tahoma" w:eastAsia="Times New Roman" w:hAnsi="Tahoma" w:cs="Tahoma"/>
          <w:lang w:eastAsia="sl-SI"/>
        </w:rPr>
      </w:pPr>
      <w:r w:rsidRPr="00DC4696">
        <w:rPr>
          <w:rFonts w:ascii="Tahoma" w:eastAsia="Times New Roman" w:hAnsi="Tahoma" w:cs="Tahoma"/>
          <w:lang w:eastAsia="sl-SI"/>
        </w:rPr>
        <w:t>Ponudba mora biti zavezujoča in veljavna še najmanj 4 (štiri) mesece od datum</w:t>
      </w:r>
      <w:r>
        <w:rPr>
          <w:rFonts w:ascii="Tahoma" w:eastAsia="Times New Roman" w:hAnsi="Tahoma" w:cs="Tahoma"/>
          <w:lang w:eastAsia="sl-SI"/>
        </w:rPr>
        <w:t>a določenega za oddajo ponudb</w:t>
      </w:r>
      <w:r w:rsidRPr="00FD7165">
        <w:rPr>
          <w:rFonts w:ascii="Tahoma" w:eastAsia="Times New Roman" w:hAnsi="Tahoma" w:cs="Tahoma"/>
          <w:lang w:eastAsia="sl-SI"/>
        </w:rPr>
        <w:t xml:space="preserve"> oziroma do predložitve ustreznega</w:t>
      </w:r>
      <w:r>
        <w:rPr>
          <w:rFonts w:ascii="Tahoma" w:eastAsia="Times New Roman" w:hAnsi="Tahoma" w:cs="Tahoma"/>
          <w:lang w:eastAsia="sl-SI"/>
        </w:rPr>
        <w:t xml:space="preserve"> finančnega zavarovanja za zavarovanje dobre izvedbe pogodbenih obveznosti</w:t>
      </w:r>
      <w:r w:rsidRPr="0097275D">
        <w:rPr>
          <w:rFonts w:ascii="Tahoma" w:eastAsia="Times New Roman" w:hAnsi="Tahoma" w:cs="Tahoma"/>
          <w:lang w:eastAsia="sl-SI"/>
        </w:rPr>
        <w:t>.</w:t>
      </w:r>
    </w:p>
    <w:p w14:paraId="018E28BB" w14:textId="77777777" w:rsidR="00AD5DBF" w:rsidRPr="00712BC8" w:rsidRDefault="00AD5DBF" w:rsidP="00530307">
      <w:pPr>
        <w:keepNext/>
        <w:keepLines/>
        <w:spacing w:after="0" w:line="240" w:lineRule="auto"/>
        <w:jc w:val="both"/>
        <w:rPr>
          <w:rFonts w:ascii="Tahoma" w:eastAsia="Times New Roman" w:hAnsi="Tahoma" w:cs="Tahoma"/>
          <w:lang w:eastAsia="sl-SI"/>
        </w:rPr>
      </w:pPr>
    </w:p>
    <w:p w14:paraId="45BD33FF" w14:textId="77777777" w:rsidR="00AD5DBF" w:rsidRPr="00431A1B" w:rsidRDefault="00AD5DBF" w:rsidP="00530307">
      <w:pPr>
        <w:pStyle w:val="Odstavekseznama"/>
        <w:keepNext/>
        <w:keepLines/>
        <w:numPr>
          <w:ilvl w:val="1"/>
          <w:numId w:val="2"/>
        </w:numPr>
        <w:jc w:val="both"/>
        <w:rPr>
          <w:rFonts w:ascii="Tahoma" w:hAnsi="Tahoma" w:cs="Tahoma"/>
          <w:b/>
          <w:sz w:val="22"/>
        </w:rPr>
      </w:pPr>
      <w:r w:rsidRPr="00431A1B">
        <w:rPr>
          <w:rFonts w:ascii="Tahoma" w:hAnsi="Tahoma" w:cs="Tahoma"/>
          <w:b/>
          <w:sz w:val="22"/>
        </w:rPr>
        <w:t>Način obračunavanja in plačilni pogoji</w:t>
      </w:r>
    </w:p>
    <w:p w14:paraId="0680A1F8" w14:textId="77777777" w:rsidR="00AD5DBF" w:rsidRDefault="00AD5DBF" w:rsidP="00530307">
      <w:pPr>
        <w:keepNext/>
        <w:keepLines/>
        <w:tabs>
          <w:tab w:val="left" w:pos="1418"/>
          <w:tab w:val="left" w:pos="1702"/>
        </w:tabs>
        <w:spacing w:after="0" w:line="240" w:lineRule="auto"/>
        <w:jc w:val="both"/>
        <w:rPr>
          <w:rFonts w:ascii="Tahoma" w:hAnsi="Tahoma" w:cs="Tahoma"/>
        </w:rPr>
      </w:pPr>
    </w:p>
    <w:p w14:paraId="0FD26E5B" w14:textId="77777777" w:rsidR="00AD5DBF" w:rsidRPr="000D725A" w:rsidRDefault="00AD5DBF" w:rsidP="00530307">
      <w:pPr>
        <w:keepNext/>
        <w:keepLines/>
        <w:spacing w:after="0" w:line="240" w:lineRule="auto"/>
        <w:jc w:val="both"/>
        <w:rPr>
          <w:rFonts w:ascii="Tahoma" w:eastAsia="Times New Roman" w:hAnsi="Tahoma" w:cs="Tahoma"/>
          <w:szCs w:val="20"/>
          <w:lang w:eastAsia="sl-SI"/>
        </w:rPr>
      </w:pPr>
      <w:r w:rsidRPr="000D725A">
        <w:rPr>
          <w:rFonts w:ascii="Tahoma" w:eastAsia="Times New Roman" w:hAnsi="Tahoma" w:cs="Tahoma"/>
          <w:szCs w:val="20"/>
          <w:lang w:eastAsia="sl-SI"/>
        </w:rPr>
        <w:t>Plačilni pogoji so natančno določeni v</w:t>
      </w:r>
      <w:r>
        <w:rPr>
          <w:rFonts w:ascii="Tahoma" w:eastAsia="Times New Roman" w:hAnsi="Tahoma" w:cs="Tahoma"/>
          <w:szCs w:val="20"/>
          <w:lang w:eastAsia="sl-SI"/>
        </w:rPr>
        <w:t xml:space="preserve"> </w:t>
      </w:r>
      <w:r w:rsidRPr="000D725A">
        <w:rPr>
          <w:rFonts w:ascii="Tahoma" w:eastAsia="Times New Roman" w:hAnsi="Tahoma" w:cs="Tahoma"/>
          <w:szCs w:val="20"/>
          <w:lang w:eastAsia="sl-SI"/>
        </w:rPr>
        <w:t>osnutku pogodbe.</w:t>
      </w:r>
    </w:p>
    <w:p w14:paraId="16E04292" w14:textId="77777777" w:rsidR="00D32C35" w:rsidRPr="00D32C35" w:rsidRDefault="00D32C35" w:rsidP="00530307">
      <w:pPr>
        <w:keepNext/>
        <w:keepLines/>
        <w:spacing w:after="0" w:line="240" w:lineRule="auto"/>
        <w:jc w:val="both"/>
        <w:rPr>
          <w:rFonts w:ascii="Tahoma" w:eastAsia="Times New Roman" w:hAnsi="Tahoma" w:cs="Tahoma"/>
          <w:kern w:val="16"/>
          <w:lang w:eastAsia="sl-SI"/>
        </w:rPr>
      </w:pPr>
    </w:p>
    <w:p w14:paraId="3466A6A5" w14:textId="77777777" w:rsidR="00FB7A00" w:rsidRDefault="00FB7A00">
      <w:pPr>
        <w:spacing w:after="0" w:line="240" w:lineRule="auto"/>
        <w:rPr>
          <w:rFonts w:ascii="Tahoma" w:eastAsia="Times New Roman" w:hAnsi="Tahoma" w:cs="Tahoma"/>
          <w:b/>
          <w:szCs w:val="20"/>
          <w:lang w:eastAsia="sl-SI"/>
        </w:rPr>
      </w:pPr>
      <w:r>
        <w:rPr>
          <w:rFonts w:ascii="Tahoma" w:hAnsi="Tahoma" w:cs="Tahoma"/>
          <w:b/>
        </w:rPr>
        <w:br w:type="page"/>
      </w:r>
    </w:p>
    <w:p w14:paraId="6113C5FB" w14:textId="77777777" w:rsidR="00D32C35" w:rsidRPr="005E78D3" w:rsidRDefault="00D32C35" w:rsidP="00530307">
      <w:pPr>
        <w:pStyle w:val="Odstavekseznama"/>
        <w:keepNext/>
        <w:keepLines/>
        <w:numPr>
          <w:ilvl w:val="1"/>
          <w:numId w:val="2"/>
        </w:numPr>
        <w:jc w:val="both"/>
        <w:rPr>
          <w:rFonts w:ascii="Tahoma" w:hAnsi="Tahoma" w:cs="Tahoma"/>
          <w:b/>
          <w:sz w:val="22"/>
        </w:rPr>
      </w:pPr>
      <w:r w:rsidRPr="005E78D3">
        <w:rPr>
          <w:rFonts w:ascii="Tahoma" w:hAnsi="Tahoma" w:cs="Tahoma"/>
          <w:b/>
          <w:sz w:val="22"/>
        </w:rPr>
        <w:lastRenderedPageBreak/>
        <w:t>Posebne zahteve</w:t>
      </w:r>
    </w:p>
    <w:p w14:paraId="4E9F174F" w14:textId="77777777" w:rsidR="005E78D3" w:rsidRPr="00D32C35" w:rsidRDefault="005E78D3" w:rsidP="00530307">
      <w:pPr>
        <w:keepNext/>
        <w:keepLines/>
        <w:spacing w:after="0" w:line="240" w:lineRule="auto"/>
        <w:jc w:val="both"/>
        <w:rPr>
          <w:rFonts w:ascii="Tahoma" w:eastAsia="Times New Roman" w:hAnsi="Tahoma" w:cs="Tahoma"/>
          <w:lang w:eastAsia="sl-SI"/>
        </w:rPr>
      </w:pPr>
    </w:p>
    <w:p w14:paraId="484E0578" w14:textId="77777777" w:rsidR="005E78D3" w:rsidRPr="005E78D3" w:rsidRDefault="005E78D3" w:rsidP="00530307">
      <w:pPr>
        <w:pStyle w:val="Odstavekseznama"/>
        <w:keepNext/>
        <w:keepLines/>
        <w:numPr>
          <w:ilvl w:val="2"/>
          <w:numId w:val="2"/>
        </w:numPr>
        <w:jc w:val="both"/>
        <w:rPr>
          <w:rFonts w:ascii="Tahoma" w:hAnsi="Tahoma" w:cs="Tahoma"/>
          <w:b/>
          <w:sz w:val="22"/>
        </w:rPr>
      </w:pPr>
      <w:r w:rsidRPr="005E78D3">
        <w:rPr>
          <w:rFonts w:ascii="Tahoma" w:hAnsi="Tahoma" w:cs="Tahoma"/>
          <w:b/>
          <w:sz w:val="22"/>
        </w:rPr>
        <w:t>Tehnična specifikacija</w:t>
      </w:r>
    </w:p>
    <w:p w14:paraId="7434A947" w14:textId="77777777" w:rsidR="005E78D3" w:rsidRPr="00D32C35" w:rsidRDefault="005E78D3" w:rsidP="00530307">
      <w:pPr>
        <w:keepNext/>
        <w:keepLines/>
        <w:spacing w:after="0" w:line="240" w:lineRule="auto"/>
        <w:jc w:val="both"/>
        <w:rPr>
          <w:rFonts w:ascii="Tahoma" w:eastAsia="Times New Roman" w:hAnsi="Tahoma" w:cs="Tahoma"/>
          <w:lang w:eastAsia="sl-SI"/>
        </w:rPr>
      </w:pPr>
    </w:p>
    <w:p w14:paraId="234EFD15" w14:textId="77777777" w:rsidR="005E78D3" w:rsidRPr="00D32C35" w:rsidRDefault="005E78D3" w:rsidP="00530307">
      <w:pPr>
        <w:keepNext/>
        <w:keepLines/>
        <w:spacing w:after="0" w:line="240" w:lineRule="auto"/>
        <w:jc w:val="both"/>
        <w:rPr>
          <w:rFonts w:ascii="Tahoma" w:eastAsia="Times New Roman" w:hAnsi="Tahoma" w:cs="Tahoma"/>
          <w:lang w:eastAsia="sl-SI"/>
        </w:rPr>
      </w:pPr>
      <w:r w:rsidRPr="00D32C35">
        <w:rPr>
          <w:rFonts w:ascii="Tahoma" w:eastAsia="Times New Roman" w:hAnsi="Tahoma" w:cs="Tahoma"/>
          <w:lang w:eastAsia="sl-SI"/>
        </w:rPr>
        <w:t>Ponudnik mora pri pripravi ponudbe v celoti upoštevati tehnično specifikacijo naročnika. V kolikor predmet ponudbe ne bo izpolnjeval vseh opisov, zahtev, pogojev, navedb in kvalitete, navedene v razpisni dokumentaciji, bo naročnik tako ponudbo izločil iz nadaljnjega ocenjevanja.</w:t>
      </w:r>
    </w:p>
    <w:p w14:paraId="284FE4E0" w14:textId="77777777" w:rsidR="005E78D3" w:rsidRPr="00D32C35" w:rsidRDefault="005E78D3" w:rsidP="00530307">
      <w:pPr>
        <w:keepNext/>
        <w:keepLines/>
        <w:spacing w:after="0" w:line="240" w:lineRule="auto"/>
        <w:jc w:val="both"/>
        <w:rPr>
          <w:rFonts w:ascii="Tahoma" w:hAnsi="Tahoma" w:cs="Tahoma"/>
        </w:rPr>
      </w:pPr>
    </w:p>
    <w:p w14:paraId="1C0C1B7A" w14:textId="77777777" w:rsidR="005E78D3" w:rsidRPr="00A811EC" w:rsidRDefault="005E78D3" w:rsidP="00530307">
      <w:pPr>
        <w:keepNext/>
        <w:keepLines/>
        <w:spacing w:after="0" w:line="240" w:lineRule="auto"/>
        <w:jc w:val="both"/>
        <w:rPr>
          <w:rFonts w:ascii="Tahoma" w:eastAsia="Times New Roman" w:hAnsi="Tahoma" w:cs="Tahoma"/>
          <w:lang w:eastAsia="sl-SI"/>
        </w:rPr>
      </w:pPr>
      <w:r w:rsidRPr="00A811EC">
        <w:rPr>
          <w:rFonts w:ascii="Tahoma" w:eastAsia="Times New Roman" w:hAnsi="Tahoma" w:cs="Tahoma"/>
          <w:lang w:eastAsia="sl-SI"/>
        </w:rPr>
        <w:t>Naročilo se izvaja na podlagi prilog</w:t>
      </w:r>
      <w:r w:rsidR="001F50AA">
        <w:rPr>
          <w:rFonts w:ascii="Tahoma" w:eastAsia="Times New Roman" w:hAnsi="Tahoma" w:cs="Tahoma"/>
          <w:lang w:eastAsia="sl-SI"/>
        </w:rPr>
        <w:t xml:space="preserve"> priloženi </w:t>
      </w:r>
      <w:r w:rsidRPr="00A811EC">
        <w:rPr>
          <w:rFonts w:ascii="Tahoma" w:eastAsia="Times New Roman" w:hAnsi="Tahoma" w:cs="Tahoma"/>
          <w:lang w:eastAsia="sl-SI"/>
        </w:rPr>
        <w:t>tej razpisni dokumentaciji:</w:t>
      </w:r>
    </w:p>
    <w:p w14:paraId="1786D058" w14:textId="77777777" w:rsidR="005E78D3" w:rsidRDefault="005E78D3" w:rsidP="002C7037">
      <w:pPr>
        <w:pStyle w:val="Odstavekseznama"/>
        <w:keepNext/>
        <w:keepLines/>
        <w:numPr>
          <w:ilvl w:val="0"/>
          <w:numId w:val="21"/>
        </w:numPr>
        <w:ind w:left="284" w:hanging="284"/>
        <w:jc w:val="both"/>
        <w:rPr>
          <w:rFonts w:ascii="Tahoma" w:hAnsi="Tahoma" w:cs="Tahoma"/>
          <w:sz w:val="22"/>
          <w:szCs w:val="22"/>
        </w:rPr>
      </w:pPr>
      <w:r w:rsidRPr="00A811EC">
        <w:rPr>
          <w:rFonts w:ascii="Tahoma" w:hAnsi="Tahoma" w:cs="Tahoma"/>
          <w:sz w:val="22"/>
          <w:szCs w:val="22"/>
        </w:rPr>
        <w:t>projektna dokumentacija PZ</w:t>
      </w:r>
      <w:r w:rsidR="00FF0960">
        <w:rPr>
          <w:rFonts w:ascii="Tahoma" w:hAnsi="Tahoma" w:cs="Tahoma"/>
          <w:sz w:val="22"/>
          <w:szCs w:val="22"/>
        </w:rPr>
        <w:t>I</w:t>
      </w:r>
      <w:r w:rsidRPr="00A811EC">
        <w:rPr>
          <w:rFonts w:ascii="Tahoma" w:hAnsi="Tahoma" w:cs="Tahoma"/>
          <w:sz w:val="22"/>
          <w:szCs w:val="22"/>
        </w:rPr>
        <w:t xml:space="preserve"> št. </w:t>
      </w:r>
      <w:r w:rsidR="00C54878">
        <w:rPr>
          <w:rFonts w:ascii="Tahoma" w:hAnsi="Tahoma" w:cs="Tahoma"/>
          <w:sz w:val="22"/>
          <w:szCs w:val="22"/>
        </w:rPr>
        <w:t>2023-261</w:t>
      </w:r>
      <w:r w:rsidR="00C54878" w:rsidRPr="00A811EC">
        <w:rPr>
          <w:rFonts w:ascii="Tahoma" w:hAnsi="Tahoma" w:cs="Tahoma"/>
          <w:sz w:val="22"/>
          <w:szCs w:val="22"/>
        </w:rPr>
        <w:t xml:space="preserve">, </w:t>
      </w:r>
      <w:r w:rsidR="00C54878">
        <w:rPr>
          <w:rFonts w:ascii="Tahoma" w:hAnsi="Tahoma" w:cs="Tahoma"/>
          <w:sz w:val="22"/>
          <w:szCs w:val="22"/>
        </w:rPr>
        <w:t>januar 2024</w:t>
      </w:r>
      <w:r w:rsidR="00C54878" w:rsidRPr="00A811EC">
        <w:rPr>
          <w:rFonts w:ascii="Tahoma" w:hAnsi="Tahoma" w:cs="Tahoma"/>
          <w:sz w:val="22"/>
          <w:szCs w:val="22"/>
        </w:rPr>
        <w:t xml:space="preserve">, </w:t>
      </w:r>
      <w:r w:rsidRPr="00A811EC">
        <w:rPr>
          <w:rFonts w:ascii="Tahoma" w:hAnsi="Tahoma" w:cs="Tahoma"/>
          <w:sz w:val="22"/>
          <w:szCs w:val="22"/>
        </w:rPr>
        <w:t xml:space="preserve">ki ga je izdelalo </w:t>
      </w:r>
      <w:r w:rsidR="00665383">
        <w:rPr>
          <w:rFonts w:ascii="Tahoma" w:hAnsi="Tahoma" w:cs="Tahoma"/>
          <w:sz w:val="22"/>
          <w:szCs w:val="22"/>
        </w:rPr>
        <w:t xml:space="preserve">podjetje </w:t>
      </w:r>
      <w:r w:rsidR="002449A6">
        <w:rPr>
          <w:rFonts w:ascii="Tahoma" w:hAnsi="Tahoma" w:cs="Tahoma"/>
          <w:sz w:val="22"/>
          <w:szCs w:val="22"/>
        </w:rPr>
        <w:t xml:space="preserve">plan </w:t>
      </w:r>
      <w:r w:rsidR="00C54878">
        <w:rPr>
          <w:rFonts w:ascii="Tahoma" w:hAnsi="Tahoma" w:cs="Tahoma"/>
          <w:sz w:val="22"/>
          <w:szCs w:val="22"/>
        </w:rPr>
        <w:t>Raketa d.o.o.,</w:t>
      </w:r>
    </w:p>
    <w:p w14:paraId="29F37C36" w14:textId="77777777" w:rsidR="005E78D3" w:rsidRPr="00A811EC" w:rsidRDefault="005E78D3" w:rsidP="002C7037">
      <w:pPr>
        <w:pStyle w:val="Odstavekseznama"/>
        <w:keepNext/>
        <w:keepLines/>
        <w:numPr>
          <w:ilvl w:val="0"/>
          <w:numId w:val="21"/>
        </w:numPr>
        <w:ind w:left="284" w:hanging="284"/>
        <w:jc w:val="both"/>
        <w:rPr>
          <w:rFonts w:ascii="Tahoma" w:hAnsi="Tahoma" w:cs="Tahoma"/>
          <w:sz w:val="22"/>
        </w:rPr>
      </w:pPr>
      <w:r w:rsidRPr="00A811EC">
        <w:rPr>
          <w:rFonts w:ascii="Tahoma" w:hAnsi="Tahoma" w:cs="Tahoma"/>
          <w:sz w:val="22"/>
        </w:rPr>
        <w:t>popis del</w:t>
      </w:r>
      <w:r w:rsidR="0009275A">
        <w:rPr>
          <w:rFonts w:ascii="Tahoma" w:hAnsi="Tahoma" w:cs="Tahoma"/>
          <w:sz w:val="22"/>
        </w:rPr>
        <w:t>.</w:t>
      </w:r>
    </w:p>
    <w:p w14:paraId="7CF0FEF4" w14:textId="77777777" w:rsidR="005E78D3" w:rsidRDefault="005E78D3" w:rsidP="00530307">
      <w:pPr>
        <w:keepNext/>
        <w:keepLines/>
        <w:spacing w:after="0" w:line="240" w:lineRule="auto"/>
        <w:jc w:val="both"/>
        <w:rPr>
          <w:rFonts w:ascii="Tahoma" w:eastAsia="Times New Roman" w:hAnsi="Tahoma" w:cs="Tahoma"/>
          <w:lang w:eastAsia="sl-SI"/>
        </w:rPr>
      </w:pPr>
    </w:p>
    <w:p w14:paraId="4471C097" w14:textId="77777777" w:rsidR="0009275A" w:rsidRDefault="0009275A" w:rsidP="0009275A">
      <w:pPr>
        <w:keepNext/>
        <w:keepLines/>
        <w:spacing w:after="0" w:line="240" w:lineRule="auto"/>
        <w:jc w:val="both"/>
        <w:rPr>
          <w:rFonts w:ascii="Tahoma" w:hAnsi="Tahoma" w:cs="Tahoma"/>
        </w:rPr>
      </w:pPr>
      <w:r w:rsidRPr="001640E8">
        <w:rPr>
          <w:rFonts w:ascii="Tahoma" w:hAnsi="Tahoma" w:cs="Tahoma"/>
        </w:rPr>
        <w:t xml:space="preserve">Naročnik bo na lokaciji </w:t>
      </w:r>
      <w:r w:rsidR="00A914BB" w:rsidRPr="001640E8">
        <w:rPr>
          <w:rFonts w:ascii="Tahoma" w:eastAsia="Times New Roman" w:hAnsi="Tahoma" w:cs="Tahoma"/>
          <w:lang w:eastAsia="sl-SI"/>
        </w:rPr>
        <w:t>Adamič-Lundrovo nabrežje, v Ljubljani</w:t>
      </w:r>
      <w:r w:rsidRPr="001640E8">
        <w:rPr>
          <w:rFonts w:ascii="Tahoma" w:hAnsi="Tahoma" w:cs="Tahoma"/>
        </w:rPr>
        <w:t xml:space="preserve"> izvedel </w:t>
      </w:r>
      <w:r w:rsidR="002449A6" w:rsidRPr="001640E8">
        <w:rPr>
          <w:rFonts w:ascii="Tahoma" w:hAnsi="Tahoma" w:cs="Tahoma"/>
        </w:rPr>
        <w:t xml:space="preserve">celovito obnovo </w:t>
      </w:r>
      <w:r w:rsidR="0015439B" w:rsidRPr="001640E8">
        <w:rPr>
          <w:rFonts w:ascii="Tahoma" w:hAnsi="Tahoma" w:cs="Tahoma"/>
        </w:rPr>
        <w:t>poslovnega prostora</w:t>
      </w:r>
      <w:r w:rsidR="00A26F7C" w:rsidRPr="001640E8">
        <w:rPr>
          <w:rFonts w:ascii="Tahoma" w:hAnsi="Tahoma" w:cs="Tahoma"/>
        </w:rPr>
        <w:t xml:space="preserve"> pod stebriščno lopo Plečnikovih tržnic</w:t>
      </w:r>
      <w:r w:rsidRPr="001640E8">
        <w:rPr>
          <w:rFonts w:ascii="Tahoma" w:hAnsi="Tahoma" w:cs="Tahoma"/>
        </w:rPr>
        <w:t>.</w:t>
      </w:r>
      <w:r w:rsidRPr="0009275A">
        <w:rPr>
          <w:rFonts w:ascii="Tahoma" w:hAnsi="Tahoma" w:cs="Tahoma"/>
        </w:rPr>
        <w:t xml:space="preserve"> </w:t>
      </w:r>
    </w:p>
    <w:p w14:paraId="5AF634B3" w14:textId="77777777" w:rsidR="0009275A" w:rsidRDefault="0009275A" w:rsidP="00530307">
      <w:pPr>
        <w:keepNext/>
        <w:keepLines/>
        <w:spacing w:after="0" w:line="240" w:lineRule="auto"/>
        <w:jc w:val="both"/>
        <w:rPr>
          <w:rFonts w:ascii="Tahoma" w:hAnsi="Tahoma" w:cs="Tahoma"/>
        </w:rPr>
      </w:pPr>
    </w:p>
    <w:p w14:paraId="32509AAF" w14:textId="77777777" w:rsidR="005E78D3" w:rsidRPr="00D430A7" w:rsidRDefault="005E78D3" w:rsidP="00530307">
      <w:pPr>
        <w:keepNext/>
        <w:keepLines/>
        <w:spacing w:after="0" w:line="240" w:lineRule="auto"/>
        <w:jc w:val="both"/>
        <w:rPr>
          <w:rFonts w:ascii="Tahoma" w:hAnsi="Tahoma" w:cs="Tahoma"/>
        </w:rPr>
      </w:pPr>
      <w:r w:rsidRPr="00D430A7">
        <w:rPr>
          <w:rFonts w:ascii="Tahoma" w:hAnsi="Tahoma" w:cs="Tahoma"/>
        </w:rPr>
        <w:t xml:space="preserve">Naročnik zaradi preobsežne datoteke objavlja le del projektne dokumentacije. Projektna dokumentacija in sheme so v pdf. </w:t>
      </w:r>
      <w:r w:rsidR="00A23325">
        <w:rPr>
          <w:rFonts w:ascii="Tahoma" w:hAnsi="Tahoma" w:cs="Tahoma"/>
        </w:rPr>
        <w:t>o</w:t>
      </w:r>
      <w:r w:rsidRPr="00D430A7">
        <w:rPr>
          <w:rFonts w:ascii="Tahoma" w:hAnsi="Tahoma" w:cs="Tahoma"/>
        </w:rPr>
        <w:t xml:space="preserve">bliki in </w:t>
      </w:r>
      <w:r w:rsidR="00A23325" w:rsidRPr="00A23325">
        <w:rPr>
          <w:rFonts w:ascii="Tahoma" w:hAnsi="Tahoma" w:cs="Tahoma"/>
        </w:rPr>
        <w:t>dwg</w:t>
      </w:r>
      <w:r w:rsidR="0000280A">
        <w:rPr>
          <w:rFonts w:ascii="Tahoma" w:hAnsi="Tahoma" w:cs="Tahoma"/>
        </w:rPr>
        <w:t>.</w:t>
      </w:r>
      <w:r w:rsidR="00A23325" w:rsidRPr="00A23325">
        <w:rPr>
          <w:rFonts w:ascii="Tahoma" w:hAnsi="Tahoma" w:cs="Tahoma"/>
        </w:rPr>
        <w:t xml:space="preserve"> </w:t>
      </w:r>
      <w:r w:rsidRPr="00D430A7">
        <w:rPr>
          <w:rFonts w:ascii="Tahoma" w:hAnsi="Tahoma" w:cs="Tahoma"/>
        </w:rPr>
        <w:t>obliki in so na vpogled pri naročniku, po predhodnem dogovoru s kontaktno osebo naročnika, ki je naveden v  točki 3.2.</w:t>
      </w:r>
      <w:r w:rsidR="000B3EB5">
        <w:rPr>
          <w:rFonts w:ascii="Tahoma" w:hAnsi="Tahoma" w:cs="Tahoma"/>
        </w:rPr>
        <w:t>7</w:t>
      </w:r>
      <w:r w:rsidRPr="00D430A7">
        <w:rPr>
          <w:rFonts w:ascii="Tahoma" w:hAnsi="Tahoma" w:cs="Tahoma"/>
        </w:rPr>
        <w:t xml:space="preserve">. Ogled lokacije te razpisne dokumentacije. </w:t>
      </w:r>
    </w:p>
    <w:p w14:paraId="594AF561" w14:textId="77777777" w:rsidR="00247C0F" w:rsidRPr="00D430A7" w:rsidRDefault="00247C0F" w:rsidP="00247C0F">
      <w:pPr>
        <w:keepNext/>
        <w:keepLines/>
        <w:spacing w:after="0" w:line="240" w:lineRule="auto"/>
        <w:jc w:val="both"/>
        <w:rPr>
          <w:rFonts w:ascii="Tahoma" w:hAnsi="Tahoma" w:cs="Tahoma"/>
          <w:b/>
          <w:bCs/>
        </w:rPr>
      </w:pPr>
    </w:p>
    <w:p w14:paraId="2BB460DB" w14:textId="77777777" w:rsidR="00247C0F" w:rsidRPr="00B527AC" w:rsidRDefault="00247C0F" w:rsidP="00247C0F">
      <w:pPr>
        <w:keepNext/>
        <w:keepLines/>
        <w:spacing w:after="0" w:line="240" w:lineRule="auto"/>
        <w:jc w:val="both"/>
        <w:rPr>
          <w:rFonts w:ascii="Tahoma" w:hAnsi="Tahoma" w:cs="Tahoma"/>
          <w:b/>
          <w:color w:val="000000" w:themeColor="text1"/>
        </w:rPr>
      </w:pPr>
      <w:r w:rsidRPr="00B527AC">
        <w:rPr>
          <w:rFonts w:ascii="Tahoma" w:hAnsi="Tahoma" w:cs="Tahoma"/>
          <w:b/>
          <w:bCs/>
        </w:rPr>
        <w:t xml:space="preserve">Ponudnik mora v ponudbi ponuditi blago kot je zahtevano v ponudbenem predračunu ali </w:t>
      </w:r>
      <w:r w:rsidRPr="00B527AC">
        <w:rPr>
          <w:rFonts w:ascii="Tahoma" w:hAnsi="Tahoma" w:cs="Tahoma"/>
          <w:b/>
          <w:bCs/>
          <w:color w:val="000000" w:themeColor="text1"/>
        </w:rPr>
        <w:t>enakovredno.</w:t>
      </w:r>
      <w:r w:rsidRPr="00B527AC">
        <w:rPr>
          <w:rFonts w:ascii="Tahoma" w:hAnsi="Tahoma" w:cs="Tahoma"/>
          <w:bCs/>
          <w:color w:val="000000" w:themeColor="text1"/>
        </w:rPr>
        <w:t xml:space="preserve"> </w:t>
      </w:r>
      <w:r w:rsidRPr="00B527AC">
        <w:rPr>
          <w:rFonts w:ascii="Tahoma" w:hAnsi="Tahoma" w:cs="Tahoma"/>
          <w:b/>
          <w:color w:val="000000" w:themeColor="text1"/>
        </w:rPr>
        <w:t xml:space="preserve">Ponudnik mora za postavke v ponudbenem predračunu, kjer je to označeno, navesti trgovski naziv in ime proizvajalca ponujenega blaga (ponudnik mora ponuditi proizvajalca blaga, koder je naveden v ponudbenem predračunu ali enakovredno), v nasprotnem primeru bo izločen iz nadaljnje obravnave. </w:t>
      </w:r>
    </w:p>
    <w:p w14:paraId="41F48A80" w14:textId="77777777" w:rsidR="00247C0F" w:rsidRPr="00B527AC" w:rsidRDefault="00247C0F" w:rsidP="00247C0F">
      <w:pPr>
        <w:keepNext/>
        <w:keepLines/>
        <w:spacing w:after="0" w:line="240" w:lineRule="auto"/>
        <w:jc w:val="both"/>
        <w:rPr>
          <w:rFonts w:ascii="Tahoma" w:hAnsi="Tahoma" w:cs="Tahoma"/>
          <w:b/>
        </w:rPr>
      </w:pPr>
    </w:p>
    <w:p w14:paraId="5D721B47" w14:textId="77777777" w:rsidR="00247C0F" w:rsidRPr="00B527AC" w:rsidRDefault="00247C0F" w:rsidP="00247C0F">
      <w:pPr>
        <w:keepNext/>
        <w:keepLines/>
        <w:spacing w:after="0" w:line="240" w:lineRule="auto"/>
        <w:jc w:val="both"/>
        <w:rPr>
          <w:rFonts w:ascii="Tahoma" w:hAnsi="Tahoma" w:cs="Tahoma"/>
          <w:b/>
        </w:rPr>
      </w:pPr>
      <w:r w:rsidRPr="00B527AC">
        <w:rPr>
          <w:rFonts w:ascii="Tahoma" w:hAnsi="Tahoma" w:cs="Tahoma"/>
          <w:b/>
        </w:rPr>
        <w:t xml:space="preserve">Ponudnik lahko ponudi blago drugih blagovnih znamk, vendar mora to kvalitetno, tehnično in po drugih lastnostih in uporabnosti ustrezati zahtevam iz razpisne dokumentacije (v primeru, da je pri posameznih postavkah navedena blagovna znamka ali enakovredno, mora ponudnik ponuditi blago enake ali boljše kvalitete.) Ponudnik mora dokazati, da je blago, ki ga ponuja enakovredno blagu, ki ga zahteva naročnik. Ponudnik mora za tako blago za Prilogo </w:t>
      </w:r>
      <w:r w:rsidR="002B2174" w:rsidRPr="00B527AC">
        <w:rPr>
          <w:rFonts w:ascii="Tahoma" w:hAnsi="Tahoma" w:cs="Tahoma"/>
          <w:b/>
        </w:rPr>
        <w:t>9</w:t>
      </w:r>
      <w:r w:rsidRPr="00B527AC">
        <w:rPr>
          <w:rFonts w:ascii="Tahoma" w:hAnsi="Tahoma" w:cs="Tahoma"/>
          <w:b/>
        </w:rPr>
        <w:t xml:space="preserve"> predložiti tehnični list iz katerega je razvidna sestava ponujenega blaga.</w:t>
      </w:r>
    </w:p>
    <w:p w14:paraId="7D8D5745" w14:textId="77777777" w:rsidR="00247C0F" w:rsidRPr="00B527AC" w:rsidRDefault="00247C0F" w:rsidP="00247C0F">
      <w:pPr>
        <w:keepNext/>
        <w:keepLines/>
        <w:spacing w:after="0" w:line="240" w:lineRule="auto"/>
        <w:jc w:val="both"/>
        <w:rPr>
          <w:rFonts w:ascii="Tahoma" w:hAnsi="Tahoma" w:cs="Tahoma"/>
          <w:bCs/>
        </w:rPr>
      </w:pPr>
    </w:p>
    <w:p w14:paraId="3259E229" w14:textId="77777777" w:rsidR="00247C0F" w:rsidRPr="00F7450C" w:rsidRDefault="00247C0F" w:rsidP="00247C0F">
      <w:pPr>
        <w:keepNext/>
        <w:keepLines/>
        <w:spacing w:after="0" w:line="240" w:lineRule="auto"/>
        <w:jc w:val="both"/>
        <w:rPr>
          <w:rFonts w:ascii="Tahoma" w:hAnsi="Tahoma" w:cs="Tahoma"/>
          <w:b/>
        </w:rPr>
      </w:pPr>
      <w:r w:rsidRPr="00B527AC">
        <w:rPr>
          <w:rFonts w:ascii="Tahoma" w:hAnsi="Tahoma" w:cs="Tahoma"/>
          <w:b/>
        </w:rPr>
        <w:t xml:space="preserve">Ponudnik mora k ponudbi za ponujeno opremo (Priloga </w:t>
      </w:r>
      <w:r w:rsidR="002B2174" w:rsidRPr="00B527AC">
        <w:rPr>
          <w:rFonts w:ascii="Tahoma" w:hAnsi="Tahoma" w:cs="Tahoma"/>
          <w:b/>
        </w:rPr>
        <w:t>9</w:t>
      </w:r>
      <w:r w:rsidRPr="00B527AC">
        <w:rPr>
          <w:rFonts w:ascii="Tahoma" w:hAnsi="Tahoma" w:cs="Tahoma"/>
          <w:b/>
        </w:rPr>
        <w:t>) priložiti tehnično dokumentacijo proizvajalca ali ustrezno dokazilo, da so izpolnjene okoljske zahteve; posamezne zahteve so opredeljene v popisu del s predračunom. Zaželeno je, da na vsakem posameznem dokazilu vpiše zaporedno št. artikla, na katerega se dokazilo nanaša.</w:t>
      </w:r>
      <w:r w:rsidRPr="00F7450C">
        <w:rPr>
          <w:rFonts w:ascii="Tahoma" w:hAnsi="Tahoma" w:cs="Tahoma"/>
          <w:b/>
        </w:rPr>
        <w:t xml:space="preserve"> </w:t>
      </w:r>
    </w:p>
    <w:p w14:paraId="3D460E8B" w14:textId="77777777" w:rsidR="005F3C00" w:rsidRPr="00D32C35" w:rsidRDefault="005F3C00" w:rsidP="00530307">
      <w:pPr>
        <w:keepNext/>
        <w:keepLines/>
        <w:spacing w:after="0" w:line="240" w:lineRule="auto"/>
        <w:ind w:left="720"/>
        <w:jc w:val="both"/>
        <w:rPr>
          <w:rFonts w:ascii="Tahoma" w:eastAsia="Times New Roman" w:hAnsi="Tahoma" w:cs="Tahoma"/>
          <w:b/>
          <w:lang w:eastAsia="sl-SI"/>
        </w:rPr>
      </w:pPr>
    </w:p>
    <w:p w14:paraId="43A8C78F" w14:textId="77777777" w:rsidR="00D32C35" w:rsidRPr="005E78D3" w:rsidRDefault="00D32C35" w:rsidP="00530307">
      <w:pPr>
        <w:pStyle w:val="Odstavekseznama"/>
        <w:keepNext/>
        <w:keepLines/>
        <w:numPr>
          <w:ilvl w:val="2"/>
          <w:numId w:val="2"/>
        </w:numPr>
        <w:jc w:val="both"/>
        <w:rPr>
          <w:rFonts w:ascii="Tahoma" w:hAnsi="Tahoma" w:cs="Tahoma"/>
          <w:b/>
          <w:sz w:val="22"/>
        </w:rPr>
      </w:pPr>
      <w:r w:rsidRPr="005E78D3">
        <w:rPr>
          <w:rFonts w:ascii="Tahoma" w:hAnsi="Tahoma" w:cs="Tahoma"/>
          <w:b/>
          <w:sz w:val="22"/>
        </w:rPr>
        <w:t xml:space="preserve">Rok izvedbe </w:t>
      </w:r>
    </w:p>
    <w:p w14:paraId="3CFC835B" w14:textId="77777777" w:rsidR="00D32C35" w:rsidRPr="00D32C35" w:rsidRDefault="00D32C35" w:rsidP="00530307">
      <w:pPr>
        <w:keepNext/>
        <w:keepLines/>
        <w:spacing w:after="0" w:line="240" w:lineRule="auto"/>
        <w:jc w:val="both"/>
        <w:rPr>
          <w:rFonts w:ascii="Tahoma" w:hAnsi="Tahoma" w:cs="Tahoma"/>
          <w:b/>
        </w:rPr>
      </w:pPr>
    </w:p>
    <w:p w14:paraId="3E47FBB2" w14:textId="77777777" w:rsidR="0078656B" w:rsidRDefault="0078656B" w:rsidP="007F0052">
      <w:pPr>
        <w:keepNext/>
        <w:keepLines/>
        <w:widowControl w:val="0"/>
        <w:spacing w:after="0" w:line="240" w:lineRule="auto"/>
        <w:jc w:val="both"/>
        <w:rPr>
          <w:rFonts w:ascii="Tahoma" w:hAnsi="Tahoma" w:cs="Tahoma"/>
        </w:rPr>
      </w:pPr>
      <w:r w:rsidRPr="009E5DB8">
        <w:rPr>
          <w:rFonts w:ascii="Tahoma" w:hAnsi="Tahoma" w:cs="Tahoma"/>
        </w:rPr>
        <w:t>Iz</w:t>
      </w:r>
      <w:r>
        <w:rPr>
          <w:rFonts w:ascii="Tahoma" w:hAnsi="Tahoma" w:cs="Tahoma"/>
        </w:rPr>
        <w:t>brani iz</w:t>
      </w:r>
      <w:r w:rsidRPr="009E5DB8">
        <w:rPr>
          <w:rFonts w:ascii="Tahoma" w:hAnsi="Tahoma" w:cs="Tahoma"/>
        </w:rPr>
        <w:t>vajalec se obvezuje začeti z deli</w:t>
      </w:r>
      <w:r w:rsidR="00485265">
        <w:rPr>
          <w:rFonts w:ascii="Tahoma" w:hAnsi="Tahoma" w:cs="Tahoma"/>
        </w:rPr>
        <w:t xml:space="preserve"> v roku 14 (štirinajst) delovnih dni po podpisu pogodbe</w:t>
      </w:r>
      <w:r>
        <w:rPr>
          <w:rFonts w:ascii="Tahoma" w:hAnsi="Tahoma" w:cs="Tahoma"/>
        </w:rPr>
        <w:t>, vendar ne kasneje kot 15.1.2025</w:t>
      </w:r>
      <w:r w:rsidR="00485265">
        <w:rPr>
          <w:rFonts w:ascii="Tahoma" w:hAnsi="Tahoma" w:cs="Tahoma"/>
        </w:rPr>
        <w:t>.</w:t>
      </w:r>
    </w:p>
    <w:p w14:paraId="6A8FB9FF" w14:textId="77777777" w:rsidR="00247C0F" w:rsidRDefault="00247C0F" w:rsidP="007F0052">
      <w:pPr>
        <w:keepNext/>
        <w:keepLines/>
        <w:widowControl w:val="0"/>
        <w:spacing w:after="0" w:line="240" w:lineRule="auto"/>
        <w:jc w:val="both"/>
        <w:rPr>
          <w:rFonts w:ascii="Tahoma" w:hAnsi="Tahoma" w:cs="Tahoma"/>
        </w:rPr>
      </w:pPr>
    </w:p>
    <w:p w14:paraId="26DF5FC7" w14:textId="77777777" w:rsidR="00DA6D47" w:rsidRPr="00A811EC" w:rsidRDefault="00DA6D47" w:rsidP="00DA6D47">
      <w:pPr>
        <w:keepNext/>
        <w:keepLines/>
        <w:widowControl w:val="0"/>
        <w:spacing w:after="0" w:line="240" w:lineRule="auto"/>
        <w:jc w:val="both"/>
        <w:rPr>
          <w:rFonts w:ascii="Tahoma" w:hAnsi="Tahoma" w:cs="Tahoma"/>
        </w:rPr>
      </w:pPr>
      <w:r w:rsidRPr="00C638FE">
        <w:rPr>
          <w:rFonts w:ascii="Tahoma" w:hAnsi="Tahoma" w:cs="Tahoma"/>
        </w:rPr>
        <w:t>Skrajni rok za zaključek vseh pogodbenih obveznosti, vključno s predajo celotne dokumentacije</w:t>
      </w:r>
      <w:r>
        <w:rPr>
          <w:rFonts w:ascii="Tahoma" w:hAnsi="Tahoma" w:cs="Tahoma"/>
        </w:rPr>
        <w:t xml:space="preserve"> naročniku</w:t>
      </w:r>
      <w:r w:rsidRPr="00C638FE">
        <w:rPr>
          <w:rFonts w:ascii="Tahoma" w:hAnsi="Tahoma" w:cs="Tahoma"/>
        </w:rPr>
        <w:t xml:space="preserve">, je </w:t>
      </w:r>
      <w:r w:rsidR="0078656B">
        <w:rPr>
          <w:rFonts w:ascii="Tahoma" w:hAnsi="Tahoma" w:cs="Tahoma"/>
          <w:b/>
          <w:szCs w:val="20"/>
          <w:lang w:eastAsia="sl-SI"/>
        </w:rPr>
        <w:t>30.5. 2025</w:t>
      </w:r>
      <w:r w:rsidR="00485265">
        <w:rPr>
          <w:rFonts w:ascii="Tahoma" w:hAnsi="Tahoma" w:cs="Tahoma"/>
          <w:b/>
          <w:szCs w:val="20"/>
          <w:lang w:eastAsia="sl-SI"/>
        </w:rPr>
        <w:t xml:space="preserve">. </w:t>
      </w:r>
      <w:r w:rsidRPr="00C638FE">
        <w:rPr>
          <w:rFonts w:ascii="Tahoma" w:eastAsia="Times New Roman" w:hAnsi="Tahoma" w:cs="Tahoma"/>
          <w:lang w:eastAsia="sl-SI"/>
        </w:rPr>
        <w:t>Ob zaključku vseh del pogodbeni stranki</w:t>
      </w:r>
      <w:r w:rsidRPr="003955DB">
        <w:rPr>
          <w:rFonts w:ascii="Tahoma" w:eastAsia="Times New Roman" w:hAnsi="Tahoma" w:cs="Tahoma"/>
          <w:lang w:eastAsia="sl-SI"/>
        </w:rPr>
        <w:t xml:space="preserve"> oziroma njuna predstavnika podpišeta zapisnik </w:t>
      </w:r>
      <w:r w:rsidRPr="003955DB">
        <w:rPr>
          <w:rFonts w:ascii="Tahoma" w:hAnsi="Tahoma" w:cs="Tahoma"/>
        </w:rPr>
        <w:t xml:space="preserve">o </w:t>
      </w:r>
      <w:r w:rsidRPr="00872D57">
        <w:rPr>
          <w:rFonts w:ascii="Tahoma" w:hAnsi="Tahoma" w:cs="Tahoma"/>
        </w:rPr>
        <w:t>izvedenih vseh pogodbenih delih</w:t>
      </w:r>
      <w:r w:rsidRPr="003955DB">
        <w:rPr>
          <w:rFonts w:ascii="Tahoma" w:eastAsia="Times New Roman" w:hAnsi="Tahoma" w:cs="Tahoma"/>
          <w:lang w:eastAsia="sl-SI"/>
        </w:rPr>
        <w:t>.</w:t>
      </w:r>
    </w:p>
    <w:p w14:paraId="626A1D99" w14:textId="77777777" w:rsidR="00DA6D47" w:rsidRDefault="00DA6D47" w:rsidP="00DA6D47">
      <w:pPr>
        <w:keepNext/>
        <w:keepLines/>
        <w:tabs>
          <w:tab w:val="left" w:pos="-1425"/>
          <w:tab w:val="left" w:pos="567"/>
          <w:tab w:val="left" w:pos="4253"/>
          <w:tab w:val="left" w:pos="5529"/>
          <w:tab w:val="right" w:pos="8505"/>
        </w:tabs>
        <w:spacing w:after="0" w:line="240" w:lineRule="auto"/>
        <w:ind w:right="7"/>
        <w:jc w:val="both"/>
        <w:rPr>
          <w:rFonts w:ascii="Tahoma" w:eastAsia="Times New Roman" w:hAnsi="Tahoma" w:cs="Tahoma"/>
          <w:lang w:eastAsia="sl-SI"/>
        </w:rPr>
      </w:pPr>
    </w:p>
    <w:p w14:paraId="1BFE5B4A" w14:textId="77777777" w:rsidR="00DA6D47" w:rsidRDefault="00DA6D47" w:rsidP="00DA6D47">
      <w:pPr>
        <w:keepNext/>
        <w:keepLines/>
        <w:tabs>
          <w:tab w:val="left" w:pos="-1425"/>
          <w:tab w:val="left" w:pos="567"/>
          <w:tab w:val="left" w:pos="4253"/>
          <w:tab w:val="left" w:pos="5529"/>
          <w:tab w:val="right" w:pos="8505"/>
        </w:tabs>
        <w:spacing w:after="0" w:line="240" w:lineRule="auto"/>
        <w:ind w:right="7"/>
        <w:jc w:val="both"/>
        <w:rPr>
          <w:rFonts w:ascii="Tahoma" w:eastAsia="Times New Roman" w:hAnsi="Tahoma" w:cs="Tahoma"/>
          <w:lang w:eastAsia="sl-SI"/>
        </w:rPr>
      </w:pPr>
      <w:r w:rsidRPr="00D430A7">
        <w:rPr>
          <w:rFonts w:ascii="Tahoma" w:eastAsia="Times New Roman" w:hAnsi="Tahoma" w:cs="Tahoma"/>
          <w:lang w:eastAsia="sl-SI"/>
        </w:rPr>
        <w:t>Izvajalec bo moral v roku 5 (pet) delovnih dni po sklenitvi pogodbe</w:t>
      </w:r>
      <w:r w:rsidRPr="00D430A7">
        <w:rPr>
          <w:rFonts w:ascii="Tahoma" w:hAnsi="Tahoma" w:cs="Tahoma"/>
        </w:rPr>
        <w:t xml:space="preserve"> </w:t>
      </w:r>
      <w:r w:rsidRPr="00D430A7">
        <w:rPr>
          <w:rFonts w:ascii="Tahoma" w:eastAsia="Times New Roman" w:hAnsi="Tahoma" w:cs="Tahoma"/>
          <w:lang w:eastAsia="sl-SI"/>
        </w:rPr>
        <w:t>izdelati usklajen terminski plan aktivnosti in ga predati naročniku v potrditev.</w:t>
      </w:r>
      <w:r w:rsidRPr="00A20831">
        <w:rPr>
          <w:rFonts w:ascii="Tahoma" w:eastAsia="Times New Roman" w:hAnsi="Tahoma" w:cs="Tahoma"/>
          <w:lang w:eastAsia="sl-SI"/>
        </w:rPr>
        <w:t xml:space="preserve"> </w:t>
      </w:r>
    </w:p>
    <w:p w14:paraId="0800DE28" w14:textId="77777777" w:rsidR="002A0977" w:rsidRPr="009771A4" w:rsidRDefault="002A0977" w:rsidP="002A0977">
      <w:pPr>
        <w:keepNext/>
        <w:keepLines/>
        <w:widowControl w:val="0"/>
        <w:spacing w:after="0" w:line="240" w:lineRule="auto"/>
        <w:jc w:val="both"/>
        <w:rPr>
          <w:rFonts w:ascii="Tahoma" w:eastAsia="Times New Roman" w:hAnsi="Tahoma" w:cs="Tahoma"/>
          <w:lang w:eastAsia="sl-SI"/>
        </w:rPr>
      </w:pPr>
    </w:p>
    <w:p w14:paraId="245767D2" w14:textId="77777777" w:rsidR="002A0977" w:rsidRPr="009771A4" w:rsidRDefault="002A0977" w:rsidP="002A0977">
      <w:pPr>
        <w:keepNext/>
        <w:keepLines/>
        <w:widowControl w:val="0"/>
        <w:spacing w:after="0" w:line="240" w:lineRule="auto"/>
        <w:jc w:val="both"/>
        <w:rPr>
          <w:rFonts w:ascii="Tahoma" w:hAnsi="Tahoma" w:cs="Tahoma"/>
        </w:rPr>
      </w:pPr>
      <w:r w:rsidRPr="009771A4">
        <w:rPr>
          <w:rFonts w:ascii="Tahoma" w:hAnsi="Tahoma" w:cs="Tahoma"/>
        </w:rPr>
        <w:lastRenderedPageBreak/>
        <w:t xml:space="preserve">Rok za izvedbo pogodbenih del se lahko podaljša le v primeru izrednih dogodkov, ki vplivajo na izvedbo pogodbenih obveznosti in ki jih ni bilo mogoče predvideti ob sklenitvi pogodbe oziroma jih ni povzročil izvajalec. Podaljšanje roka je možno le s predhodnim pisnim soglasjem naročnika. Za nov rok izvedbe pogodbenih del, pogodbeni stranki skleneta aneks k pogodbi. </w:t>
      </w:r>
    </w:p>
    <w:p w14:paraId="48369B1C" w14:textId="77777777" w:rsidR="002A0977" w:rsidRPr="009771A4" w:rsidRDefault="002A0977" w:rsidP="002A0977">
      <w:pPr>
        <w:keepNext/>
        <w:keepLines/>
        <w:widowControl w:val="0"/>
        <w:spacing w:after="0" w:line="240" w:lineRule="auto"/>
        <w:jc w:val="both"/>
        <w:rPr>
          <w:rFonts w:ascii="Tahoma" w:hAnsi="Tahoma" w:cs="Tahoma"/>
        </w:rPr>
      </w:pPr>
    </w:p>
    <w:p w14:paraId="71E9675F" w14:textId="77777777" w:rsidR="007F0684" w:rsidRPr="00A811EC" w:rsidRDefault="007F0684" w:rsidP="00530307">
      <w:pPr>
        <w:keepNext/>
        <w:keepLines/>
        <w:widowControl w:val="0"/>
        <w:spacing w:after="0" w:line="240" w:lineRule="auto"/>
        <w:jc w:val="both"/>
        <w:rPr>
          <w:rFonts w:ascii="Tahoma" w:eastAsia="Times New Roman" w:hAnsi="Tahoma" w:cs="Tahoma"/>
          <w:lang w:eastAsia="sl-SI"/>
        </w:rPr>
      </w:pPr>
      <w:r w:rsidRPr="00A811EC">
        <w:rPr>
          <w:rFonts w:ascii="Tahoma" w:eastAsia="Times New Roman" w:hAnsi="Tahoma" w:cs="Tahoma"/>
          <w:lang w:eastAsia="sl-SI"/>
        </w:rPr>
        <w:t xml:space="preserve">Naročnik ima pravico nadzirati uresničevanje terminskega plana izvajalca.  </w:t>
      </w:r>
    </w:p>
    <w:p w14:paraId="222F9E6D" w14:textId="77777777" w:rsidR="005F7103" w:rsidRPr="00A811EC" w:rsidRDefault="005F7103" w:rsidP="005F7103">
      <w:pPr>
        <w:pStyle w:val="Naslov2"/>
        <w:keepLines/>
        <w:numPr>
          <w:ilvl w:val="1"/>
          <w:numId w:val="0"/>
        </w:numPr>
        <w:tabs>
          <w:tab w:val="clear" w:pos="1134"/>
          <w:tab w:val="clear" w:pos="8080"/>
          <w:tab w:val="num" w:pos="567"/>
        </w:tabs>
        <w:ind w:left="718" w:hanging="718"/>
        <w:jc w:val="left"/>
        <w:rPr>
          <w:rFonts w:cs="Tahoma"/>
          <w:sz w:val="22"/>
          <w:szCs w:val="22"/>
          <w:lang w:val="sl-SI"/>
        </w:rPr>
      </w:pPr>
    </w:p>
    <w:p w14:paraId="17DD7944" w14:textId="77777777" w:rsidR="005F7103" w:rsidRPr="00A811EC" w:rsidRDefault="005F7103" w:rsidP="005F7103">
      <w:pPr>
        <w:pStyle w:val="Naslov2"/>
        <w:keepLines/>
        <w:numPr>
          <w:ilvl w:val="1"/>
          <w:numId w:val="0"/>
        </w:numPr>
        <w:tabs>
          <w:tab w:val="clear" w:pos="1134"/>
          <w:tab w:val="clear" w:pos="8080"/>
          <w:tab w:val="num" w:pos="567"/>
        </w:tabs>
        <w:ind w:left="718" w:hanging="718"/>
        <w:jc w:val="left"/>
        <w:rPr>
          <w:rFonts w:cs="Tahoma"/>
          <w:sz w:val="22"/>
          <w:szCs w:val="22"/>
        </w:rPr>
      </w:pPr>
      <w:r w:rsidRPr="00A811EC">
        <w:rPr>
          <w:rFonts w:cs="Tahoma"/>
          <w:sz w:val="22"/>
          <w:szCs w:val="22"/>
          <w:lang w:val="sl-SI"/>
        </w:rPr>
        <w:t>Odvoz odpadkov</w:t>
      </w:r>
    </w:p>
    <w:p w14:paraId="2681EBFD" w14:textId="77777777" w:rsidR="005F7103" w:rsidRPr="00A811EC" w:rsidRDefault="005F7103" w:rsidP="005F7103">
      <w:pPr>
        <w:keepNext/>
        <w:keepLines/>
        <w:spacing w:after="0" w:line="240" w:lineRule="auto"/>
        <w:jc w:val="both"/>
        <w:rPr>
          <w:rFonts w:ascii="Tahoma" w:eastAsia="Times New Roman" w:hAnsi="Tahoma" w:cs="Tahoma"/>
          <w:b/>
          <w:szCs w:val="20"/>
          <w:lang w:eastAsia="sl-SI"/>
        </w:rPr>
      </w:pPr>
    </w:p>
    <w:p w14:paraId="61470AEC" w14:textId="77777777" w:rsidR="005F7103" w:rsidRPr="00A811EC" w:rsidRDefault="005F7103" w:rsidP="005F7103">
      <w:pPr>
        <w:keepNext/>
        <w:keepLines/>
        <w:spacing w:after="0" w:line="240" w:lineRule="auto"/>
        <w:jc w:val="both"/>
        <w:rPr>
          <w:rFonts w:ascii="Tahoma" w:eastAsia="Times New Roman" w:hAnsi="Tahoma" w:cs="Tahoma"/>
          <w:szCs w:val="20"/>
          <w:lang w:eastAsia="sl-SI"/>
        </w:rPr>
      </w:pPr>
      <w:r w:rsidRPr="00A811EC">
        <w:rPr>
          <w:rFonts w:ascii="Tahoma" w:eastAsia="Times New Roman" w:hAnsi="Tahoma" w:cs="Tahoma"/>
          <w:szCs w:val="20"/>
          <w:lang w:eastAsia="sl-SI"/>
        </w:rPr>
        <w:t xml:space="preserve">Odvoz odpadkov se ureja skladno z določili Uredbe o odpadkih. </w:t>
      </w:r>
    </w:p>
    <w:p w14:paraId="7D7ADA8B" w14:textId="77777777" w:rsidR="005F7103" w:rsidRPr="00A811EC" w:rsidRDefault="005F7103" w:rsidP="005F7103">
      <w:pPr>
        <w:keepNext/>
        <w:keepLines/>
        <w:spacing w:after="0" w:line="240" w:lineRule="auto"/>
        <w:jc w:val="both"/>
        <w:rPr>
          <w:rFonts w:ascii="Tahoma" w:eastAsia="Times New Roman" w:hAnsi="Tahoma" w:cs="Tahoma"/>
          <w:szCs w:val="20"/>
          <w:lang w:eastAsia="sl-SI"/>
        </w:rPr>
      </w:pPr>
    </w:p>
    <w:p w14:paraId="6D1F0C64" w14:textId="77777777" w:rsidR="005F7103" w:rsidRPr="00ED6B9C" w:rsidRDefault="005F7103" w:rsidP="005F7103">
      <w:pPr>
        <w:keepNext/>
        <w:keepLines/>
        <w:spacing w:after="0" w:line="240" w:lineRule="auto"/>
        <w:jc w:val="both"/>
        <w:rPr>
          <w:rFonts w:ascii="Tahoma" w:eastAsia="Times New Roman" w:hAnsi="Tahoma" w:cs="Tahoma"/>
          <w:szCs w:val="20"/>
          <w:lang w:eastAsia="sl-SI"/>
        </w:rPr>
      </w:pPr>
      <w:r w:rsidRPr="00A811EC">
        <w:rPr>
          <w:rFonts w:ascii="Tahoma" w:eastAsia="Times New Roman" w:hAnsi="Tahoma" w:cs="Tahoma"/>
          <w:szCs w:val="20"/>
          <w:lang w:eastAsia="sl-SI"/>
        </w:rPr>
        <w:t>Na podlagi pooblastila naročnika, ki bo priloga št. 3 k pogodbi, bo izbrani ponudnik skrbel za vnos evidenčnih listov v elektronski sistem o ravnanju z odpadki (IS-Odpadki), v skladu s 25., 26. ter 56., 57. in 58. členom Uredbe o odpadkih. Evidenčne liste v imenu povzročitelja (naročnika odvoza odpadkov) izpolni in elektronsko podpiše izbrani ponudnik, ki bo prevzel odpadke.</w:t>
      </w:r>
      <w:r w:rsidRPr="00ED6B9C">
        <w:rPr>
          <w:rFonts w:ascii="Tahoma" w:eastAsia="Times New Roman" w:hAnsi="Tahoma" w:cs="Tahoma"/>
          <w:szCs w:val="20"/>
          <w:lang w:eastAsia="sl-SI"/>
        </w:rPr>
        <w:t xml:space="preserve"> </w:t>
      </w:r>
    </w:p>
    <w:p w14:paraId="5B2B48F2" w14:textId="77777777" w:rsidR="00D32C35" w:rsidRPr="00D32C35" w:rsidRDefault="00D32C35" w:rsidP="00530307">
      <w:pPr>
        <w:keepNext/>
        <w:keepLines/>
        <w:tabs>
          <w:tab w:val="left" w:pos="1134"/>
          <w:tab w:val="left" w:pos="4253"/>
          <w:tab w:val="left" w:pos="5103"/>
          <w:tab w:val="left" w:pos="6946"/>
          <w:tab w:val="left" w:pos="7797"/>
        </w:tabs>
        <w:spacing w:after="0" w:line="240" w:lineRule="auto"/>
        <w:jc w:val="center"/>
        <w:rPr>
          <w:rFonts w:ascii="Tahoma" w:eastAsia="Times New Roman" w:hAnsi="Tahoma" w:cs="Tahoma"/>
          <w:b/>
          <w:szCs w:val="20"/>
          <w:u w:val="single"/>
        </w:rPr>
      </w:pPr>
    </w:p>
    <w:p w14:paraId="269A460E" w14:textId="77777777" w:rsidR="00D32C35" w:rsidRPr="005E78D3" w:rsidRDefault="00D32C35" w:rsidP="00530307">
      <w:pPr>
        <w:pStyle w:val="Odstavekseznama"/>
        <w:keepNext/>
        <w:keepLines/>
        <w:numPr>
          <w:ilvl w:val="2"/>
          <w:numId w:val="2"/>
        </w:numPr>
        <w:jc w:val="both"/>
        <w:rPr>
          <w:rFonts w:ascii="Tahoma" w:hAnsi="Tahoma" w:cs="Tahoma"/>
          <w:b/>
          <w:sz w:val="22"/>
        </w:rPr>
      </w:pPr>
      <w:r w:rsidRPr="005E78D3">
        <w:rPr>
          <w:rFonts w:ascii="Tahoma" w:hAnsi="Tahoma" w:cs="Tahoma"/>
          <w:b/>
          <w:sz w:val="22"/>
        </w:rPr>
        <w:t>Garancijska doba</w:t>
      </w:r>
    </w:p>
    <w:p w14:paraId="077E4E46" w14:textId="77777777" w:rsidR="00D32C35" w:rsidRPr="00D32C35" w:rsidRDefault="00D32C35" w:rsidP="00530307">
      <w:pPr>
        <w:keepNext/>
        <w:keepLines/>
        <w:spacing w:after="0" w:line="240" w:lineRule="auto"/>
        <w:jc w:val="both"/>
        <w:rPr>
          <w:rFonts w:ascii="Tahoma" w:hAnsi="Tahoma" w:cs="Tahoma"/>
        </w:rPr>
      </w:pPr>
    </w:p>
    <w:p w14:paraId="138D75FA" w14:textId="77777777" w:rsidR="007711DD" w:rsidRPr="005D666A" w:rsidRDefault="007711DD" w:rsidP="00247C0F">
      <w:pPr>
        <w:keepNext/>
        <w:keepLines/>
        <w:tabs>
          <w:tab w:val="left" w:pos="1418"/>
          <w:tab w:val="left" w:pos="1702"/>
        </w:tabs>
        <w:spacing w:after="0" w:line="240" w:lineRule="auto"/>
        <w:jc w:val="both"/>
        <w:rPr>
          <w:rFonts w:ascii="Tahoma" w:hAnsi="Tahoma" w:cs="Tahoma"/>
        </w:rPr>
      </w:pPr>
      <w:r>
        <w:rPr>
          <w:rFonts w:ascii="Tahoma" w:hAnsi="Tahoma" w:cs="Tahoma"/>
        </w:rPr>
        <w:t>Zahtevana g</w:t>
      </w:r>
      <w:r w:rsidRPr="005D666A">
        <w:rPr>
          <w:rFonts w:ascii="Tahoma" w:hAnsi="Tahoma" w:cs="Tahoma"/>
        </w:rPr>
        <w:t xml:space="preserve">arancijska doba </w:t>
      </w:r>
      <w:r w:rsidR="00DA6D47" w:rsidRPr="00686E80">
        <w:rPr>
          <w:rFonts w:ascii="Tahoma" w:hAnsi="Tahoma" w:cs="Tahoma"/>
        </w:rPr>
        <w:t>za vsa opravljena dela - tudi za dela podizvajalcev (za kakovost izvedenih del, opremo in vgrajeni material) je</w:t>
      </w:r>
      <w:r w:rsidR="00DA6D47">
        <w:rPr>
          <w:rFonts w:ascii="Tahoma" w:hAnsi="Tahoma" w:cs="Tahoma"/>
        </w:rPr>
        <w:t xml:space="preserve"> najmanj</w:t>
      </w:r>
      <w:r w:rsidR="00DA6D47" w:rsidRPr="00686E80">
        <w:rPr>
          <w:rFonts w:ascii="Tahoma" w:hAnsi="Tahoma" w:cs="Tahoma"/>
        </w:rPr>
        <w:t xml:space="preserve"> štiriindvajset (24) mesecev </w:t>
      </w:r>
      <w:r w:rsidR="00DA6D47" w:rsidRPr="00686E80">
        <w:rPr>
          <w:rFonts w:ascii="Tahoma" w:eastAsia="Times New Roman" w:hAnsi="Tahoma" w:cs="Tahoma"/>
          <w:lang w:eastAsia="sl-SI"/>
        </w:rPr>
        <w:t xml:space="preserve">od podpisa zapisnika </w:t>
      </w:r>
      <w:r w:rsidR="00DA6D47" w:rsidRPr="00686E80">
        <w:rPr>
          <w:rFonts w:ascii="Tahoma" w:hAnsi="Tahoma" w:cs="Tahoma"/>
        </w:rPr>
        <w:t xml:space="preserve">o </w:t>
      </w:r>
      <w:r w:rsidR="00DA6D47">
        <w:rPr>
          <w:rFonts w:ascii="Tahoma" w:hAnsi="Tahoma" w:cs="Tahoma"/>
        </w:rPr>
        <w:t>izvedenih vseh pogodbenih delih</w:t>
      </w:r>
      <w:r w:rsidR="00DA6D47" w:rsidRPr="00686E80">
        <w:rPr>
          <w:rFonts w:ascii="Tahoma" w:eastAsia="Times New Roman" w:hAnsi="Tahoma" w:cs="Tahoma"/>
          <w:lang w:eastAsia="sl-SI"/>
        </w:rPr>
        <w:t xml:space="preserve"> s strani obeh pogodbenih strank oz. njunih predstavnikov</w:t>
      </w:r>
      <w:r w:rsidRPr="005D666A">
        <w:rPr>
          <w:rFonts w:ascii="Tahoma" w:hAnsi="Tahoma" w:cs="Tahoma"/>
        </w:rPr>
        <w:t>.</w:t>
      </w:r>
    </w:p>
    <w:p w14:paraId="34F3A12F" w14:textId="77777777" w:rsidR="005E78D3" w:rsidRDefault="005E78D3" w:rsidP="00247C0F">
      <w:pPr>
        <w:keepNext/>
        <w:keepLines/>
        <w:spacing w:after="0" w:line="240" w:lineRule="auto"/>
        <w:jc w:val="both"/>
        <w:rPr>
          <w:rFonts w:ascii="Tahoma" w:hAnsi="Tahoma" w:cs="Tahoma"/>
        </w:rPr>
      </w:pPr>
    </w:p>
    <w:p w14:paraId="017B45BF" w14:textId="77777777" w:rsidR="00247C0F" w:rsidRPr="00A26F7C" w:rsidRDefault="00247C0F" w:rsidP="00247C0F">
      <w:pPr>
        <w:pStyle w:val="Odstavekseznama"/>
        <w:keepNext/>
        <w:keepLines/>
        <w:numPr>
          <w:ilvl w:val="2"/>
          <w:numId w:val="2"/>
        </w:numPr>
        <w:jc w:val="both"/>
        <w:rPr>
          <w:rFonts w:ascii="Tahoma" w:hAnsi="Tahoma" w:cs="Tahoma"/>
          <w:b/>
          <w:sz w:val="22"/>
        </w:rPr>
      </w:pPr>
      <w:r w:rsidRPr="00A26F7C">
        <w:rPr>
          <w:rFonts w:ascii="Tahoma" w:hAnsi="Tahoma" w:cs="Tahoma"/>
          <w:b/>
          <w:sz w:val="22"/>
        </w:rPr>
        <w:t xml:space="preserve">Okoljski vidiki </w:t>
      </w:r>
    </w:p>
    <w:p w14:paraId="712F504E" w14:textId="77777777" w:rsidR="00247C0F" w:rsidRPr="00602923" w:rsidRDefault="00247C0F" w:rsidP="00247C0F">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340"/>
        <w:jc w:val="both"/>
        <w:rPr>
          <w:rFonts w:ascii="Tahoma" w:hAnsi="Tahoma" w:cs="Tahoma"/>
          <w:sz w:val="18"/>
          <w:szCs w:val="18"/>
        </w:rPr>
      </w:pPr>
    </w:p>
    <w:p w14:paraId="3F28A8B6" w14:textId="77777777" w:rsidR="00247C0F" w:rsidRPr="00112425" w:rsidRDefault="00247C0F" w:rsidP="00247C0F">
      <w:pPr>
        <w:keepNext/>
        <w:keepLines/>
        <w:spacing w:after="0" w:line="240" w:lineRule="auto"/>
        <w:jc w:val="both"/>
        <w:rPr>
          <w:rFonts w:ascii="Tahoma" w:hAnsi="Tahoma" w:cs="Tahoma"/>
        </w:rPr>
      </w:pPr>
      <w:r w:rsidRPr="00602923">
        <w:rPr>
          <w:rFonts w:ascii="Tahoma" w:hAnsi="Tahoma" w:cs="Tahoma"/>
        </w:rPr>
        <w:t>Izbrani izvajalec bo moral predmet javnega naročila izvajati na način, da je izpolnjen cilj, ki je za predmetno javno naročilo opredeljen v drugem odstavka 6. člena Uredbe o zelenem javnem naročanju (Ur. l. RS, št. 51/17 in 64/1</w:t>
      </w:r>
      <w:r w:rsidRPr="000E2293">
        <w:rPr>
          <w:rFonts w:ascii="Tahoma" w:hAnsi="Tahoma" w:cs="Tahoma"/>
        </w:rPr>
        <w:t>9) in v skladu z vsemi pogodbenimi določili, ki s</w:t>
      </w:r>
      <w:r>
        <w:rPr>
          <w:rFonts w:ascii="Tahoma" w:hAnsi="Tahoma" w:cs="Tahoma"/>
        </w:rPr>
        <w:t>o opredeljena v osnutku pogodbe</w:t>
      </w:r>
      <w:r w:rsidRPr="000E2293">
        <w:rPr>
          <w:rFonts w:ascii="Tahoma" w:hAnsi="Tahoma" w:cs="Tahoma"/>
        </w:rPr>
        <w:t xml:space="preserve">.  </w:t>
      </w:r>
    </w:p>
    <w:p w14:paraId="15DD348C" w14:textId="77777777" w:rsidR="00247C0F" w:rsidRDefault="00247C0F" w:rsidP="00247C0F">
      <w:pPr>
        <w:keepNext/>
        <w:keepLines/>
        <w:spacing w:after="0" w:line="240" w:lineRule="auto"/>
        <w:jc w:val="both"/>
        <w:rPr>
          <w:rFonts w:ascii="Tahoma" w:hAnsi="Tahoma" w:cs="Tahoma"/>
          <w:b/>
          <w:sz w:val="24"/>
        </w:rPr>
      </w:pPr>
    </w:p>
    <w:p w14:paraId="62359DF2" w14:textId="77777777" w:rsidR="00247C0F" w:rsidRPr="00060271" w:rsidRDefault="00247C0F" w:rsidP="00247C0F">
      <w:pPr>
        <w:keepNext/>
        <w:keepLines/>
        <w:spacing w:after="0" w:line="240" w:lineRule="auto"/>
        <w:jc w:val="both"/>
        <w:rPr>
          <w:rFonts w:ascii="Tahoma" w:hAnsi="Tahoma" w:cs="Tahoma"/>
          <w:bCs/>
        </w:rPr>
      </w:pPr>
      <w:r w:rsidRPr="00060271">
        <w:rPr>
          <w:rFonts w:ascii="Tahoma" w:hAnsi="Tahoma" w:cs="Tahoma"/>
          <w:bCs/>
        </w:rPr>
        <w:t xml:space="preserve">V skladu z drugim odstavkom 6. člena Uredbe mora naročnik javno naročilo, ki vključuje predmet iz 7., </w:t>
      </w:r>
      <w:r>
        <w:rPr>
          <w:rFonts w:ascii="Tahoma" w:hAnsi="Tahoma" w:cs="Tahoma"/>
          <w:bCs/>
        </w:rPr>
        <w:t>10.</w:t>
      </w:r>
      <w:r w:rsidR="00BD433A">
        <w:rPr>
          <w:rFonts w:ascii="Tahoma" w:hAnsi="Tahoma" w:cs="Tahoma"/>
          <w:bCs/>
        </w:rPr>
        <w:t>, 11. 12.</w:t>
      </w:r>
      <w:r w:rsidR="00CD3DA2">
        <w:rPr>
          <w:rFonts w:ascii="Tahoma" w:hAnsi="Tahoma" w:cs="Tahoma"/>
          <w:bCs/>
        </w:rPr>
        <w:t xml:space="preserve">, </w:t>
      </w:r>
      <w:r w:rsidRPr="00060271">
        <w:rPr>
          <w:rFonts w:ascii="Tahoma" w:hAnsi="Tahoma" w:cs="Tahoma"/>
          <w:bCs/>
        </w:rPr>
        <w:t>1</w:t>
      </w:r>
      <w:r w:rsidR="00BD433A">
        <w:rPr>
          <w:rFonts w:ascii="Tahoma" w:hAnsi="Tahoma" w:cs="Tahoma"/>
          <w:bCs/>
        </w:rPr>
        <w:t>7</w:t>
      </w:r>
      <w:r w:rsidRPr="00060271">
        <w:rPr>
          <w:rFonts w:ascii="Tahoma" w:hAnsi="Tahoma" w:cs="Tahoma"/>
          <w:bCs/>
        </w:rPr>
        <w:t>.</w:t>
      </w:r>
      <w:r w:rsidR="00CD3DA2">
        <w:rPr>
          <w:rFonts w:ascii="Tahoma" w:hAnsi="Tahoma" w:cs="Tahoma"/>
          <w:bCs/>
        </w:rPr>
        <w:t xml:space="preserve"> in 21.</w:t>
      </w:r>
      <w:r w:rsidRPr="00060271">
        <w:rPr>
          <w:rFonts w:ascii="Tahoma" w:hAnsi="Tahoma" w:cs="Tahoma"/>
          <w:bCs/>
        </w:rPr>
        <w:t xml:space="preserve"> točke prvega odstavka 4. člena Uredbe, oddati tako, da se v posameznem naročilu izpolni tisti cilj, ki je v nadaljevanju določen za ta predmet:</w:t>
      </w:r>
    </w:p>
    <w:p w14:paraId="3DF94ADE" w14:textId="77777777" w:rsidR="00247C0F" w:rsidRPr="00060271" w:rsidRDefault="00247C0F" w:rsidP="00247C0F">
      <w:pPr>
        <w:keepNext/>
        <w:keepLines/>
        <w:spacing w:after="0" w:line="240" w:lineRule="auto"/>
        <w:jc w:val="both"/>
        <w:rPr>
          <w:rFonts w:ascii="Tahoma" w:hAnsi="Tahoma" w:cs="Tahoma"/>
          <w:bCs/>
        </w:rPr>
      </w:pPr>
      <w:r w:rsidRPr="00060271">
        <w:rPr>
          <w:rFonts w:ascii="Tahoma" w:hAnsi="Tahoma" w:cs="Tahoma"/>
          <w:bCs/>
        </w:rPr>
        <w:t>»9. delež hladilnikov, zamrzovalnikov in njunih kombinacij, pomivalnih, pralnih in sušilnih strojev, sesalnikov in klimatskih naprav, ki so uvrščeni v najvišji energijski razred, dostopen na trgu, znaša najmanj 80 % vseh artiklov;</w:t>
      </w:r>
    </w:p>
    <w:p w14:paraId="1FBA0D74" w14:textId="77777777" w:rsidR="00BD433A" w:rsidRPr="00BD433A" w:rsidRDefault="00BD433A" w:rsidP="00BD433A">
      <w:pPr>
        <w:keepNext/>
        <w:keepLines/>
        <w:spacing w:after="0" w:line="240" w:lineRule="auto"/>
        <w:jc w:val="both"/>
        <w:rPr>
          <w:rFonts w:ascii="Tahoma" w:hAnsi="Tahoma" w:cs="Tahoma"/>
          <w:bCs/>
        </w:rPr>
      </w:pPr>
      <w:r w:rsidRPr="00BD433A">
        <w:rPr>
          <w:rFonts w:ascii="Tahoma" w:hAnsi="Tahoma" w:cs="Tahoma"/>
          <w:bCs/>
        </w:rPr>
        <w:t>12.   delež sanitarnih armatur, ki so nameščene v nestanovanjskih prostorih za več uporabnikov in pogosto uporabo ter omogočajo omejitev časa posamezne uporabe vode, znaša najmanj 70 %;</w:t>
      </w:r>
    </w:p>
    <w:p w14:paraId="3FA2D6B5" w14:textId="77777777" w:rsidR="00BD433A" w:rsidRPr="00BD433A" w:rsidRDefault="00BD433A" w:rsidP="00BD433A">
      <w:pPr>
        <w:keepNext/>
        <w:keepLines/>
        <w:spacing w:after="0" w:line="240" w:lineRule="auto"/>
        <w:jc w:val="both"/>
        <w:rPr>
          <w:rFonts w:ascii="Tahoma" w:hAnsi="Tahoma" w:cs="Tahoma"/>
          <w:bCs/>
        </w:rPr>
      </w:pPr>
      <w:r w:rsidRPr="00BD433A">
        <w:rPr>
          <w:rFonts w:ascii="Tahoma" w:hAnsi="Tahoma" w:cs="Tahoma"/>
          <w:bCs/>
        </w:rPr>
        <w:t>13.   delež splakovalnih sistemov iz opreme za stranišča na splakovanje in opreme za pisoarje, ki vključuje napravo za varčevanje z vodo, znaša najmanj 60 %;</w:t>
      </w:r>
    </w:p>
    <w:p w14:paraId="6513C71A" w14:textId="77777777" w:rsidR="00BD433A" w:rsidRPr="00BD433A" w:rsidRDefault="00BD433A" w:rsidP="00BD433A">
      <w:pPr>
        <w:keepNext/>
        <w:keepLines/>
        <w:spacing w:after="0" w:line="240" w:lineRule="auto"/>
        <w:jc w:val="both"/>
        <w:rPr>
          <w:rFonts w:ascii="Tahoma" w:hAnsi="Tahoma" w:cs="Tahoma"/>
          <w:bCs/>
        </w:rPr>
      </w:pPr>
      <w:r w:rsidRPr="00BD433A">
        <w:rPr>
          <w:rFonts w:ascii="Tahoma" w:hAnsi="Tahoma" w:cs="Tahoma"/>
          <w:bCs/>
        </w:rPr>
        <w:t>19.   delež električnih sijalk, ki so uvrščene v najvišji energijski razred, dostopen na trgu, znaša najmanj 90 %;</w:t>
      </w:r>
    </w:p>
    <w:p w14:paraId="42CA191F" w14:textId="77777777" w:rsidR="00BD433A" w:rsidRPr="00BD433A" w:rsidRDefault="00BD433A" w:rsidP="00BD433A">
      <w:pPr>
        <w:keepNext/>
        <w:keepLines/>
        <w:spacing w:after="0" w:line="240" w:lineRule="auto"/>
        <w:jc w:val="both"/>
        <w:rPr>
          <w:rFonts w:ascii="Tahoma" w:hAnsi="Tahoma" w:cs="Tahoma"/>
          <w:bCs/>
        </w:rPr>
      </w:pPr>
      <w:r w:rsidRPr="00BD433A">
        <w:rPr>
          <w:rFonts w:ascii="Tahoma" w:hAnsi="Tahoma" w:cs="Tahoma"/>
          <w:bCs/>
        </w:rPr>
        <w:t>20.   delež svetilk, ki omogoča uporabo električnih sijalk, uvrščenih v najvišji energijski razred, dostopen na trgu, znaša najmanj 90 %;</w:t>
      </w:r>
    </w:p>
    <w:p w14:paraId="5E328A95" w14:textId="77777777" w:rsidR="00247C0F" w:rsidRPr="00554373" w:rsidRDefault="00BD433A" w:rsidP="00BD433A">
      <w:pPr>
        <w:keepNext/>
        <w:keepLines/>
        <w:spacing w:after="0" w:line="240" w:lineRule="auto"/>
        <w:jc w:val="both"/>
        <w:rPr>
          <w:rFonts w:ascii="Tahoma" w:hAnsi="Tahoma" w:cs="Tahoma"/>
          <w:bCs/>
        </w:rPr>
      </w:pPr>
      <w:r w:rsidRPr="00BD433A">
        <w:rPr>
          <w:rFonts w:ascii="Tahoma" w:hAnsi="Tahoma" w:cs="Tahoma"/>
          <w:bCs/>
        </w:rPr>
        <w:t>21.   razsvetljava v notranjih prostorih omogoča uporabo predstikalnih naprav z možnostjo zatemnjevanja pri najmanj 40 % vseh sijalk;</w:t>
      </w:r>
    </w:p>
    <w:p w14:paraId="53FB6B8A" w14:textId="77777777" w:rsidR="00247C0F" w:rsidRPr="00CD3DA2" w:rsidRDefault="00CD3DA2" w:rsidP="00247C0F">
      <w:pPr>
        <w:keepNext/>
        <w:keepLines/>
        <w:spacing w:after="0" w:line="240" w:lineRule="auto"/>
        <w:jc w:val="both"/>
        <w:rPr>
          <w:rFonts w:ascii="Tahoma" w:hAnsi="Tahoma" w:cs="Tahoma"/>
          <w:bCs/>
        </w:rPr>
      </w:pPr>
      <w:r w:rsidRPr="00CD3DA2">
        <w:rPr>
          <w:rFonts w:ascii="Tahoma" w:hAnsi="Tahoma" w:cs="Tahoma"/>
          <w:bCs/>
        </w:rPr>
        <w:t>29.   delež lesa ali lesnih tvoriv v stavbnem pohištvu znaša najmanj 80 % prostornine vgrajenih materialov (brez stekla in stavbnega okovja), razen če predpis ali namen uporabe to prepoveduje ali onemogoča</w:t>
      </w:r>
      <w:r w:rsidRPr="00060271">
        <w:rPr>
          <w:rFonts w:ascii="Tahoma" w:hAnsi="Tahoma" w:cs="Tahoma"/>
          <w:bCs/>
        </w:rPr>
        <w:t>«</w:t>
      </w:r>
      <w:r>
        <w:rPr>
          <w:rFonts w:ascii="Tahoma" w:hAnsi="Tahoma" w:cs="Tahoma"/>
          <w:bCs/>
        </w:rPr>
        <w:t>.</w:t>
      </w:r>
    </w:p>
    <w:p w14:paraId="6F597F2C" w14:textId="77777777" w:rsidR="00247C0F" w:rsidRDefault="00247C0F" w:rsidP="00247C0F">
      <w:pPr>
        <w:keepNext/>
        <w:keepLines/>
        <w:spacing w:after="0" w:line="240" w:lineRule="auto"/>
        <w:jc w:val="both"/>
        <w:rPr>
          <w:rFonts w:ascii="Tahoma" w:hAnsi="Tahoma" w:cs="Tahoma"/>
          <w:b/>
        </w:rPr>
      </w:pPr>
      <w:r w:rsidRPr="00866147">
        <w:rPr>
          <w:rFonts w:ascii="Tahoma" w:hAnsi="Tahoma" w:cs="Tahoma"/>
          <w:b/>
        </w:rPr>
        <w:t>Okoljske zahteve in zahtevana dokazila so opredeljena v popisu del s predračunom.</w:t>
      </w:r>
    </w:p>
    <w:p w14:paraId="5770A65B" w14:textId="77777777" w:rsidR="00247C0F" w:rsidRPr="00866147" w:rsidRDefault="00247C0F" w:rsidP="00247C0F">
      <w:pPr>
        <w:keepNext/>
        <w:keepLines/>
        <w:spacing w:after="0" w:line="240" w:lineRule="auto"/>
        <w:jc w:val="both"/>
        <w:rPr>
          <w:rFonts w:ascii="Tahoma" w:hAnsi="Tahoma" w:cs="Tahoma"/>
          <w:b/>
        </w:rPr>
      </w:pPr>
    </w:p>
    <w:p w14:paraId="17AAD624" w14:textId="77777777" w:rsidR="00247C0F" w:rsidRDefault="00247C0F" w:rsidP="00247C0F">
      <w:pPr>
        <w:keepNext/>
        <w:keepLines/>
        <w:spacing w:after="0" w:line="240" w:lineRule="auto"/>
        <w:jc w:val="both"/>
        <w:rPr>
          <w:rFonts w:ascii="Tahoma" w:hAnsi="Tahoma" w:cs="Tahoma"/>
          <w:b/>
        </w:rPr>
      </w:pPr>
      <w:r w:rsidRPr="00866147">
        <w:rPr>
          <w:rFonts w:ascii="Tahoma" w:hAnsi="Tahoma" w:cs="Tahoma"/>
          <w:b/>
        </w:rPr>
        <w:lastRenderedPageBreak/>
        <w:t>Ponudnik mora ponuditi blago v skladu z zahtevami</w:t>
      </w:r>
      <w:r>
        <w:rPr>
          <w:rFonts w:ascii="Tahoma" w:hAnsi="Tahoma" w:cs="Tahoma"/>
          <w:b/>
        </w:rPr>
        <w:t xml:space="preserve"> razpisne dokumentacije in njenih prilog.</w:t>
      </w:r>
    </w:p>
    <w:p w14:paraId="0FE5D7D5" w14:textId="77777777" w:rsidR="00247C0F" w:rsidRDefault="00247C0F" w:rsidP="00530307">
      <w:pPr>
        <w:keepNext/>
        <w:keepLines/>
        <w:spacing w:after="0" w:line="240" w:lineRule="auto"/>
        <w:jc w:val="both"/>
        <w:rPr>
          <w:rFonts w:ascii="Tahoma" w:hAnsi="Tahoma" w:cs="Tahoma"/>
        </w:rPr>
      </w:pPr>
    </w:p>
    <w:p w14:paraId="7F95B50E" w14:textId="77777777" w:rsidR="00D32C35" w:rsidRPr="00DA31D6" w:rsidRDefault="00D32C35" w:rsidP="00530307">
      <w:pPr>
        <w:pStyle w:val="Odstavekseznama"/>
        <w:keepNext/>
        <w:keepLines/>
        <w:numPr>
          <w:ilvl w:val="2"/>
          <w:numId w:val="2"/>
        </w:numPr>
        <w:jc w:val="both"/>
        <w:rPr>
          <w:rFonts w:ascii="Tahoma" w:hAnsi="Tahoma" w:cs="Tahoma"/>
          <w:b/>
          <w:sz w:val="22"/>
        </w:rPr>
      </w:pPr>
      <w:r w:rsidRPr="00DA31D6">
        <w:rPr>
          <w:rFonts w:ascii="Tahoma" w:hAnsi="Tahoma" w:cs="Tahoma"/>
          <w:b/>
          <w:sz w:val="22"/>
        </w:rPr>
        <w:t>Dokumentacija</w:t>
      </w:r>
    </w:p>
    <w:p w14:paraId="2D4FE082" w14:textId="77777777" w:rsidR="00D32C35" w:rsidRPr="00D32C35" w:rsidRDefault="00D32C35" w:rsidP="00530307">
      <w:pPr>
        <w:keepNext/>
        <w:keepLines/>
        <w:spacing w:after="0" w:line="240" w:lineRule="auto"/>
        <w:jc w:val="both"/>
        <w:rPr>
          <w:rFonts w:ascii="Tahoma" w:eastAsia="Times New Roman" w:hAnsi="Tahoma" w:cs="Tahoma"/>
          <w:lang w:eastAsia="sl-SI"/>
        </w:rPr>
      </w:pPr>
    </w:p>
    <w:p w14:paraId="6C64AFF8" w14:textId="77777777" w:rsidR="00AC16C0" w:rsidRPr="009A668E" w:rsidRDefault="00AC16C0" w:rsidP="00AC16C0">
      <w:pPr>
        <w:keepNext/>
        <w:keepLines/>
        <w:spacing w:after="0" w:line="240" w:lineRule="auto"/>
        <w:jc w:val="both"/>
        <w:rPr>
          <w:rFonts w:ascii="Tahoma" w:hAnsi="Tahoma" w:cs="Tahoma"/>
          <w:lang w:eastAsia="sl-SI"/>
        </w:rPr>
      </w:pPr>
      <w:r w:rsidRPr="00707173">
        <w:rPr>
          <w:rFonts w:ascii="Tahoma" w:eastAsia="Times New Roman" w:hAnsi="Tahoma" w:cs="Tahoma"/>
          <w:lang w:eastAsia="sl-SI"/>
        </w:rPr>
        <w:t>Iz</w:t>
      </w:r>
      <w:r>
        <w:rPr>
          <w:rFonts w:ascii="Tahoma" w:eastAsia="Times New Roman" w:hAnsi="Tahoma" w:cs="Tahoma"/>
          <w:lang w:eastAsia="sl-SI"/>
        </w:rPr>
        <w:t>brani ponudnik bo</w:t>
      </w:r>
      <w:r w:rsidRPr="00707173">
        <w:rPr>
          <w:rFonts w:ascii="Tahoma" w:eastAsia="Times New Roman" w:hAnsi="Tahoma" w:cs="Tahoma"/>
          <w:lang w:eastAsia="sl-SI"/>
        </w:rPr>
        <w:t xml:space="preserve"> </w:t>
      </w:r>
      <w:r w:rsidRPr="00D32C35">
        <w:rPr>
          <w:rFonts w:ascii="Tahoma" w:hAnsi="Tahoma" w:cs="Tahoma"/>
          <w:lang w:eastAsia="sl-SI"/>
        </w:rPr>
        <w:t>mora</w:t>
      </w:r>
      <w:r>
        <w:rPr>
          <w:rFonts w:ascii="Tahoma" w:hAnsi="Tahoma" w:cs="Tahoma"/>
          <w:lang w:eastAsia="sl-SI"/>
        </w:rPr>
        <w:t>l</w:t>
      </w:r>
      <w:r w:rsidRPr="00D32C35">
        <w:rPr>
          <w:rFonts w:ascii="Tahoma" w:hAnsi="Tahoma" w:cs="Tahoma"/>
          <w:lang w:eastAsia="sl-SI"/>
        </w:rPr>
        <w:t xml:space="preserve"> naročniku</w:t>
      </w:r>
      <w:r>
        <w:rPr>
          <w:rFonts w:ascii="Tahoma" w:hAnsi="Tahoma" w:cs="Tahoma"/>
          <w:lang w:eastAsia="sl-SI"/>
        </w:rPr>
        <w:t xml:space="preserve">, 5 (pet) dni </w:t>
      </w:r>
      <w:r w:rsidRPr="00D32C35">
        <w:rPr>
          <w:rFonts w:ascii="Tahoma" w:hAnsi="Tahoma" w:cs="Tahoma"/>
          <w:lang w:eastAsia="sl-SI"/>
        </w:rPr>
        <w:t xml:space="preserve">pred </w:t>
      </w:r>
      <w:r>
        <w:rPr>
          <w:rFonts w:ascii="Tahoma" w:hAnsi="Tahoma" w:cs="Tahoma"/>
          <w:lang w:eastAsia="sl-SI"/>
        </w:rPr>
        <w:t>končnim prevzemom izvedenih del,</w:t>
      </w:r>
      <w:r w:rsidRPr="00D32C35">
        <w:rPr>
          <w:rFonts w:ascii="Tahoma" w:hAnsi="Tahoma" w:cs="Tahoma"/>
          <w:lang w:eastAsia="sl-SI"/>
        </w:rPr>
        <w:t xml:space="preserve"> v dveh (2) </w:t>
      </w:r>
      <w:r>
        <w:rPr>
          <w:rFonts w:ascii="Tahoma" w:hAnsi="Tahoma" w:cs="Tahoma"/>
          <w:lang w:eastAsia="sl-SI"/>
        </w:rPr>
        <w:t xml:space="preserve">tiskanih </w:t>
      </w:r>
      <w:r w:rsidRPr="009A668E">
        <w:rPr>
          <w:rFonts w:ascii="Tahoma" w:hAnsi="Tahoma" w:cs="Tahoma"/>
          <w:lang w:eastAsia="sl-SI"/>
        </w:rPr>
        <w:t>izvodih pr</w:t>
      </w:r>
      <w:r>
        <w:rPr>
          <w:rFonts w:ascii="Tahoma" w:hAnsi="Tahoma" w:cs="Tahoma"/>
          <w:lang w:eastAsia="sl-SI"/>
        </w:rPr>
        <w:t>edl</w:t>
      </w:r>
      <w:r w:rsidRPr="009A668E">
        <w:rPr>
          <w:rFonts w:ascii="Tahoma" w:hAnsi="Tahoma" w:cs="Tahoma"/>
          <w:lang w:eastAsia="sl-SI"/>
        </w:rPr>
        <w:t>ožiti:</w:t>
      </w:r>
    </w:p>
    <w:p w14:paraId="6DBFA7A4" w14:textId="77777777" w:rsidR="00AC16C0" w:rsidRPr="009A668E" w:rsidRDefault="00AC16C0" w:rsidP="002C7037">
      <w:pPr>
        <w:keepNext/>
        <w:keepLines/>
        <w:numPr>
          <w:ilvl w:val="0"/>
          <w:numId w:val="25"/>
        </w:numPr>
        <w:tabs>
          <w:tab w:val="clear" w:pos="1068"/>
        </w:tabs>
        <w:spacing w:after="0" w:line="240" w:lineRule="auto"/>
        <w:ind w:left="284" w:hanging="284"/>
        <w:jc w:val="both"/>
        <w:rPr>
          <w:rFonts w:ascii="Tahoma" w:hAnsi="Tahoma" w:cs="Tahoma"/>
          <w:lang w:eastAsia="sl-SI"/>
        </w:rPr>
      </w:pPr>
      <w:r w:rsidRPr="009A668E">
        <w:rPr>
          <w:rFonts w:ascii="Tahoma" w:hAnsi="Tahoma" w:cs="Tahoma"/>
          <w:lang w:eastAsia="sl-SI"/>
        </w:rPr>
        <w:t>dokazila</w:t>
      </w:r>
      <w:r>
        <w:rPr>
          <w:rFonts w:ascii="Tahoma" w:hAnsi="Tahoma" w:cs="Tahoma"/>
          <w:lang w:eastAsia="sl-SI"/>
        </w:rPr>
        <w:t xml:space="preserve"> o zanesljivosti objekta </w:t>
      </w:r>
      <w:r w:rsidRPr="009A668E">
        <w:rPr>
          <w:rFonts w:ascii="Tahoma" w:hAnsi="Tahoma" w:cs="Tahoma"/>
          <w:lang w:eastAsia="sl-SI"/>
        </w:rPr>
        <w:t xml:space="preserve">v skladu s </w:t>
      </w:r>
      <w:r>
        <w:rPr>
          <w:rFonts w:ascii="Tahoma" w:hAnsi="Tahoma" w:cs="Tahoma"/>
          <w:lang w:eastAsia="sl-SI"/>
        </w:rPr>
        <w:t>p</w:t>
      </w:r>
      <w:r w:rsidRPr="009A668E">
        <w:rPr>
          <w:rFonts w:ascii="Tahoma" w:hAnsi="Tahoma" w:cs="Tahoma"/>
          <w:lang w:eastAsia="sl-SI"/>
        </w:rPr>
        <w:t>r</w:t>
      </w:r>
      <w:r>
        <w:rPr>
          <w:rFonts w:ascii="Tahoma" w:hAnsi="Tahoma" w:cs="Tahoma"/>
          <w:lang w:eastAsia="sl-SI"/>
        </w:rPr>
        <w:t>edpisom, ki ureja</w:t>
      </w:r>
      <w:r w:rsidRPr="009A668E">
        <w:rPr>
          <w:rFonts w:ascii="Tahoma" w:hAnsi="Tahoma" w:cs="Tahoma"/>
          <w:lang w:eastAsia="sl-SI"/>
        </w:rPr>
        <w:t xml:space="preserve"> dokazil</w:t>
      </w:r>
      <w:r>
        <w:rPr>
          <w:rFonts w:ascii="Tahoma" w:hAnsi="Tahoma" w:cs="Tahoma"/>
          <w:lang w:eastAsia="sl-SI"/>
        </w:rPr>
        <w:t>a</w:t>
      </w:r>
      <w:r w:rsidRPr="009A668E">
        <w:rPr>
          <w:rFonts w:ascii="Tahoma" w:hAnsi="Tahoma" w:cs="Tahoma"/>
          <w:lang w:eastAsia="sl-SI"/>
        </w:rPr>
        <w:t xml:space="preserve"> o zanesljivosti objekta;</w:t>
      </w:r>
    </w:p>
    <w:p w14:paraId="6C8F23CE" w14:textId="77777777" w:rsidR="00AC16C0" w:rsidRPr="009A668E" w:rsidRDefault="00AC16C0" w:rsidP="002C7037">
      <w:pPr>
        <w:keepNext/>
        <w:keepLines/>
        <w:numPr>
          <w:ilvl w:val="0"/>
          <w:numId w:val="25"/>
        </w:numPr>
        <w:tabs>
          <w:tab w:val="clear" w:pos="1068"/>
        </w:tabs>
        <w:spacing w:after="0" w:line="240" w:lineRule="auto"/>
        <w:ind w:left="284" w:hanging="284"/>
        <w:jc w:val="both"/>
        <w:rPr>
          <w:rFonts w:ascii="Tahoma" w:hAnsi="Tahoma" w:cs="Tahoma"/>
          <w:lang w:eastAsia="sl-SI"/>
        </w:rPr>
      </w:pPr>
      <w:r w:rsidRPr="009A668E">
        <w:rPr>
          <w:rFonts w:ascii="Tahoma" w:hAnsi="Tahoma" w:cs="Tahoma"/>
          <w:lang w:eastAsia="sl-SI"/>
        </w:rPr>
        <w:t>projekte izvedenih del – PID (</w:t>
      </w:r>
      <w:r w:rsidR="00455EC8" w:rsidRPr="00455EC8">
        <w:rPr>
          <w:rFonts w:ascii="Tahoma" w:hAnsi="Tahoma" w:cs="Tahoma"/>
        </w:rPr>
        <w:t>Načrt arhitekture, Načrt s področja elektrotehnike, Načrt s področja strojništva</w:t>
      </w:r>
      <w:r w:rsidR="00895684">
        <w:rPr>
          <w:rFonts w:ascii="Tahoma" w:hAnsi="Tahoma" w:cs="Tahoma"/>
          <w:lang w:eastAsia="sl-SI"/>
        </w:rPr>
        <w:t>).</w:t>
      </w:r>
    </w:p>
    <w:p w14:paraId="4A5D7EF6" w14:textId="77777777" w:rsidR="00AC16C0" w:rsidRPr="009A668E" w:rsidRDefault="00AC16C0" w:rsidP="00AC16C0">
      <w:pPr>
        <w:keepNext/>
        <w:keepLines/>
        <w:spacing w:after="0" w:line="240" w:lineRule="auto"/>
        <w:ind w:left="1068"/>
        <w:jc w:val="both"/>
        <w:rPr>
          <w:rFonts w:ascii="Tahoma" w:hAnsi="Tahoma" w:cs="Tahoma"/>
          <w:lang w:eastAsia="sl-SI"/>
        </w:rPr>
      </w:pPr>
    </w:p>
    <w:p w14:paraId="7FDC7735" w14:textId="77777777" w:rsidR="00AC16C0" w:rsidRDefault="00AC16C0" w:rsidP="00AC16C0">
      <w:pPr>
        <w:keepNext/>
        <w:keepLines/>
        <w:spacing w:after="0" w:line="240" w:lineRule="auto"/>
        <w:jc w:val="both"/>
        <w:rPr>
          <w:rFonts w:ascii="Tahoma" w:eastAsia="Times New Roman" w:hAnsi="Tahoma" w:cs="Tahoma"/>
          <w:lang w:eastAsia="sl-SI"/>
        </w:rPr>
      </w:pPr>
      <w:r w:rsidRPr="009A668E">
        <w:rPr>
          <w:rFonts w:ascii="Tahoma" w:eastAsia="Times New Roman" w:hAnsi="Tahoma" w:cs="Tahoma"/>
          <w:lang w:eastAsia="sl-SI"/>
        </w:rPr>
        <w:t>Naročnik bo dokumentacijo iz prejšnjega odstavka tega člena pregledal in podal pripombe v roku 2 (dveh) delovnih dni po pre</w:t>
      </w:r>
      <w:r>
        <w:rPr>
          <w:rFonts w:ascii="Tahoma" w:eastAsia="Times New Roman" w:hAnsi="Tahoma" w:cs="Tahoma"/>
          <w:lang w:eastAsia="sl-SI"/>
        </w:rPr>
        <w:t>jemu</w:t>
      </w:r>
      <w:r w:rsidRPr="009A668E">
        <w:rPr>
          <w:rFonts w:ascii="Tahoma" w:eastAsia="Times New Roman" w:hAnsi="Tahoma" w:cs="Tahoma"/>
          <w:lang w:eastAsia="sl-SI"/>
        </w:rPr>
        <w:t xml:space="preserve"> kompletne dokumentacije. Iz</w:t>
      </w:r>
      <w:r>
        <w:rPr>
          <w:rFonts w:ascii="Tahoma" w:eastAsia="Times New Roman" w:hAnsi="Tahoma" w:cs="Tahoma"/>
          <w:lang w:eastAsia="sl-SI"/>
        </w:rPr>
        <w:t>brani ponudnik</w:t>
      </w:r>
      <w:r w:rsidRPr="009A668E">
        <w:rPr>
          <w:rFonts w:ascii="Tahoma" w:eastAsia="Times New Roman" w:hAnsi="Tahoma" w:cs="Tahoma"/>
          <w:lang w:eastAsia="sl-SI"/>
        </w:rPr>
        <w:t xml:space="preserve"> je dolžan upoštevati pripombe naročnika in dokumentacijo dopolniti oz. popraviti</w:t>
      </w:r>
      <w:r>
        <w:rPr>
          <w:rFonts w:ascii="Tahoma" w:eastAsia="Times New Roman" w:hAnsi="Tahoma" w:cs="Tahoma"/>
          <w:lang w:eastAsia="sl-SI"/>
        </w:rPr>
        <w:t xml:space="preserve"> v roku 5 (petih) koledarskih dni</w:t>
      </w:r>
      <w:r w:rsidRPr="009A668E">
        <w:rPr>
          <w:rFonts w:ascii="Tahoma" w:eastAsia="Times New Roman" w:hAnsi="Tahoma" w:cs="Tahoma"/>
          <w:lang w:eastAsia="sl-SI"/>
        </w:rPr>
        <w:t xml:space="preserve">. Po predaji celotne dokumentacije </w:t>
      </w:r>
      <w:r w:rsidRPr="005D2D10">
        <w:rPr>
          <w:rFonts w:ascii="Tahoma" w:eastAsia="Times New Roman" w:hAnsi="Tahoma" w:cs="Tahoma"/>
          <w:lang w:eastAsia="sl-SI"/>
        </w:rPr>
        <w:t xml:space="preserve">iz prejšnjega odstavka tega člena </w:t>
      </w:r>
      <w:r w:rsidRPr="009A668E">
        <w:rPr>
          <w:rFonts w:ascii="Tahoma" w:eastAsia="Times New Roman" w:hAnsi="Tahoma" w:cs="Tahoma"/>
          <w:lang w:eastAsia="sl-SI"/>
        </w:rPr>
        <w:t>naročnik in iz</w:t>
      </w:r>
      <w:r>
        <w:rPr>
          <w:rFonts w:ascii="Tahoma" w:eastAsia="Times New Roman" w:hAnsi="Tahoma" w:cs="Tahoma"/>
          <w:lang w:eastAsia="sl-SI"/>
        </w:rPr>
        <w:t>brani ponudnik</w:t>
      </w:r>
      <w:r w:rsidRPr="009A668E">
        <w:rPr>
          <w:rFonts w:ascii="Tahoma" w:eastAsia="Times New Roman" w:hAnsi="Tahoma" w:cs="Tahoma"/>
          <w:lang w:eastAsia="sl-SI"/>
        </w:rPr>
        <w:t xml:space="preserve"> oziroma njuna predstavnika podpišeta zapisnik</w:t>
      </w:r>
      <w:r w:rsidRPr="009A668E">
        <w:rPr>
          <w:rFonts w:ascii="Tahoma" w:eastAsia="Times New Roman" w:hAnsi="Tahoma" w:cs="Tahoma"/>
          <w:szCs w:val="20"/>
          <w:lang w:eastAsia="sl-SI"/>
        </w:rPr>
        <w:t xml:space="preserve"> o predaji tehnične dokumentacije.</w:t>
      </w:r>
    </w:p>
    <w:p w14:paraId="47D63646" w14:textId="77777777" w:rsidR="00AC16C0" w:rsidRDefault="00AC16C0" w:rsidP="00AC16C0">
      <w:pPr>
        <w:keepNext/>
        <w:keepLines/>
        <w:spacing w:after="0" w:line="240" w:lineRule="auto"/>
        <w:jc w:val="both"/>
        <w:rPr>
          <w:rFonts w:ascii="Tahoma" w:eastAsia="Times New Roman" w:hAnsi="Tahoma" w:cs="Tahoma"/>
          <w:lang w:eastAsia="sl-SI"/>
        </w:rPr>
      </w:pPr>
    </w:p>
    <w:p w14:paraId="7FECE561" w14:textId="77777777" w:rsidR="00AC16C0" w:rsidRDefault="00AC16C0" w:rsidP="00AC16C0">
      <w:pPr>
        <w:keepNext/>
        <w:keepLines/>
        <w:spacing w:after="0" w:line="240" w:lineRule="auto"/>
        <w:jc w:val="both"/>
        <w:rPr>
          <w:rFonts w:ascii="Tahoma" w:eastAsia="Times New Roman" w:hAnsi="Tahoma" w:cs="Tahoma"/>
          <w:lang w:eastAsia="sl-SI"/>
        </w:rPr>
      </w:pPr>
      <w:r w:rsidRPr="00E53A94">
        <w:rPr>
          <w:rFonts w:ascii="Tahoma" w:eastAsia="Times New Roman" w:hAnsi="Tahoma" w:cs="Tahoma"/>
          <w:lang w:eastAsia="sl-SI"/>
        </w:rPr>
        <w:t xml:space="preserve">Vsa </w:t>
      </w:r>
      <w:r>
        <w:rPr>
          <w:rFonts w:ascii="Tahoma" w:eastAsia="Times New Roman" w:hAnsi="Tahoma" w:cs="Tahoma"/>
          <w:lang w:eastAsia="sl-SI"/>
        </w:rPr>
        <w:t xml:space="preserve">v prvem odstavku tega člena </w:t>
      </w:r>
      <w:r w:rsidRPr="00E53A94">
        <w:rPr>
          <w:rFonts w:ascii="Tahoma" w:eastAsia="Times New Roman" w:hAnsi="Tahoma" w:cs="Tahoma"/>
          <w:lang w:eastAsia="sl-SI"/>
        </w:rPr>
        <w:t xml:space="preserve">našteta dokumentacija mora biti predana v originalu in v slovenskem </w:t>
      </w:r>
      <w:r>
        <w:rPr>
          <w:rFonts w:ascii="Tahoma" w:eastAsia="Times New Roman" w:hAnsi="Tahoma" w:cs="Tahoma"/>
          <w:lang w:eastAsia="sl-SI"/>
        </w:rPr>
        <w:t xml:space="preserve">jeziku ter mora ustrezati zahtevam slovenske zakonodaje, ki se nanašajo na predmet pogodbe. </w:t>
      </w:r>
      <w:r w:rsidRPr="005D666A">
        <w:rPr>
          <w:rFonts w:ascii="Tahoma" w:eastAsia="Times New Roman" w:hAnsi="Tahoma" w:cs="Tahoma"/>
          <w:lang w:eastAsia="sl-SI"/>
        </w:rPr>
        <w:t xml:space="preserve">Sprejemljivi bodo samo originalni izvodi navedenih dokumentov. </w:t>
      </w:r>
      <w:r w:rsidRPr="00E53A94">
        <w:rPr>
          <w:rFonts w:ascii="Tahoma" w:eastAsia="Times New Roman" w:hAnsi="Tahoma" w:cs="Tahoma"/>
          <w:lang w:eastAsia="sl-SI"/>
        </w:rPr>
        <w:t xml:space="preserve">Vsa dokumentacija mora biti urejena, indeksirana in vložena v robustne fascikle s trdimi platnicami in kvalitetnim sistemom za vlaganje. </w:t>
      </w:r>
    </w:p>
    <w:p w14:paraId="3E28C528" w14:textId="77777777" w:rsidR="00AC16C0" w:rsidRDefault="00AC16C0" w:rsidP="00AC16C0">
      <w:pPr>
        <w:keepNext/>
        <w:keepLines/>
        <w:spacing w:after="0" w:line="240" w:lineRule="auto"/>
        <w:jc w:val="both"/>
        <w:rPr>
          <w:rFonts w:ascii="Tahoma" w:eastAsia="Times New Roman" w:hAnsi="Tahoma" w:cs="Tahoma"/>
          <w:lang w:eastAsia="sl-SI"/>
        </w:rPr>
      </w:pPr>
    </w:p>
    <w:p w14:paraId="3D206061" w14:textId="77777777" w:rsidR="00AC16C0" w:rsidRDefault="00AC16C0" w:rsidP="00AC16C0">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Predana dokumentacija ne sme nositi znaka (copyright) oz. vsebinsko enakovrednega teksta (določila) in postane last naročnika, ki lahko z njo prosto razpolaga v namene uporabe, obnove in vzdrževanja objekta.</w:t>
      </w:r>
    </w:p>
    <w:p w14:paraId="1E1E42B4" w14:textId="77777777" w:rsidR="00C13369" w:rsidRPr="00D32C35" w:rsidRDefault="00C13369" w:rsidP="00530307">
      <w:pPr>
        <w:keepNext/>
        <w:keepLines/>
        <w:spacing w:after="0" w:line="240" w:lineRule="auto"/>
        <w:jc w:val="both"/>
        <w:rPr>
          <w:rFonts w:ascii="Tahoma" w:eastAsia="Times New Roman" w:hAnsi="Tahoma" w:cs="Tahoma"/>
          <w:lang w:eastAsia="sl-SI"/>
        </w:rPr>
      </w:pPr>
    </w:p>
    <w:p w14:paraId="09F1C896" w14:textId="77777777" w:rsidR="00302D6E" w:rsidRPr="00712BC8" w:rsidRDefault="00302D6E" w:rsidP="00530307">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UGOTAVLJANJE SPOSOBNOSTI </w:t>
      </w:r>
    </w:p>
    <w:p w14:paraId="1BA8EA20" w14:textId="77777777" w:rsidR="00302D6E" w:rsidRPr="004269C9" w:rsidRDefault="00302D6E" w:rsidP="00530307">
      <w:pPr>
        <w:keepNext/>
        <w:keepLines/>
        <w:spacing w:after="0" w:line="240" w:lineRule="auto"/>
        <w:jc w:val="both"/>
        <w:rPr>
          <w:rFonts w:ascii="Tahoma" w:eastAsia="Times New Roman" w:hAnsi="Tahoma" w:cs="Tahoma"/>
          <w:sz w:val="28"/>
          <w:lang w:eastAsia="sl-SI"/>
        </w:rPr>
      </w:pPr>
    </w:p>
    <w:p w14:paraId="3A2A99FA" w14:textId="77777777" w:rsidR="008C4BAE" w:rsidRPr="005046A6" w:rsidRDefault="008C4BAE" w:rsidP="008C4BAE">
      <w:pPr>
        <w:keepNext/>
        <w:keepLines/>
        <w:spacing w:after="0" w:line="240" w:lineRule="auto"/>
        <w:jc w:val="both"/>
        <w:rPr>
          <w:rFonts w:ascii="Tahoma" w:hAnsi="Tahoma" w:cs="Tahoma"/>
          <w:bCs/>
        </w:rPr>
      </w:pPr>
      <w:r w:rsidRPr="005046A6">
        <w:rPr>
          <w:rFonts w:ascii="Tahoma" w:hAnsi="Tahoma" w:cs="Tahoma"/>
          <w:bCs/>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w:t>
      </w:r>
    </w:p>
    <w:p w14:paraId="0F61E92F" w14:textId="77777777" w:rsidR="008C4BAE" w:rsidRPr="005046A6" w:rsidRDefault="008C4BAE" w:rsidP="008C4BAE">
      <w:pPr>
        <w:keepNext/>
        <w:keepLines/>
        <w:spacing w:after="0" w:line="240" w:lineRule="auto"/>
        <w:jc w:val="both"/>
        <w:rPr>
          <w:rFonts w:ascii="Tahoma" w:hAnsi="Tahoma" w:cs="Tahoma"/>
          <w:bCs/>
        </w:rPr>
      </w:pPr>
    </w:p>
    <w:p w14:paraId="3A3B6FFD" w14:textId="77777777" w:rsidR="008C4BAE" w:rsidRPr="005046A6" w:rsidRDefault="008C4BAE" w:rsidP="008C4BAE">
      <w:pPr>
        <w:keepNext/>
        <w:keepLines/>
        <w:spacing w:after="0" w:line="240" w:lineRule="auto"/>
        <w:jc w:val="both"/>
        <w:rPr>
          <w:rFonts w:ascii="Tahoma" w:hAnsi="Tahoma" w:cs="Tahoma"/>
          <w:bCs/>
        </w:rPr>
      </w:pPr>
      <w:r w:rsidRPr="005046A6">
        <w:rPr>
          <w:rFonts w:ascii="Tahoma" w:hAnsi="Tahoma" w:cs="Tahoma"/>
          <w:bCs/>
        </w:rPr>
        <w:t>Naročnik si pridržuje pravico, da v času pregleda ponudb in vse do sklenitve okvirnega sporazuma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1544146E" w14:textId="77777777" w:rsidR="008C4BAE" w:rsidRPr="005046A6" w:rsidRDefault="008C4BAE" w:rsidP="008C4BAE">
      <w:pPr>
        <w:keepNext/>
        <w:keepLines/>
        <w:spacing w:after="0" w:line="240" w:lineRule="auto"/>
        <w:jc w:val="both"/>
        <w:rPr>
          <w:rFonts w:ascii="Tahoma" w:hAnsi="Tahoma" w:cs="Tahoma"/>
          <w:bCs/>
        </w:rPr>
      </w:pPr>
    </w:p>
    <w:p w14:paraId="6FD0796E" w14:textId="77777777" w:rsidR="008C4BAE" w:rsidRPr="005046A6" w:rsidRDefault="008C4BAE" w:rsidP="008C4BAE">
      <w:pPr>
        <w:keepNext/>
        <w:keepLines/>
        <w:spacing w:after="0" w:line="240" w:lineRule="auto"/>
        <w:jc w:val="both"/>
        <w:rPr>
          <w:rFonts w:ascii="Tahoma" w:hAnsi="Tahoma" w:cs="Tahoma"/>
          <w:bCs/>
        </w:rPr>
      </w:pPr>
      <w:r w:rsidRPr="005046A6">
        <w:rPr>
          <w:rFonts w:ascii="Tahoma" w:hAnsi="Tahoma" w:cs="Tahoma"/>
          <w:bCs/>
        </w:rPr>
        <w:t>Če ni v teh navodilih za posamezne dokumente drugače določeno, zadošča predložitev kopij zahtevanih dokumentov. Naročnik si pridržuje pravico do vpogleda v originalne dokumente.</w:t>
      </w:r>
    </w:p>
    <w:p w14:paraId="2BCF5704" w14:textId="77777777" w:rsidR="008C4BAE" w:rsidRPr="005046A6" w:rsidRDefault="008C4BAE" w:rsidP="008C4BAE">
      <w:pPr>
        <w:keepNext/>
        <w:keepLines/>
        <w:spacing w:after="0" w:line="240" w:lineRule="auto"/>
        <w:jc w:val="both"/>
        <w:rPr>
          <w:rFonts w:ascii="Tahoma" w:hAnsi="Tahoma" w:cs="Tahoma"/>
          <w:bCs/>
        </w:rPr>
      </w:pPr>
    </w:p>
    <w:p w14:paraId="4C49F737" w14:textId="77777777" w:rsidR="008C4BAE" w:rsidRPr="005046A6" w:rsidRDefault="008C4BAE" w:rsidP="008C4BAE">
      <w:pPr>
        <w:keepNext/>
        <w:keepLines/>
        <w:spacing w:after="0" w:line="240" w:lineRule="auto"/>
        <w:jc w:val="both"/>
        <w:rPr>
          <w:rFonts w:ascii="Tahoma" w:hAnsi="Tahoma" w:cs="Tahoma"/>
          <w:bCs/>
        </w:rPr>
      </w:pPr>
      <w:r w:rsidRPr="005046A6">
        <w:rPr>
          <w:rFonts w:ascii="Tahoma" w:hAnsi="Tahoma" w:cs="Tahoma"/>
          <w:bCs/>
        </w:rPr>
        <w:t>Obrazci izjav, ki jih mora predložiti ponudnik v ponudbi, so del dokumentacije. Izjave so lahko predložene na teh obrazcih ali na ponudnikovih, ki pa vsebinsko bistveno ne smejo odstopati od priloženih obrazcev.</w:t>
      </w:r>
    </w:p>
    <w:p w14:paraId="4C9DCCC0" w14:textId="77777777" w:rsidR="008C4BAE" w:rsidRPr="005046A6" w:rsidRDefault="008C4BAE" w:rsidP="008C4BAE">
      <w:pPr>
        <w:keepNext/>
        <w:keepLines/>
        <w:spacing w:after="0" w:line="240" w:lineRule="auto"/>
        <w:jc w:val="both"/>
        <w:rPr>
          <w:rFonts w:ascii="Tahoma" w:hAnsi="Tahoma" w:cs="Tahoma"/>
          <w:bCs/>
        </w:rPr>
      </w:pPr>
    </w:p>
    <w:p w14:paraId="5CC4BE6F" w14:textId="77777777" w:rsidR="008C4BAE" w:rsidRPr="005046A6" w:rsidRDefault="008C4BAE" w:rsidP="008C4BAE">
      <w:pPr>
        <w:keepNext/>
        <w:keepLines/>
        <w:spacing w:after="0" w:line="240" w:lineRule="auto"/>
        <w:jc w:val="both"/>
        <w:rPr>
          <w:rFonts w:ascii="Tahoma" w:hAnsi="Tahoma" w:cs="Tahoma"/>
          <w:bCs/>
        </w:rPr>
      </w:pPr>
      <w:r w:rsidRPr="005046A6">
        <w:rPr>
          <w:rFonts w:ascii="Tahoma" w:hAnsi="Tahoma" w:cs="Tahoma"/>
          <w:bCs/>
        </w:rPr>
        <w:lastRenderedPageBreak/>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02CA9C9E" w14:textId="77777777" w:rsidR="008C4BAE" w:rsidRPr="005046A6" w:rsidRDefault="008C4BAE" w:rsidP="008C4BAE">
      <w:pPr>
        <w:keepNext/>
        <w:keepLines/>
        <w:spacing w:after="0" w:line="240" w:lineRule="auto"/>
        <w:jc w:val="both"/>
        <w:rPr>
          <w:rFonts w:ascii="Tahoma" w:hAnsi="Tahoma" w:cs="Tahoma"/>
          <w:bCs/>
        </w:rPr>
      </w:pPr>
    </w:p>
    <w:p w14:paraId="31E70947" w14:textId="77777777" w:rsidR="008C4BAE" w:rsidRPr="005046A6" w:rsidRDefault="008C4BAE" w:rsidP="008C4BAE">
      <w:pPr>
        <w:keepNext/>
        <w:keepLines/>
        <w:spacing w:after="0" w:line="240" w:lineRule="auto"/>
        <w:jc w:val="both"/>
        <w:rPr>
          <w:rFonts w:ascii="Tahoma" w:hAnsi="Tahoma" w:cs="Tahoma"/>
          <w:bCs/>
          <w:i/>
        </w:rPr>
      </w:pPr>
      <w:r w:rsidRPr="005046A6">
        <w:rPr>
          <w:rFonts w:ascii="Tahoma" w:hAnsi="Tahoma" w:cs="Tahoma"/>
          <w:bCs/>
          <w: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075BC543" w14:textId="77777777" w:rsidR="008C4BAE" w:rsidRPr="005046A6" w:rsidRDefault="008C4BAE" w:rsidP="008C4BAE">
      <w:pPr>
        <w:keepNext/>
        <w:keepLines/>
        <w:spacing w:after="0" w:line="240" w:lineRule="auto"/>
        <w:jc w:val="both"/>
        <w:rPr>
          <w:rFonts w:ascii="Tahoma" w:hAnsi="Tahoma" w:cs="Tahoma"/>
          <w:bCs/>
        </w:rPr>
      </w:pPr>
    </w:p>
    <w:p w14:paraId="66AB44FF" w14:textId="77777777" w:rsidR="008C4BAE" w:rsidRPr="005046A6" w:rsidRDefault="008C4BAE" w:rsidP="008C4BAE">
      <w:pPr>
        <w:keepNext/>
        <w:keepLines/>
        <w:numPr>
          <w:ilvl w:val="1"/>
          <w:numId w:val="2"/>
        </w:numPr>
        <w:spacing w:after="0" w:line="240" w:lineRule="auto"/>
        <w:jc w:val="both"/>
        <w:rPr>
          <w:rFonts w:ascii="Tahoma" w:hAnsi="Tahoma" w:cs="Tahoma"/>
          <w:b/>
          <w:bCs/>
        </w:rPr>
      </w:pPr>
      <w:r w:rsidRPr="005046A6">
        <w:rPr>
          <w:rFonts w:ascii="Tahoma" w:hAnsi="Tahoma" w:cs="Tahoma"/>
          <w:b/>
          <w:bCs/>
        </w:rPr>
        <w:t>Razlogi za izključitev</w:t>
      </w:r>
    </w:p>
    <w:p w14:paraId="5382EA8A" w14:textId="77777777" w:rsidR="008C4BAE" w:rsidRPr="005046A6" w:rsidRDefault="008C4BAE" w:rsidP="008C4BAE">
      <w:pPr>
        <w:keepNext/>
        <w:keepLines/>
        <w:spacing w:after="0" w:line="240" w:lineRule="auto"/>
        <w:jc w:val="both"/>
        <w:rPr>
          <w:rFonts w:ascii="Tahoma" w:hAnsi="Tahoma" w:cs="Tahoma"/>
          <w:bCs/>
        </w:rPr>
      </w:pPr>
    </w:p>
    <w:p w14:paraId="606C8C4B" w14:textId="77777777" w:rsidR="008C4BAE" w:rsidRPr="005046A6" w:rsidRDefault="008C4BAE" w:rsidP="008C4BAE">
      <w:pPr>
        <w:keepNext/>
        <w:keepLines/>
        <w:spacing w:after="0" w:line="240" w:lineRule="auto"/>
        <w:jc w:val="both"/>
        <w:rPr>
          <w:rFonts w:ascii="Tahoma" w:hAnsi="Tahoma" w:cs="Tahoma"/>
          <w:bCs/>
          <w:i/>
        </w:rPr>
      </w:pPr>
      <w:r w:rsidRPr="005046A6">
        <w:rPr>
          <w:rFonts w:ascii="Tahoma" w:hAnsi="Tahoma" w:cs="Tahoma"/>
          <w:bCs/>
          <w:i/>
          <w:lang w:val="x-none"/>
        </w:rPr>
        <w:t xml:space="preserve">Ponudnik mora izpolnjevati zahtevane pogoje v točki </w:t>
      </w:r>
      <w:r w:rsidRPr="005046A6">
        <w:rPr>
          <w:rFonts w:ascii="Tahoma" w:hAnsi="Tahoma" w:cs="Tahoma"/>
          <w:bCs/>
          <w:i/>
        </w:rPr>
        <w:t>3.</w:t>
      </w:r>
      <w:r w:rsidRPr="005046A6">
        <w:rPr>
          <w:rFonts w:ascii="Tahoma" w:hAnsi="Tahoma" w:cs="Tahoma"/>
          <w:bCs/>
          <w:i/>
          <w:lang w:val="x-none"/>
        </w:rPr>
        <w:t xml:space="preserve">1. V primeru, da ponudnik nastopa v skupni ponudbi mora zahtevane pogoje izpolnjevati tudi vsak od partnerjev v primeru skupne ponudbe. V primeru ponudbe s podizvajalci in/ali s subjekti, katerih zmogljivosti uporablja </w:t>
      </w:r>
      <w:r w:rsidRPr="005046A6">
        <w:rPr>
          <w:rFonts w:ascii="Tahoma" w:hAnsi="Tahoma" w:cs="Tahoma"/>
          <w:bCs/>
          <w:i/>
        </w:rPr>
        <w:t>ponudnik</w:t>
      </w:r>
      <w:r w:rsidRPr="005046A6">
        <w:rPr>
          <w:rFonts w:ascii="Tahoma" w:hAnsi="Tahoma" w:cs="Tahoma"/>
          <w:bCs/>
          <w:i/>
          <w:lang w:val="x-none"/>
        </w:rPr>
        <w:t xml:space="preserve">, mora zahtevane pogoje izpolnjevati tudi vsak izmed podizvajalcev, ki jih ponudnik v ponudbi navede, ter tudi vsak subjekt, katerih zmogljivosti uporablja </w:t>
      </w:r>
      <w:r w:rsidRPr="005046A6">
        <w:rPr>
          <w:rFonts w:ascii="Tahoma" w:hAnsi="Tahoma" w:cs="Tahoma"/>
          <w:bCs/>
          <w:i/>
        </w:rPr>
        <w:t>ponudnik</w:t>
      </w:r>
      <w:r w:rsidRPr="005046A6">
        <w:rPr>
          <w:rFonts w:ascii="Tahoma" w:hAnsi="Tahoma" w:cs="Tahoma"/>
          <w:bCs/>
          <w:i/>
          <w:lang w:val="x-none"/>
        </w:rPr>
        <w:t>.</w:t>
      </w:r>
      <w:r w:rsidRPr="005046A6">
        <w:rPr>
          <w:rFonts w:ascii="Tahoma" w:hAnsi="Tahoma" w:cs="Tahoma"/>
          <w:bCs/>
          <w:i/>
        </w:rPr>
        <w:t xml:space="preserve"> </w:t>
      </w:r>
    </w:p>
    <w:p w14:paraId="3F4F031F" w14:textId="77777777" w:rsidR="008C4BAE" w:rsidRPr="005046A6" w:rsidRDefault="008C4BAE" w:rsidP="008C4BAE">
      <w:pPr>
        <w:keepNext/>
        <w:keepLines/>
        <w:spacing w:after="0" w:line="240" w:lineRule="auto"/>
        <w:jc w:val="both"/>
        <w:rPr>
          <w:rFonts w:ascii="Tahoma" w:hAnsi="Tahoma" w:cs="Tahoma"/>
          <w:bCs/>
        </w:rPr>
      </w:pPr>
    </w:p>
    <w:p w14:paraId="553788FD" w14:textId="77777777" w:rsidR="008C4BAE" w:rsidRPr="005046A6" w:rsidRDefault="008C4BAE" w:rsidP="008C4BAE">
      <w:pPr>
        <w:keepNext/>
        <w:keepLines/>
        <w:spacing w:after="0" w:line="240" w:lineRule="auto"/>
        <w:jc w:val="both"/>
        <w:rPr>
          <w:rFonts w:ascii="Tahoma" w:hAnsi="Tahoma" w:cs="Tahoma"/>
          <w:b/>
          <w:bCs/>
        </w:rPr>
      </w:pPr>
      <w:r w:rsidRPr="005046A6">
        <w:rPr>
          <w:rFonts w:ascii="Tahoma" w:hAnsi="Tahoma" w:cs="Tahoma"/>
          <w:b/>
          <w:bCs/>
        </w:rPr>
        <w:t>A. Razlogi, povezani s kazenskimi obsodbami</w:t>
      </w:r>
    </w:p>
    <w:p w14:paraId="4E8F2BC0" w14:textId="77777777" w:rsidR="008C4BAE" w:rsidRPr="005046A6" w:rsidRDefault="008C4BAE" w:rsidP="008C4BAE">
      <w:pPr>
        <w:keepNext/>
        <w:keepLines/>
        <w:spacing w:after="0" w:line="240" w:lineRule="auto"/>
        <w:jc w:val="both"/>
        <w:rPr>
          <w:rFonts w:ascii="Tahoma" w:hAnsi="Tahoma" w:cs="Tahoma"/>
          <w:bCs/>
        </w:rPr>
      </w:pPr>
      <w:r w:rsidRPr="005046A6">
        <w:rPr>
          <w:rFonts w:ascii="Tahoma" w:hAnsi="Tahoma" w:cs="Tahoma"/>
          <w:bCs/>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popr., 54/15, 38/16, 27/17, 23/20, 91/20, 95/21, 186/21, 105/22 – ZZNŠPP in 16/23; v nadaljnjem besedilu: KZ-1) in so našteta v prvem odstavku 75. člena ZJN-3, ali za primerljiva kazniva dejanja, ki so jih izrekla tuja sodišča.</w:t>
      </w:r>
    </w:p>
    <w:p w14:paraId="658E366B" w14:textId="77777777" w:rsidR="008C4BAE" w:rsidRPr="005046A6" w:rsidRDefault="008C4BAE" w:rsidP="008C4BAE">
      <w:pPr>
        <w:keepNext/>
        <w:keepLines/>
        <w:spacing w:after="0" w:line="240" w:lineRule="auto"/>
        <w:jc w:val="both"/>
        <w:rPr>
          <w:rFonts w:ascii="Tahoma" w:hAnsi="Tahoma" w:cs="Tahoma"/>
          <w:b/>
          <w:bCs/>
        </w:rPr>
      </w:pPr>
    </w:p>
    <w:p w14:paraId="1BCAA6A0" w14:textId="77777777" w:rsidR="008C4BAE" w:rsidRPr="005046A6" w:rsidRDefault="008C4BAE" w:rsidP="008C4BAE">
      <w:pPr>
        <w:keepNext/>
        <w:keepLines/>
        <w:spacing w:after="0" w:line="240" w:lineRule="auto"/>
        <w:jc w:val="both"/>
        <w:rPr>
          <w:rFonts w:ascii="Tahoma" w:hAnsi="Tahoma" w:cs="Tahoma"/>
          <w:b/>
          <w:bCs/>
        </w:rPr>
      </w:pPr>
      <w:r w:rsidRPr="005046A6">
        <w:rPr>
          <w:rFonts w:ascii="Tahoma" w:hAnsi="Tahoma" w:cs="Tahoma"/>
          <w:b/>
          <w:bCs/>
        </w:rPr>
        <w:t>B. Razlogi, povezani s plačilom davkov ali prispevkov za socialno varnost</w:t>
      </w:r>
    </w:p>
    <w:p w14:paraId="4867165A" w14:textId="77777777" w:rsidR="008C4BAE" w:rsidRPr="005046A6" w:rsidRDefault="008C4BAE" w:rsidP="008C4BAE">
      <w:pPr>
        <w:keepNext/>
        <w:keepLines/>
        <w:spacing w:after="0" w:line="240" w:lineRule="auto"/>
        <w:jc w:val="both"/>
        <w:rPr>
          <w:rFonts w:ascii="Tahoma" w:hAnsi="Tahoma" w:cs="Tahoma"/>
          <w:bCs/>
        </w:rPr>
      </w:pPr>
      <w:r w:rsidRPr="005046A6">
        <w:rPr>
          <w:rFonts w:ascii="Tahoma" w:hAnsi="Tahoma" w:cs="Tahoma"/>
          <w:bCs/>
        </w:rPr>
        <w:t>Naročnik mora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35D14673" w14:textId="77777777" w:rsidR="008C4BAE" w:rsidRPr="005046A6" w:rsidRDefault="008C4BAE" w:rsidP="008C4BAE">
      <w:pPr>
        <w:keepNext/>
        <w:keepLines/>
        <w:spacing w:after="0" w:line="240" w:lineRule="auto"/>
        <w:jc w:val="both"/>
        <w:rPr>
          <w:rFonts w:ascii="Tahoma" w:hAnsi="Tahoma" w:cs="Tahoma"/>
          <w:bCs/>
        </w:rPr>
      </w:pPr>
    </w:p>
    <w:p w14:paraId="388875C1" w14:textId="77777777" w:rsidR="008C4BAE" w:rsidRPr="005046A6" w:rsidRDefault="008C4BAE" w:rsidP="008C4BAE">
      <w:pPr>
        <w:keepNext/>
        <w:keepLines/>
        <w:spacing w:after="0" w:line="240" w:lineRule="auto"/>
        <w:jc w:val="both"/>
        <w:rPr>
          <w:rFonts w:ascii="Tahoma" w:hAnsi="Tahoma" w:cs="Tahoma"/>
          <w:b/>
          <w:bCs/>
        </w:rPr>
      </w:pPr>
      <w:r w:rsidRPr="005046A6">
        <w:rPr>
          <w:rFonts w:ascii="Tahoma" w:hAnsi="Tahoma" w:cs="Tahoma"/>
          <w:b/>
          <w:bCs/>
        </w:rPr>
        <w:t>D: Nacionalni razlogi za izključitev</w:t>
      </w:r>
    </w:p>
    <w:p w14:paraId="661A4DFE" w14:textId="77777777" w:rsidR="008C4BAE" w:rsidRPr="005046A6" w:rsidRDefault="008C4BAE" w:rsidP="008C4BAE">
      <w:pPr>
        <w:keepNext/>
        <w:keepLines/>
        <w:spacing w:after="0" w:line="240" w:lineRule="auto"/>
        <w:jc w:val="both"/>
        <w:rPr>
          <w:rFonts w:ascii="Tahoma" w:hAnsi="Tahoma" w:cs="Tahoma"/>
          <w:bCs/>
        </w:rPr>
      </w:pPr>
      <w:r w:rsidRPr="005046A6">
        <w:rPr>
          <w:rFonts w:ascii="Tahoma" w:hAnsi="Tahoma" w:cs="Tahoma"/>
          <w:bCs/>
        </w:rPr>
        <w:t>Naročnik mora iz posameznega postopka javnega naročanja izključiti gospodarski subjekt:</w:t>
      </w:r>
    </w:p>
    <w:p w14:paraId="1A2F0429" w14:textId="77777777" w:rsidR="008C4BAE" w:rsidRPr="005046A6" w:rsidRDefault="008C4BAE" w:rsidP="002C7037">
      <w:pPr>
        <w:keepNext/>
        <w:keepLines/>
        <w:numPr>
          <w:ilvl w:val="0"/>
          <w:numId w:val="28"/>
        </w:numPr>
        <w:spacing w:after="0" w:line="240" w:lineRule="auto"/>
        <w:ind w:left="284" w:hanging="284"/>
        <w:jc w:val="both"/>
        <w:rPr>
          <w:rFonts w:ascii="Tahoma" w:hAnsi="Tahoma" w:cs="Tahoma"/>
          <w:bCs/>
        </w:rPr>
      </w:pPr>
      <w:r w:rsidRPr="005046A6">
        <w:rPr>
          <w:rFonts w:ascii="Tahoma" w:hAnsi="Tahoma" w:cs="Tahoma"/>
          <w:bCs/>
        </w:rPr>
        <w:t>če je ta na dan, ko poteče rok za oddajo ponudb, izločen iz postopkov oddaje javnih naročil zaradi uvrstitve v evidenco gospodarskih subjektov z izrečenimi stranskimi sankcijami izločitve iz postopkov javnega naročanja;</w:t>
      </w:r>
    </w:p>
    <w:p w14:paraId="18BF482D" w14:textId="77777777" w:rsidR="008C4BAE" w:rsidRPr="005046A6" w:rsidRDefault="008C4BAE" w:rsidP="002C7037">
      <w:pPr>
        <w:keepNext/>
        <w:keepLines/>
        <w:numPr>
          <w:ilvl w:val="0"/>
          <w:numId w:val="28"/>
        </w:numPr>
        <w:spacing w:after="0" w:line="240" w:lineRule="auto"/>
        <w:ind w:left="284" w:hanging="284"/>
        <w:jc w:val="both"/>
        <w:rPr>
          <w:rFonts w:ascii="Tahoma" w:hAnsi="Tahoma" w:cs="Tahoma"/>
          <w:bCs/>
        </w:rPr>
      </w:pPr>
      <w:r w:rsidRPr="005046A6">
        <w:rPr>
          <w:rFonts w:ascii="Tahoma" w:hAnsi="Tahoma" w:cs="Tahoma"/>
          <w:bCs/>
        </w:rPr>
        <w:lastRenderedPageBreak/>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7D40B16C" w14:textId="77777777" w:rsidR="008C4BAE" w:rsidRPr="005046A6" w:rsidRDefault="008C4BAE" w:rsidP="008C4BAE">
      <w:pPr>
        <w:keepNext/>
        <w:keepLines/>
        <w:spacing w:after="0" w:line="240" w:lineRule="auto"/>
        <w:jc w:val="both"/>
        <w:rPr>
          <w:rFonts w:ascii="Tahoma" w:hAnsi="Tahoma" w:cs="Tahoma"/>
          <w:bCs/>
        </w:rPr>
      </w:pPr>
    </w:p>
    <w:p w14:paraId="35E37C96" w14:textId="77777777" w:rsidR="008C4BAE" w:rsidRPr="005046A6" w:rsidRDefault="008C4BAE" w:rsidP="008C4BAE">
      <w:pPr>
        <w:keepNext/>
        <w:keepLines/>
        <w:spacing w:after="0" w:line="240" w:lineRule="auto"/>
        <w:jc w:val="both"/>
        <w:rPr>
          <w:rFonts w:ascii="Tahoma" w:hAnsi="Tahoma" w:cs="Tahoma"/>
          <w:b/>
          <w:bCs/>
        </w:rPr>
      </w:pPr>
      <w:r w:rsidRPr="005046A6">
        <w:rPr>
          <w:rFonts w:ascii="Tahoma" w:hAnsi="Tahoma" w:cs="Tahoma"/>
          <w:b/>
          <w:bCs/>
        </w:rPr>
        <w:t>E:</w:t>
      </w:r>
      <w:r w:rsidRPr="005046A6">
        <w:t xml:space="preserve"> </w:t>
      </w:r>
      <w:r w:rsidRPr="005046A6">
        <w:rPr>
          <w:rFonts w:ascii="Tahoma" w:hAnsi="Tahoma" w:cs="Tahoma"/>
          <w:b/>
          <w:bCs/>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732F662C" w14:textId="77777777" w:rsidR="008C4BAE" w:rsidRPr="005046A6" w:rsidRDefault="008C4BAE" w:rsidP="008C4BAE">
      <w:pPr>
        <w:keepNext/>
        <w:keepLines/>
        <w:spacing w:after="0" w:line="240" w:lineRule="auto"/>
        <w:jc w:val="both"/>
        <w:rPr>
          <w:rFonts w:ascii="Tahoma" w:hAnsi="Tahoma" w:cs="Tahoma"/>
          <w:b/>
          <w:bCs/>
        </w:rPr>
      </w:pPr>
    </w:p>
    <w:p w14:paraId="7C6FA476" w14:textId="77777777" w:rsidR="008C4BAE" w:rsidRPr="005046A6" w:rsidRDefault="008C4BAE" w:rsidP="008C4BAE">
      <w:pPr>
        <w:keepNext/>
        <w:keepLines/>
        <w:spacing w:after="0" w:line="240" w:lineRule="auto"/>
        <w:jc w:val="both"/>
        <w:rPr>
          <w:rFonts w:ascii="Tahoma" w:hAnsi="Tahoma" w:cs="Tahoma"/>
          <w:b/>
          <w:bCs/>
        </w:rPr>
      </w:pPr>
      <w:r w:rsidRPr="005046A6">
        <w:rPr>
          <w:rFonts w:ascii="Tahoma" w:hAnsi="Tahoma" w:cs="Tahoma"/>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62053415" w14:textId="77777777" w:rsidR="008C4BAE" w:rsidRPr="005046A6" w:rsidRDefault="008C4BAE" w:rsidP="002C7037">
      <w:pPr>
        <w:keepNext/>
        <w:keepLines/>
        <w:numPr>
          <w:ilvl w:val="0"/>
          <w:numId w:val="28"/>
        </w:numPr>
        <w:spacing w:after="0" w:line="240" w:lineRule="auto"/>
        <w:ind w:left="284" w:hanging="284"/>
        <w:jc w:val="both"/>
        <w:rPr>
          <w:rFonts w:ascii="Tahoma" w:hAnsi="Tahoma" w:cs="Tahoma"/>
          <w:bCs/>
        </w:rPr>
      </w:pPr>
      <w:r w:rsidRPr="005046A6">
        <w:rPr>
          <w:rFonts w:ascii="Tahoma" w:hAnsi="Tahoma" w:cs="Tahoma"/>
          <w:bCs/>
        </w:rPr>
        <w:t>ruski državljan ali fizična ali pravna oseba, subjekt ali organ s sedežem v Rusiji,</w:t>
      </w:r>
    </w:p>
    <w:p w14:paraId="7CABF526" w14:textId="77777777" w:rsidR="008C4BAE" w:rsidRPr="005046A6" w:rsidRDefault="008C4BAE" w:rsidP="002C7037">
      <w:pPr>
        <w:keepNext/>
        <w:keepLines/>
        <w:numPr>
          <w:ilvl w:val="0"/>
          <w:numId w:val="28"/>
        </w:numPr>
        <w:spacing w:after="0" w:line="240" w:lineRule="auto"/>
        <w:ind w:left="284" w:hanging="284"/>
        <w:jc w:val="both"/>
        <w:rPr>
          <w:rFonts w:ascii="Tahoma" w:hAnsi="Tahoma" w:cs="Tahoma"/>
          <w:bCs/>
        </w:rPr>
      </w:pPr>
      <w:r w:rsidRPr="005046A6">
        <w:rPr>
          <w:rFonts w:ascii="Tahoma" w:hAnsi="Tahoma" w:cs="Tahoma"/>
          <w:bCs/>
        </w:rPr>
        <w:t xml:space="preserve">pravna oseba, subjekt ali organ, katerih več kot 50-odstotni delež je v neposredni ali posredni lasti subjekta iz prejšnje alineje, ali </w:t>
      </w:r>
    </w:p>
    <w:p w14:paraId="6BE8A5BE" w14:textId="77777777" w:rsidR="008C4BAE" w:rsidRPr="005046A6" w:rsidRDefault="008C4BAE" w:rsidP="002C7037">
      <w:pPr>
        <w:keepNext/>
        <w:keepLines/>
        <w:numPr>
          <w:ilvl w:val="0"/>
          <w:numId w:val="28"/>
        </w:numPr>
        <w:spacing w:after="0" w:line="240" w:lineRule="auto"/>
        <w:ind w:left="284" w:hanging="284"/>
        <w:jc w:val="both"/>
        <w:rPr>
          <w:rFonts w:ascii="Tahoma" w:hAnsi="Tahoma" w:cs="Tahoma"/>
          <w:bCs/>
        </w:rPr>
      </w:pPr>
      <w:r w:rsidRPr="005046A6">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572B5C70" w14:textId="77777777" w:rsidR="008C4BAE" w:rsidRPr="005046A6" w:rsidRDefault="008C4BAE" w:rsidP="008C4BAE">
      <w:pPr>
        <w:keepNext/>
        <w:keepLines/>
        <w:spacing w:after="0" w:line="240" w:lineRule="auto"/>
        <w:jc w:val="both"/>
      </w:pPr>
    </w:p>
    <w:p w14:paraId="35861C9D" w14:textId="77777777" w:rsidR="008C4BAE" w:rsidRPr="005046A6" w:rsidRDefault="008C4BAE" w:rsidP="008C4BAE">
      <w:pPr>
        <w:keepNext/>
        <w:keepLines/>
        <w:spacing w:after="0" w:line="240" w:lineRule="auto"/>
        <w:jc w:val="both"/>
        <w:rPr>
          <w:rFonts w:ascii="Tahoma" w:hAnsi="Tahoma" w:cs="Tahoma"/>
          <w:b/>
          <w:bCs/>
          <w:i/>
          <w:szCs w:val="20"/>
        </w:rPr>
      </w:pPr>
      <w:r w:rsidRPr="005046A6">
        <w:rPr>
          <w:rFonts w:ascii="Tahoma" w:hAnsi="Tahoma" w:cs="Tahoma"/>
          <w:b/>
          <w:bCs/>
          <w:i/>
          <w:szCs w:val="20"/>
        </w:rPr>
        <w:t>POPRAVNI MEHANIZEM:</w:t>
      </w:r>
    </w:p>
    <w:p w14:paraId="75048A66" w14:textId="77777777" w:rsidR="008C4BAE" w:rsidRPr="005046A6" w:rsidRDefault="008C4BAE" w:rsidP="008C4BAE">
      <w:pPr>
        <w:keepNext/>
        <w:keepLines/>
        <w:spacing w:after="0" w:line="240" w:lineRule="auto"/>
        <w:jc w:val="both"/>
        <w:rPr>
          <w:rFonts w:ascii="Tahoma" w:hAnsi="Tahoma" w:cs="Tahoma"/>
          <w:bCs/>
          <w:i/>
          <w:szCs w:val="20"/>
        </w:rPr>
      </w:pPr>
    </w:p>
    <w:p w14:paraId="4A3E6350" w14:textId="77777777" w:rsidR="008C4BAE" w:rsidRPr="005046A6" w:rsidRDefault="008C4BAE" w:rsidP="008C4BAE">
      <w:pPr>
        <w:keepNext/>
        <w:keepLines/>
        <w:spacing w:after="0" w:line="240" w:lineRule="auto"/>
        <w:jc w:val="both"/>
        <w:rPr>
          <w:rFonts w:ascii="Tahoma" w:hAnsi="Tahoma" w:cs="Tahoma"/>
          <w:b/>
          <w:bCs/>
          <w:i/>
          <w:szCs w:val="20"/>
        </w:rPr>
      </w:pPr>
      <w:r w:rsidRPr="005046A6">
        <w:rPr>
          <w:rFonts w:ascii="Tahoma" w:hAnsi="Tahoma" w:cs="Tahoma"/>
          <w:b/>
          <w:bCs/>
          <w:i/>
          <w:szCs w:val="20"/>
        </w:rPr>
        <w:t>2. odstavek 75. člena ZJN-3:</w:t>
      </w:r>
    </w:p>
    <w:p w14:paraId="5674E26E" w14:textId="77777777" w:rsidR="008C4BAE" w:rsidRPr="005046A6" w:rsidRDefault="008C4BAE" w:rsidP="008C4BAE">
      <w:pPr>
        <w:keepNext/>
        <w:keepLines/>
        <w:spacing w:after="0" w:line="240" w:lineRule="auto"/>
        <w:jc w:val="both"/>
        <w:rPr>
          <w:rFonts w:ascii="Tahoma" w:hAnsi="Tahoma" w:cs="Tahoma"/>
          <w:bCs/>
          <w:i/>
          <w:szCs w:val="20"/>
        </w:rPr>
      </w:pPr>
    </w:p>
    <w:p w14:paraId="5D1F8527" w14:textId="77777777" w:rsidR="008C4BAE" w:rsidRPr="005046A6" w:rsidRDefault="008C4BAE" w:rsidP="008C4BAE">
      <w:pPr>
        <w:keepNext/>
        <w:keepLines/>
        <w:spacing w:after="0" w:line="240" w:lineRule="auto"/>
        <w:jc w:val="both"/>
        <w:rPr>
          <w:rFonts w:ascii="Tahoma" w:hAnsi="Tahoma" w:cs="Tahoma"/>
          <w:bCs/>
          <w:i/>
          <w:szCs w:val="20"/>
        </w:rPr>
      </w:pPr>
      <w:r w:rsidRPr="005046A6">
        <w:rPr>
          <w:rFonts w:ascii="Tahoma" w:hAnsi="Tahoma" w:cs="Tahoma"/>
          <w:bCs/>
          <w:i/>
          <w:szCs w:val="20"/>
        </w:rPr>
        <w:t>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prijave ali ponudbe.</w:t>
      </w:r>
    </w:p>
    <w:p w14:paraId="1D44184A" w14:textId="77777777" w:rsidR="008C4BAE" w:rsidRPr="005046A6" w:rsidRDefault="008C4BAE" w:rsidP="008C4BAE">
      <w:pPr>
        <w:keepNext/>
        <w:keepLines/>
        <w:spacing w:after="0" w:line="240" w:lineRule="auto"/>
        <w:jc w:val="both"/>
        <w:rPr>
          <w:rFonts w:ascii="Tahoma" w:hAnsi="Tahoma" w:cs="Tahoma"/>
          <w:bCs/>
          <w:i/>
          <w:szCs w:val="20"/>
        </w:rPr>
      </w:pPr>
    </w:p>
    <w:p w14:paraId="586490AB" w14:textId="77777777" w:rsidR="008C4BAE" w:rsidRPr="005046A6" w:rsidRDefault="008C4BAE" w:rsidP="008C4BAE">
      <w:pPr>
        <w:keepNext/>
        <w:keepLines/>
        <w:spacing w:after="0" w:line="240" w:lineRule="auto"/>
        <w:jc w:val="both"/>
        <w:rPr>
          <w:rFonts w:ascii="Tahoma" w:hAnsi="Tahoma" w:cs="Tahoma"/>
          <w:b/>
          <w:bCs/>
          <w:i/>
          <w:iCs/>
          <w:szCs w:val="20"/>
          <w:u w:val="single"/>
        </w:rPr>
      </w:pPr>
      <w:r w:rsidRPr="005046A6">
        <w:rPr>
          <w:rFonts w:ascii="Tahoma" w:hAnsi="Tahoma" w:cs="Tahoma"/>
          <w:b/>
          <w:bCs/>
          <w:i/>
          <w:iCs/>
          <w:szCs w:val="20"/>
          <w:u w:val="single"/>
        </w:rPr>
        <w:t>1. odstavek IN b) točka 4. odstavka 75. člena ZJN-3:</w:t>
      </w:r>
    </w:p>
    <w:p w14:paraId="250EDC65" w14:textId="77777777" w:rsidR="008C4BAE" w:rsidRPr="005046A6" w:rsidRDefault="008C4BAE" w:rsidP="008C4BAE">
      <w:pPr>
        <w:keepNext/>
        <w:keepLines/>
        <w:spacing w:after="0" w:line="240" w:lineRule="auto"/>
        <w:jc w:val="both"/>
        <w:rPr>
          <w:rFonts w:ascii="Tahoma" w:hAnsi="Tahoma" w:cs="Tahoma"/>
          <w:i/>
          <w:iCs/>
          <w:szCs w:val="20"/>
        </w:rPr>
      </w:pPr>
      <w:r w:rsidRPr="005046A6">
        <w:rPr>
          <w:rFonts w:ascii="Tahoma" w:hAnsi="Tahoma" w:cs="Tahoma"/>
          <w:i/>
          <w:iCs/>
          <w:szCs w:val="20"/>
        </w:rPr>
        <w:t xml:space="preserve">Gospodarski subjekt, ki je v enem od položajev iz prvega ali b) točke četrtega odstavka 75. člena ZJN-3, lahko </w:t>
      </w:r>
      <w:r w:rsidRPr="005046A6">
        <w:rPr>
          <w:rFonts w:ascii="Tahoma" w:hAnsi="Tahoma" w:cs="Tahoma"/>
          <w:b/>
          <w:bCs/>
          <w:i/>
          <w:iCs/>
          <w:szCs w:val="20"/>
        </w:rPr>
        <w:t>najkasneje do roka za oddajo ponudb</w:t>
      </w:r>
      <w:r w:rsidRPr="005046A6">
        <w:rPr>
          <w:rFonts w:ascii="Tahoma" w:hAnsi="Tahoma" w:cs="Tahoma"/>
          <w:i/>
          <w:iCs/>
          <w:szCs w:val="20"/>
        </w:rPr>
        <w:t xml:space="preserve"> naročniku </w:t>
      </w:r>
      <w:r w:rsidRPr="005046A6">
        <w:rPr>
          <w:rFonts w:ascii="Tahoma" w:hAnsi="Tahoma" w:cs="Tahoma"/>
          <w:i/>
          <w:iCs/>
          <w:szCs w:val="20"/>
          <w:u w:val="single"/>
        </w:rPr>
        <w:t>predloži dokaze</w:t>
      </w:r>
      <w:r w:rsidRPr="005046A6">
        <w:rPr>
          <w:rFonts w:ascii="Tahoma" w:hAnsi="Tahoma" w:cs="Tahoma"/>
          <w:i/>
          <w:iCs/>
          <w:szCs w:val="20"/>
        </w:rPr>
        <w:t xml:space="preserve">, </w:t>
      </w:r>
      <w:r w:rsidRPr="005046A6">
        <w:rPr>
          <w:rFonts w:ascii="Tahoma" w:hAnsi="Tahoma" w:cs="Tahoma"/>
          <w:i/>
          <w:iCs/>
          <w:szCs w:val="20"/>
          <w:u w:val="single"/>
        </w:rPr>
        <w:t>da je sprejel zadostne ukrepe</w:t>
      </w:r>
      <w:r w:rsidRPr="005046A6">
        <w:rPr>
          <w:rFonts w:ascii="Tahoma" w:hAnsi="Tahoma" w:cs="Tahoma"/>
          <w:i/>
          <w:iCs/>
          <w:szCs w:val="20"/>
        </w:rPr>
        <w:t xml:space="preserve">, s katerimi lahko dokaže svojo zanesljivost kljub obstoju razlogov za izključitev. </w:t>
      </w:r>
    </w:p>
    <w:p w14:paraId="4629D43A" w14:textId="77777777" w:rsidR="008C4BAE" w:rsidRPr="005046A6" w:rsidRDefault="008C4BAE" w:rsidP="008C4BAE">
      <w:pPr>
        <w:keepNext/>
        <w:keepLines/>
        <w:spacing w:after="0" w:line="240" w:lineRule="auto"/>
        <w:jc w:val="both"/>
        <w:rPr>
          <w:rFonts w:ascii="Tahoma" w:hAnsi="Tahoma" w:cs="Tahoma"/>
          <w:i/>
          <w:szCs w:val="20"/>
        </w:rPr>
      </w:pPr>
      <w:r w:rsidRPr="005046A6">
        <w:rPr>
          <w:rFonts w:ascii="Tahoma" w:hAnsi="Tahoma" w:cs="Tahoma"/>
          <w:i/>
          <w:szCs w:val="20"/>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4DBF7E20" w14:textId="77777777" w:rsidR="008C4BAE" w:rsidRPr="005046A6" w:rsidRDefault="008C4BAE" w:rsidP="008C4BAE">
      <w:pPr>
        <w:keepNext/>
        <w:keepLines/>
        <w:spacing w:after="0" w:line="240" w:lineRule="auto"/>
        <w:jc w:val="both"/>
        <w:rPr>
          <w:rFonts w:ascii="Tahoma" w:hAnsi="Tahoma" w:cs="Tahoma"/>
          <w:i/>
          <w:szCs w:val="20"/>
        </w:rPr>
      </w:pPr>
    </w:p>
    <w:p w14:paraId="46566F49" w14:textId="77777777" w:rsidR="008C4BAE" w:rsidRPr="005046A6" w:rsidRDefault="008C4BAE" w:rsidP="008C4BAE">
      <w:pPr>
        <w:keepNext/>
        <w:keepLines/>
        <w:spacing w:after="0" w:line="240" w:lineRule="auto"/>
        <w:jc w:val="both"/>
        <w:rPr>
          <w:rFonts w:ascii="Tahoma" w:hAnsi="Tahoma" w:cs="Tahoma"/>
          <w:i/>
          <w:szCs w:val="20"/>
        </w:rPr>
      </w:pPr>
      <w:r w:rsidRPr="005046A6">
        <w:rPr>
          <w:rFonts w:ascii="Tahoma" w:hAnsi="Tahoma" w:cs="Tahoma"/>
          <w:i/>
          <w:szCs w:val="20"/>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7CF81F4E" w14:textId="77777777" w:rsidR="008C4BAE" w:rsidRPr="005046A6" w:rsidRDefault="008C4BAE" w:rsidP="008C4BAE">
      <w:pPr>
        <w:keepNext/>
        <w:keepLines/>
        <w:spacing w:after="0" w:line="240" w:lineRule="auto"/>
        <w:jc w:val="both"/>
        <w:rPr>
          <w:rFonts w:ascii="Tahoma" w:hAnsi="Tahoma" w:cs="Tahoma"/>
          <w:i/>
          <w:szCs w:val="20"/>
        </w:rPr>
      </w:pPr>
    </w:p>
    <w:p w14:paraId="55D5E0BB" w14:textId="77777777" w:rsidR="008C4BAE" w:rsidRPr="005046A6" w:rsidRDefault="008C4BAE" w:rsidP="008C4BAE">
      <w:pPr>
        <w:keepNext/>
        <w:keepLines/>
        <w:spacing w:after="0" w:line="240" w:lineRule="auto"/>
        <w:jc w:val="both"/>
        <w:rPr>
          <w:rFonts w:ascii="Tahoma" w:hAnsi="Tahoma" w:cs="Tahoma"/>
          <w:i/>
          <w:szCs w:val="20"/>
        </w:rPr>
      </w:pPr>
      <w:r w:rsidRPr="005046A6">
        <w:rPr>
          <w:rFonts w:ascii="Tahoma" w:hAnsi="Tahoma" w:cs="Tahoma"/>
          <w:i/>
          <w:szCs w:val="20"/>
        </w:rPr>
        <w:lastRenderedPageBreak/>
        <w:t>V kolikor je tem primeru pri izpolnjevanju Izjave o izpolnjevanju sposobnosti (Priloga A) odgovor, da gospodarski subjekt posameznega zgoraj navedenega pogoja ne izpolnjuje in v skladu s prejšnjim odstavkom uveljavlja popravni mehanizem, besedilo v tem delu Izjave o izpolnjevanju sposobnosti prečrta in k Prilogi A predloži opis kršitev in sprejetih ukrepov ter dokazila, s katerimi lahko dokaže svojo zanesljivost kljub obstoju razlogov za izključitev.</w:t>
      </w:r>
    </w:p>
    <w:p w14:paraId="091B4745" w14:textId="77777777" w:rsidR="008C4BAE" w:rsidRPr="005046A6" w:rsidRDefault="008C4BAE" w:rsidP="008C4BAE">
      <w:pPr>
        <w:keepNext/>
        <w:keepLines/>
        <w:spacing w:after="0" w:line="240" w:lineRule="auto"/>
        <w:jc w:val="both"/>
        <w:rPr>
          <w:rFonts w:ascii="Tahoma" w:hAnsi="Tahoma" w:cs="Tahoma"/>
          <w:b/>
          <w:bCs/>
        </w:rPr>
      </w:pPr>
    </w:p>
    <w:p w14:paraId="7689D3AA" w14:textId="77777777" w:rsidR="008C4BAE" w:rsidRPr="005046A6" w:rsidRDefault="008C4BAE" w:rsidP="008C4BAE">
      <w:pPr>
        <w:keepNext/>
        <w:keepLines/>
        <w:spacing w:after="0" w:line="240" w:lineRule="auto"/>
        <w:jc w:val="both"/>
        <w:rPr>
          <w:rFonts w:ascii="Tahoma" w:hAnsi="Tahoma" w:cs="Tahoma"/>
          <w:bCs/>
        </w:rPr>
      </w:pPr>
      <w:r w:rsidRPr="005046A6">
        <w:rPr>
          <w:rFonts w:ascii="Tahoma" w:hAnsi="Tahoma" w:cs="Tahoma"/>
          <w:b/>
          <w:bCs/>
        </w:rPr>
        <w:t>DOKAZILA:</w:t>
      </w:r>
    </w:p>
    <w:p w14:paraId="208A2A67" w14:textId="77777777" w:rsidR="008C4BAE" w:rsidRPr="005046A6" w:rsidRDefault="008C4BAE" w:rsidP="008C4BAE">
      <w:pPr>
        <w:keepNext/>
        <w:keepLines/>
        <w:spacing w:after="0" w:line="240" w:lineRule="auto"/>
        <w:jc w:val="both"/>
        <w:rPr>
          <w:rFonts w:ascii="Tahoma" w:hAnsi="Tahoma" w:cs="Tahoma"/>
          <w:b/>
          <w:bCs/>
        </w:rPr>
      </w:pPr>
      <w:r w:rsidRPr="005046A6">
        <w:rPr>
          <w:rFonts w:ascii="Tahoma" w:hAnsi="Tahoma" w:cs="Tahoma"/>
          <w:b/>
          <w:bCs/>
        </w:rPr>
        <w:t>A, B, D, E:</w:t>
      </w:r>
      <w:r w:rsidRPr="005046A6">
        <w:rPr>
          <w:rFonts w:ascii="Tahoma" w:hAnsi="Tahoma" w:cs="Tahoma"/>
          <w:bCs/>
        </w:rPr>
        <w:t xml:space="preserve"> </w:t>
      </w:r>
      <w:r w:rsidRPr="005046A6">
        <w:rPr>
          <w:rFonts w:ascii="Tahoma" w:hAnsi="Tahoma" w:cs="Tahoma"/>
          <w:b/>
          <w:bCs/>
        </w:rPr>
        <w:t xml:space="preserve">Pogoj mora izpolniti ponudnik. </w:t>
      </w:r>
    </w:p>
    <w:p w14:paraId="6F897ED1" w14:textId="77777777" w:rsidR="008C4BAE" w:rsidRPr="005046A6" w:rsidRDefault="008C4BAE" w:rsidP="008C4BAE">
      <w:pPr>
        <w:keepNext/>
        <w:keepLines/>
        <w:spacing w:after="0" w:line="240" w:lineRule="auto"/>
        <w:jc w:val="both"/>
        <w:rPr>
          <w:rFonts w:ascii="Tahoma" w:hAnsi="Tahoma" w:cs="Tahoma"/>
          <w:b/>
          <w:bCs/>
        </w:rPr>
      </w:pPr>
      <w:r w:rsidRPr="005046A6">
        <w:rPr>
          <w:rFonts w:ascii="Tahoma" w:hAnsi="Tahoma" w:cs="Tahoma"/>
          <w:b/>
          <w:bCs/>
        </w:rPr>
        <w:t xml:space="preserve">V </w:t>
      </w:r>
      <w:r w:rsidRPr="005046A6">
        <w:rPr>
          <w:rFonts w:ascii="Tahoma" w:hAnsi="Tahoma" w:cs="Tahoma"/>
          <w:b/>
          <w:bCs/>
          <w:lang w:val="x-none"/>
        </w:rPr>
        <w:t>primeru</w:t>
      </w:r>
      <w:r w:rsidRPr="005046A6">
        <w:rPr>
          <w:rFonts w:ascii="Tahoma" w:hAnsi="Tahoma" w:cs="Tahoma"/>
          <w:b/>
          <w:bCs/>
        </w:rPr>
        <w:t>:</w:t>
      </w:r>
    </w:p>
    <w:p w14:paraId="08D30A1F" w14:textId="77777777" w:rsidR="008C4BAE" w:rsidRPr="005046A6" w:rsidRDefault="008C4BAE" w:rsidP="002C7037">
      <w:pPr>
        <w:keepNext/>
        <w:keepLines/>
        <w:numPr>
          <w:ilvl w:val="1"/>
          <w:numId w:val="18"/>
        </w:numPr>
        <w:spacing w:after="0" w:line="240" w:lineRule="auto"/>
        <w:ind w:left="284" w:hanging="284"/>
        <w:jc w:val="both"/>
        <w:rPr>
          <w:rFonts w:ascii="Tahoma" w:hAnsi="Tahoma" w:cs="Tahoma"/>
          <w:b/>
          <w:bCs/>
        </w:rPr>
      </w:pPr>
      <w:r w:rsidRPr="005046A6">
        <w:rPr>
          <w:rFonts w:ascii="Tahoma" w:hAnsi="Tahoma" w:cs="Tahoma"/>
          <w:b/>
          <w:bCs/>
        </w:rPr>
        <w:t>skupne</w:t>
      </w:r>
      <w:r w:rsidRPr="005046A6">
        <w:rPr>
          <w:rFonts w:ascii="Tahoma" w:hAnsi="Tahoma" w:cs="Tahoma"/>
          <w:b/>
          <w:bCs/>
          <w:lang w:val="x-none"/>
        </w:rPr>
        <w:t xml:space="preserve"> ponudbe mora pogoj izpolniti vsak izmed</w:t>
      </w:r>
      <w:r w:rsidRPr="005046A6">
        <w:rPr>
          <w:rFonts w:ascii="Tahoma" w:hAnsi="Tahoma" w:cs="Tahoma"/>
          <w:b/>
          <w:bCs/>
        </w:rPr>
        <w:t xml:space="preserve"> partnerjev;</w:t>
      </w:r>
    </w:p>
    <w:p w14:paraId="2337F3D9" w14:textId="77777777" w:rsidR="008C4BAE" w:rsidRPr="005046A6" w:rsidRDefault="008C4BAE" w:rsidP="002C7037">
      <w:pPr>
        <w:keepNext/>
        <w:keepLines/>
        <w:numPr>
          <w:ilvl w:val="1"/>
          <w:numId w:val="18"/>
        </w:numPr>
        <w:spacing w:after="0" w:line="240" w:lineRule="auto"/>
        <w:ind w:left="284" w:hanging="284"/>
        <w:jc w:val="both"/>
        <w:rPr>
          <w:rFonts w:ascii="Tahoma" w:hAnsi="Tahoma" w:cs="Tahoma"/>
          <w:b/>
          <w:bCs/>
        </w:rPr>
      </w:pPr>
      <w:r w:rsidRPr="005046A6">
        <w:rPr>
          <w:rFonts w:ascii="Tahoma" w:hAnsi="Tahoma" w:cs="Tahoma"/>
          <w:b/>
          <w:bCs/>
        </w:rPr>
        <w:t>ponudbe s podizvajalci mora pogoj izpolniti tudi vsak izmed podizvajalcev;</w:t>
      </w:r>
    </w:p>
    <w:p w14:paraId="3492823B" w14:textId="77777777" w:rsidR="008C4BAE" w:rsidRPr="005046A6" w:rsidRDefault="008C4BAE" w:rsidP="002C7037">
      <w:pPr>
        <w:keepNext/>
        <w:keepLines/>
        <w:numPr>
          <w:ilvl w:val="1"/>
          <w:numId w:val="18"/>
        </w:numPr>
        <w:spacing w:after="0" w:line="240" w:lineRule="auto"/>
        <w:ind w:left="284" w:hanging="284"/>
        <w:jc w:val="both"/>
        <w:rPr>
          <w:rFonts w:ascii="Tahoma" w:hAnsi="Tahoma" w:cs="Tahoma"/>
          <w:b/>
          <w:bCs/>
        </w:rPr>
      </w:pPr>
      <w:r w:rsidRPr="005046A6">
        <w:rPr>
          <w:rFonts w:ascii="Tahoma" w:hAnsi="Tahoma" w:cs="Tahoma"/>
          <w:b/>
          <w:bCs/>
        </w:rPr>
        <w:t>ponudbe s subjekti, katerih zmogljivosti uporablja ponudnik mora pogoj izpolniti vsak izmed subjektov, katerih zmogljivosti uporablja ponudnik.</w:t>
      </w:r>
    </w:p>
    <w:p w14:paraId="739AE653" w14:textId="77777777" w:rsidR="008C4BAE" w:rsidRPr="005046A6" w:rsidRDefault="008C4BAE" w:rsidP="008C4BAE">
      <w:pPr>
        <w:keepNext/>
        <w:keepLines/>
        <w:spacing w:after="0" w:line="240" w:lineRule="auto"/>
        <w:jc w:val="both"/>
        <w:rPr>
          <w:rFonts w:ascii="Tahoma" w:hAnsi="Tahoma" w:cs="Tahoma"/>
          <w:bCs/>
        </w:rPr>
      </w:pPr>
    </w:p>
    <w:p w14:paraId="1882F6A4" w14:textId="77777777" w:rsidR="008C4BAE" w:rsidRPr="005046A6" w:rsidRDefault="008C4BAE" w:rsidP="008C4BAE">
      <w:pPr>
        <w:keepNext/>
        <w:keepLines/>
        <w:spacing w:after="0" w:line="240" w:lineRule="auto"/>
        <w:jc w:val="both"/>
        <w:rPr>
          <w:rFonts w:ascii="Tahoma" w:hAnsi="Tahoma" w:cs="Tahoma"/>
          <w:bCs/>
        </w:rPr>
      </w:pPr>
      <w:r w:rsidRPr="005046A6">
        <w:rPr>
          <w:rFonts w:ascii="Tahoma" w:hAnsi="Tahoma" w:cs="Tahoma"/>
          <w:bCs/>
        </w:rPr>
        <w:t xml:space="preserve">Izpolnjevanje pogojev pod točkami A, B, D, E se izkaže s priloženimi prilogami: </w:t>
      </w:r>
    </w:p>
    <w:p w14:paraId="733CA80C" w14:textId="77777777" w:rsidR="008C4BAE" w:rsidRPr="005046A6" w:rsidRDefault="008C4BAE" w:rsidP="002C7037">
      <w:pPr>
        <w:keepNext/>
        <w:keepLines/>
        <w:numPr>
          <w:ilvl w:val="0"/>
          <w:numId w:val="18"/>
        </w:numPr>
        <w:spacing w:after="0" w:line="240" w:lineRule="auto"/>
        <w:ind w:left="284" w:hanging="284"/>
        <w:jc w:val="both"/>
        <w:rPr>
          <w:rFonts w:ascii="Tahoma" w:hAnsi="Tahoma" w:cs="Tahoma"/>
          <w:bCs/>
        </w:rPr>
      </w:pPr>
      <w:r w:rsidRPr="005046A6">
        <w:rPr>
          <w:rFonts w:ascii="Tahoma" w:hAnsi="Tahoma" w:cs="Tahoma"/>
          <w:bCs/>
        </w:rPr>
        <w:t xml:space="preserve">izpolnjeno in podpisano </w:t>
      </w:r>
      <w:r w:rsidRPr="005046A6">
        <w:rPr>
          <w:rFonts w:ascii="Tahoma" w:hAnsi="Tahoma" w:cs="Tahoma"/>
          <w:b/>
          <w:bCs/>
        </w:rPr>
        <w:t>Prilogo A</w:t>
      </w:r>
      <w:r w:rsidRPr="005046A6">
        <w:rPr>
          <w:rFonts w:ascii="Tahoma" w:hAnsi="Tahoma" w:cs="Tahoma"/>
          <w:bCs/>
        </w:rPr>
        <w:t>,</w:t>
      </w:r>
    </w:p>
    <w:p w14:paraId="7907D695" w14:textId="77777777" w:rsidR="008C4BAE" w:rsidRPr="005046A6" w:rsidRDefault="008C4BAE" w:rsidP="002C7037">
      <w:pPr>
        <w:keepNext/>
        <w:keepLines/>
        <w:numPr>
          <w:ilvl w:val="0"/>
          <w:numId w:val="18"/>
        </w:numPr>
        <w:spacing w:after="0" w:line="240" w:lineRule="auto"/>
        <w:ind w:left="284" w:hanging="284"/>
        <w:jc w:val="both"/>
        <w:rPr>
          <w:rFonts w:ascii="Tahoma" w:hAnsi="Tahoma" w:cs="Tahoma"/>
          <w:bCs/>
        </w:rPr>
      </w:pPr>
      <w:r w:rsidRPr="005046A6">
        <w:rPr>
          <w:rFonts w:ascii="Tahoma" w:hAnsi="Tahoma" w:cs="Tahoma"/>
          <w:bCs/>
        </w:rPr>
        <w:t xml:space="preserve">izpolnjenim in podpisanim pooblastilom za pridobitev dokazila iz uradne evidence – za fizične osebe </w:t>
      </w:r>
      <w:r w:rsidRPr="005046A6">
        <w:rPr>
          <w:rFonts w:ascii="Tahoma" w:hAnsi="Tahoma" w:cs="Tahoma"/>
          <w:b/>
          <w:bCs/>
        </w:rPr>
        <w:t>Prilogo 3/2.</w:t>
      </w:r>
    </w:p>
    <w:p w14:paraId="3CC006A5" w14:textId="77777777" w:rsidR="008C4BAE" w:rsidRPr="005046A6" w:rsidRDefault="008C4BAE" w:rsidP="008C4BAE">
      <w:pPr>
        <w:keepNext/>
        <w:keepLines/>
        <w:spacing w:after="0" w:line="240" w:lineRule="auto"/>
        <w:jc w:val="both"/>
        <w:rPr>
          <w:rFonts w:ascii="Tahoma" w:hAnsi="Tahoma" w:cs="Tahoma"/>
          <w:bCs/>
        </w:rPr>
      </w:pPr>
    </w:p>
    <w:p w14:paraId="2DCBACCD" w14:textId="77777777" w:rsidR="008C4BAE" w:rsidRPr="005046A6" w:rsidRDefault="008C4BAE" w:rsidP="008C4BAE">
      <w:pPr>
        <w:keepNext/>
        <w:keepLines/>
        <w:spacing w:after="0" w:line="240" w:lineRule="auto"/>
        <w:jc w:val="both"/>
        <w:rPr>
          <w:rFonts w:ascii="Tahoma" w:hAnsi="Tahoma" w:cs="Tahoma"/>
          <w:bCs/>
        </w:rPr>
      </w:pPr>
      <w:r w:rsidRPr="005046A6">
        <w:rPr>
          <w:rFonts w:ascii="Tahoma" w:hAnsi="Tahoma" w:cs="Tahoma"/>
          <w:bCs/>
        </w:rPr>
        <w:t xml:space="preserve">Izpolnjevanje pogojev pod točko E se izkaže s priloženo izpolnjeno in podpisano </w:t>
      </w:r>
      <w:r w:rsidRPr="005046A6">
        <w:rPr>
          <w:rFonts w:ascii="Tahoma" w:hAnsi="Tahoma" w:cs="Tahoma"/>
          <w:b/>
          <w:bCs/>
        </w:rPr>
        <w:t>Prilogo A</w:t>
      </w:r>
      <w:r w:rsidRPr="005046A6">
        <w:rPr>
          <w:rFonts w:ascii="Tahoma" w:hAnsi="Tahoma" w:cs="Tahoma"/>
          <w:bCs/>
        </w:rPr>
        <w:t>.</w:t>
      </w:r>
    </w:p>
    <w:p w14:paraId="79B10B89" w14:textId="77777777" w:rsidR="008C4BAE" w:rsidRPr="005046A6" w:rsidRDefault="008C4BAE" w:rsidP="008C4BAE">
      <w:pPr>
        <w:keepNext/>
        <w:keepLines/>
        <w:spacing w:after="0" w:line="240" w:lineRule="auto"/>
        <w:jc w:val="both"/>
        <w:rPr>
          <w:rFonts w:ascii="Tahoma" w:hAnsi="Tahoma" w:cs="Tahoma"/>
          <w:bCs/>
        </w:rPr>
      </w:pPr>
    </w:p>
    <w:p w14:paraId="18148986" w14:textId="77777777" w:rsidR="008C4BAE" w:rsidRPr="005046A6" w:rsidRDefault="008C4BAE" w:rsidP="008C4BAE">
      <w:pPr>
        <w:keepNext/>
        <w:keepLines/>
        <w:spacing w:after="0" w:line="240" w:lineRule="auto"/>
        <w:jc w:val="both"/>
        <w:rPr>
          <w:rFonts w:ascii="Tahoma" w:hAnsi="Tahoma" w:cs="Tahoma"/>
          <w:bCs/>
        </w:rPr>
      </w:pPr>
      <w:r w:rsidRPr="005046A6">
        <w:rPr>
          <w:rFonts w:ascii="Tahoma" w:hAnsi="Tahoma" w:cs="Tahoma"/>
          <w:bCs/>
        </w:rPr>
        <w:t>Naročnik lahko zahteva potrdila, izjave in druga dokazila iz 77. člena ZJN-3 kot dokaz neobstoja razlogov za izključitev iz 75. člena ZJN-3.</w:t>
      </w:r>
    </w:p>
    <w:p w14:paraId="66EC8BCE" w14:textId="77777777" w:rsidR="008C4BAE" w:rsidRPr="005046A6" w:rsidRDefault="008C4BAE" w:rsidP="008C4BAE">
      <w:pPr>
        <w:keepNext/>
        <w:keepLines/>
        <w:spacing w:after="0" w:line="240" w:lineRule="auto"/>
        <w:jc w:val="both"/>
        <w:rPr>
          <w:rFonts w:ascii="Tahoma" w:hAnsi="Tahoma" w:cs="Tahoma"/>
          <w:bCs/>
        </w:rPr>
      </w:pPr>
    </w:p>
    <w:p w14:paraId="1BBC4B89" w14:textId="77777777" w:rsidR="008C4BAE" w:rsidRPr="005046A6" w:rsidRDefault="008C4BAE" w:rsidP="008C4BAE">
      <w:pPr>
        <w:keepNext/>
        <w:keepLines/>
        <w:spacing w:after="0" w:line="240" w:lineRule="auto"/>
        <w:jc w:val="both"/>
        <w:rPr>
          <w:rFonts w:ascii="Tahoma" w:hAnsi="Tahoma" w:cs="Tahoma"/>
          <w:bCs/>
        </w:rPr>
      </w:pPr>
      <w:r w:rsidRPr="005046A6">
        <w:rPr>
          <w:rFonts w:ascii="Tahoma" w:hAnsi="Tahoma" w:cs="Tahoma"/>
          <w:bCs/>
        </w:rPr>
        <w:t>Podatke, ki se vodijo v uradnih evidencah in ponudnik zanje ni predložil dokazila sam, lahko naročnik v uradnih evidencah preveri z uporabo enotnega informacijskega sistema, ki ga vodi ministrstvo, pristojno za javna naročila.</w:t>
      </w:r>
    </w:p>
    <w:p w14:paraId="21AA7740" w14:textId="77777777" w:rsidR="008C4BAE" w:rsidRPr="00BA49DA" w:rsidRDefault="008C4BAE" w:rsidP="008C4BAE">
      <w:pPr>
        <w:keepNext/>
        <w:keepLines/>
        <w:spacing w:after="0" w:line="240" w:lineRule="auto"/>
        <w:jc w:val="both"/>
        <w:rPr>
          <w:rFonts w:ascii="Tahoma" w:hAnsi="Tahoma" w:cs="Tahoma"/>
        </w:rPr>
      </w:pPr>
    </w:p>
    <w:p w14:paraId="23AD99BC" w14:textId="77777777" w:rsidR="008C4BAE" w:rsidRPr="00BA49DA" w:rsidRDefault="008C4BAE" w:rsidP="008C4BAE">
      <w:pPr>
        <w:keepNext/>
        <w:keepLines/>
        <w:numPr>
          <w:ilvl w:val="1"/>
          <w:numId w:val="2"/>
        </w:numPr>
        <w:spacing w:after="0" w:line="240" w:lineRule="auto"/>
        <w:jc w:val="both"/>
        <w:rPr>
          <w:rFonts w:ascii="Tahoma" w:hAnsi="Tahoma" w:cs="Tahoma"/>
          <w:b/>
        </w:rPr>
      </w:pPr>
      <w:r w:rsidRPr="00BA49DA">
        <w:rPr>
          <w:rFonts w:ascii="Tahoma" w:hAnsi="Tahoma" w:cs="Tahoma"/>
          <w:b/>
        </w:rPr>
        <w:t>Pogoji za sodelovanje</w:t>
      </w:r>
    </w:p>
    <w:p w14:paraId="55EF7FB6" w14:textId="77777777" w:rsidR="008C4BAE" w:rsidRPr="00BA49DA" w:rsidRDefault="008C4BAE" w:rsidP="008C4BAE">
      <w:pPr>
        <w:keepNext/>
        <w:keepLines/>
        <w:spacing w:after="0" w:line="240" w:lineRule="auto"/>
        <w:jc w:val="both"/>
        <w:rPr>
          <w:rFonts w:ascii="Tahoma" w:hAnsi="Tahoma" w:cs="Tahoma"/>
          <w:b/>
        </w:rPr>
      </w:pPr>
    </w:p>
    <w:p w14:paraId="60034EB8" w14:textId="77777777" w:rsidR="008C4BAE" w:rsidRPr="00BA49DA" w:rsidRDefault="008C4BAE" w:rsidP="008C4BAE">
      <w:pPr>
        <w:keepNext/>
        <w:keepLines/>
        <w:numPr>
          <w:ilvl w:val="2"/>
          <w:numId w:val="2"/>
        </w:numPr>
        <w:spacing w:after="0" w:line="240" w:lineRule="auto"/>
        <w:jc w:val="both"/>
        <w:rPr>
          <w:rFonts w:ascii="Tahoma" w:hAnsi="Tahoma" w:cs="Tahoma"/>
          <w:b/>
        </w:rPr>
      </w:pPr>
      <w:r w:rsidRPr="00BA49DA">
        <w:rPr>
          <w:rFonts w:ascii="Tahoma" w:hAnsi="Tahoma" w:cs="Tahoma"/>
          <w:b/>
        </w:rPr>
        <w:t>Ustreznost za opravljanje poklicne dejavnosti</w:t>
      </w:r>
    </w:p>
    <w:p w14:paraId="79EFCE5E" w14:textId="77777777" w:rsidR="008C4BAE" w:rsidRPr="00BA49DA" w:rsidRDefault="008C4BAE" w:rsidP="008C4BAE">
      <w:pPr>
        <w:keepNext/>
        <w:keepLines/>
        <w:spacing w:after="0" w:line="240" w:lineRule="auto"/>
        <w:jc w:val="both"/>
        <w:rPr>
          <w:rFonts w:ascii="Tahoma" w:hAnsi="Tahoma" w:cs="Tahoma"/>
          <w:b/>
        </w:rPr>
      </w:pPr>
    </w:p>
    <w:p w14:paraId="7FCCF111" w14:textId="77777777" w:rsidR="008C4BAE" w:rsidRPr="00BA49DA" w:rsidRDefault="008C4BAE" w:rsidP="008C4BAE">
      <w:pPr>
        <w:keepNext/>
        <w:keepLines/>
        <w:spacing w:after="0" w:line="240" w:lineRule="auto"/>
        <w:jc w:val="both"/>
        <w:rPr>
          <w:rFonts w:ascii="Tahoma" w:hAnsi="Tahoma" w:cs="Tahoma"/>
        </w:rPr>
      </w:pPr>
      <w:r w:rsidRPr="00BA49DA">
        <w:rPr>
          <w:rFonts w:ascii="Tahoma" w:hAnsi="Tahoma" w:cs="Tahoma"/>
        </w:rPr>
        <w:t>Ponudnik mora biti vpisan v enega od poklicnih ali poslovnih registrov, ki se vodijo v državi članici, v kateri ima ponudnik sedež. Seznam poklicnih ali poslovnih registrov v državah članicah Evropske unije določa Priloga XI Direktive 2014/24/EU.</w:t>
      </w:r>
    </w:p>
    <w:p w14:paraId="7449225E" w14:textId="77777777" w:rsidR="008C4BAE" w:rsidRPr="00BA49DA" w:rsidRDefault="008C4BAE" w:rsidP="008C4BAE">
      <w:pPr>
        <w:keepNext/>
        <w:keepLines/>
        <w:spacing w:after="0" w:line="240" w:lineRule="auto"/>
        <w:jc w:val="both"/>
        <w:rPr>
          <w:rFonts w:ascii="Tahoma" w:hAnsi="Tahoma" w:cs="Tahoma"/>
        </w:rPr>
      </w:pPr>
    </w:p>
    <w:p w14:paraId="34B86078" w14:textId="77777777" w:rsidR="008C4BAE" w:rsidRPr="00BA49DA" w:rsidRDefault="008C4BAE" w:rsidP="008C4BAE">
      <w:pPr>
        <w:keepNext/>
        <w:keepLines/>
        <w:spacing w:after="0" w:line="240" w:lineRule="auto"/>
        <w:jc w:val="both"/>
        <w:rPr>
          <w:rFonts w:ascii="Tahoma" w:hAnsi="Tahoma" w:cs="Tahoma"/>
        </w:rPr>
      </w:pPr>
      <w:r w:rsidRPr="00BA49DA">
        <w:rPr>
          <w:rFonts w:ascii="Tahoma" w:hAnsi="Tahoma" w:cs="Tahoma"/>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205999DD" w14:textId="77777777" w:rsidR="008C4BAE" w:rsidRPr="00BA49DA" w:rsidRDefault="008C4BAE" w:rsidP="008C4BAE">
      <w:pPr>
        <w:keepNext/>
        <w:keepLines/>
        <w:spacing w:after="0" w:line="240" w:lineRule="auto"/>
        <w:jc w:val="both"/>
        <w:rPr>
          <w:rFonts w:ascii="Tahoma" w:hAnsi="Tahoma" w:cs="Tahoma"/>
        </w:rPr>
      </w:pPr>
      <w:r w:rsidRPr="00BA49DA" w:rsidDel="00702B79">
        <w:rPr>
          <w:rFonts w:ascii="Tahoma" w:hAnsi="Tahoma" w:cs="Tahoma"/>
        </w:rPr>
        <w:t xml:space="preserve"> </w:t>
      </w:r>
    </w:p>
    <w:p w14:paraId="28706497" w14:textId="77777777" w:rsidR="008C4BAE" w:rsidRPr="00BA49DA" w:rsidRDefault="008C4BAE" w:rsidP="008C4BAE">
      <w:pPr>
        <w:keepNext/>
        <w:keepLines/>
        <w:spacing w:after="0" w:line="240" w:lineRule="auto"/>
        <w:jc w:val="both"/>
        <w:rPr>
          <w:rFonts w:ascii="Tahoma" w:hAnsi="Tahoma" w:cs="Tahoma"/>
          <w:b/>
          <w:bCs/>
        </w:rPr>
      </w:pPr>
      <w:r w:rsidRPr="00BA49DA">
        <w:rPr>
          <w:rFonts w:ascii="Tahoma" w:hAnsi="Tahoma" w:cs="Tahoma"/>
          <w:b/>
          <w:bCs/>
        </w:rPr>
        <w:t xml:space="preserve">Pogoj mora izpolniti ponudnik. V </w:t>
      </w:r>
      <w:r w:rsidRPr="00BA49DA">
        <w:rPr>
          <w:rFonts w:ascii="Tahoma" w:hAnsi="Tahoma" w:cs="Tahoma"/>
          <w:b/>
          <w:bCs/>
          <w:lang w:val="x-none"/>
        </w:rPr>
        <w:t xml:space="preserve">primeru </w:t>
      </w:r>
      <w:r w:rsidRPr="00BA49DA">
        <w:rPr>
          <w:rFonts w:ascii="Tahoma" w:hAnsi="Tahoma" w:cs="Tahoma"/>
          <w:b/>
          <w:bCs/>
        </w:rPr>
        <w:t>skupne</w:t>
      </w:r>
      <w:r w:rsidRPr="00BA49DA">
        <w:rPr>
          <w:rFonts w:ascii="Tahoma" w:hAnsi="Tahoma" w:cs="Tahoma"/>
          <w:b/>
          <w:bCs/>
          <w:lang w:val="x-none"/>
        </w:rPr>
        <w:t xml:space="preserve"> ponudbe mora pogoj izpolniti vsak izmed</w:t>
      </w:r>
      <w:r w:rsidRPr="00BA49DA">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7ACFBC42" w14:textId="77777777" w:rsidR="008C4BAE" w:rsidRPr="00BA49DA" w:rsidRDefault="008C4BAE" w:rsidP="008C4BAE">
      <w:pPr>
        <w:keepNext/>
        <w:keepLines/>
        <w:spacing w:after="0" w:line="240" w:lineRule="auto"/>
        <w:jc w:val="both"/>
        <w:rPr>
          <w:rFonts w:ascii="Tahoma" w:hAnsi="Tahoma" w:cs="Tahoma"/>
        </w:rPr>
      </w:pPr>
    </w:p>
    <w:p w14:paraId="0E763427" w14:textId="77777777" w:rsidR="008C4BAE" w:rsidRPr="00BA49DA" w:rsidRDefault="008C4BAE" w:rsidP="008C4BAE">
      <w:pPr>
        <w:keepNext/>
        <w:keepLines/>
        <w:spacing w:after="0" w:line="240" w:lineRule="auto"/>
        <w:jc w:val="both"/>
        <w:rPr>
          <w:rFonts w:ascii="Tahoma" w:hAnsi="Tahoma" w:cs="Tahoma"/>
          <w:b/>
        </w:rPr>
      </w:pPr>
      <w:r w:rsidRPr="00BA49DA">
        <w:rPr>
          <w:rFonts w:ascii="Tahoma" w:hAnsi="Tahoma" w:cs="Tahoma"/>
          <w:b/>
        </w:rPr>
        <w:t>DOKAZILA:</w:t>
      </w:r>
    </w:p>
    <w:p w14:paraId="67BB7F87" w14:textId="77777777" w:rsidR="008C4BAE" w:rsidRPr="00BA49DA" w:rsidRDefault="008C4BAE" w:rsidP="008C4BAE">
      <w:pPr>
        <w:keepNext/>
        <w:keepLines/>
        <w:spacing w:after="0" w:line="240" w:lineRule="auto"/>
        <w:ind w:right="-2"/>
        <w:jc w:val="both"/>
        <w:rPr>
          <w:rFonts w:ascii="Tahoma" w:hAnsi="Tahoma" w:cs="Tahoma"/>
        </w:rPr>
      </w:pPr>
      <w:r w:rsidRPr="00BA49DA">
        <w:rPr>
          <w:rFonts w:ascii="Tahoma" w:hAnsi="Tahoma" w:cs="Tahoma"/>
        </w:rPr>
        <w:t>Ponudnik izpolni zahtevo s predložitvijo izpolnjene in podpisane priloge A.</w:t>
      </w:r>
    </w:p>
    <w:p w14:paraId="1F184333" w14:textId="77777777" w:rsidR="008C4BAE" w:rsidRPr="00BA49DA" w:rsidRDefault="008C4BAE" w:rsidP="008C4BAE">
      <w:pPr>
        <w:keepNext/>
        <w:keepLines/>
        <w:spacing w:after="0" w:line="240" w:lineRule="auto"/>
        <w:jc w:val="both"/>
        <w:rPr>
          <w:rFonts w:ascii="Tahoma" w:hAnsi="Tahoma" w:cs="Tahoma"/>
        </w:rPr>
      </w:pPr>
    </w:p>
    <w:p w14:paraId="24336B31" w14:textId="77777777" w:rsidR="002E5D7C" w:rsidRDefault="002E5D7C">
      <w:pPr>
        <w:spacing w:after="0" w:line="240" w:lineRule="auto"/>
        <w:rPr>
          <w:rFonts w:ascii="Tahoma" w:hAnsi="Tahoma" w:cs="Tahoma"/>
          <w:b/>
        </w:rPr>
      </w:pPr>
      <w:r>
        <w:rPr>
          <w:rFonts w:ascii="Tahoma" w:hAnsi="Tahoma" w:cs="Tahoma"/>
          <w:b/>
        </w:rPr>
        <w:br w:type="page"/>
      </w:r>
    </w:p>
    <w:p w14:paraId="00D6B740" w14:textId="0C93FBE6" w:rsidR="008C4BAE" w:rsidRPr="00BA49DA" w:rsidRDefault="008C4BAE" w:rsidP="008C4BAE">
      <w:pPr>
        <w:keepNext/>
        <w:keepLines/>
        <w:numPr>
          <w:ilvl w:val="2"/>
          <w:numId w:val="2"/>
        </w:numPr>
        <w:spacing w:after="0" w:line="240" w:lineRule="auto"/>
        <w:jc w:val="both"/>
        <w:rPr>
          <w:rFonts w:ascii="Tahoma" w:hAnsi="Tahoma" w:cs="Tahoma"/>
          <w:b/>
        </w:rPr>
      </w:pPr>
      <w:r w:rsidRPr="00BA49DA">
        <w:rPr>
          <w:rFonts w:ascii="Tahoma" w:hAnsi="Tahoma" w:cs="Tahoma"/>
          <w:b/>
        </w:rPr>
        <w:lastRenderedPageBreak/>
        <w:t>Ekonomski in finančni položaj</w:t>
      </w:r>
    </w:p>
    <w:p w14:paraId="4840BCCF" w14:textId="77777777" w:rsidR="008C4BAE" w:rsidRPr="00BA49DA" w:rsidRDefault="008C4BAE" w:rsidP="008C4BAE">
      <w:pPr>
        <w:keepNext/>
        <w:keepLines/>
        <w:spacing w:after="0" w:line="240" w:lineRule="auto"/>
        <w:jc w:val="both"/>
        <w:rPr>
          <w:rFonts w:ascii="Tahoma" w:hAnsi="Tahoma" w:cs="Tahoma"/>
        </w:rPr>
      </w:pPr>
    </w:p>
    <w:p w14:paraId="769831A1" w14:textId="77777777" w:rsidR="008C4BAE" w:rsidRPr="00BA49DA" w:rsidRDefault="008C4BAE" w:rsidP="008C4BAE">
      <w:pPr>
        <w:keepNext/>
        <w:keepLines/>
        <w:spacing w:after="0" w:line="240" w:lineRule="auto"/>
        <w:jc w:val="both"/>
        <w:rPr>
          <w:rFonts w:ascii="Tahoma" w:hAnsi="Tahoma" w:cs="Tahoma"/>
        </w:rPr>
      </w:pPr>
      <w:r w:rsidRPr="00BA49DA">
        <w:rPr>
          <w:rFonts w:ascii="Tahoma" w:hAnsi="Tahoma" w:cs="Tahoma"/>
        </w:rPr>
        <w:t>Gospodarski subjekt mora biti ekonomsko in finančno sposoben izvesti predmet javnega naročila.</w:t>
      </w:r>
    </w:p>
    <w:p w14:paraId="47B4F063" w14:textId="77777777" w:rsidR="008C4BAE" w:rsidRPr="00BA49DA" w:rsidRDefault="008C4BAE" w:rsidP="008C4BAE">
      <w:pPr>
        <w:keepNext/>
        <w:keepLines/>
        <w:spacing w:after="0" w:line="240" w:lineRule="auto"/>
        <w:jc w:val="both"/>
        <w:rPr>
          <w:rFonts w:ascii="Tahoma" w:hAnsi="Tahoma" w:cs="Tahoma"/>
        </w:rPr>
      </w:pPr>
    </w:p>
    <w:p w14:paraId="0376EC65" w14:textId="77777777" w:rsidR="008C4BAE" w:rsidRPr="00BA49DA" w:rsidRDefault="008C4BAE" w:rsidP="008C4BAE">
      <w:pPr>
        <w:keepNext/>
        <w:keepLines/>
        <w:spacing w:after="0" w:line="240" w:lineRule="auto"/>
        <w:jc w:val="both"/>
        <w:rPr>
          <w:rFonts w:ascii="Tahoma" w:hAnsi="Tahoma" w:cs="Tahoma"/>
        </w:rPr>
      </w:pPr>
      <w:r w:rsidRPr="00BA49DA">
        <w:rPr>
          <w:rFonts w:ascii="Tahoma" w:hAnsi="Tahoma" w:cs="Tahoma"/>
        </w:rPr>
        <w:t xml:space="preserve">Gospodarski subjekt na dan oddaje ponudbe ne sme imeti blokiranega poslovnega računa pri katerikoli banki, ki vodi njegov transakcijski račun. </w:t>
      </w:r>
    </w:p>
    <w:p w14:paraId="04579DC9" w14:textId="77777777" w:rsidR="008C4BAE" w:rsidRPr="00BA49DA" w:rsidRDefault="008C4BAE" w:rsidP="008C4BAE">
      <w:pPr>
        <w:keepNext/>
        <w:keepLines/>
        <w:spacing w:after="0" w:line="240" w:lineRule="auto"/>
        <w:jc w:val="both"/>
        <w:rPr>
          <w:rFonts w:ascii="Tahoma" w:hAnsi="Tahoma" w:cs="Tahoma"/>
        </w:rPr>
      </w:pPr>
    </w:p>
    <w:p w14:paraId="304CD940" w14:textId="77777777" w:rsidR="008C4BAE" w:rsidRPr="00BA49DA" w:rsidRDefault="008C4BAE" w:rsidP="008C4BAE">
      <w:pPr>
        <w:keepNext/>
        <w:keepLines/>
        <w:spacing w:after="0" w:line="240" w:lineRule="auto"/>
        <w:jc w:val="both"/>
        <w:rPr>
          <w:rFonts w:ascii="Tahoma" w:hAnsi="Tahoma" w:cs="Tahoma"/>
          <w:b/>
          <w:bCs/>
        </w:rPr>
      </w:pPr>
      <w:r w:rsidRPr="00BA49DA">
        <w:rPr>
          <w:rFonts w:ascii="Tahoma" w:hAnsi="Tahoma" w:cs="Tahoma"/>
          <w:b/>
          <w:bCs/>
        </w:rPr>
        <w:t xml:space="preserve">Pogoj mora izpolniti ponudnik. V </w:t>
      </w:r>
      <w:r w:rsidRPr="00BA49DA">
        <w:rPr>
          <w:rFonts w:ascii="Tahoma" w:hAnsi="Tahoma" w:cs="Tahoma"/>
          <w:b/>
          <w:bCs/>
          <w:lang w:val="x-none"/>
        </w:rPr>
        <w:t xml:space="preserve">primeru </w:t>
      </w:r>
      <w:r w:rsidRPr="00BA49DA">
        <w:rPr>
          <w:rFonts w:ascii="Tahoma" w:hAnsi="Tahoma" w:cs="Tahoma"/>
          <w:b/>
          <w:bCs/>
        </w:rPr>
        <w:t>skupne</w:t>
      </w:r>
      <w:r w:rsidRPr="00BA49DA">
        <w:rPr>
          <w:rFonts w:ascii="Tahoma" w:hAnsi="Tahoma" w:cs="Tahoma"/>
          <w:b/>
          <w:bCs/>
          <w:lang w:val="x-none"/>
        </w:rPr>
        <w:t xml:space="preserve"> ponudbe mora pogoj izpolniti vsak izmed</w:t>
      </w:r>
      <w:r w:rsidRPr="00BA49DA">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0F372CB1" w14:textId="77777777" w:rsidR="008C4BAE" w:rsidRPr="00BA49DA" w:rsidRDefault="008C4BAE" w:rsidP="008C4BAE">
      <w:pPr>
        <w:keepNext/>
        <w:keepLines/>
        <w:spacing w:after="0" w:line="240" w:lineRule="auto"/>
        <w:jc w:val="both"/>
        <w:rPr>
          <w:rFonts w:ascii="Tahoma" w:hAnsi="Tahoma" w:cs="Tahoma"/>
        </w:rPr>
      </w:pPr>
    </w:p>
    <w:p w14:paraId="52BA3DDE" w14:textId="77777777" w:rsidR="008C4BAE" w:rsidRPr="0015439B" w:rsidRDefault="008C4BAE" w:rsidP="0015439B">
      <w:pPr>
        <w:keepNext/>
        <w:keepLines/>
        <w:spacing w:after="0" w:line="240" w:lineRule="auto"/>
        <w:jc w:val="both"/>
        <w:rPr>
          <w:rFonts w:ascii="Tahoma" w:hAnsi="Tahoma" w:cs="Tahoma"/>
          <w:b/>
        </w:rPr>
      </w:pPr>
      <w:r w:rsidRPr="0015439B">
        <w:rPr>
          <w:rFonts w:ascii="Tahoma" w:hAnsi="Tahoma" w:cs="Tahoma"/>
          <w:b/>
        </w:rPr>
        <w:t>DOKAZILA:</w:t>
      </w:r>
    </w:p>
    <w:p w14:paraId="4DE456FF" w14:textId="77777777" w:rsidR="008C4BAE" w:rsidRPr="0015439B" w:rsidRDefault="008C4BAE" w:rsidP="0015439B">
      <w:pPr>
        <w:keepNext/>
        <w:keepLines/>
        <w:spacing w:after="0" w:line="240" w:lineRule="auto"/>
        <w:ind w:right="-2"/>
        <w:jc w:val="both"/>
        <w:rPr>
          <w:rFonts w:ascii="Tahoma" w:hAnsi="Tahoma" w:cs="Tahoma"/>
        </w:rPr>
      </w:pPr>
      <w:r w:rsidRPr="0015439B">
        <w:rPr>
          <w:rFonts w:ascii="Tahoma" w:hAnsi="Tahoma" w:cs="Tahoma"/>
        </w:rPr>
        <w:t>Gospodarski subjekt izpolni zahtevo s predložitvijo izpolnjene in podpisane priloge A.</w:t>
      </w:r>
    </w:p>
    <w:p w14:paraId="4BEA5D50" w14:textId="77777777" w:rsidR="00930D4B" w:rsidRPr="0015439B" w:rsidRDefault="00930D4B" w:rsidP="0015439B">
      <w:pPr>
        <w:keepNext/>
        <w:keepLines/>
        <w:spacing w:after="0" w:line="240" w:lineRule="auto"/>
        <w:jc w:val="both"/>
        <w:rPr>
          <w:rFonts w:ascii="Tahoma" w:eastAsia="Times New Roman" w:hAnsi="Tahoma" w:cs="Tahoma"/>
          <w:lang w:eastAsia="sl-SI"/>
        </w:rPr>
      </w:pPr>
    </w:p>
    <w:p w14:paraId="790A9662" w14:textId="77777777" w:rsidR="00302D6E" w:rsidRPr="0015439B" w:rsidRDefault="00302D6E" w:rsidP="0015439B">
      <w:pPr>
        <w:keepNext/>
        <w:keepLines/>
        <w:numPr>
          <w:ilvl w:val="2"/>
          <w:numId w:val="2"/>
        </w:numPr>
        <w:spacing w:after="0" w:line="240" w:lineRule="auto"/>
        <w:jc w:val="both"/>
        <w:rPr>
          <w:rFonts w:ascii="Tahoma" w:eastAsia="Times New Roman" w:hAnsi="Tahoma" w:cs="Tahoma"/>
          <w:b/>
          <w:szCs w:val="20"/>
          <w:lang w:eastAsia="sl-SI"/>
        </w:rPr>
      </w:pPr>
      <w:r w:rsidRPr="0015439B">
        <w:rPr>
          <w:rFonts w:ascii="Tahoma" w:eastAsia="Times New Roman" w:hAnsi="Tahoma" w:cs="Tahoma"/>
          <w:b/>
          <w:szCs w:val="20"/>
          <w:lang w:eastAsia="sl-SI"/>
        </w:rPr>
        <w:t>Tehnična sposobnost</w:t>
      </w:r>
    </w:p>
    <w:p w14:paraId="26382304" w14:textId="77777777" w:rsidR="00B612BA" w:rsidRPr="0015439B" w:rsidRDefault="00B612BA" w:rsidP="0015439B">
      <w:pPr>
        <w:keepNext/>
        <w:keepLines/>
        <w:spacing w:after="0" w:line="240" w:lineRule="auto"/>
        <w:jc w:val="both"/>
        <w:rPr>
          <w:rFonts w:ascii="Tahoma" w:eastAsia="Times New Roman" w:hAnsi="Tahoma" w:cs="Tahoma"/>
          <w:b/>
          <w:lang w:eastAsia="sl-SI"/>
        </w:rPr>
      </w:pPr>
    </w:p>
    <w:p w14:paraId="52A41C34" w14:textId="77777777" w:rsidR="009D282A" w:rsidRPr="0015439B" w:rsidRDefault="009D282A" w:rsidP="0015439B">
      <w:pPr>
        <w:keepNext/>
        <w:keepLines/>
        <w:spacing w:after="0" w:line="240" w:lineRule="auto"/>
        <w:jc w:val="both"/>
        <w:rPr>
          <w:rFonts w:ascii="Tahoma" w:hAnsi="Tahoma" w:cs="Tahoma"/>
        </w:rPr>
      </w:pPr>
      <w:r w:rsidRPr="0015439B">
        <w:rPr>
          <w:rFonts w:ascii="Tahoma" w:eastAsia="Times New Roman" w:hAnsi="Tahoma" w:cs="Tahoma"/>
          <w:lang w:val="x-none" w:eastAsia="sl-SI"/>
        </w:rPr>
        <w:t>Upoštevale se bodo samo reference, katerih pogodba oz. objekt je zaključen in je v funkcionalnem obratovanju</w:t>
      </w:r>
      <w:r w:rsidRPr="0015439B">
        <w:rPr>
          <w:rFonts w:ascii="Tahoma" w:eastAsia="Times New Roman" w:hAnsi="Tahoma" w:cs="Tahoma"/>
          <w:lang w:eastAsia="sl-SI"/>
        </w:rPr>
        <w:t>.</w:t>
      </w:r>
      <w:r w:rsidR="006957EA" w:rsidRPr="0015439B">
        <w:rPr>
          <w:rFonts w:ascii="Tahoma" w:hAnsi="Tahoma" w:cs="Tahoma"/>
        </w:rPr>
        <w:t xml:space="preserve"> </w:t>
      </w:r>
    </w:p>
    <w:p w14:paraId="7CDAE93A" w14:textId="77777777" w:rsidR="00AE46E5" w:rsidRPr="0015439B" w:rsidRDefault="00AE46E5" w:rsidP="0015439B">
      <w:pPr>
        <w:keepNext/>
        <w:keepLines/>
        <w:spacing w:after="0" w:line="240" w:lineRule="auto"/>
        <w:jc w:val="both"/>
        <w:rPr>
          <w:rFonts w:ascii="Tahoma" w:hAnsi="Tahoma" w:cs="Tahoma"/>
        </w:rPr>
      </w:pPr>
    </w:p>
    <w:p w14:paraId="75325D50" w14:textId="77777777" w:rsidR="00AE46E5" w:rsidRPr="0015439B" w:rsidRDefault="00AE46E5" w:rsidP="0015439B">
      <w:pPr>
        <w:keepNext/>
        <w:keepLines/>
        <w:spacing w:after="0" w:line="240" w:lineRule="auto"/>
        <w:jc w:val="both"/>
        <w:rPr>
          <w:rFonts w:ascii="Tahoma" w:hAnsi="Tahoma" w:cs="Tahoma"/>
          <w:sz w:val="20"/>
          <w:szCs w:val="20"/>
          <w:lang w:eastAsia="sl-SI"/>
        </w:rPr>
      </w:pPr>
      <w:r w:rsidRPr="0015439B">
        <w:rPr>
          <w:rFonts w:ascii="Tahoma" w:hAnsi="Tahoma" w:cs="Tahoma"/>
        </w:rPr>
        <w:t>Ponudnik</w:t>
      </w:r>
      <w:r w:rsidR="002C7037">
        <w:rPr>
          <w:rFonts w:ascii="Tahoma" w:hAnsi="Tahoma" w:cs="Tahoma"/>
        </w:rPr>
        <w:t xml:space="preserve"> (gospodarski subjekt)</w:t>
      </w:r>
      <w:r w:rsidRPr="0015439B">
        <w:rPr>
          <w:rFonts w:ascii="Tahoma" w:hAnsi="Tahoma" w:cs="Tahoma"/>
        </w:rPr>
        <w:t xml:space="preserve"> mora v ponudbi izkazati, </w:t>
      </w:r>
      <w:r w:rsidRPr="0015439B">
        <w:rPr>
          <w:rFonts w:ascii="Tahoma" w:hAnsi="Tahoma" w:cs="Tahoma"/>
          <w:u w:val="single"/>
        </w:rPr>
        <w:t xml:space="preserve">da je </w:t>
      </w:r>
      <w:r w:rsidR="00A534D5" w:rsidRPr="00A534D5">
        <w:rPr>
          <w:rFonts w:ascii="Tahoma" w:hAnsi="Tahoma" w:cs="Tahoma"/>
          <w:u w:val="single"/>
        </w:rPr>
        <w:t xml:space="preserve">v </w:t>
      </w:r>
      <w:r w:rsidR="002C7037">
        <w:rPr>
          <w:rFonts w:ascii="Tahoma" w:hAnsi="Tahoma" w:cs="Tahoma"/>
          <w:u w:val="single"/>
        </w:rPr>
        <w:t>obdobju</w:t>
      </w:r>
      <w:r w:rsidR="00A534D5" w:rsidRPr="00A534D5">
        <w:rPr>
          <w:rFonts w:ascii="Tahoma" w:hAnsi="Tahoma" w:cs="Tahoma"/>
          <w:u w:val="single"/>
        </w:rPr>
        <w:t xml:space="preserve"> od 1. 1. 20</w:t>
      </w:r>
      <w:r w:rsidR="00A534D5">
        <w:rPr>
          <w:rFonts w:ascii="Tahoma" w:hAnsi="Tahoma" w:cs="Tahoma"/>
          <w:u w:val="single"/>
        </w:rPr>
        <w:t>19</w:t>
      </w:r>
      <w:r w:rsidR="00A534D5" w:rsidRPr="00A534D5">
        <w:rPr>
          <w:rFonts w:ascii="Tahoma" w:hAnsi="Tahoma" w:cs="Tahoma"/>
          <w:u w:val="single"/>
        </w:rPr>
        <w:t xml:space="preserve"> do datuma odda</w:t>
      </w:r>
      <w:r w:rsidR="002C7037">
        <w:rPr>
          <w:rFonts w:ascii="Tahoma" w:hAnsi="Tahoma" w:cs="Tahoma"/>
          <w:u w:val="single"/>
        </w:rPr>
        <w:t>j</w:t>
      </w:r>
      <w:r w:rsidR="00A534D5" w:rsidRPr="00A534D5">
        <w:rPr>
          <w:rFonts w:ascii="Tahoma" w:hAnsi="Tahoma" w:cs="Tahoma"/>
          <w:u w:val="single"/>
        </w:rPr>
        <w:t>e ponudbe</w:t>
      </w:r>
      <w:r w:rsidRPr="0015439B">
        <w:rPr>
          <w:rFonts w:ascii="Tahoma" w:hAnsi="Tahoma" w:cs="Tahoma"/>
        </w:rPr>
        <w:t xml:space="preserve">, kvalitetno in v skladu </w:t>
      </w:r>
      <w:r w:rsidR="002C7037" w:rsidRPr="002C7037">
        <w:rPr>
          <w:rFonts w:ascii="Tahoma" w:hAnsi="Tahoma" w:cs="Tahoma"/>
        </w:rPr>
        <w:t>z določili sklenjenih pogodb izvedel vsa potrebna dela</w:t>
      </w:r>
      <w:r w:rsidRPr="0015439B">
        <w:rPr>
          <w:rFonts w:ascii="Tahoma" w:hAnsi="Tahoma" w:cs="Tahoma"/>
        </w:rPr>
        <w:t xml:space="preserve"> na </w:t>
      </w:r>
      <w:r w:rsidR="00A534D5">
        <w:rPr>
          <w:rFonts w:ascii="Tahoma" w:hAnsi="Tahoma" w:cs="Tahoma"/>
        </w:rPr>
        <w:t>objektih</w:t>
      </w:r>
      <w:r w:rsidRPr="0015439B">
        <w:rPr>
          <w:rFonts w:ascii="Tahoma" w:hAnsi="Tahoma" w:cs="Tahoma"/>
        </w:rPr>
        <w:t>, ki so primerljiva z deli, ki so predmet javnega naročila in sicer:</w:t>
      </w:r>
    </w:p>
    <w:p w14:paraId="2832C106" w14:textId="2513E0F7" w:rsidR="002C7037" w:rsidRPr="00D27062" w:rsidRDefault="00BC7B94" w:rsidP="00D27062">
      <w:pPr>
        <w:keepNext/>
        <w:keepLines/>
        <w:numPr>
          <w:ilvl w:val="0"/>
          <w:numId w:val="31"/>
        </w:numPr>
        <w:spacing w:after="0" w:line="240" w:lineRule="auto"/>
        <w:ind w:left="284" w:hanging="284"/>
        <w:jc w:val="both"/>
        <w:rPr>
          <w:rFonts w:ascii="Tahoma" w:eastAsia="Times New Roman" w:hAnsi="Tahoma" w:cs="Tahoma"/>
          <w:lang w:eastAsia="sl-SI"/>
        </w:rPr>
      </w:pPr>
      <w:r>
        <w:rPr>
          <w:rFonts w:ascii="Tahoma" w:eastAsia="Times New Roman" w:hAnsi="Tahoma" w:cs="Tahoma"/>
          <w:b/>
          <w:bCs/>
          <w:lang w:eastAsia="sl-SI"/>
        </w:rPr>
        <w:t xml:space="preserve">Izvedba gradbeno-obrtniških del (G-O del) </w:t>
      </w:r>
      <w:r w:rsidR="003314FD">
        <w:rPr>
          <w:rFonts w:ascii="Tahoma" w:eastAsia="Times New Roman" w:hAnsi="Tahoma" w:cs="Tahoma"/>
          <w:b/>
          <w:bCs/>
          <w:lang w:eastAsia="sl-SI"/>
        </w:rPr>
        <w:t xml:space="preserve">pri obnovi </w:t>
      </w:r>
      <w:r w:rsidR="00D27062" w:rsidRPr="00D27062">
        <w:rPr>
          <w:rFonts w:ascii="Tahoma" w:eastAsia="Times New Roman" w:hAnsi="Tahoma" w:cs="Tahoma"/>
          <w:b/>
          <w:bCs/>
          <w:lang w:eastAsia="sl-SI"/>
        </w:rPr>
        <w:t>poslovnih</w:t>
      </w:r>
      <w:r w:rsidR="00FF747C">
        <w:rPr>
          <w:rFonts w:ascii="Tahoma" w:eastAsia="Times New Roman" w:hAnsi="Tahoma" w:cs="Tahoma"/>
          <w:b/>
          <w:bCs/>
          <w:lang w:eastAsia="sl-SI"/>
        </w:rPr>
        <w:t xml:space="preserve"> ali</w:t>
      </w:r>
      <w:r w:rsidR="00D27062" w:rsidRPr="00D27062">
        <w:rPr>
          <w:rFonts w:ascii="Tahoma" w:eastAsia="Times New Roman" w:hAnsi="Tahoma" w:cs="Tahoma"/>
          <w:b/>
          <w:bCs/>
          <w:lang w:eastAsia="sl-SI"/>
        </w:rPr>
        <w:t xml:space="preserve"> stanovanjskih objektov</w:t>
      </w:r>
      <w:r w:rsidR="00D27062" w:rsidRPr="00D27062">
        <w:rPr>
          <w:rFonts w:ascii="Tahoma" w:eastAsia="Times New Roman" w:hAnsi="Tahoma" w:cs="Tahoma"/>
          <w:lang w:eastAsia="sl-SI"/>
        </w:rPr>
        <w:t xml:space="preserve"> </w:t>
      </w:r>
      <w:r w:rsidR="002C7037" w:rsidRPr="00D27062">
        <w:rPr>
          <w:rFonts w:ascii="Tahoma" w:eastAsia="Times New Roman" w:hAnsi="Tahoma" w:cs="Tahoma"/>
          <w:lang w:eastAsia="sl-SI"/>
        </w:rPr>
        <w:t>(priloga 5/1) in sicer:</w:t>
      </w:r>
    </w:p>
    <w:p w14:paraId="3E23B981" w14:textId="77777777" w:rsidR="002C7037" w:rsidRPr="00611A85" w:rsidRDefault="002C7037" w:rsidP="00D27062">
      <w:pPr>
        <w:keepNext/>
        <w:keepLines/>
        <w:numPr>
          <w:ilvl w:val="0"/>
          <w:numId w:val="34"/>
        </w:numPr>
        <w:spacing w:after="0" w:line="240" w:lineRule="auto"/>
        <w:jc w:val="both"/>
        <w:rPr>
          <w:rFonts w:ascii="Tahoma" w:eastAsia="@Arial Unicode MS" w:hAnsi="Tahoma" w:cs="Tahoma"/>
          <w:lang w:eastAsia="sl-SI"/>
        </w:rPr>
      </w:pPr>
      <w:r w:rsidRPr="00611A85">
        <w:rPr>
          <w:rFonts w:ascii="Tahoma" w:eastAsia="@Arial Unicode MS" w:hAnsi="Tahoma" w:cs="Tahoma"/>
          <w:lang w:eastAsia="sl-SI"/>
        </w:rPr>
        <w:t xml:space="preserve">minimalno </w:t>
      </w:r>
      <w:r w:rsidR="00D27062">
        <w:rPr>
          <w:rFonts w:ascii="Tahoma" w:eastAsia="@Arial Unicode MS" w:hAnsi="Tahoma" w:cs="Tahoma"/>
          <w:lang w:eastAsia="sl-SI"/>
        </w:rPr>
        <w:t>3 (tri) reference</w:t>
      </w:r>
      <w:r w:rsidRPr="00611A85">
        <w:rPr>
          <w:rFonts w:ascii="Tahoma" w:eastAsia="@Arial Unicode MS" w:hAnsi="Tahoma" w:cs="Tahoma"/>
          <w:lang w:eastAsia="sl-SI"/>
        </w:rPr>
        <w:t>,</w:t>
      </w:r>
    </w:p>
    <w:p w14:paraId="7B9057C9" w14:textId="77777777" w:rsidR="002C7037" w:rsidRDefault="002C7037" w:rsidP="00D27062">
      <w:pPr>
        <w:keepNext/>
        <w:keepLines/>
        <w:numPr>
          <w:ilvl w:val="0"/>
          <w:numId w:val="34"/>
        </w:numPr>
        <w:spacing w:after="0" w:line="240" w:lineRule="auto"/>
        <w:jc w:val="both"/>
        <w:rPr>
          <w:rFonts w:ascii="Tahoma" w:eastAsia="@Arial Unicode MS" w:hAnsi="Tahoma" w:cs="Tahoma"/>
          <w:lang w:eastAsia="sl-SI"/>
        </w:rPr>
      </w:pPr>
      <w:r w:rsidRPr="00611A85">
        <w:rPr>
          <w:rFonts w:ascii="Tahoma" w:eastAsia="@Arial Unicode MS" w:hAnsi="Tahoma" w:cs="Tahoma"/>
          <w:lang w:eastAsia="sl-SI"/>
        </w:rPr>
        <w:t xml:space="preserve">skupna vrednost </w:t>
      </w:r>
      <w:r w:rsidR="00BC7B94">
        <w:rPr>
          <w:rFonts w:ascii="Tahoma" w:eastAsia="@Arial Unicode MS" w:hAnsi="Tahoma" w:cs="Tahoma"/>
          <w:lang w:eastAsia="sl-SI"/>
        </w:rPr>
        <w:t>G-O del</w:t>
      </w:r>
      <w:r w:rsidR="00D27062">
        <w:rPr>
          <w:rFonts w:ascii="Tahoma" w:eastAsia="@Arial Unicode MS" w:hAnsi="Tahoma" w:cs="Tahoma"/>
          <w:lang w:eastAsia="sl-SI"/>
        </w:rPr>
        <w:t xml:space="preserve"> (treh referenc) </w:t>
      </w:r>
      <w:r w:rsidRPr="00611A85">
        <w:rPr>
          <w:rFonts w:ascii="Tahoma" w:eastAsia="@Arial Unicode MS" w:hAnsi="Tahoma" w:cs="Tahoma"/>
          <w:lang w:eastAsia="sl-SI"/>
        </w:rPr>
        <w:t>ne sme biti manjša od 4</w:t>
      </w:r>
      <w:r w:rsidR="00D27062">
        <w:rPr>
          <w:rFonts w:ascii="Tahoma" w:eastAsia="@Arial Unicode MS" w:hAnsi="Tahoma" w:cs="Tahoma"/>
          <w:lang w:eastAsia="sl-SI"/>
        </w:rPr>
        <w:t>5</w:t>
      </w:r>
      <w:r w:rsidRPr="00611A85">
        <w:rPr>
          <w:rFonts w:ascii="Tahoma" w:eastAsia="@Arial Unicode MS" w:hAnsi="Tahoma" w:cs="Tahoma"/>
          <w:lang w:eastAsia="sl-SI"/>
        </w:rPr>
        <w:t xml:space="preserve">0.000,00 EUR brez DDV, posamezna </w:t>
      </w:r>
      <w:r w:rsidR="00BC7B94">
        <w:rPr>
          <w:rFonts w:ascii="Tahoma" w:eastAsia="@Arial Unicode MS" w:hAnsi="Tahoma" w:cs="Tahoma"/>
          <w:lang w:eastAsia="sl-SI"/>
        </w:rPr>
        <w:t>G-O dela</w:t>
      </w:r>
      <w:r w:rsidR="00D27062">
        <w:rPr>
          <w:rFonts w:ascii="Tahoma" w:eastAsia="@Arial Unicode MS" w:hAnsi="Tahoma" w:cs="Tahoma"/>
          <w:lang w:eastAsia="sl-SI"/>
        </w:rPr>
        <w:t xml:space="preserve"> (ena referenca)</w:t>
      </w:r>
      <w:r w:rsidRPr="00611A85">
        <w:rPr>
          <w:rFonts w:ascii="Tahoma" w:eastAsia="@Arial Unicode MS" w:hAnsi="Tahoma" w:cs="Tahoma"/>
          <w:lang w:eastAsia="sl-SI"/>
        </w:rPr>
        <w:t xml:space="preserve"> pa vrednostno ne manjša od </w:t>
      </w:r>
      <w:r w:rsidR="00D27062">
        <w:rPr>
          <w:rFonts w:ascii="Tahoma" w:eastAsia="@Arial Unicode MS" w:hAnsi="Tahoma" w:cs="Tahoma"/>
          <w:lang w:eastAsia="sl-SI"/>
        </w:rPr>
        <w:t>15</w:t>
      </w:r>
      <w:r w:rsidRPr="00611A85">
        <w:rPr>
          <w:rFonts w:ascii="Tahoma" w:eastAsia="@Arial Unicode MS" w:hAnsi="Tahoma" w:cs="Tahoma"/>
          <w:lang w:eastAsia="sl-SI"/>
        </w:rPr>
        <w:t>0.000,00 EUR brez DDV,</w:t>
      </w:r>
    </w:p>
    <w:p w14:paraId="6B84B69F" w14:textId="77777777" w:rsidR="00BC7B94" w:rsidRPr="00611A85" w:rsidRDefault="00BC7B94" w:rsidP="00D27062">
      <w:pPr>
        <w:keepNext/>
        <w:keepLines/>
        <w:numPr>
          <w:ilvl w:val="0"/>
          <w:numId w:val="34"/>
        </w:numPr>
        <w:spacing w:after="0" w:line="240" w:lineRule="auto"/>
        <w:jc w:val="both"/>
        <w:rPr>
          <w:rFonts w:ascii="Tahoma" w:eastAsia="@Arial Unicode MS" w:hAnsi="Tahoma" w:cs="Tahoma"/>
          <w:lang w:eastAsia="sl-SI"/>
        </w:rPr>
      </w:pPr>
      <w:r>
        <w:rPr>
          <w:rFonts w:ascii="Tahoma" w:eastAsia="@Arial Unicode MS" w:hAnsi="Tahoma" w:cs="Tahoma"/>
          <w:lang w:eastAsia="sl-SI"/>
        </w:rPr>
        <w:t>v</w:t>
      </w:r>
      <w:r w:rsidR="003314FD">
        <w:rPr>
          <w:rFonts w:ascii="Tahoma" w:eastAsia="@Arial Unicode MS" w:hAnsi="Tahoma" w:cs="Tahoma"/>
          <w:lang w:eastAsia="sl-SI"/>
        </w:rPr>
        <w:t xml:space="preserve"> zahtevani</w:t>
      </w:r>
      <w:r>
        <w:rPr>
          <w:rFonts w:ascii="Tahoma" w:eastAsia="@Arial Unicode MS" w:hAnsi="Tahoma" w:cs="Tahoma"/>
          <w:lang w:eastAsia="sl-SI"/>
        </w:rPr>
        <w:t xml:space="preserve"> </w:t>
      </w:r>
      <w:r w:rsidR="003314FD">
        <w:rPr>
          <w:rFonts w:ascii="Tahoma" w:eastAsia="@Arial Unicode MS" w:hAnsi="Tahoma" w:cs="Tahoma"/>
          <w:lang w:eastAsia="sl-SI"/>
        </w:rPr>
        <w:t>vrednosti</w:t>
      </w:r>
      <w:r>
        <w:rPr>
          <w:rFonts w:ascii="Tahoma" w:eastAsia="@Arial Unicode MS" w:hAnsi="Tahoma" w:cs="Tahoma"/>
          <w:lang w:eastAsia="sl-SI"/>
        </w:rPr>
        <w:t xml:space="preserve"> G-O del ne smejo biti upoštevana strojna ali elektro inštalacijska dela,</w:t>
      </w:r>
    </w:p>
    <w:p w14:paraId="5D5EF4A9" w14:textId="77777777" w:rsidR="00D27062" w:rsidRDefault="00D27062" w:rsidP="00D27062">
      <w:pPr>
        <w:keepNext/>
        <w:keepLines/>
        <w:numPr>
          <w:ilvl w:val="0"/>
          <w:numId w:val="34"/>
        </w:numPr>
        <w:spacing w:after="0" w:line="240" w:lineRule="auto"/>
        <w:jc w:val="both"/>
        <w:rPr>
          <w:rFonts w:ascii="Tahoma" w:eastAsia="@Arial Unicode MS" w:hAnsi="Tahoma" w:cs="Tahoma"/>
          <w:lang w:eastAsia="sl-SI"/>
        </w:rPr>
      </w:pPr>
      <w:r w:rsidRPr="00D27062">
        <w:rPr>
          <w:rFonts w:ascii="Tahoma" w:hAnsi="Tahoma" w:cs="Tahoma"/>
        </w:rPr>
        <w:t>vsaj ena</w:t>
      </w:r>
      <w:r>
        <w:rPr>
          <w:rFonts w:ascii="Tahoma" w:hAnsi="Tahoma" w:cs="Tahoma"/>
        </w:rPr>
        <w:t xml:space="preserve"> </w:t>
      </w:r>
      <w:r w:rsidR="00BC7B94">
        <w:rPr>
          <w:rFonts w:ascii="Tahoma" w:eastAsia="@Arial Unicode MS" w:hAnsi="Tahoma" w:cs="Tahoma"/>
          <w:lang w:eastAsia="sl-SI"/>
        </w:rPr>
        <w:t>G-O dela</w:t>
      </w:r>
      <w:r>
        <w:rPr>
          <w:rFonts w:ascii="Tahoma" w:hAnsi="Tahoma" w:cs="Tahoma"/>
        </w:rPr>
        <w:t xml:space="preserve"> v višini najmanj 150.000,00 EUR brez DDV</w:t>
      </w:r>
      <w:r w:rsidRPr="00D27062">
        <w:rPr>
          <w:rFonts w:ascii="Tahoma" w:hAnsi="Tahoma" w:cs="Tahoma"/>
        </w:rPr>
        <w:t xml:space="preserve"> (</w:t>
      </w:r>
      <w:r>
        <w:rPr>
          <w:rFonts w:ascii="Tahoma" w:hAnsi="Tahoma" w:cs="Tahoma"/>
        </w:rPr>
        <w:t>ena</w:t>
      </w:r>
      <w:r w:rsidRPr="00D27062">
        <w:rPr>
          <w:rFonts w:ascii="Tahoma" w:hAnsi="Tahoma" w:cs="Tahoma"/>
        </w:rPr>
        <w:t xml:space="preserve"> referenca</w:t>
      </w:r>
      <w:r>
        <w:rPr>
          <w:rFonts w:ascii="Tahoma" w:hAnsi="Tahoma" w:cs="Tahoma"/>
        </w:rPr>
        <w:t>) mora biti izvedena</w:t>
      </w:r>
      <w:r w:rsidRPr="0015439B">
        <w:rPr>
          <w:rFonts w:ascii="Tahoma" w:hAnsi="Tahoma" w:cs="Tahoma"/>
        </w:rPr>
        <w:t xml:space="preserve"> </w:t>
      </w:r>
      <w:r w:rsidR="00BC7B94">
        <w:rPr>
          <w:rFonts w:ascii="Tahoma" w:hAnsi="Tahoma" w:cs="Tahoma"/>
        </w:rPr>
        <w:t>n</w:t>
      </w:r>
      <w:r w:rsidRPr="00D27062">
        <w:rPr>
          <w:rFonts w:ascii="Tahoma" w:hAnsi="Tahoma" w:cs="Tahoma"/>
          <w:bCs/>
        </w:rPr>
        <w:t>a spomeniškovarstvenem objektu (objekt kulturne dediščine) in mora biti potrjena s strani ZVKDS,</w:t>
      </w:r>
    </w:p>
    <w:p w14:paraId="1EDCDDD3" w14:textId="4696BA6F" w:rsidR="00C925A5" w:rsidRPr="00D27062" w:rsidRDefault="00C925A5" w:rsidP="00C925A5">
      <w:pPr>
        <w:keepNext/>
        <w:keepLines/>
        <w:numPr>
          <w:ilvl w:val="0"/>
          <w:numId w:val="31"/>
        </w:numPr>
        <w:spacing w:after="0" w:line="240" w:lineRule="auto"/>
        <w:ind w:left="284" w:hanging="284"/>
        <w:jc w:val="both"/>
        <w:rPr>
          <w:rFonts w:ascii="Tahoma" w:eastAsia="Times New Roman" w:hAnsi="Tahoma" w:cs="Tahoma"/>
          <w:lang w:eastAsia="sl-SI"/>
        </w:rPr>
      </w:pPr>
      <w:r>
        <w:rPr>
          <w:rFonts w:ascii="Tahoma" w:eastAsia="Times New Roman" w:hAnsi="Tahoma" w:cs="Tahoma"/>
          <w:b/>
          <w:bCs/>
          <w:lang w:eastAsia="sl-SI"/>
        </w:rPr>
        <w:t>zamenjava strojnih inštalacij</w:t>
      </w:r>
      <w:r w:rsidR="00DF2B1B">
        <w:rPr>
          <w:rFonts w:ascii="Tahoma" w:eastAsia="Times New Roman" w:hAnsi="Tahoma" w:cs="Tahoma"/>
          <w:b/>
          <w:bCs/>
          <w:lang w:eastAsia="sl-SI"/>
        </w:rPr>
        <w:t xml:space="preserve"> pri obnovi</w:t>
      </w:r>
      <w:r>
        <w:rPr>
          <w:rFonts w:ascii="Tahoma" w:eastAsia="Times New Roman" w:hAnsi="Tahoma" w:cs="Tahoma"/>
          <w:b/>
          <w:bCs/>
          <w:lang w:eastAsia="sl-SI"/>
        </w:rPr>
        <w:t xml:space="preserve"> </w:t>
      </w:r>
      <w:r w:rsidRPr="00D27062">
        <w:rPr>
          <w:rFonts w:ascii="Tahoma" w:eastAsia="Times New Roman" w:hAnsi="Tahoma" w:cs="Tahoma"/>
          <w:b/>
          <w:bCs/>
          <w:lang w:eastAsia="sl-SI"/>
        </w:rPr>
        <w:t>poslovnih</w:t>
      </w:r>
      <w:r w:rsidR="00FF747C">
        <w:rPr>
          <w:rFonts w:ascii="Tahoma" w:eastAsia="Times New Roman" w:hAnsi="Tahoma" w:cs="Tahoma"/>
          <w:b/>
          <w:bCs/>
          <w:lang w:eastAsia="sl-SI"/>
        </w:rPr>
        <w:t xml:space="preserve"> ali</w:t>
      </w:r>
      <w:r w:rsidRPr="00D27062">
        <w:rPr>
          <w:rFonts w:ascii="Tahoma" w:eastAsia="Times New Roman" w:hAnsi="Tahoma" w:cs="Tahoma"/>
          <w:b/>
          <w:bCs/>
          <w:lang w:eastAsia="sl-SI"/>
        </w:rPr>
        <w:t xml:space="preserve"> stanovanjskih objektov</w:t>
      </w:r>
      <w:r w:rsidRPr="00D27062">
        <w:rPr>
          <w:rFonts w:ascii="Tahoma" w:eastAsia="Times New Roman" w:hAnsi="Tahoma" w:cs="Tahoma"/>
          <w:lang w:eastAsia="sl-SI"/>
        </w:rPr>
        <w:t xml:space="preserve"> (priloga 5/</w:t>
      </w:r>
      <w:r>
        <w:rPr>
          <w:rFonts w:ascii="Tahoma" w:eastAsia="Times New Roman" w:hAnsi="Tahoma" w:cs="Tahoma"/>
          <w:lang w:eastAsia="sl-SI"/>
        </w:rPr>
        <w:t>2</w:t>
      </w:r>
      <w:r w:rsidRPr="00D27062">
        <w:rPr>
          <w:rFonts w:ascii="Tahoma" w:eastAsia="Times New Roman" w:hAnsi="Tahoma" w:cs="Tahoma"/>
          <w:lang w:eastAsia="sl-SI"/>
        </w:rPr>
        <w:t>) in sicer:</w:t>
      </w:r>
    </w:p>
    <w:p w14:paraId="1A36A6BF" w14:textId="77777777" w:rsidR="00C925A5" w:rsidRPr="00611A85" w:rsidRDefault="00C925A5" w:rsidP="00C925A5">
      <w:pPr>
        <w:keepNext/>
        <w:keepLines/>
        <w:numPr>
          <w:ilvl w:val="0"/>
          <w:numId w:val="34"/>
        </w:numPr>
        <w:spacing w:after="0" w:line="240" w:lineRule="auto"/>
        <w:jc w:val="both"/>
        <w:rPr>
          <w:rFonts w:ascii="Tahoma" w:eastAsia="@Arial Unicode MS" w:hAnsi="Tahoma" w:cs="Tahoma"/>
          <w:lang w:eastAsia="sl-SI"/>
        </w:rPr>
      </w:pPr>
      <w:r w:rsidRPr="00611A85">
        <w:rPr>
          <w:rFonts w:ascii="Tahoma" w:eastAsia="@Arial Unicode MS" w:hAnsi="Tahoma" w:cs="Tahoma"/>
          <w:lang w:eastAsia="sl-SI"/>
        </w:rPr>
        <w:t xml:space="preserve">minimalno </w:t>
      </w:r>
      <w:r>
        <w:rPr>
          <w:rFonts w:ascii="Tahoma" w:eastAsia="@Arial Unicode MS" w:hAnsi="Tahoma" w:cs="Tahoma"/>
          <w:lang w:eastAsia="sl-SI"/>
        </w:rPr>
        <w:t>3 (tri) reference</w:t>
      </w:r>
      <w:r w:rsidRPr="00611A85">
        <w:rPr>
          <w:rFonts w:ascii="Tahoma" w:eastAsia="@Arial Unicode MS" w:hAnsi="Tahoma" w:cs="Tahoma"/>
          <w:lang w:eastAsia="sl-SI"/>
        </w:rPr>
        <w:t>,</w:t>
      </w:r>
    </w:p>
    <w:p w14:paraId="3DA79E9D" w14:textId="77777777" w:rsidR="00C925A5" w:rsidRPr="00611A85" w:rsidRDefault="00C925A5" w:rsidP="00C925A5">
      <w:pPr>
        <w:keepNext/>
        <w:keepLines/>
        <w:numPr>
          <w:ilvl w:val="0"/>
          <w:numId w:val="34"/>
        </w:numPr>
        <w:spacing w:after="0" w:line="240" w:lineRule="auto"/>
        <w:jc w:val="both"/>
        <w:rPr>
          <w:rFonts w:ascii="Tahoma" w:eastAsia="@Arial Unicode MS" w:hAnsi="Tahoma" w:cs="Tahoma"/>
          <w:lang w:eastAsia="sl-SI"/>
        </w:rPr>
      </w:pPr>
      <w:r w:rsidRPr="00611A85">
        <w:rPr>
          <w:rFonts w:ascii="Tahoma" w:eastAsia="@Arial Unicode MS" w:hAnsi="Tahoma" w:cs="Tahoma"/>
          <w:lang w:eastAsia="sl-SI"/>
        </w:rPr>
        <w:t>skupna vrednost</w:t>
      </w:r>
      <w:r>
        <w:rPr>
          <w:rFonts w:ascii="Tahoma" w:eastAsia="@Arial Unicode MS" w:hAnsi="Tahoma" w:cs="Tahoma"/>
          <w:lang w:eastAsia="sl-SI"/>
        </w:rPr>
        <w:t xml:space="preserve"> zamenjave</w:t>
      </w:r>
      <w:r w:rsidRPr="00611A85">
        <w:rPr>
          <w:rFonts w:ascii="Tahoma" w:eastAsia="@Arial Unicode MS" w:hAnsi="Tahoma" w:cs="Tahoma"/>
          <w:lang w:eastAsia="sl-SI"/>
        </w:rPr>
        <w:t xml:space="preserve"> </w:t>
      </w:r>
      <w:r>
        <w:rPr>
          <w:rFonts w:ascii="Tahoma" w:eastAsia="@Arial Unicode MS" w:hAnsi="Tahoma" w:cs="Tahoma"/>
          <w:lang w:eastAsia="sl-SI"/>
        </w:rPr>
        <w:t xml:space="preserve">strojnih inštalacij (treh referenc) </w:t>
      </w:r>
      <w:r w:rsidRPr="00611A85">
        <w:rPr>
          <w:rFonts w:ascii="Tahoma" w:eastAsia="@Arial Unicode MS" w:hAnsi="Tahoma" w:cs="Tahoma"/>
          <w:lang w:eastAsia="sl-SI"/>
        </w:rPr>
        <w:t>ne sme biti manjša od 4</w:t>
      </w:r>
      <w:r>
        <w:rPr>
          <w:rFonts w:ascii="Tahoma" w:eastAsia="@Arial Unicode MS" w:hAnsi="Tahoma" w:cs="Tahoma"/>
          <w:lang w:eastAsia="sl-SI"/>
        </w:rPr>
        <w:t>5</w:t>
      </w:r>
      <w:r w:rsidRPr="00611A85">
        <w:rPr>
          <w:rFonts w:ascii="Tahoma" w:eastAsia="@Arial Unicode MS" w:hAnsi="Tahoma" w:cs="Tahoma"/>
          <w:lang w:eastAsia="sl-SI"/>
        </w:rPr>
        <w:t xml:space="preserve">0.000,00 EUR brez DDV, posamezna </w:t>
      </w:r>
      <w:r>
        <w:rPr>
          <w:rFonts w:ascii="Tahoma" w:eastAsia="@Arial Unicode MS" w:hAnsi="Tahoma" w:cs="Tahoma"/>
          <w:lang w:eastAsia="sl-SI"/>
        </w:rPr>
        <w:t>zamenjava strojnih inštalacij (ena referenca)</w:t>
      </w:r>
      <w:r w:rsidRPr="00611A85">
        <w:rPr>
          <w:rFonts w:ascii="Tahoma" w:eastAsia="@Arial Unicode MS" w:hAnsi="Tahoma" w:cs="Tahoma"/>
          <w:lang w:eastAsia="sl-SI"/>
        </w:rPr>
        <w:t xml:space="preserve"> pa vrednostno ne manjša od </w:t>
      </w:r>
      <w:r>
        <w:rPr>
          <w:rFonts w:ascii="Tahoma" w:eastAsia="@Arial Unicode MS" w:hAnsi="Tahoma" w:cs="Tahoma"/>
          <w:lang w:eastAsia="sl-SI"/>
        </w:rPr>
        <w:t>15</w:t>
      </w:r>
      <w:r w:rsidRPr="00611A85">
        <w:rPr>
          <w:rFonts w:ascii="Tahoma" w:eastAsia="@Arial Unicode MS" w:hAnsi="Tahoma" w:cs="Tahoma"/>
          <w:lang w:eastAsia="sl-SI"/>
        </w:rPr>
        <w:t>0.000,00 EUR brez DDV,</w:t>
      </w:r>
    </w:p>
    <w:p w14:paraId="627CD3D6" w14:textId="77777777" w:rsidR="00C925A5" w:rsidRDefault="00C925A5" w:rsidP="00C925A5">
      <w:pPr>
        <w:keepNext/>
        <w:keepLines/>
        <w:numPr>
          <w:ilvl w:val="0"/>
          <w:numId w:val="34"/>
        </w:numPr>
        <w:spacing w:after="0" w:line="240" w:lineRule="auto"/>
        <w:jc w:val="both"/>
        <w:rPr>
          <w:rFonts w:ascii="Tahoma" w:eastAsia="@Arial Unicode MS" w:hAnsi="Tahoma" w:cs="Tahoma"/>
          <w:lang w:eastAsia="sl-SI"/>
        </w:rPr>
      </w:pPr>
      <w:r w:rsidRPr="00D27062">
        <w:rPr>
          <w:rFonts w:ascii="Tahoma" w:hAnsi="Tahoma" w:cs="Tahoma"/>
        </w:rPr>
        <w:t>vsaj ena</w:t>
      </w:r>
      <w:r>
        <w:rPr>
          <w:rFonts w:ascii="Tahoma" w:hAnsi="Tahoma" w:cs="Tahoma"/>
        </w:rPr>
        <w:t xml:space="preserve"> zamenjava strojnih inštalacij v višini najmanj 150.000,00 EUR brez DDV</w:t>
      </w:r>
      <w:r w:rsidRPr="00D27062">
        <w:rPr>
          <w:rFonts w:ascii="Tahoma" w:hAnsi="Tahoma" w:cs="Tahoma"/>
        </w:rPr>
        <w:t xml:space="preserve"> (</w:t>
      </w:r>
      <w:r>
        <w:rPr>
          <w:rFonts w:ascii="Tahoma" w:hAnsi="Tahoma" w:cs="Tahoma"/>
        </w:rPr>
        <w:t>ena</w:t>
      </w:r>
      <w:r w:rsidRPr="00D27062">
        <w:rPr>
          <w:rFonts w:ascii="Tahoma" w:hAnsi="Tahoma" w:cs="Tahoma"/>
        </w:rPr>
        <w:t xml:space="preserve"> referenca</w:t>
      </w:r>
      <w:r>
        <w:rPr>
          <w:rFonts w:ascii="Tahoma" w:hAnsi="Tahoma" w:cs="Tahoma"/>
        </w:rPr>
        <w:t>) mora biti izvedena</w:t>
      </w:r>
      <w:r w:rsidRPr="0015439B">
        <w:rPr>
          <w:rFonts w:ascii="Tahoma" w:hAnsi="Tahoma" w:cs="Tahoma"/>
        </w:rPr>
        <w:t xml:space="preserve"> </w:t>
      </w:r>
      <w:r w:rsidRPr="00D27062">
        <w:rPr>
          <w:rFonts w:ascii="Tahoma" w:hAnsi="Tahoma" w:cs="Tahoma"/>
          <w:bCs/>
        </w:rPr>
        <w:t>na spomeniškovarstvenem objektu (objekt kulturne dediščine) in mora biti potrjena s strani ZVKDS,</w:t>
      </w:r>
    </w:p>
    <w:p w14:paraId="69D79AAC" w14:textId="4F5C8D1C" w:rsidR="00C925A5" w:rsidRPr="00C925A5" w:rsidRDefault="00C925A5" w:rsidP="00C925A5">
      <w:pPr>
        <w:keepNext/>
        <w:keepLines/>
        <w:numPr>
          <w:ilvl w:val="0"/>
          <w:numId w:val="31"/>
        </w:numPr>
        <w:spacing w:after="0" w:line="240" w:lineRule="auto"/>
        <w:ind w:left="284" w:hanging="284"/>
        <w:jc w:val="both"/>
        <w:rPr>
          <w:rFonts w:ascii="Tahoma" w:eastAsia="Times New Roman" w:hAnsi="Tahoma" w:cs="Tahoma"/>
          <w:lang w:eastAsia="sl-SI"/>
        </w:rPr>
      </w:pPr>
      <w:r>
        <w:rPr>
          <w:rFonts w:ascii="Tahoma" w:eastAsia="Times New Roman" w:hAnsi="Tahoma" w:cs="Tahoma"/>
          <w:b/>
          <w:bCs/>
          <w:lang w:eastAsia="sl-SI"/>
        </w:rPr>
        <w:t>zamenjava elektro inštalacij</w:t>
      </w:r>
      <w:r w:rsidR="00DF2B1B">
        <w:rPr>
          <w:rFonts w:ascii="Tahoma" w:eastAsia="Times New Roman" w:hAnsi="Tahoma" w:cs="Tahoma"/>
          <w:b/>
          <w:bCs/>
          <w:lang w:eastAsia="sl-SI"/>
        </w:rPr>
        <w:t xml:space="preserve"> pri obnovi</w:t>
      </w:r>
      <w:r>
        <w:rPr>
          <w:rFonts w:ascii="Tahoma" w:eastAsia="Times New Roman" w:hAnsi="Tahoma" w:cs="Tahoma"/>
          <w:b/>
          <w:bCs/>
          <w:lang w:eastAsia="sl-SI"/>
        </w:rPr>
        <w:t xml:space="preserve"> </w:t>
      </w:r>
      <w:r w:rsidRPr="00D27062">
        <w:rPr>
          <w:rFonts w:ascii="Tahoma" w:eastAsia="Times New Roman" w:hAnsi="Tahoma" w:cs="Tahoma"/>
          <w:b/>
          <w:bCs/>
          <w:lang w:eastAsia="sl-SI"/>
        </w:rPr>
        <w:t>poslovnih</w:t>
      </w:r>
      <w:r w:rsidR="00FF747C">
        <w:rPr>
          <w:rFonts w:ascii="Tahoma" w:eastAsia="Times New Roman" w:hAnsi="Tahoma" w:cs="Tahoma"/>
          <w:b/>
          <w:bCs/>
          <w:lang w:eastAsia="sl-SI"/>
        </w:rPr>
        <w:t xml:space="preserve"> ali</w:t>
      </w:r>
      <w:r w:rsidRPr="00D27062">
        <w:rPr>
          <w:rFonts w:ascii="Tahoma" w:eastAsia="Times New Roman" w:hAnsi="Tahoma" w:cs="Tahoma"/>
          <w:b/>
          <w:bCs/>
          <w:lang w:eastAsia="sl-SI"/>
        </w:rPr>
        <w:t xml:space="preserve"> stanovanjskih </w:t>
      </w:r>
      <w:r w:rsidRPr="00C925A5">
        <w:rPr>
          <w:rFonts w:ascii="Tahoma" w:eastAsia="Times New Roman" w:hAnsi="Tahoma" w:cs="Tahoma"/>
          <w:b/>
          <w:bCs/>
          <w:lang w:eastAsia="sl-SI"/>
        </w:rPr>
        <w:t xml:space="preserve">objektov </w:t>
      </w:r>
      <w:r w:rsidRPr="00C925A5">
        <w:rPr>
          <w:rFonts w:ascii="Tahoma" w:eastAsia="Times New Roman" w:hAnsi="Tahoma" w:cs="Tahoma"/>
          <w:lang w:eastAsia="sl-SI"/>
        </w:rPr>
        <w:t>(priloga 5/3) in sicer:</w:t>
      </w:r>
    </w:p>
    <w:p w14:paraId="0F55A1D6" w14:textId="77777777" w:rsidR="00C925A5" w:rsidRPr="00611A85" w:rsidRDefault="00C925A5" w:rsidP="00C925A5">
      <w:pPr>
        <w:keepNext/>
        <w:keepLines/>
        <w:numPr>
          <w:ilvl w:val="0"/>
          <w:numId w:val="34"/>
        </w:numPr>
        <w:spacing w:after="0" w:line="240" w:lineRule="auto"/>
        <w:jc w:val="both"/>
        <w:rPr>
          <w:rFonts w:ascii="Tahoma" w:eastAsia="@Arial Unicode MS" w:hAnsi="Tahoma" w:cs="Tahoma"/>
          <w:lang w:eastAsia="sl-SI"/>
        </w:rPr>
      </w:pPr>
      <w:r w:rsidRPr="00611A85">
        <w:rPr>
          <w:rFonts w:ascii="Tahoma" w:eastAsia="@Arial Unicode MS" w:hAnsi="Tahoma" w:cs="Tahoma"/>
          <w:lang w:eastAsia="sl-SI"/>
        </w:rPr>
        <w:t xml:space="preserve">minimalno </w:t>
      </w:r>
      <w:r>
        <w:rPr>
          <w:rFonts w:ascii="Tahoma" w:eastAsia="@Arial Unicode MS" w:hAnsi="Tahoma" w:cs="Tahoma"/>
          <w:lang w:eastAsia="sl-SI"/>
        </w:rPr>
        <w:t>3 (tri) reference</w:t>
      </w:r>
      <w:r w:rsidRPr="00611A85">
        <w:rPr>
          <w:rFonts w:ascii="Tahoma" w:eastAsia="@Arial Unicode MS" w:hAnsi="Tahoma" w:cs="Tahoma"/>
          <w:lang w:eastAsia="sl-SI"/>
        </w:rPr>
        <w:t>,</w:t>
      </w:r>
    </w:p>
    <w:p w14:paraId="632E510D" w14:textId="77777777" w:rsidR="00C925A5" w:rsidRPr="00611A85" w:rsidRDefault="00C925A5" w:rsidP="00C925A5">
      <w:pPr>
        <w:keepNext/>
        <w:keepLines/>
        <w:numPr>
          <w:ilvl w:val="0"/>
          <w:numId w:val="34"/>
        </w:numPr>
        <w:spacing w:after="0" w:line="240" w:lineRule="auto"/>
        <w:jc w:val="both"/>
        <w:rPr>
          <w:rFonts w:ascii="Tahoma" w:eastAsia="@Arial Unicode MS" w:hAnsi="Tahoma" w:cs="Tahoma"/>
          <w:lang w:eastAsia="sl-SI"/>
        </w:rPr>
      </w:pPr>
      <w:r w:rsidRPr="00611A85">
        <w:rPr>
          <w:rFonts w:ascii="Tahoma" w:eastAsia="@Arial Unicode MS" w:hAnsi="Tahoma" w:cs="Tahoma"/>
          <w:lang w:eastAsia="sl-SI"/>
        </w:rPr>
        <w:t xml:space="preserve">skupna vrednost </w:t>
      </w:r>
      <w:r>
        <w:rPr>
          <w:rFonts w:ascii="Tahoma" w:eastAsia="@Arial Unicode MS" w:hAnsi="Tahoma" w:cs="Tahoma"/>
          <w:lang w:eastAsia="sl-SI"/>
        </w:rPr>
        <w:t>zamenjave</w:t>
      </w:r>
      <w:r w:rsidRPr="00611A85">
        <w:rPr>
          <w:rFonts w:ascii="Tahoma" w:eastAsia="@Arial Unicode MS" w:hAnsi="Tahoma" w:cs="Tahoma"/>
          <w:lang w:eastAsia="sl-SI"/>
        </w:rPr>
        <w:t xml:space="preserve"> </w:t>
      </w:r>
      <w:r>
        <w:rPr>
          <w:rFonts w:ascii="Tahoma" w:eastAsia="@Arial Unicode MS" w:hAnsi="Tahoma" w:cs="Tahoma"/>
          <w:lang w:eastAsia="sl-SI"/>
        </w:rPr>
        <w:t xml:space="preserve">elektro inštalacij (treh referenc) </w:t>
      </w:r>
      <w:r w:rsidRPr="00611A85">
        <w:rPr>
          <w:rFonts w:ascii="Tahoma" w:eastAsia="@Arial Unicode MS" w:hAnsi="Tahoma" w:cs="Tahoma"/>
          <w:lang w:eastAsia="sl-SI"/>
        </w:rPr>
        <w:t xml:space="preserve">ne sme biti manjša od </w:t>
      </w:r>
      <w:r>
        <w:rPr>
          <w:rFonts w:ascii="Tahoma" w:eastAsia="@Arial Unicode MS" w:hAnsi="Tahoma" w:cs="Tahoma"/>
          <w:lang w:eastAsia="sl-SI"/>
        </w:rPr>
        <w:t>27</w:t>
      </w:r>
      <w:r w:rsidRPr="00611A85">
        <w:rPr>
          <w:rFonts w:ascii="Tahoma" w:eastAsia="@Arial Unicode MS" w:hAnsi="Tahoma" w:cs="Tahoma"/>
          <w:lang w:eastAsia="sl-SI"/>
        </w:rPr>
        <w:t xml:space="preserve">0.000,00 EUR brez DDV, posamezna </w:t>
      </w:r>
      <w:r w:rsidR="00821F56">
        <w:rPr>
          <w:rFonts w:ascii="Tahoma" w:eastAsia="@Arial Unicode MS" w:hAnsi="Tahoma" w:cs="Tahoma"/>
          <w:lang w:eastAsia="sl-SI"/>
        </w:rPr>
        <w:t>zamenjava elektro inštalacij</w:t>
      </w:r>
      <w:r>
        <w:rPr>
          <w:rFonts w:ascii="Tahoma" w:eastAsia="@Arial Unicode MS" w:hAnsi="Tahoma" w:cs="Tahoma"/>
          <w:lang w:eastAsia="sl-SI"/>
        </w:rPr>
        <w:t xml:space="preserve"> (ena referenca)</w:t>
      </w:r>
      <w:r w:rsidRPr="00611A85">
        <w:rPr>
          <w:rFonts w:ascii="Tahoma" w:eastAsia="@Arial Unicode MS" w:hAnsi="Tahoma" w:cs="Tahoma"/>
          <w:lang w:eastAsia="sl-SI"/>
        </w:rPr>
        <w:t xml:space="preserve"> pa vrednostno ne manjša od </w:t>
      </w:r>
      <w:r>
        <w:rPr>
          <w:rFonts w:ascii="Tahoma" w:eastAsia="@Arial Unicode MS" w:hAnsi="Tahoma" w:cs="Tahoma"/>
          <w:lang w:eastAsia="sl-SI"/>
        </w:rPr>
        <w:t>9</w:t>
      </w:r>
      <w:r w:rsidRPr="00611A85">
        <w:rPr>
          <w:rFonts w:ascii="Tahoma" w:eastAsia="@Arial Unicode MS" w:hAnsi="Tahoma" w:cs="Tahoma"/>
          <w:lang w:eastAsia="sl-SI"/>
        </w:rPr>
        <w:t>0.000,00 EUR brez DDV,</w:t>
      </w:r>
    </w:p>
    <w:p w14:paraId="02E8566A" w14:textId="77777777" w:rsidR="00C925A5" w:rsidRDefault="00C925A5" w:rsidP="00C925A5">
      <w:pPr>
        <w:keepNext/>
        <w:keepLines/>
        <w:numPr>
          <w:ilvl w:val="0"/>
          <w:numId w:val="34"/>
        </w:numPr>
        <w:spacing w:after="0" w:line="240" w:lineRule="auto"/>
        <w:jc w:val="both"/>
        <w:rPr>
          <w:rFonts w:ascii="Tahoma" w:eastAsia="@Arial Unicode MS" w:hAnsi="Tahoma" w:cs="Tahoma"/>
          <w:lang w:eastAsia="sl-SI"/>
        </w:rPr>
      </w:pPr>
      <w:r w:rsidRPr="00D27062">
        <w:rPr>
          <w:rFonts w:ascii="Tahoma" w:hAnsi="Tahoma" w:cs="Tahoma"/>
        </w:rPr>
        <w:t>vsaj ena</w:t>
      </w:r>
      <w:r>
        <w:rPr>
          <w:rFonts w:ascii="Tahoma" w:hAnsi="Tahoma" w:cs="Tahoma"/>
        </w:rPr>
        <w:t xml:space="preserve"> </w:t>
      </w:r>
      <w:r w:rsidR="00821F56">
        <w:rPr>
          <w:rFonts w:ascii="Tahoma" w:eastAsia="@Arial Unicode MS" w:hAnsi="Tahoma" w:cs="Tahoma"/>
          <w:lang w:eastAsia="sl-SI"/>
        </w:rPr>
        <w:t>zamenjava elektro inštalacij</w:t>
      </w:r>
      <w:r>
        <w:rPr>
          <w:rFonts w:ascii="Tahoma" w:hAnsi="Tahoma" w:cs="Tahoma"/>
        </w:rPr>
        <w:t xml:space="preserve"> v višini najmanj 90.000,00 EUR brez DDV</w:t>
      </w:r>
      <w:r w:rsidRPr="00D27062">
        <w:rPr>
          <w:rFonts w:ascii="Tahoma" w:hAnsi="Tahoma" w:cs="Tahoma"/>
        </w:rPr>
        <w:t xml:space="preserve"> (</w:t>
      </w:r>
      <w:r>
        <w:rPr>
          <w:rFonts w:ascii="Tahoma" w:hAnsi="Tahoma" w:cs="Tahoma"/>
        </w:rPr>
        <w:t>ena</w:t>
      </w:r>
      <w:r w:rsidRPr="00D27062">
        <w:rPr>
          <w:rFonts w:ascii="Tahoma" w:hAnsi="Tahoma" w:cs="Tahoma"/>
        </w:rPr>
        <w:t xml:space="preserve"> referenca</w:t>
      </w:r>
      <w:r>
        <w:rPr>
          <w:rFonts w:ascii="Tahoma" w:hAnsi="Tahoma" w:cs="Tahoma"/>
        </w:rPr>
        <w:t>) mora biti izvedena</w:t>
      </w:r>
      <w:r w:rsidRPr="0015439B">
        <w:rPr>
          <w:rFonts w:ascii="Tahoma" w:hAnsi="Tahoma" w:cs="Tahoma"/>
        </w:rPr>
        <w:t xml:space="preserve"> </w:t>
      </w:r>
      <w:r w:rsidRPr="00D27062">
        <w:rPr>
          <w:rFonts w:ascii="Tahoma" w:hAnsi="Tahoma" w:cs="Tahoma"/>
          <w:bCs/>
        </w:rPr>
        <w:t>na spomeniškovarstvenem objektu (objekt kulturne dediščine) in mora biti potrjena s strani ZVKDS,</w:t>
      </w:r>
    </w:p>
    <w:p w14:paraId="2647C932" w14:textId="4FAD6B8B" w:rsidR="00821F56" w:rsidRPr="00C925A5" w:rsidRDefault="00CD3DA2" w:rsidP="00821F56">
      <w:pPr>
        <w:keepNext/>
        <w:keepLines/>
        <w:numPr>
          <w:ilvl w:val="0"/>
          <w:numId w:val="31"/>
        </w:numPr>
        <w:spacing w:after="0" w:line="240" w:lineRule="auto"/>
        <w:ind w:left="284" w:hanging="284"/>
        <w:jc w:val="both"/>
        <w:rPr>
          <w:rFonts w:ascii="Tahoma" w:eastAsia="Times New Roman" w:hAnsi="Tahoma" w:cs="Tahoma"/>
          <w:lang w:eastAsia="sl-SI"/>
        </w:rPr>
      </w:pPr>
      <w:r>
        <w:rPr>
          <w:rFonts w:ascii="Tahoma" w:eastAsia="Times New Roman" w:hAnsi="Tahoma" w:cs="Tahoma"/>
          <w:b/>
          <w:bCs/>
          <w:lang w:eastAsia="sl-SI"/>
        </w:rPr>
        <w:lastRenderedPageBreak/>
        <w:t xml:space="preserve">obnova stavbnega pohištva </w:t>
      </w:r>
      <w:r w:rsidR="00DF2B1B">
        <w:rPr>
          <w:rFonts w:ascii="Tahoma" w:eastAsia="Times New Roman" w:hAnsi="Tahoma" w:cs="Tahoma"/>
          <w:b/>
          <w:bCs/>
          <w:lang w:eastAsia="sl-SI"/>
        </w:rPr>
        <w:t>pri obnovi</w:t>
      </w:r>
      <w:r w:rsidR="00821F56">
        <w:rPr>
          <w:rFonts w:ascii="Tahoma" w:eastAsia="Times New Roman" w:hAnsi="Tahoma" w:cs="Tahoma"/>
          <w:b/>
          <w:bCs/>
          <w:lang w:eastAsia="sl-SI"/>
        </w:rPr>
        <w:t xml:space="preserve"> </w:t>
      </w:r>
      <w:r w:rsidR="00821F56" w:rsidRPr="00D27062">
        <w:rPr>
          <w:rFonts w:ascii="Tahoma" w:eastAsia="Times New Roman" w:hAnsi="Tahoma" w:cs="Tahoma"/>
          <w:b/>
          <w:bCs/>
          <w:lang w:eastAsia="sl-SI"/>
        </w:rPr>
        <w:t>poslovnih</w:t>
      </w:r>
      <w:r w:rsidR="00FF747C">
        <w:rPr>
          <w:rFonts w:ascii="Tahoma" w:eastAsia="Times New Roman" w:hAnsi="Tahoma" w:cs="Tahoma"/>
          <w:b/>
          <w:bCs/>
          <w:lang w:eastAsia="sl-SI"/>
        </w:rPr>
        <w:t xml:space="preserve"> ali</w:t>
      </w:r>
      <w:r w:rsidR="00821F56" w:rsidRPr="00D27062">
        <w:rPr>
          <w:rFonts w:ascii="Tahoma" w:eastAsia="Times New Roman" w:hAnsi="Tahoma" w:cs="Tahoma"/>
          <w:b/>
          <w:bCs/>
          <w:lang w:eastAsia="sl-SI"/>
        </w:rPr>
        <w:t xml:space="preserve"> stanovanjskih </w:t>
      </w:r>
      <w:r w:rsidR="00821F56" w:rsidRPr="00C925A5">
        <w:rPr>
          <w:rFonts w:ascii="Tahoma" w:eastAsia="Times New Roman" w:hAnsi="Tahoma" w:cs="Tahoma"/>
          <w:b/>
          <w:bCs/>
          <w:lang w:eastAsia="sl-SI"/>
        </w:rPr>
        <w:t xml:space="preserve">objektov </w:t>
      </w:r>
      <w:r w:rsidR="00821F56" w:rsidRPr="00C925A5">
        <w:rPr>
          <w:rFonts w:ascii="Tahoma" w:eastAsia="Times New Roman" w:hAnsi="Tahoma" w:cs="Tahoma"/>
          <w:lang w:eastAsia="sl-SI"/>
        </w:rPr>
        <w:t>(priloga 5/</w:t>
      </w:r>
      <w:r w:rsidR="00821F56">
        <w:rPr>
          <w:rFonts w:ascii="Tahoma" w:eastAsia="Times New Roman" w:hAnsi="Tahoma" w:cs="Tahoma"/>
          <w:lang w:eastAsia="sl-SI"/>
        </w:rPr>
        <w:t>4</w:t>
      </w:r>
      <w:r w:rsidR="00821F56" w:rsidRPr="00C925A5">
        <w:rPr>
          <w:rFonts w:ascii="Tahoma" w:eastAsia="Times New Roman" w:hAnsi="Tahoma" w:cs="Tahoma"/>
          <w:lang w:eastAsia="sl-SI"/>
        </w:rPr>
        <w:t>) in sicer:</w:t>
      </w:r>
    </w:p>
    <w:p w14:paraId="2AFE4ED8" w14:textId="77777777" w:rsidR="00821F56" w:rsidRPr="00611A85" w:rsidRDefault="00821F56" w:rsidP="00821F56">
      <w:pPr>
        <w:keepNext/>
        <w:keepLines/>
        <w:numPr>
          <w:ilvl w:val="0"/>
          <w:numId w:val="34"/>
        </w:numPr>
        <w:spacing w:after="0" w:line="240" w:lineRule="auto"/>
        <w:jc w:val="both"/>
        <w:rPr>
          <w:rFonts w:ascii="Tahoma" w:eastAsia="@Arial Unicode MS" w:hAnsi="Tahoma" w:cs="Tahoma"/>
          <w:lang w:eastAsia="sl-SI"/>
        </w:rPr>
      </w:pPr>
      <w:r w:rsidRPr="00611A85">
        <w:rPr>
          <w:rFonts w:ascii="Tahoma" w:eastAsia="@Arial Unicode MS" w:hAnsi="Tahoma" w:cs="Tahoma"/>
          <w:lang w:eastAsia="sl-SI"/>
        </w:rPr>
        <w:t>minimalno</w:t>
      </w:r>
      <w:r>
        <w:rPr>
          <w:rFonts w:ascii="Tahoma" w:eastAsia="@Arial Unicode MS" w:hAnsi="Tahoma" w:cs="Tahoma"/>
          <w:lang w:eastAsia="sl-SI"/>
        </w:rPr>
        <w:t xml:space="preserve"> 2 (dve) referenci</w:t>
      </w:r>
      <w:r w:rsidRPr="00611A85">
        <w:rPr>
          <w:rFonts w:ascii="Tahoma" w:eastAsia="@Arial Unicode MS" w:hAnsi="Tahoma" w:cs="Tahoma"/>
          <w:lang w:eastAsia="sl-SI"/>
        </w:rPr>
        <w:t>,</w:t>
      </w:r>
    </w:p>
    <w:p w14:paraId="7923907A" w14:textId="77777777" w:rsidR="00821F56" w:rsidRPr="00611A85" w:rsidRDefault="00821F56" w:rsidP="00821F56">
      <w:pPr>
        <w:keepNext/>
        <w:keepLines/>
        <w:numPr>
          <w:ilvl w:val="0"/>
          <w:numId w:val="34"/>
        </w:numPr>
        <w:spacing w:after="0" w:line="240" w:lineRule="auto"/>
        <w:jc w:val="both"/>
        <w:rPr>
          <w:rFonts w:ascii="Tahoma" w:eastAsia="@Arial Unicode MS" w:hAnsi="Tahoma" w:cs="Tahoma"/>
          <w:lang w:eastAsia="sl-SI"/>
        </w:rPr>
      </w:pPr>
      <w:r w:rsidRPr="00611A85">
        <w:rPr>
          <w:rFonts w:ascii="Tahoma" w:eastAsia="@Arial Unicode MS" w:hAnsi="Tahoma" w:cs="Tahoma"/>
          <w:lang w:eastAsia="sl-SI"/>
        </w:rPr>
        <w:t xml:space="preserve">skupna vrednost </w:t>
      </w:r>
      <w:r w:rsidR="00C13A1A">
        <w:rPr>
          <w:rFonts w:ascii="Tahoma" w:eastAsia="@Arial Unicode MS" w:hAnsi="Tahoma" w:cs="Tahoma"/>
          <w:lang w:eastAsia="sl-SI"/>
        </w:rPr>
        <w:t>obnove stavbnega pohištva</w:t>
      </w:r>
      <w:r>
        <w:rPr>
          <w:rFonts w:ascii="Tahoma" w:eastAsia="@Arial Unicode MS" w:hAnsi="Tahoma" w:cs="Tahoma"/>
          <w:lang w:eastAsia="sl-SI"/>
        </w:rPr>
        <w:t xml:space="preserve"> (dveh referenc) </w:t>
      </w:r>
      <w:r w:rsidRPr="00611A85">
        <w:rPr>
          <w:rFonts w:ascii="Tahoma" w:eastAsia="@Arial Unicode MS" w:hAnsi="Tahoma" w:cs="Tahoma"/>
          <w:lang w:eastAsia="sl-SI"/>
        </w:rPr>
        <w:t xml:space="preserve">ne sme biti manjša od </w:t>
      </w:r>
      <w:r>
        <w:rPr>
          <w:rFonts w:ascii="Tahoma" w:eastAsia="@Arial Unicode MS" w:hAnsi="Tahoma" w:cs="Tahoma"/>
          <w:lang w:eastAsia="sl-SI"/>
        </w:rPr>
        <w:t>6</w:t>
      </w:r>
      <w:r w:rsidRPr="00611A85">
        <w:rPr>
          <w:rFonts w:ascii="Tahoma" w:eastAsia="@Arial Unicode MS" w:hAnsi="Tahoma" w:cs="Tahoma"/>
          <w:lang w:eastAsia="sl-SI"/>
        </w:rPr>
        <w:t xml:space="preserve">0.000,00 EUR brez DDV, posamezna </w:t>
      </w:r>
      <w:r w:rsidR="00C13A1A">
        <w:rPr>
          <w:rFonts w:ascii="Tahoma" w:eastAsia="@Arial Unicode MS" w:hAnsi="Tahoma" w:cs="Tahoma"/>
          <w:lang w:eastAsia="sl-SI"/>
        </w:rPr>
        <w:t>obnova stavbnega pohištva</w:t>
      </w:r>
      <w:r>
        <w:rPr>
          <w:rFonts w:ascii="Tahoma" w:eastAsia="@Arial Unicode MS" w:hAnsi="Tahoma" w:cs="Tahoma"/>
          <w:lang w:eastAsia="sl-SI"/>
        </w:rPr>
        <w:t xml:space="preserve"> (ena referenca)</w:t>
      </w:r>
      <w:r w:rsidRPr="00611A85">
        <w:rPr>
          <w:rFonts w:ascii="Tahoma" w:eastAsia="@Arial Unicode MS" w:hAnsi="Tahoma" w:cs="Tahoma"/>
          <w:lang w:eastAsia="sl-SI"/>
        </w:rPr>
        <w:t xml:space="preserve"> pa vrednostno ne manjša od </w:t>
      </w:r>
      <w:r>
        <w:rPr>
          <w:rFonts w:ascii="Tahoma" w:eastAsia="@Arial Unicode MS" w:hAnsi="Tahoma" w:cs="Tahoma"/>
          <w:lang w:eastAsia="sl-SI"/>
        </w:rPr>
        <w:t>3</w:t>
      </w:r>
      <w:r w:rsidRPr="00611A85">
        <w:rPr>
          <w:rFonts w:ascii="Tahoma" w:eastAsia="@Arial Unicode MS" w:hAnsi="Tahoma" w:cs="Tahoma"/>
          <w:lang w:eastAsia="sl-SI"/>
        </w:rPr>
        <w:t>0.000,00 EUR brez DDV,</w:t>
      </w:r>
    </w:p>
    <w:p w14:paraId="646A9A9E" w14:textId="77777777" w:rsidR="00821F56" w:rsidRDefault="00821F56" w:rsidP="00821F56">
      <w:pPr>
        <w:keepNext/>
        <w:keepLines/>
        <w:numPr>
          <w:ilvl w:val="0"/>
          <w:numId w:val="34"/>
        </w:numPr>
        <w:spacing w:after="0" w:line="240" w:lineRule="auto"/>
        <w:jc w:val="both"/>
        <w:rPr>
          <w:rFonts w:ascii="Tahoma" w:eastAsia="@Arial Unicode MS" w:hAnsi="Tahoma" w:cs="Tahoma"/>
          <w:lang w:eastAsia="sl-SI"/>
        </w:rPr>
      </w:pPr>
      <w:r w:rsidRPr="00D27062">
        <w:rPr>
          <w:rFonts w:ascii="Tahoma" w:hAnsi="Tahoma" w:cs="Tahoma"/>
        </w:rPr>
        <w:t>vs</w:t>
      </w:r>
      <w:r>
        <w:rPr>
          <w:rFonts w:ascii="Tahoma" w:hAnsi="Tahoma" w:cs="Tahoma"/>
        </w:rPr>
        <w:t xml:space="preserve">e </w:t>
      </w:r>
      <w:r w:rsidR="00C13A1A">
        <w:rPr>
          <w:rFonts w:ascii="Tahoma" w:eastAsia="@Arial Unicode MS" w:hAnsi="Tahoma" w:cs="Tahoma"/>
          <w:lang w:eastAsia="sl-SI"/>
        </w:rPr>
        <w:t xml:space="preserve">obnove stavbnega pohištva </w:t>
      </w:r>
      <w:r>
        <w:rPr>
          <w:rFonts w:ascii="Tahoma" w:hAnsi="Tahoma" w:cs="Tahoma"/>
        </w:rPr>
        <w:t>morajo biti izvedene</w:t>
      </w:r>
      <w:r w:rsidRPr="0015439B">
        <w:rPr>
          <w:rFonts w:ascii="Tahoma" w:hAnsi="Tahoma" w:cs="Tahoma"/>
        </w:rPr>
        <w:t xml:space="preserve"> </w:t>
      </w:r>
      <w:r w:rsidRPr="00D27062">
        <w:rPr>
          <w:rFonts w:ascii="Tahoma" w:hAnsi="Tahoma" w:cs="Tahoma"/>
          <w:bCs/>
        </w:rPr>
        <w:t xml:space="preserve">na spomeniškovarstvenem objektu (objekt kulturne dediščine) in </w:t>
      </w:r>
      <w:r>
        <w:rPr>
          <w:rFonts w:ascii="Tahoma" w:hAnsi="Tahoma" w:cs="Tahoma"/>
          <w:bCs/>
        </w:rPr>
        <w:t>bit</w:t>
      </w:r>
      <w:r w:rsidRPr="00D27062">
        <w:rPr>
          <w:rFonts w:ascii="Tahoma" w:hAnsi="Tahoma" w:cs="Tahoma"/>
          <w:bCs/>
        </w:rPr>
        <w:t>i potrjen</w:t>
      </w:r>
      <w:r>
        <w:rPr>
          <w:rFonts w:ascii="Tahoma" w:hAnsi="Tahoma" w:cs="Tahoma"/>
          <w:bCs/>
        </w:rPr>
        <w:t>e</w:t>
      </w:r>
      <w:r w:rsidRPr="00D27062">
        <w:rPr>
          <w:rFonts w:ascii="Tahoma" w:hAnsi="Tahoma" w:cs="Tahoma"/>
          <w:bCs/>
        </w:rPr>
        <w:t xml:space="preserve"> s strani ZVKDS</w:t>
      </w:r>
      <w:r>
        <w:rPr>
          <w:rFonts w:ascii="Tahoma" w:hAnsi="Tahoma" w:cs="Tahoma"/>
          <w:bCs/>
        </w:rPr>
        <w:t>.</w:t>
      </w:r>
    </w:p>
    <w:p w14:paraId="68BA9ACE" w14:textId="77777777" w:rsidR="00672049" w:rsidRDefault="00672049" w:rsidP="0015439B">
      <w:pPr>
        <w:keepNext/>
        <w:keepLines/>
        <w:spacing w:after="0" w:line="240" w:lineRule="auto"/>
        <w:jc w:val="both"/>
        <w:rPr>
          <w:rFonts w:ascii="Tahoma" w:hAnsi="Tahoma" w:cs="Tahoma"/>
          <w:i/>
        </w:rPr>
      </w:pPr>
    </w:p>
    <w:p w14:paraId="59D1B0E5" w14:textId="77777777" w:rsidR="00AE46E5" w:rsidRPr="0015439B" w:rsidRDefault="00BC7B94" w:rsidP="0015439B">
      <w:pPr>
        <w:keepNext/>
        <w:keepLines/>
        <w:spacing w:after="0" w:line="240" w:lineRule="auto"/>
        <w:jc w:val="both"/>
        <w:rPr>
          <w:rFonts w:ascii="Tahoma" w:hAnsi="Tahoma" w:cs="Tahoma"/>
        </w:rPr>
      </w:pPr>
      <w:r>
        <w:rPr>
          <w:rFonts w:ascii="Tahoma" w:hAnsi="Tahoma" w:cs="Tahoma"/>
          <w:i/>
        </w:rPr>
        <w:t xml:space="preserve">Reference iz alineje od a do d se lahko nanašajo na isti objekt. </w:t>
      </w:r>
    </w:p>
    <w:p w14:paraId="5C7C15C9" w14:textId="77777777" w:rsidR="00AE46E5" w:rsidRPr="0015439B" w:rsidRDefault="00AE46E5" w:rsidP="0015439B">
      <w:pPr>
        <w:keepNext/>
        <w:keepLines/>
        <w:spacing w:after="0" w:line="240" w:lineRule="auto"/>
        <w:jc w:val="both"/>
        <w:rPr>
          <w:rFonts w:ascii="Tahoma" w:eastAsia="Times New Roman" w:hAnsi="Tahoma" w:cs="Tahoma"/>
          <w:lang w:eastAsia="sl-SI"/>
        </w:rPr>
      </w:pPr>
    </w:p>
    <w:p w14:paraId="1F5C9CA2" w14:textId="77777777" w:rsidR="00DD1924" w:rsidRPr="0015439B" w:rsidRDefault="00DD1924" w:rsidP="0015439B">
      <w:pPr>
        <w:pStyle w:val="gmail-m-6747931662100912036msolistparagraph"/>
        <w:keepNext/>
        <w:keepLines/>
        <w:spacing w:before="0" w:beforeAutospacing="0" w:after="0" w:afterAutospacing="0"/>
        <w:jc w:val="both"/>
        <w:rPr>
          <w:rFonts w:ascii="Tahoma" w:hAnsi="Tahoma" w:cs="Tahoma"/>
          <w:sz w:val="22"/>
        </w:rPr>
      </w:pPr>
      <w:r w:rsidRPr="0015439B">
        <w:rPr>
          <w:rFonts w:ascii="Tahoma" w:hAnsi="Tahoma" w:cs="Tahoma"/>
          <w:sz w:val="22"/>
        </w:rPr>
        <w:t>Ponudnik izpolni zahtevo s predložitvijo izpolnjene in podpisane priloge A, s podpisom izpolnjenega referenčna lista (priloga 5) ter s predložitvijo potrdil referenčnega naročnika-investitorja (Priloga 5/1</w:t>
      </w:r>
      <w:r w:rsidR="003634F4">
        <w:rPr>
          <w:rFonts w:ascii="Tahoma" w:hAnsi="Tahoma" w:cs="Tahoma"/>
          <w:sz w:val="22"/>
        </w:rPr>
        <w:t xml:space="preserve"> do</w:t>
      </w:r>
      <w:r w:rsidRPr="0015439B">
        <w:rPr>
          <w:rFonts w:ascii="Tahoma" w:hAnsi="Tahoma" w:cs="Tahoma"/>
          <w:sz w:val="22"/>
        </w:rPr>
        <w:t xml:space="preserve"> Priloga 5/</w:t>
      </w:r>
      <w:r w:rsidR="003634F4">
        <w:rPr>
          <w:rFonts w:ascii="Tahoma" w:hAnsi="Tahoma" w:cs="Tahoma"/>
          <w:sz w:val="22"/>
        </w:rPr>
        <w:t>4)</w:t>
      </w:r>
      <w:r w:rsidRPr="0015439B">
        <w:rPr>
          <w:rFonts w:ascii="Tahoma" w:hAnsi="Tahoma" w:cs="Tahoma"/>
          <w:sz w:val="22"/>
        </w:rPr>
        <w:t xml:space="preserve"> s katerim potrjuje, da je kot dejanski izvajalec dela opravil strokovno pravilno, kvalitetno in v pogodbenem roku. Naročnik je upravičen pred sprejemom odločitve o izbiri ponudnika opraviti poizvedbe o navedenih referencah, kar vsebuje tudi vpogled </w:t>
      </w:r>
      <w:r w:rsidRPr="00C13A1A">
        <w:rPr>
          <w:rFonts w:ascii="Tahoma" w:hAnsi="Tahoma" w:cs="Tahoma"/>
          <w:sz w:val="22"/>
        </w:rPr>
        <w:t>v originalno dokumentacijo za navedena referenčna dela ter eventualne oglede izvedenih del na mestu oz. lokaciji izvedbe</w:t>
      </w:r>
      <w:r w:rsidR="00CF34F0" w:rsidRPr="00C13A1A">
        <w:rPr>
          <w:rFonts w:ascii="Tahoma" w:hAnsi="Tahoma" w:cs="Tahoma"/>
          <w:sz w:val="22"/>
        </w:rPr>
        <w:t>. Naročnik si pridržuje pravico do preverjanja verodostojnosti seznama referenc ponudnika pri pristojnem organu za varstvo kulturne dediščine (ZVKDS), pod nadzorstvom katerih naj bi bili referenčni projekti izvedeni.</w:t>
      </w:r>
      <w:r w:rsidRPr="00C13A1A">
        <w:rPr>
          <w:rFonts w:ascii="Tahoma" w:hAnsi="Tahoma" w:cs="Tahoma"/>
          <w:sz w:val="22"/>
        </w:rPr>
        <w:t xml:space="preserve"> Če navedene reference ne izkazujejo resničnega stanja jih naročnik ne bo upošteval.</w:t>
      </w:r>
      <w:r w:rsidR="00337834" w:rsidRPr="00C13A1A">
        <w:rPr>
          <w:rFonts w:ascii="Tahoma" w:hAnsi="Tahoma" w:cs="Tahoma"/>
          <w:sz w:val="22"/>
        </w:rPr>
        <w:t xml:space="preserve"> Za objekte, katerih referenčni naročnik so </w:t>
      </w:r>
      <w:r w:rsidR="000B5AE6" w:rsidRPr="00C13A1A">
        <w:rPr>
          <w:rFonts w:ascii="Tahoma" w:hAnsi="Tahoma" w:cs="Tahoma"/>
          <w:sz w:val="22"/>
        </w:rPr>
        <w:t>Javno</w:t>
      </w:r>
      <w:r w:rsidR="000B5AE6" w:rsidRPr="0015439B">
        <w:rPr>
          <w:rFonts w:ascii="Tahoma" w:hAnsi="Tahoma" w:cs="Tahoma"/>
          <w:sz w:val="22"/>
        </w:rPr>
        <w:t xml:space="preserve"> podjetje Ljubljanska parkirišča in tržnice, d.o.o.</w:t>
      </w:r>
      <w:r w:rsidR="00337834" w:rsidRPr="0015439B">
        <w:rPr>
          <w:rFonts w:ascii="Tahoma" w:hAnsi="Tahoma" w:cs="Tahoma"/>
          <w:sz w:val="22"/>
        </w:rPr>
        <w:t>, navede dela v Prilogi 5.</w:t>
      </w:r>
    </w:p>
    <w:p w14:paraId="3EF1B9CF" w14:textId="77777777" w:rsidR="005729A2" w:rsidRPr="0015439B" w:rsidRDefault="005729A2" w:rsidP="0015439B">
      <w:pPr>
        <w:keepNext/>
        <w:keepLines/>
        <w:spacing w:after="0" w:line="240" w:lineRule="auto"/>
        <w:jc w:val="both"/>
        <w:rPr>
          <w:rFonts w:ascii="Tahoma" w:eastAsia="Times New Roman" w:hAnsi="Tahoma" w:cs="Tahoma"/>
          <w:b/>
          <w:bCs/>
          <w:i/>
          <w:szCs w:val="20"/>
          <w:lang w:eastAsia="sl-SI"/>
        </w:rPr>
      </w:pPr>
    </w:p>
    <w:p w14:paraId="5A721490" w14:textId="77777777" w:rsidR="005729A2" w:rsidRPr="006957EA" w:rsidRDefault="005729A2" w:rsidP="00530307">
      <w:pPr>
        <w:keepNext/>
        <w:keepLines/>
        <w:spacing w:after="0" w:line="240" w:lineRule="auto"/>
        <w:jc w:val="both"/>
        <w:rPr>
          <w:rFonts w:ascii="Tahoma" w:eastAsia="Times New Roman" w:hAnsi="Tahoma" w:cs="Tahoma"/>
          <w:b/>
          <w:szCs w:val="20"/>
          <w:lang w:eastAsia="sl-SI"/>
        </w:rPr>
      </w:pPr>
      <w:r w:rsidRPr="005729A2">
        <w:rPr>
          <w:rFonts w:ascii="Tahoma" w:eastAsia="Times New Roman" w:hAnsi="Tahoma" w:cs="Tahoma"/>
          <w:b/>
          <w:bCs/>
          <w:i/>
          <w:szCs w:val="20"/>
          <w:lang w:eastAsia="sl-SI"/>
        </w:rPr>
        <w:t xml:space="preserve">Zgoraj navedene referenčne pogoje lahko ponudnik izpolni samostojno, kot skupina ponudnikov (partnerji) v okviru skupne ponudbe ali s prijavljenimi podizvajalci, </w:t>
      </w:r>
      <w:r w:rsidRPr="005729A2">
        <w:rPr>
          <w:rFonts w:ascii="Tahoma" w:eastAsia="Times New Roman" w:hAnsi="Tahoma" w:cs="Tahoma"/>
          <w:b/>
          <w:bCs/>
          <w:i/>
          <w:szCs w:val="20"/>
          <w:u w:val="single"/>
          <w:lang w:eastAsia="sl-SI"/>
        </w:rPr>
        <w:t>vendar bo moral ta gospodarski subjekt (s katerim se izkazuje reference) predmetna dela javnega naročila tudi izvesti.</w:t>
      </w:r>
      <w:r w:rsidRPr="005729A2">
        <w:rPr>
          <w:rFonts w:ascii="Tahoma" w:eastAsia="Times New Roman" w:hAnsi="Tahoma" w:cs="Tahoma"/>
          <w:b/>
          <w:bCs/>
          <w:i/>
          <w:szCs w:val="20"/>
          <w:lang w:eastAsia="sl-SI"/>
        </w:rPr>
        <w:t xml:space="preserve"> </w:t>
      </w:r>
    </w:p>
    <w:p w14:paraId="658BB466" w14:textId="77777777" w:rsidR="002A7CD8" w:rsidRDefault="002A7CD8" w:rsidP="002A7CD8">
      <w:pPr>
        <w:keepNext/>
        <w:keepLines/>
        <w:spacing w:after="0" w:line="240" w:lineRule="auto"/>
        <w:jc w:val="both"/>
        <w:rPr>
          <w:rFonts w:ascii="Tahoma" w:eastAsia="Times New Roman" w:hAnsi="Tahoma" w:cs="Tahoma"/>
          <w:szCs w:val="20"/>
          <w:u w:val="single"/>
          <w:lang w:eastAsia="sl-SI"/>
        </w:rPr>
      </w:pPr>
    </w:p>
    <w:p w14:paraId="3B948FF6" w14:textId="77777777" w:rsidR="00DF5FDA" w:rsidRPr="00C33D7D" w:rsidRDefault="00D9223F" w:rsidP="00530307">
      <w:pPr>
        <w:keepNext/>
        <w:keepLines/>
        <w:numPr>
          <w:ilvl w:val="2"/>
          <w:numId w:val="2"/>
        </w:numPr>
        <w:spacing w:after="0" w:line="240" w:lineRule="auto"/>
        <w:jc w:val="both"/>
        <w:rPr>
          <w:rFonts w:ascii="Tahoma" w:eastAsia="Times New Roman" w:hAnsi="Tahoma" w:cs="Tahoma"/>
          <w:b/>
          <w:szCs w:val="20"/>
          <w:lang w:eastAsia="sl-SI"/>
        </w:rPr>
      </w:pPr>
      <w:r w:rsidRPr="00C33D7D">
        <w:rPr>
          <w:rFonts w:ascii="Tahoma" w:eastAsia="Times New Roman" w:hAnsi="Tahoma" w:cs="Tahoma"/>
          <w:b/>
          <w:szCs w:val="20"/>
          <w:lang w:eastAsia="sl-SI"/>
        </w:rPr>
        <w:t>Strokovna sposobnost</w:t>
      </w:r>
    </w:p>
    <w:p w14:paraId="4D63A137" w14:textId="77777777" w:rsidR="00DF5FDA" w:rsidRPr="007705B0" w:rsidRDefault="00DF5FDA" w:rsidP="00530307">
      <w:pPr>
        <w:keepNext/>
        <w:keepLines/>
        <w:spacing w:after="0" w:line="240" w:lineRule="auto"/>
        <w:jc w:val="both"/>
        <w:rPr>
          <w:rFonts w:ascii="Tahoma" w:eastAsia="Times New Roman" w:hAnsi="Tahoma" w:cs="Tahoma"/>
          <w:lang w:eastAsia="sl-SI"/>
        </w:rPr>
      </w:pPr>
    </w:p>
    <w:p w14:paraId="022C9473" w14:textId="77777777" w:rsidR="00DF5FDA" w:rsidRPr="005F5078" w:rsidRDefault="00DF5FDA" w:rsidP="00530307">
      <w:pPr>
        <w:keepNext/>
        <w:keepLines/>
        <w:spacing w:after="0" w:line="240" w:lineRule="auto"/>
        <w:jc w:val="both"/>
        <w:rPr>
          <w:rFonts w:ascii="Tahoma" w:eastAsia="Times New Roman" w:hAnsi="Tahoma" w:cs="Tahoma"/>
          <w:lang w:eastAsia="sl-SI"/>
        </w:rPr>
      </w:pPr>
      <w:r w:rsidRPr="007705B0">
        <w:rPr>
          <w:rFonts w:ascii="Tahoma" w:eastAsia="Times New Roman" w:hAnsi="Tahoma" w:cs="Tahoma"/>
          <w:lang w:eastAsia="sl-SI"/>
        </w:rPr>
        <w:t>Ponudnik ali skupina ponudnikov v okviru skupne ponudbe mora razpolagati z ustreznim</w:t>
      </w:r>
      <w:r w:rsidR="008F2031" w:rsidRPr="007705B0">
        <w:rPr>
          <w:rFonts w:ascii="Tahoma" w:eastAsia="Times New Roman" w:hAnsi="Tahoma" w:cs="Tahoma"/>
          <w:lang w:eastAsia="sl-SI"/>
        </w:rPr>
        <w:t>i</w:t>
      </w:r>
      <w:r w:rsidR="008F2031" w:rsidRPr="005F5078">
        <w:rPr>
          <w:rFonts w:ascii="Tahoma" w:eastAsia="Times New Roman" w:hAnsi="Tahoma" w:cs="Tahoma"/>
          <w:lang w:eastAsia="sl-SI"/>
        </w:rPr>
        <w:t xml:space="preserve"> k</w:t>
      </w:r>
      <w:r w:rsidRPr="005F5078">
        <w:rPr>
          <w:rFonts w:ascii="Tahoma" w:eastAsia="Times New Roman" w:hAnsi="Tahoma" w:cs="Tahoma"/>
          <w:lang w:eastAsia="sl-SI"/>
        </w:rPr>
        <w:t>adrom, ki so izkušeni, strokovno usposobljeni in sposobni izvesti predmet javnega naročila.</w:t>
      </w:r>
    </w:p>
    <w:p w14:paraId="0347AE9D" w14:textId="77777777" w:rsidR="005F5078" w:rsidRDefault="005F5078" w:rsidP="00530307">
      <w:pPr>
        <w:keepNext/>
        <w:keepLines/>
        <w:spacing w:after="0" w:line="240" w:lineRule="auto"/>
        <w:jc w:val="both"/>
        <w:rPr>
          <w:rFonts w:ascii="Tahoma" w:eastAsia="Times New Roman" w:hAnsi="Tahoma" w:cs="Tahoma"/>
          <w:lang w:eastAsia="sl-SI"/>
        </w:rPr>
      </w:pPr>
    </w:p>
    <w:p w14:paraId="70025E4E" w14:textId="77777777" w:rsidR="007F2846" w:rsidRPr="00A811EC" w:rsidRDefault="00DF5FDA" w:rsidP="00530307">
      <w:pPr>
        <w:keepNext/>
        <w:keepLines/>
        <w:spacing w:after="0" w:line="240" w:lineRule="auto"/>
        <w:jc w:val="both"/>
        <w:rPr>
          <w:rFonts w:ascii="Tahoma" w:eastAsia="Times New Roman" w:hAnsi="Tahoma" w:cs="Tahoma"/>
          <w:lang w:eastAsia="sl-SI"/>
        </w:rPr>
      </w:pPr>
      <w:r w:rsidRPr="00E87D1E">
        <w:rPr>
          <w:rFonts w:ascii="Tahoma" w:eastAsia="Times New Roman" w:hAnsi="Tahoma" w:cs="Tahoma"/>
          <w:lang w:eastAsia="sl-SI"/>
        </w:rPr>
        <w:t>Ponudnik mora</w:t>
      </w:r>
      <w:r w:rsidR="00804920" w:rsidRPr="00E87D1E">
        <w:rPr>
          <w:rFonts w:ascii="Tahoma" w:eastAsia="Times New Roman" w:hAnsi="Tahoma" w:cs="Tahoma"/>
          <w:lang w:eastAsia="sl-SI"/>
        </w:rPr>
        <w:t xml:space="preserve"> v prilogi </w:t>
      </w:r>
      <w:r w:rsidR="005C1C7F">
        <w:rPr>
          <w:rFonts w:ascii="Tahoma" w:eastAsia="Times New Roman" w:hAnsi="Tahoma" w:cs="Tahoma"/>
          <w:lang w:eastAsia="sl-SI"/>
        </w:rPr>
        <w:t>6</w:t>
      </w:r>
      <w:r w:rsidRPr="00E87D1E">
        <w:rPr>
          <w:rFonts w:ascii="Tahoma" w:eastAsia="Times New Roman" w:hAnsi="Tahoma" w:cs="Tahoma"/>
          <w:lang w:eastAsia="sl-SI"/>
        </w:rPr>
        <w:t xml:space="preserve"> predložiti poimenski seznam ljudi, ki bodo delali na objektu, njihov</w:t>
      </w:r>
      <w:r w:rsidR="00942661">
        <w:rPr>
          <w:rFonts w:ascii="Tahoma" w:eastAsia="Times New Roman" w:hAnsi="Tahoma" w:cs="Tahoma"/>
          <w:lang w:eastAsia="sl-SI"/>
        </w:rPr>
        <w:t xml:space="preserve">ega </w:t>
      </w:r>
      <w:r w:rsidR="00942661" w:rsidRPr="00A811EC">
        <w:rPr>
          <w:rFonts w:ascii="Tahoma" w:eastAsia="Times New Roman" w:hAnsi="Tahoma" w:cs="Tahoma"/>
          <w:lang w:eastAsia="sl-SI"/>
        </w:rPr>
        <w:t>delodajalca</w:t>
      </w:r>
      <w:r w:rsidR="007F2846" w:rsidRPr="00A811EC">
        <w:rPr>
          <w:rFonts w:ascii="Tahoma" w:eastAsia="Times New Roman" w:hAnsi="Tahoma" w:cs="Tahoma"/>
          <w:lang w:eastAsia="sl-SI"/>
        </w:rPr>
        <w:t xml:space="preserve"> in njihovo</w:t>
      </w:r>
      <w:r w:rsidR="00942661" w:rsidRPr="00A811EC">
        <w:rPr>
          <w:rFonts w:ascii="Tahoma" w:eastAsia="Times New Roman" w:hAnsi="Tahoma" w:cs="Tahoma"/>
          <w:lang w:eastAsia="sl-SI"/>
        </w:rPr>
        <w:t xml:space="preserve"> funkcijo/zadolžitev</w:t>
      </w:r>
      <w:r w:rsidR="007F2846" w:rsidRPr="00A811EC">
        <w:rPr>
          <w:rFonts w:ascii="Tahoma" w:eastAsia="Times New Roman" w:hAnsi="Tahoma" w:cs="Tahoma"/>
          <w:lang w:eastAsia="sl-SI"/>
        </w:rPr>
        <w:t xml:space="preserve">. </w:t>
      </w:r>
    </w:p>
    <w:p w14:paraId="25E8B9B0" w14:textId="77777777" w:rsidR="00DB2727" w:rsidRPr="00A811EC" w:rsidRDefault="00DB2727" w:rsidP="00530307">
      <w:pPr>
        <w:keepNext/>
        <w:keepLines/>
        <w:spacing w:after="0" w:line="240" w:lineRule="auto"/>
        <w:jc w:val="both"/>
        <w:rPr>
          <w:rFonts w:ascii="Tahoma" w:eastAsia="Times New Roman" w:hAnsi="Tahoma" w:cs="Tahoma"/>
          <w:lang w:eastAsia="sl-SI"/>
        </w:rPr>
      </w:pPr>
    </w:p>
    <w:p w14:paraId="6C2861BD" w14:textId="77777777" w:rsidR="005F760C" w:rsidRPr="00A811EC" w:rsidRDefault="005F760C" w:rsidP="00530307">
      <w:pPr>
        <w:keepNext/>
        <w:keepLines/>
        <w:spacing w:after="0" w:line="240" w:lineRule="auto"/>
        <w:jc w:val="both"/>
        <w:rPr>
          <w:rFonts w:ascii="Tahoma" w:eastAsia="Times New Roman" w:hAnsi="Tahoma" w:cs="Tahoma"/>
          <w:lang w:eastAsia="sl-SI"/>
        </w:rPr>
      </w:pPr>
      <w:r w:rsidRPr="00A811EC">
        <w:rPr>
          <w:rFonts w:ascii="Tahoma" w:eastAsia="Times New Roman" w:hAnsi="Tahoma" w:cs="Tahoma"/>
          <w:lang w:eastAsia="sl-SI"/>
        </w:rPr>
        <w:t xml:space="preserve">Ponudnik mora zagotoviti naslednje </w:t>
      </w:r>
      <w:r w:rsidR="00F733FF" w:rsidRPr="00A811EC">
        <w:rPr>
          <w:rFonts w:ascii="Tahoma" w:eastAsia="Times New Roman" w:hAnsi="Tahoma" w:cs="Tahoma"/>
          <w:lang w:eastAsia="sl-SI"/>
        </w:rPr>
        <w:t>delavce</w:t>
      </w:r>
      <w:r w:rsidRPr="00A811EC">
        <w:rPr>
          <w:rFonts w:ascii="Tahoma" w:eastAsia="Times New Roman" w:hAnsi="Tahoma" w:cs="Tahoma"/>
          <w:lang w:eastAsia="sl-SI"/>
        </w:rPr>
        <w:t xml:space="preserve">, ki jih navede v prilogi </w:t>
      </w:r>
      <w:r w:rsidR="00873F7A" w:rsidRPr="00A811EC">
        <w:rPr>
          <w:rFonts w:ascii="Tahoma" w:eastAsia="Times New Roman" w:hAnsi="Tahoma" w:cs="Tahoma"/>
          <w:lang w:eastAsia="sl-SI"/>
        </w:rPr>
        <w:t>6</w:t>
      </w:r>
      <w:r w:rsidRPr="00A811EC">
        <w:rPr>
          <w:rFonts w:ascii="Tahoma" w:eastAsia="Times New Roman" w:hAnsi="Tahoma" w:cs="Tahoma"/>
          <w:lang w:eastAsia="sl-SI"/>
        </w:rPr>
        <w:t>:</w:t>
      </w:r>
    </w:p>
    <w:p w14:paraId="643A7077" w14:textId="02CC0058" w:rsidR="003C7F0A" w:rsidRPr="00B30557" w:rsidRDefault="003C7F0A" w:rsidP="002C7037">
      <w:pPr>
        <w:keepNext/>
        <w:keepLines/>
        <w:numPr>
          <w:ilvl w:val="0"/>
          <w:numId w:val="26"/>
        </w:numPr>
        <w:spacing w:after="0" w:line="240" w:lineRule="auto"/>
        <w:ind w:left="426" w:hanging="426"/>
        <w:jc w:val="both"/>
        <w:rPr>
          <w:rFonts w:ascii="Tahoma" w:eastAsia="Times New Roman" w:hAnsi="Tahoma" w:cs="Tahoma"/>
          <w:lang w:eastAsia="sl-SI"/>
        </w:rPr>
      </w:pPr>
      <w:r w:rsidRPr="00A811EC">
        <w:rPr>
          <w:rFonts w:ascii="Tahoma" w:eastAsia="Times New Roman" w:hAnsi="Tahoma" w:cs="Tahoma"/>
          <w:lang w:eastAsia="sl-SI"/>
        </w:rPr>
        <w:t>1 (enega) delavca</w:t>
      </w:r>
      <w:r w:rsidR="009D282A" w:rsidRPr="00A811EC">
        <w:rPr>
          <w:rFonts w:ascii="Tahoma" w:eastAsia="Times New Roman" w:hAnsi="Tahoma" w:cs="Tahoma"/>
          <w:lang w:eastAsia="sl-SI"/>
        </w:rPr>
        <w:t xml:space="preserve"> GRADBENE</w:t>
      </w:r>
      <w:r w:rsidR="003634F4">
        <w:rPr>
          <w:rFonts w:ascii="Tahoma" w:eastAsia="Times New Roman" w:hAnsi="Tahoma" w:cs="Tahoma"/>
          <w:lang w:eastAsia="sl-SI"/>
        </w:rPr>
        <w:t xml:space="preserve"> STR</w:t>
      </w:r>
      <w:r w:rsidR="009D282A" w:rsidRPr="00A811EC">
        <w:rPr>
          <w:rFonts w:ascii="Tahoma" w:eastAsia="Times New Roman" w:hAnsi="Tahoma" w:cs="Tahoma"/>
          <w:lang w:eastAsia="sl-SI"/>
        </w:rPr>
        <w:t>OKE</w:t>
      </w:r>
      <w:r w:rsidRPr="00A811EC">
        <w:rPr>
          <w:rFonts w:ascii="Tahoma" w:eastAsia="Times New Roman" w:hAnsi="Tahoma" w:cs="Tahoma"/>
          <w:lang w:eastAsia="sl-SI"/>
        </w:rPr>
        <w:t>, ki izpolnjuje pogoje za vodjo</w:t>
      </w:r>
      <w:r w:rsidR="005C1C7F" w:rsidRPr="00A811EC">
        <w:rPr>
          <w:rFonts w:ascii="Tahoma" w:eastAsia="Times New Roman" w:hAnsi="Tahoma" w:cs="Tahoma"/>
          <w:lang w:eastAsia="sl-SI"/>
        </w:rPr>
        <w:t xml:space="preserve"> </w:t>
      </w:r>
      <w:r w:rsidR="003A22B3" w:rsidRPr="00A811EC">
        <w:rPr>
          <w:rFonts w:ascii="Tahoma" w:eastAsia="Times New Roman" w:hAnsi="Tahoma" w:cs="Tahoma"/>
          <w:lang w:eastAsia="sl-SI"/>
        </w:rPr>
        <w:t>del</w:t>
      </w:r>
      <w:r w:rsidRPr="00A811EC">
        <w:rPr>
          <w:rFonts w:ascii="Tahoma" w:eastAsia="Times New Roman" w:hAnsi="Tahoma" w:cs="Tahoma"/>
          <w:lang w:eastAsia="sl-SI"/>
        </w:rPr>
        <w:t xml:space="preserve"> po </w:t>
      </w:r>
      <w:r w:rsidR="005C1C7F" w:rsidRPr="00A811EC">
        <w:rPr>
          <w:rFonts w:ascii="Tahoma" w:eastAsia="Times New Roman" w:hAnsi="Tahoma" w:cs="Tahoma"/>
          <w:lang w:eastAsia="sl-SI"/>
        </w:rPr>
        <w:t>GZ</w:t>
      </w:r>
      <w:r w:rsidR="00F07D4E">
        <w:rPr>
          <w:rFonts w:ascii="Tahoma" w:eastAsia="Times New Roman" w:hAnsi="Tahoma" w:cs="Tahoma"/>
          <w:lang w:eastAsia="sl-SI"/>
        </w:rPr>
        <w:t>-1</w:t>
      </w:r>
      <w:r w:rsidR="00F733FF" w:rsidRPr="00A811EC">
        <w:rPr>
          <w:rFonts w:ascii="Tahoma" w:eastAsia="Times New Roman" w:hAnsi="Tahoma" w:cs="Tahoma"/>
          <w:lang w:eastAsia="sl-SI"/>
        </w:rPr>
        <w:t xml:space="preserve"> in je sodeloval kot vodja del pri enem v Prilogi 5/1 navedenem objektu</w:t>
      </w:r>
      <w:r w:rsidRPr="00A811EC">
        <w:rPr>
          <w:rFonts w:ascii="Tahoma" w:eastAsia="Times New Roman" w:hAnsi="Tahoma" w:cs="Tahoma"/>
          <w:lang w:eastAsia="sl-SI"/>
        </w:rPr>
        <w:t xml:space="preserve">. </w:t>
      </w:r>
      <w:r w:rsidR="005C1C7F" w:rsidRPr="00A811EC">
        <w:rPr>
          <w:rFonts w:ascii="Tahoma" w:eastAsia="Times New Roman" w:hAnsi="Tahoma" w:cs="Tahoma"/>
          <w:lang w:eastAsia="sl-SI"/>
        </w:rPr>
        <w:t>Vodja</w:t>
      </w:r>
      <w:r w:rsidR="004539A9">
        <w:rPr>
          <w:rFonts w:ascii="Tahoma" w:eastAsia="Times New Roman" w:hAnsi="Tahoma" w:cs="Tahoma"/>
          <w:lang w:eastAsia="sl-SI"/>
        </w:rPr>
        <w:t xml:space="preserve"> </w:t>
      </w:r>
      <w:r w:rsidR="003634F4">
        <w:rPr>
          <w:rFonts w:ascii="Tahoma" w:eastAsia="Times New Roman" w:hAnsi="Tahoma" w:cs="Tahoma"/>
          <w:lang w:eastAsia="sl-SI"/>
        </w:rPr>
        <w:t>del</w:t>
      </w:r>
      <w:r w:rsidRPr="00A811EC">
        <w:rPr>
          <w:rFonts w:ascii="Tahoma" w:eastAsia="Times New Roman" w:hAnsi="Tahoma" w:cs="Tahoma"/>
          <w:lang w:eastAsia="sl-SI"/>
        </w:rPr>
        <w:t xml:space="preserve"> mora kot prilogo </w:t>
      </w:r>
      <w:r w:rsidR="005C1C7F" w:rsidRPr="00A811EC">
        <w:rPr>
          <w:rFonts w:ascii="Tahoma" w:eastAsia="Times New Roman" w:hAnsi="Tahoma" w:cs="Tahoma"/>
          <w:lang w:eastAsia="sl-SI"/>
        </w:rPr>
        <w:t>6</w:t>
      </w:r>
      <w:r w:rsidRPr="00A811EC">
        <w:rPr>
          <w:rFonts w:ascii="Tahoma" w:eastAsia="Times New Roman" w:hAnsi="Tahoma" w:cs="Tahoma"/>
          <w:lang w:eastAsia="sl-SI"/>
        </w:rPr>
        <w:t>/1 priložiti s strani investitorja referenčnega objekta</w:t>
      </w:r>
      <w:r w:rsidR="00FB6A16" w:rsidRPr="00A811EC">
        <w:rPr>
          <w:rFonts w:ascii="Tahoma" w:eastAsia="Times New Roman" w:hAnsi="Tahoma" w:cs="Tahoma"/>
          <w:lang w:eastAsia="sl-SI"/>
        </w:rPr>
        <w:t xml:space="preserve"> potrjen</w:t>
      </w:r>
      <w:r w:rsidR="00F07D4E">
        <w:rPr>
          <w:rFonts w:ascii="Tahoma" w:eastAsia="Times New Roman" w:hAnsi="Tahoma" w:cs="Tahoma"/>
          <w:lang w:eastAsia="sl-SI"/>
        </w:rPr>
        <w:t>o</w:t>
      </w:r>
      <w:r w:rsidRPr="00A811EC">
        <w:rPr>
          <w:rFonts w:ascii="Tahoma" w:eastAsia="Times New Roman" w:hAnsi="Tahoma" w:cs="Tahoma"/>
          <w:lang w:eastAsia="sl-SI"/>
        </w:rPr>
        <w:t xml:space="preserve"> najmanj </w:t>
      </w:r>
      <w:r w:rsidR="00F07D4E">
        <w:rPr>
          <w:rFonts w:ascii="Tahoma" w:eastAsia="Times New Roman" w:hAnsi="Tahoma" w:cs="Tahoma"/>
          <w:lang w:eastAsia="sl-SI"/>
        </w:rPr>
        <w:t>1</w:t>
      </w:r>
      <w:r w:rsidRPr="00A811EC">
        <w:rPr>
          <w:rFonts w:ascii="Tahoma" w:eastAsia="Times New Roman" w:hAnsi="Tahoma" w:cs="Tahoma"/>
          <w:lang w:eastAsia="sl-SI"/>
        </w:rPr>
        <w:t xml:space="preserve"> </w:t>
      </w:r>
      <w:r w:rsidRPr="00B30557">
        <w:rPr>
          <w:rFonts w:ascii="Tahoma" w:eastAsia="Times New Roman" w:hAnsi="Tahoma" w:cs="Tahoma"/>
          <w:lang w:eastAsia="sl-SI"/>
        </w:rPr>
        <w:t>(</w:t>
      </w:r>
      <w:r w:rsidR="00F07D4E" w:rsidRPr="00B30557">
        <w:rPr>
          <w:rFonts w:ascii="Tahoma" w:eastAsia="Times New Roman" w:hAnsi="Tahoma" w:cs="Tahoma"/>
          <w:lang w:eastAsia="sl-SI"/>
        </w:rPr>
        <w:t>eno</w:t>
      </w:r>
      <w:r w:rsidRPr="00B30557">
        <w:rPr>
          <w:rFonts w:ascii="Tahoma" w:eastAsia="Times New Roman" w:hAnsi="Tahoma" w:cs="Tahoma"/>
          <w:lang w:eastAsia="sl-SI"/>
        </w:rPr>
        <w:t>) osebn</w:t>
      </w:r>
      <w:r w:rsidR="00F07D4E" w:rsidRPr="00B30557">
        <w:rPr>
          <w:rFonts w:ascii="Tahoma" w:eastAsia="Times New Roman" w:hAnsi="Tahoma" w:cs="Tahoma"/>
          <w:lang w:eastAsia="sl-SI"/>
        </w:rPr>
        <w:t>o</w:t>
      </w:r>
      <w:r w:rsidRPr="00B30557">
        <w:rPr>
          <w:rFonts w:ascii="Tahoma" w:eastAsia="Times New Roman" w:hAnsi="Tahoma" w:cs="Tahoma"/>
          <w:lang w:eastAsia="sl-SI"/>
        </w:rPr>
        <w:t xml:space="preserve"> referenc</w:t>
      </w:r>
      <w:r w:rsidR="00F07D4E" w:rsidRPr="00B30557">
        <w:rPr>
          <w:rFonts w:ascii="Tahoma" w:eastAsia="Times New Roman" w:hAnsi="Tahoma" w:cs="Tahoma"/>
          <w:lang w:eastAsia="sl-SI"/>
        </w:rPr>
        <w:t>o</w:t>
      </w:r>
      <w:r w:rsidRPr="00B30557">
        <w:rPr>
          <w:rFonts w:ascii="Tahoma" w:eastAsia="Times New Roman" w:hAnsi="Tahoma" w:cs="Tahoma"/>
          <w:lang w:eastAsia="sl-SI"/>
        </w:rPr>
        <w:t xml:space="preserve">, s katero dokazuje, da je </w:t>
      </w:r>
      <w:r w:rsidR="00140F3A" w:rsidRPr="00B30557">
        <w:rPr>
          <w:rFonts w:ascii="Tahoma" w:hAnsi="Tahoma" w:cs="Tahoma"/>
        </w:rPr>
        <w:t xml:space="preserve">v letih od </w:t>
      </w:r>
      <w:r w:rsidR="00F07D4E" w:rsidRPr="00B30557">
        <w:rPr>
          <w:rFonts w:ascii="Tahoma" w:hAnsi="Tahoma" w:cs="Tahoma"/>
        </w:rPr>
        <w:t>1. 1. 201</w:t>
      </w:r>
      <w:r w:rsidR="003634F4">
        <w:rPr>
          <w:rFonts w:ascii="Tahoma" w:hAnsi="Tahoma" w:cs="Tahoma"/>
        </w:rPr>
        <w:t>9</w:t>
      </w:r>
      <w:r w:rsidR="00140F3A" w:rsidRPr="00B30557">
        <w:rPr>
          <w:rFonts w:ascii="Tahoma" w:hAnsi="Tahoma" w:cs="Tahoma"/>
        </w:rPr>
        <w:t xml:space="preserve"> do datuma oddane ponudbe</w:t>
      </w:r>
      <w:r w:rsidR="003A22B3" w:rsidRPr="00B30557">
        <w:rPr>
          <w:rFonts w:ascii="Tahoma" w:hAnsi="Tahoma" w:cs="Tahoma"/>
        </w:rPr>
        <w:t xml:space="preserve"> sodeloval kot vodja</w:t>
      </w:r>
      <w:r w:rsidR="003634F4">
        <w:rPr>
          <w:rFonts w:ascii="Tahoma" w:hAnsi="Tahoma" w:cs="Tahoma"/>
        </w:rPr>
        <w:t xml:space="preserve"> </w:t>
      </w:r>
      <w:r w:rsidR="003A22B3" w:rsidRPr="00B30557">
        <w:rPr>
          <w:rFonts w:ascii="Tahoma" w:hAnsi="Tahoma" w:cs="Tahoma"/>
        </w:rPr>
        <w:t>del</w:t>
      </w:r>
      <w:r w:rsidR="00453104">
        <w:rPr>
          <w:rFonts w:ascii="Tahoma" w:hAnsi="Tahoma" w:cs="Tahoma"/>
        </w:rPr>
        <w:t xml:space="preserve"> gradbene stroke</w:t>
      </w:r>
      <w:r w:rsidR="003A22B3" w:rsidRPr="00B30557">
        <w:rPr>
          <w:rFonts w:ascii="Tahoma" w:hAnsi="Tahoma" w:cs="Tahoma"/>
        </w:rPr>
        <w:t xml:space="preserve"> pri izvedbi </w:t>
      </w:r>
      <w:r w:rsidR="00CB553E">
        <w:rPr>
          <w:rFonts w:ascii="Tahoma" w:hAnsi="Tahoma" w:cs="Tahoma"/>
        </w:rPr>
        <w:t>G-O del pri o</w:t>
      </w:r>
      <w:r w:rsidR="003634F4">
        <w:rPr>
          <w:rFonts w:ascii="Tahoma" w:hAnsi="Tahoma" w:cs="Tahoma"/>
        </w:rPr>
        <w:t>bnov</w:t>
      </w:r>
      <w:r w:rsidR="00CB553E">
        <w:rPr>
          <w:rFonts w:ascii="Tahoma" w:hAnsi="Tahoma" w:cs="Tahoma"/>
        </w:rPr>
        <w:t>i</w:t>
      </w:r>
      <w:r w:rsidR="003634F4">
        <w:rPr>
          <w:rFonts w:ascii="Tahoma" w:hAnsi="Tahoma" w:cs="Tahoma"/>
        </w:rPr>
        <w:t xml:space="preserve"> </w:t>
      </w:r>
      <w:r w:rsidR="003634F4" w:rsidRPr="003634F4">
        <w:rPr>
          <w:rFonts w:ascii="Tahoma" w:hAnsi="Tahoma" w:cs="Tahoma"/>
        </w:rPr>
        <w:t>poslovnih</w:t>
      </w:r>
      <w:r w:rsidR="00FF747C">
        <w:rPr>
          <w:rFonts w:ascii="Tahoma" w:hAnsi="Tahoma" w:cs="Tahoma"/>
        </w:rPr>
        <w:t xml:space="preserve"> ali</w:t>
      </w:r>
      <w:r w:rsidR="003634F4" w:rsidRPr="003634F4">
        <w:rPr>
          <w:rFonts w:ascii="Tahoma" w:hAnsi="Tahoma" w:cs="Tahoma"/>
        </w:rPr>
        <w:t xml:space="preserve"> stanovanjskih objektov</w:t>
      </w:r>
      <w:r w:rsidR="003634F4">
        <w:rPr>
          <w:rFonts w:ascii="Tahoma" w:hAnsi="Tahoma" w:cs="Tahoma"/>
        </w:rPr>
        <w:t>,</w:t>
      </w:r>
      <w:r w:rsidR="00395B35" w:rsidRPr="00B30557">
        <w:rPr>
          <w:rFonts w:ascii="Tahoma" w:hAnsi="Tahoma" w:cs="Tahoma"/>
        </w:rPr>
        <w:t xml:space="preserve"> </w:t>
      </w:r>
      <w:r w:rsidR="003634F4" w:rsidRPr="003634F4">
        <w:rPr>
          <w:rFonts w:ascii="Tahoma" w:hAnsi="Tahoma" w:cs="Tahoma"/>
        </w:rPr>
        <w:t>ki so primerljiva z deli, ki so predmet javnega naročila</w:t>
      </w:r>
      <w:r w:rsidR="004539A9">
        <w:rPr>
          <w:rFonts w:ascii="Tahoma" w:hAnsi="Tahoma" w:cs="Tahoma"/>
        </w:rPr>
        <w:t xml:space="preserve">. Referenca </w:t>
      </w:r>
      <w:r w:rsidR="003634F4">
        <w:rPr>
          <w:rFonts w:ascii="Tahoma" w:hAnsi="Tahoma" w:cs="Tahoma"/>
        </w:rPr>
        <w:t>v višini najmanj 150.000,00 EUR brez DDV</w:t>
      </w:r>
      <w:r w:rsidR="003634F4" w:rsidRPr="00D27062">
        <w:rPr>
          <w:rFonts w:ascii="Tahoma" w:hAnsi="Tahoma" w:cs="Tahoma"/>
        </w:rPr>
        <w:t xml:space="preserve"> (</w:t>
      </w:r>
      <w:r w:rsidR="003634F4">
        <w:rPr>
          <w:rFonts w:ascii="Tahoma" w:hAnsi="Tahoma" w:cs="Tahoma"/>
        </w:rPr>
        <w:t>ena</w:t>
      </w:r>
      <w:r w:rsidR="003634F4" w:rsidRPr="00D27062">
        <w:rPr>
          <w:rFonts w:ascii="Tahoma" w:hAnsi="Tahoma" w:cs="Tahoma"/>
        </w:rPr>
        <w:t xml:space="preserve"> referenca</w:t>
      </w:r>
      <w:r w:rsidR="003634F4">
        <w:rPr>
          <w:rFonts w:ascii="Tahoma" w:hAnsi="Tahoma" w:cs="Tahoma"/>
        </w:rPr>
        <w:t>) mora biti izvedena</w:t>
      </w:r>
      <w:r w:rsidR="003634F4" w:rsidRPr="0015439B">
        <w:rPr>
          <w:rFonts w:ascii="Tahoma" w:hAnsi="Tahoma" w:cs="Tahoma"/>
        </w:rPr>
        <w:t xml:space="preserve"> </w:t>
      </w:r>
      <w:r w:rsidR="003634F4" w:rsidRPr="00D27062">
        <w:rPr>
          <w:rFonts w:ascii="Tahoma" w:hAnsi="Tahoma" w:cs="Tahoma"/>
          <w:bCs/>
        </w:rPr>
        <w:t>na spomeniškovarstvenem objektu (objekt kulturne dediščine) in mora biti potrjena s strani ZVKDS</w:t>
      </w:r>
      <w:r w:rsidR="009139E3" w:rsidRPr="00B30557">
        <w:rPr>
          <w:rFonts w:ascii="Tahoma" w:hAnsi="Tahoma" w:cs="Tahoma"/>
        </w:rPr>
        <w:t>.</w:t>
      </w:r>
    </w:p>
    <w:p w14:paraId="30F97925" w14:textId="5293EBED" w:rsidR="004539A9" w:rsidRPr="00B30557" w:rsidRDefault="004539A9" w:rsidP="004539A9">
      <w:pPr>
        <w:keepNext/>
        <w:keepLines/>
        <w:numPr>
          <w:ilvl w:val="0"/>
          <w:numId w:val="26"/>
        </w:numPr>
        <w:spacing w:after="0" w:line="240" w:lineRule="auto"/>
        <w:ind w:left="426" w:hanging="426"/>
        <w:jc w:val="both"/>
        <w:rPr>
          <w:rFonts w:ascii="Tahoma" w:eastAsia="Times New Roman" w:hAnsi="Tahoma" w:cs="Tahoma"/>
          <w:lang w:eastAsia="sl-SI"/>
        </w:rPr>
      </w:pPr>
      <w:r w:rsidRPr="00A811EC">
        <w:rPr>
          <w:rFonts w:ascii="Tahoma" w:eastAsia="Times New Roman" w:hAnsi="Tahoma" w:cs="Tahoma"/>
          <w:lang w:eastAsia="sl-SI"/>
        </w:rPr>
        <w:t xml:space="preserve">1 (enega) delavca </w:t>
      </w:r>
      <w:r>
        <w:rPr>
          <w:rFonts w:ascii="Tahoma" w:eastAsia="Times New Roman" w:hAnsi="Tahoma" w:cs="Tahoma"/>
          <w:lang w:eastAsia="sl-SI"/>
        </w:rPr>
        <w:t>STROJNE STR</w:t>
      </w:r>
      <w:r w:rsidRPr="00A811EC">
        <w:rPr>
          <w:rFonts w:ascii="Tahoma" w:eastAsia="Times New Roman" w:hAnsi="Tahoma" w:cs="Tahoma"/>
          <w:lang w:eastAsia="sl-SI"/>
        </w:rPr>
        <w:t>OKE, ki izpolnjuje pogoje za vodjo</w:t>
      </w:r>
      <w:r w:rsidR="008E0EB8">
        <w:rPr>
          <w:rFonts w:ascii="Tahoma" w:eastAsia="Times New Roman" w:hAnsi="Tahoma" w:cs="Tahoma"/>
          <w:lang w:eastAsia="sl-SI"/>
        </w:rPr>
        <w:t xml:space="preserve"> strojnih</w:t>
      </w:r>
      <w:r w:rsidRPr="00A811EC">
        <w:rPr>
          <w:rFonts w:ascii="Tahoma" w:eastAsia="Times New Roman" w:hAnsi="Tahoma" w:cs="Tahoma"/>
          <w:lang w:eastAsia="sl-SI"/>
        </w:rPr>
        <w:t xml:space="preserve"> del in je sodeloval pri enem v Prilogi 5/</w:t>
      </w:r>
      <w:r>
        <w:rPr>
          <w:rFonts w:ascii="Tahoma" w:eastAsia="Times New Roman" w:hAnsi="Tahoma" w:cs="Tahoma"/>
          <w:lang w:eastAsia="sl-SI"/>
        </w:rPr>
        <w:t>2</w:t>
      </w:r>
      <w:r w:rsidRPr="00A811EC">
        <w:rPr>
          <w:rFonts w:ascii="Tahoma" w:eastAsia="Times New Roman" w:hAnsi="Tahoma" w:cs="Tahoma"/>
          <w:lang w:eastAsia="sl-SI"/>
        </w:rPr>
        <w:t xml:space="preserve"> navedenem objektu. Vodja</w:t>
      </w:r>
      <w:r>
        <w:rPr>
          <w:rFonts w:ascii="Tahoma" w:eastAsia="Times New Roman" w:hAnsi="Tahoma" w:cs="Tahoma"/>
          <w:lang w:eastAsia="sl-SI"/>
        </w:rPr>
        <w:t xml:space="preserve"> strojnih del</w:t>
      </w:r>
      <w:r w:rsidRPr="00A811EC">
        <w:rPr>
          <w:rFonts w:ascii="Tahoma" w:eastAsia="Times New Roman" w:hAnsi="Tahoma" w:cs="Tahoma"/>
          <w:lang w:eastAsia="sl-SI"/>
        </w:rPr>
        <w:t xml:space="preserve"> mora kot prilogo 6/</w:t>
      </w:r>
      <w:r>
        <w:rPr>
          <w:rFonts w:ascii="Tahoma" w:eastAsia="Times New Roman" w:hAnsi="Tahoma" w:cs="Tahoma"/>
          <w:lang w:eastAsia="sl-SI"/>
        </w:rPr>
        <w:t>2</w:t>
      </w:r>
      <w:r w:rsidRPr="00A811EC">
        <w:rPr>
          <w:rFonts w:ascii="Tahoma" w:eastAsia="Times New Roman" w:hAnsi="Tahoma" w:cs="Tahoma"/>
          <w:lang w:eastAsia="sl-SI"/>
        </w:rPr>
        <w:t xml:space="preserve"> priložiti s strani investitorja referenčnega objekta potrjen</w:t>
      </w:r>
      <w:r>
        <w:rPr>
          <w:rFonts w:ascii="Tahoma" w:eastAsia="Times New Roman" w:hAnsi="Tahoma" w:cs="Tahoma"/>
          <w:lang w:eastAsia="sl-SI"/>
        </w:rPr>
        <w:t>o</w:t>
      </w:r>
      <w:r w:rsidRPr="00A811EC">
        <w:rPr>
          <w:rFonts w:ascii="Tahoma" w:eastAsia="Times New Roman" w:hAnsi="Tahoma" w:cs="Tahoma"/>
          <w:lang w:eastAsia="sl-SI"/>
        </w:rPr>
        <w:t xml:space="preserve"> najmanj </w:t>
      </w:r>
      <w:r>
        <w:rPr>
          <w:rFonts w:ascii="Tahoma" w:eastAsia="Times New Roman" w:hAnsi="Tahoma" w:cs="Tahoma"/>
          <w:lang w:eastAsia="sl-SI"/>
        </w:rPr>
        <w:t>1</w:t>
      </w:r>
      <w:r w:rsidRPr="00A811EC">
        <w:rPr>
          <w:rFonts w:ascii="Tahoma" w:eastAsia="Times New Roman" w:hAnsi="Tahoma" w:cs="Tahoma"/>
          <w:lang w:eastAsia="sl-SI"/>
        </w:rPr>
        <w:t xml:space="preserve"> </w:t>
      </w:r>
      <w:r w:rsidRPr="00B30557">
        <w:rPr>
          <w:rFonts w:ascii="Tahoma" w:eastAsia="Times New Roman" w:hAnsi="Tahoma" w:cs="Tahoma"/>
          <w:lang w:eastAsia="sl-SI"/>
        </w:rPr>
        <w:t xml:space="preserve">(eno) osebno referenco, s katero dokazuje, da je </w:t>
      </w:r>
      <w:r w:rsidRPr="00B30557">
        <w:rPr>
          <w:rFonts w:ascii="Tahoma" w:hAnsi="Tahoma" w:cs="Tahoma"/>
        </w:rPr>
        <w:t>v letih od 1. 1. 201</w:t>
      </w:r>
      <w:r>
        <w:rPr>
          <w:rFonts w:ascii="Tahoma" w:hAnsi="Tahoma" w:cs="Tahoma"/>
        </w:rPr>
        <w:t>9</w:t>
      </w:r>
      <w:r w:rsidRPr="00B30557">
        <w:rPr>
          <w:rFonts w:ascii="Tahoma" w:hAnsi="Tahoma" w:cs="Tahoma"/>
        </w:rPr>
        <w:t xml:space="preserve"> do datuma oddane ponudbe sodeloval kot vodja</w:t>
      </w:r>
      <w:r w:rsidR="008E0EB8">
        <w:rPr>
          <w:rFonts w:ascii="Tahoma" w:hAnsi="Tahoma" w:cs="Tahoma"/>
        </w:rPr>
        <w:t xml:space="preserve"> strojnih</w:t>
      </w:r>
      <w:r>
        <w:rPr>
          <w:rFonts w:ascii="Tahoma" w:hAnsi="Tahoma" w:cs="Tahoma"/>
        </w:rPr>
        <w:t xml:space="preserve"> </w:t>
      </w:r>
      <w:r w:rsidRPr="00B30557">
        <w:rPr>
          <w:rFonts w:ascii="Tahoma" w:hAnsi="Tahoma" w:cs="Tahoma"/>
        </w:rPr>
        <w:t xml:space="preserve">del pri izvedbi </w:t>
      </w:r>
      <w:r>
        <w:rPr>
          <w:rFonts w:ascii="Tahoma" w:hAnsi="Tahoma" w:cs="Tahoma"/>
        </w:rPr>
        <w:t xml:space="preserve">zamenjave strojne inštalacije </w:t>
      </w:r>
      <w:r w:rsidR="00453104">
        <w:rPr>
          <w:rFonts w:ascii="Tahoma" w:hAnsi="Tahoma" w:cs="Tahoma"/>
        </w:rPr>
        <w:t>pri obnovi</w:t>
      </w:r>
      <w:r>
        <w:rPr>
          <w:rFonts w:ascii="Tahoma" w:hAnsi="Tahoma" w:cs="Tahoma"/>
        </w:rPr>
        <w:t xml:space="preserve"> </w:t>
      </w:r>
      <w:r w:rsidRPr="003634F4">
        <w:rPr>
          <w:rFonts w:ascii="Tahoma" w:hAnsi="Tahoma" w:cs="Tahoma"/>
        </w:rPr>
        <w:t>poslovnih</w:t>
      </w:r>
      <w:r w:rsidR="00FF747C">
        <w:rPr>
          <w:rFonts w:ascii="Tahoma" w:hAnsi="Tahoma" w:cs="Tahoma"/>
        </w:rPr>
        <w:t xml:space="preserve"> ali</w:t>
      </w:r>
      <w:r w:rsidRPr="003634F4">
        <w:rPr>
          <w:rFonts w:ascii="Tahoma" w:hAnsi="Tahoma" w:cs="Tahoma"/>
        </w:rPr>
        <w:t xml:space="preserve"> stanovanjskih objektov</w:t>
      </w:r>
      <w:r>
        <w:rPr>
          <w:rFonts w:ascii="Tahoma" w:hAnsi="Tahoma" w:cs="Tahoma"/>
        </w:rPr>
        <w:t>,</w:t>
      </w:r>
      <w:r w:rsidRPr="00B30557">
        <w:rPr>
          <w:rFonts w:ascii="Tahoma" w:hAnsi="Tahoma" w:cs="Tahoma"/>
        </w:rPr>
        <w:t xml:space="preserve"> </w:t>
      </w:r>
      <w:r w:rsidRPr="003634F4">
        <w:rPr>
          <w:rFonts w:ascii="Tahoma" w:hAnsi="Tahoma" w:cs="Tahoma"/>
        </w:rPr>
        <w:t>ki so primerljiva z deli, ki so predmet javnega naročila</w:t>
      </w:r>
      <w:r>
        <w:rPr>
          <w:rFonts w:ascii="Tahoma" w:hAnsi="Tahoma" w:cs="Tahoma"/>
        </w:rPr>
        <w:t>. Referenca v višini najmanj 150.000,00 EUR brez DDV</w:t>
      </w:r>
      <w:r w:rsidRPr="00D27062">
        <w:rPr>
          <w:rFonts w:ascii="Tahoma" w:hAnsi="Tahoma" w:cs="Tahoma"/>
        </w:rPr>
        <w:t xml:space="preserve"> (</w:t>
      </w:r>
      <w:r>
        <w:rPr>
          <w:rFonts w:ascii="Tahoma" w:hAnsi="Tahoma" w:cs="Tahoma"/>
        </w:rPr>
        <w:t>ena</w:t>
      </w:r>
      <w:r w:rsidRPr="00D27062">
        <w:rPr>
          <w:rFonts w:ascii="Tahoma" w:hAnsi="Tahoma" w:cs="Tahoma"/>
        </w:rPr>
        <w:t xml:space="preserve"> referenca</w:t>
      </w:r>
      <w:r>
        <w:rPr>
          <w:rFonts w:ascii="Tahoma" w:hAnsi="Tahoma" w:cs="Tahoma"/>
        </w:rPr>
        <w:t>) mora biti izvedena</w:t>
      </w:r>
      <w:r w:rsidRPr="0015439B">
        <w:rPr>
          <w:rFonts w:ascii="Tahoma" w:hAnsi="Tahoma" w:cs="Tahoma"/>
        </w:rPr>
        <w:t xml:space="preserve"> </w:t>
      </w:r>
      <w:r w:rsidRPr="00D27062">
        <w:rPr>
          <w:rFonts w:ascii="Tahoma" w:hAnsi="Tahoma" w:cs="Tahoma"/>
          <w:bCs/>
        </w:rPr>
        <w:t>na spomeniškovarstvenem objektu (objekt kulturne dediščine) in mora biti potrjena s strani ZVKDS</w:t>
      </w:r>
      <w:r w:rsidRPr="00B30557">
        <w:rPr>
          <w:rFonts w:ascii="Tahoma" w:hAnsi="Tahoma" w:cs="Tahoma"/>
        </w:rPr>
        <w:t>.</w:t>
      </w:r>
    </w:p>
    <w:p w14:paraId="6DA95A34" w14:textId="77777777" w:rsidR="00BD58C6" w:rsidRPr="004F0ABC" w:rsidRDefault="00BD58C6" w:rsidP="00530307">
      <w:pPr>
        <w:keepNext/>
        <w:keepLines/>
        <w:spacing w:after="0" w:line="240" w:lineRule="auto"/>
        <w:jc w:val="both"/>
        <w:rPr>
          <w:rFonts w:ascii="Tahoma" w:eastAsia="Times New Roman" w:hAnsi="Tahoma" w:cs="Tahoma"/>
          <w:lang w:eastAsia="sl-SI"/>
        </w:rPr>
      </w:pPr>
    </w:p>
    <w:p w14:paraId="14F66DF6" w14:textId="77777777" w:rsidR="005251CB" w:rsidRPr="00C638FE" w:rsidRDefault="005251CB" w:rsidP="00530307">
      <w:pPr>
        <w:keepNext/>
        <w:keepLines/>
        <w:spacing w:after="0" w:line="240" w:lineRule="auto"/>
        <w:jc w:val="both"/>
        <w:rPr>
          <w:rFonts w:ascii="Tahoma" w:eastAsia="Times New Roman" w:hAnsi="Tahoma" w:cs="Tahoma"/>
          <w:lang w:eastAsia="sl-SI"/>
        </w:rPr>
      </w:pPr>
      <w:r w:rsidRPr="00C638FE">
        <w:rPr>
          <w:rFonts w:ascii="Tahoma" w:eastAsia="Times New Roman" w:hAnsi="Tahoma" w:cs="Tahoma"/>
          <w:lang w:eastAsia="sl-SI"/>
        </w:rPr>
        <w:t>Ponudnik mora v ponudbi predložiti:</w:t>
      </w:r>
    </w:p>
    <w:p w14:paraId="4CE52D97" w14:textId="77777777" w:rsidR="005251CB" w:rsidRPr="00C638FE" w:rsidRDefault="005251CB" w:rsidP="002C7037">
      <w:pPr>
        <w:keepNext/>
        <w:keepLines/>
        <w:numPr>
          <w:ilvl w:val="0"/>
          <w:numId w:val="17"/>
        </w:numPr>
        <w:spacing w:after="0" w:line="240" w:lineRule="auto"/>
        <w:jc w:val="both"/>
        <w:rPr>
          <w:rFonts w:ascii="Tahoma" w:eastAsia="Times New Roman" w:hAnsi="Tahoma" w:cs="Tahoma"/>
          <w:lang w:eastAsia="sl-SI"/>
        </w:rPr>
      </w:pPr>
      <w:r w:rsidRPr="00C638FE">
        <w:rPr>
          <w:rFonts w:ascii="Tahoma" w:eastAsia="Times New Roman" w:hAnsi="Tahoma" w:cs="Tahoma"/>
          <w:lang w:eastAsia="sl-SI"/>
        </w:rPr>
        <w:t xml:space="preserve">izpolnjen obrazec dokazilo o kadrih (priloga </w:t>
      </w:r>
      <w:r w:rsidR="00873F7A" w:rsidRPr="00C638FE">
        <w:rPr>
          <w:rFonts w:ascii="Tahoma" w:eastAsia="Times New Roman" w:hAnsi="Tahoma" w:cs="Tahoma"/>
          <w:lang w:eastAsia="sl-SI"/>
        </w:rPr>
        <w:t>6</w:t>
      </w:r>
      <w:r w:rsidRPr="00C638FE">
        <w:rPr>
          <w:rFonts w:ascii="Tahoma" w:eastAsia="Times New Roman" w:hAnsi="Tahoma" w:cs="Tahoma"/>
          <w:lang w:eastAsia="sl-SI"/>
        </w:rPr>
        <w:t>);</w:t>
      </w:r>
    </w:p>
    <w:p w14:paraId="0F12CEAD" w14:textId="77777777" w:rsidR="00F07D4E" w:rsidRPr="00C638FE" w:rsidRDefault="005251CB" w:rsidP="002C7037">
      <w:pPr>
        <w:keepNext/>
        <w:keepLines/>
        <w:numPr>
          <w:ilvl w:val="0"/>
          <w:numId w:val="17"/>
        </w:numPr>
        <w:spacing w:after="0" w:line="240" w:lineRule="auto"/>
        <w:jc w:val="both"/>
        <w:rPr>
          <w:rFonts w:ascii="Tahoma" w:eastAsia="Times New Roman" w:hAnsi="Tahoma" w:cs="Tahoma"/>
          <w:lang w:eastAsia="sl-SI"/>
        </w:rPr>
      </w:pPr>
      <w:r w:rsidRPr="00C638FE">
        <w:rPr>
          <w:rFonts w:ascii="Tahoma" w:eastAsia="Times New Roman" w:hAnsi="Tahoma" w:cs="Tahoma"/>
          <w:lang w:eastAsia="sl-SI"/>
        </w:rPr>
        <w:t>potrdilo investitorja referenčnega objekta</w:t>
      </w:r>
      <w:r w:rsidR="00D51A43" w:rsidRPr="00C638FE">
        <w:rPr>
          <w:rFonts w:ascii="Tahoma" w:eastAsia="Times New Roman" w:hAnsi="Tahoma" w:cs="Tahoma"/>
          <w:lang w:eastAsia="sl-SI"/>
        </w:rPr>
        <w:t xml:space="preserve"> za </w:t>
      </w:r>
      <w:r w:rsidR="00873F7A" w:rsidRPr="00C638FE">
        <w:rPr>
          <w:rFonts w:ascii="Tahoma" w:eastAsia="Times New Roman" w:hAnsi="Tahoma" w:cs="Tahoma"/>
          <w:lang w:eastAsia="sl-SI"/>
        </w:rPr>
        <w:t xml:space="preserve">vodjo </w:t>
      </w:r>
      <w:r w:rsidR="00F07D4E" w:rsidRPr="00C638FE">
        <w:rPr>
          <w:rFonts w:ascii="Tahoma" w:eastAsia="Times New Roman" w:hAnsi="Tahoma" w:cs="Tahoma"/>
          <w:lang w:eastAsia="sl-SI"/>
        </w:rPr>
        <w:t>del gradbene stroke</w:t>
      </w:r>
      <w:r w:rsidR="008E0EB8">
        <w:rPr>
          <w:rFonts w:ascii="Tahoma" w:eastAsia="Times New Roman" w:hAnsi="Tahoma" w:cs="Tahoma"/>
          <w:lang w:eastAsia="sl-SI"/>
        </w:rPr>
        <w:t xml:space="preserve"> po GZ-1</w:t>
      </w:r>
      <w:r w:rsidR="00FB6A16" w:rsidRPr="00C638FE">
        <w:rPr>
          <w:rFonts w:ascii="Tahoma" w:eastAsia="Times New Roman" w:hAnsi="Tahoma" w:cs="Tahoma"/>
          <w:lang w:eastAsia="sl-SI"/>
        </w:rPr>
        <w:t xml:space="preserve"> (priloga </w:t>
      </w:r>
      <w:r w:rsidR="00873F7A" w:rsidRPr="00C638FE">
        <w:rPr>
          <w:rFonts w:ascii="Tahoma" w:eastAsia="Times New Roman" w:hAnsi="Tahoma" w:cs="Tahoma"/>
          <w:lang w:eastAsia="sl-SI"/>
        </w:rPr>
        <w:t>6</w:t>
      </w:r>
      <w:r w:rsidR="00FB6A16" w:rsidRPr="00C638FE">
        <w:rPr>
          <w:rFonts w:ascii="Tahoma" w:eastAsia="Times New Roman" w:hAnsi="Tahoma" w:cs="Tahoma"/>
          <w:lang w:eastAsia="sl-SI"/>
        </w:rPr>
        <w:t>/1</w:t>
      </w:r>
      <w:r w:rsidRPr="00C638FE">
        <w:rPr>
          <w:rFonts w:ascii="Tahoma" w:eastAsia="Times New Roman" w:hAnsi="Tahoma" w:cs="Tahoma"/>
          <w:lang w:eastAsia="sl-SI"/>
        </w:rPr>
        <w:t>);</w:t>
      </w:r>
      <w:r w:rsidR="00F07D4E" w:rsidRPr="00C638FE">
        <w:rPr>
          <w:rFonts w:ascii="Tahoma" w:eastAsia="Times New Roman" w:hAnsi="Tahoma" w:cs="Tahoma"/>
          <w:lang w:eastAsia="sl-SI"/>
        </w:rPr>
        <w:t xml:space="preserve"> </w:t>
      </w:r>
    </w:p>
    <w:p w14:paraId="5F8F8E00" w14:textId="77777777" w:rsidR="004539A9" w:rsidRPr="00C638FE" w:rsidRDefault="004539A9" w:rsidP="004539A9">
      <w:pPr>
        <w:keepNext/>
        <w:keepLines/>
        <w:numPr>
          <w:ilvl w:val="0"/>
          <w:numId w:val="17"/>
        </w:numPr>
        <w:spacing w:after="0" w:line="240" w:lineRule="auto"/>
        <w:jc w:val="both"/>
        <w:rPr>
          <w:rFonts w:ascii="Tahoma" w:eastAsia="Times New Roman" w:hAnsi="Tahoma" w:cs="Tahoma"/>
          <w:lang w:eastAsia="sl-SI"/>
        </w:rPr>
      </w:pPr>
      <w:r w:rsidRPr="00C638FE">
        <w:rPr>
          <w:rFonts w:ascii="Tahoma" w:eastAsia="Times New Roman" w:hAnsi="Tahoma" w:cs="Tahoma"/>
          <w:lang w:eastAsia="sl-SI"/>
        </w:rPr>
        <w:t xml:space="preserve">potrdilo investitorja referenčnega objekta za vodjo </w:t>
      </w:r>
      <w:r w:rsidR="00453104">
        <w:rPr>
          <w:rFonts w:ascii="Tahoma" w:eastAsia="Times New Roman" w:hAnsi="Tahoma" w:cs="Tahoma"/>
          <w:lang w:eastAsia="sl-SI"/>
        </w:rPr>
        <w:t xml:space="preserve">strojnih </w:t>
      </w:r>
      <w:r w:rsidRPr="00C638FE">
        <w:rPr>
          <w:rFonts w:ascii="Tahoma" w:eastAsia="Times New Roman" w:hAnsi="Tahoma" w:cs="Tahoma"/>
          <w:lang w:eastAsia="sl-SI"/>
        </w:rPr>
        <w:t>del (priloga 6/</w:t>
      </w:r>
      <w:r>
        <w:rPr>
          <w:rFonts w:ascii="Tahoma" w:eastAsia="Times New Roman" w:hAnsi="Tahoma" w:cs="Tahoma"/>
          <w:lang w:eastAsia="sl-SI"/>
        </w:rPr>
        <w:t>2</w:t>
      </w:r>
      <w:r w:rsidRPr="00C638FE">
        <w:rPr>
          <w:rFonts w:ascii="Tahoma" w:eastAsia="Times New Roman" w:hAnsi="Tahoma" w:cs="Tahoma"/>
          <w:lang w:eastAsia="sl-SI"/>
        </w:rPr>
        <w:t xml:space="preserve">); </w:t>
      </w:r>
    </w:p>
    <w:p w14:paraId="214776F6" w14:textId="77777777" w:rsidR="0014159B" w:rsidRDefault="00873F7A" w:rsidP="002C7037">
      <w:pPr>
        <w:keepNext/>
        <w:keepLines/>
        <w:numPr>
          <w:ilvl w:val="0"/>
          <w:numId w:val="17"/>
        </w:numPr>
        <w:spacing w:after="0" w:line="240" w:lineRule="auto"/>
        <w:jc w:val="both"/>
        <w:rPr>
          <w:rFonts w:ascii="Tahoma" w:hAnsi="Tahoma" w:cs="Tahoma"/>
        </w:rPr>
      </w:pPr>
      <w:r w:rsidRPr="00C638FE">
        <w:rPr>
          <w:rFonts w:ascii="Tahoma" w:hAnsi="Tahoma" w:cs="Tahoma"/>
        </w:rPr>
        <w:t>za</w:t>
      </w:r>
      <w:r w:rsidR="004539A9">
        <w:rPr>
          <w:rFonts w:ascii="Tahoma" w:hAnsi="Tahoma" w:cs="Tahoma"/>
        </w:rPr>
        <w:t xml:space="preserve"> </w:t>
      </w:r>
      <w:r w:rsidRPr="00C638FE">
        <w:rPr>
          <w:rFonts w:ascii="Tahoma" w:hAnsi="Tahoma" w:cs="Tahoma"/>
        </w:rPr>
        <w:t>vodj</w:t>
      </w:r>
      <w:r w:rsidR="004539A9">
        <w:rPr>
          <w:rFonts w:ascii="Tahoma" w:hAnsi="Tahoma" w:cs="Tahoma"/>
        </w:rPr>
        <w:t xml:space="preserve">o gradbenih </w:t>
      </w:r>
      <w:r w:rsidR="00EE1418" w:rsidRPr="00C638FE">
        <w:rPr>
          <w:rFonts w:ascii="Tahoma" w:hAnsi="Tahoma" w:cs="Tahoma"/>
        </w:rPr>
        <w:t>del</w:t>
      </w:r>
      <w:r w:rsidRPr="00C638FE">
        <w:rPr>
          <w:rFonts w:ascii="Tahoma" w:hAnsi="Tahoma" w:cs="Tahoma"/>
        </w:rPr>
        <w:t xml:space="preserve"> kopije M-1/M-2 obrazca (v primeru spremembe še kopijo M-3 obrazca) s katerim</w:t>
      </w:r>
      <w:r w:rsidRPr="00EE3C92">
        <w:rPr>
          <w:rFonts w:ascii="Tahoma" w:hAnsi="Tahoma" w:cs="Tahoma"/>
        </w:rPr>
        <w:t xml:space="preserve"> dokazuje, da ima ponudnik z vodjo </w:t>
      </w:r>
      <w:r w:rsidR="00EE1418">
        <w:rPr>
          <w:rFonts w:ascii="Tahoma" w:hAnsi="Tahoma" w:cs="Tahoma"/>
        </w:rPr>
        <w:t>del</w:t>
      </w:r>
      <w:r w:rsidRPr="00EE3C92">
        <w:rPr>
          <w:rFonts w:ascii="Tahoma" w:hAnsi="Tahoma" w:cs="Tahoma"/>
        </w:rPr>
        <w:t xml:space="preserve"> sklenjeno pogodbo o zaposlitvi za polni delovni čas ali za krajši delovni čas v posebnih primerih v skladu z zakonom, ki ureja delovna razmerja (priloga 6/</w:t>
      </w:r>
      <w:r w:rsidR="008E0EB8">
        <w:rPr>
          <w:rFonts w:ascii="Tahoma" w:hAnsi="Tahoma" w:cs="Tahoma"/>
        </w:rPr>
        <w:t>3</w:t>
      </w:r>
      <w:r w:rsidRPr="00EE3C92">
        <w:rPr>
          <w:rFonts w:ascii="Tahoma" w:hAnsi="Tahoma" w:cs="Tahoma"/>
        </w:rPr>
        <w:t>)</w:t>
      </w:r>
      <w:r w:rsidR="00693973">
        <w:rPr>
          <w:rFonts w:ascii="Tahoma" w:hAnsi="Tahoma" w:cs="Tahoma"/>
        </w:rPr>
        <w:t>.</w:t>
      </w:r>
    </w:p>
    <w:p w14:paraId="4DAB707E" w14:textId="77777777" w:rsidR="003A1EA5" w:rsidRPr="00EE3C92" w:rsidRDefault="003A1EA5" w:rsidP="00530307">
      <w:pPr>
        <w:keepNext/>
        <w:keepLines/>
        <w:spacing w:after="0" w:line="240" w:lineRule="auto"/>
        <w:jc w:val="both"/>
        <w:rPr>
          <w:rFonts w:ascii="Tahoma" w:eastAsia="Times New Roman" w:hAnsi="Tahoma" w:cs="Tahoma"/>
          <w:b/>
          <w:lang w:eastAsia="sl-SI"/>
        </w:rPr>
      </w:pPr>
    </w:p>
    <w:p w14:paraId="4507634C" w14:textId="77777777" w:rsidR="005251CB" w:rsidRPr="00EE3C92" w:rsidRDefault="005251CB" w:rsidP="00530307">
      <w:pPr>
        <w:keepNext/>
        <w:keepLines/>
        <w:spacing w:after="0" w:line="240" w:lineRule="auto"/>
        <w:jc w:val="both"/>
        <w:rPr>
          <w:rFonts w:ascii="Tahoma" w:eastAsia="Times New Roman" w:hAnsi="Tahoma" w:cs="Tahoma"/>
          <w:szCs w:val="20"/>
          <w:lang w:eastAsia="sl-SI"/>
        </w:rPr>
      </w:pPr>
      <w:r w:rsidRPr="00EE3C92">
        <w:rPr>
          <w:rFonts w:ascii="Tahoma" w:eastAsia="Times New Roman" w:hAnsi="Tahoma" w:cs="Tahoma"/>
          <w:szCs w:val="20"/>
          <w:lang w:eastAsia="sl-SI"/>
        </w:rPr>
        <w:t xml:space="preserve">Ponudnik izkaže izpolnjevanje te zahteve s predložitvijo </w:t>
      </w:r>
      <w:r w:rsidRPr="00EE3C92">
        <w:rPr>
          <w:rFonts w:ascii="Tahoma" w:hAnsi="Tahoma" w:cs="Tahoma"/>
          <w:szCs w:val="20"/>
          <w:lang w:eastAsia="sl-SI"/>
        </w:rPr>
        <w:t xml:space="preserve">priloge </w:t>
      </w:r>
      <w:r w:rsidR="008860D0" w:rsidRPr="00EE3C92">
        <w:rPr>
          <w:rFonts w:ascii="Tahoma" w:hAnsi="Tahoma" w:cs="Tahoma"/>
          <w:szCs w:val="20"/>
          <w:lang w:eastAsia="sl-SI"/>
        </w:rPr>
        <w:t>A</w:t>
      </w:r>
      <w:r w:rsidRPr="00EE3C92">
        <w:rPr>
          <w:rFonts w:ascii="Tahoma" w:eastAsia="Times New Roman" w:hAnsi="Tahoma" w:cs="Tahoma"/>
          <w:szCs w:val="20"/>
          <w:lang w:eastAsia="sl-SI"/>
        </w:rPr>
        <w:t xml:space="preserve"> ter s </w:t>
      </w:r>
      <w:r w:rsidRPr="00EE3C92">
        <w:rPr>
          <w:rFonts w:ascii="Tahoma" w:eastAsia="Times New Roman" w:hAnsi="Tahoma" w:cs="Tahoma"/>
          <w:lang w:eastAsia="sl-SI"/>
        </w:rPr>
        <w:t>predložitvijo vseh zahtevanih dokazil</w:t>
      </w:r>
      <w:r w:rsidRPr="00EE3C92">
        <w:rPr>
          <w:rFonts w:ascii="Tahoma" w:eastAsia="Times New Roman" w:hAnsi="Tahoma" w:cs="Tahoma"/>
          <w:szCs w:val="20"/>
          <w:lang w:eastAsia="sl-SI"/>
        </w:rPr>
        <w:t>.</w:t>
      </w:r>
    </w:p>
    <w:p w14:paraId="47792610" w14:textId="77777777" w:rsidR="005251CB" w:rsidRPr="00EE3C92" w:rsidRDefault="005251CB" w:rsidP="00530307">
      <w:pPr>
        <w:keepNext/>
        <w:keepLines/>
        <w:spacing w:after="0" w:line="240" w:lineRule="auto"/>
        <w:ind w:left="284" w:hanging="284"/>
        <w:jc w:val="both"/>
        <w:rPr>
          <w:rFonts w:ascii="Tahoma" w:eastAsia="Times New Roman" w:hAnsi="Tahoma" w:cs="Tahoma"/>
          <w:b/>
          <w:szCs w:val="20"/>
          <w:lang w:eastAsia="sl-SI"/>
        </w:rPr>
      </w:pPr>
    </w:p>
    <w:p w14:paraId="0DB60A48" w14:textId="77777777" w:rsidR="006957EA" w:rsidRPr="006957EA" w:rsidRDefault="005251CB" w:rsidP="006957EA">
      <w:pPr>
        <w:keepNext/>
        <w:keepLines/>
        <w:spacing w:after="0" w:line="240" w:lineRule="auto"/>
        <w:jc w:val="both"/>
        <w:rPr>
          <w:rFonts w:ascii="Tahoma" w:eastAsia="Times New Roman" w:hAnsi="Tahoma" w:cs="Tahoma"/>
          <w:b/>
          <w:szCs w:val="20"/>
          <w:lang w:eastAsia="sl-SI"/>
        </w:rPr>
      </w:pPr>
      <w:r w:rsidRPr="00EE3C92">
        <w:rPr>
          <w:rFonts w:ascii="Tahoma" w:eastAsia="Times New Roman" w:hAnsi="Tahoma" w:cs="Tahoma"/>
          <w:szCs w:val="20"/>
          <w:lang w:eastAsia="sl-SI"/>
        </w:rPr>
        <w:t xml:space="preserve">Naročnik je upravičen pred sprejemom odločitve o izbiri opraviti poizvedbe o navedenih referencah za </w:t>
      </w:r>
      <w:r w:rsidR="008860D0" w:rsidRPr="00EE3C92">
        <w:rPr>
          <w:rFonts w:ascii="Tahoma" w:eastAsia="Times New Roman" w:hAnsi="Tahoma" w:cs="Tahoma"/>
          <w:szCs w:val="20"/>
          <w:lang w:eastAsia="sl-SI"/>
        </w:rPr>
        <w:t>vodjo gradenj</w:t>
      </w:r>
      <w:r w:rsidRPr="00EE3C92">
        <w:rPr>
          <w:rFonts w:ascii="Tahoma" w:eastAsia="Times New Roman" w:hAnsi="Tahoma" w:cs="Tahoma"/>
          <w:szCs w:val="20"/>
          <w:lang w:eastAsia="sl-SI"/>
        </w:rPr>
        <w:t>. Če navedene reference ne izkazujejo resničnega stanja jih naročnik</w:t>
      </w:r>
      <w:r w:rsidRPr="009E526E">
        <w:rPr>
          <w:rFonts w:ascii="Tahoma" w:eastAsia="Times New Roman" w:hAnsi="Tahoma" w:cs="Tahoma"/>
          <w:szCs w:val="20"/>
          <w:lang w:eastAsia="sl-SI"/>
        </w:rPr>
        <w:t xml:space="preserve"> </w:t>
      </w:r>
      <w:r w:rsidRPr="00EE3C92">
        <w:rPr>
          <w:rFonts w:ascii="Tahoma" w:eastAsia="Times New Roman" w:hAnsi="Tahoma" w:cs="Tahoma"/>
          <w:szCs w:val="20"/>
          <w:lang w:eastAsia="sl-SI"/>
        </w:rPr>
        <w:t>ne bo upošteval.</w:t>
      </w:r>
      <w:r w:rsidR="0087592C">
        <w:rPr>
          <w:rFonts w:ascii="Tahoma" w:eastAsia="Times New Roman" w:hAnsi="Tahoma" w:cs="Tahoma"/>
          <w:szCs w:val="20"/>
          <w:lang w:eastAsia="sl-SI"/>
        </w:rPr>
        <w:t xml:space="preserve"> </w:t>
      </w:r>
    </w:p>
    <w:p w14:paraId="1BB53729" w14:textId="77777777" w:rsidR="005251CB" w:rsidRPr="004D0FA0" w:rsidRDefault="005251CB" w:rsidP="00530307">
      <w:pPr>
        <w:keepNext/>
        <w:keepLines/>
        <w:spacing w:after="0" w:line="240" w:lineRule="auto"/>
        <w:jc w:val="both"/>
        <w:rPr>
          <w:rFonts w:ascii="Tahoma" w:eastAsia="Times New Roman" w:hAnsi="Tahoma" w:cs="Tahoma"/>
          <w:b/>
          <w:szCs w:val="20"/>
          <w:lang w:eastAsia="sl-SI"/>
        </w:rPr>
      </w:pPr>
    </w:p>
    <w:p w14:paraId="1211F2EB" w14:textId="77777777" w:rsidR="007826FF" w:rsidRPr="004D0FA0" w:rsidRDefault="007826FF" w:rsidP="00530307">
      <w:pPr>
        <w:keepNext/>
        <w:keepLines/>
        <w:spacing w:after="0" w:line="240" w:lineRule="auto"/>
        <w:jc w:val="both"/>
        <w:rPr>
          <w:rFonts w:ascii="Tahoma" w:eastAsia="Times New Roman" w:hAnsi="Tahoma" w:cs="Tahoma"/>
          <w:b/>
          <w:szCs w:val="20"/>
          <w:lang w:eastAsia="sl-SI"/>
        </w:rPr>
      </w:pPr>
      <w:r w:rsidRPr="00C638FE">
        <w:rPr>
          <w:rFonts w:ascii="Tahoma" w:eastAsia="Times New Roman" w:hAnsi="Tahoma" w:cs="Tahoma"/>
          <w:b/>
          <w:szCs w:val="20"/>
          <w:lang w:eastAsia="sl-SI"/>
        </w:rPr>
        <w:t>Pogoj za</w:t>
      </w:r>
      <w:r w:rsidR="008860D0" w:rsidRPr="00C638FE">
        <w:rPr>
          <w:rFonts w:ascii="Tahoma" w:eastAsia="Times New Roman" w:hAnsi="Tahoma" w:cs="Tahoma"/>
          <w:b/>
          <w:szCs w:val="20"/>
          <w:lang w:eastAsia="sl-SI"/>
        </w:rPr>
        <w:t xml:space="preserve"> vodjo</w:t>
      </w:r>
      <w:r w:rsidR="00C12AD6">
        <w:rPr>
          <w:rFonts w:ascii="Tahoma" w:eastAsia="Times New Roman" w:hAnsi="Tahoma" w:cs="Tahoma"/>
          <w:b/>
          <w:szCs w:val="20"/>
          <w:lang w:eastAsia="sl-SI"/>
        </w:rPr>
        <w:t xml:space="preserve"> </w:t>
      </w:r>
      <w:r w:rsidRPr="00C638FE">
        <w:rPr>
          <w:rFonts w:ascii="Tahoma" w:eastAsia="Times New Roman" w:hAnsi="Tahoma" w:cs="Tahoma"/>
          <w:b/>
          <w:szCs w:val="20"/>
          <w:lang w:eastAsia="sl-SI"/>
        </w:rPr>
        <w:t>del</w:t>
      </w:r>
      <w:r w:rsidR="0058392B">
        <w:rPr>
          <w:rFonts w:ascii="Tahoma" w:eastAsia="Times New Roman" w:hAnsi="Tahoma" w:cs="Tahoma"/>
          <w:b/>
          <w:szCs w:val="20"/>
          <w:lang w:eastAsia="sl-SI"/>
        </w:rPr>
        <w:t xml:space="preserve"> gradbene stroke</w:t>
      </w:r>
      <w:r w:rsidRPr="00C638FE">
        <w:rPr>
          <w:rFonts w:ascii="Tahoma" w:eastAsia="Times New Roman" w:hAnsi="Tahoma" w:cs="Tahoma"/>
          <w:b/>
          <w:szCs w:val="20"/>
          <w:lang w:eastAsia="sl-SI"/>
        </w:rPr>
        <w:t xml:space="preserve"> mora izpolniti ponudnik sam ali skupina ponudnikov v okviru skupne ponudbe. Ponudnik se z oddajo ponudbe zavezuje, da bo</w:t>
      </w:r>
      <w:r w:rsidR="00E676A7" w:rsidRPr="00C638FE">
        <w:rPr>
          <w:rFonts w:ascii="Tahoma" w:eastAsia="Times New Roman" w:hAnsi="Tahoma" w:cs="Tahoma"/>
          <w:b/>
          <w:szCs w:val="20"/>
          <w:lang w:eastAsia="sl-SI"/>
        </w:rPr>
        <w:t xml:space="preserve"> </w:t>
      </w:r>
      <w:r w:rsidRPr="00C638FE">
        <w:rPr>
          <w:rFonts w:ascii="Tahoma" w:eastAsia="Times New Roman" w:hAnsi="Tahoma" w:cs="Tahoma"/>
          <w:b/>
          <w:szCs w:val="20"/>
          <w:lang w:eastAsia="sl-SI"/>
        </w:rPr>
        <w:t>vodja del</w:t>
      </w:r>
      <w:r w:rsidR="00F07D4E" w:rsidRPr="00C638FE">
        <w:rPr>
          <w:rFonts w:ascii="Tahoma" w:eastAsia="Times New Roman" w:hAnsi="Tahoma" w:cs="Tahoma"/>
          <w:b/>
          <w:szCs w:val="20"/>
          <w:lang w:eastAsia="sl-SI"/>
        </w:rPr>
        <w:t xml:space="preserve"> gradbene stroke</w:t>
      </w:r>
      <w:r w:rsidRPr="00C638FE">
        <w:rPr>
          <w:rFonts w:ascii="Tahoma" w:eastAsia="Times New Roman" w:hAnsi="Tahoma" w:cs="Tahoma"/>
          <w:b/>
          <w:szCs w:val="20"/>
          <w:lang w:eastAsia="sl-SI"/>
        </w:rPr>
        <w:t>, tudi neposredno zadolže</w:t>
      </w:r>
      <w:r w:rsidR="001931E1" w:rsidRPr="00C638FE">
        <w:rPr>
          <w:rFonts w:ascii="Tahoma" w:eastAsia="Times New Roman" w:hAnsi="Tahoma" w:cs="Tahoma"/>
          <w:b/>
          <w:szCs w:val="20"/>
          <w:lang w:eastAsia="sl-SI"/>
        </w:rPr>
        <w:t>n</w:t>
      </w:r>
      <w:r w:rsidRPr="00C638FE">
        <w:rPr>
          <w:rFonts w:ascii="Tahoma" w:eastAsia="Times New Roman" w:hAnsi="Tahoma" w:cs="Tahoma"/>
          <w:b/>
          <w:szCs w:val="20"/>
          <w:lang w:eastAsia="sl-SI"/>
        </w:rPr>
        <w:t xml:space="preserve"> za vodenje izvedbe na predmetnem razpisu</w:t>
      </w:r>
      <w:r w:rsidR="009139E3">
        <w:rPr>
          <w:rFonts w:ascii="Tahoma" w:eastAsia="Times New Roman" w:hAnsi="Tahoma" w:cs="Tahoma"/>
          <w:b/>
          <w:szCs w:val="20"/>
          <w:lang w:eastAsia="sl-SI"/>
        </w:rPr>
        <w:t xml:space="preserve"> ter </w:t>
      </w:r>
      <w:r w:rsidRPr="00C638FE">
        <w:rPr>
          <w:rFonts w:ascii="Tahoma" w:eastAsia="Times New Roman" w:hAnsi="Tahoma" w:cs="Tahoma"/>
          <w:b/>
          <w:szCs w:val="20"/>
          <w:lang w:eastAsia="sl-SI"/>
        </w:rPr>
        <w:t>v času izvajanja</w:t>
      </w:r>
      <w:r w:rsidR="00F07D4E" w:rsidRPr="00C638FE">
        <w:rPr>
          <w:rFonts w:ascii="Tahoma" w:eastAsia="Times New Roman" w:hAnsi="Tahoma" w:cs="Tahoma"/>
          <w:b/>
          <w:szCs w:val="20"/>
          <w:lang w:eastAsia="sl-SI"/>
        </w:rPr>
        <w:t xml:space="preserve"> vseh</w:t>
      </w:r>
      <w:r w:rsidRPr="00C638FE">
        <w:rPr>
          <w:rFonts w:ascii="Tahoma" w:eastAsia="Times New Roman" w:hAnsi="Tahoma" w:cs="Tahoma"/>
          <w:b/>
          <w:szCs w:val="20"/>
          <w:lang w:eastAsia="sl-SI"/>
        </w:rPr>
        <w:t xml:space="preserve"> del dnevno prisot</w:t>
      </w:r>
      <w:r w:rsidR="00E676A7" w:rsidRPr="00C638FE">
        <w:rPr>
          <w:rFonts w:ascii="Tahoma" w:eastAsia="Times New Roman" w:hAnsi="Tahoma" w:cs="Tahoma"/>
          <w:b/>
          <w:szCs w:val="20"/>
          <w:lang w:eastAsia="sl-SI"/>
        </w:rPr>
        <w:t>e</w:t>
      </w:r>
      <w:r w:rsidR="00F07D4E" w:rsidRPr="00C638FE">
        <w:rPr>
          <w:rFonts w:ascii="Tahoma" w:eastAsia="Times New Roman" w:hAnsi="Tahoma" w:cs="Tahoma"/>
          <w:b/>
          <w:szCs w:val="20"/>
          <w:lang w:eastAsia="sl-SI"/>
        </w:rPr>
        <w:t>n na delovišču.</w:t>
      </w:r>
    </w:p>
    <w:p w14:paraId="55A0DEBD" w14:textId="77777777" w:rsidR="00EA352A" w:rsidRDefault="00EA352A" w:rsidP="00530307">
      <w:pPr>
        <w:keepNext/>
        <w:keepLines/>
        <w:spacing w:after="0" w:line="240" w:lineRule="auto"/>
        <w:jc w:val="both"/>
        <w:rPr>
          <w:rFonts w:ascii="Tahoma" w:hAnsi="Tahoma" w:cs="Tahoma"/>
          <w:bCs/>
        </w:rPr>
      </w:pPr>
    </w:p>
    <w:p w14:paraId="178DC970" w14:textId="77777777" w:rsidR="007826FF" w:rsidRPr="00EE3C92" w:rsidRDefault="00EA352A" w:rsidP="00530307">
      <w:pPr>
        <w:keepNext/>
        <w:keepLines/>
        <w:spacing w:after="0" w:line="240" w:lineRule="auto"/>
        <w:jc w:val="both"/>
        <w:rPr>
          <w:rFonts w:ascii="Tahoma" w:eastAsia="Times New Roman" w:hAnsi="Tahoma" w:cs="Tahoma"/>
          <w:b/>
          <w:szCs w:val="20"/>
          <w:lang w:eastAsia="sl-SI"/>
        </w:rPr>
      </w:pPr>
      <w:r w:rsidRPr="00946D0D">
        <w:rPr>
          <w:rFonts w:ascii="Tahoma" w:hAnsi="Tahoma" w:cs="Tahoma"/>
          <w:bCs/>
        </w:rPr>
        <w:t xml:space="preserve">Naročnik dopušča možnost menjave delavca v času izvedbe storitev na predmetnem razpisu samo v primeru višje sile (npr. bolezen ali smrt </w:t>
      </w:r>
      <w:r w:rsidRPr="00F13162">
        <w:rPr>
          <w:rFonts w:ascii="Tahoma" w:hAnsi="Tahoma" w:cs="Tahoma"/>
          <w:bCs/>
        </w:rPr>
        <w:t>delavca,</w:t>
      </w:r>
      <w:r w:rsidR="0074756E">
        <w:rPr>
          <w:rFonts w:ascii="Tahoma" w:hAnsi="Tahoma" w:cs="Tahoma"/>
          <w:bCs/>
        </w:rPr>
        <w:t xml:space="preserve"> upokojitev,</w:t>
      </w:r>
      <w:r w:rsidRPr="00F13162">
        <w:rPr>
          <w:rFonts w:ascii="Tahoma" w:hAnsi="Tahoma" w:cs="Tahoma"/>
          <w:bCs/>
        </w:rPr>
        <w:t xml:space="preserve"> prekinitev delovnega razmerja). V tem primeru mora ponudnik za novega delavca priložiti ustrezno dokazila, ki so po vsebini enaka kot jih naročnik zahteva za delavca</w:t>
      </w:r>
      <w:r>
        <w:rPr>
          <w:rFonts w:ascii="Tahoma" w:hAnsi="Tahoma" w:cs="Tahoma"/>
          <w:bCs/>
        </w:rPr>
        <w:t>.</w:t>
      </w:r>
    </w:p>
    <w:p w14:paraId="357579D2" w14:textId="77777777" w:rsidR="006957EA" w:rsidRDefault="006957EA" w:rsidP="00530307">
      <w:pPr>
        <w:keepNext/>
        <w:keepLines/>
        <w:spacing w:after="0" w:line="240" w:lineRule="auto"/>
        <w:jc w:val="both"/>
        <w:rPr>
          <w:rFonts w:ascii="Tahoma" w:eastAsia="Times New Roman" w:hAnsi="Tahoma" w:cs="Tahoma"/>
          <w:b/>
          <w:szCs w:val="20"/>
          <w:lang w:eastAsia="sl-SI"/>
        </w:rPr>
      </w:pPr>
    </w:p>
    <w:p w14:paraId="76CF469A" w14:textId="77777777" w:rsidR="00FD18A4" w:rsidRDefault="007826FF" w:rsidP="00530307">
      <w:pPr>
        <w:keepNext/>
        <w:keepLines/>
        <w:spacing w:after="0" w:line="240" w:lineRule="auto"/>
        <w:jc w:val="both"/>
        <w:rPr>
          <w:rFonts w:ascii="Tahoma" w:eastAsia="Times New Roman" w:hAnsi="Tahoma" w:cs="Tahoma"/>
          <w:b/>
          <w:szCs w:val="20"/>
          <w:lang w:eastAsia="sl-SI"/>
        </w:rPr>
      </w:pPr>
      <w:r w:rsidRPr="00EE3C92">
        <w:rPr>
          <w:rFonts w:ascii="Tahoma" w:eastAsia="Times New Roman" w:hAnsi="Tahoma" w:cs="Tahoma"/>
          <w:b/>
          <w:szCs w:val="20"/>
          <w:lang w:eastAsia="sl-SI"/>
        </w:rPr>
        <w:t xml:space="preserve">Pogoj za </w:t>
      </w:r>
      <w:r w:rsidR="008860D0" w:rsidRPr="00EE3C92">
        <w:rPr>
          <w:rFonts w:ascii="Tahoma" w:eastAsia="Times New Roman" w:hAnsi="Tahoma" w:cs="Tahoma"/>
          <w:b/>
          <w:szCs w:val="20"/>
          <w:lang w:eastAsia="sl-SI"/>
        </w:rPr>
        <w:t>ostale</w:t>
      </w:r>
      <w:r w:rsidRPr="00EE3C92">
        <w:rPr>
          <w:rFonts w:ascii="Tahoma" w:eastAsia="Times New Roman" w:hAnsi="Tahoma" w:cs="Tahoma"/>
          <w:b/>
          <w:szCs w:val="20"/>
          <w:lang w:eastAsia="sl-SI"/>
        </w:rPr>
        <w:t xml:space="preserve"> delavce lahko izpolni ponudnik sam ali skupina ponudnikov v okviru skupne ponudbe ali s prijavljenimi podizvajalci. </w:t>
      </w:r>
      <w:r w:rsidRPr="00E66846">
        <w:rPr>
          <w:rFonts w:ascii="Tahoma" w:eastAsia="Times New Roman" w:hAnsi="Tahoma" w:cs="Tahoma"/>
          <w:b/>
          <w:szCs w:val="20"/>
          <w:u w:val="single"/>
          <w:lang w:eastAsia="sl-SI"/>
        </w:rPr>
        <w:t>V primeru, da prijavljeni delavci niso zaposleni pri ponudniku, mora ponudnik predložiti pogodbo o medsebojnem sodelovanju in jih obvezno prijaviti kot podizvajalce</w:t>
      </w:r>
      <w:r w:rsidRPr="007826FF">
        <w:rPr>
          <w:rFonts w:ascii="Tahoma" w:eastAsia="Times New Roman" w:hAnsi="Tahoma" w:cs="Tahoma"/>
          <w:b/>
          <w:szCs w:val="20"/>
          <w:lang w:eastAsia="sl-SI"/>
        </w:rPr>
        <w:t>.</w:t>
      </w:r>
    </w:p>
    <w:p w14:paraId="08D46F92" w14:textId="77777777" w:rsidR="00992F07" w:rsidRPr="00712BC8" w:rsidRDefault="00992F07" w:rsidP="00992F07">
      <w:pPr>
        <w:keepNext/>
        <w:keepLines/>
        <w:spacing w:after="0" w:line="240" w:lineRule="auto"/>
        <w:jc w:val="both"/>
        <w:rPr>
          <w:rFonts w:ascii="Tahoma" w:eastAsia="Times New Roman" w:hAnsi="Tahoma" w:cs="Tahoma"/>
          <w:lang w:eastAsia="sl-SI"/>
        </w:rPr>
      </w:pPr>
    </w:p>
    <w:p w14:paraId="58C8DDA0" w14:textId="77777777" w:rsidR="00992F07" w:rsidRPr="00693973" w:rsidRDefault="00992F07" w:rsidP="00992F07">
      <w:pPr>
        <w:keepNext/>
        <w:keepLines/>
        <w:numPr>
          <w:ilvl w:val="2"/>
          <w:numId w:val="2"/>
        </w:numPr>
        <w:spacing w:after="0" w:line="240" w:lineRule="auto"/>
        <w:jc w:val="both"/>
        <w:rPr>
          <w:rFonts w:ascii="Tahoma" w:eastAsia="Times New Roman" w:hAnsi="Tahoma" w:cs="Tahoma"/>
          <w:b/>
          <w:szCs w:val="20"/>
          <w:lang w:eastAsia="sl-SI"/>
        </w:rPr>
      </w:pPr>
      <w:r w:rsidRPr="00693973">
        <w:rPr>
          <w:rFonts w:ascii="Tahoma" w:eastAsia="Times New Roman" w:hAnsi="Tahoma" w:cs="Tahoma"/>
          <w:b/>
          <w:szCs w:val="20"/>
          <w:lang w:eastAsia="sl-SI"/>
        </w:rPr>
        <w:t>Certifikati</w:t>
      </w:r>
    </w:p>
    <w:p w14:paraId="2CEB15B3" w14:textId="77777777" w:rsidR="00992F07" w:rsidRPr="00693973" w:rsidRDefault="00992F07" w:rsidP="00992F07">
      <w:pPr>
        <w:keepNext/>
        <w:keepLines/>
        <w:spacing w:after="0" w:line="240" w:lineRule="auto"/>
        <w:jc w:val="both"/>
        <w:rPr>
          <w:rFonts w:ascii="Tahoma" w:eastAsia="Times New Roman" w:hAnsi="Tahoma" w:cs="Tahoma"/>
          <w:b/>
          <w:lang w:eastAsia="sl-SI"/>
        </w:rPr>
      </w:pPr>
    </w:p>
    <w:p w14:paraId="51AC2DF2" w14:textId="77777777" w:rsidR="00992F07" w:rsidRPr="00693973" w:rsidRDefault="00992F07" w:rsidP="00992F07">
      <w:pPr>
        <w:keepNext/>
        <w:keepLines/>
        <w:spacing w:after="0" w:line="240" w:lineRule="auto"/>
        <w:jc w:val="both"/>
        <w:rPr>
          <w:rFonts w:ascii="Tahoma" w:eastAsia="Times New Roman" w:hAnsi="Tahoma" w:cs="Tahoma"/>
          <w:szCs w:val="20"/>
          <w:lang w:eastAsia="sl-SI"/>
        </w:rPr>
      </w:pPr>
      <w:r w:rsidRPr="00693973">
        <w:rPr>
          <w:rFonts w:ascii="Tahoma" w:eastAsia="Times New Roman" w:hAnsi="Tahoma" w:cs="Tahoma"/>
          <w:szCs w:val="20"/>
          <w:lang w:eastAsia="sl-SI"/>
        </w:rPr>
        <w:t xml:space="preserve">Ponudnik mora kot </w:t>
      </w:r>
      <w:r w:rsidRPr="00693973">
        <w:rPr>
          <w:rFonts w:ascii="Tahoma" w:eastAsia="Times New Roman" w:hAnsi="Tahoma" w:cs="Tahoma"/>
          <w:b/>
          <w:szCs w:val="20"/>
          <w:lang w:eastAsia="sl-SI"/>
        </w:rPr>
        <w:t>prilogo 7</w:t>
      </w:r>
      <w:r w:rsidRPr="00693973">
        <w:rPr>
          <w:rFonts w:ascii="Tahoma" w:eastAsia="Times New Roman" w:hAnsi="Tahoma" w:cs="Tahoma"/>
          <w:szCs w:val="20"/>
          <w:lang w:eastAsia="sl-SI"/>
        </w:rPr>
        <w:t xml:space="preserve"> k ponudbi priložiti naslednj</w:t>
      </w:r>
      <w:r w:rsidR="00693973">
        <w:rPr>
          <w:rFonts w:ascii="Tahoma" w:eastAsia="Times New Roman" w:hAnsi="Tahoma" w:cs="Tahoma"/>
          <w:szCs w:val="20"/>
          <w:lang w:eastAsia="sl-SI"/>
        </w:rPr>
        <w:t>e</w:t>
      </w:r>
      <w:r w:rsidRPr="00693973">
        <w:rPr>
          <w:rFonts w:ascii="Tahoma" w:eastAsia="Times New Roman" w:hAnsi="Tahoma" w:cs="Tahoma"/>
          <w:szCs w:val="20"/>
          <w:lang w:eastAsia="sl-SI"/>
        </w:rPr>
        <w:t xml:space="preserve"> dokazil</w:t>
      </w:r>
      <w:r w:rsidR="00693973">
        <w:rPr>
          <w:rFonts w:ascii="Tahoma" w:eastAsia="Times New Roman" w:hAnsi="Tahoma" w:cs="Tahoma"/>
          <w:szCs w:val="20"/>
          <w:lang w:eastAsia="sl-SI"/>
        </w:rPr>
        <w:t>o</w:t>
      </w:r>
      <w:r w:rsidRPr="00693973">
        <w:rPr>
          <w:rFonts w:ascii="Tahoma" w:eastAsia="Times New Roman" w:hAnsi="Tahoma" w:cs="Tahoma"/>
          <w:szCs w:val="20"/>
          <w:lang w:eastAsia="sl-SI"/>
        </w:rPr>
        <w:t>:</w:t>
      </w:r>
    </w:p>
    <w:p w14:paraId="556B866A" w14:textId="77777777" w:rsidR="00992F07" w:rsidRPr="00693973" w:rsidRDefault="00992F07" w:rsidP="002C7037">
      <w:pPr>
        <w:keepNext/>
        <w:keepLines/>
        <w:numPr>
          <w:ilvl w:val="0"/>
          <w:numId w:val="17"/>
        </w:numPr>
        <w:spacing w:after="0" w:line="240" w:lineRule="auto"/>
        <w:jc w:val="both"/>
        <w:rPr>
          <w:rFonts w:ascii="Tahoma" w:hAnsi="Tahoma" w:cs="Tahoma"/>
          <w:color w:val="0070C0"/>
        </w:rPr>
      </w:pPr>
      <w:r w:rsidRPr="00693973">
        <w:rPr>
          <w:rFonts w:ascii="Tahoma" w:hAnsi="Tahoma" w:cs="Tahoma"/>
        </w:rPr>
        <w:t xml:space="preserve">skladno z </w:t>
      </w:r>
      <w:hyperlink r:id="rId11" w:history="1">
        <w:r w:rsidRPr="00693973">
          <w:rPr>
            <w:rFonts w:ascii="Tahoma" w:hAnsi="Tahoma" w:cs="Tahoma"/>
          </w:rPr>
          <w:t>Uredbo (ES) 517/2014 o določenih fluoriranih toplogrednih plinih:</w:t>
        </w:r>
      </w:hyperlink>
      <w:r w:rsidRPr="00693973">
        <w:rPr>
          <w:rFonts w:ascii="Tahoma" w:hAnsi="Tahoma" w:cs="Tahoma"/>
        </w:rPr>
        <w:t xml:space="preserve"> </w:t>
      </w:r>
      <w:r w:rsidRPr="00693973">
        <w:rPr>
          <w:rFonts w:ascii="Tahoma" w:hAnsi="Tahoma" w:cs="Tahoma"/>
          <w:b/>
        </w:rPr>
        <w:t xml:space="preserve">potrdilo </w:t>
      </w:r>
      <w:r w:rsidRPr="00693973">
        <w:rPr>
          <w:rFonts w:ascii="Tahoma" w:hAnsi="Tahoma" w:cs="Tahoma"/>
        </w:rPr>
        <w:t xml:space="preserve">o vpisu v evidenco pooblaščenih podjetij za namestitev, vzdrževanje, popravilo ali razgradnjo nepremične opreme za hlajenje in klimatizacijo in toplotnih črpalk ali za namestitev, vzdrževanje, popravilo ali razgradnjo nepremične protipožarne opreme (po seznamu podjetij na povezavi </w:t>
      </w:r>
    </w:p>
    <w:p w14:paraId="191060C2" w14:textId="77777777" w:rsidR="00992F07" w:rsidRPr="00693973" w:rsidRDefault="00F530AD" w:rsidP="00992F07">
      <w:pPr>
        <w:keepNext/>
        <w:keepLines/>
        <w:spacing w:after="0" w:line="240" w:lineRule="auto"/>
        <w:ind w:left="357"/>
        <w:jc w:val="both"/>
        <w:rPr>
          <w:rFonts w:ascii="Tahoma" w:hAnsi="Tahoma" w:cs="Tahoma"/>
        </w:rPr>
      </w:pPr>
      <w:hyperlink r:id="rId12" w:history="1">
        <w:r w:rsidR="00992F07" w:rsidRPr="00693973">
          <w:rPr>
            <w:rFonts w:ascii="Tahoma" w:hAnsi="Tahoma" w:cs="Tahoma"/>
            <w:color w:val="0070C0"/>
            <w:u w:val="single"/>
          </w:rPr>
          <w:t>http://okolje.arso.gov.si/onesnazevanje_zraka/uploads/datoteke/PP-HKTC_abc.pdf</w:t>
        </w:r>
      </w:hyperlink>
      <w:r w:rsidR="00693973">
        <w:rPr>
          <w:rFonts w:ascii="Tahoma" w:hAnsi="Tahoma" w:cs="Tahoma"/>
        </w:rPr>
        <w:t>).</w:t>
      </w:r>
    </w:p>
    <w:p w14:paraId="245CBA8F" w14:textId="77777777" w:rsidR="00992F07" w:rsidRPr="00693973" w:rsidRDefault="00992F07" w:rsidP="00992F07">
      <w:pPr>
        <w:keepNext/>
        <w:keepLines/>
        <w:spacing w:after="0" w:line="240" w:lineRule="auto"/>
        <w:jc w:val="both"/>
        <w:rPr>
          <w:rFonts w:ascii="Tahoma" w:eastAsia="Times New Roman" w:hAnsi="Tahoma" w:cs="Tahoma"/>
          <w:szCs w:val="20"/>
          <w:lang w:eastAsia="sl-SI"/>
        </w:rPr>
      </w:pPr>
    </w:p>
    <w:p w14:paraId="146DCFC0" w14:textId="77777777" w:rsidR="00992F07" w:rsidRPr="005729A2" w:rsidRDefault="00992F07" w:rsidP="00992F07">
      <w:pPr>
        <w:keepNext/>
        <w:keepLines/>
        <w:spacing w:after="0" w:line="240" w:lineRule="auto"/>
        <w:jc w:val="both"/>
        <w:rPr>
          <w:rFonts w:ascii="Tahoma" w:eastAsia="Times New Roman" w:hAnsi="Tahoma" w:cs="Tahoma"/>
          <w:b/>
          <w:szCs w:val="20"/>
          <w:lang w:eastAsia="sl-SI"/>
        </w:rPr>
      </w:pPr>
      <w:r w:rsidRPr="00693973">
        <w:rPr>
          <w:rFonts w:ascii="Tahoma" w:hAnsi="Tahoma" w:cs="Tahoma"/>
          <w:b/>
        </w:rPr>
        <w:t>Ta pogoj lahko izpolni ponudnik sam ali skupina ponudnikov v okviru skupne ponudbe ali v ponudbi navedeni podizvajalci,</w:t>
      </w:r>
      <w:r w:rsidRPr="00693973">
        <w:rPr>
          <w:rFonts w:ascii="Tahoma" w:eastAsia="Times New Roman" w:hAnsi="Tahoma" w:cs="Tahoma"/>
          <w:b/>
          <w:bCs/>
          <w:i/>
          <w:szCs w:val="20"/>
          <w:u w:val="single"/>
          <w:lang w:eastAsia="sl-SI"/>
        </w:rPr>
        <w:t xml:space="preserve"> vendar bo moral ta gospodarski subjekt (s katerim se izkazuje ta pogoj) predmetna dela javnega naročila tudi izvesti.</w:t>
      </w:r>
      <w:r w:rsidRPr="005729A2">
        <w:rPr>
          <w:rFonts w:ascii="Tahoma" w:eastAsia="Times New Roman" w:hAnsi="Tahoma" w:cs="Tahoma"/>
          <w:b/>
          <w:bCs/>
          <w:i/>
          <w:szCs w:val="20"/>
          <w:lang w:eastAsia="sl-SI"/>
        </w:rPr>
        <w:t xml:space="preserve"> </w:t>
      </w:r>
    </w:p>
    <w:p w14:paraId="53C7BD62" w14:textId="77777777" w:rsidR="002A7CD8" w:rsidRDefault="002A7CD8" w:rsidP="002A7CD8">
      <w:pPr>
        <w:keepNext/>
        <w:keepLines/>
        <w:spacing w:after="0" w:line="240" w:lineRule="auto"/>
        <w:jc w:val="both"/>
        <w:rPr>
          <w:rFonts w:ascii="Tahoma" w:eastAsia="Times New Roman" w:hAnsi="Tahoma" w:cs="Tahoma"/>
          <w:color w:val="FF0000"/>
          <w:szCs w:val="20"/>
          <w:u w:val="single"/>
          <w:lang w:eastAsia="sl-SI"/>
        </w:rPr>
      </w:pPr>
    </w:p>
    <w:p w14:paraId="30B94121" w14:textId="77777777" w:rsidR="00FD18A4" w:rsidRPr="00C33D7D" w:rsidRDefault="00FD18A4" w:rsidP="00530307">
      <w:pPr>
        <w:keepNext/>
        <w:keepLines/>
        <w:numPr>
          <w:ilvl w:val="2"/>
          <w:numId w:val="2"/>
        </w:numPr>
        <w:spacing w:after="0" w:line="240" w:lineRule="auto"/>
        <w:jc w:val="both"/>
        <w:rPr>
          <w:rFonts w:ascii="Tahoma" w:eastAsia="Times New Roman" w:hAnsi="Tahoma" w:cs="Tahoma"/>
          <w:b/>
          <w:szCs w:val="20"/>
          <w:lang w:eastAsia="sl-SI"/>
        </w:rPr>
      </w:pPr>
      <w:r w:rsidRPr="00C33D7D">
        <w:rPr>
          <w:rFonts w:ascii="Tahoma" w:eastAsia="Times New Roman" w:hAnsi="Tahoma" w:cs="Tahoma"/>
          <w:b/>
          <w:szCs w:val="20"/>
          <w:lang w:eastAsia="sl-SI"/>
        </w:rPr>
        <w:t>Zavarovanje odgovornosti</w:t>
      </w:r>
    </w:p>
    <w:p w14:paraId="4E045160"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16B2A72B" w14:textId="77777777" w:rsidR="002A0977" w:rsidRPr="00602604" w:rsidRDefault="002A0977" w:rsidP="002A0977">
      <w:pPr>
        <w:keepNext/>
        <w:keepLines/>
        <w:spacing w:after="0" w:line="240" w:lineRule="auto"/>
        <w:jc w:val="both"/>
        <w:rPr>
          <w:rFonts w:ascii="Tahoma" w:hAnsi="Tahoma" w:cs="Tahoma"/>
        </w:rPr>
      </w:pPr>
      <w:r w:rsidRPr="00C11C56">
        <w:rPr>
          <w:rFonts w:ascii="Tahoma" w:eastAsia="Times New Roman" w:hAnsi="Tahoma" w:cs="Tahoma"/>
          <w:szCs w:val="20"/>
          <w:lang w:eastAsia="sl-SI"/>
        </w:rPr>
        <w:t>Ponudnik mora</w:t>
      </w:r>
      <w:r>
        <w:rPr>
          <w:rFonts w:ascii="Tahoma" w:eastAsia="Times New Roman" w:hAnsi="Tahoma" w:cs="Tahoma"/>
          <w:szCs w:val="20"/>
          <w:lang w:eastAsia="sl-SI"/>
        </w:rPr>
        <w:t xml:space="preserve"> imeti skladno s 16. členom GZ-1</w:t>
      </w:r>
      <w:r w:rsidRPr="00602604">
        <w:rPr>
          <w:rFonts w:ascii="Tahoma" w:hAnsi="Tahoma" w:cs="Tahoma"/>
        </w:rPr>
        <w:t xml:space="preserve"> sklenjeno zavarovanje</w:t>
      </w:r>
      <w:r>
        <w:rPr>
          <w:rFonts w:ascii="Tahoma" w:hAnsi="Tahoma" w:cs="Tahoma"/>
        </w:rPr>
        <w:t xml:space="preserve"> odgovornosti za škodo v zvezi z opravljanjem svoje dejavnosti, ki mora vključevati odgovornost za škodo, ki bi nastala investitorju ali tretji osebi v zvezi z opravljenem njegove dejavnosti in mora kriti škodo zaradi malomarnosti, napake ali opustitve dolžnosti izvajalca in pri njem zaposlenih, pri čemer višina letne zavarovalne vsote ne sme biti nižja od 50.000 eurov.</w:t>
      </w:r>
    </w:p>
    <w:p w14:paraId="5EC3E78C" w14:textId="77777777" w:rsidR="008860D0" w:rsidRPr="00AC767F" w:rsidRDefault="008860D0" w:rsidP="00530307">
      <w:pPr>
        <w:keepNext/>
        <w:keepLines/>
        <w:spacing w:after="0" w:line="240" w:lineRule="auto"/>
        <w:jc w:val="both"/>
        <w:rPr>
          <w:rFonts w:ascii="Tahoma" w:hAnsi="Tahoma" w:cs="Tahoma"/>
          <w:bCs/>
          <w:iCs/>
        </w:rPr>
      </w:pPr>
    </w:p>
    <w:p w14:paraId="1C96D847" w14:textId="77777777" w:rsidR="008860D0" w:rsidRDefault="008860D0" w:rsidP="00530307">
      <w:pPr>
        <w:keepNext/>
        <w:keepLines/>
        <w:spacing w:after="0" w:line="240" w:lineRule="auto"/>
        <w:jc w:val="both"/>
        <w:rPr>
          <w:rFonts w:ascii="Tahoma" w:hAnsi="Tahoma" w:cs="Tahoma"/>
          <w:bCs/>
          <w:iCs/>
        </w:rPr>
      </w:pPr>
      <w:r w:rsidRPr="00AC767F">
        <w:rPr>
          <w:rFonts w:ascii="Tahoma" w:hAnsi="Tahoma" w:cs="Tahoma"/>
          <w:bCs/>
          <w:iCs/>
        </w:rPr>
        <w:t>Če ima i</w:t>
      </w:r>
      <w:r>
        <w:rPr>
          <w:rFonts w:ascii="Tahoma" w:hAnsi="Tahoma" w:cs="Tahoma"/>
          <w:bCs/>
          <w:iCs/>
        </w:rPr>
        <w:t>zvajalec v tujini zavarovano odgovornost za škodo, mora zavarovanje kriti škodo iz prejšnjega odstavka, povzročeno v Republiki Sloveniji.</w:t>
      </w:r>
    </w:p>
    <w:p w14:paraId="61F3DD47" w14:textId="77777777" w:rsidR="008860D0" w:rsidRPr="00602604" w:rsidRDefault="008860D0" w:rsidP="00530307">
      <w:pPr>
        <w:keepNext/>
        <w:keepLines/>
        <w:spacing w:after="0" w:line="240" w:lineRule="auto"/>
        <w:jc w:val="both"/>
        <w:rPr>
          <w:rFonts w:ascii="Tahoma" w:hAnsi="Tahoma" w:cs="Tahoma"/>
          <w:bCs/>
          <w:iCs/>
        </w:rPr>
      </w:pPr>
    </w:p>
    <w:p w14:paraId="637CE38D" w14:textId="77777777" w:rsidR="008860D0" w:rsidRPr="00602604" w:rsidRDefault="008860D0" w:rsidP="00530307">
      <w:pPr>
        <w:keepNext/>
        <w:keepLines/>
        <w:tabs>
          <w:tab w:val="left" w:pos="8100"/>
        </w:tabs>
        <w:spacing w:after="0" w:line="240" w:lineRule="auto"/>
        <w:jc w:val="both"/>
        <w:rPr>
          <w:rFonts w:ascii="Tahoma" w:hAnsi="Tahoma" w:cs="Tahoma"/>
        </w:rPr>
      </w:pPr>
      <w:r w:rsidRPr="00602604">
        <w:rPr>
          <w:rFonts w:ascii="Tahoma" w:hAnsi="Tahoma" w:cs="Tahoma"/>
        </w:rPr>
        <w:t>Kot dokazilo o izpolnjevanju pogoja mora ponudnik</w:t>
      </w:r>
      <w:r>
        <w:rPr>
          <w:rFonts w:ascii="Tahoma" w:hAnsi="Tahoma" w:cs="Tahoma"/>
        </w:rPr>
        <w:t xml:space="preserve"> kot </w:t>
      </w:r>
      <w:r w:rsidRPr="00EA60B9">
        <w:rPr>
          <w:rFonts w:ascii="Tahoma" w:hAnsi="Tahoma" w:cs="Tahoma"/>
          <w:b/>
        </w:rPr>
        <w:t>prilogo 7</w:t>
      </w:r>
      <w:r w:rsidRPr="00602604">
        <w:rPr>
          <w:rFonts w:ascii="Tahoma" w:hAnsi="Tahoma" w:cs="Tahoma"/>
        </w:rPr>
        <w:t xml:space="preserve"> predložiti kopijo veljavne zavarovalne pogodbe ali police iz katere morajo biti razvidni: vrsta zavarovanja, višina letne zavarovalne vsote in obdobje njene veljavnosti.</w:t>
      </w:r>
    </w:p>
    <w:p w14:paraId="4932949A" w14:textId="77777777" w:rsidR="008860D0" w:rsidRPr="00602604" w:rsidRDefault="008860D0" w:rsidP="00530307">
      <w:pPr>
        <w:keepNext/>
        <w:keepLines/>
        <w:tabs>
          <w:tab w:val="left" w:pos="8100"/>
        </w:tabs>
        <w:spacing w:after="0" w:line="240" w:lineRule="auto"/>
        <w:jc w:val="both"/>
        <w:rPr>
          <w:rFonts w:ascii="Tahoma" w:hAnsi="Tahoma" w:cs="Tahoma"/>
        </w:rPr>
      </w:pPr>
    </w:p>
    <w:p w14:paraId="347BC5DE" w14:textId="77777777" w:rsidR="00690574" w:rsidRPr="00DC4ADF" w:rsidRDefault="00690574" w:rsidP="00530307">
      <w:pPr>
        <w:keepNext/>
        <w:keepLines/>
        <w:spacing w:after="0" w:line="240" w:lineRule="auto"/>
        <w:jc w:val="both"/>
        <w:rPr>
          <w:rFonts w:ascii="Tahoma" w:eastAsia="Times New Roman" w:hAnsi="Tahoma" w:cs="Tahoma"/>
          <w:b/>
          <w:i/>
          <w:szCs w:val="20"/>
          <w:lang w:eastAsia="sl-SI"/>
        </w:rPr>
      </w:pPr>
      <w:r w:rsidRPr="00C22D27">
        <w:rPr>
          <w:rFonts w:ascii="Tahoma" w:eastAsia="Times New Roman" w:hAnsi="Tahoma" w:cs="Tahoma"/>
          <w:b/>
          <w:szCs w:val="20"/>
          <w:lang w:eastAsia="sl-SI"/>
        </w:rPr>
        <w:t>V primeru, da ponudnik nastopa s partnerji (skupna ponudba) in/ali podizvajalci morajo zavarovanja zajemati tudi partnerje in/ali podizvajalce ali pa morajo partnerji oziroma podizvajalci imeti sklenjeno enako zavarovanje kot ponudnik.</w:t>
      </w:r>
    </w:p>
    <w:p w14:paraId="0B629B09" w14:textId="77777777" w:rsidR="00C13369" w:rsidRPr="009E526E" w:rsidRDefault="00C13369" w:rsidP="00530307">
      <w:pPr>
        <w:keepNext/>
        <w:keepLines/>
        <w:spacing w:after="0" w:line="240" w:lineRule="auto"/>
        <w:jc w:val="both"/>
        <w:rPr>
          <w:rFonts w:ascii="Tahoma" w:hAnsi="Tahoma" w:cs="Tahoma"/>
        </w:rPr>
      </w:pPr>
    </w:p>
    <w:p w14:paraId="60E26363" w14:textId="77777777" w:rsidR="00C13369" w:rsidRPr="00C33D7D" w:rsidRDefault="00C13369" w:rsidP="00530307">
      <w:pPr>
        <w:keepNext/>
        <w:keepLines/>
        <w:numPr>
          <w:ilvl w:val="2"/>
          <w:numId w:val="2"/>
        </w:numPr>
        <w:spacing w:after="0" w:line="240" w:lineRule="auto"/>
        <w:jc w:val="both"/>
        <w:rPr>
          <w:rFonts w:ascii="Tahoma" w:eastAsia="Times New Roman" w:hAnsi="Tahoma" w:cs="Tahoma"/>
          <w:b/>
          <w:szCs w:val="20"/>
          <w:lang w:eastAsia="sl-SI"/>
        </w:rPr>
      </w:pPr>
      <w:r w:rsidRPr="00C33D7D">
        <w:rPr>
          <w:rFonts w:ascii="Tahoma" w:eastAsia="Times New Roman" w:hAnsi="Tahoma" w:cs="Tahoma"/>
          <w:b/>
          <w:szCs w:val="20"/>
          <w:lang w:eastAsia="sl-SI"/>
        </w:rPr>
        <w:t>Ogled lokacije</w:t>
      </w:r>
    </w:p>
    <w:p w14:paraId="680BB2DD" w14:textId="77777777" w:rsidR="00C13369" w:rsidRPr="0034751C" w:rsidRDefault="00C13369" w:rsidP="00530307">
      <w:pPr>
        <w:keepNext/>
        <w:keepLines/>
        <w:spacing w:after="0" w:line="240" w:lineRule="auto"/>
        <w:jc w:val="both"/>
        <w:rPr>
          <w:rFonts w:ascii="Tahoma" w:eastAsia="Times New Roman" w:hAnsi="Tahoma" w:cs="Tahoma"/>
          <w:u w:val="single"/>
          <w:lang w:eastAsia="sl-SI"/>
        </w:rPr>
      </w:pPr>
    </w:p>
    <w:p w14:paraId="23D9C9B0" w14:textId="77777777" w:rsidR="00C13369" w:rsidRPr="008379A4" w:rsidRDefault="00C13369" w:rsidP="00530307">
      <w:pPr>
        <w:keepNext/>
        <w:keepLine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Neodvisno od podatkov, ki so vsebova</w:t>
      </w:r>
      <w:r>
        <w:rPr>
          <w:rFonts w:ascii="Tahoma" w:eastAsia="Times New Roman" w:hAnsi="Tahoma" w:cs="Tahoma"/>
          <w:lang w:eastAsia="sl-SI"/>
        </w:rPr>
        <w:t xml:space="preserve">ni v razpisni dokumentaciji, </w:t>
      </w:r>
      <w:r w:rsidR="008847F1">
        <w:rPr>
          <w:rFonts w:ascii="Tahoma" w:eastAsia="Times New Roman" w:hAnsi="Tahoma" w:cs="Tahoma"/>
          <w:lang w:eastAsia="sl-SI"/>
        </w:rPr>
        <w:t xml:space="preserve">si </w:t>
      </w:r>
      <w:r w:rsidR="008847F1" w:rsidRPr="008847F1">
        <w:rPr>
          <w:rFonts w:ascii="Tahoma" w:eastAsia="Times New Roman" w:hAnsi="Tahoma" w:cs="Tahoma"/>
          <w:b/>
          <w:lang w:eastAsia="sl-SI"/>
        </w:rPr>
        <w:t>mora</w:t>
      </w:r>
      <w:r w:rsidR="008847F1">
        <w:rPr>
          <w:rFonts w:ascii="Tahoma" w:eastAsia="Times New Roman" w:hAnsi="Tahoma" w:cs="Tahoma"/>
          <w:lang w:eastAsia="sl-SI"/>
        </w:rPr>
        <w:t xml:space="preserve"> ponudnik</w:t>
      </w:r>
      <w:r w:rsidRPr="008379A4">
        <w:rPr>
          <w:rFonts w:ascii="Tahoma" w:eastAsia="Times New Roman" w:hAnsi="Tahoma" w:cs="Tahoma"/>
          <w:lang w:eastAsia="sl-SI"/>
        </w:rPr>
        <w:t xml:space="preserve"> pred oddajo ponudbe obvezno ogleda </w:t>
      </w:r>
      <w:r>
        <w:rPr>
          <w:rFonts w:ascii="Tahoma" w:eastAsia="Times New Roman" w:hAnsi="Tahoma" w:cs="Tahoma"/>
          <w:lang w:eastAsia="sl-SI"/>
        </w:rPr>
        <w:t>lokacijo</w:t>
      </w:r>
      <w:r w:rsidRPr="008379A4">
        <w:rPr>
          <w:rFonts w:ascii="Tahoma" w:eastAsia="Times New Roman" w:hAnsi="Tahoma" w:cs="Tahoma"/>
          <w:lang w:eastAsia="sl-SI"/>
        </w:rPr>
        <w:t xml:space="preserve"> naročnika, kjer se bodo izvajale razpisan</w:t>
      </w:r>
      <w:r>
        <w:rPr>
          <w:rFonts w:ascii="Tahoma" w:eastAsia="Times New Roman" w:hAnsi="Tahoma" w:cs="Tahoma"/>
          <w:lang w:eastAsia="sl-SI"/>
        </w:rPr>
        <w:t>a dela</w:t>
      </w:r>
      <w:r w:rsidRPr="008379A4">
        <w:rPr>
          <w:rFonts w:ascii="Tahoma" w:eastAsia="Times New Roman" w:hAnsi="Tahoma" w:cs="Tahoma"/>
          <w:lang w:eastAsia="sl-SI"/>
        </w:rPr>
        <w:t xml:space="preserve"> z namenom, da si pridobi morebitne ostale podatke, ki se nanašajo na izvedbo </w:t>
      </w:r>
      <w:r>
        <w:rPr>
          <w:rFonts w:ascii="Tahoma" w:eastAsia="Times New Roman" w:hAnsi="Tahoma" w:cs="Tahoma"/>
          <w:lang w:eastAsia="sl-SI"/>
        </w:rPr>
        <w:t>del</w:t>
      </w:r>
      <w:r w:rsidRPr="008379A4">
        <w:rPr>
          <w:rFonts w:ascii="Tahoma" w:eastAsia="Times New Roman" w:hAnsi="Tahoma" w:cs="Tahoma"/>
          <w:lang w:eastAsia="sl-SI"/>
        </w:rPr>
        <w:t xml:space="preserve"> po tej razpisni dokumentaciji in ki lahko vplivajo na ponudnikovo ceno ali ponudnikove obveznosti in izvedbene zmogljivosti ter se seznani z </w:t>
      </w:r>
      <w:r w:rsidRPr="008379A4">
        <w:rPr>
          <w:rFonts w:ascii="Tahoma" w:eastAsia="Times New Roman" w:hAnsi="Tahoma" w:cs="Tahoma"/>
          <w:bCs/>
          <w:lang w:eastAsia="sl-SI"/>
        </w:rPr>
        <w:t xml:space="preserve">razmerami na lokaciji naročnika, </w:t>
      </w:r>
      <w:bookmarkStart w:id="21" w:name="_Hlk175743079"/>
      <w:r w:rsidR="003D2D5F" w:rsidRPr="002F3A10">
        <w:rPr>
          <w:rFonts w:ascii="Tahoma" w:eastAsia="Times New Roman" w:hAnsi="Tahoma" w:cs="Tahoma"/>
          <w:bCs/>
          <w:lang w:eastAsia="sl-SI"/>
        </w:rPr>
        <w:t>Plečnikov</w:t>
      </w:r>
      <w:r w:rsidR="003D2D5F">
        <w:rPr>
          <w:rFonts w:ascii="Tahoma" w:eastAsia="Times New Roman" w:hAnsi="Tahoma" w:cs="Tahoma"/>
          <w:bCs/>
          <w:lang w:eastAsia="sl-SI"/>
        </w:rPr>
        <w:t>e</w:t>
      </w:r>
      <w:r w:rsidR="003D2D5F" w:rsidRPr="002F3A10">
        <w:rPr>
          <w:rFonts w:ascii="Tahoma" w:eastAsia="Times New Roman" w:hAnsi="Tahoma" w:cs="Tahoma"/>
          <w:bCs/>
          <w:lang w:eastAsia="sl-SI"/>
        </w:rPr>
        <w:t xml:space="preserve"> arkad</w:t>
      </w:r>
      <w:r w:rsidR="003D2D5F">
        <w:rPr>
          <w:rFonts w:ascii="Tahoma" w:eastAsia="Times New Roman" w:hAnsi="Tahoma" w:cs="Tahoma"/>
          <w:bCs/>
          <w:lang w:eastAsia="sl-SI"/>
        </w:rPr>
        <w:t>e,</w:t>
      </w:r>
      <w:r w:rsidR="003D2D5F" w:rsidRPr="002F3A10">
        <w:rPr>
          <w:rFonts w:ascii="Tahoma" w:eastAsia="Times New Roman" w:hAnsi="Tahoma" w:cs="Tahoma"/>
          <w:bCs/>
          <w:lang w:eastAsia="sl-SI"/>
        </w:rPr>
        <w:t xml:space="preserve"> Adamič-Lundrovo nabrežje</w:t>
      </w:r>
      <w:bookmarkEnd w:id="21"/>
      <w:r w:rsidRPr="008379A4">
        <w:rPr>
          <w:rFonts w:ascii="Tahoma" w:eastAsia="Times New Roman" w:hAnsi="Tahoma" w:cs="Tahoma"/>
          <w:lang w:eastAsia="sl-SI"/>
        </w:rPr>
        <w:t xml:space="preserve">. </w:t>
      </w:r>
    </w:p>
    <w:p w14:paraId="751B3303" w14:textId="77777777" w:rsidR="00C13369" w:rsidRDefault="00C13369" w:rsidP="00530307">
      <w:pPr>
        <w:keepNext/>
        <w:keepLines/>
        <w:spacing w:after="0" w:line="240" w:lineRule="auto"/>
        <w:jc w:val="both"/>
        <w:rPr>
          <w:rFonts w:ascii="Tahoma" w:eastAsia="Times New Roman" w:hAnsi="Tahoma" w:cs="Tahoma"/>
          <w:b/>
          <w:lang w:eastAsia="sl-SI"/>
        </w:rPr>
      </w:pPr>
    </w:p>
    <w:p w14:paraId="2F80DE45" w14:textId="77777777" w:rsidR="00C13369" w:rsidRPr="008379A4" w:rsidRDefault="008847F1" w:rsidP="00530307">
      <w:pPr>
        <w:keepNext/>
        <w:keepLines/>
        <w:spacing w:after="0" w:line="240" w:lineRule="auto"/>
        <w:jc w:val="both"/>
        <w:rPr>
          <w:rFonts w:ascii="Tahoma" w:eastAsia="Times New Roman" w:hAnsi="Tahoma" w:cs="Tahoma"/>
          <w:iCs/>
          <w:lang w:eastAsia="sl-SI"/>
        </w:rPr>
      </w:pPr>
      <w:r w:rsidRPr="00D26F53">
        <w:rPr>
          <w:rFonts w:ascii="Tahoma" w:eastAsia="Times New Roman" w:hAnsi="Tahoma" w:cs="Tahoma"/>
          <w:lang w:eastAsia="sl-SI"/>
        </w:rPr>
        <w:t>Kontaktna oseba za organizacijo ogleda je</w:t>
      </w:r>
      <w:r w:rsidR="00C13369" w:rsidRPr="00D26F53">
        <w:rPr>
          <w:rFonts w:ascii="Tahoma" w:eastAsia="Times New Roman" w:hAnsi="Tahoma" w:cs="Tahoma"/>
          <w:iCs/>
          <w:lang w:eastAsia="sl-SI"/>
        </w:rPr>
        <w:t xml:space="preserve"> </w:t>
      </w:r>
      <w:r w:rsidR="00C13369" w:rsidRPr="00D26F53">
        <w:rPr>
          <w:rFonts w:ascii="Tahoma" w:eastAsia="Times New Roman" w:hAnsi="Tahoma" w:cs="Tahoma"/>
          <w:lang w:eastAsia="sl-SI"/>
        </w:rPr>
        <w:t xml:space="preserve">g. </w:t>
      </w:r>
      <w:r w:rsidR="001E39F3" w:rsidRPr="00D26F53">
        <w:rPr>
          <w:rFonts w:ascii="Tahoma" w:eastAsia="Times New Roman" w:hAnsi="Tahoma" w:cs="Tahoma"/>
          <w:lang w:eastAsia="sl-SI"/>
        </w:rPr>
        <w:t xml:space="preserve">Urška Dirjec Meško, tel. št. + 386 </w:t>
      </w:r>
      <w:r w:rsidR="00A41694" w:rsidRPr="00D26F53">
        <w:rPr>
          <w:rFonts w:ascii="Tahoma" w:eastAsia="Times New Roman" w:hAnsi="Tahoma" w:cs="Tahoma"/>
          <w:lang w:eastAsia="sl-SI"/>
        </w:rPr>
        <w:t>41334 088</w:t>
      </w:r>
      <w:r w:rsidR="00D26F53" w:rsidRPr="00D26F53">
        <w:rPr>
          <w:rFonts w:ascii="Tahoma" w:eastAsia="Times New Roman" w:hAnsi="Tahoma" w:cs="Tahoma"/>
          <w:lang w:eastAsia="sl-SI"/>
        </w:rPr>
        <w:t>.</w:t>
      </w:r>
    </w:p>
    <w:p w14:paraId="7DDBD15B" w14:textId="77777777" w:rsidR="00C13369" w:rsidRDefault="00C13369" w:rsidP="00530307">
      <w:pPr>
        <w:keepNext/>
        <w:keepLines/>
        <w:spacing w:after="0" w:line="240" w:lineRule="auto"/>
        <w:jc w:val="both"/>
        <w:rPr>
          <w:rFonts w:ascii="Tahoma" w:eastAsia="Times New Roman" w:hAnsi="Tahoma" w:cs="Tahoma"/>
          <w:iCs/>
          <w:lang w:eastAsia="sl-SI"/>
        </w:rPr>
      </w:pPr>
    </w:p>
    <w:p w14:paraId="74FB9D85" w14:textId="7CC52351" w:rsidR="00C13369" w:rsidRPr="007A473F" w:rsidRDefault="00C13369" w:rsidP="00530307">
      <w:pPr>
        <w:keepNext/>
        <w:keepLines/>
        <w:spacing w:after="0" w:line="240" w:lineRule="auto"/>
        <w:jc w:val="both"/>
        <w:rPr>
          <w:rFonts w:ascii="Tahoma" w:eastAsia="Times New Roman" w:hAnsi="Tahoma" w:cs="Tahoma"/>
          <w:b/>
          <w:lang w:eastAsia="sl-SI"/>
        </w:rPr>
      </w:pPr>
      <w:r w:rsidRPr="008379A4">
        <w:rPr>
          <w:rFonts w:ascii="Tahoma" w:eastAsia="Times New Roman" w:hAnsi="Tahoma" w:cs="Tahoma"/>
          <w:lang w:eastAsia="sl-SI"/>
        </w:rPr>
        <w:t>Naročnik bo</w:t>
      </w:r>
      <w:r w:rsidR="007A473F">
        <w:rPr>
          <w:rFonts w:ascii="Tahoma" w:eastAsia="Times New Roman" w:hAnsi="Tahoma" w:cs="Tahoma"/>
          <w:lang w:eastAsia="sl-SI"/>
        </w:rPr>
        <w:t xml:space="preserve"> </w:t>
      </w:r>
      <w:r w:rsidR="007A473F" w:rsidRPr="00CF1F90">
        <w:rPr>
          <w:rFonts w:ascii="Tahoma" w:eastAsia="Times New Roman" w:hAnsi="Tahoma" w:cs="Tahoma"/>
          <w:lang w:eastAsia="sl-SI"/>
        </w:rPr>
        <w:t xml:space="preserve">od </w:t>
      </w:r>
      <w:r w:rsidR="002E5D7C">
        <w:rPr>
          <w:rFonts w:ascii="Tahoma" w:eastAsia="Times New Roman" w:hAnsi="Tahoma" w:cs="Tahoma"/>
          <w:lang w:eastAsia="sl-SI"/>
        </w:rPr>
        <w:t>11</w:t>
      </w:r>
      <w:r w:rsidR="00FA3CFF" w:rsidRPr="00CF1F90">
        <w:rPr>
          <w:rFonts w:ascii="Tahoma" w:eastAsia="Times New Roman" w:hAnsi="Tahoma" w:cs="Tahoma"/>
          <w:lang w:eastAsia="sl-SI"/>
        </w:rPr>
        <w:t xml:space="preserve">. </w:t>
      </w:r>
      <w:r w:rsidR="002E5D7C">
        <w:rPr>
          <w:rFonts w:ascii="Tahoma" w:eastAsia="Times New Roman" w:hAnsi="Tahoma" w:cs="Tahoma"/>
          <w:lang w:eastAsia="sl-SI"/>
        </w:rPr>
        <w:t>10</w:t>
      </w:r>
      <w:r w:rsidR="00FA3CFF" w:rsidRPr="00CF1F90">
        <w:rPr>
          <w:rFonts w:ascii="Tahoma" w:eastAsia="Times New Roman" w:hAnsi="Tahoma" w:cs="Tahoma"/>
          <w:lang w:eastAsia="sl-SI"/>
        </w:rPr>
        <w:t>. 2024</w:t>
      </w:r>
      <w:r w:rsidRPr="008379A4">
        <w:rPr>
          <w:rFonts w:ascii="Tahoma" w:eastAsia="Times New Roman" w:hAnsi="Tahoma" w:cs="Tahoma"/>
          <w:lang w:eastAsia="sl-SI"/>
        </w:rPr>
        <w:t xml:space="preserve"> v ta namen ločeno organiziral sestanke s posameznimi ponudniki na</w:t>
      </w:r>
      <w:r w:rsidRPr="008379A4">
        <w:rPr>
          <w:rFonts w:ascii="Tahoma" w:eastAsia="Times New Roman" w:hAnsi="Tahoma" w:cs="Tahoma"/>
          <w:bCs/>
          <w:lang w:eastAsia="sl-SI"/>
        </w:rPr>
        <w:t xml:space="preserve"> lokaciji naročnika </w:t>
      </w:r>
      <w:r w:rsidR="0074756E">
        <w:rPr>
          <w:rFonts w:ascii="Tahoma" w:eastAsia="Times New Roman" w:hAnsi="Tahoma" w:cs="Tahoma"/>
          <w:bCs/>
          <w:lang w:eastAsia="sl-SI"/>
        </w:rPr>
        <w:t>Tomačevska cesta</w:t>
      </w:r>
      <w:r>
        <w:rPr>
          <w:rFonts w:ascii="Tahoma" w:eastAsia="Times New Roman" w:hAnsi="Tahoma" w:cs="Tahoma"/>
          <w:bCs/>
          <w:lang w:eastAsia="sl-SI"/>
        </w:rPr>
        <w:t xml:space="preserve"> 2</w:t>
      </w:r>
      <w:r w:rsidRPr="008379A4">
        <w:rPr>
          <w:rFonts w:ascii="Tahoma" w:eastAsia="Times New Roman" w:hAnsi="Tahoma" w:cs="Tahoma"/>
          <w:bCs/>
          <w:lang w:eastAsia="sl-SI"/>
        </w:rPr>
        <w:t xml:space="preserve">, </w:t>
      </w:r>
      <w:r>
        <w:rPr>
          <w:rFonts w:ascii="Tahoma" w:eastAsia="Times New Roman" w:hAnsi="Tahoma" w:cs="Tahoma"/>
          <w:lang w:eastAsia="sl-SI"/>
        </w:rPr>
        <w:t>v Ljubljani</w:t>
      </w:r>
      <w:r w:rsidR="008847F1">
        <w:rPr>
          <w:rFonts w:ascii="Tahoma" w:eastAsia="Times New Roman" w:hAnsi="Tahoma" w:cs="Tahoma"/>
          <w:lang w:eastAsia="sl-SI"/>
        </w:rPr>
        <w:t xml:space="preserve">, </w:t>
      </w:r>
      <w:r w:rsidR="008847F1" w:rsidRPr="00A6420C">
        <w:rPr>
          <w:rFonts w:ascii="Tahoma" w:eastAsia="Times New Roman" w:hAnsi="Tahoma" w:cs="Tahoma"/>
          <w:b/>
          <w:u w:val="single"/>
          <w:lang w:eastAsia="sl-SI"/>
        </w:rPr>
        <w:t>ki so obvezni za vse ponudnike</w:t>
      </w:r>
      <w:r w:rsidRPr="008379A4">
        <w:rPr>
          <w:rFonts w:ascii="Tahoma" w:eastAsia="Times New Roman" w:hAnsi="Tahoma" w:cs="Tahoma"/>
          <w:lang w:eastAsia="sl-SI"/>
        </w:rPr>
        <w:t xml:space="preserve">. </w:t>
      </w:r>
      <w:r w:rsidR="008847F1" w:rsidRPr="00C27FA2">
        <w:rPr>
          <w:rFonts w:ascii="Tahoma" w:eastAsia="Times New Roman" w:hAnsi="Tahoma" w:cs="Tahoma"/>
          <w:lang w:eastAsia="sl-SI"/>
        </w:rPr>
        <w:t xml:space="preserve">Ponudnik mora kontaktirati predstavnika naročnika do </w:t>
      </w:r>
      <w:r w:rsidR="002E5D7C">
        <w:rPr>
          <w:rFonts w:ascii="Tahoma" w:eastAsia="Times New Roman" w:hAnsi="Tahoma" w:cs="Tahoma"/>
          <w:b/>
          <w:lang w:eastAsia="sl-SI"/>
        </w:rPr>
        <w:t>22</w:t>
      </w:r>
      <w:r w:rsidR="007A473F" w:rsidRPr="007A473F">
        <w:rPr>
          <w:rFonts w:ascii="Tahoma" w:eastAsia="Times New Roman" w:hAnsi="Tahoma" w:cs="Tahoma"/>
          <w:b/>
          <w:lang w:eastAsia="sl-SI"/>
        </w:rPr>
        <w:t>.</w:t>
      </w:r>
      <w:r w:rsidR="00F62398" w:rsidRPr="007A473F">
        <w:rPr>
          <w:rFonts w:ascii="Tahoma" w:eastAsia="Times New Roman" w:hAnsi="Tahoma" w:cs="Tahoma"/>
          <w:b/>
          <w:lang w:eastAsia="sl-SI"/>
        </w:rPr>
        <w:t xml:space="preserve"> </w:t>
      </w:r>
      <w:r w:rsidR="002E5D7C">
        <w:rPr>
          <w:rFonts w:ascii="Tahoma" w:eastAsia="Times New Roman" w:hAnsi="Tahoma" w:cs="Tahoma"/>
          <w:b/>
          <w:lang w:eastAsia="sl-SI"/>
        </w:rPr>
        <w:t>10</w:t>
      </w:r>
      <w:r w:rsidR="00F62398" w:rsidRPr="007A473F">
        <w:rPr>
          <w:rFonts w:ascii="Tahoma" w:eastAsia="Times New Roman" w:hAnsi="Tahoma" w:cs="Tahoma"/>
          <w:b/>
          <w:lang w:eastAsia="sl-SI"/>
        </w:rPr>
        <w:t>. 202</w:t>
      </w:r>
      <w:r w:rsidR="0074756E">
        <w:rPr>
          <w:rFonts w:ascii="Tahoma" w:eastAsia="Times New Roman" w:hAnsi="Tahoma" w:cs="Tahoma"/>
          <w:b/>
          <w:lang w:eastAsia="sl-SI"/>
        </w:rPr>
        <w:t>4</w:t>
      </w:r>
      <w:r w:rsidR="00F62398" w:rsidRPr="00F62398">
        <w:rPr>
          <w:rFonts w:ascii="Tahoma" w:eastAsia="Times New Roman" w:hAnsi="Tahoma" w:cs="Tahoma"/>
          <w:lang w:eastAsia="sl-SI"/>
        </w:rPr>
        <w:t xml:space="preserve"> </w:t>
      </w:r>
      <w:r w:rsidR="008847F1" w:rsidRPr="00C27FA2">
        <w:rPr>
          <w:rFonts w:ascii="Tahoma" w:eastAsia="Times New Roman" w:hAnsi="Tahoma" w:cs="Tahoma"/>
          <w:lang w:eastAsia="sl-SI"/>
        </w:rPr>
        <w:t xml:space="preserve">in se dogovoriti za sestanek. Ogled objektov je možen vsak delavnik, od 8. do 12. ure. Zadnji dan za ogled objekta je </w:t>
      </w:r>
      <w:r w:rsidR="002E5D7C">
        <w:rPr>
          <w:rFonts w:ascii="Tahoma" w:eastAsia="Times New Roman" w:hAnsi="Tahoma" w:cs="Tahoma"/>
          <w:b/>
          <w:lang w:eastAsia="sl-SI"/>
        </w:rPr>
        <w:t>23</w:t>
      </w:r>
      <w:r w:rsidR="00F62398" w:rsidRPr="007A473F">
        <w:rPr>
          <w:rFonts w:ascii="Tahoma" w:eastAsia="Times New Roman" w:hAnsi="Tahoma" w:cs="Tahoma"/>
          <w:b/>
          <w:lang w:eastAsia="sl-SI"/>
        </w:rPr>
        <w:t xml:space="preserve">. </w:t>
      </w:r>
      <w:r w:rsidR="002E5D7C">
        <w:rPr>
          <w:rFonts w:ascii="Tahoma" w:eastAsia="Times New Roman" w:hAnsi="Tahoma" w:cs="Tahoma"/>
          <w:b/>
          <w:lang w:eastAsia="sl-SI"/>
        </w:rPr>
        <w:t>10</w:t>
      </w:r>
      <w:r w:rsidR="00F62398" w:rsidRPr="007A473F">
        <w:rPr>
          <w:rFonts w:ascii="Tahoma" w:eastAsia="Times New Roman" w:hAnsi="Tahoma" w:cs="Tahoma"/>
          <w:b/>
          <w:lang w:eastAsia="sl-SI"/>
        </w:rPr>
        <w:t>. 202</w:t>
      </w:r>
      <w:r w:rsidR="0074756E">
        <w:rPr>
          <w:rFonts w:ascii="Tahoma" w:eastAsia="Times New Roman" w:hAnsi="Tahoma" w:cs="Tahoma"/>
          <w:b/>
          <w:lang w:eastAsia="sl-SI"/>
        </w:rPr>
        <w:t>4</w:t>
      </w:r>
      <w:r w:rsidR="00F62398" w:rsidRPr="007A473F">
        <w:rPr>
          <w:rFonts w:ascii="Tahoma" w:eastAsia="Times New Roman" w:hAnsi="Tahoma" w:cs="Tahoma"/>
          <w:b/>
          <w:lang w:eastAsia="sl-SI"/>
        </w:rPr>
        <w:t xml:space="preserve"> </w:t>
      </w:r>
      <w:r w:rsidR="008847F1" w:rsidRPr="007A473F">
        <w:rPr>
          <w:rFonts w:ascii="Tahoma" w:eastAsia="Times New Roman" w:hAnsi="Tahoma" w:cs="Tahoma"/>
          <w:b/>
          <w:lang w:eastAsia="sl-SI"/>
        </w:rPr>
        <w:t>do 12. ure.</w:t>
      </w:r>
    </w:p>
    <w:p w14:paraId="73D6F51E" w14:textId="77777777" w:rsidR="00C13369" w:rsidRPr="008379A4" w:rsidRDefault="00C13369" w:rsidP="00530307">
      <w:pPr>
        <w:keepNext/>
        <w:keepLines/>
        <w:spacing w:after="0" w:line="240" w:lineRule="auto"/>
        <w:jc w:val="both"/>
        <w:rPr>
          <w:rFonts w:ascii="Tahoma" w:eastAsia="Times New Roman" w:hAnsi="Tahoma" w:cs="Tahoma"/>
          <w:lang w:eastAsia="sl-SI"/>
        </w:rPr>
      </w:pPr>
    </w:p>
    <w:p w14:paraId="18867F34" w14:textId="77777777" w:rsidR="00C33D7D" w:rsidRPr="00512866" w:rsidRDefault="00C33D7D" w:rsidP="00530307">
      <w:pPr>
        <w:keepNext/>
        <w:keepLines/>
        <w:spacing w:after="0" w:line="240" w:lineRule="auto"/>
        <w:jc w:val="both"/>
        <w:rPr>
          <w:rFonts w:ascii="Tahoma" w:eastAsia="Times New Roman" w:hAnsi="Tahoma" w:cs="Tahoma"/>
          <w:b/>
          <w:iCs/>
          <w:color w:val="000000"/>
          <w:lang w:eastAsia="sl-SI"/>
        </w:rPr>
      </w:pPr>
      <w:r w:rsidRPr="00DA31D6">
        <w:rPr>
          <w:rFonts w:ascii="Tahoma" w:eastAsia="Times New Roman" w:hAnsi="Tahoma" w:cs="Tahoma"/>
          <w:b/>
          <w:iCs/>
          <w:color w:val="000000"/>
          <w:lang w:eastAsia="sl-SI"/>
        </w:rPr>
        <w:t>Pri ogledu objekta imajo ponudniki možnost vpogleda v</w:t>
      </w:r>
      <w:r w:rsidR="0074756E" w:rsidRPr="00DA31D6">
        <w:rPr>
          <w:rFonts w:ascii="Tahoma" w:eastAsia="Times New Roman" w:hAnsi="Tahoma" w:cs="Tahoma"/>
          <w:b/>
          <w:iCs/>
          <w:color w:val="000000"/>
          <w:lang w:eastAsia="sl-SI"/>
        </w:rPr>
        <w:t xml:space="preserve"> celotno </w:t>
      </w:r>
      <w:r w:rsidRPr="00DA31D6">
        <w:rPr>
          <w:rFonts w:ascii="Tahoma" w:eastAsia="Times New Roman" w:hAnsi="Tahoma" w:cs="Tahoma"/>
          <w:b/>
          <w:iCs/>
          <w:color w:val="000000"/>
          <w:lang w:eastAsia="sl-SI"/>
        </w:rPr>
        <w:t>projektno dokumentacijo</w:t>
      </w:r>
      <w:r w:rsidR="00EA7DD1">
        <w:rPr>
          <w:rFonts w:ascii="Tahoma" w:eastAsia="Times New Roman" w:hAnsi="Tahoma" w:cs="Tahoma"/>
          <w:b/>
          <w:iCs/>
          <w:color w:val="000000"/>
          <w:lang w:eastAsia="sl-SI"/>
        </w:rPr>
        <w:t xml:space="preserve"> in kopirajo v pdf. obliki na USB ključ</w:t>
      </w:r>
      <w:r w:rsidRPr="00DA31D6">
        <w:rPr>
          <w:rFonts w:ascii="Tahoma" w:eastAsia="Times New Roman" w:hAnsi="Tahoma" w:cs="Tahoma"/>
          <w:b/>
          <w:color w:val="000000"/>
          <w:lang w:eastAsia="sl-SI"/>
        </w:rPr>
        <w:t>.</w:t>
      </w:r>
      <w:r w:rsidRPr="00512866">
        <w:rPr>
          <w:rFonts w:ascii="Tahoma" w:eastAsia="Times New Roman" w:hAnsi="Tahoma" w:cs="Tahoma"/>
          <w:b/>
          <w:color w:val="000000"/>
          <w:lang w:eastAsia="sl-SI"/>
        </w:rPr>
        <w:t xml:space="preserve"> </w:t>
      </w:r>
    </w:p>
    <w:p w14:paraId="7ACAB8BE" w14:textId="77777777" w:rsidR="00C33D7D" w:rsidRDefault="00C33D7D" w:rsidP="00530307">
      <w:pPr>
        <w:keepNext/>
        <w:keepLines/>
        <w:spacing w:after="0" w:line="240" w:lineRule="auto"/>
        <w:jc w:val="both"/>
        <w:rPr>
          <w:rFonts w:ascii="Tahoma" w:eastAsia="Times New Roman" w:hAnsi="Tahoma" w:cs="Tahoma"/>
          <w:b/>
          <w:lang w:eastAsia="sl-SI"/>
        </w:rPr>
      </w:pPr>
    </w:p>
    <w:p w14:paraId="4E1E3C78" w14:textId="77777777" w:rsidR="002A0977" w:rsidRPr="00C27FA2" w:rsidRDefault="002A0977" w:rsidP="002A0977">
      <w:pPr>
        <w:keepNext/>
        <w:keepLines/>
        <w:spacing w:after="0" w:line="240" w:lineRule="auto"/>
        <w:jc w:val="both"/>
        <w:rPr>
          <w:rFonts w:ascii="Tahoma" w:eastAsia="Times New Roman" w:hAnsi="Tahoma" w:cs="Tahoma"/>
          <w:b/>
          <w:lang w:eastAsia="sl-SI"/>
        </w:rPr>
      </w:pPr>
      <w:r w:rsidRPr="00C27FA2">
        <w:rPr>
          <w:rFonts w:ascii="Tahoma" w:eastAsia="Times New Roman" w:hAnsi="Tahoma" w:cs="Tahoma"/>
          <w:b/>
          <w:lang w:eastAsia="sl-SI"/>
        </w:rPr>
        <w:t xml:space="preserve">Ponudnik ne bo upravičen do nobenega povečanja cene, ki bi ga utemeljeval s tem, da ni bil polno obveščen o pogojih, ki se nanašajo na predmetne obveznosti. </w:t>
      </w:r>
    </w:p>
    <w:p w14:paraId="7902B3B6" w14:textId="77777777" w:rsidR="008847F1" w:rsidRPr="00C27FA2" w:rsidRDefault="008847F1" w:rsidP="00530307">
      <w:pPr>
        <w:keepNext/>
        <w:keepLines/>
        <w:spacing w:after="0" w:line="240" w:lineRule="auto"/>
        <w:jc w:val="both"/>
        <w:rPr>
          <w:rFonts w:ascii="Tahoma" w:eastAsia="Times New Roman" w:hAnsi="Tahoma" w:cs="Tahoma"/>
          <w:lang w:eastAsia="sl-SI"/>
        </w:rPr>
      </w:pPr>
    </w:p>
    <w:p w14:paraId="77B55170" w14:textId="77777777" w:rsidR="008847F1" w:rsidRPr="00C27FA2" w:rsidRDefault="008847F1" w:rsidP="00530307">
      <w:pPr>
        <w:keepNext/>
        <w:keepLines/>
        <w:spacing w:after="0" w:line="240" w:lineRule="auto"/>
        <w:jc w:val="both"/>
        <w:rPr>
          <w:rFonts w:ascii="Tahoma" w:eastAsia="Times New Roman" w:hAnsi="Tahoma" w:cs="Tahoma"/>
          <w:lang w:eastAsia="sl-SI"/>
        </w:rPr>
      </w:pPr>
      <w:r w:rsidRPr="00C27FA2">
        <w:rPr>
          <w:rFonts w:ascii="Tahoma" w:eastAsia="Times New Roman" w:hAnsi="Tahoma" w:cs="Tahoma"/>
          <w:lang w:eastAsia="sl-SI"/>
        </w:rPr>
        <w:t xml:space="preserve">Ponudnik mora kot </w:t>
      </w:r>
      <w:r>
        <w:rPr>
          <w:rFonts w:ascii="Tahoma" w:eastAsia="Times New Roman" w:hAnsi="Tahoma" w:cs="Tahoma"/>
          <w:b/>
          <w:lang w:eastAsia="sl-SI"/>
        </w:rPr>
        <w:t>Pr</w:t>
      </w:r>
      <w:r w:rsidRPr="00A6420C">
        <w:rPr>
          <w:rFonts w:ascii="Tahoma" w:eastAsia="Times New Roman" w:hAnsi="Tahoma" w:cs="Tahoma"/>
          <w:b/>
          <w:lang w:eastAsia="sl-SI"/>
        </w:rPr>
        <w:t xml:space="preserve">ilogo </w:t>
      </w:r>
      <w:r>
        <w:rPr>
          <w:rFonts w:ascii="Tahoma" w:eastAsia="Times New Roman" w:hAnsi="Tahoma" w:cs="Tahoma"/>
          <w:b/>
          <w:lang w:eastAsia="sl-SI"/>
        </w:rPr>
        <w:t>8</w:t>
      </w:r>
      <w:r w:rsidRPr="00C27FA2">
        <w:rPr>
          <w:rFonts w:ascii="Tahoma" w:eastAsia="Times New Roman" w:hAnsi="Tahoma" w:cs="Tahoma"/>
          <w:lang w:eastAsia="sl-SI"/>
        </w:rPr>
        <w:t xml:space="preserve"> predložiti potrdilo (izdano s strani naročnika) o opravljenem obveznem ogledu objektov na katerih se bodo izvajala dela, ki so predmet postopka JN.</w:t>
      </w:r>
    </w:p>
    <w:p w14:paraId="02022D80" w14:textId="77777777" w:rsidR="002A7CD8" w:rsidRPr="00405309" w:rsidRDefault="002A7CD8" w:rsidP="00530307">
      <w:pPr>
        <w:keepNext/>
        <w:keepLines/>
        <w:spacing w:after="0" w:line="240" w:lineRule="auto"/>
        <w:jc w:val="both"/>
        <w:rPr>
          <w:rFonts w:ascii="Tahoma" w:eastAsia="Times New Roman" w:hAnsi="Tahoma" w:cs="Tahoma"/>
          <w:color w:val="FF0000"/>
          <w:lang w:eastAsia="sl-SI"/>
        </w:rPr>
      </w:pPr>
    </w:p>
    <w:p w14:paraId="28984C10" w14:textId="77777777" w:rsidR="00302D6E" w:rsidRPr="009E526E" w:rsidRDefault="008860D0" w:rsidP="00530307">
      <w:pPr>
        <w:keepNext/>
        <w:keepLines/>
        <w:numPr>
          <w:ilvl w:val="1"/>
          <w:numId w:val="2"/>
        </w:numPr>
        <w:spacing w:after="0" w:line="240" w:lineRule="auto"/>
        <w:jc w:val="both"/>
        <w:rPr>
          <w:rFonts w:ascii="Tahoma" w:eastAsia="Times New Roman" w:hAnsi="Tahoma" w:cs="Tahoma"/>
          <w:b/>
          <w:lang w:eastAsia="sl-SI"/>
        </w:rPr>
      </w:pPr>
      <w:r w:rsidRPr="008860D0">
        <w:rPr>
          <w:rFonts w:ascii="Tahoma" w:eastAsia="Times New Roman" w:hAnsi="Tahoma" w:cs="Tahoma"/>
          <w:b/>
          <w:lang w:eastAsia="sl-SI"/>
        </w:rPr>
        <w:t>Ostale zahteve in pogoji naročnika</w:t>
      </w:r>
    </w:p>
    <w:p w14:paraId="75AABD01" w14:textId="77777777" w:rsidR="00374FCA" w:rsidRPr="009E526E" w:rsidRDefault="00374FCA" w:rsidP="00530307">
      <w:pPr>
        <w:keepNext/>
        <w:keepLines/>
        <w:spacing w:after="0" w:line="240" w:lineRule="auto"/>
        <w:jc w:val="both"/>
        <w:rPr>
          <w:rFonts w:ascii="Tahoma" w:eastAsia="Times New Roman" w:hAnsi="Tahoma" w:cs="Tahoma"/>
          <w:lang w:eastAsia="sl-SI"/>
        </w:rPr>
      </w:pPr>
    </w:p>
    <w:p w14:paraId="3221D33D" w14:textId="77777777" w:rsidR="000E30A4" w:rsidRPr="00B01825" w:rsidRDefault="000E30A4" w:rsidP="000E30A4">
      <w:pPr>
        <w:keepNext/>
        <w:keepLines/>
        <w:spacing w:after="0" w:line="240" w:lineRule="auto"/>
        <w:ind w:right="-2"/>
        <w:jc w:val="both"/>
        <w:rPr>
          <w:rFonts w:ascii="Tahoma" w:hAnsi="Tahoma" w:cs="Tahoma"/>
        </w:rPr>
      </w:pPr>
      <w:r w:rsidRPr="00370A68">
        <w:rPr>
          <w:rFonts w:ascii="Tahoma" w:hAnsi="Tahoma" w:cs="Tahoma"/>
        </w:rPr>
        <w:t>Ponudnik, skupina ponudnikov v okviru skupne ponudbe, vsi v ponudbi navedeni podizvajalci ter subjekti, katerega zmogljivost bo ponudnik uporabil, ne sme/jo biti uvrščen/i na seznam poslovnih subjektov, s katerimi na podlagi 35. člena Zakona o integriteti in preprečevanju korupcije (Uradni list RS, št. 69/11 – uradno prečiščeno besedilo, 158/20, 3/22 – ZDeb in 16/23 – ZZPri; v nadaljevanju ZIntPK), naročniki ne smejo sodelovati.</w:t>
      </w:r>
    </w:p>
    <w:p w14:paraId="56B19902" w14:textId="77777777" w:rsidR="000E30A4" w:rsidRDefault="000E30A4" w:rsidP="000E30A4">
      <w:pPr>
        <w:keepNext/>
        <w:keepLines/>
        <w:spacing w:after="0" w:line="240" w:lineRule="auto"/>
        <w:ind w:right="-2"/>
        <w:jc w:val="both"/>
        <w:rPr>
          <w:rFonts w:ascii="Tahoma" w:hAnsi="Tahoma" w:cs="Tahoma"/>
        </w:rPr>
      </w:pPr>
    </w:p>
    <w:p w14:paraId="7647D75C" w14:textId="77777777" w:rsidR="000E30A4" w:rsidRPr="00B01825" w:rsidRDefault="000E30A4" w:rsidP="000E30A4">
      <w:pPr>
        <w:keepNext/>
        <w:keepLines/>
        <w:spacing w:after="0" w:line="240" w:lineRule="auto"/>
        <w:ind w:right="-2"/>
        <w:jc w:val="both"/>
        <w:rPr>
          <w:rFonts w:ascii="Tahoma" w:hAnsi="Tahoma" w:cs="Tahoma"/>
        </w:rPr>
      </w:pPr>
      <w:r w:rsidRPr="00B01825">
        <w:rPr>
          <w:rFonts w:ascii="Tahoma" w:hAnsi="Tahoma" w:cs="Tahoma"/>
        </w:rPr>
        <w:t>Gospodarski subjekt izpolni zahtevo s predložitvijo izpolnjene in podpisane priloge A.</w:t>
      </w:r>
    </w:p>
    <w:p w14:paraId="3D1DEB5E" w14:textId="77777777" w:rsidR="00302D6E" w:rsidRPr="00097B84" w:rsidRDefault="00302D6E" w:rsidP="00530307">
      <w:pPr>
        <w:keepNext/>
        <w:keepLines/>
        <w:spacing w:after="0" w:line="240" w:lineRule="auto"/>
        <w:jc w:val="both"/>
        <w:rPr>
          <w:rFonts w:ascii="Tahoma" w:eastAsia="Times New Roman" w:hAnsi="Tahoma" w:cs="Tahoma"/>
          <w:lang w:eastAsia="sl-SI"/>
        </w:rPr>
      </w:pPr>
    </w:p>
    <w:p w14:paraId="3FDB543C" w14:textId="77777777" w:rsidR="00302D6E" w:rsidRPr="00097B84" w:rsidRDefault="00302D6E" w:rsidP="00530307">
      <w:pPr>
        <w:keepNext/>
        <w:keepLines/>
        <w:numPr>
          <w:ilvl w:val="0"/>
          <w:numId w:val="2"/>
        </w:numPr>
        <w:spacing w:after="0" w:line="240" w:lineRule="auto"/>
        <w:jc w:val="both"/>
        <w:rPr>
          <w:rFonts w:ascii="Tahoma" w:eastAsia="Times New Roman" w:hAnsi="Tahoma" w:cs="Tahoma"/>
          <w:b/>
          <w:lang w:eastAsia="sl-SI"/>
        </w:rPr>
      </w:pPr>
      <w:r w:rsidRPr="00097B84">
        <w:rPr>
          <w:rFonts w:ascii="Tahoma" w:eastAsia="Times New Roman" w:hAnsi="Tahoma" w:cs="Tahoma"/>
          <w:b/>
          <w:lang w:eastAsia="sl-SI"/>
        </w:rPr>
        <w:t>FINANČNA ZAVAROVANJA</w:t>
      </w:r>
    </w:p>
    <w:p w14:paraId="5C3B4887" w14:textId="77777777" w:rsidR="001349F6" w:rsidRDefault="001349F6" w:rsidP="00530307">
      <w:pPr>
        <w:keepNext/>
        <w:keepLines/>
        <w:spacing w:after="0" w:line="240" w:lineRule="auto"/>
        <w:jc w:val="both"/>
        <w:rPr>
          <w:rFonts w:ascii="Tahoma" w:hAnsi="Tahoma" w:cs="Tahoma"/>
        </w:rPr>
      </w:pPr>
    </w:p>
    <w:p w14:paraId="695A4EDD" w14:textId="77777777" w:rsidR="00EA367B" w:rsidRPr="001349F6" w:rsidRDefault="00EA367B" w:rsidP="00EA367B">
      <w:pPr>
        <w:keepNext/>
        <w:keepLines/>
        <w:spacing w:after="0" w:line="240" w:lineRule="auto"/>
        <w:jc w:val="both"/>
        <w:rPr>
          <w:rFonts w:ascii="Tahoma" w:hAnsi="Tahoma" w:cs="Tahoma"/>
        </w:rPr>
      </w:pPr>
      <w:r w:rsidRPr="001349F6">
        <w:rPr>
          <w:rFonts w:ascii="Tahoma" w:hAnsi="Tahoma" w:cs="Tahoma"/>
        </w:rPr>
        <w:lastRenderedPageBreak/>
        <w:t xml:space="preserve">Ponudnik mora za zavarovanje izpolnitve svoje obveznosti do naročnika, naročniku predložiti bančno garancijo oziroma ustrezno kavcijsko zavarovanje. </w:t>
      </w:r>
      <w:r w:rsidRPr="001349F6">
        <w:rPr>
          <w:rFonts w:ascii="Tahoma" w:hAnsi="Tahoma" w:cs="Tahoma"/>
          <w:b/>
        </w:rPr>
        <w:t>Finančno zavarovanje mora biti izdano s strani banke</w:t>
      </w:r>
      <w:r>
        <w:rPr>
          <w:rFonts w:ascii="Tahoma" w:hAnsi="Tahoma" w:cs="Tahoma"/>
          <w:b/>
        </w:rPr>
        <w:t xml:space="preserve"> ali zavarovalnice</w:t>
      </w:r>
      <w:r w:rsidRPr="001349F6">
        <w:rPr>
          <w:rFonts w:ascii="Tahoma" w:hAnsi="Tahoma" w:cs="Tahoma"/>
          <w:b/>
        </w:rPr>
        <w:t>, ki ima sedež v RS in v slovenskem jeziku.</w:t>
      </w:r>
      <w:r w:rsidRPr="001349F6">
        <w:rPr>
          <w:rFonts w:ascii="Tahoma" w:hAnsi="Tahoma" w:cs="Tahoma"/>
        </w:rPr>
        <w:t xml:space="preserve"> Finančno zavarovanje mora biti nepreklicno, brezpogojno in plačljivo na prvi poziv ter izdano po vzorcu iz razpisne dokumentacije.</w:t>
      </w:r>
    </w:p>
    <w:p w14:paraId="48905CBC" w14:textId="77777777" w:rsidR="00EA367B" w:rsidRPr="001349F6" w:rsidRDefault="00EA367B" w:rsidP="00EA367B">
      <w:pPr>
        <w:keepNext/>
        <w:keepLines/>
        <w:spacing w:after="0" w:line="240" w:lineRule="auto"/>
        <w:jc w:val="both"/>
        <w:rPr>
          <w:rFonts w:ascii="Tahoma" w:hAnsi="Tahoma" w:cs="Tahoma"/>
        </w:rPr>
      </w:pPr>
    </w:p>
    <w:p w14:paraId="65427A14" w14:textId="77777777" w:rsidR="00EA367B" w:rsidRPr="001349F6" w:rsidRDefault="00EA367B" w:rsidP="00EA367B">
      <w:pPr>
        <w:keepNext/>
        <w:keepLines/>
        <w:spacing w:after="0" w:line="240" w:lineRule="auto"/>
        <w:jc w:val="both"/>
        <w:rPr>
          <w:rFonts w:ascii="Tahoma" w:hAnsi="Tahoma" w:cs="Tahoma"/>
        </w:rPr>
      </w:pPr>
      <w:r w:rsidRPr="001349F6">
        <w:rPr>
          <w:rFonts w:ascii="Tahoma" w:hAnsi="Tahoma" w:cs="Tahoma"/>
        </w:rPr>
        <w:t>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w:t>
      </w:r>
    </w:p>
    <w:p w14:paraId="42522CAE" w14:textId="77777777" w:rsidR="001349F6" w:rsidRPr="001349F6" w:rsidRDefault="001349F6" w:rsidP="00530307">
      <w:pPr>
        <w:keepNext/>
        <w:keepLines/>
        <w:spacing w:after="0" w:line="240" w:lineRule="auto"/>
        <w:jc w:val="both"/>
        <w:rPr>
          <w:rFonts w:ascii="Tahoma" w:hAnsi="Tahoma" w:cs="Tahoma"/>
        </w:rPr>
      </w:pPr>
    </w:p>
    <w:p w14:paraId="6588D9C3" w14:textId="77777777" w:rsidR="001349F6" w:rsidRPr="001349F6" w:rsidRDefault="001349F6" w:rsidP="00530307">
      <w:pPr>
        <w:keepNext/>
        <w:keepLines/>
        <w:numPr>
          <w:ilvl w:val="1"/>
          <w:numId w:val="2"/>
        </w:numPr>
        <w:spacing w:after="0" w:line="240" w:lineRule="auto"/>
        <w:jc w:val="both"/>
        <w:rPr>
          <w:rFonts w:ascii="Tahoma" w:hAnsi="Tahoma" w:cs="Tahoma"/>
          <w:b/>
          <w:bCs/>
        </w:rPr>
      </w:pPr>
      <w:r w:rsidRPr="001349F6">
        <w:rPr>
          <w:rFonts w:ascii="Tahoma" w:hAnsi="Tahoma" w:cs="Tahoma"/>
          <w:b/>
          <w:bCs/>
        </w:rPr>
        <w:t xml:space="preserve">Finančno zavarovanje za zavarovanje dobre izvedbe pogodbenih obveznosti </w:t>
      </w:r>
    </w:p>
    <w:p w14:paraId="4E1703C7" w14:textId="77777777" w:rsidR="001349F6" w:rsidRPr="001349F6" w:rsidRDefault="001349F6" w:rsidP="00530307">
      <w:pPr>
        <w:keepNext/>
        <w:keepLines/>
        <w:spacing w:after="0" w:line="240" w:lineRule="auto"/>
        <w:ind w:left="720"/>
        <w:jc w:val="both"/>
        <w:rPr>
          <w:rFonts w:ascii="Tahoma" w:hAnsi="Tahoma" w:cs="Tahoma"/>
          <w:b/>
          <w:bCs/>
        </w:rPr>
      </w:pPr>
    </w:p>
    <w:p w14:paraId="63F8BF62" w14:textId="77777777" w:rsidR="00352739" w:rsidRDefault="00352739" w:rsidP="00352739">
      <w:pPr>
        <w:keepNext/>
        <w:keepLines/>
        <w:spacing w:after="0" w:line="240" w:lineRule="auto"/>
        <w:jc w:val="both"/>
        <w:rPr>
          <w:rFonts w:ascii="Tahoma" w:eastAsia="Times New Roman" w:hAnsi="Tahoma" w:cs="Tahoma"/>
          <w:lang w:eastAsia="sl-SI"/>
        </w:rPr>
      </w:pPr>
      <w:r w:rsidRPr="000F4A7E">
        <w:rPr>
          <w:rFonts w:ascii="Tahoma" w:eastAsia="Times New Roman" w:hAnsi="Tahoma" w:cs="Tahoma"/>
          <w:lang w:eastAsia="sl-SI"/>
        </w:rPr>
        <w:t xml:space="preserve">Izbrani ponudnik bo moral najkasneje v roku 15 (petnajstih) dni od sklenitve </w:t>
      </w:r>
      <w:r>
        <w:rPr>
          <w:rFonts w:ascii="Tahoma" w:eastAsia="Times New Roman" w:hAnsi="Tahoma" w:cs="Tahoma"/>
          <w:lang w:eastAsia="sl-SI"/>
        </w:rPr>
        <w:t>pogodbe</w:t>
      </w:r>
      <w:r w:rsidRPr="000F4A7E">
        <w:rPr>
          <w:rFonts w:ascii="Tahoma" w:eastAsia="Times New Roman" w:hAnsi="Tahoma" w:cs="Tahoma"/>
          <w:lang w:eastAsia="sl-SI"/>
        </w:rPr>
        <w:t xml:space="preserve"> predložiti naročniku bančno garancijo ali kavcijsko zavarovanje pri zavarovalnici za zavarovanje dobre izvedbe</w:t>
      </w:r>
      <w:r>
        <w:rPr>
          <w:rFonts w:ascii="Tahoma" w:eastAsia="Times New Roman" w:hAnsi="Tahoma" w:cs="Tahoma"/>
          <w:lang w:eastAsia="sl-SI"/>
        </w:rPr>
        <w:t xml:space="preserve"> pogodbenih</w:t>
      </w:r>
      <w:r w:rsidRPr="000F4A7E">
        <w:rPr>
          <w:rFonts w:ascii="Tahoma" w:eastAsia="Times New Roman" w:hAnsi="Tahoma" w:cs="Tahoma"/>
          <w:lang w:eastAsia="sl-SI"/>
        </w:rPr>
        <w:t xml:space="preserve"> obveznosti v višini </w:t>
      </w:r>
      <w:r w:rsidR="00AB4D5E" w:rsidRPr="00011A90">
        <w:rPr>
          <w:rFonts w:ascii="Tahoma" w:eastAsia="Times New Roman" w:hAnsi="Tahoma" w:cs="Tahoma"/>
          <w:lang w:eastAsia="sl-SI"/>
        </w:rPr>
        <w:t xml:space="preserve">pet odstotkov (5%) </w:t>
      </w:r>
      <w:r w:rsidR="00AB4D5E">
        <w:rPr>
          <w:rFonts w:ascii="Tahoma" w:eastAsia="Times New Roman" w:hAnsi="Tahoma" w:cs="Tahoma"/>
          <w:lang w:eastAsia="sl-SI"/>
        </w:rPr>
        <w:t xml:space="preserve">pogodbene </w:t>
      </w:r>
      <w:r w:rsidR="00AB4D5E" w:rsidRPr="00011A90">
        <w:rPr>
          <w:rFonts w:ascii="Tahoma" w:eastAsia="Times New Roman" w:hAnsi="Tahoma" w:cs="Tahoma"/>
          <w:lang w:eastAsia="sl-SI"/>
        </w:rPr>
        <w:t>vrednosti z DDV</w:t>
      </w:r>
      <w:r w:rsidR="00AB4D5E" w:rsidRPr="00172B6E">
        <w:rPr>
          <w:rFonts w:ascii="Tahoma" w:eastAsia="Times New Roman" w:hAnsi="Tahoma" w:cs="Tahoma"/>
          <w:lang w:eastAsia="sl-SI"/>
        </w:rPr>
        <w:t xml:space="preserve"> </w:t>
      </w:r>
      <w:r w:rsidR="003D5002" w:rsidRPr="0030475B">
        <w:rPr>
          <w:rFonts w:ascii="Tahoma" w:eastAsia="Times New Roman" w:hAnsi="Tahoma" w:cs="Tahoma"/>
          <w:lang w:eastAsia="sl-SI"/>
        </w:rPr>
        <w:t xml:space="preserve">z dobo veljavnosti </w:t>
      </w:r>
      <w:r w:rsidR="00690574">
        <w:rPr>
          <w:rFonts w:ascii="Tahoma" w:hAnsi="Tahoma" w:cs="Tahoma"/>
        </w:rPr>
        <w:t>še 90</w:t>
      </w:r>
      <w:r>
        <w:rPr>
          <w:rFonts w:ascii="Tahoma" w:hAnsi="Tahoma" w:cs="Tahoma"/>
        </w:rPr>
        <w:t xml:space="preserve"> (devetdeset)</w:t>
      </w:r>
      <w:r w:rsidR="00690574">
        <w:rPr>
          <w:rFonts w:ascii="Tahoma" w:hAnsi="Tahoma" w:cs="Tahoma"/>
        </w:rPr>
        <w:t xml:space="preserve"> koledarskih dni po izteku veljavnosti pogodbe</w:t>
      </w:r>
      <w:r w:rsidR="003D5002" w:rsidRPr="0030475B">
        <w:rPr>
          <w:rFonts w:ascii="Tahoma" w:eastAsia="Times New Roman" w:hAnsi="Tahoma" w:cs="Tahoma"/>
          <w:lang w:eastAsia="sl-SI"/>
        </w:rPr>
        <w:t xml:space="preserve">. </w:t>
      </w:r>
      <w:r w:rsidRPr="0030475B">
        <w:rPr>
          <w:rFonts w:ascii="Tahoma" w:eastAsia="Times New Roman" w:hAnsi="Tahoma" w:cs="Tahoma"/>
          <w:b/>
          <w:lang w:eastAsia="sl-SI"/>
        </w:rPr>
        <w:t>Finančno zavarovanje</w:t>
      </w:r>
      <w:r w:rsidRPr="00D31F8D">
        <w:rPr>
          <w:rFonts w:ascii="Tahoma" w:hAnsi="Tahoma" w:cs="Tahoma"/>
          <w:b/>
          <w:bCs/>
        </w:rPr>
        <w:t xml:space="preserve"> </w:t>
      </w:r>
      <w:r w:rsidRPr="001349F6">
        <w:rPr>
          <w:rFonts w:ascii="Tahoma" w:hAnsi="Tahoma" w:cs="Tahoma"/>
          <w:b/>
          <w:bCs/>
        </w:rPr>
        <w:t>za zavarovanje dobre izvedbe pogodbenih obveznosti</w:t>
      </w:r>
      <w:r w:rsidRPr="0030475B">
        <w:rPr>
          <w:rFonts w:ascii="Tahoma" w:eastAsia="Times New Roman" w:hAnsi="Tahoma" w:cs="Tahoma"/>
          <w:b/>
          <w:lang w:eastAsia="sl-SI"/>
        </w:rPr>
        <w:t xml:space="preserve"> </w:t>
      </w:r>
      <w:r w:rsidRPr="00107BB3">
        <w:rPr>
          <w:rFonts w:ascii="Tahoma" w:eastAsia="Times New Roman" w:hAnsi="Tahoma" w:cs="Tahoma"/>
          <w:b/>
          <w:lang w:eastAsia="sl-SI"/>
        </w:rPr>
        <w:t>mora biti izdano v slovenskem jeziku s strani banke/zavarovalnice, ki ima sedež v Republiki Sloveniji</w:t>
      </w:r>
      <w:r w:rsidRPr="001349F6">
        <w:rPr>
          <w:rFonts w:ascii="Tahoma" w:hAnsi="Tahoma" w:cs="Tahoma"/>
          <w:b/>
        </w:rPr>
        <w:t>.</w:t>
      </w:r>
      <w:r w:rsidRPr="0030475B">
        <w:rPr>
          <w:rFonts w:ascii="Tahoma" w:eastAsia="Times New Roman" w:hAnsi="Tahoma" w:cs="Tahoma"/>
          <w:lang w:eastAsia="sl-SI"/>
        </w:rPr>
        <w:t xml:space="preserve"> Finančno zavarovanje za dobro izvedbo pogodbenih obveznosti mora biti nepreklicno, brezpogojno in plačljivo na prvi poziv</w:t>
      </w:r>
      <w:r>
        <w:rPr>
          <w:rFonts w:ascii="Tahoma" w:eastAsia="Times New Roman" w:hAnsi="Tahoma" w:cs="Tahoma"/>
          <w:lang w:eastAsia="sl-SI"/>
        </w:rPr>
        <w:t>.</w:t>
      </w:r>
    </w:p>
    <w:p w14:paraId="58D3077D" w14:textId="77777777" w:rsidR="003D5002" w:rsidRPr="0030475B" w:rsidRDefault="003D5002" w:rsidP="00530307">
      <w:pPr>
        <w:keepNext/>
        <w:keepLines/>
        <w:spacing w:after="0" w:line="240" w:lineRule="auto"/>
        <w:jc w:val="both"/>
        <w:rPr>
          <w:rFonts w:ascii="Tahoma" w:eastAsia="Times New Roman" w:hAnsi="Tahoma" w:cs="Tahoma"/>
          <w:lang w:eastAsia="sl-SI"/>
        </w:rPr>
      </w:pPr>
    </w:p>
    <w:p w14:paraId="32D32E0A" w14:textId="77777777" w:rsidR="00352739" w:rsidRPr="00D31F8D" w:rsidRDefault="00352739" w:rsidP="00352739">
      <w:pPr>
        <w:keepNext/>
        <w:keepLines/>
        <w:spacing w:after="0" w:line="240" w:lineRule="auto"/>
        <w:jc w:val="both"/>
        <w:rPr>
          <w:rFonts w:ascii="Tahoma" w:hAnsi="Tahoma" w:cs="Tahoma"/>
        </w:rPr>
      </w:pPr>
      <w:r w:rsidRPr="00D31F8D">
        <w:rPr>
          <w:rFonts w:ascii="Tahoma" w:hAnsi="Tahoma" w:cs="Tahoma"/>
        </w:rPr>
        <w:t>V kolikor izvajalec ne bo izpolnjeval svojih pogodbenih obveznosti, lahko naročnik unovči finančno zavarovanje za zavarovanje dobre izvedbe pogodbenih obveznosti in od pogodbe odstopi. Naročnik bo pred unovčenjem finančnega zavarovanja za zavarovanje dobre izvedbe pogodbenih obveznosti izvajalca pisno pozval k izpolnjevanju pogodbenih obveznosti in mu določil rok za izpolnitev.</w:t>
      </w:r>
    </w:p>
    <w:p w14:paraId="6A99F120" w14:textId="77777777" w:rsidR="003D5002" w:rsidRPr="0030475B" w:rsidRDefault="003D5002" w:rsidP="00530307">
      <w:pPr>
        <w:keepNext/>
        <w:keepLines/>
        <w:spacing w:after="0" w:line="240" w:lineRule="auto"/>
        <w:jc w:val="both"/>
        <w:rPr>
          <w:rFonts w:ascii="Tahoma" w:eastAsia="Times New Roman" w:hAnsi="Tahoma" w:cs="Tahoma"/>
          <w:lang w:eastAsia="sl-SI"/>
        </w:rPr>
      </w:pPr>
    </w:p>
    <w:p w14:paraId="2EC43B02" w14:textId="77777777" w:rsidR="003D5002" w:rsidRPr="00177727" w:rsidRDefault="003D5002" w:rsidP="00530307">
      <w:pPr>
        <w:keepNext/>
        <w:keepLines/>
        <w:spacing w:after="0" w:line="240" w:lineRule="auto"/>
        <w:jc w:val="both"/>
        <w:rPr>
          <w:rFonts w:ascii="Tahoma" w:eastAsia="Times New Roman" w:hAnsi="Tahoma" w:cs="Tahoma"/>
          <w:lang w:eastAsia="sl-SI"/>
        </w:rPr>
      </w:pPr>
      <w:r w:rsidRPr="00177727">
        <w:rPr>
          <w:rFonts w:ascii="Tahoma" w:eastAsia="Times New Roman" w:hAnsi="Tahoma" w:cs="Tahoma"/>
          <w:lang w:eastAsia="sl-SI"/>
        </w:rPr>
        <w:t>Vzorec finančnega zavarovanja za zavarovanje dobre izvedbe pogodbenih obveznosti je priložen tej razpisni dokumentaciji.</w:t>
      </w:r>
    </w:p>
    <w:p w14:paraId="39188229" w14:textId="77777777" w:rsidR="003D5002" w:rsidRPr="00177727" w:rsidRDefault="003D5002" w:rsidP="00530307">
      <w:pPr>
        <w:keepNext/>
        <w:keepLines/>
        <w:spacing w:after="0" w:line="240" w:lineRule="auto"/>
        <w:jc w:val="both"/>
        <w:rPr>
          <w:rFonts w:ascii="Tahoma" w:eastAsia="Times New Roman" w:hAnsi="Tahoma" w:cs="Tahoma"/>
          <w:b/>
          <w:lang w:eastAsia="sl-SI"/>
        </w:rPr>
      </w:pPr>
    </w:p>
    <w:p w14:paraId="7C462ED7" w14:textId="77777777" w:rsidR="003D5002" w:rsidRPr="00177727" w:rsidRDefault="003D5002" w:rsidP="00530307">
      <w:pPr>
        <w:keepNext/>
        <w:keepLines/>
        <w:spacing w:after="0" w:line="240" w:lineRule="auto"/>
        <w:jc w:val="both"/>
        <w:rPr>
          <w:rFonts w:ascii="Tahoma" w:eastAsia="Times New Roman" w:hAnsi="Tahoma" w:cs="Tahoma"/>
          <w:b/>
          <w:lang w:eastAsia="sl-SI"/>
        </w:rPr>
      </w:pPr>
      <w:r w:rsidRPr="00177727">
        <w:rPr>
          <w:rFonts w:ascii="Tahoma" w:eastAsia="Times New Roman" w:hAnsi="Tahoma" w:cs="Tahoma"/>
          <w:b/>
          <w:lang w:eastAsia="sl-SI"/>
        </w:rPr>
        <w:t>DOKAZILA:</w:t>
      </w:r>
    </w:p>
    <w:p w14:paraId="2B7FE70B" w14:textId="77777777" w:rsidR="003D5002" w:rsidRPr="008A50A5" w:rsidRDefault="003D5002" w:rsidP="00530307">
      <w:pPr>
        <w:keepNext/>
        <w:keepLines/>
        <w:spacing w:after="0" w:line="240" w:lineRule="auto"/>
        <w:ind w:right="-2"/>
        <w:jc w:val="both"/>
        <w:rPr>
          <w:rFonts w:ascii="Tahoma" w:eastAsia="Times New Roman" w:hAnsi="Tahoma" w:cs="Tahoma"/>
          <w:szCs w:val="20"/>
          <w:lang w:eastAsia="sl-SI"/>
        </w:rPr>
      </w:pPr>
      <w:r w:rsidRPr="00177727">
        <w:rPr>
          <w:rFonts w:ascii="Tahoma" w:eastAsia="Times New Roman" w:hAnsi="Tahoma" w:cs="Tahoma"/>
          <w:szCs w:val="20"/>
          <w:lang w:eastAsia="sl-SI"/>
        </w:rPr>
        <w:t xml:space="preserve">Ponudnik izpolni zahtevo, da se strinja s vsebino vzorca finančnega zavarovanja s predložitvijo izpolnjene in podpisane </w:t>
      </w:r>
      <w:r>
        <w:rPr>
          <w:rFonts w:ascii="Tahoma" w:eastAsia="Times New Roman" w:hAnsi="Tahoma" w:cs="Tahoma"/>
          <w:szCs w:val="20"/>
          <w:lang w:eastAsia="sl-SI"/>
        </w:rPr>
        <w:t>P</w:t>
      </w:r>
      <w:r w:rsidRPr="00177727">
        <w:rPr>
          <w:rFonts w:ascii="Tahoma" w:eastAsia="Times New Roman" w:hAnsi="Tahoma" w:cs="Tahoma"/>
          <w:szCs w:val="20"/>
          <w:lang w:eastAsia="sl-SI"/>
        </w:rPr>
        <w:t xml:space="preserve">riloge </w:t>
      </w:r>
      <w:r>
        <w:rPr>
          <w:rFonts w:ascii="Tahoma" w:eastAsia="Times New Roman" w:hAnsi="Tahoma" w:cs="Tahoma"/>
          <w:szCs w:val="20"/>
          <w:lang w:eastAsia="sl-SI"/>
        </w:rPr>
        <w:t>A</w:t>
      </w:r>
      <w:r w:rsidRPr="00177727">
        <w:rPr>
          <w:rFonts w:ascii="Tahoma" w:eastAsia="Times New Roman" w:hAnsi="Tahoma" w:cs="Tahoma"/>
          <w:szCs w:val="20"/>
          <w:lang w:eastAsia="sl-SI"/>
        </w:rPr>
        <w:t>.</w:t>
      </w:r>
    </w:p>
    <w:p w14:paraId="64CF4B10" w14:textId="77777777" w:rsidR="001349F6" w:rsidRPr="00E87D1E" w:rsidRDefault="001349F6" w:rsidP="00530307">
      <w:pPr>
        <w:keepNext/>
        <w:keepLines/>
        <w:spacing w:after="0" w:line="240" w:lineRule="auto"/>
        <w:rPr>
          <w:rFonts w:ascii="Tahoma" w:hAnsi="Tahoma" w:cs="Tahoma"/>
        </w:rPr>
      </w:pPr>
    </w:p>
    <w:p w14:paraId="7F7F9C3F" w14:textId="77777777" w:rsidR="001349F6" w:rsidRPr="00E87D1E" w:rsidRDefault="001349F6" w:rsidP="00530307">
      <w:pPr>
        <w:keepNext/>
        <w:keepLines/>
        <w:numPr>
          <w:ilvl w:val="1"/>
          <w:numId w:val="2"/>
        </w:numPr>
        <w:spacing w:after="0" w:line="240" w:lineRule="auto"/>
        <w:jc w:val="both"/>
        <w:rPr>
          <w:rFonts w:ascii="Tahoma" w:hAnsi="Tahoma" w:cs="Tahoma"/>
          <w:b/>
        </w:rPr>
      </w:pPr>
      <w:r w:rsidRPr="00E87D1E">
        <w:rPr>
          <w:rFonts w:ascii="Tahoma" w:hAnsi="Tahoma" w:cs="Tahoma"/>
          <w:b/>
        </w:rPr>
        <w:t xml:space="preserve">Finančno zavarovanje za zavarovanje odprave napak v garancijski roku </w:t>
      </w:r>
    </w:p>
    <w:p w14:paraId="5D9A0B41" w14:textId="77777777" w:rsidR="001349F6" w:rsidRPr="00E87D1E" w:rsidRDefault="001349F6" w:rsidP="00530307">
      <w:pPr>
        <w:keepNext/>
        <w:keepLines/>
        <w:spacing w:after="0" w:line="240" w:lineRule="auto"/>
        <w:jc w:val="both"/>
        <w:rPr>
          <w:rFonts w:ascii="Tahoma" w:hAnsi="Tahoma" w:cs="Tahoma"/>
        </w:rPr>
      </w:pPr>
    </w:p>
    <w:p w14:paraId="79AEABE1" w14:textId="3B183E5D" w:rsidR="00352739" w:rsidRPr="00A459BD" w:rsidRDefault="00352739" w:rsidP="00352739">
      <w:pPr>
        <w:keepNext/>
        <w:keepLines/>
        <w:spacing w:after="0" w:line="240" w:lineRule="auto"/>
        <w:jc w:val="both"/>
        <w:rPr>
          <w:rFonts w:ascii="Tahoma" w:hAnsi="Tahoma" w:cs="Tahoma"/>
        </w:rPr>
      </w:pPr>
      <w:r w:rsidRPr="00A459BD">
        <w:rPr>
          <w:rFonts w:ascii="Tahoma" w:eastAsia="Times New Roman" w:hAnsi="Tahoma" w:cs="Tahoma"/>
          <w:lang w:eastAsia="sl-SI"/>
        </w:rPr>
        <w:t xml:space="preserve">Izbrani ponudnik bo moral v roku petnajstih (15) dni po podpisu </w:t>
      </w:r>
      <w:r w:rsidR="00DA6D47">
        <w:rPr>
          <w:rFonts w:ascii="Tahoma" w:eastAsia="Times New Roman" w:hAnsi="Tahoma" w:cs="Tahoma"/>
          <w:szCs w:val="20"/>
          <w:lang w:eastAsia="sl-SI"/>
        </w:rPr>
        <w:t xml:space="preserve">zapisnika o izvedenih vseh pogodbenih delih </w:t>
      </w:r>
      <w:r w:rsidRPr="00A459BD">
        <w:rPr>
          <w:rFonts w:ascii="Tahoma" w:eastAsia="Times New Roman" w:hAnsi="Tahoma" w:cs="Tahoma"/>
          <w:lang w:eastAsia="sl-SI"/>
        </w:rPr>
        <w:t>s strani obeh pogodbenih strank oz. njunih predstavnikov, predložiti naročniku bančno garancijo ali kavcijsko zavarovanje pri zavarovalnici za zavarovanje odprave napak v garancijskem roku</w:t>
      </w:r>
      <w:r w:rsidR="00D477AA">
        <w:rPr>
          <w:rFonts w:ascii="Tahoma" w:eastAsia="Times New Roman" w:hAnsi="Tahoma" w:cs="Tahoma"/>
          <w:lang w:eastAsia="sl-SI"/>
        </w:rPr>
        <w:t>,</w:t>
      </w:r>
      <w:r w:rsidRPr="00A459BD">
        <w:rPr>
          <w:rFonts w:ascii="Tahoma" w:eastAsia="Times New Roman" w:hAnsi="Tahoma" w:cs="Tahoma"/>
          <w:lang w:eastAsia="sl-SI"/>
        </w:rPr>
        <w:t xml:space="preserve"> v skladu s pogodbo in sicer v višini pet odstotkov (5%) pogodbene vrednosti z DDV</w:t>
      </w:r>
      <w:r w:rsidR="001F50AA" w:rsidRPr="00A459BD">
        <w:rPr>
          <w:rFonts w:ascii="Tahoma" w:eastAsia="Times New Roman" w:hAnsi="Tahoma" w:cs="Tahoma"/>
          <w:lang w:eastAsia="sl-SI"/>
        </w:rPr>
        <w:t>,</w:t>
      </w:r>
      <w:r w:rsidR="001F50AA" w:rsidRPr="00A459BD">
        <w:rPr>
          <w:rFonts w:ascii="Tahoma" w:hAnsi="Tahoma" w:cs="Tahoma"/>
        </w:rPr>
        <w:t xml:space="preserve"> z rokom veljavnosti, ki je </w:t>
      </w:r>
      <w:r w:rsidR="000E30A4">
        <w:rPr>
          <w:rFonts w:ascii="Tahoma" w:hAnsi="Tahoma" w:cs="Tahoma"/>
        </w:rPr>
        <w:t>štiriindvajset (24) mesecev</w:t>
      </w:r>
      <w:r w:rsidR="001F50AA" w:rsidRPr="00A459BD">
        <w:rPr>
          <w:rFonts w:ascii="Tahoma" w:hAnsi="Tahoma" w:cs="Tahoma"/>
        </w:rPr>
        <w:t xml:space="preserve"> in trideset (30) koledarskih dni</w:t>
      </w:r>
      <w:r w:rsidR="00317886">
        <w:rPr>
          <w:rFonts w:ascii="Tahoma" w:hAnsi="Tahoma" w:cs="Tahoma"/>
        </w:rPr>
        <w:t xml:space="preserve"> šteto</w:t>
      </w:r>
      <w:r w:rsidR="005206A0">
        <w:rPr>
          <w:rFonts w:ascii="Tahoma" w:hAnsi="Tahoma" w:cs="Tahoma"/>
        </w:rPr>
        <w:t xml:space="preserve"> od dneva podpisa </w:t>
      </w:r>
      <w:r w:rsidR="005206A0">
        <w:rPr>
          <w:rFonts w:ascii="Tahoma" w:eastAsia="Times New Roman" w:hAnsi="Tahoma" w:cs="Tahoma"/>
          <w:szCs w:val="20"/>
          <w:lang w:eastAsia="sl-SI"/>
        </w:rPr>
        <w:t xml:space="preserve">zapisnika o izvedenih vseh pogodbenih delih </w:t>
      </w:r>
      <w:r w:rsidR="005206A0" w:rsidRPr="00A459BD">
        <w:rPr>
          <w:rFonts w:ascii="Tahoma" w:eastAsia="Times New Roman" w:hAnsi="Tahoma" w:cs="Tahoma"/>
          <w:lang w:eastAsia="sl-SI"/>
        </w:rPr>
        <w:t>s strani obeh pogodbenih strank oz. njunih predstavnikov</w:t>
      </w:r>
      <w:r w:rsidRPr="00A459BD">
        <w:rPr>
          <w:rFonts w:ascii="Tahoma" w:eastAsia="Times New Roman" w:hAnsi="Tahoma" w:cs="Tahoma"/>
          <w:lang w:eastAsia="sl-SI"/>
        </w:rPr>
        <w:t>.</w:t>
      </w:r>
      <w:r w:rsidRPr="00A459BD">
        <w:rPr>
          <w:rFonts w:ascii="Tahoma" w:eastAsia="Times New Roman" w:hAnsi="Tahoma" w:cs="Tahoma"/>
          <w:b/>
          <w:lang w:eastAsia="sl-SI"/>
        </w:rPr>
        <w:t xml:space="preserve"> Finančno zavarovanje za zavarovanje odprave napak v garancijskem roku  mora biti izdano v slovenskem jeziku s strani banke/zavarovalnice, ki ima sedež v Republiki Sloveniji</w:t>
      </w:r>
      <w:r w:rsidRPr="00A459BD">
        <w:rPr>
          <w:rFonts w:ascii="Tahoma" w:hAnsi="Tahoma" w:cs="Tahoma"/>
          <w:b/>
        </w:rPr>
        <w:t>.</w:t>
      </w:r>
      <w:r w:rsidRPr="00A459BD">
        <w:rPr>
          <w:rFonts w:ascii="Tahoma" w:eastAsia="Times New Roman" w:hAnsi="Tahoma" w:cs="Tahoma"/>
          <w:lang w:eastAsia="sl-SI"/>
        </w:rPr>
        <w:t xml:space="preserve"> Finančno zavarovanje za zavarovanje odprave napak v garancijskem roku mora biti nepreklicno, brezpogojno in plačljivo na prvi poziv.</w:t>
      </w:r>
    </w:p>
    <w:p w14:paraId="3D04CCD3" w14:textId="77777777" w:rsidR="00352739" w:rsidRDefault="00352739" w:rsidP="00352739">
      <w:pPr>
        <w:keepNext/>
        <w:keepLines/>
        <w:spacing w:after="0" w:line="240" w:lineRule="auto"/>
        <w:jc w:val="both"/>
        <w:rPr>
          <w:rFonts w:ascii="Tahoma" w:eastAsia="Times New Roman" w:hAnsi="Tahoma" w:cs="Tahoma"/>
          <w:lang w:eastAsia="sl-SI"/>
        </w:rPr>
      </w:pPr>
    </w:p>
    <w:p w14:paraId="7C329EAE" w14:textId="77777777" w:rsidR="00352739" w:rsidRPr="0034267C" w:rsidRDefault="00352739" w:rsidP="00352739">
      <w:pPr>
        <w:keepNext/>
        <w:keepLines/>
        <w:spacing w:after="0" w:line="240" w:lineRule="auto"/>
        <w:jc w:val="both"/>
        <w:rPr>
          <w:rFonts w:ascii="Tahoma" w:eastAsia="Times New Roman" w:hAnsi="Tahoma" w:cs="Tahoma"/>
          <w:lang w:eastAsia="sl-SI"/>
        </w:rPr>
      </w:pPr>
      <w:r w:rsidRPr="0034267C">
        <w:rPr>
          <w:rFonts w:ascii="Tahoma" w:eastAsia="Times New Roman" w:hAnsi="Tahoma" w:cs="Tahoma"/>
          <w:lang w:eastAsia="sl-SI"/>
        </w:rPr>
        <w:lastRenderedPageBreak/>
        <w:t xml:space="preserve">V kolikor izbrani ponudnik na naročnikov poziv ne bo priložil bančne garancije ali kavcijskega zavarovanja pri zavarovalnici za zavarovanje odprave napak v garancijskem roku, lahko naročnik unovči bančno garancijo ali kavcijsko zavarovanje pri zavarovalnici za zavarovanje dobre izvedbe pogodbenih obveznosti, brez kakršnekoli obveznosti do izbranega ponudnika. </w:t>
      </w:r>
    </w:p>
    <w:p w14:paraId="3CFE65DC" w14:textId="77777777" w:rsidR="00352739" w:rsidRPr="0034267C" w:rsidRDefault="00352739" w:rsidP="00352739">
      <w:pPr>
        <w:keepNext/>
        <w:keepLines/>
        <w:spacing w:after="0" w:line="240" w:lineRule="auto"/>
        <w:jc w:val="both"/>
        <w:rPr>
          <w:rFonts w:ascii="Tahoma" w:eastAsia="Times New Roman" w:hAnsi="Tahoma" w:cs="Tahoma"/>
          <w:lang w:eastAsia="sl-SI"/>
        </w:rPr>
      </w:pPr>
    </w:p>
    <w:p w14:paraId="06966B16" w14:textId="77777777" w:rsidR="00352739" w:rsidRPr="0034267C" w:rsidRDefault="00352739" w:rsidP="00352739">
      <w:pPr>
        <w:keepNext/>
        <w:keepLines/>
        <w:spacing w:after="0" w:line="240" w:lineRule="auto"/>
        <w:jc w:val="both"/>
        <w:rPr>
          <w:rFonts w:ascii="Tahoma" w:eastAsia="Times New Roman" w:hAnsi="Tahoma" w:cs="Tahoma"/>
          <w:bCs/>
          <w:lang w:eastAsia="sl-SI"/>
        </w:rPr>
      </w:pPr>
      <w:r w:rsidRPr="0034267C">
        <w:rPr>
          <w:rFonts w:ascii="Tahoma" w:eastAsia="Times New Roman" w:hAnsi="Tahoma" w:cs="Tahoma"/>
          <w:bCs/>
          <w:lang w:eastAsia="sl-SI"/>
        </w:rPr>
        <w:t xml:space="preserve">Bančno garancijo </w:t>
      </w:r>
      <w:r w:rsidRPr="0034267C">
        <w:rPr>
          <w:rFonts w:ascii="Tahoma" w:eastAsia="Times New Roman" w:hAnsi="Tahoma" w:cs="Tahoma"/>
          <w:lang w:eastAsia="sl-SI"/>
        </w:rPr>
        <w:t xml:space="preserve">ali kavcijsko zavarovanje pri zavarovalnici </w:t>
      </w:r>
      <w:r w:rsidRPr="0034267C">
        <w:rPr>
          <w:rFonts w:ascii="Tahoma" w:eastAsia="Times New Roman" w:hAnsi="Tahoma" w:cs="Tahoma"/>
          <w:bCs/>
          <w:lang w:eastAsia="sl-SI"/>
        </w:rPr>
        <w:t>za zavarovanje odprave napak v garancijskem roku bo naročnik unovčil za poplačilo stroškov odprave napak, v kolikor jih ne bo odpravil izvajalec</w:t>
      </w:r>
      <w:r>
        <w:rPr>
          <w:rFonts w:ascii="Tahoma" w:eastAsia="Times New Roman" w:hAnsi="Tahoma" w:cs="Tahoma"/>
          <w:bCs/>
          <w:lang w:eastAsia="sl-SI"/>
        </w:rPr>
        <w:t xml:space="preserve"> niti v dodatnem roku</w:t>
      </w:r>
      <w:r w:rsidRPr="0034267C">
        <w:rPr>
          <w:rFonts w:ascii="Tahoma" w:eastAsia="Times New Roman" w:hAnsi="Tahoma" w:cs="Tahoma"/>
          <w:bCs/>
          <w:lang w:eastAsia="sl-SI"/>
        </w:rPr>
        <w:t>.</w:t>
      </w:r>
    </w:p>
    <w:p w14:paraId="5396ED61" w14:textId="77777777" w:rsidR="00352739" w:rsidRPr="0034267C" w:rsidRDefault="00352739" w:rsidP="00352739">
      <w:pPr>
        <w:keepNext/>
        <w:keepLines/>
        <w:spacing w:after="0" w:line="240" w:lineRule="auto"/>
        <w:jc w:val="both"/>
        <w:rPr>
          <w:rFonts w:ascii="Tahoma" w:eastAsia="Times New Roman" w:hAnsi="Tahoma" w:cs="Tahoma"/>
          <w:lang w:eastAsia="sl-SI"/>
        </w:rPr>
      </w:pPr>
    </w:p>
    <w:p w14:paraId="601D7987" w14:textId="77777777" w:rsidR="00352739" w:rsidRPr="004E4299" w:rsidRDefault="00352739" w:rsidP="00352739">
      <w:pPr>
        <w:keepNext/>
        <w:keepLines/>
        <w:spacing w:after="0" w:line="240" w:lineRule="auto"/>
        <w:jc w:val="both"/>
        <w:rPr>
          <w:rFonts w:ascii="Tahoma" w:hAnsi="Tahoma" w:cs="Tahoma"/>
        </w:rPr>
      </w:pPr>
      <w:r w:rsidRPr="003662D8">
        <w:rPr>
          <w:rFonts w:ascii="Tahoma" w:hAnsi="Tahoma" w:cs="Tahoma"/>
        </w:rPr>
        <w:t xml:space="preserve">Vzorec finančnega zavarovanja za </w:t>
      </w:r>
      <w:r w:rsidRPr="0034267C">
        <w:rPr>
          <w:rFonts w:ascii="Tahoma" w:eastAsia="Times New Roman" w:hAnsi="Tahoma" w:cs="Tahoma"/>
          <w:lang w:eastAsia="sl-SI"/>
        </w:rPr>
        <w:t xml:space="preserve">zavarovanje odprave napak v garancijskem roku </w:t>
      </w:r>
      <w:r w:rsidRPr="003662D8">
        <w:rPr>
          <w:rFonts w:ascii="Tahoma" w:hAnsi="Tahoma" w:cs="Tahoma"/>
        </w:rPr>
        <w:t>je</w:t>
      </w:r>
      <w:r w:rsidRPr="004E4299">
        <w:rPr>
          <w:rFonts w:ascii="Tahoma" w:hAnsi="Tahoma" w:cs="Tahoma"/>
        </w:rPr>
        <w:t xml:space="preserve"> priložen tej razpisni dokumentaciji.</w:t>
      </w:r>
    </w:p>
    <w:p w14:paraId="65CC2155" w14:textId="77777777" w:rsidR="00352739" w:rsidRPr="004E4299" w:rsidRDefault="00352739" w:rsidP="00352739">
      <w:pPr>
        <w:keepNext/>
        <w:keepLines/>
        <w:spacing w:after="0" w:line="240" w:lineRule="auto"/>
        <w:jc w:val="both"/>
        <w:rPr>
          <w:rFonts w:ascii="Tahoma" w:hAnsi="Tahoma" w:cs="Tahoma"/>
        </w:rPr>
      </w:pPr>
    </w:p>
    <w:p w14:paraId="6327AC4B" w14:textId="77777777" w:rsidR="008860D0" w:rsidRPr="00BD373B" w:rsidRDefault="008860D0" w:rsidP="00530307">
      <w:pPr>
        <w:keepNext/>
        <w:keepLines/>
        <w:spacing w:after="0" w:line="240" w:lineRule="auto"/>
        <w:jc w:val="both"/>
        <w:rPr>
          <w:rFonts w:ascii="Tahoma" w:eastAsia="Times New Roman" w:hAnsi="Tahoma" w:cs="Tahoma"/>
          <w:b/>
          <w:lang w:eastAsia="sl-SI"/>
        </w:rPr>
      </w:pPr>
      <w:r w:rsidRPr="00BD373B">
        <w:rPr>
          <w:rFonts w:ascii="Tahoma" w:eastAsia="Times New Roman" w:hAnsi="Tahoma" w:cs="Tahoma"/>
          <w:b/>
          <w:lang w:eastAsia="sl-SI"/>
        </w:rPr>
        <w:t>DOKAZILA:</w:t>
      </w:r>
    </w:p>
    <w:p w14:paraId="0409A11A" w14:textId="77777777" w:rsidR="008860D0" w:rsidRPr="00BD373B" w:rsidRDefault="008860D0" w:rsidP="00530307">
      <w:pPr>
        <w:keepNext/>
        <w:keepLines/>
        <w:spacing w:after="0" w:line="240" w:lineRule="auto"/>
        <w:jc w:val="both"/>
        <w:rPr>
          <w:rFonts w:ascii="Tahoma" w:eastAsia="Times New Roman" w:hAnsi="Tahoma" w:cs="Tahoma"/>
          <w:lang w:eastAsia="sl-SI"/>
        </w:rPr>
      </w:pPr>
      <w:r w:rsidRPr="00BD373B">
        <w:rPr>
          <w:rFonts w:ascii="Tahoma" w:eastAsia="Times New Roman" w:hAnsi="Tahoma" w:cs="Tahoma"/>
          <w:lang w:eastAsia="sl-SI"/>
        </w:rPr>
        <w:t>Ponudnik izpolni zahtevo, da se strinja s vsebino vzorca finančnega zavarovanja s predložitvijo izpolnjene in podpisane priloge A.</w:t>
      </w:r>
    </w:p>
    <w:p w14:paraId="00760C7C" w14:textId="77777777" w:rsidR="001349F6" w:rsidRPr="00E87D1E" w:rsidRDefault="001349F6" w:rsidP="00530307">
      <w:pPr>
        <w:keepNext/>
        <w:keepLines/>
        <w:spacing w:after="0" w:line="240" w:lineRule="auto"/>
        <w:rPr>
          <w:rFonts w:ascii="Tahoma" w:hAnsi="Tahoma" w:cs="Tahoma"/>
        </w:rPr>
      </w:pPr>
    </w:p>
    <w:p w14:paraId="4BC9A0B3" w14:textId="77777777" w:rsidR="001349F6" w:rsidRPr="00E87D1E" w:rsidRDefault="001349F6" w:rsidP="00530307">
      <w:pPr>
        <w:keepNext/>
        <w:keepLines/>
        <w:spacing w:after="0" w:line="240" w:lineRule="auto"/>
        <w:jc w:val="both"/>
        <w:rPr>
          <w:rFonts w:ascii="Tahoma" w:hAnsi="Tahoma" w:cs="Tahoma"/>
          <w:b/>
        </w:rPr>
      </w:pPr>
      <w:r w:rsidRPr="00E87D1E">
        <w:rPr>
          <w:rFonts w:ascii="Tahoma" w:hAnsi="Tahoma" w:cs="Tahoma"/>
          <w:b/>
        </w:rPr>
        <w:t>OPOZORILO:</w:t>
      </w:r>
    </w:p>
    <w:p w14:paraId="1126E0F4" w14:textId="77777777" w:rsidR="001349F6" w:rsidRPr="001349F6" w:rsidRDefault="001349F6" w:rsidP="00530307">
      <w:pPr>
        <w:keepNext/>
        <w:keepLines/>
        <w:spacing w:after="0" w:line="240" w:lineRule="auto"/>
        <w:jc w:val="both"/>
        <w:rPr>
          <w:rFonts w:ascii="Tahoma" w:hAnsi="Tahoma" w:cs="Tahoma"/>
        </w:rPr>
      </w:pPr>
      <w:r w:rsidRPr="00E87D1E">
        <w:rPr>
          <w:rFonts w:ascii="Tahoma" w:hAnsi="Tahoma" w:cs="Tahoma"/>
        </w:rPr>
        <w:t>Finančno zavarovanje, ki ga bo ponudnik priložil pri zavarovanju pogodbenih obveznosti po</w:t>
      </w:r>
      <w:r w:rsidRPr="001349F6">
        <w:rPr>
          <w:rFonts w:ascii="Tahoma" w:hAnsi="Tahoma" w:cs="Tahoma"/>
        </w:rPr>
        <w:t xml:space="preserve"> sklenitvi pogodbe, ne sme vsebinsko odstopati od priloženega vzorca finančnega zavarovanja iz razpisne dokumentacije.</w:t>
      </w:r>
    </w:p>
    <w:p w14:paraId="1B909B21" w14:textId="77777777" w:rsidR="001349F6" w:rsidRPr="001349F6" w:rsidRDefault="001349F6" w:rsidP="00530307">
      <w:pPr>
        <w:keepNext/>
        <w:keepLines/>
        <w:spacing w:after="0" w:line="240" w:lineRule="auto"/>
        <w:jc w:val="both"/>
        <w:rPr>
          <w:rFonts w:ascii="Tahoma" w:hAnsi="Tahoma" w:cs="Tahoma"/>
        </w:rPr>
      </w:pPr>
    </w:p>
    <w:p w14:paraId="159BF418" w14:textId="77777777" w:rsidR="006C2EFF" w:rsidRPr="006C2EFF" w:rsidRDefault="006C2EFF" w:rsidP="00530307">
      <w:pPr>
        <w:keepNext/>
        <w:keepLines/>
        <w:spacing w:after="0" w:line="240" w:lineRule="auto"/>
        <w:jc w:val="both"/>
        <w:rPr>
          <w:rFonts w:ascii="Tahoma" w:hAnsi="Tahoma" w:cs="Tahoma"/>
          <w:b/>
        </w:rPr>
      </w:pPr>
      <w:r w:rsidRPr="006C2EFF">
        <w:rPr>
          <w:rFonts w:ascii="Tahoma" w:hAnsi="Tahoma" w:cs="Tahoma"/>
          <w:b/>
        </w:rPr>
        <w:t>V obrazcu predloženega finančnega zavarovanja ne sme biti naslednjega besedila: »2. Predloženo izjavo Uprave RS za javna plačila, da so zahtevek za unovčenje podpisale osebe, ki so pooblaščene za zastopanje«.</w:t>
      </w:r>
    </w:p>
    <w:p w14:paraId="1AEFEB8D" w14:textId="77777777" w:rsidR="001349F6" w:rsidRPr="001349F6" w:rsidRDefault="001349F6" w:rsidP="00530307">
      <w:pPr>
        <w:keepNext/>
        <w:keepLines/>
        <w:spacing w:after="0" w:line="240" w:lineRule="auto"/>
        <w:jc w:val="both"/>
        <w:rPr>
          <w:rFonts w:ascii="Tahoma" w:hAnsi="Tahoma" w:cs="Tahoma"/>
        </w:rPr>
      </w:pPr>
    </w:p>
    <w:p w14:paraId="012C47DC" w14:textId="77777777" w:rsidR="001349F6" w:rsidRPr="001349F6" w:rsidRDefault="001349F6" w:rsidP="00530307">
      <w:pPr>
        <w:keepNext/>
        <w:keepLines/>
        <w:spacing w:after="0" w:line="240" w:lineRule="auto"/>
        <w:jc w:val="both"/>
        <w:rPr>
          <w:rFonts w:ascii="Tahoma" w:hAnsi="Tahoma" w:cs="Tahoma"/>
        </w:rPr>
      </w:pPr>
      <w:r w:rsidRPr="00975A04">
        <w:rPr>
          <w:rFonts w:ascii="Tahoma" w:hAnsi="Tahoma" w:cs="Tahoma"/>
        </w:rPr>
        <w:t xml:space="preserve">Naročnik </w:t>
      </w:r>
      <w:r w:rsidR="0034458A" w:rsidRPr="00975A04">
        <w:rPr>
          <w:rFonts w:ascii="Tahoma" w:hAnsi="Tahoma" w:cs="Tahoma"/>
        </w:rPr>
        <w:t>kot</w:t>
      </w:r>
      <w:r w:rsidRPr="00975A04">
        <w:rPr>
          <w:rFonts w:ascii="Tahoma" w:hAnsi="Tahoma" w:cs="Tahoma"/>
        </w:rPr>
        <w:t xml:space="preserve"> javno podjetje ni neposredni proračunski uporabnik in ne more pridobiti navedene</w:t>
      </w:r>
      <w:r w:rsidRPr="001349F6">
        <w:rPr>
          <w:rFonts w:ascii="Tahoma" w:hAnsi="Tahoma" w:cs="Tahoma"/>
        </w:rPr>
        <w:t xml:space="preserve"> izjave Uprave RS za javna plačila, da so zahtevek za unovčenje podpisale osebe, ki so pooblaščene za zastopanje, zato je garancija, ki zahteva predložitev izjave Uprave RS za javna plačila, zanj neunovčljiva.</w:t>
      </w:r>
    </w:p>
    <w:p w14:paraId="1ACD68EA" w14:textId="77777777" w:rsidR="001349F6" w:rsidRPr="001349F6" w:rsidRDefault="001349F6" w:rsidP="00530307">
      <w:pPr>
        <w:keepNext/>
        <w:keepLines/>
        <w:spacing w:after="0" w:line="240" w:lineRule="auto"/>
        <w:jc w:val="both"/>
        <w:rPr>
          <w:rFonts w:ascii="Tahoma" w:hAnsi="Tahoma" w:cs="Tahoma"/>
        </w:rPr>
      </w:pPr>
    </w:p>
    <w:p w14:paraId="553E9001" w14:textId="77777777" w:rsidR="00D701F4" w:rsidRDefault="001349F6" w:rsidP="00530307">
      <w:pPr>
        <w:keepNext/>
        <w:keepLines/>
        <w:spacing w:after="0" w:line="240" w:lineRule="auto"/>
        <w:jc w:val="both"/>
        <w:rPr>
          <w:rFonts w:ascii="Tahoma" w:hAnsi="Tahoma" w:cs="Tahoma"/>
        </w:rPr>
      </w:pPr>
      <w:r w:rsidRPr="001349F6">
        <w:rPr>
          <w:rFonts w:ascii="Tahoma" w:hAnsi="Tahoma" w:cs="Tahoma"/>
        </w:rPr>
        <w:t>Pristojno sodišče za reševanje morebitnih sporov med upravičencem in izdajateljem garancije je stvarno pristojno sodišče v Ljubljani.</w:t>
      </w:r>
    </w:p>
    <w:p w14:paraId="5C276824" w14:textId="77777777" w:rsidR="00D701F4" w:rsidRDefault="00D701F4" w:rsidP="00530307">
      <w:pPr>
        <w:keepNext/>
        <w:keepLines/>
        <w:spacing w:after="0" w:line="240" w:lineRule="auto"/>
        <w:jc w:val="both"/>
        <w:rPr>
          <w:rFonts w:ascii="Tahoma" w:eastAsia="Times New Roman" w:hAnsi="Tahoma" w:cs="Tahoma"/>
          <w:b/>
          <w:lang w:eastAsia="sl-SI"/>
        </w:rPr>
      </w:pPr>
    </w:p>
    <w:p w14:paraId="6ED31347" w14:textId="77777777" w:rsidR="007C663C" w:rsidRPr="00E00374" w:rsidRDefault="007C663C" w:rsidP="00530307">
      <w:pPr>
        <w:keepNext/>
        <w:keepLines/>
        <w:numPr>
          <w:ilvl w:val="0"/>
          <w:numId w:val="2"/>
        </w:numPr>
        <w:spacing w:after="0" w:line="240" w:lineRule="auto"/>
        <w:jc w:val="both"/>
        <w:rPr>
          <w:rFonts w:ascii="Tahoma" w:eastAsia="Times New Roman" w:hAnsi="Tahoma" w:cs="Tahoma"/>
          <w:b/>
          <w:lang w:eastAsia="sl-SI"/>
        </w:rPr>
      </w:pPr>
      <w:r w:rsidRPr="00E00374">
        <w:rPr>
          <w:rFonts w:ascii="Tahoma" w:eastAsia="Times New Roman" w:hAnsi="Tahoma" w:cs="Tahoma"/>
          <w:b/>
          <w:lang w:eastAsia="sl-SI"/>
        </w:rPr>
        <w:t xml:space="preserve">MERILA IN KRITERIJI OCENJEVANJA </w:t>
      </w:r>
    </w:p>
    <w:p w14:paraId="329781B5" w14:textId="77777777" w:rsidR="007C663C" w:rsidRPr="00703916" w:rsidRDefault="007C663C" w:rsidP="00530307">
      <w:pPr>
        <w:keepNext/>
        <w:keepLines/>
        <w:spacing w:after="0" w:line="240" w:lineRule="auto"/>
        <w:jc w:val="both"/>
        <w:rPr>
          <w:rFonts w:ascii="Tahoma" w:eastAsia="Times New Roman" w:hAnsi="Tahoma" w:cs="Tahoma"/>
          <w:b/>
          <w:lang w:eastAsia="sl-SI"/>
        </w:rPr>
      </w:pPr>
    </w:p>
    <w:p w14:paraId="7957BA6B" w14:textId="77777777" w:rsidR="00703916" w:rsidRPr="00703916" w:rsidRDefault="00703916" w:rsidP="00530307">
      <w:pPr>
        <w:keepNext/>
        <w:keepLines/>
        <w:numPr>
          <w:ilvl w:val="1"/>
          <w:numId w:val="2"/>
        </w:numPr>
        <w:tabs>
          <w:tab w:val="left" w:pos="540"/>
        </w:tabs>
        <w:spacing w:after="0" w:line="240" w:lineRule="auto"/>
        <w:jc w:val="both"/>
        <w:rPr>
          <w:rFonts w:ascii="Tahoma" w:hAnsi="Tahoma" w:cs="Tahoma"/>
          <w:b/>
        </w:rPr>
      </w:pPr>
      <w:r w:rsidRPr="00703916">
        <w:rPr>
          <w:rFonts w:ascii="Tahoma" w:hAnsi="Tahoma" w:cs="Tahoma"/>
          <w:b/>
        </w:rPr>
        <w:t>Izbira ponudnika in merila</w:t>
      </w:r>
    </w:p>
    <w:p w14:paraId="35978785" w14:textId="77777777" w:rsidR="00703916" w:rsidRPr="00703916" w:rsidRDefault="00703916" w:rsidP="00530307">
      <w:pPr>
        <w:keepNext/>
        <w:keepLines/>
        <w:tabs>
          <w:tab w:val="left" w:pos="540"/>
          <w:tab w:val="left" w:pos="720"/>
        </w:tabs>
        <w:spacing w:after="0" w:line="240" w:lineRule="auto"/>
        <w:jc w:val="both"/>
        <w:rPr>
          <w:rFonts w:ascii="Tahoma" w:hAnsi="Tahoma" w:cs="Tahoma"/>
          <w:b/>
        </w:rPr>
      </w:pPr>
    </w:p>
    <w:p w14:paraId="1136BB7B" w14:textId="77777777" w:rsidR="00352739" w:rsidRPr="00703916" w:rsidRDefault="00352739" w:rsidP="00352739">
      <w:pPr>
        <w:keepNext/>
        <w:keepLines/>
        <w:spacing w:after="0" w:line="240" w:lineRule="auto"/>
        <w:jc w:val="both"/>
        <w:rPr>
          <w:rFonts w:ascii="Tahoma" w:hAnsi="Tahoma" w:cs="Tahoma"/>
        </w:rPr>
      </w:pPr>
      <w:r w:rsidRPr="00703916">
        <w:rPr>
          <w:rFonts w:ascii="Tahoma" w:hAnsi="Tahoma" w:cs="Tahoma"/>
        </w:rPr>
        <w:t xml:space="preserve">Merilo za izbiro </w:t>
      </w:r>
      <w:r>
        <w:rPr>
          <w:rFonts w:ascii="Tahoma" w:hAnsi="Tahoma" w:cs="Tahoma"/>
        </w:rPr>
        <w:t>ekonomsko</w:t>
      </w:r>
      <w:r w:rsidRPr="00703916">
        <w:rPr>
          <w:rFonts w:ascii="Tahoma" w:hAnsi="Tahoma" w:cs="Tahoma"/>
        </w:rPr>
        <w:t xml:space="preserve"> najugodnejšega ponudnika</w:t>
      </w:r>
      <w:r>
        <w:rPr>
          <w:rFonts w:ascii="Tahoma" w:hAnsi="Tahoma" w:cs="Tahoma"/>
        </w:rPr>
        <w:t xml:space="preserve"> </w:t>
      </w:r>
      <w:r w:rsidRPr="00703916">
        <w:rPr>
          <w:rFonts w:ascii="Tahoma" w:hAnsi="Tahoma" w:cs="Tahoma"/>
        </w:rPr>
        <w:t xml:space="preserve">je ponudbena vrednost brez DDV, </w:t>
      </w:r>
      <w:r>
        <w:rPr>
          <w:rFonts w:ascii="Tahoma" w:hAnsi="Tahoma" w:cs="Tahoma"/>
        </w:rPr>
        <w:t xml:space="preserve">ki jo bo ponudnik </w:t>
      </w:r>
      <w:r w:rsidRPr="009802CD">
        <w:rPr>
          <w:rFonts w:ascii="Tahoma" w:hAnsi="Tahoma" w:cs="Tahoma"/>
        </w:rPr>
        <w:t>na izvedenih pogajanjih</w:t>
      </w:r>
      <w:r w:rsidRPr="009F0DF9">
        <w:rPr>
          <w:rFonts w:ascii="Tahoma" w:hAnsi="Tahoma" w:cs="Tahoma"/>
        </w:rPr>
        <w:t xml:space="preserve"> v zadnjem-končnem krogu pogajanj, oddal</w:t>
      </w:r>
      <w:r>
        <w:rPr>
          <w:rFonts w:ascii="Tahoma" w:hAnsi="Tahoma" w:cs="Tahoma"/>
        </w:rPr>
        <w:t>,</w:t>
      </w:r>
      <w:r w:rsidRPr="00186EA1">
        <w:rPr>
          <w:rFonts w:ascii="Tahoma" w:hAnsi="Tahoma" w:cs="Tahoma"/>
        </w:rPr>
        <w:t xml:space="preserve"> ob izpolnjevanju vseh pogojev in zahtev naročnika, navedenih v razpisni dokumentaciji.</w:t>
      </w:r>
      <w:r>
        <w:rPr>
          <w:rFonts w:ascii="Tahoma" w:hAnsi="Tahoma" w:cs="Tahoma"/>
        </w:rPr>
        <w:t xml:space="preserve"> </w:t>
      </w:r>
      <w:r w:rsidRPr="00922373">
        <w:rPr>
          <w:rFonts w:ascii="Tahoma" w:eastAsia="Times New Roman" w:hAnsi="Tahoma" w:cs="Tahoma"/>
          <w:lang w:eastAsia="sl-SI"/>
        </w:rPr>
        <w:t xml:space="preserve">Če se ponudnik ne bo odzval na naročnikovo povabilo na pogajanja in ne bo predložil nove oz. končne ponudbe, bo naročnik v postopku pogajanj kot končno ponudbo upošteval ponudnikovo zadnjo predloženo ponudbo. </w:t>
      </w:r>
      <w:r w:rsidRPr="00703916">
        <w:rPr>
          <w:rFonts w:ascii="Tahoma" w:hAnsi="Tahoma" w:cs="Tahoma"/>
        </w:rPr>
        <w:t>Naročnik bo</w:t>
      </w:r>
      <w:r>
        <w:rPr>
          <w:rFonts w:ascii="Tahoma" w:hAnsi="Tahoma" w:cs="Tahoma"/>
        </w:rPr>
        <w:t xml:space="preserve"> oddal naročilo in </w:t>
      </w:r>
      <w:r w:rsidRPr="00703916">
        <w:rPr>
          <w:rFonts w:ascii="Tahoma" w:hAnsi="Tahoma" w:cs="Tahoma"/>
        </w:rPr>
        <w:t>sklenil pogodbo s ponudnikom, ki bo</w:t>
      </w:r>
      <w:r>
        <w:rPr>
          <w:rFonts w:ascii="Tahoma" w:hAnsi="Tahoma" w:cs="Tahoma"/>
        </w:rPr>
        <w:t xml:space="preserve"> po izvedenih pogajanjih</w:t>
      </w:r>
      <w:r w:rsidRPr="00703916">
        <w:rPr>
          <w:rFonts w:ascii="Tahoma" w:hAnsi="Tahoma" w:cs="Tahoma"/>
        </w:rPr>
        <w:t xml:space="preserve"> oddal </w:t>
      </w:r>
      <w:r>
        <w:rPr>
          <w:rFonts w:ascii="Tahoma" w:hAnsi="Tahoma" w:cs="Tahoma"/>
        </w:rPr>
        <w:t>ekonomsko</w:t>
      </w:r>
      <w:r w:rsidRPr="00703916">
        <w:rPr>
          <w:rFonts w:ascii="Tahoma" w:hAnsi="Tahoma" w:cs="Tahoma"/>
        </w:rPr>
        <w:t xml:space="preserve"> najugodnejšo ponudbo. </w:t>
      </w:r>
    </w:p>
    <w:p w14:paraId="7BC32011" w14:textId="77777777" w:rsidR="008860D0" w:rsidRPr="008860D0" w:rsidRDefault="008860D0" w:rsidP="00530307">
      <w:pPr>
        <w:keepNext/>
        <w:keepLines/>
        <w:spacing w:after="0" w:line="240" w:lineRule="auto"/>
        <w:jc w:val="both"/>
        <w:rPr>
          <w:rFonts w:ascii="Tahoma" w:hAnsi="Tahoma" w:cs="Tahoma"/>
        </w:rPr>
      </w:pPr>
    </w:p>
    <w:p w14:paraId="037A1567" w14:textId="77777777" w:rsidR="002E5D7C" w:rsidRDefault="002E5D7C">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07B229D6" w14:textId="1B22072D" w:rsidR="008860D0" w:rsidRPr="008860D0" w:rsidRDefault="008860D0" w:rsidP="00530307">
      <w:pPr>
        <w:keepNext/>
        <w:keepLines/>
        <w:numPr>
          <w:ilvl w:val="0"/>
          <w:numId w:val="2"/>
        </w:numPr>
        <w:spacing w:after="0" w:line="240" w:lineRule="auto"/>
        <w:jc w:val="both"/>
        <w:rPr>
          <w:rFonts w:ascii="Tahoma" w:eastAsia="Times New Roman" w:hAnsi="Tahoma" w:cs="Tahoma"/>
          <w:b/>
          <w:lang w:eastAsia="sl-SI"/>
        </w:rPr>
      </w:pPr>
      <w:r w:rsidRPr="008860D0">
        <w:rPr>
          <w:rFonts w:ascii="Tahoma" w:eastAsia="Times New Roman" w:hAnsi="Tahoma" w:cs="Tahoma"/>
          <w:b/>
          <w:lang w:eastAsia="sl-SI"/>
        </w:rPr>
        <w:lastRenderedPageBreak/>
        <w:t>NAVODILA PONUDNIKOM ZA IZDELAVO PONUDBE IN NAČIN ZA PREDLOŽITEV PONUDB</w:t>
      </w:r>
    </w:p>
    <w:p w14:paraId="58FB9B62" w14:textId="77777777" w:rsidR="008860D0" w:rsidRPr="008860D0" w:rsidRDefault="008860D0" w:rsidP="00530307">
      <w:pPr>
        <w:keepNext/>
        <w:keepLines/>
        <w:spacing w:after="0" w:line="240" w:lineRule="auto"/>
        <w:ind w:left="360"/>
        <w:jc w:val="both"/>
        <w:rPr>
          <w:rFonts w:ascii="Tahoma" w:eastAsia="Times New Roman" w:hAnsi="Tahoma" w:cs="Tahoma"/>
          <w:b/>
          <w:lang w:eastAsia="sl-SI"/>
        </w:rPr>
      </w:pPr>
    </w:p>
    <w:p w14:paraId="4784D19F" w14:textId="77777777" w:rsidR="008860D0" w:rsidRPr="008860D0" w:rsidRDefault="008860D0" w:rsidP="00530307">
      <w:pPr>
        <w:keepNext/>
        <w:keepLines/>
        <w:numPr>
          <w:ilvl w:val="1"/>
          <w:numId w:val="2"/>
        </w:numPr>
        <w:spacing w:after="0" w:line="240" w:lineRule="auto"/>
        <w:jc w:val="both"/>
        <w:rPr>
          <w:rFonts w:ascii="Tahoma" w:eastAsia="Times New Roman" w:hAnsi="Tahoma" w:cs="Tahoma"/>
          <w:b/>
          <w:lang w:eastAsia="sl-SI"/>
        </w:rPr>
      </w:pPr>
      <w:r w:rsidRPr="008860D0">
        <w:rPr>
          <w:rFonts w:ascii="Tahoma" w:eastAsia="Times New Roman" w:hAnsi="Tahoma" w:cs="Tahoma"/>
          <w:b/>
          <w:lang w:eastAsia="sl-SI"/>
        </w:rPr>
        <w:t>Način in navodila za predložitev ponudb</w:t>
      </w:r>
    </w:p>
    <w:p w14:paraId="4D6AA47E" w14:textId="77777777" w:rsidR="008860D0" w:rsidRPr="008860D0" w:rsidRDefault="008860D0" w:rsidP="00530307">
      <w:pPr>
        <w:keepNext/>
        <w:keepLines/>
        <w:spacing w:after="0" w:line="240" w:lineRule="auto"/>
        <w:jc w:val="both"/>
        <w:rPr>
          <w:rFonts w:ascii="Tahoma" w:eastAsia="Times New Roman" w:hAnsi="Tahoma" w:cs="Tahoma"/>
          <w:b/>
          <w:lang w:eastAsia="sl-SI"/>
        </w:rPr>
      </w:pPr>
    </w:p>
    <w:p w14:paraId="0F35468D" w14:textId="77777777" w:rsidR="00352739" w:rsidRPr="00CE2724" w:rsidRDefault="00352739" w:rsidP="00352739">
      <w:pPr>
        <w:pStyle w:val="Telobesedila3"/>
        <w:keepNext/>
        <w:keepLines/>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3"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4" w:history="1">
        <w:r w:rsidRPr="00CE2724">
          <w:rPr>
            <w:rStyle w:val="Hiperpovezava"/>
            <w:rFonts w:ascii="Tahoma" w:hAnsi="Tahoma" w:cs="Tahoma"/>
          </w:rPr>
          <w:t>https://ejn.gov.si</w:t>
        </w:r>
      </w:hyperlink>
      <w:r w:rsidRPr="00CE2724">
        <w:rPr>
          <w:rFonts w:ascii="Tahoma" w:hAnsi="Tahoma" w:cs="Tahoma"/>
        </w:rPr>
        <w:t>.</w:t>
      </w:r>
    </w:p>
    <w:p w14:paraId="09E03B5C" w14:textId="77777777" w:rsidR="00352739" w:rsidRPr="00CE2724" w:rsidRDefault="00352739" w:rsidP="00352739">
      <w:pPr>
        <w:pStyle w:val="Telobesedila3"/>
        <w:keepNext/>
        <w:keepLines/>
        <w:rPr>
          <w:rFonts w:ascii="Tahoma" w:hAnsi="Tahoma" w:cs="Tahoma"/>
        </w:rPr>
      </w:pPr>
    </w:p>
    <w:p w14:paraId="7A51EB5F" w14:textId="77777777" w:rsidR="00352739" w:rsidRPr="00CE2724" w:rsidRDefault="00352739" w:rsidP="00352739">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15"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33BF8922" w14:textId="77777777" w:rsidR="00352739" w:rsidRPr="00CE2724" w:rsidRDefault="00352739" w:rsidP="00352739">
      <w:pPr>
        <w:pStyle w:val="Telobesedila3"/>
        <w:keepNext/>
        <w:keepLines/>
        <w:rPr>
          <w:rFonts w:ascii="Tahoma" w:hAnsi="Tahoma" w:cs="Tahoma"/>
        </w:rPr>
      </w:pPr>
    </w:p>
    <w:p w14:paraId="55FCAD4D" w14:textId="77777777" w:rsidR="00352739" w:rsidRPr="00CE2724" w:rsidRDefault="00352739" w:rsidP="00352739">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RS, št. 97/07 – uradno prečiščeno besedilo, 64/16 – odl.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5991358B"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p>
    <w:p w14:paraId="32BFF5C8" w14:textId="49B40B4B" w:rsidR="00352739" w:rsidRPr="004C149C" w:rsidRDefault="00352739" w:rsidP="00352739">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se šteje za pravočasno oddano, če jo naročnik prejme preko sistema e-JN </w:t>
      </w:r>
      <w:hyperlink r:id="rId16" w:history="1">
        <w:r w:rsidRPr="00500ABE">
          <w:rPr>
            <w:rStyle w:val="Hiperpovezava"/>
            <w:rFonts w:ascii="Tahoma" w:eastAsia="Times New Roman" w:hAnsi="Tahoma" w:cs="Tahoma"/>
            <w:lang w:eastAsia="sl-SI"/>
          </w:rPr>
          <w:t>https://ejn.gov.si</w:t>
        </w:r>
      </w:hyperlink>
      <w:r w:rsidRPr="004C149C">
        <w:rPr>
          <w:rFonts w:ascii="Tahoma" w:eastAsia="Times New Roman" w:hAnsi="Tahoma" w:cs="Tahoma"/>
          <w:lang w:eastAsia="sl-SI"/>
        </w:rPr>
        <w:t xml:space="preserve"> </w:t>
      </w:r>
      <w:r w:rsidRPr="004C149C">
        <w:rPr>
          <w:rFonts w:ascii="Tahoma" w:eastAsia="Times New Roman" w:hAnsi="Tahoma" w:cs="Tahoma"/>
          <w:b/>
          <w:lang w:eastAsia="sl-SI"/>
        </w:rPr>
        <w:t xml:space="preserve">najkasneje do </w:t>
      </w:r>
      <w:r w:rsidR="002E5D7C">
        <w:rPr>
          <w:rFonts w:ascii="Tahoma" w:eastAsia="Times New Roman" w:hAnsi="Tahoma" w:cs="Tahoma"/>
          <w:b/>
          <w:bCs/>
          <w:lang w:eastAsia="sl-SI"/>
        </w:rPr>
        <w:t xml:space="preserve">6. 11. </w:t>
      </w:r>
      <w:r w:rsidR="002E5D7C" w:rsidRPr="00922373">
        <w:rPr>
          <w:rFonts w:ascii="Tahoma" w:eastAsia="Times New Roman" w:hAnsi="Tahoma" w:cs="Tahoma"/>
          <w:b/>
          <w:bCs/>
          <w:lang w:eastAsia="sl-SI"/>
        </w:rPr>
        <w:t>202</w:t>
      </w:r>
      <w:r w:rsidR="002E5D7C">
        <w:rPr>
          <w:rFonts w:ascii="Tahoma" w:eastAsia="Times New Roman" w:hAnsi="Tahoma" w:cs="Tahoma"/>
          <w:b/>
          <w:bCs/>
          <w:lang w:eastAsia="sl-SI"/>
        </w:rPr>
        <w:t xml:space="preserve">4 </w:t>
      </w:r>
      <w:r w:rsidRPr="004C149C">
        <w:rPr>
          <w:rFonts w:ascii="Tahoma" w:eastAsia="Times New Roman" w:hAnsi="Tahoma" w:cs="Tahoma"/>
          <w:b/>
          <w:lang w:eastAsia="sl-SI"/>
        </w:rPr>
        <w:t>do 10.</w:t>
      </w:r>
      <w:r w:rsidRPr="004C149C">
        <w:rPr>
          <w:rFonts w:ascii="Tahoma" w:eastAsia="Times New Roman" w:hAnsi="Tahoma" w:cs="Tahoma"/>
          <w:lang w:eastAsia="sl-SI"/>
        </w:rPr>
        <w:t xml:space="preserve"> </w:t>
      </w:r>
      <w:r w:rsidRPr="004C149C">
        <w:rPr>
          <w:rFonts w:ascii="Tahoma" w:eastAsia="Times New Roman" w:hAnsi="Tahoma" w:cs="Tahoma"/>
          <w:b/>
          <w:lang w:eastAsia="sl-SI"/>
        </w:rPr>
        <w:t>ure</w:t>
      </w:r>
      <w:r w:rsidRPr="004C149C">
        <w:rPr>
          <w:rFonts w:ascii="Tahoma" w:eastAsia="Times New Roman" w:hAnsi="Tahoma" w:cs="Tahoma"/>
          <w:lang w:eastAsia="sl-SI"/>
        </w:rPr>
        <w:t>. Za oddano ponudbo se šteje ponudba, ki je v informacijskem sistemu e-JN označena s statusom »ODDANO«.</w:t>
      </w:r>
    </w:p>
    <w:p w14:paraId="0944BCCC"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p>
    <w:p w14:paraId="2D0B87FF"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2E6D09B8"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p>
    <w:p w14:paraId="281AA7A5"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 preteku roka za predložitev ponudb ponudbe ne bo več mogoče oddati.</w:t>
      </w:r>
    </w:p>
    <w:p w14:paraId="219E2994"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p>
    <w:p w14:paraId="4BADD4ED" w14:textId="77777777" w:rsidR="00352739" w:rsidRPr="004C149C" w:rsidRDefault="00352739" w:rsidP="00352739">
      <w:pPr>
        <w:keepNext/>
        <w:keepLines/>
        <w:widowControl w:val="0"/>
        <w:spacing w:after="0" w:line="240" w:lineRule="auto"/>
        <w:jc w:val="both"/>
        <w:rPr>
          <w:rFonts w:ascii="Tahoma" w:eastAsia="Times New Roman" w:hAnsi="Tahoma" w:cs="Tahoma"/>
          <w:i/>
          <w:lang w:eastAsia="sl-SI"/>
        </w:rPr>
      </w:pPr>
      <w:r w:rsidRPr="004C149C">
        <w:rPr>
          <w:rFonts w:ascii="Tahoma" w:eastAsia="Times New Roman" w:hAnsi="Tahoma" w:cs="Tahoma"/>
          <w:lang w:eastAsia="sl-SI"/>
        </w:rPr>
        <w:t xml:space="preserve">Dostop do povezave za oddajo elektronske ponudbe v tem postopku javnega naročila je na naslednji povezavi:  </w:t>
      </w:r>
      <w:hyperlink r:id="rId17" w:history="1">
        <w:r w:rsidRPr="004C149C">
          <w:rPr>
            <w:rStyle w:val="Hiperpovezava"/>
            <w:rFonts w:ascii="Tahoma" w:eastAsia="Times New Roman" w:hAnsi="Tahoma" w:cs="Tahoma"/>
            <w:lang w:eastAsia="sl-SI"/>
          </w:rPr>
          <w:t>https://ejn.gov.si/ponudba/pages/aktualno/aktualna_javna_narocila.xhtml</w:t>
        </w:r>
      </w:hyperlink>
      <w:r w:rsidRPr="004C149C">
        <w:rPr>
          <w:rFonts w:ascii="Tahoma" w:eastAsia="Times New Roman" w:hAnsi="Tahoma" w:cs="Tahoma"/>
          <w:i/>
          <w:lang w:eastAsia="sl-SI"/>
        </w:rPr>
        <w:t>.</w:t>
      </w:r>
    </w:p>
    <w:p w14:paraId="66CE70D8" w14:textId="77777777" w:rsidR="00352739" w:rsidRPr="004C149C" w:rsidRDefault="00352739" w:rsidP="00352739">
      <w:pPr>
        <w:keepNext/>
        <w:keepLines/>
        <w:widowControl w:val="0"/>
        <w:spacing w:after="0" w:line="240" w:lineRule="auto"/>
        <w:jc w:val="both"/>
        <w:rPr>
          <w:rFonts w:ascii="Tahoma" w:eastAsia="Times New Roman" w:hAnsi="Tahoma" w:cs="Tahoma"/>
          <w:b/>
          <w:lang w:eastAsia="sl-SI"/>
        </w:rPr>
      </w:pPr>
    </w:p>
    <w:p w14:paraId="18CC0C20" w14:textId="77777777" w:rsidR="00352739" w:rsidRPr="004C149C" w:rsidRDefault="00352739" w:rsidP="00352739">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Izdelava ponudbe</w:t>
      </w:r>
    </w:p>
    <w:p w14:paraId="66F9F28D"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p>
    <w:p w14:paraId="1DDAFDA4"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naj bo izdelana tako, da  vsebuje vse zahtevane dokumente in obrazce, navedene v tč. </w:t>
      </w:r>
      <w:r w:rsidR="00CF1F90">
        <w:rPr>
          <w:rFonts w:ascii="Tahoma" w:eastAsia="Times New Roman" w:hAnsi="Tahoma" w:cs="Tahoma"/>
          <w:lang w:eastAsia="sl-SI"/>
        </w:rPr>
        <w:t>6</w:t>
      </w:r>
      <w:r w:rsidRPr="004C149C">
        <w:rPr>
          <w:rFonts w:ascii="Tahoma" w:eastAsia="Times New Roman" w:hAnsi="Tahoma" w:cs="Tahoma"/>
          <w:lang w:eastAsia="sl-SI"/>
        </w:rPr>
        <w:t>.3.  razpisne dokumentacije.</w:t>
      </w:r>
    </w:p>
    <w:p w14:paraId="75413E10" w14:textId="77777777" w:rsidR="00352739" w:rsidRPr="004C149C" w:rsidRDefault="00352739" w:rsidP="00352739">
      <w:pPr>
        <w:keepNext/>
        <w:keepLines/>
        <w:widowControl w:val="0"/>
        <w:spacing w:after="0" w:line="240" w:lineRule="auto"/>
        <w:jc w:val="both"/>
        <w:rPr>
          <w:rFonts w:ascii="Tahoma" w:eastAsia="Times New Roman" w:hAnsi="Tahoma" w:cs="Tahoma"/>
          <w:b/>
          <w:lang w:eastAsia="sl-SI"/>
        </w:rPr>
      </w:pPr>
    </w:p>
    <w:p w14:paraId="62F6E292"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345EF77F"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p>
    <w:p w14:paraId="3A4991AA"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18" w:history="1">
        <w:r w:rsidRPr="004C149C">
          <w:rPr>
            <w:rStyle w:val="Hiperpovezava"/>
            <w:rFonts w:ascii="Tahoma" w:eastAsia="Times New Roman" w:hAnsi="Tahoma" w:cs="Tahoma"/>
            <w:lang w:eastAsia="sl-SI"/>
          </w:rPr>
          <w:t>http://www.jhl.si/javna-narocila-iz-podjetij</w:t>
        </w:r>
      </w:hyperlink>
      <w:r w:rsidRPr="004C149C">
        <w:rPr>
          <w:rFonts w:ascii="Tahoma" w:eastAsia="Times New Roman" w:hAnsi="Tahoma" w:cs="Tahoma"/>
          <w:lang w:eastAsia="sl-SI"/>
        </w:rPr>
        <w:t>, kjer je objavljena razpisna dokumentacija, ki jih morajo ponudniki upoštevati pri pripravi ponudbene dokumentacije.</w:t>
      </w:r>
    </w:p>
    <w:p w14:paraId="3365E805"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p>
    <w:p w14:paraId="2AE881AE" w14:textId="77777777" w:rsidR="002E5D7C" w:rsidRDefault="002E5D7C">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6782E9AC" w14:textId="7D93D1E7" w:rsidR="00352739" w:rsidRPr="004C149C" w:rsidRDefault="00352739" w:rsidP="00352739">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lastRenderedPageBreak/>
        <w:t>Vsebina ponudbene dokumentacije</w:t>
      </w:r>
    </w:p>
    <w:p w14:paraId="244B4DDE" w14:textId="77777777" w:rsidR="00352739" w:rsidRPr="004C149C" w:rsidRDefault="00352739" w:rsidP="00352739">
      <w:pPr>
        <w:keepNext/>
        <w:keepLines/>
        <w:widowControl w:val="0"/>
        <w:spacing w:after="0" w:line="240" w:lineRule="auto"/>
        <w:jc w:val="both"/>
        <w:rPr>
          <w:rFonts w:ascii="Tahoma" w:eastAsia="Times New Roman" w:hAnsi="Tahoma" w:cs="Tahoma"/>
          <w:lang w:val="x-none" w:eastAsia="sl-SI"/>
        </w:rPr>
      </w:pPr>
    </w:p>
    <w:p w14:paraId="77F70414" w14:textId="77777777" w:rsidR="00352739" w:rsidRPr="004C149C" w:rsidRDefault="00352739" w:rsidP="00352739">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5A646993"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p>
    <w:p w14:paraId="59332569" w14:textId="77777777" w:rsidR="00352739" w:rsidRPr="004C149C" w:rsidRDefault="00352739" w:rsidP="00352739">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Ponudbena dokumentacija, ki jo naročnik zahteva z javnim razpisom in jih mora ponudnik naložiti v informacijski sistem e-JN je navedena v nadaljevanju:</w:t>
      </w:r>
    </w:p>
    <w:p w14:paraId="1A2F1466" w14:textId="77777777" w:rsidR="00352739" w:rsidRPr="00BA3F91" w:rsidRDefault="00352739" w:rsidP="00352739">
      <w:pPr>
        <w:keepNext/>
        <w:keepLines/>
        <w:spacing w:after="0" w:line="240" w:lineRule="auto"/>
        <w:ind w:left="1080"/>
        <w:jc w:val="both"/>
        <w:rPr>
          <w:rFonts w:ascii="Tahoma" w:eastAsia="Times New Roman" w:hAnsi="Tahoma" w:cs="Tahoma"/>
          <w:b/>
          <w:lang w:eastAsia="sl-SI"/>
        </w:rPr>
      </w:pPr>
    </w:p>
    <w:p w14:paraId="1B2E4C12" w14:textId="77777777" w:rsidR="00352739" w:rsidRPr="003346EC" w:rsidRDefault="00352739" w:rsidP="002C7037">
      <w:pPr>
        <w:keepNext/>
        <w:keepLines/>
        <w:numPr>
          <w:ilvl w:val="0"/>
          <w:numId w:val="27"/>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Razdelek »</w:t>
      </w:r>
      <w:r w:rsidRPr="00BC2A0E">
        <w:rPr>
          <w:rFonts w:ascii="Tahoma" w:eastAsia="Times New Roman" w:hAnsi="Tahoma" w:cs="Tahoma"/>
          <w:b/>
          <w:color w:val="FF0000"/>
          <w:lang w:eastAsia="sl-SI"/>
        </w:rPr>
        <w:t>Skupna ponudbena vrednost</w:t>
      </w:r>
      <w:r>
        <w:rPr>
          <w:rFonts w:ascii="Tahoma" w:eastAsia="Times New Roman" w:hAnsi="Tahoma" w:cs="Tahoma"/>
          <w:b/>
          <w:color w:val="FF0000"/>
          <w:lang w:eastAsia="sl-SI"/>
        </w:rPr>
        <w:t>, del</w:t>
      </w:r>
      <w:r w:rsidRPr="00BC2A0E">
        <w:rPr>
          <w:rFonts w:ascii="Tahoma" w:eastAsia="Times New Roman" w:hAnsi="Tahoma" w:cs="Tahoma"/>
          <w:b/>
          <w:color w:val="FF0000"/>
          <w:lang w:eastAsia="sl-SI"/>
        </w:rPr>
        <w:t xml:space="preserve"> Predračun</w:t>
      </w:r>
      <w:r>
        <w:rPr>
          <w:rFonts w:ascii="Tahoma" w:eastAsia="Times New Roman" w:hAnsi="Tahoma" w:cs="Tahoma"/>
          <w:b/>
          <w:color w:val="FF0000"/>
          <w:lang w:eastAsia="sl-SI"/>
        </w:rPr>
        <w:t>«</w:t>
      </w:r>
    </w:p>
    <w:p w14:paraId="5A291F29" w14:textId="77777777" w:rsidR="00352739" w:rsidRDefault="00352739" w:rsidP="00352739">
      <w:pPr>
        <w:keepNext/>
        <w:keepLines/>
        <w:spacing w:after="0" w:line="240" w:lineRule="auto"/>
        <w:jc w:val="both"/>
        <w:rPr>
          <w:rFonts w:ascii="Tahoma" w:hAnsi="Tahoma" w:cs="Tahoma"/>
        </w:rPr>
      </w:pPr>
    </w:p>
    <w:p w14:paraId="769D52D0" w14:textId="77777777" w:rsidR="00352739" w:rsidRPr="00C63E28" w:rsidRDefault="00352739" w:rsidP="00352739">
      <w:pPr>
        <w:keepNext/>
        <w:keepLines/>
        <w:spacing w:after="0" w:line="240" w:lineRule="auto"/>
        <w:jc w:val="both"/>
        <w:rPr>
          <w:rFonts w:ascii="Tahoma" w:hAnsi="Tahoma" w:cs="Tahoma"/>
        </w:rPr>
      </w:pPr>
      <w:r>
        <w:rPr>
          <w:rFonts w:ascii="Tahoma" w:hAnsi="Tahoma" w:cs="Tahoma"/>
        </w:rPr>
        <w:t>P</w:t>
      </w:r>
      <w:r w:rsidRPr="00C63E28">
        <w:rPr>
          <w:rFonts w:ascii="Tahoma" w:hAnsi="Tahoma" w:cs="Tahoma"/>
        </w:rPr>
        <w:t xml:space="preserve">onudnik v sistem e-JN </w:t>
      </w:r>
      <w:r w:rsidRPr="00C63E28">
        <w:rPr>
          <w:rFonts w:ascii="Tahoma" w:hAnsi="Tahoma" w:cs="Tahoma"/>
          <w:b/>
        </w:rPr>
        <w:t>v razdelek »Skupna ponudbena vrednost«</w:t>
      </w:r>
      <w:r w:rsidRPr="00C63E28">
        <w:rPr>
          <w:rFonts w:ascii="Tahoma" w:hAnsi="Tahoma" w:cs="Tahoma"/>
        </w:rPr>
        <w:t xml:space="preserve"> v zato namenjeno tabelo vpiše skupni ponudbeni znesek brez davka v EUR in znesek davka v EUR. Znesek z davkom (EUR) in vsi podatki, ki prikazujejo skupno ponudbeno vrednost, se izračunajo samodejno. V </w:t>
      </w:r>
      <w:r w:rsidRPr="00C63E28">
        <w:rPr>
          <w:rFonts w:ascii="Tahoma" w:hAnsi="Tahoma" w:cs="Tahoma"/>
          <w:b/>
        </w:rPr>
        <w:t>del »Predračun«</w:t>
      </w:r>
      <w:r w:rsidRPr="00C63E28">
        <w:rPr>
          <w:rFonts w:ascii="Tahoma" w:hAnsi="Tahoma" w:cs="Tahoma"/>
        </w:rPr>
        <w:t xml:space="preserve"> pa naloži izpolnjeno in podpisano Prilogo »POVZETEK PR</w:t>
      </w:r>
      <w:r>
        <w:rPr>
          <w:rFonts w:ascii="Tahoma" w:hAnsi="Tahoma" w:cs="Tahoma"/>
        </w:rPr>
        <w:t>EDRAČUNA« v pdf. obliki/formatu</w:t>
      </w:r>
      <w:r w:rsidRPr="00C63E28">
        <w:rPr>
          <w:rFonts w:ascii="Tahoma" w:hAnsi="Tahoma" w:cs="Tahoma"/>
        </w:rPr>
        <w:t>. »Skupna ponudbena vrednost</w:t>
      </w:r>
      <w:r>
        <w:rPr>
          <w:rFonts w:ascii="Tahoma" w:hAnsi="Tahoma" w:cs="Tahoma"/>
        </w:rPr>
        <w:t>«</w:t>
      </w:r>
      <w:r w:rsidRPr="00C63E28">
        <w:rPr>
          <w:rFonts w:ascii="Tahoma" w:hAnsi="Tahoma" w:cs="Tahoma"/>
        </w:rPr>
        <w:t xml:space="preserve">, ki bo vpisana v istoimenski razdelek in dokument (Priloga »POVZETEK PREDRAČUNA), ki bo naložen kot predračun v del »Predračun«, bosta razvidna in dostopna na javnem odpiranju ponudb. </w:t>
      </w:r>
    </w:p>
    <w:p w14:paraId="0C7EFD7C" w14:textId="77777777" w:rsidR="00352739" w:rsidRPr="00C8579C" w:rsidRDefault="00352739" w:rsidP="00352739">
      <w:pPr>
        <w:keepNext/>
        <w:keepLines/>
        <w:spacing w:after="0" w:line="240" w:lineRule="auto"/>
        <w:rPr>
          <w:rFonts w:ascii="Tahoma" w:hAnsi="Tahoma" w:cs="Tahoma"/>
          <w:b/>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352739" w:rsidRPr="00C8579C" w14:paraId="3576413F" w14:textId="77777777" w:rsidTr="00EA1700">
        <w:tc>
          <w:tcPr>
            <w:tcW w:w="7725" w:type="dxa"/>
          </w:tcPr>
          <w:p w14:paraId="7ECF44B3" w14:textId="77777777" w:rsidR="00352739" w:rsidRPr="00C8579C" w:rsidRDefault="00352739" w:rsidP="00EA1700">
            <w:pPr>
              <w:keepNext/>
              <w:keepLines/>
              <w:spacing w:after="0" w:line="240" w:lineRule="auto"/>
              <w:jc w:val="both"/>
              <w:rPr>
                <w:rFonts w:ascii="Tahoma" w:hAnsi="Tahoma" w:cs="Tahoma"/>
              </w:rPr>
            </w:pPr>
            <w:r w:rsidRPr="00C8579C">
              <w:rPr>
                <w:rFonts w:ascii="Tahoma" w:hAnsi="Tahoma" w:cs="Tahoma"/>
              </w:rPr>
              <w:t>PO</w:t>
            </w:r>
            <w:r>
              <w:rPr>
                <w:rFonts w:ascii="Tahoma" w:hAnsi="Tahoma" w:cs="Tahoma"/>
              </w:rPr>
              <w:t>VZETEK PREDRAČUNA</w:t>
            </w:r>
          </w:p>
        </w:tc>
        <w:tc>
          <w:tcPr>
            <w:tcW w:w="1417" w:type="dxa"/>
          </w:tcPr>
          <w:p w14:paraId="708B923E" w14:textId="77777777" w:rsidR="00352739" w:rsidRPr="00C8579C" w:rsidRDefault="00352739" w:rsidP="00EA1700">
            <w:pPr>
              <w:keepNext/>
              <w:keepLines/>
              <w:spacing w:after="0" w:line="240" w:lineRule="auto"/>
              <w:jc w:val="both"/>
              <w:rPr>
                <w:rFonts w:ascii="Tahoma" w:hAnsi="Tahoma" w:cs="Tahoma"/>
                <w:b/>
                <w:i/>
              </w:rPr>
            </w:pPr>
          </w:p>
        </w:tc>
      </w:tr>
    </w:tbl>
    <w:p w14:paraId="14B1D6F2" w14:textId="77777777" w:rsidR="00352739" w:rsidRDefault="00352739" w:rsidP="00352739">
      <w:pPr>
        <w:keepNext/>
        <w:keepLines/>
        <w:spacing w:after="0" w:line="240" w:lineRule="auto"/>
        <w:rPr>
          <w:rFonts w:ascii="Tahoma" w:hAnsi="Tahoma" w:cs="Tahoma"/>
          <w:b/>
          <w:color w:val="FF0000"/>
        </w:rPr>
      </w:pPr>
    </w:p>
    <w:p w14:paraId="058FB937" w14:textId="77777777" w:rsidR="00352739" w:rsidRDefault="00352739" w:rsidP="00352739">
      <w:pPr>
        <w:keepNext/>
        <w:keepLines/>
        <w:spacing w:after="0" w:line="240" w:lineRule="auto"/>
        <w:jc w:val="both"/>
        <w:rPr>
          <w:rFonts w:ascii="Tahoma" w:hAnsi="Tahoma" w:cs="Tahoma"/>
        </w:rPr>
      </w:pPr>
      <w:r w:rsidRPr="00535F65">
        <w:rPr>
          <w:rFonts w:ascii="Tahoma" w:hAnsi="Tahoma" w:cs="Tahoma"/>
        </w:rPr>
        <w:t>V primeru razhajanj med podatki navedenimi v razdelku »Skupna ponudbena vrednost«, podatki v Prilogi »POVZETEK PREDRAČUNA« - naloženim v razdelek »Skupna ponudbena cena«, del »Predračun«, in celotnim izpolnjenim ponudbenim predračunom</w:t>
      </w:r>
      <w:r>
        <w:rPr>
          <w:rFonts w:ascii="Tahoma" w:hAnsi="Tahoma" w:cs="Tahoma"/>
        </w:rPr>
        <w:t xml:space="preserve"> popisa del</w:t>
      </w:r>
      <w:r w:rsidRPr="00535F65">
        <w:rPr>
          <w:rFonts w:ascii="Tahoma" w:hAnsi="Tahoma" w:cs="Tahoma"/>
        </w:rPr>
        <w:t xml:space="preserve"> v pdf. format (Priloga 2) - naloženim v razdelek »Dokumenti«, del »Ostale priloge«, kot veljavni štejejo podatki ponudbenega predračuna v pdf. format (Priloga 2), ki je predložen v razdelku »Dokumenti«, del »Ostale priloge«.</w:t>
      </w:r>
    </w:p>
    <w:p w14:paraId="75C12867" w14:textId="77777777" w:rsidR="00352739" w:rsidRPr="00535F65" w:rsidRDefault="00352739" w:rsidP="00352739">
      <w:pPr>
        <w:keepNext/>
        <w:keepLines/>
        <w:spacing w:after="0" w:line="240" w:lineRule="auto"/>
        <w:jc w:val="both"/>
        <w:rPr>
          <w:rFonts w:ascii="Tahoma" w:hAnsi="Tahoma" w:cs="Tahoma"/>
        </w:rPr>
      </w:pPr>
    </w:p>
    <w:p w14:paraId="0E37E4D1" w14:textId="77777777" w:rsidR="00352739" w:rsidRPr="00BA3F91" w:rsidRDefault="00352739" w:rsidP="00352739">
      <w:pPr>
        <w:keepNext/>
        <w:keepLines/>
        <w:spacing w:after="0" w:line="240" w:lineRule="auto"/>
        <w:jc w:val="both"/>
        <w:rPr>
          <w:rFonts w:ascii="Tahoma" w:eastAsia="Times New Roman" w:hAnsi="Tahoma" w:cs="Tahoma"/>
          <w:lang w:eastAsia="sl-SI"/>
        </w:rPr>
      </w:pPr>
      <w:r w:rsidRPr="001547AA">
        <w:rPr>
          <w:rFonts w:ascii="Tahoma" w:eastAsia="Times New Roman" w:hAnsi="Tahoma" w:cs="Tahoma"/>
          <w:lang w:eastAsia="sl-SI"/>
        </w:rPr>
        <w:t xml:space="preserve">Izpolnjen predračun </w:t>
      </w:r>
      <w:r>
        <w:rPr>
          <w:rFonts w:ascii="Tahoma" w:eastAsia="Times New Roman" w:hAnsi="Tahoma" w:cs="Tahoma"/>
          <w:lang w:eastAsia="sl-SI"/>
        </w:rPr>
        <w:t xml:space="preserve">popisa del </w:t>
      </w:r>
      <w:r w:rsidRPr="001547AA">
        <w:rPr>
          <w:rFonts w:ascii="Tahoma" w:eastAsia="Times New Roman" w:hAnsi="Tahoma" w:cs="Tahoma"/>
          <w:lang w:eastAsia="sl-SI"/>
        </w:rPr>
        <w:t xml:space="preserve">v excel formatu ponudnik naloži v razdelek </w:t>
      </w:r>
      <w:r w:rsidRPr="001547AA">
        <w:rPr>
          <w:rFonts w:ascii="Tahoma" w:eastAsia="Times New Roman" w:hAnsi="Tahoma" w:cs="Tahoma"/>
          <w:b/>
          <w:lang w:eastAsia="sl-SI"/>
        </w:rPr>
        <w:t>»</w:t>
      </w:r>
      <w:r w:rsidRPr="00535F65">
        <w:rPr>
          <w:rFonts w:ascii="Tahoma" w:eastAsia="Times New Roman" w:hAnsi="Tahoma" w:cs="Tahoma"/>
          <w:b/>
          <w:lang w:eastAsia="sl-SI"/>
        </w:rPr>
        <w:t>DOKUMENTI, del Ostale priloge</w:t>
      </w:r>
      <w:r w:rsidRPr="001547AA">
        <w:rPr>
          <w:rFonts w:ascii="Tahoma" w:eastAsia="Times New Roman" w:hAnsi="Tahoma" w:cs="Tahoma"/>
          <w:b/>
          <w:lang w:eastAsia="sl-SI"/>
        </w:rPr>
        <w:t>«</w:t>
      </w:r>
      <w:r w:rsidRPr="001547AA">
        <w:rPr>
          <w:rFonts w:ascii="Tahoma" w:eastAsia="Times New Roman" w:hAnsi="Tahoma" w:cs="Tahoma"/>
          <w:lang w:eastAsia="sl-SI"/>
        </w:rPr>
        <w:t xml:space="preserve">. </w:t>
      </w:r>
    </w:p>
    <w:p w14:paraId="1151E0E6" w14:textId="77777777" w:rsidR="00352739" w:rsidRPr="00453AD4" w:rsidRDefault="00352739" w:rsidP="00352739">
      <w:pPr>
        <w:keepNext/>
        <w:keepLines/>
        <w:spacing w:after="0" w:line="240" w:lineRule="auto"/>
        <w:jc w:val="both"/>
        <w:rPr>
          <w:rFonts w:ascii="Tahoma" w:eastAsia="Times New Roman" w:hAnsi="Tahoma" w:cs="Tahoma"/>
          <w:sz w:val="20"/>
          <w:szCs w:val="20"/>
          <w:lang w:eastAsia="sl-SI"/>
        </w:rPr>
      </w:pPr>
    </w:p>
    <w:p w14:paraId="0D2D8929" w14:textId="77777777" w:rsidR="00352739" w:rsidRPr="00453AD4" w:rsidRDefault="00352739" w:rsidP="002C7037">
      <w:pPr>
        <w:keepNext/>
        <w:keepLines/>
        <w:numPr>
          <w:ilvl w:val="0"/>
          <w:numId w:val="27"/>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sidRPr="001B48DC">
        <w:rPr>
          <w:rFonts w:ascii="Tahoma" w:eastAsia="Times New Roman" w:hAnsi="Tahoma" w:cs="Tahoma"/>
          <w:b/>
          <w:color w:val="FF0000"/>
          <w:lang w:eastAsia="sl-SI"/>
        </w:rPr>
        <w:t>DOKUMENTI</w:t>
      </w:r>
      <w:r>
        <w:rPr>
          <w:rFonts w:ascii="Tahoma" w:eastAsia="Times New Roman" w:hAnsi="Tahoma" w:cs="Tahoma"/>
          <w:b/>
          <w:color w:val="FF0000"/>
          <w:lang w:eastAsia="sl-SI"/>
        </w:rPr>
        <w:t>, del Izjava - ponudnik«</w:t>
      </w:r>
    </w:p>
    <w:p w14:paraId="26F3A6D0" w14:textId="77777777" w:rsidR="00352739" w:rsidRDefault="00352739" w:rsidP="00352739">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352739" w:rsidRPr="00BA3F91" w14:paraId="51D35DB0" w14:textId="77777777" w:rsidTr="00EA1700">
        <w:tc>
          <w:tcPr>
            <w:tcW w:w="9424" w:type="dxa"/>
            <w:tcBorders>
              <w:top w:val="single" w:sz="4" w:space="0" w:color="auto"/>
              <w:bottom w:val="single" w:sz="4" w:space="0" w:color="auto"/>
            </w:tcBorders>
          </w:tcPr>
          <w:p w14:paraId="6C5346E3" w14:textId="77777777" w:rsidR="00352739" w:rsidRPr="00BA3F91" w:rsidRDefault="00352739" w:rsidP="00EA1700">
            <w:pPr>
              <w:keepNext/>
              <w:keepLines/>
              <w:spacing w:after="0" w:line="240" w:lineRule="auto"/>
              <w:jc w:val="both"/>
              <w:rPr>
                <w:rFonts w:ascii="Tahoma" w:eastAsia="Times New Roman" w:hAnsi="Tahoma" w:cs="Tahoma"/>
                <w:b/>
                <w:bCs/>
                <w:i/>
                <w:iCs/>
                <w:lang w:eastAsia="sl-SI"/>
              </w:rPr>
            </w:pPr>
            <w:r w:rsidRPr="00BA3F91">
              <w:rPr>
                <w:rFonts w:ascii="Tahoma" w:eastAsia="Times New Roman" w:hAnsi="Tahoma" w:cs="Tahoma"/>
                <w:lang w:eastAsia="sl-SI"/>
              </w:rPr>
              <w:t>UGOTAVLJANJE SPOSOBNOSTI TER SPREJEMANJE POGOJEV RAZPISNE DOKUMENTACIJE</w:t>
            </w:r>
            <w:r>
              <w:rPr>
                <w:rFonts w:ascii="Tahoma" w:eastAsia="Times New Roman" w:hAnsi="Tahoma" w:cs="Tahoma"/>
                <w:lang w:eastAsia="sl-SI"/>
              </w:rPr>
              <w:t xml:space="preserve"> – </w:t>
            </w:r>
            <w:r w:rsidRPr="008D7E57">
              <w:rPr>
                <w:rFonts w:ascii="Tahoma" w:eastAsia="Times New Roman" w:hAnsi="Tahoma" w:cs="Tahoma"/>
                <w:b/>
                <w:lang w:eastAsia="sl-SI"/>
              </w:rPr>
              <w:t>ponudnik</w:t>
            </w:r>
          </w:p>
        </w:tc>
      </w:tr>
    </w:tbl>
    <w:p w14:paraId="34BE0015" w14:textId="77777777" w:rsidR="00352739" w:rsidRDefault="00352739" w:rsidP="00352739">
      <w:pPr>
        <w:keepNext/>
        <w:keepLines/>
        <w:spacing w:after="0" w:line="240" w:lineRule="auto"/>
        <w:jc w:val="both"/>
        <w:rPr>
          <w:rFonts w:ascii="Tahoma" w:eastAsia="Times New Roman" w:hAnsi="Tahoma" w:cs="Tahoma"/>
          <w:sz w:val="20"/>
          <w:szCs w:val="20"/>
          <w:lang w:eastAsia="sl-SI"/>
        </w:rPr>
      </w:pPr>
    </w:p>
    <w:p w14:paraId="7815E29E" w14:textId="77777777" w:rsidR="00352739" w:rsidRPr="00303200" w:rsidRDefault="00352739" w:rsidP="00352739">
      <w:pPr>
        <w:keepNext/>
        <w:keepLines/>
        <w:spacing w:after="0" w:line="240" w:lineRule="auto"/>
        <w:jc w:val="both"/>
        <w:rPr>
          <w:rFonts w:ascii="Tahoma" w:eastAsia="Times New Roman" w:hAnsi="Tahoma" w:cs="Tahoma"/>
          <w:b/>
          <w:lang w:eastAsia="sl-SI"/>
        </w:rPr>
      </w:pPr>
      <w:r w:rsidRPr="00453AD4">
        <w:rPr>
          <w:rFonts w:ascii="Tahoma" w:eastAsia="Times New Roman" w:hAnsi="Tahoma" w:cs="Tahoma"/>
          <w:lang w:eastAsia="sl-SI"/>
        </w:rPr>
        <w:t xml:space="preserve">Ponudniki v informacijskem sistemu e-JN v </w:t>
      </w:r>
      <w:r w:rsidRPr="00C328D9">
        <w:rPr>
          <w:rFonts w:ascii="Tahoma" w:eastAsia="Times New Roman" w:hAnsi="Tahoma" w:cs="Tahoma"/>
          <w:b/>
          <w:lang w:eastAsia="sl-SI"/>
        </w:rPr>
        <w:t>razdelek »</w:t>
      </w:r>
      <w:r w:rsidRPr="001B48DC">
        <w:rPr>
          <w:rFonts w:ascii="Tahoma" w:eastAsia="Times New Roman" w:hAnsi="Tahoma" w:cs="Tahoma"/>
          <w:b/>
          <w:lang w:eastAsia="sl-SI"/>
        </w:rPr>
        <w:t>DOKUMENTI</w:t>
      </w:r>
      <w:r>
        <w:rPr>
          <w:rFonts w:ascii="Tahoma" w:eastAsia="Times New Roman" w:hAnsi="Tahoma" w:cs="Tahoma"/>
          <w:b/>
          <w:lang w:eastAsia="sl-SI"/>
        </w:rPr>
        <w:t>, del Izjava - ponudnik</w:t>
      </w:r>
      <w:r w:rsidRPr="00C328D9">
        <w:rPr>
          <w:rFonts w:ascii="Tahoma" w:eastAsia="Times New Roman" w:hAnsi="Tahoma" w:cs="Tahoma"/>
          <w:b/>
          <w:lang w:eastAsia="sl-SI"/>
        </w:rPr>
        <w:t>«</w:t>
      </w:r>
      <w:r w:rsidRPr="00453AD4">
        <w:rPr>
          <w:rFonts w:ascii="Tahoma" w:eastAsia="Times New Roman" w:hAnsi="Tahoma" w:cs="Tahoma"/>
          <w:lang w:eastAsia="sl-SI"/>
        </w:rPr>
        <w:t xml:space="preserve"> naložijo izpolnjeno prilogo, ki je v razpisni dokumentaciji označena kot Priloga </w:t>
      </w:r>
      <w:r>
        <w:rPr>
          <w:rFonts w:ascii="Tahoma" w:eastAsia="Times New Roman" w:hAnsi="Tahoma" w:cs="Tahoma"/>
          <w:lang w:eastAsia="sl-SI"/>
        </w:rPr>
        <w:t>A</w:t>
      </w:r>
      <w:r w:rsidRPr="00453AD4">
        <w:rPr>
          <w:rFonts w:ascii="Tahoma" w:eastAsia="Times New Roman" w:hAnsi="Tahoma" w:cs="Tahoma"/>
          <w:lang w:eastAsia="sl-SI"/>
        </w:rPr>
        <w:t xml:space="preserve"> </w:t>
      </w:r>
      <w:r>
        <w:rPr>
          <w:rFonts w:ascii="Tahoma" w:eastAsia="Times New Roman" w:hAnsi="Tahoma" w:cs="Tahoma"/>
          <w:lang w:eastAsia="sl-SI"/>
        </w:rPr>
        <w:t xml:space="preserve">- </w:t>
      </w:r>
      <w:r w:rsidRPr="00453AD4">
        <w:rPr>
          <w:rFonts w:ascii="Tahoma" w:eastAsia="Times New Roman" w:hAnsi="Tahoma" w:cs="Tahoma"/>
          <w:lang w:eastAsia="sl-SI"/>
        </w:rPr>
        <w:t xml:space="preserve">UGOTAVLJANJE SPOSOBNOSTI. </w:t>
      </w:r>
      <w:r w:rsidRPr="00303200">
        <w:rPr>
          <w:rFonts w:ascii="Tahoma" w:eastAsia="Times New Roman" w:hAnsi="Tahoma" w:cs="Tahoma"/>
          <w:b/>
          <w:lang w:eastAsia="sl-SI"/>
        </w:rPr>
        <w:t>»</w:t>
      </w:r>
      <w:r>
        <w:rPr>
          <w:rFonts w:ascii="Tahoma" w:eastAsia="Times New Roman" w:hAnsi="Tahoma" w:cs="Tahoma"/>
          <w:b/>
          <w:lang w:eastAsia="sl-SI"/>
        </w:rPr>
        <w:t>Priloga A – Ugotavljanje sposobnosti</w:t>
      </w:r>
      <w:r w:rsidRPr="00303200">
        <w:rPr>
          <w:rFonts w:ascii="Tahoma" w:eastAsia="Times New Roman" w:hAnsi="Tahoma" w:cs="Tahoma"/>
          <w:b/>
          <w:lang w:eastAsia="sl-SI"/>
        </w:rPr>
        <w:t>« je potrebno izpolniti, podpisati, žigosati in priložiti v .pdf formatu.</w:t>
      </w:r>
    </w:p>
    <w:p w14:paraId="7AA3C20E" w14:textId="77777777" w:rsidR="00352739" w:rsidRPr="00453AD4" w:rsidRDefault="00352739" w:rsidP="00352739">
      <w:pPr>
        <w:keepNext/>
        <w:keepLines/>
        <w:spacing w:after="0" w:line="240" w:lineRule="auto"/>
        <w:jc w:val="both"/>
        <w:rPr>
          <w:rFonts w:ascii="Tahoma" w:eastAsia="Times New Roman" w:hAnsi="Tahoma" w:cs="Tahoma"/>
          <w:sz w:val="20"/>
          <w:szCs w:val="20"/>
          <w:lang w:eastAsia="sl-SI"/>
        </w:rPr>
      </w:pPr>
    </w:p>
    <w:p w14:paraId="77587A42" w14:textId="77777777" w:rsidR="00352739" w:rsidRPr="00453AD4" w:rsidRDefault="00352739" w:rsidP="002C7037">
      <w:pPr>
        <w:keepNext/>
        <w:keepLines/>
        <w:numPr>
          <w:ilvl w:val="0"/>
          <w:numId w:val="27"/>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Pr>
          <w:rFonts w:ascii="Tahoma" w:eastAsia="Times New Roman" w:hAnsi="Tahoma" w:cs="Tahoma"/>
          <w:b/>
          <w:color w:val="FF0000"/>
          <w:lang w:eastAsia="sl-SI"/>
        </w:rPr>
        <w:t>SODELUJOČI, del – Izvaja – Ostali sodelujoči</w:t>
      </w:r>
      <w:r w:rsidRPr="00453AD4">
        <w:rPr>
          <w:rFonts w:ascii="Tahoma" w:eastAsia="Times New Roman" w:hAnsi="Tahoma" w:cs="Tahoma"/>
          <w:b/>
          <w:color w:val="FF0000"/>
          <w:lang w:eastAsia="sl-SI"/>
        </w:rPr>
        <w:t>«</w:t>
      </w:r>
    </w:p>
    <w:p w14:paraId="18573AD4" w14:textId="77777777" w:rsidR="00352739" w:rsidRDefault="00352739" w:rsidP="00352739">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352739" w:rsidRPr="00552945" w14:paraId="5CB09215" w14:textId="77777777" w:rsidTr="00EA1700">
        <w:tc>
          <w:tcPr>
            <w:tcW w:w="9424" w:type="dxa"/>
            <w:tcBorders>
              <w:top w:val="single" w:sz="4" w:space="0" w:color="auto"/>
              <w:bottom w:val="single" w:sz="4" w:space="0" w:color="auto"/>
            </w:tcBorders>
          </w:tcPr>
          <w:p w14:paraId="65788C70" w14:textId="77777777" w:rsidR="00352739" w:rsidRPr="00552945" w:rsidRDefault="00352739" w:rsidP="00EA1700">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lang w:eastAsia="sl-SI"/>
              </w:rPr>
              <w:t xml:space="preserve">UGOTAVLJANJE SPOSOBNOSTI TER SPREJEMANJE POGOJEV RAZPISNE DOKUMENTACIJE – </w:t>
            </w:r>
            <w:r w:rsidRPr="00552945">
              <w:rPr>
                <w:rFonts w:ascii="Tahoma" w:eastAsia="Times New Roman" w:hAnsi="Tahoma" w:cs="Tahoma"/>
                <w:b/>
                <w:lang w:eastAsia="sl-SI"/>
              </w:rPr>
              <w:t>ostali sodelujoči</w:t>
            </w:r>
          </w:p>
        </w:tc>
      </w:tr>
    </w:tbl>
    <w:p w14:paraId="7CE110F5" w14:textId="77777777" w:rsidR="00352739" w:rsidRPr="00552945" w:rsidRDefault="00352739" w:rsidP="00352739">
      <w:pPr>
        <w:keepNext/>
        <w:keepLines/>
        <w:widowControl w:val="0"/>
        <w:spacing w:after="0" w:line="240" w:lineRule="auto"/>
        <w:jc w:val="both"/>
        <w:rPr>
          <w:rFonts w:ascii="Tahoma" w:eastAsia="Times New Roman" w:hAnsi="Tahoma" w:cs="Tahoma"/>
          <w:sz w:val="20"/>
          <w:szCs w:val="20"/>
          <w:lang w:eastAsia="sl-SI"/>
        </w:rPr>
      </w:pPr>
    </w:p>
    <w:p w14:paraId="61548555" w14:textId="77777777" w:rsidR="00352739" w:rsidRPr="00552945" w:rsidRDefault="00352739" w:rsidP="00352739">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V primeru skupne ponudbe, uporabe zmogljivosti drugih subjektov in/ali podizvajalcev mora ponudnik v informacijskem sistemu e-JN v </w:t>
      </w:r>
      <w:r w:rsidRPr="00552945">
        <w:rPr>
          <w:rFonts w:ascii="Tahoma" w:eastAsia="Times New Roman" w:hAnsi="Tahoma" w:cs="Tahoma"/>
          <w:b/>
          <w:lang w:eastAsia="sl-SI"/>
        </w:rPr>
        <w:t>razdelek »</w:t>
      </w:r>
      <w:r w:rsidRPr="008731A7">
        <w:rPr>
          <w:rFonts w:ascii="Tahoma" w:eastAsia="Times New Roman" w:hAnsi="Tahoma" w:cs="Tahoma"/>
          <w:b/>
          <w:lang w:eastAsia="sl-SI"/>
        </w:rPr>
        <w:t>SODELUJOČI, del – Izvaja – Ostali sodelujoči</w:t>
      </w:r>
      <w:r w:rsidRPr="00552945">
        <w:rPr>
          <w:rFonts w:ascii="Tahoma" w:eastAsia="Times New Roman" w:hAnsi="Tahoma" w:cs="Tahoma"/>
          <w:b/>
          <w:lang w:eastAsia="sl-SI"/>
        </w:rPr>
        <w:t>«</w:t>
      </w:r>
      <w:r w:rsidRPr="00552945">
        <w:rPr>
          <w:rFonts w:ascii="Tahoma" w:eastAsia="Times New Roman" w:hAnsi="Tahoma" w:cs="Tahoma"/>
          <w:lang w:eastAsia="sl-SI"/>
        </w:rPr>
        <w:t xml:space="preserve"> naložiti prilogo, ki je v razpisni dokumentaciji označena kot Priloga A - UGOTAVLJANJE SPOSOBNOSTI za vsakega od ostalih sodelujočih. »Priloga A - UGOTAVLJANJE SPOSOBNOSTI« je potrebno izpolniti, podpisati, žigosati in priložiti v .pdf formatu.</w:t>
      </w:r>
    </w:p>
    <w:p w14:paraId="028BF150" w14:textId="77777777" w:rsidR="00352739" w:rsidRPr="00552945" w:rsidRDefault="00352739" w:rsidP="00352739">
      <w:pPr>
        <w:keepNext/>
        <w:keepLines/>
        <w:widowControl w:val="0"/>
        <w:spacing w:after="0" w:line="240" w:lineRule="auto"/>
        <w:jc w:val="both"/>
        <w:rPr>
          <w:rFonts w:ascii="Tahoma" w:eastAsia="Times New Roman" w:hAnsi="Tahoma" w:cs="Tahoma"/>
          <w:lang w:eastAsia="sl-SI"/>
        </w:rPr>
      </w:pPr>
    </w:p>
    <w:p w14:paraId="4DB53EF6" w14:textId="77777777" w:rsidR="00352739" w:rsidRPr="00552945" w:rsidRDefault="00352739" w:rsidP="002C7037">
      <w:pPr>
        <w:keepNext/>
        <w:keepLines/>
        <w:widowControl w:val="0"/>
        <w:numPr>
          <w:ilvl w:val="0"/>
          <w:numId w:val="27"/>
        </w:numPr>
        <w:spacing w:after="0" w:line="240" w:lineRule="auto"/>
        <w:jc w:val="both"/>
        <w:rPr>
          <w:rFonts w:ascii="Tahoma" w:eastAsia="Times New Roman" w:hAnsi="Tahoma" w:cs="Tahoma"/>
          <w:b/>
          <w:color w:val="FF0000"/>
          <w:lang w:eastAsia="sl-SI"/>
        </w:rPr>
      </w:pPr>
      <w:r w:rsidRPr="00552945">
        <w:rPr>
          <w:rFonts w:ascii="Tahoma" w:eastAsia="Times New Roman" w:hAnsi="Tahoma" w:cs="Tahoma"/>
          <w:b/>
          <w:color w:val="FF0000"/>
          <w:lang w:eastAsia="sl-SI"/>
        </w:rPr>
        <w:lastRenderedPageBreak/>
        <w:t>Razdelek »</w:t>
      </w:r>
      <w:r>
        <w:rPr>
          <w:rFonts w:ascii="Tahoma" w:eastAsia="Times New Roman" w:hAnsi="Tahoma" w:cs="Tahoma"/>
          <w:b/>
          <w:color w:val="FF0000"/>
          <w:lang w:eastAsia="sl-SI"/>
        </w:rPr>
        <w:t>DOKUMENTI</w:t>
      </w:r>
      <w:r w:rsidRPr="008731A7">
        <w:rPr>
          <w:rFonts w:ascii="Tahoma" w:eastAsia="Times New Roman" w:hAnsi="Tahoma" w:cs="Tahoma"/>
          <w:b/>
          <w:color w:val="FF0000"/>
          <w:lang w:eastAsia="sl-SI"/>
        </w:rPr>
        <w:t>, del Ostale priloge</w:t>
      </w:r>
      <w:r w:rsidRPr="00552945">
        <w:rPr>
          <w:rFonts w:ascii="Tahoma" w:eastAsia="Times New Roman" w:hAnsi="Tahoma" w:cs="Tahoma"/>
          <w:b/>
          <w:color w:val="FF0000"/>
          <w:lang w:eastAsia="sl-SI"/>
        </w:rPr>
        <w:t>«</w:t>
      </w:r>
    </w:p>
    <w:p w14:paraId="3D3D465A" w14:textId="77777777" w:rsidR="00352739" w:rsidRPr="00552945" w:rsidRDefault="00352739" w:rsidP="00352739">
      <w:pPr>
        <w:keepNext/>
        <w:keepLines/>
        <w:widowControl w:val="0"/>
        <w:spacing w:after="0" w:line="240" w:lineRule="auto"/>
        <w:jc w:val="both"/>
        <w:rPr>
          <w:rFonts w:ascii="Tahoma" w:eastAsia="Times New Roman" w:hAnsi="Tahoma" w:cs="Tahoma"/>
          <w:b/>
          <w:lang w:eastAsia="sl-SI"/>
        </w:rPr>
      </w:pPr>
    </w:p>
    <w:p w14:paraId="72C0B326" w14:textId="77777777" w:rsidR="00352739" w:rsidRPr="00552945" w:rsidRDefault="00352739" w:rsidP="00352739">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v informacijskem sistemu e-JN</w:t>
      </w:r>
      <w:r w:rsidRPr="00552945">
        <w:rPr>
          <w:rFonts w:ascii="Tahoma" w:eastAsia="Times New Roman" w:hAnsi="Tahoma" w:cs="Tahoma"/>
          <w:b/>
          <w:lang w:eastAsia="sl-SI"/>
        </w:rPr>
        <w:t xml:space="preserve"> v razdelek »</w:t>
      </w:r>
      <w:r w:rsidRPr="008731A7">
        <w:rPr>
          <w:rFonts w:ascii="Tahoma" w:eastAsia="Times New Roman" w:hAnsi="Tahoma" w:cs="Tahoma"/>
          <w:b/>
          <w:lang w:eastAsia="sl-SI"/>
        </w:rPr>
        <w:t>DOKUMENTI, del Ostale priloge</w:t>
      </w:r>
      <w:r w:rsidRPr="00552945">
        <w:rPr>
          <w:rFonts w:ascii="Tahoma" w:eastAsia="Times New Roman" w:hAnsi="Tahoma" w:cs="Tahoma"/>
          <w:b/>
          <w:lang w:eastAsia="sl-SI"/>
        </w:rPr>
        <w:t xml:space="preserve">« </w:t>
      </w:r>
      <w:r w:rsidRPr="00552945">
        <w:rPr>
          <w:rFonts w:ascii="Tahoma" w:eastAsia="Times New Roman" w:hAnsi="Tahoma" w:cs="Tahoma"/>
          <w:lang w:eastAsia="sl-SI"/>
        </w:rPr>
        <w:t xml:space="preserve">naloži ostalo ponudbeno dokumentacijo, ki je zahtevana s to razpisno dokumentacijo, vključno s celotnim predračunom </w:t>
      </w:r>
      <w:r>
        <w:rPr>
          <w:rFonts w:ascii="Tahoma" w:eastAsia="Times New Roman" w:hAnsi="Tahoma" w:cs="Tahoma"/>
          <w:lang w:eastAsia="sl-SI"/>
        </w:rPr>
        <w:t>popisa del</w:t>
      </w:r>
      <w:r w:rsidRPr="00552945">
        <w:rPr>
          <w:rFonts w:ascii="Tahoma" w:eastAsia="Times New Roman" w:hAnsi="Tahoma" w:cs="Tahoma"/>
          <w:lang w:eastAsia="sl-SI"/>
        </w:rPr>
        <w:t>.</w:t>
      </w:r>
    </w:p>
    <w:p w14:paraId="65A5AB71" w14:textId="77777777" w:rsidR="00352739" w:rsidRPr="00552945" w:rsidRDefault="00352739" w:rsidP="00352739">
      <w:pPr>
        <w:keepNext/>
        <w:keepLines/>
        <w:widowControl w:val="0"/>
        <w:spacing w:after="0" w:line="240" w:lineRule="auto"/>
        <w:jc w:val="both"/>
        <w:rPr>
          <w:rFonts w:ascii="Tahoma" w:eastAsia="Times New Roman" w:hAnsi="Tahoma" w:cs="Tahoma"/>
          <w:lang w:eastAsia="sl-SI"/>
        </w:rPr>
      </w:pPr>
    </w:p>
    <w:p w14:paraId="1FAF0AF5" w14:textId="77777777" w:rsidR="00352739" w:rsidRPr="00552945" w:rsidRDefault="00352739" w:rsidP="00352739">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Spodaj zahtevana ponudbena dokumentacija mora biti </w:t>
      </w:r>
      <w:r w:rsidRPr="00552945">
        <w:rPr>
          <w:rFonts w:ascii="Tahoma" w:eastAsia="Times New Roman" w:hAnsi="Tahoma" w:cs="Tahoma"/>
          <w:b/>
          <w:u w:val="single"/>
          <w:lang w:eastAsia="sl-SI"/>
        </w:rPr>
        <w:t>priložena v .pdf formatu</w:t>
      </w:r>
      <w:r w:rsidRPr="00552945">
        <w:rPr>
          <w:rFonts w:ascii="Tahoma" w:eastAsia="Times New Roman" w:hAnsi="Tahoma" w:cs="Tahoma"/>
          <w:lang w:eastAsia="sl-SI"/>
        </w:rPr>
        <w:t xml:space="preserve"> (sken celotne ponudbe z izpolnjenimi, podpisanimi in žigosanimi ponudbenimi listinami). Ponudnik lahko fizični podpis nadomesti z elektronskim podpisom, v kolikor e-JN to dopušča in ni drugače določeno z razpisno dokumentacijo (v tem primeru žigosanje ni potrebno). Celoten predračun </w:t>
      </w:r>
      <w:r>
        <w:rPr>
          <w:rFonts w:ascii="Tahoma" w:eastAsia="Times New Roman" w:hAnsi="Tahoma" w:cs="Tahoma"/>
          <w:lang w:eastAsia="sl-SI"/>
        </w:rPr>
        <w:t xml:space="preserve">popisa del </w:t>
      </w:r>
      <w:r w:rsidRPr="00552945">
        <w:rPr>
          <w:rFonts w:ascii="Tahoma" w:eastAsia="Times New Roman" w:hAnsi="Tahoma" w:cs="Tahoma"/>
          <w:lang w:eastAsia="sl-SI"/>
        </w:rPr>
        <w:t xml:space="preserve">mora biti priložen tudi v excel formatu. Ponudniki so obvezani priložiti vse priloge, razen če v posamezni prilogi ni drugače navedeno. </w:t>
      </w:r>
    </w:p>
    <w:p w14:paraId="19442AFA"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p>
    <w:p w14:paraId="673187B8" w14:textId="77777777" w:rsidR="00352739" w:rsidRPr="004C149C" w:rsidRDefault="00352739" w:rsidP="00352739">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V primeru razhajanj med podatki v Povzetku predračuna – naloženim v razdelek »Predračun« in celotnim predračunom </w:t>
      </w:r>
      <w:r>
        <w:rPr>
          <w:rFonts w:ascii="Tahoma" w:eastAsia="Times New Roman" w:hAnsi="Tahoma" w:cs="Tahoma"/>
          <w:lang w:eastAsia="sl-SI"/>
        </w:rPr>
        <w:t>popisa del</w:t>
      </w:r>
      <w:r w:rsidRPr="004C149C">
        <w:rPr>
          <w:rFonts w:ascii="Tahoma" w:eastAsia="Times New Roman" w:hAnsi="Tahoma" w:cs="Tahoma"/>
          <w:lang w:eastAsia="sl-SI"/>
        </w:rPr>
        <w:t xml:space="preserve"> naloženim v razdelek »Druge priloge«, kot veljavni štejejo podatki v celotnem predračunu </w:t>
      </w:r>
      <w:r>
        <w:rPr>
          <w:rFonts w:ascii="Tahoma" w:eastAsia="Times New Roman" w:hAnsi="Tahoma" w:cs="Tahoma"/>
          <w:lang w:eastAsia="sl-SI"/>
        </w:rPr>
        <w:t>popisa del</w:t>
      </w:r>
      <w:r w:rsidRPr="004C149C">
        <w:rPr>
          <w:rFonts w:ascii="Tahoma" w:eastAsia="Times New Roman" w:hAnsi="Tahoma" w:cs="Tahoma"/>
          <w:lang w:eastAsia="sl-SI"/>
        </w:rPr>
        <w:t xml:space="preserve">, naloženim v razdelek »Druge priloge«. </w:t>
      </w:r>
    </w:p>
    <w:p w14:paraId="723081F2" w14:textId="77777777" w:rsidR="006C2EFF" w:rsidRPr="006C2EFF" w:rsidRDefault="006C2EFF" w:rsidP="00530307">
      <w:pPr>
        <w:keepNext/>
        <w:keepLines/>
        <w:spacing w:after="0" w:line="240" w:lineRule="auto"/>
        <w:jc w:val="both"/>
        <w:rPr>
          <w:rFonts w:ascii="Tahoma" w:eastAsia="Times New Roman" w:hAnsi="Tahoma" w:cs="Tahoma"/>
          <w:b/>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6C2EFF" w:rsidRPr="006C2EFF" w14:paraId="0BB715AC" w14:textId="77777777" w:rsidTr="00B81848">
        <w:tc>
          <w:tcPr>
            <w:tcW w:w="7865" w:type="dxa"/>
            <w:tcBorders>
              <w:top w:val="single" w:sz="4" w:space="0" w:color="auto"/>
              <w:bottom w:val="single" w:sz="4" w:space="0" w:color="auto"/>
            </w:tcBorders>
          </w:tcPr>
          <w:p w14:paraId="49F61487"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 xml:space="preserve">PODATKI O PONUDNIKU </w:t>
            </w:r>
          </w:p>
        </w:tc>
        <w:tc>
          <w:tcPr>
            <w:tcW w:w="1559" w:type="dxa"/>
            <w:tcBorders>
              <w:top w:val="single" w:sz="4" w:space="0" w:color="auto"/>
              <w:bottom w:val="single" w:sz="4" w:space="0" w:color="auto"/>
            </w:tcBorders>
          </w:tcPr>
          <w:p w14:paraId="007E6360" w14:textId="77777777" w:rsidR="006C2EFF" w:rsidRPr="006C2EFF" w:rsidRDefault="006C2EFF" w:rsidP="00530307">
            <w:pPr>
              <w:keepNext/>
              <w:keepLines/>
              <w:spacing w:after="0" w:line="240" w:lineRule="auto"/>
              <w:jc w:val="both"/>
              <w:rPr>
                <w:rFonts w:ascii="Tahoma" w:eastAsia="Times New Roman" w:hAnsi="Tahoma" w:cs="Tahoma"/>
                <w:b/>
                <w:bCs/>
                <w:i/>
                <w:iCs/>
                <w:lang w:eastAsia="sl-SI"/>
              </w:rPr>
            </w:pPr>
            <w:r w:rsidRPr="006C2EFF">
              <w:rPr>
                <w:rFonts w:ascii="Tahoma" w:eastAsia="Times New Roman" w:hAnsi="Tahoma" w:cs="Tahoma"/>
                <w:b/>
                <w:bCs/>
                <w:i/>
                <w:iCs/>
                <w:lang w:eastAsia="sl-SI"/>
              </w:rPr>
              <w:t xml:space="preserve">Priloga 1 </w:t>
            </w:r>
          </w:p>
        </w:tc>
      </w:tr>
    </w:tbl>
    <w:p w14:paraId="09C71904"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 xml:space="preserve">Prilogo je potrebno izpolniti, podpisati in žigosati. V primeru, da odda več ponudnikov skupno ponudbo, morajo razmnožen obrazec priloge 1 izpolniti vsi ponudniki. </w:t>
      </w:r>
    </w:p>
    <w:p w14:paraId="36176FE7" w14:textId="77777777" w:rsidR="006C2EFF" w:rsidRPr="006C2EFF" w:rsidRDefault="006C2EFF" w:rsidP="00530307">
      <w:pPr>
        <w:keepNext/>
        <w:keepLines/>
        <w:spacing w:after="0" w:line="240" w:lineRule="auto"/>
        <w:jc w:val="both"/>
        <w:rPr>
          <w:rFonts w:ascii="Tahoma" w:eastAsia="Times New Roman" w:hAnsi="Tahoma" w:cs="Tahoma"/>
          <w:lang w:eastAsia="sl-SI"/>
        </w:rPr>
      </w:pPr>
    </w:p>
    <w:p w14:paraId="3C2CD104" w14:textId="77777777" w:rsidR="006C2EFF" w:rsidRPr="006C2EFF" w:rsidRDefault="006C2EFF" w:rsidP="00530307">
      <w:pPr>
        <w:keepNext/>
        <w:keepLines/>
        <w:spacing w:after="0" w:line="240" w:lineRule="auto"/>
        <w:jc w:val="both"/>
        <w:rPr>
          <w:rFonts w:ascii="Tahoma" w:eastAsia="Times New Roman" w:hAnsi="Tahoma" w:cs="Tahoma"/>
          <w:b/>
          <w:lang w:eastAsia="sl-SI"/>
        </w:rPr>
      </w:pPr>
      <w:r w:rsidRPr="006C2EFF">
        <w:rPr>
          <w:rFonts w:ascii="Tahoma" w:eastAsia="Times New Roman" w:hAnsi="Tahoma" w:cs="Tahoma"/>
          <w:lang w:eastAsia="sl-SI"/>
        </w:rPr>
        <w:t xml:space="preserve">Tej prilogi se priloži tudi </w:t>
      </w:r>
      <w:r w:rsidRPr="006C2EFF">
        <w:rPr>
          <w:rFonts w:ascii="Tahoma" w:eastAsia="Times New Roman" w:hAnsi="Tahoma" w:cs="Tahoma"/>
          <w:b/>
          <w:lang w:eastAsia="sl-SI"/>
        </w:rPr>
        <w:t xml:space="preserve">pravni akt o skupni izvedbi naročila </w:t>
      </w:r>
      <w:r w:rsidRPr="006C2EFF">
        <w:rPr>
          <w:rFonts w:ascii="Tahoma" w:eastAsia="Times New Roman" w:hAnsi="Tahoma" w:cs="Tahoma"/>
          <w:lang w:eastAsia="sl-SI"/>
        </w:rPr>
        <w:t>(če gre za skupno ponudbo), (prilogi 1/1).</w:t>
      </w:r>
    </w:p>
    <w:p w14:paraId="1E5B4B64" w14:textId="77777777" w:rsidR="006C2EFF" w:rsidRPr="006C2EFF" w:rsidRDefault="006C2EFF" w:rsidP="00530307">
      <w:pPr>
        <w:keepNext/>
        <w:keepLines/>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6C2EFF" w:rsidRPr="006C2EFF" w14:paraId="1AD64C7F" w14:textId="77777777" w:rsidTr="00B81848">
        <w:tc>
          <w:tcPr>
            <w:tcW w:w="7865" w:type="dxa"/>
            <w:tcBorders>
              <w:top w:val="single" w:sz="4" w:space="0" w:color="auto"/>
              <w:bottom w:val="single" w:sz="4" w:space="0" w:color="auto"/>
            </w:tcBorders>
          </w:tcPr>
          <w:p w14:paraId="2F67F300"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br w:type="page"/>
            </w:r>
            <w:r w:rsidRPr="006C2EFF">
              <w:rPr>
                <w:rFonts w:ascii="Tahoma" w:eastAsia="Times New Roman" w:hAnsi="Tahoma" w:cs="Tahoma"/>
                <w:lang w:eastAsia="sl-SI"/>
              </w:rPr>
              <w:br w:type="page"/>
            </w:r>
            <w:r w:rsidRPr="006C2EFF">
              <w:rPr>
                <w:rFonts w:ascii="Tahoma" w:eastAsia="Times New Roman" w:hAnsi="Tahoma" w:cs="Tahoma"/>
                <w:lang w:eastAsia="sl-SI"/>
              </w:rPr>
              <w:br w:type="page"/>
              <w:t>CELOTEN PREDRAČUN POPISA DEL</w:t>
            </w:r>
          </w:p>
        </w:tc>
        <w:tc>
          <w:tcPr>
            <w:tcW w:w="1559" w:type="dxa"/>
            <w:tcBorders>
              <w:top w:val="single" w:sz="4" w:space="0" w:color="auto"/>
              <w:bottom w:val="single" w:sz="4" w:space="0" w:color="auto"/>
            </w:tcBorders>
          </w:tcPr>
          <w:p w14:paraId="41E21F44" w14:textId="77777777" w:rsidR="006C2EFF" w:rsidRPr="006C2EFF" w:rsidRDefault="006C2EFF" w:rsidP="00530307">
            <w:pPr>
              <w:keepNext/>
              <w:keepLines/>
              <w:spacing w:after="0" w:line="240" w:lineRule="auto"/>
              <w:jc w:val="both"/>
              <w:rPr>
                <w:rFonts w:ascii="Tahoma" w:eastAsia="Times New Roman" w:hAnsi="Tahoma" w:cs="Tahoma"/>
                <w:b/>
                <w:bCs/>
                <w:i/>
                <w:iCs/>
                <w:lang w:eastAsia="sl-SI"/>
              </w:rPr>
            </w:pPr>
            <w:r w:rsidRPr="006C2EFF">
              <w:rPr>
                <w:rFonts w:ascii="Tahoma" w:eastAsia="Times New Roman" w:hAnsi="Tahoma" w:cs="Tahoma"/>
                <w:b/>
                <w:bCs/>
                <w:i/>
                <w:iCs/>
                <w:lang w:eastAsia="sl-SI"/>
              </w:rPr>
              <w:t>Priloga 2</w:t>
            </w:r>
          </w:p>
        </w:tc>
      </w:tr>
    </w:tbl>
    <w:p w14:paraId="2A4160FB"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Celoten predračun popisa del je k razpisni dokumentaciji priložen v excel formatu. Ponudnik ga izpolni, sprinta in v pisni obliki podpiše in žigosa na strani rekapitulacije za celotno javno naročilo. Celoten predračun popisa del mora biti priložen tudi v excel formatu.</w:t>
      </w:r>
    </w:p>
    <w:p w14:paraId="2932438B" w14:textId="77777777" w:rsidR="006C2EFF" w:rsidRPr="006C2EFF" w:rsidRDefault="006C2EFF" w:rsidP="00530307">
      <w:pPr>
        <w:keepNext/>
        <w:keepLines/>
        <w:spacing w:after="0" w:line="240" w:lineRule="auto"/>
        <w:jc w:val="both"/>
        <w:rPr>
          <w:rFonts w:ascii="Tahoma" w:eastAsia="Times New Roman" w:hAnsi="Tahoma" w:cs="Tahoma"/>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6C2EFF" w:rsidRPr="006C2EFF" w14:paraId="20962A00" w14:textId="77777777" w:rsidTr="00B81848">
        <w:tc>
          <w:tcPr>
            <w:tcW w:w="6232" w:type="dxa"/>
          </w:tcPr>
          <w:p w14:paraId="0855F47B" w14:textId="77777777" w:rsidR="006C2EFF" w:rsidRPr="006C2EFF" w:rsidRDefault="006C2EFF" w:rsidP="00EA1700">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IZJAVA</w:t>
            </w:r>
            <w:r w:rsidR="00EA1700">
              <w:rPr>
                <w:rFonts w:ascii="Tahoma" w:eastAsia="Times New Roman" w:hAnsi="Tahoma" w:cs="Tahoma"/>
                <w:lang w:eastAsia="sl-SI"/>
              </w:rPr>
              <w:t xml:space="preserve"> PRAVNIH OSEB TER</w:t>
            </w:r>
            <w:r w:rsidRPr="006C2EFF">
              <w:rPr>
                <w:rFonts w:ascii="Tahoma" w:eastAsia="Times New Roman" w:hAnsi="Tahoma" w:cs="Tahoma"/>
                <w:lang w:eastAsia="sl-SI"/>
              </w:rPr>
              <w:t xml:space="preserve"> POOBLASTILA FIZIČNIH OSEB</w:t>
            </w:r>
          </w:p>
        </w:tc>
        <w:tc>
          <w:tcPr>
            <w:tcW w:w="3119" w:type="dxa"/>
          </w:tcPr>
          <w:p w14:paraId="6490C303" w14:textId="77777777" w:rsidR="006C2EFF" w:rsidRPr="006C2EFF" w:rsidRDefault="006C2EFF" w:rsidP="00352739">
            <w:pPr>
              <w:keepNext/>
              <w:keepLines/>
              <w:spacing w:after="0" w:line="240" w:lineRule="auto"/>
              <w:jc w:val="both"/>
              <w:rPr>
                <w:rFonts w:ascii="Tahoma" w:eastAsia="Times New Roman" w:hAnsi="Tahoma" w:cs="Tahoma"/>
                <w:b/>
                <w:bCs/>
                <w:i/>
                <w:iCs/>
                <w:lang w:eastAsia="sl-SI"/>
              </w:rPr>
            </w:pPr>
            <w:r w:rsidRPr="006C2EFF">
              <w:rPr>
                <w:rFonts w:ascii="Tahoma" w:eastAsia="Times New Roman" w:hAnsi="Tahoma" w:cs="Tahoma"/>
                <w:b/>
                <w:bCs/>
                <w:i/>
                <w:iCs/>
                <w:lang w:eastAsia="sl-SI"/>
              </w:rPr>
              <w:t xml:space="preserve">Priloga 3/1 </w:t>
            </w:r>
            <w:r w:rsidR="00352739">
              <w:rPr>
                <w:rFonts w:ascii="Tahoma" w:eastAsia="Times New Roman" w:hAnsi="Tahoma" w:cs="Tahoma"/>
                <w:b/>
                <w:bCs/>
                <w:i/>
                <w:iCs/>
                <w:lang w:eastAsia="sl-SI"/>
              </w:rPr>
              <w:t>in Priloga 3/2</w:t>
            </w:r>
          </w:p>
        </w:tc>
      </w:tr>
    </w:tbl>
    <w:p w14:paraId="3BD608A8"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Izjavo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1D16F9E3" w14:textId="77777777" w:rsidR="006C2EFF" w:rsidRPr="006C2EFF" w:rsidRDefault="006C2EFF" w:rsidP="00530307">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6C2EFF" w:rsidRPr="006C2EFF" w14:paraId="0CDD2BC4" w14:textId="77777777" w:rsidTr="00B81848">
        <w:tc>
          <w:tcPr>
            <w:tcW w:w="7867" w:type="dxa"/>
          </w:tcPr>
          <w:p w14:paraId="157D3FAD"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 xml:space="preserve">UDELEŽBA PODIZVAJALCEV </w:t>
            </w:r>
          </w:p>
        </w:tc>
        <w:tc>
          <w:tcPr>
            <w:tcW w:w="1559" w:type="dxa"/>
          </w:tcPr>
          <w:p w14:paraId="01008AE5" w14:textId="77777777" w:rsidR="006C2EFF" w:rsidRPr="006C2EFF" w:rsidRDefault="006C2EFF" w:rsidP="00530307">
            <w:pPr>
              <w:keepNext/>
              <w:keepLines/>
              <w:spacing w:after="0" w:line="240" w:lineRule="auto"/>
              <w:jc w:val="both"/>
              <w:rPr>
                <w:rFonts w:ascii="Tahoma" w:eastAsia="Times New Roman" w:hAnsi="Tahoma" w:cs="Tahoma"/>
                <w:b/>
                <w:i/>
                <w:lang w:eastAsia="sl-SI"/>
              </w:rPr>
            </w:pPr>
            <w:r w:rsidRPr="006C2EFF">
              <w:rPr>
                <w:rFonts w:ascii="Tahoma" w:eastAsia="Times New Roman" w:hAnsi="Tahoma" w:cs="Tahoma"/>
                <w:b/>
                <w:i/>
                <w:lang w:eastAsia="sl-SI"/>
              </w:rPr>
              <w:t>Priloga 4/1</w:t>
            </w:r>
          </w:p>
        </w:tc>
      </w:tr>
    </w:tbl>
    <w:p w14:paraId="1BE4B701"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Ponudnik izpolni, podpiše in žigosa prilogo v celoti tolikokrat, kolikor podizvajalcev prijavlja.</w:t>
      </w:r>
    </w:p>
    <w:p w14:paraId="304D5434" w14:textId="77777777" w:rsidR="006C2EFF" w:rsidRPr="006C2EFF" w:rsidRDefault="006C2EFF" w:rsidP="00530307">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6C2EFF" w:rsidRPr="006C2EFF" w14:paraId="57243213" w14:textId="77777777" w:rsidTr="00B81848">
        <w:tc>
          <w:tcPr>
            <w:tcW w:w="7867" w:type="dxa"/>
          </w:tcPr>
          <w:p w14:paraId="21A41EE1"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SOGLASJE ZA NEPOSREDNA PLAČILA</w:t>
            </w:r>
          </w:p>
        </w:tc>
        <w:tc>
          <w:tcPr>
            <w:tcW w:w="1559" w:type="dxa"/>
          </w:tcPr>
          <w:p w14:paraId="3041609D" w14:textId="77777777" w:rsidR="006C2EFF" w:rsidRPr="006C2EFF" w:rsidRDefault="006C2EFF" w:rsidP="00530307">
            <w:pPr>
              <w:keepNext/>
              <w:keepLines/>
              <w:spacing w:after="0" w:line="240" w:lineRule="auto"/>
              <w:jc w:val="both"/>
              <w:rPr>
                <w:rFonts w:ascii="Tahoma" w:eastAsia="Times New Roman" w:hAnsi="Tahoma" w:cs="Tahoma"/>
                <w:b/>
                <w:i/>
                <w:lang w:eastAsia="sl-SI"/>
              </w:rPr>
            </w:pPr>
            <w:r w:rsidRPr="006C2EFF">
              <w:rPr>
                <w:rFonts w:ascii="Tahoma" w:eastAsia="Times New Roman" w:hAnsi="Tahoma" w:cs="Tahoma"/>
                <w:b/>
                <w:i/>
                <w:lang w:eastAsia="sl-SI"/>
              </w:rPr>
              <w:t>Priloga 4/2</w:t>
            </w:r>
          </w:p>
        </w:tc>
      </w:tr>
    </w:tbl>
    <w:p w14:paraId="22A1EC97"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Podizvajalec izpolni, podpiše in žigosa prilogo. V kolikor ponudnik v predmetnem naročilu ne nastopa s podizvajalcem, priloge ni treba prilagati.</w:t>
      </w:r>
    </w:p>
    <w:p w14:paraId="38FE2B62" w14:textId="77777777" w:rsidR="006C2EFF" w:rsidRPr="006C2EFF" w:rsidRDefault="006C2EFF" w:rsidP="00530307">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6C2EFF" w:rsidRPr="006C2EFF" w14:paraId="08920E76" w14:textId="77777777" w:rsidTr="00B81848">
        <w:tc>
          <w:tcPr>
            <w:tcW w:w="7867" w:type="dxa"/>
            <w:tcBorders>
              <w:top w:val="single" w:sz="4" w:space="0" w:color="auto"/>
              <w:bottom w:val="single" w:sz="4" w:space="0" w:color="auto"/>
            </w:tcBorders>
          </w:tcPr>
          <w:p w14:paraId="09D30FDE"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br w:type="page"/>
            </w:r>
            <w:r w:rsidRPr="006C2EFF">
              <w:rPr>
                <w:rFonts w:ascii="Tahoma" w:eastAsia="Times New Roman" w:hAnsi="Tahoma" w:cs="Tahoma"/>
                <w:lang w:eastAsia="sl-SI"/>
              </w:rPr>
              <w:br w:type="page"/>
            </w:r>
            <w:r w:rsidRPr="006C2EFF">
              <w:rPr>
                <w:rFonts w:ascii="Tahoma" w:eastAsia="Times New Roman" w:hAnsi="Tahoma" w:cs="Tahoma"/>
                <w:lang w:eastAsia="sl-SI"/>
              </w:rPr>
              <w:br w:type="page"/>
            </w:r>
            <w:r w:rsidRPr="006C2EFF">
              <w:rPr>
                <w:rFonts w:ascii="Tahoma" w:eastAsia="Times New Roman" w:hAnsi="Tahoma" w:cs="Tahoma"/>
                <w:b/>
                <w:lang w:eastAsia="sl-SI"/>
              </w:rPr>
              <w:br w:type="page"/>
            </w:r>
            <w:r w:rsidRPr="006C2EFF">
              <w:rPr>
                <w:rFonts w:ascii="Tahoma" w:eastAsia="Times New Roman" w:hAnsi="Tahoma" w:cs="Tahoma"/>
                <w:lang w:eastAsia="sl-SI"/>
              </w:rPr>
              <w:t xml:space="preserve">SEZNAM SUBJEKTOV, KATERIH ZMOGLJIVOST UPORABLJA PONUDNIK  </w:t>
            </w:r>
          </w:p>
        </w:tc>
        <w:tc>
          <w:tcPr>
            <w:tcW w:w="1559" w:type="dxa"/>
            <w:tcBorders>
              <w:top w:val="single" w:sz="4" w:space="0" w:color="auto"/>
              <w:bottom w:val="single" w:sz="4" w:space="0" w:color="auto"/>
            </w:tcBorders>
          </w:tcPr>
          <w:p w14:paraId="01147325" w14:textId="77777777" w:rsidR="006C2EFF" w:rsidRPr="006C2EFF" w:rsidRDefault="006C2EFF" w:rsidP="00530307">
            <w:pPr>
              <w:keepNext/>
              <w:keepLines/>
              <w:spacing w:after="0" w:line="240" w:lineRule="auto"/>
              <w:jc w:val="both"/>
              <w:rPr>
                <w:rFonts w:ascii="Tahoma" w:eastAsia="Times New Roman" w:hAnsi="Tahoma" w:cs="Tahoma"/>
                <w:b/>
                <w:i/>
                <w:lang w:eastAsia="sl-SI"/>
              </w:rPr>
            </w:pPr>
            <w:r w:rsidRPr="006C2EFF">
              <w:rPr>
                <w:rFonts w:ascii="Tahoma" w:eastAsia="Times New Roman" w:hAnsi="Tahoma" w:cs="Tahoma"/>
                <w:b/>
                <w:i/>
                <w:lang w:eastAsia="sl-SI"/>
              </w:rPr>
              <w:t>Priloga 4/3</w:t>
            </w:r>
          </w:p>
        </w:tc>
      </w:tr>
    </w:tbl>
    <w:p w14:paraId="66418B4D"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7B89E46B" w14:textId="77777777" w:rsidR="006C2EFF" w:rsidRPr="006C2EFF" w:rsidRDefault="006C2EFF" w:rsidP="00530307">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733"/>
        <w:gridCol w:w="2693"/>
      </w:tblGrid>
      <w:tr w:rsidR="006C2EFF" w:rsidRPr="006C2EFF" w14:paraId="6892DAC8" w14:textId="77777777" w:rsidTr="00B81848">
        <w:tc>
          <w:tcPr>
            <w:tcW w:w="6733" w:type="dxa"/>
            <w:tcBorders>
              <w:top w:val="single" w:sz="4" w:space="0" w:color="auto"/>
              <w:bottom w:val="single" w:sz="4" w:space="0" w:color="auto"/>
            </w:tcBorders>
          </w:tcPr>
          <w:p w14:paraId="740CE47D"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SEZNAM IN POTRDILA REFERENC</w:t>
            </w:r>
          </w:p>
        </w:tc>
        <w:tc>
          <w:tcPr>
            <w:tcW w:w="2693" w:type="dxa"/>
            <w:tcBorders>
              <w:top w:val="single" w:sz="4" w:space="0" w:color="auto"/>
              <w:bottom w:val="single" w:sz="4" w:space="0" w:color="auto"/>
            </w:tcBorders>
          </w:tcPr>
          <w:p w14:paraId="2DA686EC" w14:textId="77777777" w:rsidR="006C2EFF" w:rsidRPr="006C2EFF" w:rsidRDefault="006C2EFF" w:rsidP="00530307">
            <w:pPr>
              <w:keepNext/>
              <w:keepLines/>
              <w:spacing w:after="0" w:line="240" w:lineRule="auto"/>
              <w:jc w:val="both"/>
              <w:rPr>
                <w:rFonts w:ascii="Tahoma" w:eastAsia="Times New Roman" w:hAnsi="Tahoma" w:cs="Tahoma"/>
                <w:b/>
                <w:i/>
                <w:lang w:eastAsia="sl-SI"/>
              </w:rPr>
            </w:pPr>
            <w:r w:rsidRPr="006C2EFF">
              <w:rPr>
                <w:rFonts w:ascii="Tahoma" w:eastAsia="Times New Roman" w:hAnsi="Tahoma" w:cs="Tahoma"/>
                <w:b/>
                <w:i/>
                <w:lang w:eastAsia="sl-SI"/>
              </w:rPr>
              <w:t>Priloga 5 s prilogami</w:t>
            </w:r>
          </w:p>
        </w:tc>
      </w:tr>
    </w:tbl>
    <w:p w14:paraId="64E01CB2"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 xml:space="preserve">Ponudnik mora v obrazcu </w:t>
      </w:r>
      <w:r w:rsidR="009139E3">
        <w:rPr>
          <w:rFonts w:ascii="Tahoma" w:eastAsia="Times New Roman" w:hAnsi="Tahoma" w:cs="Tahoma"/>
          <w:lang w:eastAsia="sl-SI"/>
        </w:rPr>
        <w:t xml:space="preserve">Priloga 5 </w:t>
      </w:r>
      <w:r w:rsidRPr="006C2EFF">
        <w:rPr>
          <w:rFonts w:ascii="Tahoma" w:eastAsia="Times New Roman" w:hAnsi="Tahoma" w:cs="Tahoma"/>
          <w:lang w:eastAsia="sl-SI"/>
        </w:rPr>
        <w:t>navesti pridobljene reference za predmetno javno naročilo. V prilog</w:t>
      </w:r>
      <w:r w:rsidR="00BE54B7">
        <w:rPr>
          <w:rFonts w:ascii="Tahoma" w:eastAsia="Times New Roman" w:hAnsi="Tahoma" w:cs="Tahoma"/>
          <w:lang w:eastAsia="sl-SI"/>
        </w:rPr>
        <w:t>i</w:t>
      </w:r>
      <w:r w:rsidRPr="006C2EFF">
        <w:rPr>
          <w:rFonts w:ascii="Tahoma" w:eastAsia="Times New Roman" w:hAnsi="Tahoma" w:cs="Tahoma"/>
          <w:lang w:eastAsia="sl-SI"/>
        </w:rPr>
        <w:t xml:space="preserve"> 5/1</w:t>
      </w:r>
      <w:r w:rsidR="004530C5">
        <w:rPr>
          <w:rFonts w:ascii="Tahoma" w:eastAsia="Times New Roman" w:hAnsi="Tahoma" w:cs="Tahoma"/>
          <w:lang w:eastAsia="sl-SI"/>
        </w:rPr>
        <w:t xml:space="preserve"> do</w:t>
      </w:r>
      <w:r w:rsidR="009139E3">
        <w:rPr>
          <w:rFonts w:ascii="Tahoma" w:eastAsia="Times New Roman" w:hAnsi="Tahoma" w:cs="Tahoma"/>
          <w:lang w:eastAsia="sl-SI"/>
        </w:rPr>
        <w:t xml:space="preserve"> prilog</w:t>
      </w:r>
      <w:r w:rsidR="004530C5">
        <w:rPr>
          <w:rFonts w:ascii="Tahoma" w:eastAsia="Times New Roman" w:hAnsi="Tahoma" w:cs="Tahoma"/>
          <w:lang w:eastAsia="sl-SI"/>
        </w:rPr>
        <w:t>e</w:t>
      </w:r>
      <w:r w:rsidR="009139E3">
        <w:rPr>
          <w:rFonts w:ascii="Tahoma" w:eastAsia="Times New Roman" w:hAnsi="Tahoma" w:cs="Tahoma"/>
          <w:lang w:eastAsia="sl-SI"/>
        </w:rPr>
        <w:t xml:space="preserve"> 5/</w:t>
      </w:r>
      <w:r w:rsidR="004530C5">
        <w:rPr>
          <w:rFonts w:ascii="Tahoma" w:eastAsia="Times New Roman" w:hAnsi="Tahoma" w:cs="Tahoma"/>
          <w:lang w:eastAsia="sl-SI"/>
        </w:rPr>
        <w:t>4</w:t>
      </w:r>
      <w:r w:rsidRPr="006C2EFF">
        <w:rPr>
          <w:rFonts w:ascii="Tahoma" w:eastAsia="Times New Roman" w:hAnsi="Tahoma" w:cs="Tahoma"/>
          <w:lang w:eastAsia="sl-SI"/>
        </w:rPr>
        <w:t xml:space="preserve"> mora ponudnik priložiti izpolnjene in potrjene obrazce za reference, ki jih ponudnik navaja v </w:t>
      </w:r>
      <w:r w:rsidR="009139E3">
        <w:rPr>
          <w:rFonts w:ascii="Tahoma" w:eastAsia="Times New Roman" w:hAnsi="Tahoma" w:cs="Tahoma"/>
          <w:lang w:eastAsia="sl-SI"/>
        </w:rPr>
        <w:t>P</w:t>
      </w:r>
      <w:r w:rsidRPr="006C2EFF">
        <w:rPr>
          <w:rFonts w:ascii="Tahoma" w:eastAsia="Times New Roman" w:hAnsi="Tahoma" w:cs="Tahoma"/>
          <w:lang w:eastAsia="sl-SI"/>
        </w:rPr>
        <w:t>rilogi 5. Ponudnik razmnoži potrebno število izvodov posameznih prilog.</w:t>
      </w:r>
    </w:p>
    <w:p w14:paraId="04B9C40A" w14:textId="77777777" w:rsidR="006C2EFF" w:rsidRPr="006C2EFF" w:rsidRDefault="006C2EFF" w:rsidP="00530307">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658"/>
        <w:gridCol w:w="2768"/>
      </w:tblGrid>
      <w:tr w:rsidR="006C2EFF" w:rsidRPr="006C2EFF" w14:paraId="3156CF91" w14:textId="77777777" w:rsidTr="00B81848">
        <w:tc>
          <w:tcPr>
            <w:tcW w:w="6658" w:type="dxa"/>
            <w:tcBorders>
              <w:top w:val="single" w:sz="4" w:space="0" w:color="auto"/>
              <w:bottom w:val="single" w:sz="4" w:space="0" w:color="auto"/>
            </w:tcBorders>
          </w:tcPr>
          <w:p w14:paraId="65A27245"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STROKOVNA SPOSOBNOST</w:t>
            </w:r>
          </w:p>
        </w:tc>
        <w:tc>
          <w:tcPr>
            <w:tcW w:w="2768" w:type="dxa"/>
            <w:tcBorders>
              <w:top w:val="single" w:sz="4" w:space="0" w:color="auto"/>
              <w:bottom w:val="single" w:sz="4" w:space="0" w:color="auto"/>
            </w:tcBorders>
          </w:tcPr>
          <w:p w14:paraId="2406BB94" w14:textId="77777777" w:rsidR="006C2EFF" w:rsidRPr="006C2EFF" w:rsidRDefault="006C2EFF" w:rsidP="00530307">
            <w:pPr>
              <w:keepNext/>
              <w:keepLines/>
              <w:spacing w:after="0" w:line="240" w:lineRule="auto"/>
              <w:jc w:val="both"/>
              <w:rPr>
                <w:rFonts w:ascii="Tahoma" w:eastAsia="Times New Roman" w:hAnsi="Tahoma" w:cs="Tahoma"/>
                <w:b/>
                <w:i/>
                <w:lang w:eastAsia="sl-SI"/>
              </w:rPr>
            </w:pPr>
            <w:r w:rsidRPr="006C2EFF">
              <w:rPr>
                <w:rFonts w:ascii="Tahoma" w:eastAsia="Times New Roman" w:hAnsi="Tahoma" w:cs="Tahoma"/>
                <w:b/>
                <w:i/>
                <w:lang w:eastAsia="sl-SI"/>
              </w:rPr>
              <w:t>Priloga 6 s prilogami</w:t>
            </w:r>
          </w:p>
        </w:tc>
      </w:tr>
    </w:tbl>
    <w:p w14:paraId="6A65CD5B"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 xml:space="preserve">Ponudnik mora v obrazcu izpolniti tabelo na način, da navede vse delavce, ki bodo delali na gradbišču, naziv delodajalca, njihovo funkcijo in za njih predložiti ustrezna potrdila. </w:t>
      </w:r>
    </w:p>
    <w:p w14:paraId="5E841A89" w14:textId="77777777" w:rsidR="006C2EFF" w:rsidRPr="006C2EFF" w:rsidRDefault="006C2EFF" w:rsidP="00530307">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6C2EFF" w:rsidRPr="006C2EFF" w14:paraId="0833EC40" w14:textId="77777777" w:rsidTr="00B81848">
        <w:tc>
          <w:tcPr>
            <w:tcW w:w="7867" w:type="dxa"/>
            <w:tcBorders>
              <w:top w:val="single" w:sz="4" w:space="0" w:color="auto"/>
              <w:bottom w:val="single" w:sz="4" w:space="0" w:color="auto"/>
            </w:tcBorders>
          </w:tcPr>
          <w:p w14:paraId="0CFAEAFD"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ZAVAROVANJE ODGOVORNOSTI</w:t>
            </w:r>
          </w:p>
        </w:tc>
        <w:tc>
          <w:tcPr>
            <w:tcW w:w="1559" w:type="dxa"/>
            <w:tcBorders>
              <w:top w:val="single" w:sz="4" w:space="0" w:color="auto"/>
              <w:bottom w:val="single" w:sz="4" w:space="0" w:color="auto"/>
            </w:tcBorders>
          </w:tcPr>
          <w:p w14:paraId="1115B0FF" w14:textId="77777777" w:rsidR="006C2EFF" w:rsidRPr="006C2EFF" w:rsidRDefault="006C2EFF" w:rsidP="00530307">
            <w:pPr>
              <w:keepNext/>
              <w:keepLines/>
              <w:spacing w:after="0" w:line="240" w:lineRule="auto"/>
              <w:jc w:val="both"/>
              <w:rPr>
                <w:rFonts w:ascii="Tahoma" w:eastAsia="Times New Roman" w:hAnsi="Tahoma" w:cs="Tahoma"/>
                <w:b/>
                <w:i/>
                <w:lang w:eastAsia="sl-SI"/>
              </w:rPr>
            </w:pPr>
            <w:r w:rsidRPr="006C2EFF">
              <w:rPr>
                <w:rFonts w:ascii="Tahoma" w:eastAsia="Times New Roman" w:hAnsi="Tahoma" w:cs="Tahoma"/>
                <w:b/>
                <w:i/>
                <w:lang w:eastAsia="sl-SI"/>
              </w:rPr>
              <w:t>Priloga 7</w:t>
            </w:r>
          </w:p>
        </w:tc>
      </w:tr>
    </w:tbl>
    <w:p w14:paraId="4AFAFCE9" w14:textId="77777777" w:rsidR="006C2EFF" w:rsidRPr="006C2EFF" w:rsidRDefault="006C2EFF" w:rsidP="00530307">
      <w:pPr>
        <w:keepNext/>
        <w:keepLines/>
        <w:spacing w:after="0" w:line="240" w:lineRule="auto"/>
        <w:jc w:val="both"/>
        <w:rPr>
          <w:rFonts w:ascii="Tahoma" w:eastAsia="Times New Roman" w:hAnsi="Tahoma" w:cs="Tahoma"/>
          <w:lang w:eastAsia="sl-SI"/>
        </w:rPr>
      </w:pPr>
      <w:r w:rsidRPr="006C2EFF">
        <w:rPr>
          <w:rFonts w:ascii="Tahoma" w:eastAsia="Times New Roman" w:hAnsi="Tahoma" w:cs="Tahoma"/>
          <w:lang w:eastAsia="sl-SI"/>
        </w:rPr>
        <w:t>Ponudnik mora k izpolnjeni, podpisani in žigosani prilogi priložiti kopijo veljavne zavarovalne pogodbe ali veljavno potrdilo zavarovalnice, iz katere mora biti razvidna vrsta zavarovanja, višina letne zavarovalne vsote in obdobje veljavnosti.</w:t>
      </w:r>
    </w:p>
    <w:p w14:paraId="19C55030" w14:textId="77777777" w:rsidR="004E3E1B" w:rsidRPr="004708A0" w:rsidRDefault="004E3E1B" w:rsidP="00530307">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EF7B64" w:rsidRPr="00E73EF0" w14:paraId="16EB6D37" w14:textId="77777777" w:rsidTr="00660194">
        <w:tc>
          <w:tcPr>
            <w:tcW w:w="7867" w:type="dxa"/>
            <w:tcBorders>
              <w:top w:val="single" w:sz="4" w:space="0" w:color="auto"/>
              <w:bottom w:val="single" w:sz="4" w:space="0" w:color="auto"/>
            </w:tcBorders>
          </w:tcPr>
          <w:p w14:paraId="41A1F73C" w14:textId="77777777" w:rsidR="00EF7B64" w:rsidRPr="00E73EF0" w:rsidRDefault="00EF7B64" w:rsidP="00530307">
            <w:pPr>
              <w:keepNext/>
              <w:keepLines/>
              <w:spacing w:after="0" w:line="240" w:lineRule="auto"/>
              <w:rPr>
                <w:rFonts w:ascii="Tahoma" w:eastAsia="Times New Roman" w:hAnsi="Tahoma" w:cs="Tahoma"/>
                <w:lang w:eastAsia="sl-SI"/>
              </w:rPr>
            </w:pPr>
            <w:r w:rsidRPr="00E73EF0">
              <w:rPr>
                <w:rFonts w:ascii="Tahoma" w:eastAsia="Times New Roman" w:hAnsi="Tahoma" w:cs="Tahoma"/>
                <w:lang w:eastAsia="sl-SI"/>
              </w:rPr>
              <w:t>POTRDILO NAROČNIKA O OGLEDU OBJEKTA</w:t>
            </w:r>
          </w:p>
        </w:tc>
        <w:tc>
          <w:tcPr>
            <w:tcW w:w="1559" w:type="dxa"/>
            <w:tcBorders>
              <w:top w:val="single" w:sz="4" w:space="0" w:color="auto"/>
              <w:bottom w:val="single" w:sz="4" w:space="0" w:color="auto"/>
            </w:tcBorders>
          </w:tcPr>
          <w:p w14:paraId="7D96A2AB" w14:textId="77777777" w:rsidR="00EF7B64" w:rsidRPr="00E73EF0" w:rsidRDefault="00EF7B64" w:rsidP="00530307">
            <w:pPr>
              <w:keepNext/>
              <w:keepLines/>
              <w:spacing w:after="0" w:line="240" w:lineRule="auto"/>
              <w:rPr>
                <w:rFonts w:ascii="Tahoma" w:eastAsia="Times New Roman" w:hAnsi="Tahoma" w:cs="Tahoma"/>
                <w:b/>
                <w:i/>
                <w:lang w:eastAsia="sl-SI"/>
              </w:rPr>
            </w:pPr>
            <w:r w:rsidRPr="00E73EF0">
              <w:rPr>
                <w:rFonts w:ascii="Tahoma" w:eastAsia="Times New Roman" w:hAnsi="Tahoma" w:cs="Tahoma"/>
                <w:b/>
                <w:i/>
                <w:lang w:eastAsia="sl-SI"/>
              </w:rPr>
              <w:t xml:space="preserve">Priloga </w:t>
            </w:r>
            <w:r>
              <w:rPr>
                <w:rFonts w:ascii="Tahoma" w:eastAsia="Times New Roman" w:hAnsi="Tahoma" w:cs="Tahoma"/>
                <w:b/>
                <w:i/>
                <w:lang w:eastAsia="sl-SI"/>
              </w:rPr>
              <w:t>8</w:t>
            </w:r>
          </w:p>
        </w:tc>
      </w:tr>
    </w:tbl>
    <w:p w14:paraId="60C98A74" w14:textId="77777777" w:rsidR="00EF7B64" w:rsidRDefault="00EF7B64" w:rsidP="00530307">
      <w:pPr>
        <w:keepNext/>
        <w:keepLines/>
        <w:spacing w:after="0" w:line="240" w:lineRule="auto"/>
        <w:rPr>
          <w:rFonts w:ascii="Tahoma" w:eastAsia="Times New Roman" w:hAnsi="Tahoma" w:cs="Tahoma"/>
          <w:lang w:eastAsia="sl-SI"/>
        </w:rPr>
      </w:pPr>
      <w:r w:rsidRPr="00E73EF0">
        <w:rPr>
          <w:rFonts w:ascii="Tahoma" w:eastAsia="Times New Roman" w:hAnsi="Tahoma" w:cs="Tahoma"/>
          <w:lang w:eastAsia="sl-SI"/>
        </w:rPr>
        <w:t>Potrdilo prinese ponudnik na ogled objekta, kjer ga skupaj z naročnikom podpišeta.</w:t>
      </w:r>
    </w:p>
    <w:p w14:paraId="2ED17C2D" w14:textId="77777777" w:rsidR="002B2174" w:rsidRPr="00E73EF0" w:rsidRDefault="002B2174" w:rsidP="00530307">
      <w:pPr>
        <w:keepNext/>
        <w:keepLines/>
        <w:spacing w:after="0" w:line="240" w:lineRule="auto"/>
        <w:rPr>
          <w:rFonts w:ascii="Tahoma" w:eastAsia="Times New Roman" w:hAnsi="Tahoma" w:cs="Tahoma"/>
          <w:lang w:eastAsia="sl-SI"/>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701"/>
      </w:tblGrid>
      <w:tr w:rsidR="002B2174" w:rsidRPr="00E73EF0" w14:paraId="3CB36B38" w14:textId="77777777" w:rsidTr="002B2174">
        <w:tc>
          <w:tcPr>
            <w:tcW w:w="7792" w:type="dxa"/>
            <w:tcBorders>
              <w:top w:val="single" w:sz="4" w:space="0" w:color="auto"/>
              <w:left w:val="single" w:sz="4" w:space="0" w:color="auto"/>
              <w:bottom w:val="single" w:sz="4" w:space="0" w:color="auto"/>
              <w:right w:val="single" w:sz="4" w:space="0" w:color="808080"/>
            </w:tcBorders>
          </w:tcPr>
          <w:p w14:paraId="3595A3BD" w14:textId="77777777" w:rsidR="002B2174" w:rsidRPr="00E73EF0" w:rsidRDefault="002B2174" w:rsidP="00A95697">
            <w:pPr>
              <w:keepNext/>
              <w:keepLines/>
              <w:spacing w:after="0" w:line="240" w:lineRule="auto"/>
              <w:rPr>
                <w:rFonts w:ascii="Tahoma" w:eastAsia="Times New Roman" w:hAnsi="Tahoma" w:cs="Tahoma"/>
                <w:lang w:eastAsia="sl-SI"/>
              </w:rPr>
            </w:pPr>
            <w:r w:rsidRPr="002B2174">
              <w:rPr>
                <w:rFonts w:ascii="Tahoma" w:eastAsia="Times New Roman" w:hAnsi="Tahoma" w:cs="Tahoma"/>
                <w:lang w:eastAsia="sl-SI"/>
              </w:rPr>
              <w:t>TEHNIČNA DOKUMENTACIJA</w:t>
            </w:r>
          </w:p>
        </w:tc>
        <w:tc>
          <w:tcPr>
            <w:tcW w:w="1701" w:type="dxa"/>
            <w:tcBorders>
              <w:top w:val="single" w:sz="4" w:space="0" w:color="auto"/>
              <w:left w:val="single" w:sz="4" w:space="0" w:color="808080"/>
              <w:bottom w:val="single" w:sz="4" w:space="0" w:color="auto"/>
              <w:right w:val="single" w:sz="4" w:space="0" w:color="auto"/>
            </w:tcBorders>
          </w:tcPr>
          <w:p w14:paraId="48B757E3" w14:textId="77777777" w:rsidR="002B2174" w:rsidRPr="002B2174" w:rsidRDefault="002B2174" w:rsidP="002B2174">
            <w:pPr>
              <w:keepNext/>
              <w:keepLines/>
              <w:spacing w:after="0" w:line="240" w:lineRule="auto"/>
              <w:rPr>
                <w:rFonts w:ascii="Tahoma" w:eastAsia="Times New Roman" w:hAnsi="Tahoma" w:cs="Tahoma"/>
                <w:b/>
                <w:i/>
                <w:lang w:eastAsia="sl-SI"/>
              </w:rPr>
            </w:pPr>
            <w:r w:rsidRPr="002B2174">
              <w:rPr>
                <w:rFonts w:ascii="Tahoma" w:eastAsia="Times New Roman" w:hAnsi="Tahoma" w:cs="Tahoma"/>
                <w:b/>
                <w:i/>
                <w:lang w:eastAsia="sl-SI"/>
              </w:rPr>
              <w:t>Priloga 9</w:t>
            </w:r>
          </w:p>
        </w:tc>
      </w:tr>
    </w:tbl>
    <w:p w14:paraId="4A250F52" w14:textId="77777777" w:rsidR="002B2174" w:rsidRPr="00112425" w:rsidRDefault="002B2174" w:rsidP="002B2174">
      <w:pPr>
        <w:keepNext/>
        <w:keepLines/>
        <w:jc w:val="both"/>
      </w:pPr>
      <w:r>
        <w:rPr>
          <w:rFonts w:ascii="Tahoma" w:hAnsi="Tahoma" w:cs="Tahoma"/>
        </w:rPr>
        <w:t>Ponudnik za to stranjo priloži dokazila, s katerimi izkazuje, da predmet ponudbe ustreza zahtevam naročnika</w:t>
      </w:r>
      <w:r w:rsidRPr="00112425">
        <w:rPr>
          <w:rFonts w:ascii="Tahoma" w:hAnsi="Tahoma" w:cs="Tahoma"/>
        </w:rPr>
        <w:t xml:space="preserve">. </w:t>
      </w:r>
    </w:p>
    <w:p w14:paraId="0AC99DAD" w14:textId="77777777" w:rsidR="00721961" w:rsidRDefault="00721961" w:rsidP="00530307">
      <w:pPr>
        <w:keepNext/>
        <w:keepLines/>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4E3E1B" w:rsidRPr="00BA3F91" w14:paraId="274A9002" w14:textId="77777777" w:rsidTr="005528C9">
        <w:tc>
          <w:tcPr>
            <w:tcW w:w="9498" w:type="dxa"/>
            <w:tcBorders>
              <w:top w:val="single" w:sz="4" w:space="0" w:color="auto"/>
              <w:bottom w:val="single" w:sz="4" w:space="0" w:color="auto"/>
            </w:tcBorders>
          </w:tcPr>
          <w:p w14:paraId="73B2A400" w14:textId="77777777" w:rsidR="004E3E1B" w:rsidRPr="00BA3F91" w:rsidRDefault="004E3E1B" w:rsidP="00530307">
            <w:pPr>
              <w:keepNext/>
              <w:keepLines/>
              <w:spacing w:after="0" w:line="240" w:lineRule="auto"/>
              <w:jc w:val="center"/>
              <w:rPr>
                <w:rFonts w:ascii="Tahoma" w:eastAsia="Times New Roman" w:hAnsi="Tahoma" w:cs="Tahoma"/>
                <w:b/>
                <w:bCs/>
                <w:i/>
                <w:iCs/>
                <w:lang w:eastAsia="sl-SI"/>
              </w:rPr>
            </w:pPr>
            <w:r w:rsidRPr="00BA3F91">
              <w:rPr>
                <w:rFonts w:ascii="Tahoma" w:hAnsi="Tahoma" w:cs="Tahoma"/>
                <w:i/>
              </w:rPr>
              <w:lastRenderedPageBreak/>
              <w:br w:type="page"/>
            </w:r>
            <w:r w:rsidRPr="00BA3F91">
              <w:rPr>
                <w:rFonts w:ascii="Tahoma" w:hAnsi="Tahoma" w:cs="Tahoma"/>
                <w:b/>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Pr>
                <w:rFonts w:ascii="Tahoma" w:eastAsia="Times New Roman" w:hAnsi="Tahoma" w:cs="Tahoma"/>
                <w:b/>
                <w:lang w:eastAsia="sl-SI"/>
              </w:rPr>
              <w:t>POVZETEK PREDRAČUNA</w:t>
            </w:r>
          </w:p>
        </w:tc>
      </w:tr>
    </w:tbl>
    <w:p w14:paraId="728367E0" w14:textId="77777777" w:rsidR="004E3E1B" w:rsidRDefault="004E3E1B" w:rsidP="00530307">
      <w:pPr>
        <w:keepNext/>
        <w:keepLines/>
        <w:spacing w:after="0" w:line="240" w:lineRule="auto"/>
        <w:jc w:val="both"/>
        <w:rPr>
          <w:rFonts w:ascii="Tahoma" w:eastAsia="Times New Roman" w:hAnsi="Tahoma" w:cs="Tahoma"/>
          <w:lang w:eastAsia="sl-SI"/>
        </w:rPr>
      </w:pPr>
    </w:p>
    <w:p w14:paraId="363503B2" w14:textId="77777777" w:rsidR="004E3E1B" w:rsidRDefault="004E3E1B" w:rsidP="00530307">
      <w:pPr>
        <w:keepNext/>
        <w:keepLines/>
        <w:spacing w:after="0" w:line="240" w:lineRule="auto"/>
        <w:jc w:val="both"/>
        <w:rPr>
          <w:rFonts w:ascii="Tahoma" w:eastAsia="Times New Roman" w:hAnsi="Tahoma" w:cs="Tahoma"/>
          <w:lang w:eastAsia="sl-SI"/>
        </w:rPr>
      </w:pPr>
    </w:p>
    <w:p w14:paraId="2ADB9F4E" w14:textId="77777777" w:rsidR="004E3E1B" w:rsidRDefault="004E3E1B" w:rsidP="00530307">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Kot ponudnik __________________________________________________________________ oddajamo ponudbo</w:t>
      </w:r>
      <w:r w:rsidRPr="00BA3F91">
        <w:rPr>
          <w:rFonts w:ascii="Tahoma" w:eastAsia="Times New Roman" w:hAnsi="Tahoma" w:cs="Tahoma"/>
          <w:lang w:eastAsia="sl-SI"/>
        </w:rPr>
        <w:t xml:space="preserve"> št. __</w:t>
      </w:r>
      <w:r>
        <w:rPr>
          <w:rFonts w:ascii="Tahoma" w:eastAsia="Times New Roman" w:hAnsi="Tahoma" w:cs="Tahoma"/>
          <w:lang w:eastAsia="sl-SI"/>
        </w:rPr>
        <w:t>________</w:t>
      </w:r>
      <w:r w:rsidRPr="00BA3F91">
        <w:rPr>
          <w:rFonts w:ascii="Tahoma" w:eastAsia="Times New Roman" w:hAnsi="Tahoma" w:cs="Tahoma"/>
          <w:lang w:eastAsia="sl-SI"/>
        </w:rPr>
        <w:t>_______</w:t>
      </w:r>
      <w:r>
        <w:rPr>
          <w:rFonts w:ascii="Tahoma" w:eastAsia="Times New Roman" w:hAnsi="Tahoma" w:cs="Tahoma"/>
          <w:lang w:eastAsia="sl-SI"/>
        </w:rPr>
        <w:t>______</w:t>
      </w:r>
      <w:r w:rsidRPr="00BA3F91">
        <w:rPr>
          <w:rFonts w:ascii="Tahoma" w:eastAsia="Times New Roman" w:hAnsi="Tahoma" w:cs="Tahoma"/>
          <w:lang w:eastAsia="sl-SI"/>
        </w:rPr>
        <w:t xml:space="preserve">__ za </w:t>
      </w:r>
      <w:r>
        <w:rPr>
          <w:rFonts w:ascii="Tahoma" w:eastAsia="Times New Roman" w:hAnsi="Tahoma" w:cs="Tahoma"/>
          <w:lang w:eastAsia="sl-SI"/>
        </w:rPr>
        <w:t>javno naročilo št.:</w:t>
      </w:r>
    </w:p>
    <w:p w14:paraId="467B2C6E" w14:textId="77777777" w:rsidR="004E3E1B" w:rsidRDefault="004E3E1B" w:rsidP="00530307">
      <w:pPr>
        <w:pStyle w:val="Naslov"/>
        <w:keepNext/>
        <w:keepLines/>
        <w:jc w:val="both"/>
        <w:rPr>
          <w:rFonts w:ascii="Tahoma" w:hAnsi="Tahoma" w:cs="Tahoma"/>
          <w:noProof/>
          <w:sz w:val="22"/>
          <w:szCs w:val="22"/>
          <w:lang w:val="sl-SI"/>
        </w:rPr>
      </w:pPr>
    </w:p>
    <w:p w14:paraId="7E646188" w14:textId="77777777" w:rsidR="004E3E1B" w:rsidRPr="00712BC8" w:rsidRDefault="008A4046" w:rsidP="00530307">
      <w:pPr>
        <w:pStyle w:val="Naslov"/>
        <w:keepNext/>
        <w:keepLines/>
        <w:jc w:val="both"/>
        <w:rPr>
          <w:rFonts w:ascii="Tahoma" w:hAnsi="Tahoma" w:cs="Tahoma"/>
          <w:sz w:val="22"/>
          <w:szCs w:val="22"/>
        </w:rPr>
      </w:pPr>
      <w:r>
        <w:rPr>
          <w:rFonts w:ascii="Tahoma" w:hAnsi="Tahoma" w:cs="Tahoma"/>
          <w:noProof/>
          <w:sz w:val="22"/>
          <w:szCs w:val="22"/>
        </w:rPr>
        <w:t>LPT-97/24</w:t>
      </w:r>
      <w:r w:rsidR="004E3E1B">
        <w:rPr>
          <w:rFonts w:ascii="Tahoma" w:hAnsi="Tahoma" w:cs="Tahoma"/>
          <w:noProof/>
          <w:sz w:val="22"/>
          <w:szCs w:val="22"/>
        </w:rPr>
        <w:t xml:space="preserve"> </w:t>
      </w:r>
      <w:r w:rsidR="004E3E1B">
        <w:rPr>
          <w:rFonts w:ascii="Tahoma" w:hAnsi="Tahoma" w:cs="Tahoma"/>
          <w:color w:val="000000"/>
          <w:sz w:val="22"/>
          <w:szCs w:val="22"/>
        </w:rPr>
        <w:t xml:space="preserve">– </w:t>
      </w:r>
      <w:r w:rsidR="0015439B">
        <w:rPr>
          <w:rFonts w:ascii="Tahoma" w:hAnsi="Tahoma" w:cs="Tahoma"/>
          <w:sz w:val="22"/>
          <w:szCs w:val="22"/>
        </w:rPr>
        <w:t>Obnova poslovnega prostora pod stebriščno lopo Plečnikovih tržnic</w:t>
      </w:r>
    </w:p>
    <w:p w14:paraId="6BFE9BFC" w14:textId="77777777" w:rsidR="004E3E1B" w:rsidRDefault="004E3E1B" w:rsidP="00530307">
      <w:pPr>
        <w:keepNext/>
        <w:keepLines/>
        <w:spacing w:after="0" w:line="240" w:lineRule="auto"/>
        <w:jc w:val="both"/>
        <w:rPr>
          <w:rFonts w:ascii="Tahoma" w:eastAsia="Times New Roman" w:hAnsi="Tahoma" w:cs="Tahoma"/>
          <w:b/>
          <w:highlight w:val="yellow"/>
          <w:lang w:eastAsia="sl-SI"/>
        </w:rPr>
      </w:pPr>
    </w:p>
    <w:p w14:paraId="21B2FCDF" w14:textId="77777777" w:rsidR="00D94106" w:rsidRPr="006A26EA" w:rsidRDefault="00D94106" w:rsidP="00D94106">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6A9BC742" w14:textId="77777777" w:rsidR="00D94106" w:rsidRPr="006A26EA" w:rsidRDefault="00D94106" w:rsidP="00D94106">
      <w:pPr>
        <w:keepNext/>
        <w:keepLines/>
        <w:tabs>
          <w:tab w:val="left" w:pos="567"/>
          <w:tab w:val="num" w:pos="851"/>
          <w:tab w:val="left" w:pos="993"/>
        </w:tabs>
        <w:spacing w:after="0" w:line="240" w:lineRule="auto"/>
        <w:jc w:val="both"/>
        <w:rPr>
          <w:rFonts w:ascii="Tahoma" w:eastAsia="Times New Roman" w:hAnsi="Tahoma" w:cs="Tahoma"/>
          <w:b/>
          <w:sz w:val="20"/>
          <w:szCs w:val="20"/>
          <w:lang w:eastAsia="sl-SI"/>
        </w:rPr>
      </w:pPr>
      <w:r w:rsidRPr="006A26EA">
        <w:rPr>
          <w:rFonts w:ascii="Tahoma" w:eastAsia="Times New Roman" w:hAnsi="Tahoma" w:cs="Tahoma"/>
          <w:b/>
          <w:sz w:val="20"/>
          <w:szCs w:val="20"/>
          <w:lang w:eastAsia="sl-SI"/>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D94106" w:rsidRPr="006A26EA" w14:paraId="064D5CB2" w14:textId="77777777" w:rsidTr="00EA1700">
        <w:tc>
          <w:tcPr>
            <w:tcW w:w="1843" w:type="dxa"/>
          </w:tcPr>
          <w:p w14:paraId="75381D6B" w14:textId="77777777" w:rsidR="00D94106" w:rsidRPr="006A26EA" w:rsidRDefault="00D94106" w:rsidP="002C7037">
            <w:pPr>
              <w:keepNext/>
              <w:keepLines/>
              <w:numPr>
                <w:ilvl w:val="0"/>
                <w:numId w:val="4"/>
              </w:numPr>
              <w:tabs>
                <w:tab w:val="left" w:pos="385"/>
                <w:tab w:val="num" w:pos="578"/>
                <w:tab w:val="left" w:pos="675"/>
              </w:tabs>
              <w:spacing w:after="0" w:line="240" w:lineRule="auto"/>
              <w:ind w:left="244" w:hanging="244"/>
              <w:jc w:val="both"/>
              <w:rPr>
                <w:rFonts w:ascii="Tahoma" w:eastAsia="Times New Roman" w:hAnsi="Tahoma" w:cs="Tahoma"/>
                <w:b/>
                <w:sz w:val="20"/>
                <w:szCs w:val="20"/>
                <w:lang w:eastAsia="sl-SI"/>
              </w:rPr>
            </w:pPr>
            <w:r w:rsidRPr="006A26EA">
              <w:rPr>
                <w:rFonts w:ascii="Tahoma" w:eastAsia="Times New Roman" w:hAnsi="Tahoma" w:cs="Tahoma"/>
                <w:sz w:val="20"/>
                <w:szCs w:val="20"/>
                <w:lang w:eastAsia="sl-SI"/>
              </w:rPr>
              <w:t>samostojno</w:t>
            </w:r>
          </w:p>
        </w:tc>
        <w:tc>
          <w:tcPr>
            <w:tcW w:w="2268" w:type="dxa"/>
          </w:tcPr>
          <w:p w14:paraId="04CD8809" w14:textId="77777777" w:rsidR="00D94106" w:rsidRPr="006A26EA" w:rsidRDefault="00D94106" w:rsidP="002C7037">
            <w:pPr>
              <w:keepNext/>
              <w:keepLines/>
              <w:numPr>
                <w:ilvl w:val="0"/>
                <w:numId w:val="4"/>
              </w:numPr>
              <w:tabs>
                <w:tab w:val="left" w:pos="385"/>
                <w:tab w:val="num" w:pos="578"/>
                <w:tab w:val="left" w:pos="675"/>
              </w:tabs>
              <w:spacing w:after="0" w:line="240" w:lineRule="auto"/>
              <w:ind w:left="244" w:hanging="244"/>
              <w:jc w:val="both"/>
              <w:rPr>
                <w:rFonts w:ascii="Tahoma" w:eastAsia="Times New Roman" w:hAnsi="Tahoma" w:cs="Tahoma"/>
                <w:b/>
                <w:sz w:val="20"/>
                <w:szCs w:val="20"/>
                <w:lang w:eastAsia="sl-SI"/>
              </w:rPr>
            </w:pPr>
            <w:r w:rsidRPr="006A26EA">
              <w:rPr>
                <w:rFonts w:ascii="Tahoma" w:eastAsia="Times New Roman" w:hAnsi="Tahoma" w:cs="Tahoma"/>
                <w:sz w:val="20"/>
                <w:szCs w:val="20"/>
                <w:lang w:eastAsia="sl-SI"/>
              </w:rPr>
              <w:t>skupna ponudba</w:t>
            </w:r>
          </w:p>
        </w:tc>
        <w:tc>
          <w:tcPr>
            <w:tcW w:w="2126" w:type="dxa"/>
          </w:tcPr>
          <w:p w14:paraId="5BE885FA" w14:textId="77777777" w:rsidR="00D94106" w:rsidRPr="006A26EA" w:rsidRDefault="00D94106" w:rsidP="002C7037">
            <w:pPr>
              <w:keepNext/>
              <w:keepLines/>
              <w:numPr>
                <w:ilvl w:val="0"/>
                <w:numId w:val="4"/>
              </w:numPr>
              <w:tabs>
                <w:tab w:val="left" w:pos="385"/>
                <w:tab w:val="num" w:pos="578"/>
                <w:tab w:val="left" w:pos="675"/>
              </w:tabs>
              <w:spacing w:after="0" w:line="240" w:lineRule="auto"/>
              <w:ind w:left="244" w:hanging="244"/>
              <w:jc w:val="both"/>
              <w:rPr>
                <w:rFonts w:ascii="Tahoma" w:eastAsia="Times New Roman" w:hAnsi="Tahoma" w:cs="Tahoma"/>
                <w:b/>
                <w:sz w:val="20"/>
                <w:szCs w:val="20"/>
                <w:lang w:eastAsia="sl-SI"/>
              </w:rPr>
            </w:pPr>
            <w:r w:rsidRPr="006A26EA">
              <w:rPr>
                <w:rFonts w:ascii="Tahoma" w:eastAsia="Times New Roman" w:hAnsi="Tahoma" w:cs="Tahoma"/>
                <w:sz w:val="20"/>
                <w:szCs w:val="20"/>
                <w:lang w:eastAsia="sl-SI"/>
              </w:rPr>
              <w:t>s podizvajalci</w:t>
            </w:r>
          </w:p>
        </w:tc>
        <w:tc>
          <w:tcPr>
            <w:tcW w:w="2977" w:type="dxa"/>
          </w:tcPr>
          <w:p w14:paraId="0268B751" w14:textId="77777777" w:rsidR="00D94106" w:rsidRPr="006A26EA" w:rsidRDefault="00D94106" w:rsidP="002C7037">
            <w:pPr>
              <w:keepNext/>
              <w:keepLines/>
              <w:numPr>
                <w:ilvl w:val="0"/>
                <w:numId w:val="4"/>
              </w:numPr>
              <w:tabs>
                <w:tab w:val="left" w:pos="385"/>
                <w:tab w:val="num" w:pos="578"/>
                <w:tab w:val="left" w:pos="675"/>
              </w:tabs>
              <w:spacing w:after="0" w:line="240" w:lineRule="auto"/>
              <w:ind w:left="244" w:hanging="244"/>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z uporabo zmogljivosti drugih subjektov</w:t>
            </w:r>
          </w:p>
        </w:tc>
      </w:tr>
    </w:tbl>
    <w:p w14:paraId="60E9C9F8" w14:textId="77777777" w:rsidR="004E3E1B" w:rsidRDefault="004E3E1B" w:rsidP="00530307">
      <w:pPr>
        <w:keepNext/>
        <w:keepLines/>
        <w:spacing w:after="0" w:line="240" w:lineRule="auto"/>
        <w:jc w:val="both"/>
        <w:rPr>
          <w:rFonts w:ascii="Tahoma" w:eastAsia="Times New Roman" w:hAnsi="Tahoma" w:cs="Tahoma"/>
          <w:b/>
          <w:highlight w:val="yellow"/>
          <w:lang w:eastAsia="sl-SI"/>
        </w:rPr>
      </w:pPr>
    </w:p>
    <w:p w14:paraId="03F60D7F" w14:textId="77777777" w:rsidR="004E3E1B" w:rsidRPr="00BA3F91" w:rsidRDefault="004E3E1B" w:rsidP="00530307">
      <w:pPr>
        <w:keepNext/>
        <w:keepLines/>
        <w:spacing w:after="0" w:line="240" w:lineRule="auto"/>
        <w:jc w:val="both"/>
        <w:rPr>
          <w:rFonts w:ascii="Tahoma" w:eastAsia="Times New Roman" w:hAnsi="Tahoma" w:cs="Tahoma"/>
          <w:b/>
          <w:highlight w:val="yellow"/>
          <w:lang w:eastAsia="sl-SI"/>
        </w:rPr>
      </w:pPr>
    </w:p>
    <w:p w14:paraId="11708699" w14:textId="77777777" w:rsidR="004E3E1B" w:rsidRDefault="004E3E1B" w:rsidP="002C7037">
      <w:pPr>
        <w:keepNext/>
        <w:keepLines/>
        <w:numPr>
          <w:ilvl w:val="0"/>
          <w:numId w:val="9"/>
        </w:numPr>
        <w:tabs>
          <w:tab w:val="clear" w:pos="720"/>
          <w:tab w:val="num" w:pos="426"/>
        </w:tabs>
        <w:spacing w:after="0" w:line="240" w:lineRule="auto"/>
        <w:ind w:left="0" w:firstLine="0"/>
        <w:jc w:val="both"/>
        <w:rPr>
          <w:rFonts w:ascii="Tahoma" w:hAnsi="Tahoma" w:cs="Tahoma"/>
          <w:b/>
        </w:rPr>
      </w:pPr>
      <w:r w:rsidRPr="00BA3F91">
        <w:rPr>
          <w:rFonts w:ascii="Tahoma" w:hAnsi="Tahoma" w:cs="Tahoma"/>
          <w:b/>
        </w:rPr>
        <w:t xml:space="preserve">PONUDBENA </w:t>
      </w:r>
      <w:r w:rsidR="00D94106">
        <w:rPr>
          <w:rFonts w:ascii="Tahoma" w:hAnsi="Tahoma" w:cs="Tahoma"/>
          <w:b/>
        </w:rPr>
        <w:t>VREDNOST</w:t>
      </w:r>
    </w:p>
    <w:p w14:paraId="24E85DAC" w14:textId="77777777" w:rsidR="004E3E1B" w:rsidRPr="00BA3F91" w:rsidRDefault="004E3E1B" w:rsidP="00530307">
      <w:pPr>
        <w:keepNext/>
        <w:keepLines/>
        <w:spacing w:after="0" w:line="240" w:lineRule="auto"/>
        <w:jc w:val="both"/>
        <w:rPr>
          <w:rFonts w:ascii="Tahoma" w:hAnsi="Tahoma" w:cs="Tahoma"/>
          <w:b/>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3686"/>
      </w:tblGrid>
      <w:tr w:rsidR="004E3E1B" w:rsidRPr="00BA3F91" w14:paraId="17AFFB67" w14:textId="77777777" w:rsidTr="005528C9">
        <w:trPr>
          <w:trHeight w:val="695"/>
        </w:trPr>
        <w:tc>
          <w:tcPr>
            <w:tcW w:w="5670" w:type="dxa"/>
            <w:shd w:val="clear" w:color="auto" w:fill="auto"/>
            <w:vAlign w:val="center"/>
          </w:tcPr>
          <w:p w14:paraId="015E4AE8" w14:textId="77777777" w:rsidR="004E3E1B" w:rsidRPr="00BA3F91" w:rsidRDefault="004E3E1B" w:rsidP="00530307">
            <w:pPr>
              <w:keepNext/>
              <w:keepLines/>
              <w:spacing w:after="0" w:line="240" w:lineRule="auto"/>
              <w:jc w:val="both"/>
              <w:rPr>
                <w:rFonts w:ascii="Tahoma" w:eastAsia="Times New Roman" w:hAnsi="Tahoma" w:cs="Tahoma"/>
                <w:b/>
              </w:rPr>
            </w:pPr>
            <w:r>
              <w:rPr>
                <w:rFonts w:ascii="Tahoma" w:eastAsia="Times New Roman" w:hAnsi="Tahoma" w:cs="Tahoma"/>
                <w:b/>
                <w:lang w:eastAsia="sl-SI"/>
              </w:rPr>
              <w:t>Opis del</w:t>
            </w:r>
          </w:p>
        </w:tc>
        <w:tc>
          <w:tcPr>
            <w:tcW w:w="3686" w:type="dxa"/>
            <w:shd w:val="clear" w:color="auto" w:fill="auto"/>
            <w:vAlign w:val="center"/>
          </w:tcPr>
          <w:p w14:paraId="196C5B55" w14:textId="77777777" w:rsidR="004E3E1B" w:rsidRPr="000E0318" w:rsidRDefault="004E3E1B" w:rsidP="00530307">
            <w:pPr>
              <w:keepNext/>
              <w:keepLines/>
              <w:spacing w:after="0" w:line="240" w:lineRule="auto"/>
              <w:jc w:val="center"/>
              <w:rPr>
                <w:rFonts w:ascii="Tahoma" w:eastAsia="Times New Roman" w:hAnsi="Tahoma" w:cs="Tahoma"/>
                <w:b/>
                <w:sz w:val="20"/>
              </w:rPr>
            </w:pPr>
            <w:r w:rsidRPr="000E0318">
              <w:rPr>
                <w:rFonts w:ascii="Tahoma" w:eastAsia="Times New Roman" w:hAnsi="Tahoma" w:cs="Tahoma"/>
                <w:b/>
                <w:sz w:val="20"/>
              </w:rPr>
              <w:t>SKUPNA PONUDBENA VREDNOST</w:t>
            </w:r>
          </w:p>
          <w:p w14:paraId="6CF8966E" w14:textId="77777777" w:rsidR="004E3E1B" w:rsidRPr="00BA3F91" w:rsidRDefault="004E3E1B" w:rsidP="00530307">
            <w:pPr>
              <w:keepNext/>
              <w:keepLines/>
              <w:spacing w:after="0" w:line="240" w:lineRule="auto"/>
              <w:jc w:val="center"/>
              <w:rPr>
                <w:rFonts w:ascii="Tahoma" w:eastAsia="Times New Roman" w:hAnsi="Tahoma" w:cs="Tahoma"/>
                <w:b/>
              </w:rPr>
            </w:pPr>
            <w:r w:rsidRPr="00BA3F91">
              <w:rPr>
                <w:rFonts w:ascii="Tahoma" w:eastAsia="Times New Roman" w:hAnsi="Tahoma" w:cs="Tahoma"/>
                <w:b/>
              </w:rPr>
              <w:t>v EUR brez DDV</w:t>
            </w:r>
          </w:p>
        </w:tc>
      </w:tr>
      <w:tr w:rsidR="004E3E1B" w:rsidRPr="00BA3F91" w14:paraId="67740166" w14:textId="77777777" w:rsidTr="005528C9">
        <w:trPr>
          <w:trHeight w:val="412"/>
        </w:trPr>
        <w:tc>
          <w:tcPr>
            <w:tcW w:w="5670" w:type="dxa"/>
            <w:shd w:val="clear" w:color="auto" w:fill="auto"/>
            <w:vAlign w:val="center"/>
          </w:tcPr>
          <w:p w14:paraId="554C5CD5" w14:textId="77777777" w:rsidR="004E3E1B" w:rsidRPr="00BA3F91" w:rsidRDefault="0015439B" w:rsidP="00530307">
            <w:pPr>
              <w:keepNext/>
              <w:keepLines/>
              <w:spacing w:after="0" w:line="240" w:lineRule="auto"/>
              <w:jc w:val="both"/>
              <w:rPr>
                <w:rFonts w:ascii="Tahoma" w:eastAsia="Times New Roman" w:hAnsi="Tahoma" w:cs="Tahoma"/>
                <w:b/>
              </w:rPr>
            </w:pPr>
            <w:r>
              <w:rPr>
                <w:rFonts w:ascii="Tahoma" w:hAnsi="Tahoma" w:cs="Tahoma"/>
              </w:rPr>
              <w:t>Obnova poslovnega prostora pod stebriščno lopo Plečnikovih tržnic</w:t>
            </w:r>
          </w:p>
        </w:tc>
        <w:tc>
          <w:tcPr>
            <w:tcW w:w="3686" w:type="dxa"/>
            <w:shd w:val="clear" w:color="auto" w:fill="auto"/>
            <w:vAlign w:val="center"/>
          </w:tcPr>
          <w:p w14:paraId="6D923CFB" w14:textId="77777777" w:rsidR="004E3E1B" w:rsidRPr="00BA3F91" w:rsidRDefault="004E3E1B" w:rsidP="00530307">
            <w:pPr>
              <w:keepNext/>
              <w:keepLines/>
              <w:spacing w:after="0" w:line="240" w:lineRule="auto"/>
              <w:jc w:val="both"/>
              <w:rPr>
                <w:rFonts w:ascii="Tahoma" w:eastAsia="Times New Roman" w:hAnsi="Tahoma" w:cs="Tahoma"/>
              </w:rPr>
            </w:pPr>
          </w:p>
          <w:p w14:paraId="1E3A4EB7" w14:textId="77777777" w:rsidR="004E3E1B" w:rsidRPr="00BA3F91" w:rsidRDefault="004E3E1B" w:rsidP="00530307">
            <w:pPr>
              <w:keepNext/>
              <w:keepLines/>
              <w:spacing w:after="0" w:line="240" w:lineRule="auto"/>
              <w:jc w:val="both"/>
              <w:rPr>
                <w:rFonts w:ascii="Tahoma" w:eastAsia="Times New Roman" w:hAnsi="Tahoma" w:cs="Tahoma"/>
              </w:rPr>
            </w:pPr>
          </w:p>
          <w:p w14:paraId="3DEA7AC1" w14:textId="77777777" w:rsidR="004E3E1B" w:rsidRPr="00BA3F91" w:rsidRDefault="004E3E1B" w:rsidP="00530307">
            <w:pPr>
              <w:keepNext/>
              <w:keepLines/>
              <w:spacing w:after="0" w:line="240" w:lineRule="auto"/>
              <w:jc w:val="both"/>
              <w:rPr>
                <w:rFonts w:ascii="Tahoma" w:eastAsia="Times New Roman" w:hAnsi="Tahoma" w:cs="Tahoma"/>
              </w:rPr>
            </w:pPr>
          </w:p>
        </w:tc>
      </w:tr>
    </w:tbl>
    <w:p w14:paraId="6866843D" w14:textId="77777777" w:rsidR="004E3E1B" w:rsidRPr="00BA3F91" w:rsidRDefault="004E3E1B" w:rsidP="00530307">
      <w:pPr>
        <w:keepNext/>
        <w:keepLines/>
        <w:spacing w:after="0" w:line="240" w:lineRule="auto"/>
        <w:jc w:val="both"/>
        <w:rPr>
          <w:rFonts w:ascii="Tahoma" w:hAnsi="Tahoma" w:cs="Tahoma"/>
        </w:rPr>
      </w:pPr>
    </w:p>
    <w:p w14:paraId="3FEBFE5D" w14:textId="77777777" w:rsidR="004E3E1B" w:rsidRDefault="004E3E1B" w:rsidP="00530307">
      <w:pPr>
        <w:keepNext/>
        <w:keepLines/>
        <w:spacing w:after="0" w:line="240" w:lineRule="auto"/>
        <w:jc w:val="both"/>
        <w:rPr>
          <w:rFonts w:ascii="Tahoma" w:hAnsi="Tahoma" w:cs="Tahoma"/>
        </w:rPr>
      </w:pPr>
    </w:p>
    <w:p w14:paraId="5B8A0655" w14:textId="77777777" w:rsidR="004E3E1B" w:rsidRDefault="004E3E1B" w:rsidP="00530307">
      <w:pPr>
        <w:keepNext/>
        <w:keepLines/>
        <w:spacing w:after="0" w:line="240" w:lineRule="auto"/>
        <w:jc w:val="both"/>
        <w:rPr>
          <w:rFonts w:ascii="Tahoma" w:hAnsi="Tahoma" w:cs="Tahoma"/>
          <w:b/>
        </w:rPr>
      </w:pPr>
    </w:p>
    <w:p w14:paraId="5921CED5" w14:textId="77777777" w:rsidR="004E3E1B" w:rsidRPr="00BA3F91" w:rsidRDefault="004E3E1B" w:rsidP="00530307">
      <w:pPr>
        <w:keepNext/>
        <w:keepLines/>
        <w:spacing w:after="0" w:line="240" w:lineRule="auto"/>
        <w:jc w:val="both"/>
        <w:rPr>
          <w:rFonts w:ascii="Tahoma" w:hAnsi="Tahoma" w:cs="Tahoma"/>
          <w:b/>
        </w:rPr>
      </w:pPr>
    </w:p>
    <w:p w14:paraId="0108A710" w14:textId="77777777" w:rsidR="004E3E1B" w:rsidRPr="00BA3F91" w:rsidRDefault="004E3E1B" w:rsidP="002C7037">
      <w:pPr>
        <w:keepNext/>
        <w:keepLines/>
        <w:numPr>
          <w:ilvl w:val="0"/>
          <w:numId w:val="9"/>
        </w:numPr>
        <w:tabs>
          <w:tab w:val="clear" w:pos="720"/>
          <w:tab w:val="num" w:pos="426"/>
        </w:tabs>
        <w:spacing w:after="0" w:line="240" w:lineRule="auto"/>
        <w:ind w:left="0" w:firstLine="0"/>
        <w:jc w:val="both"/>
        <w:rPr>
          <w:rFonts w:ascii="Tahoma" w:hAnsi="Tahoma" w:cs="Tahoma"/>
          <w:b/>
        </w:rPr>
      </w:pPr>
      <w:r w:rsidRPr="00BA3F91">
        <w:rPr>
          <w:rFonts w:ascii="Tahoma" w:hAnsi="Tahoma" w:cs="Tahoma"/>
          <w:b/>
        </w:rPr>
        <w:t>VELJAVNOST PONUDBE</w:t>
      </w:r>
    </w:p>
    <w:p w14:paraId="43FDB095" w14:textId="77777777" w:rsidR="004E3E1B" w:rsidRPr="00BA3F91" w:rsidRDefault="004E3E1B" w:rsidP="00530307">
      <w:pPr>
        <w:keepNext/>
        <w:keepLines/>
        <w:spacing w:after="0" w:line="240" w:lineRule="auto"/>
        <w:jc w:val="both"/>
        <w:rPr>
          <w:rFonts w:ascii="Tahoma" w:hAnsi="Tahoma" w:cs="Tahoma"/>
          <w:highlight w:val="yellow"/>
        </w:rPr>
      </w:pPr>
    </w:p>
    <w:p w14:paraId="766C1E91" w14:textId="77777777" w:rsidR="000E30A4" w:rsidRDefault="000E30A4" w:rsidP="000E30A4">
      <w:pPr>
        <w:keepNext/>
        <w:keepLines/>
        <w:spacing w:after="0" w:line="240" w:lineRule="auto"/>
        <w:jc w:val="both"/>
        <w:rPr>
          <w:rFonts w:ascii="Tahoma" w:hAnsi="Tahoma" w:cs="Tahoma"/>
        </w:rPr>
      </w:pPr>
      <w:r w:rsidRPr="002E4BD5">
        <w:rPr>
          <w:rFonts w:ascii="Tahoma" w:hAnsi="Tahoma" w:cs="Tahoma"/>
        </w:rPr>
        <w:t>Ponudba je zavezujoča in veljavna še najmanj 4 (štiri) mesece od datuma določenega za oddajo ponudb oziroma do predložitve finančnega zavarovanja za zavarovanje dobre izvedbe obveznosti po okvirnem sporazumu.</w:t>
      </w:r>
    </w:p>
    <w:p w14:paraId="2CDD8F32" w14:textId="77777777" w:rsidR="00EE1418" w:rsidRDefault="00EE1418" w:rsidP="00530307">
      <w:pPr>
        <w:keepNext/>
        <w:keepLines/>
        <w:spacing w:after="0" w:line="240" w:lineRule="auto"/>
      </w:pPr>
    </w:p>
    <w:p w14:paraId="4ACB4801" w14:textId="77777777" w:rsidR="00EE1418" w:rsidRDefault="00EE1418" w:rsidP="00530307">
      <w:pPr>
        <w:keepNext/>
        <w:keepLines/>
        <w:spacing w:after="0" w:line="240" w:lineRule="auto"/>
      </w:pPr>
    </w:p>
    <w:p w14:paraId="73963C35" w14:textId="77777777" w:rsidR="00EE1418" w:rsidRDefault="00EE1418" w:rsidP="00530307">
      <w:pPr>
        <w:keepNext/>
        <w:keepLines/>
        <w:spacing w:after="0" w:line="240" w:lineRule="auto"/>
      </w:pPr>
    </w:p>
    <w:p w14:paraId="6590A208" w14:textId="77777777" w:rsidR="00EE1418" w:rsidRDefault="00EE1418" w:rsidP="00530307">
      <w:pPr>
        <w:keepNext/>
        <w:keepLines/>
        <w:spacing w:after="0" w:line="240" w:lineRule="auto"/>
      </w:pPr>
    </w:p>
    <w:p w14:paraId="78A4F295" w14:textId="77777777" w:rsidR="00EE1418" w:rsidRDefault="00EE1418" w:rsidP="00530307">
      <w:pPr>
        <w:keepNext/>
        <w:keepLines/>
        <w:spacing w:after="0" w:line="240" w:lineRule="auto"/>
      </w:pPr>
    </w:p>
    <w:p w14:paraId="6AFB2A9F" w14:textId="77777777" w:rsidR="00EE1418" w:rsidRDefault="00EE1418" w:rsidP="00530307">
      <w:pPr>
        <w:keepNext/>
        <w:keepLines/>
        <w:spacing w:after="0" w:line="240" w:lineRule="auto"/>
      </w:pPr>
    </w:p>
    <w:p w14:paraId="409F1690" w14:textId="77777777" w:rsidR="00EE1418" w:rsidRDefault="00EE1418" w:rsidP="00530307">
      <w:pPr>
        <w:keepNext/>
        <w:keepLines/>
        <w:spacing w:after="0" w:line="240" w:lineRule="auto"/>
      </w:pPr>
    </w:p>
    <w:p w14:paraId="32317572" w14:textId="77777777" w:rsidR="00EE1418" w:rsidRDefault="00EE1418" w:rsidP="00530307">
      <w:pPr>
        <w:keepNext/>
        <w:keepLines/>
        <w:spacing w:after="0" w:line="240" w:lineRule="auto"/>
      </w:pPr>
    </w:p>
    <w:p w14:paraId="2E7355CE" w14:textId="77777777" w:rsidR="00EE1418" w:rsidRDefault="00EE1418" w:rsidP="00530307">
      <w:pPr>
        <w:keepNext/>
        <w:keepLines/>
        <w:spacing w:after="0" w:line="240" w:lineRule="auto"/>
      </w:pPr>
    </w:p>
    <w:p w14:paraId="19AF8CF1" w14:textId="77777777" w:rsidR="00EE1418" w:rsidRDefault="00EE1418" w:rsidP="00530307">
      <w:pPr>
        <w:keepNext/>
        <w:keepLines/>
        <w:spacing w:after="0" w:line="240" w:lineRule="auto"/>
      </w:pPr>
    </w:p>
    <w:p w14:paraId="7EBEA980" w14:textId="77777777" w:rsidR="00EE1418" w:rsidRPr="00712BC8" w:rsidRDefault="00EE1418" w:rsidP="00530307">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EE1418" w:rsidRPr="00712BC8" w14:paraId="54BF21D5" w14:textId="77777777" w:rsidTr="00094360">
        <w:trPr>
          <w:trHeight w:val="235"/>
        </w:trPr>
        <w:tc>
          <w:tcPr>
            <w:tcW w:w="2977" w:type="dxa"/>
            <w:tcBorders>
              <w:bottom w:val="single" w:sz="4" w:space="0" w:color="auto"/>
            </w:tcBorders>
          </w:tcPr>
          <w:p w14:paraId="73799D4A" w14:textId="77777777" w:rsidR="00EE1418" w:rsidRPr="00712BC8" w:rsidRDefault="00EE1418" w:rsidP="00530307">
            <w:pPr>
              <w:keepNext/>
              <w:keepLines/>
              <w:spacing w:after="0" w:line="240" w:lineRule="auto"/>
              <w:jc w:val="both"/>
              <w:rPr>
                <w:rFonts w:ascii="Tahoma" w:eastAsia="Times New Roman" w:hAnsi="Tahoma" w:cs="Tahoma"/>
                <w:snapToGrid w:val="0"/>
                <w:color w:val="000000"/>
                <w:lang w:eastAsia="sl-SI"/>
              </w:rPr>
            </w:pPr>
          </w:p>
        </w:tc>
        <w:tc>
          <w:tcPr>
            <w:tcW w:w="2694" w:type="dxa"/>
          </w:tcPr>
          <w:p w14:paraId="1B942196" w14:textId="77777777" w:rsidR="00EE1418" w:rsidRPr="00712BC8" w:rsidRDefault="00EE1418" w:rsidP="00530307">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1CD93B28" w14:textId="77777777" w:rsidR="00EE1418" w:rsidRPr="00712BC8" w:rsidRDefault="00EE1418" w:rsidP="00530307">
            <w:pPr>
              <w:keepNext/>
              <w:keepLines/>
              <w:tabs>
                <w:tab w:val="left" w:pos="385"/>
                <w:tab w:val="num" w:pos="578"/>
                <w:tab w:val="left" w:pos="675"/>
              </w:tabs>
              <w:spacing w:after="0" w:line="240" w:lineRule="auto"/>
              <w:jc w:val="both"/>
              <w:rPr>
                <w:rFonts w:ascii="Tahoma" w:eastAsia="Times New Roman" w:hAnsi="Tahoma" w:cs="Tahoma"/>
                <w:snapToGrid w:val="0"/>
                <w:color w:val="000000"/>
                <w:lang w:eastAsia="sl-SI"/>
              </w:rPr>
            </w:pPr>
          </w:p>
        </w:tc>
      </w:tr>
      <w:tr w:rsidR="00EE1418" w:rsidRPr="00712BC8" w14:paraId="50CF5064" w14:textId="77777777" w:rsidTr="00094360">
        <w:trPr>
          <w:trHeight w:val="235"/>
        </w:trPr>
        <w:tc>
          <w:tcPr>
            <w:tcW w:w="2977" w:type="dxa"/>
            <w:tcBorders>
              <w:top w:val="single" w:sz="4" w:space="0" w:color="auto"/>
            </w:tcBorders>
          </w:tcPr>
          <w:p w14:paraId="4381B9FA" w14:textId="77777777" w:rsidR="00EE1418" w:rsidRPr="00712BC8" w:rsidRDefault="00EE1418"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62C87E3D" w14:textId="77777777" w:rsidR="00EE1418" w:rsidRPr="00712BC8" w:rsidRDefault="00EE1418" w:rsidP="00530307">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409FE2DF" w14:textId="77777777" w:rsidR="00EE1418" w:rsidRPr="00712BC8" w:rsidRDefault="00EE1418"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sidR="00D94106">
              <w:rPr>
                <w:rFonts w:ascii="Tahoma" w:eastAsia="Times New Roman" w:hAnsi="Tahoma" w:cs="Tahoma"/>
                <w:snapToGrid w:val="0"/>
                <w:color w:val="000000"/>
                <w:lang w:eastAsia="sl-SI"/>
              </w:rPr>
              <w:t>i</w:t>
            </w:r>
            <w:r w:rsidR="00D94106" w:rsidRPr="003D15DD">
              <w:rPr>
                <w:rFonts w:ascii="Tahoma" w:hAnsi="Tahoma" w:cs="Tahoma"/>
                <w:snapToGrid w:val="0"/>
                <w:color w:val="000000"/>
              </w:rPr>
              <w:t xml:space="preserve">me in priimek </w:t>
            </w:r>
            <w:r w:rsidR="00D94106">
              <w:rPr>
                <w:rFonts w:ascii="Tahoma" w:hAnsi="Tahoma" w:cs="Tahoma"/>
                <w:snapToGrid w:val="0"/>
                <w:color w:val="000000"/>
              </w:rPr>
              <w:t xml:space="preserve">ter podpis </w:t>
            </w:r>
            <w:r w:rsidR="00D94106" w:rsidRPr="00712BC8">
              <w:rPr>
                <w:rFonts w:ascii="Tahoma" w:eastAsia="Times New Roman" w:hAnsi="Tahoma" w:cs="Tahoma"/>
                <w:snapToGrid w:val="0"/>
                <w:color w:val="000000"/>
                <w:lang w:eastAsia="sl-SI"/>
              </w:rPr>
              <w:t>odgovorne osebe</w:t>
            </w:r>
            <w:r w:rsidR="00D94106">
              <w:rPr>
                <w:rFonts w:ascii="Tahoma" w:hAnsi="Tahoma" w:cs="Tahoma"/>
                <w:snapToGrid w:val="0"/>
                <w:color w:val="000000"/>
              </w:rPr>
              <w:t xml:space="preserve"> gospodarskega subjekta</w:t>
            </w:r>
            <w:r w:rsidRPr="00712BC8">
              <w:rPr>
                <w:rFonts w:ascii="Tahoma" w:eastAsia="Times New Roman" w:hAnsi="Tahoma" w:cs="Tahoma"/>
                <w:snapToGrid w:val="0"/>
                <w:color w:val="000000"/>
                <w:lang w:eastAsia="sl-SI"/>
              </w:rPr>
              <w:t>)</w:t>
            </w:r>
          </w:p>
        </w:tc>
      </w:tr>
    </w:tbl>
    <w:p w14:paraId="3C4BDBD4" w14:textId="77777777" w:rsidR="00EE1418" w:rsidRDefault="00EE1418" w:rsidP="00530307">
      <w:pPr>
        <w:keepNext/>
        <w:keepLines/>
        <w:spacing w:after="0" w:line="240" w:lineRule="auto"/>
      </w:pPr>
    </w:p>
    <w:p w14:paraId="453D2324" w14:textId="77777777" w:rsidR="004E3E1B" w:rsidRDefault="004E3E1B" w:rsidP="00530307">
      <w:pPr>
        <w:keepNext/>
        <w:keepLines/>
        <w:spacing w:after="0" w:line="240" w:lineRule="auto"/>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4E3E1B" w:rsidRPr="00CD5EFE" w14:paraId="34126BE2" w14:textId="77777777" w:rsidTr="005528C9">
        <w:tc>
          <w:tcPr>
            <w:tcW w:w="7938" w:type="dxa"/>
            <w:tcBorders>
              <w:top w:val="single" w:sz="4" w:space="0" w:color="auto"/>
              <w:bottom w:val="single" w:sz="4" w:space="0" w:color="auto"/>
            </w:tcBorders>
          </w:tcPr>
          <w:p w14:paraId="5579EEB9" w14:textId="77777777" w:rsidR="004E3E1B" w:rsidRPr="00CD5EFE" w:rsidRDefault="004E3E1B" w:rsidP="00530307">
            <w:pPr>
              <w:keepNext/>
              <w:keepLines/>
              <w:spacing w:after="0" w:line="240" w:lineRule="auto"/>
              <w:jc w:val="both"/>
              <w:rPr>
                <w:rFonts w:ascii="Tahoma" w:hAnsi="Tahoma" w:cs="Tahoma"/>
              </w:rPr>
            </w:pPr>
            <w:r>
              <w:lastRenderedPageBreak/>
              <w:br w:type="page"/>
            </w:r>
            <w:r w:rsidRPr="00D74CFD">
              <w:rPr>
                <w:rFonts w:ascii="Tahoma" w:eastAsia="Times New Roman" w:hAnsi="Tahoma" w:cs="Tahoma"/>
                <w:lang w:eastAsia="sl-SI"/>
              </w:rPr>
              <w:br w:type="page"/>
            </w:r>
            <w:r>
              <w:rPr>
                <w:rFonts w:ascii="Tahoma" w:eastAsia="Times New Roman" w:hAnsi="Tahoma" w:cs="Tahoma"/>
                <w:b/>
                <w:highlight w:val="yellow"/>
                <w:lang w:eastAsia="sl-SI"/>
              </w:rPr>
              <w:br w:type="page"/>
            </w:r>
            <w:r w:rsidRPr="00712BC8">
              <w:rPr>
                <w:rFonts w:ascii="Tahoma" w:eastAsia="Times New Roman" w:hAnsi="Tahoma" w:cs="Tahoma"/>
                <w:b/>
                <w:highlight w:val="yellow"/>
                <w:lang w:eastAsia="sl-SI"/>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r w:rsidRPr="00F53A99">
              <w:rPr>
                <w:rFonts w:ascii="Tahoma" w:hAnsi="Tahoma" w:cs="Tahoma"/>
              </w:rPr>
              <w:t>UGOTAVLJANJE SPOSOBNOSTI</w:t>
            </w:r>
          </w:p>
        </w:tc>
        <w:tc>
          <w:tcPr>
            <w:tcW w:w="1560" w:type="dxa"/>
            <w:tcBorders>
              <w:top w:val="single" w:sz="4" w:space="0" w:color="auto"/>
              <w:bottom w:val="single" w:sz="4" w:space="0" w:color="auto"/>
            </w:tcBorders>
          </w:tcPr>
          <w:p w14:paraId="41C81675" w14:textId="77777777" w:rsidR="004E3E1B" w:rsidRPr="00CD5EFE" w:rsidRDefault="004E3E1B" w:rsidP="00530307">
            <w:pPr>
              <w:keepNext/>
              <w:keepLines/>
              <w:spacing w:after="0" w:line="240" w:lineRule="auto"/>
              <w:jc w:val="both"/>
              <w:rPr>
                <w:rFonts w:ascii="Tahoma" w:hAnsi="Tahoma" w:cs="Tahoma"/>
                <w:b/>
                <w:bCs/>
                <w:i/>
                <w:iCs/>
              </w:rPr>
            </w:pPr>
            <w:r w:rsidRPr="00CD5EFE">
              <w:rPr>
                <w:rFonts w:ascii="Tahoma" w:hAnsi="Tahoma" w:cs="Tahoma"/>
                <w:b/>
                <w:bCs/>
                <w:i/>
                <w:iCs/>
              </w:rPr>
              <w:t xml:space="preserve">Priloga </w:t>
            </w:r>
            <w:r>
              <w:rPr>
                <w:rFonts w:ascii="Tahoma" w:hAnsi="Tahoma" w:cs="Tahoma"/>
                <w:b/>
                <w:bCs/>
                <w:i/>
                <w:iCs/>
              </w:rPr>
              <w:t>A</w:t>
            </w:r>
          </w:p>
        </w:tc>
      </w:tr>
    </w:tbl>
    <w:p w14:paraId="41C18DBA" w14:textId="77777777" w:rsidR="004E3E1B" w:rsidRDefault="004E3E1B" w:rsidP="00530307">
      <w:pPr>
        <w:keepNext/>
        <w:keepLines/>
        <w:spacing w:after="0" w:line="240" w:lineRule="auto"/>
        <w:jc w:val="both"/>
        <w:rPr>
          <w:rFonts w:ascii="Tahoma" w:eastAsia="Times New Roman" w:hAnsi="Tahoma" w:cs="Tahoma"/>
          <w:lang w:eastAsia="sl-SI"/>
        </w:rPr>
      </w:pPr>
    </w:p>
    <w:p w14:paraId="3966DD21" w14:textId="77777777" w:rsidR="004E3E1B" w:rsidRDefault="004E3E1B" w:rsidP="00530307">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Gospodarski subjekt (naziv in naslov): </w:t>
      </w:r>
    </w:p>
    <w:p w14:paraId="3A3E1C8C" w14:textId="77777777" w:rsidR="004E3E1B" w:rsidRDefault="004E3E1B" w:rsidP="00530307">
      <w:pPr>
        <w:keepNext/>
        <w:keepLines/>
        <w:pBdr>
          <w:bottom w:val="single" w:sz="4" w:space="1" w:color="auto"/>
        </w:pBdr>
        <w:spacing w:after="0" w:line="240" w:lineRule="auto"/>
        <w:jc w:val="both"/>
        <w:rPr>
          <w:rFonts w:ascii="Tahoma" w:hAnsi="Tahoma" w:cs="Tahoma"/>
        </w:rPr>
      </w:pPr>
    </w:p>
    <w:p w14:paraId="7BD9ED5D" w14:textId="77777777" w:rsidR="004E3E1B" w:rsidRDefault="004E3E1B" w:rsidP="00530307">
      <w:pPr>
        <w:keepNext/>
        <w:keepLines/>
        <w:spacing w:after="0" w:line="240" w:lineRule="auto"/>
        <w:jc w:val="both"/>
        <w:rPr>
          <w:rFonts w:ascii="Tahoma" w:hAnsi="Tahoma" w:cs="Tahoma"/>
        </w:rPr>
      </w:pPr>
      <w:r>
        <w:rPr>
          <w:rFonts w:ascii="Tahoma" w:eastAsia="Times New Roman" w:hAnsi="Tahoma" w:cs="Tahoma"/>
          <w:lang w:eastAsia="sl-SI"/>
        </w:rPr>
        <w:t xml:space="preserve">v zvezi </w:t>
      </w:r>
      <w:r w:rsidRPr="00712BC8">
        <w:rPr>
          <w:rFonts w:ascii="Tahoma" w:eastAsia="Times New Roman" w:hAnsi="Tahoma" w:cs="Tahoma"/>
          <w:lang w:eastAsia="sl-SI"/>
        </w:rPr>
        <w:t>z</w:t>
      </w:r>
      <w:r>
        <w:rPr>
          <w:rFonts w:ascii="Tahoma" w:eastAsia="Times New Roman" w:hAnsi="Tahoma" w:cs="Tahoma"/>
          <w:lang w:eastAsia="sl-SI"/>
        </w:rPr>
        <w:t xml:space="preserve"> javnim naročilom št. </w:t>
      </w:r>
      <w:r w:rsidR="008A4046">
        <w:rPr>
          <w:rFonts w:ascii="Tahoma" w:hAnsi="Tahoma" w:cs="Tahoma"/>
          <w:b/>
          <w:noProof/>
        </w:rPr>
        <w:t>LPT-97/24</w:t>
      </w:r>
      <w:r w:rsidRPr="004E3E1B">
        <w:rPr>
          <w:rFonts w:ascii="Tahoma" w:hAnsi="Tahoma" w:cs="Tahoma"/>
          <w:b/>
          <w:noProof/>
        </w:rPr>
        <w:t xml:space="preserve"> – </w:t>
      </w:r>
      <w:r w:rsidR="0015439B">
        <w:rPr>
          <w:rFonts w:ascii="Tahoma" w:hAnsi="Tahoma" w:cs="Tahoma"/>
          <w:b/>
          <w:noProof/>
        </w:rPr>
        <w:t>Obnova poslovnega prostora pod stebriščno lopo Plečnikovih tržnic</w:t>
      </w:r>
      <w:r w:rsidRPr="00996E1E">
        <w:rPr>
          <w:rFonts w:ascii="Tahoma" w:hAnsi="Tahoma" w:cs="Tahoma"/>
        </w:rPr>
        <w:t xml:space="preserve"> </w:t>
      </w:r>
      <w:r>
        <w:rPr>
          <w:rFonts w:ascii="Tahoma" w:hAnsi="Tahoma" w:cs="Tahoma"/>
        </w:rPr>
        <w:t>podajamo naslednje izjave:</w:t>
      </w:r>
    </w:p>
    <w:p w14:paraId="72740610" w14:textId="77777777" w:rsidR="004E3E1B" w:rsidRPr="00CA1AE3" w:rsidRDefault="004E3E1B" w:rsidP="00530307">
      <w:pPr>
        <w:keepNext/>
        <w:keepLines/>
        <w:spacing w:after="0" w:line="240" w:lineRule="auto"/>
        <w:ind w:left="284" w:hanging="284"/>
        <w:jc w:val="both"/>
        <w:rPr>
          <w:rFonts w:ascii="Tahoma" w:hAnsi="Tahoma" w:cs="Tahoma"/>
        </w:rPr>
      </w:pPr>
    </w:p>
    <w:p w14:paraId="681988A0" w14:textId="77777777" w:rsidR="004E3E1B" w:rsidRPr="00CA1AE3" w:rsidRDefault="004E3E1B" w:rsidP="002C7037">
      <w:pPr>
        <w:keepNext/>
        <w:keepLines/>
        <w:numPr>
          <w:ilvl w:val="0"/>
          <w:numId w:val="23"/>
        </w:numPr>
        <w:tabs>
          <w:tab w:val="left" w:pos="426"/>
          <w:tab w:val="left" w:pos="9354"/>
        </w:tabs>
        <w:spacing w:after="0" w:line="240" w:lineRule="auto"/>
        <w:ind w:right="-2"/>
        <w:rPr>
          <w:rFonts w:ascii="Tahoma" w:eastAsia="Times New Roman" w:hAnsi="Tahoma" w:cs="Tahoma"/>
          <w:b/>
          <w:smallCaps/>
          <w:lang w:eastAsia="sl-SI"/>
        </w:rPr>
      </w:pPr>
      <w:r w:rsidRPr="00CA1AE3">
        <w:rPr>
          <w:rFonts w:ascii="Tahoma" w:eastAsia="Times New Roman" w:hAnsi="Tahoma" w:cs="Tahoma"/>
          <w:b/>
          <w:smallCaps/>
          <w:lang w:eastAsia="sl-SI"/>
        </w:rPr>
        <w:t>RAZLOGI ZA IZKLJUČITEV</w:t>
      </w:r>
    </w:p>
    <w:p w14:paraId="369B42DC" w14:textId="77777777" w:rsidR="004E3E1B" w:rsidRPr="00CA1AE3" w:rsidRDefault="004E3E1B" w:rsidP="00530307">
      <w:pPr>
        <w:keepNext/>
        <w:keepLines/>
        <w:spacing w:after="0" w:line="240" w:lineRule="auto"/>
        <w:ind w:left="284" w:hanging="284"/>
        <w:jc w:val="both"/>
        <w:rPr>
          <w:rFonts w:ascii="Tahoma" w:hAnsi="Tahoma" w:cs="Tahoma"/>
        </w:rPr>
      </w:pPr>
    </w:p>
    <w:p w14:paraId="7D60B880" w14:textId="77777777" w:rsidR="000E30A4" w:rsidRPr="0003448A" w:rsidRDefault="000E30A4" w:rsidP="000E30A4">
      <w:pPr>
        <w:keepNext/>
        <w:keepLines/>
        <w:tabs>
          <w:tab w:val="left" w:pos="567"/>
        </w:tabs>
        <w:spacing w:after="0" w:line="240" w:lineRule="auto"/>
        <w:rPr>
          <w:rFonts w:ascii="Tahoma" w:hAnsi="Tahoma" w:cs="Tahoma"/>
          <w:b/>
        </w:rPr>
      </w:pPr>
      <w:r w:rsidRPr="0003448A">
        <w:rPr>
          <w:rFonts w:ascii="Tahoma" w:hAnsi="Tahoma" w:cs="Tahoma"/>
          <w:b/>
        </w:rPr>
        <w:t>IZJAVLJAMO, DA:</w:t>
      </w:r>
    </w:p>
    <w:p w14:paraId="02930AC1" w14:textId="77777777" w:rsidR="000E30A4" w:rsidRPr="002E4BD5" w:rsidRDefault="000E30A4" w:rsidP="002C7037">
      <w:pPr>
        <w:keepNext/>
        <w:keepLines/>
        <w:widowControl w:val="0"/>
        <w:numPr>
          <w:ilvl w:val="0"/>
          <w:numId w:val="24"/>
        </w:numPr>
        <w:spacing w:after="0" w:line="240" w:lineRule="auto"/>
        <w:ind w:left="284" w:hanging="284"/>
        <w:jc w:val="both"/>
        <w:rPr>
          <w:rFonts w:ascii="Tahoma" w:hAnsi="Tahoma" w:cs="Tahoma"/>
        </w:rPr>
      </w:pPr>
      <w:r w:rsidRPr="002E4BD5">
        <w:rPr>
          <w:rFonts w:ascii="Tahoma" w:hAnsi="Tahoma" w:cs="Tahoma"/>
        </w:rPr>
        <w:t>nam (gospodarskem subjektu) ni bila izrečena pravnomočna sodba, ki ima elemente kaznivih dejanj za kazniva dejanja iz Kazenskega zakonika (Ur. l. RS, št. 50/12 – uradno prečiščeno besedilo, 6/16 – popr., 54/15, 38/16, 27/17, 23/20, 91/20, 95/21, 186/21, 105/22 – ZZNŠPP in 16/23; v nadaljnjem besedilu: KZ-1), ki so opredeljena v prvem odstavku 75. člena ZJN-3, ali za primerljiva kazniva dejanja, ki so jih izrekla tuja sodišča;</w:t>
      </w:r>
    </w:p>
    <w:p w14:paraId="5E103227" w14:textId="77777777" w:rsidR="000E30A4" w:rsidRPr="002E4BD5" w:rsidRDefault="000E30A4" w:rsidP="002C7037">
      <w:pPr>
        <w:keepNext/>
        <w:keepLines/>
        <w:widowControl w:val="0"/>
        <w:numPr>
          <w:ilvl w:val="0"/>
          <w:numId w:val="24"/>
        </w:numPr>
        <w:spacing w:after="0" w:line="240" w:lineRule="auto"/>
        <w:ind w:left="284" w:hanging="284"/>
        <w:jc w:val="both"/>
        <w:rPr>
          <w:rFonts w:ascii="Tahoma" w:hAnsi="Tahoma" w:cs="Tahoma"/>
        </w:rPr>
      </w:pPr>
      <w:r w:rsidRPr="002E4BD5">
        <w:rPr>
          <w:rFonts w:ascii="Tahoma" w:hAnsi="Tahoma" w:cs="Tahoma"/>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2E60EA2C" w14:textId="77777777" w:rsidR="000E30A4" w:rsidRPr="002E4BD5" w:rsidRDefault="000E30A4" w:rsidP="002C7037">
      <w:pPr>
        <w:keepNext/>
        <w:keepLines/>
        <w:widowControl w:val="0"/>
        <w:numPr>
          <w:ilvl w:val="0"/>
          <w:numId w:val="24"/>
        </w:numPr>
        <w:spacing w:after="0" w:line="240" w:lineRule="auto"/>
        <w:ind w:left="284" w:hanging="284"/>
        <w:jc w:val="both"/>
        <w:rPr>
          <w:rFonts w:ascii="Tahoma" w:hAnsi="Tahoma" w:cs="Tahoma"/>
        </w:rPr>
      </w:pPr>
      <w:r w:rsidRPr="002E4BD5">
        <w:rPr>
          <w:rFonts w:ascii="Tahoma" w:hAnsi="Tahoma" w:cs="Tahoma"/>
        </w:rPr>
        <w:t>na dan, ko je potekel rok za oddajo ponudb, nismo izločeni iz postopkov oddaje javnih naročil zaradi uvrstitve v evidenco gospodarskih subjektov z izrečenimi stranskimi sankcijami izločitve iz postopkov javnega naročanja;</w:t>
      </w:r>
    </w:p>
    <w:p w14:paraId="570468F5" w14:textId="34C3C64E" w:rsidR="000E30A4" w:rsidRPr="002E4BD5" w:rsidRDefault="000E30A4" w:rsidP="002C7037">
      <w:pPr>
        <w:keepNext/>
        <w:keepLines/>
        <w:widowControl w:val="0"/>
        <w:numPr>
          <w:ilvl w:val="0"/>
          <w:numId w:val="24"/>
        </w:numPr>
        <w:spacing w:after="0" w:line="240" w:lineRule="auto"/>
        <w:ind w:left="284" w:hanging="284"/>
        <w:jc w:val="both"/>
        <w:rPr>
          <w:rFonts w:ascii="Tahoma" w:hAnsi="Tahoma" w:cs="Tahoma"/>
        </w:rPr>
      </w:pPr>
      <w:r w:rsidRPr="002E4BD5">
        <w:rPr>
          <w:rFonts w:ascii="Tahoma" w:hAnsi="Tahoma" w:cs="Tahoma"/>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r w:rsidR="002E5D7C">
        <w:rPr>
          <w:rFonts w:ascii="Tahoma" w:hAnsi="Tahoma" w:cs="Tahoma"/>
        </w:rPr>
        <w:t>.</w:t>
      </w:r>
    </w:p>
    <w:p w14:paraId="5F3B6A13" w14:textId="77777777" w:rsidR="000E30A4" w:rsidRPr="002E4BD5" w:rsidRDefault="000E30A4" w:rsidP="000E30A4">
      <w:pPr>
        <w:keepNext/>
        <w:keepLines/>
        <w:widowControl w:val="0"/>
        <w:spacing w:after="0" w:line="240" w:lineRule="auto"/>
        <w:ind w:left="284"/>
        <w:jc w:val="both"/>
        <w:rPr>
          <w:rFonts w:ascii="Tahoma" w:hAnsi="Tahoma" w:cs="Tahoma"/>
        </w:rPr>
      </w:pPr>
    </w:p>
    <w:p w14:paraId="05614A66" w14:textId="77777777" w:rsidR="000E30A4" w:rsidRPr="002E4BD5" w:rsidRDefault="000E30A4" w:rsidP="002C7037">
      <w:pPr>
        <w:keepNext/>
        <w:keepLines/>
        <w:widowControl w:val="0"/>
        <w:numPr>
          <w:ilvl w:val="0"/>
          <w:numId w:val="23"/>
        </w:numPr>
        <w:tabs>
          <w:tab w:val="left" w:pos="426"/>
          <w:tab w:val="left" w:pos="9354"/>
        </w:tabs>
        <w:spacing w:after="0" w:line="240" w:lineRule="auto"/>
        <w:ind w:right="-2"/>
        <w:rPr>
          <w:rFonts w:ascii="Tahoma" w:hAnsi="Tahoma" w:cs="Tahoma"/>
          <w:b/>
          <w:smallCaps/>
        </w:rPr>
      </w:pPr>
      <w:r w:rsidRPr="002E4BD5">
        <w:rPr>
          <w:rFonts w:ascii="Tahoma" w:hAnsi="Tahoma" w:cs="Tahoma"/>
          <w:b/>
          <w:smallCaps/>
        </w:rPr>
        <w:t>POGOJI ZA SODELOVANJE</w:t>
      </w:r>
    </w:p>
    <w:p w14:paraId="006FE953" w14:textId="77777777" w:rsidR="000E30A4" w:rsidRPr="002E4BD5" w:rsidRDefault="000E30A4" w:rsidP="000E30A4">
      <w:pPr>
        <w:keepNext/>
        <w:keepLines/>
        <w:widowControl w:val="0"/>
        <w:tabs>
          <w:tab w:val="left" w:pos="567"/>
        </w:tabs>
        <w:spacing w:after="0" w:line="240" w:lineRule="auto"/>
        <w:rPr>
          <w:rFonts w:ascii="Tahoma" w:hAnsi="Tahoma" w:cs="Tahoma"/>
          <w:b/>
        </w:rPr>
      </w:pPr>
    </w:p>
    <w:p w14:paraId="6056C674" w14:textId="77777777" w:rsidR="000E30A4" w:rsidRPr="002E4BD5" w:rsidRDefault="000E30A4" w:rsidP="000E30A4">
      <w:pPr>
        <w:keepNext/>
        <w:keepLines/>
        <w:widowControl w:val="0"/>
        <w:tabs>
          <w:tab w:val="left" w:pos="567"/>
        </w:tabs>
        <w:spacing w:after="0" w:line="240" w:lineRule="auto"/>
        <w:rPr>
          <w:rFonts w:ascii="Tahoma" w:hAnsi="Tahoma" w:cs="Tahoma"/>
          <w:b/>
        </w:rPr>
      </w:pPr>
      <w:r w:rsidRPr="002E4BD5">
        <w:rPr>
          <w:rFonts w:ascii="Tahoma" w:hAnsi="Tahoma" w:cs="Tahoma"/>
          <w:b/>
        </w:rPr>
        <w:t>IZJAVLJAMO, DA:</w:t>
      </w:r>
    </w:p>
    <w:p w14:paraId="7C083DE9" w14:textId="77777777" w:rsidR="000E30A4" w:rsidRPr="002E4BD5" w:rsidRDefault="000E30A4" w:rsidP="002C7037">
      <w:pPr>
        <w:keepNext/>
        <w:keepLines/>
        <w:numPr>
          <w:ilvl w:val="0"/>
          <w:numId w:val="24"/>
        </w:numPr>
        <w:spacing w:after="0" w:line="240" w:lineRule="auto"/>
        <w:ind w:left="284" w:hanging="284"/>
        <w:jc w:val="both"/>
        <w:rPr>
          <w:rFonts w:ascii="Tahoma" w:hAnsi="Tahoma" w:cs="Tahoma"/>
        </w:rPr>
      </w:pPr>
      <w:r w:rsidRPr="002E4BD5">
        <w:rPr>
          <w:rFonts w:ascii="Tahoma" w:hAnsi="Tahoma" w:cs="Tahoma"/>
        </w:rPr>
        <w:t>smo sposobni za opravljanje poklicne dejavnosti oziroma imamo registrirano dejavnost oziroma smo vpisani v enega od poklicnih ali poslovnih registrov, ki se vodijo v državi članici, v kateri imamo sedež;</w:t>
      </w:r>
    </w:p>
    <w:p w14:paraId="633BFCEB" w14:textId="77777777" w:rsidR="000E30A4" w:rsidRPr="002E4BD5" w:rsidRDefault="000E30A4" w:rsidP="002C7037">
      <w:pPr>
        <w:keepNext/>
        <w:keepLines/>
        <w:numPr>
          <w:ilvl w:val="0"/>
          <w:numId w:val="24"/>
        </w:numPr>
        <w:spacing w:after="0" w:line="240" w:lineRule="auto"/>
        <w:ind w:left="284" w:hanging="284"/>
        <w:jc w:val="both"/>
        <w:rPr>
          <w:rFonts w:ascii="Tahoma" w:hAnsi="Tahoma" w:cs="Tahoma"/>
        </w:rPr>
      </w:pPr>
      <w:r w:rsidRPr="002E4BD5">
        <w:rPr>
          <w:rFonts w:ascii="Tahoma" w:hAnsi="Tahoma" w:cs="Tahoma"/>
        </w:rPr>
        <w:t>imamo potrebne ekonomske in finančne zmogljivosti za izvedbo javnega naročila in da na dan oddaje ponudbe nimamo blokiranega kateregakoli računa;</w:t>
      </w:r>
    </w:p>
    <w:p w14:paraId="0F62A528" w14:textId="77777777" w:rsidR="000E30A4" w:rsidRPr="002E4BD5" w:rsidRDefault="000E30A4" w:rsidP="002C7037">
      <w:pPr>
        <w:keepNext/>
        <w:keepLines/>
        <w:numPr>
          <w:ilvl w:val="0"/>
          <w:numId w:val="24"/>
        </w:numPr>
        <w:spacing w:after="0" w:line="240" w:lineRule="auto"/>
        <w:ind w:left="284" w:hanging="284"/>
        <w:jc w:val="both"/>
        <w:rPr>
          <w:rFonts w:ascii="Tahoma" w:hAnsi="Tahoma" w:cs="Tahoma"/>
        </w:rPr>
      </w:pPr>
      <w:r w:rsidRPr="002E4BD5">
        <w:rPr>
          <w:rFonts w:ascii="Tahoma" w:hAnsi="Tahoma" w:cs="Tahoma"/>
        </w:rPr>
        <w:t>imamo potrebno tehnično in kadrovsko sposobnost ter izkušnje za izvajanje predmeta javnega naročila.</w:t>
      </w:r>
    </w:p>
    <w:p w14:paraId="5666A494" w14:textId="77777777" w:rsidR="000E30A4" w:rsidRPr="002E4BD5" w:rsidRDefault="000E30A4" w:rsidP="000E30A4">
      <w:pPr>
        <w:keepNext/>
        <w:keepLines/>
        <w:widowControl w:val="0"/>
        <w:tabs>
          <w:tab w:val="left" w:pos="567"/>
        </w:tabs>
        <w:spacing w:after="0" w:line="240" w:lineRule="auto"/>
        <w:jc w:val="both"/>
        <w:rPr>
          <w:rFonts w:ascii="Tahoma" w:hAnsi="Tahoma" w:cs="Tahoma"/>
          <w:bCs/>
          <w:i/>
        </w:rPr>
      </w:pPr>
    </w:p>
    <w:p w14:paraId="3AC4B2AF" w14:textId="77777777" w:rsidR="000E30A4" w:rsidRPr="002E4BD5" w:rsidRDefault="000E30A4" w:rsidP="002C7037">
      <w:pPr>
        <w:keepNext/>
        <w:keepLines/>
        <w:widowControl w:val="0"/>
        <w:numPr>
          <w:ilvl w:val="0"/>
          <w:numId w:val="23"/>
        </w:numPr>
        <w:tabs>
          <w:tab w:val="left" w:pos="426"/>
          <w:tab w:val="left" w:pos="9354"/>
        </w:tabs>
        <w:spacing w:after="0" w:line="240" w:lineRule="auto"/>
        <w:ind w:right="-2"/>
        <w:rPr>
          <w:rFonts w:ascii="Tahoma" w:hAnsi="Tahoma" w:cs="Tahoma"/>
          <w:b/>
          <w:smallCaps/>
        </w:rPr>
      </w:pPr>
      <w:r w:rsidRPr="002E4BD5">
        <w:rPr>
          <w:rFonts w:ascii="Tahoma" w:hAnsi="Tahoma" w:cs="Tahoma"/>
          <w:b/>
          <w:smallCaps/>
        </w:rPr>
        <w:t>SPREJEMANJE POGOJEV DOKUMENTACIJE</w:t>
      </w:r>
    </w:p>
    <w:p w14:paraId="2707B326" w14:textId="77777777" w:rsidR="000E30A4" w:rsidRPr="002E4BD5" w:rsidRDefault="000E30A4" w:rsidP="000E30A4">
      <w:pPr>
        <w:keepNext/>
        <w:keepLines/>
        <w:widowControl w:val="0"/>
        <w:tabs>
          <w:tab w:val="left" w:pos="567"/>
        </w:tabs>
        <w:spacing w:after="0" w:line="240" w:lineRule="auto"/>
        <w:rPr>
          <w:rFonts w:ascii="Tahoma" w:hAnsi="Tahoma" w:cs="Tahoma"/>
          <w:b/>
        </w:rPr>
      </w:pPr>
    </w:p>
    <w:p w14:paraId="6D708EE5" w14:textId="77777777" w:rsidR="000E30A4" w:rsidRPr="002E4BD5" w:rsidRDefault="000E30A4" w:rsidP="000E30A4">
      <w:pPr>
        <w:keepNext/>
        <w:keepLines/>
        <w:widowControl w:val="0"/>
        <w:tabs>
          <w:tab w:val="left" w:pos="567"/>
        </w:tabs>
        <w:spacing w:after="0" w:line="240" w:lineRule="auto"/>
        <w:rPr>
          <w:rFonts w:ascii="Tahoma" w:hAnsi="Tahoma" w:cs="Tahoma"/>
          <w:b/>
        </w:rPr>
      </w:pPr>
      <w:r w:rsidRPr="002E4BD5">
        <w:rPr>
          <w:rFonts w:ascii="Tahoma" w:hAnsi="Tahoma" w:cs="Tahoma"/>
          <w:b/>
        </w:rPr>
        <w:t>IZJAVLJAMO, DA:</w:t>
      </w:r>
    </w:p>
    <w:p w14:paraId="1226DC15" w14:textId="77777777" w:rsidR="000E30A4" w:rsidRPr="002E4BD5" w:rsidRDefault="000E30A4" w:rsidP="002C7037">
      <w:pPr>
        <w:keepNext/>
        <w:keepLines/>
        <w:widowControl w:val="0"/>
        <w:numPr>
          <w:ilvl w:val="0"/>
          <w:numId w:val="24"/>
        </w:numPr>
        <w:spacing w:after="0" w:line="240" w:lineRule="auto"/>
        <w:ind w:left="284" w:hanging="284"/>
        <w:jc w:val="both"/>
        <w:rPr>
          <w:rFonts w:ascii="Tahoma" w:hAnsi="Tahoma" w:cs="Tahoma"/>
        </w:rPr>
      </w:pPr>
      <w:r w:rsidRPr="002E4BD5">
        <w:rPr>
          <w:rFonts w:ascii="Tahoma" w:hAnsi="Tahoma" w:cs="Tahoma"/>
        </w:rPr>
        <w:t>nismo uvrščeni v evidenco poslovnih subjektov katerim je prepovedano poslovanje z naročnikom na podlagi 35. člena Zakona o integriteti in preprečevanju korupcije (Uradni list RS, št. 69/11 – uradno prečiščeno besedilo, 158/20, 3/22 – ZDeb in 16/23 – ZZPri; v nadaljevanju ZIntPK);</w:t>
      </w:r>
    </w:p>
    <w:p w14:paraId="77D5D2E3" w14:textId="77777777" w:rsidR="000E30A4" w:rsidRPr="002E4BD5" w:rsidRDefault="000E30A4" w:rsidP="002C7037">
      <w:pPr>
        <w:keepNext/>
        <w:keepLines/>
        <w:widowControl w:val="0"/>
        <w:numPr>
          <w:ilvl w:val="0"/>
          <w:numId w:val="24"/>
        </w:numPr>
        <w:spacing w:after="0" w:line="240" w:lineRule="auto"/>
        <w:ind w:left="284" w:hanging="284"/>
        <w:jc w:val="both"/>
        <w:rPr>
          <w:rFonts w:ascii="Tahoma" w:hAnsi="Tahoma" w:cs="Tahoma"/>
        </w:rPr>
      </w:pPr>
      <w:bookmarkStart w:id="22" w:name="_Hlk103606497"/>
      <w:bookmarkStart w:id="23" w:name="_Hlk103582078"/>
      <w:r w:rsidRPr="002E4BD5">
        <w:rPr>
          <w:rFonts w:ascii="Tahoma" w:hAnsi="Tahoma" w:cs="Tahoma"/>
        </w:rPr>
        <w:t xml:space="preserve">izpolnjujemo omejevalne ukrepe navedene </w:t>
      </w:r>
      <w:bookmarkEnd w:id="22"/>
      <w:bookmarkEnd w:id="23"/>
      <w:r w:rsidRPr="002E4BD5">
        <w:rPr>
          <w:rFonts w:ascii="Tahoma" w:hAnsi="Tahoma" w:cs="Tahoma"/>
        </w:rPr>
        <w:t xml:space="preserve">v členu 1h »sklepa Sveta (SZVP) 2022/578 z dne 8. aprila 2022 o spremembi Sklepa 2014/512/SZVP o omejevalnih ukrepih zaradi delovanja Rusije, ki povzroča destabilizacijo razmer v Ukrajini«; </w:t>
      </w:r>
    </w:p>
    <w:p w14:paraId="610856AF" w14:textId="77777777" w:rsidR="000E30A4" w:rsidRPr="002E4BD5" w:rsidRDefault="000E30A4" w:rsidP="002C7037">
      <w:pPr>
        <w:keepNext/>
        <w:keepLines/>
        <w:widowControl w:val="0"/>
        <w:numPr>
          <w:ilvl w:val="0"/>
          <w:numId w:val="24"/>
        </w:numPr>
        <w:spacing w:after="0" w:line="240" w:lineRule="auto"/>
        <w:ind w:left="284" w:hanging="284"/>
        <w:jc w:val="both"/>
        <w:rPr>
          <w:rFonts w:ascii="Tahoma" w:hAnsi="Tahoma" w:cs="Tahoma"/>
        </w:rPr>
      </w:pPr>
      <w:r w:rsidRPr="002E4BD5">
        <w:rPr>
          <w:rFonts w:ascii="Tahoma" w:hAnsi="Tahoma" w:cs="Tahoma"/>
        </w:rPr>
        <w:lastRenderedPageBreak/>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17F25A1C" w14:textId="77777777" w:rsidR="000E30A4" w:rsidRPr="002E4BD5" w:rsidRDefault="000E30A4" w:rsidP="002C7037">
      <w:pPr>
        <w:keepNext/>
        <w:keepLines/>
        <w:widowControl w:val="0"/>
        <w:numPr>
          <w:ilvl w:val="0"/>
          <w:numId w:val="24"/>
        </w:numPr>
        <w:spacing w:after="0" w:line="240" w:lineRule="auto"/>
        <w:ind w:left="284" w:hanging="284"/>
        <w:jc w:val="both"/>
        <w:rPr>
          <w:rFonts w:ascii="Tahoma" w:hAnsi="Tahoma" w:cs="Tahoma"/>
        </w:rPr>
      </w:pPr>
      <w:r w:rsidRPr="002E4BD5">
        <w:rPr>
          <w:rFonts w:ascii="Tahoma" w:hAnsi="Tahoma" w:cs="Tahoma"/>
        </w:rPr>
        <w:t>soglašamo, da lahko naročnik kadarkoli ustavi postopek javnega naročila, zavrne vse ponudbe ali po pravnomočnosti odločitve o oddaji javnega naročila ne sklene okvirnega sporazuma ter da v nobenem od navedenih primerov ne bomo uveljavljali povračila stroškov priprave ponudbe, morebitne neposredne ali posredne škode ali izgubljenega dobička;</w:t>
      </w:r>
    </w:p>
    <w:p w14:paraId="4777922D" w14:textId="77777777" w:rsidR="000E30A4" w:rsidRPr="002E4BD5" w:rsidRDefault="000E30A4" w:rsidP="002C7037">
      <w:pPr>
        <w:keepNext/>
        <w:keepLines/>
        <w:widowControl w:val="0"/>
        <w:numPr>
          <w:ilvl w:val="0"/>
          <w:numId w:val="24"/>
        </w:numPr>
        <w:spacing w:after="0" w:line="240" w:lineRule="auto"/>
        <w:ind w:left="284" w:hanging="284"/>
        <w:jc w:val="both"/>
        <w:rPr>
          <w:rFonts w:ascii="Tahoma" w:hAnsi="Tahoma" w:cs="Tahoma"/>
        </w:rPr>
      </w:pPr>
      <w:r w:rsidRPr="002E4BD5">
        <w:rPr>
          <w:rFonts w:ascii="Tahoma" w:hAnsi="Tahoma" w:cs="Tahoma"/>
        </w:rPr>
        <w:t>so v ponudbeno ceno vključeni vsi materialni in nematerialni stroški, ki bodo potrebni za izvedbo predmeta naročila, v skladu z vsemi zahtevami naročnika;</w:t>
      </w:r>
    </w:p>
    <w:p w14:paraId="512FB66B" w14:textId="1A12386B" w:rsidR="000E30A4" w:rsidRPr="002E4BD5" w:rsidRDefault="000E30A4" w:rsidP="002C7037">
      <w:pPr>
        <w:keepNext/>
        <w:keepLines/>
        <w:widowControl w:val="0"/>
        <w:numPr>
          <w:ilvl w:val="0"/>
          <w:numId w:val="24"/>
        </w:numPr>
        <w:spacing w:after="0" w:line="240" w:lineRule="auto"/>
        <w:ind w:left="284" w:hanging="284"/>
        <w:jc w:val="both"/>
        <w:rPr>
          <w:rFonts w:ascii="Tahoma" w:hAnsi="Tahoma" w:cs="Tahoma"/>
        </w:rPr>
      </w:pPr>
      <w:r w:rsidRPr="002E4BD5">
        <w:rPr>
          <w:rFonts w:ascii="Tahoma" w:hAnsi="Tahoma" w:cs="Tahoma"/>
        </w:rPr>
        <w:t>bo ponudbena cena na enoto mere po izvedenih pogajanjih fiksna za ves čas trajanja</w:t>
      </w:r>
      <w:r w:rsidR="00E36583">
        <w:rPr>
          <w:rFonts w:ascii="Tahoma" w:hAnsi="Tahoma" w:cs="Tahoma"/>
        </w:rPr>
        <w:t xml:space="preserve"> pogodbe</w:t>
      </w:r>
      <w:r w:rsidRPr="002E4BD5">
        <w:rPr>
          <w:rFonts w:ascii="Tahoma" w:hAnsi="Tahoma" w:cs="Tahoma"/>
        </w:rPr>
        <w:t>;</w:t>
      </w:r>
    </w:p>
    <w:p w14:paraId="2E75FA31" w14:textId="77777777" w:rsidR="000E30A4" w:rsidRPr="002E4BD5" w:rsidRDefault="000E30A4" w:rsidP="002C7037">
      <w:pPr>
        <w:keepNext/>
        <w:keepLines/>
        <w:widowControl w:val="0"/>
        <w:numPr>
          <w:ilvl w:val="0"/>
          <w:numId w:val="24"/>
        </w:numPr>
        <w:spacing w:after="0" w:line="240" w:lineRule="auto"/>
        <w:ind w:left="284" w:hanging="284"/>
        <w:jc w:val="both"/>
        <w:rPr>
          <w:rFonts w:ascii="Tahoma" w:hAnsi="Tahoma" w:cs="Tahoma"/>
        </w:rPr>
      </w:pPr>
      <w:r w:rsidRPr="002E4BD5">
        <w:rPr>
          <w:rFonts w:ascii="Tahoma" w:hAnsi="Tahoma" w:cs="Tahoma"/>
        </w:rPr>
        <w:t>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naročnika predložiti dodatna pooblastila za preveritev podatkov iz uradnih evidenc,</w:t>
      </w:r>
    </w:p>
    <w:p w14:paraId="7F0C0309" w14:textId="77777777" w:rsidR="000E30A4" w:rsidRPr="002E4BD5" w:rsidRDefault="000E30A4" w:rsidP="002C7037">
      <w:pPr>
        <w:keepNext/>
        <w:keepLines/>
        <w:widowControl w:val="0"/>
        <w:numPr>
          <w:ilvl w:val="0"/>
          <w:numId w:val="24"/>
        </w:numPr>
        <w:spacing w:after="0" w:line="240" w:lineRule="auto"/>
        <w:ind w:left="284" w:hanging="284"/>
        <w:jc w:val="both"/>
        <w:rPr>
          <w:rFonts w:ascii="Tahoma" w:hAnsi="Tahoma" w:cs="Tahoma"/>
        </w:rPr>
      </w:pPr>
      <w:r w:rsidRPr="002E4BD5">
        <w:rPr>
          <w:rFonts w:ascii="Tahoma"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0ADD7D4A" w14:textId="77777777" w:rsidR="000E30A4" w:rsidRPr="002E4BD5" w:rsidRDefault="000E30A4" w:rsidP="002C7037">
      <w:pPr>
        <w:keepNext/>
        <w:keepLines/>
        <w:widowControl w:val="0"/>
        <w:numPr>
          <w:ilvl w:val="0"/>
          <w:numId w:val="24"/>
        </w:numPr>
        <w:spacing w:after="0" w:line="240" w:lineRule="auto"/>
        <w:ind w:left="284" w:hanging="284"/>
        <w:jc w:val="both"/>
        <w:rPr>
          <w:rFonts w:ascii="Tahoma" w:hAnsi="Tahoma" w:cs="Tahoma"/>
        </w:rPr>
      </w:pPr>
      <w:r w:rsidRPr="002E4BD5">
        <w:rPr>
          <w:rFonts w:ascii="Tahoma" w:hAnsi="Tahoma" w:cs="Tahoma"/>
        </w:rPr>
        <w:t>se strinjamo z vsebino vzorcev finančnih zavarovanj, ki so priloženi v razpisni dokumentaciji.</w:t>
      </w:r>
    </w:p>
    <w:p w14:paraId="6E1C2DA9" w14:textId="77777777" w:rsidR="004E3E1B" w:rsidRPr="00DD1D74" w:rsidRDefault="004E3E1B" w:rsidP="00530307">
      <w:pPr>
        <w:keepNext/>
        <w:keepLines/>
        <w:tabs>
          <w:tab w:val="left" w:pos="567"/>
        </w:tabs>
        <w:spacing w:after="0" w:line="240" w:lineRule="auto"/>
        <w:jc w:val="both"/>
        <w:rPr>
          <w:rFonts w:ascii="Tahoma" w:hAnsi="Tahoma" w:cs="Tahoma"/>
          <w:bCs/>
          <w:i/>
          <w:sz w:val="18"/>
        </w:rPr>
      </w:pPr>
    </w:p>
    <w:p w14:paraId="4A10ABEC" w14:textId="77777777" w:rsidR="004E3E1B" w:rsidRPr="00DD1D74" w:rsidRDefault="004E3E1B" w:rsidP="00530307">
      <w:pPr>
        <w:keepNext/>
        <w:keepLines/>
        <w:tabs>
          <w:tab w:val="left" w:pos="567"/>
        </w:tabs>
        <w:spacing w:after="0" w:line="240" w:lineRule="auto"/>
        <w:jc w:val="both"/>
        <w:rPr>
          <w:rFonts w:ascii="Tahoma" w:eastAsia="Times New Roman" w:hAnsi="Tahoma" w:cs="Tahoma"/>
          <w:bCs/>
          <w:i/>
          <w:sz w:val="18"/>
          <w:lang w:eastAsia="sl-SI"/>
        </w:rPr>
      </w:pPr>
    </w:p>
    <w:p w14:paraId="7CA05C90" w14:textId="77777777" w:rsidR="004E3E1B" w:rsidRDefault="004E3E1B" w:rsidP="00530307">
      <w:pPr>
        <w:keepNext/>
        <w:keepLines/>
        <w:spacing w:after="0" w:line="240" w:lineRule="auto"/>
        <w:jc w:val="both"/>
        <w:rPr>
          <w:rFonts w:ascii="Tahoma" w:eastAsia="Times New Roman" w:hAnsi="Tahoma" w:cs="Tahoma"/>
          <w:lang w:eastAsia="sl-SI"/>
        </w:rPr>
      </w:pPr>
    </w:p>
    <w:p w14:paraId="2F0C0CBB" w14:textId="77777777" w:rsidR="004E3E1B" w:rsidRDefault="004E3E1B" w:rsidP="00530307">
      <w:pPr>
        <w:keepNext/>
        <w:keepLines/>
        <w:spacing w:after="0" w:line="240" w:lineRule="auto"/>
        <w:jc w:val="both"/>
        <w:rPr>
          <w:rFonts w:ascii="Tahoma" w:eastAsia="Times New Roman" w:hAnsi="Tahoma" w:cs="Tahoma"/>
          <w:lang w:eastAsia="sl-SI"/>
        </w:rPr>
      </w:pPr>
    </w:p>
    <w:p w14:paraId="7C5124B1" w14:textId="77777777" w:rsidR="004E3E1B" w:rsidRDefault="004E3E1B" w:rsidP="00530307">
      <w:pPr>
        <w:keepNext/>
        <w:keepLines/>
        <w:spacing w:after="0" w:line="240" w:lineRule="auto"/>
        <w:jc w:val="both"/>
        <w:rPr>
          <w:rFonts w:ascii="Tahoma" w:eastAsia="Times New Roman" w:hAnsi="Tahoma" w:cs="Tahoma"/>
          <w:lang w:eastAsia="sl-SI"/>
        </w:rPr>
      </w:pPr>
    </w:p>
    <w:p w14:paraId="4FF9946F" w14:textId="77777777" w:rsidR="004E3E1B" w:rsidRPr="00712BC8" w:rsidRDefault="004E3E1B" w:rsidP="00530307">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4E3E1B" w:rsidRPr="00712BC8" w14:paraId="6E99D487" w14:textId="77777777" w:rsidTr="005528C9">
        <w:trPr>
          <w:trHeight w:val="235"/>
        </w:trPr>
        <w:tc>
          <w:tcPr>
            <w:tcW w:w="2977" w:type="dxa"/>
            <w:tcBorders>
              <w:bottom w:val="single" w:sz="4" w:space="0" w:color="auto"/>
            </w:tcBorders>
          </w:tcPr>
          <w:p w14:paraId="34C04329" w14:textId="77777777" w:rsidR="004E3E1B" w:rsidRPr="00712BC8" w:rsidRDefault="004E3E1B" w:rsidP="00530307">
            <w:pPr>
              <w:keepNext/>
              <w:keepLines/>
              <w:spacing w:after="0" w:line="240" w:lineRule="auto"/>
              <w:jc w:val="both"/>
              <w:rPr>
                <w:rFonts w:ascii="Tahoma" w:eastAsia="Times New Roman" w:hAnsi="Tahoma" w:cs="Tahoma"/>
                <w:snapToGrid w:val="0"/>
                <w:color w:val="000000"/>
                <w:lang w:eastAsia="sl-SI"/>
              </w:rPr>
            </w:pPr>
          </w:p>
        </w:tc>
        <w:tc>
          <w:tcPr>
            <w:tcW w:w="2694" w:type="dxa"/>
          </w:tcPr>
          <w:p w14:paraId="4EDD57C2" w14:textId="77777777" w:rsidR="004E3E1B" w:rsidRPr="00712BC8" w:rsidRDefault="004E3E1B" w:rsidP="00530307">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1C7C7B7B" w14:textId="77777777" w:rsidR="004E3E1B" w:rsidRPr="00712BC8" w:rsidRDefault="004E3E1B" w:rsidP="00530307">
            <w:pPr>
              <w:keepNext/>
              <w:keepLines/>
              <w:tabs>
                <w:tab w:val="left" w:pos="385"/>
                <w:tab w:val="num" w:pos="578"/>
                <w:tab w:val="left" w:pos="675"/>
              </w:tabs>
              <w:spacing w:after="0" w:line="240" w:lineRule="auto"/>
              <w:jc w:val="both"/>
              <w:rPr>
                <w:rFonts w:ascii="Tahoma" w:eastAsia="Times New Roman" w:hAnsi="Tahoma" w:cs="Tahoma"/>
                <w:snapToGrid w:val="0"/>
                <w:color w:val="000000"/>
                <w:lang w:eastAsia="sl-SI"/>
              </w:rPr>
            </w:pPr>
          </w:p>
        </w:tc>
      </w:tr>
      <w:tr w:rsidR="004E3E1B" w:rsidRPr="00712BC8" w14:paraId="793BD5D0" w14:textId="77777777" w:rsidTr="005528C9">
        <w:trPr>
          <w:trHeight w:val="235"/>
        </w:trPr>
        <w:tc>
          <w:tcPr>
            <w:tcW w:w="2977" w:type="dxa"/>
            <w:tcBorders>
              <w:top w:val="single" w:sz="4" w:space="0" w:color="auto"/>
            </w:tcBorders>
          </w:tcPr>
          <w:p w14:paraId="1E7B3DC0" w14:textId="77777777" w:rsidR="004E3E1B" w:rsidRPr="00712BC8" w:rsidRDefault="004E3E1B"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78FCA838" w14:textId="77777777" w:rsidR="004E3E1B" w:rsidRPr="00712BC8" w:rsidRDefault="004E3E1B" w:rsidP="00530307">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0FCE5266" w14:textId="77777777" w:rsidR="004E3E1B" w:rsidRPr="00712BC8" w:rsidRDefault="004E3E1B"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078686B3" w14:textId="77777777" w:rsidR="004E3E1B" w:rsidRDefault="004E3E1B" w:rsidP="00530307">
      <w:pPr>
        <w:keepNext/>
        <w:keepLines/>
        <w:tabs>
          <w:tab w:val="left" w:pos="567"/>
        </w:tabs>
        <w:spacing w:after="0" w:line="240" w:lineRule="auto"/>
        <w:jc w:val="both"/>
        <w:rPr>
          <w:rFonts w:ascii="Tahoma" w:hAnsi="Tahoma" w:cs="Tahoma"/>
          <w:bCs/>
          <w:i/>
        </w:rPr>
      </w:pPr>
    </w:p>
    <w:p w14:paraId="4EEA3780" w14:textId="77777777" w:rsidR="004E3E1B" w:rsidRDefault="004E3E1B" w:rsidP="00530307">
      <w:pPr>
        <w:keepNext/>
        <w:keepLines/>
        <w:tabs>
          <w:tab w:val="left" w:pos="567"/>
        </w:tabs>
        <w:spacing w:after="0" w:line="240" w:lineRule="auto"/>
        <w:jc w:val="both"/>
        <w:rPr>
          <w:rFonts w:ascii="Tahoma" w:hAnsi="Tahoma" w:cs="Tahoma"/>
          <w:bCs/>
          <w:i/>
        </w:rPr>
      </w:pPr>
    </w:p>
    <w:p w14:paraId="0A60055E" w14:textId="77777777" w:rsidR="004E3E1B" w:rsidRDefault="004E3E1B" w:rsidP="00530307">
      <w:pPr>
        <w:keepNext/>
        <w:keepLines/>
        <w:tabs>
          <w:tab w:val="left" w:pos="567"/>
        </w:tabs>
        <w:spacing w:after="0" w:line="240" w:lineRule="auto"/>
        <w:jc w:val="both"/>
        <w:rPr>
          <w:rFonts w:ascii="Tahoma" w:hAnsi="Tahoma" w:cs="Tahoma"/>
          <w:bCs/>
          <w:i/>
        </w:rPr>
      </w:pPr>
    </w:p>
    <w:p w14:paraId="20BA8ECA" w14:textId="77777777" w:rsidR="004E3E1B" w:rsidRPr="00CA1AE3" w:rsidRDefault="004E3E1B" w:rsidP="00530307">
      <w:pPr>
        <w:keepNext/>
        <w:keepLines/>
        <w:tabs>
          <w:tab w:val="left" w:pos="567"/>
        </w:tabs>
        <w:spacing w:after="0" w:line="240" w:lineRule="auto"/>
        <w:jc w:val="both"/>
        <w:rPr>
          <w:rFonts w:ascii="Tahoma" w:hAnsi="Tahoma" w:cs="Tahoma"/>
          <w:bCs/>
          <w:i/>
        </w:rPr>
      </w:pPr>
    </w:p>
    <w:p w14:paraId="3004923B" w14:textId="77777777" w:rsidR="004E3E1B" w:rsidRPr="00CA1AE3" w:rsidRDefault="004E3E1B" w:rsidP="00530307">
      <w:pPr>
        <w:keepNext/>
        <w:keepLines/>
        <w:spacing w:after="0" w:line="240" w:lineRule="auto"/>
        <w:jc w:val="both"/>
        <w:rPr>
          <w:rFonts w:ascii="Tahoma" w:eastAsia="Times New Roman" w:hAnsi="Tahoma" w:cs="Tahoma"/>
          <w:b/>
          <w:bCs/>
          <w:i/>
          <w:sz w:val="18"/>
          <w:lang w:eastAsia="sl-SI"/>
        </w:rPr>
      </w:pPr>
    </w:p>
    <w:p w14:paraId="3A6AB9C6" w14:textId="77777777" w:rsidR="004E3E1B" w:rsidRPr="00CA1AE3" w:rsidRDefault="004E3E1B" w:rsidP="00530307">
      <w:pPr>
        <w:keepNext/>
        <w:keepLines/>
        <w:spacing w:after="0" w:line="240" w:lineRule="auto"/>
        <w:jc w:val="both"/>
        <w:rPr>
          <w:rFonts w:ascii="Tahoma" w:eastAsia="Times New Roman" w:hAnsi="Tahoma" w:cs="Tahoma"/>
          <w:b/>
          <w:bCs/>
          <w:i/>
          <w:sz w:val="18"/>
          <w:lang w:eastAsia="sl-SI"/>
        </w:rPr>
      </w:pPr>
    </w:p>
    <w:p w14:paraId="2B65C0B1" w14:textId="77777777" w:rsidR="004E3E1B" w:rsidRPr="00CA1AE3" w:rsidRDefault="004E3E1B" w:rsidP="00530307">
      <w:pPr>
        <w:keepNext/>
        <w:keepLines/>
        <w:spacing w:after="0" w:line="240" w:lineRule="auto"/>
        <w:jc w:val="both"/>
        <w:rPr>
          <w:rFonts w:ascii="Tahoma" w:eastAsia="Times New Roman" w:hAnsi="Tahoma" w:cs="Tahoma"/>
          <w:b/>
          <w:bCs/>
          <w:i/>
          <w:sz w:val="18"/>
          <w:lang w:eastAsia="sl-SI"/>
        </w:rPr>
      </w:pPr>
    </w:p>
    <w:p w14:paraId="799DFF05" w14:textId="77777777" w:rsidR="004E3E1B" w:rsidRPr="00BE54B7" w:rsidRDefault="004E3E1B" w:rsidP="00530307">
      <w:pPr>
        <w:keepNext/>
        <w:keepLines/>
        <w:spacing w:after="0" w:line="240" w:lineRule="auto"/>
        <w:jc w:val="both"/>
        <w:rPr>
          <w:rFonts w:ascii="Tahoma" w:eastAsia="Times New Roman" w:hAnsi="Tahoma" w:cs="Tahoma"/>
          <w:b/>
          <w:bCs/>
          <w:i/>
          <w:sz w:val="16"/>
          <w:lang w:eastAsia="sl-SI"/>
        </w:rPr>
      </w:pPr>
      <w:r w:rsidRPr="00BE54B7">
        <w:rPr>
          <w:rFonts w:ascii="Tahoma" w:eastAsia="Times New Roman" w:hAnsi="Tahoma" w:cs="Tahoma"/>
          <w:b/>
          <w:bCs/>
          <w:i/>
          <w:sz w:val="16"/>
          <w:lang w:eastAsia="sl-SI"/>
        </w:rPr>
        <w:t>Navodila za izpolnitev:</w:t>
      </w:r>
    </w:p>
    <w:p w14:paraId="3D4D4FEA" w14:textId="77777777" w:rsidR="004E3E1B" w:rsidRPr="00BE54B7" w:rsidRDefault="004E3E1B" w:rsidP="00530307">
      <w:pPr>
        <w:keepNext/>
        <w:keepLines/>
        <w:numPr>
          <w:ilvl w:val="0"/>
          <w:numId w:val="3"/>
        </w:numPr>
        <w:tabs>
          <w:tab w:val="num" w:pos="1070"/>
        </w:tabs>
        <w:spacing w:after="0" w:line="240" w:lineRule="auto"/>
        <w:ind w:left="284" w:hanging="284"/>
        <w:jc w:val="both"/>
        <w:rPr>
          <w:rFonts w:ascii="Tahoma" w:eastAsia="Times New Roman" w:hAnsi="Tahoma" w:cs="Tahoma"/>
          <w:i/>
          <w:iCs/>
          <w:sz w:val="16"/>
          <w:lang w:eastAsia="sl-SI"/>
        </w:rPr>
      </w:pPr>
      <w:r w:rsidRPr="00BE54B7">
        <w:rPr>
          <w:rFonts w:ascii="Tahoma" w:eastAsia="Times New Roman" w:hAnsi="Tahoma" w:cs="Tahoma"/>
          <w:i/>
          <w:iCs/>
          <w:sz w:val="16"/>
          <w:lang w:eastAsia="sl-SI"/>
        </w:rPr>
        <w:t xml:space="preserve">Izjavo izpolni in podpiše </w:t>
      </w:r>
      <w:r w:rsidRPr="00BE54B7">
        <w:rPr>
          <w:rFonts w:ascii="Tahoma" w:eastAsia="Times New Roman" w:hAnsi="Tahoma" w:cs="Tahoma"/>
          <w:i/>
          <w:iCs/>
          <w:sz w:val="16"/>
          <w:u w:val="single"/>
          <w:lang w:eastAsia="sl-SI"/>
        </w:rPr>
        <w:t>ponudnik</w:t>
      </w:r>
      <w:r w:rsidRPr="00BE54B7">
        <w:rPr>
          <w:rFonts w:ascii="Tahoma" w:eastAsia="Times New Roman" w:hAnsi="Tahoma" w:cs="Tahoma"/>
          <w:i/>
          <w:iCs/>
          <w:sz w:val="16"/>
          <w:lang w:eastAsia="sl-SI"/>
        </w:rPr>
        <w:t xml:space="preserve">, kot tudi vsi </w:t>
      </w:r>
      <w:r w:rsidRPr="00BE54B7">
        <w:rPr>
          <w:rFonts w:ascii="Tahoma" w:eastAsia="Times New Roman" w:hAnsi="Tahoma" w:cs="Tahoma"/>
          <w:i/>
          <w:iCs/>
          <w:sz w:val="16"/>
          <w:u w:val="single"/>
          <w:lang w:eastAsia="sl-SI"/>
        </w:rPr>
        <w:t>posamezni člani skupine ponudnikov</w:t>
      </w:r>
      <w:r w:rsidRPr="00BE54B7">
        <w:rPr>
          <w:rFonts w:ascii="Tahoma" w:eastAsia="Times New Roman" w:hAnsi="Tahoma" w:cs="Tahoma"/>
          <w:i/>
          <w:iCs/>
          <w:sz w:val="16"/>
          <w:lang w:eastAsia="sl-SI"/>
        </w:rPr>
        <w:t xml:space="preserve"> (partnerji) v primeru skupne ponudbe, vsi </w:t>
      </w:r>
      <w:r w:rsidRPr="00BE54B7">
        <w:rPr>
          <w:rFonts w:ascii="Tahoma" w:eastAsia="Times New Roman" w:hAnsi="Tahoma" w:cs="Tahoma"/>
          <w:i/>
          <w:iCs/>
          <w:sz w:val="16"/>
          <w:u w:val="single"/>
          <w:lang w:eastAsia="sl-SI"/>
        </w:rPr>
        <w:t>podizvajalci</w:t>
      </w:r>
      <w:r w:rsidRPr="00BE54B7">
        <w:rPr>
          <w:rFonts w:ascii="Tahoma" w:eastAsia="Times New Roman" w:hAnsi="Tahoma" w:cs="Tahoma"/>
          <w:i/>
          <w:iCs/>
          <w:sz w:val="16"/>
          <w:lang w:eastAsia="sl-SI"/>
        </w:rPr>
        <w:t xml:space="preserve"> (če ponudnik izvaja javno naročilo s podizvajalci) ter vsi </w:t>
      </w:r>
      <w:r w:rsidRPr="00BE54B7">
        <w:rPr>
          <w:rFonts w:ascii="Tahoma" w:eastAsia="Times New Roman" w:hAnsi="Tahoma" w:cs="Tahoma"/>
          <w:bCs/>
          <w:i/>
          <w:iCs/>
          <w:sz w:val="16"/>
          <w:u w:val="single"/>
          <w:lang w:eastAsia="sl-SI"/>
        </w:rPr>
        <w:t>gospodarski subjekti katerih zmogljivosti uporablja ponudnik</w:t>
      </w:r>
      <w:r w:rsidRPr="00BE54B7">
        <w:rPr>
          <w:rFonts w:ascii="Tahoma" w:eastAsia="Times New Roman" w:hAnsi="Tahoma" w:cs="Tahoma"/>
          <w:i/>
          <w:iCs/>
          <w:sz w:val="16"/>
          <w:lang w:eastAsia="sl-SI"/>
        </w:rPr>
        <w:t>.</w:t>
      </w:r>
    </w:p>
    <w:p w14:paraId="59FF8977" w14:textId="77777777" w:rsidR="004E3E1B" w:rsidRPr="00BE54B7" w:rsidRDefault="004E3E1B" w:rsidP="00530307">
      <w:pPr>
        <w:keepNext/>
        <w:keepLines/>
        <w:spacing w:after="0" w:line="240" w:lineRule="auto"/>
        <w:jc w:val="both"/>
        <w:rPr>
          <w:rFonts w:ascii="Tahoma" w:hAnsi="Tahoma" w:cs="Tahoma"/>
          <w:bCs/>
          <w:i/>
          <w:sz w:val="16"/>
        </w:rPr>
      </w:pPr>
    </w:p>
    <w:p w14:paraId="3B4982AE" w14:textId="77777777" w:rsidR="004E3E1B" w:rsidRDefault="004E3E1B" w:rsidP="00530307">
      <w:pPr>
        <w:keepNext/>
        <w:keepLines/>
        <w:spacing w:after="0" w:line="240" w:lineRule="auto"/>
      </w:pPr>
      <w:r>
        <w:br w:type="page"/>
      </w: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404DFA" w:rsidRPr="00404DFA" w14:paraId="6741A77D" w14:textId="77777777" w:rsidTr="00746419">
        <w:tc>
          <w:tcPr>
            <w:tcW w:w="8080" w:type="dxa"/>
            <w:tcBorders>
              <w:top w:val="single" w:sz="4" w:space="0" w:color="auto"/>
              <w:bottom w:val="single" w:sz="4" w:space="0" w:color="auto"/>
            </w:tcBorders>
          </w:tcPr>
          <w:p w14:paraId="0E272EFF" w14:textId="77777777" w:rsidR="00404DFA" w:rsidRPr="00404DFA" w:rsidRDefault="00FC042A" w:rsidP="00530307">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lastRenderedPageBreak/>
              <w:br w:type="page"/>
            </w:r>
            <w:r>
              <w:br w:type="page"/>
            </w:r>
            <w:r w:rsidR="00E90690" w:rsidRPr="00712BC8">
              <w:rPr>
                <w:rFonts w:ascii="Tahoma" w:eastAsia="Times New Roman" w:hAnsi="Tahoma" w:cs="Tahoma"/>
                <w:lang w:eastAsia="sl-SI"/>
              </w:rPr>
              <w:br w:type="page"/>
            </w:r>
            <w:r w:rsidR="00404DFA" w:rsidRPr="00404DFA">
              <w:rPr>
                <w:rFonts w:ascii="Tahoma" w:eastAsia="Times New Roman" w:hAnsi="Tahoma" w:cs="Tahoma"/>
                <w:lang w:eastAsia="sl-SI"/>
              </w:rPr>
              <w:br w:type="page"/>
            </w:r>
            <w:r w:rsidR="00404DFA" w:rsidRPr="00404DFA">
              <w:rPr>
                <w:rFonts w:ascii="Tahoma" w:eastAsia="Times New Roman" w:hAnsi="Tahoma" w:cs="Tahoma"/>
                <w:lang w:eastAsia="sl-SI"/>
              </w:rPr>
              <w:br w:type="page"/>
            </w:r>
            <w:r w:rsidR="00404DFA" w:rsidRPr="00404DFA">
              <w:rPr>
                <w:rFonts w:ascii="Tahoma" w:eastAsia="Times New Roman" w:hAnsi="Tahoma" w:cs="Tahoma"/>
                <w:lang w:eastAsia="sl-SI"/>
              </w:rPr>
              <w:br w:type="page"/>
            </w:r>
            <w:r w:rsidR="00404DFA" w:rsidRPr="00404DFA">
              <w:rPr>
                <w:rFonts w:ascii="Tahoma" w:eastAsia="Times New Roman" w:hAnsi="Tahoma" w:cs="Tahoma"/>
                <w:lang w:eastAsia="sl-SI"/>
              </w:rPr>
              <w:br w:type="page"/>
              <w:t xml:space="preserve">PODATKI O PONUDNIKU </w:t>
            </w:r>
          </w:p>
        </w:tc>
        <w:tc>
          <w:tcPr>
            <w:tcW w:w="1344" w:type="dxa"/>
            <w:tcBorders>
              <w:top w:val="single" w:sz="4" w:space="0" w:color="auto"/>
              <w:bottom w:val="single" w:sz="4" w:space="0" w:color="auto"/>
            </w:tcBorders>
          </w:tcPr>
          <w:p w14:paraId="1042A1B0" w14:textId="77777777" w:rsidR="00404DFA" w:rsidRPr="00404DFA" w:rsidRDefault="00A32E65" w:rsidP="00530307">
            <w:pPr>
              <w:keepNext/>
              <w:keepLines/>
              <w:spacing w:after="0" w:line="240" w:lineRule="auto"/>
              <w:jc w:val="both"/>
              <w:rPr>
                <w:rFonts w:ascii="Tahoma" w:eastAsia="Times New Roman" w:hAnsi="Tahoma" w:cs="Tahoma"/>
                <w:b/>
                <w:bCs/>
                <w:i/>
                <w:iCs/>
                <w:lang w:eastAsia="sl-SI"/>
              </w:rPr>
            </w:pPr>
            <w:r>
              <w:rPr>
                <w:rFonts w:ascii="Tahoma" w:eastAsia="Times New Roman" w:hAnsi="Tahoma" w:cs="Tahoma"/>
                <w:b/>
                <w:bCs/>
                <w:i/>
                <w:iCs/>
                <w:lang w:eastAsia="sl-SI"/>
              </w:rPr>
              <w:t>P</w:t>
            </w:r>
            <w:r w:rsidR="00404DFA" w:rsidRPr="00404DFA">
              <w:rPr>
                <w:rFonts w:ascii="Tahoma" w:eastAsia="Times New Roman" w:hAnsi="Tahoma" w:cs="Tahoma"/>
                <w:b/>
                <w:bCs/>
                <w:i/>
                <w:iCs/>
                <w:lang w:eastAsia="sl-SI"/>
              </w:rPr>
              <w:t>riloga 1</w:t>
            </w:r>
          </w:p>
        </w:tc>
      </w:tr>
    </w:tbl>
    <w:p w14:paraId="5CC35C59" w14:textId="77777777" w:rsidR="007B0A1E" w:rsidRDefault="007B0A1E" w:rsidP="00530307">
      <w:pPr>
        <w:keepNext/>
        <w:keepLines/>
        <w:spacing w:after="0" w:line="240" w:lineRule="auto"/>
        <w:jc w:val="both"/>
        <w:rPr>
          <w:rFonts w:ascii="Tahoma" w:eastAsia="Times New Roman" w:hAnsi="Tahoma" w:cs="Tahoma"/>
          <w:b/>
          <w:lang w:eastAsia="sl-SI"/>
        </w:rPr>
      </w:pPr>
    </w:p>
    <w:p w14:paraId="4DBA986D" w14:textId="77777777" w:rsidR="00850A09" w:rsidRPr="00712BC8" w:rsidRDefault="008A4046" w:rsidP="00530307">
      <w:pPr>
        <w:pStyle w:val="Naslov"/>
        <w:keepNext/>
        <w:keepLines/>
        <w:jc w:val="both"/>
        <w:rPr>
          <w:rFonts w:ascii="Tahoma" w:hAnsi="Tahoma" w:cs="Tahoma"/>
          <w:sz w:val="22"/>
          <w:szCs w:val="22"/>
        </w:rPr>
      </w:pPr>
      <w:r>
        <w:rPr>
          <w:rFonts w:ascii="Tahoma" w:hAnsi="Tahoma" w:cs="Tahoma"/>
          <w:noProof/>
          <w:sz w:val="22"/>
          <w:szCs w:val="22"/>
        </w:rPr>
        <w:t>LPT-97/24</w:t>
      </w:r>
      <w:r w:rsidR="00C04B74">
        <w:rPr>
          <w:rFonts w:ascii="Tahoma" w:hAnsi="Tahoma" w:cs="Tahoma"/>
          <w:noProof/>
          <w:sz w:val="22"/>
          <w:szCs w:val="22"/>
        </w:rPr>
        <w:t xml:space="preserve"> </w:t>
      </w:r>
      <w:r w:rsidR="00C92793">
        <w:rPr>
          <w:rFonts w:ascii="Tahoma" w:hAnsi="Tahoma" w:cs="Tahoma"/>
          <w:color w:val="000000"/>
          <w:sz w:val="22"/>
          <w:szCs w:val="22"/>
        </w:rPr>
        <w:t>–</w:t>
      </w:r>
      <w:r w:rsidR="00850A09">
        <w:rPr>
          <w:rFonts w:ascii="Tahoma" w:hAnsi="Tahoma" w:cs="Tahoma"/>
          <w:color w:val="000000"/>
          <w:sz w:val="22"/>
          <w:szCs w:val="22"/>
        </w:rPr>
        <w:t xml:space="preserve"> </w:t>
      </w:r>
      <w:r w:rsidR="0015439B">
        <w:rPr>
          <w:rFonts w:ascii="Tahoma" w:hAnsi="Tahoma" w:cs="Tahoma"/>
          <w:sz w:val="22"/>
          <w:szCs w:val="22"/>
        </w:rPr>
        <w:t>Obnova poslovnega prostora pod stebriščno lopo Plečnikovih tržnic</w:t>
      </w:r>
    </w:p>
    <w:p w14:paraId="0A765C20" w14:textId="77777777" w:rsidR="007B0A1E" w:rsidRPr="00F026B6" w:rsidRDefault="007B0A1E" w:rsidP="00530307">
      <w:pPr>
        <w:keepNext/>
        <w:keepLines/>
        <w:tabs>
          <w:tab w:val="left" w:pos="567"/>
          <w:tab w:val="num" w:pos="851"/>
          <w:tab w:val="left" w:pos="993"/>
        </w:tabs>
        <w:spacing w:after="0" w:line="240" w:lineRule="auto"/>
        <w:jc w:val="both"/>
        <w:rPr>
          <w:rFonts w:ascii="Tahoma" w:eastAsia="Times New Roman" w:hAnsi="Tahoma" w:cs="Tahoma"/>
          <w:sz w:val="24"/>
          <w:lang w:eastAsia="sl-SI"/>
        </w:rPr>
      </w:pPr>
    </w:p>
    <w:p w14:paraId="79B8F8E2"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4E3E1B" w:rsidRPr="006A26EA" w14:paraId="0BC38829" w14:textId="77777777" w:rsidTr="00BE54B7">
        <w:tc>
          <w:tcPr>
            <w:tcW w:w="2552" w:type="dxa"/>
            <w:tcBorders>
              <w:top w:val="nil"/>
              <w:left w:val="nil"/>
              <w:bottom w:val="nil"/>
              <w:right w:val="nil"/>
            </w:tcBorders>
            <w:vAlign w:val="bottom"/>
          </w:tcPr>
          <w:p w14:paraId="4830FE52"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Naziv ponudnika</w:t>
            </w:r>
          </w:p>
        </w:tc>
        <w:tc>
          <w:tcPr>
            <w:tcW w:w="6804" w:type="dxa"/>
            <w:tcBorders>
              <w:top w:val="nil"/>
              <w:left w:val="nil"/>
              <w:right w:val="nil"/>
            </w:tcBorders>
          </w:tcPr>
          <w:p w14:paraId="1A997253"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r>
      <w:tr w:rsidR="004E3E1B" w:rsidRPr="006A26EA" w14:paraId="2E94E8F2" w14:textId="77777777" w:rsidTr="00BE54B7">
        <w:tc>
          <w:tcPr>
            <w:tcW w:w="2552" w:type="dxa"/>
            <w:tcBorders>
              <w:top w:val="nil"/>
              <w:left w:val="nil"/>
              <w:bottom w:val="nil"/>
              <w:right w:val="nil"/>
            </w:tcBorders>
          </w:tcPr>
          <w:p w14:paraId="674B5499"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c>
          <w:tcPr>
            <w:tcW w:w="6804" w:type="dxa"/>
            <w:tcBorders>
              <w:left w:val="nil"/>
              <w:right w:val="nil"/>
            </w:tcBorders>
          </w:tcPr>
          <w:p w14:paraId="4FF96B44"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r>
      <w:tr w:rsidR="004E3E1B" w:rsidRPr="006A26EA" w14:paraId="7CB8E1B1" w14:textId="77777777" w:rsidTr="00BE54B7">
        <w:tc>
          <w:tcPr>
            <w:tcW w:w="2552" w:type="dxa"/>
            <w:tcBorders>
              <w:top w:val="nil"/>
              <w:left w:val="nil"/>
              <w:bottom w:val="nil"/>
              <w:right w:val="nil"/>
            </w:tcBorders>
            <w:vAlign w:val="bottom"/>
          </w:tcPr>
          <w:p w14:paraId="21B94C34"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Naslov ponudnika</w:t>
            </w:r>
          </w:p>
        </w:tc>
        <w:tc>
          <w:tcPr>
            <w:tcW w:w="6804" w:type="dxa"/>
            <w:tcBorders>
              <w:top w:val="nil"/>
              <w:left w:val="nil"/>
              <w:right w:val="nil"/>
            </w:tcBorders>
          </w:tcPr>
          <w:p w14:paraId="5CAD3AE2"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r>
      <w:tr w:rsidR="004E3E1B" w:rsidRPr="006A26EA" w14:paraId="76B2A574" w14:textId="77777777" w:rsidTr="00BE54B7">
        <w:tc>
          <w:tcPr>
            <w:tcW w:w="2552" w:type="dxa"/>
            <w:tcBorders>
              <w:top w:val="nil"/>
              <w:left w:val="nil"/>
              <w:bottom w:val="nil"/>
              <w:right w:val="nil"/>
            </w:tcBorders>
          </w:tcPr>
          <w:p w14:paraId="5BB72B3A"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c>
          <w:tcPr>
            <w:tcW w:w="6804" w:type="dxa"/>
            <w:tcBorders>
              <w:left w:val="nil"/>
              <w:right w:val="nil"/>
            </w:tcBorders>
          </w:tcPr>
          <w:p w14:paraId="1D022784"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r>
      <w:tr w:rsidR="004E3E1B" w:rsidRPr="006A26EA" w14:paraId="637D38FB" w14:textId="77777777" w:rsidTr="00BE54B7">
        <w:tc>
          <w:tcPr>
            <w:tcW w:w="2552" w:type="dxa"/>
            <w:tcBorders>
              <w:top w:val="nil"/>
              <w:left w:val="nil"/>
              <w:bottom w:val="nil"/>
              <w:right w:val="nil"/>
            </w:tcBorders>
            <w:vAlign w:val="bottom"/>
          </w:tcPr>
          <w:p w14:paraId="3E823D50" w14:textId="77777777" w:rsidR="004E3E1B" w:rsidRPr="006A26EA" w:rsidRDefault="000E30A4"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r w:rsidRPr="00090D8E">
              <w:rPr>
                <w:rFonts w:ascii="Tahoma" w:hAnsi="Tahoma" w:cs="Tahoma"/>
              </w:rPr>
              <w:t>T</w:t>
            </w:r>
            <w:r>
              <w:rPr>
                <w:rFonts w:ascii="Tahoma" w:hAnsi="Tahoma" w:cs="Tahoma"/>
              </w:rPr>
              <w:t>RR</w:t>
            </w:r>
            <w:r w:rsidRPr="00090D8E">
              <w:rPr>
                <w:rFonts w:ascii="Tahoma" w:hAnsi="Tahoma" w:cs="Tahoma"/>
              </w:rPr>
              <w:t xml:space="preserve"> (IBAN, SWIFT)</w:t>
            </w:r>
          </w:p>
        </w:tc>
        <w:tc>
          <w:tcPr>
            <w:tcW w:w="6804" w:type="dxa"/>
            <w:tcBorders>
              <w:top w:val="nil"/>
              <w:left w:val="nil"/>
              <w:right w:val="nil"/>
            </w:tcBorders>
          </w:tcPr>
          <w:p w14:paraId="25770EBD"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r>
      <w:tr w:rsidR="004E3E1B" w:rsidRPr="006A26EA" w14:paraId="5037BE59" w14:textId="77777777" w:rsidTr="00BE54B7">
        <w:tc>
          <w:tcPr>
            <w:tcW w:w="2552" w:type="dxa"/>
            <w:tcBorders>
              <w:top w:val="nil"/>
              <w:left w:val="nil"/>
              <w:bottom w:val="nil"/>
              <w:right w:val="nil"/>
            </w:tcBorders>
            <w:vAlign w:val="bottom"/>
          </w:tcPr>
          <w:p w14:paraId="55FFEA98"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SWIFT</w:t>
            </w:r>
          </w:p>
        </w:tc>
        <w:tc>
          <w:tcPr>
            <w:tcW w:w="6804" w:type="dxa"/>
            <w:tcBorders>
              <w:top w:val="nil"/>
              <w:left w:val="nil"/>
              <w:right w:val="nil"/>
            </w:tcBorders>
          </w:tcPr>
          <w:p w14:paraId="55D7BB42"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r>
      <w:tr w:rsidR="004E3E1B" w:rsidRPr="006A26EA" w14:paraId="264B3322" w14:textId="77777777" w:rsidTr="00BE54B7">
        <w:tc>
          <w:tcPr>
            <w:tcW w:w="2552" w:type="dxa"/>
            <w:tcBorders>
              <w:top w:val="nil"/>
              <w:left w:val="nil"/>
              <w:bottom w:val="nil"/>
              <w:right w:val="nil"/>
            </w:tcBorders>
            <w:vAlign w:val="bottom"/>
          </w:tcPr>
          <w:p w14:paraId="058E4157"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Matična banka</w:t>
            </w:r>
          </w:p>
        </w:tc>
        <w:tc>
          <w:tcPr>
            <w:tcW w:w="6804" w:type="dxa"/>
            <w:tcBorders>
              <w:left w:val="nil"/>
              <w:right w:val="nil"/>
            </w:tcBorders>
          </w:tcPr>
          <w:p w14:paraId="3D6D5463"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r>
      <w:tr w:rsidR="004E3E1B" w:rsidRPr="006A26EA" w14:paraId="13395CCD" w14:textId="77777777" w:rsidTr="00BE54B7">
        <w:tc>
          <w:tcPr>
            <w:tcW w:w="2552" w:type="dxa"/>
            <w:tcBorders>
              <w:top w:val="nil"/>
              <w:left w:val="nil"/>
              <w:bottom w:val="nil"/>
              <w:right w:val="nil"/>
            </w:tcBorders>
            <w:vAlign w:val="bottom"/>
          </w:tcPr>
          <w:p w14:paraId="2DF558AC"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ID številka za DDV</w:t>
            </w:r>
          </w:p>
        </w:tc>
        <w:tc>
          <w:tcPr>
            <w:tcW w:w="6804" w:type="dxa"/>
            <w:tcBorders>
              <w:left w:val="nil"/>
              <w:bottom w:val="single" w:sz="4" w:space="0" w:color="auto"/>
              <w:right w:val="nil"/>
            </w:tcBorders>
          </w:tcPr>
          <w:p w14:paraId="3857969A"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r>
      <w:tr w:rsidR="004E3E1B" w:rsidRPr="006A26EA" w14:paraId="418DB5F9" w14:textId="77777777" w:rsidTr="00BE54B7">
        <w:tc>
          <w:tcPr>
            <w:tcW w:w="2552" w:type="dxa"/>
            <w:tcBorders>
              <w:top w:val="nil"/>
              <w:left w:val="nil"/>
              <w:bottom w:val="nil"/>
              <w:right w:val="nil"/>
            </w:tcBorders>
            <w:vAlign w:val="bottom"/>
          </w:tcPr>
          <w:p w14:paraId="1AA9E98F"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Finančni urad</w:t>
            </w:r>
          </w:p>
        </w:tc>
        <w:tc>
          <w:tcPr>
            <w:tcW w:w="6804" w:type="dxa"/>
            <w:tcBorders>
              <w:left w:val="nil"/>
              <w:bottom w:val="single" w:sz="4" w:space="0" w:color="auto"/>
              <w:right w:val="nil"/>
            </w:tcBorders>
          </w:tcPr>
          <w:p w14:paraId="0371D890"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r>
      <w:tr w:rsidR="004E3E1B" w:rsidRPr="006A26EA" w14:paraId="3738C022" w14:textId="77777777" w:rsidTr="00BE54B7">
        <w:tc>
          <w:tcPr>
            <w:tcW w:w="2552" w:type="dxa"/>
            <w:tcBorders>
              <w:top w:val="nil"/>
              <w:left w:val="nil"/>
              <w:bottom w:val="nil"/>
              <w:right w:val="nil"/>
            </w:tcBorders>
            <w:vAlign w:val="bottom"/>
          </w:tcPr>
          <w:p w14:paraId="748AEAFE"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Matična številka</w:t>
            </w:r>
          </w:p>
        </w:tc>
        <w:tc>
          <w:tcPr>
            <w:tcW w:w="6804" w:type="dxa"/>
            <w:tcBorders>
              <w:left w:val="nil"/>
              <w:bottom w:val="single" w:sz="4" w:space="0" w:color="auto"/>
              <w:right w:val="nil"/>
            </w:tcBorders>
          </w:tcPr>
          <w:p w14:paraId="106614CD"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r>
    </w:tbl>
    <w:p w14:paraId="172FB305" w14:textId="77777777" w:rsidR="00D94106" w:rsidRDefault="00D94106" w:rsidP="00D94106">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tbl>
      <w:tblPr>
        <w:tblW w:w="9636" w:type="dxa"/>
        <w:tblLayout w:type="fixed"/>
        <w:tblLook w:val="04A0" w:firstRow="1" w:lastRow="0" w:firstColumn="1" w:lastColumn="0" w:noHBand="0" w:noVBand="1"/>
      </w:tblPr>
      <w:tblGrid>
        <w:gridCol w:w="3536"/>
        <w:gridCol w:w="3050"/>
        <w:gridCol w:w="3050"/>
      </w:tblGrid>
      <w:tr w:rsidR="00D94106" w:rsidRPr="009779A4" w14:paraId="0612C858" w14:textId="77777777" w:rsidTr="00EA1700">
        <w:tc>
          <w:tcPr>
            <w:tcW w:w="3536" w:type="dxa"/>
            <w:shd w:val="clear" w:color="auto" w:fill="auto"/>
          </w:tcPr>
          <w:p w14:paraId="1BF3720D" w14:textId="77777777" w:rsidR="00D94106" w:rsidRPr="009779A4" w:rsidRDefault="00D94106" w:rsidP="00EA1700">
            <w:pPr>
              <w:keepNext/>
              <w:keepLines/>
              <w:tabs>
                <w:tab w:val="left" w:pos="1927"/>
              </w:tabs>
              <w:spacing w:after="0" w:line="240" w:lineRule="auto"/>
              <w:jc w:val="both"/>
              <w:rPr>
                <w:rFonts w:ascii="Tahoma" w:eastAsia="Times New Roman" w:hAnsi="Tahoma" w:cs="Tahoma"/>
                <w:sz w:val="16"/>
                <w:szCs w:val="20"/>
                <w:lang w:eastAsia="sl-SI"/>
              </w:rPr>
            </w:pPr>
          </w:p>
          <w:p w14:paraId="656B2F24" w14:textId="77777777" w:rsidR="00D94106" w:rsidRPr="009779A4" w:rsidRDefault="00D94106" w:rsidP="00EA1700">
            <w:pPr>
              <w:keepNext/>
              <w:keepLines/>
              <w:tabs>
                <w:tab w:val="left" w:pos="1927"/>
              </w:tabs>
              <w:spacing w:after="0" w:line="240" w:lineRule="auto"/>
              <w:ind w:left="-73"/>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Ponudnik je MSP* (označi):</w:t>
            </w:r>
          </w:p>
        </w:tc>
        <w:tc>
          <w:tcPr>
            <w:tcW w:w="3050" w:type="dxa"/>
            <w:shd w:val="clear" w:color="auto" w:fill="auto"/>
          </w:tcPr>
          <w:p w14:paraId="5BFC70C9" w14:textId="77777777" w:rsidR="00D94106" w:rsidRPr="009779A4" w:rsidRDefault="00D94106" w:rsidP="002C7037">
            <w:pPr>
              <w:keepNext/>
              <w:keepLines/>
              <w:numPr>
                <w:ilvl w:val="0"/>
                <w:numId w:val="19"/>
              </w:numPr>
              <w:tabs>
                <w:tab w:val="left" w:pos="685"/>
                <w:tab w:val="left" w:pos="2613"/>
              </w:tabs>
              <w:spacing w:after="0" w:line="240" w:lineRule="auto"/>
              <w:ind w:left="1167" w:hanging="922"/>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Da</w:t>
            </w:r>
          </w:p>
        </w:tc>
        <w:tc>
          <w:tcPr>
            <w:tcW w:w="3050" w:type="dxa"/>
            <w:shd w:val="clear" w:color="auto" w:fill="auto"/>
          </w:tcPr>
          <w:p w14:paraId="7E7FC0C2" w14:textId="77777777" w:rsidR="00D94106" w:rsidRPr="009779A4" w:rsidRDefault="00D94106" w:rsidP="002C7037">
            <w:pPr>
              <w:keepNext/>
              <w:keepLines/>
              <w:numPr>
                <w:ilvl w:val="0"/>
                <w:numId w:val="19"/>
              </w:numPr>
              <w:tabs>
                <w:tab w:val="left" w:pos="607"/>
              </w:tabs>
              <w:spacing w:after="0" w:line="240" w:lineRule="auto"/>
              <w:ind w:left="489" w:hanging="244"/>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 xml:space="preserve">Ne </w:t>
            </w:r>
          </w:p>
        </w:tc>
      </w:tr>
    </w:tbl>
    <w:p w14:paraId="199C80CF" w14:textId="77777777" w:rsidR="00D94106" w:rsidRPr="009779A4" w:rsidRDefault="00D94106" w:rsidP="00D94106">
      <w:pPr>
        <w:keepNext/>
        <w:keepLines/>
        <w:tabs>
          <w:tab w:val="left" w:pos="2835"/>
        </w:tabs>
        <w:spacing w:after="0" w:line="240" w:lineRule="auto"/>
        <w:ind w:left="284"/>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*MSP: mikro, mala in srednje velika podjetja kot so opredeljena v Priporočilu Komisije 2003/361/ES</w:t>
      </w:r>
      <w:r w:rsidRPr="009779A4">
        <w:rPr>
          <w:rFonts w:ascii="Tahoma" w:eastAsia="Times New Roman" w:hAnsi="Tahoma" w:cs="Tahoma"/>
          <w:sz w:val="16"/>
          <w:szCs w:val="20"/>
          <w:vertAlign w:val="superscript"/>
          <w:lang w:eastAsia="sl-SI"/>
        </w:rPr>
        <w:footnoteReference w:id="1"/>
      </w:r>
      <w:r w:rsidRPr="009779A4">
        <w:rPr>
          <w:rFonts w:ascii="Tahoma" w:eastAsia="Times New Roman" w:hAnsi="Tahoma" w:cs="Tahoma"/>
          <w:sz w:val="16"/>
          <w:szCs w:val="20"/>
          <w:lang w:eastAsia="sl-SI"/>
        </w:rPr>
        <w:t>.</w:t>
      </w:r>
    </w:p>
    <w:p w14:paraId="24063874" w14:textId="77777777" w:rsidR="00D94106" w:rsidRPr="00637345" w:rsidRDefault="00D94106" w:rsidP="00D94106">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4E3E1B" w:rsidRPr="006A26EA" w14:paraId="2F458E5F" w14:textId="77777777" w:rsidTr="005528C9">
        <w:tc>
          <w:tcPr>
            <w:tcW w:w="2552" w:type="dxa"/>
            <w:tcBorders>
              <w:top w:val="nil"/>
              <w:left w:val="nil"/>
              <w:bottom w:val="nil"/>
              <w:right w:val="nil"/>
            </w:tcBorders>
            <w:vAlign w:val="bottom"/>
          </w:tcPr>
          <w:p w14:paraId="1DB076E9" w14:textId="77777777" w:rsidR="004E3E1B" w:rsidRPr="006A26EA" w:rsidRDefault="004E3E1B" w:rsidP="00530307">
            <w:pPr>
              <w:keepNext/>
              <w:keepLines/>
              <w:tabs>
                <w:tab w:val="left" w:pos="385"/>
                <w:tab w:val="num" w:pos="578"/>
                <w:tab w:val="left" w:pos="675"/>
              </w:tabs>
              <w:spacing w:after="0" w:line="240" w:lineRule="auto"/>
              <w:rPr>
                <w:rFonts w:ascii="Tahoma" w:eastAsia="Times New Roman" w:hAnsi="Tahoma" w:cs="Tahoma"/>
                <w:sz w:val="20"/>
                <w:szCs w:val="20"/>
                <w:lang w:eastAsia="sl-SI"/>
              </w:rPr>
            </w:pPr>
            <w:r w:rsidRPr="006A26EA">
              <w:rPr>
                <w:rFonts w:ascii="Tahoma" w:eastAsia="Times New Roman" w:hAnsi="Tahoma" w:cs="Tahoma"/>
                <w:sz w:val="20"/>
                <w:szCs w:val="20"/>
                <w:lang w:eastAsia="sl-SI"/>
              </w:rPr>
              <w:t>Odgovorna oseba (podpisnik</w:t>
            </w:r>
            <w:r>
              <w:rPr>
                <w:rFonts w:ascii="Tahoma" w:eastAsia="Times New Roman" w:hAnsi="Tahoma" w:cs="Tahoma"/>
                <w:sz w:val="20"/>
                <w:szCs w:val="20"/>
                <w:lang w:eastAsia="sl-SI"/>
              </w:rPr>
              <w:t xml:space="preserve"> pogodbe</w:t>
            </w:r>
            <w:r w:rsidRPr="006A26EA">
              <w:rPr>
                <w:rFonts w:ascii="Tahoma" w:eastAsia="Times New Roman" w:hAnsi="Tahoma" w:cs="Tahoma"/>
                <w:sz w:val="20"/>
                <w:szCs w:val="20"/>
                <w:lang w:eastAsia="sl-SI"/>
              </w:rPr>
              <w:t>)</w:t>
            </w:r>
          </w:p>
        </w:tc>
        <w:tc>
          <w:tcPr>
            <w:tcW w:w="6804" w:type="dxa"/>
            <w:tcBorders>
              <w:top w:val="nil"/>
              <w:left w:val="nil"/>
              <w:right w:val="nil"/>
            </w:tcBorders>
          </w:tcPr>
          <w:p w14:paraId="15CE8809"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r>
      <w:tr w:rsidR="004E3E1B" w:rsidRPr="006A26EA" w14:paraId="1B1DE0AE" w14:textId="77777777" w:rsidTr="005528C9">
        <w:tc>
          <w:tcPr>
            <w:tcW w:w="2552" w:type="dxa"/>
            <w:tcBorders>
              <w:top w:val="nil"/>
              <w:left w:val="nil"/>
              <w:bottom w:val="nil"/>
              <w:right w:val="nil"/>
            </w:tcBorders>
            <w:vAlign w:val="bottom"/>
          </w:tcPr>
          <w:p w14:paraId="1A73A8D5" w14:textId="77777777" w:rsidR="004E3E1B" w:rsidRPr="006A26EA" w:rsidRDefault="004E3E1B" w:rsidP="00530307">
            <w:pPr>
              <w:keepNext/>
              <w:keepLines/>
              <w:numPr>
                <w:ilvl w:val="0"/>
                <w:numId w:val="3"/>
              </w:numPr>
              <w:tabs>
                <w:tab w:val="clear" w:pos="360"/>
                <w:tab w:val="num" w:pos="244"/>
                <w:tab w:val="left" w:pos="385"/>
                <w:tab w:val="num" w:pos="578"/>
                <w:tab w:val="left" w:pos="675"/>
              </w:tabs>
              <w:spacing w:after="0" w:line="240" w:lineRule="auto"/>
              <w:ind w:left="244" w:hanging="244"/>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funkcija</w:t>
            </w:r>
          </w:p>
        </w:tc>
        <w:tc>
          <w:tcPr>
            <w:tcW w:w="6804" w:type="dxa"/>
            <w:tcBorders>
              <w:left w:val="nil"/>
              <w:right w:val="nil"/>
            </w:tcBorders>
          </w:tcPr>
          <w:p w14:paraId="6220B072"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r>
      <w:tr w:rsidR="004E3E1B" w:rsidRPr="006A26EA" w14:paraId="016A53BA" w14:textId="77777777" w:rsidTr="005528C9">
        <w:tc>
          <w:tcPr>
            <w:tcW w:w="2552" w:type="dxa"/>
            <w:tcBorders>
              <w:top w:val="nil"/>
              <w:left w:val="nil"/>
              <w:bottom w:val="nil"/>
              <w:right w:val="nil"/>
            </w:tcBorders>
            <w:vAlign w:val="bottom"/>
          </w:tcPr>
          <w:p w14:paraId="64412FD3" w14:textId="77777777" w:rsidR="004E3E1B" w:rsidRPr="006A26EA" w:rsidRDefault="004E3E1B" w:rsidP="00530307">
            <w:pPr>
              <w:keepNext/>
              <w:keepLines/>
              <w:numPr>
                <w:ilvl w:val="0"/>
                <w:numId w:val="3"/>
              </w:numPr>
              <w:tabs>
                <w:tab w:val="clear" w:pos="360"/>
                <w:tab w:val="num" w:pos="244"/>
                <w:tab w:val="left" w:pos="385"/>
                <w:tab w:val="num" w:pos="578"/>
                <w:tab w:val="left" w:pos="675"/>
              </w:tabs>
              <w:spacing w:after="0" w:line="240" w:lineRule="auto"/>
              <w:ind w:left="244" w:hanging="244"/>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telefon</w:t>
            </w:r>
          </w:p>
        </w:tc>
        <w:tc>
          <w:tcPr>
            <w:tcW w:w="6804" w:type="dxa"/>
            <w:tcBorders>
              <w:left w:val="nil"/>
              <w:right w:val="nil"/>
            </w:tcBorders>
          </w:tcPr>
          <w:p w14:paraId="33D4AFD5"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r>
      <w:tr w:rsidR="004E3E1B" w:rsidRPr="006A26EA" w14:paraId="0271F3FF" w14:textId="77777777" w:rsidTr="005528C9">
        <w:tc>
          <w:tcPr>
            <w:tcW w:w="2552" w:type="dxa"/>
            <w:tcBorders>
              <w:top w:val="nil"/>
              <w:left w:val="nil"/>
              <w:bottom w:val="nil"/>
              <w:right w:val="nil"/>
            </w:tcBorders>
            <w:vAlign w:val="bottom"/>
          </w:tcPr>
          <w:p w14:paraId="671AB5C6" w14:textId="77777777" w:rsidR="004E3E1B" w:rsidRPr="006A26EA" w:rsidRDefault="004E3E1B" w:rsidP="00530307">
            <w:pPr>
              <w:keepNext/>
              <w:keepLines/>
              <w:numPr>
                <w:ilvl w:val="0"/>
                <w:numId w:val="3"/>
              </w:numPr>
              <w:tabs>
                <w:tab w:val="clear" w:pos="360"/>
                <w:tab w:val="num" w:pos="244"/>
                <w:tab w:val="left" w:pos="385"/>
                <w:tab w:val="num" w:pos="578"/>
                <w:tab w:val="left" w:pos="675"/>
              </w:tabs>
              <w:spacing w:after="0" w:line="240" w:lineRule="auto"/>
              <w:ind w:left="244" w:hanging="244"/>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e-pošta</w:t>
            </w:r>
          </w:p>
        </w:tc>
        <w:tc>
          <w:tcPr>
            <w:tcW w:w="6804" w:type="dxa"/>
            <w:tcBorders>
              <w:left w:val="nil"/>
              <w:right w:val="nil"/>
            </w:tcBorders>
          </w:tcPr>
          <w:p w14:paraId="06BC5768"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r>
    </w:tbl>
    <w:p w14:paraId="68AA2E7D"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4E3E1B" w:rsidRPr="006A26EA" w14:paraId="3EC95A5E" w14:textId="77777777" w:rsidTr="005528C9">
        <w:tc>
          <w:tcPr>
            <w:tcW w:w="2552" w:type="dxa"/>
            <w:tcBorders>
              <w:top w:val="nil"/>
              <w:left w:val="nil"/>
              <w:bottom w:val="nil"/>
              <w:right w:val="nil"/>
            </w:tcBorders>
            <w:vAlign w:val="bottom"/>
          </w:tcPr>
          <w:p w14:paraId="63C65BBC"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Kontaktna oseba</w:t>
            </w:r>
          </w:p>
        </w:tc>
        <w:tc>
          <w:tcPr>
            <w:tcW w:w="6804" w:type="dxa"/>
            <w:tcBorders>
              <w:top w:val="nil"/>
              <w:left w:val="nil"/>
              <w:right w:val="nil"/>
            </w:tcBorders>
          </w:tcPr>
          <w:p w14:paraId="4BBA2279"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r>
      <w:tr w:rsidR="004E3E1B" w:rsidRPr="006A26EA" w14:paraId="6B7664F3" w14:textId="77777777" w:rsidTr="005528C9">
        <w:tc>
          <w:tcPr>
            <w:tcW w:w="2552" w:type="dxa"/>
            <w:tcBorders>
              <w:top w:val="nil"/>
              <w:left w:val="nil"/>
              <w:bottom w:val="nil"/>
              <w:right w:val="nil"/>
            </w:tcBorders>
            <w:vAlign w:val="bottom"/>
          </w:tcPr>
          <w:p w14:paraId="4D9C9CE4" w14:textId="77777777" w:rsidR="004E3E1B" w:rsidRPr="006A26EA" w:rsidRDefault="004E3E1B" w:rsidP="00530307">
            <w:pPr>
              <w:keepNext/>
              <w:keepLines/>
              <w:numPr>
                <w:ilvl w:val="0"/>
                <w:numId w:val="3"/>
              </w:numPr>
              <w:tabs>
                <w:tab w:val="clear" w:pos="360"/>
                <w:tab w:val="num" w:pos="244"/>
                <w:tab w:val="left" w:pos="385"/>
                <w:tab w:val="num" w:pos="578"/>
                <w:tab w:val="left" w:pos="675"/>
              </w:tabs>
              <w:spacing w:after="0" w:line="240" w:lineRule="auto"/>
              <w:ind w:left="244" w:hanging="244"/>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funkcija</w:t>
            </w:r>
          </w:p>
        </w:tc>
        <w:tc>
          <w:tcPr>
            <w:tcW w:w="6804" w:type="dxa"/>
            <w:tcBorders>
              <w:left w:val="nil"/>
              <w:right w:val="nil"/>
            </w:tcBorders>
          </w:tcPr>
          <w:p w14:paraId="0C3BC161"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r>
      <w:tr w:rsidR="004E3E1B" w:rsidRPr="006A26EA" w14:paraId="5A1FF297" w14:textId="77777777" w:rsidTr="005528C9">
        <w:tc>
          <w:tcPr>
            <w:tcW w:w="2552" w:type="dxa"/>
            <w:tcBorders>
              <w:top w:val="nil"/>
              <w:left w:val="nil"/>
              <w:bottom w:val="nil"/>
              <w:right w:val="nil"/>
            </w:tcBorders>
            <w:vAlign w:val="bottom"/>
          </w:tcPr>
          <w:p w14:paraId="380BBFC1" w14:textId="77777777" w:rsidR="004E3E1B" w:rsidRPr="006A26EA" w:rsidRDefault="004E3E1B" w:rsidP="00530307">
            <w:pPr>
              <w:keepNext/>
              <w:keepLines/>
              <w:numPr>
                <w:ilvl w:val="0"/>
                <w:numId w:val="3"/>
              </w:numPr>
              <w:tabs>
                <w:tab w:val="clear" w:pos="360"/>
                <w:tab w:val="num" w:pos="244"/>
                <w:tab w:val="left" w:pos="385"/>
                <w:tab w:val="num" w:pos="578"/>
                <w:tab w:val="left" w:pos="675"/>
              </w:tabs>
              <w:spacing w:after="0" w:line="240" w:lineRule="auto"/>
              <w:ind w:left="244" w:hanging="244"/>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telefon</w:t>
            </w:r>
          </w:p>
        </w:tc>
        <w:tc>
          <w:tcPr>
            <w:tcW w:w="6804" w:type="dxa"/>
            <w:tcBorders>
              <w:left w:val="nil"/>
              <w:right w:val="nil"/>
            </w:tcBorders>
          </w:tcPr>
          <w:p w14:paraId="35C82428"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r>
      <w:tr w:rsidR="004E3E1B" w:rsidRPr="006A26EA" w14:paraId="61821249" w14:textId="77777777" w:rsidTr="005528C9">
        <w:tc>
          <w:tcPr>
            <w:tcW w:w="2552" w:type="dxa"/>
            <w:tcBorders>
              <w:top w:val="nil"/>
              <w:left w:val="nil"/>
              <w:bottom w:val="nil"/>
              <w:right w:val="nil"/>
            </w:tcBorders>
            <w:vAlign w:val="bottom"/>
          </w:tcPr>
          <w:p w14:paraId="16AA5F74" w14:textId="77777777" w:rsidR="004E3E1B" w:rsidRPr="006A26EA" w:rsidRDefault="004E3E1B" w:rsidP="00530307">
            <w:pPr>
              <w:keepNext/>
              <w:keepLines/>
              <w:numPr>
                <w:ilvl w:val="0"/>
                <w:numId w:val="3"/>
              </w:numPr>
              <w:tabs>
                <w:tab w:val="clear" w:pos="360"/>
                <w:tab w:val="num" w:pos="244"/>
                <w:tab w:val="left" w:pos="385"/>
                <w:tab w:val="num" w:pos="578"/>
                <w:tab w:val="left" w:pos="675"/>
              </w:tabs>
              <w:spacing w:after="0" w:line="240" w:lineRule="auto"/>
              <w:ind w:left="244" w:hanging="244"/>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e-pošta</w:t>
            </w:r>
          </w:p>
        </w:tc>
        <w:tc>
          <w:tcPr>
            <w:tcW w:w="6804" w:type="dxa"/>
            <w:tcBorders>
              <w:left w:val="nil"/>
              <w:right w:val="nil"/>
            </w:tcBorders>
          </w:tcPr>
          <w:p w14:paraId="211C9B64"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r>
    </w:tbl>
    <w:p w14:paraId="560454E2"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7F393E2F" w14:textId="77777777" w:rsidR="000E30A4" w:rsidRPr="000E30A4" w:rsidRDefault="000E30A4" w:rsidP="000E30A4">
      <w:pPr>
        <w:keepNext/>
        <w:keepLines/>
        <w:widowControl w:val="0"/>
        <w:spacing w:after="0" w:line="240" w:lineRule="auto"/>
        <w:jc w:val="both"/>
        <w:rPr>
          <w:rFonts w:ascii="Tahoma" w:hAnsi="Tahoma" w:cs="Tahoma"/>
          <w:sz w:val="20"/>
        </w:rPr>
      </w:pPr>
      <w:r w:rsidRPr="000E30A4">
        <w:rPr>
          <w:rFonts w:ascii="Tahoma" w:hAnsi="Tahoma" w:cs="Tahoma"/>
          <w:sz w:val="20"/>
        </w:rPr>
        <w:t>Ponudnik v primeru, da je izbran kot najugodnejši ponudnik, dovoljuje objavo naslednje e-pošte: ______________________________ in telefona št.:___________________________, ki sta obvezna pri vnosu kontaktnih podatkov ponudnika v obrazec na prenovljenem Portalu javnih naročil.</w:t>
      </w:r>
      <w:r w:rsidRPr="000E30A4">
        <w:rPr>
          <w:rFonts w:ascii="Tahoma" w:hAnsi="Tahoma" w:cs="Tahoma"/>
          <w:sz w:val="16"/>
          <w:vertAlign w:val="superscript"/>
        </w:rPr>
        <w:footnoteReference w:id="2"/>
      </w:r>
    </w:p>
    <w:p w14:paraId="52139A58" w14:textId="77777777" w:rsidR="000E30A4" w:rsidRPr="000E30A4" w:rsidRDefault="000E30A4" w:rsidP="000E30A4">
      <w:pPr>
        <w:keepNext/>
        <w:keepLines/>
        <w:tabs>
          <w:tab w:val="left" w:pos="2835"/>
        </w:tabs>
        <w:spacing w:after="0" w:line="240" w:lineRule="auto"/>
        <w:ind w:left="284" w:hanging="284"/>
        <w:jc w:val="both"/>
        <w:rPr>
          <w:rFonts w:ascii="Tahoma" w:hAnsi="Tahoma" w:cs="Tahoma"/>
          <w:sz w:val="20"/>
        </w:rPr>
      </w:pPr>
    </w:p>
    <w:p w14:paraId="5514F2D1" w14:textId="77777777" w:rsidR="000E30A4" w:rsidRPr="000E30A4" w:rsidRDefault="000E30A4" w:rsidP="000E30A4">
      <w:pPr>
        <w:keepNext/>
        <w:keepLines/>
        <w:spacing w:after="0" w:line="240" w:lineRule="auto"/>
        <w:jc w:val="both"/>
        <w:rPr>
          <w:rFonts w:ascii="Tahoma" w:hAnsi="Tahoma" w:cs="Tahoma"/>
          <w:sz w:val="20"/>
        </w:rPr>
      </w:pPr>
      <w:r w:rsidRPr="000E30A4">
        <w:rPr>
          <w:rFonts w:ascii="Tahoma" w:hAnsi="Tahoma" w:cs="Tahoma"/>
          <w:sz w:val="20"/>
        </w:rPr>
        <w:t>Predstavnik s strani izvajalca, ki bo urejal vsa vprašanja, ki bodo nastala v zvezi z izvajanjem okvirnega sporazuma, je _________________________, tel.: ___________________, e-pošta: ___________________, v njegovi odsotnosti pa ga zamenjuje _____________________, tel.: ___________________, e-pošta: ___________________.</w:t>
      </w:r>
    </w:p>
    <w:p w14:paraId="1FB41564"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E3E1B" w:rsidRPr="006A26EA" w14:paraId="5077BADE" w14:textId="77777777" w:rsidTr="005528C9">
        <w:trPr>
          <w:trHeight w:val="235"/>
        </w:trPr>
        <w:tc>
          <w:tcPr>
            <w:tcW w:w="3402" w:type="dxa"/>
            <w:tcBorders>
              <w:bottom w:val="single" w:sz="4" w:space="0" w:color="auto"/>
            </w:tcBorders>
          </w:tcPr>
          <w:p w14:paraId="5AA57285"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c>
          <w:tcPr>
            <w:tcW w:w="2268" w:type="dxa"/>
          </w:tcPr>
          <w:p w14:paraId="18274650"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c>
          <w:tcPr>
            <w:tcW w:w="3686" w:type="dxa"/>
            <w:tcBorders>
              <w:bottom w:val="single" w:sz="4" w:space="0" w:color="auto"/>
            </w:tcBorders>
          </w:tcPr>
          <w:p w14:paraId="35C1376A"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p>
        </w:tc>
      </w:tr>
      <w:tr w:rsidR="004E3E1B" w:rsidRPr="006A26EA" w14:paraId="23FD57B4" w14:textId="77777777" w:rsidTr="005528C9">
        <w:trPr>
          <w:trHeight w:val="235"/>
        </w:trPr>
        <w:tc>
          <w:tcPr>
            <w:tcW w:w="3402" w:type="dxa"/>
            <w:tcBorders>
              <w:top w:val="single" w:sz="4" w:space="0" w:color="auto"/>
            </w:tcBorders>
          </w:tcPr>
          <w:p w14:paraId="1C48BCEE"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(kraj, datum)</w:t>
            </w:r>
          </w:p>
        </w:tc>
        <w:tc>
          <w:tcPr>
            <w:tcW w:w="2268" w:type="dxa"/>
          </w:tcPr>
          <w:p w14:paraId="2D84A79E"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žig</w:t>
            </w:r>
          </w:p>
        </w:tc>
        <w:tc>
          <w:tcPr>
            <w:tcW w:w="3686" w:type="dxa"/>
            <w:tcBorders>
              <w:top w:val="single" w:sz="4" w:space="0" w:color="auto"/>
            </w:tcBorders>
          </w:tcPr>
          <w:p w14:paraId="551F11DE" w14:textId="77777777" w:rsidR="004E3E1B" w:rsidRPr="006A26EA" w:rsidRDefault="004E3E1B" w:rsidP="00530307">
            <w:pPr>
              <w:keepNext/>
              <w:keepLines/>
              <w:tabs>
                <w:tab w:val="left" w:pos="385"/>
                <w:tab w:val="num" w:pos="578"/>
                <w:tab w:val="left" w:pos="675"/>
              </w:tabs>
              <w:spacing w:after="0" w:line="240" w:lineRule="auto"/>
              <w:jc w:val="both"/>
              <w:rPr>
                <w:rFonts w:ascii="Tahoma" w:eastAsia="Times New Roman" w:hAnsi="Tahoma" w:cs="Tahoma"/>
                <w:sz w:val="20"/>
                <w:szCs w:val="20"/>
                <w:lang w:eastAsia="sl-SI"/>
              </w:rPr>
            </w:pPr>
            <w:r w:rsidRPr="006A26EA">
              <w:rPr>
                <w:rFonts w:ascii="Tahoma" w:eastAsia="Times New Roman" w:hAnsi="Tahoma" w:cs="Tahoma"/>
                <w:sz w:val="20"/>
                <w:szCs w:val="20"/>
                <w:lang w:eastAsia="sl-SI"/>
              </w:rPr>
              <w:t>(ime in priimek odgovorne osebe ter podpis ponudnika)</w:t>
            </w:r>
          </w:p>
        </w:tc>
      </w:tr>
    </w:tbl>
    <w:p w14:paraId="491A5700" w14:textId="77777777" w:rsidR="004E3E1B" w:rsidRPr="006A26EA" w:rsidRDefault="004E3E1B" w:rsidP="00530307">
      <w:pPr>
        <w:keepNext/>
        <w:keepLines/>
        <w:tabs>
          <w:tab w:val="left" w:pos="567"/>
          <w:tab w:val="num" w:pos="851"/>
          <w:tab w:val="left" w:pos="993"/>
        </w:tabs>
        <w:spacing w:after="0" w:line="240" w:lineRule="auto"/>
        <w:jc w:val="both"/>
        <w:rPr>
          <w:rFonts w:ascii="Tahoma" w:eastAsia="Times New Roman" w:hAnsi="Tahoma" w:cs="Tahoma"/>
          <w:b/>
          <w:i/>
          <w:sz w:val="20"/>
          <w:szCs w:val="20"/>
          <w:lang w:eastAsia="sl-SI"/>
        </w:rPr>
      </w:pPr>
    </w:p>
    <w:p w14:paraId="12888733" w14:textId="77777777" w:rsidR="004E3E1B" w:rsidRDefault="004E3E1B" w:rsidP="00530307">
      <w:pPr>
        <w:keepNext/>
        <w:keepLines/>
        <w:tabs>
          <w:tab w:val="left" w:pos="567"/>
          <w:tab w:val="num" w:pos="851"/>
          <w:tab w:val="left" w:pos="993"/>
        </w:tabs>
        <w:spacing w:after="0" w:line="240" w:lineRule="auto"/>
        <w:jc w:val="both"/>
        <w:rPr>
          <w:rFonts w:ascii="Tahoma" w:eastAsia="Times New Roman" w:hAnsi="Tahoma" w:cs="Tahoma"/>
          <w:b/>
          <w:i/>
          <w:sz w:val="18"/>
          <w:szCs w:val="20"/>
          <w:lang w:eastAsia="sl-SI"/>
        </w:rPr>
      </w:pPr>
    </w:p>
    <w:p w14:paraId="1AB76E18" w14:textId="77777777" w:rsidR="000E30A4" w:rsidRDefault="000E30A4" w:rsidP="00530307">
      <w:pPr>
        <w:keepNext/>
        <w:keepLines/>
        <w:tabs>
          <w:tab w:val="left" w:pos="567"/>
          <w:tab w:val="num" w:pos="851"/>
          <w:tab w:val="left" w:pos="993"/>
        </w:tabs>
        <w:spacing w:after="0" w:line="240" w:lineRule="auto"/>
        <w:jc w:val="both"/>
        <w:rPr>
          <w:rFonts w:ascii="Tahoma" w:eastAsia="Times New Roman" w:hAnsi="Tahoma" w:cs="Tahoma"/>
          <w:b/>
          <w:i/>
          <w:sz w:val="16"/>
          <w:szCs w:val="20"/>
          <w:lang w:eastAsia="sl-SI"/>
        </w:rPr>
      </w:pPr>
    </w:p>
    <w:p w14:paraId="0A075BE6" w14:textId="77777777" w:rsidR="00850A09" w:rsidRPr="00BE54B7"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BE54B7">
        <w:rPr>
          <w:rFonts w:ascii="Tahoma" w:eastAsia="Times New Roman" w:hAnsi="Tahoma" w:cs="Tahoma"/>
          <w:b/>
          <w:i/>
          <w:sz w:val="16"/>
          <w:szCs w:val="20"/>
          <w:lang w:eastAsia="sl-SI"/>
        </w:rPr>
        <w:t xml:space="preserve">Navodilo: </w:t>
      </w:r>
      <w:r w:rsidRPr="00BE54B7">
        <w:rPr>
          <w:rFonts w:ascii="Tahoma" w:eastAsia="Times New Roman" w:hAnsi="Tahoma" w:cs="Tahoma"/>
          <w:i/>
          <w:sz w:val="16"/>
          <w:szCs w:val="20"/>
          <w:lang w:eastAsia="sl-SI"/>
        </w:rPr>
        <w:t>V primeru, da odda več ponudnikov skupno ponudbo, morajo razmnožen obrazec priloge 1 izpolniti vsi ponudniki – partnerji, k ponudbi pa se priloži tudi Prilogo 1/1.</w:t>
      </w:r>
      <w:r w:rsidR="00B94074" w:rsidRPr="00BE54B7">
        <w:rPr>
          <w:rFonts w:ascii="Tahoma" w:eastAsia="Times New Roman" w:hAnsi="Tahoma" w:cs="Tahoma"/>
          <w:b/>
          <w:i/>
          <w:sz w:val="16"/>
          <w:szCs w:val="18"/>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850A09" w:rsidRPr="00CD5EFE" w14:paraId="067E0C21" w14:textId="77777777" w:rsidTr="006C2BE7">
        <w:tc>
          <w:tcPr>
            <w:tcW w:w="7938" w:type="dxa"/>
            <w:tcBorders>
              <w:top w:val="single" w:sz="4" w:space="0" w:color="auto"/>
              <w:bottom w:val="single" w:sz="4" w:space="0" w:color="auto"/>
            </w:tcBorders>
          </w:tcPr>
          <w:p w14:paraId="575D3D7A" w14:textId="77777777" w:rsidR="00850A09" w:rsidRPr="00CD5EFE" w:rsidRDefault="00850A09" w:rsidP="00530307">
            <w:pPr>
              <w:keepNext/>
              <w:keepLines/>
              <w:spacing w:after="0" w:line="240" w:lineRule="auto"/>
              <w:jc w:val="both"/>
              <w:rPr>
                <w:rFonts w:ascii="Tahoma" w:hAnsi="Tahoma" w:cs="Tahoma"/>
              </w:rPr>
            </w:pPr>
            <w:r>
              <w:rPr>
                <w:rFonts w:ascii="Tahoma" w:eastAsia="Times New Roman" w:hAnsi="Tahoma" w:cs="Tahoma"/>
                <w:lang w:eastAsia="sl-SI"/>
              </w:rPr>
              <w:lastRenderedPageBreak/>
              <w:br w:type="page"/>
            </w:r>
            <w:r>
              <w:rPr>
                <w:rFonts w:ascii="Tahoma" w:hAnsi="Tahoma" w:cs="Tahoma"/>
                <w:b/>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p>
        </w:tc>
        <w:tc>
          <w:tcPr>
            <w:tcW w:w="1560" w:type="dxa"/>
            <w:tcBorders>
              <w:top w:val="single" w:sz="4" w:space="0" w:color="auto"/>
              <w:bottom w:val="single" w:sz="4" w:space="0" w:color="auto"/>
            </w:tcBorders>
          </w:tcPr>
          <w:p w14:paraId="2F0C50A1" w14:textId="77777777" w:rsidR="00850A09" w:rsidRPr="00CD5EFE" w:rsidRDefault="00850A09" w:rsidP="00530307">
            <w:pPr>
              <w:keepNext/>
              <w:keepLines/>
              <w:spacing w:after="0" w:line="240" w:lineRule="auto"/>
              <w:jc w:val="both"/>
              <w:rPr>
                <w:rFonts w:ascii="Tahoma" w:hAnsi="Tahoma" w:cs="Tahoma"/>
                <w:b/>
                <w:bCs/>
                <w:i/>
                <w:iCs/>
              </w:rPr>
            </w:pPr>
            <w:r>
              <w:rPr>
                <w:rFonts w:ascii="Tahoma" w:hAnsi="Tahoma" w:cs="Tahoma"/>
                <w:b/>
                <w:bCs/>
                <w:i/>
                <w:iCs/>
              </w:rPr>
              <w:t>P</w:t>
            </w:r>
            <w:r w:rsidRPr="00CD5EFE">
              <w:rPr>
                <w:rFonts w:ascii="Tahoma" w:hAnsi="Tahoma" w:cs="Tahoma"/>
                <w:b/>
                <w:bCs/>
                <w:i/>
                <w:iCs/>
              </w:rPr>
              <w:t xml:space="preserve">riloga </w:t>
            </w:r>
            <w:r w:rsidR="00C500B5">
              <w:rPr>
                <w:rFonts w:ascii="Tahoma" w:hAnsi="Tahoma" w:cs="Tahoma"/>
                <w:b/>
                <w:bCs/>
                <w:i/>
                <w:iCs/>
              </w:rPr>
              <w:t>1/</w:t>
            </w:r>
            <w:r w:rsidR="00097B84">
              <w:rPr>
                <w:rFonts w:ascii="Tahoma" w:hAnsi="Tahoma" w:cs="Tahoma"/>
                <w:b/>
                <w:bCs/>
                <w:i/>
                <w:iCs/>
              </w:rPr>
              <w:t>1</w:t>
            </w:r>
          </w:p>
        </w:tc>
      </w:tr>
    </w:tbl>
    <w:p w14:paraId="2CA40716" w14:textId="77777777" w:rsidR="00850A09" w:rsidRPr="00850A09" w:rsidRDefault="00850A09" w:rsidP="00530307">
      <w:pPr>
        <w:keepNext/>
        <w:keepLines/>
        <w:tabs>
          <w:tab w:val="left" w:pos="567"/>
          <w:tab w:val="num" w:pos="851"/>
          <w:tab w:val="left" w:pos="993"/>
        </w:tabs>
        <w:spacing w:after="0" w:line="240" w:lineRule="auto"/>
        <w:jc w:val="both"/>
        <w:rPr>
          <w:rFonts w:ascii="Tahoma" w:eastAsia="Times New Roman" w:hAnsi="Tahoma" w:cs="Tahoma"/>
          <w:lang w:eastAsia="sl-SI"/>
        </w:rPr>
      </w:pPr>
    </w:p>
    <w:p w14:paraId="2BB09A34" w14:textId="77777777" w:rsidR="00850A09" w:rsidRPr="00850A09" w:rsidRDefault="00850A09" w:rsidP="00530307">
      <w:pPr>
        <w:keepNext/>
        <w:keepLines/>
        <w:spacing w:after="0" w:line="240" w:lineRule="auto"/>
        <w:jc w:val="both"/>
        <w:rPr>
          <w:rFonts w:ascii="Tahoma" w:eastAsia="Times New Roman" w:hAnsi="Tahoma" w:cs="Tahoma"/>
          <w:lang w:eastAsia="sl-SI"/>
        </w:rPr>
      </w:pPr>
    </w:p>
    <w:p w14:paraId="3118941C" w14:textId="77777777" w:rsidR="00850A09" w:rsidRPr="00850A09" w:rsidRDefault="00850A09" w:rsidP="00530307">
      <w:pPr>
        <w:keepNext/>
        <w:keepLines/>
        <w:spacing w:after="0" w:line="240" w:lineRule="auto"/>
        <w:jc w:val="both"/>
        <w:rPr>
          <w:rFonts w:ascii="Tahoma" w:eastAsia="Times New Roman" w:hAnsi="Tahoma" w:cs="Tahoma"/>
          <w:b/>
          <w:lang w:eastAsia="sl-SI"/>
        </w:rPr>
      </w:pPr>
      <w:r w:rsidRPr="00850A09">
        <w:rPr>
          <w:rFonts w:ascii="Tahoma" w:eastAsia="Times New Roman" w:hAnsi="Tahoma" w:cs="Tahoma"/>
          <w:b/>
          <w:lang w:eastAsia="sl-SI"/>
        </w:rPr>
        <w:t>PRAVNI AKT O SKUPNI IZVEDBI NAROČILA</w:t>
      </w:r>
    </w:p>
    <w:p w14:paraId="16F6BA22" w14:textId="77777777" w:rsidR="00850A09" w:rsidRPr="00850A09" w:rsidRDefault="00850A09" w:rsidP="00530307">
      <w:pPr>
        <w:keepNext/>
        <w:keepLines/>
        <w:spacing w:after="0" w:line="240" w:lineRule="auto"/>
        <w:jc w:val="both"/>
        <w:rPr>
          <w:rFonts w:ascii="Tahoma" w:eastAsia="Times New Roman" w:hAnsi="Tahoma" w:cs="Tahoma"/>
          <w:lang w:eastAsia="sl-SI"/>
        </w:rPr>
      </w:pPr>
    </w:p>
    <w:p w14:paraId="124F7A87" w14:textId="77777777" w:rsidR="00E26F71" w:rsidRPr="00E26F71" w:rsidRDefault="00E26F71" w:rsidP="00530307">
      <w:pPr>
        <w:keepNext/>
        <w:keepLines/>
        <w:spacing w:after="0" w:line="240" w:lineRule="auto"/>
        <w:jc w:val="both"/>
        <w:rPr>
          <w:rFonts w:ascii="Tahoma" w:eastAsia="Times New Roman" w:hAnsi="Tahoma" w:cs="Tahoma"/>
          <w:lang w:eastAsia="sl-SI"/>
        </w:rPr>
      </w:pPr>
      <w:r w:rsidRPr="00E26F71">
        <w:rPr>
          <w:rFonts w:ascii="Tahoma" w:eastAsia="Times New Roman" w:hAnsi="Tahoma" w:cs="Tahoma"/>
          <w:lang w:eastAsia="sl-SI"/>
        </w:rPr>
        <w:t>Za to stranjo se priloži pravni akt o skupni izvedbi naročila, podpisan in žigosan s strani vseh ponudnikov-partnerjev (skupna ponudba), ki sodelujejo pri izvedbi naročila.</w:t>
      </w:r>
    </w:p>
    <w:p w14:paraId="0E1C4E29" w14:textId="77777777" w:rsidR="00850A09" w:rsidRPr="00850A09" w:rsidRDefault="00850A09" w:rsidP="00530307">
      <w:pPr>
        <w:keepNext/>
        <w:keepLines/>
        <w:spacing w:after="0" w:line="240" w:lineRule="auto"/>
        <w:jc w:val="both"/>
        <w:rPr>
          <w:rFonts w:ascii="Tahoma" w:eastAsia="Times New Roman" w:hAnsi="Tahoma" w:cs="Tahoma"/>
          <w:lang w:eastAsia="sl-SI"/>
        </w:rPr>
      </w:pPr>
    </w:p>
    <w:p w14:paraId="6EEF2873" w14:textId="77777777" w:rsidR="00850A09" w:rsidRPr="00850A09" w:rsidRDefault="00850A09" w:rsidP="00530307">
      <w:pPr>
        <w:keepNext/>
        <w:keepLines/>
        <w:tabs>
          <w:tab w:val="left" w:pos="567"/>
          <w:tab w:val="num" w:pos="851"/>
          <w:tab w:val="left" w:pos="993"/>
        </w:tabs>
        <w:spacing w:after="0" w:line="240" w:lineRule="auto"/>
        <w:jc w:val="both"/>
        <w:rPr>
          <w:rFonts w:ascii="Tahoma" w:eastAsia="Times New Roman" w:hAnsi="Tahoma" w:cs="Tahoma"/>
          <w:b/>
          <w:lang w:eastAsia="sl-SI"/>
        </w:rPr>
      </w:pPr>
    </w:p>
    <w:p w14:paraId="67EFAE66" w14:textId="77777777" w:rsidR="00850A09" w:rsidRPr="00850A09" w:rsidRDefault="00850A09" w:rsidP="00530307">
      <w:pPr>
        <w:keepNext/>
        <w:keepLines/>
        <w:spacing w:after="0" w:line="240" w:lineRule="auto"/>
        <w:jc w:val="both"/>
        <w:rPr>
          <w:rFonts w:ascii="Tahoma" w:eastAsia="Times New Roman" w:hAnsi="Tahoma" w:cs="Tahoma"/>
          <w:lang w:eastAsia="sl-SI"/>
        </w:rPr>
      </w:pPr>
      <w:r w:rsidRPr="00850A09">
        <w:rPr>
          <w:rFonts w:ascii="Tahoma" w:eastAsia="Times New Roman" w:hAnsi="Tahoma" w:cs="Tahoma"/>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418"/>
      </w:tblGrid>
      <w:tr w:rsidR="00404DFA" w:rsidRPr="00404DFA" w14:paraId="33455726" w14:textId="77777777" w:rsidTr="004D2511">
        <w:tc>
          <w:tcPr>
            <w:tcW w:w="8080" w:type="dxa"/>
            <w:tcBorders>
              <w:top w:val="single" w:sz="4" w:space="0" w:color="auto"/>
              <w:bottom w:val="single" w:sz="4" w:space="0" w:color="auto"/>
            </w:tcBorders>
          </w:tcPr>
          <w:p w14:paraId="71026B2C" w14:textId="77777777" w:rsidR="00404DFA" w:rsidRPr="00404DFA" w:rsidRDefault="00404DFA" w:rsidP="00530307">
            <w:pPr>
              <w:keepNext/>
              <w:keepLines/>
              <w:spacing w:after="0" w:line="240" w:lineRule="auto"/>
              <w:jc w:val="both"/>
              <w:rPr>
                <w:rFonts w:ascii="Tahoma" w:eastAsia="Times New Roman" w:hAnsi="Tahoma" w:cs="Tahoma"/>
                <w:lang w:eastAsia="sl-SI"/>
              </w:rPr>
            </w:pPr>
            <w:r w:rsidRPr="00404DFA">
              <w:rPr>
                <w:rFonts w:ascii="Tahoma" w:eastAsia="Times New Roman" w:hAnsi="Tahoma" w:cs="Tahoma"/>
                <w:lang w:eastAsia="sl-SI"/>
              </w:rPr>
              <w:lastRenderedPageBreak/>
              <w:br w:type="page"/>
            </w:r>
            <w:r w:rsidRPr="00404DFA">
              <w:rPr>
                <w:rFonts w:ascii="Tahoma" w:eastAsia="Times New Roman" w:hAnsi="Tahoma" w:cs="Tahoma"/>
                <w:lang w:eastAsia="sl-SI"/>
              </w:rPr>
              <w:br w:type="page"/>
            </w:r>
            <w:r w:rsidRPr="00404DFA">
              <w:rPr>
                <w:rFonts w:ascii="Tahoma" w:eastAsia="Times New Roman" w:hAnsi="Tahoma" w:cs="Tahoma"/>
                <w:lang w:eastAsia="sl-SI"/>
              </w:rPr>
              <w:br w:type="page"/>
            </w:r>
            <w:r w:rsidR="004E3E1B">
              <w:rPr>
                <w:rFonts w:ascii="Tahoma" w:eastAsia="Times New Roman" w:hAnsi="Tahoma" w:cs="Tahoma"/>
                <w:lang w:eastAsia="sl-SI"/>
              </w:rPr>
              <w:t xml:space="preserve">CELOTEN </w:t>
            </w:r>
            <w:r w:rsidR="004E3E1B" w:rsidRPr="00BA3F91">
              <w:rPr>
                <w:rFonts w:ascii="Tahoma" w:eastAsia="Times New Roman" w:hAnsi="Tahoma" w:cs="Tahoma"/>
                <w:lang w:eastAsia="sl-SI"/>
              </w:rPr>
              <w:t>PREDRAČUN</w:t>
            </w:r>
            <w:r w:rsidR="004E3E1B">
              <w:rPr>
                <w:rFonts w:ascii="Tahoma" w:eastAsia="Times New Roman" w:hAnsi="Tahoma" w:cs="Tahoma"/>
                <w:lang w:eastAsia="sl-SI"/>
              </w:rPr>
              <w:t xml:space="preserve"> POPISA DEL</w:t>
            </w:r>
          </w:p>
        </w:tc>
        <w:tc>
          <w:tcPr>
            <w:tcW w:w="1418" w:type="dxa"/>
            <w:tcBorders>
              <w:top w:val="single" w:sz="4" w:space="0" w:color="auto"/>
              <w:bottom w:val="single" w:sz="4" w:space="0" w:color="auto"/>
            </w:tcBorders>
          </w:tcPr>
          <w:p w14:paraId="04D67B50" w14:textId="77777777" w:rsidR="00404DFA" w:rsidRPr="00404DFA" w:rsidRDefault="00A32E65" w:rsidP="00530307">
            <w:pPr>
              <w:keepNext/>
              <w:keepLines/>
              <w:spacing w:after="0" w:line="240" w:lineRule="auto"/>
              <w:jc w:val="both"/>
              <w:rPr>
                <w:rFonts w:ascii="Tahoma" w:eastAsia="Times New Roman" w:hAnsi="Tahoma" w:cs="Tahoma"/>
                <w:b/>
                <w:bCs/>
                <w:i/>
                <w:iCs/>
                <w:lang w:eastAsia="sl-SI"/>
              </w:rPr>
            </w:pPr>
            <w:r>
              <w:rPr>
                <w:rFonts w:ascii="Tahoma" w:eastAsia="Times New Roman" w:hAnsi="Tahoma" w:cs="Tahoma"/>
                <w:b/>
                <w:bCs/>
                <w:i/>
                <w:iCs/>
                <w:lang w:eastAsia="sl-SI"/>
              </w:rPr>
              <w:t>P</w:t>
            </w:r>
            <w:r w:rsidR="00404DFA" w:rsidRPr="00404DFA">
              <w:rPr>
                <w:rFonts w:ascii="Tahoma" w:eastAsia="Times New Roman" w:hAnsi="Tahoma" w:cs="Tahoma"/>
                <w:b/>
                <w:bCs/>
                <w:i/>
                <w:iCs/>
                <w:lang w:eastAsia="sl-SI"/>
              </w:rPr>
              <w:t>riloga 2</w:t>
            </w:r>
          </w:p>
        </w:tc>
      </w:tr>
    </w:tbl>
    <w:p w14:paraId="062D114B" w14:textId="77777777" w:rsidR="00404DFA" w:rsidRDefault="00404DFA" w:rsidP="00530307">
      <w:pPr>
        <w:keepNext/>
        <w:keepLines/>
        <w:spacing w:after="0" w:line="240" w:lineRule="auto"/>
        <w:jc w:val="both"/>
        <w:rPr>
          <w:rFonts w:ascii="Tahoma" w:eastAsia="Times New Roman" w:hAnsi="Tahoma" w:cs="Tahoma"/>
          <w:b/>
          <w:bCs/>
          <w:highlight w:val="yellow"/>
          <w:lang w:eastAsia="sl-SI"/>
        </w:rPr>
      </w:pPr>
    </w:p>
    <w:p w14:paraId="09FD1E7A" w14:textId="77777777" w:rsidR="00D74CFD" w:rsidRPr="00404DFA" w:rsidRDefault="00D74CFD" w:rsidP="00530307">
      <w:pPr>
        <w:keepNext/>
        <w:keepLines/>
        <w:spacing w:after="0" w:line="240" w:lineRule="auto"/>
        <w:jc w:val="both"/>
        <w:rPr>
          <w:rFonts w:ascii="Tahoma" w:eastAsia="Times New Roman" w:hAnsi="Tahoma" w:cs="Tahoma"/>
          <w:b/>
          <w:bCs/>
          <w:highlight w:val="yellow"/>
          <w:lang w:eastAsia="sl-SI"/>
        </w:rPr>
      </w:pPr>
    </w:p>
    <w:p w14:paraId="4E86D296" w14:textId="77777777" w:rsidR="00D74CFD" w:rsidRPr="00712BC8" w:rsidRDefault="00D74CFD" w:rsidP="00530307">
      <w:pPr>
        <w:keepNext/>
        <w:keepLines/>
        <w:spacing w:after="0" w:line="240" w:lineRule="auto"/>
        <w:jc w:val="both"/>
        <w:rPr>
          <w:rFonts w:ascii="Tahoma" w:eastAsia="Times New Roman" w:hAnsi="Tahoma" w:cs="Tahoma"/>
          <w:b/>
          <w:lang w:eastAsia="sl-SI"/>
        </w:rPr>
      </w:pPr>
    </w:p>
    <w:p w14:paraId="25499B09" w14:textId="77777777" w:rsidR="001C0E3D" w:rsidRPr="00712BC8" w:rsidRDefault="00CD75CE" w:rsidP="00530307">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Javno naročilo:</w:t>
      </w:r>
      <w:r w:rsidR="000E2A8B">
        <w:rPr>
          <w:rFonts w:ascii="Tahoma" w:eastAsia="Times New Roman" w:hAnsi="Tahoma" w:cs="Tahoma"/>
          <w:b/>
          <w:lang w:eastAsia="sl-SI"/>
        </w:rPr>
        <w:t xml:space="preserve"> </w:t>
      </w:r>
      <w:r w:rsidR="008A4046">
        <w:rPr>
          <w:rFonts w:ascii="Tahoma" w:eastAsia="Times New Roman" w:hAnsi="Tahoma" w:cs="Tahoma"/>
          <w:b/>
          <w:noProof/>
          <w:lang w:eastAsia="sl-SI"/>
        </w:rPr>
        <w:t>LPT-97/24</w:t>
      </w:r>
      <w:r w:rsidR="00C04B74">
        <w:rPr>
          <w:rFonts w:ascii="Tahoma" w:eastAsia="Times New Roman" w:hAnsi="Tahoma" w:cs="Tahoma"/>
          <w:b/>
          <w:noProof/>
          <w:lang w:eastAsia="sl-SI"/>
        </w:rPr>
        <w:t xml:space="preserve"> </w:t>
      </w:r>
      <w:r w:rsidR="00C92793">
        <w:rPr>
          <w:rFonts w:ascii="Tahoma" w:eastAsia="Times New Roman" w:hAnsi="Tahoma" w:cs="Tahoma"/>
          <w:b/>
          <w:color w:val="000000"/>
          <w:lang w:eastAsia="sl-SI"/>
        </w:rPr>
        <w:t>–</w:t>
      </w:r>
      <w:r w:rsidR="00196005">
        <w:rPr>
          <w:rFonts w:ascii="Tahoma" w:eastAsia="Times New Roman" w:hAnsi="Tahoma" w:cs="Tahoma"/>
          <w:b/>
          <w:color w:val="000000"/>
          <w:lang w:eastAsia="sl-SI"/>
        </w:rPr>
        <w:t xml:space="preserve"> </w:t>
      </w:r>
      <w:r w:rsidR="0015439B">
        <w:rPr>
          <w:rFonts w:ascii="Tahoma" w:eastAsia="Times New Roman" w:hAnsi="Tahoma" w:cs="Tahoma"/>
          <w:b/>
          <w:lang w:eastAsia="sl-SI"/>
        </w:rPr>
        <w:t>Obnova poslovnega prostora pod stebriščno lopo Plečnikovih tržnic</w:t>
      </w:r>
    </w:p>
    <w:p w14:paraId="13CD7A3E" w14:textId="77777777" w:rsidR="00271639" w:rsidRDefault="00271639" w:rsidP="00530307">
      <w:pPr>
        <w:keepNext/>
        <w:keepLines/>
        <w:spacing w:after="0" w:line="240" w:lineRule="auto"/>
        <w:jc w:val="both"/>
        <w:rPr>
          <w:rFonts w:ascii="Tahoma" w:eastAsia="Times New Roman" w:hAnsi="Tahoma" w:cs="Tahoma"/>
          <w:lang w:eastAsia="sl-SI"/>
        </w:rPr>
      </w:pPr>
    </w:p>
    <w:p w14:paraId="4CD76B6C" w14:textId="77777777" w:rsidR="00D74CFD" w:rsidRPr="00712BC8" w:rsidRDefault="00D74CFD" w:rsidP="00530307">
      <w:pPr>
        <w:keepNext/>
        <w:keepLines/>
        <w:spacing w:after="0" w:line="240" w:lineRule="auto"/>
        <w:jc w:val="both"/>
        <w:rPr>
          <w:rFonts w:ascii="Tahoma" w:eastAsia="Times New Roman" w:hAnsi="Tahoma" w:cs="Tahoma"/>
          <w:lang w:eastAsia="sl-SI"/>
        </w:rPr>
      </w:pPr>
    </w:p>
    <w:p w14:paraId="7F40F256" w14:textId="77777777" w:rsidR="00EE1418" w:rsidRPr="00BA3F91" w:rsidRDefault="00EE1418" w:rsidP="00530307">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Ponudnik poda ceno za vse postavke navedene v </w:t>
      </w:r>
      <w:r w:rsidRPr="00BA3F91">
        <w:rPr>
          <w:rFonts w:ascii="Tahoma" w:eastAsia="Times New Roman" w:hAnsi="Tahoma" w:cs="Tahoma"/>
          <w:lang w:eastAsia="sl-SI"/>
        </w:rPr>
        <w:t>predračun</w:t>
      </w:r>
      <w:r>
        <w:rPr>
          <w:rFonts w:ascii="Tahoma" w:eastAsia="Times New Roman" w:hAnsi="Tahoma" w:cs="Tahoma"/>
          <w:lang w:eastAsia="sl-SI"/>
        </w:rPr>
        <w:t xml:space="preserve">u popisa del. </w:t>
      </w:r>
      <w:r w:rsidRPr="00090D8E">
        <w:rPr>
          <w:rFonts w:ascii="Tahoma" w:eastAsia="Times New Roman" w:hAnsi="Tahoma" w:cs="Tahoma"/>
          <w:lang w:eastAsia="sl-SI"/>
        </w:rPr>
        <w:t>Celotni predračun popisa</w:t>
      </w:r>
      <w:r>
        <w:rPr>
          <w:rFonts w:ascii="Tahoma" w:eastAsia="Times New Roman" w:hAnsi="Tahoma" w:cs="Tahoma"/>
          <w:lang w:eastAsia="sl-SI"/>
        </w:rPr>
        <w:t xml:space="preserve"> del se priloži za Prilogo 2</w:t>
      </w:r>
      <w:r w:rsidR="00D94106">
        <w:rPr>
          <w:rFonts w:ascii="Tahoma" w:eastAsia="Times New Roman" w:hAnsi="Tahoma" w:cs="Tahoma"/>
          <w:lang w:eastAsia="sl-SI"/>
        </w:rPr>
        <w:t xml:space="preserve"> v pdf. obliki</w:t>
      </w:r>
      <w:r>
        <w:rPr>
          <w:rFonts w:ascii="Tahoma" w:eastAsia="Times New Roman" w:hAnsi="Tahoma" w:cs="Tahoma"/>
          <w:lang w:eastAsia="sl-SI"/>
        </w:rPr>
        <w:t xml:space="preserve">, ponudnik pa ga </w:t>
      </w:r>
      <w:r w:rsidRPr="00090D8E">
        <w:rPr>
          <w:rFonts w:ascii="Tahoma" w:eastAsia="Times New Roman" w:hAnsi="Tahoma" w:cs="Tahoma"/>
          <w:lang w:eastAsia="sl-SI"/>
        </w:rPr>
        <w:t>mora</w:t>
      </w:r>
      <w:r>
        <w:rPr>
          <w:rFonts w:ascii="Tahoma" w:eastAsia="Times New Roman" w:hAnsi="Tahoma" w:cs="Tahoma"/>
          <w:lang w:eastAsia="sl-SI"/>
        </w:rPr>
        <w:t xml:space="preserve"> priložiti tudi</w:t>
      </w:r>
      <w:r w:rsidRPr="00090D8E">
        <w:rPr>
          <w:rFonts w:ascii="Tahoma" w:eastAsia="Times New Roman" w:hAnsi="Tahoma" w:cs="Tahoma"/>
          <w:lang w:eastAsia="sl-SI"/>
        </w:rPr>
        <w:t xml:space="preserve"> v informacijs</w:t>
      </w:r>
      <w:r>
        <w:rPr>
          <w:rFonts w:ascii="Tahoma" w:eastAsia="Times New Roman" w:hAnsi="Tahoma" w:cs="Tahoma"/>
          <w:lang w:eastAsia="sl-SI"/>
        </w:rPr>
        <w:t>ki</w:t>
      </w:r>
      <w:r w:rsidRPr="00090D8E">
        <w:rPr>
          <w:rFonts w:ascii="Tahoma" w:eastAsia="Times New Roman" w:hAnsi="Tahoma" w:cs="Tahoma"/>
          <w:lang w:eastAsia="sl-SI"/>
        </w:rPr>
        <w:t xml:space="preserve"> sistem e-JN v excel formatu</w:t>
      </w:r>
      <w:r w:rsidRPr="00020219">
        <w:rPr>
          <w:rFonts w:ascii="Tahoma" w:eastAsia="Times New Roman" w:hAnsi="Tahoma" w:cs="Tahoma"/>
          <w:lang w:eastAsia="sl-SI"/>
        </w:rPr>
        <w:t>.</w:t>
      </w:r>
      <w:r w:rsidRPr="00BA3F91">
        <w:rPr>
          <w:rFonts w:ascii="Tahoma" w:eastAsia="Times New Roman" w:hAnsi="Tahoma" w:cs="Tahoma"/>
          <w:lang w:eastAsia="sl-SI"/>
        </w:rPr>
        <w:t xml:space="preserve"> </w:t>
      </w:r>
      <w:r w:rsidR="008F49AA">
        <w:rPr>
          <w:rFonts w:ascii="Tahoma" w:eastAsia="Times New Roman" w:hAnsi="Tahoma" w:cs="Tahoma"/>
          <w:lang w:eastAsia="sl-SI"/>
        </w:rPr>
        <w:t>V primeru razlikovanja med predračunom popisa del v pdf. formatu in excel formatu, bo naročnik kot veljaven štel predračun popisa del v pdf. formatu.</w:t>
      </w:r>
    </w:p>
    <w:p w14:paraId="799DC0DA" w14:textId="77777777" w:rsidR="006C4718" w:rsidRDefault="006C4718" w:rsidP="00530307">
      <w:pPr>
        <w:keepNext/>
        <w:keepLines/>
        <w:spacing w:after="0" w:line="240" w:lineRule="auto"/>
        <w:ind w:left="720"/>
        <w:jc w:val="both"/>
        <w:rPr>
          <w:rFonts w:ascii="Tahoma" w:eastAsia="Times New Roman" w:hAnsi="Tahoma" w:cs="Tahoma"/>
          <w:lang w:eastAsia="sl-SI"/>
        </w:rPr>
      </w:pPr>
    </w:p>
    <w:p w14:paraId="33FC75E3"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774367B1"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6FEDF685"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17174B06"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73A5DEA6"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3D5B6C5C"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7758C82E"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240486D9"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5CB5E94E"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49C43133"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06A03F88"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4CB1FB41"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6300C4F4"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2F90A466"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5AFFBC23"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1FE177D0"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27BE2C06"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45ABA444"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64C9A67C"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2704BE76"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7C0B7F6B"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602421CE"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6531D871"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44494383"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49AFD7F9" w14:textId="77777777" w:rsidR="004E3E1B" w:rsidRDefault="004E3E1B" w:rsidP="00530307">
      <w:pPr>
        <w:keepNext/>
        <w:keepLines/>
        <w:spacing w:after="0" w:line="240" w:lineRule="auto"/>
        <w:ind w:left="720"/>
        <w:jc w:val="both"/>
        <w:rPr>
          <w:rFonts w:ascii="Tahoma" w:eastAsia="Times New Roman" w:hAnsi="Tahoma" w:cs="Tahoma"/>
          <w:lang w:eastAsia="sl-SI"/>
        </w:rPr>
      </w:pPr>
    </w:p>
    <w:p w14:paraId="79FD4E0F" w14:textId="77777777" w:rsidR="006C4718" w:rsidRDefault="006C4718" w:rsidP="00530307">
      <w:pPr>
        <w:keepNext/>
        <w:keepLines/>
        <w:spacing w:after="0" w:line="240" w:lineRule="auto"/>
        <w:ind w:left="720"/>
        <w:jc w:val="both"/>
        <w:rPr>
          <w:rFonts w:ascii="Tahoma" w:eastAsia="Times New Roman" w:hAnsi="Tahoma" w:cs="Tahoma"/>
          <w:lang w:eastAsia="sl-SI"/>
        </w:rPr>
      </w:pPr>
    </w:p>
    <w:p w14:paraId="05A89727" w14:textId="77777777" w:rsidR="006C4718" w:rsidRDefault="006C4718" w:rsidP="00530307">
      <w:pPr>
        <w:keepNext/>
        <w:keepLines/>
        <w:spacing w:after="0" w:line="240" w:lineRule="auto"/>
        <w:ind w:left="720"/>
        <w:jc w:val="both"/>
        <w:rPr>
          <w:rFonts w:ascii="Tahoma" w:eastAsia="Times New Roman" w:hAnsi="Tahoma" w:cs="Tahoma"/>
          <w:lang w:eastAsia="sl-SI"/>
        </w:rPr>
      </w:pPr>
    </w:p>
    <w:p w14:paraId="2FBB76D4" w14:textId="77777777" w:rsidR="006C4718" w:rsidRDefault="006C4718" w:rsidP="00530307">
      <w:pPr>
        <w:keepNext/>
        <w:keepLines/>
        <w:spacing w:after="0" w:line="240" w:lineRule="auto"/>
        <w:ind w:left="720"/>
        <w:jc w:val="both"/>
        <w:rPr>
          <w:rFonts w:ascii="Tahoma" w:eastAsia="Times New Roman" w:hAnsi="Tahoma" w:cs="Tahoma"/>
          <w:lang w:eastAsia="sl-SI"/>
        </w:rPr>
      </w:pPr>
    </w:p>
    <w:p w14:paraId="45CA7DAE" w14:textId="77777777" w:rsidR="006C4718" w:rsidRDefault="006C4718" w:rsidP="00530307">
      <w:pPr>
        <w:keepNext/>
        <w:keepLines/>
        <w:spacing w:after="0" w:line="240" w:lineRule="auto"/>
        <w:ind w:left="720"/>
        <w:jc w:val="both"/>
        <w:rPr>
          <w:rFonts w:ascii="Tahoma" w:eastAsia="Times New Roman" w:hAnsi="Tahoma" w:cs="Tahoma"/>
          <w:lang w:eastAsia="sl-SI"/>
        </w:rPr>
      </w:pPr>
    </w:p>
    <w:p w14:paraId="04444DD0" w14:textId="77777777" w:rsidR="006C4718" w:rsidRPr="00712BC8" w:rsidRDefault="006C4718" w:rsidP="00530307">
      <w:pPr>
        <w:keepNext/>
        <w:keepLines/>
        <w:spacing w:after="0" w:line="240" w:lineRule="auto"/>
        <w:ind w:left="720"/>
        <w:jc w:val="both"/>
        <w:rPr>
          <w:rFonts w:ascii="Tahoma" w:eastAsia="Times New Roman" w:hAnsi="Tahoma" w:cs="Tahoma"/>
          <w:lang w:eastAsia="sl-SI"/>
        </w:rPr>
      </w:pPr>
    </w:p>
    <w:p w14:paraId="4B69D09F" w14:textId="77777777" w:rsidR="001C49D6" w:rsidRPr="00893C8E" w:rsidRDefault="001C49D6" w:rsidP="00530307">
      <w:pPr>
        <w:keepNext/>
        <w:keepLines/>
        <w:spacing w:after="0" w:line="240" w:lineRule="auto"/>
        <w:jc w:val="both"/>
        <w:rPr>
          <w:rFonts w:ascii="Tahoma" w:eastAsia="Times New Roman" w:hAnsi="Tahoma" w:cs="Tahoma"/>
          <w:sz w:val="20"/>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1C49D6" w:rsidRPr="00893C8E" w14:paraId="2DB66B68" w14:textId="77777777" w:rsidTr="009A323D">
        <w:trPr>
          <w:trHeight w:val="235"/>
        </w:trPr>
        <w:tc>
          <w:tcPr>
            <w:tcW w:w="3402" w:type="dxa"/>
            <w:tcBorders>
              <w:bottom w:val="single" w:sz="4" w:space="0" w:color="auto"/>
            </w:tcBorders>
          </w:tcPr>
          <w:p w14:paraId="3575361C" w14:textId="77777777" w:rsidR="001C49D6" w:rsidRPr="00893C8E" w:rsidRDefault="001C49D6" w:rsidP="00530307">
            <w:pPr>
              <w:keepNext/>
              <w:keepLines/>
              <w:spacing w:after="0" w:line="240" w:lineRule="auto"/>
              <w:jc w:val="both"/>
              <w:rPr>
                <w:rFonts w:ascii="Tahoma" w:eastAsia="Times New Roman" w:hAnsi="Tahoma" w:cs="Tahoma"/>
                <w:snapToGrid w:val="0"/>
                <w:color w:val="000000"/>
                <w:sz w:val="20"/>
                <w:lang w:eastAsia="sl-SI"/>
              </w:rPr>
            </w:pPr>
          </w:p>
        </w:tc>
        <w:tc>
          <w:tcPr>
            <w:tcW w:w="2977" w:type="dxa"/>
          </w:tcPr>
          <w:p w14:paraId="6CA99B8C" w14:textId="77777777" w:rsidR="001C49D6" w:rsidRPr="00893C8E" w:rsidRDefault="001C49D6" w:rsidP="00530307">
            <w:pPr>
              <w:keepNext/>
              <w:keepLines/>
              <w:spacing w:after="0" w:line="240" w:lineRule="auto"/>
              <w:jc w:val="both"/>
              <w:rPr>
                <w:rFonts w:ascii="Tahoma" w:eastAsia="Times New Roman" w:hAnsi="Tahoma" w:cs="Tahoma"/>
                <w:snapToGrid w:val="0"/>
                <w:color w:val="000000"/>
                <w:sz w:val="20"/>
                <w:lang w:eastAsia="sl-SI"/>
              </w:rPr>
            </w:pPr>
          </w:p>
        </w:tc>
        <w:tc>
          <w:tcPr>
            <w:tcW w:w="3119" w:type="dxa"/>
            <w:tcBorders>
              <w:bottom w:val="single" w:sz="4" w:space="0" w:color="auto"/>
            </w:tcBorders>
          </w:tcPr>
          <w:p w14:paraId="41C13FB9" w14:textId="77777777" w:rsidR="001C49D6" w:rsidRPr="00893C8E" w:rsidRDefault="001C49D6" w:rsidP="00530307">
            <w:pPr>
              <w:keepNext/>
              <w:keepLines/>
              <w:tabs>
                <w:tab w:val="left" w:pos="385"/>
                <w:tab w:val="num" w:pos="578"/>
                <w:tab w:val="left" w:pos="675"/>
              </w:tabs>
              <w:spacing w:after="0" w:line="240" w:lineRule="auto"/>
              <w:jc w:val="both"/>
              <w:rPr>
                <w:rFonts w:ascii="Tahoma" w:eastAsia="Times New Roman" w:hAnsi="Tahoma" w:cs="Tahoma"/>
                <w:snapToGrid w:val="0"/>
                <w:color w:val="000000"/>
                <w:sz w:val="20"/>
                <w:lang w:eastAsia="sl-SI"/>
              </w:rPr>
            </w:pPr>
          </w:p>
        </w:tc>
      </w:tr>
      <w:tr w:rsidR="001C49D6" w:rsidRPr="00893C8E" w14:paraId="16120C1A" w14:textId="77777777" w:rsidTr="009A323D">
        <w:trPr>
          <w:trHeight w:val="235"/>
        </w:trPr>
        <w:tc>
          <w:tcPr>
            <w:tcW w:w="3402" w:type="dxa"/>
            <w:tcBorders>
              <w:top w:val="single" w:sz="4" w:space="0" w:color="auto"/>
            </w:tcBorders>
          </w:tcPr>
          <w:p w14:paraId="4A434E65" w14:textId="77777777" w:rsidR="001C49D6" w:rsidRPr="00893C8E" w:rsidRDefault="001C49D6" w:rsidP="00530307">
            <w:pPr>
              <w:keepNext/>
              <w:keepLines/>
              <w:spacing w:after="0" w:line="240" w:lineRule="auto"/>
              <w:jc w:val="both"/>
              <w:rPr>
                <w:rFonts w:ascii="Tahoma" w:eastAsia="Times New Roman" w:hAnsi="Tahoma" w:cs="Tahoma"/>
                <w:snapToGrid w:val="0"/>
                <w:color w:val="000000"/>
                <w:sz w:val="20"/>
                <w:lang w:eastAsia="sl-SI"/>
              </w:rPr>
            </w:pPr>
            <w:r w:rsidRPr="00893C8E">
              <w:rPr>
                <w:rFonts w:ascii="Tahoma" w:eastAsia="Times New Roman" w:hAnsi="Tahoma" w:cs="Tahoma"/>
                <w:snapToGrid w:val="0"/>
                <w:color w:val="000000"/>
                <w:sz w:val="20"/>
                <w:lang w:eastAsia="sl-SI"/>
              </w:rPr>
              <w:t>(kraj, datum)</w:t>
            </w:r>
          </w:p>
        </w:tc>
        <w:tc>
          <w:tcPr>
            <w:tcW w:w="2977" w:type="dxa"/>
          </w:tcPr>
          <w:p w14:paraId="13235BD3" w14:textId="77777777" w:rsidR="001C49D6" w:rsidRPr="00893C8E" w:rsidRDefault="001C49D6" w:rsidP="00530307">
            <w:pPr>
              <w:keepNext/>
              <w:keepLines/>
              <w:spacing w:after="0" w:line="240" w:lineRule="auto"/>
              <w:jc w:val="center"/>
              <w:rPr>
                <w:rFonts w:ascii="Tahoma" w:eastAsia="Times New Roman" w:hAnsi="Tahoma" w:cs="Tahoma"/>
                <w:snapToGrid w:val="0"/>
                <w:color w:val="000000"/>
                <w:sz w:val="20"/>
                <w:lang w:eastAsia="sl-SI"/>
              </w:rPr>
            </w:pPr>
            <w:r w:rsidRPr="00893C8E">
              <w:rPr>
                <w:rFonts w:ascii="Tahoma" w:eastAsia="Times New Roman" w:hAnsi="Tahoma" w:cs="Tahoma"/>
                <w:snapToGrid w:val="0"/>
                <w:color w:val="000000"/>
                <w:sz w:val="20"/>
                <w:lang w:eastAsia="sl-SI"/>
              </w:rPr>
              <w:t>žig</w:t>
            </w:r>
          </w:p>
        </w:tc>
        <w:tc>
          <w:tcPr>
            <w:tcW w:w="3119" w:type="dxa"/>
            <w:tcBorders>
              <w:top w:val="single" w:sz="4" w:space="0" w:color="auto"/>
            </w:tcBorders>
          </w:tcPr>
          <w:p w14:paraId="4E866D0B" w14:textId="77777777" w:rsidR="001C49D6" w:rsidRPr="00893C8E" w:rsidRDefault="001C49D6" w:rsidP="00530307">
            <w:pPr>
              <w:keepNext/>
              <w:keepLines/>
              <w:spacing w:after="0" w:line="240" w:lineRule="auto"/>
              <w:jc w:val="both"/>
              <w:rPr>
                <w:rFonts w:ascii="Tahoma" w:eastAsia="Times New Roman" w:hAnsi="Tahoma" w:cs="Tahoma"/>
                <w:snapToGrid w:val="0"/>
                <w:color w:val="000000"/>
                <w:sz w:val="20"/>
                <w:lang w:eastAsia="sl-SI"/>
              </w:rPr>
            </w:pPr>
            <w:r w:rsidRPr="00893C8E">
              <w:rPr>
                <w:rFonts w:ascii="Tahoma" w:eastAsia="Times New Roman" w:hAnsi="Tahoma" w:cs="Tahoma"/>
                <w:snapToGrid w:val="0"/>
                <w:color w:val="000000"/>
                <w:sz w:val="20"/>
                <w:lang w:eastAsia="sl-SI"/>
              </w:rPr>
              <w:t>(i</w:t>
            </w:r>
            <w:r w:rsidRPr="00893C8E">
              <w:rPr>
                <w:rFonts w:ascii="Tahoma" w:hAnsi="Tahoma" w:cs="Tahoma"/>
                <w:snapToGrid w:val="0"/>
                <w:color w:val="000000"/>
                <w:sz w:val="20"/>
              </w:rPr>
              <w:t xml:space="preserve">me in priimek </w:t>
            </w:r>
            <w:r w:rsidR="00BE54B7" w:rsidRPr="00893C8E">
              <w:rPr>
                <w:rFonts w:ascii="Tahoma" w:hAnsi="Tahoma" w:cs="Tahoma"/>
                <w:snapToGrid w:val="0"/>
                <w:color w:val="000000"/>
                <w:sz w:val="20"/>
              </w:rPr>
              <w:t xml:space="preserve">ter podpis </w:t>
            </w:r>
            <w:r w:rsidRPr="00893C8E">
              <w:rPr>
                <w:rFonts w:ascii="Tahoma" w:eastAsia="Times New Roman" w:hAnsi="Tahoma" w:cs="Tahoma"/>
                <w:snapToGrid w:val="0"/>
                <w:color w:val="000000"/>
                <w:sz w:val="20"/>
                <w:lang w:eastAsia="sl-SI"/>
              </w:rPr>
              <w:t>odgovorne osebe</w:t>
            </w:r>
            <w:r w:rsidRPr="00893C8E">
              <w:rPr>
                <w:rFonts w:ascii="Tahoma" w:hAnsi="Tahoma" w:cs="Tahoma"/>
                <w:snapToGrid w:val="0"/>
                <w:color w:val="000000"/>
                <w:sz w:val="20"/>
              </w:rPr>
              <w:t xml:space="preserve"> ponudnika</w:t>
            </w:r>
            <w:r w:rsidRPr="00893C8E">
              <w:rPr>
                <w:rFonts w:ascii="Tahoma" w:eastAsia="Times New Roman" w:hAnsi="Tahoma" w:cs="Tahoma"/>
                <w:snapToGrid w:val="0"/>
                <w:color w:val="000000"/>
                <w:sz w:val="20"/>
                <w:lang w:eastAsia="sl-SI"/>
              </w:rPr>
              <w:t>)</w:t>
            </w:r>
          </w:p>
        </w:tc>
      </w:tr>
    </w:tbl>
    <w:p w14:paraId="4D66F166" w14:textId="77777777" w:rsidR="009D5003" w:rsidRDefault="009D5003" w:rsidP="00530307">
      <w:pPr>
        <w:keepNext/>
        <w:keepLines/>
        <w:spacing w:after="0" w:line="240" w:lineRule="auto"/>
        <w:jc w:val="both"/>
        <w:rPr>
          <w:rFonts w:ascii="Tahoma" w:eastAsia="Times New Roman" w:hAnsi="Tahoma" w:cs="Tahoma"/>
          <w:b/>
          <w:highlight w:val="yellow"/>
          <w:lang w:eastAsia="sl-SI"/>
        </w:rPr>
      </w:pPr>
    </w:p>
    <w:p w14:paraId="0147B97D" w14:textId="77777777" w:rsidR="00D74CFD" w:rsidRPr="00D74CFD" w:rsidRDefault="00B94074" w:rsidP="00530307">
      <w:pPr>
        <w:keepNext/>
        <w:keepLines/>
        <w:spacing w:after="0" w:line="240" w:lineRule="auto"/>
        <w:jc w:val="both"/>
        <w:rPr>
          <w:rFonts w:ascii="Tahoma" w:eastAsia="Times New Roman" w:hAnsi="Tahoma" w:cs="Tahoma"/>
          <w:lang w:eastAsia="sl-SI"/>
        </w:rPr>
      </w:pPr>
      <w:r>
        <w:rPr>
          <w:rFonts w:ascii="Tahoma" w:eastAsia="Times New Roman" w:hAnsi="Tahoma" w:cs="Tahoma"/>
          <w:b/>
          <w:highlight w:val="yellow"/>
          <w:lang w:eastAsia="sl-SI"/>
        </w:rPr>
        <w:br w:type="page"/>
      </w:r>
    </w:p>
    <w:p w14:paraId="37A3A54F" w14:textId="77777777" w:rsidR="004E3E1B" w:rsidRPr="004E3E1B" w:rsidRDefault="004E3E1B" w:rsidP="00530307">
      <w:pPr>
        <w:keepNext/>
        <w:keepLines/>
        <w:spacing w:after="0" w:line="240" w:lineRule="auto"/>
        <w:jc w:val="right"/>
        <w:rPr>
          <w:rFonts w:ascii="Tahoma" w:eastAsia="Times New Roman" w:hAnsi="Tahoma" w:cs="Tahoma"/>
          <w:b/>
          <w:i/>
          <w:sz w:val="18"/>
          <w:lang w:eastAsia="sl-SI"/>
        </w:rPr>
      </w:pPr>
      <w:r w:rsidRPr="004E3E1B">
        <w:rPr>
          <w:rFonts w:ascii="Tahoma" w:eastAsia="Times New Roman" w:hAnsi="Tahoma" w:cs="Tahoma"/>
          <w:b/>
          <w:i/>
          <w:sz w:val="18"/>
          <w:lang w:eastAsia="sl-SI"/>
        </w:rPr>
        <w:lastRenderedPageBreak/>
        <w:t>Priloga 3/1</w:t>
      </w:r>
    </w:p>
    <w:p w14:paraId="1C09AAAF" w14:textId="77777777" w:rsidR="00CA1AE3" w:rsidRPr="00CA1AE3" w:rsidRDefault="00CA1AE3" w:rsidP="00530307">
      <w:pPr>
        <w:keepNext/>
        <w:keepLines/>
        <w:tabs>
          <w:tab w:val="left" w:pos="284"/>
        </w:tabs>
        <w:spacing w:after="0" w:line="240" w:lineRule="auto"/>
        <w:jc w:val="both"/>
        <w:rPr>
          <w:rFonts w:ascii="Tahoma" w:eastAsia="Times New Roman" w:hAnsi="Tahoma" w:cs="Tahoma"/>
          <w:b/>
          <w:i/>
          <w:sz w:val="18"/>
          <w:lang w:eastAsia="sl-SI"/>
        </w:rPr>
      </w:pPr>
    </w:p>
    <w:p w14:paraId="39E5B87E" w14:textId="77777777" w:rsidR="00CA1AE3" w:rsidRPr="00CA1AE3" w:rsidRDefault="00CA1AE3" w:rsidP="00530307">
      <w:pPr>
        <w:keepNext/>
        <w:keepLines/>
        <w:tabs>
          <w:tab w:val="left" w:pos="284"/>
        </w:tabs>
        <w:spacing w:after="0" w:line="240" w:lineRule="auto"/>
        <w:jc w:val="both"/>
        <w:rPr>
          <w:rFonts w:ascii="Tahoma" w:eastAsia="Times New Roman" w:hAnsi="Tahoma" w:cs="Tahoma"/>
          <w:sz w:val="20"/>
          <w:szCs w:val="20"/>
          <w:lang w:eastAsia="sl-SI"/>
        </w:rPr>
      </w:pPr>
    </w:p>
    <w:p w14:paraId="3CE3871A" w14:textId="77777777" w:rsidR="00CA1AE3" w:rsidRPr="00CA1AE3" w:rsidRDefault="00CA1AE3" w:rsidP="00530307">
      <w:pPr>
        <w:keepNext/>
        <w:keepLines/>
        <w:tabs>
          <w:tab w:val="left" w:pos="284"/>
        </w:tabs>
        <w:spacing w:after="0" w:line="240" w:lineRule="auto"/>
        <w:jc w:val="center"/>
        <w:rPr>
          <w:rFonts w:ascii="Tahoma" w:eastAsia="Times New Roman" w:hAnsi="Tahoma" w:cs="Tahoma"/>
          <w:b/>
          <w:sz w:val="20"/>
          <w:szCs w:val="20"/>
          <w:lang w:eastAsia="sl-SI"/>
        </w:rPr>
      </w:pPr>
      <w:r w:rsidRPr="00CA1AE3">
        <w:rPr>
          <w:rFonts w:ascii="Tahoma" w:eastAsia="Times New Roman" w:hAnsi="Tahoma" w:cs="Tahoma"/>
          <w:b/>
          <w:sz w:val="20"/>
          <w:szCs w:val="20"/>
          <w:lang w:eastAsia="sl-SI"/>
        </w:rPr>
        <w:t>I Z J A V A</w:t>
      </w:r>
    </w:p>
    <w:p w14:paraId="7FC2B54D" w14:textId="77777777" w:rsidR="00CA1AE3" w:rsidRPr="00CA1AE3" w:rsidRDefault="00CA1AE3" w:rsidP="00530307">
      <w:pPr>
        <w:keepNext/>
        <w:keepLines/>
        <w:tabs>
          <w:tab w:val="left" w:pos="284"/>
        </w:tabs>
        <w:spacing w:after="0" w:line="240" w:lineRule="auto"/>
        <w:jc w:val="center"/>
        <w:rPr>
          <w:rFonts w:ascii="Tahoma" w:eastAsia="Times New Roman" w:hAnsi="Tahoma" w:cs="Tahoma"/>
          <w:b/>
          <w:sz w:val="20"/>
          <w:szCs w:val="20"/>
          <w:lang w:eastAsia="sl-SI"/>
        </w:rPr>
      </w:pPr>
      <w:r w:rsidRPr="00CA1AE3">
        <w:rPr>
          <w:rFonts w:ascii="Tahoma" w:eastAsia="Times New Roman" w:hAnsi="Tahoma" w:cs="Tahoma"/>
          <w:b/>
          <w:sz w:val="20"/>
          <w:szCs w:val="20"/>
          <w:lang w:eastAsia="sl-SI"/>
        </w:rPr>
        <w:t>O UDELEŽBI FIZIČNIH IN PRAVNIH OSEB V LASTNIŠTVU PONUDNIKA</w:t>
      </w:r>
    </w:p>
    <w:p w14:paraId="6BB24866" w14:textId="77777777" w:rsidR="00CA1AE3" w:rsidRPr="00CA1AE3" w:rsidRDefault="00CA1AE3" w:rsidP="00530307">
      <w:pPr>
        <w:keepNext/>
        <w:keepLines/>
        <w:tabs>
          <w:tab w:val="left" w:pos="284"/>
        </w:tabs>
        <w:spacing w:after="0" w:line="240" w:lineRule="auto"/>
        <w:jc w:val="both"/>
        <w:rPr>
          <w:rFonts w:ascii="Tahoma" w:eastAsia="Times New Roman" w:hAnsi="Tahoma" w:cs="Tahoma"/>
          <w:b/>
          <w:sz w:val="20"/>
          <w:szCs w:val="20"/>
          <w:lang w:eastAsia="sl-SI"/>
        </w:rPr>
      </w:pPr>
    </w:p>
    <w:p w14:paraId="319073F5" w14:textId="77777777" w:rsidR="00CA1AE3" w:rsidRPr="00CA1AE3" w:rsidRDefault="00CA1AE3" w:rsidP="00530307">
      <w:pPr>
        <w:keepNext/>
        <w:keepLines/>
        <w:tabs>
          <w:tab w:val="left" w:pos="284"/>
        </w:tabs>
        <w:spacing w:after="0" w:line="240" w:lineRule="auto"/>
        <w:jc w:val="both"/>
        <w:rPr>
          <w:rFonts w:ascii="Tahoma" w:eastAsia="Times New Roman" w:hAnsi="Tahoma" w:cs="Tahoma"/>
          <w:b/>
          <w:sz w:val="20"/>
          <w:szCs w:val="20"/>
          <w:lang w:eastAsia="sl-SI"/>
        </w:rPr>
      </w:pPr>
    </w:p>
    <w:p w14:paraId="0DBD3E12"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p>
    <w:p w14:paraId="3002F7A1"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Podatki o pravni osebi (ponudniku):</w:t>
      </w:r>
    </w:p>
    <w:p w14:paraId="7CE2B313"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bCs/>
          <w:lang w:eastAsia="sl-SI"/>
        </w:rPr>
        <w:t>Polno ime podjetja</w:t>
      </w:r>
      <w:r w:rsidRPr="00CA1AE3">
        <w:rPr>
          <w:rFonts w:ascii="Tahoma" w:eastAsia="Times New Roman" w:hAnsi="Tahoma" w:cs="Tahoma"/>
          <w:lang w:eastAsia="sl-SI"/>
        </w:rPr>
        <w:t>: _____________________________________________________________</w:t>
      </w:r>
    </w:p>
    <w:p w14:paraId="1FFCED12"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bCs/>
          <w:lang w:eastAsia="sl-SI"/>
        </w:rPr>
        <w:t>Sedež podjetja</w:t>
      </w:r>
      <w:r w:rsidRPr="00CA1AE3">
        <w:rPr>
          <w:rFonts w:ascii="Tahoma" w:eastAsia="Times New Roman" w:hAnsi="Tahoma" w:cs="Tahoma"/>
          <w:lang w:eastAsia="sl-SI"/>
        </w:rPr>
        <w:t>: ________________________________________________________________</w:t>
      </w:r>
    </w:p>
    <w:p w14:paraId="451F871B"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bCs/>
          <w:lang w:eastAsia="sl-SI"/>
        </w:rPr>
        <w:t>Občina sedeža podjetja</w:t>
      </w:r>
      <w:r w:rsidRPr="00CA1AE3">
        <w:rPr>
          <w:rFonts w:ascii="Tahoma" w:eastAsia="Times New Roman" w:hAnsi="Tahoma" w:cs="Tahoma"/>
          <w:lang w:eastAsia="sl-SI"/>
        </w:rPr>
        <w:t>: _________________________________________________________</w:t>
      </w:r>
    </w:p>
    <w:p w14:paraId="658F0028"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bCs/>
          <w:lang w:eastAsia="sl-SI"/>
        </w:rPr>
        <w:t>Številka vpisa v sodni register (št. vložka)</w:t>
      </w:r>
      <w:r w:rsidRPr="00CA1AE3">
        <w:rPr>
          <w:rFonts w:ascii="Tahoma" w:eastAsia="Times New Roman" w:hAnsi="Tahoma" w:cs="Tahoma"/>
          <w:lang w:eastAsia="sl-SI"/>
        </w:rPr>
        <w:t>: ___________________________________________</w:t>
      </w:r>
    </w:p>
    <w:p w14:paraId="3A05E735"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bCs/>
          <w:lang w:eastAsia="sl-SI"/>
        </w:rPr>
        <w:t>Matična številka podjetja</w:t>
      </w:r>
      <w:r w:rsidRPr="00CA1AE3">
        <w:rPr>
          <w:rFonts w:ascii="Tahoma" w:eastAsia="Times New Roman" w:hAnsi="Tahoma" w:cs="Tahoma"/>
          <w:lang w:eastAsia="sl-SI"/>
        </w:rPr>
        <w:t>: ________________________________________________________</w:t>
      </w:r>
    </w:p>
    <w:p w14:paraId="0F83AC95"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bCs/>
          <w:lang w:eastAsia="sl-SI"/>
        </w:rPr>
        <w:t>ID ZA DDV:</w:t>
      </w:r>
      <w:r w:rsidRPr="00CA1AE3">
        <w:rPr>
          <w:rFonts w:ascii="Tahoma" w:eastAsia="Times New Roman" w:hAnsi="Tahoma" w:cs="Tahoma"/>
          <w:lang w:eastAsia="sl-SI"/>
        </w:rPr>
        <w:t>: __________________________________________________________________</w:t>
      </w:r>
    </w:p>
    <w:p w14:paraId="498078D1"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p>
    <w:p w14:paraId="60A7B59A"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lang w:eastAsia="sl-SI"/>
        </w:rPr>
        <w:t xml:space="preserve">V zvezi z javnim naročilom </w:t>
      </w:r>
      <w:r w:rsidR="008A4046">
        <w:rPr>
          <w:rFonts w:ascii="Tahoma" w:eastAsia="Times New Roman" w:hAnsi="Tahoma" w:cs="Tahoma"/>
          <w:b/>
          <w:noProof/>
          <w:lang w:eastAsia="sl-SI"/>
        </w:rPr>
        <w:t>LPT-97/24</w:t>
      </w:r>
      <w:r w:rsidRPr="00CA1AE3">
        <w:rPr>
          <w:rFonts w:ascii="Tahoma" w:eastAsia="Times New Roman" w:hAnsi="Tahoma" w:cs="Tahoma"/>
          <w:b/>
          <w:noProof/>
          <w:lang w:eastAsia="sl-SI"/>
        </w:rPr>
        <w:t xml:space="preserve"> – </w:t>
      </w:r>
      <w:r w:rsidR="0015439B">
        <w:rPr>
          <w:rFonts w:ascii="Tahoma" w:eastAsia="Times New Roman" w:hAnsi="Tahoma" w:cs="Tahoma"/>
          <w:b/>
          <w:noProof/>
          <w:lang w:eastAsia="sl-SI"/>
        </w:rPr>
        <w:t>Obnova poslovnega prostora pod stebriščno lopo Plečnikovih tržnic</w:t>
      </w:r>
      <w:r w:rsidRPr="00CA1AE3">
        <w:rPr>
          <w:rFonts w:ascii="Tahoma" w:eastAsia="Times New Roman" w:hAnsi="Tahoma" w:cs="Tahoma"/>
          <w:lang w:eastAsia="sl-SI"/>
        </w:rPr>
        <w:t xml:space="preserve"> </w:t>
      </w:r>
      <w:r w:rsidR="00D94106" w:rsidRPr="00637345">
        <w:rPr>
          <w:rFonts w:ascii="Tahoma" w:eastAsia="Times New Roman" w:hAnsi="Tahoma" w:cs="Tahoma"/>
          <w:lang w:eastAsia="sl-SI"/>
        </w:rPr>
        <w:t>posredujemo na osnovi šestega odstavka 14. člena ZIntPK-UPB2 podatke o udeležbi fizičnih in pravnih oseb v lastništvu ponudnika, vključno z udeležbo tihih družbenikov</w:t>
      </w:r>
      <w:r w:rsidR="00D94106">
        <w:rPr>
          <w:rFonts w:ascii="Tahoma" w:eastAsia="Times New Roman" w:hAnsi="Tahoma" w:cs="Tahoma"/>
          <w:lang w:eastAsia="sl-SI"/>
        </w:rPr>
        <w:t>*</w:t>
      </w:r>
      <w:r w:rsidR="00D94106" w:rsidRPr="00637345">
        <w:rPr>
          <w:rFonts w:ascii="Tahoma" w:eastAsia="Times New Roman" w:hAnsi="Tahoma" w:cs="Tahoma"/>
          <w:lang w:eastAsia="sl-SI"/>
        </w:rPr>
        <w:t>, ter gospodarskih subjektih, za katere se glede na določbe zakona, ki ureja gospodarske družbe šteje, da so povezane družbe s ponudnikom</w:t>
      </w:r>
      <w:r w:rsidRPr="00CA1AE3">
        <w:rPr>
          <w:rFonts w:ascii="Tahoma" w:eastAsia="Times New Roman" w:hAnsi="Tahoma" w:cs="Tahoma"/>
          <w:lang w:eastAsia="sl-SI"/>
        </w:rPr>
        <w:t>.</w:t>
      </w:r>
    </w:p>
    <w:p w14:paraId="1CEEC052"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lang w:eastAsia="sl-SI"/>
        </w:rPr>
        <w:t xml:space="preserve">  </w:t>
      </w:r>
    </w:p>
    <w:p w14:paraId="0E54C86F"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b/>
          <w:lang w:eastAsia="sl-SI"/>
        </w:rPr>
        <w:t>IZJAVLJAMO</w:t>
      </w:r>
      <w:r w:rsidRPr="00CA1AE3">
        <w:rPr>
          <w:rFonts w:ascii="Tahoma" w:eastAsia="Times New Roman" w:hAnsi="Tahoma" w:cs="Tahoma"/>
          <w:lang w:eastAsia="sl-SI"/>
        </w:rPr>
        <w:t xml:space="preserve">, da so pri lastništvu zgoraj navedenega ponudnika udeležene naslednje </w:t>
      </w:r>
      <w:r w:rsidRPr="00CA1AE3">
        <w:rPr>
          <w:rFonts w:ascii="Tahoma" w:eastAsia="Times New Roman" w:hAnsi="Tahoma" w:cs="Tahoma"/>
          <w:u w:val="single"/>
          <w:lang w:eastAsia="sl-SI"/>
        </w:rPr>
        <w:t>pravne osebe</w:t>
      </w:r>
      <w:r w:rsidRPr="00CA1AE3">
        <w:rPr>
          <w:rFonts w:ascii="Tahoma" w:eastAsia="Times New Roman" w:hAnsi="Tahoma" w:cs="Tahoma"/>
          <w:lang w:eastAsia="sl-SI"/>
        </w:rPr>
        <w:t>, vključno z udeležbo tihih družbenikov:</w:t>
      </w:r>
    </w:p>
    <w:p w14:paraId="6599F81A"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CA1AE3" w:rsidRPr="00CA1AE3" w14:paraId="13489AFA"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5ECFFCF9"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6C28BC23"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71C68931"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688A0E04"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Delež lastništva v %</w:t>
            </w:r>
          </w:p>
        </w:tc>
      </w:tr>
      <w:tr w:rsidR="00CA1AE3" w:rsidRPr="00CA1AE3" w14:paraId="1695D15C"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636E3565"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160355F6"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90571EC"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00F01D04"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r>
      <w:tr w:rsidR="00CA1AE3" w:rsidRPr="00CA1AE3" w14:paraId="1ED5F02D"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0C8D8507"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2C350AEA"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9F07908"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695FE4B5"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r>
      <w:tr w:rsidR="00CA1AE3" w:rsidRPr="00CA1AE3" w14:paraId="4940F3CE"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106BA63F"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0CD585B3"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676CA17"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4633B8AF"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r>
      <w:tr w:rsidR="00CA1AE3" w:rsidRPr="00CA1AE3" w14:paraId="742103BB"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5BD604B2"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3C7EF8DB"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E1DBB61"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05AA5F91"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r>
      <w:tr w:rsidR="00CA1AE3" w:rsidRPr="00CA1AE3" w14:paraId="0A1F4B51"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319916C5"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590B4487"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050DB64"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58FD57D4"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r>
      <w:tr w:rsidR="00CA1AE3" w:rsidRPr="00CA1AE3" w14:paraId="5A3B11BB"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6D991A18"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258B0959"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1F27445"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2D636C36"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r>
    </w:tbl>
    <w:p w14:paraId="27242307"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p w14:paraId="30609331"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b/>
          <w:lang w:eastAsia="sl-SI"/>
        </w:rPr>
        <w:t>IZJAVLJAMO</w:t>
      </w:r>
      <w:r w:rsidRPr="00CA1AE3">
        <w:rPr>
          <w:rFonts w:ascii="Tahoma" w:eastAsia="Times New Roman" w:hAnsi="Tahoma" w:cs="Tahoma"/>
          <w:lang w:eastAsia="sl-SI"/>
        </w:rPr>
        <w:t xml:space="preserve">, da so pri lastništvu zgoraj navedenega ponudnika udeležene naslednje </w:t>
      </w:r>
      <w:r w:rsidRPr="00CA1AE3">
        <w:rPr>
          <w:rFonts w:ascii="Tahoma" w:eastAsia="Times New Roman" w:hAnsi="Tahoma" w:cs="Tahoma"/>
          <w:u w:val="single"/>
          <w:lang w:eastAsia="sl-SI"/>
        </w:rPr>
        <w:t>fizične osebe</w:t>
      </w:r>
      <w:r w:rsidRPr="00CA1AE3">
        <w:rPr>
          <w:rFonts w:ascii="Tahoma" w:eastAsia="Times New Roman" w:hAnsi="Tahoma" w:cs="Tahoma"/>
          <w:lang w:eastAsia="sl-SI"/>
        </w:rPr>
        <w:t>, vključno z udeležbo tihih družbenikov:</w:t>
      </w:r>
    </w:p>
    <w:p w14:paraId="03FB9BDE"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CA1AE3" w:rsidRPr="00CA1AE3" w14:paraId="5E05F1CF" w14:textId="77777777" w:rsidTr="008B67A0">
        <w:tc>
          <w:tcPr>
            <w:tcW w:w="534" w:type="dxa"/>
            <w:tcBorders>
              <w:top w:val="single" w:sz="4" w:space="0" w:color="auto"/>
              <w:left w:val="single" w:sz="4" w:space="0" w:color="auto"/>
              <w:bottom w:val="single" w:sz="4" w:space="0" w:color="auto"/>
              <w:right w:val="single" w:sz="4" w:space="0" w:color="auto"/>
            </w:tcBorders>
            <w:hideMark/>
          </w:tcPr>
          <w:p w14:paraId="669737B0"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524042F0"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0654CF87"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7EAA1574"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Delež lastništva v %</w:t>
            </w:r>
          </w:p>
        </w:tc>
      </w:tr>
      <w:tr w:rsidR="00CA1AE3" w:rsidRPr="00CA1AE3" w14:paraId="4A5973BD" w14:textId="77777777" w:rsidTr="008B67A0">
        <w:tc>
          <w:tcPr>
            <w:tcW w:w="534" w:type="dxa"/>
            <w:tcBorders>
              <w:top w:val="single" w:sz="4" w:space="0" w:color="auto"/>
              <w:left w:val="single" w:sz="4" w:space="0" w:color="auto"/>
              <w:bottom w:val="single" w:sz="4" w:space="0" w:color="auto"/>
              <w:right w:val="single" w:sz="4" w:space="0" w:color="auto"/>
            </w:tcBorders>
            <w:hideMark/>
          </w:tcPr>
          <w:p w14:paraId="251A76FB"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03533A6D"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AF526C4"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19DCE568"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r>
      <w:tr w:rsidR="00CA1AE3" w:rsidRPr="00CA1AE3" w14:paraId="2815DF3F" w14:textId="77777777" w:rsidTr="008B67A0">
        <w:tc>
          <w:tcPr>
            <w:tcW w:w="534" w:type="dxa"/>
            <w:tcBorders>
              <w:top w:val="single" w:sz="4" w:space="0" w:color="auto"/>
              <w:left w:val="single" w:sz="4" w:space="0" w:color="auto"/>
              <w:bottom w:val="single" w:sz="4" w:space="0" w:color="auto"/>
              <w:right w:val="single" w:sz="4" w:space="0" w:color="auto"/>
            </w:tcBorders>
            <w:hideMark/>
          </w:tcPr>
          <w:p w14:paraId="64B9F2E6"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4CA84835"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EE6ED3F"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2C287B7B"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r>
      <w:tr w:rsidR="00CA1AE3" w:rsidRPr="00CA1AE3" w14:paraId="3D1FD65F" w14:textId="77777777" w:rsidTr="008B67A0">
        <w:tc>
          <w:tcPr>
            <w:tcW w:w="534" w:type="dxa"/>
            <w:tcBorders>
              <w:top w:val="single" w:sz="4" w:space="0" w:color="auto"/>
              <w:left w:val="single" w:sz="4" w:space="0" w:color="auto"/>
              <w:bottom w:val="single" w:sz="4" w:space="0" w:color="auto"/>
              <w:right w:val="single" w:sz="4" w:space="0" w:color="auto"/>
            </w:tcBorders>
            <w:hideMark/>
          </w:tcPr>
          <w:p w14:paraId="6A224B40"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40ADCE83"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6D83F85"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1109B98B"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r>
      <w:tr w:rsidR="00CA1AE3" w:rsidRPr="00CA1AE3" w14:paraId="4C2D5CCF" w14:textId="77777777" w:rsidTr="008B67A0">
        <w:tc>
          <w:tcPr>
            <w:tcW w:w="534" w:type="dxa"/>
            <w:tcBorders>
              <w:top w:val="single" w:sz="4" w:space="0" w:color="auto"/>
              <w:left w:val="single" w:sz="4" w:space="0" w:color="auto"/>
              <w:bottom w:val="single" w:sz="4" w:space="0" w:color="auto"/>
              <w:right w:val="single" w:sz="4" w:space="0" w:color="auto"/>
            </w:tcBorders>
            <w:hideMark/>
          </w:tcPr>
          <w:p w14:paraId="096FE24B"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2448FA51"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EB7A934"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06E2F714"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r>
      <w:tr w:rsidR="00CA1AE3" w:rsidRPr="00CA1AE3" w14:paraId="2E545D37" w14:textId="77777777" w:rsidTr="008B67A0">
        <w:tc>
          <w:tcPr>
            <w:tcW w:w="534" w:type="dxa"/>
            <w:tcBorders>
              <w:top w:val="single" w:sz="4" w:space="0" w:color="auto"/>
              <w:left w:val="single" w:sz="4" w:space="0" w:color="auto"/>
              <w:bottom w:val="single" w:sz="4" w:space="0" w:color="auto"/>
              <w:right w:val="single" w:sz="4" w:space="0" w:color="auto"/>
            </w:tcBorders>
            <w:hideMark/>
          </w:tcPr>
          <w:p w14:paraId="034E40ED"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14:paraId="6C1D81C3"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308027D"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25544E80"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r>
      <w:tr w:rsidR="00CA1AE3" w:rsidRPr="00CA1AE3" w14:paraId="0B7017BC" w14:textId="77777777" w:rsidTr="008B67A0">
        <w:tc>
          <w:tcPr>
            <w:tcW w:w="534" w:type="dxa"/>
            <w:tcBorders>
              <w:top w:val="single" w:sz="4" w:space="0" w:color="auto"/>
              <w:left w:val="single" w:sz="4" w:space="0" w:color="auto"/>
              <w:bottom w:val="single" w:sz="4" w:space="0" w:color="auto"/>
              <w:right w:val="single" w:sz="4" w:space="0" w:color="auto"/>
            </w:tcBorders>
            <w:hideMark/>
          </w:tcPr>
          <w:p w14:paraId="7588E337"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1F81A5D3"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BC35868"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202375EF"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r>
    </w:tbl>
    <w:p w14:paraId="664B4CD4"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p w14:paraId="71CF506E"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b/>
          <w:lang w:eastAsia="sl-SI"/>
        </w:rPr>
        <w:br w:type="page"/>
      </w:r>
      <w:r w:rsidRPr="00CA1AE3">
        <w:rPr>
          <w:rFonts w:ascii="Tahoma" w:eastAsia="Times New Roman" w:hAnsi="Tahoma" w:cs="Tahoma"/>
          <w:b/>
          <w:lang w:eastAsia="sl-SI"/>
        </w:rPr>
        <w:lastRenderedPageBreak/>
        <w:t>IZJAVLJAMO</w:t>
      </w:r>
      <w:r w:rsidRPr="00CA1AE3">
        <w:rPr>
          <w:rFonts w:ascii="Tahoma" w:eastAsia="Times New Roman" w:hAnsi="Tahoma" w:cs="Tahoma"/>
          <w:lang w:eastAsia="sl-SI"/>
        </w:rPr>
        <w:t xml:space="preserve">, da so skladno z določbami zakona, ki ureja gospodarske družbe, </w:t>
      </w:r>
      <w:r w:rsidRPr="00CA1AE3">
        <w:rPr>
          <w:rFonts w:ascii="Tahoma" w:eastAsia="Times New Roman" w:hAnsi="Tahoma" w:cs="Tahoma"/>
          <w:u w:val="single"/>
          <w:lang w:eastAsia="sl-SI"/>
        </w:rPr>
        <w:t>povezane družbe</w:t>
      </w:r>
      <w:r w:rsidRPr="00CA1AE3">
        <w:rPr>
          <w:rFonts w:ascii="Tahoma" w:eastAsia="Times New Roman" w:hAnsi="Tahoma" w:cs="Tahoma"/>
          <w:lang w:eastAsia="sl-SI"/>
        </w:rPr>
        <w:t xml:space="preserve"> z zgoraj navedenim ponudnikom, naslednji gospodarski subjekti:</w:t>
      </w:r>
    </w:p>
    <w:p w14:paraId="394D8FFC"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CA1AE3" w:rsidRPr="00CA1AE3" w14:paraId="21D24682"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6F99927B"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71957403"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0D9096B2"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7EF1EB06"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Matična številka</w:t>
            </w:r>
          </w:p>
        </w:tc>
      </w:tr>
      <w:tr w:rsidR="00CA1AE3" w:rsidRPr="00CA1AE3" w14:paraId="6DD5C310"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1AE7B07C"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456A54EC"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1B48AD57"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4E2EA0A5"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r>
      <w:tr w:rsidR="00CA1AE3" w:rsidRPr="00CA1AE3" w14:paraId="2E40367B"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3CA936F2"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42ADBEC0"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1E7BA79D"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08DA000A"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r>
      <w:tr w:rsidR="00CA1AE3" w:rsidRPr="00CA1AE3" w14:paraId="43E26C7F"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7076E505"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1C3CF6F1"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69DA346B"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7319E7E7"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r>
      <w:tr w:rsidR="00CA1AE3" w:rsidRPr="00CA1AE3" w14:paraId="22E2ABD1"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60692D69"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3DFFF6DA"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1FADDDA4"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6C1CAB40"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r>
      <w:tr w:rsidR="00CA1AE3" w:rsidRPr="00CA1AE3" w14:paraId="7BFBC90C"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6CE62440"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54099559"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0EB358F8"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1168C936"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r>
      <w:tr w:rsidR="00CA1AE3" w:rsidRPr="00CA1AE3" w14:paraId="0510AA06" w14:textId="77777777" w:rsidTr="008B67A0">
        <w:tc>
          <w:tcPr>
            <w:tcW w:w="533" w:type="dxa"/>
            <w:tcBorders>
              <w:top w:val="single" w:sz="4" w:space="0" w:color="auto"/>
              <w:left w:val="single" w:sz="4" w:space="0" w:color="auto"/>
              <w:bottom w:val="single" w:sz="4" w:space="0" w:color="auto"/>
              <w:right w:val="single" w:sz="4" w:space="0" w:color="auto"/>
            </w:tcBorders>
            <w:hideMark/>
          </w:tcPr>
          <w:p w14:paraId="055CC68D"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r w:rsidRPr="00CA1AE3">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5339C5FF"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6A6D9902"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0993C59C" w14:textId="77777777" w:rsidR="00CA1AE3" w:rsidRPr="00CA1AE3" w:rsidRDefault="00CA1AE3" w:rsidP="00530307">
            <w:pPr>
              <w:keepNext/>
              <w:keepLines/>
              <w:tabs>
                <w:tab w:val="left" w:pos="193"/>
              </w:tabs>
              <w:spacing w:after="0" w:line="240" w:lineRule="auto"/>
              <w:jc w:val="both"/>
              <w:rPr>
                <w:rFonts w:ascii="Tahoma" w:eastAsia="Times New Roman" w:hAnsi="Tahoma" w:cs="Tahoma"/>
                <w:b/>
                <w:lang w:eastAsia="sl-SI"/>
              </w:rPr>
            </w:pPr>
          </w:p>
        </w:tc>
      </w:tr>
    </w:tbl>
    <w:p w14:paraId="6B574C11"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p w14:paraId="0F0E289B"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p>
    <w:p w14:paraId="2D3882AC"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6BF9DB72"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p>
    <w:p w14:paraId="6B6491E2" w14:textId="77777777" w:rsidR="00CA1AE3" w:rsidRPr="00CA1AE3" w:rsidRDefault="00CA1AE3" w:rsidP="00530307">
      <w:pPr>
        <w:keepNext/>
        <w:keepLines/>
        <w:tabs>
          <w:tab w:val="left" w:pos="284"/>
        </w:tabs>
        <w:spacing w:after="0" w:line="240" w:lineRule="auto"/>
        <w:jc w:val="both"/>
        <w:rPr>
          <w:rFonts w:ascii="Tahoma" w:eastAsia="Times New Roman" w:hAnsi="Tahoma" w:cs="Tahoma"/>
          <w:lang w:eastAsia="sl-SI"/>
        </w:rPr>
      </w:pPr>
      <w:r w:rsidRPr="00CA1AE3">
        <w:rPr>
          <w:rFonts w:ascii="Tahoma" w:eastAsia="Times New Roman" w:hAnsi="Tahoma" w:cs="Tahoma"/>
          <w:lang w:eastAsia="sl-SI"/>
        </w:rPr>
        <w:t>S podpisom te izjave jamčim za točnost in resničnost podatkov ter se zavedam, da je pogodba v primeru lažne izjave ali neresničnih podatkov o dejstvih v izjavi ničen. Zavezujem se, da bom naročnika obvestil o vsaki spremembi posredovanih podatkov.</w:t>
      </w:r>
    </w:p>
    <w:p w14:paraId="0C3D737B"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p w14:paraId="2C83EA36" w14:textId="77777777" w:rsidR="00CA1AE3" w:rsidRPr="00CA1AE3" w:rsidRDefault="00CA1AE3" w:rsidP="00530307">
      <w:pPr>
        <w:keepNext/>
        <w:keepLines/>
        <w:tabs>
          <w:tab w:val="left" w:pos="284"/>
        </w:tabs>
        <w:spacing w:after="0" w:line="240" w:lineRule="auto"/>
        <w:jc w:val="both"/>
        <w:rPr>
          <w:rFonts w:ascii="Tahoma" w:eastAsia="Times New Roman" w:hAnsi="Tahoma" w:cs="Tahoma"/>
          <w:u w:val="single"/>
          <w:lang w:eastAsia="sl-SI"/>
        </w:rPr>
      </w:pPr>
      <w:r w:rsidRPr="00CA1AE3">
        <w:rPr>
          <w:rFonts w:ascii="Tahoma" w:eastAsia="Times New Roman" w:hAnsi="Tahoma" w:cs="Tahoma"/>
          <w:u w:val="single"/>
          <w:lang w:eastAsia="sl-SI"/>
        </w:rPr>
        <w:t>Vse izjave podajamo pod kazensko in materialno odgovornostjo.</w:t>
      </w:r>
    </w:p>
    <w:p w14:paraId="5BBCD9C1" w14:textId="77777777" w:rsidR="00CA1AE3" w:rsidRPr="00CA1AE3" w:rsidRDefault="00CA1AE3" w:rsidP="00530307">
      <w:pPr>
        <w:keepNext/>
        <w:keepLines/>
        <w:tabs>
          <w:tab w:val="left" w:pos="284"/>
        </w:tabs>
        <w:spacing w:after="0" w:line="240" w:lineRule="auto"/>
        <w:jc w:val="both"/>
        <w:rPr>
          <w:rFonts w:ascii="Tahoma" w:eastAsia="Times New Roman" w:hAnsi="Tahoma" w:cs="Tahoma"/>
          <w:b/>
          <w:lang w:eastAsia="sl-SI"/>
        </w:rPr>
      </w:pPr>
    </w:p>
    <w:p w14:paraId="76FAAD88" w14:textId="77777777" w:rsidR="00CA1AE3" w:rsidRPr="00CA1AE3" w:rsidRDefault="00CA1AE3" w:rsidP="00530307">
      <w:pPr>
        <w:keepNext/>
        <w:keepLines/>
        <w:tabs>
          <w:tab w:val="left" w:pos="284"/>
        </w:tabs>
        <w:spacing w:after="0" w:line="240" w:lineRule="auto"/>
        <w:jc w:val="both"/>
        <w:rPr>
          <w:rFonts w:ascii="Tahoma" w:eastAsia="Times New Roman" w:hAnsi="Tahoma" w:cs="Tahoma"/>
          <w:b/>
          <w:sz w:val="20"/>
          <w:szCs w:val="20"/>
          <w:lang w:eastAsia="sl-SI"/>
        </w:rPr>
      </w:pPr>
    </w:p>
    <w:p w14:paraId="09E0343E" w14:textId="77777777" w:rsidR="00CA1AE3" w:rsidRPr="00CA1AE3" w:rsidRDefault="00CA1AE3" w:rsidP="00530307">
      <w:pPr>
        <w:keepNext/>
        <w:keepLines/>
        <w:tabs>
          <w:tab w:val="left" w:pos="284"/>
        </w:tabs>
        <w:spacing w:after="0" w:line="240" w:lineRule="auto"/>
        <w:jc w:val="both"/>
        <w:rPr>
          <w:rFonts w:ascii="Tahoma" w:eastAsia="Times New Roman" w:hAnsi="Tahoma" w:cs="Tahoma"/>
          <w:b/>
          <w:sz w:val="20"/>
          <w:szCs w:val="20"/>
          <w:lang w:eastAsia="sl-SI"/>
        </w:rPr>
      </w:pPr>
    </w:p>
    <w:p w14:paraId="7940EF7C" w14:textId="77777777" w:rsidR="00CA1AE3" w:rsidRPr="00CA1AE3" w:rsidRDefault="00CA1AE3" w:rsidP="00530307">
      <w:pPr>
        <w:keepNext/>
        <w:keepLines/>
        <w:tabs>
          <w:tab w:val="left" w:pos="284"/>
        </w:tabs>
        <w:spacing w:after="0" w:line="240" w:lineRule="auto"/>
        <w:jc w:val="both"/>
        <w:rPr>
          <w:rFonts w:ascii="Tahoma" w:eastAsia="Times New Roman" w:hAnsi="Tahoma" w:cs="Tahoma"/>
          <w:b/>
          <w:sz w:val="20"/>
          <w:szCs w:val="20"/>
          <w:lang w:eastAsia="sl-SI"/>
        </w:rPr>
      </w:pPr>
    </w:p>
    <w:p w14:paraId="4B305465" w14:textId="77777777" w:rsidR="004E3E1B" w:rsidRPr="00CA1AE3" w:rsidRDefault="004E3E1B" w:rsidP="00530307">
      <w:pPr>
        <w:keepNext/>
        <w:keepLines/>
        <w:tabs>
          <w:tab w:val="left" w:pos="284"/>
        </w:tabs>
        <w:spacing w:after="0" w:line="240" w:lineRule="auto"/>
        <w:jc w:val="both"/>
        <w:rPr>
          <w:rFonts w:ascii="Tahoma" w:eastAsia="Times New Roman" w:hAnsi="Tahoma" w:cs="Tahoma"/>
          <w:b/>
          <w:sz w:val="20"/>
          <w:szCs w:val="20"/>
          <w:lang w:eastAsia="sl-SI"/>
        </w:rPr>
      </w:pPr>
    </w:p>
    <w:p w14:paraId="18227359" w14:textId="77777777" w:rsidR="004E3E1B" w:rsidRPr="00CA1AE3" w:rsidRDefault="004E3E1B" w:rsidP="00530307">
      <w:pPr>
        <w:keepNext/>
        <w:keepLines/>
        <w:tabs>
          <w:tab w:val="left" w:pos="284"/>
        </w:tabs>
        <w:spacing w:after="0" w:line="240" w:lineRule="auto"/>
        <w:jc w:val="both"/>
        <w:rPr>
          <w:rFonts w:ascii="Tahoma" w:eastAsia="Times New Roman" w:hAnsi="Tahoma" w:cs="Tahoma"/>
          <w:b/>
          <w:sz w:val="20"/>
          <w:szCs w:val="20"/>
          <w:lang w:eastAsia="sl-SI"/>
        </w:rPr>
      </w:pPr>
    </w:p>
    <w:p w14:paraId="7CAFC9D6" w14:textId="77777777" w:rsidR="004E3E1B" w:rsidRPr="00712BC8" w:rsidRDefault="004E3E1B" w:rsidP="00530307">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4E3E1B" w:rsidRPr="00712BC8" w14:paraId="181C1D24" w14:textId="77777777" w:rsidTr="005528C9">
        <w:trPr>
          <w:trHeight w:val="235"/>
        </w:trPr>
        <w:tc>
          <w:tcPr>
            <w:tcW w:w="2977" w:type="dxa"/>
            <w:tcBorders>
              <w:bottom w:val="single" w:sz="4" w:space="0" w:color="auto"/>
            </w:tcBorders>
          </w:tcPr>
          <w:p w14:paraId="7EDF12E5" w14:textId="77777777" w:rsidR="004E3E1B" w:rsidRPr="00712BC8" w:rsidRDefault="004E3E1B" w:rsidP="00530307">
            <w:pPr>
              <w:keepNext/>
              <w:keepLines/>
              <w:spacing w:after="0" w:line="240" w:lineRule="auto"/>
              <w:jc w:val="both"/>
              <w:rPr>
                <w:rFonts w:ascii="Tahoma" w:eastAsia="Times New Roman" w:hAnsi="Tahoma" w:cs="Tahoma"/>
                <w:snapToGrid w:val="0"/>
                <w:color w:val="000000"/>
                <w:lang w:eastAsia="sl-SI"/>
              </w:rPr>
            </w:pPr>
          </w:p>
        </w:tc>
        <w:tc>
          <w:tcPr>
            <w:tcW w:w="2694" w:type="dxa"/>
          </w:tcPr>
          <w:p w14:paraId="4EE4DAA5" w14:textId="77777777" w:rsidR="004E3E1B" w:rsidRPr="00712BC8" w:rsidRDefault="004E3E1B" w:rsidP="00530307">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3CA4C4BB" w14:textId="77777777" w:rsidR="004E3E1B" w:rsidRPr="00712BC8" w:rsidRDefault="004E3E1B" w:rsidP="00530307">
            <w:pPr>
              <w:keepNext/>
              <w:keepLines/>
              <w:tabs>
                <w:tab w:val="left" w:pos="385"/>
                <w:tab w:val="num" w:pos="578"/>
                <w:tab w:val="left" w:pos="675"/>
              </w:tabs>
              <w:spacing w:after="0" w:line="240" w:lineRule="auto"/>
              <w:jc w:val="both"/>
              <w:rPr>
                <w:rFonts w:ascii="Tahoma" w:eastAsia="Times New Roman" w:hAnsi="Tahoma" w:cs="Tahoma"/>
                <w:snapToGrid w:val="0"/>
                <w:color w:val="000000"/>
                <w:lang w:eastAsia="sl-SI"/>
              </w:rPr>
            </w:pPr>
          </w:p>
        </w:tc>
      </w:tr>
      <w:tr w:rsidR="004E3E1B" w:rsidRPr="00712BC8" w14:paraId="437E468C" w14:textId="77777777" w:rsidTr="005528C9">
        <w:trPr>
          <w:trHeight w:val="235"/>
        </w:trPr>
        <w:tc>
          <w:tcPr>
            <w:tcW w:w="2977" w:type="dxa"/>
            <w:tcBorders>
              <w:top w:val="single" w:sz="4" w:space="0" w:color="auto"/>
            </w:tcBorders>
          </w:tcPr>
          <w:p w14:paraId="0996B470" w14:textId="77777777" w:rsidR="004E3E1B" w:rsidRPr="00712BC8" w:rsidRDefault="004E3E1B"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7594F5AA" w14:textId="77777777" w:rsidR="004E3E1B" w:rsidRPr="00712BC8" w:rsidRDefault="004E3E1B" w:rsidP="00530307">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6EA177D0" w14:textId="77777777" w:rsidR="004E3E1B" w:rsidRPr="00712BC8" w:rsidRDefault="004E3E1B"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5E65368F" w14:textId="77777777" w:rsidR="004E3E1B" w:rsidRPr="00CA1AE3" w:rsidRDefault="004E3E1B" w:rsidP="00530307">
      <w:pPr>
        <w:keepNext/>
        <w:keepLines/>
        <w:tabs>
          <w:tab w:val="left" w:pos="284"/>
        </w:tabs>
        <w:spacing w:after="0" w:line="240" w:lineRule="auto"/>
        <w:jc w:val="both"/>
        <w:rPr>
          <w:rFonts w:ascii="Tahoma" w:eastAsia="Times New Roman" w:hAnsi="Tahoma" w:cs="Tahoma"/>
          <w:sz w:val="20"/>
          <w:szCs w:val="20"/>
          <w:lang w:eastAsia="sl-SI"/>
        </w:rPr>
      </w:pPr>
    </w:p>
    <w:p w14:paraId="6BEAF3A6" w14:textId="77777777" w:rsidR="00CA1AE3" w:rsidRPr="00CA1AE3" w:rsidRDefault="00CA1AE3" w:rsidP="00530307">
      <w:pPr>
        <w:keepNext/>
        <w:keepLines/>
        <w:tabs>
          <w:tab w:val="left" w:pos="284"/>
        </w:tabs>
        <w:spacing w:after="0" w:line="240" w:lineRule="auto"/>
        <w:jc w:val="both"/>
        <w:rPr>
          <w:rFonts w:ascii="Tahoma" w:eastAsia="Times New Roman" w:hAnsi="Tahoma" w:cs="Tahoma"/>
          <w:sz w:val="20"/>
          <w:szCs w:val="20"/>
          <w:lang w:eastAsia="sl-SI"/>
        </w:rPr>
      </w:pPr>
    </w:p>
    <w:p w14:paraId="2F921021" w14:textId="77777777" w:rsidR="00CA1AE3" w:rsidRPr="00CA1AE3" w:rsidRDefault="00CA1AE3" w:rsidP="00530307">
      <w:pPr>
        <w:keepNext/>
        <w:keepLines/>
        <w:tabs>
          <w:tab w:val="left" w:pos="284"/>
        </w:tabs>
        <w:spacing w:after="0" w:line="240" w:lineRule="auto"/>
        <w:jc w:val="both"/>
        <w:rPr>
          <w:rFonts w:ascii="Tahoma" w:eastAsia="Times New Roman" w:hAnsi="Tahoma" w:cs="Tahoma"/>
          <w:sz w:val="20"/>
          <w:szCs w:val="20"/>
          <w:lang w:eastAsia="sl-SI"/>
        </w:rPr>
      </w:pPr>
    </w:p>
    <w:p w14:paraId="1181A053" w14:textId="77777777" w:rsidR="00CA1AE3" w:rsidRPr="00CA1AE3" w:rsidRDefault="00CA1AE3" w:rsidP="00530307">
      <w:pPr>
        <w:keepNext/>
        <w:keepLines/>
        <w:tabs>
          <w:tab w:val="left" w:pos="284"/>
        </w:tabs>
        <w:spacing w:after="0" w:line="240" w:lineRule="auto"/>
        <w:jc w:val="both"/>
        <w:rPr>
          <w:rFonts w:ascii="Tahoma" w:eastAsia="Times New Roman" w:hAnsi="Tahoma" w:cs="Tahoma"/>
          <w:sz w:val="20"/>
          <w:szCs w:val="20"/>
          <w:lang w:eastAsia="sl-SI"/>
        </w:rPr>
      </w:pPr>
    </w:p>
    <w:p w14:paraId="34F05DEE" w14:textId="77777777" w:rsidR="00CA1AE3" w:rsidRPr="00CA1AE3" w:rsidRDefault="00CA1AE3" w:rsidP="00530307">
      <w:pPr>
        <w:keepNext/>
        <w:keepLines/>
        <w:tabs>
          <w:tab w:val="left" w:pos="284"/>
        </w:tabs>
        <w:spacing w:after="0" w:line="240" w:lineRule="auto"/>
        <w:jc w:val="both"/>
        <w:rPr>
          <w:rFonts w:ascii="Tahoma" w:eastAsia="Times New Roman" w:hAnsi="Tahoma" w:cs="Tahoma"/>
          <w:i/>
          <w:sz w:val="18"/>
          <w:lang w:eastAsia="sl-SI"/>
        </w:rPr>
      </w:pPr>
    </w:p>
    <w:p w14:paraId="04503BC5" w14:textId="77777777" w:rsidR="00CA1AE3" w:rsidRPr="00BE54B7" w:rsidRDefault="00CA1AE3" w:rsidP="00530307">
      <w:pPr>
        <w:keepNext/>
        <w:keepLines/>
        <w:tabs>
          <w:tab w:val="left" w:pos="284"/>
        </w:tabs>
        <w:spacing w:after="0" w:line="240" w:lineRule="auto"/>
        <w:jc w:val="both"/>
        <w:rPr>
          <w:rFonts w:ascii="Tahoma" w:eastAsia="Times New Roman" w:hAnsi="Tahoma" w:cs="Tahoma"/>
          <w:i/>
          <w:sz w:val="16"/>
          <w:lang w:eastAsia="sl-SI"/>
        </w:rPr>
      </w:pPr>
    </w:p>
    <w:p w14:paraId="1511B2E9" w14:textId="77777777" w:rsidR="00CA1AE3" w:rsidRPr="00BE54B7" w:rsidRDefault="00CA1AE3" w:rsidP="00530307">
      <w:pPr>
        <w:keepNext/>
        <w:keepLines/>
        <w:tabs>
          <w:tab w:val="left" w:pos="284"/>
        </w:tabs>
        <w:spacing w:after="0" w:line="240" w:lineRule="auto"/>
        <w:jc w:val="both"/>
        <w:rPr>
          <w:rFonts w:ascii="Tahoma" w:eastAsia="Times New Roman" w:hAnsi="Tahoma" w:cs="Tahoma"/>
          <w:i/>
          <w:sz w:val="16"/>
          <w:lang w:eastAsia="sl-SI"/>
        </w:rPr>
      </w:pPr>
      <w:r w:rsidRPr="00BE54B7">
        <w:rPr>
          <w:rFonts w:ascii="Tahoma" w:eastAsia="Times New Roman" w:hAnsi="Tahoma" w:cs="Tahoma"/>
          <w:b/>
          <w:i/>
          <w:sz w:val="16"/>
          <w:lang w:eastAsia="sl-SI"/>
        </w:rPr>
        <w:t>Navodilo:</w:t>
      </w:r>
      <w:r w:rsidRPr="00BE54B7">
        <w:rPr>
          <w:rFonts w:ascii="Tahoma" w:eastAsia="Times New Roman" w:hAnsi="Tahoma" w:cs="Tahoma"/>
          <w:i/>
          <w:sz w:val="16"/>
          <w:lang w:eastAsia="sl-SI"/>
        </w:rPr>
        <w:t xml:space="preserve"> </w:t>
      </w:r>
    </w:p>
    <w:p w14:paraId="63094CEA" w14:textId="77777777" w:rsidR="00CA1AE3" w:rsidRPr="00BE54B7" w:rsidRDefault="00CA1AE3" w:rsidP="00530307">
      <w:pPr>
        <w:keepNext/>
        <w:keepLines/>
        <w:numPr>
          <w:ilvl w:val="0"/>
          <w:numId w:val="3"/>
        </w:numPr>
        <w:tabs>
          <w:tab w:val="num" w:pos="1070"/>
        </w:tabs>
        <w:spacing w:after="0" w:line="240" w:lineRule="auto"/>
        <w:ind w:left="284" w:hanging="284"/>
        <w:jc w:val="both"/>
        <w:rPr>
          <w:rFonts w:ascii="Tahoma" w:eastAsia="Times New Roman" w:hAnsi="Tahoma" w:cs="Tahoma"/>
          <w:i/>
          <w:iCs/>
          <w:sz w:val="16"/>
          <w:lang w:eastAsia="sl-SI"/>
        </w:rPr>
      </w:pPr>
      <w:r w:rsidRPr="00BE54B7">
        <w:rPr>
          <w:rFonts w:ascii="Tahoma" w:eastAsia="Times New Roman" w:hAnsi="Tahoma" w:cs="Tahoma"/>
          <w:i/>
          <w:iCs/>
          <w:sz w:val="16"/>
          <w:lang w:eastAsia="sl-SI"/>
        </w:rPr>
        <w:t xml:space="preserve">Izjavo izpolni in podpiše </w:t>
      </w:r>
      <w:r w:rsidRPr="00BE54B7">
        <w:rPr>
          <w:rFonts w:ascii="Tahoma" w:eastAsia="Times New Roman" w:hAnsi="Tahoma" w:cs="Tahoma"/>
          <w:i/>
          <w:iCs/>
          <w:sz w:val="16"/>
          <w:u w:val="single"/>
          <w:lang w:eastAsia="sl-SI"/>
        </w:rPr>
        <w:t>ponudnik</w:t>
      </w:r>
      <w:r w:rsidRPr="00BE54B7">
        <w:rPr>
          <w:rFonts w:ascii="Tahoma" w:eastAsia="Times New Roman" w:hAnsi="Tahoma" w:cs="Tahoma"/>
          <w:i/>
          <w:iCs/>
          <w:sz w:val="16"/>
          <w:lang w:eastAsia="sl-SI"/>
        </w:rPr>
        <w:t xml:space="preserve">, kot tudi vsi </w:t>
      </w:r>
      <w:r w:rsidRPr="00BE54B7">
        <w:rPr>
          <w:rFonts w:ascii="Tahoma" w:eastAsia="Times New Roman" w:hAnsi="Tahoma" w:cs="Tahoma"/>
          <w:i/>
          <w:iCs/>
          <w:sz w:val="16"/>
          <w:u w:val="single"/>
          <w:lang w:eastAsia="sl-SI"/>
        </w:rPr>
        <w:t>posamezni člani skupine ponudnikov</w:t>
      </w:r>
      <w:r w:rsidRPr="00BE54B7">
        <w:rPr>
          <w:rFonts w:ascii="Tahoma" w:eastAsia="Times New Roman" w:hAnsi="Tahoma" w:cs="Tahoma"/>
          <w:i/>
          <w:iCs/>
          <w:sz w:val="16"/>
          <w:lang w:eastAsia="sl-SI"/>
        </w:rPr>
        <w:t xml:space="preserve"> (partnerji) v primeru skupne ponudbe, vsi </w:t>
      </w:r>
      <w:r w:rsidRPr="00BE54B7">
        <w:rPr>
          <w:rFonts w:ascii="Tahoma" w:eastAsia="Times New Roman" w:hAnsi="Tahoma" w:cs="Tahoma"/>
          <w:i/>
          <w:iCs/>
          <w:sz w:val="16"/>
          <w:u w:val="single"/>
          <w:lang w:eastAsia="sl-SI"/>
        </w:rPr>
        <w:t>podizvajalci</w:t>
      </w:r>
      <w:r w:rsidRPr="00BE54B7">
        <w:rPr>
          <w:rFonts w:ascii="Tahoma" w:eastAsia="Times New Roman" w:hAnsi="Tahoma" w:cs="Tahoma"/>
          <w:i/>
          <w:iCs/>
          <w:sz w:val="16"/>
          <w:lang w:eastAsia="sl-SI"/>
        </w:rPr>
        <w:t xml:space="preserve"> (če ponudnik izvaja javno naročilo s podizvajalci) ter vsi </w:t>
      </w:r>
      <w:r w:rsidRPr="00BE54B7">
        <w:rPr>
          <w:rFonts w:ascii="Tahoma" w:eastAsia="Times New Roman" w:hAnsi="Tahoma" w:cs="Tahoma"/>
          <w:bCs/>
          <w:i/>
          <w:iCs/>
          <w:sz w:val="16"/>
          <w:u w:val="single"/>
          <w:lang w:eastAsia="sl-SI"/>
        </w:rPr>
        <w:t>gospodarski subjekti katerih zmogljivosti uporablja ponudnik</w:t>
      </w:r>
      <w:r w:rsidRPr="00BE54B7">
        <w:rPr>
          <w:rFonts w:ascii="Tahoma" w:eastAsia="Times New Roman" w:hAnsi="Tahoma" w:cs="Tahoma"/>
          <w:i/>
          <w:iCs/>
          <w:sz w:val="16"/>
          <w:lang w:eastAsia="sl-SI"/>
        </w:rPr>
        <w:t>.</w:t>
      </w:r>
    </w:p>
    <w:p w14:paraId="76D896A7" w14:textId="77777777" w:rsidR="00CA1AE3" w:rsidRPr="00BE54B7" w:rsidRDefault="00CA1AE3" w:rsidP="00530307">
      <w:pPr>
        <w:keepNext/>
        <w:keepLines/>
        <w:tabs>
          <w:tab w:val="left" w:pos="284"/>
        </w:tabs>
        <w:spacing w:after="0" w:line="240" w:lineRule="auto"/>
        <w:jc w:val="both"/>
        <w:rPr>
          <w:rFonts w:ascii="Tahoma" w:eastAsia="Times New Roman" w:hAnsi="Tahoma" w:cs="Tahoma"/>
          <w:i/>
          <w:sz w:val="16"/>
          <w:lang w:eastAsia="sl-SI"/>
        </w:rPr>
      </w:pPr>
    </w:p>
    <w:p w14:paraId="6E188937" w14:textId="77777777" w:rsidR="00CA1AE3" w:rsidRPr="00BE54B7" w:rsidRDefault="00CA1AE3" w:rsidP="00530307">
      <w:pPr>
        <w:keepNext/>
        <w:keepLines/>
        <w:tabs>
          <w:tab w:val="left" w:pos="284"/>
        </w:tabs>
        <w:spacing w:after="0" w:line="240" w:lineRule="auto"/>
        <w:jc w:val="both"/>
        <w:rPr>
          <w:rFonts w:ascii="Tahoma" w:eastAsia="Times New Roman" w:hAnsi="Tahoma" w:cs="Tahoma"/>
          <w:i/>
          <w:sz w:val="16"/>
          <w:lang w:eastAsia="sl-SI"/>
        </w:rPr>
      </w:pPr>
    </w:p>
    <w:p w14:paraId="3E54E942" w14:textId="77777777" w:rsidR="00D94106" w:rsidRPr="00CA1AE3" w:rsidRDefault="00D94106" w:rsidP="00D94106">
      <w:pPr>
        <w:keepNext/>
        <w:keepLines/>
        <w:tabs>
          <w:tab w:val="left" w:pos="284"/>
        </w:tabs>
        <w:spacing w:after="0" w:line="240" w:lineRule="auto"/>
        <w:jc w:val="both"/>
        <w:rPr>
          <w:rFonts w:ascii="Tahoma" w:eastAsia="Times New Roman" w:hAnsi="Tahoma" w:cs="Tahoma"/>
          <w:bCs/>
          <w:i/>
          <w:sz w:val="18"/>
          <w:lang w:eastAsia="sl-SI"/>
        </w:rPr>
      </w:pPr>
      <w:r w:rsidRPr="00CA1AE3">
        <w:rPr>
          <w:rFonts w:ascii="Tahoma" w:eastAsia="Times New Roman" w:hAnsi="Tahoma" w:cs="Tahoma"/>
          <w:b/>
          <w:bCs/>
          <w:i/>
          <w:sz w:val="18"/>
          <w:lang w:eastAsia="sl-SI"/>
        </w:rPr>
        <w:t>Opomba:</w:t>
      </w:r>
      <w:r w:rsidRPr="00CA1AE3">
        <w:rPr>
          <w:rFonts w:ascii="Tahoma" w:eastAsia="Times New Roman" w:hAnsi="Tahoma" w:cs="Tahoma"/>
          <w:bCs/>
          <w:i/>
          <w:sz w:val="18"/>
          <w:lang w:eastAsia="sl-SI"/>
        </w:rPr>
        <w:t xml:space="preserve"> </w:t>
      </w:r>
    </w:p>
    <w:p w14:paraId="5A856091" w14:textId="77777777" w:rsidR="00D94106" w:rsidRPr="004A281B" w:rsidRDefault="00D94106" w:rsidP="00D94106">
      <w:pPr>
        <w:keepNext/>
        <w:keepLines/>
        <w:widowControl w:val="0"/>
        <w:numPr>
          <w:ilvl w:val="0"/>
          <w:numId w:val="3"/>
        </w:numPr>
        <w:tabs>
          <w:tab w:val="left" w:pos="284"/>
          <w:tab w:val="num" w:pos="1070"/>
        </w:tabs>
        <w:spacing w:after="0" w:line="240" w:lineRule="auto"/>
        <w:ind w:left="284"/>
        <w:jc w:val="both"/>
        <w:rPr>
          <w:rFonts w:ascii="Tahoma" w:hAnsi="Tahoma" w:cs="Tahoma"/>
          <w:bCs/>
          <w:i/>
          <w:sz w:val="16"/>
        </w:rPr>
      </w:pPr>
      <w:r w:rsidRPr="004A281B">
        <w:rPr>
          <w:rFonts w:ascii="Tahoma" w:eastAsia="Times New Roman" w:hAnsi="Tahoma" w:cs="Tahoma"/>
          <w:i/>
          <w:iCs/>
          <w:sz w:val="16"/>
          <w:lang w:eastAsia="sl-SI"/>
        </w:rPr>
        <w:t xml:space="preserve">V skladu z odgovorom Komisije za preprečevanje korupcije na vprašanje št. 214 z dne 23.2.2012 v zadevi pod št. 0672-1/2012-39 (objavljeno na spletni strani </w:t>
      </w:r>
      <w:hyperlink r:id="rId19" w:history="1">
        <w:r w:rsidRPr="004A281B">
          <w:rPr>
            <w:rFonts w:ascii="Tahoma" w:eastAsia="Times New Roman" w:hAnsi="Tahoma" w:cs="Tahoma"/>
            <w:i/>
            <w:iCs/>
            <w:color w:val="0000FF"/>
            <w:sz w:val="16"/>
            <w:u w:val="single"/>
            <w:lang w:eastAsia="sl-SI"/>
          </w:rPr>
          <w:t>https://www.kpk-rs.si/sl/pogosta-vprasanja</w:t>
        </w:r>
      </w:hyperlink>
      <w:r w:rsidRPr="004A281B">
        <w:rPr>
          <w:rFonts w:ascii="Tahoma" w:eastAsia="Times New Roman" w:hAnsi="Tahoma" w:cs="Tahoma"/>
          <w:i/>
          <w:iCs/>
          <w:sz w:val="16"/>
          <w:lang w:eastAsia="sl-SI"/>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49D6817A" w14:textId="77777777" w:rsidR="00D94106" w:rsidRPr="00843A6C" w:rsidRDefault="00D94106" w:rsidP="00D94106">
      <w:pPr>
        <w:keepNext/>
        <w:keepLines/>
        <w:widowControl w:val="0"/>
        <w:spacing w:after="0" w:line="240" w:lineRule="auto"/>
        <w:ind w:left="284" w:hanging="284"/>
        <w:jc w:val="both"/>
        <w:rPr>
          <w:rFonts w:ascii="Tahoma" w:eastAsia="Times New Roman" w:hAnsi="Tahoma" w:cs="Tahoma"/>
          <w:bCs/>
          <w:i/>
          <w:sz w:val="18"/>
          <w:lang w:eastAsia="sl-SI"/>
        </w:rPr>
      </w:pPr>
      <w:r>
        <w:rPr>
          <w:rFonts w:ascii="Tahoma" w:hAnsi="Tahoma" w:cs="Tahoma"/>
          <w:i/>
          <w:sz w:val="16"/>
        </w:rPr>
        <w:t>*   N</w:t>
      </w:r>
      <w:r w:rsidRPr="00494F27">
        <w:rPr>
          <w:rFonts w:ascii="Tahoma" w:hAnsi="Tahoma" w:cs="Tahoma"/>
          <w:i/>
          <w:sz w:val="16"/>
        </w:rPr>
        <w:t>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w:t>
      </w:r>
      <w:r>
        <w:rPr>
          <w:rFonts w:ascii="Tahoma" w:hAnsi="Tahoma" w:cs="Tahoma"/>
          <w:i/>
          <w:sz w:val="16"/>
        </w:rPr>
        <w:t>u institut tihe družbe obstaja.</w:t>
      </w:r>
      <w:r w:rsidRPr="00CA1AE3">
        <w:rPr>
          <w:rFonts w:ascii="Tahoma" w:eastAsia="Times New Roman" w:hAnsi="Tahoma" w:cs="Tahoma"/>
          <w:i/>
          <w:sz w:val="18"/>
          <w:lang w:eastAsia="sl-SI"/>
        </w:rPr>
        <w:br w:type="page"/>
      </w:r>
    </w:p>
    <w:p w14:paraId="45320740" w14:textId="77777777" w:rsidR="004E3E1B" w:rsidRPr="007001B7" w:rsidRDefault="004E3E1B" w:rsidP="00530307">
      <w:pPr>
        <w:keepNext/>
        <w:keepLines/>
        <w:spacing w:after="0" w:line="240" w:lineRule="auto"/>
        <w:jc w:val="right"/>
        <w:rPr>
          <w:rFonts w:ascii="Tahoma" w:eastAsia="Times New Roman" w:hAnsi="Tahoma" w:cs="Tahoma"/>
          <w:b/>
          <w:i/>
          <w:lang w:eastAsia="sl-SI"/>
        </w:rPr>
      </w:pPr>
      <w:r w:rsidRPr="007001B7">
        <w:rPr>
          <w:rFonts w:ascii="Tahoma" w:eastAsia="Times New Roman" w:hAnsi="Tahoma" w:cs="Tahoma"/>
          <w:b/>
          <w:i/>
          <w:lang w:eastAsia="sl-SI"/>
        </w:rPr>
        <w:lastRenderedPageBreak/>
        <w:t>Priloga 3/</w:t>
      </w:r>
      <w:r w:rsidR="00D94106">
        <w:rPr>
          <w:rFonts w:ascii="Tahoma" w:eastAsia="Times New Roman" w:hAnsi="Tahoma" w:cs="Tahoma"/>
          <w:b/>
          <w:i/>
          <w:lang w:eastAsia="sl-SI"/>
        </w:rPr>
        <w:t>2</w:t>
      </w:r>
    </w:p>
    <w:p w14:paraId="2B4D0B9A" w14:textId="77777777" w:rsidR="004E3E1B" w:rsidRDefault="004E3E1B" w:rsidP="00530307">
      <w:pPr>
        <w:keepNext/>
        <w:keepLines/>
        <w:spacing w:after="0" w:line="240" w:lineRule="auto"/>
        <w:jc w:val="both"/>
        <w:rPr>
          <w:rFonts w:ascii="Tahoma" w:eastAsia="Times New Roman" w:hAnsi="Tahoma" w:cs="Tahoma"/>
          <w:lang w:eastAsia="sl-SI"/>
        </w:rPr>
      </w:pPr>
    </w:p>
    <w:p w14:paraId="45C2D542" w14:textId="77777777" w:rsidR="004E3E1B" w:rsidRPr="00D63574" w:rsidRDefault="004E3E1B" w:rsidP="00530307">
      <w:pPr>
        <w:keepNext/>
        <w:keepLines/>
        <w:spacing w:after="0" w:line="240" w:lineRule="auto"/>
        <w:jc w:val="both"/>
        <w:rPr>
          <w:rFonts w:ascii="Tahoma" w:eastAsia="Times New Roman" w:hAnsi="Tahoma" w:cs="Tahoma"/>
          <w:b/>
          <w:lang w:eastAsia="sl-SI"/>
        </w:rPr>
      </w:pPr>
      <w:r w:rsidRPr="00D63574">
        <w:rPr>
          <w:rFonts w:ascii="Tahoma" w:eastAsia="Times New Roman" w:hAnsi="Tahoma" w:cs="Tahoma"/>
          <w:b/>
          <w:lang w:eastAsia="sl-SI"/>
        </w:rPr>
        <w:t>POOBLASTILO ZA PRIDOBITEV DOKAZILA IZ URADNIH EVIDENCE – ZA FIZIČNE OSEBE</w:t>
      </w:r>
    </w:p>
    <w:p w14:paraId="5E7C154C" w14:textId="77777777" w:rsidR="004E3E1B"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5949FA05" w14:textId="77777777" w:rsidR="004E3E1B" w:rsidRPr="002E04D2"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Ime in priimek _____________________________________________________________________ </w:t>
      </w:r>
    </w:p>
    <w:p w14:paraId="060983DC" w14:textId="77777777" w:rsidR="004E3E1B" w:rsidRPr="002E04D2"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361453EF" w14:textId="77777777" w:rsidR="004E3E1B" w:rsidRPr="002E04D2"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EMŠO ____________________________________________________________________________</w:t>
      </w:r>
    </w:p>
    <w:p w14:paraId="44E4B677" w14:textId="77777777" w:rsidR="004E3E1B" w:rsidRPr="002E04D2"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1538C761" w14:textId="77777777" w:rsidR="004E3E1B" w:rsidRPr="002E04D2"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3E45870A" w14:textId="77777777" w:rsidR="004E3E1B" w:rsidRPr="00BE54B7"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 xml:space="preserve">Spodaj podpisani/a, ki sem pri gospodarskemu subjektu </w:t>
      </w:r>
    </w:p>
    <w:p w14:paraId="0C5A6A52" w14:textId="77777777" w:rsidR="004E3E1B" w:rsidRPr="00BE54B7"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________________________________________</w:t>
      </w:r>
    </w:p>
    <w:p w14:paraId="03AD7D8C" w14:textId="77777777" w:rsidR="004E3E1B" w:rsidRPr="00BE54B7"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član/ica (ustrezno obkrožiti/označiti):</w:t>
      </w:r>
    </w:p>
    <w:p w14:paraId="31B6085A" w14:textId="77777777" w:rsidR="004E3E1B" w:rsidRPr="00BE54B7" w:rsidRDefault="004E3E1B" w:rsidP="002C7037">
      <w:pPr>
        <w:keepNext/>
        <w:keepLines/>
        <w:numPr>
          <w:ilvl w:val="0"/>
          <w:numId w:val="22"/>
        </w:numPr>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 xml:space="preserve">upravnega organa ali </w:t>
      </w:r>
    </w:p>
    <w:p w14:paraId="2F6B29C8" w14:textId="77777777" w:rsidR="004E3E1B" w:rsidRPr="00BE54B7" w:rsidRDefault="004E3E1B" w:rsidP="002C7037">
      <w:pPr>
        <w:keepNext/>
        <w:keepLines/>
        <w:numPr>
          <w:ilvl w:val="0"/>
          <w:numId w:val="22"/>
        </w:numPr>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vodstvenega organa ali</w:t>
      </w:r>
    </w:p>
    <w:p w14:paraId="3D2EA344" w14:textId="77777777" w:rsidR="004E3E1B" w:rsidRPr="00BE54B7" w:rsidRDefault="004E3E1B" w:rsidP="002C7037">
      <w:pPr>
        <w:keepNext/>
        <w:keepLines/>
        <w:numPr>
          <w:ilvl w:val="0"/>
          <w:numId w:val="22"/>
        </w:numPr>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 xml:space="preserve">nadzornega organa </w:t>
      </w:r>
    </w:p>
    <w:p w14:paraId="413A37BA" w14:textId="77777777" w:rsidR="004E3E1B" w:rsidRPr="00BE54B7"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p>
    <w:p w14:paraId="7178B41B" w14:textId="77777777" w:rsidR="004E3E1B" w:rsidRPr="00BE54B7"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oziroma imam pooblastila za (ustrezno obkrožiti/označiti):</w:t>
      </w:r>
    </w:p>
    <w:p w14:paraId="3EA27256" w14:textId="77777777" w:rsidR="004E3E1B" w:rsidRPr="00BE54B7" w:rsidRDefault="004E3E1B" w:rsidP="002C7037">
      <w:pPr>
        <w:keepNext/>
        <w:keepLines/>
        <w:numPr>
          <w:ilvl w:val="0"/>
          <w:numId w:val="22"/>
        </w:numPr>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njegovo zastopanje ali</w:t>
      </w:r>
    </w:p>
    <w:p w14:paraId="790910E6" w14:textId="77777777" w:rsidR="004E3E1B" w:rsidRPr="00BE54B7" w:rsidRDefault="004E3E1B" w:rsidP="002C7037">
      <w:pPr>
        <w:keepNext/>
        <w:keepLines/>
        <w:numPr>
          <w:ilvl w:val="0"/>
          <w:numId w:val="22"/>
        </w:numPr>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odločanje ali</w:t>
      </w:r>
    </w:p>
    <w:p w14:paraId="6BDA4894" w14:textId="77777777" w:rsidR="004E3E1B" w:rsidRPr="00BE54B7" w:rsidRDefault="004E3E1B" w:rsidP="002C7037">
      <w:pPr>
        <w:keepNext/>
        <w:keepLines/>
        <w:numPr>
          <w:ilvl w:val="0"/>
          <w:numId w:val="22"/>
        </w:numPr>
        <w:tabs>
          <w:tab w:val="left" w:pos="567"/>
          <w:tab w:val="num" w:pos="851"/>
          <w:tab w:val="left" w:pos="993"/>
        </w:tabs>
        <w:spacing w:after="0" w:line="240" w:lineRule="auto"/>
        <w:jc w:val="both"/>
        <w:rPr>
          <w:rFonts w:ascii="Tahoma" w:eastAsia="Times New Roman" w:hAnsi="Tahoma" w:cs="Tahoma"/>
          <w:sz w:val="18"/>
          <w:szCs w:val="20"/>
          <w:lang w:eastAsia="sl-SI"/>
        </w:rPr>
      </w:pPr>
      <w:r w:rsidRPr="00BE54B7">
        <w:rPr>
          <w:rFonts w:ascii="Tahoma" w:eastAsia="Times New Roman" w:hAnsi="Tahoma" w:cs="Tahoma"/>
          <w:sz w:val="18"/>
          <w:szCs w:val="20"/>
          <w:lang w:eastAsia="sl-SI"/>
        </w:rPr>
        <w:t>nadzor v njem,</w:t>
      </w:r>
    </w:p>
    <w:p w14:paraId="301F4DE1" w14:textId="77777777" w:rsidR="004E3E1B" w:rsidRPr="00BE54B7"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p>
    <w:p w14:paraId="3BFB6ACF" w14:textId="77777777" w:rsidR="004E3E1B" w:rsidRPr="002E04D2" w:rsidRDefault="004E3E1B" w:rsidP="00530307">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b/>
          <w:sz w:val="20"/>
          <w:szCs w:val="20"/>
          <w:lang w:eastAsia="sl-SI"/>
        </w:rPr>
        <w:t>pod kazensko in materialno odgovornostjo</w:t>
      </w:r>
      <w:r w:rsidRPr="002E04D2">
        <w:rPr>
          <w:rFonts w:ascii="Tahoma" w:eastAsia="Times New Roman" w:hAnsi="Tahoma" w:cs="Tahoma"/>
          <w:sz w:val="20"/>
          <w:szCs w:val="20"/>
          <w:lang w:eastAsia="sl-SI"/>
        </w:rPr>
        <w:t xml:space="preserve"> </w:t>
      </w:r>
    </w:p>
    <w:p w14:paraId="373D5846" w14:textId="77777777" w:rsidR="004E3E1B" w:rsidRPr="00BE54B7" w:rsidRDefault="004E3E1B" w:rsidP="00530307">
      <w:pPr>
        <w:keepNext/>
        <w:keepLines/>
        <w:tabs>
          <w:tab w:val="left" w:pos="567"/>
          <w:tab w:val="num" w:pos="851"/>
          <w:tab w:val="left" w:pos="993"/>
        </w:tabs>
        <w:spacing w:after="0" w:line="240" w:lineRule="auto"/>
        <w:jc w:val="center"/>
        <w:rPr>
          <w:rFonts w:ascii="Tahoma" w:eastAsia="Times New Roman" w:hAnsi="Tahoma" w:cs="Tahoma"/>
          <w:b/>
          <w:sz w:val="18"/>
          <w:szCs w:val="20"/>
          <w:lang w:eastAsia="sl-SI"/>
        </w:rPr>
      </w:pPr>
    </w:p>
    <w:p w14:paraId="47703D70" w14:textId="77777777" w:rsidR="004E3E1B" w:rsidRPr="002E5D7C" w:rsidRDefault="004E3E1B" w:rsidP="00530307">
      <w:pPr>
        <w:keepNext/>
        <w:keepLines/>
        <w:tabs>
          <w:tab w:val="left" w:pos="567"/>
          <w:tab w:val="num" w:pos="851"/>
          <w:tab w:val="left" w:pos="993"/>
        </w:tabs>
        <w:spacing w:after="0" w:line="240" w:lineRule="auto"/>
        <w:jc w:val="center"/>
        <w:rPr>
          <w:rFonts w:ascii="Tahoma" w:eastAsia="Times New Roman" w:hAnsi="Tahoma" w:cs="Tahoma"/>
          <w:b/>
          <w:sz w:val="18"/>
          <w:szCs w:val="18"/>
          <w:lang w:eastAsia="sl-SI"/>
        </w:rPr>
      </w:pPr>
      <w:r w:rsidRPr="002E5D7C">
        <w:rPr>
          <w:rFonts w:ascii="Tahoma" w:eastAsia="Times New Roman" w:hAnsi="Tahoma" w:cs="Tahoma"/>
          <w:b/>
          <w:sz w:val="18"/>
          <w:szCs w:val="18"/>
          <w:lang w:eastAsia="sl-SI"/>
        </w:rPr>
        <w:t>IZJAVLJAM</w:t>
      </w:r>
    </w:p>
    <w:p w14:paraId="37F1BA85" w14:textId="77777777" w:rsidR="004E3E1B" w:rsidRPr="002E5D7C"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4F8D4912" w14:textId="77777777" w:rsidR="00D94106" w:rsidRPr="002E5D7C" w:rsidRDefault="00D94106" w:rsidP="00D94106">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r w:rsidRPr="002E5D7C">
        <w:rPr>
          <w:rFonts w:ascii="Tahoma" w:eastAsia="Times New Roman" w:hAnsi="Tahoma" w:cs="Tahoma"/>
          <w:sz w:val="18"/>
          <w:szCs w:val="18"/>
          <w:lang w:eastAsia="sl-SI"/>
        </w:rPr>
        <w:t xml:space="preserve">da mi ni bila izrečena pravnomočna sodba za kazniva dejanja iz Kazenskega zakonika (Uradni list RS, št. 50/12 – uradno prečiščeno besedilo, 6/16 – popr., 54/15, 38/16, 27/17, 23/20, 91/20, 95/21, 186/21 in 105/22 – ZZNŠPP; v nadaljnjem besedilu: KZ-1) in so našteta v prvem odstavku 75. člena ZJN-3, ali za primerljiva kazniva dejanja, ki so jih izrekla tuja sodišča, </w:t>
      </w:r>
    </w:p>
    <w:p w14:paraId="7A391FB0" w14:textId="77777777" w:rsidR="004E3E1B" w:rsidRPr="002E5D7C"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7C818F35" w14:textId="77777777" w:rsidR="004E3E1B" w:rsidRPr="002E5D7C"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r w:rsidRPr="002E5D7C">
        <w:rPr>
          <w:rFonts w:ascii="Tahoma" w:eastAsia="Times New Roman" w:hAnsi="Tahoma" w:cs="Tahoma"/>
          <w:sz w:val="18"/>
          <w:szCs w:val="18"/>
          <w:lang w:eastAsia="sl-SI"/>
        </w:rPr>
        <w:t>in</w:t>
      </w:r>
    </w:p>
    <w:p w14:paraId="115FD03B" w14:textId="77777777" w:rsidR="004E3E1B" w:rsidRPr="002E5D7C"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23C4112C" w14:textId="77777777" w:rsidR="004E3E1B" w:rsidRPr="002E5D7C" w:rsidRDefault="004E3E1B" w:rsidP="00530307">
      <w:pPr>
        <w:keepNext/>
        <w:keepLines/>
        <w:tabs>
          <w:tab w:val="left" w:pos="567"/>
          <w:tab w:val="num" w:pos="851"/>
          <w:tab w:val="left" w:pos="993"/>
        </w:tabs>
        <w:spacing w:after="0" w:line="240" w:lineRule="auto"/>
        <w:jc w:val="center"/>
        <w:rPr>
          <w:rFonts w:ascii="Tahoma" w:eastAsia="Times New Roman" w:hAnsi="Tahoma" w:cs="Tahoma"/>
          <w:b/>
          <w:sz w:val="18"/>
          <w:szCs w:val="18"/>
          <w:lang w:eastAsia="sl-SI"/>
        </w:rPr>
      </w:pPr>
      <w:r w:rsidRPr="002E5D7C">
        <w:rPr>
          <w:rFonts w:ascii="Tahoma" w:eastAsia="Times New Roman" w:hAnsi="Tahoma" w:cs="Tahoma"/>
          <w:b/>
          <w:sz w:val="18"/>
          <w:szCs w:val="18"/>
          <w:lang w:eastAsia="sl-SI"/>
        </w:rPr>
        <w:t>POOBLAŠČAM</w:t>
      </w:r>
    </w:p>
    <w:p w14:paraId="33D37F21" w14:textId="77777777" w:rsidR="004E3E1B" w:rsidRPr="002E5D7C"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53C0ED07" w14:textId="77777777" w:rsidR="004E3E1B" w:rsidRPr="002E5D7C" w:rsidRDefault="00BC23F2" w:rsidP="00530307">
      <w:pPr>
        <w:keepNext/>
        <w:keepLines/>
        <w:tabs>
          <w:tab w:val="left" w:pos="567"/>
          <w:tab w:val="left" w:pos="851"/>
          <w:tab w:val="left" w:pos="993"/>
        </w:tabs>
        <w:suppressAutoHyphens/>
        <w:spacing w:after="0" w:line="240" w:lineRule="auto"/>
        <w:jc w:val="both"/>
        <w:rPr>
          <w:rFonts w:ascii="Tahoma" w:eastAsia="Times New Roman" w:hAnsi="Tahoma" w:cs="Tahoma"/>
          <w:b/>
          <w:sz w:val="18"/>
          <w:szCs w:val="18"/>
          <w:lang w:eastAsia="sl-SI"/>
        </w:rPr>
      </w:pPr>
      <w:r w:rsidRPr="002E5D7C">
        <w:rPr>
          <w:rFonts w:ascii="Tahoma" w:eastAsia="Times New Roman" w:hAnsi="Tahoma" w:cs="Tahoma"/>
          <w:sz w:val="18"/>
          <w:szCs w:val="18"/>
          <w:lang w:eastAsia="sl-SI"/>
        </w:rPr>
        <w:t>JAVNI HOLDING Ljubljana, d.o.o., Verovškova ulica 70, 1000 Ljubljana, da za potrebe preverjanja izpolnjevanja pogojev v postopku oddaje javnega naročila št.</w:t>
      </w:r>
      <w:r w:rsidR="004E3E1B" w:rsidRPr="002E5D7C">
        <w:rPr>
          <w:rFonts w:ascii="Tahoma" w:eastAsia="Times New Roman" w:hAnsi="Tahoma" w:cs="Tahoma"/>
          <w:sz w:val="18"/>
          <w:szCs w:val="18"/>
          <w:lang w:eastAsia="sl-SI"/>
        </w:rPr>
        <w:t xml:space="preserve"> </w:t>
      </w:r>
      <w:r w:rsidR="008A4046" w:rsidRPr="002E5D7C">
        <w:rPr>
          <w:rFonts w:ascii="Tahoma" w:eastAsia="Times New Roman" w:hAnsi="Tahoma" w:cs="Tahoma"/>
          <w:b/>
          <w:noProof/>
          <w:sz w:val="18"/>
          <w:szCs w:val="18"/>
          <w:lang w:eastAsia="sl-SI"/>
        </w:rPr>
        <w:t>LPT-97/24</w:t>
      </w:r>
      <w:r w:rsidR="004E3E1B" w:rsidRPr="002E5D7C">
        <w:rPr>
          <w:rFonts w:ascii="Tahoma" w:eastAsia="Times New Roman" w:hAnsi="Tahoma" w:cs="Tahoma"/>
          <w:b/>
          <w:noProof/>
          <w:sz w:val="18"/>
          <w:szCs w:val="18"/>
          <w:lang w:eastAsia="sl-SI"/>
        </w:rPr>
        <w:t xml:space="preserve"> – </w:t>
      </w:r>
      <w:r w:rsidR="0015439B" w:rsidRPr="002E5D7C">
        <w:rPr>
          <w:rFonts w:ascii="Tahoma" w:eastAsia="Times New Roman" w:hAnsi="Tahoma" w:cs="Tahoma"/>
          <w:b/>
          <w:noProof/>
          <w:sz w:val="18"/>
          <w:szCs w:val="18"/>
          <w:lang w:eastAsia="sl-SI"/>
        </w:rPr>
        <w:t>Obnova poslovnega prostora pod stebriščno lopo Plečnikovih tržnic</w:t>
      </w:r>
      <w:r w:rsidR="004E3E1B" w:rsidRPr="002E5D7C">
        <w:rPr>
          <w:rFonts w:ascii="Tahoma" w:eastAsia="Times New Roman" w:hAnsi="Tahoma" w:cs="Tahoma"/>
          <w:sz w:val="18"/>
          <w:szCs w:val="18"/>
          <w:lang w:eastAsia="sl-SI"/>
        </w:rPr>
        <w:t xml:space="preserve">, </w:t>
      </w:r>
      <w:r w:rsidRPr="002E5D7C">
        <w:rPr>
          <w:rFonts w:ascii="Tahoma" w:eastAsia="Times New Roman" w:hAnsi="Tahoma" w:cs="Tahoma"/>
          <w:sz w:val="18"/>
          <w:szCs w:val="18"/>
          <w:lang w:eastAsia="sl-SI"/>
        </w:rPr>
        <w:t>od Ministrstva za pravosodje pridobi potrdilo iz kazenske evidence oziroma preveri podatke za preveritev ponudbe/zahtev iz tč. 3.1. razpisne dokumentacije/ v enotnem informacijskem sistemu eJN – eDosje v povezavi z devetim odstavkom 77. člena ZJN-3</w:t>
      </w:r>
      <w:r w:rsidR="004E3E1B" w:rsidRPr="002E5D7C">
        <w:rPr>
          <w:rFonts w:ascii="Tahoma" w:eastAsia="Times New Roman" w:hAnsi="Tahoma" w:cs="Tahoma"/>
          <w:sz w:val="18"/>
          <w:szCs w:val="18"/>
          <w:lang w:eastAsia="sl-SI"/>
        </w:rPr>
        <w:t>.</w:t>
      </w:r>
    </w:p>
    <w:p w14:paraId="2B520FCB" w14:textId="77777777" w:rsidR="004E3E1B" w:rsidRPr="002E04D2"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0634A7F4" w14:textId="77777777" w:rsidR="004E3E1B" w:rsidRPr="002E04D2"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2D1C00E0" w14:textId="77777777" w:rsidR="004E3E1B" w:rsidRPr="002E04D2" w:rsidRDefault="004E3E1B" w:rsidP="00530307">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4E3E1B" w:rsidRPr="002E04D2" w14:paraId="16FEFAB8" w14:textId="77777777" w:rsidTr="005528C9">
        <w:trPr>
          <w:trHeight w:val="235"/>
        </w:trPr>
        <w:tc>
          <w:tcPr>
            <w:tcW w:w="3402" w:type="dxa"/>
            <w:tcBorders>
              <w:top w:val="single" w:sz="4" w:space="0" w:color="auto"/>
            </w:tcBorders>
          </w:tcPr>
          <w:p w14:paraId="265A64EC" w14:textId="77777777" w:rsidR="004E3E1B" w:rsidRPr="002E04D2" w:rsidRDefault="004E3E1B" w:rsidP="00530307">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 xml:space="preserve"> (Kraj, datum)</w:t>
            </w:r>
          </w:p>
        </w:tc>
        <w:tc>
          <w:tcPr>
            <w:tcW w:w="2410" w:type="dxa"/>
          </w:tcPr>
          <w:p w14:paraId="74DE7983" w14:textId="77777777" w:rsidR="004E3E1B" w:rsidRPr="002E04D2" w:rsidRDefault="004E3E1B" w:rsidP="00530307">
            <w:pPr>
              <w:keepNext/>
              <w:keepLines/>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14:paraId="15E8973F" w14:textId="77777777" w:rsidR="004E3E1B" w:rsidRPr="002E04D2" w:rsidRDefault="004E3E1B" w:rsidP="00530307">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(Podpis fizične osebe)</w:t>
            </w:r>
          </w:p>
        </w:tc>
      </w:tr>
    </w:tbl>
    <w:p w14:paraId="4EE52C7A" w14:textId="77777777" w:rsidR="004E3E1B" w:rsidRPr="002E04D2" w:rsidRDefault="004E3E1B" w:rsidP="00530307">
      <w:pPr>
        <w:keepNext/>
        <w:keepLines/>
        <w:tabs>
          <w:tab w:val="left" w:pos="284"/>
        </w:tabs>
        <w:spacing w:after="0" w:line="240" w:lineRule="auto"/>
        <w:jc w:val="both"/>
        <w:rPr>
          <w:rFonts w:ascii="Tahoma" w:eastAsia="Times New Roman" w:hAnsi="Tahoma" w:cs="Tahoma"/>
          <w:sz w:val="20"/>
          <w:szCs w:val="20"/>
          <w:lang w:eastAsia="sl-SI"/>
        </w:rPr>
      </w:pPr>
    </w:p>
    <w:p w14:paraId="48E810AC" w14:textId="7CDC7DB7" w:rsidR="004E3E1B" w:rsidRDefault="004E3E1B" w:rsidP="00530307">
      <w:pPr>
        <w:keepNext/>
        <w:keepLines/>
        <w:tabs>
          <w:tab w:val="left" w:pos="284"/>
        </w:tabs>
        <w:spacing w:after="0" w:line="240" w:lineRule="auto"/>
        <w:jc w:val="both"/>
        <w:rPr>
          <w:rFonts w:ascii="Tahoma" w:eastAsia="Times New Roman" w:hAnsi="Tahoma" w:cs="Tahoma"/>
          <w:sz w:val="20"/>
          <w:szCs w:val="20"/>
          <w:lang w:eastAsia="sl-SI"/>
        </w:rPr>
      </w:pPr>
    </w:p>
    <w:p w14:paraId="31CFCBCB" w14:textId="77B86F10" w:rsidR="002E5D7C" w:rsidRDefault="002E5D7C" w:rsidP="00530307">
      <w:pPr>
        <w:keepNext/>
        <w:keepLines/>
        <w:tabs>
          <w:tab w:val="left" w:pos="284"/>
        </w:tabs>
        <w:spacing w:after="0" w:line="240" w:lineRule="auto"/>
        <w:jc w:val="both"/>
        <w:rPr>
          <w:rFonts w:ascii="Tahoma" w:eastAsia="Times New Roman" w:hAnsi="Tahoma" w:cs="Tahoma"/>
          <w:sz w:val="20"/>
          <w:szCs w:val="20"/>
          <w:lang w:eastAsia="sl-SI"/>
        </w:rPr>
      </w:pPr>
    </w:p>
    <w:p w14:paraId="7989A3BB" w14:textId="77777777" w:rsidR="002E5D7C" w:rsidRDefault="002E5D7C" w:rsidP="00530307">
      <w:pPr>
        <w:keepNext/>
        <w:keepLines/>
        <w:tabs>
          <w:tab w:val="left" w:pos="284"/>
        </w:tabs>
        <w:spacing w:after="0" w:line="240" w:lineRule="auto"/>
        <w:jc w:val="both"/>
        <w:rPr>
          <w:rFonts w:ascii="Tahoma" w:eastAsia="Times New Roman" w:hAnsi="Tahoma" w:cs="Tahoma"/>
          <w:sz w:val="20"/>
          <w:szCs w:val="20"/>
          <w:lang w:eastAsia="sl-SI"/>
        </w:rPr>
      </w:pPr>
    </w:p>
    <w:p w14:paraId="5F0ACC94" w14:textId="77777777" w:rsidR="002E5D7C" w:rsidRPr="002E04D2" w:rsidRDefault="002E5D7C" w:rsidP="00530307">
      <w:pPr>
        <w:keepNext/>
        <w:keepLines/>
        <w:tabs>
          <w:tab w:val="left" w:pos="284"/>
        </w:tabs>
        <w:spacing w:after="0" w:line="240" w:lineRule="auto"/>
        <w:jc w:val="both"/>
        <w:rPr>
          <w:rFonts w:ascii="Tahoma" w:eastAsia="Times New Roman" w:hAnsi="Tahoma" w:cs="Tahoma"/>
          <w:sz w:val="20"/>
          <w:szCs w:val="20"/>
          <w:lang w:eastAsia="sl-SI"/>
        </w:rPr>
      </w:pPr>
    </w:p>
    <w:p w14:paraId="09D473D9" w14:textId="77777777" w:rsidR="004E3E1B" w:rsidRPr="002E04D2" w:rsidRDefault="004E3E1B" w:rsidP="00530307">
      <w:pPr>
        <w:keepNext/>
        <w:keepLines/>
        <w:tabs>
          <w:tab w:val="left" w:pos="284"/>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b/>
          <w:i/>
          <w:sz w:val="16"/>
          <w:szCs w:val="18"/>
          <w:lang w:eastAsia="sl-SI"/>
        </w:rPr>
        <w:t>Navodilo:</w:t>
      </w:r>
      <w:r w:rsidRPr="002E04D2">
        <w:rPr>
          <w:rFonts w:ascii="Tahoma" w:eastAsia="Times New Roman" w:hAnsi="Tahoma" w:cs="Tahoma"/>
          <w:i/>
          <w:sz w:val="16"/>
          <w:szCs w:val="18"/>
          <w:lang w:eastAsia="sl-SI"/>
        </w:rPr>
        <w:t xml:space="preserve"> Izjavo izpolnijo in podpišejo VSE osebe, ki so:</w:t>
      </w:r>
    </w:p>
    <w:p w14:paraId="366D0BBF" w14:textId="77777777" w:rsidR="004E3E1B" w:rsidRPr="002E04D2" w:rsidRDefault="004E3E1B" w:rsidP="00530307">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 xml:space="preserve">člani upravnega, vodstvenega ali nadzornega organa ponudnika (v primeru skupne ponudbe velja za vse člane skupine ponudnikov – partnerje), podizvajalca </w:t>
      </w:r>
      <w:r w:rsidRPr="002E04D2">
        <w:rPr>
          <w:rFonts w:ascii="Tahoma" w:eastAsia="Times New Roman" w:hAnsi="Tahoma" w:cs="Tahoma"/>
          <w:i/>
          <w:iCs/>
          <w:sz w:val="16"/>
          <w:szCs w:val="18"/>
          <w:lang w:eastAsia="sl-SI"/>
        </w:rPr>
        <w:t>oz. subjekt, katerega zmogljivost uporablja ponudnik</w:t>
      </w:r>
      <w:r w:rsidRPr="002E04D2">
        <w:rPr>
          <w:rFonts w:ascii="Tahoma" w:eastAsia="Times New Roman" w:hAnsi="Tahoma" w:cs="Tahoma"/>
          <w:i/>
          <w:sz w:val="16"/>
          <w:szCs w:val="18"/>
          <w:lang w:eastAsia="sl-SI"/>
        </w:rPr>
        <w:t xml:space="preserve"> ali</w:t>
      </w:r>
    </w:p>
    <w:p w14:paraId="106875E8" w14:textId="77777777" w:rsidR="004E3E1B" w:rsidRPr="002E04D2" w:rsidRDefault="004E3E1B" w:rsidP="00530307">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ki imajo pooblastila za njegovo zastopanje ali odločanje ali nadzor v njem.</w:t>
      </w:r>
    </w:p>
    <w:p w14:paraId="127FFEC1" w14:textId="77777777" w:rsidR="004E3E1B" w:rsidRPr="002E04D2" w:rsidRDefault="004E3E1B" w:rsidP="00530307">
      <w:pPr>
        <w:keepNext/>
        <w:keepLines/>
        <w:tabs>
          <w:tab w:val="left" w:pos="0"/>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V kolikor oseba opravlja več funkcija hkrati, ustrezno označi vse funkcije v katerih nastopa.</w:t>
      </w:r>
    </w:p>
    <w:p w14:paraId="535CF1CD" w14:textId="77777777" w:rsidR="004E3E1B" w:rsidRPr="002E04D2" w:rsidRDefault="004E3E1B" w:rsidP="00530307">
      <w:pPr>
        <w:keepNext/>
        <w:keepLines/>
        <w:spacing w:after="0" w:line="240" w:lineRule="auto"/>
        <w:jc w:val="both"/>
        <w:rPr>
          <w:rFonts w:ascii="Tahoma" w:eastAsia="Times New Roman" w:hAnsi="Tahoma" w:cs="Tahoma"/>
          <w:b/>
          <w:i/>
          <w:sz w:val="16"/>
          <w:szCs w:val="18"/>
          <w:lang w:eastAsia="sl-SI"/>
        </w:rPr>
      </w:pPr>
    </w:p>
    <w:p w14:paraId="54C3B79C" w14:textId="3C572F25" w:rsidR="004E3E1B" w:rsidRPr="004708A0" w:rsidRDefault="004E3E1B" w:rsidP="002E5D7C">
      <w:pPr>
        <w:keepNext/>
        <w:keepLines/>
        <w:spacing w:after="0" w:line="240" w:lineRule="auto"/>
        <w:jc w:val="both"/>
        <w:rPr>
          <w:rFonts w:ascii="Tahoma" w:hAnsi="Tahoma" w:cs="Tahoma"/>
          <w:i/>
          <w:sz w:val="20"/>
        </w:rPr>
      </w:pPr>
      <w:r w:rsidRPr="002E04D2">
        <w:rPr>
          <w:rFonts w:ascii="Tahoma" w:eastAsia="Times New Roman" w:hAnsi="Tahoma" w:cs="Tahoma"/>
          <w:i/>
          <w:sz w:val="16"/>
          <w:szCs w:val="18"/>
          <w:lang w:eastAsia="sl-SI"/>
        </w:rPr>
        <w:t>Obrazec se po potrebi fotokopira!</w:t>
      </w:r>
      <w: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4E3E1B" w:rsidRPr="005B4A18" w14:paraId="3FB5FFB3" w14:textId="77777777" w:rsidTr="005528C9">
        <w:tc>
          <w:tcPr>
            <w:tcW w:w="7740" w:type="dxa"/>
            <w:tcBorders>
              <w:top w:val="single" w:sz="4" w:space="0" w:color="000000"/>
              <w:left w:val="single" w:sz="4" w:space="0" w:color="000000"/>
              <w:bottom w:val="single" w:sz="4" w:space="0" w:color="000000"/>
            </w:tcBorders>
          </w:tcPr>
          <w:p w14:paraId="7367C099" w14:textId="77777777" w:rsidR="004E3E1B" w:rsidRPr="005B4A18" w:rsidRDefault="004E3E1B" w:rsidP="00530307">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lastRenderedPageBreak/>
              <w:br w:type="page"/>
            </w:r>
            <w:r w:rsidRPr="005B4A18">
              <w:rPr>
                <w:rFonts w:ascii="Tahoma" w:eastAsia="Times New Roman" w:hAnsi="Tahoma" w:cs="Tahoma"/>
                <w:b/>
                <w:lang w:eastAsia="sl-SI"/>
              </w:rPr>
              <w:br w:type="page"/>
            </w:r>
            <w:bookmarkStart w:id="24" w:name="_Toc495914071"/>
            <w:r w:rsidRPr="005B4A18">
              <w:rPr>
                <w:rFonts w:ascii="Tahoma" w:eastAsia="Times New Roman" w:hAnsi="Tahoma" w:cs="Tahoma"/>
                <w:b/>
                <w:lang w:eastAsia="sl-SI"/>
              </w:rPr>
              <w:t>UDELEŽBA PODIZVAJALCEV</w:t>
            </w:r>
            <w:bookmarkEnd w:id="24"/>
          </w:p>
        </w:tc>
        <w:tc>
          <w:tcPr>
            <w:tcW w:w="1684" w:type="dxa"/>
            <w:tcBorders>
              <w:top w:val="single" w:sz="4" w:space="0" w:color="000000"/>
              <w:left w:val="single" w:sz="4" w:space="0" w:color="808080"/>
              <w:bottom w:val="single" w:sz="4" w:space="0" w:color="000000"/>
              <w:right w:val="single" w:sz="4" w:space="0" w:color="000000"/>
            </w:tcBorders>
          </w:tcPr>
          <w:p w14:paraId="6E54A11E" w14:textId="77777777" w:rsidR="004E3E1B" w:rsidRPr="005B4A18" w:rsidRDefault="004E3E1B" w:rsidP="00530307">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t>Priloga 4/1</w:t>
            </w:r>
          </w:p>
        </w:tc>
      </w:tr>
    </w:tbl>
    <w:p w14:paraId="441F3CFC" w14:textId="77777777" w:rsidR="004E3E1B" w:rsidRPr="005B4A18" w:rsidRDefault="004E3E1B" w:rsidP="00530307">
      <w:pPr>
        <w:keepNext/>
        <w:keepLines/>
        <w:spacing w:after="0" w:line="240" w:lineRule="auto"/>
        <w:jc w:val="both"/>
        <w:rPr>
          <w:rFonts w:ascii="Tahoma" w:eastAsia="Times New Roman" w:hAnsi="Tahoma" w:cs="Tahoma"/>
          <w:lang w:eastAsia="sl-SI"/>
        </w:rPr>
      </w:pPr>
    </w:p>
    <w:p w14:paraId="7D7369E8"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Ponudnik: _____________________________________________________________________</w:t>
      </w:r>
    </w:p>
    <w:p w14:paraId="4FB2EBBB" w14:textId="77777777" w:rsidR="004E3E1B" w:rsidRPr="005B4A18" w:rsidRDefault="004E3E1B" w:rsidP="00530307">
      <w:pPr>
        <w:keepNext/>
        <w:keepLines/>
        <w:spacing w:after="0" w:line="240" w:lineRule="auto"/>
        <w:jc w:val="both"/>
        <w:rPr>
          <w:rFonts w:ascii="Tahoma" w:eastAsia="Times New Roman" w:hAnsi="Tahoma" w:cs="Tahoma"/>
          <w:lang w:eastAsia="sl-SI"/>
        </w:rPr>
      </w:pPr>
    </w:p>
    <w:p w14:paraId="1E0A47EB"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b/>
        </w:rPr>
        <w:t>Izjavljamo</w:t>
      </w:r>
      <w:r w:rsidRPr="005B4A18">
        <w:rPr>
          <w:rFonts w:ascii="Tahoma" w:eastAsia="Times New Roman" w:hAnsi="Tahoma" w:cs="Tahoma"/>
        </w:rPr>
        <w:t>, da bomo pri izvedbi</w:t>
      </w:r>
      <w:r w:rsidRPr="005B4A18">
        <w:rPr>
          <w:rFonts w:ascii="Tahoma" w:eastAsia="Times New Roman" w:hAnsi="Tahoma" w:cs="Tahoma"/>
          <w:lang w:eastAsia="sl-SI"/>
        </w:rPr>
        <w:t xml:space="preserve"> javnega naročila št. </w:t>
      </w:r>
      <w:r w:rsidR="008A4046">
        <w:rPr>
          <w:rFonts w:ascii="Tahoma" w:eastAsia="Times New Roman" w:hAnsi="Tahoma" w:cs="Tahoma"/>
          <w:b/>
          <w:noProof/>
          <w:lang w:eastAsia="sl-SI"/>
        </w:rPr>
        <w:t>LPT-97/24</w:t>
      </w:r>
      <w:r w:rsidRPr="004E3E1B">
        <w:rPr>
          <w:rFonts w:ascii="Tahoma" w:eastAsia="Times New Roman" w:hAnsi="Tahoma" w:cs="Tahoma"/>
          <w:b/>
          <w:noProof/>
          <w:lang w:eastAsia="sl-SI"/>
        </w:rPr>
        <w:t xml:space="preserve"> – </w:t>
      </w:r>
      <w:r w:rsidR="0015439B">
        <w:rPr>
          <w:rFonts w:ascii="Tahoma" w:eastAsia="Times New Roman" w:hAnsi="Tahoma" w:cs="Tahoma"/>
          <w:b/>
          <w:noProof/>
          <w:lang w:eastAsia="sl-SI"/>
        </w:rPr>
        <w:t>Obnova poslovnega prostora pod stebriščno lopo Plečnikovih tržnic</w:t>
      </w:r>
      <w:r w:rsidRPr="00090D8E">
        <w:rPr>
          <w:rFonts w:ascii="Tahoma" w:eastAsia="Times New Roman" w:hAnsi="Tahoma" w:cs="Tahoma"/>
          <w:b/>
          <w:noProof/>
          <w:lang w:eastAsia="sl-SI"/>
        </w:rPr>
        <w:t xml:space="preserve"> </w:t>
      </w:r>
      <w:r w:rsidRPr="005B4A18">
        <w:rPr>
          <w:rFonts w:ascii="Tahoma" w:eastAsia="Times New Roman" w:hAnsi="Tahoma" w:cs="Tahoma"/>
          <w:lang w:eastAsia="sl-SI"/>
        </w:rPr>
        <w:t>sodelovali z naslednjimi podizvajalci:</w:t>
      </w:r>
    </w:p>
    <w:p w14:paraId="0B75B3D4" w14:textId="77777777" w:rsidR="004E3E1B" w:rsidRPr="005B4A18" w:rsidRDefault="004E3E1B" w:rsidP="00530307">
      <w:pPr>
        <w:keepNext/>
        <w:keepLines/>
        <w:spacing w:after="0" w:line="240" w:lineRule="auto"/>
        <w:jc w:val="both"/>
        <w:rPr>
          <w:rFonts w:ascii="Tahoma" w:eastAsia="Times New Roman" w:hAnsi="Tahoma" w:cs="Tahoma"/>
          <w:b/>
          <w:lang w:eastAsia="sl-SI"/>
        </w:rPr>
      </w:pPr>
      <w:r w:rsidRPr="005B4A18">
        <w:rPr>
          <w:rFonts w:ascii="Tahoma" w:eastAsia="Times New Roman" w:hAnsi="Tahoma" w:cs="Tahoma"/>
          <w:b/>
          <w:lang w:eastAsia="sl-SI"/>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4E3E1B" w:rsidRPr="005B4A18" w14:paraId="3A59DB5D" w14:textId="77777777" w:rsidTr="005528C9">
        <w:trPr>
          <w:trHeight w:val="460"/>
        </w:trPr>
        <w:tc>
          <w:tcPr>
            <w:tcW w:w="6062" w:type="dxa"/>
            <w:shd w:val="clear" w:color="auto" w:fill="auto"/>
            <w:vAlign w:val="center"/>
          </w:tcPr>
          <w:p w14:paraId="3D807AFF" w14:textId="77777777" w:rsidR="004E3E1B" w:rsidRPr="005B4A18" w:rsidRDefault="004E3E1B" w:rsidP="00530307">
            <w:pPr>
              <w:keepNext/>
              <w:keepLines/>
              <w:spacing w:after="0" w:line="240" w:lineRule="auto"/>
              <w:jc w:val="center"/>
              <w:rPr>
                <w:rFonts w:ascii="Tahoma" w:hAnsi="Tahoma" w:cs="Tahoma"/>
              </w:rPr>
            </w:pPr>
            <w:r w:rsidRPr="005B4A18">
              <w:rPr>
                <w:rFonts w:ascii="Tahoma" w:hAnsi="Tahoma" w:cs="Tahoma"/>
                <w:b/>
                <w:bCs/>
              </w:rPr>
              <w:t>NAZIV IN NASLOV PODIZVAJALCA</w:t>
            </w:r>
          </w:p>
        </w:tc>
        <w:tc>
          <w:tcPr>
            <w:tcW w:w="3402" w:type="dxa"/>
            <w:shd w:val="clear" w:color="auto" w:fill="auto"/>
          </w:tcPr>
          <w:p w14:paraId="04FB5E35" w14:textId="77777777" w:rsidR="004E3E1B" w:rsidRPr="005B4A18" w:rsidRDefault="004E3E1B" w:rsidP="00530307">
            <w:pPr>
              <w:keepNext/>
              <w:keepLines/>
              <w:spacing w:after="0" w:line="240" w:lineRule="auto"/>
              <w:jc w:val="center"/>
              <w:rPr>
                <w:rFonts w:ascii="Tahoma" w:hAnsi="Tahoma" w:cs="Tahoma"/>
              </w:rPr>
            </w:pPr>
            <w:r w:rsidRPr="005B4A18">
              <w:rPr>
                <w:rFonts w:ascii="Tahoma" w:hAnsi="Tahoma" w:cs="Tahoma"/>
              </w:rPr>
              <w:t xml:space="preserve">Zahteva za neposredno plačilo od podizvajalca </w:t>
            </w:r>
            <w:r w:rsidRPr="005B4A18">
              <w:rPr>
                <w:rFonts w:ascii="Tahoma" w:hAnsi="Tahoma" w:cs="Tahoma"/>
                <w:b/>
              </w:rPr>
              <w:t xml:space="preserve">DA </w:t>
            </w:r>
            <w:r w:rsidRPr="005B4A18">
              <w:rPr>
                <w:rFonts w:ascii="Tahoma" w:hAnsi="Tahoma" w:cs="Tahoma"/>
              </w:rPr>
              <w:t xml:space="preserve">ali </w:t>
            </w:r>
            <w:r w:rsidRPr="005B4A18">
              <w:rPr>
                <w:rFonts w:ascii="Tahoma" w:hAnsi="Tahoma" w:cs="Tahoma"/>
                <w:b/>
              </w:rPr>
              <w:t>NE</w:t>
            </w:r>
          </w:p>
        </w:tc>
      </w:tr>
      <w:tr w:rsidR="004E3E1B" w:rsidRPr="005B4A18" w14:paraId="589ED644" w14:textId="77777777" w:rsidTr="005528C9">
        <w:trPr>
          <w:trHeight w:val="460"/>
        </w:trPr>
        <w:tc>
          <w:tcPr>
            <w:tcW w:w="6062" w:type="dxa"/>
            <w:shd w:val="clear" w:color="auto" w:fill="auto"/>
          </w:tcPr>
          <w:p w14:paraId="24415CE6" w14:textId="77777777" w:rsidR="004E3E1B" w:rsidRPr="005B4A18" w:rsidRDefault="004E3E1B" w:rsidP="00530307">
            <w:pPr>
              <w:keepNext/>
              <w:keepLines/>
              <w:spacing w:after="0" w:line="240" w:lineRule="auto"/>
              <w:jc w:val="both"/>
              <w:rPr>
                <w:rFonts w:ascii="Tahoma" w:hAnsi="Tahoma" w:cs="Tahoma"/>
              </w:rPr>
            </w:pPr>
          </w:p>
        </w:tc>
        <w:tc>
          <w:tcPr>
            <w:tcW w:w="3402" w:type="dxa"/>
            <w:shd w:val="clear" w:color="auto" w:fill="auto"/>
          </w:tcPr>
          <w:p w14:paraId="7A959C6C" w14:textId="77777777" w:rsidR="004E3E1B" w:rsidRPr="005B4A18" w:rsidRDefault="004E3E1B" w:rsidP="00530307">
            <w:pPr>
              <w:keepNext/>
              <w:keepLines/>
              <w:spacing w:after="0" w:line="240" w:lineRule="auto"/>
              <w:jc w:val="both"/>
              <w:rPr>
                <w:rFonts w:ascii="Tahoma" w:hAnsi="Tahoma" w:cs="Tahoma"/>
              </w:rPr>
            </w:pPr>
          </w:p>
        </w:tc>
      </w:tr>
    </w:tbl>
    <w:p w14:paraId="608ED26E" w14:textId="77777777" w:rsidR="004E3E1B" w:rsidRPr="005B4A18" w:rsidRDefault="004E3E1B" w:rsidP="00530307">
      <w:pPr>
        <w:keepNext/>
        <w:keepLines/>
        <w:spacing w:after="0" w:line="240" w:lineRule="auto"/>
        <w:jc w:val="both"/>
        <w:rPr>
          <w:rFonts w:ascii="Tahoma" w:hAnsi="Tahoma" w:cs="Tahoma"/>
          <w:b/>
          <w:bCs/>
        </w:rPr>
      </w:pPr>
    </w:p>
    <w:p w14:paraId="622BBD18" w14:textId="77777777" w:rsidR="004E3E1B" w:rsidRPr="005B4A18" w:rsidRDefault="004E3E1B" w:rsidP="00530307">
      <w:pPr>
        <w:keepNext/>
        <w:keepLines/>
        <w:spacing w:after="0" w:line="240" w:lineRule="auto"/>
        <w:jc w:val="center"/>
        <w:rPr>
          <w:rFonts w:ascii="Tahoma" w:hAnsi="Tahoma" w:cs="Tahoma"/>
          <w:b/>
          <w:bCs/>
        </w:rPr>
      </w:pPr>
      <w:r w:rsidRPr="005B4A18">
        <w:rPr>
          <w:rFonts w:ascii="Tahoma" w:hAnsi="Tahoma" w:cs="Tahoma"/>
          <w:b/>
          <w:bCs/>
        </w:rPr>
        <w:t>Pooblastilo A: v primeru, da je pri podizvajalcu označeno z "DA" - dajemo</w:t>
      </w:r>
    </w:p>
    <w:p w14:paraId="43023A94" w14:textId="77777777" w:rsidR="004E3E1B" w:rsidRPr="005B4A18" w:rsidRDefault="004E3E1B" w:rsidP="00530307">
      <w:pPr>
        <w:keepNext/>
        <w:keepLines/>
        <w:spacing w:after="0" w:line="240" w:lineRule="auto"/>
        <w:jc w:val="center"/>
        <w:rPr>
          <w:rFonts w:ascii="Tahoma" w:hAnsi="Tahoma" w:cs="Tahoma"/>
          <w:b/>
          <w:bCs/>
        </w:rPr>
      </w:pPr>
      <w:r w:rsidRPr="005B4A18">
        <w:rPr>
          <w:rFonts w:ascii="Tahoma" w:hAnsi="Tahoma" w:cs="Tahoma"/>
          <w:b/>
          <w:bCs/>
        </w:rPr>
        <w:t>POOBLASTILO ZA NEPOSREDNO PLAČEVANJE PODIZVAJALCU</w:t>
      </w:r>
    </w:p>
    <w:p w14:paraId="478E1914" w14:textId="77777777" w:rsidR="004E3E1B" w:rsidRPr="005B4A18" w:rsidRDefault="004E3E1B" w:rsidP="00530307">
      <w:pPr>
        <w:keepNext/>
        <w:keepLines/>
        <w:spacing w:after="0" w:line="240" w:lineRule="auto"/>
        <w:jc w:val="both"/>
        <w:rPr>
          <w:rFonts w:ascii="Tahoma" w:hAnsi="Tahoma" w:cs="Tahoma"/>
        </w:rPr>
      </w:pPr>
    </w:p>
    <w:p w14:paraId="316501E3"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0B063158"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S plačilom posameznega zneska podizvajalcu obveznost naročnika za plačilo ponudniku ugasne do višine tako plačanega zneska podizvajalcu.</w:t>
      </w:r>
    </w:p>
    <w:p w14:paraId="079FA236" w14:textId="77777777" w:rsidR="004E3E1B" w:rsidRPr="005B4A18" w:rsidRDefault="004E3E1B" w:rsidP="00530307">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E3E1B" w:rsidRPr="005B4A18" w14:paraId="259161A9" w14:textId="77777777" w:rsidTr="005528C9">
        <w:trPr>
          <w:trHeight w:val="235"/>
        </w:trPr>
        <w:tc>
          <w:tcPr>
            <w:tcW w:w="3402" w:type="dxa"/>
            <w:tcBorders>
              <w:bottom w:val="single" w:sz="4" w:space="0" w:color="auto"/>
            </w:tcBorders>
          </w:tcPr>
          <w:p w14:paraId="121EAFA9" w14:textId="77777777" w:rsidR="004E3E1B" w:rsidRPr="005B4A18" w:rsidRDefault="004E3E1B" w:rsidP="00530307">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3E45A928" w14:textId="77777777" w:rsidR="004E3E1B" w:rsidRPr="005B4A18" w:rsidRDefault="004E3E1B" w:rsidP="00530307">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1177374E" w14:textId="77777777" w:rsidR="004E3E1B" w:rsidRPr="005B4A18" w:rsidRDefault="004E3E1B" w:rsidP="00530307">
            <w:pPr>
              <w:keepNext/>
              <w:keepLines/>
              <w:tabs>
                <w:tab w:val="left" w:pos="385"/>
                <w:tab w:val="num" w:pos="578"/>
                <w:tab w:val="left" w:pos="675"/>
              </w:tabs>
              <w:spacing w:after="0" w:line="240" w:lineRule="auto"/>
              <w:jc w:val="both"/>
              <w:rPr>
                <w:rFonts w:ascii="Tahoma" w:eastAsia="Times New Roman" w:hAnsi="Tahoma" w:cs="Tahoma"/>
                <w:snapToGrid w:val="0"/>
                <w:color w:val="000000"/>
                <w:sz w:val="20"/>
                <w:lang w:eastAsia="sl-SI"/>
              </w:rPr>
            </w:pPr>
          </w:p>
        </w:tc>
      </w:tr>
      <w:tr w:rsidR="004E3E1B" w:rsidRPr="005B4A18" w14:paraId="07085E89" w14:textId="77777777" w:rsidTr="005528C9">
        <w:trPr>
          <w:trHeight w:val="235"/>
        </w:trPr>
        <w:tc>
          <w:tcPr>
            <w:tcW w:w="3402" w:type="dxa"/>
            <w:tcBorders>
              <w:top w:val="single" w:sz="4" w:space="0" w:color="auto"/>
            </w:tcBorders>
          </w:tcPr>
          <w:p w14:paraId="555C5E52" w14:textId="77777777" w:rsidR="004E3E1B" w:rsidRPr="005B4A18" w:rsidRDefault="004E3E1B" w:rsidP="00530307">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539B4608" w14:textId="77777777" w:rsidR="004E3E1B" w:rsidRPr="005B4A18" w:rsidRDefault="004E3E1B" w:rsidP="00530307">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06DA7D5F" w14:textId="77777777" w:rsidR="004E3E1B" w:rsidRPr="005B4A18" w:rsidRDefault="004E3E1B" w:rsidP="00530307">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Pr="0034267C">
              <w:rPr>
                <w:rFonts w:ascii="Tahoma" w:eastAsia="Times New Roman" w:hAnsi="Tahoma" w:cs="Tahoma"/>
                <w:snapToGrid w:val="0"/>
                <w:lang w:eastAsia="sl-SI"/>
              </w:rPr>
              <w:t>odgovorne osebe</w:t>
            </w:r>
            <w:r w:rsidRPr="0034267C">
              <w:rPr>
                <w:rFonts w:ascii="Tahoma" w:hAnsi="Tahoma" w:cs="Tahoma"/>
                <w:snapToGrid w:val="0"/>
              </w:rPr>
              <w:t xml:space="preserve"> ter podpis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671F6A03" w14:textId="77777777" w:rsidR="004E3E1B" w:rsidRPr="005B4A18" w:rsidRDefault="004E3E1B" w:rsidP="00530307">
      <w:pPr>
        <w:keepNext/>
        <w:keepLines/>
        <w:spacing w:after="0" w:line="240" w:lineRule="auto"/>
        <w:jc w:val="both"/>
        <w:rPr>
          <w:rFonts w:ascii="Tahoma" w:hAnsi="Tahoma" w:cs="Tahoma"/>
          <w:b/>
        </w:rPr>
      </w:pPr>
    </w:p>
    <w:p w14:paraId="3B32D06E" w14:textId="77777777" w:rsidR="004E3E1B" w:rsidRPr="005B4A18" w:rsidRDefault="004E3E1B" w:rsidP="00530307">
      <w:pPr>
        <w:keepNext/>
        <w:keepLines/>
        <w:spacing w:after="0" w:line="240" w:lineRule="auto"/>
        <w:jc w:val="center"/>
        <w:rPr>
          <w:rFonts w:ascii="Tahoma" w:hAnsi="Tahoma" w:cs="Tahoma"/>
          <w:b/>
          <w:bCs/>
        </w:rPr>
      </w:pPr>
      <w:r w:rsidRPr="005B4A18">
        <w:rPr>
          <w:rFonts w:ascii="Tahoma" w:hAnsi="Tahoma" w:cs="Tahoma"/>
          <w:b/>
          <w:bCs/>
        </w:rPr>
        <w:t>Pooblastilo B: v primeru, da je pri podizvajalcu označeno z "NE" – ne dajemo</w:t>
      </w:r>
    </w:p>
    <w:p w14:paraId="2772CF8C" w14:textId="77777777" w:rsidR="004E3E1B" w:rsidRPr="005B4A18" w:rsidRDefault="004E3E1B" w:rsidP="00530307">
      <w:pPr>
        <w:keepNext/>
        <w:keepLines/>
        <w:spacing w:after="0" w:line="240" w:lineRule="auto"/>
        <w:jc w:val="center"/>
        <w:rPr>
          <w:rFonts w:ascii="Tahoma" w:hAnsi="Tahoma" w:cs="Tahoma"/>
          <w:b/>
          <w:bCs/>
        </w:rPr>
      </w:pPr>
      <w:r w:rsidRPr="005B4A18">
        <w:rPr>
          <w:rFonts w:ascii="Tahoma" w:hAnsi="Tahoma" w:cs="Tahoma"/>
          <w:b/>
          <w:bCs/>
        </w:rPr>
        <w:t>POOBLASTILA ZA NEPOSREDNO PLAČEVANJE PODIZVAJALCU</w:t>
      </w:r>
    </w:p>
    <w:p w14:paraId="7A91018D" w14:textId="77777777" w:rsidR="004E3E1B" w:rsidRPr="005B4A18" w:rsidRDefault="004E3E1B" w:rsidP="00530307">
      <w:pPr>
        <w:keepNext/>
        <w:keepLines/>
        <w:spacing w:after="0" w:line="240" w:lineRule="auto"/>
        <w:jc w:val="both"/>
        <w:rPr>
          <w:rFonts w:ascii="Tahoma" w:hAnsi="Tahoma" w:cs="Tahoma"/>
          <w:b/>
        </w:rPr>
      </w:pPr>
    </w:p>
    <w:p w14:paraId="27F57A4E"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0F61D463"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 tem primeru bo naročnik od ponudnika zahteval, da mu najpozneje v 60 dneh od plačila končnega računa/situacije pošlje svojo pisno izjavo in pisno izjavo podizvajalca, da je podizvajalec prejel plačilo za izvedeno dobavljeno blago ali opravljen</w:t>
      </w:r>
      <w:r>
        <w:rPr>
          <w:rFonts w:ascii="Tahoma" w:eastAsia="Times New Roman" w:hAnsi="Tahoma" w:cs="Tahoma"/>
          <w:lang w:eastAsia="sl-SI"/>
        </w:rPr>
        <w:t>a dela</w:t>
      </w:r>
      <w:r w:rsidRPr="005B4A18">
        <w:rPr>
          <w:rFonts w:ascii="Tahoma" w:eastAsia="Times New Roman" w:hAnsi="Tahoma" w:cs="Tahoma"/>
          <w:lang w:eastAsia="sl-SI"/>
        </w:rPr>
        <w:t xml:space="preserve">, ki </w:t>
      </w:r>
      <w:r>
        <w:rPr>
          <w:rFonts w:ascii="Tahoma" w:eastAsia="Times New Roman" w:hAnsi="Tahoma" w:cs="Tahoma"/>
          <w:lang w:eastAsia="sl-SI"/>
        </w:rPr>
        <w:t>so</w:t>
      </w:r>
      <w:r w:rsidRPr="005B4A18">
        <w:rPr>
          <w:rFonts w:ascii="Tahoma" w:eastAsia="Times New Roman" w:hAnsi="Tahoma" w:cs="Tahoma"/>
          <w:lang w:eastAsia="sl-SI"/>
        </w:rPr>
        <w:t xml:space="preserve"> neposredno povezana s predmetom pogodbe. Če ponudnik naročniku na njegov poziv ne posreduje teh izjav, naročnik Državni revizijski komisiji poda predlog za uvedbo postopka o prekršku iz 2. točke prvega odstavka 112. člena ZJN-3.</w:t>
      </w:r>
    </w:p>
    <w:p w14:paraId="371D8978" w14:textId="170DC8FF" w:rsidR="004E3E1B" w:rsidRDefault="004E3E1B" w:rsidP="00530307">
      <w:pPr>
        <w:keepNext/>
        <w:keepLines/>
        <w:tabs>
          <w:tab w:val="left" w:pos="2552"/>
        </w:tabs>
        <w:spacing w:after="0" w:line="240" w:lineRule="auto"/>
        <w:ind w:left="284" w:hanging="284"/>
        <w:jc w:val="both"/>
        <w:rPr>
          <w:rFonts w:ascii="Tahoma" w:eastAsia="Times New Roman" w:hAnsi="Tahoma" w:cs="Tahoma"/>
          <w:sz w:val="20"/>
          <w:lang w:eastAsia="sl-SI"/>
        </w:rPr>
      </w:pPr>
    </w:p>
    <w:p w14:paraId="06E49C9B" w14:textId="77777777" w:rsidR="002E5D7C" w:rsidRPr="005B4A18" w:rsidRDefault="002E5D7C" w:rsidP="00530307">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E3E1B" w:rsidRPr="005B4A18" w14:paraId="22B0BF66" w14:textId="77777777" w:rsidTr="005528C9">
        <w:trPr>
          <w:trHeight w:val="235"/>
        </w:trPr>
        <w:tc>
          <w:tcPr>
            <w:tcW w:w="3402" w:type="dxa"/>
            <w:tcBorders>
              <w:bottom w:val="single" w:sz="4" w:space="0" w:color="auto"/>
            </w:tcBorders>
          </w:tcPr>
          <w:p w14:paraId="032FA095" w14:textId="77777777" w:rsidR="004E3E1B" w:rsidRPr="005B4A18" w:rsidRDefault="004E3E1B" w:rsidP="00530307">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55301B64" w14:textId="77777777" w:rsidR="004E3E1B" w:rsidRPr="005B4A18" w:rsidRDefault="004E3E1B" w:rsidP="00530307">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3197AC10" w14:textId="77777777" w:rsidR="004E3E1B" w:rsidRPr="005B4A18" w:rsidRDefault="004E3E1B" w:rsidP="00530307">
            <w:pPr>
              <w:keepNext/>
              <w:keepLines/>
              <w:tabs>
                <w:tab w:val="left" w:pos="385"/>
                <w:tab w:val="num" w:pos="578"/>
                <w:tab w:val="left" w:pos="675"/>
              </w:tabs>
              <w:spacing w:after="0" w:line="240" w:lineRule="auto"/>
              <w:jc w:val="both"/>
              <w:rPr>
                <w:rFonts w:ascii="Tahoma" w:eastAsia="Times New Roman" w:hAnsi="Tahoma" w:cs="Tahoma"/>
                <w:snapToGrid w:val="0"/>
                <w:color w:val="000000"/>
                <w:sz w:val="20"/>
                <w:lang w:eastAsia="sl-SI"/>
              </w:rPr>
            </w:pPr>
          </w:p>
        </w:tc>
      </w:tr>
      <w:tr w:rsidR="004E3E1B" w:rsidRPr="005B4A18" w14:paraId="49EAA35C" w14:textId="77777777" w:rsidTr="005528C9">
        <w:trPr>
          <w:trHeight w:val="235"/>
        </w:trPr>
        <w:tc>
          <w:tcPr>
            <w:tcW w:w="3402" w:type="dxa"/>
            <w:tcBorders>
              <w:top w:val="single" w:sz="4" w:space="0" w:color="auto"/>
            </w:tcBorders>
          </w:tcPr>
          <w:p w14:paraId="71AB80DF" w14:textId="77777777" w:rsidR="004E3E1B" w:rsidRPr="005B4A18" w:rsidRDefault="004E3E1B" w:rsidP="00530307">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5B7BDC87" w14:textId="77777777" w:rsidR="004E3E1B" w:rsidRPr="005B4A18" w:rsidRDefault="004E3E1B" w:rsidP="00530307">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39C80813" w14:textId="77777777" w:rsidR="004E3E1B" w:rsidRPr="005B4A18" w:rsidRDefault="004E3E1B" w:rsidP="00530307">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Pr="0034267C">
              <w:rPr>
                <w:rFonts w:ascii="Tahoma" w:eastAsia="Times New Roman" w:hAnsi="Tahoma" w:cs="Tahoma"/>
                <w:snapToGrid w:val="0"/>
                <w:lang w:eastAsia="sl-SI"/>
              </w:rPr>
              <w:t>odgovorne osebe</w:t>
            </w:r>
            <w:r w:rsidRPr="0034267C">
              <w:rPr>
                <w:rFonts w:ascii="Tahoma" w:hAnsi="Tahoma" w:cs="Tahoma"/>
                <w:snapToGrid w:val="0"/>
              </w:rPr>
              <w:t xml:space="preserve"> ter podpis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4989CDD3" w14:textId="77777777" w:rsidR="004E3E1B" w:rsidRDefault="004E3E1B" w:rsidP="00530307">
      <w:pPr>
        <w:keepNext/>
        <w:keepLines/>
        <w:tabs>
          <w:tab w:val="left" w:pos="284"/>
        </w:tabs>
        <w:spacing w:after="0" w:line="240" w:lineRule="auto"/>
        <w:jc w:val="both"/>
        <w:rPr>
          <w:rFonts w:ascii="Tahoma" w:hAnsi="Tahoma" w:cs="Tahoma"/>
          <w:b/>
          <w:i/>
          <w:sz w:val="16"/>
          <w:szCs w:val="16"/>
        </w:rPr>
      </w:pPr>
    </w:p>
    <w:p w14:paraId="46A9E37B" w14:textId="305B44EE" w:rsidR="00D94106" w:rsidRDefault="00D94106" w:rsidP="00530307">
      <w:pPr>
        <w:keepNext/>
        <w:keepLines/>
        <w:tabs>
          <w:tab w:val="left" w:pos="284"/>
        </w:tabs>
        <w:spacing w:after="0" w:line="240" w:lineRule="auto"/>
        <w:jc w:val="both"/>
        <w:rPr>
          <w:rFonts w:ascii="Tahoma" w:hAnsi="Tahoma" w:cs="Tahoma"/>
          <w:b/>
          <w:i/>
          <w:sz w:val="16"/>
          <w:szCs w:val="16"/>
        </w:rPr>
      </w:pPr>
    </w:p>
    <w:p w14:paraId="38702C03" w14:textId="03AF480D" w:rsidR="002E5D7C" w:rsidRDefault="002E5D7C" w:rsidP="00530307">
      <w:pPr>
        <w:keepNext/>
        <w:keepLines/>
        <w:tabs>
          <w:tab w:val="left" w:pos="284"/>
        </w:tabs>
        <w:spacing w:after="0" w:line="240" w:lineRule="auto"/>
        <w:jc w:val="both"/>
        <w:rPr>
          <w:rFonts w:ascii="Tahoma" w:hAnsi="Tahoma" w:cs="Tahoma"/>
          <w:b/>
          <w:i/>
          <w:sz w:val="16"/>
          <w:szCs w:val="16"/>
        </w:rPr>
      </w:pPr>
    </w:p>
    <w:p w14:paraId="766BC3A2" w14:textId="77777777" w:rsidR="002E5D7C" w:rsidRDefault="002E5D7C" w:rsidP="00530307">
      <w:pPr>
        <w:keepNext/>
        <w:keepLines/>
        <w:tabs>
          <w:tab w:val="left" w:pos="284"/>
        </w:tabs>
        <w:spacing w:after="0" w:line="240" w:lineRule="auto"/>
        <w:jc w:val="both"/>
        <w:rPr>
          <w:rFonts w:ascii="Tahoma" w:hAnsi="Tahoma" w:cs="Tahoma"/>
          <w:b/>
          <w:i/>
          <w:sz w:val="16"/>
          <w:szCs w:val="16"/>
        </w:rPr>
      </w:pPr>
    </w:p>
    <w:p w14:paraId="5CD8C443" w14:textId="77777777" w:rsidR="002E5D7C" w:rsidRDefault="002E5D7C" w:rsidP="00530307">
      <w:pPr>
        <w:keepNext/>
        <w:keepLines/>
        <w:tabs>
          <w:tab w:val="left" w:pos="284"/>
        </w:tabs>
        <w:spacing w:after="0" w:line="240" w:lineRule="auto"/>
        <w:jc w:val="both"/>
        <w:rPr>
          <w:rFonts w:ascii="Tahoma" w:hAnsi="Tahoma" w:cs="Tahoma"/>
          <w:b/>
          <w:i/>
          <w:sz w:val="16"/>
          <w:szCs w:val="16"/>
        </w:rPr>
      </w:pPr>
    </w:p>
    <w:p w14:paraId="7E88B8A0" w14:textId="77777777" w:rsidR="00D94106" w:rsidRDefault="00D94106" w:rsidP="00530307">
      <w:pPr>
        <w:keepNext/>
        <w:keepLines/>
        <w:tabs>
          <w:tab w:val="left" w:pos="284"/>
        </w:tabs>
        <w:spacing w:after="0" w:line="240" w:lineRule="auto"/>
        <w:jc w:val="both"/>
        <w:rPr>
          <w:rFonts w:ascii="Tahoma" w:hAnsi="Tahoma" w:cs="Tahoma"/>
          <w:b/>
          <w:i/>
          <w:sz w:val="16"/>
          <w:szCs w:val="16"/>
        </w:rPr>
      </w:pPr>
    </w:p>
    <w:p w14:paraId="5E1FD53F" w14:textId="77777777" w:rsidR="00D94106" w:rsidRDefault="00D94106" w:rsidP="00530307">
      <w:pPr>
        <w:keepNext/>
        <w:keepLines/>
        <w:tabs>
          <w:tab w:val="left" w:pos="284"/>
        </w:tabs>
        <w:spacing w:after="0" w:line="240" w:lineRule="auto"/>
        <w:jc w:val="both"/>
        <w:rPr>
          <w:rFonts w:ascii="Tahoma" w:hAnsi="Tahoma" w:cs="Tahoma"/>
          <w:b/>
          <w:i/>
          <w:sz w:val="16"/>
          <w:szCs w:val="16"/>
        </w:rPr>
      </w:pPr>
    </w:p>
    <w:p w14:paraId="0644CD4C" w14:textId="77777777" w:rsidR="004E3E1B" w:rsidRPr="005B4A18" w:rsidRDefault="004E3E1B" w:rsidP="00530307">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1884964F" w14:textId="77777777" w:rsidR="004E3E1B" w:rsidRPr="005B4A18" w:rsidRDefault="004E3E1B" w:rsidP="00530307">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in podpiše, kadar namerava ponudnik izvesti javno naročilo s podizvajalcem, in sicer: če je podizvajalec označen z »DA« - se podpiše Pooblastilo A, če je podizvajalec označen z »NE« - se podpiše Pooblastilo B.</w:t>
      </w:r>
    </w:p>
    <w:p w14:paraId="318702EE" w14:textId="77777777" w:rsidR="004E3E1B" w:rsidRPr="005B4A18" w:rsidRDefault="004E3E1B" w:rsidP="00530307">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23884113" w14:textId="77777777" w:rsidR="004E3E1B" w:rsidRPr="005B4A18" w:rsidRDefault="004E3E1B" w:rsidP="00530307">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 xml:space="preserve">V primeru, da ponudnik ne namerava izvesti javno naročilo s podizvajalcem, obrazca ni potrebno izpolniti ter predložiti.  </w:t>
      </w:r>
    </w:p>
    <w:p w14:paraId="3D353CDC" w14:textId="77777777" w:rsidR="004E3E1B" w:rsidRPr="005B4A18" w:rsidRDefault="004E3E1B" w:rsidP="00530307">
      <w:pPr>
        <w:keepNext/>
        <w:keepLines/>
        <w:tabs>
          <w:tab w:val="left" w:pos="567"/>
          <w:tab w:val="num" w:pos="851"/>
          <w:tab w:val="left" w:pos="993"/>
        </w:tabs>
        <w:spacing w:after="0" w:line="240" w:lineRule="auto"/>
        <w:jc w:val="both"/>
        <w:rPr>
          <w:rFonts w:ascii="Tahoma" w:hAnsi="Tahoma" w:cs="Tahoma"/>
          <w:b/>
          <w:i/>
          <w:sz w:val="12"/>
          <w:szCs w:val="12"/>
        </w:rPr>
      </w:pPr>
    </w:p>
    <w:p w14:paraId="6801329B" w14:textId="02EE1BDB" w:rsidR="004E3E1B" w:rsidRPr="005B4A18" w:rsidRDefault="004E3E1B" w:rsidP="002E5D7C">
      <w:pPr>
        <w:keepNext/>
        <w:keepLines/>
        <w:tabs>
          <w:tab w:val="left" w:pos="567"/>
          <w:tab w:val="num" w:pos="851"/>
          <w:tab w:val="left" w:pos="993"/>
        </w:tabs>
        <w:spacing w:after="0" w:line="240" w:lineRule="auto"/>
        <w:jc w:val="both"/>
      </w:pPr>
      <w:r w:rsidRPr="005B4A18">
        <w:rPr>
          <w:rFonts w:ascii="Tahoma" w:hAnsi="Tahoma" w:cs="Tahoma"/>
          <w:b/>
          <w:i/>
          <w:sz w:val="16"/>
          <w:szCs w:val="16"/>
        </w:rPr>
        <w:t xml:space="preserve">Navodilo: </w:t>
      </w:r>
      <w:r w:rsidRPr="005B4A18">
        <w:rPr>
          <w:rFonts w:ascii="Tahoma" w:hAnsi="Tahoma" w:cs="Tahoma"/>
          <w:i/>
          <w:sz w:val="16"/>
          <w:szCs w:val="16"/>
        </w:rPr>
        <w:t>Obrazec se po potrebi kopira!</w:t>
      </w:r>
      <w:r w:rsidRPr="005B4A18">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4E3E1B" w:rsidRPr="005B4A18" w14:paraId="5AC0737B" w14:textId="77777777" w:rsidTr="005528C9">
        <w:tc>
          <w:tcPr>
            <w:tcW w:w="8008" w:type="dxa"/>
            <w:tcBorders>
              <w:top w:val="single" w:sz="4" w:space="0" w:color="auto"/>
              <w:bottom w:val="single" w:sz="4" w:space="0" w:color="auto"/>
            </w:tcBorders>
          </w:tcPr>
          <w:p w14:paraId="10FF4738" w14:textId="77777777" w:rsidR="004E3E1B" w:rsidRPr="005B4A18" w:rsidRDefault="004E3E1B" w:rsidP="00530307">
            <w:pPr>
              <w:keepNext/>
              <w:keepLines/>
              <w:spacing w:after="0" w:line="240" w:lineRule="auto"/>
              <w:jc w:val="both"/>
              <w:outlineLvl w:val="1"/>
              <w:rPr>
                <w:rFonts w:ascii="Tahoma" w:eastAsia="Times New Roman" w:hAnsi="Tahoma" w:cs="Tahoma"/>
                <w:b/>
                <w:lang w:eastAsia="sl-SI"/>
              </w:rPr>
            </w:pPr>
            <w:bookmarkStart w:id="25" w:name="_Toc495914072"/>
            <w:r w:rsidRPr="005B4A18">
              <w:rPr>
                <w:rFonts w:ascii="Tahoma" w:eastAsia="Times New Roman" w:hAnsi="Tahoma" w:cs="Tahoma"/>
                <w:b/>
                <w:lang w:eastAsia="sl-SI"/>
              </w:rPr>
              <w:lastRenderedPageBreak/>
              <w:t>SOGLASJE PODIZVAJALCA ZA NEPOSREDNA PLAČILA</w:t>
            </w:r>
            <w:bookmarkEnd w:id="25"/>
          </w:p>
        </w:tc>
        <w:tc>
          <w:tcPr>
            <w:tcW w:w="1418" w:type="dxa"/>
            <w:tcBorders>
              <w:top w:val="single" w:sz="4" w:space="0" w:color="auto"/>
              <w:bottom w:val="single" w:sz="4" w:space="0" w:color="auto"/>
            </w:tcBorders>
          </w:tcPr>
          <w:p w14:paraId="2C5BD9D4" w14:textId="77777777" w:rsidR="004E3E1B" w:rsidRPr="005B4A18" w:rsidRDefault="004E3E1B" w:rsidP="00530307">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4/2</w:t>
            </w:r>
          </w:p>
        </w:tc>
      </w:tr>
    </w:tbl>
    <w:p w14:paraId="241B0AE1" w14:textId="77777777" w:rsidR="004E3E1B" w:rsidRPr="005B4A18" w:rsidRDefault="004E3E1B" w:rsidP="00530307">
      <w:pPr>
        <w:keepNext/>
        <w:keepLines/>
        <w:spacing w:after="0" w:line="240" w:lineRule="auto"/>
        <w:jc w:val="both"/>
        <w:rPr>
          <w:rFonts w:ascii="Tahoma" w:eastAsia="Times New Roman" w:hAnsi="Tahoma" w:cs="Tahoma"/>
          <w:lang w:eastAsia="sl-SI"/>
        </w:rPr>
      </w:pPr>
    </w:p>
    <w:p w14:paraId="3C7D215F" w14:textId="77777777" w:rsidR="004E3E1B" w:rsidRDefault="008A4046" w:rsidP="00530307">
      <w:pPr>
        <w:keepNext/>
        <w:keepLines/>
        <w:spacing w:after="0" w:line="240" w:lineRule="auto"/>
        <w:jc w:val="both"/>
        <w:rPr>
          <w:rFonts w:ascii="Tahoma" w:eastAsia="Times New Roman" w:hAnsi="Tahoma" w:cs="Tahoma"/>
          <w:b/>
          <w:noProof/>
          <w:sz w:val="20"/>
          <w:lang w:eastAsia="sl-SI"/>
        </w:rPr>
      </w:pPr>
      <w:r>
        <w:rPr>
          <w:rFonts w:ascii="Tahoma" w:eastAsia="Times New Roman" w:hAnsi="Tahoma" w:cs="Tahoma"/>
          <w:b/>
          <w:noProof/>
          <w:sz w:val="20"/>
          <w:lang w:eastAsia="sl-SI"/>
        </w:rPr>
        <w:t>LPT-97/24</w:t>
      </w:r>
      <w:r w:rsidR="004E3E1B" w:rsidRPr="004E3E1B">
        <w:rPr>
          <w:rFonts w:ascii="Tahoma" w:eastAsia="Times New Roman" w:hAnsi="Tahoma" w:cs="Tahoma"/>
          <w:b/>
          <w:noProof/>
          <w:sz w:val="20"/>
          <w:lang w:eastAsia="sl-SI"/>
        </w:rPr>
        <w:t xml:space="preserve"> – </w:t>
      </w:r>
      <w:r w:rsidR="0015439B">
        <w:rPr>
          <w:rFonts w:ascii="Tahoma" w:eastAsia="Times New Roman" w:hAnsi="Tahoma" w:cs="Tahoma"/>
          <w:b/>
          <w:noProof/>
          <w:sz w:val="20"/>
          <w:lang w:eastAsia="sl-SI"/>
        </w:rPr>
        <w:t>Obnova poslovnega prostora pod stebriščno lopo Plečnikovih tržnic</w:t>
      </w:r>
    </w:p>
    <w:p w14:paraId="277605DE" w14:textId="77777777" w:rsidR="004E3E1B" w:rsidRPr="005B4A18" w:rsidRDefault="004E3E1B" w:rsidP="00530307">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4E3E1B" w:rsidRPr="005B4A18" w14:paraId="38AEC2A0" w14:textId="77777777" w:rsidTr="005528C9">
        <w:trPr>
          <w:trHeight w:val="385"/>
          <w:jc w:val="center"/>
        </w:trPr>
        <w:tc>
          <w:tcPr>
            <w:tcW w:w="2762" w:type="dxa"/>
          </w:tcPr>
          <w:p w14:paraId="75CBCCA5"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PODIZVAJALCA</w:t>
            </w:r>
          </w:p>
          <w:p w14:paraId="2676BC38"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c>
          <w:tcPr>
            <w:tcW w:w="6446" w:type="dxa"/>
          </w:tcPr>
          <w:p w14:paraId="341F87F0"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26FF8F53" w14:textId="77777777" w:rsidTr="005528C9">
        <w:trPr>
          <w:jc w:val="center"/>
        </w:trPr>
        <w:tc>
          <w:tcPr>
            <w:tcW w:w="2762" w:type="dxa"/>
          </w:tcPr>
          <w:p w14:paraId="236D560F"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14:paraId="348B4070"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c>
          <w:tcPr>
            <w:tcW w:w="6446" w:type="dxa"/>
          </w:tcPr>
          <w:p w14:paraId="5D33CAFF"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3213BF5D" w14:textId="77777777" w:rsidTr="005528C9">
        <w:trPr>
          <w:jc w:val="center"/>
        </w:trPr>
        <w:tc>
          <w:tcPr>
            <w:tcW w:w="2762" w:type="dxa"/>
          </w:tcPr>
          <w:p w14:paraId="352A3234"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14:paraId="2ED4C092"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c>
          <w:tcPr>
            <w:tcW w:w="6446" w:type="dxa"/>
          </w:tcPr>
          <w:p w14:paraId="32EC660D"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0ACB46D0" w14:textId="77777777" w:rsidTr="005528C9">
        <w:trPr>
          <w:jc w:val="center"/>
        </w:trPr>
        <w:tc>
          <w:tcPr>
            <w:tcW w:w="2762" w:type="dxa"/>
            <w:tcBorders>
              <w:top w:val="single" w:sz="4" w:space="0" w:color="auto"/>
              <w:left w:val="single" w:sz="4" w:space="0" w:color="auto"/>
              <w:bottom w:val="single" w:sz="4" w:space="0" w:color="auto"/>
              <w:right w:val="single" w:sz="4" w:space="0" w:color="auto"/>
            </w:tcBorders>
          </w:tcPr>
          <w:p w14:paraId="3AA126EE"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6446" w:type="dxa"/>
            <w:tcBorders>
              <w:top w:val="single" w:sz="4" w:space="0" w:color="auto"/>
              <w:left w:val="single" w:sz="4" w:space="0" w:color="auto"/>
              <w:bottom w:val="single" w:sz="4" w:space="0" w:color="auto"/>
              <w:right w:val="single" w:sz="4" w:space="0" w:color="auto"/>
            </w:tcBorders>
          </w:tcPr>
          <w:p w14:paraId="535F51A0"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77BBE83D" w14:textId="77777777" w:rsidTr="005528C9">
        <w:trPr>
          <w:jc w:val="center"/>
        </w:trPr>
        <w:tc>
          <w:tcPr>
            <w:tcW w:w="2762" w:type="dxa"/>
            <w:tcBorders>
              <w:top w:val="single" w:sz="4" w:space="0" w:color="auto"/>
              <w:left w:val="single" w:sz="4" w:space="0" w:color="auto"/>
              <w:bottom w:val="single" w:sz="4" w:space="0" w:color="auto"/>
              <w:right w:val="single" w:sz="4" w:space="0" w:color="auto"/>
            </w:tcBorders>
          </w:tcPr>
          <w:p w14:paraId="33684B51" w14:textId="77777777" w:rsidR="004E3E1B" w:rsidRPr="005B4A18" w:rsidRDefault="00BC23F2" w:rsidP="00530307">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Vse </w:t>
            </w:r>
            <w:r w:rsidRPr="00A82115">
              <w:rPr>
                <w:rFonts w:ascii="Tahoma" w:eastAsia="Times New Roman" w:hAnsi="Tahoma" w:cs="Tahoma"/>
                <w:lang w:eastAsia="sl-SI"/>
              </w:rPr>
              <w:t>oseb</w:t>
            </w:r>
            <w:r>
              <w:rPr>
                <w:rFonts w:ascii="Tahoma" w:eastAsia="Times New Roman" w:hAnsi="Tahoma" w:cs="Tahoma"/>
                <w:lang w:eastAsia="sl-SI"/>
              </w:rPr>
              <w:t>e</w:t>
            </w:r>
            <w:r w:rsidRPr="00A82115">
              <w:rPr>
                <w:rFonts w:ascii="Tahoma" w:eastAsia="Times New Roman" w:hAnsi="Tahoma" w:cs="Tahoma"/>
                <w:lang w:eastAsia="sl-SI"/>
              </w:rPr>
              <w:t xml:space="preserve">, ki </w:t>
            </w:r>
            <w:r>
              <w:rPr>
                <w:rFonts w:ascii="Tahoma" w:eastAsia="Times New Roman" w:hAnsi="Tahoma" w:cs="Tahoma"/>
                <w:lang w:eastAsia="sl-SI"/>
              </w:rPr>
              <w:t>so člani</w:t>
            </w:r>
            <w:r w:rsidRPr="00A82115">
              <w:rPr>
                <w:rFonts w:ascii="Tahoma" w:eastAsia="Times New Roman" w:hAnsi="Tahoma" w:cs="Tahoma"/>
                <w:lang w:eastAsia="sl-SI"/>
              </w:rPr>
              <w:t xml:space="preserve"> upravnega, vodstvenega ali nadzornega organa tega gospodarskega subjekta ali ki ima</w:t>
            </w:r>
            <w:r w:rsidRPr="00BD43E5">
              <w:rPr>
                <w:rFonts w:ascii="Tahoma" w:eastAsia="Times New Roman" w:hAnsi="Tahoma" w:cs="Tahoma"/>
                <w:lang w:eastAsia="sl-SI"/>
              </w:rPr>
              <w:t>jo</w:t>
            </w:r>
            <w:r w:rsidRPr="00A82115">
              <w:rPr>
                <w:rFonts w:ascii="Tahoma" w:eastAsia="Times New Roman" w:hAnsi="Tahoma" w:cs="Tahoma"/>
                <w:lang w:eastAsia="sl-SI"/>
              </w:rPr>
              <w:t xml:space="preserve"> pooblastila za njegovo zastopanje ali odločanje ali nadzor v njem</w:t>
            </w:r>
            <w:r w:rsidRPr="005B4A18">
              <w:rPr>
                <w:rFonts w:ascii="Tahoma" w:eastAsia="Times New Roman" w:hAnsi="Tahoma" w:cs="Tahoma"/>
                <w:lang w:eastAsia="sl-SI"/>
              </w:rPr>
              <w:t xml:space="preserve"> </w:t>
            </w:r>
          </w:p>
        </w:tc>
        <w:tc>
          <w:tcPr>
            <w:tcW w:w="6446" w:type="dxa"/>
            <w:tcBorders>
              <w:top w:val="single" w:sz="4" w:space="0" w:color="auto"/>
              <w:left w:val="single" w:sz="4" w:space="0" w:color="auto"/>
              <w:bottom w:val="single" w:sz="4" w:space="0" w:color="auto"/>
              <w:right w:val="single" w:sz="4" w:space="0" w:color="auto"/>
            </w:tcBorders>
          </w:tcPr>
          <w:p w14:paraId="431E2D47"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731D7C5B" w14:textId="77777777" w:rsidTr="005528C9">
        <w:trPr>
          <w:trHeight w:val="163"/>
          <w:jc w:val="center"/>
        </w:trPr>
        <w:tc>
          <w:tcPr>
            <w:tcW w:w="2762" w:type="dxa"/>
          </w:tcPr>
          <w:p w14:paraId="7EC95821"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6446" w:type="dxa"/>
          </w:tcPr>
          <w:p w14:paraId="0D46E074"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1BB229F0" w14:textId="77777777" w:rsidTr="005528C9">
        <w:trPr>
          <w:jc w:val="center"/>
        </w:trPr>
        <w:tc>
          <w:tcPr>
            <w:tcW w:w="2762" w:type="dxa"/>
          </w:tcPr>
          <w:p w14:paraId="4D38B46E"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6446" w:type="dxa"/>
          </w:tcPr>
          <w:p w14:paraId="136EC617"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21A57294" w14:textId="77777777" w:rsidTr="005528C9">
        <w:trPr>
          <w:jc w:val="center"/>
        </w:trPr>
        <w:tc>
          <w:tcPr>
            <w:tcW w:w="2762" w:type="dxa"/>
          </w:tcPr>
          <w:p w14:paraId="1CFF9DE7"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tc>
        <w:tc>
          <w:tcPr>
            <w:tcW w:w="6446" w:type="dxa"/>
          </w:tcPr>
          <w:p w14:paraId="155965DC"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690AFBCB" w14:textId="77777777" w:rsidTr="005528C9">
        <w:trPr>
          <w:trHeight w:val="1276"/>
          <w:jc w:val="center"/>
        </w:trPr>
        <w:tc>
          <w:tcPr>
            <w:tcW w:w="2762" w:type="dxa"/>
          </w:tcPr>
          <w:p w14:paraId="63296072" w14:textId="77777777" w:rsidR="004E3E1B" w:rsidRPr="005B4A18" w:rsidRDefault="004E3E1B" w:rsidP="00530307">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Vsak del javnega naročila (storitev/gradnja/blago), ki se oddaja v podizvajanje (vrsta/opis del)</w:t>
            </w:r>
          </w:p>
        </w:tc>
        <w:tc>
          <w:tcPr>
            <w:tcW w:w="6446" w:type="dxa"/>
          </w:tcPr>
          <w:p w14:paraId="4565D699" w14:textId="77777777" w:rsidR="004E3E1B" w:rsidRPr="005B4A18" w:rsidRDefault="004E3E1B" w:rsidP="00530307">
            <w:pPr>
              <w:keepNext/>
              <w:keepLines/>
              <w:spacing w:after="0" w:line="240" w:lineRule="auto"/>
              <w:jc w:val="both"/>
              <w:rPr>
                <w:rFonts w:ascii="Tahoma" w:eastAsia="Times New Roman" w:hAnsi="Tahoma" w:cs="Tahoma"/>
                <w:lang w:eastAsia="sl-SI"/>
              </w:rPr>
            </w:pPr>
          </w:p>
          <w:p w14:paraId="6EE6759C" w14:textId="77777777" w:rsidR="004E3E1B" w:rsidRPr="005B4A18" w:rsidRDefault="004E3E1B" w:rsidP="00530307">
            <w:pPr>
              <w:keepNext/>
              <w:keepLines/>
              <w:spacing w:after="0" w:line="240" w:lineRule="auto"/>
              <w:jc w:val="both"/>
              <w:rPr>
                <w:rFonts w:ascii="Tahoma" w:eastAsia="Times New Roman" w:hAnsi="Tahoma" w:cs="Tahoma"/>
                <w:lang w:eastAsia="sl-SI"/>
              </w:rPr>
            </w:pPr>
          </w:p>
          <w:p w14:paraId="1A3ACD32" w14:textId="77777777" w:rsidR="004E3E1B" w:rsidRPr="005B4A18" w:rsidRDefault="004E3E1B" w:rsidP="00530307">
            <w:pPr>
              <w:keepNext/>
              <w:keepLines/>
              <w:spacing w:after="0" w:line="240" w:lineRule="auto"/>
              <w:jc w:val="both"/>
              <w:rPr>
                <w:rFonts w:ascii="Tahoma" w:eastAsia="Times New Roman" w:hAnsi="Tahoma" w:cs="Tahoma"/>
                <w:lang w:eastAsia="sl-SI"/>
              </w:rPr>
            </w:pPr>
          </w:p>
          <w:p w14:paraId="5CDEC3D0"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42604692" w14:textId="77777777" w:rsidTr="005528C9">
        <w:trPr>
          <w:trHeight w:val="208"/>
          <w:jc w:val="center"/>
        </w:trPr>
        <w:tc>
          <w:tcPr>
            <w:tcW w:w="2762" w:type="dxa"/>
          </w:tcPr>
          <w:p w14:paraId="656A96E6" w14:textId="77777777" w:rsidR="004E3E1B" w:rsidRPr="005B4A18" w:rsidRDefault="004E3E1B" w:rsidP="00530307">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Količina/Delež (%) javnega naročila, ki se oddaja v podizvajanje</w:t>
            </w:r>
          </w:p>
        </w:tc>
        <w:tc>
          <w:tcPr>
            <w:tcW w:w="6446" w:type="dxa"/>
          </w:tcPr>
          <w:p w14:paraId="452BF4EF"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bl>
    <w:p w14:paraId="02802F67" w14:textId="77777777" w:rsidR="00D94106" w:rsidRDefault="00D94106" w:rsidP="00530307">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0AA7262A" w14:textId="77777777" w:rsidR="00D94106" w:rsidRPr="005B4A18" w:rsidRDefault="00D94106" w:rsidP="00530307">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496FBF06" w14:textId="77777777" w:rsidR="004E3E1B" w:rsidRPr="005B4A18" w:rsidRDefault="004E3E1B" w:rsidP="00530307">
      <w:pPr>
        <w:keepNext/>
        <w:keepLines/>
        <w:spacing w:after="0" w:line="240" w:lineRule="auto"/>
        <w:jc w:val="center"/>
        <w:rPr>
          <w:rFonts w:ascii="Tahoma" w:eastAsia="Times New Roman" w:hAnsi="Tahoma" w:cs="Tahoma"/>
          <w:b/>
          <w:bCs/>
          <w:lang w:eastAsia="sl-SI"/>
        </w:rPr>
      </w:pPr>
      <w:r w:rsidRPr="005B4A18">
        <w:rPr>
          <w:rFonts w:ascii="Tahoma" w:eastAsia="Times New Roman" w:hAnsi="Tahoma" w:cs="Tahoma"/>
          <w:b/>
          <w:bCs/>
          <w:lang w:eastAsia="sl-SI"/>
        </w:rPr>
        <w:t>SOGLASJE ZA NEPOSREDNO PLAČEVANJE PODIZVAJALCEM</w:t>
      </w:r>
    </w:p>
    <w:p w14:paraId="5F0028A1" w14:textId="77777777" w:rsidR="004E3E1B" w:rsidRPr="005B4A18" w:rsidRDefault="004E3E1B" w:rsidP="00530307">
      <w:pPr>
        <w:keepNext/>
        <w:keepLines/>
        <w:spacing w:after="0" w:line="240" w:lineRule="auto"/>
        <w:jc w:val="center"/>
        <w:rPr>
          <w:rFonts w:ascii="Tahoma" w:eastAsia="Times New Roman" w:hAnsi="Tahoma" w:cs="Tahoma"/>
          <w:b/>
          <w:bCs/>
          <w:lang w:eastAsia="sl-SI"/>
        </w:rPr>
      </w:pPr>
    </w:p>
    <w:p w14:paraId="242382C7" w14:textId="77777777" w:rsidR="004E3E1B" w:rsidRPr="005B4A18" w:rsidRDefault="004E3E1B" w:rsidP="00530307">
      <w:pPr>
        <w:keepNext/>
        <w:keepLines/>
        <w:spacing w:after="0" w:line="240" w:lineRule="auto"/>
        <w:jc w:val="both"/>
        <w:rPr>
          <w:rFonts w:ascii="Tahoma" w:hAnsi="Tahoma" w:cs="Tahoma"/>
        </w:rPr>
      </w:pPr>
      <w:r w:rsidRPr="005B4A18">
        <w:rPr>
          <w:rFonts w:ascii="Tahoma" w:hAnsi="Tahoma" w:cs="Tahoma"/>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4E3E1B" w:rsidRPr="005B4A18" w14:paraId="37B64876" w14:textId="77777777" w:rsidTr="005528C9">
        <w:tc>
          <w:tcPr>
            <w:tcW w:w="4820" w:type="dxa"/>
          </w:tcPr>
          <w:p w14:paraId="015CE16A" w14:textId="77777777" w:rsidR="004E3E1B" w:rsidRPr="005B4A18" w:rsidRDefault="004E3E1B" w:rsidP="002C7037">
            <w:pPr>
              <w:keepNext/>
              <w:keepLines/>
              <w:numPr>
                <w:ilvl w:val="0"/>
                <w:numId w:val="4"/>
              </w:numPr>
              <w:spacing w:after="0" w:line="240" w:lineRule="auto"/>
              <w:ind w:left="216" w:hanging="289"/>
              <w:jc w:val="both"/>
              <w:rPr>
                <w:rFonts w:ascii="Tahoma" w:hAnsi="Tahoma" w:cs="Tahoma"/>
                <w:b/>
              </w:rPr>
            </w:pPr>
            <w:r w:rsidRPr="005B4A18">
              <w:rPr>
                <w:rFonts w:ascii="Tahoma" w:hAnsi="Tahoma" w:cs="Tahoma"/>
              </w:rPr>
              <w:t>zahtevam in soglašam,</w:t>
            </w:r>
          </w:p>
        </w:tc>
        <w:tc>
          <w:tcPr>
            <w:tcW w:w="4394" w:type="dxa"/>
          </w:tcPr>
          <w:p w14:paraId="6340602B" w14:textId="77777777" w:rsidR="004E3E1B" w:rsidRPr="005B4A18" w:rsidRDefault="004E3E1B" w:rsidP="002C7037">
            <w:pPr>
              <w:keepNext/>
              <w:keepLines/>
              <w:numPr>
                <w:ilvl w:val="0"/>
                <w:numId w:val="4"/>
              </w:numPr>
              <w:spacing w:after="0" w:line="240" w:lineRule="auto"/>
              <w:ind w:left="312" w:hanging="244"/>
              <w:jc w:val="both"/>
              <w:rPr>
                <w:rFonts w:ascii="Tahoma" w:hAnsi="Tahoma" w:cs="Tahoma"/>
                <w:b/>
              </w:rPr>
            </w:pPr>
            <w:r w:rsidRPr="005B4A18">
              <w:rPr>
                <w:rFonts w:ascii="Tahoma" w:hAnsi="Tahoma" w:cs="Tahoma"/>
              </w:rPr>
              <w:t>ne soglašam,</w:t>
            </w:r>
          </w:p>
        </w:tc>
      </w:tr>
    </w:tbl>
    <w:p w14:paraId="670698F4" w14:textId="77777777" w:rsidR="004E3E1B" w:rsidRPr="005B4A18" w:rsidRDefault="004E3E1B" w:rsidP="00530307">
      <w:pPr>
        <w:keepNext/>
        <w:keepLines/>
        <w:spacing w:after="0" w:line="240" w:lineRule="auto"/>
        <w:jc w:val="both"/>
        <w:rPr>
          <w:rFonts w:ascii="Tahoma" w:hAnsi="Tahoma" w:cs="Tahoma"/>
        </w:rPr>
      </w:pPr>
      <w:r w:rsidRPr="005B4A18">
        <w:rPr>
          <w:rFonts w:ascii="Tahoma" w:hAnsi="Tahoma" w:cs="Tahoma"/>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0326AA6D" w14:textId="77777777" w:rsidR="004E3E1B" w:rsidRPr="005B4A18" w:rsidRDefault="004E3E1B" w:rsidP="00530307">
      <w:pPr>
        <w:keepNext/>
        <w:keepLines/>
        <w:tabs>
          <w:tab w:val="left" w:pos="5400"/>
        </w:tabs>
        <w:spacing w:after="0" w:line="240" w:lineRule="auto"/>
        <w:jc w:val="both"/>
        <w:rPr>
          <w:rFonts w:ascii="Tahoma" w:hAnsi="Tahoma" w:cs="Tahoma"/>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4E3E1B" w:rsidRPr="005B4A18" w14:paraId="152A1787" w14:textId="77777777" w:rsidTr="005528C9">
        <w:trPr>
          <w:trHeight w:val="235"/>
        </w:trPr>
        <w:tc>
          <w:tcPr>
            <w:tcW w:w="3374" w:type="dxa"/>
            <w:tcBorders>
              <w:bottom w:val="single" w:sz="4" w:space="0" w:color="auto"/>
            </w:tcBorders>
          </w:tcPr>
          <w:p w14:paraId="7D64CCA5" w14:textId="77777777" w:rsidR="004E3E1B" w:rsidRPr="005B4A18" w:rsidRDefault="004E3E1B" w:rsidP="00530307">
            <w:pPr>
              <w:keepNext/>
              <w:keepLines/>
              <w:spacing w:after="0" w:line="240" w:lineRule="auto"/>
              <w:jc w:val="both"/>
              <w:rPr>
                <w:rFonts w:ascii="Tahoma" w:hAnsi="Tahoma" w:cs="Tahoma"/>
                <w:snapToGrid w:val="0"/>
              </w:rPr>
            </w:pPr>
          </w:p>
        </w:tc>
        <w:tc>
          <w:tcPr>
            <w:tcW w:w="2977" w:type="dxa"/>
          </w:tcPr>
          <w:p w14:paraId="1F0BC6DD" w14:textId="77777777" w:rsidR="004E3E1B" w:rsidRPr="005B4A18" w:rsidRDefault="004E3E1B" w:rsidP="00530307">
            <w:pPr>
              <w:keepNext/>
              <w:keepLines/>
              <w:spacing w:after="0" w:line="240" w:lineRule="auto"/>
              <w:jc w:val="both"/>
              <w:rPr>
                <w:rFonts w:ascii="Tahoma" w:hAnsi="Tahoma" w:cs="Tahoma"/>
                <w:snapToGrid w:val="0"/>
              </w:rPr>
            </w:pPr>
          </w:p>
        </w:tc>
        <w:tc>
          <w:tcPr>
            <w:tcW w:w="3119" w:type="dxa"/>
            <w:tcBorders>
              <w:bottom w:val="single" w:sz="4" w:space="0" w:color="auto"/>
            </w:tcBorders>
          </w:tcPr>
          <w:p w14:paraId="21D8CC80" w14:textId="77777777" w:rsidR="004E3E1B" w:rsidRPr="005B4A18" w:rsidRDefault="004E3E1B" w:rsidP="00530307">
            <w:pPr>
              <w:keepNext/>
              <w:keepLines/>
              <w:spacing w:after="0" w:line="240" w:lineRule="auto"/>
              <w:jc w:val="both"/>
              <w:rPr>
                <w:rFonts w:ascii="Tahoma" w:hAnsi="Tahoma" w:cs="Tahoma"/>
                <w:snapToGrid w:val="0"/>
              </w:rPr>
            </w:pPr>
          </w:p>
        </w:tc>
      </w:tr>
      <w:tr w:rsidR="004E3E1B" w:rsidRPr="005B4A18" w14:paraId="4D4B1EA0" w14:textId="77777777" w:rsidTr="005528C9">
        <w:trPr>
          <w:trHeight w:val="235"/>
        </w:trPr>
        <w:tc>
          <w:tcPr>
            <w:tcW w:w="3374" w:type="dxa"/>
            <w:tcBorders>
              <w:top w:val="single" w:sz="4" w:space="0" w:color="auto"/>
            </w:tcBorders>
          </w:tcPr>
          <w:p w14:paraId="0AD56565" w14:textId="77777777" w:rsidR="004E3E1B" w:rsidRPr="005B4A18" w:rsidRDefault="004E3E1B" w:rsidP="00530307">
            <w:pPr>
              <w:keepNext/>
              <w:keepLines/>
              <w:spacing w:after="0" w:line="240" w:lineRule="auto"/>
              <w:jc w:val="center"/>
              <w:rPr>
                <w:rFonts w:ascii="Tahoma" w:hAnsi="Tahoma" w:cs="Tahoma"/>
                <w:snapToGrid w:val="0"/>
              </w:rPr>
            </w:pPr>
            <w:r w:rsidRPr="005B4A18">
              <w:rPr>
                <w:rFonts w:ascii="Tahoma" w:hAnsi="Tahoma" w:cs="Tahoma"/>
                <w:snapToGrid w:val="0"/>
              </w:rPr>
              <w:t>kraj, datum</w:t>
            </w:r>
          </w:p>
        </w:tc>
        <w:tc>
          <w:tcPr>
            <w:tcW w:w="2977" w:type="dxa"/>
          </w:tcPr>
          <w:p w14:paraId="379F94E1" w14:textId="77777777" w:rsidR="004E3E1B" w:rsidRPr="005B4A18" w:rsidRDefault="004E3E1B" w:rsidP="00530307">
            <w:pPr>
              <w:keepNext/>
              <w:keepLines/>
              <w:spacing w:after="0" w:line="240" w:lineRule="auto"/>
              <w:jc w:val="center"/>
              <w:rPr>
                <w:rFonts w:ascii="Tahoma" w:hAnsi="Tahoma" w:cs="Tahoma"/>
                <w:snapToGrid w:val="0"/>
              </w:rPr>
            </w:pPr>
            <w:r w:rsidRPr="005B4A18">
              <w:rPr>
                <w:rFonts w:ascii="Tahoma" w:hAnsi="Tahoma" w:cs="Tahoma"/>
                <w:snapToGrid w:val="0"/>
              </w:rPr>
              <w:t>žig</w:t>
            </w:r>
          </w:p>
        </w:tc>
        <w:tc>
          <w:tcPr>
            <w:tcW w:w="3119" w:type="dxa"/>
            <w:tcBorders>
              <w:top w:val="single" w:sz="4" w:space="0" w:color="auto"/>
            </w:tcBorders>
          </w:tcPr>
          <w:p w14:paraId="001F56A1" w14:textId="77777777" w:rsidR="004E3E1B" w:rsidRPr="005B4A18" w:rsidRDefault="004E3E1B" w:rsidP="00530307">
            <w:pPr>
              <w:keepNext/>
              <w:keepLines/>
              <w:spacing w:after="0" w:line="240" w:lineRule="auto"/>
              <w:jc w:val="center"/>
              <w:rPr>
                <w:rFonts w:ascii="Tahoma" w:hAnsi="Tahoma" w:cs="Tahoma"/>
                <w:snapToGrid w:val="0"/>
              </w:rPr>
            </w:pPr>
            <w:r w:rsidRPr="005B4A18">
              <w:rPr>
                <w:rFonts w:ascii="Tahoma" w:hAnsi="Tahoma" w:cs="Tahoma"/>
              </w:rPr>
              <w:t xml:space="preserve">ime in priimek ter </w:t>
            </w:r>
            <w:r w:rsidRPr="005B4A18">
              <w:rPr>
                <w:rFonts w:ascii="Tahoma" w:hAnsi="Tahoma" w:cs="Tahoma"/>
                <w:snapToGrid w:val="0"/>
              </w:rPr>
              <w:t>podpis odgovorne osebe podizvajalca</w:t>
            </w:r>
          </w:p>
        </w:tc>
      </w:tr>
    </w:tbl>
    <w:p w14:paraId="55E2CC8C" w14:textId="77777777" w:rsidR="004E3E1B" w:rsidRDefault="004E3E1B" w:rsidP="00530307">
      <w:pPr>
        <w:keepNext/>
        <w:keepLines/>
        <w:spacing w:after="0" w:line="240" w:lineRule="auto"/>
        <w:jc w:val="both"/>
        <w:rPr>
          <w:rFonts w:ascii="Tahoma" w:hAnsi="Tahoma" w:cs="Tahoma"/>
        </w:rPr>
      </w:pPr>
    </w:p>
    <w:p w14:paraId="78CDF8B6" w14:textId="77777777" w:rsidR="00D94106" w:rsidRDefault="00D94106" w:rsidP="00530307">
      <w:pPr>
        <w:keepNext/>
        <w:keepLines/>
        <w:spacing w:after="0" w:line="240" w:lineRule="auto"/>
        <w:jc w:val="both"/>
        <w:rPr>
          <w:rFonts w:ascii="Tahoma" w:hAnsi="Tahoma" w:cs="Tahoma"/>
        </w:rPr>
      </w:pPr>
    </w:p>
    <w:p w14:paraId="10CB66DD" w14:textId="77777777" w:rsidR="00D94106" w:rsidRDefault="00D94106" w:rsidP="00530307">
      <w:pPr>
        <w:keepNext/>
        <w:keepLines/>
        <w:spacing w:after="0" w:line="240" w:lineRule="auto"/>
        <w:jc w:val="both"/>
        <w:rPr>
          <w:rFonts w:ascii="Tahoma" w:hAnsi="Tahoma" w:cs="Tahoma"/>
        </w:rPr>
      </w:pPr>
    </w:p>
    <w:p w14:paraId="6635F2CA" w14:textId="77777777" w:rsidR="00D94106" w:rsidRPr="005B4A18" w:rsidRDefault="00D94106" w:rsidP="00530307">
      <w:pPr>
        <w:keepNext/>
        <w:keepLines/>
        <w:spacing w:after="0" w:line="240" w:lineRule="auto"/>
        <w:jc w:val="both"/>
        <w:rPr>
          <w:rFonts w:ascii="Tahoma" w:hAnsi="Tahoma" w:cs="Tahoma"/>
        </w:rPr>
      </w:pPr>
    </w:p>
    <w:p w14:paraId="3EB02CAA" w14:textId="77777777" w:rsidR="004E3E1B" w:rsidRPr="005B4A18" w:rsidRDefault="004E3E1B" w:rsidP="00530307">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07AE4436" w14:textId="77777777" w:rsidR="004E3E1B" w:rsidRPr="005B4A18" w:rsidRDefault="004E3E1B" w:rsidP="00530307">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437B85E9" w14:textId="77777777" w:rsidR="004E3E1B" w:rsidRPr="005B4A18" w:rsidRDefault="004E3E1B" w:rsidP="00530307">
      <w:pPr>
        <w:keepNext/>
        <w:keepLines/>
        <w:tabs>
          <w:tab w:val="left" w:pos="567"/>
          <w:tab w:val="left" w:pos="851"/>
          <w:tab w:val="left" w:pos="993"/>
        </w:tabs>
        <w:suppressAutoHyphens/>
        <w:spacing w:after="0" w:line="240" w:lineRule="auto"/>
        <w:jc w:val="both"/>
        <w:rPr>
          <w:rFonts w:ascii="Tahoma" w:eastAsia="Times New Roman" w:hAnsi="Tahoma" w:cs="Tahoma"/>
          <w:b/>
          <w:i/>
          <w:sz w:val="16"/>
          <w:lang w:eastAsia="ar-SA"/>
        </w:rPr>
      </w:pPr>
    </w:p>
    <w:p w14:paraId="74CD219E" w14:textId="77777777" w:rsidR="004E3E1B" w:rsidRPr="005B4A18" w:rsidRDefault="004E3E1B" w:rsidP="00BC23F2">
      <w:pPr>
        <w:keepNext/>
        <w:keepLines/>
        <w:tabs>
          <w:tab w:val="left" w:pos="567"/>
          <w:tab w:val="left" w:pos="851"/>
          <w:tab w:val="left" w:pos="993"/>
        </w:tabs>
        <w:suppressAutoHyphens/>
        <w:spacing w:after="0" w:line="240" w:lineRule="auto"/>
        <w:jc w:val="both"/>
        <w:rPr>
          <w:rFonts w:ascii="Tahoma" w:hAnsi="Tahoma" w:cs="Tahoma"/>
        </w:rPr>
      </w:pPr>
      <w:r w:rsidRPr="005B4A18">
        <w:rPr>
          <w:rFonts w:ascii="Tahoma" w:eastAsia="Times New Roman" w:hAnsi="Tahoma" w:cs="Tahoma"/>
          <w:b/>
          <w:i/>
          <w:sz w:val="16"/>
          <w:lang w:eastAsia="ar-SA"/>
        </w:rPr>
        <w:t>Navodilo</w:t>
      </w:r>
      <w:r w:rsidRPr="005B4A18">
        <w:rPr>
          <w:rFonts w:ascii="Tahoma" w:eastAsia="Times New Roman" w:hAnsi="Tahoma" w:cs="Tahoma"/>
          <w:i/>
          <w:sz w:val="16"/>
          <w:lang w:eastAsia="ar-SA"/>
        </w:rPr>
        <w:t>: Obrazec se po potrebi kopira!</w:t>
      </w:r>
      <w:r w:rsidRPr="005B4A18">
        <w:rPr>
          <w:rFonts w:ascii="Tahoma" w:hAnsi="Tahoma" w:cs="Tahom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4E3E1B" w:rsidRPr="005B4A18" w14:paraId="727647F1" w14:textId="77777777" w:rsidTr="005528C9">
        <w:tc>
          <w:tcPr>
            <w:tcW w:w="8008" w:type="dxa"/>
            <w:tcBorders>
              <w:top w:val="single" w:sz="4" w:space="0" w:color="auto"/>
              <w:bottom w:val="single" w:sz="4" w:space="0" w:color="auto"/>
            </w:tcBorders>
          </w:tcPr>
          <w:p w14:paraId="7C8FB2C4" w14:textId="77777777" w:rsidR="004E3E1B" w:rsidRPr="005B4A18" w:rsidRDefault="004E3E1B" w:rsidP="00530307">
            <w:pPr>
              <w:keepNext/>
              <w:keepLines/>
              <w:spacing w:after="0" w:line="240" w:lineRule="auto"/>
              <w:jc w:val="both"/>
              <w:outlineLvl w:val="1"/>
              <w:rPr>
                <w:rFonts w:ascii="Tahoma" w:eastAsia="Times New Roman" w:hAnsi="Tahoma" w:cs="Tahoma"/>
                <w:b/>
                <w:lang w:eastAsia="sl-SI"/>
              </w:rPr>
            </w:pPr>
            <w:bookmarkStart w:id="26" w:name="_Toc495914073"/>
            <w:r w:rsidRPr="005B4A18">
              <w:rPr>
                <w:rFonts w:ascii="Tahoma" w:eastAsia="Times New Roman" w:hAnsi="Tahoma" w:cs="Tahoma"/>
                <w:b/>
                <w:lang w:eastAsia="sl-SI"/>
              </w:rPr>
              <w:lastRenderedPageBreak/>
              <w:t>SEZNAM SUBJEKTOV, KATERIH ZMOGLJIVOST UPORABLJA PONUDNIK</w:t>
            </w:r>
            <w:bookmarkEnd w:id="26"/>
          </w:p>
        </w:tc>
        <w:tc>
          <w:tcPr>
            <w:tcW w:w="1418" w:type="dxa"/>
            <w:tcBorders>
              <w:top w:val="single" w:sz="4" w:space="0" w:color="auto"/>
              <w:bottom w:val="single" w:sz="4" w:space="0" w:color="auto"/>
            </w:tcBorders>
          </w:tcPr>
          <w:p w14:paraId="2FC9F986" w14:textId="77777777" w:rsidR="004E3E1B" w:rsidRPr="005B4A18" w:rsidRDefault="004E3E1B" w:rsidP="00530307">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4/3</w:t>
            </w:r>
          </w:p>
        </w:tc>
      </w:tr>
    </w:tbl>
    <w:p w14:paraId="3EB2E695" w14:textId="77777777" w:rsidR="004E3E1B" w:rsidRPr="005B4A18" w:rsidRDefault="004E3E1B" w:rsidP="00530307">
      <w:pPr>
        <w:keepNext/>
        <w:keepLines/>
        <w:spacing w:after="0" w:line="240" w:lineRule="auto"/>
        <w:jc w:val="both"/>
        <w:rPr>
          <w:rFonts w:ascii="Tahoma" w:eastAsia="Times New Roman" w:hAnsi="Tahoma" w:cs="Tahoma"/>
          <w:lang w:eastAsia="sl-SI"/>
        </w:rPr>
      </w:pPr>
    </w:p>
    <w:p w14:paraId="7044A9AF" w14:textId="77777777" w:rsidR="004E3E1B" w:rsidRDefault="008A4046" w:rsidP="00530307">
      <w:pPr>
        <w:keepNext/>
        <w:keepLine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LPT-97/24</w:t>
      </w:r>
      <w:r w:rsidR="004E3E1B" w:rsidRPr="00CA1AE3">
        <w:rPr>
          <w:rFonts w:ascii="Tahoma" w:eastAsia="Times New Roman" w:hAnsi="Tahoma" w:cs="Tahoma"/>
          <w:b/>
          <w:noProof/>
          <w:lang w:eastAsia="sl-SI"/>
        </w:rPr>
        <w:t xml:space="preserve"> – </w:t>
      </w:r>
      <w:r w:rsidR="0015439B">
        <w:rPr>
          <w:rFonts w:ascii="Tahoma" w:eastAsia="Times New Roman" w:hAnsi="Tahoma" w:cs="Tahoma"/>
          <w:b/>
          <w:noProof/>
          <w:lang w:eastAsia="sl-SI"/>
        </w:rPr>
        <w:t>Obnova poslovnega prostora pod stebriščno lopo Plečnikovih tržnic</w:t>
      </w:r>
    </w:p>
    <w:p w14:paraId="152E8A53" w14:textId="77777777" w:rsidR="004E3E1B" w:rsidRPr="005B4A18" w:rsidRDefault="004E3E1B" w:rsidP="00530307">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4E3E1B" w:rsidRPr="005B4A18" w14:paraId="06B8F4D6" w14:textId="77777777" w:rsidTr="005528C9">
        <w:trPr>
          <w:trHeight w:val="385"/>
          <w:jc w:val="center"/>
        </w:trPr>
        <w:tc>
          <w:tcPr>
            <w:tcW w:w="2762" w:type="dxa"/>
          </w:tcPr>
          <w:p w14:paraId="357D4D6C"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GOSPODARSKEGA SUBJEKTA</w:t>
            </w:r>
          </w:p>
          <w:p w14:paraId="230FF5B6"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c>
          <w:tcPr>
            <w:tcW w:w="6446" w:type="dxa"/>
          </w:tcPr>
          <w:p w14:paraId="365219EA"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7D91DE3A" w14:textId="77777777" w:rsidTr="005528C9">
        <w:trPr>
          <w:jc w:val="center"/>
        </w:trPr>
        <w:tc>
          <w:tcPr>
            <w:tcW w:w="2762" w:type="dxa"/>
          </w:tcPr>
          <w:p w14:paraId="00956C85"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14:paraId="7F70D552"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c>
          <w:tcPr>
            <w:tcW w:w="6446" w:type="dxa"/>
          </w:tcPr>
          <w:p w14:paraId="26B4B509"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5C4B0997" w14:textId="77777777" w:rsidTr="005528C9">
        <w:trPr>
          <w:jc w:val="center"/>
        </w:trPr>
        <w:tc>
          <w:tcPr>
            <w:tcW w:w="2762" w:type="dxa"/>
          </w:tcPr>
          <w:p w14:paraId="60074D9B"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14:paraId="13391AF0"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c>
          <w:tcPr>
            <w:tcW w:w="6446" w:type="dxa"/>
          </w:tcPr>
          <w:p w14:paraId="10CB24AF"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2E291FF9" w14:textId="77777777" w:rsidTr="005528C9">
        <w:trPr>
          <w:trHeight w:val="341"/>
          <w:jc w:val="center"/>
        </w:trPr>
        <w:tc>
          <w:tcPr>
            <w:tcW w:w="2762" w:type="dxa"/>
          </w:tcPr>
          <w:p w14:paraId="45BBD2A7"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6446" w:type="dxa"/>
          </w:tcPr>
          <w:p w14:paraId="518D209E"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56FF441F" w14:textId="77777777" w:rsidTr="005528C9">
        <w:trPr>
          <w:jc w:val="center"/>
        </w:trPr>
        <w:tc>
          <w:tcPr>
            <w:tcW w:w="2762" w:type="dxa"/>
          </w:tcPr>
          <w:p w14:paraId="7ABC4D60" w14:textId="77777777" w:rsidR="004E3E1B" w:rsidRPr="005B4A18" w:rsidRDefault="00BC23F2" w:rsidP="00530307">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Vse </w:t>
            </w:r>
            <w:r w:rsidRPr="00A82115">
              <w:rPr>
                <w:rFonts w:ascii="Tahoma" w:eastAsia="Times New Roman" w:hAnsi="Tahoma" w:cs="Tahoma"/>
                <w:lang w:eastAsia="sl-SI"/>
              </w:rPr>
              <w:t>oseb</w:t>
            </w:r>
            <w:r>
              <w:rPr>
                <w:rFonts w:ascii="Tahoma" w:eastAsia="Times New Roman" w:hAnsi="Tahoma" w:cs="Tahoma"/>
                <w:lang w:eastAsia="sl-SI"/>
              </w:rPr>
              <w:t>e</w:t>
            </w:r>
            <w:r w:rsidRPr="00A82115">
              <w:rPr>
                <w:rFonts w:ascii="Tahoma" w:eastAsia="Times New Roman" w:hAnsi="Tahoma" w:cs="Tahoma"/>
                <w:lang w:eastAsia="sl-SI"/>
              </w:rPr>
              <w:t xml:space="preserve">, ki </w:t>
            </w:r>
            <w:r>
              <w:rPr>
                <w:rFonts w:ascii="Tahoma" w:eastAsia="Times New Roman" w:hAnsi="Tahoma" w:cs="Tahoma"/>
                <w:lang w:eastAsia="sl-SI"/>
              </w:rPr>
              <w:t>so člani</w:t>
            </w:r>
            <w:r w:rsidRPr="00A82115">
              <w:rPr>
                <w:rFonts w:ascii="Tahoma" w:eastAsia="Times New Roman" w:hAnsi="Tahoma" w:cs="Tahoma"/>
                <w:lang w:eastAsia="sl-SI"/>
              </w:rPr>
              <w:t xml:space="preserve"> upravnega, vodstvenega ali nadzornega organa tega gospodarskega subjekta ali ki ima</w:t>
            </w:r>
            <w:r w:rsidRPr="00BD43E5">
              <w:rPr>
                <w:rFonts w:ascii="Tahoma" w:eastAsia="Times New Roman" w:hAnsi="Tahoma" w:cs="Tahoma"/>
                <w:lang w:eastAsia="sl-SI"/>
              </w:rPr>
              <w:t>jo</w:t>
            </w:r>
            <w:r w:rsidRPr="00A82115">
              <w:rPr>
                <w:rFonts w:ascii="Tahoma" w:eastAsia="Times New Roman" w:hAnsi="Tahoma" w:cs="Tahoma"/>
                <w:lang w:eastAsia="sl-SI"/>
              </w:rPr>
              <w:t xml:space="preserve"> pooblastila za njegovo zastopanje ali odločanje ali nadzor v njem</w:t>
            </w:r>
            <w:r w:rsidRPr="005B4A18">
              <w:rPr>
                <w:rFonts w:ascii="Tahoma" w:eastAsia="Times New Roman" w:hAnsi="Tahoma" w:cs="Tahoma"/>
                <w:lang w:eastAsia="sl-SI"/>
              </w:rPr>
              <w:t xml:space="preserve"> </w:t>
            </w:r>
          </w:p>
        </w:tc>
        <w:tc>
          <w:tcPr>
            <w:tcW w:w="6446" w:type="dxa"/>
          </w:tcPr>
          <w:p w14:paraId="24F14560"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798D9E38" w14:textId="77777777" w:rsidTr="005528C9">
        <w:trPr>
          <w:jc w:val="center"/>
        </w:trPr>
        <w:tc>
          <w:tcPr>
            <w:tcW w:w="2762" w:type="dxa"/>
          </w:tcPr>
          <w:p w14:paraId="19E547B5"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6446" w:type="dxa"/>
          </w:tcPr>
          <w:p w14:paraId="0BFCBA8E"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439C1B38" w14:textId="77777777" w:rsidTr="005528C9">
        <w:trPr>
          <w:jc w:val="center"/>
        </w:trPr>
        <w:tc>
          <w:tcPr>
            <w:tcW w:w="2762" w:type="dxa"/>
          </w:tcPr>
          <w:p w14:paraId="48FBB2DE"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6446" w:type="dxa"/>
          </w:tcPr>
          <w:p w14:paraId="7B09D778"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0D19426D" w14:textId="77777777" w:rsidTr="005528C9">
        <w:trPr>
          <w:jc w:val="center"/>
        </w:trPr>
        <w:tc>
          <w:tcPr>
            <w:tcW w:w="2762" w:type="dxa"/>
          </w:tcPr>
          <w:p w14:paraId="56CCFA4D" w14:textId="77777777" w:rsidR="004E3E1B" w:rsidRPr="005B4A18" w:rsidRDefault="004E3E1B" w:rsidP="00530307">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p w14:paraId="10AB3657"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c>
          <w:tcPr>
            <w:tcW w:w="6446" w:type="dxa"/>
          </w:tcPr>
          <w:p w14:paraId="13505D55" w14:textId="77777777" w:rsidR="004E3E1B" w:rsidRPr="005B4A18" w:rsidRDefault="004E3E1B" w:rsidP="00530307">
            <w:pPr>
              <w:keepNext/>
              <w:keepLines/>
              <w:spacing w:after="0" w:line="240" w:lineRule="auto"/>
              <w:jc w:val="both"/>
              <w:rPr>
                <w:rFonts w:ascii="Tahoma" w:eastAsia="Times New Roman" w:hAnsi="Tahoma" w:cs="Tahoma"/>
                <w:lang w:eastAsia="sl-SI"/>
              </w:rPr>
            </w:pPr>
          </w:p>
        </w:tc>
      </w:tr>
      <w:tr w:rsidR="004E3E1B" w:rsidRPr="005B4A18" w14:paraId="7AE58AB6" w14:textId="77777777" w:rsidTr="005528C9">
        <w:trPr>
          <w:jc w:val="center"/>
        </w:trPr>
        <w:tc>
          <w:tcPr>
            <w:tcW w:w="2762" w:type="dxa"/>
            <w:vAlign w:val="center"/>
          </w:tcPr>
          <w:p w14:paraId="1D15FA16" w14:textId="77777777" w:rsidR="004E3E1B" w:rsidRPr="005B4A18" w:rsidRDefault="004E3E1B" w:rsidP="00530307">
            <w:pPr>
              <w:keepNext/>
              <w:keepLines/>
              <w:spacing w:after="0" w:line="240" w:lineRule="auto"/>
              <w:rPr>
                <w:rFonts w:ascii="Tahoma" w:hAnsi="Tahoma" w:cs="Tahoma"/>
                <w:szCs w:val="18"/>
              </w:rPr>
            </w:pPr>
            <w:r w:rsidRPr="005B4A18">
              <w:rPr>
                <w:rFonts w:ascii="Tahoma" w:hAnsi="Tahoma" w:cs="Tahoma"/>
                <w:szCs w:val="18"/>
              </w:rPr>
              <w:t>Vsak del javnega naročila, za katere namerava ponudnik uporabiti zmogljivost gospodarskega subjekta</w:t>
            </w:r>
          </w:p>
        </w:tc>
        <w:tc>
          <w:tcPr>
            <w:tcW w:w="6446" w:type="dxa"/>
            <w:vAlign w:val="center"/>
          </w:tcPr>
          <w:p w14:paraId="6F27D117" w14:textId="77777777" w:rsidR="004E3E1B" w:rsidRPr="005B4A18" w:rsidRDefault="004E3E1B" w:rsidP="00530307">
            <w:pPr>
              <w:keepNext/>
              <w:keepLines/>
              <w:spacing w:after="0" w:line="240" w:lineRule="auto"/>
              <w:rPr>
                <w:sz w:val="18"/>
                <w:szCs w:val="18"/>
              </w:rPr>
            </w:pPr>
          </w:p>
          <w:p w14:paraId="658D5AE9" w14:textId="77777777" w:rsidR="004E3E1B" w:rsidRPr="005B4A18" w:rsidRDefault="004E3E1B" w:rsidP="00530307">
            <w:pPr>
              <w:keepNext/>
              <w:keepLines/>
              <w:spacing w:after="0" w:line="240" w:lineRule="auto"/>
              <w:rPr>
                <w:sz w:val="18"/>
                <w:szCs w:val="18"/>
              </w:rPr>
            </w:pPr>
          </w:p>
        </w:tc>
      </w:tr>
      <w:tr w:rsidR="004E3E1B" w:rsidRPr="005B4A18" w14:paraId="7379138F" w14:textId="77777777" w:rsidTr="005528C9">
        <w:trPr>
          <w:jc w:val="center"/>
        </w:trPr>
        <w:tc>
          <w:tcPr>
            <w:tcW w:w="2762" w:type="dxa"/>
            <w:vAlign w:val="center"/>
          </w:tcPr>
          <w:p w14:paraId="530761CD" w14:textId="77777777" w:rsidR="004E3E1B" w:rsidRPr="005B4A18" w:rsidRDefault="004E3E1B" w:rsidP="00530307">
            <w:pPr>
              <w:keepNext/>
              <w:keepLines/>
              <w:spacing w:after="0" w:line="240" w:lineRule="auto"/>
              <w:rPr>
                <w:rFonts w:ascii="Tahoma" w:hAnsi="Tahoma" w:cs="Tahoma"/>
                <w:szCs w:val="18"/>
              </w:rPr>
            </w:pPr>
            <w:r w:rsidRPr="005B4A18">
              <w:rPr>
                <w:rFonts w:ascii="Tahoma" w:hAnsi="Tahoma" w:cs="Tahoma"/>
                <w:szCs w:val="18"/>
              </w:rPr>
              <w:t>Količina/Delež (%) javnega naročila</w:t>
            </w:r>
          </w:p>
        </w:tc>
        <w:tc>
          <w:tcPr>
            <w:tcW w:w="6446" w:type="dxa"/>
            <w:vAlign w:val="center"/>
          </w:tcPr>
          <w:p w14:paraId="5D3FCEB6" w14:textId="77777777" w:rsidR="004E3E1B" w:rsidRPr="005B4A18" w:rsidRDefault="004E3E1B" w:rsidP="00530307">
            <w:pPr>
              <w:keepNext/>
              <w:keepLines/>
              <w:spacing w:after="0" w:line="240" w:lineRule="auto"/>
              <w:rPr>
                <w:sz w:val="18"/>
                <w:szCs w:val="18"/>
              </w:rPr>
            </w:pPr>
          </w:p>
          <w:p w14:paraId="73EA02C4" w14:textId="77777777" w:rsidR="004E3E1B" w:rsidRPr="005B4A18" w:rsidRDefault="004E3E1B" w:rsidP="00530307">
            <w:pPr>
              <w:keepNext/>
              <w:keepLines/>
              <w:spacing w:after="0" w:line="240" w:lineRule="auto"/>
              <w:rPr>
                <w:sz w:val="18"/>
                <w:szCs w:val="18"/>
              </w:rPr>
            </w:pPr>
          </w:p>
        </w:tc>
      </w:tr>
    </w:tbl>
    <w:p w14:paraId="06F0469F" w14:textId="77777777" w:rsidR="004E3E1B" w:rsidRDefault="004E3E1B" w:rsidP="00530307">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4AD1E401" w14:textId="77777777" w:rsidR="00D94106" w:rsidRPr="005B4A18" w:rsidRDefault="00D94106" w:rsidP="00530307">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7124D493" w14:textId="77777777" w:rsidR="004E3E1B" w:rsidRPr="005B4A18" w:rsidRDefault="004E3E1B" w:rsidP="00530307">
      <w:pPr>
        <w:keepNext/>
        <w:keepLines/>
        <w:tabs>
          <w:tab w:val="left" w:pos="5400"/>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Datum:.........................</w:t>
      </w:r>
      <w:r w:rsidRPr="005B4A18">
        <w:rPr>
          <w:rFonts w:ascii="Tahoma" w:eastAsia="Times New Roman" w:hAnsi="Tahoma" w:cs="Tahoma"/>
          <w:lang w:val="x-none" w:eastAsia="x-none"/>
        </w:rPr>
        <w:tab/>
      </w:r>
    </w:p>
    <w:p w14:paraId="2CFBFFEB" w14:textId="77777777" w:rsidR="004E3E1B" w:rsidRDefault="004E3E1B" w:rsidP="00530307">
      <w:pPr>
        <w:keepNext/>
        <w:keepLines/>
        <w:tabs>
          <w:tab w:val="left" w:pos="5400"/>
        </w:tabs>
        <w:spacing w:after="0" w:line="240" w:lineRule="auto"/>
        <w:jc w:val="both"/>
        <w:rPr>
          <w:rFonts w:ascii="Tahoma" w:eastAsia="Times New Roman" w:hAnsi="Tahoma" w:cs="Tahoma"/>
          <w:lang w:eastAsia="x-none"/>
        </w:rPr>
      </w:pPr>
    </w:p>
    <w:p w14:paraId="5A959F3B" w14:textId="77777777" w:rsidR="004E3E1B" w:rsidRDefault="004E3E1B" w:rsidP="00530307">
      <w:pPr>
        <w:keepNext/>
        <w:keepLines/>
        <w:tabs>
          <w:tab w:val="left" w:pos="5400"/>
        </w:tabs>
        <w:spacing w:after="0" w:line="240" w:lineRule="auto"/>
        <w:jc w:val="both"/>
        <w:rPr>
          <w:rFonts w:ascii="Tahoma" w:eastAsia="Times New Roman" w:hAnsi="Tahoma" w:cs="Tahoma"/>
          <w:lang w:eastAsia="x-none"/>
        </w:rPr>
      </w:pPr>
    </w:p>
    <w:p w14:paraId="390A7180" w14:textId="77777777" w:rsidR="004E3E1B" w:rsidRDefault="004E3E1B" w:rsidP="00530307">
      <w:pPr>
        <w:keepNext/>
        <w:keepLines/>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4E3E1B" w:rsidRPr="0072775B" w14:paraId="30395646" w14:textId="77777777" w:rsidTr="00BC23F2">
        <w:tc>
          <w:tcPr>
            <w:tcW w:w="5405" w:type="dxa"/>
            <w:shd w:val="clear" w:color="auto" w:fill="auto"/>
          </w:tcPr>
          <w:p w14:paraId="60B117E3" w14:textId="77777777" w:rsidR="004E3E1B" w:rsidRPr="0072775B" w:rsidRDefault="004E3E1B" w:rsidP="00530307">
            <w:pPr>
              <w:keepNext/>
              <w:keepLines/>
              <w:tabs>
                <w:tab w:val="left" w:pos="3672"/>
              </w:tabs>
              <w:spacing w:after="0" w:line="240" w:lineRule="auto"/>
              <w:jc w:val="both"/>
              <w:rPr>
                <w:rFonts w:ascii="Tahoma" w:eastAsia="Times New Roman" w:hAnsi="Tahoma" w:cs="Tahoma"/>
                <w:snapToGrid w:val="0"/>
              </w:rPr>
            </w:pPr>
            <w:r w:rsidRPr="0072775B">
              <w:rPr>
                <w:rFonts w:ascii="Tahoma" w:eastAsia="Times New Roman" w:hAnsi="Tahoma" w:cs="Tahoma"/>
                <w:snapToGrid w:val="0"/>
                <w:lang w:eastAsia="sl-SI"/>
              </w:rPr>
              <w:t>I</w:t>
            </w:r>
            <w:r w:rsidRPr="0072775B">
              <w:rPr>
                <w:rFonts w:ascii="Tahoma" w:eastAsia="Times New Roman" w:hAnsi="Tahoma" w:cs="Tahoma"/>
                <w:snapToGrid w:val="0"/>
              </w:rPr>
              <w:t xml:space="preserve">me in priimek </w:t>
            </w: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p>
          <w:p w14:paraId="04EE37E2" w14:textId="77777777" w:rsidR="004E3E1B" w:rsidRPr="0072775B" w:rsidRDefault="004E3E1B" w:rsidP="00530307">
            <w:pPr>
              <w:keepNext/>
              <w:keepLines/>
              <w:tabs>
                <w:tab w:val="left" w:pos="3672"/>
              </w:tabs>
              <w:spacing w:after="0" w:line="240" w:lineRule="auto"/>
              <w:jc w:val="both"/>
              <w:rPr>
                <w:rFonts w:ascii="Tahoma" w:eastAsia="Times New Roman" w:hAnsi="Tahoma" w:cs="Tahoma"/>
                <w:lang w:eastAsia="x-none"/>
              </w:rPr>
            </w:pPr>
            <w:r w:rsidRPr="0072775B">
              <w:rPr>
                <w:rFonts w:ascii="Tahoma" w:eastAsia="Times New Roman" w:hAnsi="Tahoma" w:cs="Tahoma"/>
                <w:snapToGrid w:val="0"/>
              </w:rPr>
              <w:t>ter podpis ponudnika:</w:t>
            </w:r>
          </w:p>
        </w:tc>
        <w:tc>
          <w:tcPr>
            <w:tcW w:w="3949" w:type="dxa"/>
            <w:shd w:val="clear" w:color="auto" w:fill="auto"/>
          </w:tcPr>
          <w:p w14:paraId="41E29977" w14:textId="77777777" w:rsidR="004E3E1B" w:rsidRPr="0072775B" w:rsidRDefault="004E3E1B" w:rsidP="00530307">
            <w:pPr>
              <w:keepNext/>
              <w:keepLines/>
              <w:tabs>
                <w:tab w:val="left" w:pos="3672"/>
              </w:tabs>
              <w:spacing w:after="0" w:line="240" w:lineRule="auto"/>
              <w:jc w:val="both"/>
              <w:rPr>
                <w:rFonts w:ascii="Tahoma" w:eastAsia="Times New Roman" w:hAnsi="Tahoma" w:cs="Tahoma"/>
                <w:snapToGrid w:val="0"/>
              </w:rPr>
            </w:pPr>
            <w:r w:rsidRPr="0072775B">
              <w:rPr>
                <w:rFonts w:ascii="Tahoma" w:eastAsia="Times New Roman" w:hAnsi="Tahoma" w:cs="Tahoma"/>
                <w:lang w:val="x-none" w:eastAsia="x-none"/>
              </w:rPr>
              <w:t xml:space="preserve">Ime in priimek </w:t>
            </w: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p>
          <w:p w14:paraId="2D264532" w14:textId="77777777" w:rsidR="004E3E1B" w:rsidRPr="0072775B" w:rsidRDefault="004E3E1B" w:rsidP="00530307">
            <w:pPr>
              <w:keepNext/>
              <w:keepLines/>
              <w:tabs>
                <w:tab w:val="left" w:pos="3672"/>
              </w:tabs>
              <w:spacing w:after="0" w:line="240" w:lineRule="auto"/>
              <w:jc w:val="both"/>
              <w:rPr>
                <w:rFonts w:ascii="Tahoma" w:eastAsia="Times New Roman" w:hAnsi="Tahoma" w:cs="Tahoma"/>
                <w:lang w:eastAsia="x-none"/>
              </w:rPr>
            </w:pPr>
            <w:r w:rsidRPr="0072775B">
              <w:rPr>
                <w:rFonts w:ascii="Tahoma" w:eastAsia="Times New Roman" w:hAnsi="Tahoma" w:cs="Tahoma"/>
                <w:snapToGrid w:val="0"/>
              </w:rPr>
              <w:t>ter podpis</w:t>
            </w:r>
            <w:r w:rsidRPr="0072775B">
              <w:rPr>
                <w:rFonts w:ascii="Tahoma" w:eastAsia="Times New Roman" w:hAnsi="Tahoma" w:cs="Tahoma"/>
                <w:lang w:eastAsia="x-none"/>
              </w:rPr>
              <w:t xml:space="preserve"> gospodarskega subjekta:</w:t>
            </w:r>
          </w:p>
        </w:tc>
      </w:tr>
    </w:tbl>
    <w:p w14:paraId="22AF7D5E" w14:textId="77777777" w:rsidR="004E3E1B" w:rsidRPr="005B4A18" w:rsidRDefault="004E3E1B" w:rsidP="00530307">
      <w:pPr>
        <w:keepNext/>
        <w:keepLines/>
        <w:tabs>
          <w:tab w:val="left" w:pos="5400"/>
        </w:tabs>
        <w:spacing w:after="0" w:line="240" w:lineRule="auto"/>
        <w:rPr>
          <w:rFonts w:ascii="Tahoma" w:eastAsia="Times New Roman" w:hAnsi="Tahoma" w:cs="Tahoma"/>
          <w:lang w:val="x-none" w:eastAsia="x-none"/>
        </w:rPr>
      </w:pPr>
    </w:p>
    <w:p w14:paraId="416952FE" w14:textId="77777777" w:rsidR="004E3E1B" w:rsidRPr="005B4A18" w:rsidRDefault="004E3E1B" w:rsidP="00530307">
      <w:pPr>
        <w:keepNext/>
        <w:keepLines/>
        <w:tabs>
          <w:tab w:val="left" w:pos="5387"/>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w:t>
      </w:r>
      <w:r w:rsidRPr="005B4A18">
        <w:rPr>
          <w:rFonts w:ascii="Tahoma" w:eastAsia="Times New Roman" w:hAnsi="Tahoma" w:cs="Tahoma"/>
          <w:lang w:val="x-none" w:eastAsia="x-none"/>
        </w:rPr>
        <w:tab/>
        <w:t>………………………………………………</w:t>
      </w:r>
    </w:p>
    <w:p w14:paraId="00A1BDEF" w14:textId="77777777" w:rsidR="004E3E1B" w:rsidRPr="005B4A18" w:rsidRDefault="004E3E1B" w:rsidP="00530307">
      <w:pPr>
        <w:keepNext/>
        <w:keepLines/>
        <w:tabs>
          <w:tab w:val="left" w:pos="284"/>
        </w:tabs>
        <w:spacing w:after="0" w:line="240" w:lineRule="auto"/>
        <w:jc w:val="both"/>
        <w:rPr>
          <w:rFonts w:ascii="Tahoma" w:hAnsi="Tahoma" w:cs="Tahoma"/>
          <w:b/>
        </w:rPr>
      </w:pPr>
      <w:r w:rsidRPr="005B4A18">
        <w:rPr>
          <w:rFonts w:ascii="Tahoma" w:hAnsi="Tahoma" w:cs="Tahoma"/>
          <w:b/>
        </w:rPr>
        <w:tab/>
      </w:r>
      <w:r w:rsidRPr="005B4A18">
        <w:rPr>
          <w:rFonts w:ascii="Tahoma" w:hAnsi="Tahoma" w:cs="Tahoma"/>
          <w:b/>
        </w:rPr>
        <w:tab/>
        <w:t xml:space="preserve"> </w:t>
      </w:r>
      <w:r w:rsidRPr="005B4A18">
        <w:rPr>
          <w:rFonts w:ascii="Tahoma" w:hAnsi="Tahoma" w:cs="Tahoma"/>
        </w:rPr>
        <w:t xml:space="preserve">Žig: </w:t>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t>Žig:</w:t>
      </w:r>
    </w:p>
    <w:p w14:paraId="58001D44" w14:textId="77777777" w:rsidR="004E3E1B" w:rsidRPr="005B4A18" w:rsidRDefault="004E3E1B" w:rsidP="00530307">
      <w:pPr>
        <w:keepNext/>
        <w:keepLines/>
        <w:spacing w:after="0" w:line="240" w:lineRule="auto"/>
        <w:jc w:val="both"/>
        <w:rPr>
          <w:rFonts w:ascii="Tahoma" w:hAnsi="Tahoma" w:cs="Tahoma"/>
        </w:rPr>
      </w:pPr>
    </w:p>
    <w:p w14:paraId="176F9053" w14:textId="77777777" w:rsidR="004E3E1B" w:rsidRDefault="004E3E1B" w:rsidP="00530307">
      <w:pPr>
        <w:keepNext/>
        <w:keepLines/>
        <w:spacing w:after="0" w:line="240" w:lineRule="auto"/>
        <w:jc w:val="both"/>
        <w:rPr>
          <w:rFonts w:ascii="Tahoma" w:hAnsi="Tahoma" w:cs="Tahoma"/>
        </w:rPr>
      </w:pPr>
    </w:p>
    <w:p w14:paraId="2E007E32" w14:textId="77777777" w:rsidR="00BC23F2" w:rsidRDefault="00BC23F2" w:rsidP="00530307">
      <w:pPr>
        <w:keepNext/>
        <w:keepLines/>
        <w:spacing w:after="0" w:line="240" w:lineRule="auto"/>
        <w:jc w:val="both"/>
        <w:rPr>
          <w:rFonts w:ascii="Tahoma" w:hAnsi="Tahoma" w:cs="Tahoma"/>
        </w:rPr>
      </w:pPr>
    </w:p>
    <w:p w14:paraId="63F606EC" w14:textId="77777777" w:rsidR="00BC23F2" w:rsidRPr="005B4A18" w:rsidRDefault="00BC23F2" w:rsidP="00530307">
      <w:pPr>
        <w:keepNext/>
        <w:keepLines/>
        <w:spacing w:after="0" w:line="240" w:lineRule="auto"/>
        <w:jc w:val="both"/>
        <w:rPr>
          <w:rFonts w:ascii="Tahoma" w:hAnsi="Tahoma" w:cs="Tahoma"/>
        </w:rPr>
      </w:pPr>
    </w:p>
    <w:p w14:paraId="2174F6BD" w14:textId="0B58A21B" w:rsidR="00097B84" w:rsidRDefault="004E3E1B" w:rsidP="002E5D7C">
      <w:pPr>
        <w:keepNext/>
        <w:keepLines/>
        <w:tabs>
          <w:tab w:val="left" w:pos="567"/>
          <w:tab w:val="left" w:pos="851"/>
          <w:tab w:val="left" w:pos="993"/>
        </w:tabs>
        <w:suppressAutoHyphens/>
        <w:spacing w:after="0" w:line="240" w:lineRule="auto"/>
        <w:jc w:val="both"/>
      </w:pPr>
      <w:r w:rsidRPr="00BC23F2">
        <w:rPr>
          <w:rFonts w:ascii="Tahoma" w:eastAsia="Times New Roman" w:hAnsi="Tahoma" w:cs="Tahoma"/>
          <w:b/>
          <w:i/>
          <w:sz w:val="18"/>
          <w:lang w:eastAsia="ar-SA"/>
        </w:rPr>
        <w:t>Navodilo</w:t>
      </w:r>
      <w:r w:rsidRPr="00BC23F2">
        <w:rPr>
          <w:rFonts w:ascii="Tahoma" w:eastAsia="Times New Roman" w:hAnsi="Tahoma" w:cs="Tahoma"/>
          <w:i/>
          <w:sz w:val="18"/>
          <w:lang w:eastAsia="ar-SA"/>
        </w:rPr>
        <w:t>: Obrazec se po potrebi kopira!</w:t>
      </w:r>
      <w:r w:rsidR="00097B84">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E144B5" w:rsidRPr="00712BC8" w14:paraId="61A7BD8A" w14:textId="77777777" w:rsidTr="00293D2E">
        <w:tc>
          <w:tcPr>
            <w:tcW w:w="7867" w:type="dxa"/>
            <w:tcBorders>
              <w:top w:val="single" w:sz="4" w:space="0" w:color="auto"/>
              <w:bottom w:val="single" w:sz="4" w:space="0" w:color="auto"/>
            </w:tcBorders>
          </w:tcPr>
          <w:p w14:paraId="1F2A62A4" w14:textId="77777777" w:rsidR="00E144B5" w:rsidRPr="003E29BC" w:rsidRDefault="009D5003" w:rsidP="00530307">
            <w:pPr>
              <w:keepNext/>
              <w:keepLines/>
              <w:spacing w:after="0" w:line="240" w:lineRule="auto"/>
              <w:jc w:val="both"/>
              <w:rPr>
                <w:rFonts w:ascii="Tahoma" w:hAnsi="Tahoma" w:cs="Tahoma"/>
              </w:rPr>
            </w:pPr>
            <w:r>
              <w:rPr>
                <w:rFonts w:ascii="Tahoma" w:eastAsia="Times New Roman" w:hAnsi="Tahoma" w:cs="Tahoma"/>
                <w:b/>
                <w:lang w:eastAsia="sl-SI"/>
              </w:rPr>
              <w:lastRenderedPageBreak/>
              <w:br w:type="page"/>
            </w:r>
            <w:r w:rsidR="00E144B5" w:rsidRPr="00712BC8">
              <w:rPr>
                <w:rFonts w:ascii="Tahoma" w:eastAsia="Times New Roman" w:hAnsi="Tahoma" w:cs="Tahoma"/>
                <w:b/>
                <w:lang w:eastAsia="sl-SI"/>
              </w:rPr>
              <w:br w:type="page"/>
            </w:r>
            <w:r w:rsidR="00E144B5" w:rsidRPr="00712BC8">
              <w:rPr>
                <w:rFonts w:ascii="Tahoma" w:hAnsi="Tahoma" w:cs="Tahoma"/>
                <w:b/>
              </w:rPr>
              <w:br w:type="page"/>
            </w:r>
            <w:r w:rsidR="00E144B5" w:rsidRPr="003E29BC">
              <w:rPr>
                <w:rFonts w:ascii="Tahoma" w:hAnsi="Tahoma" w:cs="Tahoma"/>
              </w:rPr>
              <w:t xml:space="preserve">SEZNAM REFERENC </w:t>
            </w:r>
            <w:r w:rsidR="002C53EB" w:rsidRPr="003E29BC">
              <w:rPr>
                <w:rFonts w:ascii="Tahoma" w:hAnsi="Tahoma" w:cs="Tahoma"/>
              </w:rPr>
              <w:t>PONUDNIKA</w:t>
            </w:r>
          </w:p>
        </w:tc>
        <w:tc>
          <w:tcPr>
            <w:tcW w:w="1559" w:type="dxa"/>
            <w:tcBorders>
              <w:top w:val="single" w:sz="4" w:space="0" w:color="auto"/>
              <w:bottom w:val="single" w:sz="4" w:space="0" w:color="auto"/>
            </w:tcBorders>
          </w:tcPr>
          <w:p w14:paraId="3816E6F9" w14:textId="77777777" w:rsidR="00E144B5" w:rsidRPr="00712BC8" w:rsidRDefault="00E144B5" w:rsidP="00530307">
            <w:pPr>
              <w:keepNext/>
              <w:keepLines/>
              <w:spacing w:after="0" w:line="240" w:lineRule="auto"/>
              <w:jc w:val="both"/>
              <w:rPr>
                <w:rFonts w:ascii="Tahoma" w:hAnsi="Tahoma" w:cs="Tahoma"/>
                <w:b/>
                <w:i/>
              </w:rPr>
            </w:pPr>
            <w:r w:rsidRPr="003E29BC">
              <w:rPr>
                <w:rFonts w:ascii="Tahoma" w:hAnsi="Tahoma" w:cs="Tahoma"/>
                <w:b/>
                <w:i/>
              </w:rPr>
              <w:t xml:space="preserve">Priloga </w:t>
            </w:r>
            <w:r w:rsidR="005A161A" w:rsidRPr="003E29BC">
              <w:rPr>
                <w:rFonts w:ascii="Tahoma" w:hAnsi="Tahoma" w:cs="Tahoma"/>
                <w:b/>
                <w:i/>
              </w:rPr>
              <w:t>5</w:t>
            </w:r>
          </w:p>
        </w:tc>
      </w:tr>
    </w:tbl>
    <w:p w14:paraId="7B1F443A" w14:textId="77777777" w:rsidR="002C53EB" w:rsidRDefault="002C53EB" w:rsidP="00530307">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Javno naročilo:</w:t>
      </w:r>
    </w:p>
    <w:p w14:paraId="798950E4" w14:textId="77777777" w:rsidR="002C53EB" w:rsidRDefault="008A4046" w:rsidP="00530307">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LPT-97/24</w:t>
      </w:r>
      <w:r w:rsidR="002C53EB">
        <w:rPr>
          <w:rFonts w:ascii="Tahoma" w:eastAsia="Times New Roman" w:hAnsi="Tahoma" w:cs="Tahoma"/>
          <w:b/>
          <w:noProof/>
          <w:lang w:eastAsia="sl-SI"/>
        </w:rPr>
        <w:t xml:space="preserve"> </w:t>
      </w:r>
      <w:r w:rsidR="002C53EB">
        <w:rPr>
          <w:rFonts w:ascii="Tahoma" w:eastAsia="Times New Roman" w:hAnsi="Tahoma" w:cs="Tahoma"/>
          <w:b/>
          <w:color w:val="000000"/>
          <w:lang w:eastAsia="sl-SI"/>
        </w:rPr>
        <w:t xml:space="preserve">– </w:t>
      </w:r>
      <w:r w:rsidR="0015439B">
        <w:rPr>
          <w:rFonts w:ascii="Tahoma" w:eastAsia="Times New Roman" w:hAnsi="Tahoma" w:cs="Tahoma"/>
          <w:b/>
          <w:lang w:eastAsia="sl-SI"/>
        </w:rPr>
        <w:t>Obnova poslovnega prostora pod stebriščno lopo Plečnikovih tržnic</w:t>
      </w:r>
    </w:p>
    <w:p w14:paraId="23F1235B" w14:textId="77777777" w:rsidR="002C53EB" w:rsidRDefault="002C53EB" w:rsidP="00530307">
      <w:pPr>
        <w:keepNext/>
        <w:keepLines/>
        <w:spacing w:after="0" w:line="240" w:lineRule="auto"/>
        <w:jc w:val="both"/>
        <w:rPr>
          <w:rFonts w:ascii="Tahoma" w:eastAsia="Times New Roman" w:hAnsi="Tahoma" w:cs="Tahoma"/>
          <w:b/>
          <w:lang w:eastAsia="sl-SI"/>
        </w:rPr>
      </w:pPr>
    </w:p>
    <w:p w14:paraId="74E61C84" w14:textId="77777777" w:rsidR="004530C5" w:rsidRPr="00D51A43" w:rsidRDefault="004530C5" w:rsidP="004530C5">
      <w:pPr>
        <w:keepNext/>
        <w:keepLines/>
        <w:spacing w:after="0" w:line="240" w:lineRule="auto"/>
        <w:jc w:val="right"/>
        <w:rPr>
          <w:rFonts w:ascii="Tahoma" w:eastAsia="Times New Roman" w:hAnsi="Tahoma" w:cs="Tahoma"/>
          <w:i/>
          <w:sz w:val="20"/>
          <w:lang w:eastAsia="sl-SI"/>
        </w:rPr>
      </w:pPr>
      <w:r w:rsidRPr="00D51A43">
        <w:rPr>
          <w:rFonts w:ascii="Tahoma" w:eastAsia="Times New Roman" w:hAnsi="Tahoma" w:cs="Tahoma"/>
          <w:i/>
          <w:sz w:val="20"/>
          <w:lang w:eastAsia="sl-SI"/>
        </w:rPr>
        <w:t>……/…… (št. izvoda / št. vseh izvodov)</w:t>
      </w:r>
    </w:p>
    <w:p w14:paraId="3AE0F894" w14:textId="77777777" w:rsidR="004530C5" w:rsidRPr="00712BC8" w:rsidRDefault="004530C5" w:rsidP="00530307">
      <w:pPr>
        <w:keepNext/>
        <w:keepLines/>
        <w:spacing w:after="0" w:line="240" w:lineRule="auto"/>
        <w:jc w:val="both"/>
        <w:rPr>
          <w:rFonts w:ascii="Tahoma" w:eastAsia="Times New Roman" w:hAnsi="Tahoma" w:cs="Tahoma"/>
          <w:b/>
          <w:lang w:eastAsia="sl-SI"/>
        </w:rPr>
      </w:pPr>
    </w:p>
    <w:p w14:paraId="63AD0CB9" w14:textId="77777777" w:rsidR="00D51A43" w:rsidRPr="00D51A43" w:rsidRDefault="00D51A43" w:rsidP="00530307">
      <w:pPr>
        <w:keepNext/>
        <w:keepLines/>
        <w:tabs>
          <w:tab w:val="left" w:pos="0"/>
        </w:tabs>
        <w:spacing w:after="0" w:line="240" w:lineRule="auto"/>
        <w:jc w:val="center"/>
        <w:rPr>
          <w:rFonts w:ascii="Tahoma" w:eastAsia="Times New Roman" w:hAnsi="Tahoma" w:cs="Tahoma"/>
          <w:b/>
          <w:lang w:eastAsia="sl-SI"/>
        </w:rPr>
      </w:pPr>
      <w:r w:rsidRPr="00D51A43">
        <w:rPr>
          <w:rFonts w:ascii="Tahoma" w:eastAsia="Times New Roman" w:hAnsi="Tahoma" w:cs="Tahoma"/>
          <w:b/>
          <w:lang w:eastAsia="sl-SI"/>
        </w:rPr>
        <w:t>Seznam referenčnih objektov</w:t>
      </w:r>
    </w:p>
    <w:p w14:paraId="00CDEF93" w14:textId="77777777" w:rsidR="00D51A43" w:rsidRPr="00D51A43" w:rsidRDefault="00D51A43" w:rsidP="00530307">
      <w:pPr>
        <w:keepNext/>
        <w:keepLines/>
        <w:tabs>
          <w:tab w:val="left" w:pos="567"/>
          <w:tab w:val="num" w:pos="851"/>
          <w:tab w:val="left" w:pos="993"/>
        </w:tabs>
        <w:spacing w:after="0" w:line="240" w:lineRule="auto"/>
        <w:rPr>
          <w:rFonts w:ascii="Tahoma" w:eastAsia="Times New Roman" w:hAnsi="Tahoma" w:cs="Tahoma"/>
          <w:lang w:eastAsia="sl-SI"/>
        </w:rPr>
      </w:pPr>
    </w:p>
    <w:tbl>
      <w:tblPr>
        <w:tblW w:w="9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4"/>
        <w:gridCol w:w="3260"/>
        <w:gridCol w:w="2694"/>
        <w:gridCol w:w="1597"/>
        <w:gridCol w:w="1312"/>
      </w:tblGrid>
      <w:tr w:rsidR="009139E3" w:rsidRPr="00D51A43" w14:paraId="73C8C6AD" w14:textId="77777777" w:rsidTr="004530C5">
        <w:trPr>
          <w:trHeight w:val="797"/>
        </w:trPr>
        <w:tc>
          <w:tcPr>
            <w:tcW w:w="704" w:type="dxa"/>
            <w:tcBorders>
              <w:top w:val="single" w:sz="4" w:space="0" w:color="auto"/>
              <w:left w:val="single" w:sz="4" w:space="0" w:color="auto"/>
              <w:bottom w:val="single" w:sz="4" w:space="0" w:color="auto"/>
              <w:right w:val="single" w:sz="4" w:space="0" w:color="auto"/>
            </w:tcBorders>
            <w:vAlign w:val="center"/>
            <w:hideMark/>
          </w:tcPr>
          <w:p w14:paraId="776C901F" w14:textId="77777777" w:rsidR="009139E3" w:rsidRPr="00D51A43" w:rsidRDefault="009139E3" w:rsidP="00646569">
            <w:pPr>
              <w:keepNext/>
              <w:keepLines/>
              <w:tabs>
                <w:tab w:val="left" w:pos="385"/>
                <w:tab w:val="num" w:pos="578"/>
                <w:tab w:val="left" w:pos="675"/>
              </w:tabs>
              <w:spacing w:after="0" w:line="240" w:lineRule="auto"/>
              <w:jc w:val="center"/>
              <w:rPr>
                <w:rFonts w:ascii="Tahoma" w:eastAsia="Times New Roman" w:hAnsi="Tahoma" w:cs="Tahoma"/>
                <w:lang w:eastAsia="sl-SI"/>
              </w:rPr>
            </w:pPr>
            <w:r w:rsidRPr="00D51A43">
              <w:rPr>
                <w:rFonts w:ascii="Tahoma" w:eastAsia="Times New Roman" w:hAnsi="Tahoma" w:cs="Tahoma"/>
                <w:lang w:eastAsia="sl-SI"/>
              </w:rPr>
              <w:t>Zap. št.</w:t>
            </w:r>
          </w:p>
        </w:tc>
        <w:tc>
          <w:tcPr>
            <w:tcW w:w="3260" w:type="dxa"/>
            <w:tcBorders>
              <w:top w:val="single" w:sz="4" w:space="0" w:color="auto"/>
              <w:left w:val="single" w:sz="4" w:space="0" w:color="auto"/>
              <w:bottom w:val="single" w:sz="4" w:space="0" w:color="auto"/>
              <w:right w:val="single" w:sz="4" w:space="0" w:color="auto"/>
            </w:tcBorders>
          </w:tcPr>
          <w:p w14:paraId="1AE1FE89" w14:textId="77777777" w:rsidR="009139E3" w:rsidRPr="00D51A43" w:rsidRDefault="009139E3" w:rsidP="009139E3">
            <w:pPr>
              <w:keepNext/>
              <w:keepLines/>
              <w:tabs>
                <w:tab w:val="left" w:pos="385"/>
                <w:tab w:val="num" w:pos="578"/>
                <w:tab w:val="left" w:pos="675"/>
              </w:tabs>
              <w:spacing w:after="0" w:line="240" w:lineRule="auto"/>
              <w:rPr>
                <w:rFonts w:ascii="Tahoma" w:eastAsia="Times New Roman" w:hAnsi="Tahoma" w:cs="Tahoma"/>
                <w:lang w:eastAsia="sl-SI"/>
              </w:rPr>
            </w:pPr>
            <w:r w:rsidRPr="00D51A43">
              <w:rPr>
                <w:rFonts w:ascii="Tahoma" w:eastAsia="Times New Roman" w:hAnsi="Tahoma" w:cs="Tahoma"/>
                <w:lang w:eastAsia="sl-SI"/>
              </w:rPr>
              <w:t>Investitor referenčnega objekta</w:t>
            </w:r>
          </w:p>
          <w:p w14:paraId="6AEE83CA" w14:textId="77777777" w:rsidR="009139E3" w:rsidRPr="00D51A43" w:rsidRDefault="009139E3" w:rsidP="009139E3">
            <w:pPr>
              <w:keepNext/>
              <w:keepLines/>
              <w:tabs>
                <w:tab w:val="left" w:pos="385"/>
                <w:tab w:val="num" w:pos="578"/>
                <w:tab w:val="left" w:pos="675"/>
              </w:tabs>
              <w:spacing w:after="0" w:line="240" w:lineRule="auto"/>
              <w:rPr>
                <w:rFonts w:ascii="Tahoma" w:eastAsia="Times New Roman" w:hAnsi="Tahoma" w:cs="Tahoma"/>
                <w:lang w:eastAsia="sl-SI"/>
              </w:rPr>
            </w:pPr>
            <w:r w:rsidRPr="00D51A43">
              <w:rPr>
                <w:rFonts w:ascii="Tahoma" w:eastAsia="Times New Roman" w:hAnsi="Tahoma" w:cs="Tahoma"/>
                <w:lang w:eastAsia="sl-SI"/>
              </w:rPr>
              <w:t>naziv in naslov</w:t>
            </w:r>
          </w:p>
        </w:tc>
        <w:tc>
          <w:tcPr>
            <w:tcW w:w="2694" w:type="dxa"/>
            <w:tcBorders>
              <w:top w:val="single" w:sz="4" w:space="0" w:color="auto"/>
              <w:left w:val="single" w:sz="4" w:space="0" w:color="auto"/>
              <w:bottom w:val="single" w:sz="4" w:space="0" w:color="auto"/>
              <w:right w:val="single" w:sz="4" w:space="0" w:color="auto"/>
            </w:tcBorders>
          </w:tcPr>
          <w:p w14:paraId="5B42DB29" w14:textId="77777777" w:rsidR="009139E3" w:rsidRPr="00D51A43" w:rsidRDefault="009139E3" w:rsidP="009139E3">
            <w:pPr>
              <w:keepNext/>
              <w:keepLines/>
              <w:tabs>
                <w:tab w:val="left" w:pos="385"/>
                <w:tab w:val="num" w:pos="578"/>
                <w:tab w:val="left" w:pos="675"/>
              </w:tabs>
              <w:spacing w:after="0" w:line="240" w:lineRule="auto"/>
              <w:rPr>
                <w:rFonts w:ascii="Tahoma" w:eastAsia="Times New Roman" w:hAnsi="Tahoma" w:cs="Tahoma"/>
                <w:lang w:eastAsia="sl-SI"/>
              </w:rPr>
            </w:pPr>
            <w:r w:rsidRPr="00D51A43">
              <w:rPr>
                <w:rFonts w:ascii="Tahoma" w:eastAsia="Times New Roman" w:hAnsi="Tahoma" w:cs="Tahoma"/>
                <w:lang w:eastAsia="sl-SI"/>
              </w:rPr>
              <w:t>Naziv investicije iz pogodbe</w:t>
            </w:r>
          </w:p>
        </w:tc>
        <w:tc>
          <w:tcPr>
            <w:tcW w:w="1597" w:type="dxa"/>
            <w:tcBorders>
              <w:top w:val="single" w:sz="4" w:space="0" w:color="auto"/>
              <w:left w:val="single" w:sz="4" w:space="0" w:color="auto"/>
              <w:bottom w:val="single" w:sz="4" w:space="0" w:color="auto"/>
              <w:right w:val="single" w:sz="4" w:space="0" w:color="auto"/>
            </w:tcBorders>
          </w:tcPr>
          <w:p w14:paraId="2EDE9A9F" w14:textId="77777777" w:rsidR="009139E3" w:rsidRPr="00D51A43" w:rsidRDefault="009139E3" w:rsidP="009139E3">
            <w:pPr>
              <w:keepNext/>
              <w:keepLines/>
              <w:tabs>
                <w:tab w:val="left" w:pos="385"/>
                <w:tab w:val="num" w:pos="578"/>
                <w:tab w:val="left" w:pos="675"/>
              </w:tabs>
              <w:spacing w:after="0" w:line="240" w:lineRule="auto"/>
              <w:jc w:val="center"/>
              <w:rPr>
                <w:rFonts w:ascii="Tahoma" w:eastAsia="Times New Roman" w:hAnsi="Tahoma" w:cs="Tahoma"/>
                <w:lang w:eastAsia="sl-SI"/>
              </w:rPr>
            </w:pPr>
            <w:r w:rsidRPr="00D51A43">
              <w:rPr>
                <w:rFonts w:ascii="Tahoma" w:eastAsia="Times New Roman" w:hAnsi="Tahoma" w:cs="Tahoma"/>
                <w:lang w:eastAsia="sl-SI"/>
              </w:rPr>
              <w:t>V</w:t>
            </w:r>
            <w:r>
              <w:rPr>
                <w:rFonts w:ascii="Tahoma" w:eastAsia="Times New Roman" w:hAnsi="Tahoma" w:cs="Tahoma"/>
                <w:lang w:eastAsia="sl-SI"/>
              </w:rPr>
              <w:t>rednost del</w:t>
            </w:r>
          </w:p>
        </w:tc>
        <w:tc>
          <w:tcPr>
            <w:tcW w:w="1312" w:type="dxa"/>
            <w:tcBorders>
              <w:top w:val="single" w:sz="4" w:space="0" w:color="auto"/>
              <w:left w:val="single" w:sz="4" w:space="0" w:color="auto"/>
              <w:bottom w:val="single" w:sz="4" w:space="0" w:color="auto"/>
              <w:right w:val="single" w:sz="4" w:space="0" w:color="auto"/>
            </w:tcBorders>
          </w:tcPr>
          <w:p w14:paraId="2CDEA0BA" w14:textId="77777777" w:rsidR="009139E3" w:rsidRPr="00D51A43" w:rsidRDefault="009139E3" w:rsidP="009139E3">
            <w:pPr>
              <w:keepNext/>
              <w:keepLines/>
              <w:tabs>
                <w:tab w:val="left" w:pos="385"/>
                <w:tab w:val="num" w:pos="578"/>
                <w:tab w:val="left" w:pos="675"/>
              </w:tabs>
              <w:spacing w:after="0" w:line="240" w:lineRule="auto"/>
              <w:jc w:val="center"/>
              <w:rPr>
                <w:rFonts w:ascii="Tahoma" w:eastAsia="Times New Roman" w:hAnsi="Tahoma" w:cs="Tahoma"/>
                <w:lang w:eastAsia="sl-SI"/>
              </w:rPr>
            </w:pPr>
            <w:r>
              <w:rPr>
                <w:rFonts w:ascii="Tahoma" w:eastAsia="Times New Roman" w:hAnsi="Tahoma" w:cs="Tahoma"/>
                <w:lang w:eastAsia="sl-SI"/>
              </w:rPr>
              <w:t>Priloga 5/</w:t>
            </w:r>
            <w:r w:rsidR="004530C5">
              <w:rPr>
                <w:rFonts w:ascii="Tahoma" w:eastAsia="Times New Roman" w:hAnsi="Tahoma" w:cs="Tahoma"/>
                <w:lang w:eastAsia="sl-SI"/>
              </w:rPr>
              <w:t>1 do Priloga 5/4</w:t>
            </w:r>
          </w:p>
        </w:tc>
      </w:tr>
      <w:tr w:rsidR="009139E3" w:rsidRPr="00D51A43" w14:paraId="1BAB3D17" w14:textId="77777777" w:rsidTr="004530C5">
        <w:trPr>
          <w:trHeight w:val="797"/>
        </w:trPr>
        <w:tc>
          <w:tcPr>
            <w:tcW w:w="704" w:type="dxa"/>
            <w:vAlign w:val="center"/>
            <w:hideMark/>
          </w:tcPr>
          <w:p w14:paraId="787AC325"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r w:rsidRPr="00D51A43">
              <w:rPr>
                <w:rFonts w:ascii="Tahoma" w:eastAsia="Times New Roman" w:hAnsi="Tahoma" w:cs="Tahoma"/>
                <w:lang w:eastAsia="sl-SI"/>
              </w:rPr>
              <w:t>1.</w:t>
            </w:r>
          </w:p>
        </w:tc>
        <w:tc>
          <w:tcPr>
            <w:tcW w:w="3260" w:type="dxa"/>
            <w:vAlign w:val="center"/>
          </w:tcPr>
          <w:p w14:paraId="189D5CA7"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p>
        </w:tc>
        <w:tc>
          <w:tcPr>
            <w:tcW w:w="2694" w:type="dxa"/>
            <w:vAlign w:val="center"/>
          </w:tcPr>
          <w:p w14:paraId="67F83008"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p>
        </w:tc>
        <w:tc>
          <w:tcPr>
            <w:tcW w:w="1597" w:type="dxa"/>
            <w:vAlign w:val="center"/>
          </w:tcPr>
          <w:p w14:paraId="37579A0B"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p>
        </w:tc>
        <w:tc>
          <w:tcPr>
            <w:tcW w:w="1312" w:type="dxa"/>
            <w:vAlign w:val="center"/>
          </w:tcPr>
          <w:p w14:paraId="36BD6A7E"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p>
        </w:tc>
      </w:tr>
      <w:tr w:rsidR="009139E3" w:rsidRPr="00D51A43" w14:paraId="445327B6" w14:textId="77777777" w:rsidTr="004530C5">
        <w:trPr>
          <w:trHeight w:val="797"/>
        </w:trPr>
        <w:tc>
          <w:tcPr>
            <w:tcW w:w="704" w:type="dxa"/>
            <w:vAlign w:val="center"/>
            <w:hideMark/>
          </w:tcPr>
          <w:p w14:paraId="1353629E"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r w:rsidRPr="00D51A43">
              <w:rPr>
                <w:rFonts w:ascii="Tahoma" w:eastAsia="Times New Roman" w:hAnsi="Tahoma" w:cs="Tahoma"/>
                <w:lang w:eastAsia="sl-SI"/>
              </w:rPr>
              <w:t>2.</w:t>
            </w:r>
          </w:p>
        </w:tc>
        <w:tc>
          <w:tcPr>
            <w:tcW w:w="3260" w:type="dxa"/>
            <w:vAlign w:val="center"/>
          </w:tcPr>
          <w:p w14:paraId="00FAF0EA"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p>
        </w:tc>
        <w:tc>
          <w:tcPr>
            <w:tcW w:w="2694" w:type="dxa"/>
            <w:vAlign w:val="center"/>
          </w:tcPr>
          <w:p w14:paraId="35F8E640"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p>
        </w:tc>
        <w:tc>
          <w:tcPr>
            <w:tcW w:w="1597" w:type="dxa"/>
            <w:vAlign w:val="center"/>
          </w:tcPr>
          <w:p w14:paraId="28A5E34B"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p>
        </w:tc>
        <w:tc>
          <w:tcPr>
            <w:tcW w:w="1312" w:type="dxa"/>
            <w:vAlign w:val="center"/>
          </w:tcPr>
          <w:p w14:paraId="7F0D8278"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p>
        </w:tc>
      </w:tr>
      <w:tr w:rsidR="009139E3" w:rsidRPr="00D51A43" w14:paraId="5BCE2F09" w14:textId="77777777" w:rsidTr="004530C5">
        <w:trPr>
          <w:trHeight w:val="797"/>
        </w:trPr>
        <w:tc>
          <w:tcPr>
            <w:tcW w:w="704" w:type="dxa"/>
            <w:vAlign w:val="center"/>
            <w:hideMark/>
          </w:tcPr>
          <w:p w14:paraId="45273D2B"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r w:rsidRPr="00D51A43">
              <w:rPr>
                <w:rFonts w:ascii="Tahoma" w:eastAsia="Times New Roman" w:hAnsi="Tahoma" w:cs="Tahoma"/>
                <w:lang w:eastAsia="sl-SI"/>
              </w:rPr>
              <w:t>3.</w:t>
            </w:r>
          </w:p>
        </w:tc>
        <w:tc>
          <w:tcPr>
            <w:tcW w:w="3260" w:type="dxa"/>
            <w:vAlign w:val="center"/>
          </w:tcPr>
          <w:p w14:paraId="0D62827A"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p>
        </w:tc>
        <w:tc>
          <w:tcPr>
            <w:tcW w:w="2694" w:type="dxa"/>
            <w:vAlign w:val="center"/>
          </w:tcPr>
          <w:p w14:paraId="17342C5C"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p>
        </w:tc>
        <w:tc>
          <w:tcPr>
            <w:tcW w:w="1597" w:type="dxa"/>
            <w:vAlign w:val="center"/>
          </w:tcPr>
          <w:p w14:paraId="47967513"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p>
        </w:tc>
        <w:tc>
          <w:tcPr>
            <w:tcW w:w="1312" w:type="dxa"/>
            <w:vAlign w:val="center"/>
          </w:tcPr>
          <w:p w14:paraId="721647D2"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p>
        </w:tc>
      </w:tr>
      <w:tr w:rsidR="009139E3" w:rsidRPr="00D51A43" w14:paraId="01EF9B33" w14:textId="77777777" w:rsidTr="004530C5">
        <w:trPr>
          <w:trHeight w:val="797"/>
        </w:trPr>
        <w:tc>
          <w:tcPr>
            <w:tcW w:w="704" w:type="dxa"/>
            <w:vAlign w:val="center"/>
            <w:hideMark/>
          </w:tcPr>
          <w:p w14:paraId="0FEF4DE8"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r w:rsidRPr="00D51A43">
              <w:rPr>
                <w:rFonts w:ascii="Tahoma" w:eastAsia="Times New Roman" w:hAnsi="Tahoma" w:cs="Tahoma"/>
                <w:lang w:eastAsia="sl-SI"/>
              </w:rPr>
              <w:t>4.</w:t>
            </w:r>
          </w:p>
        </w:tc>
        <w:tc>
          <w:tcPr>
            <w:tcW w:w="3260" w:type="dxa"/>
            <w:vAlign w:val="center"/>
          </w:tcPr>
          <w:p w14:paraId="6A8C6464"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p>
        </w:tc>
        <w:tc>
          <w:tcPr>
            <w:tcW w:w="2694" w:type="dxa"/>
            <w:vAlign w:val="center"/>
          </w:tcPr>
          <w:p w14:paraId="26F4497D"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p>
        </w:tc>
        <w:tc>
          <w:tcPr>
            <w:tcW w:w="1597" w:type="dxa"/>
            <w:vAlign w:val="center"/>
          </w:tcPr>
          <w:p w14:paraId="04B40F3D"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p>
        </w:tc>
        <w:tc>
          <w:tcPr>
            <w:tcW w:w="1312" w:type="dxa"/>
            <w:vAlign w:val="center"/>
          </w:tcPr>
          <w:p w14:paraId="0AB94DF0" w14:textId="77777777" w:rsidR="009139E3" w:rsidRPr="00D51A43" w:rsidRDefault="009139E3" w:rsidP="004530C5">
            <w:pPr>
              <w:keepNext/>
              <w:keepLines/>
              <w:tabs>
                <w:tab w:val="left" w:pos="385"/>
                <w:tab w:val="num" w:pos="578"/>
                <w:tab w:val="left" w:pos="675"/>
              </w:tabs>
              <w:spacing w:after="0" w:line="240" w:lineRule="auto"/>
              <w:rPr>
                <w:rFonts w:ascii="Tahoma" w:eastAsia="Times New Roman" w:hAnsi="Tahoma" w:cs="Tahoma"/>
                <w:lang w:eastAsia="sl-SI"/>
              </w:rPr>
            </w:pPr>
          </w:p>
        </w:tc>
      </w:tr>
      <w:tr w:rsidR="004530C5" w:rsidRPr="00D51A43" w14:paraId="30E18F08" w14:textId="77777777" w:rsidTr="004530C5">
        <w:trPr>
          <w:trHeight w:val="797"/>
        </w:trPr>
        <w:tc>
          <w:tcPr>
            <w:tcW w:w="704" w:type="dxa"/>
            <w:tcBorders>
              <w:top w:val="single" w:sz="4" w:space="0" w:color="auto"/>
              <w:left w:val="single" w:sz="4" w:space="0" w:color="auto"/>
              <w:bottom w:val="single" w:sz="4" w:space="0" w:color="auto"/>
              <w:right w:val="single" w:sz="4" w:space="0" w:color="auto"/>
            </w:tcBorders>
            <w:vAlign w:val="center"/>
            <w:hideMark/>
          </w:tcPr>
          <w:p w14:paraId="6021B10B"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r>
              <w:rPr>
                <w:rFonts w:ascii="Tahoma" w:eastAsia="Times New Roman" w:hAnsi="Tahoma" w:cs="Tahoma"/>
                <w:lang w:eastAsia="sl-SI"/>
              </w:rPr>
              <w:t>5</w:t>
            </w:r>
            <w:r w:rsidRPr="00D51A43">
              <w:rPr>
                <w:rFonts w:ascii="Tahoma" w:eastAsia="Times New Roman" w:hAnsi="Tahoma" w:cs="Tahoma"/>
                <w:lang w:eastAsia="sl-SI"/>
              </w:rPr>
              <w:t>.</w:t>
            </w:r>
          </w:p>
        </w:tc>
        <w:tc>
          <w:tcPr>
            <w:tcW w:w="3260" w:type="dxa"/>
            <w:tcBorders>
              <w:top w:val="single" w:sz="4" w:space="0" w:color="auto"/>
              <w:left w:val="single" w:sz="4" w:space="0" w:color="auto"/>
              <w:bottom w:val="single" w:sz="4" w:space="0" w:color="auto"/>
              <w:right w:val="single" w:sz="4" w:space="0" w:color="auto"/>
            </w:tcBorders>
            <w:vAlign w:val="center"/>
          </w:tcPr>
          <w:p w14:paraId="0791D1B6"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p>
        </w:tc>
        <w:tc>
          <w:tcPr>
            <w:tcW w:w="2694" w:type="dxa"/>
            <w:tcBorders>
              <w:top w:val="single" w:sz="4" w:space="0" w:color="auto"/>
              <w:left w:val="single" w:sz="4" w:space="0" w:color="auto"/>
              <w:bottom w:val="single" w:sz="4" w:space="0" w:color="auto"/>
              <w:right w:val="single" w:sz="4" w:space="0" w:color="auto"/>
            </w:tcBorders>
            <w:vAlign w:val="center"/>
          </w:tcPr>
          <w:p w14:paraId="0026EE04"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p>
        </w:tc>
        <w:tc>
          <w:tcPr>
            <w:tcW w:w="1597" w:type="dxa"/>
            <w:tcBorders>
              <w:top w:val="single" w:sz="4" w:space="0" w:color="auto"/>
              <w:left w:val="single" w:sz="4" w:space="0" w:color="auto"/>
              <w:bottom w:val="single" w:sz="4" w:space="0" w:color="auto"/>
              <w:right w:val="single" w:sz="4" w:space="0" w:color="auto"/>
            </w:tcBorders>
            <w:vAlign w:val="center"/>
          </w:tcPr>
          <w:p w14:paraId="7085BA16"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p>
        </w:tc>
        <w:tc>
          <w:tcPr>
            <w:tcW w:w="1312" w:type="dxa"/>
            <w:tcBorders>
              <w:top w:val="single" w:sz="4" w:space="0" w:color="auto"/>
              <w:left w:val="single" w:sz="4" w:space="0" w:color="auto"/>
              <w:bottom w:val="single" w:sz="4" w:space="0" w:color="auto"/>
              <w:right w:val="single" w:sz="4" w:space="0" w:color="auto"/>
            </w:tcBorders>
            <w:vAlign w:val="center"/>
          </w:tcPr>
          <w:p w14:paraId="5540C565"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p>
        </w:tc>
      </w:tr>
      <w:tr w:rsidR="004530C5" w:rsidRPr="00D51A43" w14:paraId="3A1F5D9E" w14:textId="77777777" w:rsidTr="004530C5">
        <w:trPr>
          <w:trHeight w:val="797"/>
        </w:trPr>
        <w:tc>
          <w:tcPr>
            <w:tcW w:w="704" w:type="dxa"/>
            <w:tcBorders>
              <w:top w:val="single" w:sz="4" w:space="0" w:color="auto"/>
              <w:left w:val="single" w:sz="4" w:space="0" w:color="auto"/>
              <w:bottom w:val="single" w:sz="4" w:space="0" w:color="auto"/>
              <w:right w:val="single" w:sz="4" w:space="0" w:color="auto"/>
            </w:tcBorders>
            <w:vAlign w:val="center"/>
            <w:hideMark/>
          </w:tcPr>
          <w:p w14:paraId="5838E97E"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r>
              <w:rPr>
                <w:rFonts w:ascii="Tahoma" w:eastAsia="Times New Roman" w:hAnsi="Tahoma" w:cs="Tahoma"/>
                <w:lang w:eastAsia="sl-SI"/>
              </w:rPr>
              <w:t>6</w:t>
            </w:r>
            <w:r w:rsidRPr="00D51A43">
              <w:rPr>
                <w:rFonts w:ascii="Tahoma" w:eastAsia="Times New Roman" w:hAnsi="Tahoma" w:cs="Tahoma"/>
                <w:lang w:eastAsia="sl-SI"/>
              </w:rPr>
              <w:t>.</w:t>
            </w:r>
          </w:p>
        </w:tc>
        <w:tc>
          <w:tcPr>
            <w:tcW w:w="3260" w:type="dxa"/>
            <w:tcBorders>
              <w:top w:val="single" w:sz="4" w:space="0" w:color="auto"/>
              <w:left w:val="single" w:sz="4" w:space="0" w:color="auto"/>
              <w:bottom w:val="single" w:sz="4" w:space="0" w:color="auto"/>
              <w:right w:val="single" w:sz="4" w:space="0" w:color="auto"/>
            </w:tcBorders>
            <w:vAlign w:val="center"/>
          </w:tcPr>
          <w:p w14:paraId="1A625A79"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p>
        </w:tc>
        <w:tc>
          <w:tcPr>
            <w:tcW w:w="2694" w:type="dxa"/>
            <w:tcBorders>
              <w:top w:val="single" w:sz="4" w:space="0" w:color="auto"/>
              <w:left w:val="single" w:sz="4" w:space="0" w:color="auto"/>
              <w:bottom w:val="single" w:sz="4" w:space="0" w:color="auto"/>
              <w:right w:val="single" w:sz="4" w:space="0" w:color="auto"/>
            </w:tcBorders>
            <w:vAlign w:val="center"/>
          </w:tcPr>
          <w:p w14:paraId="4A358350"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p>
        </w:tc>
        <w:tc>
          <w:tcPr>
            <w:tcW w:w="1597" w:type="dxa"/>
            <w:tcBorders>
              <w:top w:val="single" w:sz="4" w:space="0" w:color="auto"/>
              <w:left w:val="single" w:sz="4" w:space="0" w:color="auto"/>
              <w:bottom w:val="single" w:sz="4" w:space="0" w:color="auto"/>
              <w:right w:val="single" w:sz="4" w:space="0" w:color="auto"/>
            </w:tcBorders>
            <w:vAlign w:val="center"/>
          </w:tcPr>
          <w:p w14:paraId="01FB661D"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p>
        </w:tc>
        <w:tc>
          <w:tcPr>
            <w:tcW w:w="1312" w:type="dxa"/>
            <w:tcBorders>
              <w:top w:val="single" w:sz="4" w:space="0" w:color="auto"/>
              <w:left w:val="single" w:sz="4" w:space="0" w:color="auto"/>
              <w:bottom w:val="single" w:sz="4" w:space="0" w:color="auto"/>
              <w:right w:val="single" w:sz="4" w:space="0" w:color="auto"/>
            </w:tcBorders>
            <w:vAlign w:val="center"/>
          </w:tcPr>
          <w:p w14:paraId="2489160B"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p>
        </w:tc>
      </w:tr>
      <w:tr w:rsidR="004530C5" w:rsidRPr="00D51A43" w14:paraId="6D19AC01" w14:textId="77777777" w:rsidTr="004530C5">
        <w:trPr>
          <w:trHeight w:val="797"/>
        </w:trPr>
        <w:tc>
          <w:tcPr>
            <w:tcW w:w="704" w:type="dxa"/>
            <w:tcBorders>
              <w:top w:val="single" w:sz="4" w:space="0" w:color="auto"/>
              <w:left w:val="single" w:sz="4" w:space="0" w:color="auto"/>
              <w:bottom w:val="single" w:sz="4" w:space="0" w:color="auto"/>
              <w:right w:val="single" w:sz="4" w:space="0" w:color="auto"/>
            </w:tcBorders>
            <w:vAlign w:val="center"/>
            <w:hideMark/>
          </w:tcPr>
          <w:p w14:paraId="60575B07"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r>
              <w:rPr>
                <w:rFonts w:ascii="Tahoma" w:eastAsia="Times New Roman" w:hAnsi="Tahoma" w:cs="Tahoma"/>
                <w:lang w:eastAsia="sl-SI"/>
              </w:rPr>
              <w:t>7</w:t>
            </w:r>
            <w:r w:rsidRPr="00D51A43">
              <w:rPr>
                <w:rFonts w:ascii="Tahoma" w:eastAsia="Times New Roman" w:hAnsi="Tahoma" w:cs="Tahoma"/>
                <w:lang w:eastAsia="sl-SI"/>
              </w:rPr>
              <w:t>.</w:t>
            </w:r>
          </w:p>
        </w:tc>
        <w:tc>
          <w:tcPr>
            <w:tcW w:w="3260" w:type="dxa"/>
            <w:tcBorders>
              <w:top w:val="single" w:sz="4" w:space="0" w:color="auto"/>
              <w:left w:val="single" w:sz="4" w:space="0" w:color="auto"/>
              <w:bottom w:val="single" w:sz="4" w:space="0" w:color="auto"/>
              <w:right w:val="single" w:sz="4" w:space="0" w:color="auto"/>
            </w:tcBorders>
            <w:vAlign w:val="center"/>
          </w:tcPr>
          <w:p w14:paraId="124BF336"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p>
        </w:tc>
        <w:tc>
          <w:tcPr>
            <w:tcW w:w="2694" w:type="dxa"/>
            <w:tcBorders>
              <w:top w:val="single" w:sz="4" w:space="0" w:color="auto"/>
              <w:left w:val="single" w:sz="4" w:space="0" w:color="auto"/>
              <w:bottom w:val="single" w:sz="4" w:space="0" w:color="auto"/>
              <w:right w:val="single" w:sz="4" w:space="0" w:color="auto"/>
            </w:tcBorders>
            <w:vAlign w:val="center"/>
          </w:tcPr>
          <w:p w14:paraId="06BE2607"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p>
        </w:tc>
        <w:tc>
          <w:tcPr>
            <w:tcW w:w="1597" w:type="dxa"/>
            <w:tcBorders>
              <w:top w:val="single" w:sz="4" w:space="0" w:color="auto"/>
              <w:left w:val="single" w:sz="4" w:space="0" w:color="auto"/>
              <w:bottom w:val="single" w:sz="4" w:space="0" w:color="auto"/>
              <w:right w:val="single" w:sz="4" w:space="0" w:color="auto"/>
            </w:tcBorders>
            <w:vAlign w:val="center"/>
          </w:tcPr>
          <w:p w14:paraId="47C591FD"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p>
        </w:tc>
        <w:tc>
          <w:tcPr>
            <w:tcW w:w="1312" w:type="dxa"/>
            <w:tcBorders>
              <w:top w:val="single" w:sz="4" w:space="0" w:color="auto"/>
              <w:left w:val="single" w:sz="4" w:space="0" w:color="auto"/>
              <w:bottom w:val="single" w:sz="4" w:space="0" w:color="auto"/>
              <w:right w:val="single" w:sz="4" w:space="0" w:color="auto"/>
            </w:tcBorders>
            <w:vAlign w:val="center"/>
          </w:tcPr>
          <w:p w14:paraId="017E80A3"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p>
        </w:tc>
      </w:tr>
      <w:tr w:rsidR="004530C5" w:rsidRPr="00D51A43" w14:paraId="4A78470C" w14:textId="77777777" w:rsidTr="004530C5">
        <w:trPr>
          <w:trHeight w:val="797"/>
        </w:trPr>
        <w:tc>
          <w:tcPr>
            <w:tcW w:w="704" w:type="dxa"/>
            <w:tcBorders>
              <w:top w:val="single" w:sz="4" w:space="0" w:color="auto"/>
              <w:left w:val="single" w:sz="4" w:space="0" w:color="auto"/>
              <w:bottom w:val="single" w:sz="4" w:space="0" w:color="auto"/>
              <w:right w:val="single" w:sz="4" w:space="0" w:color="auto"/>
            </w:tcBorders>
            <w:vAlign w:val="center"/>
            <w:hideMark/>
          </w:tcPr>
          <w:p w14:paraId="0CE88473"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r>
              <w:rPr>
                <w:rFonts w:ascii="Tahoma" w:eastAsia="Times New Roman" w:hAnsi="Tahoma" w:cs="Tahoma"/>
                <w:lang w:eastAsia="sl-SI"/>
              </w:rPr>
              <w:t>8</w:t>
            </w:r>
            <w:r w:rsidRPr="00D51A43">
              <w:rPr>
                <w:rFonts w:ascii="Tahoma" w:eastAsia="Times New Roman" w:hAnsi="Tahoma" w:cs="Tahoma"/>
                <w:lang w:eastAsia="sl-SI"/>
              </w:rPr>
              <w:t>.</w:t>
            </w:r>
          </w:p>
        </w:tc>
        <w:tc>
          <w:tcPr>
            <w:tcW w:w="3260" w:type="dxa"/>
            <w:tcBorders>
              <w:top w:val="single" w:sz="4" w:space="0" w:color="auto"/>
              <w:left w:val="single" w:sz="4" w:space="0" w:color="auto"/>
              <w:bottom w:val="single" w:sz="4" w:space="0" w:color="auto"/>
              <w:right w:val="single" w:sz="4" w:space="0" w:color="auto"/>
            </w:tcBorders>
            <w:vAlign w:val="center"/>
          </w:tcPr>
          <w:p w14:paraId="4F2DE5F3"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p>
        </w:tc>
        <w:tc>
          <w:tcPr>
            <w:tcW w:w="2694" w:type="dxa"/>
            <w:tcBorders>
              <w:top w:val="single" w:sz="4" w:space="0" w:color="auto"/>
              <w:left w:val="single" w:sz="4" w:space="0" w:color="auto"/>
              <w:bottom w:val="single" w:sz="4" w:space="0" w:color="auto"/>
              <w:right w:val="single" w:sz="4" w:space="0" w:color="auto"/>
            </w:tcBorders>
            <w:vAlign w:val="center"/>
          </w:tcPr>
          <w:p w14:paraId="2EDB81A1"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p>
        </w:tc>
        <w:tc>
          <w:tcPr>
            <w:tcW w:w="1597" w:type="dxa"/>
            <w:tcBorders>
              <w:top w:val="single" w:sz="4" w:space="0" w:color="auto"/>
              <w:left w:val="single" w:sz="4" w:space="0" w:color="auto"/>
              <w:bottom w:val="single" w:sz="4" w:space="0" w:color="auto"/>
              <w:right w:val="single" w:sz="4" w:space="0" w:color="auto"/>
            </w:tcBorders>
            <w:vAlign w:val="center"/>
          </w:tcPr>
          <w:p w14:paraId="3608DBF9"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p>
        </w:tc>
        <w:tc>
          <w:tcPr>
            <w:tcW w:w="1312" w:type="dxa"/>
            <w:tcBorders>
              <w:top w:val="single" w:sz="4" w:space="0" w:color="auto"/>
              <w:left w:val="single" w:sz="4" w:space="0" w:color="auto"/>
              <w:bottom w:val="single" w:sz="4" w:space="0" w:color="auto"/>
              <w:right w:val="single" w:sz="4" w:space="0" w:color="auto"/>
            </w:tcBorders>
            <w:vAlign w:val="center"/>
          </w:tcPr>
          <w:p w14:paraId="0CEBBB2C" w14:textId="77777777" w:rsidR="004530C5" w:rsidRPr="00D51A43" w:rsidRDefault="004530C5" w:rsidP="00CA1DFA">
            <w:pPr>
              <w:keepNext/>
              <w:keepLines/>
              <w:tabs>
                <w:tab w:val="left" w:pos="385"/>
                <w:tab w:val="num" w:pos="578"/>
                <w:tab w:val="left" w:pos="675"/>
              </w:tabs>
              <w:spacing w:after="0" w:line="240" w:lineRule="auto"/>
              <w:rPr>
                <w:rFonts w:ascii="Tahoma" w:eastAsia="Times New Roman" w:hAnsi="Tahoma" w:cs="Tahoma"/>
                <w:lang w:eastAsia="sl-SI"/>
              </w:rPr>
            </w:pPr>
          </w:p>
        </w:tc>
      </w:tr>
    </w:tbl>
    <w:p w14:paraId="034A7CD1" w14:textId="77777777" w:rsidR="00D51A43" w:rsidRPr="00D51A43" w:rsidRDefault="00D51A43" w:rsidP="00530307">
      <w:pPr>
        <w:keepNext/>
        <w:keepLines/>
        <w:spacing w:after="0" w:line="240" w:lineRule="auto"/>
        <w:jc w:val="both"/>
        <w:rPr>
          <w:rFonts w:ascii="Tahoma" w:eastAsia="Times New Roman" w:hAnsi="Tahoma" w:cs="Tahoma"/>
          <w:lang w:eastAsia="sl-SI"/>
        </w:rPr>
      </w:pPr>
    </w:p>
    <w:p w14:paraId="5BA30F27" w14:textId="77777777" w:rsidR="00D51A43" w:rsidRPr="00D51A43" w:rsidRDefault="00D51A43" w:rsidP="00530307">
      <w:pPr>
        <w:keepNext/>
        <w:keepLines/>
        <w:spacing w:after="0" w:line="240" w:lineRule="auto"/>
        <w:jc w:val="both"/>
        <w:rPr>
          <w:rFonts w:ascii="Tahoma" w:eastAsia="Times New Roman" w:hAnsi="Tahoma" w:cs="Tahoma"/>
          <w:lang w:eastAsia="sl-SI"/>
        </w:rPr>
      </w:pPr>
      <w:r w:rsidRPr="00D51A43">
        <w:rPr>
          <w:rFonts w:ascii="Tahoma" w:eastAsia="Times New Roman" w:hAnsi="Tahoma" w:cs="Tahoma"/>
          <w:lang w:eastAsia="sl-SI"/>
        </w:rPr>
        <w:t>OPOMBA: Obrazec po potrebi tudi kopirate.</w:t>
      </w:r>
    </w:p>
    <w:p w14:paraId="198931F9" w14:textId="624F9756" w:rsidR="00D51A43" w:rsidRDefault="00D51A43" w:rsidP="00530307">
      <w:pPr>
        <w:keepNext/>
        <w:keepLines/>
        <w:tabs>
          <w:tab w:val="left" w:pos="2552"/>
        </w:tabs>
        <w:spacing w:after="0" w:line="240" w:lineRule="auto"/>
        <w:ind w:left="284" w:hanging="284"/>
        <w:jc w:val="both"/>
        <w:rPr>
          <w:rFonts w:ascii="Tahoma" w:eastAsia="Times New Roman" w:hAnsi="Tahoma" w:cs="Tahoma"/>
          <w:sz w:val="20"/>
          <w:lang w:eastAsia="sl-SI"/>
        </w:rPr>
      </w:pPr>
    </w:p>
    <w:p w14:paraId="226D9A8E" w14:textId="61CF0B08" w:rsidR="002E5D7C" w:rsidRDefault="002E5D7C" w:rsidP="00530307">
      <w:pPr>
        <w:keepNext/>
        <w:keepLines/>
        <w:tabs>
          <w:tab w:val="left" w:pos="2552"/>
        </w:tabs>
        <w:spacing w:after="0" w:line="240" w:lineRule="auto"/>
        <w:ind w:left="284" w:hanging="284"/>
        <w:jc w:val="both"/>
        <w:rPr>
          <w:rFonts w:ascii="Tahoma" w:eastAsia="Times New Roman" w:hAnsi="Tahoma" w:cs="Tahoma"/>
          <w:sz w:val="20"/>
          <w:lang w:eastAsia="sl-SI"/>
        </w:rPr>
      </w:pPr>
    </w:p>
    <w:p w14:paraId="5EE71CC1" w14:textId="77777777" w:rsidR="002E5D7C" w:rsidRPr="00D51A43" w:rsidRDefault="002E5D7C" w:rsidP="00530307">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D51A43" w:rsidRPr="00D51A43" w14:paraId="67A50C6A" w14:textId="77777777" w:rsidTr="009A323D">
        <w:trPr>
          <w:trHeight w:val="235"/>
        </w:trPr>
        <w:tc>
          <w:tcPr>
            <w:tcW w:w="3402" w:type="dxa"/>
            <w:tcBorders>
              <w:bottom w:val="single" w:sz="4" w:space="0" w:color="auto"/>
            </w:tcBorders>
          </w:tcPr>
          <w:p w14:paraId="3F4EF007" w14:textId="77777777" w:rsidR="00D51A43" w:rsidRPr="00D51A43" w:rsidRDefault="00D51A43" w:rsidP="00530307">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525B1CD3" w14:textId="77777777" w:rsidR="00D51A43" w:rsidRPr="00D51A43" w:rsidRDefault="00D51A43" w:rsidP="00530307">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0C6DB428" w14:textId="77777777" w:rsidR="00D51A43" w:rsidRPr="00D51A43" w:rsidRDefault="00D51A43" w:rsidP="00530307">
            <w:pPr>
              <w:keepNext/>
              <w:keepLines/>
              <w:tabs>
                <w:tab w:val="left" w:pos="385"/>
                <w:tab w:val="num" w:pos="578"/>
                <w:tab w:val="left" w:pos="675"/>
              </w:tabs>
              <w:spacing w:after="0" w:line="240" w:lineRule="auto"/>
              <w:jc w:val="both"/>
              <w:rPr>
                <w:rFonts w:ascii="Tahoma" w:eastAsia="Times New Roman" w:hAnsi="Tahoma" w:cs="Tahoma"/>
                <w:snapToGrid w:val="0"/>
                <w:color w:val="000000"/>
                <w:sz w:val="20"/>
                <w:lang w:eastAsia="sl-SI"/>
              </w:rPr>
            </w:pPr>
          </w:p>
        </w:tc>
      </w:tr>
      <w:tr w:rsidR="00D51A43" w:rsidRPr="00D51A43" w14:paraId="4ACA6519" w14:textId="77777777" w:rsidTr="009A323D">
        <w:trPr>
          <w:trHeight w:val="235"/>
        </w:trPr>
        <w:tc>
          <w:tcPr>
            <w:tcW w:w="3402" w:type="dxa"/>
            <w:tcBorders>
              <w:top w:val="single" w:sz="4" w:space="0" w:color="auto"/>
            </w:tcBorders>
          </w:tcPr>
          <w:p w14:paraId="41DA2CF4" w14:textId="77777777" w:rsidR="00D51A43" w:rsidRPr="00D51A43" w:rsidRDefault="00D51A43" w:rsidP="00530307">
            <w:pPr>
              <w:keepNext/>
              <w:keepLines/>
              <w:spacing w:after="0" w:line="240" w:lineRule="auto"/>
              <w:jc w:val="both"/>
              <w:rPr>
                <w:rFonts w:ascii="Tahoma" w:eastAsia="Times New Roman" w:hAnsi="Tahoma" w:cs="Tahoma"/>
                <w:snapToGrid w:val="0"/>
                <w:color w:val="000000"/>
                <w:sz w:val="20"/>
                <w:lang w:eastAsia="sl-SI"/>
              </w:rPr>
            </w:pPr>
            <w:r w:rsidRPr="00D51A43">
              <w:rPr>
                <w:rFonts w:ascii="Tahoma" w:eastAsia="Times New Roman" w:hAnsi="Tahoma" w:cs="Tahoma"/>
                <w:snapToGrid w:val="0"/>
                <w:color w:val="000000"/>
                <w:sz w:val="20"/>
                <w:lang w:eastAsia="sl-SI"/>
              </w:rPr>
              <w:t>(kraj, datum)</w:t>
            </w:r>
          </w:p>
        </w:tc>
        <w:tc>
          <w:tcPr>
            <w:tcW w:w="2268" w:type="dxa"/>
          </w:tcPr>
          <w:p w14:paraId="69FB5C70" w14:textId="77777777" w:rsidR="00D51A43" w:rsidRPr="00D51A43" w:rsidRDefault="00D51A43" w:rsidP="00530307">
            <w:pPr>
              <w:keepNext/>
              <w:keepLines/>
              <w:spacing w:after="0" w:line="240" w:lineRule="auto"/>
              <w:jc w:val="center"/>
              <w:rPr>
                <w:rFonts w:ascii="Tahoma" w:eastAsia="Times New Roman" w:hAnsi="Tahoma" w:cs="Tahoma"/>
                <w:snapToGrid w:val="0"/>
                <w:color w:val="000000"/>
                <w:sz w:val="20"/>
                <w:lang w:eastAsia="sl-SI"/>
              </w:rPr>
            </w:pPr>
            <w:r w:rsidRPr="00D51A43">
              <w:rPr>
                <w:rFonts w:ascii="Tahoma" w:eastAsia="Times New Roman" w:hAnsi="Tahoma" w:cs="Tahoma"/>
                <w:snapToGrid w:val="0"/>
                <w:color w:val="000000"/>
                <w:sz w:val="20"/>
                <w:lang w:eastAsia="sl-SI"/>
              </w:rPr>
              <w:t>žig</w:t>
            </w:r>
          </w:p>
        </w:tc>
        <w:tc>
          <w:tcPr>
            <w:tcW w:w="3686" w:type="dxa"/>
            <w:tcBorders>
              <w:top w:val="single" w:sz="4" w:space="0" w:color="auto"/>
            </w:tcBorders>
          </w:tcPr>
          <w:p w14:paraId="6B161FAF" w14:textId="77777777" w:rsidR="00D51A43" w:rsidRPr="00D51A43" w:rsidRDefault="00D51A43" w:rsidP="00530307">
            <w:pPr>
              <w:keepNext/>
              <w:keepLines/>
              <w:spacing w:after="0" w:line="240" w:lineRule="auto"/>
              <w:jc w:val="both"/>
              <w:rPr>
                <w:rFonts w:ascii="Tahoma" w:eastAsia="Times New Roman" w:hAnsi="Tahoma" w:cs="Tahoma"/>
                <w:snapToGrid w:val="0"/>
                <w:color w:val="000000"/>
                <w:sz w:val="20"/>
                <w:lang w:eastAsia="sl-SI"/>
              </w:rPr>
            </w:pPr>
            <w:r w:rsidRPr="00D51A43">
              <w:rPr>
                <w:rFonts w:ascii="Tahoma" w:eastAsia="Times New Roman" w:hAnsi="Tahoma" w:cs="Tahoma"/>
                <w:snapToGrid w:val="0"/>
                <w:color w:val="000000"/>
                <w:sz w:val="20"/>
                <w:lang w:eastAsia="sl-SI"/>
              </w:rPr>
              <w:t xml:space="preserve">(ime in priimek </w:t>
            </w:r>
            <w:r w:rsidR="000565F3" w:rsidRPr="00D51A43">
              <w:rPr>
                <w:rFonts w:ascii="Tahoma" w:eastAsia="Times New Roman" w:hAnsi="Tahoma" w:cs="Tahoma"/>
                <w:snapToGrid w:val="0"/>
                <w:color w:val="000000"/>
                <w:sz w:val="20"/>
                <w:lang w:eastAsia="sl-SI"/>
              </w:rPr>
              <w:t xml:space="preserve">ter podpis </w:t>
            </w:r>
            <w:r w:rsidRPr="00D51A43">
              <w:rPr>
                <w:rFonts w:ascii="Tahoma" w:eastAsia="Times New Roman" w:hAnsi="Tahoma" w:cs="Tahoma"/>
                <w:snapToGrid w:val="0"/>
                <w:color w:val="000000"/>
                <w:sz w:val="20"/>
                <w:lang w:eastAsia="sl-SI"/>
              </w:rPr>
              <w:t>odgovorne osebe gospodarskega subjekta)</w:t>
            </w:r>
          </w:p>
        </w:tc>
      </w:tr>
    </w:tbl>
    <w:p w14:paraId="519558E8" w14:textId="77777777" w:rsidR="00D51A43" w:rsidRPr="00D51A43" w:rsidRDefault="00D51A43" w:rsidP="00530307">
      <w:pPr>
        <w:keepNext/>
        <w:keepLines/>
        <w:spacing w:after="0" w:line="240" w:lineRule="auto"/>
        <w:jc w:val="both"/>
        <w:rPr>
          <w:rFonts w:ascii="Tahoma" w:eastAsia="Times New Roman" w:hAnsi="Tahoma" w:cs="Tahoma"/>
          <w:lang w:eastAsia="sl-SI"/>
        </w:rPr>
      </w:pPr>
      <w:r w:rsidRPr="00D51A43">
        <w:rPr>
          <w:rFonts w:ascii="Tahoma" w:eastAsia="Times New Roman" w:hAnsi="Tahoma" w:cs="Tahoma"/>
          <w:i/>
          <w:lang w:eastAsia="sl-SI"/>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65"/>
      </w:tblGrid>
      <w:tr w:rsidR="00D51A43" w:rsidRPr="00D51A43" w14:paraId="20FAB5C4" w14:textId="77777777" w:rsidTr="009A323D">
        <w:tc>
          <w:tcPr>
            <w:tcW w:w="8150" w:type="dxa"/>
            <w:tcBorders>
              <w:top w:val="single" w:sz="4" w:space="0" w:color="auto"/>
              <w:bottom w:val="single" w:sz="4" w:space="0" w:color="auto"/>
            </w:tcBorders>
          </w:tcPr>
          <w:p w14:paraId="69809A8A" w14:textId="77777777" w:rsidR="00D51A43" w:rsidRPr="00D51A43" w:rsidRDefault="00D51A43" w:rsidP="00530307">
            <w:pPr>
              <w:keepNext/>
              <w:keepLines/>
              <w:spacing w:after="0" w:line="240" w:lineRule="auto"/>
              <w:rPr>
                <w:rFonts w:ascii="Tahoma" w:eastAsia="Times New Roman" w:hAnsi="Tahoma" w:cs="Tahoma"/>
                <w:lang w:eastAsia="sl-SI"/>
              </w:rPr>
            </w:pPr>
            <w:r w:rsidRPr="00D51A43">
              <w:rPr>
                <w:rFonts w:ascii="Tahoma" w:eastAsia="Times New Roman" w:hAnsi="Tahoma" w:cs="Tahoma"/>
                <w:lang w:eastAsia="sl-SI"/>
              </w:rPr>
              <w:lastRenderedPageBreak/>
              <w:br w:type="page"/>
              <w:t xml:space="preserve">POTRDITEV REFERENC S STRANI POSAMEZNIH NAROČNIKOV </w:t>
            </w:r>
          </w:p>
        </w:tc>
        <w:tc>
          <w:tcPr>
            <w:tcW w:w="1565" w:type="dxa"/>
            <w:tcBorders>
              <w:top w:val="single" w:sz="4" w:space="0" w:color="auto"/>
              <w:bottom w:val="single" w:sz="4" w:space="0" w:color="auto"/>
            </w:tcBorders>
          </w:tcPr>
          <w:p w14:paraId="05B58D4F" w14:textId="77777777" w:rsidR="00D51A43" w:rsidRPr="00D51A43" w:rsidRDefault="00D51A43" w:rsidP="00530307">
            <w:pPr>
              <w:keepNext/>
              <w:keepLines/>
              <w:spacing w:after="0" w:line="240" w:lineRule="auto"/>
              <w:rPr>
                <w:rFonts w:ascii="Tahoma" w:eastAsia="Times New Roman" w:hAnsi="Tahoma" w:cs="Tahoma"/>
                <w:b/>
                <w:i/>
                <w:lang w:eastAsia="sl-SI"/>
              </w:rPr>
            </w:pPr>
            <w:r w:rsidRPr="00D51A43">
              <w:rPr>
                <w:rFonts w:ascii="Tahoma" w:eastAsia="Times New Roman" w:hAnsi="Tahoma" w:cs="Tahoma"/>
                <w:b/>
                <w:i/>
                <w:lang w:eastAsia="sl-SI"/>
              </w:rPr>
              <w:t xml:space="preserve">Priloga </w:t>
            </w:r>
            <w:r w:rsidR="005A161A">
              <w:rPr>
                <w:rFonts w:ascii="Tahoma" w:eastAsia="Times New Roman" w:hAnsi="Tahoma" w:cs="Tahoma"/>
                <w:b/>
                <w:i/>
                <w:lang w:eastAsia="sl-SI"/>
              </w:rPr>
              <w:t>5</w:t>
            </w:r>
            <w:r w:rsidRPr="00D51A43">
              <w:rPr>
                <w:rFonts w:ascii="Tahoma" w:eastAsia="Times New Roman" w:hAnsi="Tahoma" w:cs="Tahoma"/>
                <w:b/>
                <w:i/>
                <w:lang w:eastAsia="sl-SI"/>
              </w:rPr>
              <w:t>/</w:t>
            </w:r>
            <w:r w:rsidR="00DF2B1B">
              <w:rPr>
                <w:rFonts w:ascii="Tahoma" w:eastAsia="Times New Roman" w:hAnsi="Tahoma" w:cs="Tahoma"/>
                <w:b/>
                <w:i/>
                <w:lang w:eastAsia="sl-SI"/>
              </w:rPr>
              <w:t>1</w:t>
            </w:r>
          </w:p>
        </w:tc>
      </w:tr>
    </w:tbl>
    <w:p w14:paraId="4D1BDE2B" w14:textId="77777777" w:rsidR="00D51A43" w:rsidRDefault="00D51A43" w:rsidP="00530307">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Javno naročilo:</w:t>
      </w:r>
    </w:p>
    <w:p w14:paraId="4126F9C7" w14:textId="77777777" w:rsidR="00D51A43" w:rsidRDefault="008A4046" w:rsidP="00530307">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LPT-97/24</w:t>
      </w:r>
      <w:r w:rsidR="00D51A43">
        <w:rPr>
          <w:rFonts w:ascii="Tahoma" w:eastAsia="Times New Roman" w:hAnsi="Tahoma" w:cs="Tahoma"/>
          <w:b/>
          <w:noProof/>
          <w:lang w:eastAsia="sl-SI"/>
        </w:rPr>
        <w:t xml:space="preserve"> </w:t>
      </w:r>
      <w:r w:rsidR="00D51A43">
        <w:rPr>
          <w:rFonts w:ascii="Tahoma" w:eastAsia="Times New Roman" w:hAnsi="Tahoma" w:cs="Tahoma"/>
          <w:b/>
          <w:color w:val="000000"/>
          <w:lang w:eastAsia="sl-SI"/>
        </w:rPr>
        <w:t xml:space="preserve">– </w:t>
      </w:r>
      <w:r w:rsidR="0015439B">
        <w:rPr>
          <w:rFonts w:ascii="Tahoma" w:eastAsia="Times New Roman" w:hAnsi="Tahoma" w:cs="Tahoma"/>
          <w:b/>
          <w:lang w:eastAsia="sl-SI"/>
        </w:rPr>
        <w:t>Obnova poslovnega prostora pod stebriščno lopo Plečnikovih tržnic</w:t>
      </w:r>
    </w:p>
    <w:p w14:paraId="0F491F30" w14:textId="77777777" w:rsidR="00D51A43" w:rsidRPr="00D51A43" w:rsidRDefault="00D51A43" w:rsidP="00530307">
      <w:pPr>
        <w:keepNext/>
        <w:keepLines/>
        <w:spacing w:after="0" w:line="240" w:lineRule="auto"/>
        <w:jc w:val="center"/>
        <w:rPr>
          <w:rFonts w:ascii="Tahoma" w:eastAsia="Times New Roman" w:hAnsi="Tahoma" w:cs="Tahoma"/>
          <w:b/>
          <w:sz w:val="20"/>
          <w:lang w:eastAsia="sl-SI"/>
        </w:rPr>
      </w:pPr>
    </w:p>
    <w:p w14:paraId="033E2A64" w14:textId="77777777" w:rsidR="00D51A43" w:rsidRPr="00D51A43" w:rsidRDefault="00D51A43" w:rsidP="00530307">
      <w:pPr>
        <w:keepNext/>
        <w:keepLines/>
        <w:spacing w:after="0" w:line="240" w:lineRule="auto"/>
        <w:jc w:val="right"/>
        <w:rPr>
          <w:rFonts w:ascii="Tahoma" w:eastAsia="Times New Roman" w:hAnsi="Tahoma" w:cs="Tahoma"/>
          <w:i/>
          <w:sz w:val="20"/>
          <w:lang w:eastAsia="sl-SI"/>
        </w:rPr>
      </w:pPr>
      <w:r w:rsidRPr="00D51A43">
        <w:rPr>
          <w:rFonts w:ascii="Tahoma" w:eastAsia="Times New Roman" w:hAnsi="Tahoma" w:cs="Tahoma"/>
          <w:i/>
          <w:sz w:val="20"/>
          <w:lang w:eastAsia="sl-SI"/>
        </w:rPr>
        <w:t>……/…… (št. izvoda / št. vseh izvodov)</w:t>
      </w:r>
    </w:p>
    <w:p w14:paraId="02ECE96A" w14:textId="77777777" w:rsidR="00D51A43" w:rsidRPr="00D51A43" w:rsidRDefault="00D51A43" w:rsidP="00530307">
      <w:pPr>
        <w:keepNext/>
        <w:keepLines/>
        <w:tabs>
          <w:tab w:val="left" w:pos="993"/>
        </w:tabs>
        <w:spacing w:after="0" w:line="240" w:lineRule="auto"/>
        <w:ind w:left="993" w:hanging="993"/>
        <w:jc w:val="right"/>
        <w:rPr>
          <w:rFonts w:ascii="Tahoma" w:eastAsia="Times New Roman" w:hAnsi="Tahoma" w:cs="Tahoma"/>
          <w:sz w:val="18"/>
          <w:szCs w:val="20"/>
          <w:lang w:eastAsia="sl-SI"/>
        </w:rPr>
      </w:pPr>
    </w:p>
    <w:p w14:paraId="55C34BFE" w14:textId="0EA06A5A" w:rsidR="00D51A43" w:rsidRDefault="00D51A43" w:rsidP="00530307">
      <w:pPr>
        <w:keepNext/>
        <w:keepLines/>
        <w:spacing w:after="0" w:line="240" w:lineRule="auto"/>
        <w:jc w:val="both"/>
        <w:rPr>
          <w:rFonts w:ascii="Tahoma" w:eastAsia="Times New Roman" w:hAnsi="Tahoma" w:cs="Tahoma"/>
          <w:sz w:val="20"/>
          <w:szCs w:val="20"/>
          <w:lang w:eastAsia="sl-SI"/>
        </w:rPr>
      </w:pPr>
      <w:r w:rsidRPr="00B30557">
        <w:rPr>
          <w:rFonts w:ascii="Tahoma" w:hAnsi="Tahoma" w:cs="Tahoma"/>
          <w:sz w:val="20"/>
        </w:rPr>
        <w:t xml:space="preserve">Pod kazensko in materialno odgovornostjo izjavljamo, da so spodaj navedeni podatki o referenčnih delih resnični in da se nanašajo </w:t>
      </w:r>
      <w:r w:rsidR="009F4254" w:rsidRPr="00B30557">
        <w:rPr>
          <w:rFonts w:ascii="Tahoma" w:hAnsi="Tahoma" w:cs="Tahoma"/>
          <w:sz w:val="20"/>
        </w:rPr>
        <w:t>na</w:t>
      </w:r>
      <w:r w:rsidR="00B6134E" w:rsidRPr="00B30557">
        <w:rPr>
          <w:rFonts w:ascii="Tahoma" w:hAnsi="Tahoma" w:cs="Tahoma"/>
          <w:sz w:val="20"/>
        </w:rPr>
        <w:t xml:space="preserve"> </w:t>
      </w:r>
      <w:r w:rsidR="003314FD" w:rsidRPr="003314FD">
        <w:rPr>
          <w:rFonts w:ascii="Tahoma" w:hAnsi="Tahoma" w:cs="Tahoma"/>
          <w:b/>
          <w:bCs/>
          <w:sz w:val="20"/>
        </w:rPr>
        <w:t xml:space="preserve">izvedbo gradbeno-obrtniških del pri </w:t>
      </w:r>
      <w:r w:rsidR="00B40CB4" w:rsidRPr="003314FD">
        <w:rPr>
          <w:rFonts w:ascii="Tahoma" w:hAnsi="Tahoma" w:cs="Tahoma"/>
          <w:b/>
          <w:bCs/>
          <w:sz w:val="20"/>
        </w:rPr>
        <w:t>obnov</w:t>
      </w:r>
      <w:r w:rsidR="003314FD" w:rsidRPr="003314FD">
        <w:rPr>
          <w:rFonts w:ascii="Tahoma" w:hAnsi="Tahoma" w:cs="Tahoma"/>
          <w:b/>
          <w:bCs/>
          <w:sz w:val="20"/>
        </w:rPr>
        <w:t>i</w:t>
      </w:r>
      <w:r w:rsidR="004530C5">
        <w:rPr>
          <w:rFonts w:ascii="Tahoma" w:hAnsi="Tahoma" w:cs="Tahoma"/>
          <w:sz w:val="20"/>
        </w:rPr>
        <w:t xml:space="preserve"> poslovnih</w:t>
      </w:r>
      <w:r w:rsidR="00FF747C">
        <w:rPr>
          <w:rFonts w:ascii="Tahoma" w:hAnsi="Tahoma" w:cs="Tahoma"/>
          <w:sz w:val="20"/>
        </w:rPr>
        <w:t xml:space="preserve"> ali</w:t>
      </w:r>
      <w:r w:rsidR="004530C5">
        <w:rPr>
          <w:rFonts w:ascii="Tahoma" w:hAnsi="Tahoma" w:cs="Tahoma"/>
          <w:sz w:val="20"/>
        </w:rPr>
        <w:t xml:space="preserve"> stanovanjskih objektov </w:t>
      </w:r>
      <w:r w:rsidR="004530C5" w:rsidRPr="004530C5">
        <w:rPr>
          <w:rFonts w:ascii="Tahoma" w:hAnsi="Tahoma" w:cs="Tahoma"/>
          <w:sz w:val="20"/>
        </w:rPr>
        <w:t>v višini najmanj 150.000,00 EUR brez DDV</w:t>
      </w:r>
      <w:r w:rsidR="00B6134E" w:rsidRPr="00DF1F31">
        <w:rPr>
          <w:rFonts w:ascii="Tahoma" w:eastAsia="Times New Roman" w:hAnsi="Tahoma" w:cs="Tahoma"/>
          <w:sz w:val="20"/>
          <w:szCs w:val="20"/>
          <w:lang w:eastAsia="sl-SI"/>
        </w:rPr>
        <w:t xml:space="preserve">. </w:t>
      </w:r>
      <w:r w:rsidRPr="00DF1F31">
        <w:rPr>
          <w:rFonts w:ascii="Tahoma" w:eastAsia="Times New Roman" w:hAnsi="Tahoma" w:cs="Tahoma"/>
          <w:sz w:val="20"/>
          <w:szCs w:val="20"/>
          <w:lang w:eastAsia="sl-SI"/>
        </w:rPr>
        <w:t>Na podlagi poziva bomo naročniku v zahtevanem roku predložili dodatna dokazila o uspešni izvedbi navedenih referenčnih del oziroma uspešno izvedenih poslov ponudnika.</w:t>
      </w:r>
      <w:r w:rsidRPr="002A61DE">
        <w:rPr>
          <w:rFonts w:ascii="Tahoma" w:eastAsia="Times New Roman" w:hAnsi="Tahoma" w:cs="Tahoma"/>
          <w:sz w:val="20"/>
          <w:szCs w:val="20"/>
          <w:lang w:eastAsia="sl-SI"/>
        </w:rPr>
        <w:t xml:space="preserve"> </w:t>
      </w:r>
    </w:p>
    <w:p w14:paraId="404740DC" w14:textId="77777777" w:rsidR="00D26CB4" w:rsidRDefault="00D26CB4" w:rsidP="00530307">
      <w:pPr>
        <w:keepNext/>
        <w:keepLines/>
        <w:spacing w:after="0" w:line="240" w:lineRule="auto"/>
        <w:jc w:val="both"/>
        <w:rPr>
          <w:rFonts w:ascii="Tahoma" w:eastAsia="Times New Roman" w:hAnsi="Tahoma" w:cs="Tahoma"/>
          <w:sz w:val="20"/>
          <w:szCs w:val="20"/>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D51A43" w:rsidRPr="00D51A43" w14:paraId="7239DDD8" w14:textId="77777777" w:rsidTr="00252990">
        <w:trPr>
          <w:trHeight w:val="310"/>
        </w:trPr>
        <w:tc>
          <w:tcPr>
            <w:tcW w:w="3544" w:type="dxa"/>
            <w:vAlign w:val="center"/>
          </w:tcPr>
          <w:p w14:paraId="08901835" w14:textId="77777777" w:rsidR="00D51A43" w:rsidRPr="00D51A43" w:rsidRDefault="00D51A43" w:rsidP="00530307">
            <w:pPr>
              <w:keepNext/>
              <w:keepLines/>
              <w:spacing w:after="0" w:line="240" w:lineRule="auto"/>
              <w:rPr>
                <w:rFonts w:ascii="Tahoma" w:eastAsia="Times New Roman" w:hAnsi="Tahoma" w:cs="Tahoma"/>
                <w:b/>
                <w:sz w:val="18"/>
                <w:lang w:eastAsia="sl-SI"/>
              </w:rPr>
            </w:pPr>
            <w:r w:rsidRPr="00D51A43">
              <w:rPr>
                <w:rFonts w:ascii="Tahoma" w:eastAsia="Times New Roman" w:hAnsi="Tahoma" w:cs="Tahoma"/>
                <w:b/>
                <w:sz w:val="18"/>
                <w:lang w:eastAsia="sl-SI"/>
              </w:rPr>
              <w:t>Naročnik</w:t>
            </w:r>
            <w:r w:rsidR="00987E9D">
              <w:rPr>
                <w:rFonts w:ascii="Tahoma" w:eastAsia="Times New Roman" w:hAnsi="Tahoma" w:cs="Tahoma"/>
                <w:b/>
                <w:sz w:val="18"/>
                <w:lang w:eastAsia="sl-SI"/>
              </w:rPr>
              <w:t xml:space="preserve"> objekta</w:t>
            </w:r>
            <w:r w:rsidRPr="00D51A43">
              <w:rPr>
                <w:rFonts w:ascii="Tahoma" w:eastAsia="Times New Roman" w:hAnsi="Tahoma" w:cs="Tahoma"/>
                <w:b/>
                <w:sz w:val="18"/>
                <w:lang w:eastAsia="sl-SI"/>
              </w:rPr>
              <w:t>:</w:t>
            </w:r>
          </w:p>
        </w:tc>
        <w:tc>
          <w:tcPr>
            <w:tcW w:w="5812" w:type="dxa"/>
          </w:tcPr>
          <w:p w14:paraId="07340895" w14:textId="77777777" w:rsidR="00D51A43" w:rsidRPr="00D51A43" w:rsidRDefault="00D51A43" w:rsidP="00530307">
            <w:pPr>
              <w:keepNext/>
              <w:keepLines/>
              <w:spacing w:after="0" w:line="240" w:lineRule="auto"/>
              <w:rPr>
                <w:rFonts w:ascii="Tahoma" w:eastAsia="Times New Roman" w:hAnsi="Tahoma" w:cs="Tahoma"/>
                <w:b/>
                <w:sz w:val="18"/>
                <w:lang w:eastAsia="sl-SI"/>
              </w:rPr>
            </w:pPr>
          </w:p>
        </w:tc>
      </w:tr>
      <w:tr w:rsidR="00D51A43" w:rsidRPr="00D51A43" w14:paraId="454750AE" w14:textId="77777777" w:rsidTr="00252990">
        <w:trPr>
          <w:trHeight w:val="375"/>
        </w:trPr>
        <w:tc>
          <w:tcPr>
            <w:tcW w:w="3544" w:type="dxa"/>
            <w:vAlign w:val="center"/>
          </w:tcPr>
          <w:p w14:paraId="31009DA2" w14:textId="77777777" w:rsidR="00D51A43" w:rsidRPr="00D51A43" w:rsidRDefault="00D51A43"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Naslov:</w:t>
            </w:r>
          </w:p>
        </w:tc>
        <w:tc>
          <w:tcPr>
            <w:tcW w:w="5812" w:type="dxa"/>
          </w:tcPr>
          <w:p w14:paraId="079DA172" w14:textId="77777777" w:rsidR="00D51A43" w:rsidRPr="00D51A43" w:rsidRDefault="00D51A43" w:rsidP="00530307">
            <w:pPr>
              <w:keepNext/>
              <w:keepLines/>
              <w:spacing w:after="0" w:line="240" w:lineRule="auto"/>
              <w:rPr>
                <w:rFonts w:ascii="Tahoma" w:eastAsia="Times New Roman" w:hAnsi="Tahoma" w:cs="Tahoma"/>
                <w:b/>
                <w:sz w:val="18"/>
                <w:lang w:eastAsia="sl-SI"/>
              </w:rPr>
            </w:pPr>
          </w:p>
        </w:tc>
      </w:tr>
      <w:tr w:rsidR="00D51A43" w:rsidRPr="00D51A43" w14:paraId="0504D641" w14:textId="77777777" w:rsidTr="00252990">
        <w:trPr>
          <w:trHeight w:val="461"/>
        </w:trPr>
        <w:tc>
          <w:tcPr>
            <w:tcW w:w="3544" w:type="dxa"/>
            <w:vAlign w:val="center"/>
          </w:tcPr>
          <w:p w14:paraId="5BEEFAE0" w14:textId="77777777" w:rsidR="00D51A43" w:rsidRPr="00D51A43" w:rsidRDefault="00D51A43"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Kontaktna oseba naročnika:</w:t>
            </w:r>
          </w:p>
        </w:tc>
        <w:tc>
          <w:tcPr>
            <w:tcW w:w="5812" w:type="dxa"/>
          </w:tcPr>
          <w:p w14:paraId="7A1B5124" w14:textId="77777777" w:rsidR="00D51A43" w:rsidRPr="00D51A43" w:rsidRDefault="00D51A43" w:rsidP="00530307">
            <w:pPr>
              <w:keepNext/>
              <w:keepLines/>
              <w:spacing w:after="0" w:line="240" w:lineRule="auto"/>
              <w:rPr>
                <w:rFonts w:ascii="Tahoma" w:eastAsia="Times New Roman" w:hAnsi="Tahoma" w:cs="Tahoma"/>
                <w:sz w:val="18"/>
                <w:lang w:eastAsia="sl-SI"/>
              </w:rPr>
            </w:pPr>
          </w:p>
        </w:tc>
      </w:tr>
      <w:tr w:rsidR="00D51A43" w:rsidRPr="00D51A43" w14:paraId="13B231C2" w14:textId="77777777" w:rsidTr="00252990">
        <w:trPr>
          <w:trHeight w:val="461"/>
        </w:trPr>
        <w:tc>
          <w:tcPr>
            <w:tcW w:w="3544" w:type="dxa"/>
            <w:vAlign w:val="center"/>
          </w:tcPr>
          <w:p w14:paraId="259C3EFA" w14:textId="77777777" w:rsidR="00D51A43" w:rsidRPr="00D51A43" w:rsidRDefault="00D51A43"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Telefonska številka:</w:t>
            </w:r>
          </w:p>
        </w:tc>
        <w:tc>
          <w:tcPr>
            <w:tcW w:w="5812" w:type="dxa"/>
          </w:tcPr>
          <w:p w14:paraId="7628BB9B" w14:textId="77777777" w:rsidR="00D51A43" w:rsidRPr="00D51A43" w:rsidRDefault="00D51A43" w:rsidP="00530307">
            <w:pPr>
              <w:keepNext/>
              <w:keepLines/>
              <w:spacing w:after="0" w:line="240" w:lineRule="auto"/>
              <w:rPr>
                <w:rFonts w:ascii="Tahoma" w:eastAsia="Times New Roman" w:hAnsi="Tahoma" w:cs="Tahoma"/>
                <w:sz w:val="18"/>
                <w:lang w:eastAsia="sl-SI"/>
              </w:rPr>
            </w:pPr>
          </w:p>
        </w:tc>
      </w:tr>
      <w:tr w:rsidR="00D51A43" w:rsidRPr="00D51A43" w14:paraId="1D20435B" w14:textId="77777777" w:rsidTr="00252990">
        <w:trPr>
          <w:trHeight w:val="601"/>
        </w:trPr>
        <w:tc>
          <w:tcPr>
            <w:tcW w:w="3544" w:type="dxa"/>
            <w:vAlign w:val="center"/>
          </w:tcPr>
          <w:p w14:paraId="362B8A1D" w14:textId="77777777" w:rsidR="00D51A43" w:rsidRPr="00D51A43" w:rsidRDefault="00D51A43"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Izvajalec:</w:t>
            </w:r>
          </w:p>
        </w:tc>
        <w:tc>
          <w:tcPr>
            <w:tcW w:w="5812" w:type="dxa"/>
          </w:tcPr>
          <w:p w14:paraId="3F5E3B93" w14:textId="77777777" w:rsidR="00D51A43" w:rsidRPr="00D51A43" w:rsidRDefault="00D51A43" w:rsidP="00530307">
            <w:pPr>
              <w:keepNext/>
              <w:keepLines/>
              <w:spacing w:after="0" w:line="240" w:lineRule="auto"/>
              <w:rPr>
                <w:rFonts w:ascii="Tahoma" w:eastAsia="Times New Roman" w:hAnsi="Tahoma" w:cs="Tahoma"/>
                <w:sz w:val="18"/>
                <w:lang w:eastAsia="sl-SI"/>
              </w:rPr>
            </w:pPr>
          </w:p>
        </w:tc>
      </w:tr>
      <w:tr w:rsidR="00D51A43" w:rsidRPr="00D51A43" w14:paraId="7A535A02" w14:textId="77777777" w:rsidTr="00252990">
        <w:trPr>
          <w:trHeight w:val="461"/>
        </w:trPr>
        <w:tc>
          <w:tcPr>
            <w:tcW w:w="3544" w:type="dxa"/>
            <w:vAlign w:val="center"/>
          </w:tcPr>
          <w:p w14:paraId="79C4C270" w14:textId="77777777" w:rsidR="00D51A43" w:rsidRPr="00D51A43" w:rsidRDefault="00D51A43"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Naziv objekta:</w:t>
            </w:r>
          </w:p>
        </w:tc>
        <w:tc>
          <w:tcPr>
            <w:tcW w:w="5812" w:type="dxa"/>
          </w:tcPr>
          <w:p w14:paraId="0C642E5D" w14:textId="77777777" w:rsidR="00D51A43" w:rsidRPr="00D51A43" w:rsidRDefault="00D51A43" w:rsidP="00530307">
            <w:pPr>
              <w:keepNext/>
              <w:keepLines/>
              <w:spacing w:after="0" w:line="240" w:lineRule="auto"/>
              <w:rPr>
                <w:rFonts w:ascii="Tahoma" w:eastAsia="Times New Roman" w:hAnsi="Tahoma" w:cs="Tahoma"/>
                <w:sz w:val="18"/>
                <w:lang w:eastAsia="sl-SI"/>
              </w:rPr>
            </w:pPr>
          </w:p>
        </w:tc>
      </w:tr>
      <w:tr w:rsidR="00D51A43" w:rsidRPr="00D51A43" w14:paraId="2EBE73F0" w14:textId="77777777" w:rsidTr="00252990">
        <w:trPr>
          <w:cantSplit/>
          <w:trHeight w:val="461"/>
        </w:trPr>
        <w:tc>
          <w:tcPr>
            <w:tcW w:w="3544" w:type="dxa"/>
            <w:vAlign w:val="center"/>
          </w:tcPr>
          <w:p w14:paraId="6AB0EFB7" w14:textId="77777777" w:rsidR="00D51A43" w:rsidRPr="00D51A43" w:rsidRDefault="00D51A43"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Leto zaključka in kraj izvedbe:</w:t>
            </w:r>
          </w:p>
        </w:tc>
        <w:tc>
          <w:tcPr>
            <w:tcW w:w="5812" w:type="dxa"/>
            <w:vAlign w:val="bottom"/>
          </w:tcPr>
          <w:p w14:paraId="20E93C63" w14:textId="77777777" w:rsidR="00D51A43" w:rsidRPr="00D51A43" w:rsidRDefault="00D51A43" w:rsidP="00530307">
            <w:pPr>
              <w:keepNext/>
              <w:keepLines/>
              <w:spacing w:after="0" w:line="240" w:lineRule="auto"/>
              <w:rPr>
                <w:rFonts w:ascii="Tahoma" w:eastAsia="Times New Roman" w:hAnsi="Tahoma" w:cs="Tahoma"/>
                <w:sz w:val="18"/>
                <w:lang w:eastAsia="sl-SI"/>
              </w:rPr>
            </w:pPr>
          </w:p>
        </w:tc>
      </w:tr>
      <w:tr w:rsidR="00D51A43" w:rsidRPr="00D51A43" w14:paraId="666EEE22" w14:textId="77777777" w:rsidTr="00252990">
        <w:trPr>
          <w:trHeight w:val="273"/>
        </w:trPr>
        <w:tc>
          <w:tcPr>
            <w:tcW w:w="3544" w:type="dxa"/>
            <w:tcBorders>
              <w:right w:val="single" w:sz="4" w:space="0" w:color="auto"/>
            </w:tcBorders>
            <w:vAlign w:val="center"/>
          </w:tcPr>
          <w:p w14:paraId="5B728D16" w14:textId="77777777" w:rsidR="00D51A43" w:rsidRPr="00D51A43" w:rsidRDefault="00D51A43"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Številka (oznaka) in datum pogodbe / naročilnice:</w:t>
            </w:r>
          </w:p>
        </w:tc>
        <w:tc>
          <w:tcPr>
            <w:tcW w:w="5812" w:type="dxa"/>
            <w:tcBorders>
              <w:top w:val="single" w:sz="4" w:space="0" w:color="auto"/>
              <w:left w:val="single" w:sz="4" w:space="0" w:color="auto"/>
              <w:bottom w:val="single" w:sz="4" w:space="0" w:color="auto"/>
              <w:right w:val="single" w:sz="4" w:space="0" w:color="auto"/>
            </w:tcBorders>
            <w:vAlign w:val="center"/>
          </w:tcPr>
          <w:p w14:paraId="691BB155" w14:textId="77777777" w:rsidR="00D51A43" w:rsidRPr="00D51A43" w:rsidRDefault="00D51A43" w:rsidP="00530307">
            <w:pPr>
              <w:keepNext/>
              <w:keepLines/>
              <w:spacing w:after="0" w:line="240" w:lineRule="auto"/>
              <w:rPr>
                <w:rFonts w:ascii="Tahoma" w:eastAsia="Times New Roman" w:hAnsi="Tahoma" w:cs="Tahoma"/>
                <w:sz w:val="18"/>
                <w:lang w:eastAsia="sl-SI"/>
              </w:rPr>
            </w:pPr>
          </w:p>
        </w:tc>
      </w:tr>
      <w:tr w:rsidR="00D51A43" w:rsidRPr="00D51A43" w14:paraId="0AD03049" w14:textId="77777777" w:rsidTr="00252990">
        <w:trPr>
          <w:trHeight w:val="884"/>
        </w:trPr>
        <w:tc>
          <w:tcPr>
            <w:tcW w:w="3544" w:type="dxa"/>
            <w:tcBorders>
              <w:right w:val="single" w:sz="4" w:space="0" w:color="auto"/>
            </w:tcBorders>
          </w:tcPr>
          <w:p w14:paraId="48B2698A" w14:textId="77777777" w:rsidR="00D51A43" w:rsidRPr="00D51A43" w:rsidRDefault="00D51A43"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Kratek opis predmeta naročila:</w:t>
            </w:r>
          </w:p>
          <w:p w14:paraId="7F87AF24" w14:textId="77777777" w:rsidR="00D51A43" w:rsidRPr="00D51A43" w:rsidRDefault="00D51A43" w:rsidP="00530307">
            <w:pPr>
              <w:keepNext/>
              <w:keepLines/>
              <w:spacing w:after="0" w:line="240" w:lineRule="auto"/>
              <w:rPr>
                <w:rFonts w:ascii="Tahoma" w:eastAsia="Times New Roman" w:hAnsi="Tahoma" w:cs="Tahoma"/>
                <w:sz w:val="18"/>
                <w:lang w:eastAsia="sl-SI"/>
              </w:rPr>
            </w:pPr>
          </w:p>
        </w:tc>
        <w:tc>
          <w:tcPr>
            <w:tcW w:w="5812" w:type="dxa"/>
            <w:tcBorders>
              <w:top w:val="single" w:sz="4" w:space="0" w:color="auto"/>
              <w:left w:val="single" w:sz="4" w:space="0" w:color="auto"/>
              <w:bottom w:val="single" w:sz="4" w:space="0" w:color="auto"/>
              <w:right w:val="single" w:sz="4" w:space="0" w:color="auto"/>
            </w:tcBorders>
            <w:vAlign w:val="center"/>
          </w:tcPr>
          <w:p w14:paraId="1356FA62" w14:textId="77777777" w:rsidR="00D51A43" w:rsidRPr="00D51A43" w:rsidRDefault="00D51A43" w:rsidP="00530307">
            <w:pPr>
              <w:keepNext/>
              <w:keepLines/>
              <w:spacing w:after="0" w:line="240" w:lineRule="auto"/>
              <w:rPr>
                <w:rFonts w:ascii="Tahoma" w:eastAsia="Times New Roman" w:hAnsi="Tahoma" w:cs="Tahoma"/>
                <w:sz w:val="18"/>
                <w:lang w:eastAsia="sl-SI"/>
              </w:rPr>
            </w:pPr>
          </w:p>
        </w:tc>
      </w:tr>
      <w:tr w:rsidR="00B3187A" w:rsidRPr="00D51A43" w14:paraId="121DD817" w14:textId="77777777" w:rsidTr="009F4254">
        <w:trPr>
          <w:trHeight w:val="238"/>
        </w:trPr>
        <w:tc>
          <w:tcPr>
            <w:tcW w:w="3544" w:type="dxa"/>
            <w:tcBorders>
              <w:right w:val="single" w:sz="4" w:space="0" w:color="auto"/>
            </w:tcBorders>
          </w:tcPr>
          <w:p w14:paraId="6FD91A36" w14:textId="77777777" w:rsidR="00B3187A" w:rsidRPr="00D51A43" w:rsidRDefault="003314FD" w:rsidP="00530307">
            <w:pPr>
              <w:keepNext/>
              <w:keepLines/>
              <w:spacing w:after="0" w:line="240" w:lineRule="auto"/>
              <w:rPr>
                <w:rFonts w:ascii="Tahoma" w:eastAsia="Times New Roman" w:hAnsi="Tahoma" w:cs="Tahoma"/>
                <w:sz w:val="18"/>
                <w:lang w:eastAsia="sl-SI"/>
              </w:rPr>
            </w:pPr>
            <w:r>
              <w:rPr>
                <w:rFonts w:ascii="Tahoma" w:eastAsia="Times New Roman" w:hAnsi="Tahoma" w:cs="Tahoma"/>
                <w:color w:val="000000"/>
                <w:sz w:val="18"/>
                <w:szCs w:val="18"/>
                <w:lang w:eastAsia="sl-SI"/>
              </w:rPr>
              <w:t>Vrednost G-O del:</w:t>
            </w:r>
          </w:p>
        </w:tc>
        <w:tc>
          <w:tcPr>
            <w:tcW w:w="5812" w:type="dxa"/>
            <w:tcBorders>
              <w:top w:val="single" w:sz="4" w:space="0" w:color="auto"/>
              <w:left w:val="single" w:sz="4" w:space="0" w:color="auto"/>
              <w:bottom w:val="single" w:sz="4" w:space="0" w:color="auto"/>
              <w:right w:val="single" w:sz="4" w:space="0" w:color="auto"/>
            </w:tcBorders>
            <w:vAlign w:val="center"/>
          </w:tcPr>
          <w:p w14:paraId="76CF8492" w14:textId="77777777" w:rsidR="00B3187A" w:rsidRPr="00D51A43" w:rsidRDefault="00B3187A" w:rsidP="00530307">
            <w:pPr>
              <w:keepNext/>
              <w:keepLines/>
              <w:spacing w:after="0" w:line="240" w:lineRule="auto"/>
              <w:rPr>
                <w:rFonts w:ascii="Tahoma" w:eastAsia="Times New Roman" w:hAnsi="Tahoma" w:cs="Tahoma"/>
                <w:sz w:val="18"/>
                <w:lang w:eastAsia="sl-SI"/>
              </w:rPr>
            </w:pPr>
          </w:p>
        </w:tc>
      </w:tr>
    </w:tbl>
    <w:p w14:paraId="1DF7B85C" w14:textId="77777777" w:rsidR="00DF2B1B" w:rsidRDefault="00DF2B1B" w:rsidP="00DF2B1B">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DF2B1B" w:rsidRPr="00D51A43" w14:paraId="7F86AD37" w14:textId="77777777" w:rsidTr="00CA1DFA">
        <w:trPr>
          <w:trHeight w:val="235"/>
        </w:trPr>
        <w:tc>
          <w:tcPr>
            <w:tcW w:w="3402" w:type="dxa"/>
            <w:tcBorders>
              <w:bottom w:val="single" w:sz="4" w:space="0" w:color="auto"/>
            </w:tcBorders>
          </w:tcPr>
          <w:p w14:paraId="43685845" w14:textId="77777777" w:rsidR="00DF2B1B" w:rsidRPr="00D51A43" w:rsidRDefault="00DF2B1B" w:rsidP="00CA1DFA">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150F2769" w14:textId="77777777" w:rsidR="00DF2B1B" w:rsidRPr="00D51A43" w:rsidRDefault="00DF2B1B" w:rsidP="00CA1DFA">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0167A08B" w14:textId="77777777" w:rsidR="00DF2B1B" w:rsidRPr="00D51A43" w:rsidRDefault="00DF2B1B" w:rsidP="00CA1DFA">
            <w:pPr>
              <w:keepNext/>
              <w:keepLines/>
              <w:tabs>
                <w:tab w:val="left" w:pos="385"/>
                <w:tab w:val="num" w:pos="578"/>
                <w:tab w:val="left" w:pos="675"/>
              </w:tabs>
              <w:spacing w:after="0" w:line="240" w:lineRule="auto"/>
              <w:jc w:val="both"/>
              <w:rPr>
                <w:rFonts w:ascii="Tahoma" w:eastAsia="Times New Roman" w:hAnsi="Tahoma" w:cs="Tahoma"/>
                <w:snapToGrid w:val="0"/>
                <w:color w:val="000000"/>
                <w:sz w:val="18"/>
                <w:lang w:eastAsia="sl-SI"/>
              </w:rPr>
            </w:pPr>
          </w:p>
        </w:tc>
      </w:tr>
      <w:tr w:rsidR="00DF2B1B" w:rsidRPr="00D51A43" w14:paraId="64D216D8" w14:textId="77777777" w:rsidTr="00CA1DFA">
        <w:trPr>
          <w:trHeight w:val="235"/>
        </w:trPr>
        <w:tc>
          <w:tcPr>
            <w:tcW w:w="3402" w:type="dxa"/>
            <w:tcBorders>
              <w:top w:val="single" w:sz="4" w:space="0" w:color="auto"/>
            </w:tcBorders>
          </w:tcPr>
          <w:p w14:paraId="6CB00413" w14:textId="77777777" w:rsidR="00DF2B1B" w:rsidRPr="00D51A43" w:rsidRDefault="00DF2B1B" w:rsidP="00CA1DFA">
            <w:pPr>
              <w:keepNext/>
              <w:keepLines/>
              <w:spacing w:after="0" w:line="240" w:lineRule="auto"/>
              <w:jc w:val="both"/>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(kraj, datum)</w:t>
            </w:r>
          </w:p>
        </w:tc>
        <w:tc>
          <w:tcPr>
            <w:tcW w:w="2268" w:type="dxa"/>
          </w:tcPr>
          <w:p w14:paraId="37994444" w14:textId="77777777" w:rsidR="00DF2B1B" w:rsidRPr="00D51A43" w:rsidRDefault="00DF2B1B" w:rsidP="00CA1DFA">
            <w:pPr>
              <w:keepNext/>
              <w:keepLines/>
              <w:spacing w:after="0" w:line="240" w:lineRule="auto"/>
              <w:jc w:val="center"/>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žig</w:t>
            </w:r>
          </w:p>
        </w:tc>
        <w:tc>
          <w:tcPr>
            <w:tcW w:w="3686" w:type="dxa"/>
            <w:tcBorders>
              <w:top w:val="single" w:sz="4" w:space="0" w:color="auto"/>
            </w:tcBorders>
          </w:tcPr>
          <w:p w14:paraId="0DDCA5D2" w14:textId="77777777" w:rsidR="00DF2B1B" w:rsidRPr="00D51A43" w:rsidRDefault="00DF2B1B" w:rsidP="00CA1DFA">
            <w:pPr>
              <w:keepNext/>
              <w:keepLines/>
              <w:spacing w:after="0" w:line="240" w:lineRule="auto"/>
              <w:jc w:val="both"/>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(ime in priimek ter podpis odgovorne osebe gospodarskega subjekta)</w:t>
            </w:r>
          </w:p>
        </w:tc>
      </w:tr>
    </w:tbl>
    <w:p w14:paraId="6AC34717" w14:textId="1B8FC0F6" w:rsidR="00DF2B1B" w:rsidRDefault="00DF2B1B" w:rsidP="00DF2B1B">
      <w:pPr>
        <w:keepNext/>
        <w:keepLines/>
        <w:pBdr>
          <w:bottom w:val="single" w:sz="12" w:space="1" w:color="auto"/>
        </w:pBdr>
        <w:spacing w:after="0" w:line="240" w:lineRule="auto"/>
        <w:rPr>
          <w:rFonts w:ascii="Tahoma" w:eastAsia="Times New Roman" w:hAnsi="Tahoma" w:cs="Tahoma"/>
          <w:b/>
          <w:sz w:val="18"/>
          <w:lang w:eastAsia="sl-SI"/>
        </w:rPr>
      </w:pPr>
    </w:p>
    <w:p w14:paraId="74EA6A9E" w14:textId="77777777" w:rsidR="00F530AD" w:rsidRPr="00D51A43" w:rsidRDefault="00F530AD" w:rsidP="00DF2B1B">
      <w:pPr>
        <w:keepNext/>
        <w:keepLines/>
        <w:pBdr>
          <w:bottom w:val="single" w:sz="12" w:space="1" w:color="auto"/>
        </w:pBdr>
        <w:spacing w:after="0" w:line="240" w:lineRule="auto"/>
        <w:rPr>
          <w:rFonts w:ascii="Tahoma" w:eastAsia="Times New Roman" w:hAnsi="Tahoma" w:cs="Tahoma"/>
          <w:b/>
          <w:sz w:val="18"/>
          <w:lang w:eastAsia="sl-SI"/>
        </w:rPr>
      </w:pPr>
    </w:p>
    <w:p w14:paraId="608B2967" w14:textId="77777777" w:rsidR="00DF2B1B" w:rsidRPr="009F4254" w:rsidRDefault="00DF2B1B" w:rsidP="00DF2B1B">
      <w:pPr>
        <w:keepNext/>
        <w:keepLines/>
        <w:spacing w:after="0" w:line="240" w:lineRule="auto"/>
        <w:jc w:val="both"/>
        <w:rPr>
          <w:rFonts w:ascii="Tahoma" w:eastAsia="Times New Roman" w:hAnsi="Tahoma" w:cs="Tahoma"/>
          <w:color w:val="9933FF"/>
          <w:sz w:val="18"/>
          <w:lang w:eastAsia="sl-SI"/>
        </w:rPr>
      </w:pPr>
      <w:r w:rsidRPr="009F4254">
        <w:rPr>
          <w:rFonts w:ascii="Tahoma" w:eastAsia="Times New Roman" w:hAnsi="Tahoma" w:cs="Tahoma"/>
          <w:color w:val="9933FF"/>
          <w:sz w:val="18"/>
          <w:lang w:eastAsia="sl-SI"/>
        </w:rPr>
        <w:t>IZPOLNI INVESTITOR REFERENČNEGA OBJEKTA (Izdajatelj reference)!!!</w:t>
      </w:r>
    </w:p>
    <w:p w14:paraId="55C02B69" w14:textId="77777777" w:rsidR="00DF2B1B" w:rsidRPr="00D51A43" w:rsidRDefault="00DF2B1B" w:rsidP="00DF2B1B">
      <w:pPr>
        <w:keepNext/>
        <w:keepLines/>
        <w:spacing w:after="0" w:line="240" w:lineRule="auto"/>
        <w:jc w:val="both"/>
        <w:rPr>
          <w:rFonts w:ascii="Tahoma" w:eastAsia="Times New Roman" w:hAnsi="Tahoma" w:cs="Tahoma"/>
          <w:sz w:val="18"/>
          <w:lang w:eastAsia="sl-SI"/>
        </w:rPr>
      </w:pPr>
      <w:r w:rsidRPr="00D51A43">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w:t>
      </w:r>
      <w:r w:rsidRPr="00D51A43">
        <w:rPr>
          <w:rFonts w:ascii="Tahoma" w:eastAsia="Times New Roman" w:hAnsi="Tahoma" w:cs="Tahoma"/>
          <w:sz w:val="18"/>
          <w:lang w:eastAsia="sl-SI"/>
        </w:rPr>
        <w:t xml:space="preserve"> opravil naveden</w:t>
      </w:r>
      <w:r>
        <w:rPr>
          <w:rFonts w:ascii="Tahoma" w:eastAsia="Times New Roman" w:hAnsi="Tahoma" w:cs="Tahoma"/>
          <w:sz w:val="18"/>
          <w:lang w:eastAsia="sl-SI"/>
        </w:rPr>
        <w:t>a dela</w:t>
      </w:r>
      <w:r w:rsidRPr="00D51A43">
        <w:rPr>
          <w:rFonts w:ascii="Tahoma" w:eastAsia="Times New Roman" w:hAnsi="Tahoma" w:cs="Tahoma"/>
          <w:sz w:val="18"/>
          <w:lang w:eastAsia="sl-SI"/>
        </w:rPr>
        <w:t xml:space="preserve"> v skladu s sklenjeno </w:t>
      </w:r>
      <w:r>
        <w:rPr>
          <w:rFonts w:ascii="Tahoma" w:eastAsia="Times New Roman" w:hAnsi="Tahoma" w:cs="Tahoma"/>
          <w:sz w:val="18"/>
          <w:lang w:eastAsia="sl-SI"/>
        </w:rPr>
        <w:t>pogodbo</w:t>
      </w:r>
      <w:r w:rsidRPr="00D51A43">
        <w:rPr>
          <w:rFonts w:ascii="Tahoma" w:eastAsia="Times New Roman" w:hAnsi="Tahoma" w:cs="Tahoma"/>
          <w:sz w:val="18"/>
          <w:lang w:eastAsia="sl-SI"/>
        </w:rPr>
        <w:t xml:space="preserve"> oziroma v roku, količini, kvaliteti in po ceni, navedeni v izvajalčevi ponudbi.</w:t>
      </w:r>
      <w:r>
        <w:rPr>
          <w:rFonts w:ascii="Tahoma" w:eastAsia="Times New Roman" w:hAnsi="Tahoma" w:cs="Tahoma"/>
          <w:sz w:val="18"/>
          <w:lang w:eastAsia="sl-SI"/>
        </w:rPr>
        <w:t xml:space="preserve"> </w:t>
      </w:r>
      <w:r w:rsidRPr="00D51A43">
        <w:rPr>
          <w:rFonts w:ascii="Tahoma" w:eastAsia="Times New Roman" w:hAnsi="Tahoma" w:cs="Tahoma"/>
          <w:sz w:val="18"/>
          <w:lang w:eastAsia="sl-SI"/>
        </w:rPr>
        <w:t>Potrdilo izdajamo na prošnjo izvajalca in velja izključno za potrebe pri njegovi oddaji ponudbe za pridobitev predmetnega javnega naročila.</w:t>
      </w:r>
    </w:p>
    <w:p w14:paraId="484E3090" w14:textId="77777777" w:rsidR="00DF2B1B" w:rsidRPr="00D51A43" w:rsidRDefault="00DF2B1B" w:rsidP="00DF2B1B">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ab/>
        <w:t xml:space="preserve"> </w:t>
      </w:r>
    </w:p>
    <w:p w14:paraId="7AA9E0D8" w14:textId="77777777" w:rsidR="00DF2B1B" w:rsidRPr="00D51A43" w:rsidRDefault="00DF2B1B" w:rsidP="00DF2B1B">
      <w:pPr>
        <w:keepNext/>
        <w:keepLines/>
        <w:spacing w:after="0" w:line="240" w:lineRule="auto"/>
        <w:jc w:val="center"/>
        <w:rPr>
          <w:rFonts w:ascii="Tahoma" w:eastAsia="Times New Roman" w:hAnsi="Tahoma" w:cs="Tahoma"/>
          <w:sz w:val="18"/>
          <w:lang w:eastAsia="sl-SI"/>
        </w:rPr>
      </w:pPr>
      <w:r w:rsidRPr="00D51A43">
        <w:rPr>
          <w:rFonts w:ascii="Tahoma" w:eastAsia="Times New Roman" w:hAnsi="Tahoma" w:cs="Tahoma"/>
          <w:sz w:val="18"/>
          <w:lang w:eastAsia="sl-SI"/>
        </w:rPr>
        <w:t xml:space="preserve">Izjavljamo, da smo   </w:t>
      </w:r>
      <w:r w:rsidRPr="00D51A43">
        <w:rPr>
          <w:rFonts w:ascii="Tahoma" w:eastAsia="Times New Roman" w:hAnsi="Tahoma" w:cs="Tahoma"/>
          <w:b/>
          <w:i/>
          <w:sz w:val="18"/>
          <w:lang w:eastAsia="sl-SI"/>
        </w:rPr>
        <w:t>javni  /  zasebni</w:t>
      </w:r>
      <w:r w:rsidRPr="00D51A43">
        <w:rPr>
          <w:rFonts w:ascii="Tahoma" w:eastAsia="Times New Roman" w:hAnsi="Tahoma" w:cs="Tahoma"/>
          <w:sz w:val="18"/>
          <w:lang w:eastAsia="sl-SI"/>
        </w:rPr>
        <w:t xml:space="preserve">   naročnik. (Ustrezno obkrožite)</w:t>
      </w:r>
    </w:p>
    <w:p w14:paraId="6223CB2F" w14:textId="77777777" w:rsidR="00DF2B1B" w:rsidRPr="00D51A43" w:rsidRDefault="00DF2B1B" w:rsidP="00DF2B1B">
      <w:pPr>
        <w:keepNext/>
        <w:keepLines/>
        <w:spacing w:after="0" w:line="240" w:lineRule="auto"/>
        <w:rPr>
          <w:rFonts w:ascii="Tahoma" w:eastAsia="Times New Roman" w:hAnsi="Tahoma" w:cs="Tahoma"/>
          <w:sz w:val="18"/>
          <w:lang w:eastAsia="sl-SI"/>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DF2B1B" w:rsidRPr="00D51A43" w14:paraId="463F4C26" w14:textId="77777777" w:rsidTr="00CA1DFA">
        <w:trPr>
          <w:trHeight w:val="235"/>
        </w:trPr>
        <w:tc>
          <w:tcPr>
            <w:tcW w:w="3402" w:type="dxa"/>
            <w:tcBorders>
              <w:bottom w:val="single" w:sz="4" w:space="0" w:color="auto"/>
            </w:tcBorders>
          </w:tcPr>
          <w:p w14:paraId="1236A8B6" w14:textId="77777777" w:rsidR="00DF2B1B" w:rsidRPr="00D51A43" w:rsidRDefault="00DF2B1B" w:rsidP="00CA1DFA">
            <w:pPr>
              <w:keepNext/>
              <w:keepLines/>
              <w:spacing w:after="0" w:line="240" w:lineRule="auto"/>
              <w:jc w:val="both"/>
              <w:rPr>
                <w:rFonts w:ascii="Tahoma" w:eastAsia="Times New Roman" w:hAnsi="Tahoma" w:cs="Tahoma"/>
                <w:snapToGrid w:val="0"/>
                <w:sz w:val="18"/>
                <w:lang w:eastAsia="sl-SI"/>
              </w:rPr>
            </w:pPr>
          </w:p>
        </w:tc>
        <w:tc>
          <w:tcPr>
            <w:tcW w:w="2977" w:type="dxa"/>
          </w:tcPr>
          <w:p w14:paraId="55F31167"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68EF7A9A" w14:textId="77777777" w:rsidR="00DF2B1B" w:rsidRPr="00D51A43" w:rsidRDefault="00DF2B1B" w:rsidP="00CA1DFA">
            <w:pPr>
              <w:keepNext/>
              <w:keepLines/>
              <w:tabs>
                <w:tab w:val="left" w:pos="385"/>
                <w:tab w:val="num" w:pos="578"/>
                <w:tab w:val="left" w:pos="675"/>
              </w:tabs>
              <w:spacing w:after="0" w:line="240" w:lineRule="auto"/>
              <w:jc w:val="both"/>
              <w:rPr>
                <w:rFonts w:ascii="Tahoma" w:eastAsia="Times New Roman" w:hAnsi="Tahoma" w:cs="Tahoma"/>
                <w:snapToGrid w:val="0"/>
                <w:sz w:val="18"/>
                <w:lang w:eastAsia="sl-SI"/>
              </w:rPr>
            </w:pPr>
          </w:p>
        </w:tc>
      </w:tr>
      <w:tr w:rsidR="00DF2B1B" w:rsidRPr="00D51A43" w14:paraId="67EC10AD" w14:textId="77777777" w:rsidTr="00CA1DFA">
        <w:trPr>
          <w:trHeight w:val="235"/>
        </w:trPr>
        <w:tc>
          <w:tcPr>
            <w:tcW w:w="3402" w:type="dxa"/>
            <w:tcBorders>
              <w:top w:val="single" w:sz="4" w:space="0" w:color="auto"/>
            </w:tcBorders>
          </w:tcPr>
          <w:p w14:paraId="05591E5B"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(kraj, datum)</w:t>
            </w:r>
          </w:p>
        </w:tc>
        <w:tc>
          <w:tcPr>
            <w:tcW w:w="2977" w:type="dxa"/>
          </w:tcPr>
          <w:p w14:paraId="46EE46A6"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žig</w:t>
            </w:r>
          </w:p>
        </w:tc>
        <w:tc>
          <w:tcPr>
            <w:tcW w:w="3119" w:type="dxa"/>
            <w:tcBorders>
              <w:top w:val="single" w:sz="4" w:space="0" w:color="auto"/>
            </w:tcBorders>
          </w:tcPr>
          <w:p w14:paraId="3E1933FC"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w:t>
            </w:r>
            <w:r w:rsidRPr="00D51A43">
              <w:rPr>
                <w:rFonts w:ascii="Tahoma" w:eastAsia="Times New Roman" w:hAnsi="Tahoma" w:cs="Tahoma"/>
                <w:snapToGrid w:val="0"/>
                <w:color w:val="000000"/>
                <w:sz w:val="18"/>
                <w:lang w:eastAsia="sl-SI"/>
              </w:rPr>
              <w:t>ime in priimek ter podpis odgovorne osebe investitorja</w:t>
            </w:r>
            <w:r w:rsidRPr="00D51A43">
              <w:rPr>
                <w:rFonts w:ascii="Tahoma" w:eastAsia="Times New Roman" w:hAnsi="Tahoma" w:cs="Tahoma"/>
                <w:snapToGrid w:val="0"/>
                <w:sz w:val="18"/>
                <w:lang w:eastAsia="sl-SI"/>
              </w:rPr>
              <w:t>)</w:t>
            </w:r>
          </w:p>
        </w:tc>
      </w:tr>
    </w:tbl>
    <w:p w14:paraId="6648BDA6" w14:textId="77777777" w:rsidR="00DF2B1B" w:rsidRPr="00D51A43" w:rsidRDefault="00DF2B1B" w:rsidP="00DF2B1B">
      <w:pPr>
        <w:keepNext/>
        <w:keepLines/>
        <w:pBdr>
          <w:bottom w:val="single" w:sz="12" w:space="1" w:color="auto"/>
        </w:pBdr>
        <w:spacing w:after="0" w:line="240" w:lineRule="auto"/>
        <w:rPr>
          <w:rFonts w:ascii="Tahoma" w:eastAsia="Times New Roman" w:hAnsi="Tahoma" w:cs="Tahoma"/>
          <w:b/>
          <w:sz w:val="18"/>
          <w:lang w:eastAsia="sl-SI"/>
        </w:rPr>
      </w:pPr>
    </w:p>
    <w:p w14:paraId="0FA06C5D" w14:textId="77777777" w:rsidR="00DF2B1B" w:rsidRPr="00D51A43" w:rsidRDefault="00DF2B1B" w:rsidP="00DF2B1B">
      <w:pPr>
        <w:keepNext/>
        <w:keepLines/>
        <w:spacing w:after="0" w:line="240" w:lineRule="auto"/>
        <w:jc w:val="both"/>
        <w:rPr>
          <w:rFonts w:ascii="Tahoma" w:eastAsia="Times New Roman" w:hAnsi="Tahoma" w:cs="Tahoma"/>
          <w:color w:val="9933FF"/>
          <w:sz w:val="18"/>
          <w:lang w:eastAsia="sl-SI"/>
        </w:rPr>
      </w:pPr>
      <w:r w:rsidRPr="00D51A43">
        <w:rPr>
          <w:rFonts w:ascii="Tahoma" w:eastAsia="Times New Roman" w:hAnsi="Tahoma" w:cs="Tahoma"/>
          <w:color w:val="9933FF"/>
          <w:sz w:val="18"/>
          <w:lang w:eastAsia="sl-SI"/>
        </w:rPr>
        <w:t xml:space="preserve">IZPOLNI </w:t>
      </w:r>
      <w:r w:rsidRPr="00252990">
        <w:rPr>
          <w:rFonts w:ascii="Tahoma" w:eastAsia="Times New Roman" w:hAnsi="Tahoma" w:cs="Tahoma"/>
          <w:color w:val="9933FF"/>
          <w:sz w:val="18"/>
          <w:lang w:eastAsia="sl-SI"/>
        </w:rPr>
        <w:t>GENERALNI KONSERVATOR ZVKDS</w:t>
      </w:r>
    </w:p>
    <w:p w14:paraId="1869E435" w14:textId="77777777" w:rsidR="00DF2B1B" w:rsidRDefault="00DF2B1B" w:rsidP="00DF2B1B">
      <w:pPr>
        <w:keepNext/>
        <w:keepLines/>
        <w:spacing w:after="0" w:line="240" w:lineRule="auto"/>
        <w:jc w:val="both"/>
        <w:rPr>
          <w:rFonts w:ascii="Tahoma" w:eastAsia="Times New Roman" w:hAnsi="Tahoma" w:cs="Tahoma"/>
          <w:sz w:val="18"/>
          <w:lang w:eastAsia="sl-SI"/>
        </w:rPr>
      </w:pPr>
      <w:r w:rsidRPr="00D51A43">
        <w:rPr>
          <w:rFonts w:ascii="Tahoma" w:eastAsia="Times New Roman" w:hAnsi="Tahoma" w:cs="Tahoma"/>
          <w:sz w:val="18"/>
          <w:lang w:eastAsia="sl-SI"/>
        </w:rPr>
        <w:t xml:space="preserve">Potrjujemo, da </w:t>
      </w:r>
      <w:r>
        <w:rPr>
          <w:rFonts w:ascii="Tahoma" w:eastAsia="Times New Roman" w:hAnsi="Tahoma" w:cs="Tahoma"/>
          <w:sz w:val="18"/>
          <w:lang w:eastAsia="sl-SI"/>
        </w:rPr>
        <w:t>je</w:t>
      </w:r>
      <w:r w:rsidRPr="00D51A43">
        <w:rPr>
          <w:rFonts w:ascii="Tahoma" w:eastAsia="Times New Roman" w:hAnsi="Tahoma" w:cs="Tahoma"/>
          <w:sz w:val="18"/>
          <w:lang w:eastAsia="sl-SI"/>
        </w:rPr>
        <w:t xml:space="preserve"> zgoraj navedeni</w:t>
      </w:r>
      <w:r>
        <w:rPr>
          <w:rFonts w:ascii="Tahoma" w:eastAsia="Times New Roman" w:hAnsi="Tahoma" w:cs="Tahoma"/>
          <w:sz w:val="18"/>
          <w:lang w:eastAsia="sl-SI"/>
        </w:rPr>
        <w:t xml:space="preserve"> izvajalec</w:t>
      </w:r>
      <w:r w:rsidRPr="00D51A43">
        <w:rPr>
          <w:rFonts w:ascii="Tahoma" w:eastAsia="Times New Roman" w:hAnsi="Tahoma" w:cs="Tahoma"/>
          <w:sz w:val="18"/>
          <w:lang w:eastAsia="sl-SI"/>
        </w:rPr>
        <w:t xml:space="preserve"> opravil naveden</w:t>
      </w:r>
      <w:r>
        <w:rPr>
          <w:rFonts w:ascii="Tahoma" w:eastAsia="Times New Roman" w:hAnsi="Tahoma" w:cs="Tahoma"/>
          <w:sz w:val="18"/>
          <w:lang w:eastAsia="sl-SI"/>
        </w:rPr>
        <w:t>a dela</w:t>
      </w:r>
      <w:r w:rsidRPr="00D51A43">
        <w:rPr>
          <w:rFonts w:ascii="Tahoma" w:eastAsia="Times New Roman" w:hAnsi="Tahoma" w:cs="Tahoma"/>
          <w:sz w:val="18"/>
          <w:lang w:eastAsia="sl-SI"/>
        </w:rPr>
        <w:t xml:space="preserve"> v skladu s sklenjeno </w:t>
      </w:r>
      <w:r>
        <w:rPr>
          <w:rFonts w:ascii="Tahoma" w:eastAsia="Times New Roman" w:hAnsi="Tahoma" w:cs="Tahoma"/>
          <w:sz w:val="18"/>
          <w:lang w:eastAsia="sl-SI"/>
        </w:rPr>
        <w:t>pogodbo</w:t>
      </w:r>
      <w:r w:rsidRPr="00D51A43">
        <w:rPr>
          <w:rFonts w:ascii="Tahoma" w:eastAsia="Times New Roman" w:hAnsi="Tahoma" w:cs="Tahoma"/>
          <w:sz w:val="18"/>
          <w:lang w:eastAsia="sl-SI"/>
        </w:rPr>
        <w:t xml:space="preserve"> oziroma v roku, količini, kvaliteti in po ceni, navedeni v izvajalčevi ponudbi.</w:t>
      </w:r>
    </w:p>
    <w:p w14:paraId="3164967A" w14:textId="77777777" w:rsidR="00DF2B1B" w:rsidRPr="00D51A43" w:rsidRDefault="00DF2B1B" w:rsidP="00DF2B1B">
      <w:pPr>
        <w:keepNext/>
        <w:keepLines/>
        <w:spacing w:after="0" w:line="240" w:lineRule="auto"/>
        <w:jc w:val="both"/>
        <w:rPr>
          <w:rFonts w:ascii="Tahoma" w:eastAsia="Times New Roman" w:hAnsi="Tahoma" w:cs="Tahoma"/>
          <w:sz w:val="18"/>
          <w:lang w:eastAsia="sl-SI"/>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DF2B1B" w:rsidRPr="00D51A43" w14:paraId="2441D99A" w14:textId="77777777" w:rsidTr="00CA1DFA">
        <w:trPr>
          <w:trHeight w:val="235"/>
        </w:trPr>
        <w:tc>
          <w:tcPr>
            <w:tcW w:w="3402" w:type="dxa"/>
            <w:tcBorders>
              <w:bottom w:val="single" w:sz="4" w:space="0" w:color="auto"/>
            </w:tcBorders>
          </w:tcPr>
          <w:p w14:paraId="7AED9C43" w14:textId="77777777" w:rsidR="00DF2B1B" w:rsidRPr="00D51A43" w:rsidRDefault="00DF2B1B" w:rsidP="00CA1DFA">
            <w:pPr>
              <w:keepNext/>
              <w:keepLines/>
              <w:spacing w:after="0" w:line="240" w:lineRule="auto"/>
              <w:jc w:val="both"/>
              <w:rPr>
                <w:rFonts w:ascii="Tahoma" w:eastAsia="Times New Roman" w:hAnsi="Tahoma" w:cs="Tahoma"/>
                <w:snapToGrid w:val="0"/>
                <w:sz w:val="18"/>
                <w:lang w:eastAsia="sl-SI"/>
              </w:rPr>
            </w:pPr>
          </w:p>
        </w:tc>
        <w:tc>
          <w:tcPr>
            <w:tcW w:w="2977" w:type="dxa"/>
          </w:tcPr>
          <w:p w14:paraId="08909D4C"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2EEF0FE7" w14:textId="77777777" w:rsidR="00DF2B1B" w:rsidRPr="00D51A43" w:rsidRDefault="00DF2B1B" w:rsidP="00CA1DFA">
            <w:pPr>
              <w:keepNext/>
              <w:keepLines/>
              <w:tabs>
                <w:tab w:val="left" w:pos="385"/>
                <w:tab w:val="num" w:pos="578"/>
                <w:tab w:val="left" w:pos="675"/>
              </w:tabs>
              <w:spacing w:after="0" w:line="240" w:lineRule="auto"/>
              <w:jc w:val="both"/>
              <w:rPr>
                <w:rFonts w:ascii="Tahoma" w:eastAsia="Times New Roman" w:hAnsi="Tahoma" w:cs="Tahoma"/>
                <w:snapToGrid w:val="0"/>
                <w:sz w:val="18"/>
                <w:lang w:eastAsia="sl-SI"/>
              </w:rPr>
            </w:pPr>
          </w:p>
        </w:tc>
      </w:tr>
      <w:tr w:rsidR="00DF2B1B" w:rsidRPr="00D51A43" w14:paraId="652AE908" w14:textId="77777777" w:rsidTr="00CA1DFA">
        <w:trPr>
          <w:trHeight w:val="235"/>
        </w:trPr>
        <w:tc>
          <w:tcPr>
            <w:tcW w:w="3402" w:type="dxa"/>
            <w:tcBorders>
              <w:top w:val="single" w:sz="4" w:space="0" w:color="auto"/>
            </w:tcBorders>
          </w:tcPr>
          <w:p w14:paraId="0D45A3C4"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(kraj, datum)</w:t>
            </w:r>
          </w:p>
        </w:tc>
        <w:tc>
          <w:tcPr>
            <w:tcW w:w="2977" w:type="dxa"/>
          </w:tcPr>
          <w:p w14:paraId="43A8603B"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žig</w:t>
            </w:r>
          </w:p>
        </w:tc>
        <w:tc>
          <w:tcPr>
            <w:tcW w:w="3119" w:type="dxa"/>
            <w:tcBorders>
              <w:top w:val="single" w:sz="4" w:space="0" w:color="auto"/>
            </w:tcBorders>
          </w:tcPr>
          <w:p w14:paraId="2D80A2F5" w14:textId="77777777" w:rsidR="00DF2B1B" w:rsidRDefault="00DF2B1B" w:rsidP="00CA1DFA">
            <w:pPr>
              <w:keepNext/>
              <w:keepLines/>
              <w:spacing w:after="0" w:line="240" w:lineRule="auto"/>
              <w:jc w:val="center"/>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 xml:space="preserve">(ime in priimek ter podpis </w:t>
            </w:r>
          </w:p>
          <w:p w14:paraId="3AF85D95" w14:textId="77777777" w:rsidR="00DF2B1B" w:rsidRPr="00D51A43" w:rsidRDefault="00DF2B1B" w:rsidP="00CA1DFA">
            <w:pPr>
              <w:keepNext/>
              <w:keepLines/>
              <w:spacing w:after="0" w:line="240" w:lineRule="auto"/>
              <w:jc w:val="center"/>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odgovorne osebe ZVKDS)</w:t>
            </w:r>
          </w:p>
        </w:tc>
      </w:tr>
    </w:tbl>
    <w:p w14:paraId="3A3AB1D2" w14:textId="77777777" w:rsidR="00DF2B1B" w:rsidRDefault="00DF2B1B" w:rsidP="00DF2B1B">
      <w:pPr>
        <w:keepNext/>
        <w:keepLines/>
        <w:spacing w:after="0" w:line="240" w:lineRule="auto"/>
      </w:pPr>
    </w:p>
    <w:p w14:paraId="29EB88BB" w14:textId="13616C98" w:rsidR="00DF2B1B" w:rsidRDefault="00DF2B1B" w:rsidP="00530307">
      <w:pPr>
        <w:keepNext/>
        <w:keepLines/>
        <w:spacing w:after="0" w:line="240" w:lineRule="auto"/>
        <w:jc w:val="both"/>
      </w:pPr>
      <w:r w:rsidRPr="00D51A43">
        <w:rPr>
          <w:rFonts w:ascii="Tahoma" w:eastAsia="Times New Roman" w:hAnsi="Tahoma" w:cs="Tahoma"/>
          <w:b/>
          <w:sz w:val="16"/>
          <w:lang w:eastAsia="sl-SI"/>
        </w:rPr>
        <w:t>OPOMBA:</w:t>
      </w:r>
      <w:r w:rsidRPr="00D51A43">
        <w:rPr>
          <w:rFonts w:ascii="Tahoma" w:eastAsia="Times New Roman" w:hAnsi="Tahoma" w:cs="Tahoma"/>
          <w:sz w:val="16"/>
          <w:lang w:eastAsia="sl-SI"/>
        </w:rPr>
        <w:t xml:space="preserve"> Obrazec lahko po potrebi tudi kopirate.</w:t>
      </w:r>
      <w:r w:rsidR="009F4254" w:rsidRPr="00D51A43">
        <w:rPr>
          <w:rFonts w:ascii="Tahoma" w:eastAsia="Times New Roman" w:hAnsi="Tahoma" w:cs="Tahoma"/>
          <w:sz w:val="20"/>
          <w:lang w:eastAsia="sl-SI"/>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65"/>
      </w:tblGrid>
      <w:tr w:rsidR="00DF2B1B" w:rsidRPr="00D51A43" w14:paraId="53FFDD84" w14:textId="77777777" w:rsidTr="00CA1DFA">
        <w:tc>
          <w:tcPr>
            <w:tcW w:w="8150" w:type="dxa"/>
            <w:tcBorders>
              <w:top w:val="single" w:sz="4" w:space="0" w:color="auto"/>
              <w:bottom w:val="single" w:sz="4" w:space="0" w:color="auto"/>
            </w:tcBorders>
          </w:tcPr>
          <w:p w14:paraId="4BE93CAF" w14:textId="77777777" w:rsidR="00DF2B1B" w:rsidRPr="00D51A43" w:rsidRDefault="00DF2B1B" w:rsidP="00CA1DFA">
            <w:pPr>
              <w:keepNext/>
              <w:keepLines/>
              <w:spacing w:after="0" w:line="240" w:lineRule="auto"/>
              <w:rPr>
                <w:rFonts w:ascii="Tahoma" w:eastAsia="Times New Roman" w:hAnsi="Tahoma" w:cs="Tahoma"/>
                <w:lang w:eastAsia="sl-SI"/>
              </w:rPr>
            </w:pPr>
            <w:r w:rsidRPr="00D51A43">
              <w:rPr>
                <w:rFonts w:ascii="Tahoma" w:eastAsia="Times New Roman" w:hAnsi="Tahoma" w:cs="Tahoma"/>
                <w:lang w:eastAsia="sl-SI"/>
              </w:rPr>
              <w:lastRenderedPageBreak/>
              <w:br w:type="page"/>
              <w:t xml:space="preserve">POTRDITEV REFERENC S STRANI POSAMEZNIH NAROČNIKOV </w:t>
            </w:r>
          </w:p>
        </w:tc>
        <w:tc>
          <w:tcPr>
            <w:tcW w:w="1565" w:type="dxa"/>
            <w:tcBorders>
              <w:top w:val="single" w:sz="4" w:space="0" w:color="auto"/>
              <w:bottom w:val="single" w:sz="4" w:space="0" w:color="auto"/>
            </w:tcBorders>
          </w:tcPr>
          <w:p w14:paraId="4DC9DBBE" w14:textId="77777777" w:rsidR="00DF2B1B" w:rsidRPr="00D51A43" w:rsidRDefault="00DF2B1B" w:rsidP="00CA1DFA">
            <w:pPr>
              <w:keepNext/>
              <w:keepLines/>
              <w:spacing w:after="0" w:line="240" w:lineRule="auto"/>
              <w:rPr>
                <w:rFonts w:ascii="Tahoma" w:eastAsia="Times New Roman" w:hAnsi="Tahoma" w:cs="Tahoma"/>
                <w:b/>
                <w:i/>
                <w:lang w:eastAsia="sl-SI"/>
              </w:rPr>
            </w:pPr>
            <w:r w:rsidRPr="00D51A43">
              <w:rPr>
                <w:rFonts w:ascii="Tahoma" w:eastAsia="Times New Roman" w:hAnsi="Tahoma" w:cs="Tahoma"/>
                <w:b/>
                <w:i/>
                <w:lang w:eastAsia="sl-SI"/>
              </w:rPr>
              <w:t xml:space="preserve">Priloga </w:t>
            </w:r>
            <w:r>
              <w:rPr>
                <w:rFonts w:ascii="Tahoma" w:eastAsia="Times New Roman" w:hAnsi="Tahoma" w:cs="Tahoma"/>
                <w:b/>
                <w:i/>
                <w:lang w:eastAsia="sl-SI"/>
              </w:rPr>
              <w:t>5</w:t>
            </w:r>
            <w:r w:rsidRPr="00D51A43">
              <w:rPr>
                <w:rFonts w:ascii="Tahoma" w:eastAsia="Times New Roman" w:hAnsi="Tahoma" w:cs="Tahoma"/>
                <w:b/>
                <w:i/>
                <w:lang w:eastAsia="sl-SI"/>
              </w:rPr>
              <w:t>/</w:t>
            </w:r>
            <w:r>
              <w:rPr>
                <w:rFonts w:ascii="Tahoma" w:eastAsia="Times New Roman" w:hAnsi="Tahoma" w:cs="Tahoma"/>
                <w:b/>
                <w:i/>
                <w:lang w:eastAsia="sl-SI"/>
              </w:rPr>
              <w:t>2</w:t>
            </w:r>
          </w:p>
        </w:tc>
      </w:tr>
    </w:tbl>
    <w:p w14:paraId="19E1F476" w14:textId="77777777" w:rsidR="00DF2B1B" w:rsidRDefault="00DF2B1B" w:rsidP="00DF2B1B">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Javno naročilo:</w:t>
      </w:r>
    </w:p>
    <w:p w14:paraId="0C6C0EBD" w14:textId="77777777" w:rsidR="00DF2B1B" w:rsidRDefault="00DF2B1B" w:rsidP="00DF2B1B">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 xml:space="preserve">LPT-97/24 </w:t>
      </w:r>
      <w:r>
        <w:rPr>
          <w:rFonts w:ascii="Tahoma" w:eastAsia="Times New Roman" w:hAnsi="Tahoma" w:cs="Tahoma"/>
          <w:b/>
          <w:color w:val="000000"/>
          <w:lang w:eastAsia="sl-SI"/>
        </w:rPr>
        <w:t xml:space="preserve">– </w:t>
      </w:r>
      <w:r>
        <w:rPr>
          <w:rFonts w:ascii="Tahoma" w:eastAsia="Times New Roman" w:hAnsi="Tahoma" w:cs="Tahoma"/>
          <w:b/>
          <w:lang w:eastAsia="sl-SI"/>
        </w:rPr>
        <w:t>Obnova poslovnega prostora pod stebriščno lopo Plečnikovih tržnic</w:t>
      </w:r>
    </w:p>
    <w:p w14:paraId="287E2128" w14:textId="77777777" w:rsidR="00DF2B1B" w:rsidRPr="00D51A43" w:rsidRDefault="00DF2B1B" w:rsidP="00DF2B1B">
      <w:pPr>
        <w:keepNext/>
        <w:keepLines/>
        <w:spacing w:after="0" w:line="240" w:lineRule="auto"/>
        <w:jc w:val="center"/>
        <w:rPr>
          <w:rFonts w:ascii="Tahoma" w:eastAsia="Times New Roman" w:hAnsi="Tahoma" w:cs="Tahoma"/>
          <w:b/>
          <w:sz w:val="20"/>
          <w:lang w:eastAsia="sl-SI"/>
        </w:rPr>
      </w:pPr>
    </w:p>
    <w:p w14:paraId="09CAD3BA" w14:textId="77777777" w:rsidR="00DF2B1B" w:rsidRPr="00D51A43" w:rsidRDefault="00DF2B1B" w:rsidP="00DF2B1B">
      <w:pPr>
        <w:keepNext/>
        <w:keepLines/>
        <w:spacing w:after="0" w:line="240" w:lineRule="auto"/>
        <w:jc w:val="right"/>
        <w:rPr>
          <w:rFonts w:ascii="Tahoma" w:eastAsia="Times New Roman" w:hAnsi="Tahoma" w:cs="Tahoma"/>
          <w:i/>
          <w:sz w:val="20"/>
          <w:lang w:eastAsia="sl-SI"/>
        </w:rPr>
      </w:pPr>
      <w:r w:rsidRPr="00D51A43">
        <w:rPr>
          <w:rFonts w:ascii="Tahoma" w:eastAsia="Times New Roman" w:hAnsi="Tahoma" w:cs="Tahoma"/>
          <w:i/>
          <w:sz w:val="20"/>
          <w:lang w:eastAsia="sl-SI"/>
        </w:rPr>
        <w:t>……/…… (št. izvoda / št. vseh izvodov)</w:t>
      </w:r>
    </w:p>
    <w:p w14:paraId="45293207" w14:textId="77777777" w:rsidR="00DF2B1B" w:rsidRPr="00D51A43" w:rsidRDefault="00DF2B1B" w:rsidP="00DF2B1B">
      <w:pPr>
        <w:keepNext/>
        <w:keepLines/>
        <w:tabs>
          <w:tab w:val="left" w:pos="993"/>
        </w:tabs>
        <w:spacing w:after="0" w:line="240" w:lineRule="auto"/>
        <w:ind w:left="993" w:hanging="993"/>
        <w:jc w:val="right"/>
        <w:rPr>
          <w:rFonts w:ascii="Tahoma" w:eastAsia="Times New Roman" w:hAnsi="Tahoma" w:cs="Tahoma"/>
          <w:sz w:val="18"/>
          <w:szCs w:val="20"/>
          <w:lang w:eastAsia="sl-SI"/>
        </w:rPr>
      </w:pPr>
    </w:p>
    <w:p w14:paraId="58711DDE" w14:textId="3BD44997" w:rsidR="00DF2B1B" w:rsidRDefault="00DF2B1B" w:rsidP="00DF2B1B">
      <w:pPr>
        <w:keepNext/>
        <w:keepLines/>
        <w:spacing w:after="0" w:line="240" w:lineRule="auto"/>
        <w:jc w:val="both"/>
        <w:rPr>
          <w:rFonts w:ascii="Tahoma" w:eastAsia="Times New Roman" w:hAnsi="Tahoma" w:cs="Tahoma"/>
          <w:sz w:val="20"/>
          <w:szCs w:val="20"/>
          <w:lang w:eastAsia="sl-SI"/>
        </w:rPr>
      </w:pPr>
      <w:r w:rsidRPr="00B30557">
        <w:rPr>
          <w:rFonts w:ascii="Tahoma" w:hAnsi="Tahoma" w:cs="Tahoma"/>
          <w:sz w:val="20"/>
        </w:rPr>
        <w:t xml:space="preserve">Pod kazensko in materialno odgovornostjo izjavljamo, da so spodaj navedeni podatki o referenčnih delih resnični in da se nanašajo na </w:t>
      </w:r>
      <w:r w:rsidRPr="003314FD">
        <w:rPr>
          <w:rFonts w:ascii="Tahoma" w:hAnsi="Tahoma" w:cs="Tahoma"/>
          <w:b/>
          <w:bCs/>
          <w:sz w:val="20"/>
        </w:rPr>
        <w:t xml:space="preserve">izvedbo </w:t>
      </w:r>
      <w:r>
        <w:rPr>
          <w:rFonts w:ascii="Tahoma" w:hAnsi="Tahoma" w:cs="Tahoma"/>
          <w:b/>
          <w:bCs/>
          <w:sz w:val="20"/>
        </w:rPr>
        <w:t>zamenjave strojnih inštalacij pri obn</w:t>
      </w:r>
      <w:r w:rsidRPr="003314FD">
        <w:rPr>
          <w:rFonts w:ascii="Tahoma" w:hAnsi="Tahoma" w:cs="Tahoma"/>
          <w:b/>
          <w:bCs/>
          <w:sz w:val="20"/>
        </w:rPr>
        <w:t>ovi</w:t>
      </w:r>
      <w:r>
        <w:rPr>
          <w:rFonts w:ascii="Tahoma" w:hAnsi="Tahoma" w:cs="Tahoma"/>
          <w:sz w:val="20"/>
        </w:rPr>
        <w:t xml:space="preserve"> poslovnih</w:t>
      </w:r>
      <w:r w:rsidR="00FF747C">
        <w:rPr>
          <w:rFonts w:ascii="Tahoma" w:hAnsi="Tahoma" w:cs="Tahoma"/>
          <w:sz w:val="20"/>
        </w:rPr>
        <w:t xml:space="preserve"> ali</w:t>
      </w:r>
      <w:r>
        <w:rPr>
          <w:rFonts w:ascii="Tahoma" w:hAnsi="Tahoma" w:cs="Tahoma"/>
          <w:sz w:val="20"/>
        </w:rPr>
        <w:t xml:space="preserve"> stanovanjskih objektov </w:t>
      </w:r>
      <w:r w:rsidRPr="004530C5">
        <w:rPr>
          <w:rFonts w:ascii="Tahoma" w:hAnsi="Tahoma" w:cs="Tahoma"/>
          <w:sz w:val="20"/>
        </w:rPr>
        <w:t>v višini najmanj 150.000,00 EUR brez DDV</w:t>
      </w:r>
      <w:r w:rsidRPr="00DF1F31">
        <w:rPr>
          <w:rFonts w:ascii="Tahoma" w:eastAsia="Times New Roman" w:hAnsi="Tahoma" w:cs="Tahoma"/>
          <w:sz w:val="20"/>
          <w:szCs w:val="20"/>
          <w:lang w:eastAsia="sl-SI"/>
        </w:rPr>
        <w:t>. Na podlagi poziva bomo naročniku v zahtevanem roku predložili dodatna dokazila o uspešni izvedbi navedenih referenčnih del oziroma uspešno izvedenih poslov ponudnika.</w:t>
      </w:r>
      <w:r w:rsidRPr="002A61DE">
        <w:rPr>
          <w:rFonts w:ascii="Tahoma" w:eastAsia="Times New Roman" w:hAnsi="Tahoma" w:cs="Tahoma"/>
          <w:sz w:val="20"/>
          <w:szCs w:val="20"/>
          <w:lang w:eastAsia="sl-SI"/>
        </w:rPr>
        <w:t xml:space="preserve"> </w:t>
      </w:r>
    </w:p>
    <w:p w14:paraId="0693BA00" w14:textId="77777777" w:rsidR="00DF2B1B" w:rsidRDefault="00DF2B1B" w:rsidP="00DF2B1B">
      <w:pPr>
        <w:keepNext/>
        <w:keepLines/>
        <w:spacing w:after="0" w:line="240" w:lineRule="auto"/>
        <w:jc w:val="both"/>
        <w:rPr>
          <w:rFonts w:ascii="Tahoma" w:eastAsia="Times New Roman" w:hAnsi="Tahoma" w:cs="Tahoma"/>
          <w:sz w:val="20"/>
          <w:szCs w:val="20"/>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DF2B1B" w:rsidRPr="00D51A43" w14:paraId="329322E4" w14:textId="77777777" w:rsidTr="00CA1DFA">
        <w:trPr>
          <w:trHeight w:val="310"/>
        </w:trPr>
        <w:tc>
          <w:tcPr>
            <w:tcW w:w="3544" w:type="dxa"/>
            <w:vAlign w:val="center"/>
          </w:tcPr>
          <w:p w14:paraId="6C533823" w14:textId="77777777" w:rsidR="00DF2B1B" w:rsidRPr="00D51A43" w:rsidRDefault="00DF2B1B" w:rsidP="00CA1DFA">
            <w:pPr>
              <w:keepNext/>
              <w:keepLines/>
              <w:spacing w:after="0" w:line="240" w:lineRule="auto"/>
              <w:rPr>
                <w:rFonts w:ascii="Tahoma" w:eastAsia="Times New Roman" w:hAnsi="Tahoma" w:cs="Tahoma"/>
                <w:b/>
                <w:sz w:val="18"/>
                <w:lang w:eastAsia="sl-SI"/>
              </w:rPr>
            </w:pPr>
            <w:r w:rsidRPr="00D51A43">
              <w:rPr>
                <w:rFonts w:ascii="Tahoma" w:eastAsia="Times New Roman" w:hAnsi="Tahoma" w:cs="Tahoma"/>
                <w:b/>
                <w:sz w:val="18"/>
                <w:lang w:eastAsia="sl-SI"/>
              </w:rPr>
              <w:t>Naročnik</w:t>
            </w:r>
            <w:r>
              <w:rPr>
                <w:rFonts w:ascii="Tahoma" w:eastAsia="Times New Roman" w:hAnsi="Tahoma" w:cs="Tahoma"/>
                <w:b/>
                <w:sz w:val="18"/>
                <w:lang w:eastAsia="sl-SI"/>
              </w:rPr>
              <w:t xml:space="preserve"> objekta</w:t>
            </w:r>
            <w:r w:rsidRPr="00D51A43">
              <w:rPr>
                <w:rFonts w:ascii="Tahoma" w:eastAsia="Times New Roman" w:hAnsi="Tahoma" w:cs="Tahoma"/>
                <w:b/>
                <w:sz w:val="18"/>
                <w:lang w:eastAsia="sl-SI"/>
              </w:rPr>
              <w:t>:</w:t>
            </w:r>
          </w:p>
        </w:tc>
        <w:tc>
          <w:tcPr>
            <w:tcW w:w="5812" w:type="dxa"/>
          </w:tcPr>
          <w:p w14:paraId="68918B1F" w14:textId="77777777" w:rsidR="00DF2B1B" w:rsidRPr="00D51A43" w:rsidRDefault="00DF2B1B" w:rsidP="00CA1DFA">
            <w:pPr>
              <w:keepNext/>
              <w:keepLines/>
              <w:spacing w:after="0" w:line="240" w:lineRule="auto"/>
              <w:rPr>
                <w:rFonts w:ascii="Tahoma" w:eastAsia="Times New Roman" w:hAnsi="Tahoma" w:cs="Tahoma"/>
                <w:b/>
                <w:sz w:val="18"/>
                <w:lang w:eastAsia="sl-SI"/>
              </w:rPr>
            </w:pPr>
          </w:p>
        </w:tc>
      </w:tr>
      <w:tr w:rsidR="00DF2B1B" w:rsidRPr="00D51A43" w14:paraId="054F4A1B" w14:textId="77777777" w:rsidTr="00CA1DFA">
        <w:trPr>
          <w:trHeight w:val="375"/>
        </w:trPr>
        <w:tc>
          <w:tcPr>
            <w:tcW w:w="3544" w:type="dxa"/>
            <w:vAlign w:val="center"/>
          </w:tcPr>
          <w:p w14:paraId="51AE5D9E" w14:textId="77777777" w:rsidR="00DF2B1B" w:rsidRPr="00D51A43" w:rsidRDefault="00DF2B1B" w:rsidP="00CA1DFA">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Naslov:</w:t>
            </w:r>
          </w:p>
        </w:tc>
        <w:tc>
          <w:tcPr>
            <w:tcW w:w="5812" w:type="dxa"/>
          </w:tcPr>
          <w:p w14:paraId="245C55AB" w14:textId="77777777" w:rsidR="00DF2B1B" w:rsidRPr="00D51A43" w:rsidRDefault="00DF2B1B" w:rsidP="00CA1DFA">
            <w:pPr>
              <w:keepNext/>
              <w:keepLines/>
              <w:spacing w:after="0" w:line="240" w:lineRule="auto"/>
              <w:rPr>
                <w:rFonts w:ascii="Tahoma" w:eastAsia="Times New Roman" w:hAnsi="Tahoma" w:cs="Tahoma"/>
                <w:b/>
                <w:sz w:val="18"/>
                <w:lang w:eastAsia="sl-SI"/>
              </w:rPr>
            </w:pPr>
          </w:p>
        </w:tc>
      </w:tr>
      <w:tr w:rsidR="00DF2B1B" w:rsidRPr="00D51A43" w14:paraId="0A79B4C9" w14:textId="77777777" w:rsidTr="00CA1DFA">
        <w:trPr>
          <w:trHeight w:val="461"/>
        </w:trPr>
        <w:tc>
          <w:tcPr>
            <w:tcW w:w="3544" w:type="dxa"/>
            <w:vAlign w:val="center"/>
          </w:tcPr>
          <w:p w14:paraId="4DDA9E23" w14:textId="77777777" w:rsidR="00DF2B1B" w:rsidRPr="00D51A43" w:rsidRDefault="00DF2B1B" w:rsidP="00CA1DFA">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Kontaktna oseba naročnika:</w:t>
            </w:r>
          </w:p>
        </w:tc>
        <w:tc>
          <w:tcPr>
            <w:tcW w:w="5812" w:type="dxa"/>
          </w:tcPr>
          <w:p w14:paraId="56F1849F" w14:textId="77777777" w:rsidR="00DF2B1B" w:rsidRPr="00D51A43" w:rsidRDefault="00DF2B1B" w:rsidP="00CA1DFA">
            <w:pPr>
              <w:keepNext/>
              <w:keepLines/>
              <w:spacing w:after="0" w:line="240" w:lineRule="auto"/>
              <w:rPr>
                <w:rFonts w:ascii="Tahoma" w:eastAsia="Times New Roman" w:hAnsi="Tahoma" w:cs="Tahoma"/>
                <w:sz w:val="18"/>
                <w:lang w:eastAsia="sl-SI"/>
              </w:rPr>
            </w:pPr>
          </w:p>
        </w:tc>
      </w:tr>
      <w:tr w:rsidR="00DF2B1B" w:rsidRPr="00D51A43" w14:paraId="470BE797" w14:textId="77777777" w:rsidTr="00CA1DFA">
        <w:trPr>
          <w:trHeight w:val="461"/>
        </w:trPr>
        <w:tc>
          <w:tcPr>
            <w:tcW w:w="3544" w:type="dxa"/>
            <w:vAlign w:val="center"/>
          </w:tcPr>
          <w:p w14:paraId="7A194182" w14:textId="77777777" w:rsidR="00DF2B1B" w:rsidRPr="00D51A43" w:rsidRDefault="00DF2B1B" w:rsidP="00CA1DFA">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Telefonska številka:</w:t>
            </w:r>
          </w:p>
        </w:tc>
        <w:tc>
          <w:tcPr>
            <w:tcW w:w="5812" w:type="dxa"/>
          </w:tcPr>
          <w:p w14:paraId="35F304CC" w14:textId="77777777" w:rsidR="00DF2B1B" w:rsidRPr="00D51A43" w:rsidRDefault="00DF2B1B" w:rsidP="00CA1DFA">
            <w:pPr>
              <w:keepNext/>
              <w:keepLines/>
              <w:spacing w:after="0" w:line="240" w:lineRule="auto"/>
              <w:rPr>
                <w:rFonts w:ascii="Tahoma" w:eastAsia="Times New Roman" w:hAnsi="Tahoma" w:cs="Tahoma"/>
                <w:sz w:val="18"/>
                <w:lang w:eastAsia="sl-SI"/>
              </w:rPr>
            </w:pPr>
          </w:p>
        </w:tc>
      </w:tr>
      <w:tr w:rsidR="00DF2B1B" w:rsidRPr="00D51A43" w14:paraId="4A0F6807" w14:textId="77777777" w:rsidTr="00CA1DFA">
        <w:trPr>
          <w:trHeight w:val="601"/>
        </w:trPr>
        <w:tc>
          <w:tcPr>
            <w:tcW w:w="3544" w:type="dxa"/>
            <w:vAlign w:val="center"/>
          </w:tcPr>
          <w:p w14:paraId="2EC071C2" w14:textId="77777777" w:rsidR="00DF2B1B" w:rsidRPr="00D51A43" w:rsidRDefault="00DF2B1B" w:rsidP="00CA1DFA">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Izvajalec:</w:t>
            </w:r>
          </w:p>
        </w:tc>
        <w:tc>
          <w:tcPr>
            <w:tcW w:w="5812" w:type="dxa"/>
          </w:tcPr>
          <w:p w14:paraId="27D8FA84" w14:textId="77777777" w:rsidR="00DF2B1B" w:rsidRPr="00D51A43" w:rsidRDefault="00DF2B1B" w:rsidP="00CA1DFA">
            <w:pPr>
              <w:keepNext/>
              <w:keepLines/>
              <w:spacing w:after="0" w:line="240" w:lineRule="auto"/>
              <w:rPr>
                <w:rFonts w:ascii="Tahoma" w:eastAsia="Times New Roman" w:hAnsi="Tahoma" w:cs="Tahoma"/>
                <w:sz w:val="18"/>
                <w:lang w:eastAsia="sl-SI"/>
              </w:rPr>
            </w:pPr>
          </w:p>
        </w:tc>
      </w:tr>
      <w:tr w:rsidR="00DF2B1B" w:rsidRPr="00D51A43" w14:paraId="4974E6BB" w14:textId="77777777" w:rsidTr="00CA1DFA">
        <w:trPr>
          <w:trHeight w:val="461"/>
        </w:trPr>
        <w:tc>
          <w:tcPr>
            <w:tcW w:w="3544" w:type="dxa"/>
            <w:vAlign w:val="center"/>
          </w:tcPr>
          <w:p w14:paraId="4C16B8B9" w14:textId="77777777" w:rsidR="00DF2B1B" w:rsidRPr="00D51A43" w:rsidRDefault="00DF2B1B" w:rsidP="00CA1DFA">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Naziv objekta:</w:t>
            </w:r>
          </w:p>
        </w:tc>
        <w:tc>
          <w:tcPr>
            <w:tcW w:w="5812" w:type="dxa"/>
          </w:tcPr>
          <w:p w14:paraId="1EB9656E" w14:textId="77777777" w:rsidR="00DF2B1B" w:rsidRPr="00D51A43" w:rsidRDefault="00DF2B1B" w:rsidP="00CA1DFA">
            <w:pPr>
              <w:keepNext/>
              <w:keepLines/>
              <w:spacing w:after="0" w:line="240" w:lineRule="auto"/>
              <w:rPr>
                <w:rFonts w:ascii="Tahoma" w:eastAsia="Times New Roman" w:hAnsi="Tahoma" w:cs="Tahoma"/>
                <w:sz w:val="18"/>
                <w:lang w:eastAsia="sl-SI"/>
              </w:rPr>
            </w:pPr>
          </w:p>
        </w:tc>
      </w:tr>
      <w:tr w:rsidR="00DF2B1B" w:rsidRPr="00D51A43" w14:paraId="66276ED1" w14:textId="77777777" w:rsidTr="00CA1DFA">
        <w:trPr>
          <w:cantSplit/>
          <w:trHeight w:val="461"/>
        </w:trPr>
        <w:tc>
          <w:tcPr>
            <w:tcW w:w="3544" w:type="dxa"/>
            <w:vAlign w:val="center"/>
          </w:tcPr>
          <w:p w14:paraId="24C46F7F" w14:textId="77777777" w:rsidR="00DF2B1B" w:rsidRPr="00D51A43" w:rsidRDefault="00DF2B1B" w:rsidP="00CA1DFA">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Leto zaključka in kraj izvedbe:</w:t>
            </w:r>
          </w:p>
        </w:tc>
        <w:tc>
          <w:tcPr>
            <w:tcW w:w="5812" w:type="dxa"/>
            <w:vAlign w:val="bottom"/>
          </w:tcPr>
          <w:p w14:paraId="1EF633A1" w14:textId="77777777" w:rsidR="00DF2B1B" w:rsidRPr="00D51A43" w:rsidRDefault="00DF2B1B" w:rsidP="00CA1DFA">
            <w:pPr>
              <w:keepNext/>
              <w:keepLines/>
              <w:spacing w:after="0" w:line="240" w:lineRule="auto"/>
              <w:rPr>
                <w:rFonts w:ascii="Tahoma" w:eastAsia="Times New Roman" w:hAnsi="Tahoma" w:cs="Tahoma"/>
                <w:sz w:val="18"/>
                <w:lang w:eastAsia="sl-SI"/>
              </w:rPr>
            </w:pPr>
          </w:p>
        </w:tc>
      </w:tr>
      <w:tr w:rsidR="00DF2B1B" w:rsidRPr="00D51A43" w14:paraId="3AEDE436" w14:textId="77777777" w:rsidTr="00CA1DFA">
        <w:trPr>
          <w:trHeight w:val="273"/>
        </w:trPr>
        <w:tc>
          <w:tcPr>
            <w:tcW w:w="3544" w:type="dxa"/>
            <w:tcBorders>
              <w:right w:val="single" w:sz="4" w:space="0" w:color="auto"/>
            </w:tcBorders>
            <w:vAlign w:val="center"/>
          </w:tcPr>
          <w:p w14:paraId="11D34522" w14:textId="77777777" w:rsidR="00DF2B1B" w:rsidRPr="00D51A43" w:rsidRDefault="00DF2B1B" w:rsidP="00CA1DFA">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Številka (oznaka) in datum pogodbe / naročilnice:</w:t>
            </w:r>
          </w:p>
        </w:tc>
        <w:tc>
          <w:tcPr>
            <w:tcW w:w="5812" w:type="dxa"/>
            <w:tcBorders>
              <w:top w:val="single" w:sz="4" w:space="0" w:color="auto"/>
              <w:left w:val="single" w:sz="4" w:space="0" w:color="auto"/>
              <w:bottom w:val="single" w:sz="4" w:space="0" w:color="auto"/>
              <w:right w:val="single" w:sz="4" w:space="0" w:color="auto"/>
            </w:tcBorders>
            <w:vAlign w:val="center"/>
          </w:tcPr>
          <w:p w14:paraId="0B970029" w14:textId="77777777" w:rsidR="00DF2B1B" w:rsidRPr="00D51A43" w:rsidRDefault="00DF2B1B" w:rsidP="00CA1DFA">
            <w:pPr>
              <w:keepNext/>
              <w:keepLines/>
              <w:spacing w:after="0" w:line="240" w:lineRule="auto"/>
              <w:rPr>
                <w:rFonts w:ascii="Tahoma" w:eastAsia="Times New Roman" w:hAnsi="Tahoma" w:cs="Tahoma"/>
                <w:sz w:val="18"/>
                <w:lang w:eastAsia="sl-SI"/>
              </w:rPr>
            </w:pPr>
          </w:p>
        </w:tc>
      </w:tr>
      <w:tr w:rsidR="00DF2B1B" w:rsidRPr="00D51A43" w14:paraId="2935198F" w14:textId="77777777" w:rsidTr="00CA1DFA">
        <w:trPr>
          <w:trHeight w:val="884"/>
        </w:trPr>
        <w:tc>
          <w:tcPr>
            <w:tcW w:w="3544" w:type="dxa"/>
            <w:tcBorders>
              <w:right w:val="single" w:sz="4" w:space="0" w:color="auto"/>
            </w:tcBorders>
          </w:tcPr>
          <w:p w14:paraId="5358B1C0" w14:textId="77777777" w:rsidR="00DF2B1B" w:rsidRPr="00D51A43" w:rsidRDefault="00DF2B1B" w:rsidP="00CA1DFA">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Kratek opis predmeta naročila:</w:t>
            </w:r>
          </w:p>
          <w:p w14:paraId="0CA7ED31" w14:textId="77777777" w:rsidR="00DF2B1B" w:rsidRPr="00D51A43" w:rsidRDefault="00DF2B1B" w:rsidP="00CA1DFA">
            <w:pPr>
              <w:keepNext/>
              <w:keepLines/>
              <w:spacing w:after="0" w:line="240" w:lineRule="auto"/>
              <w:rPr>
                <w:rFonts w:ascii="Tahoma" w:eastAsia="Times New Roman" w:hAnsi="Tahoma" w:cs="Tahoma"/>
                <w:sz w:val="18"/>
                <w:lang w:eastAsia="sl-SI"/>
              </w:rPr>
            </w:pPr>
          </w:p>
        </w:tc>
        <w:tc>
          <w:tcPr>
            <w:tcW w:w="5812" w:type="dxa"/>
            <w:tcBorders>
              <w:top w:val="single" w:sz="4" w:space="0" w:color="auto"/>
              <w:left w:val="single" w:sz="4" w:space="0" w:color="auto"/>
              <w:bottom w:val="single" w:sz="4" w:space="0" w:color="auto"/>
              <w:right w:val="single" w:sz="4" w:space="0" w:color="auto"/>
            </w:tcBorders>
            <w:vAlign w:val="center"/>
          </w:tcPr>
          <w:p w14:paraId="21432D7F" w14:textId="77777777" w:rsidR="00DF2B1B" w:rsidRPr="00D51A43" w:rsidRDefault="00DF2B1B" w:rsidP="00CA1DFA">
            <w:pPr>
              <w:keepNext/>
              <w:keepLines/>
              <w:spacing w:after="0" w:line="240" w:lineRule="auto"/>
              <w:rPr>
                <w:rFonts w:ascii="Tahoma" w:eastAsia="Times New Roman" w:hAnsi="Tahoma" w:cs="Tahoma"/>
                <w:sz w:val="18"/>
                <w:lang w:eastAsia="sl-SI"/>
              </w:rPr>
            </w:pPr>
          </w:p>
        </w:tc>
      </w:tr>
      <w:tr w:rsidR="00DF2B1B" w:rsidRPr="00D51A43" w14:paraId="4F64F820" w14:textId="77777777" w:rsidTr="00CA1DFA">
        <w:trPr>
          <w:trHeight w:val="238"/>
        </w:trPr>
        <w:tc>
          <w:tcPr>
            <w:tcW w:w="3544" w:type="dxa"/>
            <w:tcBorders>
              <w:right w:val="single" w:sz="4" w:space="0" w:color="auto"/>
            </w:tcBorders>
          </w:tcPr>
          <w:p w14:paraId="7522542B" w14:textId="77777777" w:rsidR="00DF2B1B" w:rsidRPr="00D51A43" w:rsidRDefault="00DF2B1B" w:rsidP="00CA1DFA">
            <w:pPr>
              <w:keepNext/>
              <w:keepLines/>
              <w:spacing w:after="0" w:line="240" w:lineRule="auto"/>
              <w:rPr>
                <w:rFonts w:ascii="Tahoma" w:eastAsia="Times New Roman" w:hAnsi="Tahoma" w:cs="Tahoma"/>
                <w:sz w:val="18"/>
                <w:lang w:eastAsia="sl-SI"/>
              </w:rPr>
            </w:pPr>
            <w:r>
              <w:rPr>
                <w:rFonts w:ascii="Tahoma" w:eastAsia="Times New Roman" w:hAnsi="Tahoma" w:cs="Tahoma"/>
                <w:color w:val="000000"/>
                <w:sz w:val="18"/>
                <w:szCs w:val="18"/>
                <w:lang w:eastAsia="sl-SI"/>
              </w:rPr>
              <w:t>Vrednost strojno inštalacijskih del:</w:t>
            </w:r>
          </w:p>
        </w:tc>
        <w:tc>
          <w:tcPr>
            <w:tcW w:w="5812" w:type="dxa"/>
            <w:tcBorders>
              <w:top w:val="single" w:sz="4" w:space="0" w:color="auto"/>
              <w:left w:val="single" w:sz="4" w:space="0" w:color="auto"/>
              <w:bottom w:val="single" w:sz="4" w:space="0" w:color="auto"/>
              <w:right w:val="single" w:sz="4" w:space="0" w:color="auto"/>
            </w:tcBorders>
            <w:vAlign w:val="center"/>
          </w:tcPr>
          <w:p w14:paraId="4103F1ED" w14:textId="77777777" w:rsidR="00DF2B1B" w:rsidRPr="00D51A43" w:rsidRDefault="00DF2B1B" w:rsidP="00CA1DFA">
            <w:pPr>
              <w:keepNext/>
              <w:keepLines/>
              <w:spacing w:after="0" w:line="240" w:lineRule="auto"/>
              <w:rPr>
                <w:rFonts w:ascii="Tahoma" w:eastAsia="Times New Roman" w:hAnsi="Tahoma" w:cs="Tahoma"/>
                <w:sz w:val="18"/>
                <w:lang w:eastAsia="sl-SI"/>
              </w:rPr>
            </w:pPr>
          </w:p>
        </w:tc>
      </w:tr>
    </w:tbl>
    <w:p w14:paraId="6F8FB418" w14:textId="77777777" w:rsidR="00DF2B1B" w:rsidRDefault="00DF2B1B" w:rsidP="00DF2B1B">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DF2B1B" w:rsidRPr="00D51A43" w14:paraId="4E08FE7D" w14:textId="77777777" w:rsidTr="00CA1DFA">
        <w:trPr>
          <w:trHeight w:val="235"/>
        </w:trPr>
        <w:tc>
          <w:tcPr>
            <w:tcW w:w="3402" w:type="dxa"/>
            <w:tcBorders>
              <w:bottom w:val="single" w:sz="4" w:space="0" w:color="auto"/>
            </w:tcBorders>
          </w:tcPr>
          <w:p w14:paraId="76FD0011" w14:textId="77777777" w:rsidR="00DF2B1B" w:rsidRPr="00D51A43" w:rsidRDefault="00DF2B1B" w:rsidP="00CA1DFA">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62F8760C" w14:textId="77777777" w:rsidR="00DF2B1B" w:rsidRPr="00D51A43" w:rsidRDefault="00DF2B1B" w:rsidP="00CA1DFA">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70D59D86" w14:textId="77777777" w:rsidR="00DF2B1B" w:rsidRPr="00D51A43" w:rsidRDefault="00DF2B1B" w:rsidP="00CA1DFA">
            <w:pPr>
              <w:keepNext/>
              <w:keepLines/>
              <w:tabs>
                <w:tab w:val="left" w:pos="385"/>
                <w:tab w:val="num" w:pos="578"/>
                <w:tab w:val="left" w:pos="675"/>
              </w:tabs>
              <w:spacing w:after="0" w:line="240" w:lineRule="auto"/>
              <w:jc w:val="both"/>
              <w:rPr>
                <w:rFonts w:ascii="Tahoma" w:eastAsia="Times New Roman" w:hAnsi="Tahoma" w:cs="Tahoma"/>
                <w:snapToGrid w:val="0"/>
                <w:color w:val="000000"/>
                <w:sz w:val="18"/>
                <w:lang w:eastAsia="sl-SI"/>
              </w:rPr>
            </w:pPr>
          </w:p>
        </w:tc>
      </w:tr>
      <w:tr w:rsidR="00DF2B1B" w:rsidRPr="00D51A43" w14:paraId="04CB229A" w14:textId="77777777" w:rsidTr="00CA1DFA">
        <w:trPr>
          <w:trHeight w:val="235"/>
        </w:trPr>
        <w:tc>
          <w:tcPr>
            <w:tcW w:w="3402" w:type="dxa"/>
            <w:tcBorders>
              <w:top w:val="single" w:sz="4" w:space="0" w:color="auto"/>
            </w:tcBorders>
          </w:tcPr>
          <w:p w14:paraId="4A17CEF6" w14:textId="77777777" w:rsidR="00DF2B1B" w:rsidRPr="00D51A43" w:rsidRDefault="00DF2B1B" w:rsidP="00CA1DFA">
            <w:pPr>
              <w:keepNext/>
              <w:keepLines/>
              <w:spacing w:after="0" w:line="240" w:lineRule="auto"/>
              <w:jc w:val="both"/>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(kraj, datum)</w:t>
            </w:r>
          </w:p>
        </w:tc>
        <w:tc>
          <w:tcPr>
            <w:tcW w:w="2268" w:type="dxa"/>
          </w:tcPr>
          <w:p w14:paraId="0E6B8D22" w14:textId="77777777" w:rsidR="00DF2B1B" w:rsidRPr="00D51A43" w:rsidRDefault="00DF2B1B" w:rsidP="00CA1DFA">
            <w:pPr>
              <w:keepNext/>
              <w:keepLines/>
              <w:spacing w:after="0" w:line="240" w:lineRule="auto"/>
              <w:jc w:val="center"/>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žig</w:t>
            </w:r>
          </w:p>
        </w:tc>
        <w:tc>
          <w:tcPr>
            <w:tcW w:w="3686" w:type="dxa"/>
            <w:tcBorders>
              <w:top w:val="single" w:sz="4" w:space="0" w:color="auto"/>
            </w:tcBorders>
          </w:tcPr>
          <w:p w14:paraId="4F121C0E" w14:textId="77777777" w:rsidR="00DF2B1B" w:rsidRPr="00D51A43" w:rsidRDefault="00DF2B1B" w:rsidP="00CA1DFA">
            <w:pPr>
              <w:keepNext/>
              <w:keepLines/>
              <w:spacing w:after="0" w:line="240" w:lineRule="auto"/>
              <w:jc w:val="both"/>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(ime in priimek ter podpis odgovorne osebe gospodarskega subjekta)</w:t>
            </w:r>
          </w:p>
        </w:tc>
      </w:tr>
    </w:tbl>
    <w:p w14:paraId="7FFB156E" w14:textId="5743C901" w:rsidR="00DF2B1B" w:rsidRDefault="00DF2B1B" w:rsidP="00DF2B1B">
      <w:pPr>
        <w:keepNext/>
        <w:keepLines/>
        <w:pBdr>
          <w:bottom w:val="single" w:sz="12" w:space="1" w:color="auto"/>
        </w:pBdr>
        <w:spacing w:after="0" w:line="240" w:lineRule="auto"/>
        <w:rPr>
          <w:rFonts w:ascii="Tahoma" w:eastAsia="Times New Roman" w:hAnsi="Tahoma" w:cs="Tahoma"/>
          <w:b/>
          <w:sz w:val="18"/>
          <w:lang w:eastAsia="sl-SI"/>
        </w:rPr>
      </w:pPr>
    </w:p>
    <w:p w14:paraId="5E83154F" w14:textId="77777777" w:rsidR="00F530AD" w:rsidRPr="00D51A43" w:rsidRDefault="00F530AD" w:rsidP="00DF2B1B">
      <w:pPr>
        <w:keepNext/>
        <w:keepLines/>
        <w:pBdr>
          <w:bottom w:val="single" w:sz="12" w:space="1" w:color="auto"/>
        </w:pBdr>
        <w:spacing w:after="0" w:line="240" w:lineRule="auto"/>
        <w:rPr>
          <w:rFonts w:ascii="Tahoma" w:eastAsia="Times New Roman" w:hAnsi="Tahoma" w:cs="Tahoma"/>
          <w:b/>
          <w:sz w:val="18"/>
          <w:lang w:eastAsia="sl-SI"/>
        </w:rPr>
      </w:pPr>
    </w:p>
    <w:p w14:paraId="5E721299" w14:textId="77777777" w:rsidR="00DF2B1B" w:rsidRPr="009F4254" w:rsidRDefault="00DF2B1B" w:rsidP="00DF2B1B">
      <w:pPr>
        <w:keepNext/>
        <w:keepLines/>
        <w:spacing w:after="0" w:line="240" w:lineRule="auto"/>
        <w:jc w:val="both"/>
        <w:rPr>
          <w:rFonts w:ascii="Tahoma" w:eastAsia="Times New Roman" w:hAnsi="Tahoma" w:cs="Tahoma"/>
          <w:color w:val="9933FF"/>
          <w:sz w:val="18"/>
          <w:lang w:eastAsia="sl-SI"/>
        </w:rPr>
      </w:pPr>
      <w:r w:rsidRPr="009F4254">
        <w:rPr>
          <w:rFonts w:ascii="Tahoma" w:eastAsia="Times New Roman" w:hAnsi="Tahoma" w:cs="Tahoma"/>
          <w:color w:val="9933FF"/>
          <w:sz w:val="18"/>
          <w:lang w:eastAsia="sl-SI"/>
        </w:rPr>
        <w:t>IZPOLNI INVESTITOR REFERENČNEGA OBJEKTA (Izdajatelj reference)!!!</w:t>
      </w:r>
    </w:p>
    <w:p w14:paraId="59405850" w14:textId="77777777" w:rsidR="00DF2B1B" w:rsidRPr="00D51A43" w:rsidRDefault="00DF2B1B" w:rsidP="00DF2B1B">
      <w:pPr>
        <w:keepNext/>
        <w:keepLines/>
        <w:spacing w:after="0" w:line="240" w:lineRule="auto"/>
        <w:jc w:val="both"/>
        <w:rPr>
          <w:rFonts w:ascii="Tahoma" w:eastAsia="Times New Roman" w:hAnsi="Tahoma" w:cs="Tahoma"/>
          <w:sz w:val="18"/>
          <w:lang w:eastAsia="sl-SI"/>
        </w:rPr>
      </w:pPr>
      <w:r w:rsidRPr="00D51A43">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w:t>
      </w:r>
      <w:r w:rsidRPr="00D51A43">
        <w:rPr>
          <w:rFonts w:ascii="Tahoma" w:eastAsia="Times New Roman" w:hAnsi="Tahoma" w:cs="Tahoma"/>
          <w:sz w:val="18"/>
          <w:lang w:eastAsia="sl-SI"/>
        </w:rPr>
        <w:t xml:space="preserve"> opravil naveden</w:t>
      </w:r>
      <w:r>
        <w:rPr>
          <w:rFonts w:ascii="Tahoma" w:eastAsia="Times New Roman" w:hAnsi="Tahoma" w:cs="Tahoma"/>
          <w:sz w:val="18"/>
          <w:lang w:eastAsia="sl-SI"/>
        </w:rPr>
        <w:t>a dela</w:t>
      </w:r>
      <w:r w:rsidRPr="00D51A43">
        <w:rPr>
          <w:rFonts w:ascii="Tahoma" w:eastAsia="Times New Roman" w:hAnsi="Tahoma" w:cs="Tahoma"/>
          <w:sz w:val="18"/>
          <w:lang w:eastAsia="sl-SI"/>
        </w:rPr>
        <w:t xml:space="preserve"> v skladu s sklenjeno </w:t>
      </w:r>
      <w:r>
        <w:rPr>
          <w:rFonts w:ascii="Tahoma" w:eastAsia="Times New Roman" w:hAnsi="Tahoma" w:cs="Tahoma"/>
          <w:sz w:val="18"/>
          <w:lang w:eastAsia="sl-SI"/>
        </w:rPr>
        <w:t>pogodbo</w:t>
      </w:r>
      <w:r w:rsidRPr="00D51A43">
        <w:rPr>
          <w:rFonts w:ascii="Tahoma" w:eastAsia="Times New Roman" w:hAnsi="Tahoma" w:cs="Tahoma"/>
          <w:sz w:val="18"/>
          <w:lang w:eastAsia="sl-SI"/>
        </w:rPr>
        <w:t xml:space="preserve"> oziroma v roku, količini, kvaliteti in po ceni, navedeni v izvajalčevi ponudbi.</w:t>
      </w:r>
      <w:r>
        <w:rPr>
          <w:rFonts w:ascii="Tahoma" w:eastAsia="Times New Roman" w:hAnsi="Tahoma" w:cs="Tahoma"/>
          <w:sz w:val="18"/>
          <w:lang w:eastAsia="sl-SI"/>
        </w:rPr>
        <w:t xml:space="preserve"> </w:t>
      </w:r>
      <w:r w:rsidRPr="00D51A43">
        <w:rPr>
          <w:rFonts w:ascii="Tahoma" w:eastAsia="Times New Roman" w:hAnsi="Tahoma" w:cs="Tahoma"/>
          <w:sz w:val="18"/>
          <w:lang w:eastAsia="sl-SI"/>
        </w:rPr>
        <w:t>Potrdilo izdajamo na prošnjo izvajalca in velja izključno za potrebe pri njegovi oddaji ponudbe za pridobitev predmetnega javnega naročila.</w:t>
      </w:r>
    </w:p>
    <w:p w14:paraId="1488E203" w14:textId="77777777" w:rsidR="00DF2B1B" w:rsidRPr="00D51A43" w:rsidRDefault="00DF2B1B" w:rsidP="00DF2B1B">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ab/>
        <w:t xml:space="preserve"> </w:t>
      </w:r>
    </w:p>
    <w:p w14:paraId="6253449C" w14:textId="77777777" w:rsidR="00DF2B1B" w:rsidRPr="00D51A43" w:rsidRDefault="00DF2B1B" w:rsidP="00DF2B1B">
      <w:pPr>
        <w:keepNext/>
        <w:keepLines/>
        <w:spacing w:after="0" w:line="240" w:lineRule="auto"/>
        <w:jc w:val="center"/>
        <w:rPr>
          <w:rFonts w:ascii="Tahoma" w:eastAsia="Times New Roman" w:hAnsi="Tahoma" w:cs="Tahoma"/>
          <w:sz w:val="18"/>
          <w:lang w:eastAsia="sl-SI"/>
        </w:rPr>
      </w:pPr>
      <w:r w:rsidRPr="00D51A43">
        <w:rPr>
          <w:rFonts w:ascii="Tahoma" w:eastAsia="Times New Roman" w:hAnsi="Tahoma" w:cs="Tahoma"/>
          <w:sz w:val="18"/>
          <w:lang w:eastAsia="sl-SI"/>
        </w:rPr>
        <w:t xml:space="preserve">Izjavljamo, da smo   </w:t>
      </w:r>
      <w:r w:rsidRPr="00D51A43">
        <w:rPr>
          <w:rFonts w:ascii="Tahoma" w:eastAsia="Times New Roman" w:hAnsi="Tahoma" w:cs="Tahoma"/>
          <w:b/>
          <w:i/>
          <w:sz w:val="18"/>
          <w:lang w:eastAsia="sl-SI"/>
        </w:rPr>
        <w:t>javni  /  zasebni</w:t>
      </w:r>
      <w:r w:rsidRPr="00D51A43">
        <w:rPr>
          <w:rFonts w:ascii="Tahoma" w:eastAsia="Times New Roman" w:hAnsi="Tahoma" w:cs="Tahoma"/>
          <w:sz w:val="18"/>
          <w:lang w:eastAsia="sl-SI"/>
        </w:rPr>
        <w:t xml:space="preserve">   naročnik. (Ustrezno obkrožite)</w:t>
      </w:r>
    </w:p>
    <w:p w14:paraId="2F7C055E" w14:textId="77777777" w:rsidR="00DF2B1B" w:rsidRPr="00D51A43" w:rsidRDefault="00DF2B1B" w:rsidP="00DF2B1B">
      <w:pPr>
        <w:keepNext/>
        <w:keepLines/>
        <w:spacing w:after="0" w:line="240" w:lineRule="auto"/>
        <w:rPr>
          <w:rFonts w:ascii="Tahoma" w:eastAsia="Times New Roman" w:hAnsi="Tahoma" w:cs="Tahoma"/>
          <w:sz w:val="18"/>
          <w:lang w:eastAsia="sl-SI"/>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DF2B1B" w:rsidRPr="00D51A43" w14:paraId="00F95432" w14:textId="77777777" w:rsidTr="00CA1DFA">
        <w:trPr>
          <w:trHeight w:val="235"/>
        </w:trPr>
        <w:tc>
          <w:tcPr>
            <w:tcW w:w="3402" w:type="dxa"/>
            <w:tcBorders>
              <w:bottom w:val="single" w:sz="4" w:space="0" w:color="auto"/>
            </w:tcBorders>
          </w:tcPr>
          <w:p w14:paraId="43E6A1D1" w14:textId="77777777" w:rsidR="00DF2B1B" w:rsidRPr="00D51A43" w:rsidRDefault="00DF2B1B" w:rsidP="00CA1DFA">
            <w:pPr>
              <w:keepNext/>
              <w:keepLines/>
              <w:spacing w:after="0" w:line="240" w:lineRule="auto"/>
              <w:jc w:val="both"/>
              <w:rPr>
                <w:rFonts w:ascii="Tahoma" w:eastAsia="Times New Roman" w:hAnsi="Tahoma" w:cs="Tahoma"/>
                <w:snapToGrid w:val="0"/>
                <w:sz w:val="18"/>
                <w:lang w:eastAsia="sl-SI"/>
              </w:rPr>
            </w:pPr>
          </w:p>
        </w:tc>
        <w:tc>
          <w:tcPr>
            <w:tcW w:w="2977" w:type="dxa"/>
          </w:tcPr>
          <w:p w14:paraId="01DAB163"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3DD3CA01" w14:textId="77777777" w:rsidR="00DF2B1B" w:rsidRPr="00D51A43" w:rsidRDefault="00DF2B1B" w:rsidP="00CA1DFA">
            <w:pPr>
              <w:keepNext/>
              <w:keepLines/>
              <w:tabs>
                <w:tab w:val="left" w:pos="385"/>
                <w:tab w:val="num" w:pos="578"/>
                <w:tab w:val="left" w:pos="675"/>
              </w:tabs>
              <w:spacing w:after="0" w:line="240" w:lineRule="auto"/>
              <w:jc w:val="both"/>
              <w:rPr>
                <w:rFonts w:ascii="Tahoma" w:eastAsia="Times New Roman" w:hAnsi="Tahoma" w:cs="Tahoma"/>
                <w:snapToGrid w:val="0"/>
                <w:sz w:val="18"/>
                <w:lang w:eastAsia="sl-SI"/>
              </w:rPr>
            </w:pPr>
          </w:p>
        </w:tc>
      </w:tr>
      <w:tr w:rsidR="00DF2B1B" w:rsidRPr="00D51A43" w14:paraId="21B4CF6E" w14:textId="77777777" w:rsidTr="00CA1DFA">
        <w:trPr>
          <w:trHeight w:val="235"/>
        </w:trPr>
        <w:tc>
          <w:tcPr>
            <w:tcW w:w="3402" w:type="dxa"/>
            <w:tcBorders>
              <w:top w:val="single" w:sz="4" w:space="0" w:color="auto"/>
            </w:tcBorders>
          </w:tcPr>
          <w:p w14:paraId="781FC5BF"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(kraj, datum)</w:t>
            </w:r>
          </w:p>
        </w:tc>
        <w:tc>
          <w:tcPr>
            <w:tcW w:w="2977" w:type="dxa"/>
          </w:tcPr>
          <w:p w14:paraId="75F22A71"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žig</w:t>
            </w:r>
          </w:p>
        </w:tc>
        <w:tc>
          <w:tcPr>
            <w:tcW w:w="3119" w:type="dxa"/>
            <w:tcBorders>
              <w:top w:val="single" w:sz="4" w:space="0" w:color="auto"/>
            </w:tcBorders>
          </w:tcPr>
          <w:p w14:paraId="665338BE"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w:t>
            </w:r>
            <w:r w:rsidRPr="00D51A43">
              <w:rPr>
                <w:rFonts w:ascii="Tahoma" w:eastAsia="Times New Roman" w:hAnsi="Tahoma" w:cs="Tahoma"/>
                <w:snapToGrid w:val="0"/>
                <w:color w:val="000000"/>
                <w:sz w:val="18"/>
                <w:lang w:eastAsia="sl-SI"/>
              </w:rPr>
              <w:t>ime in priimek ter podpis odgovorne osebe investitorja</w:t>
            </w:r>
            <w:r w:rsidRPr="00D51A43">
              <w:rPr>
                <w:rFonts w:ascii="Tahoma" w:eastAsia="Times New Roman" w:hAnsi="Tahoma" w:cs="Tahoma"/>
                <w:snapToGrid w:val="0"/>
                <w:sz w:val="18"/>
                <w:lang w:eastAsia="sl-SI"/>
              </w:rPr>
              <w:t>)</w:t>
            </w:r>
          </w:p>
        </w:tc>
      </w:tr>
    </w:tbl>
    <w:p w14:paraId="308672D9" w14:textId="77777777" w:rsidR="00DF2B1B" w:rsidRPr="00D51A43" w:rsidRDefault="00DF2B1B" w:rsidP="00DF2B1B">
      <w:pPr>
        <w:keepNext/>
        <w:keepLines/>
        <w:pBdr>
          <w:bottom w:val="single" w:sz="12" w:space="1" w:color="auto"/>
        </w:pBdr>
        <w:spacing w:after="0" w:line="240" w:lineRule="auto"/>
        <w:rPr>
          <w:rFonts w:ascii="Tahoma" w:eastAsia="Times New Roman" w:hAnsi="Tahoma" w:cs="Tahoma"/>
          <w:b/>
          <w:sz w:val="18"/>
          <w:lang w:eastAsia="sl-SI"/>
        </w:rPr>
      </w:pPr>
    </w:p>
    <w:p w14:paraId="30F0B80A" w14:textId="77777777" w:rsidR="00DF2B1B" w:rsidRPr="00D51A43" w:rsidRDefault="00DF2B1B" w:rsidP="00DF2B1B">
      <w:pPr>
        <w:keepNext/>
        <w:keepLines/>
        <w:spacing w:after="0" w:line="240" w:lineRule="auto"/>
        <w:jc w:val="both"/>
        <w:rPr>
          <w:rFonts w:ascii="Tahoma" w:eastAsia="Times New Roman" w:hAnsi="Tahoma" w:cs="Tahoma"/>
          <w:color w:val="9933FF"/>
          <w:sz w:val="18"/>
          <w:lang w:eastAsia="sl-SI"/>
        </w:rPr>
      </w:pPr>
      <w:r w:rsidRPr="00D51A43">
        <w:rPr>
          <w:rFonts w:ascii="Tahoma" w:eastAsia="Times New Roman" w:hAnsi="Tahoma" w:cs="Tahoma"/>
          <w:color w:val="9933FF"/>
          <w:sz w:val="18"/>
          <w:lang w:eastAsia="sl-SI"/>
        </w:rPr>
        <w:t xml:space="preserve">IZPOLNI </w:t>
      </w:r>
      <w:r w:rsidRPr="00252990">
        <w:rPr>
          <w:rFonts w:ascii="Tahoma" w:eastAsia="Times New Roman" w:hAnsi="Tahoma" w:cs="Tahoma"/>
          <w:color w:val="9933FF"/>
          <w:sz w:val="18"/>
          <w:lang w:eastAsia="sl-SI"/>
        </w:rPr>
        <w:t>GENERALNI KONSERVATOR ZVKDS</w:t>
      </w:r>
    </w:p>
    <w:p w14:paraId="1DD11CDE" w14:textId="77777777" w:rsidR="00DF2B1B" w:rsidRDefault="00DF2B1B" w:rsidP="00DF2B1B">
      <w:pPr>
        <w:keepNext/>
        <w:keepLines/>
        <w:spacing w:after="0" w:line="240" w:lineRule="auto"/>
        <w:jc w:val="both"/>
        <w:rPr>
          <w:rFonts w:ascii="Tahoma" w:eastAsia="Times New Roman" w:hAnsi="Tahoma" w:cs="Tahoma"/>
          <w:sz w:val="18"/>
          <w:lang w:eastAsia="sl-SI"/>
        </w:rPr>
      </w:pPr>
      <w:r w:rsidRPr="00D51A43">
        <w:rPr>
          <w:rFonts w:ascii="Tahoma" w:eastAsia="Times New Roman" w:hAnsi="Tahoma" w:cs="Tahoma"/>
          <w:sz w:val="18"/>
          <w:lang w:eastAsia="sl-SI"/>
        </w:rPr>
        <w:t xml:space="preserve">Potrjujemo, da </w:t>
      </w:r>
      <w:r>
        <w:rPr>
          <w:rFonts w:ascii="Tahoma" w:eastAsia="Times New Roman" w:hAnsi="Tahoma" w:cs="Tahoma"/>
          <w:sz w:val="18"/>
          <w:lang w:eastAsia="sl-SI"/>
        </w:rPr>
        <w:t>je</w:t>
      </w:r>
      <w:r w:rsidRPr="00D51A43">
        <w:rPr>
          <w:rFonts w:ascii="Tahoma" w:eastAsia="Times New Roman" w:hAnsi="Tahoma" w:cs="Tahoma"/>
          <w:sz w:val="18"/>
          <w:lang w:eastAsia="sl-SI"/>
        </w:rPr>
        <w:t xml:space="preserve"> zgoraj navedeni</w:t>
      </w:r>
      <w:r>
        <w:rPr>
          <w:rFonts w:ascii="Tahoma" w:eastAsia="Times New Roman" w:hAnsi="Tahoma" w:cs="Tahoma"/>
          <w:sz w:val="18"/>
          <w:lang w:eastAsia="sl-SI"/>
        </w:rPr>
        <w:t xml:space="preserve"> izvajalec</w:t>
      </w:r>
      <w:r w:rsidRPr="00D51A43">
        <w:rPr>
          <w:rFonts w:ascii="Tahoma" w:eastAsia="Times New Roman" w:hAnsi="Tahoma" w:cs="Tahoma"/>
          <w:sz w:val="18"/>
          <w:lang w:eastAsia="sl-SI"/>
        </w:rPr>
        <w:t xml:space="preserve"> opravil naveden</w:t>
      </w:r>
      <w:r>
        <w:rPr>
          <w:rFonts w:ascii="Tahoma" w:eastAsia="Times New Roman" w:hAnsi="Tahoma" w:cs="Tahoma"/>
          <w:sz w:val="18"/>
          <w:lang w:eastAsia="sl-SI"/>
        </w:rPr>
        <w:t>a dela</w:t>
      </w:r>
      <w:r w:rsidRPr="00D51A43">
        <w:rPr>
          <w:rFonts w:ascii="Tahoma" w:eastAsia="Times New Roman" w:hAnsi="Tahoma" w:cs="Tahoma"/>
          <w:sz w:val="18"/>
          <w:lang w:eastAsia="sl-SI"/>
        </w:rPr>
        <w:t xml:space="preserve"> v skladu s sklenjeno </w:t>
      </w:r>
      <w:r>
        <w:rPr>
          <w:rFonts w:ascii="Tahoma" w:eastAsia="Times New Roman" w:hAnsi="Tahoma" w:cs="Tahoma"/>
          <w:sz w:val="18"/>
          <w:lang w:eastAsia="sl-SI"/>
        </w:rPr>
        <w:t>pogodbo</w:t>
      </w:r>
      <w:r w:rsidRPr="00D51A43">
        <w:rPr>
          <w:rFonts w:ascii="Tahoma" w:eastAsia="Times New Roman" w:hAnsi="Tahoma" w:cs="Tahoma"/>
          <w:sz w:val="18"/>
          <w:lang w:eastAsia="sl-SI"/>
        </w:rPr>
        <w:t xml:space="preserve"> oziroma v roku, količini, kvaliteti in po ceni, navedeni v izvajalčevi ponudbi.</w:t>
      </w:r>
    </w:p>
    <w:p w14:paraId="7A4D4431" w14:textId="77777777" w:rsidR="00DF2B1B" w:rsidRPr="00D51A43" w:rsidRDefault="00DF2B1B" w:rsidP="00DF2B1B">
      <w:pPr>
        <w:keepNext/>
        <w:keepLines/>
        <w:spacing w:after="0" w:line="240" w:lineRule="auto"/>
        <w:jc w:val="both"/>
        <w:rPr>
          <w:rFonts w:ascii="Tahoma" w:eastAsia="Times New Roman" w:hAnsi="Tahoma" w:cs="Tahoma"/>
          <w:sz w:val="18"/>
          <w:lang w:eastAsia="sl-SI"/>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DF2B1B" w:rsidRPr="00D51A43" w14:paraId="084C9E01" w14:textId="77777777" w:rsidTr="00CA1DFA">
        <w:trPr>
          <w:trHeight w:val="235"/>
        </w:trPr>
        <w:tc>
          <w:tcPr>
            <w:tcW w:w="3402" w:type="dxa"/>
            <w:tcBorders>
              <w:bottom w:val="single" w:sz="4" w:space="0" w:color="auto"/>
            </w:tcBorders>
          </w:tcPr>
          <w:p w14:paraId="013DF9F3" w14:textId="77777777" w:rsidR="00DF2B1B" w:rsidRPr="00D51A43" w:rsidRDefault="00DF2B1B" w:rsidP="00CA1DFA">
            <w:pPr>
              <w:keepNext/>
              <w:keepLines/>
              <w:spacing w:after="0" w:line="240" w:lineRule="auto"/>
              <w:jc w:val="both"/>
              <w:rPr>
                <w:rFonts w:ascii="Tahoma" w:eastAsia="Times New Roman" w:hAnsi="Tahoma" w:cs="Tahoma"/>
                <w:snapToGrid w:val="0"/>
                <w:sz w:val="18"/>
                <w:lang w:eastAsia="sl-SI"/>
              </w:rPr>
            </w:pPr>
          </w:p>
        </w:tc>
        <w:tc>
          <w:tcPr>
            <w:tcW w:w="2977" w:type="dxa"/>
          </w:tcPr>
          <w:p w14:paraId="41AA935A"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47E3C6C0" w14:textId="77777777" w:rsidR="00DF2B1B" w:rsidRPr="00D51A43" w:rsidRDefault="00DF2B1B" w:rsidP="00CA1DFA">
            <w:pPr>
              <w:keepNext/>
              <w:keepLines/>
              <w:tabs>
                <w:tab w:val="left" w:pos="385"/>
                <w:tab w:val="num" w:pos="578"/>
                <w:tab w:val="left" w:pos="675"/>
              </w:tabs>
              <w:spacing w:after="0" w:line="240" w:lineRule="auto"/>
              <w:jc w:val="both"/>
              <w:rPr>
                <w:rFonts w:ascii="Tahoma" w:eastAsia="Times New Roman" w:hAnsi="Tahoma" w:cs="Tahoma"/>
                <w:snapToGrid w:val="0"/>
                <w:sz w:val="18"/>
                <w:lang w:eastAsia="sl-SI"/>
              </w:rPr>
            </w:pPr>
          </w:p>
        </w:tc>
      </w:tr>
      <w:tr w:rsidR="00DF2B1B" w:rsidRPr="00D51A43" w14:paraId="47532A4F" w14:textId="77777777" w:rsidTr="00CA1DFA">
        <w:trPr>
          <w:trHeight w:val="235"/>
        </w:trPr>
        <w:tc>
          <w:tcPr>
            <w:tcW w:w="3402" w:type="dxa"/>
            <w:tcBorders>
              <w:top w:val="single" w:sz="4" w:space="0" w:color="auto"/>
            </w:tcBorders>
          </w:tcPr>
          <w:p w14:paraId="7E562F34"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(kraj, datum)</w:t>
            </w:r>
          </w:p>
        </w:tc>
        <w:tc>
          <w:tcPr>
            <w:tcW w:w="2977" w:type="dxa"/>
          </w:tcPr>
          <w:p w14:paraId="4B5DC97D"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žig</w:t>
            </w:r>
          </w:p>
        </w:tc>
        <w:tc>
          <w:tcPr>
            <w:tcW w:w="3119" w:type="dxa"/>
            <w:tcBorders>
              <w:top w:val="single" w:sz="4" w:space="0" w:color="auto"/>
            </w:tcBorders>
          </w:tcPr>
          <w:p w14:paraId="680793F4" w14:textId="77777777" w:rsidR="00DF2B1B" w:rsidRDefault="00DF2B1B" w:rsidP="00CA1DFA">
            <w:pPr>
              <w:keepNext/>
              <w:keepLines/>
              <w:spacing w:after="0" w:line="240" w:lineRule="auto"/>
              <w:jc w:val="center"/>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 xml:space="preserve">(ime in priimek ter podpis </w:t>
            </w:r>
          </w:p>
          <w:p w14:paraId="05C3E5CA" w14:textId="77777777" w:rsidR="00DF2B1B" w:rsidRPr="00D51A43" w:rsidRDefault="00DF2B1B" w:rsidP="00CA1DFA">
            <w:pPr>
              <w:keepNext/>
              <w:keepLines/>
              <w:spacing w:after="0" w:line="240" w:lineRule="auto"/>
              <w:jc w:val="center"/>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odgovorne osebe ZVKDS)</w:t>
            </w:r>
          </w:p>
        </w:tc>
      </w:tr>
    </w:tbl>
    <w:p w14:paraId="5C8AEDD1" w14:textId="77777777" w:rsidR="00DF2B1B" w:rsidRDefault="00DF2B1B" w:rsidP="00DF2B1B">
      <w:pPr>
        <w:keepNext/>
        <w:keepLines/>
        <w:spacing w:after="0" w:line="240" w:lineRule="auto"/>
      </w:pPr>
    </w:p>
    <w:p w14:paraId="179ECE1E" w14:textId="600913A7" w:rsidR="00DF2B1B" w:rsidRDefault="00DF2B1B" w:rsidP="00DF2B1B">
      <w:pPr>
        <w:keepNext/>
        <w:keepLines/>
        <w:spacing w:after="0" w:line="240" w:lineRule="auto"/>
        <w:jc w:val="both"/>
      </w:pPr>
      <w:r w:rsidRPr="00D51A43">
        <w:rPr>
          <w:rFonts w:ascii="Tahoma" w:eastAsia="Times New Roman" w:hAnsi="Tahoma" w:cs="Tahoma"/>
          <w:b/>
          <w:sz w:val="16"/>
          <w:lang w:eastAsia="sl-SI"/>
        </w:rPr>
        <w:t>OPOMBA:</w:t>
      </w:r>
      <w:r w:rsidRPr="00D51A43">
        <w:rPr>
          <w:rFonts w:ascii="Tahoma" w:eastAsia="Times New Roman" w:hAnsi="Tahoma" w:cs="Tahoma"/>
          <w:sz w:val="16"/>
          <w:lang w:eastAsia="sl-SI"/>
        </w:rPr>
        <w:t xml:space="preserve"> Obrazec lahko po potrebi tudi kopirate.</w:t>
      </w:r>
      <w:r w:rsidRPr="00D51A43">
        <w:rPr>
          <w:rFonts w:ascii="Tahoma" w:eastAsia="Times New Roman" w:hAnsi="Tahoma" w:cs="Tahoma"/>
          <w:sz w:val="20"/>
          <w:lang w:eastAsia="sl-SI"/>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65"/>
      </w:tblGrid>
      <w:tr w:rsidR="00DF2B1B" w:rsidRPr="00D51A43" w14:paraId="26BD5FA9" w14:textId="77777777" w:rsidTr="00CA1DFA">
        <w:tc>
          <w:tcPr>
            <w:tcW w:w="8150" w:type="dxa"/>
            <w:tcBorders>
              <w:top w:val="single" w:sz="4" w:space="0" w:color="auto"/>
              <w:bottom w:val="single" w:sz="4" w:space="0" w:color="auto"/>
            </w:tcBorders>
          </w:tcPr>
          <w:p w14:paraId="42560B85" w14:textId="77777777" w:rsidR="00DF2B1B" w:rsidRPr="00D51A43" w:rsidRDefault="00DF2B1B" w:rsidP="00CA1DFA">
            <w:pPr>
              <w:keepNext/>
              <w:keepLines/>
              <w:spacing w:after="0" w:line="240" w:lineRule="auto"/>
              <w:rPr>
                <w:rFonts w:ascii="Tahoma" w:eastAsia="Times New Roman" w:hAnsi="Tahoma" w:cs="Tahoma"/>
                <w:lang w:eastAsia="sl-SI"/>
              </w:rPr>
            </w:pPr>
            <w:r w:rsidRPr="00D51A43">
              <w:rPr>
                <w:rFonts w:ascii="Tahoma" w:eastAsia="Times New Roman" w:hAnsi="Tahoma" w:cs="Tahoma"/>
                <w:lang w:eastAsia="sl-SI"/>
              </w:rPr>
              <w:lastRenderedPageBreak/>
              <w:br w:type="page"/>
              <w:t xml:space="preserve">POTRDITEV REFERENC S STRANI POSAMEZNIH NAROČNIKOV </w:t>
            </w:r>
          </w:p>
        </w:tc>
        <w:tc>
          <w:tcPr>
            <w:tcW w:w="1565" w:type="dxa"/>
            <w:tcBorders>
              <w:top w:val="single" w:sz="4" w:space="0" w:color="auto"/>
              <w:bottom w:val="single" w:sz="4" w:space="0" w:color="auto"/>
            </w:tcBorders>
          </w:tcPr>
          <w:p w14:paraId="7A04D71D" w14:textId="77777777" w:rsidR="00DF2B1B" w:rsidRPr="00D51A43" w:rsidRDefault="00DF2B1B" w:rsidP="00CA1DFA">
            <w:pPr>
              <w:keepNext/>
              <w:keepLines/>
              <w:spacing w:after="0" w:line="240" w:lineRule="auto"/>
              <w:rPr>
                <w:rFonts w:ascii="Tahoma" w:eastAsia="Times New Roman" w:hAnsi="Tahoma" w:cs="Tahoma"/>
                <w:b/>
                <w:i/>
                <w:lang w:eastAsia="sl-SI"/>
              </w:rPr>
            </w:pPr>
            <w:r w:rsidRPr="00D51A43">
              <w:rPr>
                <w:rFonts w:ascii="Tahoma" w:eastAsia="Times New Roman" w:hAnsi="Tahoma" w:cs="Tahoma"/>
                <w:b/>
                <w:i/>
                <w:lang w:eastAsia="sl-SI"/>
              </w:rPr>
              <w:t xml:space="preserve">Priloga </w:t>
            </w:r>
            <w:r>
              <w:rPr>
                <w:rFonts w:ascii="Tahoma" w:eastAsia="Times New Roman" w:hAnsi="Tahoma" w:cs="Tahoma"/>
                <w:b/>
                <w:i/>
                <w:lang w:eastAsia="sl-SI"/>
              </w:rPr>
              <w:t>5</w:t>
            </w:r>
            <w:r w:rsidRPr="00D51A43">
              <w:rPr>
                <w:rFonts w:ascii="Tahoma" w:eastAsia="Times New Roman" w:hAnsi="Tahoma" w:cs="Tahoma"/>
                <w:b/>
                <w:i/>
                <w:lang w:eastAsia="sl-SI"/>
              </w:rPr>
              <w:t>/</w:t>
            </w:r>
            <w:r>
              <w:rPr>
                <w:rFonts w:ascii="Tahoma" w:eastAsia="Times New Roman" w:hAnsi="Tahoma" w:cs="Tahoma"/>
                <w:b/>
                <w:i/>
                <w:lang w:eastAsia="sl-SI"/>
              </w:rPr>
              <w:t>3</w:t>
            </w:r>
          </w:p>
        </w:tc>
      </w:tr>
    </w:tbl>
    <w:p w14:paraId="4A0B8E11" w14:textId="77777777" w:rsidR="00DF2B1B" w:rsidRDefault="00DF2B1B" w:rsidP="00DF2B1B">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Javno naročilo:</w:t>
      </w:r>
    </w:p>
    <w:p w14:paraId="3855FA71" w14:textId="77777777" w:rsidR="00DF2B1B" w:rsidRDefault="00DF2B1B" w:rsidP="00DF2B1B">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 xml:space="preserve">LPT-97/24 </w:t>
      </w:r>
      <w:r>
        <w:rPr>
          <w:rFonts w:ascii="Tahoma" w:eastAsia="Times New Roman" w:hAnsi="Tahoma" w:cs="Tahoma"/>
          <w:b/>
          <w:color w:val="000000"/>
          <w:lang w:eastAsia="sl-SI"/>
        </w:rPr>
        <w:t xml:space="preserve">– </w:t>
      </w:r>
      <w:r>
        <w:rPr>
          <w:rFonts w:ascii="Tahoma" w:eastAsia="Times New Roman" w:hAnsi="Tahoma" w:cs="Tahoma"/>
          <w:b/>
          <w:lang w:eastAsia="sl-SI"/>
        </w:rPr>
        <w:t>Obnova poslovnega prostora pod stebriščno lopo Plečnikovih tržnic</w:t>
      </w:r>
    </w:p>
    <w:p w14:paraId="557599D7" w14:textId="77777777" w:rsidR="00DF2B1B" w:rsidRPr="00D51A43" w:rsidRDefault="00DF2B1B" w:rsidP="00DF2B1B">
      <w:pPr>
        <w:keepNext/>
        <w:keepLines/>
        <w:spacing w:after="0" w:line="240" w:lineRule="auto"/>
        <w:jc w:val="center"/>
        <w:rPr>
          <w:rFonts w:ascii="Tahoma" w:eastAsia="Times New Roman" w:hAnsi="Tahoma" w:cs="Tahoma"/>
          <w:b/>
          <w:sz w:val="20"/>
          <w:lang w:eastAsia="sl-SI"/>
        </w:rPr>
      </w:pPr>
    </w:p>
    <w:p w14:paraId="1B9BB050" w14:textId="77777777" w:rsidR="00DF2B1B" w:rsidRPr="00D51A43" w:rsidRDefault="00DF2B1B" w:rsidP="00DF2B1B">
      <w:pPr>
        <w:keepNext/>
        <w:keepLines/>
        <w:spacing w:after="0" w:line="240" w:lineRule="auto"/>
        <w:jc w:val="right"/>
        <w:rPr>
          <w:rFonts w:ascii="Tahoma" w:eastAsia="Times New Roman" w:hAnsi="Tahoma" w:cs="Tahoma"/>
          <w:i/>
          <w:sz w:val="20"/>
          <w:lang w:eastAsia="sl-SI"/>
        </w:rPr>
      </w:pPr>
      <w:r w:rsidRPr="00D51A43">
        <w:rPr>
          <w:rFonts w:ascii="Tahoma" w:eastAsia="Times New Roman" w:hAnsi="Tahoma" w:cs="Tahoma"/>
          <w:i/>
          <w:sz w:val="20"/>
          <w:lang w:eastAsia="sl-SI"/>
        </w:rPr>
        <w:t>……/…… (št. izvoda / št. vseh izvodov)</w:t>
      </w:r>
    </w:p>
    <w:p w14:paraId="3EC7B36C" w14:textId="77777777" w:rsidR="00DF2B1B" w:rsidRPr="00D51A43" w:rsidRDefault="00DF2B1B" w:rsidP="00DF2B1B">
      <w:pPr>
        <w:keepNext/>
        <w:keepLines/>
        <w:tabs>
          <w:tab w:val="left" w:pos="993"/>
        </w:tabs>
        <w:spacing w:after="0" w:line="240" w:lineRule="auto"/>
        <w:ind w:left="993" w:hanging="993"/>
        <w:jc w:val="right"/>
        <w:rPr>
          <w:rFonts w:ascii="Tahoma" w:eastAsia="Times New Roman" w:hAnsi="Tahoma" w:cs="Tahoma"/>
          <w:sz w:val="18"/>
          <w:szCs w:val="20"/>
          <w:lang w:eastAsia="sl-SI"/>
        </w:rPr>
      </w:pPr>
    </w:p>
    <w:p w14:paraId="0E3AFF38" w14:textId="748FE4F1" w:rsidR="00DF2B1B" w:rsidRDefault="00DF2B1B" w:rsidP="00DF2B1B">
      <w:pPr>
        <w:keepNext/>
        <w:keepLines/>
        <w:spacing w:after="0" w:line="240" w:lineRule="auto"/>
        <w:jc w:val="both"/>
        <w:rPr>
          <w:rFonts w:ascii="Tahoma" w:eastAsia="Times New Roman" w:hAnsi="Tahoma" w:cs="Tahoma"/>
          <w:sz w:val="20"/>
          <w:szCs w:val="20"/>
          <w:lang w:eastAsia="sl-SI"/>
        </w:rPr>
      </w:pPr>
      <w:r w:rsidRPr="00B30557">
        <w:rPr>
          <w:rFonts w:ascii="Tahoma" w:hAnsi="Tahoma" w:cs="Tahoma"/>
          <w:sz w:val="20"/>
        </w:rPr>
        <w:t xml:space="preserve">Pod kazensko in materialno odgovornostjo izjavljamo, da so spodaj navedeni podatki o referenčnih delih resnični in da se nanašajo na </w:t>
      </w:r>
      <w:r w:rsidRPr="003314FD">
        <w:rPr>
          <w:rFonts w:ascii="Tahoma" w:hAnsi="Tahoma" w:cs="Tahoma"/>
          <w:b/>
          <w:bCs/>
          <w:sz w:val="20"/>
        </w:rPr>
        <w:t>izvedbo</w:t>
      </w:r>
      <w:r>
        <w:rPr>
          <w:rFonts w:ascii="Tahoma" w:hAnsi="Tahoma" w:cs="Tahoma"/>
          <w:b/>
          <w:bCs/>
          <w:sz w:val="20"/>
        </w:rPr>
        <w:t xml:space="preserve"> zamenjave elektro inštalacij</w:t>
      </w:r>
      <w:r w:rsidRPr="003314FD">
        <w:rPr>
          <w:rFonts w:ascii="Tahoma" w:hAnsi="Tahoma" w:cs="Tahoma"/>
          <w:b/>
          <w:bCs/>
          <w:sz w:val="20"/>
        </w:rPr>
        <w:t xml:space="preserve"> pri obnovi</w:t>
      </w:r>
      <w:r>
        <w:rPr>
          <w:rFonts w:ascii="Tahoma" w:hAnsi="Tahoma" w:cs="Tahoma"/>
          <w:sz w:val="20"/>
        </w:rPr>
        <w:t xml:space="preserve"> poslovnih</w:t>
      </w:r>
      <w:r w:rsidR="00FF747C">
        <w:rPr>
          <w:rFonts w:ascii="Tahoma" w:hAnsi="Tahoma" w:cs="Tahoma"/>
          <w:sz w:val="20"/>
        </w:rPr>
        <w:t xml:space="preserve"> ali</w:t>
      </w:r>
      <w:r>
        <w:rPr>
          <w:rFonts w:ascii="Tahoma" w:hAnsi="Tahoma" w:cs="Tahoma"/>
          <w:sz w:val="20"/>
        </w:rPr>
        <w:t xml:space="preserve"> stanovanjskih objektov </w:t>
      </w:r>
      <w:r w:rsidRPr="004530C5">
        <w:rPr>
          <w:rFonts w:ascii="Tahoma" w:hAnsi="Tahoma" w:cs="Tahoma"/>
          <w:sz w:val="20"/>
        </w:rPr>
        <w:t xml:space="preserve">v višini najmanj </w:t>
      </w:r>
      <w:r>
        <w:rPr>
          <w:rFonts w:ascii="Tahoma" w:hAnsi="Tahoma" w:cs="Tahoma"/>
          <w:sz w:val="20"/>
        </w:rPr>
        <w:t>9</w:t>
      </w:r>
      <w:r w:rsidRPr="004530C5">
        <w:rPr>
          <w:rFonts w:ascii="Tahoma" w:hAnsi="Tahoma" w:cs="Tahoma"/>
          <w:sz w:val="20"/>
        </w:rPr>
        <w:t>0.000,00 EUR brez DDV</w:t>
      </w:r>
      <w:r w:rsidRPr="00DF1F31">
        <w:rPr>
          <w:rFonts w:ascii="Tahoma" w:eastAsia="Times New Roman" w:hAnsi="Tahoma" w:cs="Tahoma"/>
          <w:sz w:val="20"/>
          <w:szCs w:val="20"/>
          <w:lang w:eastAsia="sl-SI"/>
        </w:rPr>
        <w:t>. Na podlagi poziva bomo naročniku v zahtevanem roku predložili dodatna dokazila o uspešni izvedbi navedenih referenčnih del oziroma uspešno izvedenih poslov ponudnika.</w:t>
      </w:r>
      <w:r w:rsidRPr="002A61DE">
        <w:rPr>
          <w:rFonts w:ascii="Tahoma" w:eastAsia="Times New Roman" w:hAnsi="Tahoma" w:cs="Tahoma"/>
          <w:sz w:val="20"/>
          <w:szCs w:val="20"/>
          <w:lang w:eastAsia="sl-SI"/>
        </w:rPr>
        <w:t xml:space="preserve"> </w:t>
      </w:r>
    </w:p>
    <w:p w14:paraId="085DB7AD" w14:textId="77777777" w:rsidR="00DF2B1B" w:rsidRDefault="00DF2B1B" w:rsidP="00DF2B1B">
      <w:pPr>
        <w:keepNext/>
        <w:keepLines/>
        <w:spacing w:after="0" w:line="240" w:lineRule="auto"/>
        <w:jc w:val="both"/>
        <w:rPr>
          <w:rFonts w:ascii="Tahoma" w:eastAsia="Times New Roman" w:hAnsi="Tahoma" w:cs="Tahoma"/>
          <w:sz w:val="20"/>
          <w:szCs w:val="20"/>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DF2B1B" w:rsidRPr="00D51A43" w14:paraId="07E0FCCD" w14:textId="77777777" w:rsidTr="00CA1DFA">
        <w:trPr>
          <w:trHeight w:val="310"/>
        </w:trPr>
        <w:tc>
          <w:tcPr>
            <w:tcW w:w="3544" w:type="dxa"/>
            <w:vAlign w:val="center"/>
          </w:tcPr>
          <w:p w14:paraId="0E5C2165" w14:textId="77777777" w:rsidR="00DF2B1B" w:rsidRPr="00D51A43" w:rsidRDefault="00DF2B1B" w:rsidP="00CA1DFA">
            <w:pPr>
              <w:keepNext/>
              <w:keepLines/>
              <w:spacing w:after="0" w:line="240" w:lineRule="auto"/>
              <w:rPr>
                <w:rFonts w:ascii="Tahoma" w:eastAsia="Times New Roman" w:hAnsi="Tahoma" w:cs="Tahoma"/>
                <w:b/>
                <w:sz w:val="18"/>
                <w:lang w:eastAsia="sl-SI"/>
              </w:rPr>
            </w:pPr>
            <w:r w:rsidRPr="00D51A43">
              <w:rPr>
                <w:rFonts w:ascii="Tahoma" w:eastAsia="Times New Roman" w:hAnsi="Tahoma" w:cs="Tahoma"/>
                <w:b/>
                <w:sz w:val="18"/>
                <w:lang w:eastAsia="sl-SI"/>
              </w:rPr>
              <w:t>Naročnik</w:t>
            </w:r>
            <w:r>
              <w:rPr>
                <w:rFonts w:ascii="Tahoma" w:eastAsia="Times New Roman" w:hAnsi="Tahoma" w:cs="Tahoma"/>
                <w:b/>
                <w:sz w:val="18"/>
                <w:lang w:eastAsia="sl-SI"/>
              </w:rPr>
              <w:t xml:space="preserve"> objekta</w:t>
            </w:r>
            <w:r w:rsidRPr="00D51A43">
              <w:rPr>
                <w:rFonts w:ascii="Tahoma" w:eastAsia="Times New Roman" w:hAnsi="Tahoma" w:cs="Tahoma"/>
                <w:b/>
                <w:sz w:val="18"/>
                <w:lang w:eastAsia="sl-SI"/>
              </w:rPr>
              <w:t>:</w:t>
            </w:r>
          </w:p>
        </w:tc>
        <w:tc>
          <w:tcPr>
            <w:tcW w:w="5812" w:type="dxa"/>
          </w:tcPr>
          <w:p w14:paraId="0286C931" w14:textId="77777777" w:rsidR="00DF2B1B" w:rsidRPr="00D51A43" w:rsidRDefault="00DF2B1B" w:rsidP="00CA1DFA">
            <w:pPr>
              <w:keepNext/>
              <w:keepLines/>
              <w:spacing w:after="0" w:line="240" w:lineRule="auto"/>
              <w:rPr>
                <w:rFonts w:ascii="Tahoma" w:eastAsia="Times New Roman" w:hAnsi="Tahoma" w:cs="Tahoma"/>
                <w:b/>
                <w:sz w:val="18"/>
                <w:lang w:eastAsia="sl-SI"/>
              </w:rPr>
            </w:pPr>
          </w:p>
        </w:tc>
      </w:tr>
      <w:tr w:rsidR="00DF2B1B" w:rsidRPr="00D51A43" w14:paraId="664B88F8" w14:textId="77777777" w:rsidTr="00CA1DFA">
        <w:trPr>
          <w:trHeight w:val="375"/>
        </w:trPr>
        <w:tc>
          <w:tcPr>
            <w:tcW w:w="3544" w:type="dxa"/>
            <w:vAlign w:val="center"/>
          </w:tcPr>
          <w:p w14:paraId="5D4EE717" w14:textId="77777777" w:rsidR="00DF2B1B" w:rsidRPr="00D51A43" w:rsidRDefault="00DF2B1B" w:rsidP="00CA1DFA">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Naslov:</w:t>
            </w:r>
          </w:p>
        </w:tc>
        <w:tc>
          <w:tcPr>
            <w:tcW w:w="5812" w:type="dxa"/>
          </w:tcPr>
          <w:p w14:paraId="3ABFAC8E" w14:textId="77777777" w:rsidR="00DF2B1B" w:rsidRPr="00D51A43" w:rsidRDefault="00DF2B1B" w:rsidP="00CA1DFA">
            <w:pPr>
              <w:keepNext/>
              <w:keepLines/>
              <w:spacing w:after="0" w:line="240" w:lineRule="auto"/>
              <w:rPr>
                <w:rFonts w:ascii="Tahoma" w:eastAsia="Times New Roman" w:hAnsi="Tahoma" w:cs="Tahoma"/>
                <w:b/>
                <w:sz w:val="18"/>
                <w:lang w:eastAsia="sl-SI"/>
              </w:rPr>
            </w:pPr>
          </w:p>
        </w:tc>
      </w:tr>
      <w:tr w:rsidR="00DF2B1B" w:rsidRPr="00D51A43" w14:paraId="4119EF60" w14:textId="77777777" w:rsidTr="00CA1DFA">
        <w:trPr>
          <w:trHeight w:val="461"/>
        </w:trPr>
        <w:tc>
          <w:tcPr>
            <w:tcW w:w="3544" w:type="dxa"/>
            <w:vAlign w:val="center"/>
          </w:tcPr>
          <w:p w14:paraId="7AD27392" w14:textId="77777777" w:rsidR="00DF2B1B" w:rsidRPr="00D51A43" w:rsidRDefault="00DF2B1B" w:rsidP="00CA1DFA">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Kontaktna oseba naročnika:</w:t>
            </w:r>
          </w:p>
        </w:tc>
        <w:tc>
          <w:tcPr>
            <w:tcW w:w="5812" w:type="dxa"/>
          </w:tcPr>
          <w:p w14:paraId="76A8B44D" w14:textId="77777777" w:rsidR="00DF2B1B" w:rsidRPr="00D51A43" w:rsidRDefault="00DF2B1B" w:rsidP="00CA1DFA">
            <w:pPr>
              <w:keepNext/>
              <w:keepLines/>
              <w:spacing w:after="0" w:line="240" w:lineRule="auto"/>
              <w:rPr>
                <w:rFonts w:ascii="Tahoma" w:eastAsia="Times New Roman" w:hAnsi="Tahoma" w:cs="Tahoma"/>
                <w:sz w:val="18"/>
                <w:lang w:eastAsia="sl-SI"/>
              </w:rPr>
            </w:pPr>
          </w:p>
        </w:tc>
      </w:tr>
      <w:tr w:rsidR="00DF2B1B" w:rsidRPr="00D51A43" w14:paraId="6BE4779D" w14:textId="77777777" w:rsidTr="00CA1DFA">
        <w:trPr>
          <w:trHeight w:val="461"/>
        </w:trPr>
        <w:tc>
          <w:tcPr>
            <w:tcW w:w="3544" w:type="dxa"/>
            <w:vAlign w:val="center"/>
          </w:tcPr>
          <w:p w14:paraId="1B010407" w14:textId="77777777" w:rsidR="00DF2B1B" w:rsidRPr="00D51A43" w:rsidRDefault="00DF2B1B" w:rsidP="00CA1DFA">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Telefonska številka:</w:t>
            </w:r>
          </w:p>
        </w:tc>
        <w:tc>
          <w:tcPr>
            <w:tcW w:w="5812" w:type="dxa"/>
          </w:tcPr>
          <w:p w14:paraId="11044555" w14:textId="77777777" w:rsidR="00DF2B1B" w:rsidRPr="00D51A43" w:rsidRDefault="00DF2B1B" w:rsidP="00CA1DFA">
            <w:pPr>
              <w:keepNext/>
              <w:keepLines/>
              <w:spacing w:after="0" w:line="240" w:lineRule="auto"/>
              <w:rPr>
                <w:rFonts w:ascii="Tahoma" w:eastAsia="Times New Roman" w:hAnsi="Tahoma" w:cs="Tahoma"/>
                <w:sz w:val="18"/>
                <w:lang w:eastAsia="sl-SI"/>
              </w:rPr>
            </w:pPr>
          </w:p>
        </w:tc>
      </w:tr>
      <w:tr w:rsidR="00DF2B1B" w:rsidRPr="00D51A43" w14:paraId="2BF32005" w14:textId="77777777" w:rsidTr="00CA1DFA">
        <w:trPr>
          <w:trHeight w:val="601"/>
        </w:trPr>
        <w:tc>
          <w:tcPr>
            <w:tcW w:w="3544" w:type="dxa"/>
            <w:vAlign w:val="center"/>
          </w:tcPr>
          <w:p w14:paraId="36CDA28B" w14:textId="77777777" w:rsidR="00DF2B1B" w:rsidRPr="00D51A43" w:rsidRDefault="00DF2B1B" w:rsidP="00CA1DFA">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Izvajalec:</w:t>
            </w:r>
          </w:p>
        </w:tc>
        <w:tc>
          <w:tcPr>
            <w:tcW w:w="5812" w:type="dxa"/>
          </w:tcPr>
          <w:p w14:paraId="09E1868A" w14:textId="77777777" w:rsidR="00DF2B1B" w:rsidRPr="00D51A43" w:rsidRDefault="00DF2B1B" w:rsidP="00CA1DFA">
            <w:pPr>
              <w:keepNext/>
              <w:keepLines/>
              <w:spacing w:after="0" w:line="240" w:lineRule="auto"/>
              <w:rPr>
                <w:rFonts w:ascii="Tahoma" w:eastAsia="Times New Roman" w:hAnsi="Tahoma" w:cs="Tahoma"/>
                <w:sz w:val="18"/>
                <w:lang w:eastAsia="sl-SI"/>
              </w:rPr>
            </w:pPr>
          </w:p>
        </w:tc>
      </w:tr>
      <w:tr w:rsidR="00DF2B1B" w:rsidRPr="00D51A43" w14:paraId="15FB060E" w14:textId="77777777" w:rsidTr="00CA1DFA">
        <w:trPr>
          <w:trHeight w:val="461"/>
        </w:trPr>
        <w:tc>
          <w:tcPr>
            <w:tcW w:w="3544" w:type="dxa"/>
            <w:vAlign w:val="center"/>
          </w:tcPr>
          <w:p w14:paraId="29202906" w14:textId="77777777" w:rsidR="00DF2B1B" w:rsidRPr="00D51A43" w:rsidRDefault="00DF2B1B" w:rsidP="00CA1DFA">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Naziv objekta:</w:t>
            </w:r>
          </w:p>
        </w:tc>
        <w:tc>
          <w:tcPr>
            <w:tcW w:w="5812" w:type="dxa"/>
          </w:tcPr>
          <w:p w14:paraId="51D2906A" w14:textId="77777777" w:rsidR="00DF2B1B" w:rsidRPr="00D51A43" w:rsidRDefault="00DF2B1B" w:rsidP="00CA1DFA">
            <w:pPr>
              <w:keepNext/>
              <w:keepLines/>
              <w:spacing w:after="0" w:line="240" w:lineRule="auto"/>
              <w:rPr>
                <w:rFonts w:ascii="Tahoma" w:eastAsia="Times New Roman" w:hAnsi="Tahoma" w:cs="Tahoma"/>
                <w:sz w:val="18"/>
                <w:lang w:eastAsia="sl-SI"/>
              </w:rPr>
            </w:pPr>
          </w:p>
        </w:tc>
      </w:tr>
      <w:tr w:rsidR="00DF2B1B" w:rsidRPr="00D51A43" w14:paraId="2A0AB04F" w14:textId="77777777" w:rsidTr="00CA1DFA">
        <w:trPr>
          <w:cantSplit/>
          <w:trHeight w:val="461"/>
        </w:trPr>
        <w:tc>
          <w:tcPr>
            <w:tcW w:w="3544" w:type="dxa"/>
            <w:vAlign w:val="center"/>
          </w:tcPr>
          <w:p w14:paraId="5A240EDE" w14:textId="77777777" w:rsidR="00DF2B1B" w:rsidRPr="00D51A43" w:rsidRDefault="00DF2B1B" w:rsidP="00CA1DFA">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Leto zaključka in kraj izvedbe:</w:t>
            </w:r>
          </w:p>
        </w:tc>
        <w:tc>
          <w:tcPr>
            <w:tcW w:w="5812" w:type="dxa"/>
            <w:vAlign w:val="bottom"/>
          </w:tcPr>
          <w:p w14:paraId="345B34F0" w14:textId="77777777" w:rsidR="00DF2B1B" w:rsidRPr="00D51A43" w:rsidRDefault="00DF2B1B" w:rsidP="00CA1DFA">
            <w:pPr>
              <w:keepNext/>
              <w:keepLines/>
              <w:spacing w:after="0" w:line="240" w:lineRule="auto"/>
              <w:rPr>
                <w:rFonts w:ascii="Tahoma" w:eastAsia="Times New Roman" w:hAnsi="Tahoma" w:cs="Tahoma"/>
                <w:sz w:val="18"/>
                <w:lang w:eastAsia="sl-SI"/>
              </w:rPr>
            </w:pPr>
          </w:p>
        </w:tc>
      </w:tr>
      <w:tr w:rsidR="00DF2B1B" w:rsidRPr="00D51A43" w14:paraId="6CB8A9E8" w14:textId="77777777" w:rsidTr="00CA1DFA">
        <w:trPr>
          <w:trHeight w:val="273"/>
        </w:trPr>
        <w:tc>
          <w:tcPr>
            <w:tcW w:w="3544" w:type="dxa"/>
            <w:tcBorders>
              <w:right w:val="single" w:sz="4" w:space="0" w:color="auto"/>
            </w:tcBorders>
            <w:vAlign w:val="center"/>
          </w:tcPr>
          <w:p w14:paraId="771A875C" w14:textId="77777777" w:rsidR="00DF2B1B" w:rsidRPr="00D51A43" w:rsidRDefault="00DF2B1B" w:rsidP="00CA1DFA">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Številka (oznaka) in datum pogodbe / naročilnice:</w:t>
            </w:r>
          </w:p>
        </w:tc>
        <w:tc>
          <w:tcPr>
            <w:tcW w:w="5812" w:type="dxa"/>
            <w:tcBorders>
              <w:top w:val="single" w:sz="4" w:space="0" w:color="auto"/>
              <w:left w:val="single" w:sz="4" w:space="0" w:color="auto"/>
              <w:bottom w:val="single" w:sz="4" w:space="0" w:color="auto"/>
              <w:right w:val="single" w:sz="4" w:space="0" w:color="auto"/>
            </w:tcBorders>
            <w:vAlign w:val="center"/>
          </w:tcPr>
          <w:p w14:paraId="3ECD801D" w14:textId="77777777" w:rsidR="00DF2B1B" w:rsidRPr="00D51A43" w:rsidRDefault="00DF2B1B" w:rsidP="00CA1DFA">
            <w:pPr>
              <w:keepNext/>
              <w:keepLines/>
              <w:spacing w:after="0" w:line="240" w:lineRule="auto"/>
              <w:rPr>
                <w:rFonts w:ascii="Tahoma" w:eastAsia="Times New Roman" w:hAnsi="Tahoma" w:cs="Tahoma"/>
                <w:sz w:val="18"/>
                <w:lang w:eastAsia="sl-SI"/>
              </w:rPr>
            </w:pPr>
          </w:p>
        </w:tc>
      </w:tr>
      <w:tr w:rsidR="00DF2B1B" w:rsidRPr="00D51A43" w14:paraId="3029E845" w14:textId="77777777" w:rsidTr="00CA1DFA">
        <w:trPr>
          <w:trHeight w:val="884"/>
        </w:trPr>
        <w:tc>
          <w:tcPr>
            <w:tcW w:w="3544" w:type="dxa"/>
            <w:tcBorders>
              <w:right w:val="single" w:sz="4" w:space="0" w:color="auto"/>
            </w:tcBorders>
          </w:tcPr>
          <w:p w14:paraId="035B0D2A" w14:textId="77777777" w:rsidR="00DF2B1B" w:rsidRPr="00D51A43" w:rsidRDefault="00DF2B1B" w:rsidP="00CA1DFA">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Kratek opis predmeta naročila:</w:t>
            </w:r>
          </w:p>
          <w:p w14:paraId="5714BCAE" w14:textId="77777777" w:rsidR="00DF2B1B" w:rsidRPr="00D51A43" w:rsidRDefault="00DF2B1B" w:rsidP="00CA1DFA">
            <w:pPr>
              <w:keepNext/>
              <w:keepLines/>
              <w:spacing w:after="0" w:line="240" w:lineRule="auto"/>
              <w:rPr>
                <w:rFonts w:ascii="Tahoma" w:eastAsia="Times New Roman" w:hAnsi="Tahoma" w:cs="Tahoma"/>
                <w:sz w:val="18"/>
                <w:lang w:eastAsia="sl-SI"/>
              </w:rPr>
            </w:pPr>
          </w:p>
        </w:tc>
        <w:tc>
          <w:tcPr>
            <w:tcW w:w="5812" w:type="dxa"/>
            <w:tcBorders>
              <w:top w:val="single" w:sz="4" w:space="0" w:color="auto"/>
              <w:left w:val="single" w:sz="4" w:space="0" w:color="auto"/>
              <w:bottom w:val="single" w:sz="4" w:space="0" w:color="auto"/>
              <w:right w:val="single" w:sz="4" w:space="0" w:color="auto"/>
            </w:tcBorders>
            <w:vAlign w:val="center"/>
          </w:tcPr>
          <w:p w14:paraId="5197306F" w14:textId="77777777" w:rsidR="00DF2B1B" w:rsidRPr="00D51A43" w:rsidRDefault="00DF2B1B" w:rsidP="00CA1DFA">
            <w:pPr>
              <w:keepNext/>
              <w:keepLines/>
              <w:spacing w:after="0" w:line="240" w:lineRule="auto"/>
              <w:rPr>
                <w:rFonts w:ascii="Tahoma" w:eastAsia="Times New Roman" w:hAnsi="Tahoma" w:cs="Tahoma"/>
                <w:sz w:val="18"/>
                <w:lang w:eastAsia="sl-SI"/>
              </w:rPr>
            </w:pPr>
          </w:p>
        </w:tc>
      </w:tr>
      <w:tr w:rsidR="00DF2B1B" w:rsidRPr="00D51A43" w14:paraId="7A9D5DE0" w14:textId="77777777" w:rsidTr="00CA1DFA">
        <w:trPr>
          <w:trHeight w:val="238"/>
        </w:trPr>
        <w:tc>
          <w:tcPr>
            <w:tcW w:w="3544" w:type="dxa"/>
            <w:tcBorders>
              <w:right w:val="single" w:sz="4" w:space="0" w:color="auto"/>
            </w:tcBorders>
          </w:tcPr>
          <w:p w14:paraId="52C05FA7" w14:textId="77777777" w:rsidR="00DF2B1B" w:rsidRPr="00D51A43" w:rsidRDefault="00DF2B1B" w:rsidP="00CA1DFA">
            <w:pPr>
              <w:keepNext/>
              <w:keepLines/>
              <w:spacing w:after="0" w:line="240" w:lineRule="auto"/>
              <w:rPr>
                <w:rFonts w:ascii="Tahoma" w:eastAsia="Times New Roman" w:hAnsi="Tahoma" w:cs="Tahoma"/>
                <w:sz w:val="18"/>
                <w:lang w:eastAsia="sl-SI"/>
              </w:rPr>
            </w:pPr>
            <w:r>
              <w:rPr>
                <w:rFonts w:ascii="Tahoma" w:eastAsia="Times New Roman" w:hAnsi="Tahoma" w:cs="Tahoma"/>
                <w:color w:val="000000"/>
                <w:sz w:val="18"/>
                <w:szCs w:val="18"/>
                <w:lang w:eastAsia="sl-SI"/>
              </w:rPr>
              <w:t>Vrednost elektro inštalacijskih del:</w:t>
            </w:r>
          </w:p>
        </w:tc>
        <w:tc>
          <w:tcPr>
            <w:tcW w:w="5812" w:type="dxa"/>
            <w:tcBorders>
              <w:top w:val="single" w:sz="4" w:space="0" w:color="auto"/>
              <w:left w:val="single" w:sz="4" w:space="0" w:color="auto"/>
              <w:bottom w:val="single" w:sz="4" w:space="0" w:color="auto"/>
              <w:right w:val="single" w:sz="4" w:space="0" w:color="auto"/>
            </w:tcBorders>
            <w:vAlign w:val="center"/>
          </w:tcPr>
          <w:p w14:paraId="39227989" w14:textId="77777777" w:rsidR="00DF2B1B" w:rsidRPr="00D51A43" w:rsidRDefault="00DF2B1B" w:rsidP="00CA1DFA">
            <w:pPr>
              <w:keepNext/>
              <w:keepLines/>
              <w:spacing w:after="0" w:line="240" w:lineRule="auto"/>
              <w:rPr>
                <w:rFonts w:ascii="Tahoma" w:eastAsia="Times New Roman" w:hAnsi="Tahoma" w:cs="Tahoma"/>
                <w:sz w:val="18"/>
                <w:lang w:eastAsia="sl-SI"/>
              </w:rPr>
            </w:pPr>
          </w:p>
        </w:tc>
      </w:tr>
    </w:tbl>
    <w:p w14:paraId="022743CE" w14:textId="77777777" w:rsidR="00DF2B1B" w:rsidRDefault="00DF2B1B" w:rsidP="00DF2B1B">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DF2B1B" w:rsidRPr="00D51A43" w14:paraId="5C25D5D9" w14:textId="77777777" w:rsidTr="00CA1DFA">
        <w:trPr>
          <w:trHeight w:val="235"/>
        </w:trPr>
        <w:tc>
          <w:tcPr>
            <w:tcW w:w="3402" w:type="dxa"/>
            <w:tcBorders>
              <w:bottom w:val="single" w:sz="4" w:space="0" w:color="auto"/>
            </w:tcBorders>
          </w:tcPr>
          <w:p w14:paraId="3760D8D4" w14:textId="77777777" w:rsidR="00DF2B1B" w:rsidRPr="00D51A43" w:rsidRDefault="00DF2B1B" w:rsidP="00CA1DFA">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196B1031" w14:textId="77777777" w:rsidR="00DF2B1B" w:rsidRPr="00D51A43" w:rsidRDefault="00DF2B1B" w:rsidP="00CA1DFA">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3B58E3BE" w14:textId="77777777" w:rsidR="00DF2B1B" w:rsidRPr="00D51A43" w:rsidRDefault="00DF2B1B" w:rsidP="00CA1DFA">
            <w:pPr>
              <w:keepNext/>
              <w:keepLines/>
              <w:tabs>
                <w:tab w:val="left" w:pos="385"/>
                <w:tab w:val="num" w:pos="578"/>
                <w:tab w:val="left" w:pos="675"/>
              </w:tabs>
              <w:spacing w:after="0" w:line="240" w:lineRule="auto"/>
              <w:jc w:val="both"/>
              <w:rPr>
                <w:rFonts w:ascii="Tahoma" w:eastAsia="Times New Roman" w:hAnsi="Tahoma" w:cs="Tahoma"/>
                <w:snapToGrid w:val="0"/>
                <w:color w:val="000000"/>
                <w:sz w:val="18"/>
                <w:lang w:eastAsia="sl-SI"/>
              </w:rPr>
            </w:pPr>
          </w:p>
        </w:tc>
      </w:tr>
      <w:tr w:rsidR="00DF2B1B" w:rsidRPr="00D51A43" w14:paraId="160CA22A" w14:textId="77777777" w:rsidTr="00CA1DFA">
        <w:trPr>
          <w:trHeight w:val="235"/>
        </w:trPr>
        <w:tc>
          <w:tcPr>
            <w:tcW w:w="3402" w:type="dxa"/>
            <w:tcBorders>
              <w:top w:val="single" w:sz="4" w:space="0" w:color="auto"/>
            </w:tcBorders>
          </w:tcPr>
          <w:p w14:paraId="3289E044" w14:textId="77777777" w:rsidR="00DF2B1B" w:rsidRPr="00D51A43" w:rsidRDefault="00DF2B1B" w:rsidP="00CA1DFA">
            <w:pPr>
              <w:keepNext/>
              <w:keepLines/>
              <w:spacing w:after="0" w:line="240" w:lineRule="auto"/>
              <w:jc w:val="both"/>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(kraj, datum)</w:t>
            </w:r>
          </w:p>
        </w:tc>
        <w:tc>
          <w:tcPr>
            <w:tcW w:w="2268" w:type="dxa"/>
          </w:tcPr>
          <w:p w14:paraId="6E6D62E6" w14:textId="77777777" w:rsidR="00DF2B1B" w:rsidRPr="00D51A43" w:rsidRDefault="00DF2B1B" w:rsidP="00CA1DFA">
            <w:pPr>
              <w:keepNext/>
              <w:keepLines/>
              <w:spacing w:after="0" w:line="240" w:lineRule="auto"/>
              <w:jc w:val="center"/>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žig</w:t>
            </w:r>
          </w:p>
        </w:tc>
        <w:tc>
          <w:tcPr>
            <w:tcW w:w="3686" w:type="dxa"/>
            <w:tcBorders>
              <w:top w:val="single" w:sz="4" w:space="0" w:color="auto"/>
            </w:tcBorders>
          </w:tcPr>
          <w:p w14:paraId="7577F55B" w14:textId="77777777" w:rsidR="00DF2B1B" w:rsidRPr="00D51A43" w:rsidRDefault="00DF2B1B" w:rsidP="00CA1DFA">
            <w:pPr>
              <w:keepNext/>
              <w:keepLines/>
              <w:spacing w:after="0" w:line="240" w:lineRule="auto"/>
              <w:jc w:val="both"/>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(ime in priimek ter podpis odgovorne osebe gospodarskega subjekta)</w:t>
            </w:r>
          </w:p>
        </w:tc>
      </w:tr>
    </w:tbl>
    <w:p w14:paraId="7DB5F3B4" w14:textId="4879F532" w:rsidR="00DF2B1B" w:rsidRDefault="00DF2B1B" w:rsidP="00DF2B1B">
      <w:pPr>
        <w:keepNext/>
        <w:keepLines/>
        <w:pBdr>
          <w:bottom w:val="single" w:sz="12" w:space="1" w:color="auto"/>
        </w:pBdr>
        <w:spacing w:after="0" w:line="240" w:lineRule="auto"/>
        <w:rPr>
          <w:rFonts w:ascii="Tahoma" w:eastAsia="Times New Roman" w:hAnsi="Tahoma" w:cs="Tahoma"/>
          <w:b/>
          <w:sz w:val="18"/>
          <w:lang w:eastAsia="sl-SI"/>
        </w:rPr>
      </w:pPr>
    </w:p>
    <w:p w14:paraId="09C05137" w14:textId="77777777" w:rsidR="00F530AD" w:rsidRPr="00D51A43" w:rsidRDefault="00F530AD" w:rsidP="00DF2B1B">
      <w:pPr>
        <w:keepNext/>
        <w:keepLines/>
        <w:pBdr>
          <w:bottom w:val="single" w:sz="12" w:space="1" w:color="auto"/>
        </w:pBdr>
        <w:spacing w:after="0" w:line="240" w:lineRule="auto"/>
        <w:rPr>
          <w:rFonts w:ascii="Tahoma" w:eastAsia="Times New Roman" w:hAnsi="Tahoma" w:cs="Tahoma"/>
          <w:b/>
          <w:sz w:val="18"/>
          <w:lang w:eastAsia="sl-SI"/>
        </w:rPr>
      </w:pPr>
    </w:p>
    <w:p w14:paraId="48534769" w14:textId="77777777" w:rsidR="00DF2B1B" w:rsidRPr="009F4254" w:rsidRDefault="00DF2B1B" w:rsidP="00DF2B1B">
      <w:pPr>
        <w:keepNext/>
        <w:keepLines/>
        <w:spacing w:after="0" w:line="240" w:lineRule="auto"/>
        <w:jc w:val="both"/>
        <w:rPr>
          <w:rFonts w:ascii="Tahoma" w:eastAsia="Times New Roman" w:hAnsi="Tahoma" w:cs="Tahoma"/>
          <w:color w:val="9933FF"/>
          <w:sz w:val="18"/>
          <w:lang w:eastAsia="sl-SI"/>
        </w:rPr>
      </w:pPr>
      <w:r w:rsidRPr="009F4254">
        <w:rPr>
          <w:rFonts w:ascii="Tahoma" w:eastAsia="Times New Roman" w:hAnsi="Tahoma" w:cs="Tahoma"/>
          <w:color w:val="9933FF"/>
          <w:sz w:val="18"/>
          <w:lang w:eastAsia="sl-SI"/>
        </w:rPr>
        <w:t>IZPOLNI INVESTITOR REFERENČNEGA OBJEKTA (Izdajatelj reference)!!!</w:t>
      </w:r>
    </w:p>
    <w:p w14:paraId="3DE76D46" w14:textId="77777777" w:rsidR="00DF2B1B" w:rsidRPr="00D51A43" w:rsidRDefault="00DF2B1B" w:rsidP="00DF2B1B">
      <w:pPr>
        <w:keepNext/>
        <w:keepLines/>
        <w:spacing w:after="0" w:line="240" w:lineRule="auto"/>
        <w:jc w:val="both"/>
        <w:rPr>
          <w:rFonts w:ascii="Tahoma" w:eastAsia="Times New Roman" w:hAnsi="Tahoma" w:cs="Tahoma"/>
          <w:sz w:val="18"/>
          <w:lang w:eastAsia="sl-SI"/>
        </w:rPr>
      </w:pPr>
      <w:r w:rsidRPr="00D51A43">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w:t>
      </w:r>
      <w:r w:rsidRPr="00D51A43">
        <w:rPr>
          <w:rFonts w:ascii="Tahoma" w:eastAsia="Times New Roman" w:hAnsi="Tahoma" w:cs="Tahoma"/>
          <w:sz w:val="18"/>
          <w:lang w:eastAsia="sl-SI"/>
        </w:rPr>
        <w:t xml:space="preserve"> opravil naveden</w:t>
      </w:r>
      <w:r>
        <w:rPr>
          <w:rFonts w:ascii="Tahoma" w:eastAsia="Times New Roman" w:hAnsi="Tahoma" w:cs="Tahoma"/>
          <w:sz w:val="18"/>
          <w:lang w:eastAsia="sl-SI"/>
        </w:rPr>
        <w:t>a dela</w:t>
      </w:r>
      <w:r w:rsidRPr="00D51A43">
        <w:rPr>
          <w:rFonts w:ascii="Tahoma" w:eastAsia="Times New Roman" w:hAnsi="Tahoma" w:cs="Tahoma"/>
          <w:sz w:val="18"/>
          <w:lang w:eastAsia="sl-SI"/>
        </w:rPr>
        <w:t xml:space="preserve"> v skladu s sklenjeno </w:t>
      </w:r>
      <w:r>
        <w:rPr>
          <w:rFonts w:ascii="Tahoma" w:eastAsia="Times New Roman" w:hAnsi="Tahoma" w:cs="Tahoma"/>
          <w:sz w:val="18"/>
          <w:lang w:eastAsia="sl-SI"/>
        </w:rPr>
        <w:t>pogodbo</w:t>
      </w:r>
      <w:r w:rsidRPr="00D51A43">
        <w:rPr>
          <w:rFonts w:ascii="Tahoma" w:eastAsia="Times New Roman" w:hAnsi="Tahoma" w:cs="Tahoma"/>
          <w:sz w:val="18"/>
          <w:lang w:eastAsia="sl-SI"/>
        </w:rPr>
        <w:t xml:space="preserve"> oziroma v roku, količini, kvaliteti in po ceni, navedeni v izvajalčevi ponudbi.</w:t>
      </w:r>
      <w:r>
        <w:rPr>
          <w:rFonts w:ascii="Tahoma" w:eastAsia="Times New Roman" w:hAnsi="Tahoma" w:cs="Tahoma"/>
          <w:sz w:val="18"/>
          <w:lang w:eastAsia="sl-SI"/>
        </w:rPr>
        <w:t xml:space="preserve"> </w:t>
      </w:r>
      <w:r w:rsidRPr="00D51A43">
        <w:rPr>
          <w:rFonts w:ascii="Tahoma" w:eastAsia="Times New Roman" w:hAnsi="Tahoma" w:cs="Tahoma"/>
          <w:sz w:val="18"/>
          <w:lang w:eastAsia="sl-SI"/>
        </w:rPr>
        <w:t>Potrdilo izdajamo na prošnjo izvajalca in velja izključno za potrebe pri njegovi oddaji ponudbe za pridobitev predmetnega javnega naročila.</w:t>
      </w:r>
    </w:p>
    <w:p w14:paraId="7257E002" w14:textId="77777777" w:rsidR="00DF2B1B" w:rsidRPr="00D51A43" w:rsidRDefault="00DF2B1B" w:rsidP="00DF2B1B">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ab/>
        <w:t xml:space="preserve"> </w:t>
      </w:r>
    </w:p>
    <w:p w14:paraId="303994CE" w14:textId="77777777" w:rsidR="00DF2B1B" w:rsidRPr="00D51A43" w:rsidRDefault="00DF2B1B" w:rsidP="00DF2B1B">
      <w:pPr>
        <w:keepNext/>
        <w:keepLines/>
        <w:spacing w:after="0" w:line="240" w:lineRule="auto"/>
        <w:jc w:val="center"/>
        <w:rPr>
          <w:rFonts w:ascii="Tahoma" w:eastAsia="Times New Roman" w:hAnsi="Tahoma" w:cs="Tahoma"/>
          <w:sz w:val="18"/>
          <w:lang w:eastAsia="sl-SI"/>
        </w:rPr>
      </w:pPr>
      <w:r w:rsidRPr="00D51A43">
        <w:rPr>
          <w:rFonts w:ascii="Tahoma" w:eastAsia="Times New Roman" w:hAnsi="Tahoma" w:cs="Tahoma"/>
          <w:sz w:val="18"/>
          <w:lang w:eastAsia="sl-SI"/>
        </w:rPr>
        <w:t xml:space="preserve">Izjavljamo, da smo   </w:t>
      </w:r>
      <w:r w:rsidRPr="00D51A43">
        <w:rPr>
          <w:rFonts w:ascii="Tahoma" w:eastAsia="Times New Roman" w:hAnsi="Tahoma" w:cs="Tahoma"/>
          <w:b/>
          <w:i/>
          <w:sz w:val="18"/>
          <w:lang w:eastAsia="sl-SI"/>
        </w:rPr>
        <w:t>javni  /  zasebni</w:t>
      </w:r>
      <w:r w:rsidRPr="00D51A43">
        <w:rPr>
          <w:rFonts w:ascii="Tahoma" w:eastAsia="Times New Roman" w:hAnsi="Tahoma" w:cs="Tahoma"/>
          <w:sz w:val="18"/>
          <w:lang w:eastAsia="sl-SI"/>
        </w:rPr>
        <w:t xml:space="preserve">   naročnik. (Ustrezno obkrožite)</w:t>
      </w:r>
    </w:p>
    <w:p w14:paraId="2C0E61DA" w14:textId="77777777" w:rsidR="00DF2B1B" w:rsidRPr="00D51A43" w:rsidRDefault="00DF2B1B" w:rsidP="00DF2B1B">
      <w:pPr>
        <w:keepNext/>
        <w:keepLines/>
        <w:spacing w:after="0" w:line="240" w:lineRule="auto"/>
        <w:rPr>
          <w:rFonts w:ascii="Tahoma" w:eastAsia="Times New Roman" w:hAnsi="Tahoma" w:cs="Tahoma"/>
          <w:sz w:val="18"/>
          <w:lang w:eastAsia="sl-SI"/>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DF2B1B" w:rsidRPr="00D51A43" w14:paraId="4B8484D6" w14:textId="77777777" w:rsidTr="00CA1DFA">
        <w:trPr>
          <w:trHeight w:val="235"/>
        </w:trPr>
        <w:tc>
          <w:tcPr>
            <w:tcW w:w="3402" w:type="dxa"/>
            <w:tcBorders>
              <w:bottom w:val="single" w:sz="4" w:space="0" w:color="auto"/>
            </w:tcBorders>
          </w:tcPr>
          <w:p w14:paraId="3ECCB8D2" w14:textId="77777777" w:rsidR="00DF2B1B" w:rsidRPr="00D51A43" w:rsidRDefault="00DF2B1B" w:rsidP="00CA1DFA">
            <w:pPr>
              <w:keepNext/>
              <w:keepLines/>
              <w:spacing w:after="0" w:line="240" w:lineRule="auto"/>
              <w:jc w:val="both"/>
              <w:rPr>
                <w:rFonts w:ascii="Tahoma" w:eastAsia="Times New Roman" w:hAnsi="Tahoma" w:cs="Tahoma"/>
                <w:snapToGrid w:val="0"/>
                <w:sz w:val="18"/>
                <w:lang w:eastAsia="sl-SI"/>
              </w:rPr>
            </w:pPr>
          </w:p>
        </w:tc>
        <w:tc>
          <w:tcPr>
            <w:tcW w:w="2977" w:type="dxa"/>
          </w:tcPr>
          <w:p w14:paraId="4EDB14D9"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45BBAA63" w14:textId="77777777" w:rsidR="00DF2B1B" w:rsidRPr="00D51A43" w:rsidRDefault="00DF2B1B" w:rsidP="00CA1DFA">
            <w:pPr>
              <w:keepNext/>
              <w:keepLines/>
              <w:tabs>
                <w:tab w:val="left" w:pos="385"/>
                <w:tab w:val="num" w:pos="578"/>
                <w:tab w:val="left" w:pos="675"/>
              </w:tabs>
              <w:spacing w:after="0" w:line="240" w:lineRule="auto"/>
              <w:jc w:val="both"/>
              <w:rPr>
                <w:rFonts w:ascii="Tahoma" w:eastAsia="Times New Roman" w:hAnsi="Tahoma" w:cs="Tahoma"/>
                <w:snapToGrid w:val="0"/>
                <w:sz w:val="18"/>
                <w:lang w:eastAsia="sl-SI"/>
              </w:rPr>
            </w:pPr>
          </w:p>
        </w:tc>
      </w:tr>
      <w:tr w:rsidR="00DF2B1B" w:rsidRPr="00D51A43" w14:paraId="1594C99B" w14:textId="77777777" w:rsidTr="00CA1DFA">
        <w:trPr>
          <w:trHeight w:val="235"/>
        </w:trPr>
        <w:tc>
          <w:tcPr>
            <w:tcW w:w="3402" w:type="dxa"/>
            <w:tcBorders>
              <w:top w:val="single" w:sz="4" w:space="0" w:color="auto"/>
            </w:tcBorders>
          </w:tcPr>
          <w:p w14:paraId="35E8DCA9"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(kraj, datum)</w:t>
            </w:r>
          </w:p>
        </w:tc>
        <w:tc>
          <w:tcPr>
            <w:tcW w:w="2977" w:type="dxa"/>
          </w:tcPr>
          <w:p w14:paraId="41660DD8"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žig</w:t>
            </w:r>
          </w:p>
        </w:tc>
        <w:tc>
          <w:tcPr>
            <w:tcW w:w="3119" w:type="dxa"/>
            <w:tcBorders>
              <w:top w:val="single" w:sz="4" w:space="0" w:color="auto"/>
            </w:tcBorders>
          </w:tcPr>
          <w:p w14:paraId="032DF821"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w:t>
            </w:r>
            <w:r w:rsidRPr="00D51A43">
              <w:rPr>
                <w:rFonts w:ascii="Tahoma" w:eastAsia="Times New Roman" w:hAnsi="Tahoma" w:cs="Tahoma"/>
                <w:snapToGrid w:val="0"/>
                <w:color w:val="000000"/>
                <w:sz w:val="18"/>
                <w:lang w:eastAsia="sl-SI"/>
              </w:rPr>
              <w:t>ime in priimek ter podpis odgovorne osebe investitorja</w:t>
            </w:r>
            <w:r w:rsidRPr="00D51A43">
              <w:rPr>
                <w:rFonts w:ascii="Tahoma" w:eastAsia="Times New Roman" w:hAnsi="Tahoma" w:cs="Tahoma"/>
                <w:snapToGrid w:val="0"/>
                <w:sz w:val="18"/>
                <w:lang w:eastAsia="sl-SI"/>
              </w:rPr>
              <w:t>)</w:t>
            </w:r>
          </w:p>
        </w:tc>
      </w:tr>
    </w:tbl>
    <w:p w14:paraId="0806FAF5" w14:textId="77777777" w:rsidR="00DF2B1B" w:rsidRPr="00D51A43" w:rsidRDefault="00DF2B1B" w:rsidP="00DF2B1B">
      <w:pPr>
        <w:keepNext/>
        <w:keepLines/>
        <w:pBdr>
          <w:bottom w:val="single" w:sz="12" w:space="1" w:color="auto"/>
        </w:pBdr>
        <w:spacing w:after="0" w:line="240" w:lineRule="auto"/>
        <w:rPr>
          <w:rFonts w:ascii="Tahoma" w:eastAsia="Times New Roman" w:hAnsi="Tahoma" w:cs="Tahoma"/>
          <w:b/>
          <w:sz w:val="18"/>
          <w:lang w:eastAsia="sl-SI"/>
        </w:rPr>
      </w:pPr>
    </w:p>
    <w:p w14:paraId="0ED6439A" w14:textId="77777777" w:rsidR="00DF2B1B" w:rsidRPr="00D51A43" w:rsidRDefault="00DF2B1B" w:rsidP="00DF2B1B">
      <w:pPr>
        <w:keepNext/>
        <w:keepLines/>
        <w:spacing w:after="0" w:line="240" w:lineRule="auto"/>
        <w:jc w:val="both"/>
        <w:rPr>
          <w:rFonts w:ascii="Tahoma" w:eastAsia="Times New Roman" w:hAnsi="Tahoma" w:cs="Tahoma"/>
          <w:color w:val="9933FF"/>
          <w:sz w:val="18"/>
          <w:lang w:eastAsia="sl-SI"/>
        </w:rPr>
      </w:pPr>
      <w:r w:rsidRPr="00D51A43">
        <w:rPr>
          <w:rFonts w:ascii="Tahoma" w:eastAsia="Times New Roman" w:hAnsi="Tahoma" w:cs="Tahoma"/>
          <w:color w:val="9933FF"/>
          <w:sz w:val="18"/>
          <w:lang w:eastAsia="sl-SI"/>
        </w:rPr>
        <w:t xml:space="preserve">IZPOLNI </w:t>
      </w:r>
      <w:r w:rsidRPr="00252990">
        <w:rPr>
          <w:rFonts w:ascii="Tahoma" w:eastAsia="Times New Roman" w:hAnsi="Tahoma" w:cs="Tahoma"/>
          <w:color w:val="9933FF"/>
          <w:sz w:val="18"/>
          <w:lang w:eastAsia="sl-SI"/>
        </w:rPr>
        <w:t>GENERALNI KONSERVATOR ZVKDS</w:t>
      </w:r>
    </w:p>
    <w:p w14:paraId="4CEC2012" w14:textId="77777777" w:rsidR="00DF2B1B" w:rsidRDefault="00DF2B1B" w:rsidP="00DF2B1B">
      <w:pPr>
        <w:keepNext/>
        <w:keepLines/>
        <w:spacing w:after="0" w:line="240" w:lineRule="auto"/>
        <w:jc w:val="both"/>
        <w:rPr>
          <w:rFonts w:ascii="Tahoma" w:eastAsia="Times New Roman" w:hAnsi="Tahoma" w:cs="Tahoma"/>
          <w:sz w:val="18"/>
          <w:lang w:eastAsia="sl-SI"/>
        </w:rPr>
      </w:pPr>
      <w:r w:rsidRPr="00D51A43">
        <w:rPr>
          <w:rFonts w:ascii="Tahoma" w:eastAsia="Times New Roman" w:hAnsi="Tahoma" w:cs="Tahoma"/>
          <w:sz w:val="18"/>
          <w:lang w:eastAsia="sl-SI"/>
        </w:rPr>
        <w:t xml:space="preserve">Potrjujemo, da </w:t>
      </w:r>
      <w:r>
        <w:rPr>
          <w:rFonts w:ascii="Tahoma" w:eastAsia="Times New Roman" w:hAnsi="Tahoma" w:cs="Tahoma"/>
          <w:sz w:val="18"/>
          <w:lang w:eastAsia="sl-SI"/>
        </w:rPr>
        <w:t>je</w:t>
      </w:r>
      <w:r w:rsidRPr="00D51A43">
        <w:rPr>
          <w:rFonts w:ascii="Tahoma" w:eastAsia="Times New Roman" w:hAnsi="Tahoma" w:cs="Tahoma"/>
          <w:sz w:val="18"/>
          <w:lang w:eastAsia="sl-SI"/>
        </w:rPr>
        <w:t xml:space="preserve"> zgoraj navedeni</w:t>
      </w:r>
      <w:r>
        <w:rPr>
          <w:rFonts w:ascii="Tahoma" w:eastAsia="Times New Roman" w:hAnsi="Tahoma" w:cs="Tahoma"/>
          <w:sz w:val="18"/>
          <w:lang w:eastAsia="sl-SI"/>
        </w:rPr>
        <w:t xml:space="preserve"> izvajalec</w:t>
      </w:r>
      <w:r w:rsidRPr="00D51A43">
        <w:rPr>
          <w:rFonts w:ascii="Tahoma" w:eastAsia="Times New Roman" w:hAnsi="Tahoma" w:cs="Tahoma"/>
          <w:sz w:val="18"/>
          <w:lang w:eastAsia="sl-SI"/>
        </w:rPr>
        <w:t xml:space="preserve"> opravil naveden</w:t>
      </w:r>
      <w:r>
        <w:rPr>
          <w:rFonts w:ascii="Tahoma" w:eastAsia="Times New Roman" w:hAnsi="Tahoma" w:cs="Tahoma"/>
          <w:sz w:val="18"/>
          <w:lang w:eastAsia="sl-SI"/>
        </w:rPr>
        <w:t>a dela</w:t>
      </w:r>
      <w:r w:rsidRPr="00D51A43">
        <w:rPr>
          <w:rFonts w:ascii="Tahoma" w:eastAsia="Times New Roman" w:hAnsi="Tahoma" w:cs="Tahoma"/>
          <w:sz w:val="18"/>
          <w:lang w:eastAsia="sl-SI"/>
        </w:rPr>
        <w:t xml:space="preserve"> v skladu s sklenjeno </w:t>
      </w:r>
      <w:r>
        <w:rPr>
          <w:rFonts w:ascii="Tahoma" w:eastAsia="Times New Roman" w:hAnsi="Tahoma" w:cs="Tahoma"/>
          <w:sz w:val="18"/>
          <w:lang w:eastAsia="sl-SI"/>
        </w:rPr>
        <w:t>pogodbo</w:t>
      </w:r>
      <w:r w:rsidRPr="00D51A43">
        <w:rPr>
          <w:rFonts w:ascii="Tahoma" w:eastAsia="Times New Roman" w:hAnsi="Tahoma" w:cs="Tahoma"/>
          <w:sz w:val="18"/>
          <w:lang w:eastAsia="sl-SI"/>
        </w:rPr>
        <w:t xml:space="preserve"> oziroma v roku, količini, kvaliteti in po ceni, navedeni v izvajalčevi ponudbi.</w:t>
      </w:r>
    </w:p>
    <w:p w14:paraId="19972410" w14:textId="77777777" w:rsidR="00DF2B1B" w:rsidRPr="00D51A43" w:rsidRDefault="00DF2B1B" w:rsidP="00DF2B1B">
      <w:pPr>
        <w:keepNext/>
        <w:keepLines/>
        <w:spacing w:after="0" w:line="240" w:lineRule="auto"/>
        <w:jc w:val="both"/>
        <w:rPr>
          <w:rFonts w:ascii="Tahoma" w:eastAsia="Times New Roman" w:hAnsi="Tahoma" w:cs="Tahoma"/>
          <w:sz w:val="18"/>
          <w:lang w:eastAsia="sl-SI"/>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DF2B1B" w:rsidRPr="00D51A43" w14:paraId="4C7D2EEE" w14:textId="77777777" w:rsidTr="00CA1DFA">
        <w:trPr>
          <w:trHeight w:val="235"/>
        </w:trPr>
        <w:tc>
          <w:tcPr>
            <w:tcW w:w="3402" w:type="dxa"/>
            <w:tcBorders>
              <w:bottom w:val="single" w:sz="4" w:space="0" w:color="auto"/>
            </w:tcBorders>
          </w:tcPr>
          <w:p w14:paraId="564F4544" w14:textId="77777777" w:rsidR="00DF2B1B" w:rsidRPr="00D51A43" w:rsidRDefault="00DF2B1B" w:rsidP="00CA1DFA">
            <w:pPr>
              <w:keepNext/>
              <w:keepLines/>
              <w:spacing w:after="0" w:line="240" w:lineRule="auto"/>
              <w:jc w:val="both"/>
              <w:rPr>
                <w:rFonts w:ascii="Tahoma" w:eastAsia="Times New Roman" w:hAnsi="Tahoma" w:cs="Tahoma"/>
                <w:snapToGrid w:val="0"/>
                <w:sz w:val="18"/>
                <w:lang w:eastAsia="sl-SI"/>
              </w:rPr>
            </w:pPr>
          </w:p>
        </w:tc>
        <w:tc>
          <w:tcPr>
            <w:tcW w:w="2977" w:type="dxa"/>
          </w:tcPr>
          <w:p w14:paraId="3A21182C"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22A91AFD" w14:textId="77777777" w:rsidR="00DF2B1B" w:rsidRPr="00D51A43" w:rsidRDefault="00DF2B1B" w:rsidP="00CA1DFA">
            <w:pPr>
              <w:keepNext/>
              <w:keepLines/>
              <w:tabs>
                <w:tab w:val="left" w:pos="385"/>
                <w:tab w:val="num" w:pos="578"/>
                <w:tab w:val="left" w:pos="675"/>
              </w:tabs>
              <w:spacing w:after="0" w:line="240" w:lineRule="auto"/>
              <w:jc w:val="both"/>
              <w:rPr>
                <w:rFonts w:ascii="Tahoma" w:eastAsia="Times New Roman" w:hAnsi="Tahoma" w:cs="Tahoma"/>
                <w:snapToGrid w:val="0"/>
                <w:sz w:val="18"/>
                <w:lang w:eastAsia="sl-SI"/>
              </w:rPr>
            </w:pPr>
          </w:p>
        </w:tc>
      </w:tr>
      <w:tr w:rsidR="00DF2B1B" w:rsidRPr="00D51A43" w14:paraId="0975A2ED" w14:textId="77777777" w:rsidTr="00CA1DFA">
        <w:trPr>
          <w:trHeight w:val="235"/>
        </w:trPr>
        <w:tc>
          <w:tcPr>
            <w:tcW w:w="3402" w:type="dxa"/>
            <w:tcBorders>
              <w:top w:val="single" w:sz="4" w:space="0" w:color="auto"/>
            </w:tcBorders>
          </w:tcPr>
          <w:p w14:paraId="797E4430"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(kraj, datum)</w:t>
            </w:r>
          </w:p>
        </w:tc>
        <w:tc>
          <w:tcPr>
            <w:tcW w:w="2977" w:type="dxa"/>
          </w:tcPr>
          <w:p w14:paraId="7C0ADC92" w14:textId="77777777" w:rsidR="00DF2B1B" w:rsidRPr="00D51A43" w:rsidRDefault="00DF2B1B"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žig</w:t>
            </w:r>
          </w:p>
        </w:tc>
        <w:tc>
          <w:tcPr>
            <w:tcW w:w="3119" w:type="dxa"/>
            <w:tcBorders>
              <w:top w:val="single" w:sz="4" w:space="0" w:color="auto"/>
            </w:tcBorders>
          </w:tcPr>
          <w:p w14:paraId="47BCC60C" w14:textId="77777777" w:rsidR="00DF2B1B" w:rsidRDefault="00DF2B1B" w:rsidP="00CA1DFA">
            <w:pPr>
              <w:keepNext/>
              <w:keepLines/>
              <w:spacing w:after="0" w:line="240" w:lineRule="auto"/>
              <w:jc w:val="center"/>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 xml:space="preserve">(ime in priimek ter podpis </w:t>
            </w:r>
          </w:p>
          <w:p w14:paraId="3006A1B0" w14:textId="77777777" w:rsidR="00DF2B1B" w:rsidRPr="00D51A43" w:rsidRDefault="00DF2B1B" w:rsidP="00CA1DFA">
            <w:pPr>
              <w:keepNext/>
              <w:keepLines/>
              <w:spacing w:after="0" w:line="240" w:lineRule="auto"/>
              <w:jc w:val="center"/>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odgovorne osebe ZVKDS)</w:t>
            </w:r>
          </w:p>
        </w:tc>
      </w:tr>
    </w:tbl>
    <w:p w14:paraId="00F8043E" w14:textId="77777777" w:rsidR="00DF2B1B" w:rsidRDefault="00DF2B1B" w:rsidP="00DF2B1B">
      <w:pPr>
        <w:keepNext/>
        <w:keepLines/>
        <w:spacing w:after="0" w:line="240" w:lineRule="auto"/>
      </w:pPr>
    </w:p>
    <w:p w14:paraId="0C4B3FC2" w14:textId="65D571C1" w:rsidR="00DF2B1B" w:rsidRDefault="00DF2B1B" w:rsidP="00DF2B1B">
      <w:pPr>
        <w:keepNext/>
        <w:keepLines/>
        <w:spacing w:after="0" w:line="240" w:lineRule="auto"/>
        <w:jc w:val="both"/>
      </w:pPr>
      <w:r w:rsidRPr="00D51A43">
        <w:rPr>
          <w:rFonts w:ascii="Tahoma" w:eastAsia="Times New Roman" w:hAnsi="Tahoma" w:cs="Tahoma"/>
          <w:b/>
          <w:sz w:val="16"/>
          <w:lang w:eastAsia="sl-SI"/>
        </w:rPr>
        <w:t>OPOMBA:</w:t>
      </w:r>
      <w:r w:rsidRPr="00D51A43">
        <w:rPr>
          <w:rFonts w:ascii="Tahoma" w:eastAsia="Times New Roman" w:hAnsi="Tahoma" w:cs="Tahoma"/>
          <w:sz w:val="16"/>
          <w:lang w:eastAsia="sl-SI"/>
        </w:rPr>
        <w:t xml:space="preserve"> Obrazec lahko po potrebi tudi kopirate.</w:t>
      </w:r>
      <w:r w:rsidRPr="00D51A43">
        <w:rPr>
          <w:rFonts w:ascii="Tahoma" w:eastAsia="Times New Roman" w:hAnsi="Tahoma" w:cs="Tahoma"/>
          <w:sz w:val="20"/>
          <w:lang w:eastAsia="sl-SI"/>
        </w:rPr>
        <w:br w:type="page"/>
      </w:r>
    </w:p>
    <w:p w14:paraId="3DD9B2D8" w14:textId="77777777" w:rsidR="004D0FA0" w:rsidRDefault="004D0FA0" w:rsidP="00530307">
      <w:pPr>
        <w:keepNext/>
        <w:keepLines/>
        <w:spacing w:after="0" w:line="240" w:lineRule="auto"/>
        <w:jc w:val="both"/>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65"/>
      </w:tblGrid>
      <w:tr w:rsidR="004D0FA0" w:rsidRPr="00D51A43" w14:paraId="7BE18321" w14:textId="77777777" w:rsidTr="00F4134B">
        <w:tc>
          <w:tcPr>
            <w:tcW w:w="8150" w:type="dxa"/>
            <w:tcBorders>
              <w:top w:val="single" w:sz="4" w:space="0" w:color="auto"/>
              <w:bottom w:val="single" w:sz="4" w:space="0" w:color="auto"/>
            </w:tcBorders>
          </w:tcPr>
          <w:p w14:paraId="63AED93D" w14:textId="77777777" w:rsidR="004D0FA0" w:rsidRPr="00D51A43" w:rsidRDefault="004D0FA0" w:rsidP="00F4134B">
            <w:pPr>
              <w:keepNext/>
              <w:keepLines/>
              <w:spacing w:after="0" w:line="240" w:lineRule="auto"/>
              <w:rPr>
                <w:rFonts w:ascii="Tahoma" w:eastAsia="Times New Roman" w:hAnsi="Tahoma" w:cs="Tahoma"/>
                <w:lang w:eastAsia="sl-SI"/>
              </w:rPr>
            </w:pPr>
            <w:r w:rsidRPr="00D51A43">
              <w:rPr>
                <w:rFonts w:ascii="Tahoma" w:eastAsia="Times New Roman" w:hAnsi="Tahoma" w:cs="Tahoma"/>
                <w:lang w:eastAsia="sl-SI"/>
              </w:rPr>
              <w:br w:type="page"/>
              <w:t xml:space="preserve">POTRDITEV REFERENC S STRANI POSAMEZNIH NAROČNIKOV </w:t>
            </w:r>
          </w:p>
        </w:tc>
        <w:tc>
          <w:tcPr>
            <w:tcW w:w="1565" w:type="dxa"/>
            <w:tcBorders>
              <w:top w:val="single" w:sz="4" w:space="0" w:color="auto"/>
              <w:bottom w:val="single" w:sz="4" w:space="0" w:color="auto"/>
            </w:tcBorders>
          </w:tcPr>
          <w:p w14:paraId="45D0F205" w14:textId="77777777" w:rsidR="004D0FA0" w:rsidRPr="00D51A43" w:rsidRDefault="004D0FA0" w:rsidP="004D0FA0">
            <w:pPr>
              <w:keepNext/>
              <w:keepLines/>
              <w:spacing w:after="0" w:line="240" w:lineRule="auto"/>
              <w:rPr>
                <w:rFonts w:ascii="Tahoma" w:eastAsia="Times New Roman" w:hAnsi="Tahoma" w:cs="Tahoma"/>
                <w:b/>
                <w:i/>
                <w:lang w:eastAsia="sl-SI"/>
              </w:rPr>
            </w:pPr>
            <w:r w:rsidRPr="00D51A43">
              <w:rPr>
                <w:rFonts w:ascii="Tahoma" w:eastAsia="Times New Roman" w:hAnsi="Tahoma" w:cs="Tahoma"/>
                <w:b/>
                <w:i/>
                <w:lang w:eastAsia="sl-SI"/>
              </w:rPr>
              <w:t xml:space="preserve">Priloga </w:t>
            </w:r>
            <w:r>
              <w:rPr>
                <w:rFonts w:ascii="Tahoma" w:eastAsia="Times New Roman" w:hAnsi="Tahoma" w:cs="Tahoma"/>
                <w:b/>
                <w:i/>
                <w:lang w:eastAsia="sl-SI"/>
              </w:rPr>
              <w:t>5</w:t>
            </w:r>
            <w:r w:rsidRPr="00D51A43">
              <w:rPr>
                <w:rFonts w:ascii="Tahoma" w:eastAsia="Times New Roman" w:hAnsi="Tahoma" w:cs="Tahoma"/>
                <w:b/>
                <w:i/>
                <w:lang w:eastAsia="sl-SI"/>
              </w:rPr>
              <w:t>/</w:t>
            </w:r>
            <w:r w:rsidR="00DF2B1B">
              <w:rPr>
                <w:rFonts w:ascii="Tahoma" w:eastAsia="Times New Roman" w:hAnsi="Tahoma" w:cs="Tahoma"/>
                <w:b/>
                <w:i/>
                <w:lang w:eastAsia="sl-SI"/>
              </w:rPr>
              <w:t>4</w:t>
            </w:r>
          </w:p>
        </w:tc>
      </w:tr>
    </w:tbl>
    <w:p w14:paraId="1570769C" w14:textId="77777777" w:rsidR="004D0FA0" w:rsidRDefault="004D0FA0" w:rsidP="004D0FA0">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Javno naročilo:</w:t>
      </w:r>
    </w:p>
    <w:p w14:paraId="16830EA0" w14:textId="77777777" w:rsidR="004D0FA0" w:rsidRDefault="008A4046" w:rsidP="004D0FA0">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LPT-97/24</w:t>
      </w:r>
      <w:r w:rsidR="004D0FA0">
        <w:rPr>
          <w:rFonts w:ascii="Tahoma" w:eastAsia="Times New Roman" w:hAnsi="Tahoma" w:cs="Tahoma"/>
          <w:b/>
          <w:noProof/>
          <w:lang w:eastAsia="sl-SI"/>
        </w:rPr>
        <w:t xml:space="preserve"> </w:t>
      </w:r>
      <w:r w:rsidR="004D0FA0">
        <w:rPr>
          <w:rFonts w:ascii="Tahoma" w:eastAsia="Times New Roman" w:hAnsi="Tahoma" w:cs="Tahoma"/>
          <w:b/>
          <w:color w:val="000000"/>
          <w:lang w:eastAsia="sl-SI"/>
        </w:rPr>
        <w:t xml:space="preserve">– </w:t>
      </w:r>
      <w:r w:rsidR="0015439B">
        <w:rPr>
          <w:rFonts w:ascii="Tahoma" w:eastAsia="Times New Roman" w:hAnsi="Tahoma" w:cs="Tahoma"/>
          <w:b/>
          <w:lang w:eastAsia="sl-SI"/>
        </w:rPr>
        <w:t>Obnova poslovnega prostora pod stebriščno lopo Plečnikovih tržnic</w:t>
      </w:r>
    </w:p>
    <w:p w14:paraId="3CD4BC55" w14:textId="77777777" w:rsidR="004D0FA0" w:rsidRPr="00D51A43" w:rsidRDefault="004D0FA0" w:rsidP="004D0FA0">
      <w:pPr>
        <w:keepNext/>
        <w:keepLines/>
        <w:spacing w:after="0" w:line="240" w:lineRule="auto"/>
        <w:jc w:val="center"/>
        <w:rPr>
          <w:rFonts w:ascii="Tahoma" w:eastAsia="Times New Roman" w:hAnsi="Tahoma" w:cs="Tahoma"/>
          <w:b/>
          <w:sz w:val="20"/>
          <w:lang w:eastAsia="sl-SI"/>
        </w:rPr>
      </w:pPr>
    </w:p>
    <w:p w14:paraId="4849E929" w14:textId="77777777" w:rsidR="004D0FA0" w:rsidRPr="00D51A43" w:rsidRDefault="004D0FA0" w:rsidP="004D0FA0">
      <w:pPr>
        <w:keepNext/>
        <w:keepLines/>
        <w:spacing w:after="0" w:line="240" w:lineRule="auto"/>
        <w:jc w:val="right"/>
        <w:rPr>
          <w:rFonts w:ascii="Tahoma" w:eastAsia="Times New Roman" w:hAnsi="Tahoma" w:cs="Tahoma"/>
          <w:i/>
          <w:sz w:val="20"/>
          <w:lang w:eastAsia="sl-SI"/>
        </w:rPr>
      </w:pPr>
      <w:r w:rsidRPr="00D51A43">
        <w:rPr>
          <w:rFonts w:ascii="Tahoma" w:eastAsia="Times New Roman" w:hAnsi="Tahoma" w:cs="Tahoma"/>
          <w:i/>
          <w:sz w:val="20"/>
          <w:lang w:eastAsia="sl-SI"/>
        </w:rPr>
        <w:t>……/…… (št. izvoda / št. vseh izvodov)</w:t>
      </w:r>
    </w:p>
    <w:p w14:paraId="5682B364" w14:textId="77777777" w:rsidR="004D0FA0" w:rsidRPr="00D51A43" w:rsidRDefault="004D0FA0" w:rsidP="004D0FA0">
      <w:pPr>
        <w:keepNext/>
        <w:keepLines/>
        <w:tabs>
          <w:tab w:val="left" w:pos="993"/>
        </w:tabs>
        <w:spacing w:after="0" w:line="240" w:lineRule="auto"/>
        <w:ind w:left="993" w:hanging="993"/>
        <w:jc w:val="right"/>
        <w:rPr>
          <w:rFonts w:ascii="Tahoma" w:eastAsia="Times New Roman" w:hAnsi="Tahoma" w:cs="Tahoma"/>
          <w:sz w:val="18"/>
          <w:szCs w:val="20"/>
          <w:lang w:eastAsia="sl-SI"/>
        </w:rPr>
      </w:pPr>
    </w:p>
    <w:p w14:paraId="6F28F9F0" w14:textId="3E522704" w:rsidR="004D0FA0" w:rsidRPr="004F0ABC" w:rsidRDefault="00431B17" w:rsidP="004D0FA0">
      <w:pPr>
        <w:keepNext/>
        <w:keepLines/>
        <w:spacing w:after="0" w:line="240" w:lineRule="auto"/>
        <w:jc w:val="both"/>
        <w:rPr>
          <w:rFonts w:ascii="Tahoma" w:eastAsia="Times New Roman" w:hAnsi="Tahoma" w:cs="Tahoma"/>
          <w:sz w:val="20"/>
          <w:szCs w:val="20"/>
          <w:lang w:eastAsia="sl-SI"/>
        </w:rPr>
      </w:pPr>
      <w:r w:rsidRPr="004F0ABC">
        <w:rPr>
          <w:rFonts w:ascii="Tahoma" w:eastAsia="Times New Roman" w:hAnsi="Tahoma" w:cs="Tahoma"/>
          <w:sz w:val="20"/>
          <w:szCs w:val="20"/>
          <w:lang w:eastAsia="sl-SI"/>
        </w:rPr>
        <w:t xml:space="preserve">Pod kazensko in materialno odgovornostjo izjavljamo, da so spodaj navedeni podatki o referenčnih delih resnični in da se nanašajo na </w:t>
      </w:r>
      <w:r w:rsidR="00DF2B1B" w:rsidRPr="003314FD">
        <w:rPr>
          <w:rFonts w:ascii="Tahoma" w:hAnsi="Tahoma" w:cs="Tahoma"/>
          <w:b/>
          <w:bCs/>
          <w:sz w:val="20"/>
        </w:rPr>
        <w:t>izvedbo</w:t>
      </w:r>
      <w:r w:rsidR="00DF2B1B">
        <w:rPr>
          <w:rFonts w:ascii="Tahoma" w:hAnsi="Tahoma" w:cs="Tahoma"/>
          <w:b/>
          <w:bCs/>
          <w:sz w:val="20"/>
        </w:rPr>
        <w:t xml:space="preserve"> </w:t>
      </w:r>
      <w:r w:rsidR="00C13A1A" w:rsidRPr="00C13A1A">
        <w:rPr>
          <w:rFonts w:ascii="Tahoma" w:hAnsi="Tahoma" w:cs="Tahoma"/>
          <w:b/>
          <w:bCs/>
          <w:sz w:val="20"/>
        </w:rPr>
        <w:t>obnove stavbnega pohištva</w:t>
      </w:r>
      <w:r w:rsidR="00DF2B1B">
        <w:rPr>
          <w:rFonts w:ascii="Tahoma" w:hAnsi="Tahoma" w:cs="Tahoma"/>
          <w:b/>
          <w:bCs/>
          <w:sz w:val="20"/>
        </w:rPr>
        <w:t xml:space="preserve"> </w:t>
      </w:r>
      <w:r w:rsidR="00DF2B1B" w:rsidRPr="003314FD">
        <w:rPr>
          <w:rFonts w:ascii="Tahoma" w:hAnsi="Tahoma" w:cs="Tahoma"/>
          <w:b/>
          <w:bCs/>
          <w:sz w:val="20"/>
        </w:rPr>
        <w:t>pri obnovi</w:t>
      </w:r>
      <w:r w:rsidR="00DF2B1B">
        <w:rPr>
          <w:rFonts w:ascii="Tahoma" w:hAnsi="Tahoma" w:cs="Tahoma"/>
          <w:sz w:val="20"/>
        </w:rPr>
        <w:t xml:space="preserve"> poslovnih</w:t>
      </w:r>
      <w:r w:rsidR="00FF747C">
        <w:rPr>
          <w:rFonts w:ascii="Tahoma" w:hAnsi="Tahoma" w:cs="Tahoma"/>
          <w:sz w:val="20"/>
        </w:rPr>
        <w:t xml:space="preserve"> ali</w:t>
      </w:r>
      <w:r w:rsidR="00DF2B1B">
        <w:rPr>
          <w:rFonts w:ascii="Tahoma" w:hAnsi="Tahoma" w:cs="Tahoma"/>
          <w:sz w:val="20"/>
        </w:rPr>
        <w:t xml:space="preserve"> stanovanjskih objektov </w:t>
      </w:r>
      <w:r w:rsidR="00DF2B1B" w:rsidRPr="004530C5">
        <w:rPr>
          <w:rFonts w:ascii="Tahoma" w:hAnsi="Tahoma" w:cs="Tahoma"/>
          <w:sz w:val="20"/>
        </w:rPr>
        <w:t xml:space="preserve">v višini najmanj </w:t>
      </w:r>
      <w:r w:rsidR="00DF2B1B">
        <w:rPr>
          <w:rFonts w:ascii="Tahoma" w:hAnsi="Tahoma" w:cs="Tahoma"/>
          <w:sz w:val="20"/>
        </w:rPr>
        <w:t>3</w:t>
      </w:r>
      <w:r w:rsidR="00DF2B1B" w:rsidRPr="004530C5">
        <w:rPr>
          <w:rFonts w:ascii="Tahoma" w:hAnsi="Tahoma" w:cs="Tahoma"/>
          <w:sz w:val="20"/>
        </w:rPr>
        <w:t>0.000,00 EUR brez DDV</w:t>
      </w:r>
      <w:r w:rsidRPr="004F0ABC">
        <w:rPr>
          <w:rFonts w:ascii="Tahoma" w:eastAsia="Times New Roman" w:hAnsi="Tahoma" w:cs="Tahoma"/>
          <w:sz w:val="20"/>
          <w:szCs w:val="20"/>
          <w:lang w:eastAsia="sl-SI"/>
        </w:rPr>
        <w:t>. Na podlagi poziva bomo naročniku v zahtevanem roku predložili dodatna dokazila o uspešni izvedbi navedenih referenčnih del oziroma uspešno izvedenih poslov ponudnika</w:t>
      </w:r>
      <w:r w:rsidR="004D0FA0" w:rsidRPr="004F0ABC">
        <w:rPr>
          <w:rFonts w:ascii="Tahoma" w:eastAsia="Times New Roman" w:hAnsi="Tahoma" w:cs="Tahoma"/>
          <w:sz w:val="20"/>
          <w:szCs w:val="20"/>
          <w:lang w:eastAsia="sl-SI"/>
        </w:rPr>
        <w:t xml:space="preserve">. </w:t>
      </w:r>
    </w:p>
    <w:p w14:paraId="12095AA3" w14:textId="77777777" w:rsidR="004D0FA0" w:rsidRDefault="004D0FA0" w:rsidP="004D0FA0">
      <w:pPr>
        <w:keepNext/>
        <w:keepLines/>
        <w:spacing w:after="0" w:line="240" w:lineRule="auto"/>
        <w:jc w:val="both"/>
        <w:rPr>
          <w:rFonts w:ascii="Tahoma" w:eastAsia="Times New Roman" w:hAnsi="Tahoma" w:cs="Tahoma"/>
          <w:sz w:val="20"/>
          <w:szCs w:val="20"/>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4D0FA0" w:rsidRPr="00D51A43" w14:paraId="26D3464B" w14:textId="77777777" w:rsidTr="00F4134B">
        <w:trPr>
          <w:trHeight w:val="310"/>
        </w:trPr>
        <w:tc>
          <w:tcPr>
            <w:tcW w:w="3544" w:type="dxa"/>
            <w:vAlign w:val="center"/>
          </w:tcPr>
          <w:p w14:paraId="0BE6C8CE" w14:textId="77777777" w:rsidR="004D0FA0" w:rsidRPr="00D51A43" w:rsidRDefault="004D0FA0" w:rsidP="00F4134B">
            <w:pPr>
              <w:keepNext/>
              <w:keepLines/>
              <w:spacing w:after="0" w:line="240" w:lineRule="auto"/>
              <w:rPr>
                <w:rFonts w:ascii="Tahoma" w:eastAsia="Times New Roman" w:hAnsi="Tahoma" w:cs="Tahoma"/>
                <w:b/>
                <w:sz w:val="18"/>
                <w:lang w:eastAsia="sl-SI"/>
              </w:rPr>
            </w:pPr>
            <w:r w:rsidRPr="00D51A43">
              <w:rPr>
                <w:rFonts w:ascii="Tahoma" w:eastAsia="Times New Roman" w:hAnsi="Tahoma" w:cs="Tahoma"/>
                <w:b/>
                <w:sz w:val="18"/>
                <w:lang w:eastAsia="sl-SI"/>
              </w:rPr>
              <w:t>Naročnik</w:t>
            </w:r>
            <w:r>
              <w:rPr>
                <w:rFonts w:ascii="Tahoma" w:eastAsia="Times New Roman" w:hAnsi="Tahoma" w:cs="Tahoma"/>
                <w:b/>
                <w:sz w:val="18"/>
                <w:lang w:eastAsia="sl-SI"/>
              </w:rPr>
              <w:t xml:space="preserve"> objekta</w:t>
            </w:r>
            <w:r w:rsidRPr="00D51A43">
              <w:rPr>
                <w:rFonts w:ascii="Tahoma" w:eastAsia="Times New Roman" w:hAnsi="Tahoma" w:cs="Tahoma"/>
                <w:b/>
                <w:sz w:val="18"/>
                <w:lang w:eastAsia="sl-SI"/>
              </w:rPr>
              <w:t>:</w:t>
            </w:r>
          </w:p>
        </w:tc>
        <w:tc>
          <w:tcPr>
            <w:tcW w:w="5812" w:type="dxa"/>
          </w:tcPr>
          <w:p w14:paraId="625D0D47" w14:textId="77777777" w:rsidR="004D0FA0" w:rsidRPr="00D51A43" w:rsidRDefault="004D0FA0" w:rsidP="00F4134B">
            <w:pPr>
              <w:keepNext/>
              <w:keepLines/>
              <w:spacing w:after="0" w:line="240" w:lineRule="auto"/>
              <w:rPr>
                <w:rFonts w:ascii="Tahoma" w:eastAsia="Times New Roman" w:hAnsi="Tahoma" w:cs="Tahoma"/>
                <w:b/>
                <w:sz w:val="18"/>
                <w:lang w:eastAsia="sl-SI"/>
              </w:rPr>
            </w:pPr>
          </w:p>
        </w:tc>
      </w:tr>
      <w:tr w:rsidR="004D0FA0" w:rsidRPr="00D51A43" w14:paraId="0C4EEB14" w14:textId="77777777" w:rsidTr="00F4134B">
        <w:trPr>
          <w:trHeight w:val="375"/>
        </w:trPr>
        <w:tc>
          <w:tcPr>
            <w:tcW w:w="3544" w:type="dxa"/>
            <w:vAlign w:val="center"/>
          </w:tcPr>
          <w:p w14:paraId="123C7B7F" w14:textId="77777777" w:rsidR="004D0FA0" w:rsidRPr="00D51A43" w:rsidRDefault="004D0FA0" w:rsidP="00F4134B">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Naslov:</w:t>
            </w:r>
          </w:p>
        </w:tc>
        <w:tc>
          <w:tcPr>
            <w:tcW w:w="5812" w:type="dxa"/>
          </w:tcPr>
          <w:p w14:paraId="6BCF5724" w14:textId="77777777" w:rsidR="004D0FA0" w:rsidRPr="00D51A43" w:rsidRDefault="004D0FA0" w:rsidP="00F4134B">
            <w:pPr>
              <w:keepNext/>
              <w:keepLines/>
              <w:spacing w:after="0" w:line="240" w:lineRule="auto"/>
              <w:rPr>
                <w:rFonts w:ascii="Tahoma" w:eastAsia="Times New Roman" w:hAnsi="Tahoma" w:cs="Tahoma"/>
                <w:b/>
                <w:sz w:val="18"/>
                <w:lang w:eastAsia="sl-SI"/>
              </w:rPr>
            </w:pPr>
          </w:p>
        </w:tc>
      </w:tr>
      <w:tr w:rsidR="004D0FA0" w:rsidRPr="00D51A43" w14:paraId="41EBD3A0" w14:textId="77777777" w:rsidTr="00F4134B">
        <w:trPr>
          <w:trHeight w:val="461"/>
        </w:trPr>
        <w:tc>
          <w:tcPr>
            <w:tcW w:w="3544" w:type="dxa"/>
            <w:vAlign w:val="center"/>
          </w:tcPr>
          <w:p w14:paraId="4A9D206D" w14:textId="77777777" w:rsidR="004D0FA0" w:rsidRPr="00D51A43" w:rsidRDefault="004D0FA0" w:rsidP="00F4134B">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Kontaktna oseba naročnika:</w:t>
            </w:r>
          </w:p>
        </w:tc>
        <w:tc>
          <w:tcPr>
            <w:tcW w:w="5812" w:type="dxa"/>
          </w:tcPr>
          <w:p w14:paraId="08F1DE5A" w14:textId="77777777" w:rsidR="004D0FA0" w:rsidRPr="00D51A43" w:rsidRDefault="004D0FA0" w:rsidP="00F4134B">
            <w:pPr>
              <w:keepNext/>
              <w:keepLines/>
              <w:spacing w:after="0" w:line="240" w:lineRule="auto"/>
              <w:rPr>
                <w:rFonts w:ascii="Tahoma" w:eastAsia="Times New Roman" w:hAnsi="Tahoma" w:cs="Tahoma"/>
                <w:sz w:val="18"/>
                <w:lang w:eastAsia="sl-SI"/>
              </w:rPr>
            </w:pPr>
          </w:p>
        </w:tc>
      </w:tr>
      <w:tr w:rsidR="004D0FA0" w:rsidRPr="00D51A43" w14:paraId="053C2392" w14:textId="77777777" w:rsidTr="00F4134B">
        <w:trPr>
          <w:trHeight w:val="461"/>
        </w:trPr>
        <w:tc>
          <w:tcPr>
            <w:tcW w:w="3544" w:type="dxa"/>
            <w:vAlign w:val="center"/>
          </w:tcPr>
          <w:p w14:paraId="0F226C0E" w14:textId="77777777" w:rsidR="004D0FA0" w:rsidRPr="00D51A43" w:rsidRDefault="004D0FA0" w:rsidP="00F4134B">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Telefonska številka:</w:t>
            </w:r>
          </w:p>
        </w:tc>
        <w:tc>
          <w:tcPr>
            <w:tcW w:w="5812" w:type="dxa"/>
          </w:tcPr>
          <w:p w14:paraId="36982124" w14:textId="77777777" w:rsidR="004D0FA0" w:rsidRPr="00D51A43" w:rsidRDefault="004D0FA0" w:rsidP="00F4134B">
            <w:pPr>
              <w:keepNext/>
              <w:keepLines/>
              <w:spacing w:after="0" w:line="240" w:lineRule="auto"/>
              <w:rPr>
                <w:rFonts w:ascii="Tahoma" w:eastAsia="Times New Roman" w:hAnsi="Tahoma" w:cs="Tahoma"/>
                <w:sz w:val="18"/>
                <w:lang w:eastAsia="sl-SI"/>
              </w:rPr>
            </w:pPr>
          </w:p>
        </w:tc>
      </w:tr>
      <w:tr w:rsidR="004D0FA0" w:rsidRPr="00D51A43" w14:paraId="35F92D4B" w14:textId="77777777" w:rsidTr="00F4134B">
        <w:trPr>
          <w:trHeight w:val="601"/>
        </w:trPr>
        <w:tc>
          <w:tcPr>
            <w:tcW w:w="3544" w:type="dxa"/>
            <w:vAlign w:val="center"/>
          </w:tcPr>
          <w:p w14:paraId="6F2D4212" w14:textId="77777777" w:rsidR="004D0FA0" w:rsidRPr="00D51A43" w:rsidRDefault="004D0FA0" w:rsidP="00F4134B">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Izvajalec:</w:t>
            </w:r>
          </w:p>
        </w:tc>
        <w:tc>
          <w:tcPr>
            <w:tcW w:w="5812" w:type="dxa"/>
          </w:tcPr>
          <w:p w14:paraId="364CA8EC" w14:textId="77777777" w:rsidR="004D0FA0" w:rsidRPr="00D51A43" w:rsidRDefault="004D0FA0" w:rsidP="00F4134B">
            <w:pPr>
              <w:keepNext/>
              <w:keepLines/>
              <w:spacing w:after="0" w:line="240" w:lineRule="auto"/>
              <w:rPr>
                <w:rFonts w:ascii="Tahoma" w:eastAsia="Times New Roman" w:hAnsi="Tahoma" w:cs="Tahoma"/>
                <w:sz w:val="18"/>
                <w:lang w:eastAsia="sl-SI"/>
              </w:rPr>
            </w:pPr>
          </w:p>
        </w:tc>
      </w:tr>
      <w:tr w:rsidR="004D0FA0" w:rsidRPr="00D51A43" w14:paraId="4322DFFF" w14:textId="77777777" w:rsidTr="00F4134B">
        <w:trPr>
          <w:trHeight w:val="461"/>
        </w:trPr>
        <w:tc>
          <w:tcPr>
            <w:tcW w:w="3544" w:type="dxa"/>
            <w:vAlign w:val="center"/>
          </w:tcPr>
          <w:p w14:paraId="334B5BA1" w14:textId="77777777" w:rsidR="004D0FA0" w:rsidRPr="00D51A43" w:rsidRDefault="004D0FA0" w:rsidP="00F4134B">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Naziv objekta:</w:t>
            </w:r>
          </w:p>
        </w:tc>
        <w:tc>
          <w:tcPr>
            <w:tcW w:w="5812" w:type="dxa"/>
          </w:tcPr>
          <w:p w14:paraId="6D0710F8" w14:textId="77777777" w:rsidR="004D0FA0" w:rsidRPr="00D51A43" w:rsidRDefault="004D0FA0" w:rsidP="00F4134B">
            <w:pPr>
              <w:keepNext/>
              <w:keepLines/>
              <w:spacing w:after="0" w:line="240" w:lineRule="auto"/>
              <w:rPr>
                <w:rFonts w:ascii="Tahoma" w:eastAsia="Times New Roman" w:hAnsi="Tahoma" w:cs="Tahoma"/>
                <w:sz w:val="18"/>
                <w:lang w:eastAsia="sl-SI"/>
              </w:rPr>
            </w:pPr>
          </w:p>
        </w:tc>
      </w:tr>
      <w:tr w:rsidR="004D0FA0" w:rsidRPr="00D51A43" w14:paraId="506987EA" w14:textId="77777777" w:rsidTr="00F4134B">
        <w:trPr>
          <w:cantSplit/>
          <w:trHeight w:val="461"/>
        </w:trPr>
        <w:tc>
          <w:tcPr>
            <w:tcW w:w="3544" w:type="dxa"/>
            <w:vAlign w:val="center"/>
          </w:tcPr>
          <w:p w14:paraId="2BF814AD" w14:textId="77777777" w:rsidR="004D0FA0" w:rsidRPr="00D51A43" w:rsidRDefault="004D0FA0" w:rsidP="00F4134B">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Leto zaključka in kraj izvedbe:</w:t>
            </w:r>
          </w:p>
        </w:tc>
        <w:tc>
          <w:tcPr>
            <w:tcW w:w="5812" w:type="dxa"/>
            <w:vAlign w:val="bottom"/>
          </w:tcPr>
          <w:p w14:paraId="673DFEEC" w14:textId="77777777" w:rsidR="004D0FA0" w:rsidRPr="00D51A43" w:rsidRDefault="004D0FA0" w:rsidP="00F4134B">
            <w:pPr>
              <w:keepNext/>
              <w:keepLines/>
              <w:spacing w:after="0" w:line="240" w:lineRule="auto"/>
              <w:rPr>
                <w:rFonts w:ascii="Tahoma" w:eastAsia="Times New Roman" w:hAnsi="Tahoma" w:cs="Tahoma"/>
                <w:sz w:val="18"/>
                <w:lang w:eastAsia="sl-SI"/>
              </w:rPr>
            </w:pPr>
          </w:p>
        </w:tc>
      </w:tr>
      <w:tr w:rsidR="004D0FA0" w:rsidRPr="00D51A43" w14:paraId="0E90F181" w14:textId="77777777" w:rsidTr="00F4134B">
        <w:trPr>
          <w:trHeight w:val="273"/>
        </w:trPr>
        <w:tc>
          <w:tcPr>
            <w:tcW w:w="3544" w:type="dxa"/>
            <w:tcBorders>
              <w:right w:val="single" w:sz="4" w:space="0" w:color="auto"/>
            </w:tcBorders>
            <w:vAlign w:val="center"/>
          </w:tcPr>
          <w:p w14:paraId="7B8FF039" w14:textId="77777777" w:rsidR="004D0FA0" w:rsidRPr="00D51A43" w:rsidRDefault="004D0FA0" w:rsidP="00F4134B">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Številka (oznaka) in datum pogodbe / naročilnice:</w:t>
            </w:r>
          </w:p>
        </w:tc>
        <w:tc>
          <w:tcPr>
            <w:tcW w:w="5812" w:type="dxa"/>
            <w:tcBorders>
              <w:top w:val="single" w:sz="4" w:space="0" w:color="auto"/>
              <w:left w:val="single" w:sz="4" w:space="0" w:color="auto"/>
              <w:bottom w:val="single" w:sz="4" w:space="0" w:color="auto"/>
              <w:right w:val="single" w:sz="4" w:space="0" w:color="auto"/>
            </w:tcBorders>
            <w:vAlign w:val="center"/>
          </w:tcPr>
          <w:p w14:paraId="7DA3C386" w14:textId="77777777" w:rsidR="004D0FA0" w:rsidRPr="00D51A43" w:rsidRDefault="004D0FA0" w:rsidP="00F4134B">
            <w:pPr>
              <w:keepNext/>
              <w:keepLines/>
              <w:spacing w:after="0" w:line="240" w:lineRule="auto"/>
              <w:rPr>
                <w:rFonts w:ascii="Tahoma" w:eastAsia="Times New Roman" w:hAnsi="Tahoma" w:cs="Tahoma"/>
                <w:sz w:val="18"/>
                <w:lang w:eastAsia="sl-SI"/>
              </w:rPr>
            </w:pPr>
          </w:p>
        </w:tc>
      </w:tr>
      <w:tr w:rsidR="004D0FA0" w:rsidRPr="00D51A43" w14:paraId="6884895C" w14:textId="77777777" w:rsidTr="00F4134B">
        <w:trPr>
          <w:trHeight w:val="884"/>
        </w:trPr>
        <w:tc>
          <w:tcPr>
            <w:tcW w:w="3544" w:type="dxa"/>
            <w:tcBorders>
              <w:right w:val="single" w:sz="4" w:space="0" w:color="auto"/>
            </w:tcBorders>
          </w:tcPr>
          <w:p w14:paraId="698DA539" w14:textId="77777777" w:rsidR="004D0FA0" w:rsidRPr="00D51A43" w:rsidRDefault="004D0FA0" w:rsidP="00F4134B">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Kratek opis predmeta naročila:</w:t>
            </w:r>
          </w:p>
          <w:p w14:paraId="7A0860DB" w14:textId="77777777" w:rsidR="004D0FA0" w:rsidRPr="00D51A43" w:rsidRDefault="004D0FA0" w:rsidP="00F4134B">
            <w:pPr>
              <w:keepNext/>
              <w:keepLines/>
              <w:spacing w:after="0" w:line="240" w:lineRule="auto"/>
              <w:rPr>
                <w:rFonts w:ascii="Tahoma" w:eastAsia="Times New Roman" w:hAnsi="Tahoma" w:cs="Tahoma"/>
                <w:sz w:val="18"/>
                <w:lang w:eastAsia="sl-SI"/>
              </w:rPr>
            </w:pPr>
          </w:p>
        </w:tc>
        <w:tc>
          <w:tcPr>
            <w:tcW w:w="5812" w:type="dxa"/>
            <w:tcBorders>
              <w:top w:val="single" w:sz="4" w:space="0" w:color="auto"/>
              <w:left w:val="single" w:sz="4" w:space="0" w:color="auto"/>
              <w:bottom w:val="single" w:sz="4" w:space="0" w:color="auto"/>
              <w:right w:val="single" w:sz="4" w:space="0" w:color="auto"/>
            </w:tcBorders>
            <w:vAlign w:val="center"/>
          </w:tcPr>
          <w:p w14:paraId="2E78BA01" w14:textId="77777777" w:rsidR="004D0FA0" w:rsidRPr="00D51A43" w:rsidRDefault="004D0FA0" w:rsidP="00F4134B">
            <w:pPr>
              <w:keepNext/>
              <w:keepLines/>
              <w:spacing w:after="0" w:line="240" w:lineRule="auto"/>
              <w:rPr>
                <w:rFonts w:ascii="Tahoma" w:eastAsia="Times New Roman" w:hAnsi="Tahoma" w:cs="Tahoma"/>
                <w:sz w:val="18"/>
                <w:lang w:eastAsia="sl-SI"/>
              </w:rPr>
            </w:pPr>
          </w:p>
        </w:tc>
      </w:tr>
      <w:tr w:rsidR="004D0FA0" w:rsidRPr="00D51A43" w14:paraId="7DBF519B" w14:textId="77777777" w:rsidTr="00F4134B">
        <w:trPr>
          <w:trHeight w:val="238"/>
        </w:trPr>
        <w:tc>
          <w:tcPr>
            <w:tcW w:w="3544" w:type="dxa"/>
            <w:tcBorders>
              <w:right w:val="single" w:sz="4" w:space="0" w:color="auto"/>
            </w:tcBorders>
          </w:tcPr>
          <w:p w14:paraId="0A32EC9B" w14:textId="5D4A2B88" w:rsidR="004D0FA0" w:rsidRPr="00D51A43" w:rsidRDefault="009670FA" w:rsidP="00F530AD">
            <w:pPr>
              <w:keepNext/>
              <w:keepLines/>
              <w:spacing w:after="0" w:line="240" w:lineRule="auto"/>
              <w:rPr>
                <w:rFonts w:ascii="Tahoma" w:eastAsia="Times New Roman" w:hAnsi="Tahoma" w:cs="Tahoma"/>
                <w:sz w:val="18"/>
                <w:lang w:eastAsia="sl-SI"/>
              </w:rPr>
            </w:pPr>
            <w:r>
              <w:rPr>
                <w:rFonts w:ascii="Tahoma" w:eastAsia="Times New Roman" w:hAnsi="Tahoma" w:cs="Tahoma"/>
                <w:color w:val="000000"/>
                <w:sz w:val="18"/>
                <w:szCs w:val="18"/>
                <w:lang w:eastAsia="sl-SI"/>
              </w:rPr>
              <w:t xml:space="preserve">Vrednost </w:t>
            </w:r>
            <w:r w:rsidR="009D2C2D">
              <w:rPr>
                <w:rFonts w:ascii="Tahoma" w:eastAsia="Times New Roman" w:hAnsi="Tahoma" w:cs="Tahoma"/>
                <w:color w:val="000000"/>
                <w:sz w:val="18"/>
                <w:szCs w:val="18"/>
                <w:lang w:eastAsia="sl-SI"/>
              </w:rPr>
              <w:t>[v EUR brez DDV]:</w:t>
            </w:r>
          </w:p>
        </w:tc>
        <w:tc>
          <w:tcPr>
            <w:tcW w:w="5812" w:type="dxa"/>
            <w:tcBorders>
              <w:top w:val="single" w:sz="4" w:space="0" w:color="auto"/>
              <w:left w:val="single" w:sz="4" w:space="0" w:color="auto"/>
              <w:bottom w:val="single" w:sz="4" w:space="0" w:color="auto"/>
              <w:right w:val="single" w:sz="4" w:space="0" w:color="auto"/>
            </w:tcBorders>
            <w:vAlign w:val="center"/>
          </w:tcPr>
          <w:p w14:paraId="5EABBEB0" w14:textId="77777777" w:rsidR="004D0FA0" w:rsidRPr="00D51A43" w:rsidRDefault="004D0FA0" w:rsidP="00F4134B">
            <w:pPr>
              <w:keepNext/>
              <w:keepLines/>
              <w:spacing w:after="0" w:line="240" w:lineRule="auto"/>
              <w:rPr>
                <w:rFonts w:ascii="Tahoma" w:eastAsia="Times New Roman" w:hAnsi="Tahoma" w:cs="Tahoma"/>
                <w:sz w:val="18"/>
                <w:lang w:eastAsia="sl-SI"/>
              </w:rPr>
            </w:pPr>
          </w:p>
        </w:tc>
      </w:tr>
    </w:tbl>
    <w:p w14:paraId="2FAAA830" w14:textId="77777777" w:rsidR="00CB553E" w:rsidRDefault="00CB553E" w:rsidP="00CB553E">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CB553E" w:rsidRPr="00D51A43" w14:paraId="699457F7" w14:textId="77777777" w:rsidTr="00CA1DFA">
        <w:trPr>
          <w:trHeight w:val="235"/>
        </w:trPr>
        <w:tc>
          <w:tcPr>
            <w:tcW w:w="3402" w:type="dxa"/>
            <w:tcBorders>
              <w:bottom w:val="single" w:sz="4" w:space="0" w:color="auto"/>
            </w:tcBorders>
          </w:tcPr>
          <w:p w14:paraId="4102FD19" w14:textId="77777777" w:rsidR="00CB553E" w:rsidRPr="00D51A43" w:rsidRDefault="00CB553E" w:rsidP="00CA1DFA">
            <w:pPr>
              <w:keepNext/>
              <w:keepLines/>
              <w:spacing w:after="0" w:line="240" w:lineRule="auto"/>
              <w:jc w:val="both"/>
              <w:rPr>
                <w:rFonts w:ascii="Tahoma" w:eastAsia="Times New Roman" w:hAnsi="Tahoma" w:cs="Tahoma"/>
                <w:snapToGrid w:val="0"/>
                <w:color w:val="000000"/>
                <w:sz w:val="18"/>
                <w:lang w:eastAsia="sl-SI"/>
              </w:rPr>
            </w:pPr>
          </w:p>
        </w:tc>
        <w:tc>
          <w:tcPr>
            <w:tcW w:w="2268" w:type="dxa"/>
          </w:tcPr>
          <w:p w14:paraId="2AB482BF" w14:textId="77777777" w:rsidR="00CB553E" w:rsidRPr="00D51A43" w:rsidRDefault="00CB553E" w:rsidP="00CA1DFA">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6A08AAFB" w14:textId="77777777" w:rsidR="00CB553E" w:rsidRPr="00D51A43" w:rsidRDefault="00CB553E" w:rsidP="00CA1DFA">
            <w:pPr>
              <w:keepNext/>
              <w:keepLines/>
              <w:tabs>
                <w:tab w:val="left" w:pos="385"/>
                <w:tab w:val="num" w:pos="578"/>
                <w:tab w:val="left" w:pos="675"/>
              </w:tabs>
              <w:spacing w:after="0" w:line="240" w:lineRule="auto"/>
              <w:jc w:val="both"/>
              <w:rPr>
                <w:rFonts w:ascii="Tahoma" w:eastAsia="Times New Roman" w:hAnsi="Tahoma" w:cs="Tahoma"/>
                <w:snapToGrid w:val="0"/>
                <w:color w:val="000000"/>
                <w:sz w:val="18"/>
                <w:lang w:eastAsia="sl-SI"/>
              </w:rPr>
            </w:pPr>
          </w:p>
        </w:tc>
      </w:tr>
      <w:tr w:rsidR="00CB553E" w:rsidRPr="00D51A43" w14:paraId="5A8979BB" w14:textId="77777777" w:rsidTr="00CA1DFA">
        <w:trPr>
          <w:trHeight w:val="235"/>
        </w:trPr>
        <w:tc>
          <w:tcPr>
            <w:tcW w:w="3402" w:type="dxa"/>
            <w:tcBorders>
              <w:top w:val="single" w:sz="4" w:space="0" w:color="auto"/>
            </w:tcBorders>
          </w:tcPr>
          <w:p w14:paraId="7AFF9770" w14:textId="77777777" w:rsidR="00CB553E" w:rsidRPr="00D51A43" w:rsidRDefault="00CB553E" w:rsidP="00CA1DFA">
            <w:pPr>
              <w:keepNext/>
              <w:keepLines/>
              <w:spacing w:after="0" w:line="240" w:lineRule="auto"/>
              <w:jc w:val="both"/>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(kraj, datum)</w:t>
            </w:r>
          </w:p>
        </w:tc>
        <w:tc>
          <w:tcPr>
            <w:tcW w:w="2268" w:type="dxa"/>
          </w:tcPr>
          <w:p w14:paraId="3A61956E" w14:textId="77777777" w:rsidR="00CB553E" w:rsidRPr="00D51A43" w:rsidRDefault="00CB553E" w:rsidP="00CA1DFA">
            <w:pPr>
              <w:keepNext/>
              <w:keepLines/>
              <w:spacing w:after="0" w:line="240" w:lineRule="auto"/>
              <w:jc w:val="center"/>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žig</w:t>
            </w:r>
          </w:p>
        </w:tc>
        <w:tc>
          <w:tcPr>
            <w:tcW w:w="3686" w:type="dxa"/>
            <w:tcBorders>
              <w:top w:val="single" w:sz="4" w:space="0" w:color="auto"/>
            </w:tcBorders>
          </w:tcPr>
          <w:p w14:paraId="4CAE6C9C" w14:textId="77777777" w:rsidR="00CB553E" w:rsidRPr="00D51A43" w:rsidRDefault="00CB553E" w:rsidP="00CA1DFA">
            <w:pPr>
              <w:keepNext/>
              <w:keepLines/>
              <w:spacing w:after="0" w:line="240" w:lineRule="auto"/>
              <w:jc w:val="both"/>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(ime in priimek ter podpis odgovorne osebe gospodarskega subjekta)</w:t>
            </w:r>
          </w:p>
        </w:tc>
      </w:tr>
    </w:tbl>
    <w:p w14:paraId="670FEBB3" w14:textId="31F85A7C" w:rsidR="00CB553E" w:rsidRDefault="00CB553E" w:rsidP="00CB553E">
      <w:pPr>
        <w:keepNext/>
        <w:keepLines/>
        <w:pBdr>
          <w:bottom w:val="single" w:sz="12" w:space="1" w:color="auto"/>
        </w:pBdr>
        <w:spacing w:after="0" w:line="240" w:lineRule="auto"/>
        <w:rPr>
          <w:rFonts w:ascii="Tahoma" w:eastAsia="Times New Roman" w:hAnsi="Tahoma" w:cs="Tahoma"/>
          <w:b/>
          <w:sz w:val="18"/>
          <w:lang w:eastAsia="sl-SI"/>
        </w:rPr>
      </w:pPr>
    </w:p>
    <w:p w14:paraId="1FB42708" w14:textId="77777777" w:rsidR="00F530AD" w:rsidRPr="00D51A43" w:rsidRDefault="00F530AD" w:rsidP="00CB553E">
      <w:pPr>
        <w:keepNext/>
        <w:keepLines/>
        <w:pBdr>
          <w:bottom w:val="single" w:sz="12" w:space="1" w:color="auto"/>
        </w:pBdr>
        <w:spacing w:after="0" w:line="240" w:lineRule="auto"/>
        <w:rPr>
          <w:rFonts w:ascii="Tahoma" w:eastAsia="Times New Roman" w:hAnsi="Tahoma" w:cs="Tahoma"/>
          <w:b/>
          <w:sz w:val="18"/>
          <w:lang w:eastAsia="sl-SI"/>
        </w:rPr>
      </w:pPr>
    </w:p>
    <w:p w14:paraId="68D21A07" w14:textId="77777777" w:rsidR="00CB553E" w:rsidRPr="009F4254" w:rsidRDefault="00CB553E" w:rsidP="00CB553E">
      <w:pPr>
        <w:keepNext/>
        <w:keepLines/>
        <w:spacing w:after="0" w:line="240" w:lineRule="auto"/>
        <w:jc w:val="both"/>
        <w:rPr>
          <w:rFonts w:ascii="Tahoma" w:eastAsia="Times New Roman" w:hAnsi="Tahoma" w:cs="Tahoma"/>
          <w:color w:val="9933FF"/>
          <w:sz w:val="18"/>
          <w:lang w:eastAsia="sl-SI"/>
        </w:rPr>
      </w:pPr>
      <w:r w:rsidRPr="009F4254">
        <w:rPr>
          <w:rFonts w:ascii="Tahoma" w:eastAsia="Times New Roman" w:hAnsi="Tahoma" w:cs="Tahoma"/>
          <w:color w:val="9933FF"/>
          <w:sz w:val="18"/>
          <w:lang w:eastAsia="sl-SI"/>
        </w:rPr>
        <w:t>IZPOLNI INVESTITOR REFERENČNEGA OBJEKTA (Izdajatelj reference)!!!</w:t>
      </w:r>
    </w:p>
    <w:p w14:paraId="5F3D5CE0" w14:textId="77777777" w:rsidR="00CB553E" w:rsidRPr="00D51A43" w:rsidRDefault="00CB553E" w:rsidP="00CB553E">
      <w:pPr>
        <w:keepNext/>
        <w:keepLines/>
        <w:spacing w:after="0" w:line="240" w:lineRule="auto"/>
        <w:jc w:val="both"/>
        <w:rPr>
          <w:rFonts w:ascii="Tahoma" w:eastAsia="Times New Roman" w:hAnsi="Tahoma" w:cs="Tahoma"/>
          <w:sz w:val="18"/>
          <w:lang w:eastAsia="sl-SI"/>
        </w:rPr>
      </w:pPr>
      <w:r w:rsidRPr="00D51A43">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w:t>
      </w:r>
      <w:r w:rsidRPr="00D51A43">
        <w:rPr>
          <w:rFonts w:ascii="Tahoma" w:eastAsia="Times New Roman" w:hAnsi="Tahoma" w:cs="Tahoma"/>
          <w:sz w:val="18"/>
          <w:lang w:eastAsia="sl-SI"/>
        </w:rPr>
        <w:t xml:space="preserve"> opravil naveden</w:t>
      </w:r>
      <w:r>
        <w:rPr>
          <w:rFonts w:ascii="Tahoma" w:eastAsia="Times New Roman" w:hAnsi="Tahoma" w:cs="Tahoma"/>
          <w:sz w:val="18"/>
          <w:lang w:eastAsia="sl-SI"/>
        </w:rPr>
        <w:t>a dela</w:t>
      </w:r>
      <w:r w:rsidRPr="00D51A43">
        <w:rPr>
          <w:rFonts w:ascii="Tahoma" w:eastAsia="Times New Roman" w:hAnsi="Tahoma" w:cs="Tahoma"/>
          <w:sz w:val="18"/>
          <w:lang w:eastAsia="sl-SI"/>
        </w:rPr>
        <w:t xml:space="preserve"> v skladu s sklenjeno </w:t>
      </w:r>
      <w:r>
        <w:rPr>
          <w:rFonts w:ascii="Tahoma" w:eastAsia="Times New Roman" w:hAnsi="Tahoma" w:cs="Tahoma"/>
          <w:sz w:val="18"/>
          <w:lang w:eastAsia="sl-SI"/>
        </w:rPr>
        <w:t>pogodbo</w:t>
      </w:r>
      <w:r w:rsidRPr="00D51A43">
        <w:rPr>
          <w:rFonts w:ascii="Tahoma" w:eastAsia="Times New Roman" w:hAnsi="Tahoma" w:cs="Tahoma"/>
          <w:sz w:val="18"/>
          <w:lang w:eastAsia="sl-SI"/>
        </w:rPr>
        <w:t xml:space="preserve"> oziroma v roku, količini, kvaliteti in po ceni, navedeni v izvajalčevi ponudbi.</w:t>
      </w:r>
      <w:r>
        <w:rPr>
          <w:rFonts w:ascii="Tahoma" w:eastAsia="Times New Roman" w:hAnsi="Tahoma" w:cs="Tahoma"/>
          <w:sz w:val="18"/>
          <w:lang w:eastAsia="sl-SI"/>
        </w:rPr>
        <w:t xml:space="preserve"> </w:t>
      </w:r>
      <w:r w:rsidRPr="00D51A43">
        <w:rPr>
          <w:rFonts w:ascii="Tahoma" w:eastAsia="Times New Roman" w:hAnsi="Tahoma" w:cs="Tahoma"/>
          <w:sz w:val="18"/>
          <w:lang w:eastAsia="sl-SI"/>
        </w:rPr>
        <w:t>Potrdilo izdajamo na prošnjo izvajalca in velja izključno za potrebe pri njegovi oddaji ponudbe za pridobitev predmetnega javnega naročila.</w:t>
      </w:r>
    </w:p>
    <w:p w14:paraId="5020F183" w14:textId="77777777" w:rsidR="00CB553E" w:rsidRPr="00D51A43" w:rsidRDefault="00CB553E" w:rsidP="00CB553E">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ab/>
        <w:t xml:space="preserve"> </w:t>
      </w:r>
    </w:p>
    <w:p w14:paraId="1ADE1D43" w14:textId="77777777" w:rsidR="00CB553E" w:rsidRPr="00D51A43" w:rsidRDefault="00CB553E" w:rsidP="00CB553E">
      <w:pPr>
        <w:keepNext/>
        <w:keepLines/>
        <w:spacing w:after="0" w:line="240" w:lineRule="auto"/>
        <w:jc w:val="center"/>
        <w:rPr>
          <w:rFonts w:ascii="Tahoma" w:eastAsia="Times New Roman" w:hAnsi="Tahoma" w:cs="Tahoma"/>
          <w:sz w:val="18"/>
          <w:lang w:eastAsia="sl-SI"/>
        </w:rPr>
      </w:pPr>
      <w:r w:rsidRPr="00D51A43">
        <w:rPr>
          <w:rFonts w:ascii="Tahoma" w:eastAsia="Times New Roman" w:hAnsi="Tahoma" w:cs="Tahoma"/>
          <w:sz w:val="18"/>
          <w:lang w:eastAsia="sl-SI"/>
        </w:rPr>
        <w:t xml:space="preserve">Izjavljamo, da smo   </w:t>
      </w:r>
      <w:r w:rsidRPr="00D51A43">
        <w:rPr>
          <w:rFonts w:ascii="Tahoma" w:eastAsia="Times New Roman" w:hAnsi="Tahoma" w:cs="Tahoma"/>
          <w:b/>
          <w:i/>
          <w:sz w:val="18"/>
          <w:lang w:eastAsia="sl-SI"/>
        </w:rPr>
        <w:t>javni  /  zasebni</w:t>
      </w:r>
      <w:r w:rsidRPr="00D51A43">
        <w:rPr>
          <w:rFonts w:ascii="Tahoma" w:eastAsia="Times New Roman" w:hAnsi="Tahoma" w:cs="Tahoma"/>
          <w:sz w:val="18"/>
          <w:lang w:eastAsia="sl-SI"/>
        </w:rPr>
        <w:t xml:space="preserve">   naročnik. (Ustrezno obkrožite)</w:t>
      </w:r>
    </w:p>
    <w:p w14:paraId="561551AE" w14:textId="77777777" w:rsidR="00CB553E" w:rsidRPr="00D51A43" w:rsidRDefault="00CB553E" w:rsidP="00CB553E">
      <w:pPr>
        <w:keepNext/>
        <w:keepLines/>
        <w:spacing w:after="0" w:line="240" w:lineRule="auto"/>
        <w:rPr>
          <w:rFonts w:ascii="Tahoma" w:eastAsia="Times New Roman" w:hAnsi="Tahoma" w:cs="Tahoma"/>
          <w:sz w:val="18"/>
          <w:lang w:eastAsia="sl-SI"/>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CB553E" w:rsidRPr="00D51A43" w14:paraId="12EB32D6" w14:textId="77777777" w:rsidTr="00CA1DFA">
        <w:trPr>
          <w:trHeight w:val="235"/>
        </w:trPr>
        <w:tc>
          <w:tcPr>
            <w:tcW w:w="3402" w:type="dxa"/>
            <w:tcBorders>
              <w:bottom w:val="single" w:sz="4" w:space="0" w:color="auto"/>
            </w:tcBorders>
          </w:tcPr>
          <w:p w14:paraId="0AEB5ED9" w14:textId="77777777" w:rsidR="00CB553E" w:rsidRPr="00D51A43" w:rsidRDefault="00CB553E" w:rsidP="00CA1DFA">
            <w:pPr>
              <w:keepNext/>
              <w:keepLines/>
              <w:spacing w:after="0" w:line="240" w:lineRule="auto"/>
              <w:jc w:val="both"/>
              <w:rPr>
                <w:rFonts w:ascii="Tahoma" w:eastAsia="Times New Roman" w:hAnsi="Tahoma" w:cs="Tahoma"/>
                <w:snapToGrid w:val="0"/>
                <w:sz w:val="18"/>
                <w:lang w:eastAsia="sl-SI"/>
              </w:rPr>
            </w:pPr>
          </w:p>
        </w:tc>
        <w:tc>
          <w:tcPr>
            <w:tcW w:w="2977" w:type="dxa"/>
          </w:tcPr>
          <w:p w14:paraId="02A26E1F" w14:textId="77777777" w:rsidR="00CB553E" w:rsidRPr="00D51A43" w:rsidRDefault="00CB553E" w:rsidP="00CA1DFA">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2C675316" w14:textId="77777777" w:rsidR="00CB553E" w:rsidRPr="00D51A43" w:rsidRDefault="00CB553E" w:rsidP="00CA1DFA">
            <w:pPr>
              <w:keepNext/>
              <w:keepLines/>
              <w:tabs>
                <w:tab w:val="left" w:pos="385"/>
                <w:tab w:val="num" w:pos="578"/>
                <w:tab w:val="left" w:pos="675"/>
              </w:tabs>
              <w:spacing w:after="0" w:line="240" w:lineRule="auto"/>
              <w:jc w:val="both"/>
              <w:rPr>
                <w:rFonts w:ascii="Tahoma" w:eastAsia="Times New Roman" w:hAnsi="Tahoma" w:cs="Tahoma"/>
                <w:snapToGrid w:val="0"/>
                <w:sz w:val="18"/>
                <w:lang w:eastAsia="sl-SI"/>
              </w:rPr>
            </w:pPr>
          </w:p>
        </w:tc>
      </w:tr>
      <w:tr w:rsidR="00CB553E" w:rsidRPr="00D51A43" w14:paraId="33F7FCCD" w14:textId="77777777" w:rsidTr="00CA1DFA">
        <w:trPr>
          <w:trHeight w:val="235"/>
        </w:trPr>
        <w:tc>
          <w:tcPr>
            <w:tcW w:w="3402" w:type="dxa"/>
            <w:tcBorders>
              <w:top w:val="single" w:sz="4" w:space="0" w:color="auto"/>
            </w:tcBorders>
          </w:tcPr>
          <w:p w14:paraId="6409FCEE" w14:textId="77777777" w:rsidR="00CB553E" w:rsidRPr="00D51A43" w:rsidRDefault="00CB553E"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(kraj, datum)</w:t>
            </w:r>
          </w:p>
        </w:tc>
        <w:tc>
          <w:tcPr>
            <w:tcW w:w="2977" w:type="dxa"/>
          </w:tcPr>
          <w:p w14:paraId="6E391159" w14:textId="77777777" w:rsidR="00CB553E" w:rsidRPr="00D51A43" w:rsidRDefault="00CB553E"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žig</w:t>
            </w:r>
          </w:p>
        </w:tc>
        <w:tc>
          <w:tcPr>
            <w:tcW w:w="3119" w:type="dxa"/>
            <w:tcBorders>
              <w:top w:val="single" w:sz="4" w:space="0" w:color="auto"/>
            </w:tcBorders>
          </w:tcPr>
          <w:p w14:paraId="1E5B69D6" w14:textId="77777777" w:rsidR="00CB553E" w:rsidRPr="00D51A43" w:rsidRDefault="00CB553E"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w:t>
            </w:r>
            <w:r w:rsidRPr="00D51A43">
              <w:rPr>
                <w:rFonts w:ascii="Tahoma" w:eastAsia="Times New Roman" w:hAnsi="Tahoma" w:cs="Tahoma"/>
                <w:snapToGrid w:val="0"/>
                <w:color w:val="000000"/>
                <w:sz w:val="18"/>
                <w:lang w:eastAsia="sl-SI"/>
              </w:rPr>
              <w:t>ime in priimek ter podpis odgovorne osebe investitorja</w:t>
            </w:r>
            <w:r w:rsidRPr="00D51A43">
              <w:rPr>
                <w:rFonts w:ascii="Tahoma" w:eastAsia="Times New Roman" w:hAnsi="Tahoma" w:cs="Tahoma"/>
                <w:snapToGrid w:val="0"/>
                <w:sz w:val="18"/>
                <w:lang w:eastAsia="sl-SI"/>
              </w:rPr>
              <w:t>)</w:t>
            </w:r>
          </w:p>
        </w:tc>
      </w:tr>
    </w:tbl>
    <w:p w14:paraId="4BAA17F1" w14:textId="77777777" w:rsidR="00CB553E" w:rsidRPr="00D51A43" w:rsidRDefault="00CB553E" w:rsidP="00CB553E">
      <w:pPr>
        <w:keepNext/>
        <w:keepLines/>
        <w:pBdr>
          <w:bottom w:val="single" w:sz="12" w:space="1" w:color="auto"/>
        </w:pBdr>
        <w:spacing w:after="0" w:line="240" w:lineRule="auto"/>
        <w:rPr>
          <w:rFonts w:ascii="Tahoma" w:eastAsia="Times New Roman" w:hAnsi="Tahoma" w:cs="Tahoma"/>
          <w:b/>
          <w:sz w:val="18"/>
          <w:lang w:eastAsia="sl-SI"/>
        </w:rPr>
      </w:pPr>
    </w:p>
    <w:p w14:paraId="57655FBA" w14:textId="77777777" w:rsidR="00CB553E" w:rsidRPr="00D51A43" w:rsidRDefault="00CB553E" w:rsidP="00CB553E">
      <w:pPr>
        <w:keepNext/>
        <w:keepLines/>
        <w:spacing w:after="0" w:line="240" w:lineRule="auto"/>
        <w:jc w:val="both"/>
        <w:rPr>
          <w:rFonts w:ascii="Tahoma" w:eastAsia="Times New Roman" w:hAnsi="Tahoma" w:cs="Tahoma"/>
          <w:color w:val="9933FF"/>
          <w:sz w:val="18"/>
          <w:lang w:eastAsia="sl-SI"/>
        </w:rPr>
      </w:pPr>
      <w:r w:rsidRPr="00D51A43">
        <w:rPr>
          <w:rFonts w:ascii="Tahoma" w:eastAsia="Times New Roman" w:hAnsi="Tahoma" w:cs="Tahoma"/>
          <w:color w:val="9933FF"/>
          <w:sz w:val="18"/>
          <w:lang w:eastAsia="sl-SI"/>
        </w:rPr>
        <w:t xml:space="preserve">IZPOLNI </w:t>
      </w:r>
      <w:r w:rsidRPr="00252990">
        <w:rPr>
          <w:rFonts w:ascii="Tahoma" w:eastAsia="Times New Roman" w:hAnsi="Tahoma" w:cs="Tahoma"/>
          <w:color w:val="9933FF"/>
          <w:sz w:val="18"/>
          <w:lang w:eastAsia="sl-SI"/>
        </w:rPr>
        <w:t>GENERALNI KONSERVATOR ZVKDS</w:t>
      </w:r>
    </w:p>
    <w:p w14:paraId="671640FA" w14:textId="77777777" w:rsidR="00CB553E" w:rsidRDefault="00CB553E" w:rsidP="00CB553E">
      <w:pPr>
        <w:keepNext/>
        <w:keepLines/>
        <w:spacing w:after="0" w:line="240" w:lineRule="auto"/>
        <w:jc w:val="both"/>
        <w:rPr>
          <w:rFonts w:ascii="Tahoma" w:eastAsia="Times New Roman" w:hAnsi="Tahoma" w:cs="Tahoma"/>
          <w:sz w:val="18"/>
          <w:lang w:eastAsia="sl-SI"/>
        </w:rPr>
      </w:pPr>
      <w:r w:rsidRPr="00D51A43">
        <w:rPr>
          <w:rFonts w:ascii="Tahoma" w:eastAsia="Times New Roman" w:hAnsi="Tahoma" w:cs="Tahoma"/>
          <w:sz w:val="18"/>
          <w:lang w:eastAsia="sl-SI"/>
        </w:rPr>
        <w:t xml:space="preserve">Potrjujemo, da </w:t>
      </w:r>
      <w:r>
        <w:rPr>
          <w:rFonts w:ascii="Tahoma" w:eastAsia="Times New Roman" w:hAnsi="Tahoma" w:cs="Tahoma"/>
          <w:sz w:val="18"/>
          <w:lang w:eastAsia="sl-SI"/>
        </w:rPr>
        <w:t>je</w:t>
      </w:r>
      <w:r w:rsidRPr="00D51A43">
        <w:rPr>
          <w:rFonts w:ascii="Tahoma" w:eastAsia="Times New Roman" w:hAnsi="Tahoma" w:cs="Tahoma"/>
          <w:sz w:val="18"/>
          <w:lang w:eastAsia="sl-SI"/>
        </w:rPr>
        <w:t xml:space="preserve"> zgoraj navedeni</w:t>
      </w:r>
      <w:r>
        <w:rPr>
          <w:rFonts w:ascii="Tahoma" w:eastAsia="Times New Roman" w:hAnsi="Tahoma" w:cs="Tahoma"/>
          <w:sz w:val="18"/>
          <w:lang w:eastAsia="sl-SI"/>
        </w:rPr>
        <w:t xml:space="preserve"> izvajalec</w:t>
      </w:r>
      <w:r w:rsidRPr="00D51A43">
        <w:rPr>
          <w:rFonts w:ascii="Tahoma" w:eastAsia="Times New Roman" w:hAnsi="Tahoma" w:cs="Tahoma"/>
          <w:sz w:val="18"/>
          <w:lang w:eastAsia="sl-SI"/>
        </w:rPr>
        <w:t xml:space="preserve"> opravil naveden</w:t>
      </w:r>
      <w:r>
        <w:rPr>
          <w:rFonts w:ascii="Tahoma" w:eastAsia="Times New Roman" w:hAnsi="Tahoma" w:cs="Tahoma"/>
          <w:sz w:val="18"/>
          <w:lang w:eastAsia="sl-SI"/>
        </w:rPr>
        <w:t>a dela</w:t>
      </w:r>
      <w:r w:rsidRPr="00D51A43">
        <w:rPr>
          <w:rFonts w:ascii="Tahoma" w:eastAsia="Times New Roman" w:hAnsi="Tahoma" w:cs="Tahoma"/>
          <w:sz w:val="18"/>
          <w:lang w:eastAsia="sl-SI"/>
        </w:rPr>
        <w:t xml:space="preserve"> v skladu s sklenjeno </w:t>
      </w:r>
      <w:r>
        <w:rPr>
          <w:rFonts w:ascii="Tahoma" w:eastAsia="Times New Roman" w:hAnsi="Tahoma" w:cs="Tahoma"/>
          <w:sz w:val="18"/>
          <w:lang w:eastAsia="sl-SI"/>
        </w:rPr>
        <w:t>pogodbo</w:t>
      </w:r>
      <w:r w:rsidRPr="00D51A43">
        <w:rPr>
          <w:rFonts w:ascii="Tahoma" w:eastAsia="Times New Roman" w:hAnsi="Tahoma" w:cs="Tahoma"/>
          <w:sz w:val="18"/>
          <w:lang w:eastAsia="sl-SI"/>
        </w:rPr>
        <w:t xml:space="preserve"> oziroma v roku, količini, kvaliteti in po ceni, navedeni v izvajalčevi ponudbi.</w:t>
      </w:r>
    </w:p>
    <w:p w14:paraId="5BC7B1ED" w14:textId="77777777" w:rsidR="00CB553E" w:rsidRPr="00D51A43" w:rsidRDefault="00CB553E" w:rsidP="00CB553E">
      <w:pPr>
        <w:keepNext/>
        <w:keepLines/>
        <w:spacing w:after="0" w:line="240" w:lineRule="auto"/>
        <w:jc w:val="both"/>
        <w:rPr>
          <w:rFonts w:ascii="Tahoma" w:eastAsia="Times New Roman" w:hAnsi="Tahoma" w:cs="Tahoma"/>
          <w:sz w:val="18"/>
          <w:lang w:eastAsia="sl-SI"/>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CB553E" w:rsidRPr="00D51A43" w14:paraId="1A0AEF82" w14:textId="77777777" w:rsidTr="00CA1DFA">
        <w:trPr>
          <w:trHeight w:val="235"/>
        </w:trPr>
        <w:tc>
          <w:tcPr>
            <w:tcW w:w="3402" w:type="dxa"/>
            <w:tcBorders>
              <w:bottom w:val="single" w:sz="4" w:space="0" w:color="auto"/>
            </w:tcBorders>
          </w:tcPr>
          <w:p w14:paraId="1701BBA6" w14:textId="77777777" w:rsidR="00CB553E" w:rsidRPr="00D51A43" w:rsidRDefault="00CB553E" w:rsidP="00CA1DFA">
            <w:pPr>
              <w:keepNext/>
              <w:keepLines/>
              <w:spacing w:after="0" w:line="240" w:lineRule="auto"/>
              <w:jc w:val="both"/>
              <w:rPr>
                <w:rFonts w:ascii="Tahoma" w:eastAsia="Times New Roman" w:hAnsi="Tahoma" w:cs="Tahoma"/>
                <w:snapToGrid w:val="0"/>
                <w:sz w:val="18"/>
                <w:lang w:eastAsia="sl-SI"/>
              </w:rPr>
            </w:pPr>
          </w:p>
        </w:tc>
        <w:tc>
          <w:tcPr>
            <w:tcW w:w="2977" w:type="dxa"/>
          </w:tcPr>
          <w:p w14:paraId="38888E05" w14:textId="77777777" w:rsidR="00CB553E" w:rsidRPr="00D51A43" w:rsidRDefault="00CB553E" w:rsidP="00CA1DFA">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69BD30ED" w14:textId="77777777" w:rsidR="00CB553E" w:rsidRPr="00D51A43" w:rsidRDefault="00CB553E" w:rsidP="00CA1DFA">
            <w:pPr>
              <w:keepNext/>
              <w:keepLines/>
              <w:tabs>
                <w:tab w:val="left" w:pos="385"/>
                <w:tab w:val="num" w:pos="578"/>
                <w:tab w:val="left" w:pos="675"/>
              </w:tabs>
              <w:spacing w:after="0" w:line="240" w:lineRule="auto"/>
              <w:jc w:val="both"/>
              <w:rPr>
                <w:rFonts w:ascii="Tahoma" w:eastAsia="Times New Roman" w:hAnsi="Tahoma" w:cs="Tahoma"/>
                <w:snapToGrid w:val="0"/>
                <w:sz w:val="18"/>
                <w:lang w:eastAsia="sl-SI"/>
              </w:rPr>
            </w:pPr>
          </w:p>
        </w:tc>
      </w:tr>
      <w:tr w:rsidR="00CB553E" w:rsidRPr="00D51A43" w14:paraId="04ADF248" w14:textId="77777777" w:rsidTr="00CA1DFA">
        <w:trPr>
          <w:trHeight w:val="235"/>
        </w:trPr>
        <w:tc>
          <w:tcPr>
            <w:tcW w:w="3402" w:type="dxa"/>
            <w:tcBorders>
              <w:top w:val="single" w:sz="4" w:space="0" w:color="auto"/>
            </w:tcBorders>
          </w:tcPr>
          <w:p w14:paraId="309307EC" w14:textId="77777777" w:rsidR="00CB553E" w:rsidRPr="00D51A43" w:rsidRDefault="00CB553E"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(kraj, datum)</w:t>
            </w:r>
          </w:p>
        </w:tc>
        <w:tc>
          <w:tcPr>
            <w:tcW w:w="2977" w:type="dxa"/>
          </w:tcPr>
          <w:p w14:paraId="13A3BD55" w14:textId="77777777" w:rsidR="00CB553E" w:rsidRPr="00D51A43" w:rsidRDefault="00CB553E"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žig</w:t>
            </w:r>
          </w:p>
        </w:tc>
        <w:tc>
          <w:tcPr>
            <w:tcW w:w="3119" w:type="dxa"/>
            <w:tcBorders>
              <w:top w:val="single" w:sz="4" w:space="0" w:color="auto"/>
            </w:tcBorders>
          </w:tcPr>
          <w:p w14:paraId="0BA31C21" w14:textId="77777777" w:rsidR="00CB553E" w:rsidRDefault="00CB553E" w:rsidP="00CA1DFA">
            <w:pPr>
              <w:keepNext/>
              <w:keepLines/>
              <w:spacing w:after="0" w:line="240" w:lineRule="auto"/>
              <w:jc w:val="center"/>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 xml:space="preserve">(ime in priimek ter podpis </w:t>
            </w:r>
          </w:p>
          <w:p w14:paraId="0B7AE4F3" w14:textId="77777777" w:rsidR="00CB553E" w:rsidRPr="00D51A43" w:rsidRDefault="00CB553E" w:rsidP="00CA1DFA">
            <w:pPr>
              <w:keepNext/>
              <w:keepLines/>
              <w:spacing w:after="0" w:line="240" w:lineRule="auto"/>
              <w:jc w:val="center"/>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odgovorne osebe ZVKDS)</w:t>
            </w:r>
          </w:p>
        </w:tc>
      </w:tr>
    </w:tbl>
    <w:p w14:paraId="203469E2" w14:textId="77777777" w:rsidR="00CB553E" w:rsidRDefault="00CB553E" w:rsidP="00CB553E">
      <w:pPr>
        <w:keepNext/>
        <w:keepLines/>
        <w:spacing w:after="0" w:line="240" w:lineRule="auto"/>
      </w:pPr>
    </w:p>
    <w:p w14:paraId="15CEBFA6" w14:textId="77777777" w:rsidR="00CB553E" w:rsidRDefault="00CB553E" w:rsidP="00CB553E">
      <w:pPr>
        <w:keepNext/>
        <w:keepLines/>
        <w:spacing w:after="0" w:line="240" w:lineRule="auto"/>
        <w:jc w:val="both"/>
      </w:pPr>
      <w:r w:rsidRPr="00D51A43">
        <w:rPr>
          <w:rFonts w:ascii="Tahoma" w:eastAsia="Times New Roman" w:hAnsi="Tahoma" w:cs="Tahoma"/>
          <w:b/>
          <w:sz w:val="16"/>
          <w:lang w:eastAsia="sl-SI"/>
        </w:rPr>
        <w:t>OPOMBA:</w:t>
      </w:r>
      <w:r w:rsidRPr="00D51A43">
        <w:rPr>
          <w:rFonts w:ascii="Tahoma" w:eastAsia="Times New Roman" w:hAnsi="Tahoma" w:cs="Tahoma"/>
          <w:sz w:val="16"/>
          <w:lang w:eastAsia="sl-SI"/>
        </w:rPr>
        <w:t xml:space="preserve"> Obrazec lahko po potrebi tudi kopirate.</w:t>
      </w:r>
      <w:r w:rsidRPr="00D51A43">
        <w:rPr>
          <w:rFonts w:ascii="Tahoma" w:eastAsia="Times New Roman" w:hAnsi="Tahoma" w:cs="Tahoma"/>
          <w:sz w:val="20"/>
          <w:lang w:eastAsia="sl-SI"/>
        </w:rPr>
        <w:br w:type="page"/>
      </w:r>
    </w:p>
    <w:p w14:paraId="379AEDCA" w14:textId="77777777" w:rsidR="009F4254" w:rsidRDefault="009F4254" w:rsidP="00530307">
      <w:pPr>
        <w:keepNext/>
        <w:keepLines/>
        <w:spacing w:after="0" w:line="240" w:lineRule="auto"/>
        <w:jc w:val="both"/>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4D2511" w:rsidRPr="004D2511" w14:paraId="3812B52D" w14:textId="77777777" w:rsidTr="00351030">
        <w:tc>
          <w:tcPr>
            <w:tcW w:w="8150" w:type="dxa"/>
            <w:tcBorders>
              <w:top w:val="single" w:sz="4" w:space="0" w:color="auto"/>
              <w:bottom w:val="single" w:sz="4" w:space="0" w:color="auto"/>
            </w:tcBorders>
          </w:tcPr>
          <w:p w14:paraId="4DA137D9" w14:textId="77777777" w:rsidR="004D2511" w:rsidRPr="004D2511" w:rsidRDefault="00D05E1D" w:rsidP="00530307">
            <w:pPr>
              <w:keepNext/>
              <w:keepLines/>
              <w:spacing w:after="0" w:line="240" w:lineRule="auto"/>
              <w:jc w:val="both"/>
              <w:rPr>
                <w:rFonts w:ascii="Tahoma" w:eastAsia="Times New Roman" w:hAnsi="Tahoma" w:cs="Tahoma"/>
                <w:lang w:eastAsia="sl-SI"/>
              </w:rPr>
            </w:pPr>
            <w:r>
              <w:br w:type="page"/>
            </w:r>
            <w:r>
              <w:br w:type="page"/>
            </w:r>
            <w:r w:rsidR="009D5003">
              <w:rPr>
                <w:rFonts w:ascii="Tahoma" w:eastAsia="Times New Roman" w:hAnsi="Tahoma" w:cs="Tahoma"/>
                <w:lang w:eastAsia="sl-SI"/>
              </w:rPr>
              <w:br w:type="page"/>
            </w:r>
            <w:r w:rsidR="008F6F3A">
              <w:rPr>
                <w:rFonts w:ascii="Tahoma" w:eastAsia="Times New Roman" w:hAnsi="Tahoma" w:cs="Tahoma"/>
                <w:lang w:eastAsia="sl-SI"/>
              </w:rPr>
              <w:t>DOKAZILO O KADRIH</w:t>
            </w:r>
          </w:p>
        </w:tc>
        <w:tc>
          <w:tcPr>
            <w:tcW w:w="1418" w:type="dxa"/>
            <w:tcBorders>
              <w:top w:val="single" w:sz="4" w:space="0" w:color="auto"/>
              <w:bottom w:val="single" w:sz="4" w:space="0" w:color="auto"/>
            </w:tcBorders>
          </w:tcPr>
          <w:p w14:paraId="3CE85507" w14:textId="77777777" w:rsidR="004D2511" w:rsidRPr="004D2511" w:rsidRDefault="00351030" w:rsidP="00530307">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004D2511" w:rsidRPr="004D2511">
              <w:rPr>
                <w:rFonts w:ascii="Tahoma" w:eastAsia="Times New Roman" w:hAnsi="Tahoma" w:cs="Tahoma"/>
                <w:b/>
                <w:i/>
                <w:lang w:eastAsia="sl-SI"/>
              </w:rPr>
              <w:t xml:space="preserve">riloga </w:t>
            </w:r>
            <w:r w:rsidR="005A161A">
              <w:rPr>
                <w:rFonts w:ascii="Tahoma" w:eastAsia="Times New Roman" w:hAnsi="Tahoma" w:cs="Tahoma"/>
                <w:b/>
                <w:i/>
                <w:lang w:eastAsia="sl-SI"/>
              </w:rPr>
              <w:t>6</w:t>
            </w:r>
          </w:p>
        </w:tc>
      </w:tr>
    </w:tbl>
    <w:p w14:paraId="40BD4BB3" w14:textId="77777777" w:rsidR="00FD18A4" w:rsidRDefault="00FD18A4" w:rsidP="00530307">
      <w:pPr>
        <w:keepNext/>
        <w:keepLines/>
        <w:spacing w:after="0" w:line="240" w:lineRule="auto"/>
        <w:jc w:val="center"/>
        <w:rPr>
          <w:rFonts w:ascii="Tahoma" w:eastAsia="Times New Roman" w:hAnsi="Tahoma" w:cs="Tahoma"/>
          <w:b/>
          <w:lang w:eastAsia="sl-SI"/>
        </w:rPr>
      </w:pPr>
      <w:r w:rsidRPr="00BE29B5">
        <w:rPr>
          <w:rFonts w:ascii="Tahoma" w:eastAsia="Times New Roman" w:hAnsi="Tahoma" w:cs="Tahoma"/>
          <w:b/>
          <w:lang w:eastAsia="sl-SI"/>
        </w:rPr>
        <w:t>Javno naročilo:</w:t>
      </w:r>
    </w:p>
    <w:p w14:paraId="390DEF64" w14:textId="77777777" w:rsidR="00FD18A4" w:rsidRDefault="008A4046" w:rsidP="00530307">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LPT-97/24</w:t>
      </w:r>
      <w:r w:rsidR="00FD18A4">
        <w:rPr>
          <w:rFonts w:ascii="Tahoma" w:eastAsia="Times New Roman" w:hAnsi="Tahoma" w:cs="Tahoma"/>
          <w:b/>
          <w:noProof/>
          <w:lang w:eastAsia="sl-SI"/>
        </w:rPr>
        <w:t xml:space="preserve"> </w:t>
      </w:r>
      <w:r w:rsidR="00FD18A4">
        <w:rPr>
          <w:rFonts w:ascii="Tahoma" w:eastAsia="Times New Roman" w:hAnsi="Tahoma" w:cs="Tahoma"/>
          <w:b/>
          <w:color w:val="000000"/>
          <w:lang w:eastAsia="sl-SI"/>
        </w:rPr>
        <w:t xml:space="preserve">– </w:t>
      </w:r>
      <w:r w:rsidR="0015439B">
        <w:rPr>
          <w:rFonts w:ascii="Tahoma" w:eastAsia="Times New Roman" w:hAnsi="Tahoma" w:cs="Tahoma"/>
          <w:b/>
          <w:lang w:eastAsia="sl-SI"/>
        </w:rPr>
        <w:t>Obnova poslovnega prostora pod stebriščno lopo Plečnikovih tržnic</w:t>
      </w:r>
    </w:p>
    <w:p w14:paraId="66A58F3D" w14:textId="77777777" w:rsidR="004D2511" w:rsidRPr="004D2511" w:rsidRDefault="004D2511" w:rsidP="00530307">
      <w:pPr>
        <w:keepNext/>
        <w:keepLines/>
        <w:spacing w:after="0" w:line="240" w:lineRule="auto"/>
        <w:jc w:val="both"/>
        <w:rPr>
          <w:rFonts w:ascii="Tahoma" w:eastAsia="Times New Roman" w:hAnsi="Tahoma" w:cs="Tahoma"/>
          <w:lang w:eastAsia="sl-SI"/>
        </w:rPr>
      </w:pPr>
    </w:p>
    <w:p w14:paraId="78751509" w14:textId="77777777" w:rsidR="004D2511" w:rsidRPr="003D154C" w:rsidRDefault="004D2511" w:rsidP="00530307">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b/>
          <w:sz w:val="20"/>
          <w:lang w:eastAsia="sl-SI"/>
        </w:rPr>
        <w:t>SEZNAM PRIJAVLJENIH DELAVCEV</w:t>
      </w:r>
      <w:r w:rsidRPr="003D154C">
        <w:rPr>
          <w:rFonts w:ascii="Tahoma" w:eastAsia="Times New Roman" w:hAnsi="Tahoma" w:cs="Tahoma"/>
          <w:sz w:val="20"/>
          <w:lang w:eastAsia="sl-SI"/>
        </w:rPr>
        <w:t xml:space="preserve"> </w:t>
      </w:r>
    </w:p>
    <w:p w14:paraId="3EB50077" w14:textId="77777777" w:rsidR="005A161A" w:rsidRPr="004708A0" w:rsidRDefault="005A161A" w:rsidP="00530307">
      <w:pPr>
        <w:keepNext/>
        <w:keepLines/>
        <w:spacing w:after="0" w:line="240" w:lineRule="auto"/>
        <w:jc w:val="both"/>
        <w:rPr>
          <w:rFonts w:ascii="Tahoma" w:eastAsia="Times New Roman" w:hAnsi="Tahoma" w:cs="Tahoma"/>
          <w:lang w:eastAsia="sl-SI"/>
        </w:rPr>
      </w:pPr>
    </w:p>
    <w:p w14:paraId="40DFBB5C" w14:textId="77777777" w:rsidR="005A161A" w:rsidRPr="00CB553E" w:rsidRDefault="005A161A" w:rsidP="00530307">
      <w:pPr>
        <w:keepNext/>
        <w:keepLines/>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Odgovorni vodje</w:t>
      </w:r>
      <w:r w:rsidR="00CB553E" w:rsidRPr="00CB553E">
        <w:rPr>
          <w:rFonts w:ascii="Tahoma" w:eastAsia="Times New Roman" w:hAnsi="Tahoma" w:cs="Tahoma"/>
          <w:sz w:val="18"/>
          <w:szCs w:val="18"/>
          <w:lang w:eastAsia="sl-SI"/>
        </w:rPr>
        <w:t xml:space="preserve"> gradbenih</w:t>
      </w:r>
      <w:r w:rsidRPr="00CB553E">
        <w:rPr>
          <w:rFonts w:ascii="Tahoma" w:eastAsia="Times New Roman" w:hAnsi="Tahoma" w:cs="Tahoma"/>
          <w:sz w:val="18"/>
          <w:szCs w:val="18"/>
          <w:lang w:eastAsia="sl-SI"/>
        </w:rPr>
        <w:t xml:space="preserve"> del:</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119"/>
        <w:gridCol w:w="1276"/>
        <w:gridCol w:w="1729"/>
        <w:gridCol w:w="2807"/>
      </w:tblGrid>
      <w:tr w:rsidR="005A161A" w:rsidRPr="00CB553E" w14:paraId="658EDA7B" w14:textId="77777777" w:rsidTr="00E34F05">
        <w:tc>
          <w:tcPr>
            <w:tcW w:w="675" w:type="dxa"/>
          </w:tcPr>
          <w:p w14:paraId="62238200" w14:textId="77777777" w:rsidR="005A161A" w:rsidRPr="00CB553E" w:rsidRDefault="005A161A" w:rsidP="00530307">
            <w:pPr>
              <w:keepNext/>
              <w:keepLines/>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Zap. št.</w:t>
            </w:r>
          </w:p>
        </w:tc>
        <w:tc>
          <w:tcPr>
            <w:tcW w:w="3119" w:type="dxa"/>
          </w:tcPr>
          <w:p w14:paraId="073F2214" w14:textId="77777777" w:rsidR="005A161A" w:rsidRPr="00CB553E" w:rsidRDefault="005A161A" w:rsidP="00530307">
            <w:pPr>
              <w:keepNext/>
              <w:keepLines/>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Ime in priimek</w:t>
            </w:r>
          </w:p>
        </w:tc>
        <w:tc>
          <w:tcPr>
            <w:tcW w:w="1276" w:type="dxa"/>
          </w:tcPr>
          <w:p w14:paraId="1C0B1835" w14:textId="77777777" w:rsidR="005A161A" w:rsidRPr="00CB553E" w:rsidRDefault="005A161A" w:rsidP="00530307">
            <w:pPr>
              <w:keepNext/>
              <w:keepLines/>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delodajalec</w:t>
            </w:r>
          </w:p>
        </w:tc>
        <w:tc>
          <w:tcPr>
            <w:tcW w:w="1729" w:type="dxa"/>
          </w:tcPr>
          <w:p w14:paraId="70AC72E8" w14:textId="77777777" w:rsidR="005A161A" w:rsidRPr="00CB553E" w:rsidRDefault="005A161A" w:rsidP="00530307">
            <w:pPr>
              <w:keepNext/>
              <w:keepLines/>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FUNKCIJA</w:t>
            </w:r>
          </w:p>
        </w:tc>
        <w:tc>
          <w:tcPr>
            <w:tcW w:w="2807" w:type="dxa"/>
          </w:tcPr>
          <w:p w14:paraId="22C11D54" w14:textId="77777777" w:rsidR="005A161A" w:rsidRPr="00CB553E" w:rsidRDefault="005A161A" w:rsidP="00530307">
            <w:pPr>
              <w:keepNext/>
              <w:keepLines/>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Št. potrdila in datum</w:t>
            </w:r>
          </w:p>
        </w:tc>
      </w:tr>
      <w:tr w:rsidR="005A161A" w:rsidRPr="00CB553E" w14:paraId="3C47F25E" w14:textId="77777777" w:rsidTr="00E34F05">
        <w:tc>
          <w:tcPr>
            <w:tcW w:w="675" w:type="dxa"/>
          </w:tcPr>
          <w:p w14:paraId="34609F04" w14:textId="77777777" w:rsidR="005A161A" w:rsidRPr="00CB553E" w:rsidRDefault="005A161A" w:rsidP="00530307">
            <w:pPr>
              <w:keepNext/>
              <w:keepLines/>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1.</w:t>
            </w:r>
          </w:p>
        </w:tc>
        <w:tc>
          <w:tcPr>
            <w:tcW w:w="3119" w:type="dxa"/>
          </w:tcPr>
          <w:p w14:paraId="79C1195E" w14:textId="77777777" w:rsidR="005A161A" w:rsidRPr="00CB553E" w:rsidRDefault="005A161A" w:rsidP="00530307">
            <w:pPr>
              <w:keepNext/>
              <w:keepLines/>
              <w:spacing w:after="0" w:line="240" w:lineRule="auto"/>
              <w:jc w:val="both"/>
              <w:rPr>
                <w:rFonts w:ascii="Tahoma" w:eastAsia="Times New Roman" w:hAnsi="Tahoma" w:cs="Tahoma"/>
                <w:sz w:val="18"/>
                <w:szCs w:val="18"/>
                <w:lang w:eastAsia="sl-SI"/>
              </w:rPr>
            </w:pPr>
          </w:p>
        </w:tc>
        <w:tc>
          <w:tcPr>
            <w:tcW w:w="1276" w:type="dxa"/>
          </w:tcPr>
          <w:p w14:paraId="7FF71ED6" w14:textId="77777777" w:rsidR="005A161A" w:rsidRPr="00CB553E" w:rsidRDefault="005A161A" w:rsidP="00530307">
            <w:pPr>
              <w:keepNext/>
              <w:keepLines/>
              <w:spacing w:after="0" w:line="240" w:lineRule="auto"/>
              <w:jc w:val="both"/>
              <w:rPr>
                <w:rFonts w:ascii="Tahoma" w:eastAsia="Times New Roman" w:hAnsi="Tahoma" w:cs="Tahoma"/>
                <w:sz w:val="18"/>
                <w:szCs w:val="18"/>
                <w:lang w:eastAsia="sl-SI"/>
              </w:rPr>
            </w:pPr>
          </w:p>
        </w:tc>
        <w:tc>
          <w:tcPr>
            <w:tcW w:w="1729" w:type="dxa"/>
          </w:tcPr>
          <w:p w14:paraId="4666E2F7" w14:textId="77777777" w:rsidR="009F4254" w:rsidRPr="00CB553E" w:rsidRDefault="00E34F05" w:rsidP="00E34F05">
            <w:pPr>
              <w:keepNext/>
              <w:keepLines/>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 xml:space="preserve">(glavni) </w:t>
            </w:r>
            <w:r w:rsidR="005A161A" w:rsidRPr="00CB553E">
              <w:rPr>
                <w:rFonts w:ascii="Tahoma" w:eastAsia="Times New Roman" w:hAnsi="Tahoma" w:cs="Tahoma"/>
                <w:sz w:val="18"/>
                <w:szCs w:val="18"/>
                <w:lang w:eastAsia="sl-SI"/>
              </w:rPr>
              <w:t xml:space="preserve">vodja </w:t>
            </w:r>
            <w:r w:rsidR="009F4254" w:rsidRPr="00CB553E">
              <w:rPr>
                <w:rFonts w:ascii="Tahoma" w:eastAsia="Times New Roman" w:hAnsi="Tahoma" w:cs="Tahoma"/>
                <w:sz w:val="18"/>
                <w:szCs w:val="18"/>
                <w:lang w:eastAsia="sl-SI"/>
              </w:rPr>
              <w:t>del</w:t>
            </w:r>
            <w:r w:rsidRPr="00CB553E">
              <w:rPr>
                <w:rFonts w:ascii="Tahoma" w:eastAsia="Times New Roman" w:hAnsi="Tahoma" w:cs="Tahoma"/>
                <w:sz w:val="18"/>
                <w:szCs w:val="18"/>
                <w:lang w:eastAsia="sl-SI"/>
              </w:rPr>
              <w:t xml:space="preserve"> gradbene stroke</w:t>
            </w:r>
          </w:p>
        </w:tc>
        <w:tc>
          <w:tcPr>
            <w:tcW w:w="2807" w:type="dxa"/>
          </w:tcPr>
          <w:p w14:paraId="741DF4DF" w14:textId="77777777" w:rsidR="00376D19" w:rsidRPr="00CB553E" w:rsidRDefault="00376D19" w:rsidP="00530307">
            <w:pPr>
              <w:keepNext/>
              <w:keepLines/>
              <w:spacing w:after="0" w:line="240" w:lineRule="auto"/>
              <w:jc w:val="both"/>
              <w:rPr>
                <w:rFonts w:ascii="Tahoma" w:eastAsia="Times New Roman" w:hAnsi="Tahoma" w:cs="Tahoma"/>
                <w:sz w:val="18"/>
                <w:szCs w:val="18"/>
                <w:lang w:eastAsia="sl-SI"/>
              </w:rPr>
            </w:pPr>
          </w:p>
        </w:tc>
      </w:tr>
    </w:tbl>
    <w:p w14:paraId="2F29D498" w14:textId="77777777" w:rsidR="005A161A" w:rsidRPr="00CB553E" w:rsidRDefault="005A161A" w:rsidP="00530307">
      <w:pPr>
        <w:keepNext/>
        <w:keepLines/>
        <w:spacing w:after="0" w:line="240" w:lineRule="auto"/>
        <w:jc w:val="both"/>
        <w:rPr>
          <w:rFonts w:ascii="Tahoma" w:eastAsia="Times New Roman" w:hAnsi="Tahoma" w:cs="Tahoma"/>
          <w:sz w:val="18"/>
          <w:szCs w:val="18"/>
          <w:lang w:eastAsia="sl-SI"/>
        </w:rPr>
      </w:pPr>
    </w:p>
    <w:p w14:paraId="72CD99E4" w14:textId="77777777" w:rsidR="005A161A" w:rsidRPr="00CB553E" w:rsidRDefault="005A161A" w:rsidP="00530307">
      <w:pPr>
        <w:keepNext/>
        <w:keepLines/>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Ponudnik za to stranjo predloži:</w:t>
      </w:r>
    </w:p>
    <w:p w14:paraId="5495B564" w14:textId="77777777" w:rsidR="004D0FA0" w:rsidRPr="00CB553E" w:rsidRDefault="004D0FA0" w:rsidP="002C7037">
      <w:pPr>
        <w:keepNext/>
        <w:keepLines/>
        <w:numPr>
          <w:ilvl w:val="0"/>
          <w:numId w:val="17"/>
        </w:numPr>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 xml:space="preserve">potrdilo investitorja referenčnega objekta za vodjo del gradbene stroke (priloga 6/1); </w:t>
      </w:r>
    </w:p>
    <w:p w14:paraId="0E5C9705" w14:textId="77777777" w:rsidR="004D0FA0" w:rsidRPr="00CB553E" w:rsidRDefault="004D0FA0" w:rsidP="002C7037">
      <w:pPr>
        <w:keepNext/>
        <w:keepLines/>
        <w:numPr>
          <w:ilvl w:val="0"/>
          <w:numId w:val="17"/>
        </w:numPr>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za vodjo del kopije M-1/M-2 obrazca (v primeru spremembe še kopijo M-3 obrazca) s katerim dokazuje, da ima ponudnik z vodjo del sklenjeno pogodbo o zaposlitvi za polni delovni čas ali za krajši delovni čas v posebnih primerih v skladu z zakonom, ki ureja delovna razmerja (priloga 6/</w:t>
      </w:r>
      <w:r w:rsidR="00CB553E" w:rsidRPr="00CB553E">
        <w:rPr>
          <w:rFonts w:ascii="Tahoma" w:eastAsia="Times New Roman" w:hAnsi="Tahoma" w:cs="Tahoma"/>
          <w:sz w:val="18"/>
          <w:szCs w:val="18"/>
          <w:lang w:eastAsia="sl-SI"/>
        </w:rPr>
        <w:t>3</w:t>
      </w:r>
      <w:r w:rsidRPr="00CB553E">
        <w:rPr>
          <w:rFonts w:ascii="Tahoma" w:eastAsia="Times New Roman" w:hAnsi="Tahoma" w:cs="Tahoma"/>
          <w:sz w:val="18"/>
          <w:szCs w:val="18"/>
          <w:lang w:eastAsia="sl-SI"/>
        </w:rPr>
        <w:t>).</w:t>
      </w:r>
    </w:p>
    <w:p w14:paraId="111A5E8E" w14:textId="77777777" w:rsidR="004D0FA0" w:rsidRPr="00CB553E" w:rsidRDefault="004D0FA0" w:rsidP="004D0FA0">
      <w:pPr>
        <w:keepNext/>
        <w:keepLines/>
        <w:spacing w:after="0" w:line="240" w:lineRule="auto"/>
        <w:jc w:val="both"/>
        <w:rPr>
          <w:rFonts w:ascii="Tahoma" w:eastAsia="Times New Roman" w:hAnsi="Tahoma" w:cs="Tahoma"/>
          <w:b/>
          <w:bCs/>
          <w:sz w:val="18"/>
          <w:szCs w:val="18"/>
          <w:lang w:eastAsia="sl-SI"/>
        </w:rPr>
      </w:pPr>
    </w:p>
    <w:p w14:paraId="3BAA28DB" w14:textId="77777777" w:rsidR="00E34F05" w:rsidRPr="00CB553E" w:rsidRDefault="00CE0A90" w:rsidP="00E34F05">
      <w:pPr>
        <w:keepNext/>
        <w:keepLines/>
        <w:spacing w:after="0" w:line="240" w:lineRule="auto"/>
        <w:jc w:val="both"/>
        <w:rPr>
          <w:rFonts w:ascii="Tahoma" w:eastAsia="Times New Roman" w:hAnsi="Tahoma" w:cs="Tahoma"/>
          <w:b/>
          <w:sz w:val="18"/>
          <w:szCs w:val="18"/>
          <w:lang w:eastAsia="sl-SI"/>
        </w:rPr>
      </w:pPr>
      <w:r w:rsidRPr="00CB553E">
        <w:rPr>
          <w:rFonts w:ascii="Tahoma" w:eastAsia="Times New Roman" w:hAnsi="Tahoma" w:cs="Tahoma"/>
          <w:b/>
          <w:sz w:val="18"/>
          <w:szCs w:val="18"/>
          <w:lang w:eastAsia="sl-SI"/>
        </w:rPr>
        <w:t>Pogoj za</w:t>
      </w:r>
      <w:r w:rsidR="00CB553E" w:rsidRPr="00CB553E">
        <w:rPr>
          <w:rFonts w:ascii="Tahoma" w:eastAsia="Times New Roman" w:hAnsi="Tahoma" w:cs="Tahoma"/>
          <w:b/>
          <w:sz w:val="18"/>
          <w:szCs w:val="18"/>
          <w:lang w:eastAsia="sl-SI"/>
        </w:rPr>
        <w:t xml:space="preserve"> odgovornega </w:t>
      </w:r>
      <w:r w:rsidRPr="00CB553E">
        <w:rPr>
          <w:rFonts w:ascii="Tahoma" w:eastAsia="Times New Roman" w:hAnsi="Tahoma" w:cs="Tahoma"/>
          <w:b/>
          <w:sz w:val="18"/>
          <w:szCs w:val="18"/>
          <w:lang w:eastAsia="sl-SI"/>
        </w:rPr>
        <w:t>vodjo gradbenih del mora izpolniti ponudnik sam ali skupina ponudnikov v okviru skupne ponudbe. Ponudnik se z oddajo ponudbe zavezuje, da bo</w:t>
      </w:r>
      <w:r w:rsidR="00CB553E" w:rsidRPr="00CB553E">
        <w:rPr>
          <w:rFonts w:ascii="Tahoma" w:eastAsia="Times New Roman" w:hAnsi="Tahoma" w:cs="Tahoma"/>
          <w:b/>
          <w:sz w:val="18"/>
          <w:szCs w:val="18"/>
          <w:lang w:eastAsia="sl-SI"/>
        </w:rPr>
        <w:t xml:space="preserve"> odgovorni</w:t>
      </w:r>
      <w:r w:rsidRPr="00CB553E">
        <w:rPr>
          <w:rFonts w:ascii="Tahoma" w:eastAsia="Times New Roman" w:hAnsi="Tahoma" w:cs="Tahoma"/>
          <w:b/>
          <w:sz w:val="18"/>
          <w:szCs w:val="18"/>
          <w:lang w:eastAsia="sl-SI"/>
        </w:rPr>
        <w:t xml:space="preserve"> vodja gradben</w:t>
      </w:r>
      <w:r w:rsidR="00CB553E" w:rsidRPr="00CB553E">
        <w:rPr>
          <w:rFonts w:ascii="Tahoma" w:eastAsia="Times New Roman" w:hAnsi="Tahoma" w:cs="Tahoma"/>
          <w:b/>
          <w:sz w:val="18"/>
          <w:szCs w:val="18"/>
          <w:lang w:eastAsia="sl-SI"/>
        </w:rPr>
        <w:t>ih del</w:t>
      </w:r>
      <w:r w:rsidRPr="00CB553E">
        <w:rPr>
          <w:rFonts w:ascii="Tahoma" w:eastAsia="Times New Roman" w:hAnsi="Tahoma" w:cs="Tahoma"/>
          <w:b/>
          <w:sz w:val="18"/>
          <w:szCs w:val="18"/>
          <w:lang w:eastAsia="sl-SI"/>
        </w:rPr>
        <w:t>, tudi neposredno zadolžen za vodenje izvedbe na predmetnem razpisu</w:t>
      </w:r>
      <w:r w:rsidR="00C20056" w:rsidRPr="00CB553E">
        <w:rPr>
          <w:rFonts w:ascii="Tahoma" w:eastAsia="Times New Roman" w:hAnsi="Tahoma" w:cs="Tahoma"/>
          <w:b/>
          <w:sz w:val="18"/>
          <w:szCs w:val="18"/>
          <w:lang w:eastAsia="sl-SI"/>
        </w:rPr>
        <w:t xml:space="preserve"> ter </w:t>
      </w:r>
      <w:r w:rsidRPr="00CB553E">
        <w:rPr>
          <w:rFonts w:ascii="Tahoma" w:eastAsia="Times New Roman" w:hAnsi="Tahoma" w:cs="Tahoma"/>
          <w:b/>
          <w:sz w:val="18"/>
          <w:szCs w:val="18"/>
          <w:lang w:eastAsia="sl-SI"/>
        </w:rPr>
        <w:t>v času izvajanja vseh del dnevno prisoten na delovišču</w:t>
      </w:r>
      <w:r w:rsidR="00C20056" w:rsidRPr="00CB553E">
        <w:rPr>
          <w:rFonts w:ascii="Tahoma" w:eastAsia="Times New Roman" w:hAnsi="Tahoma" w:cs="Tahoma"/>
          <w:b/>
          <w:sz w:val="18"/>
          <w:szCs w:val="18"/>
          <w:lang w:eastAsia="sl-SI"/>
        </w:rPr>
        <w:t>.</w:t>
      </w:r>
    </w:p>
    <w:p w14:paraId="09EE270A" w14:textId="77777777" w:rsidR="004D2511" w:rsidRPr="00CB553E" w:rsidRDefault="004D2511" w:rsidP="00530307">
      <w:pPr>
        <w:keepNext/>
        <w:keepLines/>
        <w:spacing w:after="0" w:line="240" w:lineRule="auto"/>
        <w:jc w:val="both"/>
        <w:rPr>
          <w:rFonts w:ascii="Tahoma" w:hAnsi="Tahoma" w:cs="Tahoma"/>
          <w:sz w:val="18"/>
          <w:szCs w:val="18"/>
        </w:rPr>
      </w:pPr>
    </w:p>
    <w:p w14:paraId="105C5712" w14:textId="77777777" w:rsidR="00CB553E" w:rsidRPr="00CB553E" w:rsidRDefault="00CB553E" w:rsidP="00CB553E">
      <w:pPr>
        <w:keepNext/>
        <w:keepLines/>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Vodja strojnih del:</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119"/>
        <w:gridCol w:w="2297"/>
        <w:gridCol w:w="3543"/>
      </w:tblGrid>
      <w:tr w:rsidR="00CB553E" w:rsidRPr="00CB553E" w14:paraId="557713CC" w14:textId="77777777" w:rsidTr="00F530AD">
        <w:tc>
          <w:tcPr>
            <w:tcW w:w="675" w:type="dxa"/>
          </w:tcPr>
          <w:p w14:paraId="4184F600" w14:textId="77777777" w:rsidR="00CB553E" w:rsidRPr="00CB553E" w:rsidRDefault="00CB553E" w:rsidP="00CA1DFA">
            <w:pPr>
              <w:keepNext/>
              <w:keepLines/>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Zap. št.</w:t>
            </w:r>
          </w:p>
        </w:tc>
        <w:tc>
          <w:tcPr>
            <w:tcW w:w="3119" w:type="dxa"/>
          </w:tcPr>
          <w:p w14:paraId="24DE3B23" w14:textId="77777777" w:rsidR="00CB553E" w:rsidRPr="00CB553E" w:rsidRDefault="00CB553E" w:rsidP="00CA1DFA">
            <w:pPr>
              <w:keepNext/>
              <w:keepLines/>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Ime in priimek</w:t>
            </w:r>
          </w:p>
        </w:tc>
        <w:tc>
          <w:tcPr>
            <w:tcW w:w="2297" w:type="dxa"/>
          </w:tcPr>
          <w:p w14:paraId="7C8F7F15" w14:textId="77777777" w:rsidR="00CB553E" w:rsidRPr="00CB553E" w:rsidRDefault="00CB553E" w:rsidP="00CA1DFA">
            <w:pPr>
              <w:keepNext/>
              <w:keepLines/>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delodajalec</w:t>
            </w:r>
          </w:p>
        </w:tc>
        <w:tc>
          <w:tcPr>
            <w:tcW w:w="3543" w:type="dxa"/>
          </w:tcPr>
          <w:p w14:paraId="280B52E0" w14:textId="77777777" w:rsidR="00CB553E" w:rsidRPr="00CB553E" w:rsidRDefault="00CB553E" w:rsidP="00CA1DFA">
            <w:pPr>
              <w:keepNext/>
              <w:keepLines/>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FUNKCIJA</w:t>
            </w:r>
          </w:p>
        </w:tc>
      </w:tr>
      <w:tr w:rsidR="00CB553E" w:rsidRPr="00CB553E" w14:paraId="08060CA7" w14:textId="77777777" w:rsidTr="00F530AD">
        <w:trPr>
          <w:trHeight w:val="543"/>
        </w:trPr>
        <w:tc>
          <w:tcPr>
            <w:tcW w:w="675" w:type="dxa"/>
          </w:tcPr>
          <w:p w14:paraId="543F4A55" w14:textId="77777777" w:rsidR="00CB553E" w:rsidRPr="00CB553E" w:rsidRDefault="00CB553E" w:rsidP="00CA1DFA">
            <w:pPr>
              <w:keepNext/>
              <w:keepLines/>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1.</w:t>
            </w:r>
          </w:p>
        </w:tc>
        <w:tc>
          <w:tcPr>
            <w:tcW w:w="3119" w:type="dxa"/>
          </w:tcPr>
          <w:p w14:paraId="1B1374D3" w14:textId="77777777" w:rsidR="00CB553E" w:rsidRPr="00CB553E" w:rsidRDefault="00CB553E" w:rsidP="00CA1DFA">
            <w:pPr>
              <w:keepNext/>
              <w:keepLines/>
              <w:spacing w:after="0" w:line="240" w:lineRule="auto"/>
              <w:jc w:val="both"/>
              <w:rPr>
                <w:rFonts w:ascii="Tahoma" w:eastAsia="Times New Roman" w:hAnsi="Tahoma" w:cs="Tahoma"/>
                <w:sz w:val="18"/>
                <w:szCs w:val="18"/>
                <w:lang w:eastAsia="sl-SI"/>
              </w:rPr>
            </w:pPr>
          </w:p>
        </w:tc>
        <w:tc>
          <w:tcPr>
            <w:tcW w:w="2297" w:type="dxa"/>
          </w:tcPr>
          <w:p w14:paraId="5475833D" w14:textId="77777777" w:rsidR="00CB553E" w:rsidRPr="00CB553E" w:rsidRDefault="00CB553E" w:rsidP="00CA1DFA">
            <w:pPr>
              <w:keepNext/>
              <w:keepLines/>
              <w:spacing w:after="0" w:line="240" w:lineRule="auto"/>
              <w:jc w:val="both"/>
              <w:rPr>
                <w:rFonts w:ascii="Tahoma" w:eastAsia="Times New Roman" w:hAnsi="Tahoma" w:cs="Tahoma"/>
                <w:sz w:val="18"/>
                <w:szCs w:val="18"/>
                <w:lang w:eastAsia="sl-SI"/>
              </w:rPr>
            </w:pPr>
          </w:p>
        </w:tc>
        <w:tc>
          <w:tcPr>
            <w:tcW w:w="3543" w:type="dxa"/>
          </w:tcPr>
          <w:p w14:paraId="3B38AB07" w14:textId="77777777" w:rsidR="00CB553E" w:rsidRPr="00CB553E" w:rsidRDefault="00CB553E" w:rsidP="00CA1DFA">
            <w:pPr>
              <w:keepNext/>
              <w:keepLines/>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 xml:space="preserve">vodja </w:t>
            </w:r>
            <w:r w:rsidR="00C13A1A">
              <w:rPr>
                <w:rFonts w:ascii="Tahoma" w:eastAsia="Times New Roman" w:hAnsi="Tahoma" w:cs="Tahoma"/>
                <w:sz w:val="18"/>
                <w:szCs w:val="18"/>
                <w:lang w:eastAsia="sl-SI"/>
              </w:rPr>
              <w:t xml:space="preserve">strojnih </w:t>
            </w:r>
            <w:r w:rsidRPr="00CB553E">
              <w:rPr>
                <w:rFonts w:ascii="Tahoma" w:eastAsia="Times New Roman" w:hAnsi="Tahoma" w:cs="Tahoma"/>
                <w:sz w:val="18"/>
                <w:szCs w:val="18"/>
                <w:lang w:eastAsia="sl-SI"/>
              </w:rPr>
              <w:t>del</w:t>
            </w:r>
          </w:p>
        </w:tc>
      </w:tr>
    </w:tbl>
    <w:p w14:paraId="6B2025BA" w14:textId="77777777" w:rsidR="00CB553E" w:rsidRPr="00CB553E" w:rsidRDefault="00CB553E" w:rsidP="00CB553E">
      <w:pPr>
        <w:keepNext/>
        <w:keepLines/>
        <w:spacing w:after="0" w:line="240" w:lineRule="auto"/>
        <w:jc w:val="both"/>
        <w:rPr>
          <w:rFonts w:ascii="Tahoma" w:eastAsia="Times New Roman" w:hAnsi="Tahoma" w:cs="Tahoma"/>
          <w:sz w:val="18"/>
          <w:szCs w:val="18"/>
          <w:lang w:eastAsia="sl-SI"/>
        </w:rPr>
      </w:pPr>
    </w:p>
    <w:p w14:paraId="4B544037" w14:textId="77777777" w:rsidR="00CB553E" w:rsidRPr="00CB553E" w:rsidRDefault="00CB553E" w:rsidP="00CB553E">
      <w:pPr>
        <w:keepNext/>
        <w:keepLines/>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Ponudnik za to stranjo predloži</w:t>
      </w:r>
      <w:r>
        <w:rPr>
          <w:rFonts w:ascii="Tahoma" w:eastAsia="Times New Roman" w:hAnsi="Tahoma" w:cs="Tahoma"/>
          <w:sz w:val="18"/>
          <w:szCs w:val="18"/>
          <w:lang w:eastAsia="sl-SI"/>
        </w:rPr>
        <w:t xml:space="preserve"> </w:t>
      </w:r>
      <w:r w:rsidRPr="00CB553E">
        <w:rPr>
          <w:rFonts w:ascii="Tahoma" w:eastAsia="Times New Roman" w:hAnsi="Tahoma" w:cs="Tahoma"/>
          <w:sz w:val="18"/>
          <w:szCs w:val="18"/>
          <w:lang w:eastAsia="sl-SI"/>
        </w:rPr>
        <w:t>potrdilo investitorja referenčnega objekta za vodjo del strojne stroke (priloga 6/2)</w:t>
      </w:r>
      <w:r>
        <w:rPr>
          <w:rFonts w:ascii="Tahoma" w:eastAsia="Times New Roman" w:hAnsi="Tahoma" w:cs="Tahoma"/>
          <w:sz w:val="18"/>
          <w:szCs w:val="18"/>
          <w:lang w:eastAsia="sl-SI"/>
        </w:rPr>
        <w:t>.</w:t>
      </w:r>
    </w:p>
    <w:p w14:paraId="7A304A54" w14:textId="77777777" w:rsidR="00CB553E" w:rsidRPr="00CB553E" w:rsidRDefault="00CB553E" w:rsidP="00530307">
      <w:pPr>
        <w:keepNext/>
        <w:keepLines/>
        <w:spacing w:after="0" w:line="240" w:lineRule="auto"/>
        <w:jc w:val="both"/>
        <w:rPr>
          <w:rFonts w:ascii="Tahoma" w:hAnsi="Tahoma" w:cs="Tahoma"/>
          <w:sz w:val="18"/>
          <w:szCs w:val="18"/>
        </w:rPr>
      </w:pPr>
    </w:p>
    <w:p w14:paraId="29A07C3E" w14:textId="77777777" w:rsidR="001C7D46" w:rsidRPr="00CB553E" w:rsidRDefault="001C7D46" w:rsidP="00530307">
      <w:pPr>
        <w:keepNext/>
        <w:keepLines/>
        <w:spacing w:after="0" w:line="240" w:lineRule="auto"/>
        <w:jc w:val="both"/>
        <w:rPr>
          <w:rFonts w:ascii="Tahoma" w:hAnsi="Tahoma" w:cs="Tahoma"/>
          <w:sz w:val="18"/>
          <w:szCs w:val="18"/>
        </w:rPr>
      </w:pPr>
      <w:r w:rsidRPr="00CB553E">
        <w:rPr>
          <w:rFonts w:ascii="Tahoma" w:hAnsi="Tahoma" w:cs="Tahoma"/>
          <w:sz w:val="18"/>
          <w:szCs w:val="18"/>
        </w:rPr>
        <w:t>Poimenski seznam ljudi, ki bodo delali na objektu:</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969"/>
        <w:gridCol w:w="2410"/>
        <w:gridCol w:w="2410"/>
      </w:tblGrid>
      <w:tr w:rsidR="001C7D46" w:rsidRPr="00CB553E" w14:paraId="5CAACEB0" w14:textId="77777777" w:rsidTr="00351030">
        <w:tc>
          <w:tcPr>
            <w:tcW w:w="675" w:type="dxa"/>
          </w:tcPr>
          <w:p w14:paraId="0CCB1697"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 xml:space="preserve">Zap. </w:t>
            </w:r>
            <w:r w:rsidR="00C92793" w:rsidRPr="00CB553E">
              <w:rPr>
                <w:rFonts w:ascii="Tahoma" w:eastAsia="Times New Roman" w:hAnsi="Tahoma" w:cs="Tahoma"/>
                <w:sz w:val="18"/>
                <w:szCs w:val="18"/>
                <w:lang w:eastAsia="sl-SI"/>
              </w:rPr>
              <w:t>Š</w:t>
            </w:r>
            <w:r w:rsidRPr="00CB553E">
              <w:rPr>
                <w:rFonts w:ascii="Tahoma" w:eastAsia="Times New Roman" w:hAnsi="Tahoma" w:cs="Tahoma"/>
                <w:sz w:val="18"/>
                <w:szCs w:val="18"/>
                <w:lang w:eastAsia="sl-SI"/>
              </w:rPr>
              <w:t>t.</w:t>
            </w:r>
          </w:p>
        </w:tc>
        <w:tc>
          <w:tcPr>
            <w:tcW w:w="3969" w:type="dxa"/>
          </w:tcPr>
          <w:p w14:paraId="662E5DF1"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Ime in priimek</w:t>
            </w:r>
          </w:p>
        </w:tc>
        <w:tc>
          <w:tcPr>
            <w:tcW w:w="2410" w:type="dxa"/>
          </w:tcPr>
          <w:p w14:paraId="1BD6E482"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r w:rsidRPr="00CB553E">
              <w:rPr>
                <w:rFonts w:ascii="Tahoma" w:eastAsia="Times New Roman" w:hAnsi="Tahoma" w:cs="Tahoma"/>
                <w:sz w:val="18"/>
                <w:szCs w:val="18"/>
                <w:lang w:eastAsia="sl-SI"/>
              </w:rPr>
              <w:t>delodajalec</w:t>
            </w:r>
          </w:p>
        </w:tc>
        <w:tc>
          <w:tcPr>
            <w:tcW w:w="2410" w:type="dxa"/>
          </w:tcPr>
          <w:p w14:paraId="1E090FAB" w14:textId="77777777" w:rsidR="001C7D46" w:rsidRPr="00CB553E" w:rsidRDefault="001C7D46" w:rsidP="00530307">
            <w:pPr>
              <w:keepNext/>
              <w:keepLines/>
              <w:spacing w:after="0" w:line="240" w:lineRule="auto"/>
              <w:jc w:val="center"/>
              <w:rPr>
                <w:rFonts w:ascii="Tahoma" w:eastAsia="Times New Roman" w:hAnsi="Tahoma" w:cs="Tahoma"/>
                <w:sz w:val="18"/>
                <w:szCs w:val="18"/>
                <w:lang w:eastAsia="sl-SI"/>
              </w:rPr>
            </w:pPr>
            <w:r w:rsidRPr="00CB553E">
              <w:rPr>
                <w:rFonts w:ascii="Tahoma" w:eastAsia="Times New Roman" w:hAnsi="Tahoma" w:cs="Tahoma"/>
                <w:sz w:val="18"/>
                <w:szCs w:val="18"/>
                <w:lang w:eastAsia="sl-SI"/>
              </w:rPr>
              <w:t>FUNKCIJA</w:t>
            </w:r>
            <w:r w:rsidR="00376D19" w:rsidRPr="00CB553E">
              <w:rPr>
                <w:rFonts w:ascii="Tahoma" w:eastAsia="Times New Roman" w:hAnsi="Tahoma" w:cs="Tahoma"/>
                <w:sz w:val="18"/>
                <w:szCs w:val="18"/>
                <w:lang w:eastAsia="sl-SI"/>
              </w:rPr>
              <w:t>/zadolžitev</w:t>
            </w:r>
          </w:p>
        </w:tc>
      </w:tr>
      <w:tr w:rsidR="001C7D46" w:rsidRPr="00CB553E" w14:paraId="7170668B" w14:textId="77777777" w:rsidTr="00351030">
        <w:tc>
          <w:tcPr>
            <w:tcW w:w="675" w:type="dxa"/>
          </w:tcPr>
          <w:p w14:paraId="1FC81F4A" w14:textId="77777777" w:rsidR="001C7D46" w:rsidRPr="00CB553E" w:rsidRDefault="001C7D46" w:rsidP="002C7037">
            <w:pPr>
              <w:keepNext/>
              <w:keepLines/>
              <w:numPr>
                <w:ilvl w:val="0"/>
                <w:numId w:val="14"/>
              </w:numPr>
              <w:spacing w:after="0" w:line="240" w:lineRule="auto"/>
              <w:ind w:left="489" w:hanging="244"/>
              <w:jc w:val="both"/>
              <w:rPr>
                <w:rFonts w:ascii="Tahoma" w:eastAsia="Times New Roman" w:hAnsi="Tahoma" w:cs="Tahoma"/>
                <w:sz w:val="18"/>
                <w:szCs w:val="18"/>
                <w:lang w:eastAsia="sl-SI"/>
              </w:rPr>
            </w:pPr>
          </w:p>
        </w:tc>
        <w:tc>
          <w:tcPr>
            <w:tcW w:w="3969" w:type="dxa"/>
          </w:tcPr>
          <w:p w14:paraId="5B651C31"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p>
        </w:tc>
        <w:tc>
          <w:tcPr>
            <w:tcW w:w="2410" w:type="dxa"/>
          </w:tcPr>
          <w:p w14:paraId="50F77A7D"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p>
        </w:tc>
        <w:tc>
          <w:tcPr>
            <w:tcW w:w="2410" w:type="dxa"/>
          </w:tcPr>
          <w:p w14:paraId="4122DC76"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p>
        </w:tc>
      </w:tr>
      <w:tr w:rsidR="001C7D46" w:rsidRPr="00CB553E" w14:paraId="5227BEA0" w14:textId="77777777" w:rsidTr="00351030">
        <w:tc>
          <w:tcPr>
            <w:tcW w:w="675" w:type="dxa"/>
          </w:tcPr>
          <w:p w14:paraId="001ACDDF" w14:textId="77777777" w:rsidR="001C7D46" w:rsidRPr="00CB553E" w:rsidRDefault="001C7D46" w:rsidP="002C7037">
            <w:pPr>
              <w:keepNext/>
              <w:keepLines/>
              <w:numPr>
                <w:ilvl w:val="0"/>
                <w:numId w:val="14"/>
              </w:numPr>
              <w:spacing w:after="0" w:line="240" w:lineRule="auto"/>
              <w:ind w:left="489" w:hanging="244"/>
              <w:jc w:val="both"/>
              <w:rPr>
                <w:rFonts w:ascii="Tahoma" w:eastAsia="Times New Roman" w:hAnsi="Tahoma" w:cs="Tahoma"/>
                <w:sz w:val="18"/>
                <w:szCs w:val="18"/>
                <w:lang w:eastAsia="sl-SI"/>
              </w:rPr>
            </w:pPr>
          </w:p>
        </w:tc>
        <w:tc>
          <w:tcPr>
            <w:tcW w:w="3969" w:type="dxa"/>
          </w:tcPr>
          <w:p w14:paraId="1F58A2BB"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p>
        </w:tc>
        <w:tc>
          <w:tcPr>
            <w:tcW w:w="2410" w:type="dxa"/>
          </w:tcPr>
          <w:p w14:paraId="266794B0"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p>
        </w:tc>
        <w:tc>
          <w:tcPr>
            <w:tcW w:w="2410" w:type="dxa"/>
          </w:tcPr>
          <w:p w14:paraId="6EBFE100"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p>
        </w:tc>
      </w:tr>
      <w:tr w:rsidR="001C7D46" w:rsidRPr="00CB553E" w14:paraId="5548F41B" w14:textId="77777777" w:rsidTr="00351030">
        <w:tc>
          <w:tcPr>
            <w:tcW w:w="675" w:type="dxa"/>
          </w:tcPr>
          <w:p w14:paraId="59C8E341" w14:textId="77777777" w:rsidR="001C7D46" w:rsidRPr="00CB553E" w:rsidRDefault="001C7D46" w:rsidP="002C7037">
            <w:pPr>
              <w:keepNext/>
              <w:keepLines/>
              <w:numPr>
                <w:ilvl w:val="0"/>
                <w:numId w:val="14"/>
              </w:numPr>
              <w:spacing w:after="0" w:line="240" w:lineRule="auto"/>
              <w:ind w:left="489" w:hanging="244"/>
              <w:jc w:val="both"/>
              <w:rPr>
                <w:rFonts w:ascii="Tahoma" w:eastAsia="Times New Roman" w:hAnsi="Tahoma" w:cs="Tahoma"/>
                <w:sz w:val="18"/>
                <w:szCs w:val="18"/>
                <w:lang w:eastAsia="sl-SI"/>
              </w:rPr>
            </w:pPr>
          </w:p>
        </w:tc>
        <w:tc>
          <w:tcPr>
            <w:tcW w:w="3969" w:type="dxa"/>
          </w:tcPr>
          <w:p w14:paraId="0AC31A5F"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p>
        </w:tc>
        <w:tc>
          <w:tcPr>
            <w:tcW w:w="2410" w:type="dxa"/>
          </w:tcPr>
          <w:p w14:paraId="79D7553F"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p>
        </w:tc>
        <w:tc>
          <w:tcPr>
            <w:tcW w:w="2410" w:type="dxa"/>
          </w:tcPr>
          <w:p w14:paraId="54EE4E91"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p>
        </w:tc>
      </w:tr>
      <w:tr w:rsidR="001C7D46" w:rsidRPr="00CB553E" w14:paraId="6935DF1F" w14:textId="77777777" w:rsidTr="00351030">
        <w:tc>
          <w:tcPr>
            <w:tcW w:w="675" w:type="dxa"/>
          </w:tcPr>
          <w:p w14:paraId="6AC98B12" w14:textId="77777777" w:rsidR="001C7D46" w:rsidRPr="00CB553E" w:rsidRDefault="001C7D46" w:rsidP="002C7037">
            <w:pPr>
              <w:keepNext/>
              <w:keepLines/>
              <w:numPr>
                <w:ilvl w:val="0"/>
                <w:numId w:val="14"/>
              </w:numPr>
              <w:spacing w:after="0" w:line="240" w:lineRule="auto"/>
              <w:ind w:left="489" w:hanging="244"/>
              <w:jc w:val="both"/>
              <w:rPr>
                <w:rFonts w:ascii="Tahoma" w:eastAsia="Times New Roman" w:hAnsi="Tahoma" w:cs="Tahoma"/>
                <w:sz w:val="18"/>
                <w:szCs w:val="18"/>
                <w:lang w:eastAsia="sl-SI"/>
              </w:rPr>
            </w:pPr>
          </w:p>
        </w:tc>
        <w:tc>
          <w:tcPr>
            <w:tcW w:w="3969" w:type="dxa"/>
          </w:tcPr>
          <w:p w14:paraId="50E91485"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p>
        </w:tc>
        <w:tc>
          <w:tcPr>
            <w:tcW w:w="2410" w:type="dxa"/>
          </w:tcPr>
          <w:p w14:paraId="18C50A36"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p>
        </w:tc>
        <w:tc>
          <w:tcPr>
            <w:tcW w:w="2410" w:type="dxa"/>
          </w:tcPr>
          <w:p w14:paraId="5A256F90"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p>
        </w:tc>
      </w:tr>
      <w:tr w:rsidR="001C7D46" w:rsidRPr="00CB553E" w14:paraId="0D42F4B1" w14:textId="77777777" w:rsidTr="00351030">
        <w:tc>
          <w:tcPr>
            <w:tcW w:w="675" w:type="dxa"/>
          </w:tcPr>
          <w:p w14:paraId="52BD931C" w14:textId="77777777" w:rsidR="001C7D46" w:rsidRPr="00CB553E" w:rsidRDefault="001C7D46" w:rsidP="002C7037">
            <w:pPr>
              <w:keepNext/>
              <w:keepLines/>
              <w:numPr>
                <w:ilvl w:val="0"/>
                <w:numId w:val="14"/>
              </w:numPr>
              <w:spacing w:after="0" w:line="240" w:lineRule="auto"/>
              <w:ind w:left="489" w:hanging="244"/>
              <w:jc w:val="both"/>
              <w:rPr>
                <w:rFonts w:ascii="Tahoma" w:eastAsia="Times New Roman" w:hAnsi="Tahoma" w:cs="Tahoma"/>
                <w:sz w:val="18"/>
                <w:szCs w:val="18"/>
                <w:lang w:eastAsia="sl-SI"/>
              </w:rPr>
            </w:pPr>
          </w:p>
        </w:tc>
        <w:tc>
          <w:tcPr>
            <w:tcW w:w="3969" w:type="dxa"/>
          </w:tcPr>
          <w:p w14:paraId="4DC173C2"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p>
        </w:tc>
        <w:tc>
          <w:tcPr>
            <w:tcW w:w="2410" w:type="dxa"/>
          </w:tcPr>
          <w:p w14:paraId="1182CA79"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p>
        </w:tc>
        <w:tc>
          <w:tcPr>
            <w:tcW w:w="2410" w:type="dxa"/>
          </w:tcPr>
          <w:p w14:paraId="619E3422"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p>
        </w:tc>
      </w:tr>
      <w:tr w:rsidR="001C7D46" w:rsidRPr="00CB553E" w14:paraId="5A6A9B4A" w14:textId="77777777" w:rsidTr="00351030">
        <w:tc>
          <w:tcPr>
            <w:tcW w:w="675" w:type="dxa"/>
          </w:tcPr>
          <w:p w14:paraId="5CB1D2D6" w14:textId="77777777" w:rsidR="001C7D46" w:rsidRPr="00CB553E" w:rsidRDefault="001C7D46" w:rsidP="002C7037">
            <w:pPr>
              <w:keepNext/>
              <w:keepLines/>
              <w:numPr>
                <w:ilvl w:val="0"/>
                <w:numId w:val="14"/>
              </w:numPr>
              <w:spacing w:after="0" w:line="240" w:lineRule="auto"/>
              <w:ind w:left="489" w:hanging="244"/>
              <w:jc w:val="both"/>
              <w:rPr>
                <w:rFonts w:ascii="Tahoma" w:eastAsia="Times New Roman" w:hAnsi="Tahoma" w:cs="Tahoma"/>
                <w:sz w:val="18"/>
                <w:szCs w:val="18"/>
                <w:lang w:eastAsia="sl-SI"/>
              </w:rPr>
            </w:pPr>
          </w:p>
        </w:tc>
        <w:tc>
          <w:tcPr>
            <w:tcW w:w="3969" w:type="dxa"/>
          </w:tcPr>
          <w:p w14:paraId="2CF23FD9"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p>
        </w:tc>
        <w:tc>
          <w:tcPr>
            <w:tcW w:w="2410" w:type="dxa"/>
          </w:tcPr>
          <w:p w14:paraId="64883515"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p>
        </w:tc>
        <w:tc>
          <w:tcPr>
            <w:tcW w:w="2410" w:type="dxa"/>
          </w:tcPr>
          <w:p w14:paraId="58694AE2" w14:textId="77777777" w:rsidR="001C7D46" w:rsidRPr="00CB553E" w:rsidRDefault="001C7D46" w:rsidP="00530307">
            <w:pPr>
              <w:keepNext/>
              <w:keepLines/>
              <w:spacing w:after="0" w:line="240" w:lineRule="auto"/>
              <w:jc w:val="both"/>
              <w:rPr>
                <w:rFonts w:ascii="Tahoma" w:eastAsia="Times New Roman" w:hAnsi="Tahoma" w:cs="Tahoma"/>
                <w:sz w:val="18"/>
                <w:szCs w:val="18"/>
                <w:lang w:eastAsia="sl-SI"/>
              </w:rPr>
            </w:pPr>
          </w:p>
        </w:tc>
      </w:tr>
      <w:tr w:rsidR="00650426" w:rsidRPr="00CB553E" w14:paraId="4518296F" w14:textId="77777777" w:rsidTr="00351030">
        <w:tc>
          <w:tcPr>
            <w:tcW w:w="675" w:type="dxa"/>
          </w:tcPr>
          <w:p w14:paraId="46D441E5" w14:textId="77777777" w:rsidR="00650426" w:rsidRPr="00CB553E" w:rsidRDefault="00650426" w:rsidP="002C7037">
            <w:pPr>
              <w:keepNext/>
              <w:keepLines/>
              <w:numPr>
                <w:ilvl w:val="0"/>
                <w:numId w:val="14"/>
              </w:numPr>
              <w:spacing w:after="0" w:line="240" w:lineRule="auto"/>
              <w:ind w:left="489" w:hanging="244"/>
              <w:jc w:val="both"/>
              <w:rPr>
                <w:rFonts w:ascii="Tahoma" w:eastAsia="Times New Roman" w:hAnsi="Tahoma" w:cs="Tahoma"/>
                <w:sz w:val="18"/>
                <w:szCs w:val="18"/>
                <w:lang w:eastAsia="sl-SI"/>
              </w:rPr>
            </w:pPr>
          </w:p>
        </w:tc>
        <w:tc>
          <w:tcPr>
            <w:tcW w:w="3969" w:type="dxa"/>
          </w:tcPr>
          <w:p w14:paraId="57F0CA21" w14:textId="77777777" w:rsidR="00650426" w:rsidRPr="00CB553E" w:rsidRDefault="00650426" w:rsidP="00530307">
            <w:pPr>
              <w:keepNext/>
              <w:keepLines/>
              <w:spacing w:after="0" w:line="240" w:lineRule="auto"/>
              <w:jc w:val="both"/>
              <w:rPr>
                <w:rFonts w:ascii="Tahoma" w:eastAsia="Times New Roman" w:hAnsi="Tahoma" w:cs="Tahoma"/>
                <w:sz w:val="18"/>
                <w:szCs w:val="18"/>
                <w:lang w:eastAsia="sl-SI"/>
              </w:rPr>
            </w:pPr>
          </w:p>
        </w:tc>
        <w:tc>
          <w:tcPr>
            <w:tcW w:w="2410" w:type="dxa"/>
          </w:tcPr>
          <w:p w14:paraId="4B8728F5" w14:textId="77777777" w:rsidR="00650426" w:rsidRPr="00CB553E" w:rsidRDefault="00650426" w:rsidP="00530307">
            <w:pPr>
              <w:keepNext/>
              <w:keepLines/>
              <w:spacing w:after="0" w:line="240" w:lineRule="auto"/>
              <w:jc w:val="both"/>
              <w:rPr>
                <w:rFonts w:ascii="Tahoma" w:eastAsia="Times New Roman" w:hAnsi="Tahoma" w:cs="Tahoma"/>
                <w:sz w:val="18"/>
                <w:szCs w:val="18"/>
                <w:lang w:eastAsia="sl-SI"/>
              </w:rPr>
            </w:pPr>
          </w:p>
        </w:tc>
        <w:tc>
          <w:tcPr>
            <w:tcW w:w="2410" w:type="dxa"/>
          </w:tcPr>
          <w:p w14:paraId="1B3B1819" w14:textId="77777777" w:rsidR="00650426" w:rsidRPr="00CB553E" w:rsidRDefault="00650426" w:rsidP="00530307">
            <w:pPr>
              <w:keepNext/>
              <w:keepLines/>
              <w:spacing w:after="0" w:line="240" w:lineRule="auto"/>
              <w:jc w:val="both"/>
              <w:rPr>
                <w:rFonts w:ascii="Tahoma" w:eastAsia="Times New Roman" w:hAnsi="Tahoma" w:cs="Tahoma"/>
                <w:sz w:val="18"/>
                <w:szCs w:val="18"/>
                <w:lang w:eastAsia="sl-SI"/>
              </w:rPr>
            </w:pPr>
          </w:p>
        </w:tc>
      </w:tr>
      <w:tr w:rsidR="00650426" w:rsidRPr="00CB553E" w14:paraId="12308ACD" w14:textId="77777777" w:rsidTr="00351030">
        <w:tc>
          <w:tcPr>
            <w:tcW w:w="675" w:type="dxa"/>
          </w:tcPr>
          <w:p w14:paraId="4AFA6390" w14:textId="77777777" w:rsidR="00650426" w:rsidRPr="00CB553E" w:rsidRDefault="00650426" w:rsidP="002C7037">
            <w:pPr>
              <w:keepNext/>
              <w:keepLines/>
              <w:numPr>
                <w:ilvl w:val="0"/>
                <w:numId w:val="14"/>
              </w:numPr>
              <w:spacing w:after="0" w:line="240" w:lineRule="auto"/>
              <w:ind w:left="489" w:hanging="244"/>
              <w:jc w:val="both"/>
              <w:rPr>
                <w:rFonts w:ascii="Tahoma" w:eastAsia="Times New Roman" w:hAnsi="Tahoma" w:cs="Tahoma"/>
                <w:sz w:val="18"/>
                <w:szCs w:val="18"/>
                <w:lang w:eastAsia="sl-SI"/>
              </w:rPr>
            </w:pPr>
          </w:p>
        </w:tc>
        <w:tc>
          <w:tcPr>
            <w:tcW w:w="3969" w:type="dxa"/>
          </w:tcPr>
          <w:p w14:paraId="02CA55CC" w14:textId="77777777" w:rsidR="00650426" w:rsidRPr="00CB553E" w:rsidRDefault="00650426" w:rsidP="00530307">
            <w:pPr>
              <w:keepNext/>
              <w:keepLines/>
              <w:spacing w:after="0" w:line="240" w:lineRule="auto"/>
              <w:jc w:val="both"/>
              <w:rPr>
                <w:rFonts w:ascii="Tahoma" w:eastAsia="Times New Roman" w:hAnsi="Tahoma" w:cs="Tahoma"/>
                <w:sz w:val="18"/>
                <w:szCs w:val="18"/>
                <w:lang w:eastAsia="sl-SI"/>
              </w:rPr>
            </w:pPr>
          </w:p>
        </w:tc>
        <w:tc>
          <w:tcPr>
            <w:tcW w:w="2410" w:type="dxa"/>
          </w:tcPr>
          <w:p w14:paraId="274A155A" w14:textId="77777777" w:rsidR="00650426" w:rsidRPr="00CB553E" w:rsidRDefault="00650426" w:rsidP="00530307">
            <w:pPr>
              <w:keepNext/>
              <w:keepLines/>
              <w:spacing w:after="0" w:line="240" w:lineRule="auto"/>
              <w:jc w:val="both"/>
              <w:rPr>
                <w:rFonts w:ascii="Tahoma" w:eastAsia="Times New Roman" w:hAnsi="Tahoma" w:cs="Tahoma"/>
                <w:sz w:val="18"/>
                <w:szCs w:val="18"/>
                <w:lang w:eastAsia="sl-SI"/>
              </w:rPr>
            </w:pPr>
          </w:p>
        </w:tc>
        <w:tc>
          <w:tcPr>
            <w:tcW w:w="2410" w:type="dxa"/>
          </w:tcPr>
          <w:p w14:paraId="6021F7E9" w14:textId="77777777" w:rsidR="00650426" w:rsidRPr="00CB553E" w:rsidRDefault="00650426" w:rsidP="00530307">
            <w:pPr>
              <w:keepNext/>
              <w:keepLines/>
              <w:spacing w:after="0" w:line="240" w:lineRule="auto"/>
              <w:jc w:val="both"/>
              <w:rPr>
                <w:rFonts w:ascii="Tahoma" w:eastAsia="Times New Roman" w:hAnsi="Tahoma" w:cs="Tahoma"/>
                <w:sz w:val="18"/>
                <w:szCs w:val="18"/>
                <w:lang w:eastAsia="sl-SI"/>
              </w:rPr>
            </w:pPr>
          </w:p>
        </w:tc>
      </w:tr>
    </w:tbl>
    <w:p w14:paraId="6B499630" w14:textId="77777777" w:rsidR="00BE29B5" w:rsidRPr="00CB553E" w:rsidRDefault="00BE29B5" w:rsidP="00530307">
      <w:pPr>
        <w:keepNext/>
        <w:keepLines/>
        <w:spacing w:after="0" w:line="240" w:lineRule="auto"/>
        <w:jc w:val="both"/>
        <w:rPr>
          <w:rFonts w:ascii="Tahoma" w:eastAsia="Times New Roman" w:hAnsi="Tahoma" w:cs="Tahoma"/>
          <w:b/>
          <w:sz w:val="18"/>
          <w:szCs w:val="18"/>
          <w:lang w:eastAsia="sl-SI"/>
        </w:rPr>
      </w:pPr>
    </w:p>
    <w:p w14:paraId="0113A6BA" w14:textId="77777777" w:rsidR="00BE29B5" w:rsidRPr="00CB553E" w:rsidRDefault="00BE29B5" w:rsidP="00530307">
      <w:pPr>
        <w:keepNext/>
        <w:keepLines/>
        <w:spacing w:after="0" w:line="240" w:lineRule="auto"/>
        <w:jc w:val="both"/>
        <w:rPr>
          <w:rFonts w:ascii="Tahoma" w:eastAsia="Times New Roman" w:hAnsi="Tahoma" w:cs="Tahoma"/>
          <w:b/>
          <w:sz w:val="18"/>
          <w:szCs w:val="18"/>
          <w:lang w:eastAsia="sl-SI"/>
        </w:rPr>
      </w:pPr>
      <w:r w:rsidRPr="00CB553E">
        <w:rPr>
          <w:rFonts w:ascii="Tahoma" w:eastAsia="Times New Roman" w:hAnsi="Tahoma" w:cs="Tahoma"/>
          <w:b/>
          <w:sz w:val="18"/>
          <w:szCs w:val="18"/>
          <w:lang w:eastAsia="sl-SI"/>
        </w:rPr>
        <w:t>V primeru, da prijavljeni</w:t>
      </w:r>
      <w:r w:rsidR="00CB553E">
        <w:rPr>
          <w:rFonts w:ascii="Tahoma" w:eastAsia="Times New Roman" w:hAnsi="Tahoma" w:cs="Tahoma"/>
          <w:b/>
          <w:sz w:val="18"/>
          <w:szCs w:val="18"/>
          <w:lang w:eastAsia="sl-SI"/>
        </w:rPr>
        <w:t xml:space="preserve"> vodja strojnih del in ostali navedeni </w:t>
      </w:r>
      <w:r w:rsidRPr="00CB553E">
        <w:rPr>
          <w:rFonts w:ascii="Tahoma" w:eastAsia="Times New Roman" w:hAnsi="Tahoma" w:cs="Tahoma"/>
          <w:b/>
          <w:sz w:val="18"/>
          <w:szCs w:val="18"/>
          <w:lang w:eastAsia="sl-SI"/>
        </w:rPr>
        <w:t>delavci niso zaposleni pri ponudniku, mora ponudnik predložiti pogodbo o medsebojnem sodelovanju in jih obvezno prijaviti kot podizvajalce.</w:t>
      </w:r>
    </w:p>
    <w:p w14:paraId="69EFE7A3" w14:textId="77777777" w:rsidR="00CB553E" w:rsidRDefault="00CB553E" w:rsidP="00EA352A">
      <w:pPr>
        <w:keepNext/>
        <w:keepLines/>
        <w:spacing w:after="0" w:line="240" w:lineRule="auto"/>
        <w:jc w:val="both"/>
        <w:rPr>
          <w:rFonts w:ascii="Tahoma" w:hAnsi="Tahoma" w:cs="Tahoma"/>
          <w:bCs/>
          <w:sz w:val="18"/>
          <w:szCs w:val="18"/>
        </w:rPr>
      </w:pPr>
    </w:p>
    <w:p w14:paraId="33964FA7" w14:textId="77777777" w:rsidR="00EA352A" w:rsidRPr="00CB553E" w:rsidRDefault="00EA352A" w:rsidP="00EA352A">
      <w:pPr>
        <w:keepNext/>
        <w:keepLines/>
        <w:spacing w:after="0" w:line="240" w:lineRule="auto"/>
        <w:jc w:val="both"/>
        <w:rPr>
          <w:rFonts w:ascii="Tahoma" w:eastAsia="Times New Roman" w:hAnsi="Tahoma" w:cs="Tahoma"/>
          <w:b/>
          <w:sz w:val="18"/>
          <w:szCs w:val="18"/>
          <w:lang w:eastAsia="sl-SI"/>
        </w:rPr>
      </w:pPr>
      <w:r w:rsidRPr="00CB553E">
        <w:rPr>
          <w:rFonts w:ascii="Tahoma" w:hAnsi="Tahoma" w:cs="Tahoma"/>
          <w:bCs/>
          <w:sz w:val="18"/>
          <w:szCs w:val="18"/>
        </w:rPr>
        <w:t>Naročnik dopušča možnost menjave delavca v času izvedbe storitev na predmetnem razpisu samo v primeru višje sile (npr. bolezen ali smrt delavca,</w:t>
      </w:r>
      <w:r w:rsidR="009D2C2D" w:rsidRPr="00CB553E">
        <w:rPr>
          <w:rFonts w:ascii="Tahoma" w:hAnsi="Tahoma" w:cs="Tahoma"/>
          <w:bCs/>
          <w:sz w:val="18"/>
          <w:szCs w:val="18"/>
        </w:rPr>
        <w:t xml:space="preserve"> upokojitev,</w:t>
      </w:r>
      <w:r w:rsidRPr="00CB553E">
        <w:rPr>
          <w:rFonts w:ascii="Tahoma" w:hAnsi="Tahoma" w:cs="Tahoma"/>
          <w:bCs/>
          <w:sz w:val="18"/>
          <w:szCs w:val="18"/>
        </w:rPr>
        <w:t xml:space="preserve"> prekinitev delovnega razmerja). V tem primeru mora ponudnik za novega delavca priložiti ustrezno dokazila, ki so po vsebini enaka kot jih naročnik zahteva za delavca.</w:t>
      </w:r>
    </w:p>
    <w:p w14:paraId="287A8D24" w14:textId="77777777" w:rsidR="00C81E15" w:rsidRPr="00BE29B5" w:rsidRDefault="00C81E15" w:rsidP="00530307">
      <w:pPr>
        <w:keepNext/>
        <w:keepLines/>
        <w:spacing w:after="0" w:line="240" w:lineRule="auto"/>
        <w:jc w:val="both"/>
        <w:rPr>
          <w:rFonts w:ascii="Tahoma" w:eastAsia="Times New Roman" w:hAnsi="Tahoma" w:cs="Tahoma"/>
          <w:b/>
          <w:sz w:val="18"/>
          <w:lang w:eastAsia="sl-SI"/>
        </w:rPr>
      </w:pPr>
    </w:p>
    <w:p w14:paraId="00855EE5" w14:textId="77777777" w:rsidR="00152A23" w:rsidRPr="003D154C" w:rsidRDefault="00152A23" w:rsidP="00530307">
      <w:pPr>
        <w:keepNext/>
        <w:keepLines/>
        <w:spacing w:after="0" w:line="240" w:lineRule="auto"/>
        <w:jc w:val="both"/>
        <w:rPr>
          <w:rFonts w:ascii="Tahoma" w:eastAsia="Times New Roman" w:hAnsi="Tahoma" w:cs="Tahoma"/>
          <w:sz w:val="14"/>
          <w:lang w:eastAsia="sl-SI"/>
        </w:rPr>
      </w:pPr>
      <w:r w:rsidRPr="003D154C">
        <w:rPr>
          <w:rFonts w:ascii="Tahoma" w:eastAsia="Times New Roman" w:hAnsi="Tahoma" w:cs="Tahoma"/>
          <w:sz w:val="14"/>
          <w:lang w:eastAsia="sl-SI"/>
        </w:rPr>
        <w:t>OPOMBA: Obrazec lahko po potrebi tudi kopirate</w:t>
      </w:r>
    </w:p>
    <w:p w14:paraId="17962F3E" w14:textId="77777777" w:rsidR="00C81E15" w:rsidRDefault="00C81E15" w:rsidP="00530307">
      <w:pPr>
        <w:keepNext/>
        <w:keepLines/>
        <w:spacing w:after="0" w:line="240" w:lineRule="auto"/>
        <w:jc w:val="both"/>
        <w:rPr>
          <w:rFonts w:ascii="Tahoma" w:eastAsia="Times New Roman" w:hAnsi="Tahoma" w:cs="Tahoma"/>
          <w:sz w:val="20"/>
          <w:lang w:eastAsia="sl-SI"/>
        </w:rPr>
      </w:pPr>
    </w:p>
    <w:p w14:paraId="779F0BE7" w14:textId="77777777" w:rsidR="00DE6A08" w:rsidRPr="00712BC8" w:rsidRDefault="00DE6A08" w:rsidP="00530307">
      <w:pPr>
        <w:keepNext/>
        <w:keepLines/>
        <w:spacing w:after="0" w:line="240" w:lineRule="auto"/>
        <w:jc w:val="both"/>
        <w:rPr>
          <w:rFonts w:ascii="Tahoma" w:eastAsia="Times New Roman" w:hAnsi="Tahoma" w:cs="Tahoma"/>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DE6A08" w:rsidRPr="00712BC8" w14:paraId="17B446AE" w14:textId="77777777" w:rsidTr="00DE6A08">
        <w:trPr>
          <w:trHeight w:val="235"/>
        </w:trPr>
        <w:tc>
          <w:tcPr>
            <w:tcW w:w="3402" w:type="dxa"/>
            <w:tcBorders>
              <w:bottom w:val="single" w:sz="4" w:space="0" w:color="auto"/>
            </w:tcBorders>
          </w:tcPr>
          <w:p w14:paraId="2B9892F8" w14:textId="77777777" w:rsidR="00DE6A08" w:rsidRPr="00712BC8" w:rsidRDefault="00DE6A08" w:rsidP="00530307">
            <w:pPr>
              <w:keepNext/>
              <w:keepLines/>
              <w:spacing w:after="0" w:line="240" w:lineRule="auto"/>
              <w:jc w:val="both"/>
              <w:rPr>
                <w:rFonts w:ascii="Tahoma" w:eastAsia="Times New Roman" w:hAnsi="Tahoma" w:cs="Tahoma"/>
                <w:snapToGrid w:val="0"/>
                <w:color w:val="000000"/>
                <w:lang w:eastAsia="sl-SI"/>
              </w:rPr>
            </w:pPr>
          </w:p>
        </w:tc>
        <w:tc>
          <w:tcPr>
            <w:tcW w:w="2977" w:type="dxa"/>
          </w:tcPr>
          <w:p w14:paraId="174B017F" w14:textId="77777777" w:rsidR="00DE6A08" w:rsidRPr="00712BC8" w:rsidRDefault="00DE6A08" w:rsidP="00530307">
            <w:pPr>
              <w:keepNext/>
              <w:keepLines/>
              <w:spacing w:after="0" w:line="240" w:lineRule="auto"/>
              <w:jc w:val="both"/>
              <w:rPr>
                <w:rFonts w:ascii="Tahoma" w:eastAsia="Times New Roman" w:hAnsi="Tahoma" w:cs="Tahoma"/>
                <w:snapToGrid w:val="0"/>
                <w:color w:val="000000"/>
                <w:lang w:eastAsia="sl-SI"/>
              </w:rPr>
            </w:pPr>
          </w:p>
        </w:tc>
        <w:tc>
          <w:tcPr>
            <w:tcW w:w="3119" w:type="dxa"/>
            <w:tcBorders>
              <w:bottom w:val="single" w:sz="4" w:space="0" w:color="auto"/>
            </w:tcBorders>
          </w:tcPr>
          <w:p w14:paraId="338530F7" w14:textId="77777777" w:rsidR="00DE6A08" w:rsidRPr="00712BC8" w:rsidRDefault="00DE6A08" w:rsidP="00530307">
            <w:pPr>
              <w:keepNext/>
              <w:keepLines/>
              <w:tabs>
                <w:tab w:val="left" w:pos="385"/>
                <w:tab w:val="num" w:pos="578"/>
                <w:tab w:val="left" w:pos="675"/>
              </w:tabs>
              <w:spacing w:after="0" w:line="240" w:lineRule="auto"/>
              <w:jc w:val="both"/>
              <w:rPr>
                <w:rFonts w:ascii="Tahoma" w:eastAsia="Times New Roman" w:hAnsi="Tahoma" w:cs="Tahoma"/>
                <w:snapToGrid w:val="0"/>
                <w:color w:val="000000"/>
                <w:lang w:eastAsia="sl-SI"/>
              </w:rPr>
            </w:pPr>
          </w:p>
        </w:tc>
      </w:tr>
      <w:tr w:rsidR="00DE6A08" w:rsidRPr="00712BC8" w14:paraId="4F32DAD1" w14:textId="77777777" w:rsidTr="00DE6A08">
        <w:trPr>
          <w:trHeight w:val="235"/>
        </w:trPr>
        <w:tc>
          <w:tcPr>
            <w:tcW w:w="3402" w:type="dxa"/>
            <w:tcBorders>
              <w:top w:val="single" w:sz="4" w:space="0" w:color="auto"/>
            </w:tcBorders>
          </w:tcPr>
          <w:p w14:paraId="7A08379B" w14:textId="77777777" w:rsidR="00DE6A08" w:rsidRPr="00712BC8" w:rsidRDefault="00DE6A08"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977" w:type="dxa"/>
          </w:tcPr>
          <w:p w14:paraId="284A3091" w14:textId="77777777" w:rsidR="00DE6A08" w:rsidRPr="00712BC8" w:rsidRDefault="00DE6A08" w:rsidP="00530307">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119" w:type="dxa"/>
            <w:tcBorders>
              <w:top w:val="single" w:sz="4" w:space="0" w:color="auto"/>
            </w:tcBorders>
          </w:tcPr>
          <w:p w14:paraId="4135FCDF" w14:textId="77777777" w:rsidR="00DE6A08" w:rsidRPr="00712BC8" w:rsidRDefault="00DE6A08"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00376D19" w:rsidRPr="003D15DD">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w:t>
            </w:r>
            <w:r w:rsidR="008B0FFC">
              <w:rPr>
                <w:rFonts w:ascii="Tahoma" w:hAnsi="Tahoma" w:cs="Tahoma"/>
                <w:snapToGrid w:val="0"/>
                <w:color w:val="000000"/>
              </w:rPr>
              <w:t>ponudnika</w:t>
            </w:r>
            <w:r w:rsidRPr="00712BC8">
              <w:rPr>
                <w:rFonts w:ascii="Tahoma" w:eastAsia="Times New Roman" w:hAnsi="Tahoma" w:cs="Tahoma"/>
                <w:snapToGrid w:val="0"/>
                <w:color w:val="000000"/>
                <w:lang w:eastAsia="sl-SI"/>
              </w:rPr>
              <w:t>)</w:t>
            </w:r>
          </w:p>
        </w:tc>
      </w:tr>
    </w:tbl>
    <w:p w14:paraId="6D015BAA" w14:textId="77777777" w:rsidR="00AB29C4" w:rsidRDefault="0049452D" w:rsidP="00530307">
      <w:pPr>
        <w:keepNext/>
        <w:keepLines/>
        <w:spacing w:after="0" w:line="240" w:lineRule="auto"/>
        <w:rPr>
          <w:rFonts w:ascii="Tahoma" w:eastAsia="Times New Roman" w:hAnsi="Tahoma" w:cs="Tahoma"/>
          <w:b/>
          <w:lang w:eastAsia="sl-SI"/>
        </w:rPr>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AB29C4" w:rsidRPr="00E60B83" w14:paraId="24AE2A7F" w14:textId="77777777" w:rsidTr="00B2007F">
        <w:tc>
          <w:tcPr>
            <w:tcW w:w="8008" w:type="dxa"/>
            <w:tcBorders>
              <w:top w:val="single" w:sz="4" w:space="0" w:color="auto"/>
              <w:bottom w:val="single" w:sz="4" w:space="0" w:color="auto"/>
            </w:tcBorders>
          </w:tcPr>
          <w:p w14:paraId="68267D7E" w14:textId="77777777" w:rsidR="00AB29C4" w:rsidRPr="00E60B83" w:rsidRDefault="00AB29C4" w:rsidP="00530307">
            <w:pPr>
              <w:keepNext/>
              <w:keepLines/>
              <w:spacing w:after="0" w:line="240" w:lineRule="auto"/>
              <w:rPr>
                <w:rFonts w:ascii="Tahoma" w:eastAsia="Times New Roman" w:hAnsi="Tahoma" w:cs="Tahoma"/>
                <w:lang w:eastAsia="sl-SI"/>
              </w:rPr>
            </w:pPr>
            <w:r>
              <w:rPr>
                <w:rFonts w:ascii="Tahoma" w:eastAsia="Times New Roman" w:hAnsi="Tahoma" w:cs="Tahoma"/>
                <w:b/>
                <w:lang w:eastAsia="sl-SI"/>
              </w:rPr>
              <w:lastRenderedPageBreak/>
              <w:br w:type="page"/>
            </w:r>
            <w:r>
              <w:rPr>
                <w:rFonts w:ascii="Tahoma" w:hAnsi="Tahoma" w:cs="Tahoma"/>
              </w:rPr>
              <w:br w:type="page"/>
            </w:r>
            <w:r w:rsidRPr="00E60B83">
              <w:rPr>
                <w:rFonts w:ascii="Tahoma" w:eastAsia="Times New Roman" w:hAnsi="Tahoma" w:cs="Tahoma"/>
                <w:lang w:eastAsia="sl-SI"/>
              </w:rPr>
              <w:br w:type="page"/>
              <w:t xml:space="preserve">POTRDITEV REFERENC S STRANI POSAMEZNIH NAROČNIKOV </w:t>
            </w:r>
          </w:p>
        </w:tc>
        <w:tc>
          <w:tcPr>
            <w:tcW w:w="1418" w:type="dxa"/>
            <w:tcBorders>
              <w:top w:val="single" w:sz="4" w:space="0" w:color="auto"/>
              <w:bottom w:val="single" w:sz="4" w:space="0" w:color="auto"/>
            </w:tcBorders>
          </w:tcPr>
          <w:p w14:paraId="27A94AFA" w14:textId="77777777" w:rsidR="00AB29C4" w:rsidRPr="00E60B83" w:rsidRDefault="00AB29C4" w:rsidP="00530307">
            <w:pPr>
              <w:keepNext/>
              <w:keepLines/>
              <w:spacing w:after="0" w:line="240" w:lineRule="auto"/>
              <w:rPr>
                <w:rFonts w:ascii="Tahoma" w:eastAsia="Times New Roman" w:hAnsi="Tahoma" w:cs="Tahoma"/>
                <w:b/>
                <w:i/>
                <w:lang w:eastAsia="sl-SI"/>
              </w:rPr>
            </w:pPr>
            <w:r w:rsidRPr="00E60B83">
              <w:rPr>
                <w:rFonts w:ascii="Tahoma" w:eastAsia="Times New Roman" w:hAnsi="Tahoma" w:cs="Tahoma"/>
                <w:b/>
                <w:i/>
                <w:lang w:eastAsia="sl-SI"/>
              </w:rPr>
              <w:t xml:space="preserve">Priloga </w:t>
            </w:r>
            <w:r w:rsidR="005A161A">
              <w:rPr>
                <w:rFonts w:ascii="Tahoma" w:eastAsia="Times New Roman" w:hAnsi="Tahoma" w:cs="Tahoma"/>
                <w:b/>
                <w:i/>
                <w:lang w:eastAsia="sl-SI"/>
              </w:rPr>
              <w:t>6</w:t>
            </w:r>
            <w:r>
              <w:rPr>
                <w:rFonts w:ascii="Tahoma" w:eastAsia="Times New Roman" w:hAnsi="Tahoma" w:cs="Tahoma"/>
                <w:b/>
                <w:i/>
                <w:lang w:eastAsia="sl-SI"/>
              </w:rPr>
              <w:t>/1</w:t>
            </w:r>
          </w:p>
        </w:tc>
      </w:tr>
    </w:tbl>
    <w:p w14:paraId="48A0FD2A" w14:textId="77777777" w:rsidR="00AB29C4" w:rsidRDefault="00AB29C4" w:rsidP="00530307">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 xml:space="preserve">Javno naročilo: </w:t>
      </w:r>
    </w:p>
    <w:p w14:paraId="631D027B" w14:textId="77777777" w:rsidR="00AB29C4" w:rsidRDefault="008A4046" w:rsidP="00530307">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LPT-97/24</w:t>
      </w:r>
      <w:r w:rsidR="00AB29C4">
        <w:rPr>
          <w:rFonts w:ascii="Tahoma" w:eastAsia="Times New Roman" w:hAnsi="Tahoma" w:cs="Tahoma"/>
          <w:b/>
          <w:noProof/>
          <w:lang w:eastAsia="sl-SI"/>
        </w:rPr>
        <w:t xml:space="preserve"> </w:t>
      </w:r>
      <w:r w:rsidR="00AB29C4">
        <w:rPr>
          <w:rFonts w:ascii="Tahoma" w:eastAsia="Times New Roman" w:hAnsi="Tahoma" w:cs="Tahoma"/>
          <w:b/>
          <w:color w:val="000000"/>
          <w:lang w:eastAsia="sl-SI"/>
        </w:rPr>
        <w:t xml:space="preserve">– </w:t>
      </w:r>
      <w:r w:rsidR="0015439B">
        <w:rPr>
          <w:rFonts w:ascii="Tahoma" w:eastAsia="Times New Roman" w:hAnsi="Tahoma" w:cs="Tahoma"/>
          <w:b/>
          <w:lang w:eastAsia="sl-SI"/>
        </w:rPr>
        <w:t>Obnova poslovnega prostora pod stebriščno lopo Plečnikovih tržnic</w:t>
      </w:r>
    </w:p>
    <w:p w14:paraId="6AF51ACC" w14:textId="77777777" w:rsidR="00AB29C4" w:rsidRPr="00E60B83" w:rsidRDefault="00AB29C4" w:rsidP="00530307">
      <w:pPr>
        <w:keepNext/>
        <w:keepLines/>
        <w:tabs>
          <w:tab w:val="left" w:pos="993"/>
        </w:tabs>
        <w:spacing w:after="0" w:line="240" w:lineRule="auto"/>
        <w:ind w:left="993" w:hanging="993"/>
        <w:jc w:val="both"/>
        <w:rPr>
          <w:rFonts w:ascii="Tahoma" w:eastAsia="Times New Roman" w:hAnsi="Tahoma" w:cs="Tahoma"/>
          <w:lang w:eastAsia="sl-SI"/>
        </w:rPr>
      </w:pPr>
    </w:p>
    <w:p w14:paraId="5811F673" w14:textId="4D716A52" w:rsidR="00AB29C4" w:rsidRPr="00140F3A" w:rsidRDefault="00AB29C4" w:rsidP="00530307">
      <w:pPr>
        <w:keepNext/>
        <w:keepLines/>
        <w:spacing w:after="0" w:line="240" w:lineRule="auto"/>
        <w:jc w:val="both"/>
        <w:rPr>
          <w:rFonts w:ascii="Tahoma" w:eastAsia="Times New Roman" w:hAnsi="Tahoma" w:cs="Tahoma"/>
          <w:sz w:val="20"/>
          <w:lang w:eastAsia="sl-SI"/>
        </w:rPr>
      </w:pPr>
      <w:r w:rsidRPr="00140F3A">
        <w:rPr>
          <w:rFonts w:ascii="Tahoma" w:eastAsia="Times New Roman" w:hAnsi="Tahoma" w:cs="Tahoma"/>
          <w:sz w:val="20"/>
          <w:lang w:eastAsia="sl-SI"/>
        </w:rPr>
        <w:t>Pod kazensko in materialno odgovornostjo izjavljamo, da so spodaj navedeni podatki o referenčnih delih resnični in da z njimi dokazujemo, da je</w:t>
      </w:r>
      <w:r w:rsidRPr="00CB553E">
        <w:rPr>
          <w:rFonts w:ascii="Tahoma" w:eastAsia="Times New Roman" w:hAnsi="Tahoma" w:cs="Tahoma"/>
          <w:b/>
          <w:bCs/>
          <w:sz w:val="20"/>
          <w:lang w:eastAsia="sl-SI"/>
        </w:rPr>
        <w:t xml:space="preserve"> </w:t>
      </w:r>
      <w:r w:rsidRPr="00140F3A">
        <w:rPr>
          <w:rFonts w:ascii="Tahoma" w:eastAsia="Times New Roman" w:hAnsi="Tahoma" w:cs="Tahoma"/>
          <w:b/>
          <w:sz w:val="20"/>
          <w:lang w:eastAsia="sl-SI"/>
        </w:rPr>
        <w:t xml:space="preserve">vodja </w:t>
      </w:r>
      <w:r w:rsidR="00376D19">
        <w:rPr>
          <w:rFonts w:ascii="Tahoma" w:eastAsia="Times New Roman" w:hAnsi="Tahoma" w:cs="Tahoma"/>
          <w:b/>
          <w:sz w:val="20"/>
          <w:lang w:eastAsia="sl-SI"/>
        </w:rPr>
        <w:t>del</w:t>
      </w:r>
      <w:r w:rsidR="00E34F05">
        <w:rPr>
          <w:rFonts w:ascii="Tahoma" w:eastAsia="Times New Roman" w:hAnsi="Tahoma" w:cs="Tahoma"/>
          <w:b/>
          <w:sz w:val="20"/>
          <w:lang w:eastAsia="sl-SI"/>
        </w:rPr>
        <w:t xml:space="preserve"> gradbene stroke</w:t>
      </w:r>
      <w:r w:rsidRPr="00140F3A">
        <w:rPr>
          <w:rFonts w:ascii="Tahoma" w:eastAsia="Times New Roman" w:hAnsi="Tahoma" w:cs="Tahoma"/>
          <w:sz w:val="20"/>
          <w:lang w:eastAsia="sl-SI"/>
        </w:rPr>
        <w:t xml:space="preserve"> kvalitetno in v skladu s pogodbenimi določili</w:t>
      </w:r>
      <w:r w:rsidRPr="00140F3A">
        <w:rPr>
          <w:rFonts w:ascii="Tahoma" w:eastAsia="Times New Roman" w:hAnsi="Tahoma" w:cs="Tahoma"/>
          <w:b/>
          <w:sz w:val="20"/>
          <w:lang w:eastAsia="sl-SI"/>
        </w:rPr>
        <w:t xml:space="preserve"> </w:t>
      </w:r>
      <w:r w:rsidRPr="004D0FA0">
        <w:rPr>
          <w:rFonts w:ascii="Tahoma" w:eastAsia="Times New Roman" w:hAnsi="Tahoma" w:cs="Tahoma"/>
          <w:sz w:val="20"/>
          <w:lang w:eastAsia="sl-SI"/>
        </w:rPr>
        <w:t xml:space="preserve">po vsebini in zahtevnosti uspešno </w:t>
      </w:r>
      <w:r w:rsidR="00376D19" w:rsidRPr="004D0FA0">
        <w:rPr>
          <w:rFonts w:ascii="Tahoma" w:eastAsia="Times New Roman" w:hAnsi="Tahoma" w:cs="Tahoma"/>
          <w:sz w:val="20"/>
          <w:lang w:eastAsia="sl-SI"/>
        </w:rPr>
        <w:t xml:space="preserve">sodeloval pri </w:t>
      </w:r>
      <w:r w:rsidR="00CB553E" w:rsidRPr="003314FD">
        <w:rPr>
          <w:rFonts w:ascii="Tahoma" w:hAnsi="Tahoma" w:cs="Tahoma"/>
          <w:b/>
          <w:bCs/>
          <w:sz w:val="20"/>
        </w:rPr>
        <w:t>izvedb</w:t>
      </w:r>
      <w:r w:rsidR="00CB553E">
        <w:rPr>
          <w:rFonts w:ascii="Tahoma" w:hAnsi="Tahoma" w:cs="Tahoma"/>
          <w:b/>
          <w:bCs/>
          <w:sz w:val="20"/>
        </w:rPr>
        <w:t>i</w:t>
      </w:r>
      <w:r w:rsidR="00CB553E" w:rsidRPr="003314FD">
        <w:rPr>
          <w:rFonts w:ascii="Tahoma" w:hAnsi="Tahoma" w:cs="Tahoma"/>
          <w:b/>
          <w:bCs/>
          <w:sz w:val="20"/>
        </w:rPr>
        <w:t xml:space="preserve"> gradbeno-obrtniških del pri obnovi</w:t>
      </w:r>
      <w:r w:rsidR="00CB553E">
        <w:rPr>
          <w:rFonts w:ascii="Tahoma" w:hAnsi="Tahoma" w:cs="Tahoma"/>
          <w:sz w:val="20"/>
        </w:rPr>
        <w:t xml:space="preserve"> poslovnih</w:t>
      </w:r>
      <w:r w:rsidR="00FF747C">
        <w:rPr>
          <w:rFonts w:ascii="Tahoma" w:hAnsi="Tahoma" w:cs="Tahoma"/>
          <w:sz w:val="20"/>
        </w:rPr>
        <w:t xml:space="preserve"> ali</w:t>
      </w:r>
      <w:r w:rsidR="00CB553E">
        <w:rPr>
          <w:rFonts w:ascii="Tahoma" w:hAnsi="Tahoma" w:cs="Tahoma"/>
          <w:sz w:val="20"/>
        </w:rPr>
        <w:t xml:space="preserve"> stanovanjskih objektov </w:t>
      </w:r>
      <w:r w:rsidR="00CB553E" w:rsidRPr="004530C5">
        <w:rPr>
          <w:rFonts w:ascii="Tahoma" w:hAnsi="Tahoma" w:cs="Tahoma"/>
          <w:sz w:val="20"/>
        </w:rPr>
        <w:t>v višini najmanj 150.000,00 EUR brez DDV</w:t>
      </w:r>
      <w:r w:rsidR="00BD6D05" w:rsidRPr="00C20056">
        <w:rPr>
          <w:rFonts w:ascii="Tahoma" w:hAnsi="Tahoma" w:cs="Tahoma"/>
          <w:b/>
          <w:sz w:val="20"/>
        </w:rPr>
        <w:t>.</w:t>
      </w:r>
      <w:r w:rsidRPr="00C20056">
        <w:rPr>
          <w:rFonts w:ascii="Tahoma" w:eastAsia="Times New Roman" w:hAnsi="Tahoma" w:cs="Tahoma"/>
          <w:sz w:val="20"/>
          <w:lang w:eastAsia="sl-SI"/>
        </w:rPr>
        <w:t xml:space="preserve"> </w:t>
      </w:r>
      <w:r w:rsidR="00140F3A" w:rsidRPr="00C20056">
        <w:rPr>
          <w:rFonts w:ascii="Tahoma" w:eastAsia="Times New Roman" w:hAnsi="Tahoma" w:cs="Tahoma"/>
          <w:sz w:val="20"/>
          <w:lang w:eastAsia="sl-SI"/>
        </w:rPr>
        <w:t>Na podlagi poziva bomo naročniku v zahtevanem roku predložili dodatna dokazila o uspešni izvedbi navedenih referenčnih del oziroma</w:t>
      </w:r>
      <w:r w:rsidR="00140F3A" w:rsidRPr="00C20056">
        <w:rPr>
          <w:rFonts w:ascii="Tahoma" w:eastAsia="Times New Roman" w:hAnsi="Tahoma" w:cs="Tahoma"/>
          <w:b/>
          <w:sz w:val="20"/>
          <w:lang w:eastAsia="sl-SI"/>
        </w:rPr>
        <w:t xml:space="preserve"> </w:t>
      </w:r>
      <w:r w:rsidR="00140F3A" w:rsidRPr="00C20056">
        <w:rPr>
          <w:rFonts w:ascii="Tahoma" w:eastAsia="Times New Roman" w:hAnsi="Tahoma" w:cs="Tahoma"/>
          <w:sz w:val="20"/>
          <w:lang w:eastAsia="sl-SI"/>
        </w:rPr>
        <w:t>uspešno izvedenih poslih ponudnika.</w:t>
      </w:r>
    </w:p>
    <w:tbl>
      <w:tblPr>
        <w:tblW w:w="9467"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11"/>
        <w:gridCol w:w="2583"/>
        <w:gridCol w:w="961"/>
        <w:gridCol w:w="1732"/>
        <w:gridCol w:w="3969"/>
        <w:gridCol w:w="111"/>
      </w:tblGrid>
      <w:tr w:rsidR="00AB29C4" w:rsidRPr="00E60B83" w14:paraId="6A3CAF6E" w14:textId="77777777" w:rsidTr="00376D19">
        <w:trPr>
          <w:gridBefore w:val="1"/>
          <w:wBefore w:w="111" w:type="dxa"/>
          <w:trHeight w:val="310"/>
        </w:trPr>
        <w:tc>
          <w:tcPr>
            <w:tcW w:w="3544" w:type="dxa"/>
            <w:gridSpan w:val="2"/>
            <w:vAlign w:val="center"/>
          </w:tcPr>
          <w:p w14:paraId="44287ACF" w14:textId="77777777" w:rsidR="00AB29C4" w:rsidRPr="00E60B83" w:rsidRDefault="00AB29C4" w:rsidP="00530307">
            <w:pPr>
              <w:keepNext/>
              <w:keepLines/>
              <w:spacing w:after="0" w:line="240" w:lineRule="auto"/>
              <w:rPr>
                <w:rFonts w:ascii="Tahoma" w:eastAsia="Times New Roman" w:hAnsi="Tahoma" w:cs="Tahoma"/>
                <w:b/>
                <w:lang w:eastAsia="sl-SI"/>
              </w:rPr>
            </w:pPr>
            <w:r w:rsidRPr="00E60B83">
              <w:rPr>
                <w:rFonts w:ascii="Tahoma" w:eastAsia="Times New Roman" w:hAnsi="Tahoma" w:cs="Tahoma"/>
                <w:b/>
                <w:lang w:eastAsia="sl-SI"/>
              </w:rPr>
              <w:t>Naročnik</w:t>
            </w:r>
            <w:r>
              <w:rPr>
                <w:rFonts w:ascii="Tahoma" w:eastAsia="Times New Roman" w:hAnsi="Tahoma" w:cs="Tahoma"/>
                <w:b/>
                <w:lang w:eastAsia="sl-SI"/>
              </w:rPr>
              <w:t xml:space="preserve"> objekta:</w:t>
            </w:r>
          </w:p>
        </w:tc>
        <w:tc>
          <w:tcPr>
            <w:tcW w:w="5812" w:type="dxa"/>
            <w:gridSpan w:val="3"/>
          </w:tcPr>
          <w:p w14:paraId="5FFC39A7" w14:textId="77777777" w:rsidR="00AB29C4" w:rsidRPr="00E60B83" w:rsidRDefault="00AB29C4" w:rsidP="00530307">
            <w:pPr>
              <w:keepNext/>
              <w:keepLines/>
              <w:spacing w:after="0" w:line="240" w:lineRule="auto"/>
              <w:rPr>
                <w:rFonts w:ascii="Tahoma" w:eastAsia="Times New Roman" w:hAnsi="Tahoma" w:cs="Tahoma"/>
                <w:b/>
                <w:lang w:eastAsia="sl-SI"/>
              </w:rPr>
            </w:pPr>
          </w:p>
        </w:tc>
      </w:tr>
      <w:tr w:rsidR="00AB29C4" w:rsidRPr="00E60B83" w14:paraId="05741D4D" w14:textId="77777777" w:rsidTr="00376D19">
        <w:trPr>
          <w:gridBefore w:val="1"/>
          <w:wBefore w:w="111" w:type="dxa"/>
          <w:trHeight w:val="375"/>
        </w:trPr>
        <w:tc>
          <w:tcPr>
            <w:tcW w:w="3544" w:type="dxa"/>
            <w:gridSpan w:val="2"/>
            <w:vAlign w:val="center"/>
          </w:tcPr>
          <w:p w14:paraId="35230127" w14:textId="77777777" w:rsidR="00AB29C4" w:rsidRPr="00E60B83" w:rsidRDefault="00AB29C4" w:rsidP="00530307">
            <w:pPr>
              <w:keepNext/>
              <w:keepLines/>
              <w:spacing w:after="0" w:line="240" w:lineRule="auto"/>
              <w:rPr>
                <w:rFonts w:ascii="Tahoma" w:eastAsia="Times New Roman" w:hAnsi="Tahoma" w:cs="Tahoma"/>
                <w:lang w:eastAsia="sl-SI"/>
              </w:rPr>
            </w:pPr>
            <w:r w:rsidRPr="00E60B83">
              <w:rPr>
                <w:rFonts w:ascii="Tahoma" w:eastAsia="Times New Roman" w:hAnsi="Tahoma" w:cs="Tahoma"/>
                <w:lang w:eastAsia="sl-SI"/>
              </w:rPr>
              <w:t>Naslov:</w:t>
            </w:r>
          </w:p>
        </w:tc>
        <w:tc>
          <w:tcPr>
            <w:tcW w:w="5812" w:type="dxa"/>
            <w:gridSpan w:val="3"/>
          </w:tcPr>
          <w:p w14:paraId="1AF0081E" w14:textId="77777777" w:rsidR="00AB29C4" w:rsidRPr="00E60B83" w:rsidRDefault="00AB29C4" w:rsidP="00530307">
            <w:pPr>
              <w:keepNext/>
              <w:keepLines/>
              <w:spacing w:after="0" w:line="240" w:lineRule="auto"/>
              <w:rPr>
                <w:rFonts w:ascii="Tahoma" w:eastAsia="Times New Roman" w:hAnsi="Tahoma" w:cs="Tahoma"/>
                <w:b/>
                <w:lang w:eastAsia="sl-SI"/>
              </w:rPr>
            </w:pPr>
          </w:p>
        </w:tc>
      </w:tr>
      <w:tr w:rsidR="00AB29C4" w:rsidRPr="00E60B83" w14:paraId="63CCF762" w14:textId="77777777" w:rsidTr="00376D19">
        <w:trPr>
          <w:gridBefore w:val="1"/>
          <w:wBefore w:w="111" w:type="dxa"/>
          <w:trHeight w:val="461"/>
        </w:trPr>
        <w:tc>
          <w:tcPr>
            <w:tcW w:w="3544" w:type="dxa"/>
            <w:gridSpan w:val="2"/>
            <w:vAlign w:val="center"/>
          </w:tcPr>
          <w:p w14:paraId="5294C181" w14:textId="77777777" w:rsidR="00AB29C4" w:rsidRPr="00E60B83" w:rsidRDefault="00AB29C4" w:rsidP="00530307">
            <w:pPr>
              <w:keepNext/>
              <w:keepLines/>
              <w:spacing w:after="0" w:line="240" w:lineRule="auto"/>
              <w:rPr>
                <w:rFonts w:ascii="Tahoma" w:eastAsia="Times New Roman" w:hAnsi="Tahoma" w:cs="Tahoma"/>
                <w:lang w:eastAsia="sl-SI"/>
              </w:rPr>
            </w:pPr>
            <w:r w:rsidRPr="00E60B83">
              <w:rPr>
                <w:rFonts w:ascii="Tahoma" w:eastAsia="Times New Roman" w:hAnsi="Tahoma" w:cs="Tahoma"/>
                <w:lang w:eastAsia="sl-SI"/>
              </w:rPr>
              <w:t>Kontaktna oseba naročnika:</w:t>
            </w:r>
          </w:p>
        </w:tc>
        <w:tc>
          <w:tcPr>
            <w:tcW w:w="5812" w:type="dxa"/>
            <w:gridSpan w:val="3"/>
          </w:tcPr>
          <w:p w14:paraId="2FD043FC" w14:textId="77777777" w:rsidR="00AB29C4" w:rsidRPr="00E60B83" w:rsidRDefault="00AB29C4" w:rsidP="00530307">
            <w:pPr>
              <w:keepNext/>
              <w:keepLines/>
              <w:spacing w:after="0" w:line="240" w:lineRule="auto"/>
              <w:rPr>
                <w:rFonts w:ascii="Tahoma" w:eastAsia="Times New Roman" w:hAnsi="Tahoma" w:cs="Tahoma"/>
                <w:lang w:eastAsia="sl-SI"/>
              </w:rPr>
            </w:pPr>
          </w:p>
        </w:tc>
      </w:tr>
      <w:tr w:rsidR="00AB29C4" w:rsidRPr="00E60B83" w14:paraId="7DA0E1A4" w14:textId="77777777" w:rsidTr="00376D19">
        <w:trPr>
          <w:gridBefore w:val="1"/>
          <w:wBefore w:w="111" w:type="dxa"/>
          <w:trHeight w:val="461"/>
        </w:trPr>
        <w:tc>
          <w:tcPr>
            <w:tcW w:w="3544" w:type="dxa"/>
            <w:gridSpan w:val="2"/>
            <w:vAlign w:val="center"/>
          </w:tcPr>
          <w:p w14:paraId="493B4677" w14:textId="77777777" w:rsidR="00AB29C4" w:rsidRPr="00E60B83" w:rsidRDefault="00AB29C4" w:rsidP="00530307">
            <w:pPr>
              <w:keepNext/>
              <w:keepLines/>
              <w:spacing w:after="0" w:line="240" w:lineRule="auto"/>
              <w:rPr>
                <w:rFonts w:ascii="Tahoma" w:eastAsia="Times New Roman" w:hAnsi="Tahoma" w:cs="Tahoma"/>
                <w:lang w:eastAsia="sl-SI"/>
              </w:rPr>
            </w:pPr>
            <w:r w:rsidRPr="00E60B83">
              <w:rPr>
                <w:rFonts w:ascii="Tahoma" w:eastAsia="Times New Roman" w:hAnsi="Tahoma" w:cs="Tahoma"/>
                <w:lang w:eastAsia="sl-SI"/>
              </w:rPr>
              <w:t>Telefonska številka:</w:t>
            </w:r>
          </w:p>
        </w:tc>
        <w:tc>
          <w:tcPr>
            <w:tcW w:w="5812" w:type="dxa"/>
            <w:gridSpan w:val="3"/>
          </w:tcPr>
          <w:p w14:paraId="020B113C" w14:textId="77777777" w:rsidR="00AB29C4" w:rsidRPr="00E60B83" w:rsidRDefault="00AB29C4" w:rsidP="00530307">
            <w:pPr>
              <w:keepNext/>
              <w:keepLines/>
              <w:spacing w:after="0" w:line="240" w:lineRule="auto"/>
              <w:rPr>
                <w:rFonts w:ascii="Tahoma" w:eastAsia="Times New Roman" w:hAnsi="Tahoma" w:cs="Tahoma"/>
                <w:lang w:eastAsia="sl-SI"/>
              </w:rPr>
            </w:pPr>
          </w:p>
        </w:tc>
      </w:tr>
      <w:tr w:rsidR="00AB29C4" w:rsidRPr="00E60B83" w14:paraId="0B86D464" w14:textId="77777777" w:rsidTr="00376D19">
        <w:trPr>
          <w:gridBefore w:val="1"/>
          <w:wBefore w:w="111" w:type="dxa"/>
          <w:trHeight w:val="601"/>
        </w:trPr>
        <w:tc>
          <w:tcPr>
            <w:tcW w:w="3544" w:type="dxa"/>
            <w:gridSpan w:val="2"/>
            <w:vAlign w:val="center"/>
          </w:tcPr>
          <w:p w14:paraId="1FFD4F49" w14:textId="77777777" w:rsidR="00AB29C4" w:rsidRPr="00E60B83" w:rsidRDefault="00376D19" w:rsidP="00530307">
            <w:pPr>
              <w:keepNext/>
              <w:keepLines/>
              <w:spacing w:after="0" w:line="240" w:lineRule="auto"/>
              <w:rPr>
                <w:rFonts w:ascii="Tahoma" w:eastAsia="Times New Roman" w:hAnsi="Tahoma" w:cs="Tahoma"/>
                <w:lang w:eastAsia="sl-SI"/>
              </w:rPr>
            </w:pPr>
            <w:r>
              <w:rPr>
                <w:rFonts w:ascii="Tahoma" w:eastAsia="Times New Roman" w:hAnsi="Tahoma" w:cs="Tahoma"/>
                <w:lang w:eastAsia="sl-SI"/>
              </w:rPr>
              <w:t>V</w:t>
            </w:r>
            <w:r w:rsidR="00AB29C4">
              <w:rPr>
                <w:rFonts w:ascii="Tahoma" w:eastAsia="Times New Roman" w:hAnsi="Tahoma" w:cs="Tahoma"/>
                <w:lang w:eastAsia="sl-SI"/>
              </w:rPr>
              <w:t>odja</w:t>
            </w:r>
            <w:r w:rsidR="00CB553E">
              <w:rPr>
                <w:rFonts w:ascii="Tahoma" w:eastAsia="Times New Roman" w:hAnsi="Tahoma" w:cs="Tahoma"/>
                <w:lang w:eastAsia="sl-SI"/>
              </w:rPr>
              <w:t xml:space="preserve"> gradbenih</w:t>
            </w:r>
            <w:r w:rsidR="00AB29C4">
              <w:rPr>
                <w:rFonts w:ascii="Tahoma" w:eastAsia="Times New Roman" w:hAnsi="Tahoma" w:cs="Tahoma"/>
                <w:lang w:eastAsia="sl-SI"/>
              </w:rPr>
              <w:t xml:space="preserve"> del</w:t>
            </w:r>
            <w:r w:rsidR="00AB29C4" w:rsidRPr="00E60B83">
              <w:rPr>
                <w:rFonts w:ascii="Tahoma" w:eastAsia="Times New Roman" w:hAnsi="Tahoma" w:cs="Tahoma"/>
                <w:lang w:eastAsia="sl-SI"/>
              </w:rPr>
              <w:t>:</w:t>
            </w:r>
          </w:p>
        </w:tc>
        <w:tc>
          <w:tcPr>
            <w:tcW w:w="5812" w:type="dxa"/>
            <w:gridSpan w:val="3"/>
          </w:tcPr>
          <w:p w14:paraId="53D773EB" w14:textId="77777777" w:rsidR="00AB29C4" w:rsidRPr="00E60B83" w:rsidRDefault="00AB29C4" w:rsidP="00530307">
            <w:pPr>
              <w:keepNext/>
              <w:keepLines/>
              <w:spacing w:after="0" w:line="240" w:lineRule="auto"/>
              <w:rPr>
                <w:rFonts w:ascii="Tahoma" w:eastAsia="Times New Roman" w:hAnsi="Tahoma" w:cs="Tahoma"/>
                <w:lang w:eastAsia="sl-SI"/>
              </w:rPr>
            </w:pPr>
          </w:p>
        </w:tc>
      </w:tr>
      <w:tr w:rsidR="00987E9D" w:rsidRPr="00E60B83" w14:paraId="7D07AA4F" w14:textId="77777777" w:rsidTr="00376D19">
        <w:trPr>
          <w:gridBefore w:val="1"/>
          <w:wBefore w:w="111" w:type="dxa"/>
          <w:cantSplit/>
          <w:trHeight w:val="461"/>
        </w:trPr>
        <w:tc>
          <w:tcPr>
            <w:tcW w:w="3544" w:type="dxa"/>
            <w:gridSpan w:val="2"/>
            <w:vAlign w:val="center"/>
          </w:tcPr>
          <w:p w14:paraId="4E8EC7E2" w14:textId="77777777" w:rsidR="00987E9D" w:rsidRPr="00D51A43" w:rsidRDefault="00987E9D" w:rsidP="00530307">
            <w:pPr>
              <w:keepNext/>
              <w:keepLines/>
              <w:spacing w:after="0" w:line="240" w:lineRule="auto"/>
              <w:rPr>
                <w:rFonts w:ascii="Tahoma" w:eastAsia="Times New Roman" w:hAnsi="Tahoma" w:cs="Tahoma"/>
                <w:lang w:eastAsia="sl-SI"/>
              </w:rPr>
            </w:pPr>
            <w:r w:rsidRPr="00D51A43">
              <w:rPr>
                <w:rFonts w:ascii="Tahoma" w:eastAsia="Times New Roman" w:hAnsi="Tahoma" w:cs="Tahoma"/>
                <w:lang w:eastAsia="sl-SI"/>
              </w:rPr>
              <w:t>Leto zaključka in kraj izvedbe:</w:t>
            </w:r>
          </w:p>
        </w:tc>
        <w:tc>
          <w:tcPr>
            <w:tcW w:w="5812" w:type="dxa"/>
            <w:gridSpan w:val="3"/>
            <w:vAlign w:val="bottom"/>
          </w:tcPr>
          <w:p w14:paraId="569714D9" w14:textId="77777777" w:rsidR="00987E9D" w:rsidRPr="00E60B83" w:rsidRDefault="00987E9D" w:rsidP="00530307">
            <w:pPr>
              <w:keepNext/>
              <w:keepLines/>
              <w:spacing w:after="0" w:line="240" w:lineRule="auto"/>
              <w:rPr>
                <w:rFonts w:ascii="Tahoma" w:eastAsia="Times New Roman" w:hAnsi="Tahoma" w:cs="Tahoma"/>
                <w:lang w:eastAsia="sl-SI"/>
              </w:rPr>
            </w:pPr>
          </w:p>
        </w:tc>
      </w:tr>
      <w:tr w:rsidR="00987E9D" w:rsidRPr="00E60B83" w14:paraId="3295BDA5" w14:textId="77777777" w:rsidTr="00376D19">
        <w:trPr>
          <w:gridBefore w:val="1"/>
          <w:wBefore w:w="111" w:type="dxa"/>
          <w:cantSplit/>
          <w:trHeight w:val="461"/>
        </w:trPr>
        <w:tc>
          <w:tcPr>
            <w:tcW w:w="3544" w:type="dxa"/>
            <w:gridSpan w:val="2"/>
            <w:vAlign w:val="center"/>
          </w:tcPr>
          <w:p w14:paraId="2A1DA4F7" w14:textId="77777777" w:rsidR="00987E9D" w:rsidRPr="00D51A43" w:rsidRDefault="00987E9D" w:rsidP="00530307">
            <w:pPr>
              <w:keepNext/>
              <w:keepLines/>
              <w:spacing w:after="0" w:line="240" w:lineRule="auto"/>
              <w:rPr>
                <w:rFonts w:ascii="Tahoma" w:eastAsia="Times New Roman" w:hAnsi="Tahoma" w:cs="Tahoma"/>
                <w:lang w:eastAsia="sl-SI"/>
              </w:rPr>
            </w:pPr>
            <w:r w:rsidRPr="00D51A43">
              <w:rPr>
                <w:rFonts w:ascii="Tahoma" w:eastAsia="Times New Roman" w:hAnsi="Tahoma" w:cs="Tahoma"/>
                <w:lang w:eastAsia="sl-SI"/>
              </w:rPr>
              <w:t>Številka (oznaka) in datum pogodbe / naročilnice:</w:t>
            </w:r>
          </w:p>
        </w:tc>
        <w:tc>
          <w:tcPr>
            <w:tcW w:w="5812" w:type="dxa"/>
            <w:gridSpan w:val="3"/>
            <w:vAlign w:val="bottom"/>
          </w:tcPr>
          <w:p w14:paraId="4E4E72C5" w14:textId="77777777" w:rsidR="00987E9D" w:rsidRPr="00E60B83" w:rsidRDefault="00987E9D" w:rsidP="00530307">
            <w:pPr>
              <w:keepNext/>
              <w:keepLines/>
              <w:spacing w:after="0" w:line="240" w:lineRule="auto"/>
              <w:rPr>
                <w:rFonts w:ascii="Tahoma" w:eastAsia="Times New Roman" w:hAnsi="Tahoma" w:cs="Tahoma"/>
                <w:lang w:eastAsia="sl-SI"/>
              </w:rPr>
            </w:pPr>
          </w:p>
        </w:tc>
      </w:tr>
      <w:tr w:rsidR="00AB29C4" w:rsidRPr="00E60B83" w14:paraId="17E8C1FA" w14:textId="77777777" w:rsidTr="00376D19">
        <w:trPr>
          <w:gridBefore w:val="1"/>
          <w:wBefore w:w="111" w:type="dxa"/>
          <w:trHeight w:val="836"/>
        </w:trPr>
        <w:tc>
          <w:tcPr>
            <w:tcW w:w="3544" w:type="dxa"/>
            <w:gridSpan w:val="2"/>
            <w:tcBorders>
              <w:right w:val="single" w:sz="4" w:space="0" w:color="auto"/>
            </w:tcBorders>
            <w:vAlign w:val="center"/>
          </w:tcPr>
          <w:p w14:paraId="335E3ACC" w14:textId="3F44B139" w:rsidR="00AB29C4" w:rsidRPr="00E60B83" w:rsidRDefault="00AB29C4" w:rsidP="00F530AD">
            <w:pPr>
              <w:keepNext/>
              <w:keepLines/>
              <w:spacing w:after="0" w:line="240" w:lineRule="auto"/>
              <w:rPr>
                <w:rFonts w:ascii="Tahoma" w:eastAsia="Times New Roman" w:hAnsi="Tahoma" w:cs="Tahoma"/>
                <w:lang w:eastAsia="sl-SI"/>
              </w:rPr>
            </w:pPr>
            <w:r w:rsidRPr="00E60B83">
              <w:rPr>
                <w:rFonts w:ascii="Tahoma" w:eastAsia="Times New Roman" w:hAnsi="Tahoma" w:cs="Tahoma"/>
                <w:lang w:eastAsia="sl-SI"/>
              </w:rPr>
              <w:t>Kratek opis predmeta naročila:</w:t>
            </w:r>
          </w:p>
        </w:tc>
        <w:tc>
          <w:tcPr>
            <w:tcW w:w="5812" w:type="dxa"/>
            <w:gridSpan w:val="3"/>
            <w:tcBorders>
              <w:top w:val="single" w:sz="4" w:space="0" w:color="auto"/>
              <w:left w:val="single" w:sz="4" w:space="0" w:color="auto"/>
              <w:bottom w:val="single" w:sz="4" w:space="0" w:color="auto"/>
              <w:right w:val="single" w:sz="4" w:space="0" w:color="auto"/>
            </w:tcBorders>
            <w:vAlign w:val="center"/>
          </w:tcPr>
          <w:p w14:paraId="41027FAC" w14:textId="77777777" w:rsidR="00AB29C4" w:rsidRPr="00E60B83" w:rsidRDefault="00AB29C4" w:rsidP="00530307">
            <w:pPr>
              <w:keepNext/>
              <w:keepLines/>
              <w:spacing w:after="0" w:line="240" w:lineRule="auto"/>
              <w:rPr>
                <w:rFonts w:ascii="Tahoma" w:eastAsia="Times New Roman" w:hAnsi="Tahoma" w:cs="Tahoma"/>
                <w:lang w:eastAsia="sl-SI"/>
              </w:rPr>
            </w:pPr>
          </w:p>
        </w:tc>
      </w:tr>
      <w:tr w:rsidR="00376D19" w:rsidRPr="00D51A43" w14:paraId="4C5D4092" w14:textId="77777777" w:rsidTr="00376D19">
        <w:trPr>
          <w:gridBefore w:val="1"/>
          <w:wBefore w:w="111" w:type="dxa"/>
          <w:trHeight w:val="238"/>
        </w:trPr>
        <w:tc>
          <w:tcPr>
            <w:tcW w:w="3544" w:type="dxa"/>
            <w:gridSpan w:val="2"/>
            <w:tcBorders>
              <w:right w:val="single" w:sz="4" w:space="0" w:color="auto"/>
            </w:tcBorders>
          </w:tcPr>
          <w:p w14:paraId="57665B27" w14:textId="77777777" w:rsidR="00376D19" w:rsidRPr="00837276" w:rsidRDefault="00CB553E" w:rsidP="00530307">
            <w:pPr>
              <w:keepNext/>
              <w:keepLines/>
              <w:spacing w:after="0" w:line="240" w:lineRule="auto"/>
              <w:rPr>
                <w:rFonts w:ascii="Tahoma" w:eastAsia="Times New Roman" w:hAnsi="Tahoma" w:cs="Tahoma"/>
                <w:sz w:val="20"/>
                <w:lang w:eastAsia="sl-SI"/>
              </w:rPr>
            </w:pPr>
            <w:r>
              <w:rPr>
                <w:rFonts w:ascii="Tahoma" w:eastAsia="Times New Roman" w:hAnsi="Tahoma" w:cs="Tahoma"/>
                <w:color w:val="000000"/>
                <w:sz w:val="20"/>
                <w:szCs w:val="18"/>
                <w:lang w:eastAsia="sl-SI"/>
              </w:rPr>
              <w:t>Vrednost G-O del:</w:t>
            </w:r>
          </w:p>
        </w:tc>
        <w:tc>
          <w:tcPr>
            <w:tcW w:w="5812" w:type="dxa"/>
            <w:gridSpan w:val="3"/>
            <w:tcBorders>
              <w:top w:val="single" w:sz="4" w:space="0" w:color="auto"/>
              <w:left w:val="single" w:sz="4" w:space="0" w:color="auto"/>
              <w:bottom w:val="single" w:sz="4" w:space="0" w:color="auto"/>
              <w:right w:val="single" w:sz="4" w:space="0" w:color="auto"/>
            </w:tcBorders>
            <w:vAlign w:val="center"/>
          </w:tcPr>
          <w:p w14:paraId="0CC3BE03" w14:textId="77777777" w:rsidR="00376D19" w:rsidRPr="00D51A43" w:rsidRDefault="00376D19" w:rsidP="00530307">
            <w:pPr>
              <w:keepNext/>
              <w:keepLines/>
              <w:spacing w:after="0" w:line="240" w:lineRule="auto"/>
              <w:rPr>
                <w:rFonts w:ascii="Tahoma" w:eastAsia="Times New Roman" w:hAnsi="Tahoma" w:cs="Tahoma"/>
                <w:sz w:val="18"/>
                <w:lang w:eastAsia="sl-SI"/>
              </w:rPr>
            </w:pPr>
          </w:p>
        </w:tc>
      </w:tr>
      <w:tr w:rsidR="00376D19" w:rsidRPr="00E60B83" w14:paraId="1A8E7B44" w14:textId="77777777" w:rsidTr="00376D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111" w:type="dxa"/>
          <w:trHeight w:val="235"/>
        </w:trPr>
        <w:tc>
          <w:tcPr>
            <w:tcW w:w="2694" w:type="dxa"/>
            <w:gridSpan w:val="2"/>
            <w:tcBorders>
              <w:bottom w:val="single" w:sz="4" w:space="0" w:color="auto"/>
            </w:tcBorders>
          </w:tcPr>
          <w:p w14:paraId="308305D2" w14:textId="77777777" w:rsidR="00376D19" w:rsidRDefault="00376D19" w:rsidP="00530307">
            <w:pPr>
              <w:keepNext/>
              <w:keepLines/>
              <w:spacing w:after="0" w:line="240" w:lineRule="auto"/>
              <w:jc w:val="both"/>
              <w:rPr>
                <w:rFonts w:ascii="Tahoma" w:eastAsia="Times New Roman" w:hAnsi="Tahoma" w:cs="Tahoma"/>
                <w:snapToGrid w:val="0"/>
                <w:lang w:eastAsia="sl-SI"/>
              </w:rPr>
            </w:pPr>
          </w:p>
          <w:p w14:paraId="2D830888" w14:textId="77777777" w:rsidR="00376D19" w:rsidRPr="00E60B83" w:rsidRDefault="00376D19" w:rsidP="00530307">
            <w:pPr>
              <w:keepNext/>
              <w:keepLines/>
              <w:spacing w:after="0" w:line="240" w:lineRule="auto"/>
              <w:jc w:val="both"/>
              <w:rPr>
                <w:rFonts w:ascii="Tahoma" w:eastAsia="Times New Roman" w:hAnsi="Tahoma" w:cs="Tahoma"/>
                <w:snapToGrid w:val="0"/>
                <w:lang w:eastAsia="sl-SI"/>
              </w:rPr>
            </w:pPr>
          </w:p>
        </w:tc>
        <w:tc>
          <w:tcPr>
            <w:tcW w:w="2693" w:type="dxa"/>
            <w:gridSpan w:val="2"/>
          </w:tcPr>
          <w:p w14:paraId="16EB0893" w14:textId="77777777" w:rsidR="00376D19" w:rsidRPr="00E60B83" w:rsidRDefault="00376D19" w:rsidP="00530307">
            <w:pPr>
              <w:keepNext/>
              <w:keepLines/>
              <w:spacing w:after="0" w:line="240" w:lineRule="auto"/>
              <w:jc w:val="center"/>
              <w:rPr>
                <w:rFonts w:ascii="Tahoma" w:eastAsia="Times New Roman" w:hAnsi="Tahoma" w:cs="Tahoma"/>
                <w:snapToGrid w:val="0"/>
                <w:lang w:eastAsia="sl-SI"/>
              </w:rPr>
            </w:pPr>
          </w:p>
        </w:tc>
        <w:tc>
          <w:tcPr>
            <w:tcW w:w="3969" w:type="dxa"/>
            <w:tcBorders>
              <w:bottom w:val="single" w:sz="4" w:space="0" w:color="auto"/>
            </w:tcBorders>
          </w:tcPr>
          <w:p w14:paraId="51B4A799" w14:textId="77777777" w:rsidR="00376D19" w:rsidRPr="00E60B83" w:rsidRDefault="00376D19" w:rsidP="00530307">
            <w:pPr>
              <w:keepNext/>
              <w:keepLines/>
              <w:spacing w:after="0" w:line="240" w:lineRule="auto"/>
              <w:jc w:val="both"/>
              <w:rPr>
                <w:rFonts w:ascii="Tahoma" w:eastAsia="Times New Roman" w:hAnsi="Tahoma" w:cs="Tahoma"/>
                <w:snapToGrid w:val="0"/>
                <w:lang w:eastAsia="sl-SI"/>
              </w:rPr>
            </w:pPr>
          </w:p>
        </w:tc>
      </w:tr>
      <w:tr w:rsidR="00376D19" w:rsidRPr="00E60B83" w14:paraId="504C7269" w14:textId="77777777" w:rsidTr="00376D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111" w:type="dxa"/>
          <w:trHeight w:val="235"/>
        </w:trPr>
        <w:tc>
          <w:tcPr>
            <w:tcW w:w="2694" w:type="dxa"/>
            <w:gridSpan w:val="2"/>
            <w:tcBorders>
              <w:top w:val="single" w:sz="4" w:space="0" w:color="auto"/>
            </w:tcBorders>
          </w:tcPr>
          <w:p w14:paraId="671B9BA5" w14:textId="77777777" w:rsidR="00376D19" w:rsidRPr="00E60B83" w:rsidRDefault="00376D19" w:rsidP="00530307">
            <w:pPr>
              <w:keepNext/>
              <w:keepLines/>
              <w:spacing w:after="0" w:line="240" w:lineRule="auto"/>
              <w:jc w:val="center"/>
              <w:rPr>
                <w:rFonts w:ascii="Tahoma" w:eastAsia="Times New Roman" w:hAnsi="Tahoma" w:cs="Tahoma"/>
                <w:snapToGrid w:val="0"/>
                <w:lang w:eastAsia="sl-SI"/>
              </w:rPr>
            </w:pPr>
            <w:r w:rsidRPr="00E60B83">
              <w:rPr>
                <w:rFonts w:ascii="Tahoma" w:eastAsia="Times New Roman" w:hAnsi="Tahoma" w:cs="Tahoma"/>
                <w:snapToGrid w:val="0"/>
                <w:lang w:eastAsia="sl-SI"/>
              </w:rPr>
              <w:t>(kraj, datum)</w:t>
            </w:r>
          </w:p>
        </w:tc>
        <w:tc>
          <w:tcPr>
            <w:tcW w:w="2693" w:type="dxa"/>
            <w:gridSpan w:val="2"/>
          </w:tcPr>
          <w:p w14:paraId="292EEEC5" w14:textId="77777777" w:rsidR="00376D19" w:rsidRPr="00E60B83" w:rsidRDefault="00376D19" w:rsidP="00530307">
            <w:pPr>
              <w:keepNext/>
              <w:keepLines/>
              <w:spacing w:after="0" w:line="240" w:lineRule="auto"/>
              <w:jc w:val="center"/>
              <w:rPr>
                <w:rFonts w:ascii="Tahoma" w:eastAsia="Times New Roman" w:hAnsi="Tahoma" w:cs="Tahoma"/>
                <w:snapToGrid w:val="0"/>
                <w:lang w:eastAsia="sl-SI"/>
              </w:rPr>
            </w:pPr>
          </w:p>
        </w:tc>
        <w:tc>
          <w:tcPr>
            <w:tcW w:w="3969" w:type="dxa"/>
            <w:tcBorders>
              <w:top w:val="single" w:sz="4" w:space="0" w:color="auto"/>
            </w:tcBorders>
          </w:tcPr>
          <w:p w14:paraId="088ACFA4" w14:textId="77777777" w:rsidR="00376D19" w:rsidRPr="00E60B83" w:rsidRDefault="00376D19" w:rsidP="00A811EC">
            <w:pPr>
              <w:keepNext/>
              <w:keepLines/>
              <w:spacing w:after="0" w:line="240" w:lineRule="auto"/>
              <w:jc w:val="center"/>
              <w:rPr>
                <w:rFonts w:ascii="Tahoma" w:eastAsia="Times New Roman" w:hAnsi="Tahoma" w:cs="Tahoma"/>
                <w:snapToGrid w:val="0"/>
                <w:lang w:eastAsia="sl-SI"/>
              </w:rPr>
            </w:pPr>
            <w:r>
              <w:rPr>
                <w:rFonts w:ascii="Tahoma" w:eastAsia="Times New Roman" w:hAnsi="Tahoma" w:cs="Tahoma"/>
                <w:snapToGrid w:val="0"/>
                <w:lang w:eastAsia="sl-SI"/>
              </w:rPr>
              <w:t>(</w:t>
            </w:r>
            <w:r w:rsidRPr="00E60B83">
              <w:rPr>
                <w:rFonts w:ascii="Tahoma" w:eastAsia="Times New Roman" w:hAnsi="Tahoma" w:cs="Tahoma"/>
                <w:snapToGrid w:val="0"/>
                <w:lang w:eastAsia="sl-SI"/>
              </w:rPr>
              <w:t xml:space="preserve">podpis </w:t>
            </w:r>
            <w:r>
              <w:rPr>
                <w:rFonts w:ascii="Tahoma" w:eastAsia="Times New Roman" w:hAnsi="Tahoma" w:cs="Tahoma"/>
                <w:snapToGrid w:val="0"/>
                <w:lang w:eastAsia="sl-SI"/>
              </w:rPr>
              <w:t>vodj</w:t>
            </w:r>
            <w:r w:rsidR="00A811EC">
              <w:rPr>
                <w:rFonts w:ascii="Tahoma" w:eastAsia="Times New Roman" w:hAnsi="Tahoma" w:cs="Tahoma"/>
                <w:snapToGrid w:val="0"/>
                <w:lang w:eastAsia="sl-SI"/>
              </w:rPr>
              <w:t>e</w:t>
            </w:r>
            <w:r>
              <w:rPr>
                <w:rFonts w:ascii="Tahoma" w:eastAsia="Times New Roman" w:hAnsi="Tahoma" w:cs="Tahoma"/>
                <w:snapToGrid w:val="0"/>
                <w:lang w:eastAsia="sl-SI"/>
              </w:rPr>
              <w:t xml:space="preserve"> del</w:t>
            </w:r>
            <w:r w:rsidR="00453104">
              <w:rPr>
                <w:rFonts w:ascii="Tahoma" w:eastAsia="Times New Roman" w:hAnsi="Tahoma" w:cs="Tahoma"/>
                <w:snapToGrid w:val="0"/>
                <w:lang w:eastAsia="sl-SI"/>
              </w:rPr>
              <w:t xml:space="preserve"> gradbene stroke</w:t>
            </w:r>
            <w:r w:rsidRPr="00E60B83">
              <w:rPr>
                <w:rFonts w:ascii="Tahoma" w:eastAsia="Times New Roman" w:hAnsi="Tahoma" w:cs="Tahoma"/>
                <w:snapToGrid w:val="0"/>
                <w:lang w:eastAsia="sl-SI"/>
              </w:rPr>
              <w:t>)</w:t>
            </w:r>
          </w:p>
        </w:tc>
      </w:tr>
    </w:tbl>
    <w:p w14:paraId="1FCE09F4" w14:textId="494FBFDB" w:rsidR="00376D19" w:rsidRDefault="00376D19" w:rsidP="00530307">
      <w:pPr>
        <w:keepNext/>
        <w:keepLines/>
        <w:pBdr>
          <w:bottom w:val="single" w:sz="12" w:space="1" w:color="auto"/>
        </w:pBdr>
        <w:spacing w:after="0" w:line="240" w:lineRule="auto"/>
        <w:rPr>
          <w:rFonts w:ascii="Tahoma" w:eastAsia="Times New Roman" w:hAnsi="Tahoma" w:cs="Tahoma"/>
          <w:b/>
          <w:sz w:val="18"/>
          <w:lang w:eastAsia="sl-SI"/>
        </w:rPr>
      </w:pPr>
    </w:p>
    <w:p w14:paraId="138020D5" w14:textId="77777777" w:rsidR="00F530AD" w:rsidRPr="00D51A43" w:rsidRDefault="00F530AD" w:rsidP="00530307">
      <w:pPr>
        <w:keepNext/>
        <w:keepLines/>
        <w:pBdr>
          <w:bottom w:val="single" w:sz="12" w:space="1" w:color="auto"/>
        </w:pBdr>
        <w:spacing w:after="0" w:line="240" w:lineRule="auto"/>
        <w:rPr>
          <w:rFonts w:ascii="Tahoma" w:eastAsia="Times New Roman" w:hAnsi="Tahoma" w:cs="Tahoma"/>
          <w:b/>
          <w:sz w:val="18"/>
          <w:lang w:eastAsia="sl-SI"/>
        </w:rPr>
      </w:pPr>
    </w:p>
    <w:p w14:paraId="3E608705" w14:textId="77777777" w:rsidR="00376D19" w:rsidRPr="009F4254" w:rsidRDefault="00376D19" w:rsidP="00530307">
      <w:pPr>
        <w:keepNext/>
        <w:keepLines/>
        <w:spacing w:after="0" w:line="240" w:lineRule="auto"/>
        <w:jc w:val="both"/>
        <w:rPr>
          <w:rFonts w:ascii="Tahoma" w:eastAsia="Times New Roman" w:hAnsi="Tahoma" w:cs="Tahoma"/>
          <w:color w:val="9933FF"/>
          <w:sz w:val="18"/>
          <w:lang w:eastAsia="sl-SI"/>
        </w:rPr>
      </w:pPr>
      <w:r w:rsidRPr="009F4254">
        <w:rPr>
          <w:rFonts w:ascii="Tahoma" w:eastAsia="Times New Roman" w:hAnsi="Tahoma" w:cs="Tahoma"/>
          <w:color w:val="9933FF"/>
          <w:sz w:val="18"/>
          <w:lang w:eastAsia="sl-SI"/>
        </w:rPr>
        <w:t>IZPOLNI INVESTITOR REFERENČNEGA OBJEKTA (Izdajatelj reference)!!!</w:t>
      </w:r>
    </w:p>
    <w:p w14:paraId="18289932" w14:textId="77777777" w:rsidR="00376D19" w:rsidRPr="00D51A43" w:rsidRDefault="00376D19" w:rsidP="00530307">
      <w:pPr>
        <w:keepNext/>
        <w:keepLines/>
        <w:spacing w:after="0" w:line="240" w:lineRule="auto"/>
        <w:jc w:val="both"/>
        <w:rPr>
          <w:rFonts w:ascii="Tahoma" w:eastAsia="Times New Roman" w:hAnsi="Tahoma" w:cs="Tahoma"/>
          <w:sz w:val="18"/>
          <w:lang w:eastAsia="sl-SI"/>
        </w:rPr>
      </w:pPr>
      <w:r w:rsidRPr="00D51A43">
        <w:rPr>
          <w:rFonts w:ascii="Tahoma" w:eastAsia="Times New Roman" w:hAnsi="Tahoma" w:cs="Tahoma"/>
          <w:sz w:val="18"/>
          <w:lang w:eastAsia="sl-SI"/>
        </w:rPr>
        <w:t>Potrjujemo, da nam je na podlagi našega naročila, zgoraj navedeni</w:t>
      </w:r>
      <w:r w:rsidR="00CB553E">
        <w:rPr>
          <w:rFonts w:ascii="Tahoma" w:eastAsia="Times New Roman" w:hAnsi="Tahoma" w:cs="Tahoma"/>
          <w:sz w:val="18"/>
          <w:lang w:eastAsia="sl-SI"/>
        </w:rPr>
        <w:t xml:space="preserve"> </w:t>
      </w:r>
      <w:r>
        <w:rPr>
          <w:rFonts w:ascii="Tahoma" w:eastAsia="Times New Roman" w:hAnsi="Tahoma" w:cs="Tahoma"/>
          <w:sz w:val="18"/>
          <w:lang w:eastAsia="sl-SI"/>
        </w:rPr>
        <w:t>vodja</w:t>
      </w:r>
      <w:r w:rsidR="00CB553E">
        <w:rPr>
          <w:rFonts w:ascii="Tahoma" w:eastAsia="Times New Roman" w:hAnsi="Tahoma" w:cs="Tahoma"/>
          <w:sz w:val="18"/>
          <w:lang w:eastAsia="sl-SI"/>
        </w:rPr>
        <w:t xml:space="preserve"> </w:t>
      </w:r>
      <w:r>
        <w:rPr>
          <w:rFonts w:ascii="Tahoma" w:eastAsia="Times New Roman" w:hAnsi="Tahoma" w:cs="Tahoma"/>
          <w:sz w:val="18"/>
          <w:lang w:eastAsia="sl-SI"/>
        </w:rPr>
        <w:t>del</w:t>
      </w:r>
      <w:r w:rsidR="00453104">
        <w:rPr>
          <w:rFonts w:ascii="Tahoma" w:eastAsia="Times New Roman" w:hAnsi="Tahoma" w:cs="Tahoma"/>
          <w:sz w:val="18"/>
          <w:lang w:eastAsia="sl-SI"/>
        </w:rPr>
        <w:t xml:space="preserve"> gradbene stroke</w:t>
      </w:r>
      <w:r w:rsidRPr="00D51A43">
        <w:rPr>
          <w:rFonts w:ascii="Tahoma" w:eastAsia="Times New Roman" w:hAnsi="Tahoma" w:cs="Tahoma"/>
          <w:sz w:val="18"/>
          <w:lang w:eastAsia="sl-SI"/>
        </w:rPr>
        <w:t xml:space="preserve"> opravil naveden</w:t>
      </w:r>
      <w:r>
        <w:rPr>
          <w:rFonts w:ascii="Tahoma" w:eastAsia="Times New Roman" w:hAnsi="Tahoma" w:cs="Tahoma"/>
          <w:sz w:val="18"/>
          <w:lang w:eastAsia="sl-SI"/>
        </w:rPr>
        <w:t>a dela</w:t>
      </w:r>
      <w:r w:rsidRPr="00D51A43">
        <w:rPr>
          <w:rFonts w:ascii="Tahoma" w:eastAsia="Times New Roman" w:hAnsi="Tahoma" w:cs="Tahoma"/>
          <w:sz w:val="18"/>
          <w:lang w:eastAsia="sl-SI"/>
        </w:rPr>
        <w:t xml:space="preserve"> v skladu s sklenjeno </w:t>
      </w:r>
      <w:r>
        <w:rPr>
          <w:rFonts w:ascii="Tahoma" w:eastAsia="Times New Roman" w:hAnsi="Tahoma" w:cs="Tahoma"/>
          <w:sz w:val="18"/>
          <w:lang w:eastAsia="sl-SI"/>
        </w:rPr>
        <w:t>pogodbo</w:t>
      </w:r>
      <w:r w:rsidRPr="00D51A43">
        <w:rPr>
          <w:rFonts w:ascii="Tahoma" w:eastAsia="Times New Roman" w:hAnsi="Tahoma" w:cs="Tahoma"/>
          <w:sz w:val="18"/>
          <w:lang w:eastAsia="sl-SI"/>
        </w:rPr>
        <w:t xml:space="preserve"> oziroma v roku, količini, kvaliteti in po ceni, navedeni v izvajalčevi ponudbi.</w:t>
      </w:r>
      <w:r>
        <w:rPr>
          <w:rFonts w:ascii="Tahoma" w:eastAsia="Times New Roman" w:hAnsi="Tahoma" w:cs="Tahoma"/>
          <w:sz w:val="18"/>
          <w:lang w:eastAsia="sl-SI"/>
        </w:rPr>
        <w:t xml:space="preserve"> </w:t>
      </w:r>
      <w:r w:rsidRPr="00D51A43">
        <w:rPr>
          <w:rFonts w:ascii="Tahoma" w:eastAsia="Times New Roman" w:hAnsi="Tahoma" w:cs="Tahoma"/>
          <w:sz w:val="18"/>
          <w:lang w:eastAsia="sl-SI"/>
        </w:rPr>
        <w:t>Potrdilo izdajamo na prošnjo izvajalca in velja izključno za potrebe pri njegovi oddaji ponudbe za pridobitev predmetnega javnega naročila.</w:t>
      </w:r>
    </w:p>
    <w:p w14:paraId="6889C67D" w14:textId="77777777" w:rsidR="00376D19" w:rsidRPr="00D51A43" w:rsidRDefault="00376D19" w:rsidP="00530307">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ab/>
        <w:t xml:space="preserve"> </w:t>
      </w:r>
    </w:p>
    <w:p w14:paraId="08909383" w14:textId="77777777" w:rsidR="00376D19" w:rsidRPr="00D51A43" w:rsidRDefault="00376D19" w:rsidP="00530307">
      <w:pPr>
        <w:keepNext/>
        <w:keepLines/>
        <w:spacing w:after="0" w:line="240" w:lineRule="auto"/>
        <w:jc w:val="center"/>
        <w:rPr>
          <w:rFonts w:ascii="Tahoma" w:eastAsia="Times New Roman" w:hAnsi="Tahoma" w:cs="Tahoma"/>
          <w:sz w:val="18"/>
          <w:lang w:eastAsia="sl-SI"/>
        </w:rPr>
      </w:pPr>
      <w:r w:rsidRPr="00D51A43">
        <w:rPr>
          <w:rFonts w:ascii="Tahoma" w:eastAsia="Times New Roman" w:hAnsi="Tahoma" w:cs="Tahoma"/>
          <w:sz w:val="18"/>
          <w:lang w:eastAsia="sl-SI"/>
        </w:rPr>
        <w:t xml:space="preserve">Izjavljamo, da smo   </w:t>
      </w:r>
      <w:r w:rsidRPr="00D51A43">
        <w:rPr>
          <w:rFonts w:ascii="Tahoma" w:eastAsia="Times New Roman" w:hAnsi="Tahoma" w:cs="Tahoma"/>
          <w:b/>
          <w:i/>
          <w:sz w:val="18"/>
          <w:lang w:eastAsia="sl-SI"/>
        </w:rPr>
        <w:t>javni  /  zasebni</w:t>
      </w:r>
      <w:r w:rsidRPr="00D51A43">
        <w:rPr>
          <w:rFonts w:ascii="Tahoma" w:eastAsia="Times New Roman" w:hAnsi="Tahoma" w:cs="Tahoma"/>
          <w:sz w:val="18"/>
          <w:lang w:eastAsia="sl-SI"/>
        </w:rPr>
        <w:t xml:space="preserve">   naročnik. (Ustrezno obkrožite)</w:t>
      </w:r>
    </w:p>
    <w:p w14:paraId="2D77C3DC" w14:textId="77777777" w:rsidR="00376D19" w:rsidRPr="00D51A43" w:rsidRDefault="00376D19" w:rsidP="00530307">
      <w:pPr>
        <w:keepNext/>
        <w:keepLines/>
        <w:spacing w:after="0" w:line="240" w:lineRule="auto"/>
        <w:rPr>
          <w:rFonts w:ascii="Tahoma" w:eastAsia="Times New Roman" w:hAnsi="Tahoma" w:cs="Tahoma"/>
          <w:sz w:val="18"/>
          <w:lang w:eastAsia="sl-SI"/>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376D19" w:rsidRPr="00D51A43" w14:paraId="3FB72DF4" w14:textId="77777777" w:rsidTr="00094360">
        <w:trPr>
          <w:trHeight w:val="235"/>
        </w:trPr>
        <w:tc>
          <w:tcPr>
            <w:tcW w:w="3402" w:type="dxa"/>
            <w:tcBorders>
              <w:bottom w:val="single" w:sz="4" w:space="0" w:color="auto"/>
            </w:tcBorders>
          </w:tcPr>
          <w:p w14:paraId="66A19C65" w14:textId="77777777" w:rsidR="00376D19" w:rsidRPr="00D51A43" w:rsidRDefault="00376D19" w:rsidP="00530307">
            <w:pPr>
              <w:keepNext/>
              <w:keepLines/>
              <w:spacing w:after="0" w:line="240" w:lineRule="auto"/>
              <w:jc w:val="both"/>
              <w:rPr>
                <w:rFonts w:ascii="Tahoma" w:eastAsia="Times New Roman" w:hAnsi="Tahoma" w:cs="Tahoma"/>
                <w:snapToGrid w:val="0"/>
                <w:sz w:val="18"/>
                <w:lang w:eastAsia="sl-SI"/>
              </w:rPr>
            </w:pPr>
          </w:p>
        </w:tc>
        <w:tc>
          <w:tcPr>
            <w:tcW w:w="2977" w:type="dxa"/>
          </w:tcPr>
          <w:p w14:paraId="60F9C7D9" w14:textId="77777777" w:rsidR="00376D19" w:rsidRPr="00D51A43" w:rsidRDefault="00376D19" w:rsidP="00530307">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6974C505" w14:textId="77777777" w:rsidR="00376D19" w:rsidRPr="00D51A43" w:rsidRDefault="00376D19" w:rsidP="00530307">
            <w:pPr>
              <w:keepNext/>
              <w:keepLines/>
              <w:tabs>
                <w:tab w:val="left" w:pos="385"/>
                <w:tab w:val="num" w:pos="578"/>
                <w:tab w:val="left" w:pos="675"/>
              </w:tabs>
              <w:spacing w:after="0" w:line="240" w:lineRule="auto"/>
              <w:jc w:val="both"/>
              <w:rPr>
                <w:rFonts w:ascii="Tahoma" w:eastAsia="Times New Roman" w:hAnsi="Tahoma" w:cs="Tahoma"/>
                <w:snapToGrid w:val="0"/>
                <w:sz w:val="18"/>
                <w:lang w:eastAsia="sl-SI"/>
              </w:rPr>
            </w:pPr>
          </w:p>
        </w:tc>
      </w:tr>
      <w:tr w:rsidR="00376D19" w:rsidRPr="00D51A43" w14:paraId="63AF9DF5" w14:textId="77777777" w:rsidTr="00094360">
        <w:trPr>
          <w:trHeight w:val="235"/>
        </w:trPr>
        <w:tc>
          <w:tcPr>
            <w:tcW w:w="3402" w:type="dxa"/>
            <w:tcBorders>
              <w:top w:val="single" w:sz="4" w:space="0" w:color="auto"/>
            </w:tcBorders>
          </w:tcPr>
          <w:p w14:paraId="716ABB03" w14:textId="77777777" w:rsidR="00376D19" w:rsidRPr="00D51A43" w:rsidRDefault="00376D19" w:rsidP="00530307">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(kraj, datum)</w:t>
            </w:r>
          </w:p>
        </w:tc>
        <w:tc>
          <w:tcPr>
            <w:tcW w:w="2977" w:type="dxa"/>
          </w:tcPr>
          <w:p w14:paraId="269545F9" w14:textId="77777777" w:rsidR="00376D19" w:rsidRPr="00D51A43" w:rsidRDefault="00376D19" w:rsidP="00530307">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žig</w:t>
            </w:r>
          </w:p>
        </w:tc>
        <w:tc>
          <w:tcPr>
            <w:tcW w:w="3119" w:type="dxa"/>
            <w:tcBorders>
              <w:top w:val="single" w:sz="4" w:space="0" w:color="auto"/>
            </w:tcBorders>
          </w:tcPr>
          <w:p w14:paraId="47AA19E1" w14:textId="77777777" w:rsidR="00376D19" w:rsidRPr="00D51A43" w:rsidRDefault="00376D19" w:rsidP="00530307">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w:t>
            </w:r>
            <w:r w:rsidRPr="00D51A43">
              <w:rPr>
                <w:rFonts w:ascii="Tahoma" w:eastAsia="Times New Roman" w:hAnsi="Tahoma" w:cs="Tahoma"/>
                <w:snapToGrid w:val="0"/>
                <w:color w:val="000000"/>
                <w:sz w:val="18"/>
                <w:lang w:eastAsia="sl-SI"/>
              </w:rPr>
              <w:t xml:space="preserve">ime in priimek </w:t>
            </w:r>
            <w:r w:rsidR="00393971" w:rsidRPr="00D51A43">
              <w:rPr>
                <w:rFonts w:ascii="Tahoma" w:eastAsia="Times New Roman" w:hAnsi="Tahoma" w:cs="Tahoma"/>
                <w:snapToGrid w:val="0"/>
                <w:color w:val="000000"/>
                <w:sz w:val="18"/>
                <w:lang w:eastAsia="sl-SI"/>
              </w:rPr>
              <w:t xml:space="preserve">ter podpis </w:t>
            </w:r>
            <w:r w:rsidRPr="00D51A43">
              <w:rPr>
                <w:rFonts w:ascii="Tahoma" w:eastAsia="Times New Roman" w:hAnsi="Tahoma" w:cs="Tahoma"/>
                <w:snapToGrid w:val="0"/>
                <w:color w:val="000000"/>
                <w:sz w:val="18"/>
                <w:lang w:eastAsia="sl-SI"/>
              </w:rPr>
              <w:t>odgovorne osebe investitorja</w:t>
            </w:r>
            <w:r w:rsidRPr="00D51A43">
              <w:rPr>
                <w:rFonts w:ascii="Tahoma" w:eastAsia="Times New Roman" w:hAnsi="Tahoma" w:cs="Tahoma"/>
                <w:snapToGrid w:val="0"/>
                <w:sz w:val="18"/>
                <w:lang w:eastAsia="sl-SI"/>
              </w:rPr>
              <w:t>)</w:t>
            </w:r>
          </w:p>
        </w:tc>
      </w:tr>
    </w:tbl>
    <w:p w14:paraId="634BBC4F" w14:textId="77777777" w:rsidR="00376D19" w:rsidRPr="00E60B83" w:rsidRDefault="00376D19" w:rsidP="00530307">
      <w:pPr>
        <w:keepNext/>
        <w:keepLines/>
        <w:spacing w:after="0" w:line="240" w:lineRule="auto"/>
        <w:rPr>
          <w:rFonts w:ascii="Tahoma" w:eastAsia="Times New Roman" w:hAnsi="Tahoma" w:cs="Tahoma"/>
          <w:lang w:eastAsia="sl-SI"/>
        </w:rPr>
      </w:pPr>
    </w:p>
    <w:p w14:paraId="6B8409A6" w14:textId="77777777" w:rsidR="00CB553E" w:rsidRPr="00D51A43" w:rsidRDefault="00CB553E" w:rsidP="00CB553E">
      <w:pPr>
        <w:keepNext/>
        <w:keepLines/>
        <w:pBdr>
          <w:bottom w:val="single" w:sz="12" w:space="1" w:color="auto"/>
        </w:pBdr>
        <w:spacing w:after="0" w:line="240" w:lineRule="auto"/>
        <w:rPr>
          <w:rFonts w:ascii="Tahoma" w:eastAsia="Times New Roman" w:hAnsi="Tahoma" w:cs="Tahoma"/>
          <w:b/>
          <w:sz w:val="18"/>
          <w:lang w:eastAsia="sl-SI"/>
        </w:rPr>
      </w:pPr>
    </w:p>
    <w:p w14:paraId="4373152C" w14:textId="77777777" w:rsidR="00CB553E" w:rsidRPr="00D51A43" w:rsidRDefault="00CB553E" w:rsidP="00CB553E">
      <w:pPr>
        <w:keepNext/>
        <w:keepLines/>
        <w:spacing w:after="0" w:line="240" w:lineRule="auto"/>
        <w:jc w:val="both"/>
        <w:rPr>
          <w:rFonts w:ascii="Tahoma" w:eastAsia="Times New Roman" w:hAnsi="Tahoma" w:cs="Tahoma"/>
          <w:color w:val="9933FF"/>
          <w:sz w:val="18"/>
          <w:lang w:eastAsia="sl-SI"/>
        </w:rPr>
      </w:pPr>
      <w:r w:rsidRPr="00D51A43">
        <w:rPr>
          <w:rFonts w:ascii="Tahoma" w:eastAsia="Times New Roman" w:hAnsi="Tahoma" w:cs="Tahoma"/>
          <w:color w:val="9933FF"/>
          <w:sz w:val="18"/>
          <w:lang w:eastAsia="sl-SI"/>
        </w:rPr>
        <w:t xml:space="preserve">IZPOLNI </w:t>
      </w:r>
      <w:r w:rsidRPr="00252990">
        <w:rPr>
          <w:rFonts w:ascii="Tahoma" w:eastAsia="Times New Roman" w:hAnsi="Tahoma" w:cs="Tahoma"/>
          <w:color w:val="9933FF"/>
          <w:sz w:val="18"/>
          <w:lang w:eastAsia="sl-SI"/>
        </w:rPr>
        <w:t>GENERALNI KONSERVATOR ZVKDS</w:t>
      </w:r>
    </w:p>
    <w:p w14:paraId="31001A2B" w14:textId="77777777" w:rsidR="00CB553E" w:rsidRDefault="00CB553E" w:rsidP="00CB553E">
      <w:pPr>
        <w:keepNext/>
        <w:keepLines/>
        <w:spacing w:after="0" w:line="240" w:lineRule="auto"/>
        <w:jc w:val="both"/>
        <w:rPr>
          <w:rFonts w:ascii="Tahoma" w:eastAsia="Times New Roman" w:hAnsi="Tahoma" w:cs="Tahoma"/>
          <w:sz w:val="18"/>
          <w:lang w:eastAsia="sl-SI"/>
        </w:rPr>
      </w:pPr>
      <w:r w:rsidRPr="00D51A43">
        <w:rPr>
          <w:rFonts w:ascii="Tahoma" w:eastAsia="Times New Roman" w:hAnsi="Tahoma" w:cs="Tahoma"/>
          <w:sz w:val="18"/>
          <w:lang w:eastAsia="sl-SI"/>
        </w:rPr>
        <w:t xml:space="preserve">Potrjujemo, da </w:t>
      </w:r>
      <w:r>
        <w:rPr>
          <w:rFonts w:ascii="Tahoma" w:eastAsia="Times New Roman" w:hAnsi="Tahoma" w:cs="Tahoma"/>
          <w:sz w:val="18"/>
          <w:lang w:eastAsia="sl-SI"/>
        </w:rPr>
        <w:t>je</w:t>
      </w:r>
      <w:r w:rsidRPr="00D51A43">
        <w:rPr>
          <w:rFonts w:ascii="Tahoma" w:eastAsia="Times New Roman" w:hAnsi="Tahoma" w:cs="Tahoma"/>
          <w:sz w:val="18"/>
          <w:lang w:eastAsia="sl-SI"/>
        </w:rPr>
        <w:t xml:space="preserve"> zgoraj navedeni</w:t>
      </w:r>
      <w:r>
        <w:rPr>
          <w:rFonts w:ascii="Tahoma" w:eastAsia="Times New Roman" w:hAnsi="Tahoma" w:cs="Tahoma"/>
          <w:sz w:val="18"/>
          <w:lang w:eastAsia="sl-SI"/>
        </w:rPr>
        <w:t xml:space="preserve"> vodja del</w:t>
      </w:r>
      <w:r w:rsidR="00453104">
        <w:rPr>
          <w:rFonts w:ascii="Tahoma" w:eastAsia="Times New Roman" w:hAnsi="Tahoma" w:cs="Tahoma"/>
          <w:sz w:val="18"/>
          <w:lang w:eastAsia="sl-SI"/>
        </w:rPr>
        <w:t xml:space="preserve"> gradbene stroke</w:t>
      </w:r>
      <w:r w:rsidRPr="00D51A43">
        <w:rPr>
          <w:rFonts w:ascii="Tahoma" w:eastAsia="Times New Roman" w:hAnsi="Tahoma" w:cs="Tahoma"/>
          <w:sz w:val="18"/>
          <w:lang w:eastAsia="sl-SI"/>
        </w:rPr>
        <w:t xml:space="preserve"> opravil naveden</w:t>
      </w:r>
      <w:r>
        <w:rPr>
          <w:rFonts w:ascii="Tahoma" w:eastAsia="Times New Roman" w:hAnsi="Tahoma" w:cs="Tahoma"/>
          <w:sz w:val="18"/>
          <w:lang w:eastAsia="sl-SI"/>
        </w:rPr>
        <w:t>a dela</w:t>
      </w:r>
      <w:r w:rsidRPr="00D51A43">
        <w:rPr>
          <w:rFonts w:ascii="Tahoma" w:eastAsia="Times New Roman" w:hAnsi="Tahoma" w:cs="Tahoma"/>
          <w:sz w:val="18"/>
          <w:lang w:eastAsia="sl-SI"/>
        </w:rPr>
        <w:t xml:space="preserve"> v skladu s sklenjeno </w:t>
      </w:r>
      <w:r>
        <w:rPr>
          <w:rFonts w:ascii="Tahoma" w:eastAsia="Times New Roman" w:hAnsi="Tahoma" w:cs="Tahoma"/>
          <w:sz w:val="18"/>
          <w:lang w:eastAsia="sl-SI"/>
        </w:rPr>
        <w:t>pogodbo</w:t>
      </w:r>
      <w:r w:rsidRPr="00D51A43">
        <w:rPr>
          <w:rFonts w:ascii="Tahoma" w:eastAsia="Times New Roman" w:hAnsi="Tahoma" w:cs="Tahoma"/>
          <w:sz w:val="18"/>
          <w:lang w:eastAsia="sl-SI"/>
        </w:rPr>
        <w:t xml:space="preserve"> oziroma v roku, količini</w:t>
      </w:r>
      <w:r>
        <w:rPr>
          <w:rFonts w:ascii="Tahoma" w:eastAsia="Times New Roman" w:hAnsi="Tahoma" w:cs="Tahoma"/>
          <w:sz w:val="18"/>
          <w:lang w:eastAsia="sl-SI"/>
        </w:rPr>
        <w:t xml:space="preserve"> in</w:t>
      </w:r>
      <w:r w:rsidRPr="00D51A43">
        <w:rPr>
          <w:rFonts w:ascii="Tahoma" w:eastAsia="Times New Roman" w:hAnsi="Tahoma" w:cs="Tahoma"/>
          <w:sz w:val="18"/>
          <w:lang w:eastAsia="sl-SI"/>
        </w:rPr>
        <w:t xml:space="preserve"> kvaliteti in po ceni, navedeni v izvajalčevi ponudbi.</w:t>
      </w:r>
    </w:p>
    <w:p w14:paraId="6BF8ADA6" w14:textId="77777777" w:rsidR="00CB553E" w:rsidRPr="00D51A43" w:rsidRDefault="00CB553E" w:rsidP="00CB553E">
      <w:pPr>
        <w:keepNext/>
        <w:keepLines/>
        <w:spacing w:after="0" w:line="240" w:lineRule="auto"/>
        <w:jc w:val="both"/>
        <w:rPr>
          <w:rFonts w:ascii="Tahoma" w:eastAsia="Times New Roman" w:hAnsi="Tahoma" w:cs="Tahoma"/>
          <w:sz w:val="18"/>
          <w:lang w:eastAsia="sl-SI"/>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CB553E" w:rsidRPr="00D51A43" w14:paraId="4C165D11" w14:textId="77777777" w:rsidTr="00CA1DFA">
        <w:trPr>
          <w:trHeight w:val="235"/>
        </w:trPr>
        <w:tc>
          <w:tcPr>
            <w:tcW w:w="3402" w:type="dxa"/>
            <w:tcBorders>
              <w:bottom w:val="single" w:sz="4" w:space="0" w:color="auto"/>
            </w:tcBorders>
          </w:tcPr>
          <w:p w14:paraId="3E2AA4D4" w14:textId="77777777" w:rsidR="00CB553E" w:rsidRPr="00D51A43" w:rsidRDefault="00CB553E" w:rsidP="00CA1DFA">
            <w:pPr>
              <w:keepNext/>
              <w:keepLines/>
              <w:spacing w:after="0" w:line="240" w:lineRule="auto"/>
              <w:jc w:val="both"/>
              <w:rPr>
                <w:rFonts w:ascii="Tahoma" w:eastAsia="Times New Roman" w:hAnsi="Tahoma" w:cs="Tahoma"/>
                <w:snapToGrid w:val="0"/>
                <w:sz w:val="18"/>
                <w:lang w:eastAsia="sl-SI"/>
              </w:rPr>
            </w:pPr>
          </w:p>
        </w:tc>
        <w:tc>
          <w:tcPr>
            <w:tcW w:w="2977" w:type="dxa"/>
          </w:tcPr>
          <w:p w14:paraId="050225AC" w14:textId="77777777" w:rsidR="00CB553E" w:rsidRPr="00D51A43" w:rsidRDefault="00CB553E" w:rsidP="00CA1DFA">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3E6BE3FE" w14:textId="77777777" w:rsidR="00CB553E" w:rsidRPr="00D51A43" w:rsidRDefault="00CB553E" w:rsidP="00CA1DFA">
            <w:pPr>
              <w:keepNext/>
              <w:keepLines/>
              <w:tabs>
                <w:tab w:val="left" w:pos="385"/>
                <w:tab w:val="num" w:pos="578"/>
                <w:tab w:val="left" w:pos="675"/>
              </w:tabs>
              <w:spacing w:after="0" w:line="240" w:lineRule="auto"/>
              <w:jc w:val="both"/>
              <w:rPr>
                <w:rFonts w:ascii="Tahoma" w:eastAsia="Times New Roman" w:hAnsi="Tahoma" w:cs="Tahoma"/>
                <w:snapToGrid w:val="0"/>
                <w:sz w:val="18"/>
                <w:lang w:eastAsia="sl-SI"/>
              </w:rPr>
            </w:pPr>
          </w:p>
        </w:tc>
      </w:tr>
      <w:tr w:rsidR="00CB553E" w:rsidRPr="00D51A43" w14:paraId="56890BE8" w14:textId="77777777" w:rsidTr="00CA1DFA">
        <w:trPr>
          <w:trHeight w:val="235"/>
        </w:trPr>
        <w:tc>
          <w:tcPr>
            <w:tcW w:w="3402" w:type="dxa"/>
            <w:tcBorders>
              <w:top w:val="single" w:sz="4" w:space="0" w:color="auto"/>
            </w:tcBorders>
          </w:tcPr>
          <w:p w14:paraId="10FD2E32" w14:textId="77777777" w:rsidR="00CB553E" w:rsidRPr="00D51A43" w:rsidRDefault="00CB553E"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(kraj, datum)</w:t>
            </w:r>
          </w:p>
        </w:tc>
        <w:tc>
          <w:tcPr>
            <w:tcW w:w="2977" w:type="dxa"/>
          </w:tcPr>
          <w:p w14:paraId="5BE1DF8C" w14:textId="77777777" w:rsidR="00CB553E" w:rsidRPr="00D51A43" w:rsidRDefault="00CB553E"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žig</w:t>
            </w:r>
          </w:p>
        </w:tc>
        <w:tc>
          <w:tcPr>
            <w:tcW w:w="3119" w:type="dxa"/>
            <w:tcBorders>
              <w:top w:val="single" w:sz="4" w:space="0" w:color="auto"/>
            </w:tcBorders>
          </w:tcPr>
          <w:p w14:paraId="0349DE39" w14:textId="77777777" w:rsidR="00CB553E" w:rsidRDefault="00CB553E" w:rsidP="00CA1DFA">
            <w:pPr>
              <w:keepNext/>
              <w:keepLines/>
              <w:spacing w:after="0" w:line="240" w:lineRule="auto"/>
              <w:jc w:val="center"/>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 xml:space="preserve">(ime in priimek ter podpis </w:t>
            </w:r>
          </w:p>
          <w:p w14:paraId="43DED473" w14:textId="77777777" w:rsidR="00CB553E" w:rsidRPr="00D51A43" w:rsidRDefault="00CB553E" w:rsidP="00CA1DFA">
            <w:pPr>
              <w:keepNext/>
              <w:keepLines/>
              <w:spacing w:after="0" w:line="240" w:lineRule="auto"/>
              <w:jc w:val="center"/>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odgovorne osebe ZVKDS)</w:t>
            </w:r>
          </w:p>
        </w:tc>
      </w:tr>
    </w:tbl>
    <w:p w14:paraId="629AA2BD" w14:textId="77777777" w:rsidR="00CB553E" w:rsidRDefault="00CB553E" w:rsidP="00CB553E">
      <w:pPr>
        <w:keepNext/>
        <w:keepLines/>
        <w:spacing w:after="0" w:line="240" w:lineRule="auto"/>
        <w:rPr>
          <w:rFonts w:ascii="Tahoma" w:eastAsia="Times New Roman" w:hAnsi="Tahoma" w:cs="Tahoma"/>
          <w:sz w:val="16"/>
          <w:lang w:eastAsia="sl-SI"/>
        </w:rPr>
      </w:pPr>
    </w:p>
    <w:p w14:paraId="0AFBD304" w14:textId="357850EA" w:rsidR="00CB553E" w:rsidRPr="00AB29C4" w:rsidRDefault="00CB553E" w:rsidP="00530307">
      <w:pPr>
        <w:keepNext/>
        <w:keepLines/>
        <w:spacing w:after="0" w:line="240" w:lineRule="auto"/>
        <w:rPr>
          <w:rFonts w:ascii="Tahoma" w:hAnsi="Tahoma" w:cs="Tahoma"/>
        </w:rPr>
      </w:pPr>
      <w:r w:rsidRPr="00E60B83">
        <w:rPr>
          <w:rFonts w:ascii="Tahoma" w:eastAsia="Times New Roman" w:hAnsi="Tahoma" w:cs="Tahoma"/>
          <w:sz w:val="16"/>
          <w:lang w:eastAsia="sl-SI"/>
        </w:rPr>
        <w:t>OPOMBA: Obrazec lahko po potrebi tudi kopirate</w:t>
      </w:r>
      <w:r w:rsidR="00AB29C4">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CB553E" w:rsidRPr="00E60B83" w14:paraId="11E9C8D7" w14:textId="77777777" w:rsidTr="00CA1DFA">
        <w:tc>
          <w:tcPr>
            <w:tcW w:w="8008" w:type="dxa"/>
            <w:tcBorders>
              <w:top w:val="single" w:sz="4" w:space="0" w:color="auto"/>
              <w:bottom w:val="single" w:sz="4" w:space="0" w:color="auto"/>
            </w:tcBorders>
          </w:tcPr>
          <w:p w14:paraId="79DB0469" w14:textId="77777777" w:rsidR="00CB553E" w:rsidRPr="00E60B83" w:rsidRDefault="00CB553E" w:rsidP="00CA1DFA">
            <w:pPr>
              <w:keepNext/>
              <w:keepLines/>
              <w:spacing w:after="0" w:line="240" w:lineRule="auto"/>
              <w:rPr>
                <w:rFonts w:ascii="Tahoma" w:eastAsia="Times New Roman" w:hAnsi="Tahoma" w:cs="Tahoma"/>
                <w:lang w:eastAsia="sl-SI"/>
              </w:rPr>
            </w:pPr>
            <w:r>
              <w:rPr>
                <w:rFonts w:ascii="Tahoma" w:eastAsia="Times New Roman" w:hAnsi="Tahoma" w:cs="Tahoma"/>
                <w:b/>
                <w:lang w:eastAsia="sl-SI"/>
              </w:rPr>
              <w:lastRenderedPageBreak/>
              <w:br w:type="page"/>
            </w:r>
            <w:r>
              <w:rPr>
                <w:rFonts w:ascii="Tahoma" w:hAnsi="Tahoma" w:cs="Tahoma"/>
              </w:rPr>
              <w:br w:type="page"/>
            </w:r>
            <w:r w:rsidRPr="00E60B83">
              <w:rPr>
                <w:rFonts w:ascii="Tahoma" w:eastAsia="Times New Roman" w:hAnsi="Tahoma" w:cs="Tahoma"/>
                <w:lang w:eastAsia="sl-SI"/>
              </w:rPr>
              <w:br w:type="page"/>
              <w:t xml:space="preserve">POTRDITEV REFERENC S STRANI POSAMEZNIH NAROČNIKOV </w:t>
            </w:r>
          </w:p>
        </w:tc>
        <w:tc>
          <w:tcPr>
            <w:tcW w:w="1418" w:type="dxa"/>
            <w:tcBorders>
              <w:top w:val="single" w:sz="4" w:space="0" w:color="auto"/>
              <w:bottom w:val="single" w:sz="4" w:space="0" w:color="auto"/>
            </w:tcBorders>
          </w:tcPr>
          <w:p w14:paraId="624526AE" w14:textId="77777777" w:rsidR="00CB553E" w:rsidRPr="00E60B83" w:rsidRDefault="00CB553E" w:rsidP="00CA1DFA">
            <w:pPr>
              <w:keepNext/>
              <w:keepLines/>
              <w:spacing w:after="0" w:line="240" w:lineRule="auto"/>
              <w:rPr>
                <w:rFonts w:ascii="Tahoma" w:eastAsia="Times New Roman" w:hAnsi="Tahoma" w:cs="Tahoma"/>
                <w:b/>
                <w:i/>
                <w:lang w:eastAsia="sl-SI"/>
              </w:rPr>
            </w:pPr>
            <w:r w:rsidRPr="00E60B83">
              <w:rPr>
                <w:rFonts w:ascii="Tahoma" w:eastAsia="Times New Roman" w:hAnsi="Tahoma" w:cs="Tahoma"/>
                <w:b/>
                <w:i/>
                <w:lang w:eastAsia="sl-SI"/>
              </w:rPr>
              <w:t xml:space="preserve">Priloga </w:t>
            </w:r>
            <w:r>
              <w:rPr>
                <w:rFonts w:ascii="Tahoma" w:eastAsia="Times New Roman" w:hAnsi="Tahoma" w:cs="Tahoma"/>
                <w:b/>
                <w:i/>
                <w:lang w:eastAsia="sl-SI"/>
              </w:rPr>
              <w:t>6/2</w:t>
            </w:r>
          </w:p>
        </w:tc>
      </w:tr>
    </w:tbl>
    <w:p w14:paraId="50CA9B99" w14:textId="77777777" w:rsidR="00CB553E" w:rsidRDefault="00CB553E" w:rsidP="00CB553E">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 xml:space="preserve">Javno naročilo: </w:t>
      </w:r>
    </w:p>
    <w:p w14:paraId="07C01EF7" w14:textId="77777777" w:rsidR="00CB553E" w:rsidRDefault="00CB553E" w:rsidP="00CB553E">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 xml:space="preserve">LPT-97/24 </w:t>
      </w:r>
      <w:r>
        <w:rPr>
          <w:rFonts w:ascii="Tahoma" w:eastAsia="Times New Roman" w:hAnsi="Tahoma" w:cs="Tahoma"/>
          <w:b/>
          <w:color w:val="000000"/>
          <w:lang w:eastAsia="sl-SI"/>
        </w:rPr>
        <w:t xml:space="preserve">– </w:t>
      </w:r>
      <w:r>
        <w:rPr>
          <w:rFonts w:ascii="Tahoma" w:eastAsia="Times New Roman" w:hAnsi="Tahoma" w:cs="Tahoma"/>
          <w:b/>
          <w:lang w:eastAsia="sl-SI"/>
        </w:rPr>
        <w:t>Obnova poslovnega prostora pod stebriščno lopo Plečnikovih tržnic</w:t>
      </w:r>
    </w:p>
    <w:p w14:paraId="7070B029" w14:textId="77777777" w:rsidR="00CB553E" w:rsidRPr="00E60B83" w:rsidRDefault="00CB553E" w:rsidP="00CB553E">
      <w:pPr>
        <w:keepNext/>
        <w:keepLines/>
        <w:tabs>
          <w:tab w:val="left" w:pos="993"/>
        </w:tabs>
        <w:spacing w:after="0" w:line="240" w:lineRule="auto"/>
        <w:ind w:left="993" w:hanging="993"/>
        <w:jc w:val="both"/>
        <w:rPr>
          <w:rFonts w:ascii="Tahoma" w:eastAsia="Times New Roman" w:hAnsi="Tahoma" w:cs="Tahoma"/>
          <w:lang w:eastAsia="sl-SI"/>
        </w:rPr>
      </w:pPr>
    </w:p>
    <w:p w14:paraId="2E230B35" w14:textId="1A42F7A8" w:rsidR="00CB553E" w:rsidRPr="00140F3A" w:rsidRDefault="00CB553E" w:rsidP="00CB553E">
      <w:pPr>
        <w:keepNext/>
        <w:keepLines/>
        <w:spacing w:after="0" w:line="240" w:lineRule="auto"/>
        <w:jc w:val="both"/>
        <w:rPr>
          <w:rFonts w:ascii="Tahoma" w:eastAsia="Times New Roman" w:hAnsi="Tahoma" w:cs="Tahoma"/>
          <w:sz w:val="20"/>
          <w:lang w:eastAsia="sl-SI"/>
        </w:rPr>
      </w:pPr>
      <w:r w:rsidRPr="00140F3A">
        <w:rPr>
          <w:rFonts w:ascii="Tahoma" w:eastAsia="Times New Roman" w:hAnsi="Tahoma" w:cs="Tahoma"/>
          <w:sz w:val="20"/>
          <w:lang w:eastAsia="sl-SI"/>
        </w:rPr>
        <w:t>Pod kazensko in materialno odgovornostjo izjavljamo, da so spodaj navedeni podatki o referenčnih delih resnični in da z njimi dokazujemo, da je</w:t>
      </w:r>
      <w:r w:rsidRPr="00CB553E">
        <w:rPr>
          <w:rFonts w:ascii="Tahoma" w:eastAsia="Times New Roman" w:hAnsi="Tahoma" w:cs="Tahoma"/>
          <w:b/>
          <w:bCs/>
          <w:sz w:val="20"/>
          <w:lang w:eastAsia="sl-SI"/>
        </w:rPr>
        <w:t xml:space="preserve"> </w:t>
      </w:r>
      <w:r w:rsidRPr="00140F3A">
        <w:rPr>
          <w:rFonts w:ascii="Tahoma" w:eastAsia="Times New Roman" w:hAnsi="Tahoma" w:cs="Tahoma"/>
          <w:b/>
          <w:sz w:val="20"/>
          <w:lang w:eastAsia="sl-SI"/>
        </w:rPr>
        <w:t xml:space="preserve">vodja </w:t>
      </w:r>
      <w:r w:rsidR="00453104">
        <w:rPr>
          <w:rFonts w:ascii="Tahoma" w:eastAsia="Times New Roman" w:hAnsi="Tahoma" w:cs="Tahoma"/>
          <w:b/>
          <w:sz w:val="20"/>
          <w:lang w:eastAsia="sl-SI"/>
        </w:rPr>
        <w:t>strojnih del</w:t>
      </w:r>
      <w:r w:rsidRPr="00140F3A">
        <w:rPr>
          <w:rFonts w:ascii="Tahoma" w:eastAsia="Times New Roman" w:hAnsi="Tahoma" w:cs="Tahoma"/>
          <w:sz w:val="20"/>
          <w:lang w:eastAsia="sl-SI"/>
        </w:rPr>
        <w:t xml:space="preserve"> kvalitetno in v skladu s pogodbenimi določili</w:t>
      </w:r>
      <w:r w:rsidRPr="00140F3A">
        <w:rPr>
          <w:rFonts w:ascii="Tahoma" w:eastAsia="Times New Roman" w:hAnsi="Tahoma" w:cs="Tahoma"/>
          <w:b/>
          <w:sz w:val="20"/>
          <w:lang w:eastAsia="sl-SI"/>
        </w:rPr>
        <w:t xml:space="preserve"> </w:t>
      </w:r>
      <w:r w:rsidRPr="004D0FA0">
        <w:rPr>
          <w:rFonts w:ascii="Tahoma" w:eastAsia="Times New Roman" w:hAnsi="Tahoma" w:cs="Tahoma"/>
          <w:sz w:val="20"/>
          <w:lang w:eastAsia="sl-SI"/>
        </w:rPr>
        <w:t xml:space="preserve">po vsebini in zahtevnosti uspešno sodeloval pri </w:t>
      </w:r>
      <w:r w:rsidRPr="003314FD">
        <w:rPr>
          <w:rFonts w:ascii="Tahoma" w:hAnsi="Tahoma" w:cs="Tahoma"/>
          <w:b/>
          <w:bCs/>
          <w:sz w:val="20"/>
        </w:rPr>
        <w:t>izvedb</w:t>
      </w:r>
      <w:r>
        <w:rPr>
          <w:rFonts w:ascii="Tahoma" w:hAnsi="Tahoma" w:cs="Tahoma"/>
          <w:b/>
          <w:bCs/>
          <w:sz w:val="20"/>
        </w:rPr>
        <w:t>i</w:t>
      </w:r>
      <w:r w:rsidRPr="003314FD">
        <w:rPr>
          <w:rFonts w:ascii="Tahoma" w:hAnsi="Tahoma" w:cs="Tahoma"/>
          <w:b/>
          <w:bCs/>
          <w:sz w:val="20"/>
        </w:rPr>
        <w:t xml:space="preserve"> </w:t>
      </w:r>
      <w:r w:rsidR="00453104">
        <w:rPr>
          <w:rFonts w:ascii="Tahoma" w:hAnsi="Tahoma" w:cs="Tahoma"/>
          <w:b/>
          <w:bCs/>
          <w:sz w:val="20"/>
        </w:rPr>
        <w:t>zamenjave strojno inštalacijskih</w:t>
      </w:r>
      <w:r w:rsidRPr="003314FD">
        <w:rPr>
          <w:rFonts w:ascii="Tahoma" w:hAnsi="Tahoma" w:cs="Tahoma"/>
          <w:b/>
          <w:bCs/>
          <w:sz w:val="20"/>
        </w:rPr>
        <w:t xml:space="preserve"> del pri obnovi</w:t>
      </w:r>
      <w:r>
        <w:rPr>
          <w:rFonts w:ascii="Tahoma" w:hAnsi="Tahoma" w:cs="Tahoma"/>
          <w:sz w:val="20"/>
        </w:rPr>
        <w:t xml:space="preserve"> poslovnih</w:t>
      </w:r>
      <w:r w:rsidR="00FF747C">
        <w:rPr>
          <w:rFonts w:ascii="Tahoma" w:hAnsi="Tahoma" w:cs="Tahoma"/>
          <w:sz w:val="20"/>
        </w:rPr>
        <w:t xml:space="preserve"> ali</w:t>
      </w:r>
      <w:r>
        <w:rPr>
          <w:rFonts w:ascii="Tahoma" w:hAnsi="Tahoma" w:cs="Tahoma"/>
          <w:sz w:val="20"/>
        </w:rPr>
        <w:t xml:space="preserve"> stanovanjskih objektov </w:t>
      </w:r>
      <w:r w:rsidRPr="004530C5">
        <w:rPr>
          <w:rFonts w:ascii="Tahoma" w:hAnsi="Tahoma" w:cs="Tahoma"/>
          <w:sz w:val="20"/>
        </w:rPr>
        <w:t>v višini najmanj 150.000,00 EUR brez DDV</w:t>
      </w:r>
      <w:r w:rsidRPr="00C20056">
        <w:rPr>
          <w:rFonts w:ascii="Tahoma" w:hAnsi="Tahoma" w:cs="Tahoma"/>
          <w:b/>
          <w:sz w:val="20"/>
        </w:rPr>
        <w:t>.</w:t>
      </w:r>
      <w:r w:rsidRPr="00C20056">
        <w:rPr>
          <w:rFonts w:ascii="Tahoma" w:eastAsia="Times New Roman" w:hAnsi="Tahoma" w:cs="Tahoma"/>
          <w:sz w:val="20"/>
          <w:lang w:eastAsia="sl-SI"/>
        </w:rPr>
        <w:t xml:space="preserve"> Na podlagi poziva bomo naročniku v zahtevanem roku predložili dodatna dokazila o uspešni izvedbi navedenih referenčnih del oziroma</w:t>
      </w:r>
      <w:r w:rsidRPr="00C20056">
        <w:rPr>
          <w:rFonts w:ascii="Tahoma" w:eastAsia="Times New Roman" w:hAnsi="Tahoma" w:cs="Tahoma"/>
          <w:b/>
          <w:sz w:val="20"/>
          <w:lang w:eastAsia="sl-SI"/>
        </w:rPr>
        <w:t xml:space="preserve"> </w:t>
      </w:r>
      <w:r w:rsidRPr="00C20056">
        <w:rPr>
          <w:rFonts w:ascii="Tahoma" w:eastAsia="Times New Roman" w:hAnsi="Tahoma" w:cs="Tahoma"/>
          <w:sz w:val="20"/>
          <w:lang w:eastAsia="sl-SI"/>
        </w:rPr>
        <w:t>uspešno izvedenih poslih ponudnika.</w:t>
      </w:r>
    </w:p>
    <w:tbl>
      <w:tblPr>
        <w:tblW w:w="9467"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11"/>
        <w:gridCol w:w="2583"/>
        <w:gridCol w:w="961"/>
        <w:gridCol w:w="1732"/>
        <w:gridCol w:w="3969"/>
        <w:gridCol w:w="111"/>
      </w:tblGrid>
      <w:tr w:rsidR="00CB553E" w:rsidRPr="00E60B83" w14:paraId="6FE03C36" w14:textId="77777777" w:rsidTr="00CA1DFA">
        <w:trPr>
          <w:gridBefore w:val="1"/>
          <w:wBefore w:w="111" w:type="dxa"/>
          <w:trHeight w:val="310"/>
        </w:trPr>
        <w:tc>
          <w:tcPr>
            <w:tcW w:w="3544" w:type="dxa"/>
            <w:gridSpan w:val="2"/>
            <w:vAlign w:val="center"/>
          </w:tcPr>
          <w:p w14:paraId="1171C2E7" w14:textId="77777777" w:rsidR="00CB553E" w:rsidRPr="00E60B83" w:rsidRDefault="00CB553E" w:rsidP="00CA1DFA">
            <w:pPr>
              <w:keepNext/>
              <w:keepLines/>
              <w:spacing w:after="0" w:line="240" w:lineRule="auto"/>
              <w:rPr>
                <w:rFonts w:ascii="Tahoma" w:eastAsia="Times New Roman" w:hAnsi="Tahoma" w:cs="Tahoma"/>
                <w:b/>
                <w:lang w:eastAsia="sl-SI"/>
              </w:rPr>
            </w:pPr>
            <w:r w:rsidRPr="00E60B83">
              <w:rPr>
                <w:rFonts w:ascii="Tahoma" w:eastAsia="Times New Roman" w:hAnsi="Tahoma" w:cs="Tahoma"/>
                <w:b/>
                <w:lang w:eastAsia="sl-SI"/>
              </w:rPr>
              <w:t>Naročnik</w:t>
            </w:r>
            <w:r>
              <w:rPr>
                <w:rFonts w:ascii="Tahoma" w:eastAsia="Times New Roman" w:hAnsi="Tahoma" w:cs="Tahoma"/>
                <w:b/>
                <w:lang w:eastAsia="sl-SI"/>
              </w:rPr>
              <w:t xml:space="preserve"> objekta:</w:t>
            </w:r>
          </w:p>
        </w:tc>
        <w:tc>
          <w:tcPr>
            <w:tcW w:w="5812" w:type="dxa"/>
            <w:gridSpan w:val="3"/>
          </w:tcPr>
          <w:p w14:paraId="544ED8CE" w14:textId="77777777" w:rsidR="00CB553E" w:rsidRPr="00E60B83" w:rsidRDefault="00CB553E" w:rsidP="00CA1DFA">
            <w:pPr>
              <w:keepNext/>
              <w:keepLines/>
              <w:spacing w:after="0" w:line="240" w:lineRule="auto"/>
              <w:rPr>
                <w:rFonts w:ascii="Tahoma" w:eastAsia="Times New Roman" w:hAnsi="Tahoma" w:cs="Tahoma"/>
                <w:b/>
                <w:lang w:eastAsia="sl-SI"/>
              </w:rPr>
            </w:pPr>
          </w:p>
        </w:tc>
      </w:tr>
      <w:tr w:rsidR="00CB553E" w:rsidRPr="00E60B83" w14:paraId="62149634" w14:textId="77777777" w:rsidTr="00CA1DFA">
        <w:trPr>
          <w:gridBefore w:val="1"/>
          <w:wBefore w:w="111" w:type="dxa"/>
          <w:trHeight w:val="375"/>
        </w:trPr>
        <w:tc>
          <w:tcPr>
            <w:tcW w:w="3544" w:type="dxa"/>
            <w:gridSpan w:val="2"/>
            <w:vAlign w:val="center"/>
          </w:tcPr>
          <w:p w14:paraId="0872DA9B" w14:textId="77777777" w:rsidR="00CB553E" w:rsidRPr="00E60B83" w:rsidRDefault="00CB553E" w:rsidP="00CA1DFA">
            <w:pPr>
              <w:keepNext/>
              <w:keepLines/>
              <w:spacing w:after="0" w:line="240" w:lineRule="auto"/>
              <w:rPr>
                <w:rFonts w:ascii="Tahoma" w:eastAsia="Times New Roman" w:hAnsi="Tahoma" w:cs="Tahoma"/>
                <w:lang w:eastAsia="sl-SI"/>
              </w:rPr>
            </w:pPr>
            <w:r w:rsidRPr="00E60B83">
              <w:rPr>
                <w:rFonts w:ascii="Tahoma" w:eastAsia="Times New Roman" w:hAnsi="Tahoma" w:cs="Tahoma"/>
                <w:lang w:eastAsia="sl-SI"/>
              </w:rPr>
              <w:t>Naslov:</w:t>
            </w:r>
          </w:p>
        </w:tc>
        <w:tc>
          <w:tcPr>
            <w:tcW w:w="5812" w:type="dxa"/>
            <w:gridSpan w:val="3"/>
          </w:tcPr>
          <w:p w14:paraId="393930DE" w14:textId="77777777" w:rsidR="00CB553E" w:rsidRPr="00E60B83" w:rsidRDefault="00CB553E" w:rsidP="00CA1DFA">
            <w:pPr>
              <w:keepNext/>
              <w:keepLines/>
              <w:spacing w:after="0" w:line="240" w:lineRule="auto"/>
              <w:rPr>
                <w:rFonts w:ascii="Tahoma" w:eastAsia="Times New Roman" w:hAnsi="Tahoma" w:cs="Tahoma"/>
                <w:b/>
                <w:lang w:eastAsia="sl-SI"/>
              </w:rPr>
            </w:pPr>
          </w:p>
        </w:tc>
      </w:tr>
      <w:tr w:rsidR="00CB553E" w:rsidRPr="00E60B83" w14:paraId="70A0F0ED" w14:textId="77777777" w:rsidTr="00CA1DFA">
        <w:trPr>
          <w:gridBefore w:val="1"/>
          <w:wBefore w:w="111" w:type="dxa"/>
          <w:trHeight w:val="461"/>
        </w:trPr>
        <w:tc>
          <w:tcPr>
            <w:tcW w:w="3544" w:type="dxa"/>
            <w:gridSpan w:val="2"/>
            <w:vAlign w:val="center"/>
          </w:tcPr>
          <w:p w14:paraId="4AD335C3" w14:textId="77777777" w:rsidR="00CB553E" w:rsidRPr="00E60B83" w:rsidRDefault="00CB553E" w:rsidP="00CA1DFA">
            <w:pPr>
              <w:keepNext/>
              <w:keepLines/>
              <w:spacing w:after="0" w:line="240" w:lineRule="auto"/>
              <w:rPr>
                <w:rFonts w:ascii="Tahoma" w:eastAsia="Times New Roman" w:hAnsi="Tahoma" w:cs="Tahoma"/>
                <w:lang w:eastAsia="sl-SI"/>
              </w:rPr>
            </w:pPr>
            <w:r w:rsidRPr="00E60B83">
              <w:rPr>
                <w:rFonts w:ascii="Tahoma" w:eastAsia="Times New Roman" w:hAnsi="Tahoma" w:cs="Tahoma"/>
                <w:lang w:eastAsia="sl-SI"/>
              </w:rPr>
              <w:t>Kontaktna oseba naročnika:</w:t>
            </w:r>
          </w:p>
        </w:tc>
        <w:tc>
          <w:tcPr>
            <w:tcW w:w="5812" w:type="dxa"/>
            <w:gridSpan w:val="3"/>
          </w:tcPr>
          <w:p w14:paraId="23C250C2" w14:textId="77777777" w:rsidR="00CB553E" w:rsidRPr="00E60B83" w:rsidRDefault="00CB553E" w:rsidP="00CA1DFA">
            <w:pPr>
              <w:keepNext/>
              <w:keepLines/>
              <w:spacing w:after="0" w:line="240" w:lineRule="auto"/>
              <w:rPr>
                <w:rFonts w:ascii="Tahoma" w:eastAsia="Times New Roman" w:hAnsi="Tahoma" w:cs="Tahoma"/>
                <w:lang w:eastAsia="sl-SI"/>
              </w:rPr>
            </w:pPr>
          </w:p>
        </w:tc>
      </w:tr>
      <w:tr w:rsidR="00CB553E" w:rsidRPr="00E60B83" w14:paraId="1BEA921B" w14:textId="77777777" w:rsidTr="00CA1DFA">
        <w:trPr>
          <w:gridBefore w:val="1"/>
          <w:wBefore w:w="111" w:type="dxa"/>
          <w:trHeight w:val="461"/>
        </w:trPr>
        <w:tc>
          <w:tcPr>
            <w:tcW w:w="3544" w:type="dxa"/>
            <w:gridSpan w:val="2"/>
            <w:vAlign w:val="center"/>
          </w:tcPr>
          <w:p w14:paraId="694794C1" w14:textId="77777777" w:rsidR="00CB553E" w:rsidRPr="00E60B83" w:rsidRDefault="00CB553E" w:rsidP="00CA1DFA">
            <w:pPr>
              <w:keepNext/>
              <w:keepLines/>
              <w:spacing w:after="0" w:line="240" w:lineRule="auto"/>
              <w:rPr>
                <w:rFonts w:ascii="Tahoma" w:eastAsia="Times New Roman" w:hAnsi="Tahoma" w:cs="Tahoma"/>
                <w:lang w:eastAsia="sl-SI"/>
              </w:rPr>
            </w:pPr>
            <w:r w:rsidRPr="00E60B83">
              <w:rPr>
                <w:rFonts w:ascii="Tahoma" w:eastAsia="Times New Roman" w:hAnsi="Tahoma" w:cs="Tahoma"/>
                <w:lang w:eastAsia="sl-SI"/>
              </w:rPr>
              <w:t>Telefonska številka:</w:t>
            </w:r>
          </w:p>
        </w:tc>
        <w:tc>
          <w:tcPr>
            <w:tcW w:w="5812" w:type="dxa"/>
            <w:gridSpan w:val="3"/>
          </w:tcPr>
          <w:p w14:paraId="7A22963D" w14:textId="77777777" w:rsidR="00CB553E" w:rsidRPr="00E60B83" w:rsidRDefault="00CB553E" w:rsidP="00CA1DFA">
            <w:pPr>
              <w:keepNext/>
              <w:keepLines/>
              <w:spacing w:after="0" w:line="240" w:lineRule="auto"/>
              <w:rPr>
                <w:rFonts w:ascii="Tahoma" w:eastAsia="Times New Roman" w:hAnsi="Tahoma" w:cs="Tahoma"/>
                <w:lang w:eastAsia="sl-SI"/>
              </w:rPr>
            </w:pPr>
          </w:p>
        </w:tc>
      </w:tr>
      <w:tr w:rsidR="00CB553E" w:rsidRPr="00E60B83" w14:paraId="701EE732" w14:textId="77777777" w:rsidTr="00CA1DFA">
        <w:trPr>
          <w:gridBefore w:val="1"/>
          <w:wBefore w:w="111" w:type="dxa"/>
          <w:trHeight w:val="601"/>
        </w:trPr>
        <w:tc>
          <w:tcPr>
            <w:tcW w:w="3544" w:type="dxa"/>
            <w:gridSpan w:val="2"/>
            <w:vAlign w:val="center"/>
          </w:tcPr>
          <w:p w14:paraId="10F3D7AC" w14:textId="1985773E" w:rsidR="00CB553E" w:rsidRPr="00E60B83" w:rsidRDefault="00CB553E" w:rsidP="00CA1DFA">
            <w:pPr>
              <w:keepNext/>
              <w:keepLines/>
              <w:spacing w:after="0" w:line="240" w:lineRule="auto"/>
              <w:rPr>
                <w:rFonts w:ascii="Tahoma" w:eastAsia="Times New Roman" w:hAnsi="Tahoma" w:cs="Tahoma"/>
                <w:lang w:eastAsia="sl-SI"/>
              </w:rPr>
            </w:pPr>
            <w:r>
              <w:rPr>
                <w:rFonts w:ascii="Tahoma" w:eastAsia="Times New Roman" w:hAnsi="Tahoma" w:cs="Tahoma"/>
                <w:lang w:eastAsia="sl-SI"/>
              </w:rPr>
              <w:t xml:space="preserve">Vodja </w:t>
            </w:r>
            <w:r w:rsidR="00B83F10">
              <w:rPr>
                <w:rFonts w:ascii="Tahoma" w:eastAsia="Times New Roman" w:hAnsi="Tahoma" w:cs="Tahoma"/>
                <w:lang w:eastAsia="sl-SI"/>
              </w:rPr>
              <w:t>strojnih</w:t>
            </w:r>
            <w:r>
              <w:rPr>
                <w:rFonts w:ascii="Tahoma" w:eastAsia="Times New Roman" w:hAnsi="Tahoma" w:cs="Tahoma"/>
                <w:lang w:eastAsia="sl-SI"/>
              </w:rPr>
              <w:t xml:space="preserve"> del</w:t>
            </w:r>
            <w:r w:rsidRPr="00E60B83">
              <w:rPr>
                <w:rFonts w:ascii="Tahoma" w:eastAsia="Times New Roman" w:hAnsi="Tahoma" w:cs="Tahoma"/>
                <w:lang w:eastAsia="sl-SI"/>
              </w:rPr>
              <w:t>:</w:t>
            </w:r>
          </w:p>
        </w:tc>
        <w:tc>
          <w:tcPr>
            <w:tcW w:w="5812" w:type="dxa"/>
            <w:gridSpan w:val="3"/>
          </w:tcPr>
          <w:p w14:paraId="75A5AE5C" w14:textId="77777777" w:rsidR="00CB553E" w:rsidRPr="00E60B83" w:rsidRDefault="00CB553E" w:rsidP="00CA1DFA">
            <w:pPr>
              <w:keepNext/>
              <w:keepLines/>
              <w:spacing w:after="0" w:line="240" w:lineRule="auto"/>
              <w:rPr>
                <w:rFonts w:ascii="Tahoma" w:eastAsia="Times New Roman" w:hAnsi="Tahoma" w:cs="Tahoma"/>
                <w:lang w:eastAsia="sl-SI"/>
              </w:rPr>
            </w:pPr>
          </w:p>
        </w:tc>
      </w:tr>
      <w:tr w:rsidR="00CB553E" w:rsidRPr="00E60B83" w14:paraId="2A786176" w14:textId="77777777" w:rsidTr="00CA1DFA">
        <w:trPr>
          <w:gridBefore w:val="1"/>
          <w:wBefore w:w="111" w:type="dxa"/>
          <w:cantSplit/>
          <w:trHeight w:val="461"/>
        </w:trPr>
        <w:tc>
          <w:tcPr>
            <w:tcW w:w="3544" w:type="dxa"/>
            <w:gridSpan w:val="2"/>
            <w:vAlign w:val="center"/>
          </w:tcPr>
          <w:p w14:paraId="6C985908" w14:textId="77777777" w:rsidR="00CB553E" w:rsidRPr="00D51A43" w:rsidRDefault="00CB553E" w:rsidP="00CA1DFA">
            <w:pPr>
              <w:keepNext/>
              <w:keepLines/>
              <w:spacing w:after="0" w:line="240" w:lineRule="auto"/>
              <w:rPr>
                <w:rFonts w:ascii="Tahoma" w:eastAsia="Times New Roman" w:hAnsi="Tahoma" w:cs="Tahoma"/>
                <w:lang w:eastAsia="sl-SI"/>
              </w:rPr>
            </w:pPr>
            <w:r w:rsidRPr="00D51A43">
              <w:rPr>
                <w:rFonts w:ascii="Tahoma" w:eastAsia="Times New Roman" w:hAnsi="Tahoma" w:cs="Tahoma"/>
                <w:lang w:eastAsia="sl-SI"/>
              </w:rPr>
              <w:t>Leto zaključka in kraj izvedbe:</w:t>
            </w:r>
          </w:p>
        </w:tc>
        <w:tc>
          <w:tcPr>
            <w:tcW w:w="5812" w:type="dxa"/>
            <w:gridSpan w:val="3"/>
            <w:vAlign w:val="bottom"/>
          </w:tcPr>
          <w:p w14:paraId="2B9C6917" w14:textId="77777777" w:rsidR="00CB553E" w:rsidRPr="00E60B83" w:rsidRDefault="00CB553E" w:rsidP="00CA1DFA">
            <w:pPr>
              <w:keepNext/>
              <w:keepLines/>
              <w:spacing w:after="0" w:line="240" w:lineRule="auto"/>
              <w:rPr>
                <w:rFonts w:ascii="Tahoma" w:eastAsia="Times New Roman" w:hAnsi="Tahoma" w:cs="Tahoma"/>
                <w:lang w:eastAsia="sl-SI"/>
              </w:rPr>
            </w:pPr>
          </w:p>
        </w:tc>
      </w:tr>
      <w:tr w:rsidR="00CB553E" w:rsidRPr="00E60B83" w14:paraId="3292B6FF" w14:textId="77777777" w:rsidTr="00CA1DFA">
        <w:trPr>
          <w:gridBefore w:val="1"/>
          <w:wBefore w:w="111" w:type="dxa"/>
          <w:cantSplit/>
          <w:trHeight w:val="461"/>
        </w:trPr>
        <w:tc>
          <w:tcPr>
            <w:tcW w:w="3544" w:type="dxa"/>
            <w:gridSpan w:val="2"/>
            <w:vAlign w:val="center"/>
          </w:tcPr>
          <w:p w14:paraId="673FB7FE" w14:textId="77777777" w:rsidR="00CB553E" w:rsidRPr="00D51A43" w:rsidRDefault="00CB553E" w:rsidP="00CA1DFA">
            <w:pPr>
              <w:keepNext/>
              <w:keepLines/>
              <w:spacing w:after="0" w:line="240" w:lineRule="auto"/>
              <w:rPr>
                <w:rFonts w:ascii="Tahoma" w:eastAsia="Times New Roman" w:hAnsi="Tahoma" w:cs="Tahoma"/>
                <w:lang w:eastAsia="sl-SI"/>
              </w:rPr>
            </w:pPr>
            <w:r w:rsidRPr="00D51A43">
              <w:rPr>
                <w:rFonts w:ascii="Tahoma" w:eastAsia="Times New Roman" w:hAnsi="Tahoma" w:cs="Tahoma"/>
                <w:lang w:eastAsia="sl-SI"/>
              </w:rPr>
              <w:t>Številka (oznaka) in datum pogodbe / naročilnice:</w:t>
            </w:r>
          </w:p>
        </w:tc>
        <w:tc>
          <w:tcPr>
            <w:tcW w:w="5812" w:type="dxa"/>
            <w:gridSpan w:val="3"/>
            <w:vAlign w:val="bottom"/>
          </w:tcPr>
          <w:p w14:paraId="12827A18" w14:textId="77777777" w:rsidR="00CB553E" w:rsidRPr="00E60B83" w:rsidRDefault="00CB553E" w:rsidP="00CA1DFA">
            <w:pPr>
              <w:keepNext/>
              <w:keepLines/>
              <w:spacing w:after="0" w:line="240" w:lineRule="auto"/>
              <w:rPr>
                <w:rFonts w:ascii="Tahoma" w:eastAsia="Times New Roman" w:hAnsi="Tahoma" w:cs="Tahoma"/>
                <w:lang w:eastAsia="sl-SI"/>
              </w:rPr>
            </w:pPr>
          </w:p>
        </w:tc>
      </w:tr>
      <w:tr w:rsidR="00CB553E" w:rsidRPr="00E60B83" w14:paraId="2F79A354" w14:textId="77777777" w:rsidTr="00CA1DFA">
        <w:trPr>
          <w:gridBefore w:val="1"/>
          <w:wBefore w:w="111" w:type="dxa"/>
          <w:trHeight w:val="836"/>
        </w:trPr>
        <w:tc>
          <w:tcPr>
            <w:tcW w:w="3544" w:type="dxa"/>
            <w:gridSpan w:val="2"/>
            <w:tcBorders>
              <w:right w:val="single" w:sz="4" w:space="0" w:color="auto"/>
            </w:tcBorders>
            <w:vAlign w:val="center"/>
          </w:tcPr>
          <w:p w14:paraId="5D8315B1" w14:textId="63C4EA10" w:rsidR="00CB553E" w:rsidRPr="00E60B83" w:rsidRDefault="00CB553E" w:rsidP="00F530AD">
            <w:pPr>
              <w:keepNext/>
              <w:keepLines/>
              <w:spacing w:after="0" w:line="240" w:lineRule="auto"/>
              <w:rPr>
                <w:rFonts w:ascii="Tahoma" w:eastAsia="Times New Roman" w:hAnsi="Tahoma" w:cs="Tahoma"/>
                <w:lang w:eastAsia="sl-SI"/>
              </w:rPr>
            </w:pPr>
            <w:r w:rsidRPr="00E60B83">
              <w:rPr>
                <w:rFonts w:ascii="Tahoma" w:eastAsia="Times New Roman" w:hAnsi="Tahoma" w:cs="Tahoma"/>
                <w:lang w:eastAsia="sl-SI"/>
              </w:rPr>
              <w:t>Kratek opis predmeta naročila:</w:t>
            </w:r>
          </w:p>
        </w:tc>
        <w:tc>
          <w:tcPr>
            <w:tcW w:w="5812" w:type="dxa"/>
            <w:gridSpan w:val="3"/>
            <w:tcBorders>
              <w:top w:val="single" w:sz="4" w:space="0" w:color="auto"/>
              <w:left w:val="single" w:sz="4" w:space="0" w:color="auto"/>
              <w:bottom w:val="single" w:sz="4" w:space="0" w:color="auto"/>
              <w:right w:val="single" w:sz="4" w:space="0" w:color="auto"/>
            </w:tcBorders>
            <w:vAlign w:val="center"/>
          </w:tcPr>
          <w:p w14:paraId="08E40AA9" w14:textId="77777777" w:rsidR="00CB553E" w:rsidRPr="00E60B83" w:rsidRDefault="00CB553E" w:rsidP="00CA1DFA">
            <w:pPr>
              <w:keepNext/>
              <w:keepLines/>
              <w:spacing w:after="0" w:line="240" w:lineRule="auto"/>
              <w:rPr>
                <w:rFonts w:ascii="Tahoma" w:eastAsia="Times New Roman" w:hAnsi="Tahoma" w:cs="Tahoma"/>
                <w:lang w:eastAsia="sl-SI"/>
              </w:rPr>
            </w:pPr>
          </w:p>
        </w:tc>
      </w:tr>
      <w:tr w:rsidR="00CB553E" w:rsidRPr="00D51A43" w14:paraId="7F3990F3" w14:textId="77777777" w:rsidTr="00CA1DFA">
        <w:trPr>
          <w:gridBefore w:val="1"/>
          <w:wBefore w:w="111" w:type="dxa"/>
          <w:trHeight w:val="238"/>
        </w:trPr>
        <w:tc>
          <w:tcPr>
            <w:tcW w:w="3544" w:type="dxa"/>
            <w:gridSpan w:val="2"/>
            <w:tcBorders>
              <w:right w:val="single" w:sz="4" w:space="0" w:color="auto"/>
            </w:tcBorders>
          </w:tcPr>
          <w:p w14:paraId="687B8E40" w14:textId="77777777" w:rsidR="00CB553E" w:rsidRPr="00837276" w:rsidRDefault="00CB553E" w:rsidP="00CA1DFA">
            <w:pPr>
              <w:keepNext/>
              <w:keepLines/>
              <w:spacing w:after="0" w:line="240" w:lineRule="auto"/>
              <w:rPr>
                <w:rFonts w:ascii="Tahoma" w:eastAsia="Times New Roman" w:hAnsi="Tahoma" w:cs="Tahoma"/>
                <w:sz w:val="20"/>
                <w:lang w:eastAsia="sl-SI"/>
              </w:rPr>
            </w:pPr>
            <w:r>
              <w:rPr>
                <w:rFonts w:ascii="Tahoma" w:eastAsia="Times New Roman" w:hAnsi="Tahoma" w:cs="Tahoma"/>
                <w:color w:val="000000"/>
                <w:sz w:val="20"/>
                <w:szCs w:val="18"/>
                <w:lang w:eastAsia="sl-SI"/>
              </w:rPr>
              <w:t xml:space="preserve">Vrednost </w:t>
            </w:r>
            <w:r w:rsidR="00453104">
              <w:rPr>
                <w:rFonts w:ascii="Tahoma" w:eastAsia="Times New Roman" w:hAnsi="Tahoma" w:cs="Tahoma"/>
                <w:color w:val="000000"/>
                <w:sz w:val="20"/>
                <w:szCs w:val="18"/>
                <w:lang w:eastAsia="sl-SI"/>
              </w:rPr>
              <w:t>strojno inštalacijskih</w:t>
            </w:r>
            <w:r>
              <w:rPr>
                <w:rFonts w:ascii="Tahoma" w:eastAsia="Times New Roman" w:hAnsi="Tahoma" w:cs="Tahoma"/>
                <w:color w:val="000000"/>
                <w:sz w:val="20"/>
                <w:szCs w:val="18"/>
                <w:lang w:eastAsia="sl-SI"/>
              </w:rPr>
              <w:t xml:space="preserve"> del:</w:t>
            </w:r>
          </w:p>
        </w:tc>
        <w:tc>
          <w:tcPr>
            <w:tcW w:w="5812" w:type="dxa"/>
            <w:gridSpan w:val="3"/>
            <w:tcBorders>
              <w:top w:val="single" w:sz="4" w:space="0" w:color="auto"/>
              <w:left w:val="single" w:sz="4" w:space="0" w:color="auto"/>
              <w:bottom w:val="single" w:sz="4" w:space="0" w:color="auto"/>
              <w:right w:val="single" w:sz="4" w:space="0" w:color="auto"/>
            </w:tcBorders>
            <w:vAlign w:val="center"/>
          </w:tcPr>
          <w:p w14:paraId="670D2B0D" w14:textId="77777777" w:rsidR="00CB553E" w:rsidRPr="00D51A43" w:rsidRDefault="00CB553E" w:rsidP="00CA1DFA">
            <w:pPr>
              <w:keepNext/>
              <w:keepLines/>
              <w:spacing w:after="0" w:line="240" w:lineRule="auto"/>
              <w:rPr>
                <w:rFonts w:ascii="Tahoma" w:eastAsia="Times New Roman" w:hAnsi="Tahoma" w:cs="Tahoma"/>
                <w:sz w:val="18"/>
                <w:lang w:eastAsia="sl-SI"/>
              </w:rPr>
            </w:pPr>
          </w:p>
        </w:tc>
      </w:tr>
      <w:tr w:rsidR="00CB553E" w:rsidRPr="00E60B83" w14:paraId="1F0303D6" w14:textId="77777777" w:rsidTr="00CA1D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111" w:type="dxa"/>
          <w:trHeight w:val="235"/>
        </w:trPr>
        <w:tc>
          <w:tcPr>
            <w:tcW w:w="2694" w:type="dxa"/>
            <w:gridSpan w:val="2"/>
            <w:tcBorders>
              <w:bottom w:val="single" w:sz="4" w:space="0" w:color="auto"/>
            </w:tcBorders>
          </w:tcPr>
          <w:p w14:paraId="5E7AA473" w14:textId="77777777" w:rsidR="00CB553E" w:rsidRDefault="00CB553E" w:rsidP="00CA1DFA">
            <w:pPr>
              <w:keepNext/>
              <w:keepLines/>
              <w:spacing w:after="0" w:line="240" w:lineRule="auto"/>
              <w:jc w:val="both"/>
              <w:rPr>
                <w:rFonts w:ascii="Tahoma" w:eastAsia="Times New Roman" w:hAnsi="Tahoma" w:cs="Tahoma"/>
                <w:snapToGrid w:val="0"/>
                <w:lang w:eastAsia="sl-SI"/>
              </w:rPr>
            </w:pPr>
          </w:p>
          <w:p w14:paraId="2203B874" w14:textId="77777777" w:rsidR="00CB553E" w:rsidRPr="00E60B83" w:rsidRDefault="00CB553E" w:rsidP="00CA1DFA">
            <w:pPr>
              <w:keepNext/>
              <w:keepLines/>
              <w:spacing w:after="0" w:line="240" w:lineRule="auto"/>
              <w:jc w:val="both"/>
              <w:rPr>
                <w:rFonts w:ascii="Tahoma" w:eastAsia="Times New Roman" w:hAnsi="Tahoma" w:cs="Tahoma"/>
                <w:snapToGrid w:val="0"/>
                <w:lang w:eastAsia="sl-SI"/>
              </w:rPr>
            </w:pPr>
          </w:p>
        </w:tc>
        <w:tc>
          <w:tcPr>
            <w:tcW w:w="2693" w:type="dxa"/>
            <w:gridSpan w:val="2"/>
          </w:tcPr>
          <w:p w14:paraId="03C80A78" w14:textId="77777777" w:rsidR="00CB553E" w:rsidRPr="00E60B83" w:rsidRDefault="00CB553E" w:rsidP="00CA1DFA">
            <w:pPr>
              <w:keepNext/>
              <w:keepLines/>
              <w:spacing w:after="0" w:line="240" w:lineRule="auto"/>
              <w:jc w:val="center"/>
              <w:rPr>
                <w:rFonts w:ascii="Tahoma" w:eastAsia="Times New Roman" w:hAnsi="Tahoma" w:cs="Tahoma"/>
                <w:snapToGrid w:val="0"/>
                <w:lang w:eastAsia="sl-SI"/>
              </w:rPr>
            </w:pPr>
          </w:p>
        </w:tc>
        <w:tc>
          <w:tcPr>
            <w:tcW w:w="3969" w:type="dxa"/>
            <w:tcBorders>
              <w:bottom w:val="single" w:sz="4" w:space="0" w:color="auto"/>
            </w:tcBorders>
          </w:tcPr>
          <w:p w14:paraId="2C464648" w14:textId="77777777" w:rsidR="00CB553E" w:rsidRPr="00E60B83" w:rsidRDefault="00CB553E" w:rsidP="00CA1DFA">
            <w:pPr>
              <w:keepNext/>
              <w:keepLines/>
              <w:spacing w:after="0" w:line="240" w:lineRule="auto"/>
              <w:jc w:val="both"/>
              <w:rPr>
                <w:rFonts w:ascii="Tahoma" w:eastAsia="Times New Roman" w:hAnsi="Tahoma" w:cs="Tahoma"/>
                <w:snapToGrid w:val="0"/>
                <w:lang w:eastAsia="sl-SI"/>
              </w:rPr>
            </w:pPr>
          </w:p>
        </w:tc>
      </w:tr>
      <w:tr w:rsidR="00CB553E" w:rsidRPr="00E60B83" w14:paraId="70B49837" w14:textId="77777777" w:rsidTr="00CA1D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111" w:type="dxa"/>
          <w:trHeight w:val="235"/>
        </w:trPr>
        <w:tc>
          <w:tcPr>
            <w:tcW w:w="2694" w:type="dxa"/>
            <w:gridSpan w:val="2"/>
            <w:tcBorders>
              <w:top w:val="single" w:sz="4" w:space="0" w:color="auto"/>
            </w:tcBorders>
          </w:tcPr>
          <w:p w14:paraId="51B6EDC0" w14:textId="77777777" w:rsidR="00CB553E" w:rsidRPr="00E60B83" w:rsidRDefault="00CB553E" w:rsidP="00CA1DFA">
            <w:pPr>
              <w:keepNext/>
              <w:keepLines/>
              <w:spacing w:after="0" w:line="240" w:lineRule="auto"/>
              <w:jc w:val="center"/>
              <w:rPr>
                <w:rFonts w:ascii="Tahoma" w:eastAsia="Times New Roman" w:hAnsi="Tahoma" w:cs="Tahoma"/>
                <w:snapToGrid w:val="0"/>
                <w:lang w:eastAsia="sl-SI"/>
              </w:rPr>
            </w:pPr>
            <w:r w:rsidRPr="00E60B83">
              <w:rPr>
                <w:rFonts w:ascii="Tahoma" w:eastAsia="Times New Roman" w:hAnsi="Tahoma" w:cs="Tahoma"/>
                <w:snapToGrid w:val="0"/>
                <w:lang w:eastAsia="sl-SI"/>
              </w:rPr>
              <w:t>(kraj, datum)</w:t>
            </w:r>
          </w:p>
        </w:tc>
        <w:tc>
          <w:tcPr>
            <w:tcW w:w="2693" w:type="dxa"/>
            <w:gridSpan w:val="2"/>
          </w:tcPr>
          <w:p w14:paraId="71CBC3C0" w14:textId="77777777" w:rsidR="00CB553E" w:rsidRPr="00E60B83" w:rsidRDefault="00CB553E" w:rsidP="00CA1DFA">
            <w:pPr>
              <w:keepNext/>
              <w:keepLines/>
              <w:spacing w:after="0" w:line="240" w:lineRule="auto"/>
              <w:jc w:val="center"/>
              <w:rPr>
                <w:rFonts w:ascii="Tahoma" w:eastAsia="Times New Roman" w:hAnsi="Tahoma" w:cs="Tahoma"/>
                <w:snapToGrid w:val="0"/>
                <w:lang w:eastAsia="sl-SI"/>
              </w:rPr>
            </w:pPr>
          </w:p>
        </w:tc>
        <w:tc>
          <w:tcPr>
            <w:tcW w:w="3969" w:type="dxa"/>
            <w:tcBorders>
              <w:top w:val="single" w:sz="4" w:space="0" w:color="auto"/>
            </w:tcBorders>
          </w:tcPr>
          <w:p w14:paraId="31219742" w14:textId="77777777" w:rsidR="00CB553E" w:rsidRPr="00E60B83" w:rsidRDefault="00CB553E" w:rsidP="00CA1DFA">
            <w:pPr>
              <w:keepNext/>
              <w:keepLines/>
              <w:spacing w:after="0" w:line="240" w:lineRule="auto"/>
              <w:jc w:val="center"/>
              <w:rPr>
                <w:rFonts w:ascii="Tahoma" w:eastAsia="Times New Roman" w:hAnsi="Tahoma" w:cs="Tahoma"/>
                <w:snapToGrid w:val="0"/>
                <w:lang w:eastAsia="sl-SI"/>
              </w:rPr>
            </w:pPr>
            <w:r>
              <w:rPr>
                <w:rFonts w:ascii="Tahoma" w:eastAsia="Times New Roman" w:hAnsi="Tahoma" w:cs="Tahoma"/>
                <w:snapToGrid w:val="0"/>
                <w:lang w:eastAsia="sl-SI"/>
              </w:rPr>
              <w:t>(</w:t>
            </w:r>
            <w:r w:rsidRPr="00E60B83">
              <w:rPr>
                <w:rFonts w:ascii="Tahoma" w:eastAsia="Times New Roman" w:hAnsi="Tahoma" w:cs="Tahoma"/>
                <w:snapToGrid w:val="0"/>
                <w:lang w:eastAsia="sl-SI"/>
              </w:rPr>
              <w:t xml:space="preserve">podpis </w:t>
            </w:r>
            <w:r>
              <w:rPr>
                <w:rFonts w:ascii="Tahoma" w:eastAsia="Times New Roman" w:hAnsi="Tahoma" w:cs="Tahoma"/>
                <w:snapToGrid w:val="0"/>
                <w:lang w:eastAsia="sl-SI"/>
              </w:rPr>
              <w:t>vodje gradbenih del</w:t>
            </w:r>
            <w:r w:rsidRPr="00E60B83">
              <w:rPr>
                <w:rFonts w:ascii="Tahoma" w:eastAsia="Times New Roman" w:hAnsi="Tahoma" w:cs="Tahoma"/>
                <w:snapToGrid w:val="0"/>
                <w:lang w:eastAsia="sl-SI"/>
              </w:rPr>
              <w:t>)</w:t>
            </w:r>
          </w:p>
        </w:tc>
      </w:tr>
    </w:tbl>
    <w:p w14:paraId="5B405CA2" w14:textId="1454457A" w:rsidR="00CB553E" w:rsidRDefault="00CB553E" w:rsidP="00CB553E">
      <w:pPr>
        <w:keepNext/>
        <w:keepLines/>
        <w:pBdr>
          <w:bottom w:val="single" w:sz="12" w:space="1" w:color="auto"/>
        </w:pBdr>
        <w:spacing w:after="0" w:line="240" w:lineRule="auto"/>
        <w:rPr>
          <w:rFonts w:ascii="Tahoma" w:eastAsia="Times New Roman" w:hAnsi="Tahoma" w:cs="Tahoma"/>
          <w:b/>
          <w:sz w:val="18"/>
          <w:lang w:eastAsia="sl-SI"/>
        </w:rPr>
      </w:pPr>
    </w:p>
    <w:p w14:paraId="7FFA0EBE" w14:textId="77777777" w:rsidR="00F530AD" w:rsidRPr="00D51A43" w:rsidRDefault="00F530AD" w:rsidP="00CB553E">
      <w:pPr>
        <w:keepNext/>
        <w:keepLines/>
        <w:pBdr>
          <w:bottom w:val="single" w:sz="12" w:space="1" w:color="auto"/>
        </w:pBdr>
        <w:spacing w:after="0" w:line="240" w:lineRule="auto"/>
        <w:rPr>
          <w:rFonts w:ascii="Tahoma" w:eastAsia="Times New Roman" w:hAnsi="Tahoma" w:cs="Tahoma"/>
          <w:b/>
          <w:sz w:val="18"/>
          <w:lang w:eastAsia="sl-SI"/>
        </w:rPr>
      </w:pPr>
    </w:p>
    <w:p w14:paraId="4F2E86FF" w14:textId="77777777" w:rsidR="00CB553E" w:rsidRPr="009F4254" w:rsidRDefault="00CB553E" w:rsidP="00CB553E">
      <w:pPr>
        <w:keepNext/>
        <w:keepLines/>
        <w:spacing w:after="0" w:line="240" w:lineRule="auto"/>
        <w:jc w:val="both"/>
        <w:rPr>
          <w:rFonts w:ascii="Tahoma" w:eastAsia="Times New Roman" w:hAnsi="Tahoma" w:cs="Tahoma"/>
          <w:color w:val="9933FF"/>
          <w:sz w:val="18"/>
          <w:lang w:eastAsia="sl-SI"/>
        </w:rPr>
      </w:pPr>
      <w:r w:rsidRPr="009F4254">
        <w:rPr>
          <w:rFonts w:ascii="Tahoma" w:eastAsia="Times New Roman" w:hAnsi="Tahoma" w:cs="Tahoma"/>
          <w:color w:val="9933FF"/>
          <w:sz w:val="18"/>
          <w:lang w:eastAsia="sl-SI"/>
        </w:rPr>
        <w:t>IZPOLNI INVESTITOR REFERENČNEGA OBJEKTA (Izdajatelj reference)!!!</w:t>
      </w:r>
    </w:p>
    <w:p w14:paraId="46FDBDCD" w14:textId="77777777" w:rsidR="00CB553E" w:rsidRPr="00D51A43" w:rsidRDefault="00CB553E" w:rsidP="00CB553E">
      <w:pPr>
        <w:keepNext/>
        <w:keepLines/>
        <w:spacing w:after="0" w:line="240" w:lineRule="auto"/>
        <w:jc w:val="both"/>
        <w:rPr>
          <w:rFonts w:ascii="Tahoma" w:eastAsia="Times New Roman" w:hAnsi="Tahoma" w:cs="Tahoma"/>
          <w:sz w:val="18"/>
          <w:lang w:eastAsia="sl-SI"/>
        </w:rPr>
      </w:pPr>
      <w:r w:rsidRPr="00D51A43">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vodja </w:t>
      </w:r>
      <w:r w:rsidR="00453104">
        <w:rPr>
          <w:rFonts w:ascii="Tahoma" w:eastAsia="Times New Roman" w:hAnsi="Tahoma" w:cs="Tahoma"/>
          <w:sz w:val="18"/>
          <w:lang w:eastAsia="sl-SI"/>
        </w:rPr>
        <w:t>strojnih</w:t>
      </w:r>
      <w:r>
        <w:rPr>
          <w:rFonts w:ascii="Tahoma" w:eastAsia="Times New Roman" w:hAnsi="Tahoma" w:cs="Tahoma"/>
          <w:sz w:val="18"/>
          <w:lang w:eastAsia="sl-SI"/>
        </w:rPr>
        <w:t xml:space="preserve"> del</w:t>
      </w:r>
      <w:r w:rsidRPr="00D51A43">
        <w:rPr>
          <w:rFonts w:ascii="Tahoma" w:eastAsia="Times New Roman" w:hAnsi="Tahoma" w:cs="Tahoma"/>
          <w:sz w:val="18"/>
          <w:lang w:eastAsia="sl-SI"/>
        </w:rPr>
        <w:t xml:space="preserve"> opravil naveden</w:t>
      </w:r>
      <w:r>
        <w:rPr>
          <w:rFonts w:ascii="Tahoma" w:eastAsia="Times New Roman" w:hAnsi="Tahoma" w:cs="Tahoma"/>
          <w:sz w:val="18"/>
          <w:lang w:eastAsia="sl-SI"/>
        </w:rPr>
        <w:t>a dela</w:t>
      </w:r>
      <w:r w:rsidRPr="00D51A43">
        <w:rPr>
          <w:rFonts w:ascii="Tahoma" w:eastAsia="Times New Roman" w:hAnsi="Tahoma" w:cs="Tahoma"/>
          <w:sz w:val="18"/>
          <w:lang w:eastAsia="sl-SI"/>
        </w:rPr>
        <w:t xml:space="preserve"> v skladu s sklenjeno </w:t>
      </w:r>
      <w:r>
        <w:rPr>
          <w:rFonts w:ascii="Tahoma" w:eastAsia="Times New Roman" w:hAnsi="Tahoma" w:cs="Tahoma"/>
          <w:sz w:val="18"/>
          <w:lang w:eastAsia="sl-SI"/>
        </w:rPr>
        <w:t>pogodbo</w:t>
      </w:r>
      <w:r w:rsidRPr="00D51A43">
        <w:rPr>
          <w:rFonts w:ascii="Tahoma" w:eastAsia="Times New Roman" w:hAnsi="Tahoma" w:cs="Tahoma"/>
          <w:sz w:val="18"/>
          <w:lang w:eastAsia="sl-SI"/>
        </w:rPr>
        <w:t xml:space="preserve"> oziroma v roku, količini, kvaliteti in po ceni, navedeni v izvajalčevi ponudbi.</w:t>
      </w:r>
      <w:r>
        <w:rPr>
          <w:rFonts w:ascii="Tahoma" w:eastAsia="Times New Roman" w:hAnsi="Tahoma" w:cs="Tahoma"/>
          <w:sz w:val="18"/>
          <w:lang w:eastAsia="sl-SI"/>
        </w:rPr>
        <w:t xml:space="preserve"> </w:t>
      </w:r>
      <w:r w:rsidRPr="00D51A43">
        <w:rPr>
          <w:rFonts w:ascii="Tahoma" w:eastAsia="Times New Roman" w:hAnsi="Tahoma" w:cs="Tahoma"/>
          <w:sz w:val="18"/>
          <w:lang w:eastAsia="sl-SI"/>
        </w:rPr>
        <w:t>Potrdilo izdajamo na prošnjo izvajalca in velja izključno za potrebe pri njegovi oddaji ponudbe za pridobitev predmetnega javnega naročila.</w:t>
      </w:r>
    </w:p>
    <w:p w14:paraId="0F674129" w14:textId="77777777" w:rsidR="00CB553E" w:rsidRPr="00D51A43" w:rsidRDefault="00CB553E" w:rsidP="00CB553E">
      <w:pPr>
        <w:keepNext/>
        <w:keepLines/>
        <w:spacing w:after="0" w:line="240" w:lineRule="auto"/>
        <w:rPr>
          <w:rFonts w:ascii="Tahoma" w:eastAsia="Times New Roman" w:hAnsi="Tahoma" w:cs="Tahoma"/>
          <w:sz w:val="18"/>
          <w:lang w:eastAsia="sl-SI"/>
        </w:rPr>
      </w:pPr>
      <w:r w:rsidRPr="00D51A43">
        <w:rPr>
          <w:rFonts w:ascii="Tahoma" w:eastAsia="Times New Roman" w:hAnsi="Tahoma" w:cs="Tahoma"/>
          <w:sz w:val="18"/>
          <w:lang w:eastAsia="sl-SI"/>
        </w:rPr>
        <w:tab/>
        <w:t xml:space="preserve"> </w:t>
      </w:r>
    </w:p>
    <w:p w14:paraId="073B73A7" w14:textId="77777777" w:rsidR="00CB553E" w:rsidRPr="00D51A43" w:rsidRDefault="00CB553E" w:rsidP="00CB553E">
      <w:pPr>
        <w:keepNext/>
        <w:keepLines/>
        <w:spacing w:after="0" w:line="240" w:lineRule="auto"/>
        <w:jc w:val="center"/>
        <w:rPr>
          <w:rFonts w:ascii="Tahoma" w:eastAsia="Times New Roman" w:hAnsi="Tahoma" w:cs="Tahoma"/>
          <w:sz w:val="18"/>
          <w:lang w:eastAsia="sl-SI"/>
        </w:rPr>
      </w:pPr>
      <w:r w:rsidRPr="00D51A43">
        <w:rPr>
          <w:rFonts w:ascii="Tahoma" w:eastAsia="Times New Roman" w:hAnsi="Tahoma" w:cs="Tahoma"/>
          <w:sz w:val="18"/>
          <w:lang w:eastAsia="sl-SI"/>
        </w:rPr>
        <w:t xml:space="preserve">Izjavljamo, da smo   </w:t>
      </w:r>
      <w:r w:rsidRPr="00D51A43">
        <w:rPr>
          <w:rFonts w:ascii="Tahoma" w:eastAsia="Times New Roman" w:hAnsi="Tahoma" w:cs="Tahoma"/>
          <w:b/>
          <w:i/>
          <w:sz w:val="18"/>
          <w:lang w:eastAsia="sl-SI"/>
        </w:rPr>
        <w:t>javni  /  zasebni</w:t>
      </w:r>
      <w:r w:rsidRPr="00D51A43">
        <w:rPr>
          <w:rFonts w:ascii="Tahoma" w:eastAsia="Times New Roman" w:hAnsi="Tahoma" w:cs="Tahoma"/>
          <w:sz w:val="18"/>
          <w:lang w:eastAsia="sl-SI"/>
        </w:rPr>
        <w:t xml:space="preserve">   naročnik. (Ustrezno obkrožite)</w:t>
      </w:r>
    </w:p>
    <w:p w14:paraId="0ED07229" w14:textId="77777777" w:rsidR="00CB553E" w:rsidRPr="00D51A43" w:rsidRDefault="00CB553E" w:rsidP="00CB553E">
      <w:pPr>
        <w:keepNext/>
        <w:keepLines/>
        <w:spacing w:after="0" w:line="240" w:lineRule="auto"/>
        <w:rPr>
          <w:rFonts w:ascii="Tahoma" w:eastAsia="Times New Roman" w:hAnsi="Tahoma" w:cs="Tahoma"/>
          <w:sz w:val="18"/>
          <w:lang w:eastAsia="sl-SI"/>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CB553E" w:rsidRPr="00D51A43" w14:paraId="1DFE3EFB" w14:textId="77777777" w:rsidTr="00CA1DFA">
        <w:trPr>
          <w:trHeight w:val="235"/>
        </w:trPr>
        <w:tc>
          <w:tcPr>
            <w:tcW w:w="3402" w:type="dxa"/>
            <w:tcBorders>
              <w:bottom w:val="single" w:sz="4" w:space="0" w:color="auto"/>
            </w:tcBorders>
          </w:tcPr>
          <w:p w14:paraId="6DB853FA" w14:textId="77777777" w:rsidR="00CB553E" w:rsidRPr="00D51A43" w:rsidRDefault="00CB553E" w:rsidP="00CA1DFA">
            <w:pPr>
              <w:keepNext/>
              <w:keepLines/>
              <w:spacing w:after="0" w:line="240" w:lineRule="auto"/>
              <w:jc w:val="both"/>
              <w:rPr>
                <w:rFonts w:ascii="Tahoma" w:eastAsia="Times New Roman" w:hAnsi="Tahoma" w:cs="Tahoma"/>
                <w:snapToGrid w:val="0"/>
                <w:sz w:val="18"/>
                <w:lang w:eastAsia="sl-SI"/>
              </w:rPr>
            </w:pPr>
          </w:p>
        </w:tc>
        <w:tc>
          <w:tcPr>
            <w:tcW w:w="2977" w:type="dxa"/>
          </w:tcPr>
          <w:p w14:paraId="537A89CB" w14:textId="77777777" w:rsidR="00CB553E" w:rsidRPr="00D51A43" w:rsidRDefault="00CB553E" w:rsidP="00CA1DFA">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1F0500D9" w14:textId="77777777" w:rsidR="00CB553E" w:rsidRPr="00D51A43" w:rsidRDefault="00CB553E" w:rsidP="00CA1DFA">
            <w:pPr>
              <w:keepNext/>
              <w:keepLines/>
              <w:tabs>
                <w:tab w:val="left" w:pos="385"/>
                <w:tab w:val="num" w:pos="578"/>
                <w:tab w:val="left" w:pos="675"/>
              </w:tabs>
              <w:spacing w:after="0" w:line="240" w:lineRule="auto"/>
              <w:jc w:val="both"/>
              <w:rPr>
                <w:rFonts w:ascii="Tahoma" w:eastAsia="Times New Roman" w:hAnsi="Tahoma" w:cs="Tahoma"/>
                <w:snapToGrid w:val="0"/>
                <w:sz w:val="18"/>
                <w:lang w:eastAsia="sl-SI"/>
              </w:rPr>
            </w:pPr>
          </w:p>
        </w:tc>
      </w:tr>
      <w:tr w:rsidR="00CB553E" w:rsidRPr="00D51A43" w14:paraId="4CD2F01C" w14:textId="77777777" w:rsidTr="00CA1DFA">
        <w:trPr>
          <w:trHeight w:val="235"/>
        </w:trPr>
        <w:tc>
          <w:tcPr>
            <w:tcW w:w="3402" w:type="dxa"/>
            <w:tcBorders>
              <w:top w:val="single" w:sz="4" w:space="0" w:color="auto"/>
            </w:tcBorders>
          </w:tcPr>
          <w:p w14:paraId="3DC2D4DD" w14:textId="77777777" w:rsidR="00CB553E" w:rsidRPr="00D51A43" w:rsidRDefault="00CB553E"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(kraj, datum)</w:t>
            </w:r>
          </w:p>
        </w:tc>
        <w:tc>
          <w:tcPr>
            <w:tcW w:w="2977" w:type="dxa"/>
          </w:tcPr>
          <w:p w14:paraId="766CE62B" w14:textId="77777777" w:rsidR="00CB553E" w:rsidRPr="00D51A43" w:rsidRDefault="00CB553E"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žig</w:t>
            </w:r>
          </w:p>
        </w:tc>
        <w:tc>
          <w:tcPr>
            <w:tcW w:w="3119" w:type="dxa"/>
            <w:tcBorders>
              <w:top w:val="single" w:sz="4" w:space="0" w:color="auto"/>
            </w:tcBorders>
          </w:tcPr>
          <w:p w14:paraId="4AC6EF30" w14:textId="77777777" w:rsidR="00CB553E" w:rsidRPr="00D51A43" w:rsidRDefault="00CB553E"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w:t>
            </w:r>
            <w:r w:rsidRPr="00D51A43">
              <w:rPr>
                <w:rFonts w:ascii="Tahoma" w:eastAsia="Times New Roman" w:hAnsi="Tahoma" w:cs="Tahoma"/>
                <w:snapToGrid w:val="0"/>
                <w:color w:val="000000"/>
                <w:sz w:val="18"/>
                <w:lang w:eastAsia="sl-SI"/>
              </w:rPr>
              <w:t>ime in priimek ter podpis odgovorne osebe investitorja</w:t>
            </w:r>
            <w:r w:rsidRPr="00D51A43">
              <w:rPr>
                <w:rFonts w:ascii="Tahoma" w:eastAsia="Times New Roman" w:hAnsi="Tahoma" w:cs="Tahoma"/>
                <w:snapToGrid w:val="0"/>
                <w:sz w:val="18"/>
                <w:lang w:eastAsia="sl-SI"/>
              </w:rPr>
              <w:t>)</w:t>
            </w:r>
          </w:p>
        </w:tc>
      </w:tr>
    </w:tbl>
    <w:p w14:paraId="53523CAF" w14:textId="77777777" w:rsidR="00CB553E" w:rsidRPr="00E60B83" w:rsidRDefault="00CB553E" w:rsidP="00CB553E">
      <w:pPr>
        <w:keepNext/>
        <w:keepLines/>
        <w:spacing w:after="0" w:line="240" w:lineRule="auto"/>
        <w:rPr>
          <w:rFonts w:ascii="Tahoma" w:eastAsia="Times New Roman" w:hAnsi="Tahoma" w:cs="Tahoma"/>
          <w:lang w:eastAsia="sl-SI"/>
        </w:rPr>
      </w:pPr>
    </w:p>
    <w:p w14:paraId="14EEEF9A" w14:textId="77777777" w:rsidR="00CB553E" w:rsidRPr="00D51A43" w:rsidRDefault="00CB553E" w:rsidP="00CB553E">
      <w:pPr>
        <w:keepNext/>
        <w:keepLines/>
        <w:pBdr>
          <w:bottom w:val="single" w:sz="12" w:space="1" w:color="auto"/>
        </w:pBdr>
        <w:spacing w:after="0" w:line="240" w:lineRule="auto"/>
        <w:rPr>
          <w:rFonts w:ascii="Tahoma" w:eastAsia="Times New Roman" w:hAnsi="Tahoma" w:cs="Tahoma"/>
          <w:b/>
          <w:sz w:val="18"/>
          <w:lang w:eastAsia="sl-SI"/>
        </w:rPr>
      </w:pPr>
    </w:p>
    <w:p w14:paraId="2D6A9B3F" w14:textId="77777777" w:rsidR="00CB553E" w:rsidRPr="00D51A43" w:rsidRDefault="00CB553E" w:rsidP="00CB553E">
      <w:pPr>
        <w:keepNext/>
        <w:keepLines/>
        <w:spacing w:after="0" w:line="240" w:lineRule="auto"/>
        <w:jc w:val="both"/>
        <w:rPr>
          <w:rFonts w:ascii="Tahoma" w:eastAsia="Times New Roman" w:hAnsi="Tahoma" w:cs="Tahoma"/>
          <w:color w:val="9933FF"/>
          <w:sz w:val="18"/>
          <w:lang w:eastAsia="sl-SI"/>
        </w:rPr>
      </w:pPr>
      <w:r w:rsidRPr="00D51A43">
        <w:rPr>
          <w:rFonts w:ascii="Tahoma" w:eastAsia="Times New Roman" w:hAnsi="Tahoma" w:cs="Tahoma"/>
          <w:color w:val="9933FF"/>
          <w:sz w:val="18"/>
          <w:lang w:eastAsia="sl-SI"/>
        </w:rPr>
        <w:t xml:space="preserve">IZPOLNI </w:t>
      </w:r>
      <w:r w:rsidRPr="00252990">
        <w:rPr>
          <w:rFonts w:ascii="Tahoma" w:eastAsia="Times New Roman" w:hAnsi="Tahoma" w:cs="Tahoma"/>
          <w:color w:val="9933FF"/>
          <w:sz w:val="18"/>
          <w:lang w:eastAsia="sl-SI"/>
        </w:rPr>
        <w:t>GENERALNI KONSERVATOR ZVKDS</w:t>
      </w:r>
    </w:p>
    <w:p w14:paraId="6DD2917B" w14:textId="77777777" w:rsidR="00CB553E" w:rsidRDefault="00CB553E" w:rsidP="00CB553E">
      <w:pPr>
        <w:keepNext/>
        <w:keepLines/>
        <w:spacing w:after="0" w:line="240" w:lineRule="auto"/>
        <w:jc w:val="both"/>
        <w:rPr>
          <w:rFonts w:ascii="Tahoma" w:eastAsia="Times New Roman" w:hAnsi="Tahoma" w:cs="Tahoma"/>
          <w:sz w:val="18"/>
          <w:lang w:eastAsia="sl-SI"/>
        </w:rPr>
      </w:pPr>
      <w:r w:rsidRPr="00D51A43">
        <w:rPr>
          <w:rFonts w:ascii="Tahoma" w:eastAsia="Times New Roman" w:hAnsi="Tahoma" w:cs="Tahoma"/>
          <w:sz w:val="18"/>
          <w:lang w:eastAsia="sl-SI"/>
        </w:rPr>
        <w:t xml:space="preserve">Potrjujemo, da </w:t>
      </w:r>
      <w:r>
        <w:rPr>
          <w:rFonts w:ascii="Tahoma" w:eastAsia="Times New Roman" w:hAnsi="Tahoma" w:cs="Tahoma"/>
          <w:sz w:val="18"/>
          <w:lang w:eastAsia="sl-SI"/>
        </w:rPr>
        <w:t>je</w:t>
      </w:r>
      <w:r w:rsidRPr="00D51A43">
        <w:rPr>
          <w:rFonts w:ascii="Tahoma" w:eastAsia="Times New Roman" w:hAnsi="Tahoma" w:cs="Tahoma"/>
          <w:sz w:val="18"/>
          <w:lang w:eastAsia="sl-SI"/>
        </w:rPr>
        <w:t xml:space="preserve"> zgoraj navedeni</w:t>
      </w:r>
      <w:r>
        <w:rPr>
          <w:rFonts w:ascii="Tahoma" w:eastAsia="Times New Roman" w:hAnsi="Tahoma" w:cs="Tahoma"/>
          <w:sz w:val="18"/>
          <w:lang w:eastAsia="sl-SI"/>
        </w:rPr>
        <w:t xml:space="preserve"> vodja </w:t>
      </w:r>
      <w:r w:rsidR="00453104">
        <w:rPr>
          <w:rFonts w:ascii="Tahoma" w:eastAsia="Times New Roman" w:hAnsi="Tahoma" w:cs="Tahoma"/>
          <w:sz w:val="18"/>
          <w:lang w:eastAsia="sl-SI"/>
        </w:rPr>
        <w:t>strojnih</w:t>
      </w:r>
      <w:r>
        <w:rPr>
          <w:rFonts w:ascii="Tahoma" w:eastAsia="Times New Roman" w:hAnsi="Tahoma" w:cs="Tahoma"/>
          <w:sz w:val="18"/>
          <w:lang w:eastAsia="sl-SI"/>
        </w:rPr>
        <w:t xml:space="preserve"> del</w:t>
      </w:r>
      <w:r w:rsidRPr="00D51A43">
        <w:rPr>
          <w:rFonts w:ascii="Tahoma" w:eastAsia="Times New Roman" w:hAnsi="Tahoma" w:cs="Tahoma"/>
          <w:sz w:val="18"/>
          <w:lang w:eastAsia="sl-SI"/>
        </w:rPr>
        <w:t xml:space="preserve"> opravil naveden</w:t>
      </w:r>
      <w:r>
        <w:rPr>
          <w:rFonts w:ascii="Tahoma" w:eastAsia="Times New Roman" w:hAnsi="Tahoma" w:cs="Tahoma"/>
          <w:sz w:val="18"/>
          <w:lang w:eastAsia="sl-SI"/>
        </w:rPr>
        <w:t>a dela</w:t>
      </w:r>
      <w:r w:rsidRPr="00D51A43">
        <w:rPr>
          <w:rFonts w:ascii="Tahoma" w:eastAsia="Times New Roman" w:hAnsi="Tahoma" w:cs="Tahoma"/>
          <w:sz w:val="18"/>
          <w:lang w:eastAsia="sl-SI"/>
        </w:rPr>
        <w:t xml:space="preserve"> v skladu s sklenjeno </w:t>
      </w:r>
      <w:r>
        <w:rPr>
          <w:rFonts w:ascii="Tahoma" w:eastAsia="Times New Roman" w:hAnsi="Tahoma" w:cs="Tahoma"/>
          <w:sz w:val="18"/>
          <w:lang w:eastAsia="sl-SI"/>
        </w:rPr>
        <w:t>pogodbo</w:t>
      </w:r>
      <w:r w:rsidRPr="00D51A43">
        <w:rPr>
          <w:rFonts w:ascii="Tahoma" w:eastAsia="Times New Roman" w:hAnsi="Tahoma" w:cs="Tahoma"/>
          <w:sz w:val="18"/>
          <w:lang w:eastAsia="sl-SI"/>
        </w:rPr>
        <w:t xml:space="preserve"> oziroma v roku, količini</w:t>
      </w:r>
      <w:r>
        <w:rPr>
          <w:rFonts w:ascii="Tahoma" w:eastAsia="Times New Roman" w:hAnsi="Tahoma" w:cs="Tahoma"/>
          <w:sz w:val="18"/>
          <w:lang w:eastAsia="sl-SI"/>
        </w:rPr>
        <w:t xml:space="preserve"> in</w:t>
      </w:r>
      <w:r w:rsidRPr="00D51A43">
        <w:rPr>
          <w:rFonts w:ascii="Tahoma" w:eastAsia="Times New Roman" w:hAnsi="Tahoma" w:cs="Tahoma"/>
          <w:sz w:val="18"/>
          <w:lang w:eastAsia="sl-SI"/>
        </w:rPr>
        <w:t xml:space="preserve"> kvaliteti in po ceni, navedeni v izvajalčevi ponudbi.</w:t>
      </w:r>
    </w:p>
    <w:p w14:paraId="42241478" w14:textId="77777777" w:rsidR="00CB553E" w:rsidRPr="00D51A43" w:rsidRDefault="00CB553E" w:rsidP="00CB553E">
      <w:pPr>
        <w:keepNext/>
        <w:keepLines/>
        <w:spacing w:after="0" w:line="240" w:lineRule="auto"/>
        <w:jc w:val="both"/>
        <w:rPr>
          <w:rFonts w:ascii="Tahoma" w:eastAsia="Times New Roman" w:hAnsi="Tahoma" w:cs="Tahoma"/>
          <w:sz w:val="18"/>
          <w:lang w:eastAsia="sl-SI"/>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CB553E" w:rsidRPr="00D51A43" w14:paraId="4CB9DE3B" w14:textId="77777777" w:rsidTr="00CA1DFA">
        <w:trPr>
          <w:trHeight w:val="235"/>
        </w:trPr>
        <w:tc>
          <w:tcPr>
            <w:tcW w:w="3402" w:type="dxa"/>
            <w:tcBorders>
              <w:bottom w:val="single" w:sz="4" w:space="0" w:color="auto"/>
            </w:tcBorders>
          </w:tcPr>
          <w:p w14:paraId="7D3211F0" w14:textId="77777777" w:rsidR="00CB553E" w:rsidRPr="00D51A43" w:rsidRDefault="00CB553E" w:rsidP="00CA1DFA">
            <w:pPr>
              <w:keepNext/>
              <w:keepLines/>
              <w:spacing w:after="0" w:line="240" w:lineRule="auto"/>
              <w:jc w:val="both"/>
              <w:rPr>
                <w:rFonts w:ascii="Tahoma" w:eastAsia="Times New Roman" w:hAnsi="Tahoma" w:cs="Tahoma"/>
                <w:snapToGrid w:val="0"/>
                <w:sz w:val="18"/>
                <w:lang w:eastAsia="sl-SI"/>
              </w:rPr>
            </w:pPr>
          </w:p>
        </w:tc>
        <w:tc>
          <w:tcPr>
            <w:tcW w:w="2977" w:type="dxa"/>
          </w:tcPr>
          <w:p w14:paraId="04E715EF" w14:textId="77777777" w:rsidR="00CB553E" w:rsidRPr="00D51A43" w:rsidRDefault="00CB553E" w:rsidP="00CA1DFA">
            <w:pPr>
              <w:keepNext/>
              <w:keepLines/>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30411B1C" w14:textId="77777777" w:rsidR="00CB553E" w:rsidRPr="00D51A43" w:rsidRDefault="00CB553E" w:rsidP="00CA1DFA">
            <w:pPr>
              <w:keepNext/>
              <w:keepLines/>
              <w:tabs>
                <w:tab w:val="left" w:pos="385"/>
                <w:tab w:val="num" w:pos="578"/>
                <w:tab w:val="left" w:pos="675"/>
              </w:tabs>
              <w:spacing w:after="0" w:line="240" w:lineRule="auto"/>
              <w:jc w:val="both"/>
              <w:rPr>
                <w:rFonts w:ascii="Tahoma" w:eastAsia="Times New Roman" w:hAnsi="Tahoma" w:cs="Tahoma"/>
                <w:snapToGrid w:val="0"/>
                <w:sz w:val="18"/>
                <w:lang w:eastAsia="sl-SI"/>
              </w:rPr>
            </w:pPr>
          </w:p>
        </w:tc>
      </w:tr>
      <w:tr w:rsidR="00CB553E" w:rsidRPr="00D51A43" w14:paraId="2A7927C3" w14:textId="77777777" w:rsidTr="00CA1DFA">
        <w:trPr>
          <w:trHeight w:val="235"/>
        </w:trPr>
        <w:tc>
          <w:tcPr>
            <w:tcW w:w="3402" w:type="dxa"/>
            <w:tcBorders>
              <w:top w:val="single" w:sz="4" w:space="0" w:color="auto"/>
            </w:tcBorders>
          </w:tcPr>
          <w:p w14:paraId="118F6E34" w14:textId="77777777" w:rsidR="00CB553E" w:rsidRPr="00D51A43" w:rsidRDefault="00CB553E"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(kraj, datum)</w:t>
            </w:r>
          </w:p>
        </w:tc>
        <w:tc>
          <w:tcPr>
            <w:tcW w:w="2977" w:type="dxa"/>
          </w:tcPr>
          <w:p w14:paraId="46838287" w14:textId="77777777" w:rsidR="00CB553E" w:rsidRPr="00D51A43" w:rsidRDefault="00CB553E" w:rsidP="00CA1DFA">
            <w:pPr>
              <w:keepNext/>
              <w:keepLines/>
              <w:spacing w:after="0" w:line="240" w:lineRule="auto"/>
              <w:jc w:val="center"/>
              <w:rPr>
                <w:rFonts w:ascii="Tahoma" w:eastAsia="Times New Roman" w:hAnsi="Tahoma" w:cs="Tahoma"/>
                <w:snapToGrid w:val="0"/>
                <w:sz w:val="18"/>
                <w:lang w:eastAsia="sl-SI"/>
              </w:rPr>
            </w:pPr>
            <w:r w:rsidRPr="00D51A43">
              <w:rPr>
                <w:rFonts w:ascii="Tahoma" w:eastAsia="Times New Roman" w:hAnsi="Tahoma" w:cs="Tahoma"/>
                <w:snapToGrid w:val="0"/>
                <w:sz w:val="18"/>
                <w:lang w:eastAsia="sl-SI"/>
              </w:rPr>
              <w:t>žig</w:t>
            </w:r>
          </w:p>
        </w:tc>
        <w:tc>
          <w:tcPr>
            <w:tcW w:w="3119" w:type="dxa"/>
            <w:tcBorders>
              <w:top w:val="single" w:sz="4" w:space="0" w:color="auto"/>
            </w:tcBorders>
          </w:tcPr>
          <w:p w14:paraId="3E335361" w14:textId="77777777" w:rsidR="00CB553E" w:rsidRDefault="00CB553E" w:rsidP="00CA1DFA">
            <w:pPr>
              <w:keepNext/>
              <w:keepLines/>
              <w:spacing w:after="0" w:line="240" w:lineRule="auto"/>
              <w:jc w:val="center"/>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 xml:space="preserve">(ime in priimek ter podpis </w:t>
            </w:r>
          </w:p>
          <w:p w14:paraId="52127E03" w14:textId="77777777" w:rsidR="00CB553E" w:rsidRPr="00D51A43" w:rsidRDefault="00CB553E" w:rsidP="00CA1DFA">
            <w:pPr>
              <w:keepNext/>
              <w:keepLines/>
              <w:spacing w:after="0" w:line="240" w:lineRule="auto"/>
              <w:jc w:val="center"/>
              <w:rPr>
                <w:rFonts w:ascii="Tahoma" w:eastAsia="Times New Roman" w:hAnsi="Tahoma" w:cs="Tahoma"/>
                <w:snapToGrid w:val="0"/>
                <w:color w:val="000000"/>
                <w:sz w:val="18"/>
                <w:lang w:eastAsia="sl-SI"/>
              </w:rPr>
            </w:pPr>
            <w:r w:rsidRPr="00D51A43">
              <w:rPr>
                <w:rFonts w:ascii="Tahoma" w:eastAsia="Times New Roman" w:hAnsi="Tahoma" w:cs="Tahoma"/>
                <w:snapToGrid w:val="0"/>
                <w:color w:val="000000"/>
                <w:sz w:val="18"/>
                <w:lang w:eastAsia="sl-SI"/>
              </w:rPr>
              <w:t>odgovorne osebe ZVKDS)</w:t>
            </w:r>
          </w:p>
        </w:tc>
      </w:tr>
    </w:tbl>
    <w:p w14:paraId="04F7222F" w14:textId="77777777" w:rsidR="00CB553E" w:rsidRDefault="00CB553E" w:rsidP="00CB553E">
      <w:pPr>
        <w:keepNext/>
        <w:keepLines/>
        <w:spacing w:after="0" w:line="240" w:lineRule="auto"/>
        <w:rPr>
          <w:rFonts w:ascii="Tahoma" w:eastAsia="Times New Roman" w:hAnsi="Tahoma" w:cs="Tahoma"/>
          <w:sz w:val="16"/>
          <w:lang w:eastAsia="sl-SI"/>
        </w:rPr>
      </w:pPr>
    </w:p>
    <w:p w14:paraId="185DA29F" w14:textId="37147C6B" w:rsidR="00CB553E" w:rsidRPr="00AB29C4" w:rsidRDefault="00CB553E" w:rsidP="00CB553E">
      <w:pPr>
        <w:keepNext/>
        <w:keepLines/>
        <w:spacing w:after="0" w:line="240" w:lineRule="auto"/>
        <w:rPr>
          <w:rFonts w:ascii="Tahoma" w:hAnsi="Tahoma" w:cs="Tahoma"/>
        </w:rPr>
      </w:pPr>
      <w:r w:rsidRPr="00E60B83">
        <w:rPr>
          <w:rFonts w:ascii="Tahoma" w:eastAsia="Times New Roman" w:hAnsi="Tahoma" w:cs="Tahoma"/>
          <w:sz w:val="16"/>
          <w:lang w:eastAsia="sl-SI"/>
        </w:rPr>
        <w:t>OPOMBA: Obrazec lahko po potrebi tudi kopirate</w:t>
      </w:r>
      <w:r>
        <w:br w:type="page"/>
      </w:r>
    </w:p>
    <w:p w14:paraId="5B346595" w14:textId="77777777" w:rsidR="00E34F05" w:rsidRPr="00AB29C4" w:rsidRDefault="00E34F05" w:rsidP="00530307">
      <w:pPr>
        <w:keepNext/>
        <w:keepLines/>
        <w:spacing w:after="0" w:line="240" w:lineRule="auto"/>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FD18A4" w:rsidRPr="00FD18A4" w14:paraId="4ABBF58D" w14:textId="77777777" w:rsidTr="009747C6">
        <w:tc>
          <w:tcPr>
            <w:tcW w:w="8008" w:type="dxa"/>
            <w:tcBorders>
              <w:top w:val="single" w:sz="4" w:space="0" w:color="auto"/>
              <w:bottom w:val="single" w:sz="4" w:space="0" w:color="auto"/>
            </w:tcBorders>
          </w:tcPr>
          <w:p w14:paraId="0429EB56" w14:textId="77777777" w:rsidR="00FD18A4" w:rsidRPr="00FD18A4" w:rsidRDefault="00FD18A4" w:rsidP="00530307">
            <w:pPr>
              <w:keepNext/>
              <w:keepLines/>
              <w:spacing w:after="0" w:line="240" w:lineRule="auto"/>
              <w:rPr>
                <w:rFonts w:ascii="Tahoma" w:eastAsia="Times New Roman" w:hAnsi="Tahoma" w:cs="Tahoma"/>
                <w:lang w:eastAsia="sl-SI"/>
              </w:rPr>
            </w:pPr>
            <w:r w:rsidRPr="00FD18A4">
              <w:rPr>
                <w:rFonts w:ascii="Tahoma" w:eastAsia="Times New Roman" w:hAnsi="Tahoma" w:cs="Tahoma"/>
                <w:lang w:eastAsia="sl-SI"/>
              </w:rPr>
              <w:br w:type="page"/>
            </w:r>
            <w:r w:rsidRPr="00FD18A4">
              <w:rPr>
                <w:rFonts w:ascii="Tahoma" w:eastAsia="Times New Roman" w:hAnsi="Tahoma" w:cs="Tahoma"/>
                <w:lang w:eastAsia="sl-SI"/>
              </w:rPr>
              <w:br w:type="page"/>
            </w:r>
            <w:r w:rsidRPr="00FD18A4">
              <w:rPr>
                <w:rFonts w:ascii="Tahoma" w:eastAsia="Times New Roman" w:hAnsi="Tahoma" w:cs="Tahoma"/>
                <w:lang w:eastAsia="sl-SI"/>
              </w:rPr>
              <w:br w:type="page"/>
              <w:t>ZAVAROVANJE ODGOVORNOSTI</w:t>
            </w:r>
          </w:p>
        </w:tc>
        <w:tc>
          <w:tcPr>
            <w:tcW w:w="1418" w:type="dxa"/>
            <w:tcBorders>
              <w:top w:val="single" w:sz="4" w:space="0" w:color="auto"/>
              <w:bottom w:val="single" w:sz="4" w:space="0" w:color="auto"/>
            </w:tcBorders>
          </w:tcPr>
          <w:p w14:paraId="5735EC6D" w14:textId="77777777" w:rsidR="00FD18A4" w:rsidRPr="00FD18A4" w:rsidRDefault="00FD18A4" w:rsidP="00530307">
            <w:pPr>
              <w:keepNext/>
              <w:keepLines/>
              <w:spacing w:after="0" w:line="240" w:lineRule="auto"/>
              <w:rPr>
                <w:rFonts w:ascii="Tahoma" w:eastAsia="Times New Roman" w:hAnsi="Tahoma" w:cs="Tahoma"/>
                <w:b/>
                <w:i/>
                <w:lang w:eastAsia="sl-SI"/>
              </w:rPr>
            </w:pPr>
            <w:r w:rsidRPr="00FD18A4">
              <w:rPr>
                <w:rFonts w:ascii="Tahoma" w:eastAsia="Times New Roman" w:hAnsi="Tahoma" w:cs="Tahoma"/>
                <w:b/>
                <w:i/>
                <w:lang w:eastAsia="sl-SI"/>
              </w:rPr>
              <w:t xml:space="preserve">Priloga </w:t>
            </w:r>
            <w:r w:rsidR="005A161A">
              <w:rPr>
                <w:rFonts w:ascii="Tahoma" w:eastAsia="Times New Roman" w:hAnsi="Tahoma" w:cs="Tahoma"/>
                <w:b/>
                <w:i/>
                <w:lang w:eastAsia="sl-SI"/>
              </w:rPr>
              <w:t>7</w:t>
            </w:r>
          </w:p>
        </w:tc>
      </w:tr>
    </w:tbl>
    <w:p w14:paraId="27C807E7" w14:textId="77777777" w:rsidR="00FD18A4" w:rsidRPr="00FD18A4" w:rsidRDefault="00FD18A4" w:rsidP="00530307">
      <w:pPr>
        <w:keepNext/>
        <w:keepLines/>
        <w:spacing w:after="0" w:line="240" w:lineRule="auto"/>
        <w:rPr>
          <w:rFonts w:ascii="Tahoma" w:eastAsia="Times New Roman" w:hAnsi="Tahoma" w:cs="Tahoma"/>
          <w:b/>
          <w:lang w:eastAsia="sl-SI"/>
        </w:rPr>
      </w:pPr>
    </w:p>
    <w:p w14:paraId="3FE3EF0D" w14:textId="77777777" w:rsidR="00FD18A4" w:rsidRPr="00FD18A4" w:rsidRDefault="00FD18A4" w:rsidP="00530307">
      <w:pPr>
        <w:keepNext/>
        <w:keepLines/>
        <w:spacing w:after="0" w:line="240" w:lineRule="auto"/>
        <w:rPr>
          <w:rFonts w:ascii="Tahoma" w:eastAsia="Times New Roman" w:hAnsi="Tahoma" w:cs="Tahoma"/>
          <w:b/>
          <w:lang w:eastAsia="sl-SI"/>
        </w:rPr>
      </w:pPr>
    </w:p>
    <w:p w14:paraId="2656A02A" w14:textId="77777777" w:rsidR="00FD18A4" w:rsidRPr="00FD18A4" w:rsidRDefault="00FD18A4" w:rsidP="00530307">
      <w:pPr>
        <w:keepNext/>
        <w:keepLines/>
        <w:tabs>
          <w:tab w:val="left" w:pos="993"/>
        </w:tabs>
        <w:spacing w:after="0" w:line="240" w:lineRule="auto"/>
        <w:ind w:left="993" w:hanging="993"/>
        <w:jc w:val="right"/>
        <w:rPr>
          <w:rFonts w:ascii="Tahoma" w:eastAsia="Times New Roman" w:hAnsi="Tahoma" w:cs="Tahoma"/>
          <w:sz w:val="18"/>
          <w:lang w:eastAsia="sl-SI"/>
        </w:rPr>
      </w:pPr>
    </w:p>
    <w:p w14:paraId="644B27F3" w14:textId="77777777" w:rsidR="00FD18A4" w:rsidRPr="00FD18A4" w:rsidRDefault="00FD18A4" w:rsidP="00530307">
      <w:pPr>
        <w:keepNext/>
        <w:keepLines/>
        <w:spacing w:after="0" w:line="240" w:lineRule="auto"/>
        <w:rPr>
          <w:rFonts w:ascii="Tahoma" w:eastAsia="Times New Roman" w:hAnsi="Tahoma" w:cs="Tahoma"/>
          <w:lang w:eastAsia="sl-SI"/>
        </w:rPr>
      </w:pPr>
    </w:p>
    <w:p w14:paraId="32487410" w14:textId="77777777" w:rsidR="00FD18A4" w:rsidRPr="00FD18A4" w:rsidRDefault="00FD18A4" w:rsidP="00530307">
      <w:pPr>
        <w:keepNext/>
        <w:keepLines/>
        <w:spacing w:after="0" w:line="240" w:lineRule="auto"/>
        <w:rPr>
          <w:rFonts w:ascii="Tahoma" w:eastAsia="Times New Roman" w:hAnsi="Tahoma" w:cs="Tahoma"/>
          <w:sz w:val="18"/>
          <w:szCs w:val="16"/>
          <w:lang w:eastAsia="sl-SI"/>
        </w:rPr>
      </w:pPr>
    </w:p>
    <w:p w14:paraId="20995B09" w14:textId="77777777" w:rsidR="00FD18A4" w:rsidRPr="00FD18A4" w:rsidRDefault="00FD18A4" w:rsidP="00530307">
      <w:pPr>
        <w:keepNext/>
        <w:keepLines/>
        <w:spacing w:after="0" w:line="240" w:lineRule="auto"/>
        <w:jc w:val="both"/>
        <w:rPr>
          <w:rFonts w:ascii="Tahoma" w:eastAsia="Times New Roman" w:hAnsi="Tahoma" w:cs="Tahoma"/>
          <w:lang w:eastAsia="sl-SI"/>
        </w:rPr>
      </w:pPr>
      <w:r w:rsidRPr="00FD18A4">
        <w:rPr>
          <w:rFonts w:ascii="Tahoma" w:eastAsia="Times New Roman" w:hAnsi="Tahoma" w:cs="Tahoma"/>
          <w:lang w:eastAsia="sl-SI"/>
        </w:rPr>
        <w:t xml:space="preserve">Kot </w:t>
      </w:r>
      <w:r>
        <w:rPr>
          <w:rFonts w:ascii="Tahoma" w:eastAsia="Times New Roman" w:hAnsi="Tahoma" w:cs="Tahoma"/>
          <w:lang w:eastAsia="sl-SI"/>
        </w:rPr>
        <w:t>gospodarski subjekt: _____</w:t>
      </w:r>
      <w:r w:rsidRPr="00FD18A4">
        <w:rPr>
          <w:rFonts w:ascii="Tahoma" w:eastAsia="Times New Roman" w:hAnsi="Tahoma" w:cs="Tahoma"/>
          <w:lang w:eastAsia="sl-SI"/>
        </w:rPr>
        <w:t>___________________________________________________ za izbiro izvajalca za javno naročilo št.:</w:t>
      </w:r>
    </w:p>
    <w:p w14:paraId="36463E37" w14:textId="77777777" w:rsidR="00FD18A4" w:rsidRPr="00FD18A4" w:rsidRDefault="00FD18A4" w:rsidP="00530307">
      <w:pPr>
        <w:keepNext/>
        <w:keepLines/>
        <w:spacing w:after="0" w:line="240" w:lineRule="auto"/>
        <w:rPr>
          <w:rFonts w:ascii="Tahoma" w:eastAsia="Times New Roman" w:hAnsi="Tahoma" w:cs="Tahoma"/>
          <w:lang w:eastAsia="sl-SI"/>
        </w:rPr>
      </w:pPr>
    </w:p>
    <w:p w14:paraId="3FCD8492" w14:textId="77777777" w:rsidR="00FD18A4" w:rsidRDefault="008A4046" w:rsidP="00530307">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LPT-97/24</w:t>
      </w:r>
      <w:r w:rsidR="00FD18A4">
        <w:rPr>
          <w:rFonts w:ascii="Tahoma" w:eastAsia="Times New Roman" w:hAnsi="Tahoma" w:cs="Tahoma"/>
          <w:b/>
          <w:noProof/>
          <w:lang w:eastAsia="sl-SI"/>
        </w:rPr>
        <w:t xml:space="preserve"> </w:t>
      </w:r>
      <w:r w:rsidR="00FD18A4">
        <w:rPr>
          <w:rFonts w:ascii="Tahoma" w:eastAsia="Times New Roman" w:hAnsi="Tahoma" w:cs="Tahoma"/>
          <w:b/>
          <w:color w:val="000000"/>
          <w:lang w:eastAsia="sl-SI"/>
        </w:rPr>
        <w:t xml:space="preserve">– </w:t>
      </w:r>
      <w:r w:rsidR="0015439B">
        <w:rPr>
          <w:rFonts w:ascii="Tahoma" w:eastAsia="Times New Roman" w:hAnsi="Tahoma" w:cs="Tahoma"/>
          <w:b/>
          <w:lang w:eastAsia="sl-SI"/>
        </w:rPr>
        <w:t>Obnova poslovnega prostora pod stebriščno lopo Plečnikovih tržnic</w:t>
      </w:r>
    </w:p>
    <w:p w14:paraId="4A639E8B"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6AC61B9A"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4D1DCC5E" w14:textId="77777777" w:rsidR="00FD18A4" w:rsidRPr="00FD18A4" w:rsidRDefault="00FD18A4" w:rsidP="00530307">
      <w:pPr>
        <w:keepNext/>
        <w:keepLines/>
        <w:spacing w:after="0" w:line="240" w:lineRule="auto"/>
        <w:jc w:val="both"/>
        <w:rPr>
          <w:rFonts w:ascii="Tahoma" w:eastAsia="Times New Roman" w:hAnsi="Tahoma" w:cs="Tahoma"/>
          <w:sz w:val="24"/>
          <w:lang w:eastAsia="sl-SI"/>
        </w:rPr>
      </w:pPr>
    </w:p>
    <w:p w14:paraId="0B3621DF" w14:textId="77777777" w:rsidR="00D7371C" w:rsidRPr="00602604" w:rsidRDefault="00BA081E" w:rsidP="00530307">
      <w:pPr>
        <w:keepNext/>
        <w:keepLines/>
        <w:spacing w:after="0" w:line="240" w:lineRule="auto"/>
        <w:jc w:val="both"/>
        <w:rPr>
          <w:rFonts w:ascii="Tahoma" w:hAnsi="Tahoma" w:cs="Tahoma"/>
        </w:rPr>
      </w:pPr>
      <w:r w:rsidRPr="00B14C14">
        <w:rPr>
          <w:rFonts w:ascii="Tahoma" w:eastAsia="Times New Roman" w:hAnsi="Tahoma" w:cs="Tahoma"/>
          <w:lang w:eastAsia="sl-SI"/>
        </w:rPr>
        <w:t xml:space="preserve">Za to stranjo prilagamo kopijo zavarovalne </w:t>
      </w:r>
      <w:r w:rsidRPr="00B14C14">
        <w:rPr>
          <w:rFonts w:ascii="Tahoma" w:hAnsi="Tahoma" w:cs="Tahoma"/>
        </w:rPr>
        <w:t>pogodbe ali veljavno potrdilo zavarovalnice za zavarovanje odgovornosti za škodo v zvezi z opravljanjem svoje dejavnosti, ki vključuje odgovornost za škodo, ki bi nastala investitorju ali tretji osebi v zvezi z opravljenem njegove dejavnosti in krije škodo zaradi malomarnosti, napake ali opustitve dolžnosti izvajalca in pri njem zaposlenih, pri čemer je višina letne zavarovalne vsote enaka ali višja od 50.000 eurov</w:t>
      </w:r>
      <w:r w:rsidR="00D7371C">
        <w:rPr>
          <w:rFonts w:ascii="Tahoma" w:hAnsi="Tahoma" w:cs="Tahoma"/>
        </w:rPr>
        <w:t>.</w:t>
      </w:r>
    </w:p>
    <w:p w14:paraId="36BE14D2" w14:textId="77777777" w:rsidR="00D7371C" w:rsidRPr="004708A0" w:rsidRDefault="00D7371C" w:rsidP="00530307">
      <w:pPr>
        <w:keepNext/>
        <w:keepLines/>
        <w:spacing w:after="0" w:line="240" w:lineRule="auto"/>
        <w:jc w:val="both"/>
        <w:rPr>
          <w:rFonts w:ascii="Tahoma" w:eastAsia="Times New Roman" w:hAnsi="Tahoma" w:cs="Tahoma"/>
          <w:lang w:eastAsia="sl-SI"/>
        </w:rPr>
      </w:pPr>
    </w:p>
    <w:p w14:paraId="35318798"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482B9AC0"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4BDC8AFF"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66CD2AE8"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67F3F10D"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147379B5"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2D10E381"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7BF4A207"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72F8E266"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511246A2" w14:textId="77777777" w:rsidR="00FD18A4" w:rsidRDefault="00FD18A4" w:rsidP="00530307">
      <w:pPr>
        <w:keepNext/>
        <w:keepLines/>
        <w:spacing w:after="0" w:line="240" w:lineRule="auto"/>
        <w:jc w:val="both"/>
        <w:rPr>
          <w:rFonts w:ascii="Tahoma" w:eastAsia="Times New Roman" w:hAnsi="Tahoma" w:cs="Tahoma"/>
          <w:lang w:eastAsia="sl-SI"/>
        </w:rPr>
      </w:pPr>
    </w:p>
    <w:p w14:paraId="452C9E20" w14:textId="77777777" w:rsidR="00393971" w:rsidRDefault="00393971" w:rsidP="00530307">
      <w:pPr>
        <w:keepNext/>
        <w:keepLines/>
        <w:spacing w:after="0" w:line="240" w:lineRule="auto"/>
        <w:jc w:val="both"/>
        <w:rPr>
          <w:rFonts w:ascii="Tahoma" w:eastAsia="Times New Roman" w:hAnsi="Tahoma" w:cs="Tahoma"/>
          <w:lang w:eastAsia="sl-SI"/>
        </w:rPr>
      </w:pPr>
    </w:p>
    <w:p w14:paraId="5BBB1355" w14:textId="77777777" w:rsidR="00393971" w:rsidRDefault="00393971" w:rsidP="00530307">
      <w:pPr>
        <w:keepNext/>
        <w:keepLines/>
        <w:spacing w:after="0" w:line="240" w:lineRule="auto"/>
        <w:jc w:val="both"/>
        <w:rPr>
          <w:rFonts w:ascii="Tahoma" w:eastAsia="Times New Roman" w:hAnsi="Tahoma" w:cs="Tahoma"/>
          <w:lang w:eastAsia="sl-SI"/>
        </w:rPr>
      </w:pPr>
    </w:p>
    <w:p w14:paraId="32E17853" w14:textId="77777777" w:rsidR="00393971" w:rsidRDefault="00393971" w:rsidP="00530307">
      <w:pPr>
        <w:keepNext/>
        <w:keepLines/>
        <w:spacing w:after="0" w:line="240" w:lineRule="auto"/>
        <w:jc w:val="both"/>
        <w:rPr>
          <w:rFonts w:ascii="Tahoma" w:eastAsia="Times New Roman" w:hAnsi="Tahoma" w:cs="Tahoma"/>
          <w:lang w:eastAsia="sl-SI"/>
        </w:rPr>
      </w:pPr>
    </w:p>
    <w:p w14:paraId="0ED1D6D5" w14:textId="77777777" w:rsidR="00393971" w:rsidRDefault="00393971" w:rsidP="00530307">
      <w:pPr>
        <w:keepNext/>
        <w:keepLines/>
        <w:spacing w:after="0" w:line="240" w:lineRule="auto"/>
        <w:jc w:val="both"/>
        <w:rPr>
          <w:rFonts w:ascii="Tahoma" w:eastAsia="Times New Roman" w:hAnsi="Tahoma" w:cs="Tahoma"/>
          <w:lang w:eastAsia="sl-SI"/>
        </w:rPr>
      </w:pPr>
    </w:p>
    <w:p w14:paraId="232B5238" w14:textId="77777777" w:rsidR="00393971" w:rsidRDefault="00393971" w:rsidP="00530307">
      <w:pPr>
        <w:keepNext/>
        <w:keepLines/>
        <w:spacing w:after="0" w:line="240" w:lineRule="auto"/>
        <w:jc w:val="both"/>
        <w:rPr>
          <w:rFonts w:ascii="Tahoma" w:eastAsia="Times New Roman" w:hAnsi="Tahoma" w:cs="Tahoma"/>
          <w:lang w:eastAsia="sl-SI"/>
        </w:rPr>
      </w:pPr>
    </w:p>
    <w:p w14:paraId="4FFDE198" w14:textId="77777777" w:rsidR="00393971" w:rsidRDefault="00393971" w:rsidP="00530307">
      <w:pPr>
        <w:keepNext/>
        <w:keepLines/>
        <w:spacing w:after="0" w:line="240" w:lineRule="auto"/>
        <w:jc w:val="both"/>
        <w:rPr>
          <w:rFonts w:ascii="Tahoma" w:eastAsia="Times New Roman" w:hAnsi="Tahoma" w:cs="Tahoma"/>
          <w:lang w:eastAsia="sl-SI"/>
        </w:rPr>
      </w:pPr>
    </w:p>
    <w:p w14:paraId="59C46759" w14:textId="77777777" w:rsidR="00393971" w:rsidRDefault="00393971" w:rsidP="00530307">
      <w:pPr>
        <w:keepNext/>
        <w:keepLines/>
        <w:spacing w:after="0" w:line="240" w:lineRule="auto"/>
        <w:jc w:val="both"/>
        <w:rPr>
          <w:rFonts w:ascii="Tahoma" w:eastAsia="Times New Roman" w:hAnsi="Tahoma" w:cs="Tahoma"/>
          <w:lang w:eastAsia="sl-SI"/>
        </w:rPr>
      </w:pPr>
    </w:p>
    <w:p w14:paraId="5EBDA715" w14:textId="77777777" w:rsidR="00393971" w:rsidRDefault="00393971" w:rsidP="00530307">
      <w:pPr>
        <w:keepNext/>
        <w:keepLines/>
        <w:spacing w:after="0" w:line="240" w:lineRule="auto"/>
        <w:jc w:val="both"/>
        <w:rPr>
          <w:rFonts w:ascii="Tahoma" w:eastAsia="Times New Roman" w:hAnsi="Tahoma" w:cs="Tahoma"/>
          <w:lang w:eastAsia="sl-SI"/>
        </w:rPr>
      </w:pPr>
    </w:p>
    <w:p w14:paraId="2CBFC418" w14:textId="77777777" w:rsidR="00393971" w:rsidRPr="00FD18A4" w:rsidRDefault="00393971" w:rsidP="00530307">
      <w:pPr>
        <w:keepNext/>
        <w:keepLines/>
        <w:spacing w:after="0" w:line="240" w:lineRule="auto"/>
        <w:jc w:val="both"/>
        <w:rPr>
          <w:rFonts w:ascii="Tahoma" w:eastAsia="Times New Roman" w:hAnsi="Tahoma" w:cs="Tahoma"/>
          <w:lang w:eastAsia="sl-SI"/>
        </w:rPr>
      </w:pPr>
    </w:p>
    <w:p w14:paraId="53D2A309" w14:textId="77777777" w:rsidR="00FD18A4" w:rsidRPr="00FD18A4" w:rsidRDefault="00FD18A4" w:rsidP="00530307">
      <w:pPr>
        <w:keepNext/>
        <w:keepLines/>
        <w:spacing w:after="0" w:line="240" w:lineRule="auto"/>
        <w:jc w:val="both"/>
        <w:rPr>
          <w:rFonts w:ascii="Tahoma" w:eastAsia="Times New Roman" w:hAnsi="Tahoma" w:cs="Tahoma"/>
          <w:lang w:eastAsia="sl-SI"/>
        </w:rPr>
      </w:pPr>
    </w:p>
    <w:p w14:paraId="52C573B3" w14:textId="77777777" w:rsidR="00FD18A4" w:rsidRDefault="00FD18A4" w:rsidP="00530307">
      <w:pPr>
        <w:keepNext/>
        <w:keepLines/>
        <w:spacing w:after="0" w:line="240" w:lineRule="auto"/>
        <w:jc w:val="both"/>
        <w:rPr>
          <w:rFonts w:ascii="Tahoma" w:eastAsia="Times New Roman" w:hAnsi="Tahoma" w:cs="Tahoma"/>
          <w:lang w:eastAsia="sl-SI"/>
        </w:rPr>
      </w:pPr>
    </w:p>
    <w:p w14:paraId="7BF47549" w14:textId="77777777" w:rsidR="00FD18A4" w:rsidRPr="00712BC8" w:rsidRDefault="00FD18A4" w:rsidP="00530307">
      <w:pPr>
        <w:keepNext/>
        <w:keepLines/>
        <w:spacing w:after="0" w:line="240" w:lineRule="auto"/>
        <w:jc w:val="both"/>
        <w:rPr>
          <w:rFonts w:ascii="Tahoma" w:eastAsia="Times New Roman" w:hAnsi="Tahoma" w:cs="Tahoma"/>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630"/>
        <w:gridCol w:w="2294"/>
        <w:gridCol w:w="3574"/>
      </w:tblGrid>
      <w:tr w:rsidR="00FD18A4" w:rsidRPr="00712BC8" w14:paraId="547E7EB6" w14:textId="77777777" w:rsidTr="00393971">
        <w:trPr>
          <w:trHeight w:val="235"/>
        </w:trPr>
        <w:tc>
          <w:tcPr>
            <w:tcW w:w="3630" w:type="dxa"/>
            <w:tcBorders>
              <w:bottom w:val="single" w:sz="4" w:space="0" w:color="auto"/>
            </w:tcBorders>
          </w:tcPr>
          <w:p w14:paraId="6C447ADC" w14:textId="77777777" w:rsidR="00FD18A4" w:rsidRPr="00712BC8" w:rsidRDefault="00FD18A4" w:rsidP="00530307">
            <w:pPr>
              <w:keepNext/>
              <w:keepLines/>
              <w:spacing w:after="0" w:line="240" w:lineRule="auto"/>
              <w:jc w:val="both"/>
              <w:rPr>
                <w:rFonts w:ascii="Tahoma" w:eastAsia="Times New Roman" w:hAnsi="Tahoma" w:cs="Tahoma"/>
                <w:snapToGrid w:val="0"/>
                <w:color w:val="000000"/>
                <w:lang w:eastAsia="sl-SI"/>
              </w:rPr>
            </w:pPr>
          </w:p>
        </w:tc>
        <w:tc>
          <w:tcPr>
            <w:tcW w:w="2294" w:type="dxa"/>
          </w:tcPr>
          <w:p w14:paraId="1A2A482E" w14:textId="77777777" w:rsidR="00FD18A4" w:rsidRPr="00712BC8" w:rsidRDefault="00FD18A4" w:rsidP="00530307">
            <w:pPr>
              <w:keepNext/>
              <w:keepLines/>
              <w:spacing w:after="0" w:line="240" w:lineRule="auto"/>
              <w:jc w:val="both"/>
              <w:rPr>
                <w:rFonts w:ascii="Tahoma" w:eastAsia="Times New Roman" w:hAnsi="Tahoma" w:cs="Tahoma"/>
                <w:snapToGrid w:val="0"/>
                <w:color w:val="000000"/>
                <w:lang w:eastAsia="sl-SI"/>
              </w:rPr>
            </w:pPr>
          </w:p>
        </w:tc>
        <w:tc>
          <w:tcPr>
            <w:tcW w:w="3574" w:type="dxa"/>
            <w:tcBorders>
              <w:bottom w:val="single" w:sz="4" w:space="0" w:color="auto"/>
            </w:tcBorders>
          </w:tcPr>
          <w:p w14:paraId="631FC2BC" w14:textId="77777777" w:rsidR="00FD18A4" w:rsidRPr="00712BC8" w:rsidRDefault="00FD18A4" w:rsidP="00530307">
            <w:pPr>
              <w:keepNext/>
              <w:keepLines/>
              <w:tabs>
                <w:tab w:val="left" w:pos="385"/>
                <w:tab w:val="num" w:pos="578"/>
                <w:tab w:val="left" w:pos="675"/>
              </w:tabs>
              <w:spacing w:after="0" w:line="240" w:lineRule="auto"/>
              <w:jc w:val="both"/>
              <w:rPr>
                <w:rFonts w:ascii="Tahoma" w:eastAsia="Times New Roman" w:hAnsi="Tahoma" w:cs="Tahoma"/>
                <w:snapToGrid w:val="0"/>
                <w:color w:val="000000"/>
                <w:lang w:eastAsia="sl-SI"/>
              </w:rPr>
            </w:pPr>
          </w:p>
        </w:tc>
      </w:tr>
      <w:tr w:rsidR="00FD18A4" w:rsidRPr="00712BC8" w14:paraId="61190442" w14:textId="77777777" w:rsidTr="00393971">
        <w:trPr>
          <w:trHeight w:val="235"/>
        </w:trPr>
        <w:tc>
          <w:tcPr>
            <w:tcW w:w="3630" w:type="dxa"/>
            <w:tcBorders>
              <w:top w:val="single" w:sz="4" w:space="0" w:color="auto"/>
            </w:tcBorders>
          </w:tcPr>
          <w:p w14:paraId="13CFF2D9" w14:textId="77777777" w:rsidR="00FD18A4" w:rsidRPr="00712BC8" w:rsidRDefault="00FD18A4"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294" w:type="dxa"/>
          </w:tcPr>
          <w:p w14:paraId="2BA4236F" w14:textId="77777777" w:rsidR="00FD18A4" w:rsidRPr="00712BC8" w:rsidRDefault="00FD18A4" w:rsidP="00530307">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574" w:type="dxa"/>
            <w:tcBorders>
              <w:top w:val="single" w:sz="4" w:space="0" w:color="auto"/>
            </w:tcBorders>
          </w:tcPr>
          <w:p w14:paraId="52F0206E" w14:textId="77777777" w:rsidR="00FD18A4" w:rsidRPr="00712BC8" w:rsidRDefault="00FD18A4" w:rsidP="0053030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00393971" w:rsidRPr="003D15DD">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17C55230" w14:textId="77777777" w:rsidR="00957D92" w:rsidRPr="000E6C64" w:rsidRDefault="00FD18A4" w:rsidP="00530307">
      <w:pPr>
        <w:keepNext/>
        <w:keepLines/>
        <w:spacing w:after="0" w:line="240" w:lineRule="auto"/>
        <w:jc w:val="both"/>
      </w:pPr>
      <w:r w:rsidRPr="00FD18A4">
        <w:rPr>
          <w:rFonts w:ascii="Tahoma" w:eastAsia="Times New Roman" w:hAnsi="Tahoma" w:cs="Tahoma"/>
          <w:lang w:eastAsia="sl-SI"/>
        </w:rPr>
        <w:br w:type="page"/>
      </w:r>
    </w:p>
    <w:p w14:paraId="07EEB8BC" w14:textId="77777777" w:rsidR="000E3819" w:rsidRPr="00EF49F8" w:rsidRDefault="000E3819" w:rsidP="00530307">
      <w:pPr>
        <w:keepNext/>
        <w:keepLines/>
        <w:spacing w:after="0" w:line="240" w:lineRule="auto"/>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59"/>
      </w:tblGrid>
      <w:tr w:rsidR="000E3819" w:rsidRPr="00EF49F8" w14:paraId="496880BC" w14:textId="77777777" w:rsidTr="00660194">
        <w:tc>
          <w:tcPr>
            <w:tcW w:w="8150" w:type="dxa"/>
            <w:tcBorders>
              <w:top w:val="single" w:sz="4" w:space="0" w:color="auto"/>
              <w:bottom w:val="single" w:sz="4" w:space="0" w:color="auto"/>
            </w:tcBorders>
          </w:tcPr>
          <w:p w14:paraId="6C31A7BC" w14:textId="77777777" w:rsidR="000E3819" w:rsidRPr="00EF49F8" w:rsidRDefault="000E3819" w:rsidP="00530307">
            <w:pPr>
              <w:keepNext/>
              <w:keepLines/>
              <w:spacing w:after="0" w:line="240" w:lineRule="auto"/>
              <w:jc w:val="both"/>
              <w:rPr>
                <w:rFonts w:ascii="Tahoma" w:eastAsia="Times New Roman" w:hAnsi="Tahoma" w:cs="Tahoma"/>
                <w:lang w:eastAsia="sl-SI"/>
              </w:rPr>
            </w:pPr>
            <w:r w:rsidRPr="00EF49F8">
              <w:rPr>
                <w:rFonts w:ascii="Tahoma" w:hAnsi="Tahoma" w:cs="Tahoma"/>
              </w:rPr>
              <w:t>POTRDILO NAROČNIKA O OGLEDU OBJEKTA</w:t>
            </w:r>
          </w:p>
        </w:tc>
        <w:tc>
          <w:tcPr>
            <w:tcW w:w="1559" w:type="dxa"/>
            <w:tcBorders>
              <w:top w:val="single" w:sz="4" w:space="0" w:color="auto"/>
              <w:bottom w:val="single" w:sz="4" w:space="0" w:color="auto"/>
            </w:tcBorders>
          </w:tcPr>
          <w:p w14:paraId="47FCD447" w14:textId="77777777" w:rsidR="000E3819" w:rsidRPr="00EF49F8" w:rsidRDefault="000E3819" w:rsidP="00530307">
            <w:pPr>
              <w:keepNext/>
              <w:keepLines/>
              <w:spacing w:after="0" w:line="240" w:lineRule="auto"/>
              <w:jc w:val="both"/>
              <w:rPr>
                <w:rFonts w:ascii="Tahoma" w:eastAsia="Times New Roman" w:hAnsi="Tahoma" w:cs="Tahoma"/>
                <w:b/>
                <w:i/>
                <w:lang w:eastAsia="sl-SI"/>
              </w:rPr>
            </w:pPr>
            <w:r w:rsidRPr="00EF49F8">
              <w:rPr>
                <w:rFonts w:ascii="Tahoma" w:eastAsia="Times New Roman" w:hAnsi="Tahoma" w:cs="Tahoma"/>
                <w:b/>
                <w:i/>
                <w:lang w:eastAsia="sl-SI"/>
              </w:rPr>
              <w:t xml:space="preserve">priloga </w:t>
            </w:r>
            <w:r>
              <w:rPr>
                <w:rFonts w:ascii="Tahoma" w:eastAsia="Times New Roman" w:hAnsi="Tahoma" w:cs="Tahoma"/>
                <w:b/>
                <w:i/>
                <w:lang w:eastAsia="sl-SI"/>
              </w:rPr>
              <w:t>8</w:t>
            </w:r>
          </w:p>
        </w:tc>
      </w:tr>
    </w:tbl>
    <w:p w14:paraId="491F7713" w14:textId="77777777" w:rsidR="000E3819" w:rsidRPr="00EF49F8" w:rsidRDefault="000E3819" w:rsidP="00530307">
      <w:pPr>
        <w:keepNext/>
        <w:keepLines/>
        <w:tabs>
          <w:tab w:val="left" w:pos="567"/>
          <w:tab w:val="num" w:pos="851"/>
          <w:tab w:val="left" w:pos="993"/>
        </w:tabs>
        <w:spacing w:after="0" w:line="240" w:lineRule="auto"/>
        <w:jc w:val="both"/>
        <w:rPr>
          <w:rFonts w:ascii="Tahoma" w:eastAsia="Times New Roman" w:hAnsi="Tahoma" w:cs="Tahoma"/>
          <w:lang w:val="x-none" w:eastAsia="sl-SI"/>
        </w:rPr>
      </w:pPr>
    </w:p>
    <w:p w14:paraId="5727F861"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33709155" w14:textId="77777777" w:rsidR="000E3819" w:rsidRPr="00EF49F8" w:rsidRDefault="000E3819" w:rsidP="00530307">
      <w:pPr>
        <w:keepNext/>
        <w:keepLines/>
        <w:spacing w:after="0" w:line="240" w:lineRule="auto"/>
        <w:jc w:val="both"/>
        <w:rPr>
          <w:rFonts w:ascii="Tahoma" w:eastAsia="Times New Roman" w:hAnsi="Tahoma" w:cs="Tahoma"/>
          <w:szCs w:val="20"/>
          <w:lang w:eastAsia="sl-SI"/>
        </w:rPr>
      </w:pPr>
      <w:r w:rsidRPr="00EF49F8">
        <w:rPr>
          <w:rFonts w:ascii="Tahoma" w:eastAsia="Times New Roman" w:hAnsi="Tahoma" w:cs="Tahoma"/>
          <w:szCs w:val="20"/>
          <w:lang w:eastAsia="sl-SI"/>
        </w:rPr>
        <w:t xml:space="preserve">Kot gospodarski subjekt : </w:t>
      </w:r>
    </w:p>
    <w:p w14:paraId="00843988" w14:textId="77777777" w:rsidR="000E3819" w:rsidRPr="00EF49F8" w:rsidRDefault="000E3819" w:rsidP="00530307">
      <w:pPr>
        <w:keepNext/>
        <w:keepLines/>
        <w:spacing w:after="0" w:line="240" w:lineRule="auto"/>
        <w:jc w:val="both"/>
        <w:rPr>
          <w:rFonts w:ascii="Tahoma" w:eastAsia="Times New Roman" w:hAnsi="Tahoma" w:cs="Tahoma"/>
          <w:szCs w:val="20"/>
          <w:lang w:eastAsia="sl-SI"/>
        </w:rPr>
      </w:pPr>
      <w:r w:rsidRPr="00EF49F8">
        <w:rPr>
          <w:rFonts w:ascii="Tahoma" w:eastAsia="Times New Roman" w:hAnsi="Tahoma" w:cs="Tahoma"/>
          <w:szCs w:val="20"/>
          <w:lang w:eastAsia="sl-SI"/>
        </w:rPr>
        <w:t xml:space="preserve">_____________________________________________________________________________ </w:t>
      </w:r>
    </w:p>
    <w:p w14:paraId="6B9FCD1A" w14:textId="77777777" w:rsidR="000E3819" w:rsidRPr="00EF49F8" w:rsidRDefault="000E3819" w:rsidP="00530307">
      <w:pPr>
        <w:keepNext/>
        <w:keepLines/>
        <w:spacing w:after="0" w:line="240" w:lineRule="auto"/>
        <w:jc w:val="both"/>
        <w:rPr>
          <w:rFonts w:ascii="Tahoma" w:eastAsia="Times New Roman" w:hAnsi="Tahoma" w:cs="Tahoma"/>
          <w:szCs w:val="20"/>
          <w:lang w:eastAsia="sl-SI"/>
        </w:rPr>
      </w:pPr>
      <w:r w:rsidRPr="00EF49F8">
        <w:rPr>
          <w:rFonts w:ascii="Tahoma" w:eastAsia="Times New Roman" w:hAnsi="Tahoma" w:cs="Tahoma"/>
          <w:szCs w:val="20"/>
          <w:lang w:eastAsia="sl-SI"/>
        </w:rPr>
        <w:t>za izbiro izvajalca za javno naročilo:</w:t>
      </w:r>
    </w:p>
    <w:p w14:paraId="6C8C4F36" w14:textId="77777777" w:rsidR="000E3819" w:rsidRPr="00EF49F8" w:rsidRDefault="000E3819" w:rsidP="00530307">
      <w:pPr>
        <w:keepNext/>
        <w:keepLines/>
        <w:spacing w:after="0" w:line="240" w:lineRule="auto"/>
        <w:jc w:val="both"/>
        <w:rPr>
          <w:rFonts w:ascii="Tahoma" w:eastAsia="Times New Roman" w:hAnsi="Tahoma" w:cs="Tahoma"/>
          <w:szCs w:val="20"/>
          <w:lang w:eastAsia="sl-SI"/>
        </w:rPr>
      </w:pPr>
    </w:p>
    <w:p w14:paraId="5DC7BE3B" w14:textId="77777777" w:rsidR="000E3819" w:rsidRPr="00EF49F8" w:rsidRDefault="000E3819" w:rsidP="00530307">
      <w:pPr>
        <w:keepNext/>
        <w:keepLines/>
        <w:spacing w:after="0" w:line="240" w:lineRule="auto"/>
        <w:jc w:val="both"/>
        <w:rPr>
          <w:rFonts w:ascii="Tahoma" w:eastAsia="Times New Roman" w:hAnsi="Tahoma" w:cs="Tahoma"/>
          <w:szCs w:val="20"/>
          <w:lang w:eastAsia="sl-SI"/>
        </w:rPr>
      </w:pPr>
    </w:p>
    <w:p w14:paraId="52D9C1C3" w14:textId="77777777" w:rsidR="000E3819" w:rsidRDefault="008A4046" w:rsidP="00530307">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LPT-97/24</w:t>
      </w:r>
      <w:r w:rsidR="000E3819">
        <w:rPr>
          <w:rFonts w:ascii="Tahoma" w:eastAsia="Times New Roman" w:hAnsi="Tahoma" w:cs="Tahoma"/>
          <w:b/>
          <w:noProof/>
          <w:lang w:eastAsia="sl-SI"/>
        </w:rPr>
        <w:t xml:space="preserve"> </w:t>
      </w:r>
      <w:r w:rsidR="000E3819">
        <w:rPr>
          <w:rFonts w:ascii="Tahoma" w:eastAsia="Times New Roman" w:hAnsi="Tahoma" w:cs="Tahoma"/>
          <w:b/>
          <w:color w:val="000000"/>
          <w:lang w:eastAsia="sl-SI"/>
        </w:rPr>
        <w:t xml:space="preserve">– </w:t>
      </w:r>
      <w:r w:rsidR="0015439B">
        <w:rPr>
          <w:rFonts w:ascii="Tahoma" w:eastAsia="Times New Roman" w:hAnsi="Tahoma" w:cs="Tahoma"/>
          <w:b/>
          <w:lang w:eastAsia="sl-SI"/>
        </w:rPr>
        <w:t>Obnova poslovnega prostora pod stebriščno lopo Plečnikovih tržnic</w:t>
      </w:r>
    </w:p>
    <w:p w14:paraId="06EB3800" w14:textId="77777777" w:rsidR="000E3819" w:rsidRPr="00EF49F8" w:rsidRDefault="000E3819" w:rsidP="00530307">
      <w:pPr>
        <w:keepNext/>
        <w:keepLines/>
        <w:spacing w:after="0" w:line="240" w:lineRule="auto"/>
        <w:jc w:val="both"/>
        <w:rPr>
          <w:rFonts w:ascii="Tahoma" w:eastAsia="Times New Roman" w:hAnsi="Tahoma" w:cs="Tahoma"/>
          <w:szCs w:val="20"/>
          <w:lang w:eastAsia="sl-SI"/>
        </w:rPr>
      </w:pPr>
    </w:p>
    <w:p w14:paraId="08D00988" w14:textId="77777777" w:rsidR="000E3819" w:rsidRPr="00EF49F8" w:rsidRDefault="000E3819" w:rsidP="00530307">
      <w:pPr>
        <w:keepNext/>
        <w:keepLines/>
        <w:spacing w:after="0" w:line="240" w:lineRule="auto"/>
        <w:jc w:val="both"/>
        <w:rPr>
          <w:rFonts w:ascii="Tahoma" w:eastAsia="Times New Roman" w:hAnsi="Tahoma" w:cs="Tahoma"/>
          <w:szCs w:val="20"/>
          <w:lang w:eastAsia="sl-SI"/>
        </w:rPr>
      </w:pPr>
    </w:p>
    <w:p w14:paraId="300A5C5B" w14:textId="77777777" w:rsidR="000E3819" w:rsidRPr="00EF49F8" w:rsidRDefault="000E3819" w:rsidP="00530307">
      <w:pPr>
        <w:keepNext/>
        <w:keepLines/>
        <w:spacing w:after="0" w:line="240" w:lineRule="auto"/>
        <w:rPr>
          <w:rFonts w:ascii="Tahoma" w:eastAsia="Times New Roman" w:hAnsi="Tahoma" w:cs="Tahoma"/>
          <w:lang w:eastAsia="sl-SI"/>
        </w:rPr>
      </w:pPr>
      <w:r w:rsidRPr="00EF49F8">
        <w:rPr>
          <w:rFonts w:ascii="Tahoma" w:eastAsia="Times New Roman" w:hAnsi="Tahoma" w:cs="Tahoma"/>
          <w:lang w:eastAsia="sl-SI"/>
        </w:rPr>
        <w:t>prilagamo potrdilo naročnik o ogledu objekta.</w:t>
      </w:r>
    </w:p>
    <w:p w14:paraId="1885E082"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63029FB6"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76B5E3B4" w14:textId="77777777" w:rsidR="000E3819" w:rsidRPr="00EF49F8" w:rsidRDefault="000E3819" w:rsidP="00530307">
      <w:pPr>
        <w:keepNext/>
        <w:keepLines/>
        <w:spacing w:after="0" w:line="360" w:lineRule="auto"/>
        <w:jc w:val="both"/>
        <w:rPr>
          <w:rFonts w:ascii="Tahoma" w:eastAsia="Times New Roman" w:hAnsi="Tahoma" w:cs="Tahoma"/>
          <w:lang w:eastAsia="sl-SI"/>
        </w:rPr>
      </w:pPr>
      <w:r w:rsidRPr="00EF49F8">
        <w:rPr>
          <w:rFonts w:ascii="Tahoma" w:eastAsia="Times New Roman" w:hAnsi="Tahoma" w:cs="Tahoma"/>
          <w:lang w:eastAsia="sl-SI"/>
        </w:rPr>
        <w:t xml:space="preserve">Na osnovi zahteve iz razpisne dokumentacije št. </w:t>
      </w:r>
      <w:r w:rsidR="008A4046">
        <w:rPr>
          <w:rFonts w:ascii="Tahoma" w:eastAsia="Times New Roman" w:hAnsi="Tahoma" w:cs="Tahoma"/>
          <w:lang w:eastAsia="sl-SI"/>
        </w:rPr>
        <w:t>LPT-97/24</w:t>
      </w:r>
      <w:r w:rsidRPr="00EF49F8">
        <w:rPr>
          <w:rFonts w:ascii="Tahoma" w:eastAsia="Times New Roman" w:hAnsi="Tahoma" w:cs="Tahoma"/>
          <w:lang w:eastAsia="sl-SI"/>
        </w:rPr>
        <w:t xml:space="preserve"> potrjujemo, da se je predstavnik(ca) gospodarskega subjekta ____________________________________________ </w:t>
      </w:r>
      <w:r w:rsidRPr="00EF49F8">
        <w:rPr>
          <w:rFonts w:ascii="Tahoma" w:eastAsia="Times New Roman" w:hAnsi="Tahoma" w:cs="Tahoma"/>
          <w:sz w:val="18"/>
          <w:lang w:eastAsia="sl-SI"/>
        </w:rPr>
        <w:t>(ime, priimek)</w:t>
      </w:r>
      <w:r w:rsidRPr="00EF49F8">
        <w:rPr>
          <w:rFonts w:ascii="Tahoma" w:eastAsia="Times New Roman" w:hAnsi="Tahoma" w:cs="Tahoma"/>
          <w:lang w:eastAsia="sl-SI"/>
        </w:rPr>
        <w:t xml:space="preserve">, ki je na sestanku predložil(a) ustrezno pooblastilo dne …………………………… ob ……… uri udeležil(a) sestanka in terenskega ogleda na lokaciji naročnika </w:t>
      </w:r>
      <w:r w:rsidR="003D2D5F" w:rsidRPr="003D2D5F">
        <w:rPr>
          <w:rFonts w:ascii="Tahoma" w:eastAsia="Times New Roman" w:hAnsi="Tahoma" w:cs="Tahoma"/>
          <w:lang w:eastAsia="sl-SI"/>
        </w:rPr>
        <w:t>Plečnikove</w:t>
      </w:r>
      <w:r w:rsidR="00A26F7C">
        <w:rPr>
          <w:rFonts w:ascii="Tahoma" w:eastAsia="Times New Roman" w:hAnsi="Tahoma" w:cs="Tahoma"/>
          <w:lang w:eastAsia="sl-SI"/>
        </w:rPr>
        <w:t xml:space="preserve"> tržnice</w:t>
      </w:r>
      <w:r w:rsidR="003D2D5F" w:rsidRPr="003D2D5F">
        <w:rPr>
          <w:rFonts w:ascii="Tahoma" w:eastAsia="Times New Roman" w:hAnsi="Tahoma" w:cs="Tahoma"/>
          <w:lang w:eastAsia="sl-SI"/>
        </w:rPr>
        <w:t>, Adamič-Lundrovo nabrežje</w:t>
      </w:r>
      <w:r w:rsidR="00C13A1A">
        <w:rPr>
          <w:rFonts w:ascii="Tahoma" w:eastAsia="Times New Roman" w:hAnsi="Tahoma" w:cs="Tahoma"/>
          <w:lang w:eastAsia="sl-SI"/>
        </w:rPr>
        <w:t xml:space="preserve"> 1-3, Ljubljana</w:t>
      </w:r>
      <w:r w:rsidRPr="00EF49F8">
        <w:rPr>
          <w:rFonts w:ascii="Tahoma" w:eastAsia="Times New Roman" w:hAnsi="Tahoma" w:cs="Tahoma"/>
          <w:iCs/>
          <w:color w:val="000000"/>
          <w:lang w:eastAsia="sl-SI"/>
        </w:rPr>
        <w:t>.</w:t>
      </w:r>
    </w:p>
    <w:p w14:paraId="3AED6162"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3FBDC325"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6DF43469"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4C8B9568"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21EF9AF6"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0018A397"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4C4891A0"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170782B1"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162D8011"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6A96D5C1"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37933531"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256C57BE"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486EDDAE"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603B24E4"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58032002"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0AEFDD1F"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2F02B36C" w14:textId="77777777" w:rsidR="000E3819" w:rsidRPr="00EF49F8" w:rsidRDefault="000E3819" w:rsidP="00530307">
      <w:pPr>
        <w:keepNext/>
        <w:keepLines/>
        <w:spacing w:after="0" w:line="240" w:lineRule="auto"/>
        <w:jc w:val="both"/>
        <w:rPr>
          <w:rFonts w:ascii="Tahoma" w:eastAsia="Times New Roman" w:hAnsi="Tahoma" w:cs="Tahoma"/>
          <w:lang w:eastAsia="sl-SI"/>
        </w:rPr>
      </w:pPr>
    </w:p>
    <w:p w14:paraId="15AA02D0" w14:textId="77777777" w:rsidR="000E3819" w:rsidRPr="00EF49F8" w:rsidRDefault="000E3819" w:rsidP="00530307">
      <w:pPr>
        <w:keepNext/>
        <w:keepLines/>
        <w:spacing w:after="0" w:line="240" w:lineRule="auto"/>
        <w:jc w:val="both"/>
        <w:rPr>
          <w:rFonts w:ascii="Tahoma" w:eastAsia="Times New Roman" w:hAnsi="Tahoma" w:cs="Tahoma"/>
          <w:snapToGrid w:val="0"/>
          <w:color w:val="000000"/>
          <w:lang w:eastAsia="sl-SI"/>
        </w:rPr>
      </w:pPr>
    </w:p>
    <w:p w14:paraId="363AB177" w14:textId="77777777" w:rsidR="000E3819" w:rsidRPr="00EF49F8" w:rsidRDefault="000E3819" w:rsidP="00530307">
      <w:pPr>
        <w:keepNext/>
        <w:keepLines/>
        <w:spacing w:after="0" w:line="240" w:lineRule="auto"/>
        <w:jc w:val="both"/>
        <w:rPr>
          <w:rFonts w:ascii="Tahoma" w:eastAsia="Times New Roman" w:hAnsi="Tahoma" w:cs="Tahoma"/>
          <w:b/>
          <w:i/>
          <w:color w:val="000000"/>
          <w:u w:val="single"/>
          <w:lang w:eastAsia="sl-SI"/>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8"/>
        <w:gridCol w:w="3116"/>
      </w:tblGrid>
      <w:tr w:rsidR="000E3819" w:rsidRPr="00EF49F8" w14:paraId="00D0884F" w14:textId="77777777" w:rsidTr="00660194">
        <w:trPr>
          <w:trHeight w:val="235"/>
        </w:trPr>
        <w:tc>
          <w:tcPr>
            <w:tcW w:w="3401" w:type="dxa"/>
            <w:tcBorders>
              <w:top w:val="nil"/>
              <w:left w:val="nil"/>
              <w:bottom w:val="single" w:sz="4" w:space="0" w:color="auto"/>
              <w:right w:val="nil"/>
            </w:tcBorders>
            <w:hideMark/>
          </w:tcPr>
          <w:p w14:paraId="04B6FC26" w14:textId="77777777" w:rsidR="000E3819" w:rsidRPr="00EF49F8" w:rsidRDefault="000E3819" w:rsidP="00530307">
            <w:pPr>
              <w:keepNext/>
              <w:keepLines/>
              <w:spacing w:after="0" w:line="240" w:lineRule="auto"/>
              <w:jc w:val="both"/>
              <w:rPr>
                <w:rFonts w:ascii="Tahoma" w:eastAsia="Times New Roman" w:hAnsi="Tahoma" w:cs="Tahoma"/>
                <w:snapToGrid w:val="0"/>
                <w:color w:val="000000"/>
                <w:lang w:eastAsia="sl-SI"/>
              </w:rPr>
            </w:pPr>
          </w:p>
        </w:tc>
        <w:tc>
          <w:tcPr>
            <w:tcW w:w="2978" w:type="dxa"/>
          </w:tcPr>
          <w:p w14:paraId="7AF3F014" w14:textId="77777777" w:rsidR="000E3819" w:rsidRPr="00EF49F8" w:rsidRDefault="000E3819" w:rsidP="00530307">
            <w:pPr>
              <w:keepNext/>
              <w:keepLines/>
              <w:spacing w:after="0" w:line="240" w:lineRule="auto"/>
              <w:jc w:val="center"/>
              <w:rPr>
                <w:rFonts w:ascii="Tahoma" w:eastAsia="Times New Roman" w:hAnsi="Tahoma" w:cs="Tahoma"/>
                <w:snapToGrid w:val="0"/>
                <w:color w:val="000000"/>
                <w:lang w:eastAsia="sl-SI"/>
              </w:rPr>
            </w:pPr>
          </w:p>
        </w:tc>
        <w:tc>
          <w:tcPr>
            <w:tcW w:w="3116" w:type="dxa"/>
            <w:tcBorders>
              <w:top w:val="nil"/>
              <w:left w:val="nil"/>
              <w:bottom w:val="single" w:sz="4" w:space="0" w:color="auto"/>
              <w:right w:val="nil"/>
            </w:tcBorders>
          </w:tcPr>
          <w:p w14:paraId="7B4E2AE5" w14:textId="77777777" w:rsidR="000E3819" w:rsidRPr="00EF49F8" w:rsidRDefault="000E3819" w:rsidP="00530307">
            <w:pPr>
              <w:keepNext/>
              <w:keepLines/>
              <w:tabs>
                <w:tab w:val="left" w:pos="385"/>
                <w:tab w:val="num" w:pos="578"/>
                <w:tab w:val="left" w:pos="675"/>
              </w:tabs>
              <w:spacing w:after="0" w:line="240" w:lineRule="auto"/>
              <w:jc w:val="both"/>
              <w:rPr>
                <w:rFonts w:ascii="Tahoma" w:eastAsia="Times New Roman" w:hAnsi="Tahoma" w:cs="Tahoma"/>
                <w:snapToGrid w:val="0"/>
                <w:color w:val="000000"/>
                <w:lang w:eastAsia="sl-SI"/>
              </w:rPr>
            </w:pPr>
          </w:p>
        </w:tc>
      </w:tr>
      <w:tr w:rsidR="000E3819" w:rsidRPr="00EF49F8" w14:paraId="7D11E0F5" w14:textId="77777777" w:rsidTr="00660194">
        <w:trPr>
          <w:trHeight w:val="235"/>
        </w:trPr>
        <w:tc>
          <w:tcPr>
            <w:tcW w:w="3401" w:type="dxa"/>
            <w:tcBorders>
              <w:top w:val="single" w:sz="4" w:space="0" w:color="auto"/>
              <w:left w:val="nil"/>
              <w:right w:val="nil"/>
            </w:tcBorders>
            <w:hideMark/>
          </w:tcPr>
          <w:p w14:paraId="5B09EE94" w14:textId="77777777" w:rsidR="000E3819" w:rsidRPr="00EF49F8" w:rsidRDefault="000E3819" w:rsidP="00530307">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(podpis predstavnika gospodarskega subjekta)</w:t>
            </w:r>
          </w:p>
        </w:tc>
        <w:tc>
          <w:tcPr>
            <w:tcW w:w="2978" w:type="dxa"/>
            <w:hideMark/>
          </w:tcPr>
          <w:p w14:paraId="2712803B" w14:textId="77777777" w:rsidR="000E3819" w:rsidRPr="00EF49F8" w:rsidRDefault="000E3819" w:rsidP="00530307">
            <w:pPr>
              <w:keepNext/>
              <w:keepLines/>
              <w:spacing w:after="0" w:line="240" w:lineRule="auto"/>
              <w:jc w:val="center"/>
              <w:rPr>
                <w:rFonts w:ascii="Tahoma" w:eastAsia="Times New Roman" w:hAnsi="Tahoma" w:cs="Tahoma"/>
                <w:snapToGrid w:val="0"/>
                <w:color w:val="000000"/>
                <w:lang w:eastAsia="sl-SI"/>
              </w:rPr>
            </w:pPr>
          </w:p>
        </w:tc>
        <w:tc>
          <w:tcPr>
            <w:tcW w:w="3116" w:type="dxa"/>
            <w:tcBorders>
              <w:top w:val="single" w:sz="4" w:space="0" w:color="auto"/>
              <w:left w:val="nil"/>
              <w:right w:val="nil"/>
            </w:tcBorders>
            <w:hideMark/>
          </w:tcPr>
          <w:p w14:paraId="0BCE1BEC" w14:textId="77777777" w:rsidR="000E3819" w:rsidRPr="00EF49F8" w:rsidRDefault="000E3819" w:rsidP="00D32405">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(podpis predstavnika naročnika)</w:t>
            </w:r>
          </w:p>
        </w:tc>
      </w:tr>
      <w:tr w:rsidR="000E3819" w:rsidRPr="00EF49F8" w14:paraId="3B9B4F10" w14:textId="77777777" w:rsidTr="00660194">
        <w:trPr>
          <w:trHeight w:val="235"/>
        </w:trPr>
        <w:tc>
          <w:tcPr>
            <w:tcW w:w="3401" w:type="dxa"/>
            <w:tcBorders>
              <w:left w:val="nil"/>
              <w:right w:val="nil"/>
            </w:tcBorders>
          </w:tcPr>
          <w:p w14:paraId="31F007FF" w14:textId="77777777" w:rsidR="000E3819" w:rsidRPr="00EF49F8" w:rsidRDefault="000E3819" w:rsidP="00530307">
            <w:pPr>
              <w:keepNext/>
              <w:keepLines/>
              <w:spacing w:after="0" w:line="240" w:lineRule="auto"/>
              <w:jc w:val="center"/>
              <w:rPr>
                <w:rFonts w:ascii="Tahoma" w:eastAsia="Times New Roman" w:hAnsi="Tahoma" w:cs="Tahoma"/>
                <w:snapToGrid w:val="0"/>
                <w:color w:val="000000"/>
                <w:lang w:eastAsia="sl-SI"/>
              </w:rPr>
            </w:pPr>
          </w:p>
          <w:p w14:paraId="606F982D" w14:textId="77777777" w:rsidR="000E3819" w:rsidRPr="00EF49F8" w:rsidRDefault="000E3819" w:rsidP="00530307">
            <w:pPr>
              <w:keepNext/>
              <w:keepLines/>
              <w:spacing w:after="0" w:line="240" w:lineRule="auto"/>
              <w:jc w:val="center"/>
              <w:rPr>
                <w:rFonts w:ascii="Tahoma" w:eastAsia="Times New Roman" w:hAnsi="Tahoma" w:cs="Tahoma"/>
                <w:snapToGrid w:val="0"/>
                <w:color w:val="000000"/>
                <w:lang w:eastAsia="sl-SI"/>
              </w:rPr>
            </w:pPr>
          </w:p>
          <w:p w14:paraId="342DEEAF" w14:textId="77777777" w:rsidR="000E3819" w:rsidRPr="00EF49F8" w:rsidRDefault="000E3819" w:rsidP="00530307">
            <w:pPr>
              <w:keepNext/>
              <w:keepLines/>
              <w:spacing w:after="0" w:line="240" w:lineRule="auto"/>
              <w:jc w:val="center"/>
              <w:rPr>
                <w:rFonts w:ascii="Tahoma" w:eastAsia="Times New Roman" w:hAnsi="Tahoma" w:cs="Tahoma"/>
                <w:snapToGrid w:val="0"/>
                <w:color w:val="000000"/>
                <w:lang w:eastAsia="sl-SI"/>
              </w:rPr>
            </w:pPr>
          </w:p>
        </w:tc>
        <w:tc>
          <w:tcPr>
            <w:tcW w:w="2978" w:type="dxa"/>
          </w:tcPr>
          <w:p w14:paraId="612A7E79" w14:textId="77777777" w:rsidR="000E3819" w:rsidRPr="00EF49F8" w:rsidRDefault="000E3819" w:rsidP="00530307">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 naročnika</w:t>
            </w:r>
          </w:p>
        </w:tc>
        <w:tc>
          <w:tcPr>
            <w:tcW w:w="3116" w:type="dxa"/>
            <w:tcBorders>
              <w:left w:val="nil"/>
              <w:right w:val="nil"/>
            </w:tcBorders>
          </w:tcPr>
          <w:p w14:paraId="3642CC10" w14:textId="77777777" w:rsidR="000E3819" w:rsidRPr="00EF49F8" w:rsidRDefault="000E3819" w:rsidP="00530307">
            <w:pPr>
              <w:keepNext/>
              <w:keepLines/>
              <w:spacing w:after="0" w:line="240" w:lineRule="auto"/>
              <w:jc w:val="center"/>
              <w:rPr>
                <w:rFonts w:ascii="Tahoma" w:eastAsia="Times New Roman" w:hAnsi="Tahoma" w:cs="Tahoma"/>
                <w:snapToGrid w:val="0"/>
                <w:color w:val="000000"/>
                <w:lang w:eastAsia="sl-SI"/>
              </w:rPr>
            </w:pPr>
          </w:p>
        </w:tc>
      </w:tr>
    </w:tbl>
    <w:p w14:paraId="5034FD11" w14:textId="77777777" w:rsidR="00746419" w:rsidRDefault="00746419" w:rsidP="00530307">
      <w:pPr>
        <w:keepNext/>
        <w:keepLines/>
        <w:autoSpaceDE w:val="0"/>
        <w:autoSpaceDN w:val="0"/>
        <w:adjustRightInd w:val="0"/>
        <w:spacing w:after="0" w:line="240" w:lineRule="auto"/>
        <w:jc w:val="center"/>
        <w:rPr>
          <w:rFonts w:ascii="Tahoma" w:hAnsi="Tahoma" w:cs="Tahoma"/>
        </w:rPr>
      </w:pPr>
    </w:p>
    <w:p w14:paraId="1BDD505E" w14:textId="77777777" w:rsidR="009D2C2D" w:rsidRDefault="000E3819" w:rsidP="00530307">
      <w:pPr>
        <w:keepNext/>
        <w:keepLines/>
      </w:pPr>
      <w:r>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9D2C2D" w:rsidRPr="00112425" w14:paraId="52E48A54" w14:textId="77777777" w:rsidTr="00A95697">
        <w:tc>
          <w:tcPr>
            <w:tcW w:w="8075" w:type="dxa"/>
            <w:tcBorders>
              <w:top w:val="single" w:sz="4" w:space="0" w:color="auto"/>
              <w:bottom w:val="single" w:sz="4" w:space="0" w:color="auto"/>
            </w:tcBorders>
          </w:tcPr>
          <w:p w14:paraId="1460DBCD" w14:textId="77777777" w:rsidR="009D2C2D" w:rsidRPr="00112425" w:rsidRDefault="009D2C2D" w:rsidP="009D2C2D">
            <w:pPr>
              <w:keepNext/>
              <w:keepLines/>
              <w:spacing w:after="0" w:line="240" w:lineRule="auto"/>
              <w:rPr>
                <w:rFonts w:ascii="Tahoma" w:hAnsi="Tahoma" w:cs="Tahoma"/>
              </w:rPr>
            </w:pPr>
            <w:r>
              <w:rPr>
                <w:rFonts w:ascii="Tahoma" w:hAnsi="Tahoma" w:cs="Tahoma"/>
              </w:rPr>
              <w:lastRenderedPageBreak/>
              <w:br w:type="page"/>
              <w:t>TEHNIČNA DOKUMENTACIJA</w:t>
            </w:r>
          </w:p>
        </w:tc>
        <w:tc>
          <w:tcPr>
            <w:tcW w:w="1418" w:type="dxa"/>
            <w:tcBorders>
              <w:top w:val="single" w:sz="4" w:space="0" w:color="auto"/>
              <w:bottom w:val="single" w:sz="4" w:space="0" w:color="auto"/>
            </w:tcBorders>
          </w:tcPr>
          <w:p w14:paraId="62DCFD0B" w14:textId="77777777" w:rsidR="009D2C2D" w:rsidRPr="00112425" w:rsidRDefault="009D2C2D" w:rsidP="009D2C2D">
            <w:pPr>
              <w:keepNext/>
              <w:keepLines/>
              <w:spacing w:after="0" w:line="240" w:lineRule="auto"/>
              <w:rPr>
                <w:rFonts w:ascii="Tahoma" w:hAnsi="Tahoma" w:cs="Tahoma"/>
                <w:b/>
                <w:i/>
              </w:rPr>
            </w:pPr>
            <w:r>
              <w:rPr>
                <w:rFonts w:ascii="Tahoma" w:hAnsi="Tahoma" w:cs="Tahoma"/>
                <w:b/>
                <w:i/>
              </w:rPr>
              <w:t xml:space="preserve">Priloga </w:t>
            </w:r>
            <w:r w:rsidR="00C20056">
              <w:rPr>
                <w:rFonts w:ascii="Tahoma" w:hAnsi="Tahoma" w:cs="Tahoma"/>
                <w:b/>
                <w:i/>
              </w:rPr>
              <w:t>9</w:t>
            </w:r>
          </w:p>
        </w:tc>
      </w:tr>
    </w:tbl>
    <w:p w14:paraId="249B919B" w14:textId="77777777" w:rsidR="009D2C2D" w:rsidRDefault="009D2C2D" w:rsidP="009D2C2D">
      <w:pPr>
        <w:keepNext/>
        <w:keepLines/>
        <w:spacing w:after="0" w:line="240" w:lineRule="auto"/>
        <w:jc w:val="both"/>
        <w:rPr>
          <w:rFonts w:ascii="Tahoma" w:hAnsi="Tahoma" w:cs="Tahoma"/>
        </w:rPr>
      </w:pPr>
    </w:p>
    <w:p w14:paraId="7F2DC005" w14:textId="77777777" w:rsidR="009D2C2D" w:rsidRPr="00EF49F8" w:rsidRDefault="009D2C2D" w:rsidP="009D2C2D">
      <w:pPr>
        <w:keepNext/>
        <w:keepLines/>
        <w:spacing w:after="0" w:line="240" w:lineRule="auto"/>
        <w:jc w:val="both"/>
        <w:rPr>
          <w:rFonts w:ascii="Tahoma" w:eastAsia="Times New Roman" w:hAnsi="Tahoma" w:cs="Tahoma"/>
          <w:lang w:eastAsia="sl-SI"/>
        </w:rPr>
      </w:pPr>
    </w:p>
    <w:p w14:paraId="192C826B" w14:textId="77777777" w:rsidR="009D2C2D" w:rsidRPr="00EF49F8" w:rsidRDefault="009D2C2D" w:rsidP="009D2C2D">
      <w:pPr>
        <w:keepNext/>
        <w:keepLines/>
        <w:spacing w:after="0" w:line="240" w:lineRule="auto"/>
        <w:jc w:val="both"/>
        <w:rPr>
          <w:rFonts w:ascii="Tahoma" w:eastAsia="Times New Roman" w:hAnsi="Tahoma" w:cs="Tahoma"/>
          <w:szCs w:val="20"/>
          <w:lang w:eastAsia="sl-SI"/>
        </w:rPr>
      </w:pPr>
      <w:r w:rsidRPr="00EF49F8">
        <w:rPr>
          <w:rFonts w:ascii="Tahoma" w:eastAsia="Times New Roman" w:hAnsi="Tahoma" w:cs="Tahoma"/>
          <w:szCs w:val="20"/>
          <w:lang w:eastAsia="sl-SI"/>
        </w:rPr>
        <w:t xml:space="preserve">Kot gospodarski subjekt : </w:t>
      </w:r>
    </w:p>
    <w:p w14:paraId="5B940D6C" w14:textId="77777777" w:rsidR="009D2C2D" w:rsidRPr="00EF49F8" w:rsidRDefault="009D2C2D" w:rsidP="009D2C2D">
      <w:pPr>
        <w:keepNext/>
        <w:keepLines/>
        <w:spacing w:after="0" w:line="240" w:lineRule="auto"/>
        <w:jc w:val="both"/>
        <w:rPr>
          <w:rFonts w:ascii="Tahoma" w:eastAsia="Times New Roman" w:hAnsi="Tahoma" w:cs="Tahoma"/>
          <w:szCs w:val="20"/>
          <w:lang w:eastAsia="sl-SI"/>
        </w:rPr>
      </w:pPr>
      <w:r w:rsidRPr="00EF49F8">
        <w:rPr>
          <w:rFonts w:ascii="Tahoma" w:eastAsia="Times New Roman" w:hAnsi="Tahoma" w:cs="Tahoma"/>
          <w:szCs w:val="20"/>
          <w:lang w:eastAsia="sl-SI"/>
        </w:rPr>
        <w:t xml:space="preserve">_____________________________________________________________________________ </w:t>
      </w:r>
    </w:p>
    <w:p w14:paraId="59D3DE2C" w14:textId="77777777" w:rsidR="009D2C2D" w:rsidRPr="00EF49F8" w:rsidRDefault="009D2C2D" w:rsidP="009D2C2D">
      <w:pPr>
        <w:keepNext/>
        <w:keepLines/>
        <w:spacing w:after="0" w:line="240" w:lineRule="auto"/>
        <w:jc w:val="both"/>
        <w:rPr>
          <w:rFonts w:ascii="Tahoma" w:eastAsia="Times New Roman" w:hAnsi="Tahoma" w:cs="Tahoma"/>
          <w:szCs w:val="20"/>
          <w:lang w:eastAsia="sl-SI"/>
        </w:rPr>
      </w:pPr>
      <w:r w:rsidRPr="00EF49F8">
        <w:rPr>
          <w:rFonts w:ascii="Tahoma" w:eastAsia="Times New Roman" w:hAnsi="Tahoma" w:cs="Tahoma"/>
          <w:szCs w:val="20"/>
          <w:lang w:eastAsia="sl-SI"/>
        </w:rPr>
        <w:t>za izbiro izvajalca za javno naročilo:</w:t>
      </w:r>
    </w:p>
    <w:p w14:paraId="2FFF1414" w14:textId="77777777" w:rsidR="009D2C2D" w:rsidRPr="00EF49F8" w:rsidRDefault="009D2C2D" w:rsidP="009D2C2D">
      <w:pPr>
        <w:keepNext/>
        <w:keepLines/>
        <w:spacing w:after="0" w:line="240" w:lineRule="auto"/>
        <w:jc w:val="both"/>
        <w:rPr>
          <w:rFonts w:ascii="Tahoma" w:eastAsia="Times New Roman" w:hAnsi="Tahoma" w:cs="Tahoma"/>
          <w:szCs w:val="20"/>
          <w:lang w:eastAsia="sl-SI"/>
        </w:rPr>
      </w:pPr>
    </w:p>
    <w:p w14:paraId="67B211CA" w14:textId="77777777" w:rsidR="009D2C2D" w:rsidRPr="00EF49F8" w:rsidRDefault="009D2C2D" w:rsidP="009D2C2D">
      <w:pPr>
        <w:keepNext/>
        <w:keepLines/>
        <w:spacing w:after="0" w:line="240" w:lineRule="auto"/>
        <w:jc w:val="both"/>
        <w:rPr>
          <w:rFonts w:ascii="Tahoma" w:eastAsia="Times New Roman" w:hAnsi="Tahoma" w:cs="Tahoma"/>
          <w:szCs w:val="20"/>
          <w:lang w:eastAsia="sl-SI"/>
        </w:rPr>
      </w:pPr>
    </w:p>
    <w:p w14:paraId="35615A02" w14:textId="77777777" w:rsidR="009D2C2D" w:rsidRDefault="008A4046" w:rsidP="009D2C2D">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LPT-97/24</w:t>
      </w:r>
      <w:r w:rsidR="009D2C2D">
        <w:rPr>
          <w:rFonts w:ascii="Tahoma" w:eastAsia="Times New Roman" w:hAnsi="Tahoma" w:cs="Tahoma"/>
          <w:b/>
          <w:noProof/>
          <w:lang w:eastAsia="sl-SI"/>
        </w:rPr>
        <w:t xml:space="preserve"> </w:t>
      </w:r>
      <w:r w:rsidR="009D2C2D">
        <w:rPr>
          <w:rFonts w:ascii="Tahoma" w:eastAsia="Times New Roman" w:hAnsi="Tahoma" w:cs="Tahoma"/>
          <w:b/>
          <w:color w:val="000000"/>
          <w:lang w:eastAsia="sl-SI"/>
        </w:rPr>
        <w:t xml:space="preserve">– </w:t>
      </w:r>
      <w:r w:rsidR="0015439B">
        <w:rPr>
          <w:rFonts w:ascii="Tahoma" w:eastAsia="Times New Roman" w:hAnsi="Tahoma" w:cs="Tahoma"/>
          <w:b/>
          <w:lang w:eastAsia="sl-SI"/>
        </w:rPr>
        <w:t>Obnova poslovnega prostora pod stebriščno lopo Plečnikovih tržnic</w:t>
      </w:r>
    </w:p>
    <w:p w14:paraId="72C6E095" w14:textId="77777777" w:rsidR="009D2C2D" w:rsidRDefault="009D2C2D" w:rsidP="009D2C2D">
      <w:pPr>
        <w:keepNext/>
        <w:keepLines/>
        <w:spacing w:after="0" w:line="240" w:lineRule="auto"/>
        <w:jc w:val="both"/>
        <w:rPr>
          <w:rFonts w:ascii="Tahoma" w:hAnsi="Tahoma" w:cs="Tahoma"/>
        </w:rPr>
      </w:pPr>
    </w:p>
    <w:p w14:paraId="52A29682" w14:textId="77777777" w:rsidR="009D2C2D" w:rsidRDefault="009D2C2D" w:rsidP="009D2C2D">
      <w:pPr>
        <w:keepNext/>
        <w:keepLines/>
        <w:spacing w:after="0" w:line="240" w:lineRule="auto"/>
        <w:jc w:val="both"/>
        <w:rPr>
          <w:rFonts w:ascii="Tahoma" w:hAnsi="Tahoma" w:cs="Tahoma"/>
        </w:rPr>
      </w:pPr>
    </w:p>
    <w:p w14:paraId="4274E619" w14:textId="77777777" w:rsidR="009D2C2D" w:rsidRDefault="009D2C2D" w:rsidP="009D2C2D">
      <w:pPr>
        <w:keepNext/>
        <w:keepLines/>
        <w:spacing w:after="0" w:line="240" w:lineRule="auto"/>
        <w:jc w:val="both"/>
        <w:rPr>
          <w:rFonts w:ascii="Tahoma" w:hAnsi="Tahoma" w:cs="Tahoma"/>
        </w:rPr>
      </w:pPr>
    </w:p>
    <w:p w14:paraId="19AC2400" w14:textId="77777777" w:rsidR="009D2C2D" w:rsidRDefault="009D2C2D" w:rsidP="009D2C2D">
      <w:pPr>
        <w:keepNext/>
        <w:keepLines/>
        <w:spacing w:after="0" w:line="240" w:lineRule="auto"/>
        <w:jc w:val="both"/>
        <w:rPr>
          <w:rFonts w:ascii="Tahoma" w:hAnsi="Tahoma" w:cs="Tahoma"/>
        </w:rPr>
      </w:pPr>
    </w:p>
    <w:p w14:paraId="7BEDE272" w14:textId="77777777" w:rsidR="009D2C2D" w:rsidRDefault="009D2C2D" w:rsidP="009D2C2D">
      <w:pPr>
        <w:keepNext/>
        <w:keepLines/>
        <w:spacing w:after="0" w:line="240" w:lineRule="auto"/>
        <w:jc w:val="both"/>
        <w:rPr>
          <w:rFonts w:ascii="Tahoma" w:eastAsia="Times New Roman" w:hAnsi="Tahoma" w:cs="Tahoma"/>
          <w:lang w:eastAsia="sl-SI"/>
        </w:rPr>
      </w:pPr>
      <w:r>
        <w:rPr>
          <w:rFonts w:ascii="Tahoma" w:hAnsi="Tahoma" w:cs="Tahoma"/>
        </w:rPr>
        <w:t>za to stranjo prilagamo dokazila, s katerimi izkazujemo, da predmet ponudbe ustreza</w:t>
      </w:r>
      <w:r w:rsidR="00C20056">
        <w:rPr>
          <w:rFonts w:ascii="Tahoma" w:hAnsi="Tahoma" w:cs="Tahoma"/>
        </w:rPr>
        <w:t xml:space="preserve"> vsem</w:t>
      </w:r>
      <w:r>
        <w:rPr>
          <w:rFonts w:ascii="Tahoma" w:hAnsi="Tahoma" w:cs="Tahoma"/>
        </w:rPr>
        <w:t xml:space="preserve"> zahtevam </w:t>
      </w:r>
      <w:r w:rsidRPr="009D2C2D">
        <w:rPr>
          <w:rFonts w:ascii="Tahoma" w:eastAsia="Times New Roman" w:hAnsi="Tahoma" w:cs="Tahoma"/>
          <w:lang w:eastAsia="sl-SI"/>
        </w:rPr>
        <w:t>naročnika</w:t>
      </w:r>
      <w:r w:rsidR="00C20056">
        <w:rPr>
          <w:rFonts w:ascii="Tahoma" w:eastAsia="Times New Roman" w:hAnsi="Tahoma" w:cs="Tahoma"/>
          <w:lang w:eastAsia="sl-SI"/>
        </w:rPr>
        <w:t xml:space="preserve"> navedenih v razpisni dokumentaciji, še posebej pa v točki 2.9.1. Tehnična specifikacija in točki 2.9.4. </w:t>
      </w:r>
      <w:r w:rsidR="00A83784">
        <w:rPr>
          <w:rFonts w:ascii="Tahoma" w:eastAsia="Times New Roman" w:hAnsi="Tahoma" w:cs="Tahoma"/>
          <w:lang w:eastAsia="sl-SI"/>
        </w:rPr>
        <w:t>Okoljski vidiki.</w:t>
      </w:r>
    </w:p>
    <w:p w14:paraId="7015366F" w14:textId="77777777" w:rsidR="00A83784" w:rsidRDefault="00A83784" w:rsidP="009D2C2D">
      <w:pPr>
        <w:keepNext/>
        <w:keepLines/>
        <w:spacing w:after="0" w:line="240" w:lineRule="auto"/>
        <w:jc w:val="both"/>
        <w:rPr>
          <w:rFonts w:ascii="Tahoma" w:eastAsia="Times New Roman" w:hAnsi="Tahoma" w:cs="Tahoma"/>
          <w:lang w:eastAsia="sl-SI"/>
        </w:rPr>
      </w:pPr>
    </w:p>
    <w:p w14:paraId="78D62673" w14:textId="77777777" w:rsidR="00A83784" w:rsidRDefault="00A83784" w:rsidP="009D2C2D">
      <w:pPr>
        <w:keepNext/>
        <w:keepLines/>
        <w:spacing w:after="0" w:line="240" w:lineRule="auto"/>
        <w:jc w:val="both"/>
        <w:rPr>
          <w:rFonts w:ascii="Tahoma" w:eastAsia="Times New Roman" w:hAnsi="Tahoma" w:cs="Tahoma"/>
          <w:lang w:eastAsia="sl-SI"/>
        </w:rPr>
      </w:pPr>
    </w:p>
    <w:p w14:paraId="4A8DF9CB" w14:textId="77777777" w:rsidR="00A83784" w:rsidRPr="009D2C2D" w:rsidRDefault="00A83784" w:rsidP="009D2C2D">
      <w:pPr>
        <w:keepNext/>
        <w:keepLines/>
        <w:spacing w:after="0" w:line="240" w:lineRule="auto"/>
        <w:jc w:val="both"/>
        <w:rPr>
          <w:rFonts w:ascii="Tahoma" w:eastAsia="Times New Roman" w:hAnsi="Tahoma" w:cs="Tahoma"/>
          <w:lang w:eastAsia="sl-SI"/>
        </w:rPr>
      </w:pPr>
    </w:p>
    <w:p w14:paraId="43B4CFDD" w14:textId="77777777" w:rsidR="009D2C2D" w:rsidRPr="009D2C2D" w:rsidRDefault="009D2C2D" w:rsidP="009D2C2D">
      <w:pPr>
        <w:keepNext/>
        <w:keepLines/>
        <w:spacing w:after="0" w:line="240" w:lineRule="auto"/>
        <w:jc w:val="both"/>
        <w:rPr>
          <w:rFonts w:ascii="Tahoma" w:eastAsia="Times New Roman" w:hAnsi="Tahoma" w:cs="Tahoma"/>
          <w:lang w:eastAsia="sl-SI"/>
        </w:rPr>
      </w:pPr>
    </w:p>
    <w:p w14:paraId="0A973970" w14:textId="77777777" w:rsidR="009D2C2D" w:rsidRPr="009D2C2D" w:rsidRDefault="009D2C2D" w:rsidP="009D2C2D">
      <w:pPr>
        <w:keepNext/>
        <w:keepLines/>
        <w:spacing w:after="0" w:line="240" w:lineRule="auto"/>
        <w:jc w:val="both"/>
        <w:rPr>
          <w:rFonts w:ascii="Tahoma" w:eastAsia="Times New Roman" w:hAnsi="Tahoma" w:cs="Tahoma"/>
          <w:lang w:eastAsia="sl-SI"/>
        </w:rPr>
      </w:pPr>
    </w:p>
    <w:p w14:paraId="66834398" w14:textId="77777777" w:rsidR="009D2C2D" w:rsidRPr="009D2C2D" w:rsidRDefault="009D2C2D" w:rsidP="009D2C2D">
      <w:pPr>
        <w:keepNext/>
        <w:keepLines/>
        <w:spacing w:after="0" w:line="240" w:lineRule="auto"/>
        <w:jc w:val="both"/>
        <w:rPr>
          <w:rFonts w:ascii="Tahoma" w:eastAsia="Times New Roman" w:hAnsi="Tahoma" w:cs="Tahoma"/>
          <w:lang w:eastAsia="sl-SI"/>
        </w:rPr>
      </w:pPr>
    </w:p>
    <w:p w14:paraId="54C50A1D" w14:textId="77777777" w:rsidR="009D2C2D" w:rsidRDefault="009D2C2D" w:rsidP="009D2C2D">
      <w:pPr>
        <w:keepNext/>
        <w:keepLines/>
        <w:spacing w:after="0" w:line="240" w:lineRule="auto"/>
        <w:jc w:val="both"/>
        <w:rPr>
          <w:rFonts w:ascii="Tahoma" w:eastAsia="Times New Roman" w:hAnsi="Tahoma" w:cs="Tahoma"/>
          <w:lang w:eastAsia="sl-SI"/>
        </w:rPr>
      </w:pPr>
    </w:p>
    <w:p w14:paraId="2621E9F5" w14:textId="77777777" w:rsidR="009D2C2D" w:rsidRDefault="009D2C2D" w:rsidP="009D2C2D">
      <w:pPr>
        <w:keepNext/>
        <w:keepLines/>
        <w:spacing w:after="0" w:line="240" w:lineRule="auto"/>
        <w:jc w:val="both"/>
        <w:rPr>
          <w:rFonts w:ascii="Tahoma" w:eastAsia="Times New Roman" w:hAnsi="Tahoma" w:cs="Tahoma"/>
          <w:lang w:eastAsia="sl-SI"/>
        </w:rPr>
      </w:pPr>
    </w:p>
    <w:p w14:paraId="7E19134C" w14:textId="77777777" w:rsidR="009D2C2D" w:rsidRDefault="009D2C2D" w:rsidP="009D2C2D">
      <w:pPr>
        <w:keepNext/>
        <w:keepLines/>
        <w:spacing w:after="0" w:line="240" w:lineRule="auto"/>
        <w:jc w:val="both"/>
        <w:rPr>
          <w:rFonts w:ascii="Tahoma" w:eastAsia="Times New Roman" w:hAnsi="Tahoma" w:cs="Tahoma"/>
          <w:lang w:eastAsia="sl-SI"/>
        </w:rPr>
      </w:pPr>
    </w:p>
    <w:p w14:paraId="23064CC3" w14:textId="77777777" w:rsidR="009D2C2D" w:rsidRDefault="009D2C2D" w:rsidP="009D2C2D">
      <w:pPr>
        <w:keepNext/>
        <w:keepLines/>
        <w:spacing w:after="0" w:line="240" w:lineRule="auto"/>
        <w:jc w:val="both"/>
        <w:rPr>
          <w:rFonts w:ascii="Tahoma" w:eastAsia="Times New Roman" w:hAnsi="Tahoma" w:cs="Tahoma"/>
          <w:lang w:eastAsia="sl-SI"/>
        </w:rPr>
      </w:pPr>
    </w:p>
    <w:p w14:paraId="43BB9BF2" w14:textId="77777777" w:rsidR="009D2C2D" w:rsidRDefault="009D2C2D" w:rsidP="009D2C2D">
      <w:pPr>
        <w:keepNext/>
        <w:keepLines/>
        <w:spacing w:after="0" w:line="240" w:lineRule="auto"/>
        <w:jc w:val="both"/>
        <w:rPr>
          <w:rFonts w:ascii="Tahoma" w:eastAsia="Times New Roman" w:hAnsi="Tahoma" w:cs="Tahoma"/>
          <w:lang w:eastAsia="sl-SI"/>
        </w:rPr>
      </w:pPr>
    </w:p>
    <w:p w14:paraId="0F5A7B38" w14:textId="77777777" w:rsidR="009D2C2D" w:rsidRDefault="009D2C2D" w:rsidP="009D2C2D">
      <w:pPr>
        <w:keepNext/>
        <w:keepLines/>
        <w:spacing w:after="0" w:line="240" w:lineRule="auto"/>
        <w:jc w:val="both"/>
        <w:rPr>
          <w:rFonts w:ascii="Tahoma" w:eastAsia="Times New Roman" w:hAnsi="Tahoma" w:cs="Tahoma"/>
          <w:lang w:eastAsia="sl-SI"/>
        </w:rPr>
      </w:pPr>
    </w:p>
    <w:p w14:paraId="1D35C0D4" w14:textId="77777777" w:rsidR="009D2C2D" w:rsidRDefault="009D2C2D" w:rsidP="009D2C2D">
      <w:pPr>
        <w:keepNext/>
        <w:keepLines/>
        <w:spacing w:after="0" w:line="240" w:lineRule="auto"/>
        <w:jc w:val="both"/>
        <w:rPr>
          <w:rFonts w:ascii="Tahoma" w:eastAsia="Times New Roman" w:hAnsi="Tahoma" w:cs="Tahoma"/>
          <w:lang w:eastAsia="sl-SI"/>
        </w:rPr>
      </w:pPr>
    </w:p>
    <w:p w14:paraId="3233424F" w14:textId="77777777" w:rsidR="009D2C2D" w:rsidRPr="00712BC8" w:rsidRDefault="009D2C2D" w:rsidP="009D2C2D">
      <w:pPr>
        <w:keepNext/>
        <w:keepLines/>
        <w:spacing w:after="0" w:line="240" w:lineRule="auto"/>
        <w:jc w:val="both"/>
        <w:rPr>
          <w:rFonts w:ascii="Tahoma" w:eastAsia="Times New Roman" w:hAnsi="Tahoma" w:cs="Tahoma"/>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630"/>
        <w:gridCol w:w="2294"/>
        <w:gridCol w:w="3574"/>
      </w:tblGrid>
      <w:tr w:rsidR="009D2C2D" w:rsidRPr="00712BC8" w14:paraId="3AEE54E7" w14:textId="77777777" w:rsidTr="009D2C2D">
        <w:trPr>
          <w:trHeight w:val="235"/>
        </w:trPr>
        <w:tc>
          <w:tcPr>
            <w:tcW w:w="3630" w:type="dxa"/>
            <w:tcBorders>
              <w:bottom w:val="single" w:sz="4" w:space="0" w:color="auto"/>
            </w:tcBorders>
          </w:tcPr>
          <w:p w14:paraId="73839A80" w14:textId="77777777" w:rsidR="009D2C2D" w:rsidRPr="00712BC8" w:rsidRDefault="009D2C2D" w:rsidP="00A95697">
            <w:pPr>
              <w:keepNext/>
              <w:keepLines/>
              <w:spacing w:after="0" w:line="240" w:lineRule="auto"/>
              <w:jc w:val="both"/>
              <w:rPr>
                <w:rFonts w:ascii="Tahoma" w:eastAsia="Times New Roman" w:hAnsi="Tahoma" w:cs="Tahoma"/>
                <w:snapToGrid w:val="0"/>
                <w:color w:val="000000"/>
                <w:lang w:eastAsia="sl-SI"/>
              </w:rPr>
            </w:pPr>
          </w:p>
        </w:tc>
        <w:tc>
          <w:tcPr>
            <w:tcW w:w="2294" w:type="dxa"/>
          </w:tcPr>
          <w:p w14:paraId="1ACB1D7C" w14:textId="77777777" w:rsidR="009D2C2D" w:rsidRPr="00712BC8" w:rsidRDefault="009D2C2D" w:rsidP="00A95697">
            <w:pPr>
              <w:keepNext/>
              <w:keepLines/>
              <w:spacing w:after="0" w:line="240" w:lineRule="auto"/>
              <w:jc w:val="both"/>
              <w:rPr>
                <w:rFonts w:ascii="Tahoma" w:eastAsia="Times New Roman" w:hAnsi="Tahoma" w:cs="Tahoma"/>
                <w:snapToGrid w:val="0"/>
                <w:color w:val="000000"/>
                <w:lang w:eastAsia="sl-SI"/>
              </w:rPr>
            </w:pPr>
          </w:p>
        </w:tc>
        <w:tc>
          <w:tcPr>
            <w:tcW w:w="3574" w:type="dxa"/>
            <w:tcBorders>
              <w:bottom w:val="single" w:sz="4" w:space="0" w:color="auto"/>
            </w:tcBorders>
          </w:tcPr>
          <w:p w14:paraId="7D36D09F" w14:textId="77777777" w:rsidR="009D2C2D" w:rsidRPr="00712BC8" w:rsidRDefault="009D2C2D" w:rsidP="00A95697">
            <w:pPr>
              <w:keepNext/>
              <w:keepLines/>
              <w:tabs>
                <w:tab w:val="left" w:pos="385"/>
                <w:tab w:val="num" w:pos="578"/>
                <w:tab w:val="left" w:pos="675"/>
              </w:tabs>
              <w:spacing w:after="0" w:line="240" w:lineRule="auto"/>
              <w:jc w:val="both"/>
              <w:rPr>
                <w:rFonts w:ascii="Tahoma" w:eastAsia="Times New Roman" w:hAnsi="Tahoma" w:cs="Tahoma"/>
                <w:snapToGrid w:val="0"/>
                <w:color w:val="000000"/>
                <w:lang w:eastAsia="sl-SI"/>
              </w:rPr>
            </w:pPr>
          </w:p>
        </w:tc>
      </w:tr>
      <w:tr w:rsidR="009D2C2D" w:rsidRPr="00712BC8" w14:paraId="1BDBD3AA" w14:textId="77777777" w:rsidTr="009D2C2D">
        <w:trPr>
          <w:trHeight w:val="235"/>
        </w:trPr>
        <w:tc>
          <w:tcPr>
            <w:tcW w:w="3630" w:type="dxa"/>
            <w:tcBorders>
              <w:top w:val="single" w:sz="4" w:space="0" w:color="auto"/>
            </w:tcBorders>
          </w:tcPr>
          <w:p w14:paraId="643C068B" w14:textId="77777777" w:rsidR="009D2C2D" w:rsidRPr="00712BC8" w:rsidRDefault="009D2C2D" w:rsidP="00A9569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294" w:type="dxa"/>
          </w:tcPr>
          <w:p w14:paraId="6DD40086" w14:textId="77777777" w:rsidR="009D2C2D" w:rsidRPr="00712BC8" w:rsidRDefault="009D2C2D" w:rsidP="00A95697">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574" w:type="dxa"/>
            <w:tcBorders>
              <w:top w:val="single" w:sz="4" w:space="0" w:color="auto"/>
            </w:tcBorders>
          </w:tcPr>
          <w:p w14:paraId="79250272" w14:textId="77777777" w:rsidR="009D2C2D" w:rsidRPr="00712BC8" w:rsidRDefault="009D2C2D" w:rsidP="00A95697">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ter podpis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5B53EB29" w14:textId="77777777" w:rsidR="009D2C2D" w:rsidRDefault="009D2C2D">
      <w:r>
        <w:br w:type="page"/>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1E6D4A" w:rsidRPr="004B5914" w14:paraId="43450E87" w14:textId="77777777" w:rsidTr="009D2C2D">
        <w:tc>
          <w:tcPr>
            <w:tcW w:w="9356" w:type="dxa"/>
          </w:tcPr>
          <w:p w14:paraId="3D716BE5" w14:textId="77777777" w:rsidR="001E6D4A" w:rsidRPr="004B5914" w:rsidRDefault="001E6D4A" w:rsidP="00530307">
            <w:pPr>
              <w:keepNext/>
              <w:keepLines/>
              <w:spacing w:after="0" w:line="240" w:lineRule="auto"/>
              <w:jc w:val="both"/>
              <w:rPr>
                <w:rFonts w:ascii="Tahoma" w:eastAsia="Times New Roman" w:hAnsi="Tahoma" w:cs="Tahoma"/>
                <w:b/>
                <w:i/>
                <w:lang w:eastAsia="sl-SI"/>
              </w:rPr>
            </w:pPr>
            <w:r>
              <w:rPr>
                <w:rFonts w:ascii="Tahoma" w:hAnsi="Tahoma" w:cs="Tahoma"/>
              </w:rPr>
              <w:lastRenderedPageBreak/>
              <w:br w:type="page"/>
            </w:r>
            <w:r w:rsidRPr="004B5914">
              <w:rPr>
                <w:rFonts w:ascii="Tahoma" w:eastAsia="Times New Roman" w:hAnsi="Tahoma" w:cs="Tahoma"/>
                <w:lang w:eastAsia="sl-SI"/>
              </w:rPr>
              <w:t>VZOREC POGODBE</w:t>
            </w:r>
            <w:r w:rsidR="00863901">
              <w:rPr>
                <w:rFonts w:ascii="Tahoma" w:eastAsia="Times New Roman" w:hAnsi="Tahoma" w:cs="Tahoma"/>
                <w:lang w:eastAsia="sl-SI"/>
              </w:rPr>
              <w:t xml:space="preserve"> - </w:t>
            </w:r>
            <w:r w:rsidR="00863901" w:rsidRPr="00540439">
              <w:rPr>
                <w:rFonts w:ascii="Tahoma" w:eastAsia="Times New Roman" w:hAnsi="Tahoma" w:cs="Tahoma"/>
                <w:color w:val="FF0000"/>
                <w:lang w:eastAsia="sl-SI"/>
              </w:rPr>
              <w:t>ni potrebno prilagati v ponudbi</w:t>
            </w:r>
          </w:p>
        </w:tc>
      </w:tr>
    </w:tbl>
    <w:p w14:paraId="4B4B1ED1" w14:textId="77777777" w:rsidR="004B5914" w:rsidRPr="00EC4317" w:rsidRDefault="004B5914" w:rsidP="00530307">
      <w:pPr>
        <w:keepNext/>
        <w:keepLines/>
        <w:spacing w:after="0" w:line="240" w:lineRule="auto"/>
        <w:jc w:val="both"/>
        <w:rPr>
          <w:rFonts w:ascii="Tahoma" w:eastAsia="Times New Roman" w:hAnsi="Tahoma" w:cs="Tahoma"/>
          <w:b/>
          <w:lang w:eastAsia="sl-SI"/>
        </w:rPr>
      </w:pPr>
    </w:p>
    <w:p w14:paraId="1BEA2699" w14:textId="77777777" w:rsidR="00EC3759" w:rsidRDefault="00EC3759" w:rsidP="00530307">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 xml:space="preserve">Številka </w:t>
      </w:r>
      <w:r>
        <w:rPr>
          <w:rFonts w:ascii="Tahoma" w:eastAsia="Times New Roman" w:hAnsi="Tahoma" w:cs="Tahoma"/>
          <w:b/>
          <w:lang w:eastAsia="sl-SI"/>
        </w:rPr>
        <w:t>naročnika</w:t>
      </w:r>
      <w:r w:rsidRPr="00EC4317">
        <w:rPr>
          <w:rFonts w:ascii="Tahoma" w:eastAsia="Times New Roman" w:hAnsi="Tahoma" w:cs="Tahoma"/>
          <w:b/>
          <w:lang w:eastAsia="sl-SI"/>
        </w:rPr>
        <w:t xml:space="preserve">: </w:t>
      </w:r>
      <w:r w:rsidR="008A4046">
        <w:rPr>
          <w:rFonts w:ascii="Tahoma" w:eastAsia="Times New Roman" w:hAnsi="Tahoma" w:cs="Tahoma"/>
          <w:b/>
          <w:lang w:eastAsia="sl-SI"/>
        </w:rPr>
        <w:t>LPT-97/24</w:t>
      </w:r>
      <w:r w:rsidR="00C04B74">
        <w:rPr>
          <w:rFonts w:ascii="Tahoma" w:eastAsia="Times New Roman" w:hAnsi="Tahoma" w:cs="Tahoma"/>
          <w:b/>
          <w:lang w:eastAsia="sl-SI"/>
        </w:rPr>
        <w:t xml:space="preserve"> </w:t>
      </w:r>
    </w:p>
    <w:p w14:paraId="00D779ED" w14:textId="77777777" w:rsidR="00EC3759" w:rsidRPr="00EC4317" w:rsidRDefault="00EC3759" w:rsidP="00530307">
      <w:pPr>
        <w:keepNext/>
        <w:keepLines/>
        <w:spacing w:after="0" w:line="240" w:lineRule="auto"/>
        <w:jc w:val="both"/>
        <w:rPr>
          <w:rFonts w:ascii="Tahoma" w:eastAsia="Times New Roman" w:hAnsi="Tahoma" w:cs="Tahoma"/>
          <w:b/>
          <w:lang w:eastAsia="sl-SI"/>
        </w:rPr>
      </w:pPr>
    </w:p>
    <w:p w14:paraId="656D315E" w14:textId="77777777" w:rsidR="00EC3759" w:rsidRPr="00EC4317" w:rsidRDefault="00EC3759" w:rsidP="00530307">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Številka izvajalca: ___________</w:t>
      </w:r>
    </w:p>
    <w:p w14:paraId="290BCCCD" w14:textId="77777777" w:rsidR="00EC3759" w:rsidRPr="00EC4317" w:rsidRDefault="00EC3759" w:rsidP="00530307">
      <w:pPr>
        <w:keepNext/>
        <w:keepLines/>
        <w:tabs>
          <w:tab w:val="left" w:pos="4962"/>
        </w:tabs>
        <w:spacing w:after="0" w:line="240" w:lineRule="auto"/>
        <w:jc w:val="both"/>
        <w:rPr>
          <w:rFonts w:ascii="Tahoma" w:eastAsia="Times New Roman" w:hAnsi="Tahoma" w:cs="Tahoma"/>
          <w:b/>
          <w:lang w:eastAsia="sl-SI"/>
        </w:rPr>
      </w:pPr>
    </w:p>
    <w:p w14:paraId="44BC97C2" w14:textId="77777777" w:rsidR="00664114" w:rsidRPr="00E46BEB" w:rsidRDefault="00664114" w:rsidP="00530307">
      <w:pPr>
        <w:keepNext/>
        <w:keepLines/>
        <w:spacing w:after="0" w:line="240" w:lineRule="auto"/>
        <w:jc w:val="center"/>
        <w:rPr>
          <w:rFonts w:ascii="Tahoma" w:eastAsia="Times New Roman" w:hAnsi="Tahoma" w:cs="Tahoma"/>
          <w:b/>
          <w:sz w:val="28"/>
          <w:lang w:eastAsia="sl-SI"/>
        </w:rPr>
      </w:pPr>
      <w:r w:rsidRPr="00E46BEB">
        <w:rPr>
          <w:rFonts w:ascii="Tahoma" w:eastAsia="Times New Roman" w:hAnsi="Tahoma" w:cs="Tahoma"/>
          <w:b/>
          <w:sz w:val="28"/>
          <w:lang w:eastAsia="sl-SI"/>
        </w:rPr>
        <w:t>POGODBA</w:t>
      </w:r>
    </w:p>
    <w:p w14:paraId="1216CBAA" w14:textId="77777777" w:rsidR="00DB7134" w:rsidRPr="00DB7134" w:rsidRDefault="00DB7134" w:rsidP="00530307">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z</w:t>
      </w:r>
      <w:r w:rsidR="00A6744A" w:rsidRPr="00DB7134">
        <w:rPr>
          <w:rFonts w:ascii="Tahoma" w:eastAsia="Times New Roman" w:hAnsi="Tahoma" w:cs="Tahoma"/>
          <w:b/>
          <w:sz w:val="28"/>
          <w:lang w:eastAsia="sl-SI"/>
        </w:rPr>
        <w:t>a</w:t>
      </w:r>
      <w:r w:rsidRPr="00DB7134">
        <w:rPr>
          <w:rFonts w:ascii="Tahoma" w:eastAsia="Times New Roman" w:hAnsi="Tahoma" w:cs="Tahoma"/>
          <w:b/>
          <w:sz w:val="28"/>
          <w:lang w:eastAsia="sl-SI"/>
        </w:rPr>
        <w:t xml:space="preserve"> </w:t>
      </w:r>
    </w:p>
    <w:p w14:paraId="0F8FF89A" w14:textId="77777777" w:rsidR="00C34CFC" w:rsidRDefault="009D2C2D" w:rsidP="00530307">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o</w:t>
      </w:r>
      <w:r w:rsidR="0044063D">
        <w:rPr>
          <w:rFonts w:ascii="Tahoma" w:eastAsia="Times New Roman" w:hAnsi="Tahoma" w:cs="Tahoma"/>
          <w:b/>
          <w:sz w:val="28"/>
          <w:lang w:eastAsia="sl-SI"/>
        </w:rPr>
        <w:t>bnov</w:t>
      </w:r>
      <w:r>
        <w:rPr>
          <w:rFonts w:ascii="Tahoma" w:eastAsia="Times New Roman" w:hAnsi="Tahoma" w:cs="Tahoma"/>
          <w:b/>
          <w:sz w:val="28"/>
          <w:lang w:eastAsia="sl-SI"/>
        </w:rPr>
        <w:t>o</w:t>
      </w:r>
      <w:r w:rsidR="0044063D">
        <w:rPr>
          <w:rFonts w:ascii="Tahoma" w:eastAsia="Times New Roman" w:hAnsi="Tahoma" w:cs="Tahoma"/>
          <w:b/>
          <w:sz w:val="28"/>
          <w:lang w:eastAsia="sl-SI"/>
        </w:rPr>
        <w:t xml:space="preserve"> </w:t>
      </w:r>
      <w:r w:rsidR="008A4046">
        <w:rPr>
          <w:rFonts w:ascii="Tahoma" w:eastAsia="Times New Roman" w:hAnsi="Tahoma" w:cs="Tahoma"/>
          <w:b/>
          <w:sz w:val="28"/>
          <w:lang w:eastAsia="sl-SI"/>
        </w:rPr>
        <w:t xml:space="preserve">poslovnega prostora </w:t>
      </w:r>
      <w:r w:rsidR="0015439B">
        <w:rPr>
          <w:rFonts w:ascii="Tahoma" w:eastAsia="Times New Roman" w:hAnsi="Tahoma" w:cs="Tahoma"/>
          <w:b/>
          <w:sz w:val="28"/>
          <w:lang w:eastAsia="sl-SI"/>
        </w:rPr>
        <w:t>pod stebriščno lopo Plečnikovih tržnic</w:t>
      </w:r>
    </w:p>
    <w:p w14:paraId="2140D622" w14:textId="77777777" w:rsidR="000C0020" w:rsidRDefault="000C0020" w:rsidP="00530307">
      <w:pPr>
        <w:keepNext/>
        <w:keepLines/>
        <w:spacing w:after="0" w:line="240" w:lineRule="auto"/>
        <w:jc w:val="both"/>
        <w:rPr>
          <w:rFonts w:ascii="Tahoma" w:eastAsia="Times New Roman" w:hAnsi="Tahoma" w:cs="Tahoma"/>
          <w:b/>
          <w:sz w:val="28"/>
          <w:lang w:eastAsia="sl-SI"/>
        </w:rPr>
      </w:pPr>
    </w:p>
    <w:p w14:paraId="4F6393F1" w14:textId="77777777" w:rsidR="000C0020" w:rsidRDefault="000C0020" w:rsidP="00530307">
      <w:pPr>
        <w:keepNext/>
        <w:keepLines/>
        <w:spacing w:after="0" w:line="240" w:lineRule="auto"/>
        <w:jc w:val="both"/>
        <w:rPr>
          <w:rFonts w:ascii="Tahoma" w:eastAsia="Times New Roman" w:hAnsi="Tahoma" w:cs="Tahoma"/>
          <w:lang w:eastAsia="sl-SI"/>
        </w:rPr>
      </w:pPr>
    </w:p>
    <w:p w14:paraId="3A2F6A3B" w14:textId="77777777" w:rsidR="00EC3759" w:rsidRPr="00EC4317" w:rsidRDefault="00EC3759" w:rsidP="00530307">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ki jo skleneta</w:t>
      </w:r>
    </w:p>
    <w:p w14:paraId="480B1F91" w14:textId="77777777" w:rsidR="00EC3759" w:rsidRPr="00EC4317" w:rsidRDefault="00EC3759" w:rsidP="00530307">
      <w:pPr>
        <w:keepNext/>
        <w:keepLines/>
        <w:spacing w:after="0" w:line="240" w:lineRule="auto"/>
        <w:ind w:left="1701" w:hanging="1701"/>
        <w:jc w:val="both"/>
        <w:rPr>
          <w:rFonts w:ascii="Tahoma" w:eastAsia="Times New Roman" w:hAnsi="Tahoma" w:cs="Tahoma"/>
          <w:b/>
          <w:lang w:eastAsia="sl-SI"/>
        </w:rPr>
      </w:pPr>
    </w:p>
    <w:p w14:paraId="6DC6D81D" w14:textId="77777777" w:rsidR="003D2D5F" w:rsidRPr="003D2D5F" w:rsidRDefault="00EC3759" w:rsidP="003D2D5F">
      <w:pPr>
        <w:keepNext/>
        <w:keepLines/>
        <w:spacing w:after="0" w:line="240" w:lineRule="auto"/>
        <w:ind w:left="1560" w:hanging="1560"/>
        <w:jc w:val="both"/>
        <w:rPr>
          <w:rFonts w:ascii="Tahoma" w:hAnsi="Tahoma" w:cs="Tahoma"/>
        </w:rPr>
      </w:pPr>
      <w:r w:rsidRPr="003D2D5F">
        <w:rPr>
          <w:rFonts w:ascii="Tahoma" w:eastAsia="Times New Roman" w:hAnsi="Tahoma" w:cs="Tahoma"/>
          <w:b/>
          <w:lang w:eastAsia="sl-SI"/>
        </w:rPr>
        <w:t>NAROČNIK:</w:t>
      </w:r>
      <w:r w:rsidRPr="003D2D5F">
        <w:rPr>
          <w:rFonts w:ascii="Tahoma" w:eastAsia="Times New Roman" w:hAnsi="Tahoma" w:cs="Tahoma"/>
          <w:b/>
          <w:lang w:eastAsia="sl-SI"/>
        </w:rPr>
        <w:tab/>
      </w:r>
      <w:r w:rsidR="003D2D5F" w:rsidRPr="003D2D5F">
        <w:rPr>
          <w:rFonts w:ascii="Tahoma" w:eastAsia="Times New Roman" w:hAnsi="Tahoma" w:cs="Tahoma"/>
          <w:b/>
          <w:lang w:eastAsia="sl-SI"/>
        </w:rPr>
        <w:t xml:space="preserve">Javno podjetje Ljubljanska parkirišča in tržnice, d.o.o., </w:t>
      </w:r>
      <w:r w:rsidR="003D2D5F" w:rsidRPr="003D2D5F">
        <w:rPr>
          <w:rFonts w:ascii="Tahoma" w:eastAsia="Times New Roman" w:hAnsi="Tahoma" w:cs="Tahoma"/>
          <w:bCs/>
          <w:lang w:eastAsia="sl-SI"/>
        </w:rPr>
        <w:t>Kopitarjeva ulica</w:t>
      </w:r>
      <w:r w:rsidR="003D2D5F" w:rsidRPr="003D2D5F">
        <w:rPr>
          <w:rFonts w:ascii="Tahoma" w:hAnsi="Tahoma" w:cs="Tahoma"/>
        </w:rPr>
        <w:t xml:space="preserve"> 2, 1000 Ljubljana, ki ga zastopa direktor </w:t>
      </w:r>
      <w:r w:rsidR="003D2D5F" w:rsidRPr="003D2D5F">
        <w:rPr>
          <w:rFonts w:ascii="Tahoma" w:hAnsi="Tahoma" w:cs="Tahoma"/>
          <w:b/>
          <w:bCs/>
        </w:rPr>
        <w:t>mag. Bojan Babič,</w:t>
      </w:r>
    </w:p>
    <w:p w14:paraId="005DB398" w14:textId="77777777" w:rsidR="003D2D5F" w:rsidRDefault="003D2D5F" w:rsidP="003D2D5F">
      <w:pPr>
        <w:keepNext/>
        <w:keepLines/>
        <w:spacing w:after="0" w:line="240" w:lineRule="auto"/>
        <w:ind w:left="1701" w:hanging="1701"/>
        <w:rPr>
          <w:rFonts w:ascii="Tahoma" w:hAnsi="Tahoma" w:cs="Tahoma"/>
        </w:rPr>
      </w:pPr>
      <w:r w:rsidRPr="003D2D5F">
        <w:rPr>
          <w:rFonts w:ascii="Tahoma" w:hAnsi="Tahoma" w:cs="Tahoma"/>
        </w:rPr>
        <w:tab/>
      </w:r>
    </w:p>
    <w:p w14:paraId="3BD561D1" w14:textId="5EEBBE62" w:rsidR="00061246" w:rsidRDefault="00061246" w:rsidP="003D2D5F">
      <w:pPr>
        <w:keepNext/>
        <w:keepLines/>
        <w:spacing w:after="0" w:line="240" w:lineRule="auto"/>
        <w:ind w:left="1560"/>
        <w:jc w:val="both"/>
        <w:rPr>
          <w:rFonts w:ascii="Tahoma" w:eastAsia="Times New Roman" w:hAnsi="Tahoma" w:cs="Tahoma"/>
          <w:lang w:eastAsia="sl-SI"/>
        </w:rPr>
      </w:pPr>
      <w:r>
        <w:rPr>
          <w:rFonts w:ascii="Tahoma" w:eastAsia="Times New Roman" w:hAnsi="Tahoma" w:cs="Tahoma"/>
          <w:lang w:eastAsia="sl-SI"/>
        </w:rPr>
        <w:t>davčna številka:</w:t>
      </w:r>
      <w:r>
        <w:rPr>
          <w:rFonts w:ascii="Tahoma" w:eastAsia="Times New Roman" w:hAnsi="Tahoma" w:cs="Tahoma"/>
          <w:lang w:eastAsia="sl-SI"/>
        </w:rPr>
        <w:tab/>
      </w:r>
      <w:r>
        <w:rPr>
          <w:rFonts w:ascii="Tahoma" w:eastAsia="Times New Roman" w:hAnsi="Tahoma" w:cs="Tahoma"/>
          <w:lang w:eastAsia="sl-SI"/>
        </w:rPr>
        <w:tab/>
        <w:t xml:space="preserve"> </w:t>
      </w:r>
      <w:r>
        <w:rPr>
          <w:rFonts w:ascii="Tahoma" w:eastAsia="Times New Roman" w:hAnsi="Tahoma" w:cs="Tahoma"/>
          <w:lang w:eastAsia="sl-SI"/>
        </w:rPr>
        <w:tab/>
        <w:t xml:space="preserve">   50652613</w:t>
      </w:r>
    </w:p>
    <w:p w14:paraId="25BF86CB" w14:textId="4D366BE0" w:rsidR="003D2D5F" w:rsidRPr="003D2D5F" w:rsidRDefault="003D2D5F" w:rsidP="003D2D5F">
      <w:pPr>
        <w:keepNext/>
        <w:keepLines/>
        <w:spacing w:after="0" w:line="240" w:lineRule="auto"/>
        <w:ind w:left="1560"/>
        <w:jc w:val="both"/>
        <w:rPr>
          <w:rFonts w:ascii="Tahoma" w:eastAsia="Times New Roman" w:hAnsi="Tahoma" w:cs="Tahoma"/>
          <w:lang w:eastAsia="sl-SI"/>
        </w:rPr>
      </w:pPr>
      <w:r w:rsidRPr="003D2D5F">
        <w:rPr>
          <w:rFonts w:ascii="Tahoma" w:eastAsia="Times New Roman" w:hAnsi="Tahoma" w:cs="Tahoma"/>
          <w:lang w:eastAsia="sl-SI"/>
        </w:rPr>
        <w:t>identifikacijska številka za DDV:</w:t>
      </w:r>
      <w:r w:rsidRPr="003D2D5F">
        <w:rPr>
          <w:rFonts w:ascii="Tahoma" w:eastAsia="Times New Roman" w:hAnsi="Tahoma" w:cs="Tahoma"/>
          <w:lang w:eastAsia="sl-SI"/>
        </w:rPr>
        <w:tab/>
        <w:t>SI50652613</w:t>
      </w:r>
    </w:p>
    <w:p w14:paraId="3FA2D28B" w14:textId="77777777" w:rsidR="00EC3759" w:rsidRPr="003D2D5F" w:rsidRDefault="003D2D5F" w:rsidP="003D2D5F">
      <w:pPr>
        <w:keepNext/>
        <w:keepLines/>
        <w:spacing w:after="0" w:line="240" w:lineRule="auto"/>
        <w:ind w:left="1560"/>
        <w:jc w:val="both"/>
        <w:rPr>
          <w:rFonts w:ascii="Tahoma" w:eastAsia="Times New Roman" w:hAnsi="Tahoma" w:cs="Tahoma"/>
          <w:lang w:eastAsia="sl-SI"/>
        </w:rPr>
      </w:pPr>
      <w:r w:rsidRPr="003D2D5F">
        <w:rPr>
          <w:rFonts w:ascii="Tahoma" w:eastAsia="Times New Roman" w:hAnsi="Tahoma" w:cs="Tahoma"/>
          <w:lang w:eastAsia="sl-SI"/>
        </w:rPr>
        <w:t xml:space="preserve">matična številka: </w:t>
      </w:r>
      <w:r w:rsidRPr="003D2D5F">
        <w:rPr>
          <w:rFonts w:ascii="Tahoma" w:eastAsia="Times New Roman" w:hAnsi="Tahoma" w:cs="Tahoma"/>
          <w:lang w:eastAsia="sl-SI"/>
        </w:rPr>
        <w:tab/>
      </w:r>
      <w:r w:rsidRPr="003D2D5F">
        <w:rPr>
          <w:rFonts w:ascii="Tahoma" w:eastAsia="Times New Roman" w:hAnsi="Tahoma" w:cs="Tahoma"/>
          <w:lang w:eastAsia="sl-SI"/>
        </w:rPr>
        <w:tab/>
      </w:r>
      <w:r w:rsidRPr="003D2D5F">
        <w:rPr>
          <w:rFonts w:ascii="Tahoma" w:eastAsia="Times New Roman" w:hAnsi="Tahoma" w:cs="Tahoma"/>
          <w:lang w:eastAsia="sl-SI"/>
        </w:rPr>
        <w:tab/>
        <w:t>5607906000</w:t>
      </w:r>
    </w:p>
    <w:p w14:paraId="6473FA95" w14:textId="77777777" w:rsidR="00EC3759" w:rsidRPr="00F75079" w:rsidRDefault="00EC3759" w:rsidP="00530307">
      <w:pPr>
        <w:keepNext/>
        <w:keepLines/>
        <w:tabs>
          <w:tab w:val="left" w:pos="1843"/>
        </w:tabs>
        <w:spacing w:after="0" w:line="240" w:lineRule="auto"/>
        <w:ind w:left="1701" w:hanging="1701"/>
        <w:jc w:val="both"/>
        <w:rPr>
          <w:rFonts w:ascii="Tahoma" w:eastAsia="Times New Roman" w:hAnsi="Tahoma" w:cs="Tahoma"/>
          <w:b/>
          <w:lang w:eastAsia="sl-SI"/>
        </w:rPr>
      </w:pPr>
    </w:p>
    <w:p w14:paraId="50610909" w14:textId="77777777" w:rsidR="00EC3759" w:rsidRPr="00F75079" w:rsidRDefault="00EC3759" w:rsidP="00530307">
      <w:pPr>
        <w:keepNext/>
        <w:keepLines/>
        <w:tabs>
          <w:tab w:val="left" w:pos="1702"/>
        </w:tabs>
        <w:spacing w:after="0" w:line="240" w:lineRule="auto"/>
        <w:jc w:val="both"/>
        <w:rPr>
          <w:rFonts w:ascii="Tahoma" w:eastAsia="Times New Roman" w:hAnsi="Tahoma" w:cs="Tahoma"/>
          <w:lang w:eastAsia="sl-SI"/>
        </w:rPr>
      </w:pPr>
      <w:r w:rsidRPr="00F75079">
        <w:rPr>
          <w:rFonts w:ascii="Tahoma" w:eastAsia="Times New Roman" w:hAnsi="Tahoma" w:cs="Tahoma"/>
          <w:lang w:eastAsia="sl-SI"/>
        </w:rPr>
        <w:t xml:space="preserve">ter </w:t>
      </w:r>
    </w:p>
    <w:p w14:paraId="35A46F1E" w14:textId="77777777" w:rsidR="00EC3759" w:rsidRPr="00F75079" w:rsidRDefault="00EC3759" w:rsidP="00530307">
      <w:pPr>
        <w:keepNext/>
        <w:keepLines/>
        <w:tabs>
          <w:tab w:val="left" w:pos="1702"/>
        </w:tabs>
        <w:spacing w:after="0" w:line="240" w:lineRule="auto"/>
        <w:jc w:val="both"/>
        <w:rPr>
          <w:rFonts w:ascii="Tahoma" w:eastAsia="Times New Roman" w:hAnsi="Tahoma" w:cs="Tahoma"/>
          <w:b/>
          <w:lang w:eastAsia="sl-SI"/>
        </w:rPr>
      </w:pPr>
    </w:p>
    <w:p w14:paraId="0047AB5E" w14:textId="77777777" w:rsidR="00EC3759" w:rsidRPr="00F75079" w:rsidRDefault="00EC3759" w:rsidP="00530307">
      <w:pPr>
        <w:keepNext/>
        <w:keepLines/>
        <w:spacing w:after="0" w:line="240" w:lineRule="auto"/>
        <w:ind w:left="1560" w:hanging="1560"/>
        <w:jc w:val="both"/>
        <w:rPr>
          <w:rFonts w:ascii="Tahoma" w:eastAsia="Times New Roman" w:hAnsi="Tahoma" w:cs="Tahoma"/>
          <w:lang w:eastAsia="sl-SI"/>
        </w:rPr>
      </w:pPr>
      <w:r w:rsidRPr="00F75079">
        <w:rPr>
          <w:rFonts w:ascii="Tahoma" w:eastAsia="Times New Roman" w:hAnsi="Tahoma" w:cs="Tahoma"/>
          <w:b/>
          <w:lang w:eastAsia="sl-SI"/>
        </w:rPr>
        <w:t>IZVAJALEC:</w:t>
      </w:r>
      <w:r w:rsidRPr="00F75079">
        <w:rPr>
          <w:rFonts w:ascii="Tahoma" w:eastAsia="Times New Roman" w:hAnsi="Tahoma" w:cs="Tahoma"/>
          <w:b/>
          <w:lang w:eastAsia="sl-SI"/>
        </w:rPr>
        <w:tab/>
      </w:r>
      <w:r w:rsidRPr="00F75079">
        <w:rPr>
          <w:rFonts w:ascii="Tahoma" w:eastAsia="Times New Roman" w:hAnsi="Tahoma" w:cs="Tahoma"/>
          <w:lang w:eastAsia="sl-SI"/>
        </w:rPr>
        <w:t>________________________________________________________________, ki ga zastopa: _______________________________</w:t>
      </w:r>
    </w:p>
    <w:p w14:paraId="5885E3FA" w14:textId="77777777" w:rsidR="00EC3759" w:rsidRPr="00F75079" w:rsidRDefault="00EC3759" w:rsidP="00530307">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(v nadaljevanju: izvajalec)</w:t>
      </w:r>
    </w:p>
    <w:p w14:paraId="2387DBD2" w14:textId="77777777" w:rsidR="00EC3759" w:rsidRPr="00F75079" w:rsidRDefault="00EC3759" w:rsidP="00530307">
      <w:pPr>
        <w:keepNext/>
        <w:keepLines/>
        <w:tabs>
          <w:tab w:val="left" w:pos="5104"/>
        </w:tabs>
        <w:spacing w:after="0" w:line="240" w:lineRule="auto"/>
        <w:ind w:left="1560" w:hanging="1701"/>
        <w:jc w:val="both"/>
        <w:rPr>
          <w:rFonts w:ascii="Tahoma" w:eastAsia="Times New Roman" w:hAnsi="Tahoma" w:cs="Tahoma"/>
          <w:lang w:eastAsia="sl-SI"/>
        </w:rPr>
      </w:pPr>
      <w:r w:rsidRPr="00F75079">
        <w:rPr>
          <w:rFonts w:ascii="Tahoma" w:eastAsia="Times New Roman" w:hAnsi="Tahoma" w:cs="Tahoma"/>
          <w:lang w:eastAsia="sl-SI"/>
        </w:rPr>
        <w:tab/>
      </w:r>
    </w:p>
    <w:p w14:paraId="2E08BBAA" w14:textId="77777777" w:rsidR="00EC3759" w:rsidRPr="00F75079" w:rsidRDefault="00CF152D" w:rsidP="00530307">
      <w:pPr>
        <w:keepNext/>
        <w:keepLines/>
        <w:spacing w:after="0" w:line="240" w:lineRule="auto"/>
        <w:ind w:left="1560"/>
        <w:jc w:val="both"/>
        <w:rPr>
          <w:rFonts w:ascii="Tahoma" w:eastAsia="Times New Roman" w:hAnsi="Tahoma" w:cs="Tahoma"/>
          <w:lang w:eastAsia="sl-SI"/>
        </w:rPr>
      </w:pPr>
      <w:r>
        <w:rPr>
          <w:rFonts w:ascii="Tahoma" w:eastAsia="Times New Roman" w:hAnsi="Tahoma" w:cs="Tahoma"/>
          <w:lang w:eastAsia="sl-SI"/>
        </w:rPr>
        <w:t>š</w:t>
      </w:r>
      <w:r w:rsidR="00EC3759" w:rsidRPr="00F75079">
        <w:rPr>
          <w:rFonts w:ascii="Tahoma" w:eastAsia="Times New Roman" w:hAnsi="Tahoma" w:cs="Tahoma"/>
          <w:lang w:eastAsia="sl-SI"/>
        </w:rPr>
        <w:t>t</w:t>
      </w:r>
      <w:r>
        <w:rPr>
          <w:rFonts w:ascii="Tahoma" w:eastAsia="Times New Roman" w:hAnsi="Tahoma" w:cs="Tahoma"/>
          <w:lang w:eastAsia="sl-SI"/>
        </w:rPr>
        <w:t>.</w:t>
      </w:r>
      <w:r w:rsidR="00EC3759" w:rsidRPr="00F75079">
        <w:rPr>
          <w:rFonts w:ascii="Tahoma" w:eastAsia="Times New Roman" w:hAnsi="Tahoma" w:cs="Tahoma"/>
          <w:lang w:eastAsia="sl-SI"/>
        </w:rPr>
        <w:t xml:space="preserve"> transakcijskega računa: ___________________________ </w:t>
      </w:r>
      <w:r w:rsidR="00C34CFC">
        <w:rPr>
          <w:rFonts w:ascii="Tahoma" w:eastAsia="Times New Roman" w:hAnsi="Tahoma" w:cs="Tahoma"/>
          <w:lang w:eastAsia="sl-SI"/>
        </w:rPr>
        <w:t xml:space="preserve">odprt </w:t>
      </w:r>
      <w:r w:rsidR="00EC3759" w:rsidRPr="00F75079">
        <w:rPr>
          <w:rFonts w:ascii="Tahoma" w:eastAsia="Times New Roman" w:hAnsi="Tahoma" w:cs="Tahoma"/>
          <w:lang w:eastAsia="sl-SI"/>
        </w:rPr>
        <w:t>pri</w:t>
      </w:r>
      <w:r w:rsidR="00C34CFC">
        <w:rPr>
          <w:rFonts w:ascii="Tahoma" w:eastAsia="Times New Roman" w:hAnsi="Tahoma" w:cs="Tahoma"/>
          <w:lang w:eastAsia="sl-SI"/>
        </w:rPr>
        <w:t xml:space="preserve"> banki _________________</w:t>
      </w:r>
    </w:p>
    <w:p w14:paraId="761A9BAE" w14:textId="77777777" w:rsidR="00061246" w:rsidRDefault="00061246" w:rsidP="00530307">
      <w:pPr>
        <w:keepNext/>
        <w:keepLines/>
        <w:spacing w:after="0" w:line="240" w:lineRule="auto"/>
        <w:ind w:left="1560"/>
        <w:jc w:val="both"/>
        <w:rPr>
          <w:rFonts w:ascii="Tahoma" w:eastAsia="Times New Roman" w:hAnsi="Tahoma" w:cs="Tahoma"/>
          <w:lang w:eastAsia="sl-SI"/>
        </w:rPr>
      </w:pPr>
      <w:r>
        <w:rPr>
          <w:rFonts w:ascii="Tahoma" w:eastAsia="Times New Roman" w:hAnsi="Tahoma" w:cs="Tahoma"/>
          <w:lang w:eastAsia="sl-SI"/>
        </w:rPr>
        <w:t xml:space="preserve">davčna številka: </w:t>
      </w:r>
    </w:p>
    <w:p w14:paraId="20144153" w14:textId="185E561F" w:rsidR="00EC3759" w:rsidRPr="00F75079" w:rsidRDefault="00EC3759" w:rsidP="00530307">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identifikacijska številka za DDV: _________________________</w:t>
      </w:r>
    </w:p>
    <w:p w14:paraId="441ADB74" w14:textId="77777777" w:rsidR="00EC3759" w:rsidRPr="00F75079" w:rsidRDefault="00EC3759" w:rsidP="00530307">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matična številka: ______________________</w:t>
      </w:r>
    </w:p>
    <w:p w14:paraId="5561C3DC" w14:textId="77777777" w:rsidR="00EC3759" w:rsidRDefault="00EC3759" w:rsidP="00530307">
      <w:pPr>
        <w:keepNext/>
        <w:keepLines/>
        <w:tabs>
          <w:tab w:val="left" w:pos="709"/>
          <w:tab w:val="left" w:pos="1702"/>
        </w:tabs>
        <w:spacing w:after="0" w:line="240" w:lineRule="auto"/>
        <w:jc w:val="both"/>
        <w:rPr>
          <w:rFonts w:ascii="Tahoma" w:eastAsia="Times New Roman" w:hAnsi="Tahoma" w:cs="Tahoma"/>
          <w:lang w:eastAsia="sl-SI"/>
        </w:rPr>
      </w:pPr>
    </w:p>
    <w:p w14:paraId="22A3BD25" w14:textId="77777777" w:rsidR="00EC3759" w:rsidRPr="00EC4317" w:rsidRDefault="00EC3759" w:rsidP="00530307">
      <w:pPr>
        <w:keepNext/>
        <w:keepLines/>
        <w:tabs>
          <w:tab w:val="left" w:pos="709"/>
          <w:tab w:val="left" w:pos="1702"/>
        </w:tabs>
        <w:spacing w:after="0" w:line="240" w:lineRule="auto"/>
        <w:jc w:val="both"/>
        <w:rPr>
          <w:rFonts w:ascii="Tahoma" w:eastAsia="Times New Roman" w:hAnsi="Tahoma" w:cs="Tahoma"/>
          <w:lang w:eastAsia="sl-SI"/>
        </w:rPr>
      </w:pPr>
    </w:p>
    <w:p w14:paraId="7E9BEF55" w14:textId="77777777" w:rsidR="00EC3759" w:rsidRPr="00EC4317" w:rsidRDefault="00EC3759" w:rsidP="00530307">
      <w:pPr>
        <w:keepNext/>
        <w:keepLines/>
        <w:tabs>
          <w:tab w:val="left" w:pos="709"/>
          <w:tab w:val="left" w:pos="1702"/>
        </w:tabs>
        <w:spacing w:after="0" w:line="240" w:lineRule="auto"/>
        <w:jc w:val="both"/>
        <w:rPr>
          <w:rFonts w:ascii="Tahoma" w:eastAsia="Times New Roman" w:hAnsi="Tahoma" w:cs="Tahoma"/>
          <w:lang w:eastAsia="sl-SI"/>
        </w:rPr>
      </w:pPr>
    </w:p>
    <w:p w14:paraId="3F39873D" w14:textId="77777777" w:rsidR="00EC3759" w:rsidRPr="00EC4317" w:rsidRDefault="00EC3759" w:rsidP="002C7037">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UVODNE DOLOČBE</w:t>
      </w:r>
    </w:p>
    <w:p w14:paraId="1D0616A3" w14:textId="77777777" w:rsidR="00EC3759" w:rsidRPr="00EC4317" w:rsidRDefault="00EC3759" w:rsidP="00530307">
      <w:pPr>
        <w:keepNext/>
        <w:keepLines/>
        <w:spacing w:after="0" w:line="240" w:lineRule="auto"/>
        <w:jc w:val="center"/>
        <w:rPr>
          <w:rFonts w:ascii="Tahoma" w:hAnsi="Tahoma" w:cs="Tahoma"/>
          <w:b/>
        </w:rPr>
      </w:pPr>
    </w:p>
    <w:p w14:paraId="0D9F3F23" w14:textId="77777777" w:rsidR="00EC3759" w:rsidRPr="00EC4317"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3145E5FA" w14:textId="77777777" w:rsidR="00EC3759" w:rsidRPr="00EC4317" w:rsidRDefault="00EC3759" w:rsidP="00530307">
      <w:pPr>
        <w:keepNext/>
        <w:keepLines/>
        <w:spacing w:after="0" w:line="240" w:lineRule="auto"/>
        <w:jc w:val="both"/>
        <w:rPr>
          <w:rFonts w:ascii="Tahoma" w:eastAsia="Times New Roman" w:hAnsi="Tahoma" w:cs="Tahoma"/>
          <w:lang w:eastAsia="sl-SI"/>
        </w:rPr>
      </w:pPr>
    </w:p>
    <w:p w14:paraId="61946D80" w14:textId="4C460978" w:rsidR="00EB0650" w:rsidRPr="00EC4317" w:rsidRDefault="00D32405" w:rsidP="00530307">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Pogodbeni stranki </w:t>
      </w:r>
      <w:r>
        <w:rPr>
          <w:rFonts w:ascii="Tahoma" w:eastAsia="Times New Roman" w:hAnsi="Tahoma" w:cs="Tahoma"/>
          <w:lang w:eastAsia="sl-SI"/>
        </w:rPr>
        <w:t xml:space="preserve">uvodoma sporazumno </w:t>
      </w:r>
      <w:r w:rsidRPr="00EC4317">
        <w:rPr>
          <w:rFonts w:ascii="Tahoma" w:eastAsia="Times New Roman" w:hAnsi="Tahoma" w:cs="Tahoma"/>
          <w:lang w:eastAsia="sl-SI"/>
        </w:rPr>
        <w:t>ugotavljata, da je</w:t>
      </w:r>
      <w:r w:rsidRPr="00E360E6">
        <w:t xml:space="preserve"> </w:t>
      </w:r>
      <w:r w:rsidRPr="00E360E6">
        <w:rPr>
          <w:rFonts w:ascii="Tahoma" w:eastAsia="Times New Roman" w:hAnsi="Tahoma" w:cs="Tahoma"/>
          <w:lang w:eastAsia="sl-SI"/>
        </w:rPr>
        <w:t xml:space="preserve">JAVNI HOLDING Ljubljana, d.o.o., </w:t>
      </w:r>
      <w:r w:rsidRPr="001B36F2">
        <w:rPr>
          <w:rFonts w:ascii="Tahoma" w:eastAsia="Times New Roman" w:hAnsi="Tahoma" w:cs="Tahoma"/>
          <w:lang w:eastAsia="sl-SI"/>
        </w:rPr>
        <w:t>Verovškova ulica 70, Ljubljana, na podlagi pooblastila naročnika izvedel postopek oddaje javnega naročila št.</w:t>
      </w:r>
      <w:r>
        <w:rPr>
          <w:rFonts w:ascii="Tahoma" w:eastAsia="Times New Roman" w:hAnsi="Tahoma" w:cs="Tahoma"/>
          <w:lang w:eastAsia="sl-SI"/>
        </w:rPr>
        <w:t xml:space="preserve"> </w:t>
      </w:r>
      <w:r w:rsidR="008A4046">
        <w:rPr>
          <w:rFonts w:ascii="Tahoma" w:eastAsia="Times New Roman" w:hAnsi="Tahoma" w:cs="Tahoma"/>
          <w:lang w:eastAsia="sl-SI"/>
        </w:rPr>
        <w:t>LPT-97/24</w:t>
      </w:r>
      <w:r w:rsidR="00CF2487" w:rsidRPr="00CF2487">
        <w:rPr>
          <w:rFonts w:ascii="Tahoma" w:eastAsia="Times New Roman" w:hAnsi="Tahoma" w:cs="Tahoma"/>
          <w:lang w:eastAsia="sl-SI"/>
        </w:rPr>
        <w:t xml:space="preserve"> </w:t>
      </w:r>
      <w:r w:rsidRPr="001B36F2">
        <w:rPr>
          <w:rFonts w:ascii="Tahoma" w:eastAsia="Times New Roman" w:hAnsi="Tahoma" w:cs="Tahoma"/>
          <w:lang w:eastAsia="sl-SI"/>
        </w:rPr>
        <w:t>po postopku oddaje naročila male vrednosti, v skladu s 47. členom Zakona o javnem naročanju (</w:t>
      </w:r>
      <w:r w:rsidRPr="001D7386">
        <w:rPr>
          <w:rFonts w:ascii="Tahoma" w:eastAsia="Times New Roman" w:hAnsi="Tahoma" w:cs="Tahoma"/>
          <w:lang w:eastAsia="sl-SI"/>
        </w:rPr>
        <w:t>Ur. l. RS, št. 91/15</w:t>
      </w:r>
      <w:r>
        <w:rPr>
          <w:rFonts w:ascii="Tahoma" w:eastAsia="Times New Roman" w:hAnsi="Tahoma" w:cs="Tahoma"/>
          <w:lang w:eastAsia="sl-SI"/>
        </w:rPr>
        <w:t xml:space="preserve"> s spremembami</w:t>
      </w:r>
      <w:r w:rsidRPr="001B36F2">
        <w:rPr>
          <w:rFonts w:ascii="Tahoma" w:eastAsia="Times New Roman" w:hAnsi="Tahoma" w:cs="Tahoma"/>
          <w:lang w:eastAsia="sl-SI"/>
        </w:rPr>
        <w:t>; v nadaljnjem besedilu: ZJN-3), ki je bilo objavljeno na Portalu javnih naročil dne ……………</w:t>
      </w:r>
      <w:r>
        <w:rPr>
          <w:rFonts w:ascii="Tahoma" w:eastAsia="Times New Roman" w:hAnsi="Tahoma" w:cs="Tahoma"/>
          <w:lang w:eastAsia="sl-SI"/>
        </w:rPr>
        <w:t xml:space="preserve">……………, </w:t>
      </w:r>
      <w:r w:rsidRPr="001B36F2">
        <w:rPr>
          <w:rFonts w:ascii="Tahoma" w:eastAsia="Times New Roman" w:hAnsi="Tahoma" w:cs="Tahoma"/>
          <w:lang w:eastAsia="sl-SI"/>
        </w:rPr>
        <w:t xml:space="preserve">pod št. objave </w:t>
      </w:r>
      <w:r>
        <w:rPr>
          <w:rFonts w:ascii="Tahoma" w:eastAsia="Times New Roman" w:hAnsi="Tahoma" w:cs="Tahoma"/>
          <w:lang w:eastAsia="sl-SI"/>
        </w:rPr>
        <w:t>JN</w:t>
      </w:r>
      <w:r w:rsidR="009D2C2D" w:rsidRPr="001B36F2">
        <w:rPr>
          <w:rFonts w:ascii="Tahoma" w:eastAsia="Times New Roman" w:hAnsi="Tahoma" w:cs="Tahoma"/>
          <w:lang w:eastAsia="sl-SI"/>
        </w:rPr>
        <w:t>……………</w:t>
      </w:r>
      <w:r w:rsidR="009D2C2D">
        <w:rPr>
          <w:rFonts w:ascii="Tahoma" w:eastAsia="Times New Roman" w:hAnsi="Tahoma" w:cs="Tahoma"/>
          <w:lang w:eastAsia="sl-SI"/>
        </w:rPr>
        <w:t>…………</w:t>
      </w:r>
      <w:r>
        <w:rPr>
          <w:rFonts w:ascii="Tahoma" w:eastAsia="Times New Roman" w:hAnsi="Tahoma" w:cs="Tahoma"/>
          <w:lang w:eastAsia="sl-SI"/>
        </w:rPr>
        <w:t xml:space="preserve"> </w:t>
      </w:r>
      <w:r w:rsidRPr="001B36F2">
        <w:rPr>
          <w:rFonts w:ascii="Tahoma" w:eastAsia="Times New Roman" w:hAnsi="Tahoma" w:cs="Tahoma"/>
          <w:lang w:eastAsia="sl-SI"/>
        </w:rPr>
        <w:t xml:space="preserve">z namenom sklenitve pogodbe za </w:t>
      </w:r>
      <w:r w:rsidR="00CF2487" w:rsidRPr="00CF2487">
        <w:rPr>
          <w:rFonts w:ascii="Tahoma" w:eastAsia="Times New Roman" w:hAnsi="Tahoma" w:cs="Tahoma"/>
          <w:lang w:eastAsia="sl-SI"/>
        </w:rPr>
        <w:t>»</w:t>
      </w:r>
      <w:r w:rsidR="0044063D">
        <w:rPr>
          <w:rFonts w:ascii="Tahoma" w:eastAsia="Times New Roman" w:hAnsi="Tahoma" w:cs="Tahoma"/>
          <w:lang w:eastAsia="sl-SI"/>
        </w:rPr>
        <w:t>Obnov</w:t>
      </w:r>
      <w:r w:rsidR="009D2C2D">
        <w:rPr>
          <w:rFonts w:ascii="Tahoma" w:eastAsia="Times New Roman" w:hAnsi="Tahoma" w:cs="Tahoma"/>
          <w:lang w:eastAsia="sl-SI"/>
        </w:rPr>
        <w:t>o</w:t>
      </w:r>
      <w:r w:rsidR="0044063D">
        <w:rPr>
          <w:rFonts w:ascii="Tahoma" w:eastAsia="Times New Roman" w:hAnsi="Tahoma" w:cs="Tahoma"/>
          <w:lang w:eastAsia="sl-SI"/>
        </w:rPr>
        <w:t xml:space="preserve"> </w:t>
      </w:r>
      <w:r w:rsidR="008A4046">
        <w:rPr>
          <w:rFonts w:ascii="Tahoma" w:eastAsia="Times New Roman" w:hAnsi="Tahoma" w:cs="Tahoma"/>
          <w:lang w:eastAsia="sl-SI"/>
        </w:rPr>
        <w:t xml:space="preserve">poslovnega prostora </w:t>
      </w:r>
      <w:r w:rsidR="0015439B">
        <w:rPr>
          <w:rFonts w:ascii="Tahoma" w:eastAsia="Times New Roman" w:hAnsi="Tahoma" w:cs="Tahoma"/>
          <w:lang w:eastAsia="sl-SI"/>
        </w:rPr>
        <w:t>pod stebriščno lopo Plečnikovih tržnic</w:t>
      </w:r>
      <w:r w:rsidR="00CF2487" w:rsidRPr="00CF2487">
        <w:rPr>
          <w:rFonts w:ascii="Tahoma" w:eastAsia="Times New Roman" w:hAnsi="Tahoma" w:cs="Tahoma"/>
          <w:lang w:eastAsia="sl-SI"/>
        </w:rPr>
        <w:t xml:space="preserve">«, </w:t>
      </w:r>
      <w:r w:rsidRPr="00D77E33">
        <w:rPr>
          <w:rFonts w:ascii="Tahoma" w:eastAsia="Times New Roman" w:hAnsi="Tahoma" w:cs="Tahoma"/>
          <w:lang w:eastAsia="sl-SI"/>
        </w:rPr>
        <w:t>v katerem je naročnik izvajalca izbral na podlagi</w:t>
      </w:r>
      <w:r>
        <w:rPr>
          <w:rFonts w:ascii="Tahoma" w:eastAsia="Times New Roman" w:hAnsi="Tahoma" w:cs="Tahoma"/>
          <w:lang w:eastAsia="sl-SI"/>
        </w:rPr>
        <w:t xml:space="preserve"> ekonomsko </w:t>
      </w:r>
      <w:r w:rsidRPr="00D77E33">
        <w:rPr>
          <w:rFonts w:ascii="Tahoma" w:eastAsia="Times New Roman" w:hAnsi="Tahoma" w:cs="Tahoma"/>
          <w:lang w:eastAsia="sl-SI"/>
        </w:rPr>
        <w:t>najugodnejše ponudbe in na podlagi pogojev, opredeljenih v razpisni dokumentaciji naročnika</w:t>
      </w:r>
      <w:r w:rsidR="00CF2487" w:rsidRPr="004A1BF1">
        <w:rPr>
          <w:rFonts w:ascii="Tahoma" w:eastAsia="Times New Roman" w:hAnsi="Tahoma" w:cs="Tahoma"/>
          <w:lang w:eastAsia="sl-SI"/>
        </w:rPr>
        <w:t xml:space="preserve"> št. </w:t>
      </w:r>
      <w:r w:rsidR="008A4046">
        <w:rPr>
          <w:rFonts w:ascii="Tahoma" w:eastAsia="Times New Roman" w:hAnsi="Tahoma" w:cs="Tahoma"/>
          <w:lang w:eastAsia="sl-SI"/>
        </w:rPr>
        <w:t>LPT-97/24</w:t>
      </w:r>
      <w:r w:rsidR="00EB0650">
        <w:rPr>
          <w:rFonts w:ascii="Tahoma" w:eastAsia="Times New Roman" w:hAnsi="Tahoma" w:cs="Tahoma"/>
          <w:lang w:eastAsia="sl-SI"/>
        </w:rPr>
        <w:t xml:space="preserve">, </w:t>
      </w:r>
      <w:r w:rsidRPr="00D77E33">
        <w:rPr>
          <w:rFonts w:ascii="Tahoma" w:eastAsia="Times New Roman" w:hAnsi="Tahoma" w:cs="Tahoma"/>
          <w:lang w:eastAsia="sl-SI"/>
        </w:rPr>
        <w:t xml:space="preserve">in sicer za obdobje </w:t>
      </w:r>
      <w:r w:rsidRPr="006E3B64">
        <w:rPr>
          <w:rFonts w:ascii="Tahoma" w:eastAsia="Times New Roman" w:hAnsi="Tahoma" w:cs="Tahoma"/>
          <w:lang w:eastAsia="sl-SI"/>
        </w:rPr>
        <w:t xml:space="preserve">od datuma </w:t>
      </w:r>
      <w:r>
        <w:rPr>
          <w:rFonts w:ascii="Tahoma" w:eastAsia="Times New Roman" w:hAnsi="Tahoma" w:cs="Tahoma"/>
          <w:lang w:eastAsia="sl-SI"/>
        </w:rPr>
        <w:t>sklenitve</w:t>
      </w:r>
      <w:r w:rsidRPr="006E3B64">
        <w:rPr>
          <w:rFonts w:ascii="Tahoma" w:eastAsia="Times New Roman" w:hAnsi="Tahoma" w:cs="Tahoma"/>
          <w:lang w:eastAsia="sl-SI"/>
        </w:rPr>
        <w:t xml:space="preserve"> pogodbe in pod pogojem iz </w:t>
      </w:r>
      <w:r w:rsidR="00A6744A">
        <w:rPr>
          <w:rFonts w:ascii="Tahoma" w:eastAsia="Times New Roman" w:hAnsi="Tahoma" w:cs="Tahoma"/>
          <w:lang w:eastAsia="sl-SI"/>
        </w:rPr>
        <w:t>2</w:t>
      </w:r>
      <w:r w:rsidR="00E54AB7">
        <w:rPr>
          <w:rFonts w:ascii="Tahoma" w:eastAsia="Times New Roman" w:hAnsi="Tahoma" w:cs="Tahoma"/>
          <w:lang w:eastAsia="sl-SI"/>
        </w:rPr>
        <w:t>4</w:t>
      </w:r>
      <w:r w:rsidR="00EB0650" w:rsidRPr="00C92D7E">
        <w:rPr>
          <w:rFonts w:ascii="Tahoma" w:eastAsia="Times New Roman" w:hAnsi="Tahoma" w:cs="Tahoma"/>
          <w:lang w:eastAsia="sl-SI"/>
        </w:rPr>
        <w:t xml:space="preserve">. člena </w:t>
      </w:r>
      <w:r w:rsidRPr="00C5018A">
        <w:rPr>
          <w:rFonts w:ascii="Tahoma" w:eastAsia="Times New Roman" w:hAnsi="Tahoma" w:cs="Tahoma"/>
          <w:lang w:eastAsia="sl-SI"/>
        </w:rPr>
        <w:t>te</w:t>
      </w:r>
      <w:r w:rsidRPr="00D77E33">
        <w:rPr>
          <w:rFonts w:ascii="Tahoma" w:eastAsia="Times New Roman" w:hAnsi="Tahoma" w:cs="Tahoma"/>
          <w:lang w:eastAsia="sl-SI"/>
        </w:rPr>
        <w:t xml:space="preserve"> pogodbe, do izpolnitve vseh obveznosti iz pogodbe</w:t>
      </w:r>
      <w:r w:rsidR="00EB0650" w:rsidRPr="00C92D7E">
        <w:rPr>
          <w:rFonts w:ascii="Tahoma" w:eastAsia="Times New Roman" w:hAnsi="Tahoma" w:cs="Tahoma"/>
          <w:lang w:eastAsia="sl-SI"/>
        </w:rPr>
        <w:t>.</w:t>
      </w:r>
    </w:p>
    <w:p w14:paraId="1639C4DC" w14:textId="77777777" w:rsidR="00EC3759" w:rsidRPr="00CF2487" w:rsidRDefault="00EC3759" w:rsidP="00530307">
      <w:pPr>
        <w:keepNext/>
        <w:keepLines/>
        <w:spacing w:after="0" w:line="240" w:lineRule="auto"/>
        <w:jc w:val="both"/>
        <w:rPr>
          <w:rFonts w:ascii="Tahoma" w:hAnsi="Tahoma" w:cs="Tahoma"/>
          <w:b/>
        </w:rPr>
      </w:pPr>
    </w:p>
    <w:p w14:paraId="4141DAFA" w14:textId="77777777" w:rsidR="00EC3759" w:rsidRPr="00EC4317" w:rsidRDefault="00EC3759" w:rsidP="00530307">
      <w:pPr>
        <w:pStyle w:val="Telobesedila"/>
        <w:keepNext/>
        <w:keepLines/>
        <w:widowControl/>
        <w:rPr>
          <w:rFonts w:ascii="Tahoma" w:hAnsi="Tahoma" w:cs="Tahoma"/>
          <w:b w:val="0"/>
          <w:sz w:val="22"/>
          <w:szCs w:val="22"/>
        </w:rPr>
      </w:pPr>
      <w:r w:rsidRPr="00EC4317">
        <w:rPr>
          <w:rFonts w:ascii="Tahoma" w:hAnsi="Tahoma" w:cs="Tahoma"/>
          <w:b w:val="0"/>
          <w:sz w:val="22"/>
          <w:szCs w:val="22"/>
        </w:rPr>
        <w:t>S to pogodbo se naročnik in izvajalec dogovorita o pogojih izvajanja predmeta</w:t>
      </w:r>
      <w:r>
        <w:rPr>
          <w:rFonts w:ascii="Tahoma" w:hAnsi="Tahoma" w:cs="Tahoma"/>
          <w:b w:val="0"/>
          <w:sz w:val="22"/>
          <w:szCs w:val="22"/>
          <w:lang w:val="sl-SI"/>
        </w:rPr>
        <w:t xml:space="preserve"> pogodbe</w:t>
      </w:r>
      <w:r w:rsidRPr="00EC4317">
        <w:rPr>
          <w:rFonts w:ascii="Tahoma" w:hAnsi="Tahoma" w:cs="Tahoma"/>
          <w:b w:val="0"/>
          <w:sz w:val="22"/>
          <w:szCs w:val="22"/>
        </w:rPr>
        <w:t>.</w:t>
      </w:r>
    </w:p>
    <w:p w14:paraId="755ADA68" w14:textId="0572D9C9" w:rsidR="00EC3759" w:rsidRPr="00EC4317" w:rsidRDefault="00EC3759" w:rsidP="002C7037">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lastRenderedPageBreak/>
        <w:t>PREDMET POGODBE</w:t>
      </w:r>
    </w:p>
    <w:p w14:paraId="3979CCA1" w14:textId="77777777" w:rsidR="00EC3759" w:rsidRPr="00EC4317" w:rsidRDefault="00EC3759" w:rsidP="00530307">
      <w:pPr>
        <w:keepNext/>
        <w:keepLines/>
        <w:tabs>
          <w:tab w:val="left" w:pos="3005"/>
        </w:tabs>
        <w:spacing w:after="0" w:line="240" w:lineRule="auto"/>
        <w:ind w:left="1077"/>
        <w:jc w:val="center"/>
        <w:rPr>
          <w:rFonts w:ascii="Tahoma" w:eastAsia="Times New Roman" w:hAnsi="Tahoma" w:cs="Tahoma"/>
          <w:b/>
          <w:color w:val="000000"/>
          <w:lang w:eastAsia="sl-SI"/>
        </w:rPr>
      </w:pPr>
    </w:p>
    <w:p w14:paraId="10AC1847" w14:textId="77777777" w:rsidR="00EC3759" w:rsidRPr="00EC4317"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352C22D3" w14:textId="77777777" w:rsidR="00EC3759" w:rsidRPr="00EC4317" w:rsidRDefault="00EC3759" w:rsidP="00530307">
      <w:pPr>
        <w:pStyle w:val="Odstavekseznama"/>
        <w:keepNext/>
        <w:keepLines/>
        <w:ind w:left="360"/>
        <w:jc w:val="both"/>
        <w:rPr>
          <w:rFonts w:ascii="Tahoma" w:hAnsi="Tahoma" w:cs="Tahoma"/>
          <w:noProof/>
          <w:sz w:val="22"/>
          <w:szCs w:val="22"/>
        </w:rPr>
      </w:pPr>
    </w:p>
    <w:p w14:paraId="7940D9FB" w14:textId="77777777" w:rsidR="00094360" w:rsidRPr="00B851D9" w:rsidRDefault="00094360" w:rsidP="00530307">
      <w:pPr>
        <w:keepNext/>
        <w:keepLines/>
        <w:spacing w:after="0" w:line="240" w:lineRule="auto"/>
        <w:jc w:val="both"/>
        <w:rPr>
          <w:rFonts w:ascii="Tahoma" w:hAnsi="Tahoma" w:cs="Tahoma"/>
          <w:snapToGrid w:val="0"/>
        </w:rPr>
      </w:pPr>
      <w:r w:rsidRPr="007A317C">
        <w:rPr>
          <w:rFonts w:ascii="Tahoma" w:hAnsi="Tahoma" w:cs="Tahoma"/>
          <w:bCs/>
        </w:rPr>
        <w:t xml:space="preserve">Predmet pogodbe je </w:t>
      </w:r>
      <w:r w:rsidR="00A26F7C">
        <w:rPr>
          <w:rFonts w:ascii="Tahoma" w:hAnsi="Tahoma" w:cs="Tahoma"/>
          <w:bCs/>
        </w:rPr>
        <w:t>o</w:t>
      </w:r>
      <w:r w:rsidR="0015439B">
        <w:rPr>
          <w:rFonts w:ascii="Tahoma" w:hAnsi="Tahoma" w:cs="Tahoma"/>
          <w:bCs/>
        </w:rPr>
        <w:t>bnova poslovnega prostora pod stebriščno lopo Plečnikovih tržnic</w:t>
      </w:r>
      <w:r w:rsidR="00094637">
        <w:rPr>
          <w:rFonts w:ascii="Tahoma" w:hAnsi="Tahoma" w:cs="Tahoma"/>
          <w:bCs/>
        </w:rPr>
        <w:t xml:space="preserve"> </w:t>
      </w:r>
      <w:r w:rsidRPr="007A317C">
        <w:rPr>
          <w:rFonts w:ascii="Tahoma" w:hAnsi="Tahoma" w:cs="Tahoma"/>
        </w:rPr>
        <w:t>(v</w:t>
      </w:r>
      <w:r w:rsidRPr="00996E1E">
        <w:rPr>
          <w:rFonts w:ascii="Tahoma" w:hAnsi="Tahoma" w:cs="Tahoma"/>
        </w:rPr>
        <w:t xml:space="preserve"> nadaljevanju: </w:t>
      </w:r>
      <w:r>
        <w:rPr>
          <w:rFonts w:ascii="Tahoma" w:hAnsi="Tahoma" w:cs="Tahoma"/>
        </w:rPr>
        <w:t>pogodbena dela</w:t>
      </w:r>
      <w:r w:rsidR="009845D3">
        <w:rPr>
          <w:rFonts w:ascii="Tahoma" w:hAnsi="Tahoma" w:cs="Tahoma"/>
        </w:rPr>
        <w:t xml:space="preserve"> ali dela</w:t>
      </w:r>
      <w:r w:rsidRPr="00996E1E">
        <w:rPr>
          <w:rFonts w:ascii="Tahoma" w:hAnsi="Tahoma" w:cs="Tahoma"/>
        </w:rPr>
        <w:t xml:space="preserve">), v skladu s tehnično specifikacijo, </w:t>
      </w:r>
      <w:r w:rsidRPr="00996E1E">
        <w:rPr>
          <w:rFonts w:ascii="Tahoma" w:hAnsi="Tahoma" w:cs="Tahoma"/>
          <w:snapToGrid w:val="0"/>
        </w:rPr>
        <w:t xml:space="preserve">kot je to opredeljeno v razpisni dokumentaciji </w:t>
      </w:r>
      <w:r w:rsidRPr="000C7C0F">
        <w:rPr>
          <w:rFonts w:ascii="Tahoma" w:hAnsi="Tahoma" w:cs="Tahoma"/>
          <w:snapToGrid w:val="0"/>
        </w:rPr>
        <w:t xml:space="preserve">naročnika št. </w:t>
      </w:r>
      <w:r w:rsidR="008A4046">
        <w:rPr>
          <w:rFonts w:ascii="Tahoma" w:hAnsi="Tahoma" w:cs="Tahoma"/>
          <w:snapToGrid w:val="0"/>
        </w:rPr>
        <w:t>LPT-97/24</w:t>
      </w:r>
      <w:r w:rsidRPr="000C7C0F">
        <w:rPr>
          <w:rFonts w:ascii="Tahoma" w:hAnsi="Tahoma" w:cs="Tahoma"/>
          <w:snapToGrid w:val="0"/>
        </w:rPr>
        <w:t xml:space="preserve"> </w:t>
      </w:r>
      <w:r w:rsidR="008B29CF" w:rsidRPr="000C7C0F">
        <w:rPr>
          <w:rFonts w:ascii="Tahoma" w:hAnsi="Tahoma" w:cs="Tahoma"/>
          <w:snapToGrid w:val="0"/>
        </w:rPr>
        <w:t xml:space="preserve">(v nadaljevanju: razpisna dokumentacija), </w:t>
      </w:r>
      <w:r w:rsidR="008B29CF" w:rsidRPr="006722EA">
        <w:rPr>
          <w:rFonts w:ascii="Tahoma" w:hAnsi="Tahoma" w:cs="Tahoma"/>
        </w:rPr>
        <w:t xml:space="preserve">na podlagi ponudbe izvajalca št. ____________ z dne __________, na podlagi ponudbe </w:t>
      </w:r>
      <w:r w:rsidR="008B29CF">
        <w:rPr>
          <w:rFonts w:ascii="Tahoma" w:hAnsi="Tahoma" w:cs="Tahoma"/>
        </w:rPr>
        <w:t xml:space="preserve">izvajalca </w:t>
      </w:r>
      <w:r w:rsidR="008B29CF" w:rsidRPr="006722EA">
        <w:rPr>
          <w:rFonts w:ascii="Tahoma" w:hAnsi="Tahoma" w:cs="Tahoma"/>
        </w:rPr>
        <w:t>št. ______________</w:t>
      </w:r>
      <w:r w:rsidR="008B29CF">
        <w:rPr>
          <w:rFonts w:ascii="Tahoma" w:hAnsi="Tahoma" w:cs="Tahoma"/>
        </w:rPr>
        <w:t>,</w:t>
      </w:r>
      <w:r w:rsidR="008B29CF" w:rsidRPr="006722EA">
        <w:rPr>
          <w:rFonts w:ascii="Tahoma" w:hAnsi="Tahoma" w:cs="Tahoma"/>
        </w:rPr>
        <w:t xml:space="preserve"> podane na pogajanjih dne __________, ki je priloga št. 1 te </w:t>
      </w:r>
      <w:r w:rsidR="008B29CF" w:rsidRPr="00B5769A">
        <w:rPr>
          <w:rFonts w:ascii="Tahoma" w:hAnsi="Tahoma" w:cs="Tahoma"/>
        </w:rPr>
        <w:t xml:space="preserve">pogodbe (v nadaljevanju: ponudba izvajalca) </w:t>
      </w:r>
      <w:r w:rsidR="008B29CF" w:rsidRPr="006722EA">
        <w:rPr>
          <w:rFonts w:ascii="Tahoma" w:hAnsi="Tahoma" w:cs="Tahoma"/>
        </w:rPr>
        <w:t>in na podlagi ponudbenega predračuna izvajalca</w:t>
      </w:r>
      <w:r w:rsidR="00DD5678">
        <w:rPr>
          <w:rFonts w:ascii="Tahoma" w:hAnsi="Tahoma" w:cs="Tahoma"/>
        </w:rPr>
        <w:t xml:space="preserve"> podanega na pogajanjih</w:t>
      </w:r>
      <w:r w:rsidR="008B29CF" w:rsidRPr="006722EA">
        <w:rPr>
          <w:rFonts w:ascii="Tahoma" w:hAnsi="Tahoma" w:cs="Tahoma"/>
        </w:rPr>
        <w:t xml:space="preserve"> dne</w:t>
      </w:r>
      <w:r w:rsidR="008B29CF">
        <w:rPr>
          <w:rFonts w:ascii="Tahoma" w:hAnsi="Tahoma" w:cs="Tahoma"/>
        </w:rPr>
        <w:t xml:space="preserve"> </w:t>
      </w:r>
      <w:r w:rsidR="008B29CF" w:rsidRPr="006722EA">
        <w:rPr>
          <w:rFonts w:ascii="Tahoma" w:hAnsi="Tahoma" w:cs="Tahoma"/>
        </w:rPr>
        <w:t>______</w:t>
      </w:r>
      <w:r w:rsidR="008B29CF">
        <w:rPr>
          <w:rFonts w:ascii="Tahoma" w:hAnsi="Tahoma" w:cs="Tahoma"/>
        </w:rPr>
        <w:t>____</w:t>
      </w:r>
      <w:r w:rsidR="008B29CF" w:rsidRPr="006722EA">
        <w:rPr>
          <w:rFonts w:ascii="Tahoma" w:hAnsi="Tahoma" w:cs="Tahoma"/>
        </w:rPr>
        <w:t>, ki je priloga št. 2 te pogodbe (v nadaljevanju: ponudbeni predračun izvajalca)</w:t>
      </w:r>
      <w:r w:rsidR="008B29CF" w:rsidRPr="003F4255">
        <w:rPr>
          <w:rFonts w:ascii="Tahoma" w:hAnsi="Tahoma" w:cs="Tahoma"/>
        </w:rPr>
        <w:t xml:space="preserve"> ter v skladu z vsebino zahtev javnega naročila št.</w:t>
      </w:r>
      <w:r w:rsidR="008B29CF">
        <w:rPr>
          <w:rFonts w:ascii="Tahoma" w:hAnsi="Tahoma" w:cs="Tahoma"/>
        </w:rPr>
        <w:t xml:space="preserve"> </w:t>
      </w:r>
      <w:r w:rsidR="008A4046">
        <w:rPr>
          <w:rFonts w:ascii="Tahoma" w:hAnsi="Tahoma" w:cs="Tahoma"/>
        </w:rPr>
        <w:t>LPT-97/24</w:t>
      </w:r>
      <w:r w:rsidRPr="003F4255">
        <w:rPr>
          <w:rFonts w:ascii="Tahoma" w:hAnsi="Tahoma" w:cs="Tahoma"/>
        </w:rPr>
        <w:t xml:space="preserve">, </w:t>
      </w:r>
      <w:r w:rsidR="008B29CF" w:rsidRPr="003F4255">
        <w:rPr>
          <w:rFonts w:ascii="Tahoma" w:hAnsi="Tahoma" w:cs="Tahoma"/>
        </w:rPr>
        <w:t>in sicer vse po pravilih stroke, s skrbnostjo dobrega strokovnjaka ter v skladu s to pogodbo</w:t>
      </w:r>
      <w:r w:rsidRPr="003F4255">
        <w:rPr>
          <w:rFonts w:ascii="Tahoma" w:hAnsi="Tahoma" w:cs="Tahoma"/>
        </w:rPr>
        <w:t>.</w:t>
      </w:r>
    </w:p>
    <w:p w14:paraId="47F77083" w14:textId="77777777" w:rsidR="00EC3759" w:rsidRDefault="00EC3759" w:rsidP="00530307">
      <w:pPr>
        <w:keepNext/>
        <w:keepLines/>
        <w:adjustRightInd w:val="0"/>
        <w:spacing w:after="0" w:line="240" w:lineRule="auto"/>
        <w:jc w:val="both"/>
        <w:textAlignment w:val="baseline"/>
        <w:rPr>
          <w:rFonts w:ascii="Tahoma" w:eastAsia="Times New Roman" w:hAnsi="Tahoma" w:cs="Tahoma"/>
        </w:rPr>
      </w:pPr>
    </w:p>
    <w:p w14:paraId="7AA43504" w14:textId="77777777" w:rsidR="003F4255" w:rsidRPr="003F4255" w:rsidRDefault="003F4255"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F4255">
        <w:rPr>
          <w:rFonts w:ascii="Tahoma" w:eastAsia="Times New Roman" w:hAnsi="Tahoma" w:cs="Tahoma"/>
          <w:color w:val="000000"/>
          <w:lang w:eastAsia="sl-SI"/>
        </w:rPr>
        <w:t>člen</w:t>
      </w:r>
    </w:p>
    <w:p w14:paraId="0892DC15" w14:textId="77777777" w:rsidR="003F4255" w:rsidRPr="003F4255" w:rsidRDefault="003F4255" w:rsidP="00530307">
      <w:pPr>
        <w:keepNext/>
        <w:keepLines/>
        <w:spacing w:after="0" w:line="240" w:lineRule="auto"/>
        <w:jc w:val="both"/>
        <w:rPr>
          <w:rFonts w:ascii="Tahoma" w:eastAsia="Times New Roman" w:hAnsi="Tahoma" w:cs="Tahoma"/>
          <w:lang w:eastAsia="sl-SI"/>
        </w:rPr>
      </w:pPr>
    </w:p>
    <w:p w14:paraId="0511CE66" w14:textId="77777777" w:rsidR="008B29CF" w:rsidRDefault="008B29CF" w:rsidP="008B29CF">
      <w:pPr>
        <w:keepNext/>
        <w:keepLines/>
        <w:tabs>
          <w:tab w:val="left" w:pos="426"/>
        </w:tabs>
        <w:adjustRightInd w:val="0"/>
        <w:spacing w:after="0" w:line="240" w:lineRule="auto"/>
        <w:jc w:val="both"/>
        <w:textAlignment w:val="baseline"/>
        <w:rPr>
          <w:rFonts w:ascii="Tahoma" w:eastAsia="Times New Roman" w:hAnsi="Tahoma" w:cs="Tahoma"/>
          <w:lang w:eastAsia="sl-SI"/>
        </w:rPr>
      </w:pPr>
      <w:r w:rsidRPr="00BA4992">
        <w:rPr>
          <w:rFonts w:ascii="Tahoma" w:eastAsia="Times New Roman" w:hAnsi="Tahoma" w:cs="Tahoma"/>
          <w:lang w:eastAsia="sl-SI"/>
        </w:rPr>
        <w:t xml:space="preserve">Izvajalec zagotavlja naročniku, da </w:t>
      </w:r>
      <w:r>
        <w:rPr>
          <w:rFonts w:ascii="Tahoma" w:eastAsia="Times New Roman" w:hAnsi="Tahoma" w:cs="Tahoma"/>
          <w:lang w:eastAsia="sl-SI"/>
        </w:rPr>
        <w:t xml:space="preserve">bodo vgrajeni </w:t>
      </w:r>
      <w:r w:rsidR="00D41B04">
        <w:rPr>
          <w:rFonts w:ascii="Tahoma" w:eastAsia="Times New Roman" w:hAnsi="Tahoma" w:cs="Tahoma"/>
          <w:lang w:eastAsia="sl-SI"/>
        </w:rPr>
        <w:t>materiali</w:t>
      </w:r>
      <w:r>
        <w:rPr>
          <w:rFonts w:ascii="Tahoma" w:eastAsia="Times New Roman" w:hAnsi="Tahoma" w:cs="Tahoma"/>
          <w:lang w:eastAsia="sl-SI"/>
        </w:rPr>
        <w:t xml:space="preserve"> in pogodbena dela </w:t>
      </w:r>
      <w:r w:rsidRPr="00BA4992">
        <w:rPr>
          <w:rFonts w:ascii="Tahoma" w:eastAsia="Times New Roman" w:hAnsi="Tahoma" w:cs="Tahoma"/>
          <w:lang w:eastAsia="sl-SI"/>
        </w:rPr>
        <w:t>po svoji kvaliteti, tehničnih lastnostih, uporabnosti in vsem ostalem ustrezal</w:t>
      </w:r>
      <w:r>
        <w:rPr>
          <w:rFonts w:ascii="Tahoma" w:eastAsia="Times New Roman" w:hAnsi="Tahoma" w:cs="Tahoma"/>
          <w:lang w:eastAsia="sl-SI"/>
        </w:rPr>
        <w:t>i</w:t>
      </w:r>
      <w:r w:rsidRPr="00BA4992">
        <w:rPr>
          <w:rFonts w:ascii="Tahoma" w:eastAsia="Times New Roman" w:hAnsi="Tahoma" w:cs="Tahoma"/>
          <w:lang w:eastAsia="sl-SI"/>
        </w:rPr>
        <w:t xml:space="preserve"> vsem veljavnim predpisom in/ali standardom</w:t>
      </w:r>
      <w:r>
        <w:rPr>
          <w:rFonts w:ascii="Tahoma" w:eastAsia="Times New Roman" w:hAnsi="Tahoma" w:cs="Tahoma"/>
          <w:lang w:eastAsia="sl-SI"/>
        </w:rPr>
        <w:t xml:space="preserve"> s področja predmeta pogodbe</w:t>
      </w:r>
      <w:r w:rsidRPr="00BA4992">
        <w:rPr>
          <w:rFonts w:ascii="Tahoma" w:eastAsia="Times New Roman" w:hAnsi="Tahoma" w:cs="Tahoma"/>
          <w:lang w:eastAsia="sl-SI"/>
        </w:rPr>
        <w:t xml:space="preserve">, po katerih </w:t>
      </w:r>
      <w:r>
        <w:rPr>
          <w:rFonts w:ascii="Tahoma" w:eastAsia="Times New Roman" w:hAnsi="Tahoma" w:cs="Tahoma"/>
          <w:lang w:eastAsia="sl-SI"/>
        </w:rPr>
        <w:t>so</w:t>
      </w:r>
      <w:r w:rsidRPr="00BA4992">
        <w:rPr>
          <w:rFonts w:ascii="Tahoma" w:eastAsia="Times New Roman" w:hAnsi="Tahoma" w:cs="Tahoma"/>
          <w:lang w:eastAsia="sl-SI"/>
        </w:rPr>
        <w:t xml:space="preserve"> lahko predmet uporabe v Republiki Sloveniji, ter da bo</w:t>
      </w:r>
      <w:r>
        <w:rPr>
          <w:rFonts w:ascii="Tahoma" w:eastAsia="Times New Roman" w:hAnsi="Tahoma" w:cs="Tahoma"/>
          <w:lang w:eastAsia="sl-SI"/>
        </w:rPr>
        <w:t>do</w:t>
      </w:r>
      <w:r w:rsidRPr="00BA4992">
        <w:rPr>
          <w:rFonts w:ascii="Tahoma" w:eastAsia="Times New Roman" w:hAnsi="Tahoma" w:cs="Tahoma"/>
          <w:lang w:eastAsia="sl-SI"/>
        </w:rPr>
        <w:t xml:space="preserve"> </w:t>
      </w:r>
      <w:r>
        <w:rPr>
          <w:rFonts w:ascii="Tahoma" w:eastAsia="Times New Roman" w:hAnsi="Tahoma" w:cs="Tahoma"/>
          <w:lang w:eastAsia="sl-SI"/>
        </w:rPr>
        <w:t xml:space="preserve">vgrajeni </w:t>
      </w:r>
      <w:r w:rsidR="00D41B04">
        <w:rPr>
          <w:rFonts w:ascii="Tahoma" w:eastAsia="Times New Roman" w:hAnsi="Tahoma" w:cs="Tahoma"/>
          <w:lang w:eastAsia="sl-SI"/>
        </w:rPr>
        <w:t>materiali</w:t>
      </w:r>
      <w:r>
        <w:rPr>
          <w:rFonts w:ascii="Tahoma" w:eastAsia="Times New Roman" w:hAnsi="Tahoma" w:cs="Tahoma"/>
          <w:lang w:eastAsia="sl-SI"/>
        </w:rPr>
        <w:t xml:space="preserve"> </w:t>
      </w:r>
      <w:r w:rsidRPr="00BA4992">
        <w:rPr>
          <w:rFonts w:ascii="Tahoma" w:eastAsia="Times New Roman" w:hAnsi="Tahoma" w:cs="Tahoma"/>
          <w:lang w:eastAsia="sl-SI"/>
        </w:rPr>
        <w:t>opremljen</w:t>
      </w:r>
      <w:r>
        <w:rPr>
          <w:rFonts w:ascii="Tahoma" w:eastAsia="Times New Roman" w:hAnsi="Tahoma" w:cs="Tahoma"/>
          <w:lang w:eastAsia="sl-SI"/>
        </w:rPr>
        <w:t>i</w:t>
      </w:r>
      <w:r w:rsidRPr="00BA4992">
        <w:rPr>
          <w:rFonts w:ascii="Tahoma" w:eastAsia="Times New Roman" w:hAnsi="Tahoma" w:cs="Tahoma"/>
          <w:lang w:eastAsia="sl-SI"/>
        </w:rPr>
        <w:t xml:space="preserve"> z vsemi potrebnimi navodili, atesti in drugimi listinami v skladu z veljavnimi predpisi Republike Slovenije</w:t>
      </w:r>
      <w:r>
        <w:rPr>
          <w:rFonts w:ascii="Tahoma" w:eastAsia="Times New Roman" w:hAnsi="Tahoma" w:cs="Tahoma"/>
          <w:lang w:eastAsia="sl-SI"/>
        </w:rPr>
        <w:t xml:space="preserve"> s področja predmeta pogodbe</w:t>
      </w:r>
      <w:r w:rsidRPr="00BA4992">
        <w:rPr>
          <w:rFonts w:ascii="Tahoma" w:eastAsia="Times New Roman" w:hAnsi="Tahoma" w:cs="Tahoma"/>
          <w:lang w:eastAsia="sl-SI"/>
        </w:rPr>
        <w:t>.</w:t>
      </w:r>
    </w:p>
    <w:p w14:paraId="1727DE72" w14:textId="77777777" w:rsidR="008B29CF" w:rsidRPr="00C5124B" w:rsidRDefault="008B29CF" w:rsidP="008B29CF">
      <w:pPr>
        <w:keepNext/>
        <w:keepLines/>
        <w:autoSpaceDE w:val="0"/>
        <w:autoSpaceDN w:val="0"/>
        <w:adjustRightInd w:val="0"/>
        <w:spacing w:after="0" w:line="240" w:lineRule="auto"/>
        <w:jc w:val="both"/>
        <w:rPr>
          <w:rFonts w:ascii="Tahoma" w:eastAsia="Times New Roman" w:hAnsi="Tahoma" w:cs="Tahoma"/>
          <w:lang w:eastAsia="sl-SI"/>
        </w:rPr>
      </w:pPr>
    </w:p>
    <w:p w14:paraId="6F8D8883" w14:textId="77777777" w:rsidR="008B29CF" w:rsidRPr="003F4255" w:rsidRDefault="008B29CF" w:rsidP="008B29CF">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r w:rsidRPr="003F4255">
        <w:rPr>
          <w:rFonts w:ascii="Tahoma" w:eastAsia="Times New Roman" w:hAnsi="Tahoma" w:cs="Tahoma"/>
        </w:rPr>
        <w:t>Izvajalec potrjuje in jamči, da je pridobil vse podatke, ki se nanašajo na predmet pogodbe, ki bi lahko vplivali na pogodbeno vrednost ali razčlenitev pogodbene vrednosti, ali na njegove pravice in obveznosti po tej pogodbi. Izvajalec se izrecno odpoveduje vsem zahtevkom do naročnika, ki bi izvirali iz njegove morebitne neseznanjenosti s pogoji po tej pogodbi.</w:t>
      </w:r>
    </w:p>
    <w:p w14:paraId="23BB0646" w14:textId="77777777" w:rsidR="008B29CF" w:rsidRPr="003F4255" w:rsidRDefault="008B29CF" w:rsidP="008B29CF">
      <w:pPr>
        <w:keepNext/>
        <w:keepLines/>
        <w:tabs>
          <w:tab w:val="left" w:pos="567"/>
          <w:tab w:val="left" w:pos="1418"/>
          <w:tab w:val="left" w:pos="1702"/>
        </w:tabs>
        <w:spacing w:after="0" w:line="240" w:lineRule="auto"/>
        <w:jc w:val="both"/>
        <w:rPr>
          <w:rFonts w:ascii="Tahoma" w:eastAsia="Times New Roman" w:hAnsi="Tahoma" w:cs="Tahoma"/>
          <w:lang w:eastAsia="sl-SI"/>
        </w:rPr>
      </w:pPr>
    </w:p>
    <w:p w14:paraId="58EC687F" w14:textId="77777777" w:rsidR="008B29CF" w:rsidRPr="003F4255" w:rsidRDefault="008B29CF" w:rsidP="008B29CF">
      <w:pPr>
        <w:keepNext/>
        <w:keepLines/>
        <w:tabs>
          <w:tab w:val="left" w:pos="567"/>
          <w:tab w:val="left" w:pos="1418"/>
          <w:tab w:val="left" w:pos="1702"/>
        </w:tabs>
        <w:spacing w:after="0" w:line="240" w:lineRule="auto"/>
        <w:jc w:val="both"/>
        <w:rPr>
          <w:rFonts w:ascii="Tahoma" w:eastAsia="Times New Roman" w:hAnsi="Tahoma" w:cs="Tahoma"/>
          <w:lang w:eastAsia="sl-SI"/>
        </w:rPr>
      </w:pPr>
      <w:r w:rsidRPr="003F4255">
        <w:rPr>
          <w:rFonts w:ascii="Tahoma" w:eastAsia="Times New Roman" w:hAnsi="Tahoma" w:cs="Tahoma"/>
          <w:lang w:eastAsia="sl-SI"/>
        </w:rPr>
        <w:t>Izvajalec izjavlja, da so mu razumljivi in jasni pogoji in okoliščine za pravilno izvedbo pogodbenih obveznosti.</w:t>
      </w:r>
    </w:p>
    <w:p w14:paraId="0071AB67" w14:textId="77777777" w:rsidR="00EB0650" w:rsidRPr="003F4255" w:rsidRDefault="00EB0650" w:rsidP="00530307">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p>
    <w:p w14:paraId="23C94B09" w14:textId="77777777" w:rsidR="00EC3759" w:rsidRPr="00EC4317" w:rsidRDefault="00EC3759" w:rsidP="002C7037">
      <w:pPr>
        <w:pStyle w:val="Odstavekseznama"/>
        <w:keepNext/>
        <w:keepLines/>
        <w:numPr>
          <w:ilvl w:val="0"/>
          <w:numId w:val="10"/>
        </w:numPr>
        <w:ind w:left="567" w:hanging="567"/>
        <w:jc w:val="center"/>
        <w:rPr>
          <w:rFonts w:ascii="Tahoma" w:hAnsi="Tahoma" w:cs="Tahoma"/>
          <w:b/>
          <w:sz w:val="22"/>
          <w:szCs w:val="22"/>
        </w:rPr>
      </w:pPr>
      <w:r w:rsidRPr="00330E5D">
        <w:rPr>
          <w:rFonts w:ascii="Tahoma" w:hAnsi="Tahoma" w:cs="Tahoma"/>
          <w:b/>
          <w:sz w:val="22"/>
          <w:szCs w:val="22"/>
        </w:rPr>
        <w:t>POGODBENA VREDNOST</w:t>
      </w:r>
    </w:p>
    <w:p w14:paraId="7C507015" w14:textId="77777777" w:rsidR="00EC3759" w:rsidRPr="00EC4317" w:rsidRDefault="00EC3759" w:rsidP="00530307">
      <w:pPr>
        <w:keepNext/>
        <w:keepLines/>
        <w:suppressAutoHyphens/>
        <w:spacing w:after="0" w:line="240" w:lineRule="auto"/>
        <w:jc w:val="center"/>
        <w:rPr>
          <w:rFonts w:ascii="Tahoma" w:eastAsia="Times New Roman" w:hAnsi="Tahoma" w:cs="Tahoma"/>
          <w:b/>
          <w:color w:val="000000"/>
          <w:lang w:eastAsia="sl-SI"/>
        </w:rPr>
      </w:pPr>
    </w:p>
    <w:p w14:paraId="34E8DCD7" w14:textId="77777777" w:rsidR="00EC3759" w:rsidRPr="00EC4317"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646CE212" w14:textId="77777777" w:rsidR="00EC3759" w:rsidRPr="00EC4317" w:rsidRDefault="00EC3759" w:rsidP="00530307">
      <w:pPr>
        <w:pStyle w:val="Glava"/>
        <w:keepNext/>
        <w:keepLines/>
        <w:tabs>
          <w:tab w:val="clear" w:pos="4536"/>
          <w:tab w:val="clear" w:pos="9072"/>
        </w:tabs>
        <w:jc w:val="both"/>
        <w:rPr>
          <w:rFonts w:ascii="Tahoma" w:hAnsi="Tahoma" w:cs="Tahoma"/>
          <w:sz w:val="22"/>
          <w:szCs w:val="22"/>
        </w:rPr>
      </w:pPr>
    </w:p>
    <w:p w14:paraId="4029AEB2" w14:textId="77777777" w:rsidR="00456ED3" w:rsidRPr="00757CE3" w:rsidRDefault="00456ED3" w:rsidP="00456ED3">
      <w:pPr>
        <w:keepNext/>
        <w:keepLines/>
        <w:numPr>
          <w:ilvl w:val="12"/>
          <w:numId w:val="0"/>
        </w:numPr>
        <w:tabs>
          <w:tab w:val="left" w:pos="3402"/>
          <w:tab w:val="left" w:pos="5529"/>
          <w:tab w:val="right" w:pos="8505"/>
        </w:tabs>
        <w:spacing w:after="0" w:line="240" w:lineRule="auto"/>
        <w:jc w:val="both"/>
        <w:rPr>
          <w:rFonts w:ascii="Tahoma" w:eastAsia="Times New Roman" w:hAnsi="Tahoma" w:cs="Tahoma"/>
          <w:lang w:eastAsia="sl-SI"/>
        </w:rPr>
      </w:pPr>
      <w:r w:rsidRPr="00757CE3">
        <w:rPr>
          <w:rFonts w:ascii="Tahoma" w:eastAsia="Times New Roman" w:hAnsi="Tahoma" w:cs="Tahoma"/>
          <w:lang w:eastAsia="sl-SI"/>
        </w:rPr>
        <w:t>Pogodbena vrednost</w:t>
      </w:r>
      <w:r>
        <w:rPr>
          <w:rFonts w:ascii="Tahoma" w:eastAsia="Times New Roman" w:hAnsi="Tahoma" w:cs="Tahoma"/>
          <w:lang w:eastAsia="sl-SI"/>
        </w:rPr>
        <w:t xml:space="preserve"> vseh pogodbenih del </w:t>
      </w:r>
      <w:r w:rsidRPr="00757CE3">
        <w:rPr>
          <w:rFonts w:ascii="Tahoma" w:eastAsia="Times New Roman" w:hAnsi="Tahoma" w:cs="Tahoma"/>
          <w:lang w:eastAsia="sl-SI"/>
        </w:rPr>
        <w:t>iz 2. člena te pogodbe je določena na podlagi ponudbe izvajalca in na podlagi ponudbenega predračuna izvajalca znaša na dan sklenitve te pogodbe v neto vrednosti:</w:t>
      </w:r>
    </w:p>
    <w:p w14:paraId="1A1FBA8F" w14:textId="77777777" w:rsidR="00094360" w:rsidRDefault="00094360" w:rsidP="00530307">
      <w:pPr>
        <w:keepNext/>
        <w:keepLines/>
        <w:numPr>
          <w:ilvl w:val="12"/>
          <w:numId w:val="0"/>
        </w:numPr>
        <w:tabs>
          <w:tab w:val="left" w:pos="3402"/>
          <w:tab w:val="left" w:pos="5529"/>
          <w:tab w:val="right" w:pos="8505"/>
        </w:tabs>
        <w:spacing w:after="0" w:line="240" w:lineRule="auto"/>
        <w:jc w:val="both"/>
        <w:rPr>
          <w:rFonts w:ascii="Tahoma" w:hAnsi="Tahoma" w:cs="Tahoma"/>
          <w:b/>
        </w:rPr>
      </w:pPr>
    </w:p>
    <w:p w14:paraId="4E44B5E6" w14:textId="77777777" w:rsidR="00094360" w:rsidRDefault="00094360" w:rsidP="00530307">
      <w:pPr>
        <w:keepNext/>
        <w:keepLines/>
        <w:numPr>
          <w:ilvl w:val="12"/>
          <w:numId w:val="0"/>
        </w:numPr>
        <w:tabs>
          <w:tab w:val="left" w:pos="3402"/>
          <w:tab w:val="left" w:pos="5529"/>
          <w:tab w:val="right" w:pos="8505"/>
        </w:tabs>
        <w:spacing w:after="0" w:line="240" w:lineRule="auto"/>
        <w:jc w:val="center"/>
        <w:rPr>
          <w:rFonts w:ascii="Tahoma" w:hAnsi="Tahoma" w:cs="Tahoma"/>
          <w:b/>
        </w:rPr>
      </w:pPr>
      <w:r>
        <w:rPr>
          <w:rFonts w:ascii="Tahoma" w:hAnsi="Tahoma" w:cs="Tahoma"/>
          <w:b/>
        </w:rPr>
        <w:t>____________________ EUR</w:t>
      </w:r>
    </w:p>
    <w:p w14:paraId="3D030A01" w14:textId="77777777" w:rsidR="00094360" w:rsidRDefault="00094360" w:rsidP="00530307">
      <w:pPr>
        <w:keepNext/>
        <w:keepLines/>
        <w:numPr>
          <w:ilvl w:val="12"/>
          <w:numId w:val="0"/>
        </w:numPr>
        <w:tabs>
          <w:tab w:val="left" w:pos="3402"/>
          <w:tab w:val="left" w:pos="5529"/>
          <w:tab w:val="right" w:pos="8505"/>
        </w:tabs>
        <w:spacing w:after="0" w:line="240" w:lineRule="auto"/>
        <w:jc w:val="both"/>
        <w:rPr>
          <w:rFonts w:ascii="Tahoma" w:hAnsi="Tahoma" w:cs="Tahoma"/>
          <w:b/>
        </w:rPr>
      </w:pPr>
    </w:p>
    <w:p w14:paraId="38A38CD9" w14:textId="77777777" w:rsidR="00094360" w:rsidRPr="000A7527" w:rsidRDefault="00094360" w:rsidP="00530307">
      <w:pPr>
        <w:keepNext/>
        <w:keepLines/>
        <w:numPr>
          <w:ilvl w:val="12"/>
          <w:numId w:val="0"/>
        </w:numPr>
        <w:tabs>
          <w:tab w:val="left" w:pos="567"/>
          <w:tab w:val="left" w:pos="3402"/>
          <w:tab w:val="right" w:pos="8505"/>
        </w:tabs>
        <w:spacing w:after="0" w:line="240" w:lineRule="auto"/>
        <w:jc w:val="both"/>
        <w:rPr>
          <w:rFonts w:ascii="Tahoma" w:hAnsi="Tahoma" w:cs="Tahoma"/>
        </w:rPr>
      </w:pPr>
      <w:r w:rsidRPr="000A7527">
        <w:rPr>
          <w:rFonts w:ascii="Tahoma" w:hAnsi="Tahoma" w:cs="Tahoma"/>
          <w:b/>
        </w:rPr>
        <w:t>z besedo</w:t>
      </w:r>
      <w:r w:rsidRPr="000A7527">
        <w:rPr>
          <w:rFonts w:ascii="Tahoma" w:hAnsi="Tahoma" w:cs="Tahoma"/>
        </w:rPr>
        <w:t>: .................................................................................................</w:t>
      </w:r>
      <w:r>
        <w:rPr>
          <w:rFonts w:ascii="Tahoma" w:hAnsi="Tahoma" w:cs="Tahoma"/>
        </w:rPr>
        <w:t xml:space="preserve"> (__/100 evrov)</w:t>
      </w:r>
    </w:p>
    <w:p w14:paraId="755F3B6B" w14:textId="77777777" w:rsidR="00094360" w:rsidRDefault="00094360"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617768DC" w14:textId="5EE92034" w:rsidR="0018566F" w:rsidRPr="005C46BB" w:rsidRDefault="00E36583" w:rsidP="0018566F">
      <w:pPr>
        <w:keepNext/>
        <w:keepLines/>
        <w:spacing w:after="0" w:line="240" w:lineRule="auto"/>
        <w:jc w:val="both"/>
        <w:rPr>
          <w:rFonts w:ascii="Tahoma" w:hAnsi="Tahoma" w:cs="Tahoma"/>
        </w:rPr>
      </w:pPr>
      <w:r w:rsidRPr="00270A08">
        <w:rPr>
          <w:rFonts w:ascii="Tahoma" w:hAnsi="Tahoma" w:cs="Tahoma"/>
        </w:rPr>
        <w:t>pri čemer je pogodbena cena, navedena v ponudbenem predračunu izvajalca, fiksna ves čas veljavnosti pogodbe, razen v primeru znižanja cen</w:t>
      </w:r>
      <w:r>
        <w:rPr>
          <w:rFonts w:ascii="Tahoma" w:hAnsi="Tahoma" w:cs="Tahoma"/>
        </w:rPr>
        <w:t>.</w:t>
      </w:r>
      <w:r w:rsidR="0018566F" w:rsidRPr="005C46BB">
        <w:rPr>
          <w:rFonts w:ascii="Tahoma" w:hAnsi="Tahoma" w:cs="Tahoma"/>
        </w:rPr>
        <w:t>.</w:t>
      </w:r>
    </w:p>
    <w:p w14:paraId="3CFEBCD4" w14:textId="77777777" w:rsidR="00094360" w:rsidRPr="003F4255" w:rsidRDefault="00094360" w:rsidP="00530307">
      <w:pPr>
        <w:keepNext/>
        <w:keepLines/>
        <w:spacing w:after="0" w:line="240" w:lineRule="auto"/>
        <w:jc w:val="both"/>
        <w:rPr>
          <w:rFonts w:ascii="Tahoma" w:eastAsia="Times New Roman" w:hAnsi="Tahoma" w:cs="Tahoma"/>
          <w:lang w:eastAsia="sl-SI"/>
        </w:rPr>
      </w:pPr>
    </w:p>
    <w:p w14:paraId="139EE2FD" w14:textId="4BE57433" w:rsidR="00094360" w:rsidRPr="00E054E6" w:rsidRDefault="00094360" w:rsidP="00530307">
      <w:pPr>
        <w:keepNext/>
        <w:keepLines/>
        <w:spacing w:after="0" w:line="240" w:lineRule="auto"/>
        <w:jc w:val="both"/>
        <w:rPr>
          <w:rFonts w:ascii="Tahoma" w:eastAsia="Times New Roman" w:hAnsi="Tahoma" w:cs="Tahoma"/>
          <w:lang w:eastAsia="sl-SI"/>
        </w:rPr>
      </w:pPr>
      <w:r w:rsidRPr="003F4255">
        <w:rPr>
          <w:rFonts w:ascii="Tahoma" w:eastAsia="Times New Roman" w:hAnsi="Tahoma" w:cs="Tahoma"/>
          <w:lang w:eastAsia="sl-SI"/>
        </w:rPr>
        <w:t xml:space="preserve">Pogodbena vrednost ne vključuje davka na dodano vrednost (DDV). </w:t>
      </w:r>
      <w:r w:rsidR="00061246" w:rsidRPr="00061246">
        <w:rPr>
          <w:rFonts w:ascii="Tahoma" w:hAnsi="Tahoma" w:cs="Tahoma"/>
        </w:rPr>
        <w:t xml:space="preserve"> </w:t>
      </w:r>
      <w:r w:rsidR="00061246" w:rsidRPr="00A96D73">
        <w:rPr>
          <w:rFonts w:ascii="Tahoma" w:hAnsi="Tahoma" w:cs="Tahoma"/>
        </w:rPr>
        <w:t>DDV se obračuna v skladu z vsakokratno veljavno zakonodajo</w:t>
      </w:r>
      <w:r w:rsidR="00061246">
        <w:rPr>
          <w:rFonts w:ascii="Tahoma" w:hAnsi="Tahoma" w:cs="Tahoma"/>
        </w:rPr>
        <w:t xml:space="preserve"> v Republiki Sloveniji.</w:t>
      </w:r>
    </w:p>
    <w:p w14:paraId="5176D2CF" w14:textId="77777777" w:rsidR="003F4255" w:rsidRPr="00E054E6" w:rsidRDefault="003F4255" w:rsidP="00530307">
      <w:pPr>
        <w:keepNext/>
        <w:keepLines/>
        <w:spacing w:after="0" w:line="240" w:lineRule="auto"/>
        <w:jc w:val="both"/>
        <w:rPr>
          <w:rFonts w:ascii="Tahoma" w:eastAsia="Times New Roman" w:hAnsi="Tahoma" w:cs="Tahoma"/>
          <w:lang w:eastAsia="sl-SI"/>
        </w:rPr>
      </w:pPr>
    </w:p>
    <w:p w14:paraId="5682334D" w14:textId="77777777" w:rsidR="00561C2D" w:rsidRDefault="00561C2D" w:rsidP="00561C2D">
      <w:pPr>
        <w:keepNext/>
        <w:keepLines/>
        <w:spacing w:after="0" w:line="240" w:lineRule="auto"/>
        <w:jc w:val="both"/>
        <w:rPr>
          <w:rFonts w:ascii="Tahoma" w:hAnsi="Tahoma" w:cs="Tahoma"/>
          <w:lang w:eastAsia="sl-SI"/>
        </w:rPr>
      </w:pPr>
    </w:p>
    <w:p w14:paraId="5BF70496" w14:textId="77777777" w:rsidR="00561C2D" w:rsidRPr="00BA1D0D" w:rsidRDefault="00561C2D"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1D0D">
        <w:rPr>
          <w:rFonts w:ascii="Tahoma" w:eastAsia="Times New Roman" w:hAnsi="Tahoma" w:cs="Tahoma"/>
          <w:color w:val="000000"/>
          <w:lang w:eastAsia="sl-SI"/>
        </w:rPr>
        <w:t>člen</w:t>
      </w:r>
    </w:p>
    <w:p w14:paraId="2E77D2BF" w14:textId="77777777" w:rsidR="00A75075" w:rsidRPr="00A75075" w:rsidRDefault="00A75075" w:rsidP="00A75075">
      <w:pPr>
        <w:keepNext/>
        <w:keepLines/>
        <w:spacing w:after="0" w:line="240" w:lineRule="auto"/>
        <w:jc w:val="both"/>
        <w:rPr>
          <w:rFonts w:ascii="Tahoma" w:eastAsia="Times New Roman" w:hAnsi="Tahoma" w:cs="Tahoma"/>
          <w:lang w:eastAsia="sl-SI"/>
        </w:rPr>
      </w:pPr>
      <w:r w:rsidRPr="00A75075">
        <w:rPr>
          <w:rFonts w:ascii="Tahoma" w:eastAsia="Times New Roman" w:hAnsi="Tahoma" w:cs="Tahoma"/>
          <w:lang w:eastAsia="sl-SI"/>
        </w:rPr>
        <w:lastRenderedPageBreak/>
        <w:t xml:space="preserve">V pogodbenih cenah, navedenih v posameznih postavkah ponudbenega predračuna izvajalca, so upoštevani vsi materialni in nematerialni stroški, potrebni za kvalitetno in pravočasno izvedbo predmeta pogodbe, vključno s stroški dela, stroški dobave opreme, stroški prevoza, stroški organizacije delovišča, stroški pripravljalnih del, stroški za varnost pri delu, stroški zavarovanja materiala, opreme, pripomočkov in delovne sile, stroški odvoza in razgradnje odpadkov, stroški odprave napak v času garancijske dobe, stroški izdelave ponudbene dokumentacije, popusti, dajatvami ter carinskimi obveznostmi kot tudi stroški za vsa ostala dela in naloge, ki so v pogodbi opredeljene kot obveznosti izvajalca. </w:t>
      </w:r>
    </w:p>
    <w:p w14:paraId="45DCC493" w14:textId="77777777" w:rsidR="00411EA6" w:rsidRPr="00411EA6" w:rsidRDefault="00411EA6" w:rsidP="00411EA6">
      <w:pPr>
        <w:keepNext/>
        <w:keepLines/>
        <w:tabs>
          <w:tab w:val="left" w:pos="426"/>
          <w:tab w:val="left" w:pos="1418"/>
          <w:tab w:val="left" w:pos="1702"/>
        </w:tabs>
        <w:spacing w:after="0" w:line="240" w:lineRule="auto"/>
        <w:jc w:val="both"/>
        <w:rPr>
          <w:rFonts w:ascii="Tahoma" w:eastAsia="Times New Roman" w:hAnsi="Tahoma" w:cs="Tahoma"/>
          <w:lang w:eastAsia="sl-SI"/>
        </w:rPr>
      </w:pPr>
    </w:p>
    <w:p w14:paraId="416E176A" w14:textId="77777777" w:rsidR="00411EA6" w:rsidRPr="00FF1574" w:rsidRDefault="00411EA6"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F1574">
        <w:rPr>
          <w:rFonts w:ascii="Tahoma" w:eastAsia="Times New Roman" w:hAnsi="Tahoma" w:cs="Tahoma"/>
          <w:color w:val="000000"/>
          <w:lang w:eastAsia="sl-SI"/>
        </w:rPr>
        <w:t>člen</w:t>
      </w:r>
    </w:p>
    <w:p w14:paraId="37851972" w14:textId="77777777" w:rsidR="00EC3759" w:rsidRDefault="00EC3759" w:rsidP="00530307">
      <w:pPr>
        <w:keepNext/>
        <w:keepLines/>
        <w:spacing w:after="0" w:line="240" w:lineRule="auto"/>
        <w:jc w:val="both"/>
        <w:rPr>
          <w:rFonts w:ascii="Tahoma" w:eastAsia="Times New Roman" w:hAnsi="Tahoma" w:cs="Tahoma"/>
          <w:lang w:eastAsia="sl-SI"/>
        </w:rPr>
      </w:pPr>
    </w:p>
    <w:p w14:paraId="082DFF63" w14:textId="77777777" w:rsidR="00411EA6" w:rsidRPr="00411EA6" w:rsidRDefault="00411EA6" w:rsidP="00411EA6">
      <w:pPr>
        <w:keepNext/>
        <w:keepLines/>
        <w:spacing w:after="0" w:line="240" w:lineRule="auto"/>
        <w:jc w:val="both"/>
        <w:rPr>
          <w:rFonts w:ascii="Tahoma" w:eastAsia="Times New Roman" w:hAnsi="Tahoma" w:cs="Tahoma"/>
          <w:lang w:eastAsia="sl-SI"/>
        </w:rPr>
      </w:pPr>
      <w:r w:rsidRPr="00411EA6">
        <w:rPr>
          <w:rFonts w:ascii="Tahoma" w:eastAsia="Times New Roman" w:hAnsi="Tahoma" w:cs="Tahoma"/>
          <w:lang w:eastAsia="sl-SI"/>
        </w:rPr>
        <w:t xml:space="preserve">Povišanje pogodbene vrednosti zaradi nepredvidenih del in/ali sprememba pogodbe oziroma povišanje pogodbene vrednosti zaradi dodatnih del (pozneje naročena dela) je mogoče pod pogojem, da povišanje ne presega 30 % (trideset odstotkov) pogodbene vrednosti, navedene v </w:t>
      </w:r>
      <w:r>
        <w:rPr>
          <w:rFonts w:ascii="Tahoma" w:eastAsia="Times New Roman" w:hAnsi="Tahoma" w:cs="Tahoma"/>
          <w:lang w:eastAsia="sl-SI"/>
        </w:rPr>
        <w:t>4</w:t>
      </w:r>
      <w:r w:rsidRPr="00411EA6">
        <w:rPr>
          <w:rFonts w:ascii="Tahoma" w:eastAsia="Times New Roman" w:hAnsi="Tahoma" w:cs="Tahoma"/>
          <w:lang w:eastAsia="sl-SI"/>
        </w:rPr>
        <w:t xml:space="preserve">. členu te pogodbe, in da so izpolnjeni pogoji iz 95. člena ZJN-3. </w:t>
      </w:r>
    </w:p>
    <w:p w14:paraId="67AB2BB0" w14:textId="77777777" w:rsidR="00411EA6" w:rsidRPr="00411EA6" w:rsidRDefault="00411EA6" w:rsidP="00411EA6">
      <w:pPr>
        <w:keepNext/>
        <w:keepLines/>
        <w:spacing w:after="0" w:line="240" w:lineRule="auto"/>
        <w:jc w:val="both"/>
        <w:rPr>
          <w:rFonts w:ascii="Tahoma" w:eastAsia="Times New Roman" w:hAnsi="Tahoma" w:cs="Tahoma"/>
          <w:lang w:eastAsia="sl-SI"/>
        </w:rPr>
      </w:pPr>
    </w:p>
    <w:p w14:paraId="2CB7FE04" w14:textId="77777777" w:rsidR="00411EA6" w:rsidRPr="00411EA6" w:rsidRDefault="00411EA6" w:rsidP="00411EA6">
      <w:pPr>
        <w:keepNext/>
        <w:keepLines/>
        <w:spacing w:after="0" w:line="240" w:lineRule="auto"/>
        <w:jc w:val="both"/>
        <w:rPr>
          <w:rFonts w:ascii="Tahoma" w:eastAsia="Times New Roman" w:hAnsi="Tahoma" w:cs="Tahoma"/>
          <w:lang w:eastAsia="sl-SI"/>
        </w:rPr>
      </w:pPr>
      <w:r w:rsidRPr="00411EA6">
        <w:rPr>
          <w:rFonts w:ascii="Tahoma" w:eastAsia="Times New Roman" w:hAnsi="Tahoma" w:cs="Tahoma"/>
          <w:lang w:eastAsia="sl-SI"/>
        </w:rPr>
        <w:t xml:space="preserve">Če se obseg del poveča zaradi nepredvidenih del in/ali dodatnih del, ki ga pogodbeni stranki sporazumno ugotovita in naročnik s tem pisno soglaša, se ta dela obračunavajo po cenah, ki so določene v </w:t>
      </w:r>
      <w:r w:rsidR="00D41B04">
        <w:rPr>
          <w:rFonts w:ascii="Tahoma" w:eastAsia="Times New Roman" w:hAnsi="Tahoma" w:cs="Tahoma"/>
          <w:lang w:eastAsia="sl-SI"/>
        </w:rPr>
        <w:t>ponudbenem predračunu izvajalca</w:t>
      </w:r>
      <w:r w:rsidRPr="00411EA6">
        <w:rPr>
          <w:rFonts w:ascii="Tahoma" w:eastAsia="Times New Roman" w:hAnsi="Tahoma" w:cs="Tahoma"/>
          <w:lang w:eastAsia="sl-SI"/>
        </w:rPr>
        <w:t xml:space="preserve"> za posamezne merske enote del, oziroma če niso zajete v </w:t>
      </w:r>
      <w:r w:rsidR="00D41B04">
        <w:rPr>
          <w:rFonts w:ascii="Tahoma" w:eastAsia="Times New Roman" w:hAnsi="Tahoma" w:cs="Tahoma"/>
          <w:lang w:eastAsia="sl-SI"/>
        </w:rPr>
        <w:t>ponudbenem predračunu izvajalca</w:t>
      </w:r>
      <w:r w:rsidRPr="00411EA6">
        <w:rPr>
          <w:rFonts w:ascii="Tahoma" w:eastAsia="Times New Roman" w:hAnsi="Tahoma" w:cs="Tahoma"/>
          <w:lang w:eastAsia="sl-SI"/>
        </w:rPr>
        <w:t>, po kalkulativnih elementih izvajalca za ta dela, ki so sestavni del ponudbe</w:t>
      </w:r>
      <w:r w:rsidR="00D41B04">
        <w:rPr>
          <w:rFonts w:ascii="Tahoma" w:eastAsia="Times New Roman" w:hAnsi="Tahoma" w:cs="Tahoma"/>
          <w:lang w:eastAsia="sl-SI"/>
        </w:rPr>
        <w:t xml:space="preserve"> izvajalca</w:t>
      </w:r>
      <w:r w:rsidRPr="00411EA6">
        <w:rPr>
          <w:rFonts w:ascii="Tahoma" w:eastAsia="Times New Roman" w:hAnsi="Tahoma" w:cs="Tahoma"/>
          <w:lang w:eastAsia="sl-SI"/>
        </w:rPr>
        <w:t>. V teh primerih bo naročnik z izvajalcem sklenil aneks k tej pogodbi v skladu s 95. členom ZJN-3.</w:t>
      </w:r>
    </w:p>
    <w:p w14:paraId="2998BBB1" w14:textId="77777777" w:rsidR="00411EA6" w:rsidRPr="00411EA6" w:rsidRDefault="00411EA6" w:rsidP="00411EA6">
      <w:pPr>
        <w:keepNext/>
        <w:keepLines/>
        <w:spacing w:after="0" w:line="240" w:lineRule="auto"/>
        <w:jc w:val="both"/>
        <w:rPr>
          <w:rFonts w:ascii="Tahoma" w:eastAsia="Times New Roman" w:hAnsi="Tahoma" w:cs="Tahoma"/>
          <w:lang w:eastAsia="sl-SI"/>
        </w:rPr>
      </w:pPr>
    </w:p>
    <w:p w14:paraId="63653FC7" w14:textId="77777777" w:rsidR="00411EA6" w:rsidRPr="00411EA6" w:rsidRDefault="00411EA6" w:rsidP="00411EA6">
      <w:pPr>
        <w:keepNext/>
        <w:keepLines/>
        <w:spacing w:after="0" w:line="240" w:lineRule="auto"/>
        <w:jc w:val="both"/>
        <w:rPr>
          <w:rFonts w:ascii="Tahoma" w:eastAsia="Times New Roman" w:hAnsi="Tahoma" w:cs="Tahoma"/>
          <w:lang w:eastAsia="sl-SI"/>
        </w:rPr>
      </w:pPr>
      <w:r w:rsidRPr="00411EA6">
        <w:rPr>
          <w:rFonts w:ascii="Tahoma" w:eastAsia="Times New Roman" w:hAnsi="Tahoma" w:cs="Tahoma"/>
          <w:lang w:eastAsia="sl-SI"/>
        </w:rPr>
        <w:t>Naročnik ne bo priznal nepredvidenih del in/ali dodatnih del, v kolikor ne bodo potrjena in evidentirana v gradbenem dnevniku s strani osebe, ki opravlja nadzor nad gradbenimi deli, pred izvedbo le teh. Pri dodatnih delih izvajalec ni upravičen do obračuna manipulativnih stroškov.</w:t>
      </w:r>
    </w:p>
    <w:p w14:paraId="3E4CA443" w14:textId="77777777" w:rsidR="00411EA6" w:rsidRPr="00411EA6" w:rsidRDefault="00411EA6" w:rsidP="00411EA6">
      <w:pPr>
        <w:keepNext/>
        <w:keepLines/>
        <w:spacing w:after="0" w:line="240" w:lineRule="auto"/>
        <w:jc w:val="both"/>
        <w:rPr>
          <w:rFonts w:ascii="Tahoma" w:eastAsia="Times New Roman" w:hAnsi="Tahoma" w:cs="Tahoma"/>
          <w:lang w:eastAsia="sl-SI"/>
        </w:rPr>
      </w:pPr>
    </w:p>
    <w:p w14:paraId="1D46788E" w14:textId="77777777" w:rsidR="00411EA6" w:rsidRDefault="00411EA6" w:rsidP="00411EA6">
      <w:pPr>
        <w:keepNext/>
        <w:keepLines/>
        <w:spacing w:after="0" w:line="240" w:lineRule="auto"/>
        <w:jc w:val="both"/>
        <w:rPr>
          <w:rFonts w:ascii="Tahoma" w:eastAsia="Times New Roman" w:hAnsi="Tahoma" w:cs="Tahoma"/>
          <w:lang w:eastAsia="sl-SI"/>
        </w:rPr>
      </w:pPr>
      <w:r w:rsidRPr="00411EA6">
        <w:rPr>
          <w:rFonts w:ascii="Tahoma" w:eastAsia="Times New Roman" w:hAnsi="Tahoma" w:cs="Tahoma"/>
          <w:lang w:eastAsia="sl-SI"/>
        </w:rPr>
        <w:t xml:space="preserve">V primeru iz prvega odstavka tega člena pogodbe kakršno koli zvišanje pogodbene vrednosti ne sme presegati 30 % (trideset odstotkov) pogodbene vrednosti, navedene v </w:t>
      </w:r>
      <w:r w:rsidR="00D41B04">
        <w:rPr>
          <w:rFonts w:ascii="Tahoma" w:eastAsia="Times New Roman" w:hAnsi="Tahoma" w:cs="Tahoma"/>
          <w:lang w:eastAsia="sl-SI"/>
        </w:rPr>
        <w:t>4</w:t>
      </w:r>
      <w:r w:rsidRPr="00411EA6">
        <w:rPr>
          <w:rFonts w:ascii="Tahoma" w:eastAsia="Times New Roman" w:hAnsi="Tahoma" w:cs="Tahoma"/>
          <w:lang w:eastAsia="sl-SI"/>
        </w:rPr>
        <w:t xml:space="preserve">. členu te pogodbe. Če je opravljenih več zaporednih zvišanj (iz prvega odstavka tega člena pogodbe), velja ta omejitev za vrednost vseh zvišanj skupaj. Upoštevaje </w:t>
      </w:r>
      <w:r>
        <w:rPr>
          <w:rFonts w:ascii="Tahoma" w:eastAsia="Times New Roman" w:hAnsi="Tahoma" w:cs="Tahoma"/>
          <w:lang w:eastAsia="sl-SI"/>
        </w:rPr>
        <w:t>5</w:t>
      </w:r>
      <w:r w:rsidRPr="00411EA6">
        <w:rPr>
          <w:rFonts w:ascii="Tahoma" w:eastAsia="Times New Roman" w:hAnsi="Tahoma" w:cs="Tahoma"/>
          <w:lang w:eastAsia="sl-SI"/>
        </w:rPr>
        <w:t>. člen pogodbe, se</w:t>
      </w:r>
      <w:r w:rsidR="00D41B04">
        <w:rPr>
          <w:rFonts w:ascii="Tahoma" w:eastAsia="Times New Roman" w:hAnsi="Tahoma" w:cs="Tahoma"/>
          <w:lang w:eastAsia="sl-SI"/>
        </w:rPr>
        <w:t>,</w:t>
      </w:r>
      <w:r w:rsidRPr="00411EA6">
        <w:rPr>
          <w:rFonts w:ascii="Tahoma" w:eastAsia="Times New Roman" w:hAnsi="Tahoma" w:cs="Tahoma"/>
          <w:lang w:eastAsia="sl-SI"/>
        </w:rPr>
        <w:t xml:space="preserve"> kot referenčna vrednost za izračun najvišje dovoljene vrednosti sprememb v primeru iz prvega odstavka tega člena</w:t>
      </w:r>
      <w:r w:rsidR="00D41B04">
        <w:rPr>
          <w:rFonts w:ascii="Tahoma" w:eastAsia="Times New Roman" w:hAnsi="Tahoma" w:cs="Tahoma"/>
          <w:lang w:eastAsia="sl-SI"/>
        </w:rPr>
        <w:t>,</w:t>
      </w:r>
      <w:r w:rsidRPr="00411EA6">
        <w:rPr>
          <w:rFonts w:ascii="Tahoma" w:eastAsia="Times New Roman" w:hAnsi="Tahoma" w:cs="Tahoma"/>
          <w:lang w:eastAsia="sl-SI"/>
        </w:rPr>
        <w:t xml:space="preserve"> uporabi vrednost pogodbe s posodobljenimi cenami.</w:t>
      </w:r>
    </w:p>
    <w:p w14:paraId="338BADBD" w14:textId="77777777" w:rsidR="00411EA6" w:rsidRDefault="00411EA6" w:rsidP="00411EA6">
      <w:pPr>
        <w:keepNext/>
        <w:keepLines/>
        <w:spacing w:after="0" w:line="240" w:lineRule="auto"/>
        <w:jc w:val="both"/>
        <w:rPr>
          <w:rFonts w:ascii="Tahoma" w:eastAsia="Times New Roman" w:hAnsi="Tahoma" w:cs="Tahoma"/>
          <w:lang w:eastAsia="sl-SI"/>
        </w:rPr>
      </w:pPr>
    </w:p>
    <w:p w14:paraId="1094F073" w14:textId="77777777" w:rsidR="00EC3759" w:rsidRPr="00601436" w:rsidRDefault="003F4255" w:rsidP="002C7037">
      <w:pPr>
        <w:pStyle w:val="Odstavekseznama"/>
        <w:keepNext/>
        <w:keepLines/>
        <w:numPr>
          <w:ilvl w:val="0"/>
          <w:numId w:val="10"/>
        </w:numPr>
        <w:ind w:left="567" w:hanging="567"/>
        <w:jc w:val="center"/>
        <w:rPr>
          <w:rFonts w:ascii="Tahoma" w:hAnsi="Tahoma" w:cs="Tahoma"/>
          <w:b/>
          <w:sz w:val="22"/>
          <w:szCs w:val="22"/>
        </w:rPr>
      </w:pPr>
      <w:r w:rsidRPr="00601436">
        <w:rPr>
          <w:rFonts w:ascii="Tahoma" w:hAnsi="Tahoma" w:cs="Tahoma"/>
          <w:b/>
          <w:sz w:val="22"/>
          <w:szCs w:val="22"/>
        </w:rPr>
        <w:t>NAČIN OBRAČUNAVANJA IN PLAČILO</w:t>
      </w:r>
    </w:p>
    <w:p w14:paraId="3CD91583" w14:textId="77777777" w:rsidR="00EC3759" w:rsidRPr="00FF1574" w:rsidRDefault="00EC3759" w:rsidP="00530307">
      <w:pPr>
        <w:keepNext/>
        <w:keepLines/>
        <w:spacing w:after="0" w:line="240" w:lineRule="auto"/>
        <w:jc w:val="center"/>
        <w:rPr>
          <w:rFonts w:ascii="Tahoma" w:eastAsia="Times New Roman" w:hAnsi="Tahoma" w:cs="Tahoma"/>
          <w:lang w:eastAsia="sl-SI"/>
        </w:rPr>
      </w:pPr>
    </w:p>
    <w:p w14:paraId="6F1B2318" w14:textId="77777777" w:rsidR="00E360E6" w:rsidRPr="00FF1574" w:rsidRDefault="00E360E6"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F1574">
        <w:rPr>
          <w:rFonts w:ascii="Tahoma" w:eastAsia="Times New Roman" w:hAnsi="Tahoma" w:cs="Tahoma"/>
          <w:color w:val="000000"/>
          <w:lang w:eastAsia="sl-SI"/>
        </w:rPr>
        <w:t>člen</w:t>
      </w:r>
    </w:p>
    <w:p w14:paraId="7F1E4E1F" w14:textId="77777777" w:rsidR="00E360E6" w:rsidRPr="00FF1574" w:rsidRDefault="00E360E6" w:rsidP="00530307">
      <w:pPr>
        <w:keepNext/>
        <w:keepLines/>
        <w:spacing w:after="0" w:line="240" w:lineRule="auto"/>
        <w:ind w:left="360"/>
        <w:jc w:val="both"/>
        <w:rPr>
          <w:rFonts w:ascii="Tahoma" w:hAnsi="Tahoma" w:cs="Tahoma"/>
          <w:highlight w:val="yellow"/>
        </w:rPr>
      </w:pPr>
    </w:p>
    <w:p w14:paraId="48A7E596" w14:textId="77777777" w:rsidR="003C7F02" w:rsidRPr="00FB7A00" w:rsidRDefault="003C7F02" w:rsidP="00530307">
      <w:pPr>
        <w:keepNext/>
        <w:keepLines/>
        <w:tabs>
          <w:tab w:val="left" w:pos="426"/>
          <w:tab w:val="left" w:pos="1418"/>
          <w:tab w:val="left" w:pos="1702"/>
        </w:tabs>
        <w:spacing w:after="0" w:line="240" w:lineRule="auto"/>
        <w:jc w:val="both"/>
        <w:rPr>
          <w:rFonts w:ascii="Tahoma" w:eastAsia="Times New Roman" w:hAnsi="Tahoma" w:cs="Tahoma"/>
          <w:lang w:eastAsia="sl-SI"/>
        </w:rPr>
      </w:pPr>
      <w:r w:rsidRPr="00FB7A00">
        <w:rPr>
          <w:rFonts w:ascii="Tahoma" w:eastAsia="Times New Roman" w:hAnsi="Tahoma" w:cs="Tahoma"/>
          <w:lang w:eastAsia="sl-SI"/>
        </w:rPr>
        <w:t>Pogodbeni stranki bosta opravili obračun del na podlagi iz</w:t>
      </w:r>
      <w:r w:rsidR="00C9313D" w:rsidRPr="00FB7A00">
        <w:rPr>
          <w:rFonts w:ascii="Tahoma" w:eastAsia="Times New Roman" w:hAnsi="Tahoma" w:cs="Tahoma"/>
          <w:lang w:eastAsia="sl-SI"/>
        </w:rPr>
        <w:t>stavljenih</w:t>
      </w:r>
      <w:r w:rsidRPr="00FB7A00">
        <w:rPr>
          <w:rFonts w:ascii="Tahoma" w:eastAsia="Times New Roman" w:hAnsi="Tahoma" w:cs="Tahoma"/>
          <w:lang w:eastAsia="sl-SI"/>
        </w:rPr>
        <w:t xml:space="preserve"> začasnih mesečnih situacij in končne situacije</w:t>
      </w:r>
      <w:r w:rsidR="00E4057D" w:rsidRPr="00FB7A00">
        <w:rPr>
          <w:rFonts w:ascii="Tahoma" w:eastAsia="Times New Roman" w:hAnsi="Tahoma" w:cs="Tahoma"/>
          <w:lang w:eastAsia="sl-SI"/>
        </w:rPr>
        <w:t>.</w:t>
      </w:r>
    </w:p>
    <w:p w14:paraId="6C1F7BBD" w14:textId="77777777" w:rsidR="003C7F02" w:rsidRPr="00FB7A00" w:rsidRDefault="003C7F02" w:rsidP="00530307">
      <w:pPr>
        <w:keepNext/>
        <w:keepLines/>
        <w:tabs>
          <w:tab w:val="left" w:pos="426"/>
          <w:tab w:val="left" w:pos="1418"/>
          <w:tab w:val="left" w:pos="1702"/>
        </w:tabs>
        <w:spacing w:after="0" w:line="240" w:lineRule="auto"/>
        <w:jc w:val="both"/>
        <w:rPr>
          <w:rFonts w:ascii="Tahoma" w:eastAsia="Times New Roman" w:hAnsi="Tahoma" w:cs="Tahoma"/>
          <w:lang w:eastAsia="sl-SI"/>
        </w:rPr>
      </w:pPr>
    </w:p>
    <w:p w14:paraId="0EDAF01C" w14:textId="77777777" w:rsidR="003C7F02" w:rsidRPr="00FB7A00" w:rsidRDefault="003C7F02" w:rsidP="002C7037">
      <w:pPr>
        <w:keepNext/>
        <w:keepLines/>
        <w:numPr>
          <w:ilvl w:val="0"/>
          <w:numId w:val="5"/>
        </w:numPr>
        <w:tabs>
          <w:tab w:val="clear" w:pos="0"/>
          <w:tab w:val="num" w:pos="720"/>
          <w:tab w:val="num" w:pos="870"/>
        </w:tabs>
        <w:suppressAutoHyphens/>
        <w:spacing w:after="0" w:line="240" w:lineRule="auto"/>
        <w:ind w:left="426" w:hanging="426"/>
        <w:jc w:val="center"/>
        <w:rPr>
          <w:rFonts w:ascii="Tahoma" w:eastAsia="Times New Roman" w:hAnsi="Tahoma" w:cs="Tahoma"/>
          <w:color w:val="000000"/>
          <w:lang w:eastAsia="sl-SI"/>
        </w:rPr>
      </w:pPr>
      <w:r w:rsidRPr="00FB7A00">
        <w:rPr>
          <w:rFonts w:ascii="Tahoma" w:eastAsia="Times New Roman" w:hAnsi="Tahoma" w:cs="Tahoma"/>
          <w:color w:val="000000"/>
          <w:lang w:eastAsia="sl-SI"/>
        </w:rPr>
        <w:t>člen</w:t>
      </w:r>
    </w:p>
    <w:p w14:paraId="003A0BC3" w14:textId="77777777" w:rsidR="003C7F02" w:rsidRPr="00FB7A00"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p>
    <w:p w14:paraId="4DE1E40C" w14:textId="3CA7999A" w:rsidR="003C7F02" w:rsidRPr="00FB7A00"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r w:rsidRPr="00FB7A00">
        <w:rPr>
          <w:rFonts w:ascii="Tahoma" w:eastAsia="Times New Roman" w:hAnsi="Tahoma" w:cs="Tahoma"/>
          <w:lang w:eastAsia="sl-SI"/>
        </w:rPr>
        <w:t xml:space="preserve">Izvajalec na podlagi potrjenih podatkov iz knjige obračunskih izmer in dogovorjenih cen sestavi mesečne začasne situacije, ki </w:t>
      </w:r>
      <w:r w:rsidR="00C9313D" w:rsidRPr="00FB7A00">
        <w:rPr>
          <w:rFonts w:ascii="Tahoma" w:eastAsia="Times New Roman" w:hAnsi="Tahoma" w:cs="Tahoma"/>
          <w:lang w:eastAsia="sl-SI"/>
        </w:rPr>
        <w:t>zajemajo</w:t>
      </w:r>
      <w:r w:rsidRPr="00FB7A00">
        <w:rPr>
          <w:rFonts w:ascii="Tahoma" w:eastAsia="Times New Roman" w:hAnsi="Tahoma" w:cs="Tahoma"/>
          <w:lang w:eastAsia="sl-SI"/>
        </w:rPr>
        <w:t xml:space="preserve"> vsa opravljena dela in vgrajeni material od prvega do zadnjega dne v obračunskem mesecu. Začasna mesečna situacija mora biti iz</w:t>
      </w:r>
      <w:r w:rsidR="00707470" w:rsidRPr="00FB7A00">
        <w:rPr>
          <w:rFonts w:ascii="Tahoma" w:eastAsia="Times New Roman" w:hAnsi="Tahoma" w:cs="Tahoma"/>
          <w:lang w:eastAsia="sl-SI"/>
        </w:rPr>
        <w:t>stavljena</w:t>
      </w:r>
      <w:r w:rsidRPr="00FB7A00">
        <w:rPr>
          <w:rFonts w:ascii="Tahoma" w:eastAsia="Times New Roman" w:hAnsi="Tahoma" w:cs="Tahoma"/>
          <w:lang w:eastAsia="sl-SI"/>
        </w:rPr>
        <w:t xml:space="preserve"> v roku petih (5) koledarskih dni </w:t>
      </w:r>
      <w:r w:rsidR="00061246">
        <w:rPr>
          <w:rFonts w:ascii="Tahoma" w:eastAsia="Times New Roman" w:hAnsi="Tahoma" w:cs="Tahoma"/>
          <w:lang w:eastAsia="sl-SI"/>
        </w:rPr>
        <w:t>v mesecu za pretekli (obračunski</w:t>
      </w:r>
      <w:r w:rsidR="00072858">
        <w:rPr>
          <w:rFonts w:ascii="Tahoma" w:eastAsia="Times New Roman" w:hAnsi="Tahoma" w:cs="Tahoma"/>
          <w:lang w:eastAsia="sl-SI"/>
        </w:rPr>
        <w:t xml:space="preserve">) mesec. </w:t>
      </w:r>
    </w:p>
    <w:p w14:paraId="6DF680A4" w14:textId="77777777" w:rsidR="003C7F02" w:rsidRPr="00FB7A00"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p>
    <w:p w14:paraId="24B20B77" w14:textId="77777777" w:rsidR="003C7F02" w:rsidRPr="00FB7A00" w:rsidRDefault="003C7F02" w:rsidP="002C7037">
      <w:pPr>
        <w:keepNext/>
        <w:keepLines/>
        <w:numPr>
          <w:ilvl w:val="0"/>
          <w:numId w:val="5"/>
        </w:numPr>
        <w:tabs>
          <w:tab w:val="clear" w:pos="0"/>
          <w:tab w:val="num" w:pos="720"/>
          <w:tab w:val="num" w:pos="870"/>
        </w:tabs>
        <w:suppressAutoHyphens/>
        <w:spacing w:after="0" w:line="240" w:lineRule="auto"/>
        <w:ind w:left="426" w:hanging="426"/>
        <w:jc w:val="center"/>
        <w:rPr>
          <w:rFonts w:ascii="Tahoma" w:eastAsia="Times New Roman" w:hAnsi="Tahoma" w:cs="Tahoma"/>
          <w:color w:val="000000"/>
          <w:lang w:eastAsia="sl-SI"/>
        </w:rPr>
      </w:pPr>
      <w:r w:rsidRPr="00FB7A00">
        <w:rPr>
          <w:rFonts w:ascii="Tahoma" w:eastAsia="Times New Roman" w:hAnsi="Tahoma" w:cs="Tahoma"/>
          <w:color w:val="000000"/>
          <w:lang w:eastAsia="sl-SI"/>
        </w:rPr>
        <w:t>člen</w:t>
      </w:r>
    </w:p>
    <w:p w14:paraId="5D6E9FAF" w14:textId="77777777" w:rsidR="003C7F02" w:rsidRPr="003C7F02"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p>
    <w:p w14:paraId="4640E47B" w14:textId="191D5A60" w:rsidR="00F73B87" w:rsidRDefault="003C7F02" w:rsidP="00F73B87">
      <w:pPr>
        <w:keepNext/>
        <w:keepLines/>
        <w:tabs>
          <w:tab w:val="left" w:pos="1418"/>
          <w:tab w:val="left" w:pos="1702"/>
        </w:tabs>
        <w:spacing w:after="0" w:line="240" w:lineRule="auto"/>
        <w:jc w:val="both"/>
        <w:rPr>
          <w:rFonts w:ascii="Tahoma" w:eastAsia="Times New Roman" w:hAnsi="Tahoma" w:cs="Tahoma"/>
          <w:lang w:eastAsia="sl-SI"/>
        </w:rPr>
      </w:pPr>
      <w:r w:rsidRPr="003C7F02">
        <w:rPr>
          <w:rFonts w:ascii="Tahoma" w:eastAsia="Times New Roman" w:hAnsi="Tahoma" w:cs="Tahoma"/>
          <w:lang w:eastAsia="sl-SI"/>
        </w:rPr>
        <w:lastRenderedPageBreak/>
        <w:t>Naročnik je dolžan preveriti pravilno vrednost opravljenih del na osnovi začasno izstavljene mesečne situacije in potrjene knjige obračunskih izmer, ter njeno pravilnost potrditi v osmih (8) koledarskih dn</w:t>
      </w:r>
      <w:r w:rsidR="007E7C5A">
        <w:rPr>
          <w:rFonts w:ascii="Tahoma" w:eastAsia="Times New Roman" w:hAnsi="Tahoma" w:cs="Tahoma"/>
          <w:lang w:eastAsia="sl-SI"/>
        </w:rPr>
        <w:t xml:space="preserve">i </w:t>
      </w:r>
      <w:r w:rsidRPr="003C7F02">
        <w:rPr>
          <w:rFonts w:ascii="Tahoma" w:eastAsia="Times New Roman" w:hAnsi="Tahoma" w:cs="Tahoma"/>
          <w:lang w:eastAsia="sl-SI"/>
        </w:rPr>
        <w:t xml:space="preserve"> od dneva uradno evidentiranega prejema situacije v svojem vložišču. </w:t>
      </w:r>
      <w:r w:rsidR="00F73B87" w:rsidRPr="003C7F02">
        <w:rPr>
          <w:rFonts w:ascii="Tahoma" w:eastAsia="Times New Roman" w:hAnsi="Tahoma" w:cs="Tahoma"/>
          <w:lang w:eastAsia="sl-SI"/>
        </w:rPr>
        <w:t xml:space="preserve">Če naročnik ne pregleda in potrdi situacije v roku </w:t>
      </w:r>
      <w:r w:rsidR="00F73B87">
        <w:rPr>
          <w:rFonts w:ascii="Tahoma" w:eastAsia="Times New Roman" w:hAnsi="Tahoma" w:cs="Tahoma"/>
          <w:lang w:eastAsia="sl-SI"/>
        </w:rPr>
        <w:t>osmih (</w:t>
      </w:r>
      <w:r w:rsidR="00F73B87" w:rsidRPr="003C7F02">
        <w:rPr>
          <w:rFonts w:ascii="Tahoma" w:eastAsia="Times New Roman" w:hAnsi="Tahoma" w:cs="Tahoma"/>
          <w:lang w:eastAsia="sl-SI"/>
        </w:rPr>
        <w:t>8</w:t>
      </w:r>
      <w:r w:rsidR="00F73B87">
        <w:rPr>
          <w:rFonts w:ascii="Tahoma" w:eastAsia="Times New Roman" w:hAnsi="Tahoma" w:cs="Tahoma"/>
          <w:lang w:eastAsia="sl-SI"/>
        </w:rPr>
        <w:t>)</w:t>
      </w:r>
      <w:r w:rsidR="00E54AB7">
        <w:rPr>
          <w:rFonts w:ascii="Tahoma" w:eastAsia="Times New Roman" w:hAnsi="Tahoma" w:cs="Tahoma"/>
          <w:lang w:eastAsia="sl-SI"/>
        </w:rPr>
        <w:t xml:space="preserve"> koledarskih</w:t>
      </w:r>
      <w:r w:rsidR="00F73B87" w:rsidRPr="003C7F02">
        <w:rPr>
          <w:rFonts w:ascii="Tahoma" w:eastAsia="Times New Roman" w:hAnsi="Tahoma" w:cs="Tahoma"/>
          <w:lang w:eastAsia="sl-SI"/>
        </w:rPr>
        <w:t xml:space="preserve"> dni od prejema in ji tudi ne ugovarja, se šteje, da je potrjena s pretekom tega roka.</w:t>
      </w:r>
    </w:p>
    <w:p w14:paraId="48487F76" w14:textId="77777777" w:rsidR="00E54AB7" w:rsidRPr="003C7F02" w:rsidRDefault="00E54AB7" w:rsidP="00F73B87">
      <w:pPr>
        <w:keepNext/>
        <w:keepLines/>
        <w:tabs>
          <w:tab w:val="left" w:pos="1418"/>
          <w:tab w:val="left" w:pos="1702"/>
        </w:tabs>
        <w:spacing w:after="0" w:line="240" w:lineRule="auto"/>
        <w:jc w:val="both"/>
        <w:rPr>
          <w:rFonts w:ascii="Tahoma" w:eastAsia="Times New Roman" w:hAnsi="Tahoma" w:cs="Tahoma"/>
          <w:lang w:eastAsia="sl-SI"/>
        </w:rPr>
      </w:pPr>
    </w:p>
    <w:p w14:paraId="77F0D30A" w14:textId="293BEB0B" w:rsidR="003C7F02" w:rsidRPr="003C7F02"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r w:rsidRPr="003C7F02">
        <w:rPr>
          <w:rFonts w:ascii="Tahoma" w:eastAsia="Times New Roman" w:hAnsi="Tahoma" w:cs="Tahoma"/>
          <w:lang w:eastAsia="sl-SI"/>
        </w:rPr>
        <w:t>V primeru, da iz</w:t>
      </w:r>
      <w:r w:rsidR="00707470">
        <w:rPr>
          <w:rFonts w:ascii="Tahoma" w:eastAsia="Times New Roman" w:hAnsi="Tahoma" w:cs="Tahoma"/>
          <w:lang w:eastAsia="sl-SI"/>
        </w:rPr>
        <w:t>stavljena</w:t>
      </w:r>
      <w:r w:rsidRPr="003C7F02">
        <w:rPr>
          <w:rFonts w:ascii="Tahoma" w:eastAsia="Times New Roman" w:hAnsi="Tahoma" w:cs="Tahoma"/>
          <w:lang w:eastAsia="sl-SI"/>
        </w:rPr>
        <w:t xml:space="preserve"> situacija ni pravilna, jo je </w:t>
      </w:r>
      <w:r w:rsidR="00072858">
        <w:rPr>
          <w:rFonts w:ascii="Tahoma" w:eastAsia="Times New Roman" w:hAnsi="Tahoma" w:cs="Tahoma"/>
          <w:lang w:eastAsia="sl-SI"/>
        </w:rPr>
        <w:t xml:space="preserve">dolžan naročnik zavrniti </w:t>
      </w:r>
      <w:r w:rsidR="00C879F3" w:rsidRPr="00C879F3">
        <w:rPr>
          <w:rFonts w:ascii="Tahoma" w:eastAsia="Times New Roman" w:hAnsi="Tahoma" w:cs="Tahoma"/>
          <w:lang w:eastAsia="sl-SI"/>
        </w:rPr>
        <w:t>v</w:t>
      </w:r>
      <w:r w:rsidR="00E54AB7">
        <w:rPr>
          <w:rFonts w:ascii="Tahoma" w:eastAsia="Times New Roman" w:hAnsi="Tahoma" w:cs="Tahoma"/>
          <w:lang w:eastAsia="sl-SI"/>
        </w:rPr>
        <w:t xml:space="preserve"> osmih (8)</w:t>
      </w:r>
      <w:r w:rsidR="00C879F3" w:rsidRPr="00C879F3">
        <w:rPr>
          <w:rFonts w:ascii="Tahoma" w:eastAsia="Times New Roman" w:hAnsi="Tahoma" w:cs="Tahoma"/>
          <w:lang w:eastAsia="sl-SI"/>
        </w:rPr>
        <w:t xml:space="preserve">  koledarskih dn</w:t>
      </w:r>
      <w:r w:rsidR="007E7C5A">
        <w:rPr>
          <w:rFonts w:ascii="Tahoma" w:eastAsia="Times New Roman" w:hAnsi="Tahoma" w:cs="Tahoma"/>
          <w:lang w:eastAsia="sl-SI"/>
        </w:rPr>
        <w:t xml:space="preserve">i </w:t>
      </w:r>
      <w:r w:rsidR="00C879F3" w:rsidRPr="00C879F3">
        <w:rPr>
          <w:rFonts w:ascii="Tahoma" w:eastAsia="Times New Roman" w:hAnsi="Tahoma" w:cs="Tahoma"/>
          <w:lang w:eastAsia="sl-SI"/>
        </w:rPr>
        <w:t xml:space="preserve"> </w:t>
      </w:r>
      <w:r w:rsidRPr="003C7F02">
        <w:rPr>
          <w:rFonts w:ascii="Tahoma" w:eastAsia="Times New Roman" w:hAnsi="Tahoma" w:cs="Tahoma"/>
          <w:lang w:eastAsia="sl-SI"/>
        </w:rPr>
        <w:t xml:space="preserve">z obrazložitvijo, izvajalec pa </w:t>
      </w:r>
      <w:r w:rsidR="00072858">
        <w:rPr>
          <w:rFonts w:ascii="Tahoma" w:eastAsia="Times New Roman" w:hAnsi="Tahoma" w:cs="Tahoma"/>
          <w:lang w:eastAsia="sl-SI"/>
        </w:rPr>
        <w:t xml:space="preserve">je dolžan </w:t>
      </w:r>
      <w:r w:rsidRPr="003C7F02">
        <w:rPr>
          <w:rFonts w:ascii="Tahoma" w:eastAsia="Times New Roman" w:hAnsi="Tahoma" w:cs="Tahoma"/>
          <w:lang w:eastAsia="sl-SI"/>
        </w:rPr>
        <w:t>izstaviti novo</w:t>
      </w:r>
      <w:r w:rsidR="00D41B04">
        <w:rPr>
          <w:rFonts w:ascii="Tahoma" w:eastAsia="Times New Roman" w:hAnsi="Tahoma" w:cs="Tahoma"/>
          <w:lang w:eastAsia="sl-SI"/>
        </w:rPr>
        <w:t>,</w:t>
      </w:r>
      <w:r w:rsidRPr="003C7F02">
        <w:rPr>
          <w:rFonts w:ascii="Tahoma" w:eastAsia="Times New Roman" w:hAnsi="Tahoma" w:cs="Tahoma"/>
          <w:lang w:eastAsia="sl-SI"/>
        </w:rPr>
        <w:t xml:space="preserve"> popravljeno situacijo</w:t>
      </w:r>
      <w:r w:rsidR="00072858">
        <w:rPr>
          <w:rFonts w:ascii="Tahoma" w:eastAsia="Times New Roman" w:hAnsi="Tahoma" w:cs="Tahoma"/>
          <w:lang w:eastAsia="sl-SI"/>
        </w:rPr>
        <w:t>,</w:t>
      </w:r>
      <w:r w:rsidRPr="003C7F02">
        <w:rPr>
          <w:rFonts w:ascii="Tahoma" w:eastAsia="Times New Roman" w:hAnsi="Tahoma" w:cs="Tahoma"/>
          <w:lang w:eastAsia="sl-SI"/>
        </w:rPr>
        <w:t xml:space="preserve"> v roku petih (5) koledarskih dni od zavrnitve</w:t>
      </w:r>
      <w:r w:rsidR="00391977">
        <w:rPr>
          <w:rFonts w:ascii="Tahoma" w:eastAsia="Times New Roman" w:hAnsi="Tahoma" w:cs="Tahoma"/>
          <w:lang w:eastAsia="sl-SI"/>
        </w:rPr>
        <w:t>.</w:t>
      </w:r>
    </w:p>
    <w:p w14:paraId="6CDD17FF" w14:textId="77777777" w:rsidR="003C7F02" w:rsidRPr="003C7F02"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p>
    <w:p w14:paraId="287B6F78" w14:textId="77777777" w:rsidR="003C7F02" w:rsidRPr="0034106B"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 xml:space="preserve">Naročnik je dolžan potrjeno situacijo, ki </w:t>
      </w:r>
      <w:r w:rsidR="00D41B04">
        <w:rPr>
          <w:rFonts w:ascii="Tahoma" w:eastAsia="Times New Roman" w:hAnsi="Tahoma" w:cs="Tahoma"/>
          <w:lang w:eastAsia="sl-SI"/>
        </w:rPr>
        <w:t>je</w:t>
      </w:r>
      <w:r w:rsidRPr="0034106B">
        <w:rPr>
          <w:rFonts w:ascii="Tahoma" w:eastAsia="Times New Roman" w:hAnsi="Tahoma" w:cs="Tahoma"/>
          <w:lang w:eastAsia="sl-SI"/>
        </w:rPr>
        <w:t xml:space="preserve"> sestavljena v skladu s to pogodbo</w:t>
      </w:r>
      <w:r w:rsidR="00B27772" w:rsidRPr="0034106B">
        <w:rPr>
          <w:rFonts w:ascii="Tahoma" w:eastAsia="Times New Roman" w:hAnsi="Tahoma" w:cs="Tahoma"/>
          <w:lang w:eastAsia="sl-SI"/>
        </w:rPr>
        <w:t>,</w:t>
      </w:r>
      <w:r w:rsidRPr="0034106B">
        <w:rPr>
          <w:rFonts w:ascii="Tahoma" w:eastAsia="Times New Roman" w:hAnsi="Tahoma" w:cs="Tahoma"/>
          <w:lang w:eastAsia="sl-SI"/>
        </w:rPr>
        <w:t xml:space="preserve"> ob upoštevanju </w:t>
      </w:r>
      <w:r w:rsidR="00A6744A" w:rsidRPr="0034106B">
        <w:rPr>
          <w:rFonts w:ascii="Tahoma" w:eastAsia="Times New Roman" w:hAnsi="Tahoma" w:cs="Tahoma"/>
          <w:lang w:eastAsia="sl-SI"/>
        </w:rPr>
        <w:t>8</w:t>
      </w:r>
      <w:r w:rsidRPr="0034106B">
        <w:rPr>
          <w:rFonts w:ascii="Tahoma" w:eastAsia="Times New Roman" w:hAnsi="Tahoma" w:cs="Tahoma"/>
          <w:lang w:eastAsia="sl-SI"/>
        </w:rPr>
        <w:t xml:space="preserve">. in </w:t>
      </w:r>
      <w:r w:rsidR="00A6744A" w:rsidRPr="0034106B">
        <w:rPr>
          <w:rFonts w:ascii="Tahoma" w:eastAsia="Times New Roman" w:hAnsi="Tahoma" w:cs="Tahoma"/>
          <w:lang w:eastAsia="sl-SI"/>
        </w:rPr>
        <w:t>9</w:t>
      </w:r>
      <w:r w:rsidR="004A1BF1" w:rsidRPr="0034106B">
        <w:rPr>
          <w:rFonts w:ascii="Tahoma" w:eastAsia="Times New Roman" w:hAnsi="Tahoma" w:cs="Tahoma"/>
          <w:lang w:eastAsia="sl-SI"/>
        </w:rPr>
        <w:t xml:space="preserve">. </w:t>
      </w:r>
      <w:r w:rsidRPr="0034106B">
        <w:rPr>
          <w:rFonts w:ascii="Tahoma" w:eastAsia="Times New Roman" w:hAnsi="Tahoma" w:cs="Tahoma"/>
          <w:lang w:eastAsia="sl-SI"/>
        </w:rPr>
        <w:t>člena te pogodbe</w:t>
      </w:r>
      <w:r w:rsidR="00B27772" w:rsidRPr="0034106B">
        <w:rPr>
          <w:rFonts w:ascii="Tahoma" w:eastAsia="Times New Roman" w:hAnsi="Tahoma" w:cs="Tahoma"/>
          <w:lang w:eastAsia="sl-SI"/>
        </w:rPr>
        <w:t>,</w:t>
      </w:r>
      <w:r w:rsidRPr="0034106B">
        <w:rPr>
          <w:rFonts w:ascii="Tahoma" w:eastAsia="Times New Roman" w:hAnsi="Tahoma" w:cs="Tahoma"/>
          <w:lang w:eastAsia="sl-SI"/>
        </w:rPr>
        <w:t xml:space="preserve"> plačati v 30 (tridesetih) koledarskih dneh, šteto od prejema pravilne situacije v vložišče naročnika, na transakcijski račun izvajalca, ki je uradno evidentiran pri AJPES in bo naveden na situaciji.</w:t>
      </w:r>
    </w:p>
    <w:p w14:paraId="22702464" w14:textId="77777777" w:rsidR="003C7F02" w:rsidRPr="0034106B"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p>
    <w:p w14:paraId="4330C2FB" w14:textId="77777777" w:rsidR="003C7F02" w:rsidRPr="0034106B" w:rsidRDefault="003C7F02" w:rsidP="002C7037">
      <w:pPr>
        <w:keepNext/>
        <w:keepLines/>
        <w:numPr>
          <w:ilvl w:val="0"/>
          <w:numId w:val="5"/>
        </w:numPr>
        <w:tabs>
          <w:tab w:val="clear" w:pos="0"/>
          <w:tab w:val="num" w:pos="720"/>
          <w:tab w:val="num" w:pos="87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40B4E8EE" w14:textId="77777777" w:rsidR="003C7F02" w:rsidRPr="0034106B" w:rsidRDefault="003C7F02" w:rsidP="00530307">
      <w:pPr>
        <w:keepNext/>
        <w:keepLines/>
        <w:tabs>
          <w:tab w:val="left" w:pos="1418"/>
          <w:tab w:val="left" w:pos="1702"/>
        </w:tabs>
        <w:spacing w:after="0" w:line="240" w:lineRule="auto"/>
        <w:rPr>
          <w:rFonts w:ascii="Tahoma" w:eastAsia="Times New Roman" w:hAnsi="Tahoma" w:cs="Tahoma"/>
          <w:lang w:eastAsia="sl-SI"/>
        </w:rPr>
      </w:pPr>
    </w:p>
    <w:p w14:paraId="7758D2D1" w14:textId="77777777" w:rsidR="003C7F02" w:rsidRPr="0034106B"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 xml:space="preserve">Končni obračun bosta pogodbeni stranki izvršili na osnovi izstavljene končne situacije. </w:t>
      </w:r>
      <w:r w:rsidR="00863901" w:rsidRPr="0034106B">
        <w:rPr>
          <w:rFonts w:ascii="Tahoma" w:eastAsia="Times New Roman" w:hAnsi="Tahoma" w:cs="Tahoma"/>
          <w:lang w:eastAsia="sl-SI"/>
        </w:rPr>
        <w:t xml:space="preserve">Izvajalec bo izstavil končno situacijo v roku osmih (8) koledarskih dni po opravljeni primopredaji, ki se izvrši s podpisom </w:t>
      </w:r>
      <w:r w:rsidR="000513D6" w:rsidRPr="0034106B">
        <w:rPr>
          <w:rFonts w:ascii="Tahoma" w:eastAsia="Times New Roman" w:hAnsi="Tahoma" w:cs="Tahoma"/>
          <w:lang w:eastAsia="sl-SI"/>
        </w:rPr>
        <w:t>zapisnika o izvedenih vseh pogodbenih delih s strani obeh pogodbenih strank oziroma njunih predstavnikov</w:t>
      </w:r>
      <w:r w:rsidR="00863901" w:rsidRPr="0034106B">
        <w:rPr>
          <w:rFonts w:ascii="Tahoma" w:eastAsia="Times New Roman" w:hAnsi="Tahoma" w:cs="Tahoma"/>
          <w:lang w:eastAsia="sl-SI"/>
        </w:rPr>
        <w:t>, s katerim naročnik sprejme, izvajalec pa izroči izvedena dela. Pogoj za podpis zapisnika je zaključek vseh pogodbenih obveznosti.</w:t>
      </w:r>
    </w:p>
    <w:p w14:paraId="259C8C65" w14:textId="77777777" w:rsidR="003C7F02" w:rsidRPr="0034106B"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p>
    <w:p w14:paraId="01C2CAE6" w14:textId="77777777" w:rsidR="003C7F02" w:rsidRPr="0034106B"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 xml:space="preserve">Potrditev končne situacije in morebitno plačilo za obračunana dela, ki se lahko nanašajo le na izvedena dela v zadnjem obračunskem mesecu, na osnovi te situacije, se opravi v skladu z </w:t>
      </w:r>
      <w:r w:rsidR="00DD5678">
        <w:rPr>
          <w:rFonts w:ascii="Tahoma" w:eastAsia="Times New Roman" w:hAnsi="Tahoma" w:cs="Tahoma"/>
          <w:lang w:eastAsia="sl-SI"/>
        </w:rPr>
        <w:t>9</w:t>
      </w:r>
      <w:r w:rsidRPr="0034106B">
        <w:rPr>
          <w:rFonts w:ascii="Tahoma" w:eastAsia="Times New Roman" w:hAnsi="Tahoma" w:cs="Tahoma"/>
          <w:lang w:eastAsia="sl-SI"/>
        </w:rPr>
        <w:t>. členom te pogodbe.</w:t>
      </w:r>
    </w:p>
    <w:p w14:paraId="28EE829E" w14:textId="77777777" w:rsidR="003C7F02" w:rsidRPr="0034106B" w:rsidRDefault="003C7F02" w:rsidP="00530307">
      <w:pPr>
        <w:keepNext/>
        <w:keepLines/>
        <w:tabs>
          <w:tab w:val="left" w:pos="1418"/>
          <w:tab w:val="left" w:pos="1702"/>
        </w:tabs>
        <w:spacing w:after="0" w:line="240" w:lineRule="auto"/>
        <w:jc w:val="both"/>
        <w:rPr>
          <w:rFonts w:ascii="Tahoma" w:eastAsia="Times New Roman" w:hAnsi="Tahoma" w:cs="Tahoma"/>
          <w:lang w:eastAsia="sl-SI"/>
        </w:rPr>
      </w:pPr>
    </w:p>
    <w:p w14:paraId="6115AF8E" w14:textId="77777777" w:rsidR="003C7F02" w:rsidRPr="0034106B" w:rsidRDefault="003C7F02" w:rsidP="002C7037">
      <w:pPr>
        <w:keepNext/>
        <w:keepLines/>
        <w:numPr>
          <w:ilvl w:val="0"/>
          <w:numId w:val="5"/>
        </w:numPr>
        <w:tabs>
          <w:tab w:val="clear" w:pos="0"/>
          <w:tab w:val="num" w:pos="720"/>
          <w:tab w:val="num" w:pos="87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17FCC85C" w14:textId="77777777" w:rsidR="003C7F02" w:rsidRPr="0034106B" w:rsidRDefault="003C7F02" w:rsidP="00530307">
      <w:pPr>
        <w:keepNext/>
        <w:keepLines/>
        <w:tabs>
          <w:tab w:val="left" w:pos="0"/>
        </w:tabs>
        <w:spacing w:after="0" w:line="240" w:lineRule="auto"/>
        <w:jc w:val="center"/>
        <w:rPr>
          <w:rFonts w:ascii="Tahoma" w:eastAsia="Times New Roman" w:hAnsi="Tahoma" w:cs="Tahoma"/>
          <w:lang w:eastAsia="sl-SI"/>
        </w:rPr>
      </w:pPr>
    </w:p>
    <w:p w14:paraId="579F28DE" w14:textId="1681BF3E" w:rsidR="003C7F02" w:rsidRPr="0034106B" w:rsidRDefault="00B50C94" w:rsidP="00530307">
      <w:pPr>
        <w:keepNext/>
        <w:keepLines/>
        <w:tabs>
          <w:tab w:val="left" w:pos="1418"/>
          <w:tab w:val="left" w:pos="1702"/>
        </w:tab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Naročnik bo izvršil plačila za izvedena dela na osnovi izstavljenih in potrjenih začasnih mesečnih situacij v višini 95 % (petindevetdeset odstotkov) vrednosti</w:t>
      </w:r>
      <w:r w:rsidR="00411EA6">
        <w:rPr>
          <w:rFonts w:ascii="Tahoma" w:eastAsia="Times New Roman" w:hAnsi="Tahoma" w:cs="Tahoma"/>
          <w:lang w:eastAsia="sl-SI"/>
        </w:rPr>
        <w:t xml:space="preserve"> mesečne situacije </w:t>
      </w:r>
      <w:r w:rsidRPr="0034106B">
        <w:rPr>
          <w:rFonts w:ascii="Tahoma" w:eastAsia="Times New Roman" w:hAnsi="Tahoma" w:cs="Tahoma"/>
          <w:lang w:eastAsia="sl-SI"/>
        </w:rPr>
        <w:t xml:space="preserve">v roku, ki je naveden v </w:t>
      </w:r>
      <w:r w:rsidR="00411EA6">
        <w:rPr>
          <w:rFonts w:ascii="Tahoma" w:eastAsia="Times New Roman" w:hAnsi="Tahoma" w:cs="Tahoma"/>
          <w:lang w:eastAsia="sl-SI"/>
        </w:rPr>
        <w:t>9</w:t>
      </w:r>
      <w:r w:rsidRPr="0034106B">
        <w:rPr>
          <w:rFonts w:ascii="Tahoma" w:eastAsia="Times New Roman" w:hAnsi="Tahoma" w:cs="Tahoma"/>
          <w:lang w:eastAsia="sl-SI"/>
        </w:rPr>
        <w:t>. členu te pogodbe. Ostalo obveznost plačila po situacijah (5 % (pet odstotkov) zadržanih sredstev) bo naročnik zadržal in plačal najkasneje v tridesetih (30) koledarskih dn</w:t>
      </w:r>
      <w:r w:rsidR="007E7C5A">
        <w:rPr>
          <w:rFonts w:ascii="Tahoma" w:eastAsia="Times New Roman" w:hAnsi="Tahoma" w:cs="Tahoma"/>
          <w:lang w:eastAsia="sl-SI"/>
        </w:rPr>
        <w:t xml:space="preserve">i </w:t>
      </w:r>
      <w:r w:rsidRPr="0034106B">
        <w:rPr>
          <w:rFonts w:ascii="Tahoma" w:eastAsia="Times New Roman" w:hAnsi="Tahoma" w:cs="Tahoma"/>
          <w:lang w:eastAsia="sl-SI"/>
        </w:rPr>
        <w:t xml:space="preserve"> po podpisu zapisnika o izvedenih vseh pogodbenih delih, vključno z odpravo vseh napak, po prejemu končne situacije v vložišče naročnika in predložitvi finančnega zavarovanja za odpravo napak v garancijski dobi.</w:t>
      </w:r>
    </w:p>
    <w:p w14:paraId="524CBFD8" w14:textId="77777777" w:rsidR="006D7284" w:rsidRPr="0034106B" w:rsidRDefault="006D7284" w:rsidP="00530307">
      <w:pPr>
        <w:keepNext/>
        <w:keepLines/>
        <w:suppressAutoHyphens/>
        <w:autoSpaceDE w:val="0"/>
        <w:spacing w:after="0" w:line="240" w:lineRule="auto"/>
        <w:jc w:val="both"/>
        <w:rPr>
          <w:rFonts w:ascii="Tahoma" w:eastAsia="Arial" w:hAnsi="Tahoma" w:cs="Tahoma"/>
          <w:lang w:eastAsia="ar-SA"/>
        </w:rPr>
      </w:pPr>
    </w:p>
    <w:p w14:paraId="6568B4C8" w14:textId="77777777" w:rsidR="00EC3759" w:rsidRPr="0034106B" w:rsidRDefault="00EC3759" w:rsidP="002C7037">
      <w:pPr>
        <w:pStyle w:val="Odstavekseznama"/>
        <w:keepNext/>
        <w:keepLines/>
        <w:numPr>
          <w:ilvl w:val="0"/>
          <w:numId w:val="10"/>
        </w:numPr>
        <w:ind w:left="567" w:hanging="567"/>
        <w:jc w:val="center"/>
        <w:rPr>
          <w:rFonts w:ascii="Tahoma" w:hAnsi="Tahoma" w:cs="Tahoma"/>
          <w:b/>
          <w:sz w:val="22"/>
          <w:szCs w:val="22"/>
        </w:rPr>
      </w:pPr>
      <w:r w:rsidRPr="0034106B">
        <w:rPr>
          <w:rFonts w:ascii="Tahoma" w:hAnsi="Tahoma" w:cs="Tahoma"/>
          <w:b/>
          <w:sz w:val="22"/>
          <w:szCs w:val="22"/>
        </w:rPr>
        <w:t>PODIZVAJALCI</w:t>
      </w:r>
    </w:p>
    <w:p w14:paraId="7CEC4B66" w14:textId="77777777" w:rsidR="00EC3759" w:rsidRPr="0034106B" w:rsidRDefault="00EC3759" w:rsidP="00530307">
      <w:pPr>
        <w:keepNext/>
        <w:keepLines/>
        <w:spacing w:after="0" w:line="240" w:lineRule="auto"/>
        <w:ind w:left="1077"/>
        <w:jc w:val="center"/>
        <w:rPr>
          <w:rFonts w:ascii="Tahoma" w:eastAsia="Times New Roman" w:hAnsi="Tahoma" w:cs="Tahoma"/>
          <w:b/>
          <w:color w:val="000000"/>
          <w:lang w:eastAsia="sl-SI"/>
        </w:rPr>
      </w:pPr>
    </w:p>
    <w:p w14:paraId="101573BB" w14:textId="77777777" w:rsidR="00EC3759" w:rsidRPr="0034106B"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22058129" w14:textId="77777777" w:rsidR="00EC3759" w:rsidRPr="0034106B" w:rsidRDefault="00EC3759" w:rsidP="00530307">
      <w:pPr>
        <w:pStyle w:val="BESEDILO"/>
        <w:keepNext/>
        <w:widowControl/>
        <w:tabs>
          <w:tab w:val="clear" w:pos="2155"/>
        </w:tabs>
        <w:jc w:val="center"/>
        <w:rPr>
          <w:rFonts w:ascii="Tahoma" w:hAnsi="Tahoma" w:cs="Tahoma"/>
          <w:kern w:val="0"/>
          <w:sz w:val="22"/>
          <w:szCs w:val="22"/>
        </w:rPr>
      </w:pPr>
    </w:p>
    <w:p w14:paraId="4838CC86" w14:textId="77777777" w:rsidR="00EF2388" w:rsidRPr="0034106B" w:rsidRDefault="00EF2388" w:rsidP="00530307">
      <w:pPr>
        <w:keepNext/>
        <w:keepLines/>
        <w:spacing w:after="0" w:line="240" w:lineRule="auto"/>
        <w:jc w:val="center"/>
        <w:rPr>
          <w:rFonts w:ascii="Tahoma" w:eastAsia="Times New Roman" w:hAnsi="Tahoma" w:cs="Tahoma"/>
          <w:b/>
          <w:i/>
          <w:lang w:eastAsia="sl-SI"/>
        </w:rPr>
      </w:pPr>
      <w:r w:rsidRPr="0034106B">
        <w:rPr>
          <w:rFonts w:ascii="Tahoma" w:eastAsia="Times New Roman" w:hAnsi="Tahoma" w:cs="Tahoma"/>
          <w:b/>
          <w:i/>
          <w:lang w:eastAsia="sl-SI"/>
        </w:rPr>
        <w:t>/ se upošteva v primeru, da izvajalec nastopa s podizvajalcem /</w:t>
      </w:r>
    </w:p>
    <w:p w14:paraId="460B0739" w14:textId="77777777" w:rsidR="00EF2388" w:rsidRPr="0034106B" w:rsidRDefault="00EF2388" w:rsidP="00530307">
      <w:pPr>
        <w:keepNext/>
        <w:keepLines/>
        <w:spacing w:after="0" w:line="240" w:lineRule="auto"/>
        <w:jc w:val="both"/>
        <w:rPr>
          <w:rFonts w:ascii="Tahoma" w:eastAsia="Times New Roman" w:hAnsi="Tahoma" w:cs="Tahoma"/>
          <w:lang w:eastAsia="sl-SI"/>
        </w:rPr>
      </w:pPr>
    </w:p>
    <w:p w14:paraId="3020E7AE" w14:textId="77777777" w:rsidR="00EF2388" w:rsidRPr="0034106B" w:rsidRDefault="00EF2388"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Izvajalec v okviru te pogodbe nastopa skupaj z naslednjimi podizvajalci:</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5320"/>
      </w:tblGrid>
      <w:tr w:rsidR="00EF2388" w:rsidRPr="0034106B" w14:paraId="280E640C" w14:textId="77777777" w:rsidTr="009D2C2D">
        <w:trPr>
          <w:trHeight w:val="269"/>
          <w:jc w:val="center"/>
        </w:trPr>
        <w:tc>
          <w:tcPr>
            <w:tcW w:w="4106" w:type="dxa"/>
            <w:tcBorders>
              <w:top w:val="single" w:sz="4" w:space="0" w:color="auto"/>
              <w:left w:val="single" w:sz="4" w:space="0" w:color="auto"/>
              <w:bottom w:val="single" w:sz="4" w:space="0" w:color="auto"/>
              <w:right w:val="single" w:sz="4" w:space="0" w:color="auto"/>
            </w:tcBorders>
            <w:vAlign w:val="center"/>
          </w:tcPr>
          <w:p w14:paraId="7964CD1B" w14:textId="77777777" w:rsidR="00EF2388" w:rsidRPr="0034106B" w:rsidRDefault="00EF2388" w:rsidP="00530307">
            <w:pPr>
              <w:keepNext/>
              <w:keepLines/>
              <w:spacing w:after="0" w:line="240" w:lineRule="auto"/>
              <w:ind w:left="47"/>
              <w:jc w:val="both"/>
              <w:rPr>
                <w:rFonts w:ascii="Tahoma" w:eastAsia="Times New Roman" w:hAnsi="Tahoma" w:cs="Tahoma"/>
                <w:lang w:eastAsia="sl-SI"/>
              </w:rPr>
            </w:pPr>
            <w:r w:rsidRPr="0034106B">
              <w:rPr>
                <w:rFonts w:ascii="Tahoma" w:eastAsia="Times New Roman" w:hAnsi="Tahoma" w:cs="Tahoma"/>
                <w:lang w:eastAsia="sl-SI"/>
              </w:rPr>
              <w:lastRenderedPageBreak/>
              <w:t>Naziv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2B1D8F47" w14:textId="77777777" w:rsidR="00EF2388" w:rsidRPr="0034106B" w:rsidRDefault="00EF2388" w:rsidP="00530307">
            <w:pPr>
              <w:keepNext/>
              <w:keepLines/>
              <w:spacing w:after="0" w:line="240" w:lineRule="auto"/>
              <w:ind w:left="242"/>
              <w:jc w:val="both"/>
              <w:rPr>
                <w:rFonts w:ascii="Tahoma" w:eastAsia="Times New Roman" w:hAnsi="Tahoma" w:cs="Tahoma"/>
                <w:lang w:eastAsia="sl-SI"/>
              </w:rPr>
            </w:pPr>
          </w:p>
        </w:tc>
      </w:tr>
      <w:tr w:rsidR="00EF2388" w:rsidRPr="0034106B" w14:paraId="29E55CB3" w14:textId="77777777" w:rsidTr="009D2C2D">
        <w:trPr>
          <w:trHeight w:val="273"/>
          <w:jc w:val="center"/>
        </w:trPr>
        <w:tc>
          <w:tcPr>
            <w:tcW w:w="4106" w:type="dxa"/>
            <w:tcBorders>
              <w:top w:val="single" w:sz="4" w:space="0" w:color="auto"/>
              <w:left w:val="single" w:sz="4" w:space="0" w:color="auto"/>
              <w:bottom w:val="single" w:sz="4" w:space="0" w:color="auto"/>
              <w:right w:val="single" w:sz="4" w:space="0" w:color="auto"/>
            </w:tcBorders>
            <w:vAlign w:val="center"/>
          </w:tcPr>
          <w:p w14:paraId="4B20DE40" w14:textId="77777777" w:rsidR="00EF2388" w:rsidRPr="0034106B" w:rsidRDefault="00EF2388" w:rsidP="00530307">
            <w:pPr>
              <w:keepNext/>
              <w:keepLines/>
              <w:spacing w:after="0" w:line="240" w:lineRule="auto"/>
              <w:ind w:left="47"/>
              <w:jc w:val="both"/>
              <w:rPr>
                <w:rFonts w:ascii="Tahoma" w:eastAsia="Times New Roman" w:hAnsi="Tahoma" w:cs="Tahoma"/>
                <w:lang w:eastAsia="sl-SI"/>
              </w:rPr>
            </w:pPr>
            <w:r w:rsidRPr="0034106B">
              <w:rPr>
                <w:rFonts w:ascii="Tahoma" w:eastAsia="Times New Roman" w:hAnsi="Tahoma" w:cs="Tahoma"/>
                <w:lang w:eastAsia="sl-SI"/>
              </w:rPr>
              <w:t>Polni naslov</w:t>
            </w:r>
          </w:p>
        </w:tc>
        <w:tc>
          <w:tcPr>
            <w:tcW w:w="5320" w:type="dxa"/>
            <w:tcBorders>
              <w:top w:val="single" w:sz="4" w:space="0" w:color="auto"/>
              <w:left w:val="single" w:sz="4" w:space="0" w:color="auto"/>
              <w:bottom w:val="single" w:sz="4" w:space="0" w:color="auto"/>
              <w:right w:val="single" w:sz="4" w:space="0" w:color="auto"/>
            </w:tcBorders>
            <w:vAlign w:val="center"/>
          </w:tcPr>
          <w:p w14:paraId="46FB1870" w14:textId="77777777" w:rsidR="00EF2388" w:rsidRPr="0034106B" w:rsidRDefault="00EF2388" w:rsidP="00530307">
            <w:pPr>
              <w:keepNext/>
              <w:keepLines/>
              <w:spacing w:after="0" w:line="240" w:lineRule="auto"/>
              <w:ind w:left="242"/>
              <w:jc w:val="both"/>
              <w:rPr>
                <w:rFonts w:ascii="Tahoma" w:eastAsia="Times New Roman" w:hAnsi="Tahoma" w:cs="Tahoma"/>
                <w:lang w:eastAsia="sl-SI"/>
              </w:rPr>
            </w:pPr>
          </w:p>
        </w:tc>
      </w:tr>
      <w:tr w:rsidR="00EF2388" w:rsidRPr="0034106B" w14:paraId="274B8E1E" w14:textId="77777777" w:rsidTr="009D2C2D">
        <w:trPr>
          <w:trHeight w:val="278"/>
          <w:jc w:val="center"/>
        </w:trPr>
        <w:tc>
          <w:tcPr>
            <w:tcW w:w="4106" w:type="dxa"/>
            <w:tcBorders>
              <w:top w:val="single" w:sz="4" w:space="0" w:color="auto"/>
              <w:left w:val="single" w:sz="4" w:space="0" w:color="auto"/>
              <w:right w:val="single" w:sz="4" w:space="0" w:color="auto"/>
            </w:tcBorders>
            <w:vAlign w:val="center"/>
          </w:tcPr>
          <w:p w14:paraId="5F221AF6" w14:textId="77777777" w:rsidR="00EF2388" w:rsidRPr="0034106B" w:rsidRDefault="00EF2388" w:rsidP="00530307">
            <w:pPr>
              <w:keepNext/>
              <w:keepLines/>
              <w:spacing w:after="0" w:line="240" w:lineRule="auto"/>
              <w:ind w:left="47"/>
              <w:jc w:val="both"/>
              <w:rPr>
                <w:rFonts w:ascii="Tahoma" w:eastAsia="Times New Roman" w:hAnsi="Tahoma" w:cs="Tahoma"/>
                <w:lang w:eastAsia="sl-SI"/>
              </w:rPr>
            </w:pPr>
            <w:r w:rsidRPr="0034106B">
              <w:rPr>
                <w:rFonts w:ascii="Tahoma" w:eastAsia="Times New Roman" w:hAnsi="Tahoma" w:cs="Tahoma"/>
                <w:lang w:eastAsia="sl-SI"/>
              </w:rPr>
              <w:t xml:space="preserve">Podizvajalec zahteva neposredno plačilo </w:t>
            </w:r>
          </w:p>
        </w:tc>
        <w:tc>
          <w:tcPr>
            <w:tcW w:w="5320" w:type="dxa"/>
            <w:tcBorders>
              <w:top w:val="single" w:sz="4" w:space="0" w:color="auto"/>
              <w:left w:val="single" w:sz="4" w:space="0" w:color="auto"/>
              <w:right w:val="single" w:sz="4" w:space="0" w:color="auto"/>
            </w:tcBorders>
            <w:vAlign w:val="center"/>
          </w:tcPr>
          <w:p w14:paraId="3A714AB3" w14:textId="77777777" w:rsidR="00EF2388" w:rsidRPr="0034106B" w:rsidRDefault="00EF2388" w:rsidP="00530307">
            <w:pPr>
              <w:keepNext/>
              <w:keepLines/>
              <w:spacing w:after="0" w:line="240" w:lineRule="auto"/>
              <w:ind w:left="242"/>
              <w:jc w:val="center"/>
              <w:rPr>
                <w:rFonts w:ascii="Tahoma" w:eastAsia="Times New Roman" w:hAnsi="Tahoma" w:cs="Tahoma"/>
                <w:lang w:eastAsia="sl-SI"/>
              </w:rPr>
            </w:pPr>
            <w:r w:rsidRPr="0034106B">
              <w:rPr>
                <w:rFonts w:ascii="Tahoma" w:eastAsia="Times New Roman" w:hAnsi="Tahoma" w:cs="Tahoma"/>
                <w:lang w:eastAsia="sl-SI"/>
              </w:rPr>
              <w:t>DA / NE</w:t>
            </w:r>
          </w:p>
        </w:tc>
      </w:tr>
      <w:tr w:rsidR="00EF2388" w:rsidRPr="0034106B" w14:paraId="2A4353E9" w14:textId="77777777" w:rsidTr="009D2C2D">
        <w:trPr>
          <w:trHeight w:val="267"/>
          <w:jc w:val="center"/>
        </w:trPr>
        <w:tc>
          <w:tcPr>
            <w:tcW w:w="4106" w:type="dxa"/>
            <w:tcBorders>
              <w:top w:val="single" w:sz="4" w:space="0" w:color="auto"/>
              <w:left w:val="single" w:sz="4" w:space="0" w:color="auto"/>
              <w:bottom w:val="single" w:sz="4" w:space="0" w:color="auto"/>
              <w:right w:val="single" w:sz="4" w:space="0" w:color="auto"/>
            </w:tcBorders>
            <w:vAlign w:val="center"/>
          </w:tcPr>
          <w:p w14:paraId="1897ED9E" w14:textId="77777777" w:rsidR="00EF2388" w:rsidRPr="0034106B" w:rsidRDefault="009D2C2D" w:rsidP="00530307">
            <w:pPr>
              <w:keepNext/>
              <w:keepLines/>
              <w:spacing w:after="0" w:line="240" w:lineRule="auto"/>
              <w:ind w:left="47"/>
              <w:jc w:val="both"/>
              <w:rPr>
                <w:rFonts w:ascii="Tahoma" w:eastAsia="Times New Roman" w:hAnsi="Tahoma" w:cs="Tahoma"/>
                <w:lang w:eastAsia="sl-SI"/>
              </w:rPr>
            </w:pPr>
            <w:r w:rsidRPr="009D2C2D">
              <w:rPr>
                <w:rFonts w:ascii="Tahoma" w:eastAsia="Times New Roman" w:hAnsi="Tahoma" w:cs="Tahoma"/>
                <w:lang w:eastAsia="sl-SI"/>
              </w:rPr>
              <w:t>Vse osebe, ki so člani upravnega, vodstvenega ali nadzornega organa tega gospodarskega subjekta ali ki imajo pooblastila za njegovo zastopanje ali odločanje ali nadzor v njem</w:t>
            </w:r>
          </w:p>
        </w:tc>
        <w:tc>
          <w:tcPr>
            <w:tcW w:w="5320" w:type="dxa"/>
            <w:tcBorders>
              <w:top w:val="single" w:sz="4" w:space="0" w:color="auto"/>
              <w:left w:val="single" w:sz="4" w:space="0" w:color="auto"/>
              <w:bottom w:val="single" w:sz="4" w:space="0" w:color="auto"/>
              <w:right w:val="single" w:sz="4" w:space="0" w:color="auto"/>
            </w:tcBorders>
            <w:vAlign w:val="center"/>
          </w:tcPr>
          <w:p w14:paraId="17837C46" w14:textId="77777777" w:rsidR="00EF2388" w:rsidRPr="0034106B" w:rsidRDefault="00EF2388" w:rsidP="00530307">
            <w:pPr>
              <w:keepNext/>
              <w:keepLines/>
              <w:spacing w:after="0" w:line="240" w:lineRule="auto"/>
              <w:ind w:left="242"/>
              <w:jc w:val="both"/>
              <w:rPr>
                <w:rFonts w:ascii="Tahoma" w:eastAsia="Times New Roman" w:hAnsi="Tahoma" w:cs="Tahoma"/>
                <w:lang w:eastAsia="sl-SI"/>
              </w:rPr>
            </w:pPr>
          </w:p>
        </w:tc>
      </w:tr>
      <w:tr w:rsidR="00EF2388" w:rsidRPr="0034106B" w14:paraId="38CEDA62" w14:textId="77777777" w:rsidTr="009D2C2D">
        <w:trPr>
          <w:trHeight w:val="285"/>
          <w:jc w:val="center"/>
        </w:trPr>
        <w:tc>
          <w:tcPr>
            <w:tcW w:w="4106" w:type="dxa"/>
            <w:tcBorders>
              <w:top w:val="single" w:sz="4" w:space="0" w:color="auto"/>
              <w:left w:val="single" w:sz="4" w:space="0" w:color="auto"/>
              <w:bottom w:val="single" w:sz="4" w:space="0" w:color="auto"/>
              <w:right w:val="single" w:sz="4" w:space="0" w:color="auto"/>
            </w:tcBorders>
            <w:vAlign w:val="center"/>
          </w:tcPr>
          <w:p w14:paraId="73F6DA3F" w14:textId="77777777" w:rsidR="00EF2388" w:rsidRPr="0034106B" w:rsidRDefault="00EF2388" w:rsidP="00530307">
            <w:pPr>
              <w:keepNext/>
              <w:keepLines/>
              <w:spacing w:after="0" w:line="240" w:lineRule="auto"/>
              <w:ind w:left="47"/>
              <w:jc w:val="both"/>
              <w:rPr>
                <w:rFonts w:ascii="Tahoma" w:eastAsia="Times New Roman" w:hAnsi="Tahoma" w:cs="Tahoma"/>
                <w:lang w:eastAsia="sl-SI"/>
              </w:rPr>
            </w:pPr>
            <w:r w:rsidRPr="0034106B">
              <w:rPr>
                <w:rFonts w:ascii="Tahoma" w:eastAsia="Times New Roman" w:hAnsi="Tahoma" w:cs="Tahoma"/>
                <w:lang w:eastAsia="sl-SI"/>
              </w:rPr>
              <w:t>Matična številka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601FA376" w14:textId="77777777" w:rsidR="00EF2388" w:rsidRPr="0034106B" w:rsidRDefault="00EF2388" w:rsidP="00530307">
            <w:pPr>
              <w:keepNext/>
              <w:keepLines/>
              <w:spacing w:after="0" w:line="240" w:lineRule="auto"/>
              <w:ind w:left="242"/>
              <w:jc w:val="both"/>
              <w:rPr>
                <w:rFonts w:ascii="Tahoma" w:eastAsia="Times New Roman" w:hAnsi="Tahoma" w:cs="Tahoma"/>
                <w:lang w:eastAsia="sl-SI"/>
              </w:rPr>
            </w:pPr>
          </w:p>
        </w:tc>
      </w:tr>
      <w:tr w:rsidR="00EF2388" w:rsidRPr="0034106B" w14:paraId="0C4AEA66" w14:textId="77777777" w:rsidTr="009D2C2D">
        <w:trPr>
          <w:trHeight w:val="261"/>
          <w:jc w:val="center"/>
        </w:trPr>
        <w:tc>
          <w:tcPr>
            <w:tcW w:w="4106" w:type="dxa"/>
            <w:tcBorders>
              <w:top w:val="single" w:sz="4" w:space="0" w:color="auto"/>
              <w:left w:val="single" w:sz="4" w:space="0" w:color="auto"/>
              <w:bottom w:val="single" w:sz="4" w:space="0" w:color="auto"/>
              <w:right w:val="single" w:sz="4" w:space="0" w:color="auto"/>
            </w:tcBorders>
            <w:vAlign w:val="center"/>
          </w:tcPr>
          <w:p w14:paraId="729CA662" w14:textId="77777777" w:rsidR="00EF2388" w:rsidRPr="0034106B" w:rsidRDefault="00EF2388" w:rsidP="00530307">
            <w:pPr>
              <w:keepNext/>
              <w:keepLines/>
              <w:spacing w:after="0" w:line="240" w:lineRule="auto"/>
              <w:ind w:left="47"/>
              <w:jc w:val="both"/>
              <w:rPr>
                <w:rFonts w:ascii="Tahoma" w:eastAsia="Times New Roman" w:hAnsi="Tahoma" w:cs="Tahoma"/>
                <w:lang w:eastAsia="sl-SI"/>
              </w:rPr>
            </w:pPr>
            <w:r w:rsidRPr="0034106B">
              <w:rPr>
                <w:rFonts w:ascii="Tahoma" w:eastAsia="Times New Roman" w:hAnsi="Tahoma" w:cs="Tahoma"/>
                <w:lang w:eastAsia="sl-SI"/>
              </w:rPr>
              <w:t>Davčna številka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7EA7F40F" w14:textId="77777777" w:rsidR="00EF2388" w:rsidRPr="0034106B" w:rsidRDefault="00EF2388" w:rsidP="00530307">
            <w:pPr>
              <w:keepNext/>
              <w:keepLines/>
              <w:spacing w:after="0" w:line="240" w:lineRule="auto"/>
              <w:ind w:left="242"/>
              <w:jc w:val="both"/>
              <w:rPr>
                <w:rFonts w:ascii="Tahoma" w:eastAsia="Times New Roman" w:hAnsi="Tahoma" w:cs="Tahoma"/>
                <w:lang w:eastAsia="sl-SI"/>
              </w:rPr>
            </w:pPr>
          </w:p>
        </w:tc>
      </w:tr>
      <w:tr w:rsidR="00EF2388" w:rsidRPr="0034106B" w14:paraId="233DC201" w14:textId="77777777" w:rsidTr="009D2C2D">
        <w:trPr>
          <w:trHeight w:val="279"/>
          <w:jc w:val="center"/>
        </w:trPr>
        <w:tc>
          <w:tcPr>
            <w:tcW w:w="4106" w:type="dxa"/>
            <w:tcBorders>
              <w:top w:val="single" w:sz="4" w:space="0" w:color="auto"/>
              <w:left w:val="single" w:sz="4" w:space="0" w:color="auto"/>
              <w:bottom w:val="single" w:sz="4" w:space="0" w:color="auto"/>
              <w:right w:val="single" w:sz="4" w:space="0" w:color="auto"/>
            </w:tcBorders>
            <w:vAlign w:val="center"/>
          </w:tcPr>
          <w:p w14:paraId="310F03C7" w14:textId="77777777" w:rsidR="00EF2388" w:rsidRPr="0034106B" w:rsidRDefault="00EF2388" w:rsidP="00530307">
            <w:pPr>
              <w:keepNext/>
              <w:keepLines/>
              <w:spacing w:after="0" w:line="240" w:lineRule="auto"/>
              <w:ind w:left="47"/>
              <w:jc w:val="both"/>
              <w:rPr>
                <w:rFonts w:ascii="Tahoma" w:eastAsia="Times New Roman" w:hAnsi="Tahoma" w:cs="Tahoma"/>
                <w:lang w:eastAsia="sl-SI"/>
              </w:rPr>
            </w:pPr>
            <w:r w:rsidRPr="0034106B">
              <w:rPr>
                <w:rFonts w:ascii="Tahoma" w:eastAsia="Times New Roman" w:hAnsi="Tahoma" w:cs="Tahoma"/>
                <w:lang w:eastAsia="sl-SI"/>
              </w:rPr>
              <w:t>Transakcijski račun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2810B007" w14:textId="77777777" w:rsidR="00EF2388" w:rsidRPr="0034106B" w:rsidRDefault="00EF2388" w:rsidP="00530307">
            <w:pPr>
              <w:keepNext/>
              <w:keepLines/>
              <w:spacing w:after="0" w:line="240" w:lineRule="auto"/>
              <w:ind w:left="242"/>
              <w:jc w:val="both"/>
              <w:rPr>
                <w:rFonts w:ascii="Tahoma" w:eastAsia="Times New Roman" w:hAnsi="Tahoma" w:cs="Tahoma"/>
                <w:lang w:eastAsia="sl-SI"/>
              </w:rPr>
            </w:pPr>
          </w:p>
        </w:tc>
      </w:tr>
      <w:tr w:rsidR="00EF2388" w:rsidRPr="0034106B" w14:paraId="1F8FC45D" w14:textId="77777777" w:rsidTr="009D2C2D">
        <w:trPr>
          <w:trHeight w:val="616"/>
          <w:jc w:val="center"/>
        </w:trPr>
        <w:tc>
          <w:tcPr>
            <w:tcW w:w="4106" w:type="dxa"/>
            <w:tcBorders>
              <w:top w:val="single" w:sz="4" w:space="0" w:color="auto"/>
              <w:left w:val="single" w:sz="4" w:space="0" w:color="auto"/>
              <w:right w:val="single" w:sz="4" w:space="0" w:color="auto"/>
            </w:tcBorders>
            <w:vAlign w:val="center"/>
          </w:tcPr>
          <w:p w14:paraId="13486274" w14:textId="77777777" w:rsidR="00EF2388" w:rsidRPr="0034106B" w:rsidRDefault="00EF2388" w:rsidP="00530307">
            <w:pPr>
              <w:keepNext/>
              <w:keepLines/>
              <w:spacing w:after="0" w:line="240" w:lineRule="auto"/>
              <w:ind w:left="47"/>
              <w:jc w:val="both"/>
              <w:rPr>
                <w:rFonts w:ascii="Tahoma" w:eastAsia="Times New Roman" w:hAnsi="Tahoma" w:cs="Tahoma"/>
                <w:lang w:eastAsia="sl-SI"/>
              </w:rPr>
            </w:pPr>
            <w:r w:rsidRPr="0034106B">
              <w:rPr>
                <w:rFonts w:ascii="Tahoma" w:eastAsia="Times New Roman" w:hAnsi="Tahoma" w:cs="Tahoma"/>
                <w:lang w:eastAsia="sl-SI"/>
              </w:rPr>
              <w:t>Del javnega naročila, ki se oddaja v podizvajanje (vrsta/opis del)</w:t>
            </w:r>
          </w:p>
        </w:tc>
        <w:tc>
          <w:tcPr>
            <w:tcW w:w="5320" w:type="dxa"/>
            <w:tcBorders>
              <w:top w:val="single" w:sz="4" w:space="0" w:color="auto"/>
              <w:left w:val="single" w:sz="4" w:space="0" w:color="auto"/>
              <w:right w:val="single" w:sz="4" w:space="0" w:color="auto"/>
            </w:tcBorders>
            <w:vAlign w:val="center"/>
          </w:tcPr>
          <w:p w14:paraId="5AF5B78F" w14:textId="77777777" w:rsidR="00EF2388" w:rsidRPr="0034106B" w:rsidRDefault="00EF2388" w:rsidP="00530307">
            <w:pPr>
              <w:keepNext/>
              <w:keepLines/>
              <w:spacing w:after="0" w:line="240" w:lineRule="auto"/>
              <w:ind w:left="242"/>
              <w:jc w:val="both"/>
              <w:rPr>
                <w:rFonts w:ascii="Tahoma" w:eastAsia="Times New Roman" w:hAnsi="Tahoma" w:cs="Tahoma"/>
                <w:lang w:eastAsia="sl-SI"/>
              </w:rPr>
            </w:pPr>
          </w:p>
        </w:tc>
      </w:tr>
      <w:tr w:rsidR="00EF2388" w:rsidRPr="0034106B" w14:paraId="0DEA6DCF" w14:textId="77777777" w:rsidTr="009D2C2D">
        <w:trPr>
          <w:trHeight w:val="235"/>
          <w:jc w:val="center"/>
        </w:trPr>
        <w:tc>
          <w:tcPr>
            <w:tcW w:w="4106" w:type="dxa"/>
            <w:tcBorders>
              <w:top w:val="single" w:sz="4" w:space="0" w:color="auto"/>
              <w:left w:val="single" w:sz="4" w:space="0" w:color="auto"/>
              <w:bottom w:val="single" w:sz="4" w:space="0" w:color="auto"/>
              <w:right w:val="single" w:sz="4" w:space="0" w:color="auto"/>
            </w:tcBorders>
            <w:vAlign w:val="center"/>
          </w:tcPr>
          <w:p w14:paraId="696CEE56" w14:textId="77777777" w:rsidR="00EF2388" w:rsidRPr="0034106B" w:rsidRDefault="00EF2388" w:rsidP="00530307">
            <w:pPr>
              <w:keepNext/>
              <w:keepLines/>
              <w:spacing w:after="0" w:line="240" w:lineRule="auto"/>
              <w:ind w:left="47"/>
              <w:jc w:val="both"/>
              <w:rPr>
                <w:rFonts w:ascii="Tahoma" w:eastAsia="Times New Roman" w:hAnsi="Tahoma" w:cs="Tahoma"/>
                <w:lang w:eastAsia="sl-SI"/>
              </w:rPr>
            </w:pPr>
            <w:r w:rsidRPr="0034106B">
              <w:rPr>
                <w:rFonts w:ascii="Tahoma" w:eastAsia="Times New Roman" w:hAnsi="Tahoma" w:cs="Tahoma"/>
                <w:lang w:eastAsia="sl-SI"/>
              </w:rPr>
              <w:t>Količina/Delež (%) v podizvajanju</w:t>
            </w:r>
          </w:p>
        </w:tc>
        <w:tc>
          <w:tcPr>
            <w:tcW w:w="5320" w:type="dxa"/>
            <w:tcBorders>
              <w:top w:val="single" w:sz="4" w:space="0" w:color="auto"/>
              <w:left w:val="single" w:sz="4" w:space="0" w:color="auto"/>
              <w:bottom w:val="single" w:sz="4" w:space="0" w:color="auto"/>
              <w:right w:val="single" w:sz="4" w:space="0" w:color="auto"/>
            </w:tcBorders>
            <w:vAlign w:val="center"/>
          </w:tcPr>
          <w:p w14:paraId="13004F2F" w14:textId="77777777" w:rsidR="00EF2388" w:rsidRPr="0034106B" w:rsidRDefault="00EF2388" w:rsidP="00530307">
            <w:pPr>
              <w:keepNext/>
              <w:keepLines/>
              <w:spacing w:after="0" w:line="240" w:lineRule="auto"/>
              <w:ind w:left="242"/>
              <w:jc w:val="both"/>
              <w:rPr>
                <w:rFonts w:ascii="Tahoma" w:eastAsia="Times New Roman" w:hAnsi="Tahoma" w:cs="Tahoma"/>
                <w:lang w:eastAsia="sl-SI"/>
              </w:rPr>
            </w:pPr>
          </w:p>
        </w:tc>
      </w:tr>
      <w:tr w:rsidR="00EF2388" w:rsidRPr="0034106B" w14:paraId="52C6F14A" w14:textId="77777777" w:rsidTr="009D2C2D">
        <w:trPr>
          <w:trHeight w:val="270"/>
          <w:jc w:val="center"/>
        </w:trPr>
        <w:tc>
          <w:tcPr>
            <w:tcW w:w="4106" w:type="dxa"/>
            <w:tcBorders>
              <w:top w:val="single" w:sz="4" w:space="0" w:color="auto"/>
              <w:left w:val="single" w:sz="4" w:space="0" w:color="auto"/>
              <w:bottom w:val="single" w:sz="4" w:space="0" w:color="auto"/>
              <w:right w:val="single" w:sz="4" w:space="0" w:color="auto"/>
            </w:tcBorders>
            <w:vAlign w:val="center"/>
          </w:tcPr>
          <w:p w14:paraId="7583465C" w14:textId="77777777" w:rsidR="00EF2388" w:rsidRPr="0034106B" w:rsidRDefault="00EF2388" w:rsidP="00530307">
            <w:pPr>
              <w:keepNext/>
              <w:keepLines/>
              <w:spacing w:after="0" w:line="240" w:lineRule="auto"/>
              <w:ind w:left="47"/>
              <w:jc w:val="both"/>
              <w:rPr>
                <w:rFonts w:ascii="Tahoma" w:eastAsia="Times New Roman" w:hAnsi="Tahoma" w:cs="Tahoma"/>
                <w:lang w:eastAsia="sl-SI"/>
              </w:rPr>
            </w:pPr>
            <w:r w:rsidRPr="0034106B">
              <w:rPr>
                <w:rFonts w:ascii="Tahoma" w:eastAsia="Times New Roman" w:hAnsi="Tahoma" w:cs="Tahoma"/>
                <w:lang w:eastAsia="sl-SI"/>
              </w:rPr>
              <w:t xml:space="preserve">Vrednost del </w:t>
            </w:r>
          </w:p>
        </w:tc>
        <w:tc>
          <w:tcPr>
            <w:tcW w:w="5320" w:type="dxa"/>
            <w:tcBorders>
              <w:top w:val="single" w:sz="4" w:space="0" w:color="auto"/>
              <w:left w:val="single" w:sz="4" w:space="0" w:color="auto"/>
              <w:bottom w:val="single" w:sz="4" w:space="0" w:color="auto"/>
              <w:right w:val="single" w:sz="4" w:space="0" w:color="auto"/>
            </w:tcBorders>
            <w:vAlign w:val="center"/>
          </w:tcPr>
          <w:p w14:paraId="482F1F0C" w14:textId="77777777" w:rsidR="00EF2388" w:rsidRPr="0034106B" w:rsidRDefault="00EF2388" w:rsidP="00530307">
            <w:pPr>
              <w:keepNext/>
              <w:keepLines/>
              <w:spacing w:after="0" w:line="240" w:lineRule="auto"/>
              <w:ind w:left="242"/>
              <w:jc w:val="both"/>
              <w:rPr>
                <w:rFonts w:ascii="Tahoma" w:eastAsia="Times New Roman" w:hAnsi="Tahoma" w:cs="Tahoma"/>
                <w:lang w:eastAsia="sl-SI"/>
              </w:rPr>
            </w:pPr>
          </w:p>
        </w:tc>
      </w:tr>
    </w:tbl>
    <w:p w14:paraId="35238D3C" w14:textId="77777777" w:rsidR="00EF2388" w:rsidRPr="0034106B" w:rsidRDefault="00EF2388" w:rsidP="00530307">
      <w:pPr>
        <w:keepNext/>
        <w:keepLines/>
        <w:spacing w:after="0" w:line="240" w:lineRule="auto"/>
        <w:ind w:left="357"/>
        <w:jc w:val="both"/>
        <w:rPr>
          <w:rFonts w:ascii="Tahoma" w:eastAsia="Times New Roman" w:hAnsi="Tahoma" w:cs="Tahoma"/>
          <w:lang w:eastAsia="sl-SI"/>
        </w:rPr>
      </w:pPr>
    </w:p>
    <w:p w14:paraId="2FEDF91C"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577A777E"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10471230"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Podizvajalec mora izpolnjevati vse pogoje in zahteve naročnika v zvezi s podizvajalci, ki so navedeni v razpisni dokumentaciji ter izpolniti vse navedene priloge, ki se nanašajo na izpolnjevanje pogojev podizvajalcev.</w:t>
      </w:r>
    </w:p>
    <w:p w14:paraId="1191871E"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16F94EE9"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Izvajalec v razmerju do naročnika v celoti odgovarja za dobro izvedbo pogodbenih obveznosti, ne glede na število podizvajalcev.</w:t>
      </w:r>
    </w:p>
    <w:p w14:paraId="7554FF48"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58D267AA"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1ADFBE00"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1488C64B"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5E2BD8E0"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532BFAF7" w14:textId="77777777" w:rsidR="00094360" w:rsidRPr="0034106B" w:rsidRDefault="00094360" w:rsidP="00530307">
      <w:pPr>
        <w:keepNext/>
        <w:keepLines/>
        <w:spacing w:after="0" w:line="240" w:lineRule="auto"/>
        <w:jc w:val="center"/>
        <w:rPr>
          <w:rFonts w:ascii="Tahoma" w:eastAsia="Times New Roman" w:hAnsi="Tahoma" w:cs="Tahoma"/>
          <w:b/>
          <w:sz w:val="20"/>
          <w:lang w:eastAsia="sl-SI"/>
        </w:rPr>
      </w:pPr>
      <w:r w:rsidRPr="0034106B">
        <w:rPr>
          <w:rFonts w:ascii="Tahoma" w:eastAsia="Times New Roman" w:hAnsi="Tahoma" w:cs="Tahoma"/>
          <w:b/>
          <w:sz w:val="20"/>
          <w:lang w:eastAsia="sl-SI"/>
        </w:rPr>
        <w:t>/se upošteva v primeru, da izvajalec nastopa s podizvajalcem, ki ne zahteva neposrednega plačila/</w:t>
      </w:r>
    </w:p>
    <w:p w14:paraId="5947BDA8"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Kadar izvajalec nastopa s podizvajalcem, ki ne zahteva neposrednega plačila, bo naročnik od izvajalca zahteval, da mu najpozneje v 60 (šestdesetih) dneh od plačila končnega računa</w:t>
      </w:r>
      <w:r w:rsidR="00B27772" w:rsidRPr="0034106B">
        <w:rPr>
          <w:rFonts w:ascii="Tahoma" w:eastAsia="Times New Roman" w:hAnsi="Tahoma" w:cs="Tahoma"/>
          <w:lang w:eastAsia="sl-SI"/>
        </w:rPr>
        <w:t>/situacije</w:t>
      </w:r>
      <w:r w:rsidRPr="0034106B">
        <w:rPr>
          <w:rFonts w:ascii="Tahoma" w:eastAsia="Times New Roman" w:hAnsi="Tahoma" w:cs="Tahoma"/>
          <w:lang w:eastAsia="sl-SI"/>
        </w:rPr>
        <w:t xml:space="preserve"> pošlje svojo pisno izjavo in pisno izjavo podizvajalca, da je podizvajalec prejel plačilo za opravljena dela, ki so neposredno povezana s predmetom pogodbe. Če izvajalec naročniku na njegov poziv ne posreduje teh izjav, naročnik Državni revizijski komisiji poda predlog za uvedbo postopka o prekršku iz 2. točke prvega odstavka 112. člena ZJN-3.</w:t>
      </w:r>
    </w:p>
    <w:p w14:paraId="3043AD66"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2F5FF3F4" w14:textId="77777777" w:rsidR="00094360" w:rsidRPr="0034106B" w:rsidRDefault="00094360" w:rsidP="00530307">
      <w:pPr>
        <w:keepNext/>
        <w:keepLines/>
        <w:spacing w:after="0" w:line="240" w:lineRule="auto"/>
        <w:jc w:val="center"/>
        <w:rPr>
          <w:rFonts w:ascii="Tahoma" w:eastAsia="Times New Roman" w:hAnsi="Tahoma" w:cs="Tahoma"/>
          <w:b/>
          <w:sz w:val="20"/>
          <w:lang w:eastAsia="sl-SI"/>
        </w:rPr>
      </w:pPr>
      <w:r w:rsidRPr="0034106B">
        <w:rPr>
          <w:rFonts w:ascii="Tahoma" w:eastAsia="Times New Roman" w:hAnsi="Tahoma" w:cs="Tahoma"/>
          <w:b/>
          <w:sz w:val="20"/>
          <w:lang w:eastAsia="sl-SI"/>
        </w:rPr>
        <w:lastRenderedPageBreak/>
        <w:t>/se upošteva v primeru, da izvajalec nastopa s podizvajalcem, ki zahteva neposredno plačilo/</w:t>
      </w:r>
    </w:p>
    <w:p w14:paraId="0F1E9F93"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 xml:space="preserve">Kadar izvajalec izvaja javno naročilo s podizvajalcem, ki zahteva neposredno plačilo, mora v skladu s 94. členom ZJN-3: </w:t>
      </w:r>
    </w:p>
    <w:p w14:paraId="24DC8C44" w14:textId="77777777" w:rsidR="00094360" w:rsidRPr="0034106B" w:rsidRDefault="00094360" w:rsidP="002C7037">
      <w:pPr>
        <w:keepNext/>
        <w:keepLines/>
        <w:numPr>
          <w:ilvl w:val="0"/>
          <w:numId w:val="20"/>
        </w:numPr>
        <w:spacing w:after="0" w:line="240" w:lineRule="auto"/>
        <w:ind w:left="284" w:hanging="284"/>
        <w:jc w:val="both"/>
        <w:rPr>
          <w:rFonts w:ascii="Tahoma" w:eastAsia="Times New Roman" w:hAnsi="Tahoma" w:cs="Tahoma"/>
          <w:lang w:eastAsia="sl-SI"/>
        </w:rPr>
      </w:pPr>
      <w:r w:rsidRPr="0034106B">
        <w:rPr>
          <w:rFonts w:ascii="Tahoma" w:eastAsia="Times New Roman" w:hAnsi="Tahoma" w:cs="Tahoma"/>
          <w:lang w:eastAsia="sl-SI"/>
        </w:rPr>
        <w:t>pooblastiti naročnika, da na podlagi potrjenega računa</w:t>
      </w:r>
      <w:r w:rsidR="003C4552" w:rsidRPr="0034106B">
        <w:rPr>
          <w:rFonts w:ascii="Tahoma" w:eastAsia="Times New Roman" w:hAnsi="Tahoma" w:cs="Tahoma"/>
          <w:lang w:eastAsia="sl-SI"/>
        </w:rPr>
        <w:t>/situacije</w:t>
      </w:r>
      <w:r w:rsidRPr="0034106B">
        <w:rPr>
          <w:rFonts w:ascii="Tahoma" w:eastAsia="Times New Roman" w:hAnsi="Tahoma" w:cs="Tahoma"/>
          <w:lang w:eastAsia="sl-SI"/>
        </w:rPr>
        <w:t xml:space="preserve"> s strani izvajalca neposredno plačuje podizvajalcu,</w:t>
      </w:r>
    </w:p>
    <w:p w14:paraId="3BFDD995" w14:textId="77777777" w:rsidR="00094360" w:rsidRPr="0034106B" w:rsidRDefault="00094360" w:rsidP="002C7037">
      <w:pPr>
        <w:keepNext/>
        <w:keepLines/>
        <w:numPr>
          <w:ilvl w:val="0"/>
          <w:numId w:val="20"/>
        </w:numPr>
        <w:spacing w:after="0" w:line="240" w:lineRule="auto"/>
        <w:ind w:left="284" w:hanging="284"/>
        <w:jc w:val="both"/>
        <w:rPr>
          <w:rFonts w:ascii="Tahoma" w:eastAsia="Times New Roman" w:hAnsi="Tahoma" w:cs="Tahoma"/>
          <w:lang w:eastAsia="sl-SI"/>
        </w:rPr>
      </w:pPr>
      <w:r w:rsidRPr="0034106B">
        <w:rPr>
          <w:rFonts w:ascii="Tahoma" w:eastAsia="Times New Roman" w:hAnsi="Tahoma" w:cs="Tahoma"/>
          <w:lang w:eastAsia="sl-SI"/>
        </w:rPr>
        <w:t>predložiti soglasje podizvajalca, na podlagi katerega naročnik namesto izvajalca poravna podizvajalčevo terjatev do izvajalca</w:t>
      </w:r>
      <w:r w:rsidR="007C13BE">
        <w:rPr>
          <w:rFonts w:ascii="Tahoma" w:eastAsia="Times New Roman" w:hAnsi="Tahoma" w:cs="Tahoma"/>
          <w:lang w:eastAsia="sl-SI"/>
        </w:rPr>
        <w:t>.</w:t>
      </w:r>
    </w:p>
    <w:p w14:paraId="1490EA8B"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16829FEE"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Izvajalec mora za podizvajalca, ki zahteva neposredno plačilo, ob vsakem računu</w:t>
      </w:r>
      <w:r w:rsidR="003C4552" w:rsidRPr="0034106B">
        <w:rPr>
          <w:rFonts w:ascii="Tahoma" w:eastAsia="Times New Roman" w:hAnsi="Tahoma" w:cs="Tahoma"/>
          <w:lang w:eastAsia="sl-SI"/>
        </w:rPr>
        <w:t>/situaciji</w:t>
      </w:r>
      <w:r w:rsidRPr="0034106B">
        <w:rPr>
          <w:rFonts w:ascii="Tahoma" w:eastAsia="Times New Roman" w:hAnsi="Tahoma" w:cs="Tahoma"/>
          <w:lang w:eastAsia="sl-SI"/>
        </w:rPr>
        <w:t xml:space="preserve"> priložiti:</w:t>
      </w:r>
    </w:p>
    <w:p w14:paraId="2C3E213D" w14:textId="77777777" w:rsidR="00094360" w:rsidRPr="0034106B" w:rsidRDefault="00094360" w:rsidP="002C7037">
      <w:pPr>
        <w:keepNext/>
        <w:keepLines/>
        <w:numPr>
          <w:ilvl w:val="0"/>
          <w:numId w:val="18"/>
        </w:numPr>
        <w:spacing w:after="0" w:line="240" w:lineRule="auto"/>
        <w:ind w:left="284" w:hanging="284"/>
        <w:jc w:val="both"/>
        <w:rPr>
          <w:rFonts w:ascii="Tahoma" w:eastAsia="Times New Roman" w:hAnsi="Tahoma" w:cs="Tahoma"/>
          <w:lang w:eastAsia="sl-SI"/>
        </w:rPr>
      </w:pPr>
      <w:r w:rsidRPr="0034106B">
        <w:rPr>
          <w:rFonts w:ascii="Tahoma" w:eastAsia="Times New Roman" w:hAnsi="Tahoma" w:cs="Tahoma"/>
          <w:lang w:eastAsia="sl-SI"/>
        </w:rPr>
        <w:t>račun</w:t>
      </w:r>
      <w:r w:rsidR="003C4552" w:rsidRPr="0034106B">
        <w:rPr>
          <w:rFonts w:ascii="Tahoma" w:eastAsia="Times New Roman" w:hAnsi="Tahoma" w:cs="Tahoma"/>
          <w:lang w:eastAsia="sl-SI"/>
        </w:rPr>
        <w:t>/situacijo</w:t>
      </w:r>
      <w:r w:rsidRPr="0034106B">
        <w:rPr>
          <w:rFonts w:ascii="Tahoma" w:eastAsia="Times New Roman" w:hAnsi="Tahoma" w:cs="Tahoma"/>
          <w:lang w:eastAsia="sl-SI"/>
        </w:rPr>
        <w:t xml:space="preserve"> podizvajalca za opravljene pogodbene obveznosti, potrjen</w:t>
      </w:r>
      <w:r w:rsidR="003C4552" w:rsidRPr="0034106B">
        <w:rPr>
          <w:rFonts w:ascii="Tahoma" w:eastAsia="Times New Roman" w:hAnsi="Tahoma" w:cs="Tahoma"/>
          <w:lang w:eastAsia="sl-SI"/>
        </w:rPr>
        <w:t>/o</w:t>
      </w:r>
      <w:r w:rsidRPr="0034106B">
        <w:rPr>
          <w:rFonts w:ascii="Tahoma" w:eastAsia="Times New Roman" w:hAnsi="Tahoma" w:cs="Tahoma"/>
          <w:lang w:eastAsia="sl-SI"/>
        </w:rPr>
        <w:t xml:space="preserve"> s strani izvajalca, na podlagi katere</w:t>
      </w:r>
      <w:r w:rsidR="003C4552" w:rsidRPr="0034106B">
        <w:rPr>
          <w:rFonts w:ascii="Tahoma" w:eastAsia="Times New Roman" w:hAnsi="Tahoma" w:cs="Tahoma"/>
          <w:lang w:eastAsia="sl-SI"/>
        </w:rPr>
        <w:t>/</w:t>
      </w:r>
      <w:r w:rsidRPr="0034106B">
        <w:rPr>
          <w:rFonts w:ascii="Tahoma" w:eastAsia="Times New Roman" w:hAnsi="Tahoma" w:cs="Tahoma"/>
          <w:lang w:eastAsia="sl-SI"/>
        </w:rPr>
        <w:t xml:space="preserve">ga naročnik izvede nakazilo za opravljene pogodbene obveznosti neposredno na račun podizvajalca ali </w:t>
      </w:r>
    </w:p>
    <w:p w14:paraId="668DE857" w14:textId="77777777" w:rsidR="00094360" w:rsidRPr="0034106B" w:rsidRDefault="00094360" w:rsidP="002C7037">
      <w:pPr>
        <w:keepNext/>
        <w:keepLines/>
        <w:numPr>
          <w:ilvl w:val="0"/>
          <w:numId w:val="18"/>
        </w:numPr>
        <w:spacing w:after="0" w:line="240" w:lineRule="auto"/>
        <w:ind w:left="284" w:hanging="284"/>
        <w:jc w:val="both"/>
        <w:rPr>
          <w:rFonts w:ascii="Tahoma" w:eastAsia="Times New Roman" w:hAnsi="Tahoma" w:cs="Tahoma"/>
          <w:lang w:eastAsia="sl-SI"/>
        </w:rPr>
      </w:pPr>
      <w:r w:rsidRPr="0034106B">
        <w:rPr>
          <w:rFonts w:ascii="Tahoma" w:eastAsia="Times New Roman" w:hAnsi="Tahoma" w:cs="Tahoma"/>
          <w:lang w:eastAsia="sl-SI"/>
        </w:rPr>
        <w:t>podpisano izjavo podizvajalca, naslovljeno na naročnika, o tem, da je ta seznanjen s konkretno izstavljenim</w:t>
      </w:r>
      <w:r w:rsidR="003C4552" w:rsidRPr="0034106B">
        <w:rPr>
          <w:rFonts w:ascii="Tahoma" w:eastAsia="Times New Roman" w:hAnsi="Tahoma" w:cs="Tahoma"/>
          <w:lang w:eastAsia="sl-SI"/>
        </w:rPr>
        <w:t>/o</w:t>
      </w:r>
      <w:r w:rsidRPr="0034106B">
        <w:rPr>
          <w:rFonts w:ascii="Tahoma" w:eastAsia="Times New Roman" w:hAnsi="Tahoma" w:cs="Tahoma"/>
          <w:lang w:eastAsia="sl-SI"/>
        </w:rPr>
        <w:t xml:space="preserve"> računom</w:t>
      </w:r>
      <w:r w:rsidR="003C4552" w:rsidRPr="0034106B">
        <w:rPr>
          <w:rFonts w:ascii="Tahoma" w:eastAsia="Times New Roman" w:hAnsi="Tahoma" w:cs="Tahoma"/>
          <w:lang w:eastAsia="sl-SI"/>
        </w:rPr>
        <w:t>/situacijo</w:t>
      </w:r>
      <w:r w:rsidRPr="0034106B">
        <w:rPr>
          <w:rFonts w:ascii="Tahoma" w:eastAsia="Times New Roman" w:hAnsi="Tahoma" w:cs="Tahoma"/>
          <w:lang w:eastAsia="sl-SI"/>
        </w:rPr>
        <w:t xml:space="preserve"> izvajalca oziroma, da pri pogodbenih obveznosti, ki jih obravnava račun</w:t>
      </w:r>
      <w:r w:rsidR="003C4552" w:rsidRPr="0034106B">
        <w:rPr>
          <w:rFonts w:ascii="Tahoma" w:eastAsia="Times New Roman" w:hAnsi="Tahoma" w:cs="Tahoma"/>
          <w:lang w:eastAsia="sl-SI"/>
        </w:rPr>
        <w:t>/situacija</w:t>
      </w:r>
      <w:r w:rsidRPr="0034106B">
        <w:rPr>
          <w:rFonts w:ascii="Tahoma" w:eastAsia="Times New Roman" w:hAnsi="Tahoma" w:cs="Tahoma"/>
          <w:lang w:eastAsia="sl-SI"/>
        </w:rPr>
        <w:t>, ni sodeloval kot podizvajalec, ter da podizvajalec iz naslova tega</w:t>
      </w:r>
      <w:r w:rsidR="003C4552" w:rsidRPr="0034106B">
        <w:rPr>
          <w:rFonts w:ascii="Tahoma" w:eastAsia="Times New Roman" w:hAnsi="Tahoma" w:cs="Tahoma"/>
          <w:lang w:eastAsia="sl-SI"/>
        </w:rPr>
        <w:t>/te</w:t>
      </w:r>
      <w:r w:rsidRPr="0034106B">
        <w:rPr>
          <w:rFonts w:ascii="Tahoma" w:eastAsia="Times New Roman" w:hAnsi="Tahoma" w:cs="Tahoma"/>
          <w:lang w:eastAsia="sl-SI"/>
        </w:rPr>
        <w:t xml:space="preserve"> računa</w:t>
      </w:r>
      <w:r w:rsidR="003C4552" w:rsidRPr="0034106B">
        <w:rPr>
          <w:rFonts w:ascii="Tahoma" w:eastAsia="Times New Roman" w:hAnsi="Tahoma" w:cs="Tahoma"/>
          <w:lang w:eastAsia="sl-SI"/>
        </w:rPr>
        <w:t>/situacije</w:t>
      </w:r>
      <w:r w:rsidRPr="0034106B">
        <w:rPr>
          <w:rFonts w:ascii="Tahoma" w:eastAsia="Times New Roman" w:hAnsi="Tahoma" w:cs="Tahoma"/>
          <w:lang w:eastAsia="sl-SI"/>
        </w:rPr>
        <w:t xml:space="preserve"> izvajalca nima in ne bo imel do naročnika nobenih zahtevkov.</w:t>
      </w:r>
    </w:p>
    <w:p w14:paraId="6D1740DF"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3020A11A"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V primeru, če nobeden od dokumentov iz prejšnjega odstavka za prijavljenega podizvajalca ni predložen, naročnik do dostavitve vseh dokumentov zadrži plačilo celotnega računa</w:t>
      </w:r>
      <w:r w:rsidR="003C4552" w:rsidRPr="0034106B">
        <w:rPr>
          <w:rFonts w:ascii="Tahoma" w:eastAsia="Times New Roman" w:hAnsi="Tahoma" w:cs="Tahoma"/>
          <w:lang w:eastAsia="sl-SI"/>
        </w:rPr>
        <w:t>/situacije</w:t>
      </w:r>
      <w:r w:rsidRPr="0034106B">
        <w:rPr>
          <w:rFonts w:ascii="Tahoma" w:eastAsia="Times New Roman" w:hAnsi="Tahoma" w:cs="Tahoma"/>
          <w:lang w:eastAsia="sl-SI"/>
        </w:rPr>
        <w:t xml:space="preserve"> in s tem ne pride v zamudo pri plačilu.</w:t>
      </w:r>
    </w:p>
    <w:p w14:paraId="6ED1201C"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67C9BED1"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hAnsi="Tahoma" w:cs="Tahoma"/>
        </w:rPr>
        <w:t>S plačilom posameznega zneska podizvajalcu obveznost naročnika za plačilo izvajalcu ugasne do višine tako plačanega zneska podizvajalcu.</w:t>
      </w:r>
    </w:p>
    <w:p w14:paraId="41AA4073"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3B776487" w14:textId="77777777" w:rsidR="00094360" w:rsidRPr="0034106B" w:rsidRDefault="00094360" w:rsidP="00530307">
      <w:pPr>
        <w:keepNext/>
        <w:keepLines/>
        <w:spacing w:after="0" w:line="240" w:lineRule="auto"/>
        <w:jc w:val="both"/>
        <w:rPr>
          <w:rFonts w:ascii="Tahoma" w:eastAsia="Times New Roman" w:hAnsi="Tahoma" w:cs="Tahoma"/>
          <w:kern w:val="16"/>
          <w:lang w:eastAsia="sl-SI"/>
        </w:rPr>
      </w:pPr>
      <w:r w:rsidRPr="0034106B">
        <w:rPr>
          <w:rFonts w:ascii="Tahoma" w:eastAsia="Times New Roman" w:hAnsi="Tahoma" w:cs="Tahoma"/>
          <w:kern w:val="16"/>
          <w:lang w:eastAsia="sl-SI"/>
        </w:rPr>
        <w:t>Roki plačil izvajalcu in njegovim podizvajalcem so enaki.</w:t>
      </w:r>
    </w:p>
    <w:p w14:paraId="6E586655" w14:textId="77777777" w:rsidR="00094360" w:rsidRPr="0034106B" w:rsidRDefault="00094360" w:rsidP="00530307">
      <w:pPr>
        <w:keepNext/>
        <w:keepLines/>
        <w:spacing w:after="0" w:line="240" w:lineRule="auto"/>
        <w:jc w:val="both"/>
        <w:rPr>
          <w:rFonts w:ascii="Tahoma" w:eastAsia="Times New Roman" w:hAnsi="Tahoma" w:cs="Tahoma"/>
          <w:kern w:val="16"/>
          <w:lang w:eastAsia="sl-SI"/>
        </w:rPr>
      </w:pPr>
    </w:p>
    <w:p w14:paraId="505ABC2B" w14:textId="77777777" w:rsidR="00094360" w:rsidRPr="0034106B" w:rsidRDefault="00094360" w:rsidP="00530307">
      <w:pPr>
        <w:keepNext/>
        <w:keepLines/>
        <w:tabs>
          <w:tab w:val="num" w:pos="4605"/>
        </w:tabs>
        <w:spacing w:after="0" w:line="240" w:lineRule="auto"/>
        <w:rPr>
          <w:rFonts w:ascii="Tahoma" w:eastAsia="Times New Roman" w:hAnsi="Tahoma" w:cs="Tahoma"/>
          <w:lang w:eastAsia="sl-SI"/>
        </w:rPr>
      </w:pPr>
      <w:r w:rsidRPr="0034106B">
        <w:rPr>
          <w:rFonts w:ascii="Tahoma" w:eastAsia="Times New Roman" w:hAnsi="Tahoma" w:cs="Tahoma"/>
          <w:b/>
          <w:lang w:eastAsia="sl-SI"/>
        </w:rPr>
        <w:t>ALI</w:t>
      </w:r>
    </w:p>
    <w:p w14:paraId="43F1B009" w14:textId="676D0193" w:rsidR="00094360" w:rsidRPr="0034106B" w:rsidRDefault="00094360" w:rsidP="00530307">
      <w:pPr>
        <w:keepNext/>
        <w:keepLines/>
        <w:spacing w:after="0" w:line="240" w:lineRule="auto"/>
        <w:ind w:left="360"/>
        <w:jc w:val="center"/>
        <w:rPr>
          <w:rFonts w:ascii="Tahoma" w:eastAsia="Times New Roman" w:hAnsi="Tahoma" w:cs="Tahoma"/>
          <w:lang w:eastAsia="sl-SI"/>
        </w:rPr>
      </w:pPr>
      <w:r w:rsidRPr="0034106B">
        <w:rPr>
          <w:rFonts w:ascii="Tahoma" w:eastAsia="Times New Roman" w:hAnsi="Tahoma" w:cs="Tahoma"/>
          <w:lang w:eastAsia="sl-SI"/>
        </w:rPr>
        <w:t>1</w:t>
      </w:r>
      <w:r w:rsidR="008A380E">
        <w:rPr>
          <w:rFonts w:ascii="Tahoma" w:eastAsia="Times New Roman" w:hAnsi="Tahoma" w:cs="Tahoma"/>
          <w:lang w:eastAsia="sl-SI"/>
        </w:rPr>
        <w:t>2</w:t>
      </w:r>
      <w:r w:rsidRPr="0034106B">
        <w:rPr>
          <w:rFonts w:ascii="Tahoma" w:eastAsia="Times New Roman" w:hAnsi="Tahoma" w:cs="Tahoma"/>
          <w:lang w:eastAsia="sl-SI"/>
        </w:rPr>
        <w:t>a. člen</w:t>
      </w:r>
    </w:p>
    <w:p w14:paraId="29FB311F" w14:textId="77777777" w:rsidR="00094360" w:rsidRPr="0034106B" w:rsidRDefault="00094360" w:rsidP="00530307">
      <w:pPr>
        <w:keepNext/>
        <w:keepLines/>
        <w:spacing w:after="0" w:line="240" w:lineRule="auto"/>
        <w:jc w:val="center"/>
        <w:rPr>
          <w:rFonts w:ascii="Tahoma" w:eastAsia="Times New Roman" w:hAnsi="Tahoma" w:cs="Tahoma"/>
          <w:b/>
          <w:i/>
          <w:lang w:eastAsia="sl-SI"/>
        </w:rPr>
      </w:pPr>
      <w:r w:rsidRPr="0034106B">
        <w:rPr>
          <w:rFonts w:ascii="Tahoma" w:eastAsia="Times New Roman" w:hAnsi="Tahoma" w:cs="Tahoma"/>
          <w:b/>
          <w:i/>
          <w:lang w:eastAsia="sl-SI"/>
        </w:rPr>
        <w:t>/ se upošteva v primeru, da izvajalec ne nastopa s podizvajalcem /</w:t>
      </w:r>
    </w:p>
    <w:p w14:paraId="249842A9" w14:textId="77777777" w:rsidR="00094360" w:rsidRPr="0034106B" w:rsidRDefault="00094360" w:rsidP="00530307">
      <w:pPr>
        <w:keepNext/>
        <w:keepLines/>
        <w:tabs>
          <w:tab w:val="num" w:pos="4605"/>
        </w:tabs>
        <w:spacing w:after="0" w:line="240" w:lineRule="auto"/>
        <w:jc w:val="both"/>
        <w:rPr>
          <w:rFonts w:ascii="Tahoma" w:eastAsia="Times New Roman" w:hAnsi="Tahoma" w:cs="Tahoma"/>
          <w:b/>
          <w:lang w:eastAsia="sl-SI"/>
        </w:rPr>
      </w:pPr>
    </w:p>
    <w:p w14:paraId="0042236B"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 xml:space="preserve">Izvajalec ob predložitvi ponudbe in ob sklenitvi te pogodbe nima prijavljenih podizvajalcev za izvedbo predmeta pogodbe. </w:t>
      </w:r>
    </w:p>
    <w:p w14:paraId="04556111" w14:textId="77777777" w:rsidR="00094360" w:rsidRPr="0034106B" w:rsidRDefault="00094360" w:rsidP="00530307">
      <w:pPr>
        <w:keepNext/>
        <w:keepLines/>
        <w:spacing w:after="0" w:line="240" w:lineRule="auto"/>
        <w:jc w:val="both"/>
        <w:rPr>
          <w:rFonts w:ascii="Tahoma" w:eastAsia="Times New Roman" w:hAnsi="Tahoma" w:cs="Tahoma"/>
          <w:b/>
          <w:lang w:eastAsia="sl-SI"/>
        </w:rPr>
      </w:pPr>
    </w:p>
    <w:p w14:paraId="5A798E8F"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Izvajalec mora med izvajanjem pogodbe naročnika obvestiti o morebitnih spremembah informacij iz drugega odstavka 94. člena ZJN-3 in poslati informacije o novih podizvajalcih, ki jih namerava naknadno vključiti v izvajanje takšnih del, in sicer najkasneje v petih (5) dneh po spremembi. V primeru vključitve novih podizvajalcev mora izvajalec skupaj z obvestilom posredovati tudi podatke in dokumente iz druge, tretje in četrte alineje drugega odstavka 94. člena ZJN-3.</w:t>
      </w:r>
    </w:p>
    <w:p w14:paraId="045EF3CF"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49BBF017"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49F67C6B" w14:textId="77777777" w:rsidR="00094360" w:rsidRPr="0034106B" w:rsidRDefault="00094360" w:rsidP="00530307">
      <w:pPr>
        <w:keepNext/>
        <w:keepLines/>
        <w:spacing w:after="0" w:line="240" w:lineRule="auto"/>
        <w:jc w:val="both"/>
        <w:rPr>
          <w:rFonts w:ascii="Tahoma" w:eastAsia="Times New Roman" w:hAnsi="Tahoma" w:cs="Tahoma"/>
          <w:lang w:eastAsia="sl-SI"/>
        </w:rPr>
      </w:pPr>
    </w:p>
    <w:p w14:paraId="100FFB74" w14:textId="77777777" w:rsidR="00094360" w:rsidRPr="0034106B" w:rsidRDefault="00094360"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Izvajalec v razmerju do naročnika v celoti odgovarja za dobro izvedbo pogodbenih obveznosti, ne glede na število podizvajalcev.</w:t>
      </w:r>
    </w:p>
    <w:p w14:paraId="502E37CE" w14:textId="77777777" w:rsidR="00B01B6B" w:rsidRPr="0034106B" w:rsidRDefault="00B01B6B" w:rsidP="00530307">
      <w:pPr>
        <w:keepNext/>
        <w:keepLines/>
        <w:spacing w:after="0" w:line="240" w:lineRule="auto"/>
        <w:jc w:val="both"/>
        <w:rPr>
          <w:rFonts w:ascii="Tahoma" w:eastAsia="Times New Roman" w:hAnsi="Tahoma" w:cs="Tahoma"/>
          <w:b/>
          <w:lang w:eastAsia="sl-SI"/>
        </w:rPr>
      </w:pPr>
    </w:p>
    <w:p w14:paraId="181FA930" w14:textId="77777777" w:rsidR="00EC3759" w:rsidRPr="0034106B" w:rsidRDefault="00EC3759" w:rsidP="002C7037">
      <w:pPr>
        <w:pStyle w:val="Odstavekseznama"/>
        <w:keepNext/>
        <w:keepLines/>
        <w:numPr>
          <w:ilvl w:val="0"/>
          <w:numId w:val="10"/>
        </w:numPr>
        <w:ind w:left="567" w:hanging="567"/>
        <w:jc w:val="center"/>
        <w:rPr>
          <w:rFonts w:ascii="Tahoma" w:hAnsi="Tahoma" w:cs="Tahoma"/>
          <w:b/>
          <w:sz w:val="22"/>
          <w:szCs w:val="22"/>
        </w:rPr>
      </w:pPr>
      <w:r w:rsidRPr="0034106B">
        <w:rPr>
          <w:rFonts w:ascii="Tahoma" w:hAnsi="Tahoma" w:cs="Tahoma"/>
          <w:b/>
          <w:sz w:val="22"/>
          <w:szCs w:val="22"/>
        </w:rPr>
        <w:t>ROK</w:t>
      </w:r>
      <w:r w:rsidR="004530C5">
        <w:rPr>
          <w:rFonts w:ascii="Tahoma" w:hAnsi="Tahoma" w:cs="Tahoma"/>
          <w:b/>
          <w:sz w:val="22"/>
          <w:szCs w:val="22"/>
        </w:rPr>
        <w:t xml:space="preserve"> IN KRAJ</w:t>
      </w:r>
      <w:r w:rsidRPr="0034106B">
        <w:rPr>
          <w:rFonts w:ascii="Tahoma" w:hAnsi="Tahoma" w:cs="Tahoma"/>
          <w:b/>
          <w:sz w:val="22"/>
          <w:szCs w:val="22"/>
        </w:rPr>
        <w:t xml:space="preserve"> IZVEDBE</w:t>
      </w:r>
    </w:p>
    <w:p w14:paraId="11AA57A1" w14:textId="77777777" w:rsidR="00EC3759" w:rsidRPr="0034106B" w:rsidRDefault="00EC3759" w:rsidP="00530307">
      <w:pPr>
        <w:keepNext/>
        <w:keepLines/>
        <w:suppressAutoHyphens/>
        <w:autoSpaceDE w:val="0"/>
        <w:spacing w:after="0" w:line="240" w:lineRule="auto"/>
        <w:jc w:val="center"/>
        <w:rPr>
          <w:rFonts w:ascii="Tahoma" w:eastAsia="Arial" w:hAnsi="Tahoma" w:cs="Tahoma"/>
          <w:b/>
          <w:lang w:eastAsia="ar-SA"/>
        </w:rPr>
      </w:pPr>
    </w:p>
    <w:p w14:paraId="4EF07003" w14:textId="77777777" w:rsidR="00EC3759" w:rsidRPr="0034106B"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79060997" w14:textId="77777777" w:rsidR="008D3633" w:rsidRPr="0034106B" w:rsidRDefault="008D3633" w:rsidP="00B97BAF">
      <w:pPr>
        <w:keepNext/>
        <w:keepLines/>
        <w:widowControl w:val="0"/>
        <w:spacing w:after="0" w:line="240" w:lineRule="auto"/>
        <w:jc w:val="both"/>
        <w:rPr>
          <w:rFonts w:ascii="Tahoma" w:eastAsia="Times New Roman" w:hAnsi="Tahoma" w:cs="Tahoma"/>
          <w:lang w:eastAsia="sl-SI"/>
        </w:rPr>
      </w:pPr>
    </w:p>
    <w:p w14:paraId="77AAD246" w14:textId="77777777" w:rsidR="00A75075" w:rsidRDefault="00A26F7C" w:rsidP="00A75075">
      <w:pPr>
        <w:keepNext/>
        <w:keepLines/>
        <w:widowControl w:val="0"/>
        <w:spacing w:after="0" w:line="240" w:lineRule="auto"/>
        <w:jc w:val="both"/>
        <w:rPr>
          <w:rFonts w:ascii="Tahoma" w:hAnsi="Tahoma" w:cs="Tahoma"/>
        </w:rPr>
      </w:pPr>
      <w:r w:rsidRPr="00D477AA">
        <w:rPr>
          <w:rFonts w:ascii="Tahoma" w:hAnsi="Tahoma" w:cs="Tahoma"/>
        </w:rPr>
        <w:t xml:space="preserve">Dela bodo potekala na lokaciji </w:t>
      </w:r>
      <w:r w:rsidRPr="00D477AA">
        <w:rPr>
          <w:rFonts w:ascii="Tahoma" w:eastAsia="Times New Roman" w:hAnsi="Tahoma" w:cs="Tahoma"/>
          <w:lang w:eastAsia="sl-SI"/>
        </w:rPr>
        <w:t>Adamič-Lundrovo nabrežje</w:t>
      </w:r>
      <w:r w:rsidR="00C13A1A" w:rsidRPr="00D477AA">
        <w:rPr>
          <w:rFonts w:ascii="Tahoma" w:eastAsia="Times New Roman" w:hAnsi="Tahoma" w:cs="Tahoma"/>
          <w:lang w:eastAsia="sl-SI"/>
        </w:rPr>
        <w:t xml:space="preserve"> 1-3</w:t>
      </w:r>
      <w:r w:rsidRPr="00D477AA">
        <w:rPr>
          <w:rFonts w:ascii="Tahoma" w:eastAsia="Times New Roman" w:hAnsi="Tahoma" w:cs="Tahoma"/>
          <w:lang w:eastAsia="sl-SI"/>
        </w:rPr>
        <w:t xml:space="preserve">, v Ljubljani, kjer bo izvajalec </w:t>
      </w:r>
      <w:r w:rsidRPr="00D477AA">
        <w:rPr>
          <w:rFonts w:ascii="Tahoma" w:hAnsi="Tahoma" w:cs="Tahoma"/>
        </w:rPr>
        <w:t xml:space="preserve">izvedel celovito obnovo poslovnega prostora pod stebriščno lopo Plečnikovih tržnic. </w:t>
      </w:r>
      <w:r w:rsidR="00A75075" w:rsidRPr="00D477AA">
        <w:rPr>
          <w:rFonts w:ascii="Tahoma" w:hAnsi="Tahoma" w:cs="Tahoma"/>
        </w:rPr>
        <w:t>Izvajalec se obvezuje začeti z deli v roku 14 (štirinajst) delovnih dni po podpisu pogodbe, vendar ne kasneje kot 15. 1.</w:t>
      </w:r>
      <w:r w:rsidR="00A75075">
        <w:rPr>
          <w:rFonts w:ascii="Tahoma" w:hAnsi="Tahoma" w:cs="Tahoma"/>
        </w:rPr>
        <w:t xml:space="preserve"> 2025.</w:t>
      </w:r>
    </w:p>
    <w:p w14:paraId="6F51C156" w14:textId="77777777" w:rsidR="00A75075" w:rsidRDefault="00A75075" w:rsidP="00A75075">
      <w:pPr>
        <w:keepNext/>
        <w:keepLines/>
        <w:widowControl w:val="0"/>
        <w:spacing w:after="0" w:line="240" w:lineRule="auto"/>
        <w:jc w:val="both"/>
        <w:rPr>
          <w:rFonts w:ascii="Tahoma" w:hAnsi="Tahoma" w:cs="Tahoma"/>
        </w:rPr>
      </w:pPr>
    </w:p>
    <w:p w14:paraId="2E72EE77" w14:textId="7512C393" w:rsidR="00A75075" w:rsidRPr="00A811EC" w:rsidRDefault="00A75075" w:rsidP="00A75075">
      <w:pPr>
        <w:keepNext/>
        <w:keepLines/>
        <w:widowControl w:val="0"/>
        <w:spacing w:after="0" w:line="240" w:lineRule="auto"/>
        <w:jc w:val="both"/>
        <w:rPr>
          <w:rFonts w:ascii="Tahoma" w:hAnsi="Tahoma" w:cs="Tahoma"/>
        </w:rPr>
      </w:pPr>
      <w:r>
        <w:rPr>
          <w:rFonts w:ascii="Tahoma" w:hAnsi="Tahoma" w:cs="Tahoma"/>
        </w:rPr>
        <w:t>R</w:t>
      </w:r>
      <w:r w:rsidRPr="00C638FE">
        <w:rPr>
          <w:rFonts w:ascii="Tahoma" w:hAnsi="Tahoma" w:cs="Tahoma"/>
        </w:rPr>
        <w:t>ok za zaključek vseh pogodbenih obveznosti, vključno s predajo celotne dokumentacije</w:t>
      </w:r>
      <w:r>
        <w:rPr>
          <w:rFonts w:ascii="Tahoma" w:hAnsi="Tahoma" w:cs="Tahoma"/>
        </w:rPr>
        <w:t xml:space="preserve"> naročniku</w:t>
      </w:r>
      <w:r w:rsidRPr="00C638FE">
        <w:rPr>
          <w:rFonts w:ascii="Tahoma" w:hAnsi="Tahoma" w:cs="Tahoma"/>
        </w:rPr>
        <w:t xml:space="preserve">, je </w:t>
      </w:r>
      <w:r>
        <w:rPr>
          <w:rFonts w:ascii="Tahoma" w:hAnsi="Tahoma" w:cs="Tahoma"/>
          <w:b/>
          <w:szCs w:val="20"/>
          <w:lang w:eastAsia="sl-SI"/>
        </w:rPr>
        <w:t>30.</w:t>
      </w:r>
      <w:r w:rsidR="004940C8">
        <w:rPr>
          <w:rFonts w:ascii="Tahoma" w:hAnsi="Tahoma" w:cs="Tahoma"/>
          <w:b/>
          <w:szCs w:val="20"/>
          <w:lang w:eastAsia="sl-SI"/>
        </w:rPr>
        <w:t xml:space="preserve"> </w:t>
      </w:r>
      <w:r>
        <w:rPr>
          <w:rFonts w:ascii="Tahoma" w:hAnsi="Tahoma" w:cs="Tahoma"/>
          <w:b/>
          <w:szCs w:val="20"/>
          <w:lang w:eastAsia="sl-SI"/>
        </w:rPr>
        <w:t xml:space="preserve">5. 2025. </w:t>
      </w:r>
      <w:r w:rsidRPr="00C638FE">
        <w:rPr>
          <w:rFonts w:ascii="Tahoma" w:eastAsia="Times New Roman" w:hAnsi="Tahoma" w:cs="Tahoma"/>
          <w:lang w:eastAsia="sl-SI"/>
        </w:rPr>
        <w:t>Ob zaključku vseh del pogodbeni stranki</w:t>
      </w:r>
      <w:r w:rsidRPr="003955DB">
        <w:rPr>
          <w:rFonts w:ascii="Tahoma" w:eastAsia="Times New Roman" w:hAnsi="Tahoma" w:cs="Tahoma"/>
          <w:lang w:eastAsia="sl-SI"/>
        </w:rPr>
        <w:t xml:space="preserve"> oziroma njuna predstavnika podpišeta zapisnik </w:t>
      </w:r>
      <w:r w:rsidRPr="003955DB">
        <w:rPr>
          <w:rFonts w:ascii="Tahoma" w:hAnsi="Tahoma" w:cs="Tahoma"/>
        </w:rPr>
        <w:t xml:space="preserve">o </w:t>
      </w:r>
      <w:r w:rsidRPr="00872D57">
        <w:rPr>
          <w:rFonts w:ascii="Tahoma" w:hAnsi="Tahoma" w:cs="Tahoma"/>
        </w:rPr>
        <w:t>izvedenih vseh pogodbenih delih</w:t>
      </w:r>
      <w:r w:rsidRPr="003955DB">
        <w:rPr>
          <w:rFonts w:ascii="Tahoma" w:eastAsia="Times New Roman" w:hAnsi="Tahoma" w:cs="Tahoma"/>
          <w:lang w:eastAsia="sl-SI"/>
        </w:rPr>
        <w:t>.</w:t>
      </w:r>
    </w:p>
    <w:p w14:paraId="0A330634" w14:textId="77777777" w:rsidR="00A75075" w:rsidRDefault="00A75075" w:rsidP="00A75075">
      <w:pPr>
        <w:keepNext/>
        <w:keepLines/>
        <w:tabs>
          <w:tab w:val="left" w:pos="-1425"/>
          <w:tab w:val="left" w:pos="567"/>
          <w:tab w:val="left" w:pos="4253"/>
          <w:tab w:val="left" w:pos="5529"/>
          <w:tab w:val="right" w:pos="8505"/>
        </w:tabs>
        <w:spacing w:after="0" w:line="240" w:lineRule="auto"/>
        <w:ind w:right="7"/>
        <w:jc w:val="both"/>
        <w:rPr>
          <w:rFonts w:ascii="Tahoma" w:eastAsia="Times New Roman" w:hAnsi="Tahoma" w:cs="Tahoma"/>
          <w:lang w:eastAsia="sl-SI"/>
        </w:rPr>
      </w:pPr>
    </w:p>
    <w:p w14:paraId="6281AA7E" w14:textId="77777777" w:rsidR="00A75075" w:rsidRDefault="00A75075" w:rsidP="00A75075">
      <w:pPr>
        <w:keepNext/>
        <w:keepLines/>
        <w:tabs>
          <w:tab w:val="left" w:pos="-1425"/>
          <w:tab w:val="left" w:pos="567"/>
          <w:tab w:val="left" w:pos="4253"/>
          <w:tab w:val="left" w:pos="5529"/>
          <w:tab w:val="right" w:pos="8505"/>
        </w:tabs>
        <w:spacing w:after="0" w:line="240" w:lineRule="auto"/>
        <w:ind w:right="7"/>
        <w:jc w:val="both"/>
        <w:rPr>
          <w:rFonts w:ascii="Tahoma" w:eastAsia="Times New Roman" w:hAnsi="Tahoma" w:cs="Tahoma"/>
          <w:lang w:eastAsia="sl-SI"/>
        </w:rPr>
      </w:pPr>
      <w:r w:rsidRPr="00D430A7">
        <w:rPr>
          <w:rFonts w:ascii="Tahoma" w:eastAsia="Times New Roman" w:hAnsi="Tahoma" w:cs="Tahoma"/>
          <w:lang w:eastAsia="sl-SI"/>
        </w:rPr>
        <w:t>Izvajalec bo moral v roku 5 (pet) delovnih dni po sklenitvi pogodbe</w:t>
      </w:r>
      <w:r w:rsidRPr="00D430A7">
        <w:rPr>
          <w:rFonts w:ascii="Tahoma" w:hAnsi="Tahoma" w:cs="Tahoma"/>
        </w:rPr>
        <w:t xml:space="preserve"> </w:t>
      </w:r>
      <w:r w:rsidRPr="00D430A7">
        <w:rPr>
          <w:rFonts w:ascii="Tahoma" w:eastAsia="Times New Roman" w:hAnsi="Tahoma" w:cs="Tahoma"/>
          <w:lang w:eastAsia="sl-SI"/>
        </w:rPr>
        <w:t>izdelati usklajen terminski plan aktivnosti in ga predati naročniku v potrditev.</w:t>
      </w:r>
      <w:r w:rsidRPr="00A20831">
        <w:rPr>
          <w:rFonts w:ascii="Tahoma" w:eastAsia="Times New Roman" w:hAnsi="Tahoma" w:cs="Tahoma"/>
          <w:lang w:eastAsia="sl-SI"/>
        </w:rPr>
        <w:t xml:space="preserve"> </w:t>
      </w:r>
    </w:p>
    <w:p w14:paraId="2376870E" w14:textId="77777777" w:rsidR="00BD6D05" w:rsidRPr="00A20831" w:rsidRDefault="00BD6D05" w:rsidP="00C22D27">
      <w:pPr>
        <w:keepNext/>
        <w:keepLines/>
        <w:tabs>
          <w:tab w:val="left" w:pos="-1425"/>
          <w:tab w:val="left" w:pos="567"/>
          <w:tab w:val="left" w:pos="4253"/>
          <w:tab w:val="left" w:pos="5529"/>
          <w:tab w:val="right" w:pos="8505"/>
        </w:tabs>
        <w:spacing w:after="0" w:line="240" w:lineRule="auto"/>
        <w:ind w:right="7"/>
        <w:jc w:val="both"/>
        <w:rPr>
          <w:rFonts w:ascii="Tahoma" w:eastAsia="Times New Roman" w:hAnsi="Tahoma" w:cs="Tahoma"/>
          <w:lang w:eastAsia="sl-SI"/>
        </w:rPr>
      </w:pPr>
    </w:p>
    <w:p w14:paraId="1527F16A" w14:textId="77777777" w:rsidR="00BD6D05" w:rsidRPr="00A811EC" w:rsidRDefault="00BD6D05"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A811EC">
        <w:rPr>
          <w:rFonts w:ascii="Tahoma" w:eastAsia="Times New Roman" w:hAnsi="Tahoma" w:cs="Tahoma"/>
          <w:color w:val="000000"/>
          <w:lang w:eastAsia="sl-SI"/>
        </w:rPr>
        <w:t>člen</w:t>
      </w:r>
    </w:p>
    <w:p w14:paraId="3865345E" w14:textId="77777777" w:rsidR="00C22D27" w:rsidRPr="009771A4" w:rsidRDefault="00C22D27" w:rsidP="00C22D27">
      <w:pPr>
        <w:keepNext/>
        <w:keepLines/>
        <w:widowControl w:val="0"/>
        <w:spacing w:after="0" w:line="240" w:lineRule="auto"/>
        <w:jc w:val="both"/>
        <w:rPr>
          <w:rFonts w:ascii="Tahoma" w:eastAsia="Times New Roman" w:hAnsi="Tahoma" w:cs="Tahoma"/>
          <w:lang w:eastAsia="sl-SI"/>
        </w:rPr>
      </w:pPr>
    </w:p>
    <w:p w14:paraId="1D96D138" w14:textId="77777777" w:rsidR="00C22D27" w:rsidRPr="009771A4" w:rsidRDefault="00C22D27" w:rsidP="00C22D27">
      <w:pPr>
        <w:keepNext/>
        <w:keepLines/>
        <w:widowControl w:val="0"/>
        <w:spacing w:after="0" w:line="240" w:lineRule="auto"/>
        <w:jc w:val="both"/>
        <w:rPr>
          <w:rFonts w:ascii="Tahoma" w:hAnsi="Tahoma" w:cs="Tahoma"/>
        </w:rPr>
      </w:pPr>
      <w:r w:rsidRPr="009771A4">
        <w:rPr>
          <w:rFonts w:ascii="Tahoma" w:hAnsi="Tahoma" w:cs="Tahoma"/>
        </w:rPr>
        <w:t xml:space="preserve">Rok za izvedbo pogodbenih del se lahko podaljša le v primeru izrednih dogodkov, ki vplivajo na izvedbo pogodbenih obveznosti in ki jih ni bilo mogoče predvideti ob sklenitvi pogodbe oziroma jih ni povzročil izvajalec. Podaljšanje roka je možno le s predhodnim pisnim soglasjem naročnika. Za nov rok izvedbe pogodbenih del, pogodbeni stranki skleneta aneks k pogodbi. </w:t>
      </w:r>
    </w:p>
    <w:p w14:paraId="3DE5075E" w14:textId="77777777" w:rsidR="00C22D27" w:rsidRPr="009771A4" w:rsidRDefault="00C22D27" w:rsidP="00C22D27">
      <w:pPr>
        <w:keepNext/>
        <w:keepLines/>
        <w:widowControl w:val="0"/>
        <w:spacing w:after="0" w:line="240" w:lineRule="auto"/>
        <w:jc w:val="both"/>
        <w:rPr>
          <w:rFonts w:ascii="Tahoma" w:hAnsi="Tahoma" w:cs="Tahoma"/>
        </w:rPr>
      </w:pPr>
    </w:p>
    <w:p w14:paraId="16587991" w14:textId="77777777" w:rsidR="00C22D27" w:rsidRPr="00A811EC" w:rsidRDefault="00C22D27" w:rsidP="00C22D27">
      <w:pPr>
        <w:keepNext/>
        <w:keepLines/>
        <w:widowControl w:val="0"/>
        <w:spacing w:after="0" w:line="240" w:lineRule="auto"/>
        <w:jc w:val="both"/>
        <w:rPr>
          <w:rFonts w:ascii="Tahoma" w:eastAsia="Times New Roman" w:hAnsi="Tahoma" w:cs="Tahoma"/>
          <w:lang w:eastAsia="sl-SI"/>
        </w:rPr>
      </w:pPr>
      <w:r w:rsidRPr="00A811EC">
        <w:rPr>
          <w:rFonts w:ascii="Tahoma" w:eastAsia="Times New Roman" w:hAnsi="Tahoma" w:cs="Tahoma"/>
          <w:lang w:eastAsia="sl-SI"/>
        </w:rPr>
        <w:t xml:space="preserve">Naročnik ima pravico nadzirati uresničevanje terminskega plana izvajalca.  </w:t>
      </w:r>
    </w:p>
    <w:p w14:paraId="5B3C700A" w14:textId="77777777" w:rsidR="005F7103" w:rsidRDefault="005F7103" w:rsidP="005F7103">
      <w:pPr>
        <w:keepNext/>
        <w:keepLines/>
        <w:widowControl w:val="0"/>
        <w:spacing w:after="0" w:line="240" w:lineRule="auto"/>
        <w:jc w:val="both"/>
        <w:rPr>
          <w:rFonts w:ascii="Tahoma" w:hAnsi="Tahoma" w:cs="Tahoma"/>
        </w:rPr>
      </w:pPr>
    </w:p>
    <w:p w14:paraId="38A30A99" w14:textId="77777777" w:rsidR="00973DC7" w:rsidRPr="00FE49EC" w:rsidRDefault="00973DC7"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E49EC">
        <w:rPr>
          <w:rFonts w:ascii="Tahoma" w:eastAsia="Times New Roman" w:hAnsi="Tahoma" w:cs="Tahoma"/>
          <w:color w:val="000000"/>
          <w:lang w:eastAsia="sl-SI"/>
        </w:rPr>
        <w:t>člen</w:t>
      </w:r>
    </w:p>
    <w:p w14:paraId="61DA56B0" w14:textId="77777777" w:rsidR="00973DC7" w:rsidRDefault="00973DC7" w:rsidP="005F7103">
      <w:pPr>
        <w:keepNext/>
        <w:keepLines/>
        <w:widowControl w:val="0"/>
        <w:spacing w:after="0" w:line="240" w:lineRule="auto"/>
        <w:jc w:val="both"/>
        <w:rPr>
          <w:rFonts w:ascii="Tahoma" w:hAnsi="Tahoma" w:cs="Tahoma"/>
        </w:rPr>
      </w:pPr>
    </w:p>
    <w:p w14:paraId="103C863E" w14:textId="77777777" w:rsidR="005F7103" w:rsidRPr="003A2BD9" w:rsidRDefault="005F7103" w:rsidP="005F7103">
      <w:pPr>
        <w:keepNext/>
        <w:keepLines/>
        <w:widowControl w:val="0"/>
        <w:spacing w:after="0" w:line="240" w:lineRule="auto"/>
        <w:jc w:val="both"/>
        <w:rPr>
          <w:rFonts w:ascii="Tahoma" w:hAnsi="Tahoma" w:cs="Tahoma"/>
        </w:rPr>
      </w:pPr>
      <w:r w:rsidRPr="003A2BD9">
        <w:rPr>
          <w:rFonts w:ascii="Tahoma" w:hAnsi="Tahoma" w:cs="Tahoma"/>
        </w:rPr>
        <w:t>Izvajalec je dolžan v imenu naročnika ločeno zbirati odpadke glede na vrsto in naravo le teh ter sproti za vse odpadke, ki nastanejo med izvajanjem</w:t>
      </w:r>
      <w:r>
        <w:rPr>
          <w:rFonts w:ascii="Tahoma" w:hAnsi="Tahoma" w:cs="Tahoma"/>
        </w:rPr>
        <w:t xml:space="preserve"> pogodbenih</w:t>
      </w:r>
      <w:r w:rsidRPr="003A2BD9">
        <w:rPr>
          <w:rFonts w:ascii="Tahoma" w:hAnsi="Tahoma" w:cs="Tahoma"/>
        </w:rPr>
        <w:t xml:space="preserve"> del, ločeno glede na vrsto in naravo</w:t>
      </w:r>
      <w:r w:rsidR="00872D57">
        <w:rPr>
          <w:rFonts w:ascii="Tahoma" w:hAnsi="Tahoma" w:cs="Tahoma"/>
        </w:rPr>
        <w:t xml:space="preserve"> le teh</w:t>
      </w:r>
      <w:r w:rsidRPr="003A2BD9">
        <w:rPr>
          <w:rFonts w:ascii="Tahoma" w:hAnsi="Tahoma" w:cs="Tahoma"/>
        </w:rPr>
        <w:t>,</w:t>
      </w:r>
      <w:r w:rsidRPr="00D70DAC">
        <w:rPr>
          <w:rFonts w:ascii="Tahoma" w:hAnsi="Tahoma" w:cs="Tahoma"/>
        </w:rPr>
        <w:t xml:space="preserve"> </w:t>
      </w:r>
      <w:r w:rsidRPr="003A2BD9">
        <w:rPr>
          <w:rFonts w:ascii="Tahoma" w:hAnsi="Tahoma" w:cs="Tahoma"/>
        </w:rPr>
        <w:t>v skladu s predpis</w:t>
      </w:r>
      <w:r w:rsidR="004E4F31">
        <w:rPr>
          <w:rFonts w:ascii="Tahoma" w:hAnsi="Tahoma" w:cs="Tahoma"/>
        </w:rPr>
        <w:t>i</w:t>
      </w:r>
      <w:r w:rsidRPr="003A2BD9">
        <w:rPr>
          <w:rFonts w:ascii="Tahoma" w:hAnsi="Tahoma" w:cs="Tahoma"/>
        </w:rPr>
        <w:t>, ki ureja</w:t>
      </w:r>
      <w:r w:rsidR="004E4F31">
        <w:rPr>
          <w:rFonts w:ascii="Tahoma" w:hAnsi="Tahoma" w:cs="Tahoma"/>
        </w:rPr>
        <w:t>jo</w:t>
      </w:r>
      <w:r w:rsidRPr="003A2BD9">
        <w:rPr>
          <w:rFonts w:ascii="Tahoma" w:hAnsi="Tahoma" w:cs="Tahoma"/>
        </w:rPr>
        <w:t xml:space="preserve"> ravnanje z odpadki, ki nastanejo pri izvajanju pogodbenih del</w:t>
      </w:r>
      <w:r>
        <w:rPr>
          <w:rFonts w:ascii="Tahoma" w:hAnsi="Tahoma" w:cs="Tahoma"/>
        </w:rPr>
        <w:t xml:space="preserve"> oz. ki urejajo odpadke</w:t>
      </w:r>
      <w:r w:rsidR="004E4F31">
        <w:rPr>
          <w:rFonts w:ascii="Tahoma" w:hAnsi="Tahoma" w:cs="Tahoma"/>
        </w:rPr>
        <w:t>,</w:t>
      </w:r>
      <w:r>
        <w:rPr>
          <w:rFonts w:ascii="Tahoma" w:hAnsi="Tahoma" w:cs="Tahoma"/>
        </w:rPr>
        <w:t xml:space="preserve"> </w:t>
      </w:r>
      <w:r w:rsidRPr="003A2BD9">
        <w:rPr>
          <w:rFonts w:ascii="Tahoma" w:hAnsi="Tahoma" w:cs="Tahoma"/>
        </w:rPr>
        <w:t>v imenu naročnika (po pooblastilu) voditi evidenco o vrstah in količinah nastalih odpadkov.</w:t>
      </w:r>
    </w:p>
    <w:p w14:paraId="7CF6A600" w14:textId="77777777" w:rsidR="005F7103" w:rsidRDefault="005F7103" w:rsidP="005F7103">
      <w:pPr>
        <w:keepNext/>
        <w:keepLines/>
        <w:widowControl w:val="0"/>
        <w:spacing w:after="0" w:line="240" w:lineRule="auto"/>
        <w:jc w:val="both"/>
        <w:rPr>
          <w:rFonts w:ascii="Tahoma" w:hAnsi="Tahoma" w:cs="Tahoma"/>
        </w:rPr>
      </w:pPr>
    </w:p>
    <w:p w14:paraId="1D4B5805" w14:textId="77777777" w:rsidR="005F7103" w:rsidRDefault="005F7103" w:rsidP="005F7103">
      <w:pPr>
        <w:keepNext/>
        <w:keepLines/>
        <w:widowControl w:val="0"/>
        <w:spacing w:after="0" w:line="240" w:lineRule="auto"/>
        <w:jc w:val="both"/>
        <w:rPr>
          <w:rFonts w:ascii="Tahoma" w:hAnsi="Tahoma" w:cs="Tahoma"/>
        </w:rPr>
      </w:pPr>
      <w:r w:rsidRPr="003A2BD9">
        <w:rPr>
          <w:rFonts w:ascii="Tahoma" w:hAnsi="Tahoma" w:cs="Tahoma"/>
        </w:rPr>
        <w:t>Na podlagi pooblastila naročnika</w:t>
      </w:r>
      <w:r>
        <w:rPr>
          <w:rFonts w:ascii="Tahoma" w:hAnsi="Tahoma" w:cs="Tahoma"/>
        </w:rPr>
        <w:t>,</w:t>
      </w:r>
      <w:r w:rsidRPr="003A2BD9">
        <w:rPr>
          <w:rFonts w:ascii="Tahoma" w:hAnsi="Tahoma" w:cs="Tahoma"/>
        </w:rPr>
        <w:t xml:space="preserve"> </w:t>
      </w:r>
      <w:r>
        <w:rPr>
          <w:rFonts w:ascii="Tahoma" w:hAnsi="Tahoma" w:cs="Tahoma"/>
        </w:rPr>
        <w:t>ki</w:t>
      </w:r>
      <w:r w:rsidRPr="003A2BD9">
        <w:rPr>
          <w:rFonts w:ascii="Tahoma" w:hAnsi="Tahoma" w:cs="Tahoma"/>
        </w:rPr>
        <w:t xml:space="preserve"> je priloga št. </w:t>
      </w:r>
      <w:r w:rsidR="00973DC7">
        <w:rPr>
          <w:rFonts w:ascii="Tahoma" w:hAnsi="Tahoma" w:cs="Tahoma"/>
        </w:rPr>
        <w:t>3</w:t>
      </w:r>
      <w:r w:rsidRPr="003A2BD9">
        <w:rPr>
          <w:rFonts w:ascii="Tahoma" w:hAnsi="Tahoma" w:cs="Tahoma"/>
        </w:rPr>
        <w:t xml:space="preserve"> </w:t>
      </w:r>
      <w:r>
        <w:rPr>
          <w:rFonts w:ascii="Tahoma" w:hAnsi="Tahoma" w:cs="Tahoma"/>
        </w:rPr>
        <w:t xml:space="preserve">in sestavni del </w:t>
      </w:r>
      <w:r w:rsidRPr="003A2BD9">
        <w:rPr>
          <w:rFonts w:ascii="Tahoma" w:hAnsi="Tahoma" w:cs="Tahoma"/>
        </w:rPr>
        <w:t>te pogodbe</w:t>
      </w:r>
      <w:r>
        <w:rPr>
          <w:rFonts w:ascii="Tahoma" w:hAnsi="Tahoma" w:cs="Tahoma"/>
        </w:rPr>
        <w:t>,</w:t>
      </w:r>
      <w:r w:rsidRPr="003A2BD9">
        <w:rPr>
          <w:rFonts w:ascii="Tahoma" w:hAnsi="Tahoma" w:cs="Tahoma"/>
        </w:rPr>
        <w:t xml:space="preserve"> izvajalec izpolni evidenčni list z uporabo informacijskega sistema o ravnanju z odpadki (IS-Odpadki) ter zagotovi nj</w:t>
      </w:r>
      <w:r>
        <w:rPr>
          <w:rFonts w:ascii="Tahoma" w:hAnsi="Tahoma" w:cs="Tahoma"/>
        </w:rPr>
        <w:t>egovo</w:t>
      </w:r>
      <w:r w:rsidRPr="003A2BD9">
        <w:rPr>
          <w:rFonts w:ascii="Tahoma" w:hAnsi="Tahoma" w:cs="Tahoma"/>
        </w:rPr>
        <w:t xml:space="preserve"> veljavnost. </w:t>
      </w:r>
    </w:p>
    <w:p w14:paraId="6E7C81C5" w14:textId="77777777" w:rsidR="00072D1C" w:rsidRPr="00EF100F" w:rsidRDefault="00072D1C" w:rsidP="00530307">
      <w:pPr>
        <w:keepNext/>
        <w:keepLines/>
        <w:tabs>
          <w:tab w:val="left" w:pos="709"/>
          <w:tab w:val="left" w:pos="1702"/>
        </w:tabs>
        <w:spacing w:after="0" w:line="240" w:lineRule="auto"/>
        <w:jc w:val="both"/>
        <w:rPr>
          <w:rFonts w:ascii="Tahoma" w:eastAsia="Times New Roman" w:hAnsi="Tahoma" w:cs="Tahoma"/>
          <w:szCs w:val="20"/>
          <w:lang w:eastAsia="sl-SI"/>
        </w:rPr>
      </w:pPr>
    </w:p>
    <w:p w14:paraId="398B471F" w14:textId="77777777" w:rsidR="00072D1C" w:rsidRPr="00B601F1" w:rsidRDefault="00072D1C" w:rsidP="002C7037">
      <w:pPr>
        <w:pStyle w:val="Odstavekseznama"/>
        <w:keepNext/>
        <w:keepLines/>
        <w:numPr>
          <w:ilvl w:val="0"/>
          <w:numId w:val="10"/>
        </w:numPr>
        <w:ind w:left="567" w:hanging="567"/>
        <w:jc w:val="center"/>
        <w:rPr>
          <w:rFonts w:ascii="Tahoma" w:hAnsi="Tahoma" w:cs="Tahoma"/>
          <w:b/>
          <w:sz w:val="22"/>
          <w:szCs w:val="22"/>
        </w:rPr>
      </w:pPr>
      <w:r w:rsidRPr="00B601F1">
        <w:rPr>
          <w:rFonts w:ascii="Tahoma" w:hAnsi="Tahoma" w:cs="Tahoma"/>
          <w:b/>
          <w:sz w:val="22"/>
          <w:szCs w:val="22"/>
        </w:rPr>
        <w:t xml:space="preserve">IZROČITEV ZGRAJENEGA OBJEKTA </w:t>
      </w:r>
    </w:p>
    <w:p w14:paraId="2F34411C" w14:textId="77777777" w:rsidR="00072D1C" w:rsidRPr="005D65BD" w:rsidRDefault="00072D1C" w:rsidP="00530307">
      <w:pPr>
        <w:keepNext/>
        <w:keepLines/>
        <w:tabs>
          <w:tab w:val="left" w:pos="709"/>
          <w:tab w:val="left" w:pos="1702"/>
        </w:tabs>
        <w:spacing w:after="0" w:line="240" w:lineRule="auto"/>
        <w:jc w:val="both"/>
        <w:rPr>
          <w:rFonts w:ascii="Tahoma" w:eastAsia="Times New Roman" w:hAnsi="Tahoma" w:cs="Tahoma"/>
          <w:szCs w:val="20"/>
          <w:lang w:eastAsia="sl-SI"/>
        </w:rPr>
      </w:pPr>
    </w:p>
    <w:p w14:paraId="02B2A8A4" w14:textId="77777777" w:rsidR="00072D1C" w:rsidRPr="00FE49EC" w:rsidRDefault="00072D1C"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E49EC">
        <w:rPr>
          <w:rFonts w:ascii="Tahoma" w:eastAsia="Times New Roman" w:hAnsi="Tahoma" w:cs="Tahoma"/>
          <w:color w:val="000000"/>
          <w:lang w:eastAsia="sl-SI"/>
        </w:rPr>
        <w:t>člen</w:t>
      </w:r>
    </w:p>
    <w:p w14:paraId="1AFC4A69" w14:textId="77777777" w:rsidR="00072D1C" w:rsidRPr="005D65BD" w:rsidRDefault="00072D1C" w:rsidP="00530307">
      <w:pPr>
        <w:keepNext/>
        <w:keepLines/>
        <w:tabs>
          <w:tab w:val="left" w:pos="709"/>
          <w:tab w:val="left" w:pos="1702"/>
        </w:tabs>
        <w:spacing w:after="0" w:line="240" w:lineRule="auto"/>
        <w:jc w:val="both"/>
        <w:rPr>
          <w:rFonts w:ascii="Tahoma" w:eastAsia="Times New Roman" w:hAnsi="Tahoma" w:cs="Tahoma"/>
          <w:szCs w:val="20"/>
          <w:lang w:eastAsia="sl-SI"/>
        </w:rPr>
      </w:pPr>
    </w:p>
    <w:p w14:paraId="5BBF65C7" w14:textId="77777777" w:rsidR="002B5087" w:rsidRPr="005D65BD" w:rsidRDefault="002B5087" w:rsidP="00530307">
      <w:pPr>
        <w:keepNext/>
        <w:keepLines/>
        <w:tabs>
          <w:tab w:val="left" w:pos="709"/>
          <w:tab w:val="left" w:pos="1702"/>
        </w:tabs>
        <w:spacing w:after="0" w:line="240" w:lineRule="auto"/>
        <w:jc w:val="both"/>
        <w:rPr>
          <w:rFonts w:ascii="Tahoma" w:eastAsia="Times New Roman" w:hAnsi="Tahoma" w:cs="Tahoma"/>
          <w:szCs w:val="20"/>
          <w:lang w:eastAsia="sl-SI"/>
        </w:rPr>
      </w:pPr>
      <w:r w:rsidRPr="005D65BD">
        <w:rPr>
          <w:rFonts w:ascii="Tahoma" w:eastAsia="Times New Roman" w:hAnsi="Tahoma" w:cs="Tahoma"/>
          <w:szCs w:val="20"/>
          <w:lang w:eastAsia="sl-SI"/>
        </w:rPr>
        <w:t xml:space="preserve">S podpisom </w:t>
      </w:r>
      <w:r w:rsidR="00B97BAF" w:rsidRPr="00B97BAF">
        <w:rPr>
          <w:rFonts w:ascii="Tahoma" w:eastAsia="Times New Roman" w:hAnsi="Tahoma" w:cs="Tahoma"/>
          <w:szCs w:val="20"/>
          <w:lang w:eastAsia="sl-SI"/>
        </w:rPr>
        <w:t>zapisnik</w:t>
      </w:r>
      <w:r w:rsidR="00B97BAF">
        <w:rPr>
          <w:rFonts w:ascii="Tahoma" w:eastAsia="Times New Roman" w:hAnsi="Tahoma" w:cs="Tahoma"/>
          <w:szCs w:val="20"/>
          <w:lang w:eastAsia="sl-SI"/>
        </w:rPr>
        <w:t>a</w:t>
      </w:r>
      <w:r w:rsidR="00B97BAF" w:rsidRPr="00B97BAF">
        <w:rPr>
          <w:rFonts w:ascii="Tahoma" w:eastAsia="Times New Roman" w:hAnsi="Tahoma" w:cs="Tahoma"/>
          <w:szCs w:val="20"/>
          <w:lang w:eastAsia="sl-SI"/>
        </w:rPr>
        <w:t xml:space="preserve"> o </w:t>
      </w:r>
      <w:r w:rsidR="00872D57" w:rsidRPr="00872D57">
        <w:rPr>
          <w:rFonts w:ascii="Tahoma" w:hAnsi="Tahoma" w:cs="Tahoma"/>
        </w:rPr>
        <w:t xml:space="preserve">izvedenih vseh pogodbenih delih </w:t>
      </w:r>
      <w:r w:rsidRPr="005D65BD">
        <w:rPr>
          <w:rFonts w:ascii="Tahoma" w:eastAsia="Times New Roman" w:hAnsi="Tahoma" w:cs="Tahoma"/>
          <w:szCs w:val="20"/>
          <w:lang w:eastAsia="sl-SI"/>
        </w:rPr>
        <w:t>naročnik prevzame dela oziroma zgrajeni objekt od izvajalca. Pogoj za podpis zapisnika</w:t>
      </w:r>
      <w:r w:rsidRPr="00CC2697">
        <w:rPr>
          <w:rFonts w:ascii="Tahoma" w:hAnsi="Tahoma" w:cs="Tahoma"/>
        </w:rPr>
        <w:t xml:space="preserve"> </w:t>
      </w:r>
      <w:r w:rsidRPr="00072D1C">
        <w:rPr>
          <w:rFonts w:ascii="Tahoma" w:hAnsi="Tahoma" w:cs="Tahoma"/>
        </w:rPr>
        <w:t xml:space="preserve">o </w:t>
      </w:r>
      <w:r w:rsidR="00872D57">
        <w:rPr>
          <w:rFonts w:ascii="Tahoma" w:hAnsi="Tahoma" w:cs="Tahoma"/>
        </w:rPr>
        <w:t>izvedenih vseh pogodbenih delih</w:t>
      </w:r>
      <w:r w:rsidR="00291646" w:rsidRPr="00291646">
        <w:rPr>
          <w:rFonts w:ascii="Tahoma" w:hAnsi="Tahoma" w:cs="Tahoma"/>
        </w:rPr>
        <w:t xml:space="preserve"> </w:t>
      </w:r>
      <w:r w:rsidRPr="005D65BD">
        <w:rPr>
          <w:rFonts w:ascii="Tahoma" w:eastAsia="Times New Roman" w:hAnsi="Tahoma" w:cs="Tahoma"/>
          <w:szCs w:val="20"/>
          <w:lang w:eastAsia="sl-SI"/>
        </w:rPr>
        <w:t>je zaključek</w:t>
      </w:r>
      <w:r>
        <w:rPr>
          <w:rFonts w:ascii="Tahoma" w:eastAsia="Times New Roman" w:hAnsi="Tahoma" w:cs="Tahoma"/>
          <w:szCs w:val="20"/>
          <w:lang w:eastAsia="sl-SI"/>
        </w:rPr>
        <w:t xml:space="preserve"> vseh</w:t>
      </w:r>
      <w:r w:rsidRPr="005D65BD">
        <w:rPr>
          <w:rFonts w:ascii="Tahoma" w:eastAsia="Times New Roman" w:hAnsi="Tahoma" w:cs="Tahoma"/>
          <w:szCs w:val="20"/>
          <w:lang w:eastAsia="sl-SI"/>
        </w:rPr>
        <w:t xml:space="preserve"> pogodbenih del. Potrditev končne situacije pa pomeni dokončni obračun opravljenih del.</w:t>
      </w:r>
    </w:p>
    <w:p w14:paraId="58B066A6" w14:textId="77777777" w:rsidR="00291646" w:rsidRPr="005D666A" w:rsidRDefault="00291646" w:rsidP="00291646">
      <w:pPr>
        <w:keepNext/>
        <w:keepLines/>
        <w:numPr>
          <w:ilvl w:val="12"/>
          <w:numId w:val="0"/>
        </w:numPr>
        <w:tabs>
          <w:tab w:val="left" w:pos="567"/>
          <w:tab w:val="left" w:pos="4253"/>
          <w:tab w:val="left" w:pos="5529"/>
          <w:tab w:val="right" w:pos="8505"/>
        </w:tabs>
        <w:spacing w:after="0" w:line="240" w:lineRule="auto"/>
        <w:jc w:val="both"/>
        <w:rPr>
          <w:rFonts w:ascii="Tahoma" w:eastAsia="Times New Roman" w:hAnsi="Tahoma" w:cs="Tahoma"/>
          <w:lang w:eastAsia="sl-SI"/>
        </w:rPr>
      </w:pPr>
    </w:p>
    <w:p w14:paraId="025EC29A" w14:textId="77777777" w:rsidR="00291646" w:rsidRPr="00511726" w:rsidRDefault="00291646" w:rsidP="002C7037">
      <w:pPr>
        <w:pStyle w:val="Odstavekseznama"/>
        <w:keepNext/>
        <w:keepLines/>
        <w:numPr>
          <w:ilvl w:val="0"/>
          <w:numId w:val="10"/>
        </w:numPr>
        <w:ind w:left="567" w:hanging="567"/>
        <w:jc w:val="center"/>
        <w:rPr>
          <w:rFonts w:ascii="Tahoma" w:hAnsi="Tahoma" w:cs="Tahoma"/>
          <w:b/>
          <w:sz w:val="22"/>
          <w:szCs w:val="22"/>
        </w:rPr>
      </w:pPr>
      <w:r w:rsidRPr="00B62D3F">
        <w:rPr>
          <w:rFonts w:ascii="Tahoma" w:hAnsi="Tahoma" w:cs="Tahoma"/>
          <w:b/>
          <w:sz w:val="22"/>
          <w:szCs w:val="22"/>
        </w:rPr>
        <w:t>KAKOVOST IN GARANCIJA</w:t>
      </w:r>
    </w:p>
    <w:p w14:paraId="085C4EB0" w14:textId="77777777" w:rsidR="00291646" w:rsidRPr="00511726" w:rsidRDefault="00291646" w:rsidP="00291646">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ahoma" w:hAnsi="Tahoma" w:cs="Tahoma"/>
          <w:strike/>
        </w:rPr>
      </w:pPr>
    </w:p>
    <w:p w14:paraId="58436704" w14:textId="77777777" w:rsidR="00291646" w:rsidRPr="0045415D" w:rsidRDefault="00291646"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45415D">
        <w:rPr>
          <w:rFonts w:ascii="Tahoma" w:eastAsia="Times New Roman" w:hAnsi="Tahoma" w:cs="Tahoma"/>
          <w:color w:val="000000"/>
          <w:lang w:eastAsia="sl-SI"/>
        </w:rPr>
        <w:t>člen</w:t>
      </w:r>
    </w:p>
    <w:p w14:paraId="2CD3F450" w14:textId="77777777" w:rsidR="00291646" w:rsidRPr="00511726" w:rsidRDefault="00291646" w:rsidP="00291646">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p>
    <w:p w14:paraId="5A5072E2" w14:textId="77777777" w:rsidR="00291646" w:rsidRPr="00407CD1" w:rsidRDefault="00291646" w:rsidP="00291646">
      <w:pPr>
        <w:keepNext/>
        <w:keepLines/>
        <w:spacing w:after="0" w:line="240" w:lineRule="auto"/>
        <w:jc w:val="both"/>
        <w:rPr>
          <w:rFonts w:ascii="Tahoma" w:eastAsia="Times New Roman" w:hAnsi="Tahoma" w:cs="Tahoma"/>
          <w:lang w:eastAsia="sl-SI"/>
        </w:rPr>
      </w:pPr>
      <w:r w:rsidRPr="00407CD1">
        <w:rPr>
          <w:rFonts w:ascii="Tahoma" w:eastAsia="Times New Roman" w:hAnsi="Tahoma" w:cs="Tahoma"/>
          <w:lang w:eastAsia="sl-SI"/>
        </w:rPr>
        <w:t xml:space="preserve">Kakovost vseh </w:t>
      </w:r>
      <w:r>
        <w:rPr>
          <w:rFonts w:ascii="Tahoma" w:eastAsia="Times New Roman" w:hAnsi="Tahoma" w:cs="Tahoma"/>
          <w:lang w:eastAsia="sl-SI"/>
        </w:rPr>
        <w:t>del</w:t>
      </w:r>
      <w:r w:rsidRPr="00407CD1">
        <w:rPr>
          <w:rFonts w:ascii="Tahoma" w:eastAsia="Times New Roman" w:hAnsi="Tahoma" w:cs="Tahoma"/>
          <w:lang w:eastAsia="sl-SI"/>
        </w:rPr>
        <w:t xml:space="preserve"> mora biti v skladu s tehnično specifikacijo naročnika, veljavno zakonodajo, ki se nanaša na predmet pogodbe in tehnično dokumentacijo, ki jo bo izvajalec predložil ob predaji </w:t>
      </w:r>
      <w:r>
        <w:rPr>
          <w:rFonts w:ascii="Tahoma" w:eastAsia="Times New Roman" w:hAnsi="Tahoma" w:cs="Tahoma"/>
          <w:lang w:eastAsia="sl-SI"/>
        </w:rPr>
        <w:t>del</w:t>
      </w:r>
      <w:r w:rsidRPr="00407CD1">
        <w:rPr>
          <w:rFonts w:ascii="Tahoma" w:eastAsia="Times New Roman" w:hAnsi="Tahoma" w:cs="Tahoma"/>
          <w:lang w:eastAsia="sl-SI"/>
        </w:rPr>
        <w:t>.</w:t>
      </w:r>
    </w:p>
    <w:p w14:paraId="5B542F6D" w14:textId="77777777" w:rsidR="00291646" w:rsidRDefault="00291646" w:rsidP="00291646">
      <w:pPr>
        <w:keepNext/>
        <w:keepLines/>
        <w:spacing w:after="0" w:line="240" w:lineRule="auto"/>
        <w:jc w:val="both"/>
        <w:rPr>
          <w:rFonts w:ascii="Tahoma" w:eastAsia="Times New Roman" w:hAnsi="Tahoma" w:cs="Tahoma"/>
          <w:lang w:eastAsia="sl-SI"/>
        </w:rPr>
      </w:pPr>
    </w:p>
    <w:p w14:paraId="47AC54F2" w14:textId="77777777" w:rsidR="00291646" w:rsidRPr="000F7D5F" w:rsidRDefault="00291646"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3943946B" w14:textId="77777777" w:rsidR="00291646" w:rsidRPr="00EC4317" w:rsidRDefault="00291646" w:rsidP="00291646">
      <w:pPr>
        <w:keepNext/>
        <w:keepLines/>
        <w:tabs>
          <w:tab w:val="left" w:pos="1418"/>
          <w:tab w:val="left" w:pos="1702"/>
        </w:tabs>
        <w:spacing w:after="0" w:line="240" w:lineRule="auto"/>
        <w:jc w:val="both"/>
        <w:rPr>
          <w:rFonts w:ascii="Tahoma" w:hAnsi="Tahoma" w:cs="Tahoma"/>
        </w:rPr>
      </w:pPr>
    </w:p>
    <w:p w14:paraId="70A191CD" w14:textId="77777777" w:rsidR="007711DD" w:rsidRPr="005D666A" w:rsidRDefault="005D2D10" w:rsidP="007711DD">
      <w:pPr>
        <w:keepNext/>
        <w:keepLines/>
        <w:tabs>
          <w:tab w:val="left" w:pos="1418"/>
          <w:tab w:val="left" w:pos="1702"/>
        </w:tabs>
        <w:spacing w:after="0" w:line="240" w:lineRule="auto"/>
        <w:jc w:val="both"/>
        <w:rPr>
          <w:rFonts w:ascii="Tahoma" w:hAnsi="Tahoma" w:cs="Tahoma"/>
        </w:rPr>
      </w:pPr>
      <w:r>
        <w:rPr>
          <w:rFonts w:ascii="Tahoma" w:hAnsi="Tahoma" w:cs="Tahoma"/>
        </w:rPr>
        <w:lastRenderedPageBreak/>
        <w:t>G</w:t>
      </w:r>
      <w:r w:rsidR="007711DD" w:rsidRPr="00686E80">
        <w:rPr>
          <w:rFonts w:ascii="Tahoma" w:hAnsi="Tahoma" w:cs="Tahoma"/>
        </w:rPr>
        <w:t xml:space="preserve">arancijska doba za vsa opravljena dela - tudi za dela podizvajalcev (za kakovost izvedenih del, opremo in vgrajeni material) je štiriindvajset (24) mesecev </w:t>
      </w:r>
      <w:r w:rsidR="007711DD" w:rsidRPr="00686E80">
        <w:rPr>
          <w:rFonts w:ascii="Tahoma" w:eastAsia="Times New Roman" w:hAnsi="Tahoma" w:cs="Tahoma"/>
          <w:lang w:eastAsia="sl-SI"/>
        </w:rPr>
        <w:t xml:space="preserve">od podpisa zapisnika </w:t>
      </w:r>
      <w:r w:rsidR="007711DD" w:rsidRPr="00686E80">
        <w:rPr>
          <w:rFonts w:ascii="Tahoma" w:hAnsi="Tahoma" w:cs="Tahoma"/>
        </w:rPr>
        <w:t xml:space="preserve">o </w:t>
      </w:r>
      <w:r>
        <w:rPr>
          <w:rFonts w:ascii="Tahoma" w:hAnsi="Tahoma" w:cs="Tahoma"/>
        </w:rPr>
        <w:t>izvedenih vseh pogodbenih delih</w:t>
      </w:r>
      <w:r w:rsidR="007711DD" w:rsidRPr="00686E80">
        <w:rPr>
          <w:rFonts w:ascii="Tahoma" w:eastAsia="Times New Roman" w:hAnsi="Tahoma" w:cs="Tahoma"/>
          <w:lang w:eastAsia="sl-SI"/>
        </w:rPr>
        <w:t xml:space="preserve"> s strani obeh pogodbenih strank oz. njunih predstavnikov</w:t>
      </w:r>
      <w:r w:rsidR="007711DD" w:rsidRPr="00686E80">
        <w:rPr>
          <w:rFonts w:ascii="Tahoma" w:hAnsi="Tahoma" w:cs="Tahoma"/>
        </w:rPr>
        <w:t>.</w:t>
      </w:r>
    </w:p>
    <w:p w14:paraId="016369E0" w14:textId="77777777" w:rsidR="00291646" w:rsidRPr="005D666A" w:rsidRDefault="00291646" w:rsidP="00291646">
      <w:pPr>
        <w:keepNext/>
        <w:keepLines/>
        <w:tabs>
          <w:tab w:val="left" w:pos="1418"/>
          <w:tab w:val="left" w:pos="1702"/>
        </w:tabs>
        <w:spacing w:after="0" w:line="240" w:lineRule="auto"/>
        <w:jc w:val="both"/>
        <w:rPr>
          <w:rFonts w:ascii="Tahoma" w:hAnsi="Tahoma" w:cs="Tahoma"/>
        </w:rPr>
      </w:pPr>
    </w:p>
    <w:p w14:paraId="5DE1685A" w14:textId="77777777" w:rsidR="00291646" w:rsidRPr="0092648A" w:rsidRDefault="00291646" w:rsidP="00291646">
      <w:pPr>
        <w:keepNext/>
        <w:keepLines/>
        <w:tabs>
          <w:tab w:val="left" w:pos="709"/>
          <w:tab w:val="left" w:pos="1702"/>
        </w:tabs>
        <w:spacing w:after="0" w:line="240" w:lineRule="auto"/>
        <w:jc w:val="both"/>
        <w:rPr>
          <w:rFonts w:ascii="Tahoma" w:eastAsia="Times New Roman" w:hAnsi="Tahoma" w:cs="Tahoma"/>
          <w:lang w:eastAsia="sl-SI"/>
        </w:rPr>
      </w:pPr>
      <w:r w:rsidRPr="0092648A">
        <w:rPr>
          <w:rFonts w:ascii="Tahoma" w:eastAsia="Times New Roman" w:hAnsi="Tahoma" w:cs="Tahoma"/>
          <w:lang w:eastAsia="sl-SI"/>
        </w:rPr>
        <w:t>Pod garancijska popravila ne spada:</w:t>
      </w:r>
    </w:p>
    <w:p w14:paraId="2B6D2475" w14:textId="77777777" w:rsidR="00291646" w:rsidRPr="0092648A" w:rsidRDefault="00291646" w:rsidP="002C7037">
      <w:pPr>
        <w:keepNext/>
        <w:keepLines/>
        <w:numPr>
          <w:ilvl w:val="0"/>
          <w:numId w:val="29"/>
        </w:numPr>
        <w:tabs>
          <w:tab w:val="left" w:pos="709"/>
          <w:tab w:val="left" w:pos="1702"/>
        </w:tabs>
        <w:spacing w:after="0" w:line="240" w:lineRule="auto"/>
        <w:jc w:val="both"/>
        <w:rPr>
          <w:rFonts w:ascii="Tahoma" w:eastAsia="Times New Roman" w:hAnsi="Tahoma" w:cs="Tahoma"/>
          <w:lang w:eastAsia="sl-SI"/>
        </w:rPr>
      </w:pPr>
      <w:r w:rsidRPr="0092648A">
        <w:rPr>
          <w:rFonts w:ascii="Tahoma" w:eastAsia="Times New Roman" w:hAnsi="Tahoma" w:cs="Tahoma"/>
          <w:lang w:eastAsia="sl-SI"/>
        </w:rPr>
        <w:t xml:space="preserve">odstranjevanje napak na </w:t>
      </w:r>
      <w:r>
        <w:rPr>
          <w:rFonts w:ascii="Tahoma" w:eastAsia="Times New Roman" w:hAnsi="Tahoma" w:cs="Tahoma"/>
          <w:lang w:eastAsia="sl-SI"/>
        </w:rPr>
        <w:t xml:space="preserve">opremi </w:t>
      </w:r>
      <w:r w:rsidRPr="0092648A">
        <w:rPr>
          <w:rFonts w:ascii="Tahoma" w:eastAsia="Times New Roman" w:hAnsi="Tahoma" w:cs="Tahoma"/>
          <w:lang w:eastAsia="sl-SI"/>
        </w:rPr>
        <w:t>zaradi nepravilnega ravnanja z blagom,</w:t>
      </w:r>
    </w:p>
    <w:p w14:paraId="151C60B1" w14:textId="77777777" w:rsidR="00291646" w:rsidRPr="0092648A" w:rsidRDefault="00291646" w:rsidP="002C7037">
      <w:pPr>
        <w:keepNext/>
        <w:keepLines/>
        <w:numPr>
          <w:ilvl w:val="0"/>
          <w:numId w:val="29"/>
        </w:numPr>
        <w:tabs>
          <w:tab w:val="left" w:pos="709"/>
          <w:tab w:val="left" w:pos="1702"/>
        </w:tabs>
        <w:spacing w:after="0" w:line="240" w:lineRule="auto"/>
        <w:jc w:val="both"/>
        <w:rPr>
          <w:rFonts w:ascii="Tahoma" w:eastAsia="Times New Roman" w:hAnsi="Tahoma" w:cs="Tahoma"/>
          <w:lang w:eastAsia="sl-SI"/>
        </w:rPr>
      </w:pPr>
      <w:r w:rsidRPr="0092648A">
        <w:rPr>
          <w:rFonts w:ascii="Tahoma" w:eastAsia="Times New Roman" w:hAnsi="Tahoma" w:cs="Tahoma"/>
          <w:lang w:eastAsia="sl-SI"/>
        </w:rPr>
        <w:t xml:space="preserve">odstranjevanje napak na </w:t>
      </w:r>
      <w:r>
        <w:rPr>
          <w:rFonts w:ascii="Tahoma" w:eastAsia="Times New Roman" w:hAnsi="Tahoma" w:cs="Tahoma"/>
          <w:lang w:eastAsia="sl-SI"/>
        </w:rPr>
        <w:t>opremi</w:t>
      </w:r>
      <w:r w:rsidRPr="0092648A">
        <w:rPr>
          <w:rFonts w:ascii="Tahoma" w:eastAsia="Times New Roman" w:hAnsi="Tahoma" w:cs="Tahoma"/>
          <w:lang w:eastAsia="sl-SI"/>
        </w:rPr>
        <w:t xml:space="preserve"> zaradi mehanske poškodbe,</w:t>
      </w:r>
      <w:r>
        <w:rPr>
          <w:rFonts w:ascii="Tahoma" w:eastAsia="Times New Roman" w:hAnsi="Tahoma" w:cs="Tahoma"/>
          <w:lang w:eastAsia="sl-SI"/>
        </w:rPr>
        <w:t xml:space="preserve"> nastale po prevzemu,</w:t>
      </w:r>
    </w:p>
    <w:p w14:paraId="7CB62503" w14:textId="77777777" w:rsidR="00291646" w:rsidRPr="0092648A" w:rsidRDefault="00291646" w:rsidP="002C7037">
      <w:pPr>
        <w:keepNext/>
        <w:keepLines/>
        <w:numPr>
          <w:ilvl w:val="0"/>
          <w:numId w:val="29"/>
        </w:numPr>
        <w:tabs>
          <w:tab w:val="left" w:pos="709"/>
          <w:tab w:val="left" w:pos="1702"/>
        </w:tabs>
        <w:spacing w:after="0" w:line="240" w:lineRule="auto"/>
        <w:jc w:val="both"/>
        <w:rPr>
          <w:rFonts w:ascii="Tahoma" w:eastAsia="Times New Roman" w:hAnsi="Tahoma" w:cs="Tahoma"/>
          <w:lang w:eastAsia="sl-SI"/>
        </w:rPr>
      </w:pPr>
      <w:r w:rsidRPr="0092648A">
        <w:rPr>
          <w:rFonts w:ascii="Tahoma" w:eastAsia="Times New Roman" w:hAnsi="Tahoma" w:cs="Tahoma"/>
          <w:lang w:eastAsia="sl-SI"/>
        </w:rPr>
        <w:t xml:space="preserve">odstranjevanje napak na </w:t>
      </w:r>
      <w:r>
        <w:rPr>
          <w:rFonts w:ascii="Tahoma" w:eastAsia="Times New Roman" w:hAnsi="Tahoma" w:cs="Tahoma"/>
          <w:lang w:eastAsia="sl-SI"/>
        </w:rPr>
        <w:t>opremi</w:t>
      </w:r>
      <w:r w:rsidRPr="0092648A">
        <w:rPr>
          <w:rFonts w:ascii="Tahoma" w:eastAsia="Times New Roman" w:hAnsi="Tahoma" w:cs="Tahoma"/>
          <w:lang w:eastAsia="sl-SI"/>
        </w:rPr>
        <w:t xml:space="preserve"> zaradi neupoštevanja navodil in predpisov.</w:t>
      </w:r>
    </w:p>
    <w:p w14:paraId="72B6E590" w14:textId="77777777" w:rsidR="00291646" w:rsidRPr="005D666A" w:rsidRDefault="00291646" w:rsidP="00291646">
      <w:pPr>
        <w:keepNext/>
        <w:keepLines/>
        <w:tabs>
          <w:tab w:val="left" w:pos="1418"/>
          <w:tab w:val="left" w:pos="1702"/>
        </w:tabs>
        <w:spacing w:after="0" w:line="240" w:lineRule="auto"/>
        <w:jc w:val="both"/>
        <w:rPr>
          <w:rFonts w:ascii="Tahoma" w:hAnsi="Tahoma" w:cs="Tahoma"/>
        </w:rPr>
      </w:pPr>
    </w:p>
    <w:p w14:paraId="6D91C0B8" w14:textId="77777777" w:rsidR="00291646" w:rsidRPr="00396DA5" w:rsidRDefault="00291646" w:rsidP="00291646">
      <w:pPr>
        <w:keepNext/>
        <w:keepLines/>
        <w:tabs>
          <w:tab w:val="left" w:pos="709"/>
          <w:tab w:val="left" w:pos="1702"/>
        </w:tabs>
        <w:spacing w:after="0" w:line="240" w:lineRule="auto"/>
        <w:jc w:val="both"/>
        <w:rPr>
          <w:rFonts w:ascii="Tahoma" w:eastAsia="Times New Roman" w:hAnsi="Tahoma" w:cs="Tahoma"/>
          <w:lang w:eastAsia="sl-SI"/>
        </w:rPr>
      </w:pPr>
      <w:r w:rsidRPr="00396DA5">
        <w:rPr>
          <w:rFonts w:ascii="Tahoma" w:eastAsia="Times New Roman" w:hAnsi="Tahoma" w:cs="Tahoma"/>
          <w:lang w:eastAsia="sl-SI"/>
        </w:rPr>
        <w:t xml:space="preserve">Če se v garancijski dobi pojavijo pomanjkljivosti/napake zaradi </w:t>
      </w:r>
      <w:r>
        <w:rPr>
          <w:rFonts w:ascii="Tahoma" w:eastAsia="Times New Roman" w:hAnsi="Tahoma" w:cs="Tahoma"/>
          <w:lang w:eastAsia="sl-SI"/>
        </w:rPr>
        <w:t xml:space="preserve">neustrezne </w:t>
      </w:r>
      <w:r w:rsidRPr="00396DA5">
        <w:rPr>
          <w:rFonts w:ascii="Tahoma" w:eastAsia="Times New Roman" w:hAnsi="Tahoma" w:cs="Tahoma"/>
          <w:lang w:eastAsia="sl-SI"/>
        </w:rPr>
        <w:t>kakovosti izvedenih pogodbenih del ali vgrajene</w:t>
      </w:r>
      <w:r>
        <w:rPr>
          <w:rFonts w:ascii="Tahoma" w:eastAsia="Times New Roman" w:hAnsi="Tahoma" w:cs="Tahoma"/>
          <w:lang w:eastAsia="sl-SI"/>
        </w:rPr>
        <w:t xml:space="preserve"> opreme/blaga/materiala</w:t>
      </w:r>
      <w:r w:rsidRPr="00396DA5">
        <w:rPr>
          <w:rFonts w:ascii="Tahoma" w:eastAsia="Times New Roman" w:hAnsi="Tahoma" w:cs="Tahoma"/>
          <w:lang w:eastAsia="sl-SI"/>
        </w:rPr>
        <w:t>, jih mora izvajalec odpraviti na svoje stroške najkasneje v petnajstih (15) koledarskih dneh od dneva, ko ga naročnik pisno obvesti o nastalih pomanjkljivostih/napakah.</w:t>
      </w:r>
    </w:p>
    <w:p w14:paraId="0B9B32FB" w14:textId="77777777" w:rsidR="00291646" w:rsidRPr="00396DA5" w:rsidRDefault="00291646" w:rsidP="00291646">
      <w:pPr>
        <w:keepNext/>
        <w:keepLines/>
        <w:tabs>
          <w:tab w:val="left" w:pos="709"/>
          <w:tab w:val="left" w:pos="1702"/>
        </w:tabs>
        <w:spacing w:after="0" w:line="240" w:lineRule="auto"/>
        <w:jc w:val="both"/>
        <w:rPr>
          <w:rFonts w:ascii="Tahoma" w:eastAsia="Times New Roman" w:hAnsi="Tahoma" w:cs="Tahoma"/>
          <w:lang w:eastAsia="sl-SI"/>
        </w:rPr>
      </w:pPr>
    </w:p>
    <w:p w14:paraId="5BFF7C75" w14:textId="77777777" w:rsidR="00291646" w:rsidRPr="00396DA5" w:rsidRDefault="00291646" w:rsidP="00291646">
      <w:pPr>
        <w:keepNext/>
        <w:keepLines/>
        <w:tabs>
          <w:tab w:val="left" w:pos="709"/>
          <w:tab w:val="left" w:pos="1702"/>
        </w:tabs>
        <w:spacing w:after="0" w:line="240" w:lineRule="auto"/>
        <w:jc w:val="both"/>
        <w:rPr>
          <w:rFonts w:ascii="Tahoma" w:eastAsia="Times New Roman" w:hAnsi="Tahoma" w:cs="Tahoma"/>
          <w:lang w:eastAsia="sl-SI"/>
        </w:rPr>
      </w:pPr>
      <w:r w:rsidRPr="00396DA5">
        <w:rPr>
          <w:rFonts w:ascii="Tahoma" w:eastAsia="Times New Roman" w:hAnsi="Tahoma" w:cs="Tahoma"/>
          <w:lang w:eastAsia="sl-SI"/>
        </w:rPr>
        <w:t>Če izvajalec v roku iz tega člena ne odpravi pomanjkljivosti/napak ali se z naročnikom ne dogovori za nov rok odprave, jih bo naročnik po načelu dobrega gospodarstvenika odpravil sam oziroma z drugim izvajalcem in to na stroške izvajalca po tej pogodbi s pet odstotnim</w:t>
      </w:r>
      <w:r>
        <w:rPr>
          <w:rFonts w:ascii="Tahoma" w:eastAsia="Times New Roman" w:hAnsi="Tahoma" w:cs="Tahoma"/>
          <w:lang w:eastAsia="sl-SI"/>
        </w:rPr>
        <w:t xml:space="preserve"> </w:t>
      </w:r>
      <w:r w:rsidRPr="00396DA5">
        <w:rPr>
          <w:rFonts w:ascii="Tahoma" w:eastAsia="Times New Roman" w:hAnsi="Tahoma" w:cs="Tahoma"/>
          <w:lang w:eastAsia="sl-SI"/>
        </w:rPr>
        <w:t xml:space="preserve">(5%) pribitkom na vrednost teh del za poravnavo svojih manipulativnih stroškov. </w:t>
      </w:r>
    </w:p>
    <w:p w14:paraId="735673F6" w14:textId="77777777" w:rsidR="00291646" w:rsidRPr="005D666A" w:rsidRDefault="00291646" w:rsidP="00291646">
      <w:pPr>
        <w:keepNext/>
        <w:keepLines/>
        <w:tabs>
          <w:tab w:val="left" w:pos="1418"/>
          <w:tab w:val="left" w:pos="1702"/>
        </w:tabs>
        <w:spacing w:after="0" w:line="240" w:lineRule="auto"/>
        <w:jc w:val="both"/>
        <w:rPr>
          <w:rFonts w:ascii="Tahoma" w:hAnsi="Tahoma" w:cs="Tahoma"/>
        </w:rPr>
      </w:pPr>
    </w:p>
    <w:p w14:paraId="56AB8DF1" w14:textId="77777777" w:rsidR="00291646" w:rsidRDefault="00291646" w:rsidP="00291646">
      <w:pPr>
        <w:keepNext/>
        <w:keepLines/>
        <w:tabs>
          <w:tab w:val="left" w:pos="1418"/>
          <w:tab w:val="left" w:pos="1702"/>
        </w:tabs>
        <w:spacing w:after="0" w:line="240" w:lineRule="auto"/>
        <w:jc w:val="both"/>
        <w:rPr>
          <w:rFonts w:ascii="Tahoma" w:hAnsi="Tahoma" w:cs="Tahoma"/>
        </w:rPr>
      </w:pPr>
      <w:r w:rsidRPr="005D666A">
        <w:rPr>
          <w:rFonts w:ascii="Tahoma" w:hAnsi="Tahoma" w:cs="Tahoma"/>
        </w:rPr>
        <w:t xml:space="preserve">Za pokritje stroškov odprave okvar/e lahko naročnik unovči finančno zavarovanje za odpravo napak v garancijski dobi, vendar je pred tem dolžan izvajalca </w:t>
      </w:r>
      <w:r>
        <w:rPr>
          <w:rFonts w:ascii="Tahoma" w:hAnsi="Tahoma" w:cs="Tahoma"/>
        </w:rPr>
        <w:t xml:space="preserve">na to </w:t>
      </w:r>
      <w:r w:rsidRPr="005D666A">
        <w:rPr>
          <w:rFonts w:ascii="Tahoma" w:hAnsi="Tahoma" w:cs="Tahoma"/>
        </w:rPr>
        <w:t>opozoriti ter mu pustiti primeren rok za o</w:t>
      </w:r>
      <w:r>
        <w:rPr>
          <w:rFonts w:ascii="Tahoma" w:hAnsi="Tahoma" w:cs="Tahoma"/>
        </w:rPr>
        <w:t>d</w:t>
      </w:r>
      <w:r w:rsidRPr="005D666A">
        <w:rPr>
          <w:rFonts w:ascii="Tahoma" w:hAnsi="Tahoma" w:cs="Tahoma"/>
        </w:rPr>
        <w:t>pravo napake</w:t>
      </w:r>
      <w:r w:rsidR="00183CCB">
        <w:rPr>
          <w:rFonts w:ascii="Tahoma" w:hAnsi="Tahoma" w:cs="Tahoma"/>
        </w:rPr>
        <w:t>, kot je določen v prejšnjem odstavku</w:t>
      </w:r>
      <w:r w:rsidRPr="005D666A">
        <w:rPr>
          <w:rFonts w:ascii="Tahoma" w:hAnsi="Tahoma" w:cs="Tahoma"/>
        </w:rPr>
        <w:t>.</w:t>
      </w:r>
    </w:p>
    <w:p w14:paraId="0E712DD8" w14:textId="77777777" w:rsidR="00EC3759" w:rsidRDefault="00EC3759" w:rsidP="00530307">
      <w:pPr>
        <w:keepNext/>
        <w:keepLines/>
        <w:numPr>
          <w:ilvl w:val="12"/>
          <w:numId w:val="0"/>
        </w:numPr>
        <w:tabs>
          <w:tab w:val="left" w:pos="567"/>
          <w:tab w:val="left" w:pos="4253"/>
          <w:tab w:val="left" w:pos="5529"/>
          <w:tab w:val="right" w:pos="8505"/>
        </w:tabs>
        <w:spacing w:after="0" w:line="240" w:lineRule="auto"/>
        <w:jc w:val="both"/>
      </w:pPr>
    </w:p>
    <w:p w14:paraId="26F88266" w14:textId="77777777" w:rsidR="00EC3759" w:rsidRPr="00171385" w:rsidRDefault="00EC3759" w:rsidP="002C7037">
      <w:pPr>
        <w:pStyle w:val="Odstavekseznama"/>
        <w:keepNext/>
        <w:keepLines/>
        <w:numPr>
          <w:ilvl w:val="0"/>
          <w:numId w:val="10"/>
        </w:numPr>
        <w:ind w:left="567" w:hanging="567"/>
        <w:jc w:val="center"/>
        <w:rPr>
          <w:rFonts w:ascii="Tahoma" w:hAnsi="Tahoma" w:cs="Tahoma"/>
          <w:b/>
          <w:sz w:val="22"/>
          <w:szCs w:val="22"/>
        </w:rPr>
      </w:pPr>
      <w:r w:rsidRPr="00171385">
        <w:rPr>
          <w:rFonts w:ascii="Tahoma" w:hAnsi="Tahoma" w:cs="Tahoma"/>
          <w:b/>
          <w:sz w:val="22"/>
          <w:szCs w:val="22"/>
        </w:rPr>
        <w:t>JAMČEVANJE ZA NAPAKE</w:t>
      </w:r>
    </w:p>
    <w:p w14:paraId="26AF4F1C" w14:textId="77777777" w:rsidR="00EC3759" w:rsidRDefault="00EC3759" w:rsidP="00530307">
      <w:pPr>
        <w:keepNext/>
        <w:keepLines/>
        <w:spacing w:after="0" w:line="240" w:lineRule="auto"/>
        <w:ind w:right="7"/>
        <w:jc w:val="center"/>
        <w:rPr>
          <w:rFonts w:ascii="Tahoma" w:hAnsi="Tahoma" w:cs="Tahoma"/>
          <w:b/>
        </w:rPr>
      </w:pPr>
    </w:p>
    <w:p w14:paraId="2E7AA6A9" w14:textId="77777777" w:rsidR="00EC3759" w:rsidRPr="00171385"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171385">
        <w:rPr>
          <w:rFonts w:ascii="Tahoma" w:eastAsia="Times New Roman" w:hAnsi="Tahoma" w:cs="Tahoma"/>
          <w:color w:val="000000"/>
          <w:lang w:eastAsia="sl-SI"/>
        </w:rPr>
        <w:t>člen</w:t>
      </w:r>
    </w:p>
    <w:p w14:paraId="325871CB" w14:textId="77777777" w:rsidR="00EC3759" w:rsidRDefault="00EC3759" w:rsidP="00530307">
      <w:pPr>
        <w:keepNext/>
        <w:keepLines/>
        <w:spacing w:after="0" w:line="240" w:lineRule="auto"/>
        <w:ind w:left="720"/>
        <w:jc w:val="both"/>
        <w:rPr>
          <w:rFonts w:ascii="Tahoma" w:hAnsi="Tahoma" w:cs="Tahoma"/>
        </w:rPr>
      </w:pPr>
    </w:p>
    <w:p w14:paraId="06124EC5" w14:textId="77777777" w:rsidR="00291646" w:rsidRDefault="005D666A" w:rsidP="00291646">
      <w:pPr>
        <w:keepNext/>
        <w:keepLines/>
        <w:tabs>
          <w:tab w:val="left" w:pos="709"/>
          <w:tab w:val="left" w:pos="1702"/>
        </w:tabs>
        <w:spacing w:after="0" w:line="240" w:lineRule="auto"/>
        <w:jc w:val="both"/>
        <w:rPr>
          <w:rFonts w:ascii="Tahoma" w:eastAsia="Times New Roman" w:hAnsi="Tahoma" w:cs="Tahoma"/>
          <w:lang w:eastAsia="sl-SI"/>
        </w:rPr>
      </w:pPr>
      <w:r w:rsidRPr="005D666A">
        <w:rPr>
          <w:rFonts w:ascii="Tahoma" w:eastAsia="Times New Roman" w:hAnsi="Tahoma" w:cs="Tahoma"/>
          <w:lang w:eastAsia="sl-SI"/>
        </w:rPr>
        <w:t>Izvajalec jamči 180 (sto</w:t>
      </w:r>
      <w:r w:rsidR="00FC1090">
        <w:rPr>
          <w:rFonts w:ascii="Tahoma" w:eastAsia="Times New Roman" w:hAnsi="Tahoma" w:cs="Tahoma"/>
          <w:lang w:eastAsia="sl-SI"/>
        </w:rPr>
        <w:t xml:space="preserve"> </w:t>
      </w:r>
      <w:r w:rsidRPr="005D666A">
        <w:rPr>
          <w:rFonts w:ascii="Tahoma" w:eastAsia="Times New Roman" w:hAnsi="Tahoma" w:cs="Tahoma"/>
          <w:lang w:eastAsia="sl-SI"/>
        </w:rPr>
        <w:t xml:space="preserve">osemdeset) koledarskih dni za skrite napake predmeta pogodbe, </w:t>
      </w:r>
      <w:r w:rsidR="00291646" w:rsidRPr="00A03AB5">
        <w:rPr>
          <w:rFonts w:ascii="Tahoma" w:eastAsia="Times New Roman" w:hAnsi="Tahoma" w:cs="Tahoma"/>
          <w:lang w:eastAsia="sl-SI"/>
        </w:rPr>
        <w:t xml:space="preserve">šteto od datuma podpisa </w:t>
      </w:r>
      <w:r w:rsidR="00DA6D47">
        <w:rPr>
          <w:rFonts w:ascii="Tahoma" w:eastAsia="Times New Roman" w:hAnsi="Tahoma" w:cs="Tahoma"/>
          <w:lang w:eastAsia="sl-SI"/>
        </w:rPr>
        <w:t xml:space="preserve">zapisnika o izvedenih vseh pogodbenih delih </w:t>
      </w:r>
      <w:r w:rsidR="00291646" w:rsidRPr="00D93AC4">
        <w:rPr>
          <w:rFonts w:ascii="Tahoma" w:eastAsia="Times New Roman" w:hAnsi="Tahoma" w:cs="Tahoma"/>
          <w:lang w:eastAsia="sl-SI"/>
        </w:rPr>
        <w:t>s strani obeh pogodbenih strank oz. njunih predstavnikov</w:t>
      </w:r>
      <w:r w:rsidR="00291646">
        <w:rPr>
          <w:rFonts w:ascii="Tahoma" w:eastAsia="Times New Roman" w:hAnsi="Tahoma" w:cs="Tahoma"/>
          <w:lang w:eastAsia="sl-SI"/>
        </w:rPr>
        <w:t xml:space="preserve"> (jamčevalni rok).</w:t>
      </w:r>
    </w:p>
    <w:p w14:paraId="07647CC3" w14:textId="77777777" w:rsidR="00291646" w:rsidRPr="0092648A" w:rsidRDefault="00291646" w:rsidP="00291646">
      <w:pPr>
        <w:keepNext/>
        <w:keepLines/>
        <w:spacing w:after="0" w:line="240" w:lineRule="auto"/>
        <w:ind w:left="284"/>
        <w:jc w:val="both"/>
        <w:rPr>
          <w:rFonts w:ascii="Tahoma" w:eastAsia="Times New Roman" w:hAnsi="Tahoma" w:cs="Tahoma"/>
          <w:lang w:eastAsia="sl-SI"/>
        </w:rPr>
      </w:pPr>
    </w:p>
    <w:p w14:paraId="35130A39" w14:textId="77777777" w:rsidR="00291646" w:rsidRPr="00A03AB5" w:rsidRDefault="00291646" w:rsidP="00291646">
      <w:pPr>
        <w:keepNext/>
        <w:keepLines/>
        <w:tabs>
          <w:tab w:val="left" w:pos="709"/>
          <w:tab w:val="left" w:pos="1702"/>
        </w:tabs>
        <w:spacing w:after="0" w:line="240" w:lineRule="auto"/>
        <w:jc w:val="both"/>
        <w:rPr>
          <w:rFonts w:ascii="Tahoma" w:eastAsia="Times New Roman" w:hAnsi="Tahoma" w:cs="Tahoma"/>
          <w:lang w:eastAsia="sl-SI"/>
        </w:rPr>
      </w:pPr>
      <w:r w:rsidRPr="00A03AB5">
        <w:rPr>
          <w:rFonts w:ascii="Tahoma" w:eastAsia="Times New Roman" w:hAnsi="Tahoma" w:cs="Tahoma"/>
          <w:lang w:eastAsia="sl-SI"/>
        </w:rPr>
        <w:t xml:space="preserve">Če se v jamčevalnem roku pokaže napaka, ki je ob podpisu </w:t>
      </w:r>
      <w:r w:rsidR="00DA6D47">
        <w:rPr>
          <w:rFonts w:ascii="Tahoma" w:eastAsia="Times New Roman" w:hAnsi="Tahoma" w:cs="Tahoma"/>
          <w:lang w:eastAsia="sl-SI"/>
        </w:rPr>
        <w:t xml:space="preserve">zapisnika o izvedenih vseh pogodbenih delih </w:t>
      </w:r>
      <w:r w:rsidRPr="00A03AB5">
        <w:rPr>
          <w:rFonts w:ascii="Tahoma" w:eastAsia="Times New Roman" w:hAnsi="Tahoma" w:cs="Tahoma"/>
          <w:lang w:eastAsia="sl-SI"/>
        </w:rPr>
        <w:t xml:space="preserve">ni bilo mogoče odkriti (skrita napaka), lahko naročnik od izvajalca zahteva, da to napako v primernem roku, najpozneje pa v 1 (enem) mesecu od obvestila naročnika, na svoje stroške odpravi, s pogojem, da je naročnik o napaki izvajalca pisno čim prej obvestil. </w:t>
      </w:r>
    </w:p>
    <w:p w14:paraId="367C0E31" w14:textId="77777777" w:rsidR="00291646" w:rsidRPr="00A03AB5" w:rsidRDefault="00291646" w:rsidP="00291646">
      <w:pPr>
        <w:keepNext/>
        <w:keepLines/>
        <w:tabs>
          <w:tab w:val="left" w:pos="709"/>
          <w:tab w:val="left" w:pos="1702"/>
        </w:tabs>
        <w:spacing w:after="0" w:line="240" w:lineRule="auto"/>
        <w:jc w:val="both"/>
        <w:rPr>
          <w:rFonts w:ascii="Tahoma" w:eastAsia="Times New Roman" w:hAnsi="Tahoma" w:cs="Tahoma"/>
          <w:lang w:eastAsia="sl-SI"/>
        </w:rPr>
      </w:pPr>
    </w:p>
    <w:p w14:paraId="50392D57" w14:textId="5BE24DAD" w:rsidR="00291646" w:rsidRPr="00A03AB5" w:rsidRDefault="00291646" w:rsidP="00291646">
      <w:pPr>
        <w:keepNext/>
        <w:keepLines/>
        <w:tabs>
          <w:tab w:val="left" w:pos="709"/>
          <w:tab w:val="left" w:pos="1702"/>
        </w:tabs>
        <w:spacing w:after="0" w:line="240" w:lineRule="auto"/>
        <w:jc w:val="both"/>
        <w:rPr>
          <w:rFonts w:ascii="Tahoma" w:eastAsia="Times New Roman" w:hAnsi="Tahoma" w:cs="Tahoma"/>
          <w:lang w:eastAsia="sl-SI"/>
        </w:rPr>
      </w:pPr>
      <w:r w:rsidRPr="00A03AB5">
        <w:rPr>
          <w:rFonts w:ascii="Tahoma" w:eastAsia="Times New Roman" w:hAnsi="Tahoma" w:cs="Tahoma"/>
          <w:lang w:eastAsia="sl-SI"/>
        </w:rPr>
        <w:t xml:space="preserve">Če izvajalec ne odpravi napake v roku, ki mu ga je določil naročnik, bo naročnik sam zagotovil odpravo napake na račun izvajalca in mu bo izstavil račun po dejanskih stroških, ki jih je imel naročnik, da je zagotovil odpravo napake, sam ali s pomočjo tretje osebe, </w:t>
      </w:r>
      <w:r w:rsidR="00183CCB" w:rsidRPr="00396DA5">
        <w:rPr>
          <w:rFonts w:ascii="Tahoma" w:eastAsia="Times New Roman" w:hAnsi="Tahoma" w:cs="Tahoma"/>
          <w:lang w:eastAsia="sl-SI"/>
        </w:rPr>
        <w:t>s pet odstotnim</w:t>
      </w:r>
      <w:r w:rsidR="00183CCB">
        <w:rPr>
          <w:rFonts w:ascii="Tahoma" w:eastAsia="Times New Roman" w:hAnsi="Tahoma" w:cs="Tahoma"/>
          <w:lang w:eastAsia="sl-SI"/>
        </w:rPr>
        <w:t xml:space="preserve"> </w:t>
      </w:r>
      <w:r w:rsidR="00183CCB" w:rsidRPr="00396DA5">
        <w:rPr>
          <w:rFonts w:ascii="Tahoma" w:eastAsia="Times New Roman" w:hAnsi="Tahoma" w:cs="Tahoma"/>
          <w:lang w:eastAsia="sl-SI"/>
        </w:rPr>
        <w:t>(5%) pribitkom na vrednost teh del za poravnavo svojih manipulativnih stroškov</w:t>
      </w:r>
      <w:r w:rsidR="00183CCB">
        <w:rPr>
          <w:rFonts w:ascii="Tahoma" w:eastAsia="Times New Roman" w:hAnsi="Tahoma" w:cs="Tahoma"/>
          <w:lang w:eastAsia="sl-SI"/>
        </w:rPr>
        <w:t>,</w:t>
      </w:r>
      <w:r w:rsidR="00183CCB" w:rsidRPr="00A03AB5">
        <w:rPr>
          <w:rFonts w:ascii="Tahoma" w:eastAsia="Times New Roman" w:hAnsi="Tahoma" w:cs="Tahoma"/>
          <w:lang w:eastAsia="sl-SI"/>
        </w:rPr>
        <w:t xml:space="preserve"> </w:t>
      </w:r>
      <w:r w:rsidRPr="00A03AB5">
        <w:rPr>
          <w:rFonts w:ascii="Tahoma" w:eastAsia="Times New Roman" w:hAnsi="Tahoma" w:cs="Tahoma"/>
          <w:lang w:eastAsia="sl-SI"/>
        </w:rPr>
        <w:t xml:space="preserve">ki se ga izvajalec obvezuje plačati v roku 30 (tridesetih) koledarskih dni od izstavitve računa. V primeru zamude s plačilom ima naročnik pravico zaračunati izvajalcu </w:t>
      </w:r>
      <w:r w:rsidR="00183CCB">
        <w:rPr>
          <w:rFonts w:ascii="Tahoma" w:eastAsia="Times New Roman" w:hAnsi="Tahoma" w:cs="Tahoma"/>
          <w:lang w:eastAsia="sl-SI"/>
        </w:rPr>
        <w:t>zakonske</w:t>
      </w:r>
      <w:r w:rsidR="00183CCB" w:rsidRPr="00A03AB5">
        <w:rPr>
          <w:rFonts w:ascii="Tahoma" w:eastAsia="Times New Roman" w:hAnsi="Tahoma" w:cs="Tahoma"/>
          <w:lang w:eastAsia="sl-SI"/>
        </w:rPr>
        <w:t xml:space="preserve"> </w:t>
      </w:r>
      <w:r w:rsidRPr="00A03AB5">
        <w:rPr>
          <w:rFonts w:ascii="Tahoma" w:eastAsia="Times New Roman" w:hAnsi="Tahoma" w:cs="Tahoma"/>
          <w:lang w:eastAsia="sl-SI"/>
        </w:rPr>
        <w:t xml:space="preserve">zamudne obresti. </w:t>
      </w:r>
    </w:p>
    <w:p w14:paraId="3C8D3DA5" w14:textId="77777777" w:rsidR="005D666A" w:rsidRPr="00FB7ACC" w:rsidRDefault="005D666A" w:rsidP="00291646">
      <w:pPr>
        <w:keepNext/>
        <w:keepLines/>
        <w:numPr>
          <w:ilvl w:val="12"/>
          <w:numId w:val="0"/>
        </w:numPr>
        <w:tabs>
          <w:tab w:val="left" w:pos="567"/>
          <w:tab w:val="left" w:pos="4253"/>
          <w:tab w:val="left" w:pos="5529"/>
          <w:tab w:val="right" w:pos="8505"/>
        </w:tabs>
        <w:spacing w:after="0" w:line="240" w:lineRule="auto"/>
        <w:jc w:val="both"/>
        <w:rPr>
          <w:rFonts w:ascii="Tahoma" w:hAnsi="Tahoma" w:cs="Tahoma"/>
        </w:rPr>
      </w:pPr>
    </w:p>
    <w:p w14:paraId="1182B105" w14:textId="77777777" w:rsidR="00072D1C" w:rsidRPr="000E3819" w:rsidRDefault="00072D1C" w:rsidP="002C7037">
      <w:pPr>
        <w:pStyle w:val="Odstavekseznama"/>
        <w:keepNext/>
        <w:keepLines/>
        <w:numPr>
          <w:ilvl w:val="0"/>
          <w:numId w:val="10"/>
        </w:numPr>
        <w:ind w:left="567" w:hanging="567"/>
        <w:jc w:val="center"/>
        <w:rPr>
          <w:rFonts w:ascii="Tahoma" w:hAnsi="Tahoma" w:cs="Tahoma"/>
          <w:b/>
          <w:sz w:val="22"/>
          <w:szCs w:val="22"/>
        </w:rPr>
      </w:pPr>
      <w:r w:rsidRPr="000E3819">
        <w:rPr>
          <w:rFonts w:ascii="Tahoma" w:hAnsi="Tahoma" w:cs="Tahoma"/>
          <w:b/>
          <w:sz w:val="22"/>
          <w:szCs w:val="22"/>
        </w:rPr>
        <w:t>DOKUMENTACIJA</w:t>
      </w:r>
    </w:p>
    <w:p w14:paraId="5DCDCAA1" w14:textId="77777777" w:rsidR="00072D1C" w:rsidRPr="00656B24" w:rsidRDefault="00072D1C" w:rsidP="00530307">
      <w:pPr>
        <w:pStyle w:val="Odstavekseznama"/>
        <w:keepNext/>
        <w:keepLines/>
        <w:ind w:left="360"/>
        <w:jc w:val="center"/>
        <w:rPr>
          <w:rFonts w:ascii="Tahoma" w:hAnsi="Tahoma" w:cs="Tahoma"/>
          <w:b/>
          <w:sz w:val="22"/>
          <w:szCs w:val="22"/>
        </w:rPr>
      </w:pPr>
    </w:p>
    <w:p w14:paraId="3AE37D12" w14:textId="77777777" w:rsidR="00072D1C" w:rsidRPr="0045415D" w:rsidRDefault="00072D1C"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45415D">
        <w:rPr>
          <w:rFonts w:ascii="Tahoma" w:eastAsia="Times New Roman" w:hAnsi="Tahoma" w:cs="Tahoma"/>
          <w:color w:val="000000"/>
          <w:lang w:eastAsia="sl-SI"/>
        </w:rPr>
        <w:t>člen</w:t>
      </w:r>
    </w:p>
    <w:p w14:paraId="4441FBAC" w14:textId="77777777" w:rsidR="00072D1C" w:rsidRDefault="00072D1C" w:rsidP="00530307">
      <w:pPr>
        <w:keepNext/>
        <w:keepLines/>
        <w:numPr>
          <w:ilvl w:val="12"/>
          <w:numId w:val="0"/>
        </w:numPr>
        <w:tabs>
          <w:tab w:val="left" w:pos="567"/>
          <w:tab w:val="left" w:pos="4253"/>
          <w:tab w:val="left" w:pos="5529"/>
          <w:tab w:val="right" w:pos="8505"/>
        </w:tabs>
        <w:spacing w:after="0" w:line="240" w:lineRule="auto"/>
        <w:jc w:val="center"/>
      </w:pPr>
    </w:p>
    <w:p w14:paraId="3260D10C" w14:textId="13CAC78F" w:rsidR="00791491" w:rsidRPr="009A668E" w:rsidRDefault="00707173" w:rsidP="00530307">
      <w:pPr>
        <w:keepNext/>
        <w:keepLines/>
        <w:spacing w:after="0" w:line="240" w:lineRule="auto"/>
        <w:jc w:val="both"/>
        <w:rPr>
          <w:rFonts w:ascii="Tahoma" w:hAnsi="Tahoma" w:cs="Tahoma"/>
          <w:lang w:eastAsia="sl-SI"/>
        </w:rPr>
      </w:pPr>
      <w:r w:rsidRPr="00707173">
        <w:rPr>
          <w:rFonts w:ascii="Tahoma" w:eastAsia="Times New Roman" w:hAnsi="Tahoma" w:cs="Tahoma"/>
          <w:lang w:eastAsia="sl-SI"/>
        </w:rPr>
        <w:t>Iz</w:t>
      </w:r>
      <w:r w:rsidR="00791491">
        <w:rPr>
          <w:rFonts w:ascii="Tahoma" w:eastAsia="Times New Roman" w:hAnsi="Tahoma" w:cs="Tahoma"/>
          <w:lang w:eastAsia="sl-SI"/>
        </w:rPr>
        <w:t>vajalec</w:t>
      </w:r>
      <w:r w:rsidRPr="00707173">
        <w:rPr>
          <w:rFonts w:ascii="Tahoma" w:eastAsia="Times New Roman" w:hAnsi="Tahoma" w:cs="Tahoma"/>
          <w:lang w:eastAsia="sl-SI"/>
        </w:rPr>
        <w:t xml:space="preserve"> </w:t>
      </w:r>
      <w:r w:rsidR="00791491" w:rsidRPr="00D32C35">
        <w:rPr>
          <w:rFonts w:ascii="Tahoma" w:hAnsi="Tahoma" w:cs="Tahoma"/>
          <w:lang w:eastAsia="sl-SI"/>
        </w:rPr>
        <w:t>mora naročniku</w:t>
      </w:r>
      <w:r w:rsidR="005D2D10">
        <w:rPr>
          <w:rFonts w:ascii="Tahoma" w:hAnsi="Tahoma" w:cs="Tahoma"/>
          <w:lang w:eastAsia="sl-SI"/>
        </w:rPr>
        <w:t>,</w:t>
      </w:r>
      <w:r w:rsidR="00791491">
        <w:rPr>
          <w:rFonts w:ascii="Tahoma" w:hAnsi="Tahoma" w:cs="Tahoma"/>
          <w:lang w:eastAsia="sl-SI"/>
        </w:rPr>
        <w:t xml:space="preserve"> </w:t>
      </w:r>
      <w:r w:rsidR="00D477AA">
        <w:rPr>
          <w:rFonts w:ascii="Tahoma" w:hAnsi="Tahoma" w:cs="Tahoma"/>
          <w:lang w:eastAsia="sl-SI"/>
        </w:rPr>
        <w:t xml:space="preserve"> 10 (deset) delovnih</w:t>
      </w:r>
      <w:r w:rsidR="00791491">
        <w:rPr>
          <w:rFonts w:ascii="Tahoma" w:hAnsi="Tahoma" w:cs="Tahoma"/>
          <w:lang w:eastAsia="sl-SI"/>
        </w:rPr>
        <w:t xml:space="preserve"> dni </w:t>
      </w:r>
      <w:r w:rsidR="00791491" w:rsidRPr="00D32C35">
        <w:rPr>
          <w:rFonts w:ascii="Tahoma" w:hAnsi="Tahoma" w:cs="Tahoma"/>
          <w:lang w:eastAsia="sl-SI"/>
        </w:rPr>
        <w:t xml:space="preserve">pred </w:t>
      </w:r>
      <w:r w:rsidR="00791491">
        <w:rPr>
          <w:rFonts w:ascii="Tahoma" w:hAnsi="Tahoma" w:cs="Tahoma"/>
          <w:lang w:eastAsia="sl-SI"/>
        </w:rPr>
        <w:t>končnim prevzemom izvedenih del</w:t>
      </w:r>
      <w:r w:rsidR="005D2D10">
        <w:rPr>
          <w:rFonts w:ascii="Tahoma" w:hAnsi="Tahoma" w:cs="Tahoma"/>
          <w:lang w:eastAsia="sl-SI"/>
        </w:rPr>
        <w:t>,</w:t>
      </w:r>
      <w:r w:rsidR="00791491" w:rsidRPr="00D32C35">
        <w:rPr>
          <w:rFonts w:ascii="Tahoma" w:hAnsi="Tahoma" w:cs="Tahoma"/>
          <w:lang w:eastAsia="sl-SI"/>
        </w:rPr>
        <w:t xml:space="preserve"> v dveh (2) </w:t>
      </w:r>
      <w:r w:rsidR="005D2D10">
        <w:rPr>
          <w:rFonts w:ascii="Tahoma" w:hAnsi="Tahoma" w:cs="Tahoma"/>
          <w:lang w:eastAsia="sl-SI"/>
        </w:rPr>
        <w:t xml:space="preserve">tiskanih </w:t>
      </w:r>
      <w:r w:rsidR="00791491" w:rsidRPr="009A668E">
        <w:rPr>
          <w:rFonts w:ascii="Tahoma" w:hAnsi="Tahoma" w:cs="Tahoma"/>
          <w:lang w:eastAsia="sl-SI"/>
        </w:rPr>
        <w:t>izvodih pr</w:t>
      </w:r>
      <w:r w:rsidR="004E4F31">
        <w:rPr>
          <w:rFonts w:ascii="Tahoma" w:hAnsi="Tahoma" w:cs="Tahoma"/>
          <w:lang w:eastAsia="sl-SI"/>
        </w:rPr>
        <w:t>edl</w:t>
      </w:r>
      <w:r w:rsidR="00791491" w:rsidRPr="009A668E">
        <w:rPr>
          <w:rFonts w:ascii="Tahoma" w:hAnsi="Tahoma" w:cs="Tahoma"/>
          <w:lang w:eastAsia="sl-SI"/>
        </w:rPr>
        <w:t>ožiti:</w:t>
      </w:r>
    </w:p>
    <w:p w14:paraId="474091D9" w14:textId="77777777" w:rsidR="00791491" w:rsidRPr="009A668E" w:rsidRDefault="00791491" w:rsidP="002C7037">
      <w:pPr>
        <w:keepNext/>
        <w:keepLines/>
        <w:numPr>
          <w:ilvl w:val="0"/>
          <w:numId w:val="25"/>
        </w:numPr>
        <w:tabs>
          <w:tab w:val="clear" w:pos="1068"/>
        </w:tabs>
        <w:spacing w:after="0" w:line="240" w:lineRule="auto"/>
        <w:ind w:left="284" w:hanging="284"/>
        <w:jc w:val="both"/>
        <w:rPr>
          <w:rFonts w:ascii="Tahoma" w:hAnsi="Tahoma" w:cs="Tahoma"/>
          <w:lang w:eastAsia="sl-SI"/>
        </w:rPr>
      </w:pPr>
      <w:r w:rsidRPr="009A668E">
        <w:rPr>
          <w:rFonts w:ascii="Tahoma" w:hAnsi="Tahoma" w:cs="Tahoma"/>
          <w:lang w:eastAsia="sl-SI"/>
        </w:rPr>
        <w:t>dokazila</w:t>
      </w:r>
      <w:r w:rsidR="005D2D10">
        <w:rPr>
          <w:rFonts w:ascii="Tahoma" w:hAnsi="Tahoma" w:cs="Tahoma"/>
          <w:lang w:eastAsia="sl-SI"/>
        </w:rPr>
        <w:t xml:space="preserve"> o</w:t>
      </w:r>
      <w:r w:rsidR="00AC16C0">
        <w:rPr>
          <w:rFonts w:ascii="Tahoma" w:hAnsi="Tahoma" w:cs="Tahoma"/>
          <w:lang w:eastAsia="sl-SI"/>
        </w:rPr>
        <w:t xml:space="preserve"> zanesljivosti objekta </w:t>
      </w:r>
      <w:r w:rsidRPr="009A668E">
        <w:rPr>
          <w:rFonts w:ascii="Tahoma" w:hAnsi="Tahoma" w:cs="Tahoma"/>
          <w:lang w:eastAsia="sl-SI"/>
        </w:rPr>
        <w:t xml:space="preserve">v skladu s </w:t>
      </w:r>
      <w:r w:rsidR="003C4552">
        <w:rPr>
          <w:rFonts w:ascii="Tahoma" w:hAnsi="Tahoma" w:cs="Tahoma"/>
          <w:lang w:eastAsia="sl-SI"/>
        </w:rPr>
        <w:t>p</w:t>
      </w:r>
      <w:r w:rsidRPr="009A668E">
        <w:rPr>
          <w:rFonts w:ascii="Tahoma" w:hAnsi="Tahoma" w:cs="Tahoma"/>
          <w:lang w:eastAsia="sl-SI"/>
        </w:rPr>
        <w:t>r</w:t>
      </w:r>
      <w:r w:rsidR="004E4F31">
        <w:rPr>
          <w:rFonts w:ascii="Tahoma" w:hAnsi="Tahoma" w:cs="Tahoma"/>
          <w:lang w:eastAsia="sl-SI"/>
        </w:rPr>
        <w:t>edpisom</w:t>
      </w:r>
      <w:r w:rsidR="003C4552">
        <w:rPr>
          <w:rFonts w:ascii="Tahoma" w:hAnsi="Tahoma" w:cs="Tahoma"/>
          <w:lang w:eastAsia="sl-SI"/>
        </w:rPr>
        <w:t>, ki ureja</w:t>
      </w:r>
      <w:r w:rsidRPr="009A668E">
        <w:rPr>
          <w:rFonts w:ascii="Tahoma" w:hAnsi="Tahoma" w:cs="Tahoma"/>
          <w:lang w:eastAsia="sl-SI"/>
        </w:rPr>
        <w:t xml:space="preserve"> dokazil</w:t>
      </w:r>
      <w:r w:rsidR="003C4552">
        <w:rPr>
          <w:rFonts w:ascii="Tahoma" w:hAnsi="Tahoma" w:cs="Tahoma"/>
          <w:lang w:eastAsia="sl-SI"/>
        </w:rPr>
        <w:t>a</w:t>
      </w:r>
      <w:r w:rsidRPr="009A668E">
        <w:rPr>
          <w:rFonts w:ascii="Tahoma" w:hAnsi="Tahoma" w:cs="Tahoma"/>
          <w:lang w:eastAsia="sl-SI"/>
        </w:rPr>
        <w:t xml:space="preserve"> o zanesljivosti objekta;</w:t>
      </w:r>
    </w:p>
    <w:p w14:paraId="13281F88" w14:textId="77777777" w:rsidR="00072D1C" w:rsidRDefault="00791491" w:rsidP="002C7037">
      <w:pPr>
        <w:keepNext/>
        <w:keepLines/>
        <w:numPr>
          <w:ilvl w:val="0"/>
          <w:numId w:val="25"/>
        </w:numPr>
        <w:tabs>
          <w:tab w:val="clear" w:pos="1068"/>
        </w:tabs>
        <w:spacing w:after="0" w:line="240" w:lineRule="auto"/>
        <w:ind w:left="284" w:hanging="284"/>
        <w:jc w:val="both"/>
        <w:rPr>
          <w:rFonts w:ascii="Tahoma" w:hAnsi="Tahoma" w:cs="Tahoma"/>
          <w:lang w:eastAsia="sl-SI"/>
        </w:rPr>
      </w:pPr>
      <w:r w:rsidRPr="00EC3D11">
        <w:rPr>
          <w:rFonts w:ascii="Tahoma" w:hAnsi="Tahoma" w:cs="Tahoma"/>
          <w:lang w:eastAsia="sl-SI"/>
        </w:rPr>
        <w:t>projekte izvedenih del – PID (</w:t>
      </w:r>
      <w:r w:rsidR="00455EC8" w:rsidRPr="00455EC8">
        <w:rPr>
          <w:rFonts w:ascii="Tahoma" w:hAnsi="Tahoma" w:cs="Tahoma"/>
          <w:lang w:eastAsia="sl-SI"/>
        </w:rPr>
        <w:t>Načrt arhitekture, Načrt s področja elektrotehnike, Načrt s področja strojništva</w:t>
      </w:r>
      <w:r w:rsidRPr="00EC3D11">
        <w:rPr>
          <w:rFonts w:ascii="Tahoma" w:hAnsi="Tahoma" w:cs="Tahoma"/>
          <w:lang w:eastAsia="sl-SI"/>
        </w:rPr>
        <w:t>)</w:t>
      </w:r>
      <w:r w:rsidR="00EC3D11" w:rsidRPr="00EC3D11">
        <w:rPr>
          <w:rFonts w:ascii="Tahoma" w:hAnsi="Tahoma" w:cs="Tahoma"/>
          <w:lang w:eastAsia="sl-SI"/>
        </w:rPr>
        <w:t>.</w:t>
      </w:r>
    </w:p>
    <w:p w14:paraId="054E54E4" w14:textId="77777777" w:rsidR="00EC3D11" w:rsidRPr="00EC3D11" w:rsidRDefault="00EC3D11" w:rsidP="00EC3D11">
      <w:pPr>
        <w:keepNext/>
        <w:keepLines/>
        <w:spacing w:after="0" w:line="240" w:lineRule="auto"/>
        <w:ind w:left="1068"/>
        <w:jc w:val="both"/>
        <w:rPr>
          <w:rFonts w:ascii="Tahoma" w:hAnsi="Tahoma" w:cs="Tahoma"/>
          <w:lang w:eastAsia="sl-SI"/>
        </w:rPr>
      </w:pPr>
    </w:p>
    <w:p w14:paraId="291B4FF3" w14:textId="77777777" w:rsidR="00072D1C" w:rsidRDefault="00072D1C" w:rsidP="00530307">
      <w:pPr>
        <w:keepNext/>
        <w:keepLines/>
        <w:spacing w:after="0" w:line="240" w:lineRule="auto"/>
        <w:jc w:val="both"/>
        <w:rPr>
          <w:rFonts w:ascii="Tahoma" w:eastAsia="Times New Roman" w:hAnsi="Tahoma" w:cs="Tahoma"/>
          <w:lang w:eastAsia="sl-SI"/>
        </w:rPr>
      </w:pPr>
      <w:r w:rsidRPr="009A668E">
        <w:rPr>
          <w:rFonts w:ascii="Tahoma" w:eastAsia="Times New Roman" w:hAnsi="Tahoma" w:cs="Tahoma"/>
          <w:lang w:eastAsia="sl-SI"/>
        </w:rPr>
        <w:lastRenderedPageBreak/>
        <w:t>Naročnik bo dokumentacijo</w:t>
      </w:r>
      <w:r w:rsidR="006E7757" w:rsidRPr="009A668E">
        <w:rPr>
          <w:rFonts w:ascii="Tahoma" w:eastAsia="Times New Roman" w:hAnsi="Tahoma" w:cs="Tahoma"/>
          <w:lang w:eastAsia="sl-SI"/>
        </w:rPr>
        <w:t xml:space="preserve"> iz prejšnjega odstavka tega člena</w:t>
      </w:r>
      <w:r w:rsidRPr="009A668E">
        <w:rPr>
          <w:rFonts w:ascii="Tahoma" w:eastAsia="Times New Roman" w:hAnsi="Tahoma" w:cs="Tahoma"/>
          <w:lang w:eastAsia="sl-SI"/>
        </w:rPr>
        <w:t xml:space="preserve"> pregledal in podal pripombe v roku 2 (dveh) delovnih dni po pre</w:t>
      </w:r>
      <w:r w:rsidR="005D2D10">
        <w:rPr>
          <w:rFonts w:ascii="Tahoma" w:eastAsia="Times New Roman" w:hAnsi="Tahoma" w:cs="Tahoma"/>
          <w:lang w:eastAsia="sl-SI"/>
        </w:rPr>
        <w:t>jemu</w:t>
      </w:r>
      <w:r w:rsidRPr="009A668E">
        <w:rPr>
          <w:rFonts w:ascii="Tahoma" w:eastAsia="Times New Roman" w:hAnsi="Tahoma" w:cs="Tahoma"/>
          <w:lang w:eastAsia="sl-SI"/>
        </w:rPr>
        <w:t xml:space="preserve"> kompletne dokumentacije. </w:t>
      </w:r>
      <w:r w:rsidR="00046C07" w:rsidRPr="009A668E">
        <w:rPr>
          <w:rFonts w:ascii="Tahoma" w:eastAsia="Times New Roman" w:hAnsi="Tahoma" w:cs="Tahoma"/>
          <w:lang w:eastAsia="sl-SI"/>
        </w:rPr>
        <w:t>Izvajalec</w:t>
      </w:r>
      <w:r w:rsidRPr="009A668E">
        <w:rPr>
          <w:rFonts w:ascii="Tahoma" w:eastAsia="Times New Roman" w:hAnsi="Tahoma" w:cs="Tahoma"/>
          <w:lang w:eastAsia="sl-SI"/>
        </w:rPr>
        <w:t xml:space="preserve"> je dolžan upoštevati pripombe naročnika in dokumentacijo dopolniti oz. popraviti</w:t>
      </w:r>
      <w:r w:rsidR="005D2D10">
        <w:rPr>
          <w:rFonts w:ascii="Tahoma" w:eastAsia="Times New Roman" w:hAnsi="Tahoma" w:cs="Tahoma"/>
          <w:lang w:eastAsia="sl-SI"/>
        </w:rPr>
        <w:t xml:space="preserve"> v roku </w:t>
      </w:r>
      <w:r w:rsidR="00AC16C0">
        <w:rPr>
          <w:rFonts w:ascii="Tahoma" w:eastAsia="Times New Roman" w:hAnsi="Tahoma" w:cs="Tahoma"/>
          <w:lang w:eastAsia="sl-SI"/>
        </w:rPr>
        <w:t>5 (petih) koledarskih dni</w:t>
      </w:r>
      <w:r w:rsidRPr="009A668E">
        <w:rPr>
          <w:rFonts w:ascii="Tahoma" w:eastAsia="Times New Roman" w:hAnsi="Tahoma" w:cs="Tahoma"/>
          <w:lang w:eastAsia="sl-SI"/>
        </w:rPr>
        <w:t xml:space="preserve">. Po predaji </w:t>
      </w:r>
      <w:r w:rsidR="00046C07" w:rsidRPr="009A668E">
        <w:rPr>
          <w:rFonts w:ascii="Tahoma" w:eastAsia="Times New Roman" w:hAnsi="Tahoma" w:cs="Tahoma"/>
          <w:lang w:eastAsia="sl-SI"/>
        </w:rPr>
        <w:t xml:space="preserve">celotne dokumentacije </w:t>
      </w:r>
      <w:r w:rsidR="005D2D10" w:rsidRPr="005D2D10">
        <w:rPr>
          <w:rFonts w:ascii="Tahoma" w:eastAsia="Times New Roman" w:hAnsi="Tahoma" w:cs="Tahoma"/>
          <w:lang w:eastAsia="sl-SI"/>
        </w:rPr>
        <w:t xml:space="preserve">iz prejšnjega odstavka tega člena </w:t>
      </w:r>
      <w:r w:rsidR="00046C07" w:rsidRPr="009A668E">
        <w:rPr>
          <w:rFonts w:ascii="Tahoma" w:eastAsia="Times New Roman" w:hAnsi="Tahoma" w:cs="Tahoma"/>
          <w:lang w:eastAsia="sl-SI"/>
        </w:rPr>
        <w:t>naročnik in izvajalec oziroma njuna predstavnika podpišeta</w:t>
      </w:r>
      <w:r w:rsidRPr="009A668E">
        <w:rPr>
          <w:rFonts w:ascii="Tahoma" w:eastAsia="Times New Roman" w:hAnsi="Tahoma" w:cs="Tahoma"/>
          <w:lang w:eastAsia="sl-SI"/>
        </w:rPr>
        <w:t xml:space="preserve"> zapisnik</w:t>
      </w:r>
      <w:r w:rsidRPr="009A668E">
        <w:rPr>
          <w:rFonts w:ascii="Tahoma" w:eastAsia="Times New Roman" w:hAnsi="Tahoma" w:cs="Tahoma"/>
          <w:szCs w:val="20"/>
          <w:lang w:eastAsia="sl-SI"/>
        </w:rPr>
        <w:t xml:space="preserve"> o predaji tehnične dokumentacije.</w:t>
      </w:r>
    </w:p>
    <w:p w14:paraId="17D6DBB2" w14:textId="77777777" w:rsidR="00072D1C" w:rsidRDefault="00072D1C" w:rsidP="00530307">
      <w:pPr>
        <w:keepNext/>
        <w:keepLines/>
        <w:spacing w:after="0" w:line="240" w:lineRule="auto"/>
        <w:jc w:val="both"/>
        <w:rPr>
          <w:rFonts w:ascii="Tahoma" w:eastAsia="Times New Roman" w:hAnsi="Tahoma" w:cs="Tahoma"/>
          <w:lang w:eastAsia="sl-SI"/>
        </w:rPr>
      </w:pPr>
    </w:p>
    <w:p w14:paraId="28B6FAE8" w14:textId="77777777" w:rsidR="00072D1C" w:rsidRDefault="00072D1C" w:rsidP="00530307">
      <w:pPr>
        <w:keepNext/>
        <w:keepLines/>
        <w:spacing w:after="0" w:line="240" w:lineRule="auto"/>
        <w:jc w:val="both"/>
        <w:rPr>
          <w:rFonts w:ascii="Tahoma" w:eastAsia="Times New Roman" w:hAnsi="Tahoma" w:cs="Tahoma"/>
          <w:lang w:eastAsia="sl-SI"/>
        </w:rPr>
      </w:pPr>
      <w:r w:rsidRPr="00E53A94">
        <w:rPr>
          <w:rFonts w:ascii="Tahoma" w:eastAsia="Times New Roman" w:hAnsi="Tahoma" w:cs="Tahoma"/>
          <w:lang w:eastAsia="sl-SI"/>
        </w:rPr>
        <w:t xml:space="preserve">Vsa </w:t>
      </w:r>
      <w:r w:rsidR="00046C07">
        <w:rPr>
          <w:rFonts w:ascii="Tahoma" w:eastAsia="Times New Roman" w:hAnsi="Tahoma" w:cs="Tahoma"/>
          <w:lang w:eastAsia="sl-SI"/>
        </w:rPr>
        <w:t xml:space="preserve">v prvem odstavku tega člena </w:t>
      </w:r>
      <w:r w:rsidRPr="00E53A94">
        <w:rPr>
          <w:rFonts w:ascii="Tahoma" w:eastAsia="Times New Roman" w:hAnsi="Tahoma" w:cs="Tahoma"/>
          <w:lang w:eastAsia="sl-SI"/>
        </w:rPr>
        <w:t xml:space="preserve">našteta dokumentacija mora biti predana v originalu in v slovenskem </w:t>
      </w:r>
      <w:r>
        <w:rPr>
          <w:rFonts w:ascii="Tahoma" w:eastAsia="Times New Roman" w:hAnsi="Tahoma" w:cs="Tahoma"/>
          <w:lang w:eastAsia="sl-SI"/>
        </w:rPr>
        <w:t>jeziku ter mora ustrezati zahtevam slovenske zakonodaje</w:t>
      </w:r>
      <w:r w:rsidR="005D2D10">
        <w:rPr>
          <w:rFonts w:ascii="Tahoma" w:eastAsia="Times New Roman" w:hAnsi="Tahoma" w:cs="Tahoma"/>
          <w:lang w:eastAsia="sl-SI"/>
        </w:rPr>
        <w:t>, ki se nanašajo na predmet pogodbe</w:t>
      </w:r>
      <w:r>
        <w:rPr>
          <w:rFonts w:ascii="Tahoma" w:eastAsia="Times New Roman" w:hAnsi="Tahoma" w:cs="Tahoma"/>
          <w:lang w:eastAsia="sl-SI"/>
        </w:rPr>
        <w:t xml:space="preserve">. </w:t>
      </w:r>
      <w:r w:rsidR="005D666A" w:rsidRPr="005D666A">
        <w:rPr>
          <w:rFonts w:ascii="Tahoma" w:eastAsia="Times New Roman" w:hAnsi="Tahoma" w:cs="Tahoma"/>
          <w:lang w:eastAsia="sl-SI"/>
        </w:rPr>
        <w:t xml:space="preserve">Sprejemljivi bodo samo originalni izvodi navedenih dokumentov. </w:t>
      </w:r>
      <w:r w:rsidRPr="00E53A94">
        <w:rPr>
          <w:rFonts w:ascii="Tahoma" w:eastAsia="Times New Roman" w:hAnsi="Tahoma" w:cs="Tahoma"/>
          <w:lang w:eastAsia="sl-SI"/>
        </w:rPr>
        <w:t xml:space="preserve">Vsa dokumentacija mora biti urejena, indeksirana in vložena v robustne fascikle s trdimi platnicami in kvalitetnim sistemom za vlaganje. </w:t>
      </w:r>
    </w:p>
    <w:p w14:paraId="0EC45573" w14:textId="77777777" w:rsidR="005D666A" w:rsidRDefault="005D666A" w:rsidP="00530307">
      <w:pPr>
        <w:keepNext/>
        <w:keepLines/>
        <w:spacing w:after="0" w:line="240" w:lineRule="auto"/>
        <w:jc w:val="both"/>
        <w:rPr>
          <w:rFonts w:ascii="Tahoma" w:eastAsia="Times New Roman" w:hAnsi="Tahoma" w:cs="Tahoma"/>
          <w:lang w:eastAsia="sl-SI"/>
        </w:rPr>
      </w:pPr>
    </w:p>
    <w:p w14:paraId="1D0ED4FA" w14:textId="77777777" w:rsidR="004A1BF1" w:rsidRDefault="004A1BF1" w:rsidP="00530307">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Predana dokumentacija ne sme nositi znaka (copyright) oz. vsebinsko enakovrednega teksta (določila) in postane last </w:t>
      </w:r>
      <w:r w:rsidR="008B2521">
        <w:rPr>
          <w:rFonts w:ascii="Tahoma" w:eastAsia="Times New Roman" w:hAnsi="Tahoma" w:cs="Tahoma"/>
          <w:lang w:eastAsia="sl-SI"/>
        </w:rPr>
        <w:t>n</w:t>
      </w:r>
      <w:r>
        <w:rPr>
          <w:rFonts w:ascii="Tahoma" w:eastAsia="Times New Roman" w:hAnsi="Tahoma" w:cs="Tahoma"/>
          <w:lang w:eastAsia="sl-SI"/>
        </w:rPr>
        <w:t xml:space="preserve">aročnika, ki lahko z njo prosto razpolaga v namene </w:t>
      </w:r>
      <w:r w:rsidR="008B2521">
        <w:rPr>
          <w:rFonts w:ascii="Tahoma" w:eastAsia="Times New Roman" w:hAnsi="Tahoma" w:cs="Tahoma"/>
          <w:lang w:eastAsia="sl-SI"/>
        </w:rPr>
        <w:t xml:space="preserve">uporabe, </w:t>
      </w:r>
      <w:r>
        <w:rPr>
          <w:rFonts w:ascii="Tahoma" w:eastAsia="Times New Roman" w:hAnsi="Tahoma" w:cs="Tahoma"/>
          <w:lang w:eastAsia="sl-SI"/>
        </w:rPr>
        <w:t>obnove in vzdrževanja objekta.</w:t>
      </w:r>
    </w:p>
    <w:p w14:paraId="5D0D3723" w14:textId="77777777" w:rsidR="00291646" w:rsidRDefault="00291646" w:rsidP="00291646">
      <w:pPr>
        <w:keepNext/>
        <w:keepLines/>
        <w:overflowPunct w:val="0"/>
        <w:autoSpaceDE w:val="0"/>
        <w:autoSpaceDN w:val="0"/>
        <w:adjustRightInd w:val="0"/>
        <w:spacing w:after="0" w:line="240" w:lineRule="auto"/>
        <w:ind w:left="708"/>
        <w:jc w:val="both"/>
        <w:rPr>
          <w:rFonts w:ascii="Tahoma" w:eastAsia="Times New Roman" w:hAnsi="Tahoma" w:cs="Tahoma"/>
          <w:lang w:eastAsia="sl-SI"/>
        </w:rPr>
      </w:pPr>
    </w:p>
    <w:p w14:paraId="5F091C05" w14:textId="77777777" w:rsidR="00291646" w:rsidRPr="0015023B" w:rsidRDefault="00291646" w:rsidP="002C7037">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VIŠJA SILA</w:t>
      </w:r>
    </w:p>
    <w:p w14:paraId="7B84D1A4" w14:textId="77777777" w:rsidR="00291646" w:rsidRPr="00EC4317" w:rsidRDefault="00291646" w:rsidP="00291646">
      <w:pPr>
        <w:keepNext/>
        <w:keepLines/>
        <w:tabs>
          <w:tab w:val="left" w:pos="-1980"/>
          <w:tab w:val="left" w:pos="2880"/>
        </w:tabs>
        <w:spacing w:after="0" w:line="240" w:lineRule="auto"/>
        <w:jc w:val="center"/>
        <w:rPr>
          <w:rFonts w:ascii="Tahoma" w:eastAsia="Times New Roman" w:hAnsi="Tahoma" w:cs="Tahoma"/>
          <w:lang w:eastAsia="sl-SI"/>
        </w:rPr>
      </w:pPr>
    </w:p>
    <w:p w14:paraId="316B7B03" w14:textId="77777777" w:rsidR="00291646" w:rsidRPr="000F7D5F" w:rsidRDefault="00291646"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35AF471" w14:textId="77777777" w:rsidR="00291646" w:rsidRPr="00EC4317" w:rsidRDefault="00291646" w:rsidP="00291646">
      <w:pPr>
        <w:keepNext/>
        <w:keepLines/>
        <w:tabs>
          <w:tab w:val="left" w:pos="1418"/>
          <w:tab w:val="left" w:pos="1702"/>
        </w:tabs>
        <w:spacing w:after="0" w:line="240" w:lineRule="auto"/>
        <w:jc w:val="both"/>
        <w:rPr>
          <w:rFonts w:ascii="Tahoma" w:hAnsi="Tahoma" w:cs="Tahoma"/>
        </w:rPr>
      </w:pPr>
    </w:p>
    <w:p w14:paraId="53603811" w14:textId="77777777" w:rsidR="00AF76A4" w:rsidRPr="00374CE1" w:rsidRDefault="005D2D10" w:rsidP="00AF76A4">
      <w:pPr>
        <w:keepNext/>
        <w:keepLines/>
        <w:tabs>
          <w:tab w:val="left" w:pos="-1980"/>
          <w:tab w:val="left" w:pos="2880"/>
        </w:tabs>
        <w:spacing w:after="0" w:line="240" w:lineRule="auto"/>
        <w:jc w:val="both"/>
        <w:rPr>
          <w:rFonts w:ascii="Tahoma" w:eastAsia="Times New Roman" w:hAnsi="Tahoma" w:cs="Tahoma"/>
          <w:lang w:eastAsia="sl-SI"/>
        </w:rPr>
      </w:pPr>
      <w:r>
        <w:rPr>
          <w:rFonts w:ascii="Tahoma" w:eastAsia="Times New Roman" w:hAnsi="Tahoma" w:cs="Tahoma"/>
          <w:lang w:eastAsia="sl-SI"/>
        </w:rPr>
        <w:t>Pogodbeni stranki</w:t>
      </w:r>
      <w:r w:rsidRPr="00374CE1">
        <w:rPr>
          <w:rFonts w:ascii="Tahoma" w:eastAsia="Times New Roman" w:hAnsi="Tahoma" w:cs="Tahoma"/>
          <w:lang w:eastAsia="sl-SI"/>
        </w:rPr>
        <w:t xml:space="preserve"> </w:t>
      </w:r>
      <w:r w:rsidR="00AF76A4" w:rsidRPr="00374CE1">
        <w:rPr>
          <w:rFonts w:ascii="Tahoma" w:eastAsia="Times New Roman" w:hAnsi="Tahoma" w:cs="Tahoma"/>
          <w:lang w:eastAsia="sl-SI"/>
        </w:rPr>
        <w:t>ni</w:t>
      </w:r>
      <w:r>
        <w:rPr>
          <w:rFonts w:ascii="Tahoma" w:eastAsia="Times New Roman" w:hAnsi="Tahoma" w:cs="Tahoma"/>
          <w:lang w:eastAsia="sl-SI"/>
        </w:rPr>
        <w:t>sta</w:t>
      </w:r>
      <w:r w:rsidR="00AF76A4" w:rsidRPr="00374CE1">
        <w:rPr>
          <w:rFonts w:ascii="Tahoma" w:eastAsia="Times New Roman" w:hAnsi="Tahoma" w:cs="Tahoma"/>
          <w:lang w:eastAsia="sl-SI"/>
        </w:rPr>
        <w:t xml:space="preserve"> odgovor</w:t>
      </w:r>
      <w:r>
        <w:rPr>
          <w:rFonts w:ascii="Tahoma" w:eastAsia="Times New Roman" w:hAnsi="Tahoma" w:cs="Tahoma"/>
          <w:lang w:eastAsia="sl-SI"/>
        </w:rPr>
        <w:t>ni</w:t>
      </w:r>
      <w:r w:rsidR="00AF76A4" w:rsidRPr="00374CE1">
        <w:rPr>
          <w:rFonts w:ascii="Tahoma" w:eastAsia="Times New Roman" w:hAnsi="Tahoma" w:cs="Tahoma"/>
          <w:lang w:eastAsia="sl-SI"/>
        </w:rPr>
        <w:t xml:space="preserve"> za delno ali celotno neizpolnjevanje obveznosti, če je to posledica višje sile.</w:t>
      </w:r>
    </w:p>
    <w:p w14:paraId="2D53B3AD" w14:textId="77777777" w:rsidR="00AF76A4" w:rsidRPr="00374CE1" w:rsidRDefault="00AF76A4" w:rsidP="00AF76A4">
      <w:pPr>
        <w:keepNext/>
        <w:keepLines/>
        <w:tabs>
          <w:tab w:val="left" w:pos="-1980"/>
          <w:tab w:val="left" w:pos="2880"/>
        </w:tabs>
        <w:spacing w:after="0" w:line="240" w:lineRule="auto"/>
        <w:jc w:val="both"/>
        <w:rPr>
          <w:rFonts w:ascii="Tahoma" w:eastAsia="Times New Roman" w:hAnsi="Tahoma" w:cs="Tahoma"/>
          <w:lang w:eastAsia="sl-SI"/>
        </w:rPr>
      </w:pPr>
    </w:p>
    <w:p w14:paraId="7F20C2F8" w14:textId="5C2723C5" w:rsidR="00AF76A4" w:rsidRPr="00374CE1" w:rsidRDefault="00AF76A4" w:rsidP="00AF76A4">
      <w:pPr>
        <w:keepNext/>
        <w:keepLines/>
        <w:tabs>
          <w:tab w:val="left" w:pos="-1980"/>
          <w:tab w:val="left" w:pos="2880"/>
        </w:tabs>
        <w:spacing w:after="0" w:line="240" w:lineRule="auto"/>
        <w:jc w:val="both"/>
        <w:rPr>
          <w:rFonts w:ascii="Tahoma" w:eastAsia="Times New Roman" w:hAnsi="Tahoma" w:cs="Tahoma"/>
          <w:lang w:eastAsia="sl-SI"/>
        </w:rPr>
      </w:pPr>
      <w:r w:rsidRPr="00374CE1">
        <w:rPr>
          <w:rFonts w:ascii="Tahoma" w:eastAsia="Times New Roman" w:hAnsi="Tahoma" w:cs="Tahoma"/>
          <w:lang w:eastAsia="sl-SI"/>
        </w:rPr>
        <w:t xml:space="preserve">Višja sila pomeni zunanji vzrok, neodvisen od volje in vpliva katere koli stranke, ki je nepričakovan in nenaden in se mu ob </w:t>
      </w:r>
      <w:r w:rsidR="00183CCB" w:rsidRPr="00374CE1">
        <w:rPr>
          <w:rFonts w:ascii="Tahoma" w:eastAsia="Times New Roman" w:hAnsi="Tahoma" w:cs="Tahoma"/>
          <w:lang w:eastAsia="sl-SI"/>
        </w:rPr>
        <w:t xml:space="preserve"> </w:t>
      </w:r>
      <w:r w:rsidRPr="00374CE1">
        <w:rPr>
          <w:rFonts w:ascii="Tahoma" w:eastAsia="Times New Roman" w:hAnsi="Tahoma" w:cs="Tahoma"/>
          <w:lang w:eastAsia="sl-SI"/>
        </w:rPr>
        <w:t xml:space="preserve">skrbnosti </w:t>
      </w:r>
      <w:r w:rsidR="00183CCB">
        <w:rPr>
          <w:rFonts w:ascii="Tahoma" w:eastAsia="Times New Roman" w:hAnsi="Tahoma" w:cs="Tahoma"/>
          <w:lang w:eastAsia="sl-SI"/>
        </w:rPr>
        <w:t xml:space="preserve">dobrega gospodarstvenika </w:t>
      </w:r>
      <w:r w:rsidRPr="00374CE1">
        <w:rPr>
          <w:rFonts w:ascii="Tahoma" w:eastAsia="Times New Roman" w:hAnsi="Tahoma" w:cs="Tahoma"/>
          <w:lang w:eastAsia="sl-SI"/>
        </w:rPr>
        <w:t xml:space="preserve">ni bilo moč izogniti in ga odvrniti, takšne okoliščine pa so se pojavile po sklenitvi </w:t>
      </w:r>
      <w:r>
        <w:rPr>
          <w:rFonts w:ascii="Tahoma" w:eastAsia="Times New Roman" w:hAnsi="Tahoma" w:cs="Tahoma"/>
          <w:lang w:eastAsia="sl-SI"/>
        </w:rPr>
        <w:t>pogodbe</w:t>
      </w:r>
      <w:r w:rsidRPr="00374CE1">
        <w:rPr>
          <w:rFonts w:ascii="Tahoma" w:eastAsia="Times New Roman" w:hAnsi="Tahoma" w:cs="Tahoma"/>
          <w:lang w:eastAsia="sl-SI"/>
        </w:rPr>
        <w:t xml:space="preserve">. </w:t>
      </w:r>
    </w:p>
    <w:p w14:paraId="26E49D1B" w14:textId="77777777" w:rsidR="00AF76A4" w:rsidRDefault="00AF76A4" w:rsidP="00AF76A4">
      <w:pPr>
        <w:keepNext/>
        <w:keepLines/>
        <w:tabs>
          <w:tab w:val="left" w:pos="1134"/>
          <w:tab w:val="left" w:pos="8080"/>
        </w:tabs>
        <w:spacing w:after="0" w:line="240" w:lineRule="auto"/>
        <w:jc w:val="both"/>
        <w:outlineLvl w:val="1"/>
        <w:rPr>
          <w:rFonts w:ascii="Tahoma" w:eastAsia="Times New Roman" w:hAnsi="Tahoma" w:cs="Tahoma"/>
          <w:lang w:eastAsia="sl-SI"/>
        </w:rPr>
      </w:pPr>
    </w:p>
    <w:p w14:paraId="2B6BD5C6" w14:textId="77777777" w:rsidR="00AF76A4" w:rsidRPr="004704EB" w:rsidRDefault="00AF76A4" w:rsidP="00AF76A4">
      <w:pPr>
        <w:keepNext/>
        <w:keepLines/>
        <w:spacing w:after="0" w:line="240" w:lineRule="auto"/>
        <w:jc w:val="both"/>
        <w:rPr>
          <w:rFonts w:ascii="Tahoma" w:eastAsia="Times New Roman" w:hAnsi="Tahoma" w:cs="Tahoma"/>
          <w:snapToGrid w:val="0"/>
          <w:lang w:eastAsia="sl-SI"/>
        </w:rPr>
      </w:pPr>
      <w:r w:rsidRPr="004704EB">
        <w:rPr>
          <w:rFonts w:ascii="Tahoma" w:eastAsia="Times New Roman" w:hAnsi="Tahoma" w:cs="Tahoma"/>
          <w:snapToGrid w:val="0"/>
          <w:lang w:eastAsia="sl-SI"/>
        </w:rPr>
        <w:t>Pomanjkanje delovne sile ali materiala pri izvajalcu ali pri njegovih podizvajalcih se ne šteje za višjo silo, razen, če ni posledica le-te, ravno tako se kot razlog višje sile ne more navajati izbruh bolezni COVID-19</w:t>
      </w:r>
      <w:r w:rsidR="005D2D10">
        <w:rPr>
          <w:rFonts w:ascii="Tahoma" w:eastAsia="Times New Roman" w:hAnsi="Tahoma" w:cs="Tahoma"/>
          <w:snapToGrid w:val="0"/>
          <w:lang w:eastAsia="sl-SI"/>
        </w:rPr>
        <w:t xml:space="preserve"> ali vojaška agresija v Ukrajini</w:t>
      </w:r>
      <w:r w:rsidRPr="004704EB">
        <w:rPr>
          <w:rFonts w:ascii="Tahoma" w:eastAsia="Times New Roman" w:hAnsi="Tahoma" w:cs="Tahoma"/>
          <w:snapToGrid w:val="0"/>
          <w:lang w:eastAsia="sl-SI"/>
        </w:rPr>
        <w:t>, saj slednj</w:t>
      </w:r>
      <w:r w:rsidR="005D2D10">
        <w:rPr>
          <w:rFonts w:ascii="Tahoma" w:eastAsia="Times New Roman" w:hAnsi="Tahoma" w:cs="Tahoma"/>
          <w:snapToGrid w:val="0"/>
          <w:lang w:eastAsia="sl-SI"/>
        </w:rPr>
        <w:t>i</w:t>
      </w:r>
      <w:r w:rsidRPr="004704EB">
        <w:rPr>
          <w:rFonts w:ascii="Tahoma" w:eastAsia="Times New Roman" w:hAnsi="Tahoma" w:cs="Tahoma"/>
          <w:snapToGrid w:val="0"/>
          <w:lang w:eastAsia="sl-SI"/>
        </w:rPr>
        <w:t xml:space="preserve"> ne more</w:t>
      </w:r>
      <w:r w:rsidR="005D2D10">
        <w:rPr>
          <w:rFonts w:ascii="Tahoma" w:eastAsia="Times New Roman" w:hAnsi="Tahoma" w:cs="Tahoma"/>
          <w:snapToGrid w:val="0"/>
          <w:lang w:eastAsia="sl-SI"/>
        </w:rPr>
        <w:t>ta</w:t>
      </w:r>
      <w:r w:rsidRPr="004704EB">
        <w:rPr>
          <w:rFonts w:ascii="Tahoma" w:eastAsia="Times New Roman" w:hAnsi="Tahoma" w:cs="Tahoma"/>
          <w:snapToGrid w:val="0"/>
          <w:lang w:eastAsia="sl-SI"/>
        </w:rPr>
        <w:t xml:space="preserve"> biti </w:t>
      </w:r>
      <w:r>
        <w:rPr>
          <w:rFonts w:ascii="Tahoma" w:eastAsia="Times New Roman" w:hAnsi="Tahoma" w:cs="Tahoma"/>
          <w:snapToGrid w:val="0"/>
          <w:lang w:eastAsia="sl-SI"/>
        </w:rPr>
        <w:t xml:space="preserve">(več) </w:t>
      </w:r>
      <w:r w:rsidRPr="004704EB">
        <w:rPr>
          <w:rFonts w:ascii="Tahoma" w:eastAsia="Times New Roman" w:hAnsi="Tahoma" w:cs="Tahoma"/>
          <w:snapToGrid w:val="0"/>
          <w:lang w:eastAsia="sl-SI"/>
        </w:rPr>
        <w:t>nepričakovana okoliščina.</w:t>
      </w:r>
    </w:p>
    <w:p w14:paraId="62F4D2E9" w14:textId="77777777" w:rsidR="00AF76A4" w:rsidRPr="006C3150" w:rsidRDefault="00AF76A4" w:rsidP="00AF76A4">
      <w:pPr>
        <w:keepNext/>
        <w:keepLines/>
        <w:tabs>
          <w:tab w:val="left" w:pos="1134"/>
          <w:tab w:val="left" w:pos="8080"/>
        </w:tabs>
        <w:spacing w:after="0" w:line="240" w:lineRule="auto"/>
        <w:jc w:val="both"/>
        <w:outlineLvl w:val="1"/>
        <w:rPr>
          <w:rFonts w:ascii="Tahoma" w:eastAsia="Times New Roman" w:hAnsi="Tahoma" w:cs="Tahoma"/>
          <w:lang w:eastAsia="sl-SI"/>
        </w:rPr>
      </w:pPr>
    </w:p>
    <w:p w14:paraId="654C2782" w14:textId="77777777" w:rsidR="00AF76A4" w:rsidRPr="004704EB" w:rsidRDefault="00AF76A4" w:rsidP="00AF76A4">
      <w:pPr>
        <w:keepNext/>
        <w:keepLines/>
        <w:spacing w:after="0" w:line="240" w:lineRule="auto"/>
        <w:jc w:val="both"/>
        <w:rPr>
          <w:rFonts w:ascii="Tahoma" w:eastAsia="Times New Roman" w:hAnsi="Tahoma" w:cs="Tahoma"/>
          <w:snapToGrid w:val="0"/>
          <w:lang w:eastAsia="sl-SI"/>
        </w:rPr>
      </w:pPr>
      <w:r w:rsidRPr="004704EB">
        <w:rPr>
          <w:rFonts w:ascii="Tahoma" w:eastAsia="Times New Roman" w:hAnsi="Tahoma" w:cs="Tahoma"/>
          <w:snapToGrid w:val="0"/>
          <w:lang w:eastAsia="sl-SI"/>
        </w:rPr>
        <w:t>V primeru nastanka višje sile velja, da dokler višja sila traja, prizadeta stranka ni v zamudi z izpolnjevanjem svojih obveznosti, na izpolnitev katerih višja sila vpliva. Prizadeta stranka je prosta vsake odgovornosti za škodo, nastalo drugi stranki zaradi višje sile.</w:t>
      </w:r>
    </w:p>
    <w:p w14:paraId="35949186" w14:textId="77777777" w:rsidR="00AF76A4" w:rsidRDefault="00AF76A4" w:rsidP="00AF76A4">
      <w:pPr>
        <w:keepNext/>
        <w:keepLines/>
        <w:spacing w:after="0" w:line="240" w:lineRule="auto"/>
        <w:jc w:val="both"/>
        <w:rPr>
          <w:rFonts w:ascii="Tahoma" w:eastAsia="Times New Roman" w:hAnsi="Tahoma" w:cs="Tahoma"/>
          <w:lang w:eastAsia="sl-SI"/>
        </w:rPr>
      </w:pPr>
    </w:p>
    <w:p w14:paraId="1F9F9FB8" w14:textId="77777777" w:rsidR="00AF76A4" w:rsidRPr="004704EB" w:rsidRDefault="00AF76A4" w:rsidP="00AF76A4">
      <w:pPr>
        <w:keepNext/>
        <w:keepLines/>
        <w:spacing w:after="0" w:line="240" w:lineRule="auto"/>
        <w:jc w:val="both"/>
        <w:rPr>
          <w:rFonts w:ascii="Tahoma" w:eastAsia="Times New Roman" w:hAnsi="Tahoma" w:cs="Tahoma"/>
          <w:snapToGrid w:val="0"/>
          <w:lang w:eastAsia="sl-SI"/>
        </w:rPr>
      </w:pPr>
      <w:r w:rsidRPr="004704EB">
        <w:rPr>
          <w:rFonts w:ascii="Tahoma" w:eastAsia="Times New Roman" w:hAnsi="Tahoma" w:cs="Tahoma"/>
          <w:snapToGrid w:val="0"/>
          <w:lang w:eastAsia="sl-SI"/>
        </w:rPr>
        <w:t>Stranka, na katere strani je višja sila nastala, mora nasprotno pogodbeno stranko nemudoma obvestiti o nastopu in prenehanju višje sile ter ji na njeno zahtevo nuditi vse potrebne dokaze o obstoju in trajanju višje sile, obsegu in o njenih posledicah. Če tega ne stori, se ne more sklicevati na obstoj višje sile. Pogodbeni roki se ustrezno podaljšajo glede na čas trajanja višje sile s pisnim aneksom med strankama.</w:t>
      </w:r>
    </w:p>
    <w:p w14:paraId="49BF07BF" w14:textId="77777777" w:rsidR="00AF76A4" w:rsidRDefault="00AF76A4" w:rsidP="00AF76A4">
      <w:pPr>
        <w:keepNext/>
        <w:keepLines/>
        <w:spacing w:after="0" w:line="240" w:lineRule="auto"/>
        <w:jc w:val="both"/>
        <w:rPr>
          <w:rFonts w:ascii="Tahoma" w:eastAsia="Times New Roman" w:hAnsi="Tahoma" w:cs="Tahoma"/>
          <w:lang w:eastAsia="sl-SI"/>
        </w:rPr>
      </w:pPr>
    </w:p>
    <w:p w14:paraId="4099032D" w14:textId="77777777" w:rsidR="00AF76A4" w:rsidRPr="004704EB" w:rsidRDefault="00AF76A4" w:rsidP="00AF76A4">
      <w:pPr>
        <w:keepNext/>
        <w:keepLines/>
        <w:spacing w:after="0" w:line="240" w:lineRule="auto"/>
        <w:jc w:val="both"/>
        <w:rPr>
          <w:rFonts w:ascii="Tahoma" w:eastAsia="Times New Roman" w:hAnsi="Tahoma" w:cs="Tahoma"/>
          <w:snapToGrid w:val="0"/>
          <w:lang w:eastAsia="sl-SI"/>
        </w:rPr>
      </w:pPr>
      <w:r w:rsidRPr="004704EB">
        <w:rPr>
          <w:rFonts w:ascii="Tahoma" w:eastAsia="Times New Roman" w:hAnsi="Tahoma" w:cs="Tahoma"/>
          <w:snapToGrid w:val="0"/>
          <w:lang w:eastAsia="sl-SI"/>
        </w:rPr>
        <w:t xml:space="preserve">V primeru </w:t>
      </w:r>
      <w:r w:rsidR="00D47556">
        <w:rPr>
          <w:rFonts w:ascii="Tahoma" w:eastAsia="Times New Roman" w:hAnsi="Tahoma" w:cs="Tahoma"/>
          <w:snapToGrid w:val="0"/>
          <w:lang w:eastAsia="sl-SI"/>
        </w:rPr>
        <w:t xml:space="preserve">prenehanja pogodbe zaradi </w:t>
      </w:r>
      <w:r w:rsidRPr="004704EB">
        <w:rPr>
          <w:rFonts w:ascii="Tahoma" w:eastAsia="Times New Roman" w:hAnsi="Tahoma" w:cs="Tahoma"/>
          <w:snapToGrid w:val="0"/>
          <w:lang w:eastAsia="sl-SI"/>
        </w:rPr>
        <w:t xml:space="preserve">višje sile ima izvajalec pravico do plačila </w:t>
      </w:r>
      <w:r>
        <w:rPr>
          <w:rFonts w:ascii="Tahoma" w:eastAsia="Times New Roman" w:hAnsi="Tahoma" w:cs="Tahoma"/>
          <w:snapToGrid w:val="0"/>
          <w:lang w:eastAsia="sl-SI"/>
        </w:rPr>
        <w:t xml:space="preserve">že </w:t>
      </w:r>
      <w:r w:rsidRPr="004704EB">
        <w:rPr>
          <w:rFonts w:ascii="Tahoma" w:eastAsia="Times New Roman" w:hAnsi="Tahoma" w:cs="Tahoma"/>
          <w:snapToGrid w:val="0"/>
          <w:lang w:eastAsia="sl-SI"/>
        </w:rPr>
        <w:t>izvedenih pogodbenih obveznosti.</w:t>
      </w:r>
    </w:p>
    <w:p w14:paraId="491BB88D" w14:textId="77777777" w:rsidR="00766916" w:rsidRPr="00EC4317" w:rsidRDefault="00766916" w:rsidP="00530307">
      <w:pPr>
        <w:keepNext/>
        <w:keepLines/>
        <w:tabs>
          <w:tab w:val="left" w:pos="-1980"/>
          <w:tab w:val="left" w:pos="2880"/>
        </w:tabs>
        <w:spacing w:after="0" w:line="240" w:lineRule="auto"/>
        <w:jc w:val="both"/>
        <w:rPr>
          <w:rFonts w:ascii="Tahoma" w:eastAsia="Times New Roman" w:hAnsi="Tahoma" w:cs="Tahoma"/>
          <w:lang w:eastAsia="sl-SI"/>
        </w:rPr>
      </w:pPr>
    </w:p>
    <w:p w14:paraId="4783E5F2" w14:textId="77777777" w:rsidR="00EC3759" w:rsidRPr="00E054E6" w:rsidRDefault="00EC3759" w:rsidP="002C7037">
      <w:pPr>
        <w:pStyle w:val="Odstavekseznama"/>
        <w:keepNext/>
        <w:keepLines/>
        <w:numPr>
          <w:ilvl w:val="0"/>
          <w:numId w:val="10"/>
        </w:numPr>
        <w:ind w:left="567" w:hanging="567"/>
        <w:jc w:val="center"/>
        <w:rPr>
          <w:rFonts w:ascii="Tahoma" w:hAnsi="Tahoma" w:cs="Tahoma"/>
          <w:b/>
          <w:sz w:val="22"/>
          <w:szCs w:val="22"/>
        </w:rPr>
      </w:pPr>
      <w:r w:rsidRPr="00E054E6">
        <w:rPr>
          <w:rFonts w:ascii="Tahoma" w:hAnsi="Tahoma" w:cs="Tahoma"/>
          <w:b/>
          <w:sz w:val="22"/>
          <w:szCs w:val="22"/>
        </w:rPr>
        <w:t>OBVEZNOSTI POGODBENIH STRANK</w:t>
      </w:r>
    </w:p>
    <w:p w14:paraId="2A193DE5" w14:textId="77777777" w:rsidR="00EC3759" w:rsidRPr="00E054E6" w:rsidRDefault="00EC3759" w:rsidP="00530307">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256850E3" w14:textId="77777777" w:rsidR="00EC3759" w:rsidRPr="00E054E6"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054E6">
        <w:rPr>
          <w:rFonts w:ascii="Tahoma" w:eastAsia="Times New Roman" w:hAnsi="Tahoma" w:cs="Tahoma"/>
          <w:color w:val="000000"/>
          <w:lang w:eastAsia="sl-SI"/>
        </w:rPr>
        <w:t>člen</w:t>
      </w:r>
    </w:p>
    <w:p w14:paraId="2DF3CE03" w14:textId="77777777" w:rsidR="00EC3759" w:rsidRPr="00EC4317" w:rsidRDefault="00EC3759" w:rsidP="00530307">
      <w:pPr>
        <w:keepNext/>
        <w:keepLines/>
        <w:spacing w:after="0" w:line="240" w:lineRule="auto"/>
        <w:jc w:val="both"/>
        <w:rPr>
          <w:rFonts w:ascii="Tahoma" w:eastAsia="Times New Roman" w:hAnsi="Tahoma" w:cs="Tahoma"/>
          <w:lang w:eastAsia="sl-SI"/>
        </w:rPr>
      </w:pPr>
    </w:p>
    <w:p w14:paraId="7D330FBE" w14:textId="77777777" w:rsidR="00EE682D" w:rsidRPr="00B13252" w:rsidRDefault="00EE682D"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B13252">
        <w:rPr>
          <w:rFonts w:ascii="Tahoma" w:eastAsia="Times New Roman" w:hAnsi="Tahoma" w:cs="Tahoma"/>
          <w:lang w:eastAsia="sl-SI"/>
        </w:rPr>
        <w:t xml:space="preserve">V okviru izpolnjevanja svojih obveznosti po tej </w:t>
      </w:r>
      <w:r>
        <w:rPr>
          <w:rFonts w:ascii="Tahoma" w:eastAsia="Times New Roman" w:hAnsi="Tahoma" w:cs="Tahoma"/>
          <w:lang w:eastAsia="sl-SI"/>
        </w:rPr>
        <w:t>p</w:t>
      </w:r>
      <w:r w:rsidRPr="00B13252">
        <w:rPr>
          <w:rFonts w:ascii="Tahoma" w:eastAsia="Times New Roman" w:hAnsi="Tahoma" w:cs="Tahoma"/>
          <w:lang w:eastAsia="sl-SI"/>
        </w:rPr>
        <w:t xml:space="preserve">ogodbi je dolžan </w:t>
      </w:r>
      <w:r>
        <w:rPr>
          <w:rFonts w:ascii="Tahoma" w:eastAsia="Times New Roman" w:hAnsi="Tahoma" w:cs="Tahoma"/>
          <w:lang w:eastAsia="sl-SI"/>
        </w:rPr>
        <w:t>i</w:t>
      </w:r>
      <w:r w:rsidRPr="00B13252">
        <w:rPr>
          <w:rFonts w:ascii="Tahoma" w:eastAsia="Times New Roman" w:hAnsi="Tahoma" w:cs="Tahoma"/>
          <w:lang w:eastAsia="sl-SI"/>
        </w:rPr>
        <w:t>zvajalec:</w:t>
      </w:r>
    </w:p>
    <w:p w14:paraId="2AEFF73E" w14:textId="77777777" w:rsidR="00F67EB4" w:rsidRPr="00BA1D0D" w:rsidRDefault="00F67EB4" w:rsidP="002C7037">
      <w:pPr>
        <w:keepNext/>
        <w:keepLines/>
        <w:numPr>
          <w:ilvl w:val="0"/>
          <w:numId w:val="12"/>
        </w:numPr>
        <w:spacing w:after="0" w:line="240" w:lineRule="auto"/>
        <w:jc w:val="both"/>
        <w:rPr>
          <w:rFonts w:ascii="Tahoma" w:eastAsia="Times New Roman" w:hAnsi="Tahoma" w:cs="Tahoma"/>
          <w:noProof/>
          <w:lang w:eastAsia="sl-SI"/>
        </w:rPr>
      </w:pPr>
      <w:r w:rsidRPr="00BA1D0D">
        <w:rPr>
          <w:rFonts w:ascii="Tahoma" w:eastAsia="Times New Roman" w:hAnsi="Tahoma" w:cs="Tahoma"/>
          <w:noProof/>
          <w:lang w:eastAsia="sl-SI"/>
        </w:rPr>
        <w:lastRenderedPageBreak/>
        <w:t>z naročnikom skleniti</w:t>
      </w:r>
      <w:r w:rsidRPr="00BA1D0D">
        <w:rPr>
          <w:rFonts w:ascii="Tahoma" w:eastAsia="Times New Roman" w:hAnsi="Tahoma" w:cs="Tahoma"/>
          <w:lang w:eastAsia="sl-SI"/>
        </w:rPr>
        <w:t xml:space="preserve"> </w:t>
      </w:r>
      <w:r w:rsidRPr="00BA1D0D">
        <w:rPr>
          <w:rFonts w:ascii="Tahoma" w:eastAsia="Times New Roman" w:hAnsi="Tahoma" w:cs="Tahoma"/>
          <w:noProof/>
          <w:lang w:eastAsia="sl-SI"/>
        </w:rPr>
        <w:t>Pisni sporazum za določitev skupnih ukrepov za zagotavljanje varnosti in zdravja pri delu (v nadaljevanju: Pisni sporazum), v katerem se določi skupne ukrepe za zagotavljanje varnosti in zdravja pri delu delavcev na delovišču ter določi odgovorne osebe naročnika in izvajalca;</w:t>
      </w:r>
    </w:p>
    <w:p w14:paraId="52ECCBE1" w14:textId="77777777" w:rsidR="00F67EB4" w:rsidRPr="003B0CEA" w:rsidRDefault="00F67EB4" w:rsidP="002C7037">
      <w:pPr>
        <w:keepNext/>
        <w:keepLines/>
        <w:numPr>
          <w:ilvl w:val="0"/>
          <w:numId w:val="12"/>
        </w:numPr>
        <w:spacing w:after="0" w:line="240" w:lineRule="auto"/>
        <w:jc w:val="both"/>
        <w:rPr>
          <w:rFonts w:ascii="Tahoma" w:eastAsia="Times New Roman" w:hAnsi="Tahoma" w:cs="Tahoma"/>
          <w:noProof/>
          <w:lang w:eastAsia="sl-SI"/>
        </w:rPr>
      </w:pPr>
      <w:r w:rsidRPr="00BA1D0D">
        <w:rPr>
          <w:rFonts w:ascii="Tahoma" w:eastAsia="Times New Roman" w:hAnsi="Tahoma" w:cs="Tahoma"/>
          <w:noProof/>
          <w:lang w:eastAsia="sl-SI"/>
        </w:rPr>
        <w:t>z naročnikom pred začetkom izvajanja pogodbenih del določiti konkretne skupne varnostne</w:t>
      </w:r>
      <w:r w:rsidRPr="003B0CEA">
        <w:rPr>
          <w:rFonts w:ascii="Tahoma" w:eastAsia="Times New Roman" w:hAnsi="Tahoma" w:cs="Tahoma"/>
          <w:noProof/>
          <w:lang w:eastAsia="sl-SI"/>
        </w:rPr>
        <w:t xml:space="preserve"> ukrepe iz Pisnega sporazuma;</w:t>
      </w:r>
    </w:p>
    <w:p w14:paraId="61566614" w14:textId="77777777" w:rsidR="00F67EB4" w:rsidRPr="0015292D" w:rsidRDefault="00F67EB4" w:rsidP="002C7037">
      <w:pPr>
        <w:keepNext/>
        <w:keepLines/>
        <w:numPr>
          <w:ilvl w:val="0"/>
          <w:numId w:val="12"/>
        </w:numPr>
        <w:spacing w:after="0" w:line="240" w:lineRule="auto"/>
        <w:jc w:val="both"/>
        <w:rPr>
          <w:rFonts w:ascii="Tahoma" w:eastAsia="Times New Roman" w:hAnsi="Tahoma" w:cs="Tahoma"/>
          <w:noProof/>
          <w:lang w:eastAsia="sl-SI"/>
        </w:rPr>
      </w:pPr>
      <w:r w:rsidRPr="0015292D">
        <w:rPr>
          <w:rFonts w:ascii="Tahoma" w:eastAsia="Times New Roman" w:hAnsi="Tahoma" w:cs="Tahoma"/>
          <w:noProof/>
          <w:lang w:eastAsia="sl-SI"/>
        </w:rPr>
        <w:t>obvezno spoštovati določila »Varnostnega načrta«;</w:t>
      </w:r>
    </w:p>
    <w:p w14:paraId="4A970A52" w14:textId="77777777" w:rsidR="00F67EB4" w:rsidRPr="0015292D" w:rsidRDefault="00F67EB4" w:rsidP="002C7037">
      <w:pPr>
        <w:keepNext/>
        <w:keepLines/>
        <w:numPr>
          <w:ilvl w:val="0"/>
          <w:numId w:val="12"/>
        </w:numPr>
        <w:spacing w:after="0" w:line="240" w:lineRule="auto"/>
        <w:jc w:val="both"/>
        <w:rPr>
          <w:rFonts w:ascii="Tahoma" w:eastAsia="Times New Roman" w:hAnsi="Tahoma" w:cs="Tahoma"/>
          <w:noProof/>
          <w:lang w:eastAsia="sl-SI"/>
        </w:rPr>
      </w:pPr>
      <w:r w:rsidRPr="0015292D">
        <w:rPr>
          <w:rFonts w:ascii="Tahoma" w:eastAsia="Times New Roman" w:hAnsi="Tahoma" w:cs="Tahoma"/>
          <w:lang w:eastAsia="sl-SI"/>
        </w:rPr>
        <w:t xml:space="preserve">pisno obvestiti naročnika o </w:t>
      </w:r>
      <w:r w:rsidR="00694DD4" w:rsidRPr="0015292D">
        <w:rPr>
          <w:rFonts w:ascii="Tahoma" w:eastAsia="Times New Roman" w:hAnsi="Tahoma" w:cs="Tahoma"/>
          <w:lang w:eastAsia="sl-SI"/>
        </w:rPr>
        <w:t>datumu pričetka</w:t>
      </w:r>
      <w:r w:rsidR="00046C07" w:rsidRPr="0015292D">
        <w:rPr>
          <w:rFonts w:ascii="Tahoma" w:eastAsia="Times New Roman" w:hAnsi="Tahoma" w:cs="Tahoma"/>
          <w:lang w:eastAsia="sl-SI"/>
        </w:rPr>
        <w:t xml:space="preserve"> izvajanja</w:t>
      </w:r>
      <w:r w:rsidR="00694DD4" w:rsidRPr="0015292D">
        <w:rPr>
          <w:rFonts w:ascii="Tahoma" w:eastAsia="Times New Roman" w:hAnsi="Tahoma" w:cs="Tahoma"/>
          <w:lang w:eastAsia="sl-SI"/>
        </w:rPr>
        <w:t xml:space="preserve"> pogodbenih del;</w:t>
      </w:r>
    </w:p>
    <w:p w14:paraId="1F73CBB3" w14:textId="77777777" w:rsidR="00F67EB4" w:rsidRPr="0015292D" w:rsidRDefault="00F67EB4" w:rsidP="002C7037">
      <w:pPr>
        <w:keepNext/>
        <w:keepLines/>
        <w:numPr>
          <w:ilvl w:val="0"/>
          <w:numId w:val="12"/>
        </w:numPr>
        <w:spacing w:after="0" w:line="240" w:lineRule="auto"/>
        <w:jc w:val="both"/>
        <w:rPr>
          <w:rFonts w:ascii="Tahoma" w:eastAsia="Times New Roman" w:hAnsi="Tahoma" w:cs="Tahoma"/>
          <w:noProof/>
          <w:lang w:eastAsia="sl-SI"/>
        </w:rPr>
      </w:pPr>
      <w:r w:rsidRPr="0015292D">
        <w:rPr>
          <w:rFonts w:ascii="Tahoma" w:eastAsia="Times New Roman" w:hAnsi="Tahoma" w:cs="Tahoma"/>
          <w:lang w:eastAsia="sl-SI"/>
        </w:rPr>
        <w:t>obseg in vrsto pogodbenih del t</w:t>
      </w:r>
      <w:r w:rsidR="00694DD4" w:rsidRPr="0015292D">
        <w:rPr>
          <w:rFonts w:ascii="Tahoma" w:eastAsia="Times New Roman" w:hAnsi="Tahoma" w:cs="Tahoma"/>
          <w:lang w:eastAsia="sl-SI"/>
        </w:rPr>
        <w:t>erminsko uskladiti z naročnikom;</w:t>
      </w:r>
    </w:p>
    <w:p w14:paraId="385A58AF" w14:textId="77777777" w:rsidR="00F67EB4" w:rsidRPr="0015292D" w:rsidRDefault="00F67EB4" w:rsidP="002C7037">
      <w:pPr>
        <w:keepNext/>
        <w:keepLines/>
        <w:numPr>
          <w:ilvl w:val="0"/>
          <w:numId w:val="12"/>
        </w:numPr>
        <w:spacing w:after="0" w:line="240" w:lineRule="auto"/>
        <w:jc w:val="both"/>
        <w:rPr>
          <w:rFonts w:ascii="Tahoma" w:eastAsia="Times New Roman" w:hAnsi="Tahoma" w:cs="Tahoma"/>
          <w:noProof/>
          <w:lang w:eastAsia="sl-SI"/>
        </w:rPr>
      </w:pPr>
      <w:r w:rsidRPr="0015292D">
        <w:rPr>
          <w:rFonts w:ascii="Tahoma" w:eastAsia="Times New Roman" w:hAnsi="Tahoma" w:cs="Tahoma"/>
          <w:lang w:eastAsia="sl-SI"/>
        </w:rPr>
        <w:t>zavarovati svojo opremo in opremo dobaviteljev, ki bo vgrajena</w:t>
      </w:r>
      <w:r w:rsidR="005D2D10" w:rsidRPr="0015292D">
        <w:rPr>
          <w:rFonts w:ascii="Tahoma" w:eastAsia="Times New Roman" w:hAnsi="Tahoma" w:cs="Tahoma"/>
          <w:lang w:eastAsia="sl-SI"/>
        </w:rPr>
        <w:t>,</w:t>
      </w:r>
      <w:r w:rsidRPr="0015292D">
        <w:rPr>
          <w:rFonts w:ascii="Tahoma" w:eastAsia="Times New Roman" w:hAnsi="Tahoma" w:cs="Tahoma"/>
          <w:lang w:eastAsia="sl-SI"/>
        </w:rPr>
        <w:t xml:space="preserve"> proti vsem rizikom d</w:t>
      </w:r>
      <w:r w:rsidR="00694DD4" w:rsidRPr="0015292D">
        <w:rPr>
          <w:rFonts w:ascii="Tahoma" w:eastAsia="Times New Roman" w:hAnsi="Tahoma" w:cs="Tahoma"/>
          <w:lang w:eastAsia="sl-SI"/>
        </w:rPr>
        <w:t xml:space="preserve">o predaje </w:t>
      </w:r>
      <w:r w:rsidR="008B2521" w:rsidRPr="0015292D">
        <w:rPr>
          <w:rFonts w:ascii="Tahoma" w:eastAsia="Times New Roman" w:hAnsi="Tahoma" w:cs="Tahoma"/>
          <w:lang w:eastAsia="sl-SI"/>
        </w:rPr>
        <w:t xml:space="preserve">objekta </w:t>
      </w:r>
      <w:r w:rsidR="00694DD4" w:rsidRPr="0015292D">
        <w:rPr>
          <w:rFonts w:ascii="Tahoma" w:eastAsia="Times New Roman" w:hAnsi="Tahoma" w:cs="Tahoma"/>
          <w:lang w:eastAsia="sl-SI"/>
        </w:rPr>
        <w:t>naročniku;</w:t>
      </w:r>
    </w:p>
    <w:p w14:paraId="7D09166D" w14:textId="77777777" w:rsidR="00F67EB4" w:rsidRPr="0015292D" w:rsidRDefault="00F67EB4" w:rsidP="002C7037">
      <w:pPr>
        <w:keepNext/>
        <w:keepLines/>
        <w:numPr>
          <w:ilvl w:val="0"/>
          <w:numId w:val="12"/>
        </w:numPr>
        <w:spacing w:after="0" w:line="240" w:lineRule="auto"/>
        <w:jc w:val="both"/>
        <w:rPr>
          <w:rFonts w:ascii="Tahoma" w:eastAsia="Times New Roman" w:hAnsi="Tahoma" w:cs="Tahoma"/>
          <w:noProof/>
          <w:lang w:eastAsia="sl-SI"/>
        </w:rPr>
      </w:pPr>
      <w:r w:rsidRPr="0015292D">
        <w:rPr>
          <w:rFonts w:ascii="Tahoma" w:eastAsia="Times New Roman" w:hAnsi="Tahoma" w:cs="Tahoma"/>
          <w:lang w:eastAsia="sl-SI"/>
        </w:rPr>
        <w:t>zavarovati d</w:t>
      </w:r>
      <w:r w:rsidR="00694DD4" w:rsidRPr="0015292D">
        <w:rPr>
          <w:rFonts w:ascii="Tahoma" w:eastAsia="Times New Roman" w:hAnsi="Tahoma" w:cs="Tahoma"/>
          <w:lang w:eastAsia="sl-SI"/>
        </w:rPr>
        <w:t>elovno osebje in svoje naprave;</w:t>
      </w:r>
    </w:p>
    <w:p w14:paraId="60AE402B" w14:textId="77777777" w:rsidR="00F67EB4" w:rsidRPr="0015292D" w:rsidRDefault="00F67EB4" w:rsidP="002C7037">
      <w:pPr>
        <w:keepNext/>
        <w:keepLines/>
        <w:numPr>
          <w:ilvl w:val="0"/>
          <w:numId w:val="12"/>
        </w:numPr>
        <w:spacing w:after="0" w:line="240" w:lineRule="auto"/>
        <w:jc w:val="both"/>
        <w:rPr>
          <w:rFonts w:ascii="Tahoma" w:eastAsia="Times New Roman" w:hAnsi="Tahoma" w:cs="Tahoma"/>
          <w:noProof/>
          <w:lang w:eastAsia="sl-SI"/>
        </w:rPr>
      </w:pPr>
      <w:r w:rsidRPr="0015292D">
        <w:rPr>
          <w:rFonts w:ascii="Tahoma" w:eastAsia="Times New Roman" w:hAnsi="Tahoma" w:cs="Tahoma"/>
          <w:lang w:eastAsia="sl-SI"/>
        </w:rPr>
        <w:t>strokovno pravilno, kvalitetno in v skladu z veljavnimi tehničnimi predpisi, standardi, gradbenimi normativi ter z običaji stroke izvesti pogodbena dela po potrjeni tehnični dokumentac</w:t>
      </w:r>
      <w:r w:rsidR="00694DD4" w:rsidRPr="0015292D">
        <w:rPr>
          <w:rFonts w:ascii="Tahoma" w:eastAsia="Times New Roman" w:hAnsi="Tahoma" w:cs="Tahoma"/>
          <w:lang w:eastAsia="sl-SI"/>
        </w:rPr>
        <w:t xml:space="preserve">iji in </w:t>
      </w:r>
      <w:r w:rsidR="00DD145C" w:rsidRPr="0015292D">
        <w:rPr>
          <w:rFonts w:ascii="Tahoma" w:hAnsi="Tahoma" w:cs="Tahoma"/>
        </w:rPr>
        <w:t>ponudbenem predračunu izvajalca</w:t>
      </w:r>
      <w:r w:rsidR="00DD145C" w:rsidRPr="0015292D">
        <w:rPr>
          <w:rFonts w:ascii="Tahoma" w:eastAsia="Times New Roman" w:hAnsi="Tahoma" w:cs="Tahoma"/>
          <w:lang w:eastAsia="sl-SI"/>
        </w:rPr>
        <w:t xml:space="preserve"> </w:t>
      </w:r>
      <w:r w:rsidR="00694DD4" w:rsidRPr="0015292D">
        <w:rPr>
          <w:rFonts w:ascii="Tahoma" w:eastAsia="Times New Roman" w:hAnsi="Tahoma" w:cs="Tahoma"/>
          <w:lang w:eastAsia="sl-SI"/>
        </w:rPr>
        <w:t>pogodbenih del;</w:t>
      </w:r>
    </w:p>
    <w:p w14:paraId="17E0931B" w14:textId="77777777" w:rsidR="00F67EB4" w:rsidRPr="0015292D" w:rsidRDefault="00F67EB4" w:rsidP="002C7037">
      <w:pPr>
        <w:keepNext/>
        <w:keepLines/>
        <w:numPr>
          <w:ilvl w:val="0"/>
          <w:numId w:val="12"/>
        </w:numPr>
        <w:spacing w:after="0" w:line="240" w:lineRule="auto"/>
        <w:jc w:val="both"/>
        <w:rPr>
          <w:rFonts w:ascii="Tahoma" w:eastAsia="Times New Roman" w:hAnsi="Tahoma" w:cs="Tahoma"/>
          <w:noProof/>
          <w:lang w:eastAsia="sl-SI"/>
        </w:rPr>
      </w:pPr>
      <w:r w:rsidRPr="0015292D">
        <w:rPr>
          <w:rFonts w:ascii="Tahoma" w:eastAsia="Times New Roman" w:hAnsi="Tahoma" w:cs="Tahoma"/>
          <w:lang w:eastAsia="sl-SI"/>
        </w:rPr>
        <w:t>ves čas gradnje voditi gradbeno knjigo in gradbeni dnevnik v skladu z zakonom, ki ureja grad</w:t>
      </w:r>
      <w:r w:rsidR="00BA4E04" w:rsidRPr="0015292D">
        <w:rPr>
          <w:rFonts w:ascii="Tahoma" w:eastAsia="Times New Roman" w:hAnsi="Tahoma" w:cs="Tahoma"/>
          <w:lang w:eastAsia="sl-SI"/>
        </w:rPr>
        <w:t>njo</w:t>
      </w:r>
      <w:r w:rsidRPr="0015292D">
        <w:rPr>
          <w:rFonts w:ascii="Tahoma" w:eastAsia="Times New Roman" w:hAnsi="Tahoma" w:cs="Tahoma"/>
          <w:lang w:eastAsia="sl-SI"/>
        </w:rPr>
        <w:t>, predstavnika pogodben</w:t>
      </w:r>
      <w:r w:rsidR="00694DD4" w:rsidRPr="0015292D">
        <w:rPr>
          <w:rFonts w:ascii="Tahoma" w:eastAsia="Times New Roman" w:hAnsi="Tahoma" w:cs="Tahoma"/>
          <w:lang w:eastAsia="sl-SI"/>
        </w:rPr>
        <w:t>ih strank jo podpisujeta sproti;</w:t>
      </w:r>
    </w:p>
    <w:p w14:paraId="1D78325A" w14:textId="77777777" w:rsidR="00F67EB4" w:rsidRPr="0015292D" w:rsidRDefault="00F67EB4" w:rsidP="002C7037">
      <w:pPr>
        <w:keepNext/>
        <w:keepLines/>
        <w:numPr>
          <w:ilvl w:val="0"/>
          <w:numId w:val="12"/>
        </w:numPr>
        <w:spacing w:after="0" w:line="240" w:lineRule="auto"/>
        <w:jc w:val="both"/>
        <w:rPr>
          <w:rFonts w:ascii="Tahoma" w:eastAsia="Times New Roman" w:hAnsi="Tahoma" w:cs="Tahoma"/>
          <w:noProof/>
          <w:lang w:eastAsia="sl-SI"/>
        </w:rPr>
      </w:pPr>
      <w:r w:rsidRPr="0015292D">
        <w:rPr>
          <w:rFonts w:ascii="Tahoma" w:eastAsia="Times New Roman" w:hAnsi="Tahoma" w:cs="Tahoma"/>
          <w:lang w:eastAsia="sl-SI"/>
        </w:rPr>
        <w:t>na gradbišču izvajati varnostne ukrepe po veljavni zakonodaji tako za delavce, naprave i</w:t>
      </w:r>
      <w:r w:rsidR="00694DD4" w:rsidRPr="0015292D">
        <w:rPr>
          <w:rFonts w:ascii="Tahoma" w:eastAsia="Times New Roman" w:hAnsi="Tahoma" w:cs="Tahoma"/>
          <w:lang w:eastAsia="sl-SI"/>
        </w:rPr>
        <w:t>n material ter za vse mimoidoče;</w:t>
      </w:r>
    </w:p>
    <w:p w14:paraId="27305B5F" w14:textId="77777777" w:rsidR="000949C2" w:rsidRPr="0015292D" w:rsidRDefault="000949C2" w:rsidP="002C7037">
      <w:pPr>
        <w:keepNext/>
        <w:keepLines/>
        <w:numPr>
          <w:ilvl w:val="0"/>
          <w:numId w:val="12"/>
        </w:numPr>
        <w:spacing w:after="0" w:line="240" w:lineRule="auto"/>
        <w:jc w:val="both"/>
        <w:rPr>
          <w:rFonts w:ascii="Tahoma" w:eastAsia="Times New Roman" w:hAnsi="Tahoma" w:cs="Tahoma"/>
          <w:lang w:eastAsia="sl-SI"/>
        </w:rPr>
      </w:pPr>
      <w:r w:rsidRPr="0015292D">
        <w:rPr>
          <w:rFonts w:ascii="Tahoma" w:eastAsia="Times New Roman" w:hAnsi="Tahoma" w:cs="Tahoma"/>
          <w:lang w:eastAsia="sl-SI"/>
        </w:rPr>
        <w:t>poravnati vso morebitno nastalo škodo, ki bi jo med izvajanjem del povzročil na objektu</w:t>
      </w:r>
      <w:r w:rsidR="00EE3DA4" w:rsidRPr="0015292D">
        <w:rPr>
          <w:rFonts w:ascii="Tahoma" w:eastAsia="Times New Roman" w:hAnsi="Tahoma" w:cs="Tahoma"/>
          <w:lang w:eastAsia="sl-SI"/>
        </w:rPr>
        <w:t xml:space="preserve"> naročnika</w:t>
      </w:r>
      <w:r w:rsidRPr="0015292D">
        <w:rPr>
          <w:rFonts w:ascii="Tahoma" w:eastAsia="Times New Roman" w:hAnsi="Tahoma" w:cs="Tahoma"/>
          <w:lang w:eastAsia="sl-SI"/>
        </w:rPr>
        <w:t xml:space="preserve"> ali tretjim osebam,</w:t>
      </w:r>
    </w:p>
    <w:p w14:paraId="052E1997" w14:textId="77777777" w:rsidR="00F67EB4" w:rsidRPr="0015292D" w:rsidRDefault="00F67EB4" w:rsidP="002C7037">
      <w:pPr>
        <w:keepNext/>
        <w:keepLines/>
        <w:numPr>
          <w:ilvl w:val="0"/>
          <w:numId w:val="12"/>
        </w:numPr>
        <w:spacing w:after="0" w:line="240" w:lineRule="auto"/>
        <w:jc w:val="both"/>
        <w:rPr>
          <w:rFonts w:ascii="Tahoma" w:eastAsia="Times New Roman" w:hAnsi="Tahoma" w:cs="Tahoma"/>
          <w:noProof/>
          <w:lang w:eastAsia="sl-SI"/>
        </w:rPr>
      </w:pPr>
      <w:r w:rsidRPr="0015292D">
        <w:rPr>
          <w:rFonts w:ascii="Tahoma" w:eastAsia="Times New Roman" w:hAnsi="Tahoma" w:cs="Tahoma"/>
          <w:lang w:eastAsia="sl-SI"/>
        </w:rPr>
        <w:t>po zaključku del očistiti gradbišče in obvestiti naroč</w:t>
      </w:r>
      <w:r w:rsidR="00694DD4" w:rsidRPr="0015292D">
        <w:rPr>
          <w:rFonts w:ascii="Tahoma" w:eastAsia="Times New Roman" w:hAnsi="Tahoma" w:cs="Tahoma"/>
          <w:lang w:eastAsia="sl-SI"/>
        </w:rPr>
        <w:t>nika o končanju pogodbenih del;</w:t>
      </w:r>
    </w:p>
    <w:p w14:paraId="549873AC" w14:textId="77777777" w:rsidR="00F67EB4" w:rsidRPr="0015292D" w:rsidRDefault="00F67EB4" w:rsidP="002C7037">
      <w:pPr>
        <w:keepNext/>
        <w:keepLines/>
        <w:numPr>
          <w:ilvl w:val="0"/>
          <w:numId w:val="12"/>
        </w:numPr>
        <w:spacing w:after="0" w:line="240" w:lineRule="auto"/>
        <w:jc w:val="both"/>
        <w:rPr>
          <w:rFonts w:ascii="Tahoma" w:eastAsia="Times New Roman" w:hAnsi="Tahoma" w:cs="Tahoma"/>
          <w:noProof/>
          <w:lang w:eastAsia="sl-SI"/>
        </w:rPr>
      </w:pPr>
      <w:r w:rsidRPr="0015292D">
        <w:rPr>
          <w:rFonts w:ascii="Tahoma" w:eastAsia="Times New Roman" w:hAnsi="Tahoma" w:cs="Tahoma"/>
          <w:noProof/>
          <w:lang w:eastAsia="sl-SI"/>
        </w:rPr>
        <w:t>obvestiti naročnika o nastopu okoliščin, ki utegnejo vplivati na vsebinsko in terminsko izvršitev predmeta pogodbe;</w:t>
      </w:r>
    </w:p>
    <w:p w14:paraId="779A61B3" w14:textId="77777777" w:rsidR="00F67EB4" w:rsidRPr="0015292D" w:rsidRDefault="00F67EB4" w:rsidP="002C7037">
      <w:pPr>
        <w:keepNext/>
        <w:keepLines/>
        <w:numPr>
          <w:ilvl w:val="0"/>
          <w:numId w:val="12"/>
        </w:numPr>
        <w:spacing w:after="0" w:line="240" w:lineRule="auto"/>
        <w:jc w:val="both"/>
        <w:rPr>
          <w:rFonts w:ascii="Tahoma" w:eastAsia="Times New Roman" w:hAnsi="Tahoma" w:cs="Tahoma"/>
          <w:noProof/>
          <w:lang w:eastAsia="sl-SI"/>
        </w:rPr>
      </w:pPr>
      <w:r w:rsidRPr="0015292D">
        <w:rPr>
          <w:rFonts w:ascii="Tahoma" w:eastAsia="Times New Roman" w:hAnsi="Tahoma" w:cs="Tahoma"/>
          <w:noProof/>
          <w:lang w:eastAsia="sl-SI"/>
        </w:rPr>
        <w:t>odpravljati vse pomanjkljivosti, na katere bo opozoril naročnik;</w:t>
      </w:r>
    </w:p>
    <w:p w14:paraId="78A31685" w14:textId="77777777" w:rsidR="00F67EB4" w:rsidRPr="0015292D" w:rsidRDefault="00F67EB4" w:rsidP="002C7037">
      <w:pPr>
        <w:keepNext/>
        <w:keepLines/>
        <w:numPr>
          <w:ilvl w:val="0"/>
          <w:numId w:val="12"/>
        </w:numPr>
        <w:spacing w:after="0" w:line="240" w:lineRule="auto"/>
        <w:jc w:val="both"/>
        <w:rPr>
          <w:rFonts w:ascii="Tahoma" w:eastAsia="Times New Roman" w:hAnsi="Tahoma" w:cs="Tahoma"/>
          <w:noProof/>
          <w:lang w:eastAsia="sl-SI"/>
        </w:rPr>
      </w:pPr>
      <w:r w:rsidRPr="0015292D">
        <w:rPr>
          <w:rFonts w:ascii="Tahoma" w:eastAsia="Times New Roman" w:hAnsi="Tahoma" w:cs="Tahoma"/>
          <w:lang w:eastAsia="sl-SI"/>
        </w:rPr>
        <w:t xml:space="preserve">pripraviti </w:t>
      </w:r>
      <w:r w:rsidR="00046C07" w:rsidRPr="0015292D">
        <w:rPr>
          <w:rFonts w:ascii="Tahoma" w:eastAsia="Times New Roman" w:hAnsi="Tahoma" w:cs="Tahoma"/>
          <w:lang w:eastAsia="sl-SI"/>
        </w:rPr>
        <w:t>in naročnik</w:t>
      </w:r>
      <w:r w:rsidR="004D6721" w:rsidRPr="0015292D">
        <w:rPr>
          <w:rFonts w:ascii="Tahoma" w:eastAsia="Times New Roman" w:hAnsi="Tahoma" w:cs="Tahoma"/>
          <w:lang w:eastAsia="sl-SI"/>
        </w:rPr>
        <w:t>u</w:t>
      </w:r>
      <w:r w:rsidR="00046C07" w:rsidRPr="0015292D">
        <w:rPr>
          <w:rFonts w:ascii="Tahoma" w:eastAsia="Times New Roman" w:hAnsi="Tahoma" w:cs="Tahoma"/>
          <w:lang w:eastAsia="sl-SI"/>
        </w:rPr>
        <w:t xml:space="preserve"> izročiti </w:t>
      </w:r>
      <w:r w:rsidRPr="0015292D">
        <w:rPr>
          <w:rFonts w:ascii="Tahoma" w:eastAsia="Times New Roman" w:hAnsi="Tahoma" w:cs="Tahoma"/>
          <w:lang w:eastAsia="sl-SI"/>
        </w:rPr>
        <w:t>vso potrebno dokumentacijo;</w:t>
      </w:r>
    </w:p>
    <w:p w14:paraId="23A3EE52" w14:textId="77777777" w:rsidR="009C67C8" w:rsidRPr="0015292D" w:rsidRDefault="009C67C8" w:rsidP="002C7037">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15292D">
        <w:rPr>
          <w:rFonts w:ascii="Tahoma" w:hAnsi="Tahoma" w:cs="Tahoma"/>
        </w:rPr>
        <w:t>poskrbeti za odstranitev odpadkov z delovišča v skladu z zahtevami naročnika in veljavnimi predpisi</w:t>
      </w:r>
      <w:r w:rsidR="005D2D10" w:rsidRPr="0015292D">
        <w:rPr>
          <w:rFonts w:ascii="Tahoma" w:hAnsi="Tahoma" w:cs="Tahoma"/>
        </w:rPr>
        <w:t xml:space="preserve"> s področja ravnanja z odpadki</w:t>
      </w:r>
      <w:r w:rsidRPr="0015292D">
        <w:rPr>
          <w:rFonts w:ascii="Tahoma" w:hAnsi="Tahoma" w:cs="Tahoma"/>
        </w:rPr>
        <w:t xml:space="preserve">; </w:t>
      </w:r>
    </w:p>
    <w:p w14:paraId="62FA78F5" w14:textId="77777777" w:rsidR="00A337D2" w:rsidRPr="0015292D" w:rsidRDefault="00A337D2" w:rsidP="002C7037">
      <w:pPr>
        <w:keepNext/>
        <w:keepLines/>
        <w:numPr>
          <w:ilvl w:val="0"/>
          <w:numId w:val="12"/>
        </w:numPr>
        <w:spacing w:after="0" w:line="240" w:lineRule="auto"/>
        <w:jc w:val="both"/>
        <w:rPr>
          <w:rFonts w:ascii="Tahoma" w:eastAsia="Times New Roman" w:hAnsi="Tahoma" w:cs="Tahoma"/>
          <w:lang w:eastAsia="sl-SI"/>
        </w:rPr>
      </w:pPr>
      <w:r w:rsidRPr="0015292D">
        <w:rPr>
          <w:rFonts w:ascii="Tahoma" w:hAnsi="Tahoma" w:cs="Tahoma"/>
        </w:rPr>
        <w:t>pri gradnji uporabljati stroje in tehnologijo na način, da bodo zagotovljeni ukrepi za celostno ohranjanje narave, varstvo okolja, naravnih dobrin ter kulturne dediščine</w:t>
      </w:r>
      <w:r w:rsidR="00FB7CD4" w:rsidRPr="0015292D">
        <w:rPr>
          <w:rFonts w:ascii="Tahoma" w:hAnsi="Tahoma" w:cs="Tahoma"/>
        </w:rPr>
        <w:t>;</w:t>
      </w:r>
    </w:p>
    <w:p w14:paraId="3DFF3F8C" w14:textId="77777777" w:rsidR="00F67EB4" w:rsidRPr="0034106B" w:rsidRDefault="00F67EB4" w:rsidP="002C7037">
      <w:pPr>
        <w:keepNext/>
        <w:keepLines/>
        <w:numPr>
          <w:ilvl w:val="0"/>
          <w:numId w:val="12"/>
        </w:numPr>
        <w:spacing w:after="0" w:line="240" w:lineRule="auto"/>
        <w:jc w:val="both"/>
        <w:rPr>
          <w:rFonts w:ascii="Tahoma" w:eastAsia="Times New Roman" w:hAnsi="Tahoma" w:cs="Tahoma"/>
          <w:lang w:eastAsia="sl-SI"/>
        </w:rPr>
      </w:pPr>
      <w:r w:rsidRPr="0034106B">
        <w:rPr>
          <w:rFonts w:ascii="Tahoma" w:hAnsi="Tahoma" w:cs="Tahoma"/>
        </w:rPr>
        <w:t xml:space="preserve">na </w:t>
      </w:r>
      <w:r w:rsidR="00046C07" w:rsidRPr="0034106B">
        <w:rPr>
          <w:rFonts w:ascii="Tahoma" w:hAnsi="Tahoma" w:cs="Tahoma"/>
        </w:rPr>
        <w:t xml:space="preserve">vsaki </w:t>
      </w:r>
      <w:r w:rsidRPr="0034106B">
        <w:rPr>
          <w:rFonts w:ascii="Tahoma" w:hAnsi="Tahoma" w:cs="Tahoma"/>
        </w:rPr>
        <w:t>natančno</w:t>
      </w:r>
      <w:r w:rsidRPr="0034106B">
        <w:rPr>
          <w:rFonts w:ascii="Tahoma" w:eastAsia="Times New Roman" w:hAnsi="Tahoma" w:cs="Tahoma"/>
          <w:lang w:eastAsia="sl-SI"/>
        </w:rPr>
        <w:t xml:space="preserve"> specificirani izstavljeni situaciji</w:t>
      </w:r>
      <w:r w:rsidR="00B158E5" w:rsidRPr="0034106B">
        <w:rPr>
          <w:rFonts w:ascii="Tahoma" w:eastAsia="Times New Roman" w:hAnsi="Tahoma" w:cs="Tahoma"/>
          <w:lang w:eastAsia="sl-SI"/>
        </w:rPr>
        <w:t xml:space="preserve"> poda</w:t>
      </w:r>
      <w:r w:rsidR="005D2D10">
        <w:rPr>
          <w:rFonts w:ascii="Tahoma" w:eastAsia="Times New Roman" w:hAnsi="Tahoma" w:cs="Tahoma"/>
          <w:lang w:eastAsia="sl-SI"/>
        </w:rPr>
        <w:t>ti</w:t>
      </w:r>
      <w:r w:rsidR="00B158E5" w:rsidRPr="0034106B">
        <w:rPr>
          <w:rFonts w:ascii="Tahoma" w:eastAsia="Times New Roman" w:hAnsi="Tahoma" w:cs="Tahoma"/>
          <w:lang w:eastAsia="sl-SI"/>
        </w:rPr>
        <w:t xml:space="preserve"> tudi vrednost del in </w:t>
      </w:r>
      <w:r w:rsidR="005D2D10">
        <w:rPr>
          <w:rFonts w:ascii="Tahoma" w:eastAsia="Times New Roman" w:hAnsi="Tahoma" w:cs="Tahoma"/>
          <w:lang w:eastAsia="sl-SI"/>
        </w:rPr>
        <w:t xml:space="preserve">pri tem </w:t>
      </w:r>
      <w:r w:rsidRPr="0034106B">
        <w:rPr>
          <w:rFonts w:ascii="Tahoma" w:eastAsia="Times New Roman" w:hAnsi="Tahoma" w:cs="Tahoma"/>
          <w:lang w:eastAsia="sl-SI"/>
        </w:rPr>
        <w:t>nave</w:t>
      </w:r>
      <w:r w:rsidR="005D2D10">
        <w:rPr>
          <w:rFonts w:ascii="Tahoma" w:eastAsia="Times New Roman" w:hAnsi="Tahoma" w:cs="Tahoma"/>
          <w:lang w:eastAsia="sl-SI"/>
        </w:rPr>
        <w:t>sti</w:t>
      </w:r>
      <w:r w:rsidRPr="0034106B">
        <w:rPr>
          <w:rFonts w:ascii="Tahoma" w:eastAsia="Times New Roman" w:hAnsi="Tahoma" w:cs="Tahoma"/>
          <w:lang w:eastAsia="sl-SI"/>
        </w:rPr>
        <w:t xml:space="preserve"> tudi številko pisnega nabavnega naročila naročnika.</w:t>
      </w:r>
    </w:p>
    <w:p w14:paraId="0435B0F5" w14:textId="77777777" w:rsidR="00B529C4" w:rsidRPr="0034106B" w:rsidRDefault="00B529C4" w:rsidP="00530307">
      <w:pPr>
        <w:keepNext/>
        <w:keepLines/>
        <w:spacing w:after="0" w:line="240" w:lineRule="auto"/>
        <w:jc w:val="both"/>
        <w:rPr>
          <w:rFonts w:ascii="Tahoma" w:eastAsia="Times New Roman" w:hAnsi="Tahoma" w:cs="Tahoma"/>
          <w:lang w:eastAsia="sl-SI"/>
        </w:rPr>
      </w:pPr>
    </w:p>
    <w:p w14:paraId="1AD26B57" w14:textId="77777777" w:rsidR="00B529C4" w:rsidRPr="0034106B" w:rsidRDefault="00B529C4"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Izvajalec odgovarja za neposredno škodo, ki nastane naročniku in tretjim osebam in izvira iz njegovega dela in njegovih obveznosti po tej pogodbi.</w:t>
      </w:r>
    </w:p>
    <w:p w14:paraId="156CB543" w14:textId="77777777" w:rsidR="00EC3759" w:rsidRPr="0034106B" w:rsidRDefault="00EC3759"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067277DA" w14:textId="77777777" w:rsidR="00EC3759" w:rsidRPr="0034106B"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706C959F" w14:textId="77777777" w:rsidR="00EC3759" w:rsidRPr="0034106B" w:rsidRDefault="00EC3759" w:rsidP="00530307">
      <w:pPr>
        <w:keepNext/>
        <w:keepLines/>
        <w:spacing w:after="0" w:line="240" w:lineRule="auto"/>
        <w:jc w:val="both"/>
        <w:rPr>
          <w:rFonts w:ascii="Tahoma" w:eastAsia="Times New Roman" w:hAnsi="Tahoma" w:cs="Tahoma"/>
          <w:lang w:eastAsia="sl-SI"/>
        </w:rPr>
      </w:pPr>
    </w:p>
    <w:p w14:paraId="10B4F425" w14:textId="77777777" w:rsidR="00EE682D" w:rsidRPr="0034106B" w:rsidRDefault="00EE682D" w:rsidP="00530307">
      <w:pPr>
        <w:keepNext/>
        <w:keepLines/>
        <w:spacing w:after="0" w:line="240" w:lineRule="auto"/>
        <w:jc w:val="both"/>
        <w:rPr>
          <w:rFonts w:ascii="Tahoma" w:eastAsia="Times New Roman" w:hAnsi="Tahoma" w:cs="Tahoma"/>
          <w:lang w:eastAsia="sl-SI"/>
        </w:rPr>
      </w:pPr>
      <w:r w:rsidRPr="0034106B">
        <w:rPr>
          <w:rFonts w:ascii="Tahoma" w:eastAsia="Times New Roman" w:hAnsi="Tahoma" w:cs="Tahoma"/>
          <w:lang w:eastAsia="sl-SI"/>
        </w:rPr>
        <w:t>V okviru izpolnjevanja svojih obveznosti po tej pogodbi je dolžan naročnik:</w:t>
      </w:r>
    </w:p>
    <w:p w14:paraId="0906DAD4" w14:textId="77777777" w:rsidR="00F67EB4" w:rsidRPr="0034106B" w:rsidRDefault="00F67EB4" w:rsidP="002C7037">
      <w:pPr>
        <w:keepNext/>
        <w:keepLines/>
        <w:numPr>
          <w:ilvl w:val="0"/>
          <w:numId w:val="13"/>
        </w:numPr>
        <w:spacing w:after="0" w:line="240" w:lineRule="auto"/>
        <w:jc w:val="both"/>
        <w:rPr>
          <w:rFonts w:ascii="Tahoma" w:eastAsia="Times New Roman" w:hAnsi="Tahoma" w:cs="Tahoma"/>
          <w:noProof/>
          <w:lang w:eastAsia="sl-SI"/>
        </w:rPr>
      </w:pPr>
      <w:r w:rsidRPr="0034106B">
        <w:rPr>
          <w:rFonts w:ascii="Tahoma" w:eastAsia="Times New Roman" w:hAnsi="Tahoma" w:cs="Tahoma"/>
          <w:noProof/>
          <w:lang w:eastAsia="sl-SI"/>
        </w:rPr>
        <w:t>z izv</w:t>
      </w:r>
      <w:r w:rsidR="00694DD4" w:rsidRPr="0034106B">
        <w:rPr>
          <w:rFonts w:ascii="Tahoma" w:eastAsia="Times New Roman" w:hAnsi="Tahoma" w:cs="Tahoma"/>
          <w:noProof/>
          <w:lang w:eastAsia="sl-SI"/>
        </w:rPr>
        <w:t>ajalcem skleniti Pisni sporazum;</w:t>
      </w:r>
    </w:p>
    <w:p w14:paraId="6705B102" w14:textId="77777777" w:rsidR="00F67EB4" w:rsidRPr="0034106B" w:rsidRDefault="00F67EB4" w:rsidP="002C7037">
      <w:pPr>
        <w:keepNext/>
        <w:keepLines/>
        <w:numPr>
          <w:ilvl w:val="0"/>
          <w:numId w:val="13"/>
        </w:numPr>
        <w:spacing w:after="0" w:line="240" w:lineRule="auto"/>
        <w:jc w:val="both"/>
        <w:rPr>
          <w:rFonts w:ascii="Tahoma" w:eastAsia="Times New Roman" w:hAnsi="Tahoma" w:cs="Tahoma"/>
          <w:noProof/>
          <w:lang w:eastAsia="sl-SI"/>
        </w:rPr>
      </w:pPr>
      <w:r w:rsidRPr="0034106B">
        <w:rPr>
          <w:rFonts w:ascii="Tahoma" w:eastAsia="Times New Roman" w:hAnsi="Tahoma" w:cs="Tahoma"/>
          <w:noProof/>
          <w:lang w:eastAsia="sl-SI"/>
        </w:rPr>
        <w:t>z izvajalcem pred začetkom izvajanja pogodbenih del določiti konkretne skupne varnos</w:t>
      </w:r>
      <w:r w:rsidR="00694DD4" w:rsidRPr="0034106B">
        <w:rPr>
          <w:rFonts w:ascii="Tahoma" w:eastAsia="Times New Roman" w:hAnsi="Tahoma" w:cs="Tahoma"/>
          <w:noProof/>
          <w:lang w:eastAsia="sl-SI"/>
        </w:rPr>
        <w:t>tne ukrepe iz Pisnega sporazuma;</w:t>
      </w:r>
    </w:p>
    <w:p w14:paraId="60648A31" w14:textId="77777777" w:rsidR="00741A16" w:rsidRPr="005A7F1E" w:rsidRDefault="00741A16" w:rsidP="002C7037">
      <w:pPr>
        <w:keepNext/>
        <w:keepLines/>
        <w:numPr>
          <w:ilvl w:val="0"/>
          <w:numId w:val="13"/>
        </w:numPr>
        <w:tabs>
          <w:tab w:val="left" w:pos="0"/>
        </w:tabs>
        <w:spacing w:after="0" w:line="240" w:lineRule="auto"/>
        <w:jc w:val="both"/>
        <w:rPr>
          <w:rFonts w:ascii="Tahoma" w:hAnsi="Tahoma" w:cs="Tahoma"/>
        </w:rPr>
      </w:pPr>
      <w:r w:rsidRPr="0015292D">
        <w:rPr>
          <w:rFonts w:ascii="Tahoma" w:hAnsi="Tahoma" w:cs="Tahoma"/>
        </w:rPr>
        <w:t>pred pričetkom izvajanja del izročiti izvajalcu projektno dokumentacijo za izvedbo gradnje</w:t>
      </w:r>
      <w:r w:rsidR="00AF76A4" w:rsidRPr="0015292D">
        <w:rPr>
          <w:rFonts w:ascii="Tahoma" w:hAnsi="Tahoma" w:cs="Tahoma"/>
        </w:rPr>
        <w:t xml:space="preserve"> </w:t>
      </w:r>
      <w:r w:rsidRPr="0015292D">
        <w:rPr>
          <w:rFonts w:ascii="Tahoma" w:hAnsi="Tahoma" w:cs="Tahoma"/>
        </w:rPr>
        <w:t>in</w:t>
      </w:r>
      <w:r w:rsidRPr="005A7F1E">
        <w:rPr>
          <w:rFonts w:ascii="Tahoma" w:hAnsi="Tahoma" w:cs="Tahoma"/>
        </w:rPr>
        <w:t xml:space="preserve"> Varnostni načrt;</w:t>
      </w:r>
    </w:p>
    <w:p w14:paraId="0C166C4B" w14:textId="77777777" w:rsidR="00F67EB4" w:rsidRPr="0034106B" w:rsidRDefault="00F67EB4" w:rsidP="002C7037">
      <w:pPr>
        <w:keepNext/>
        <w:keepLines/>
        <w:numPr>
          <w:ilvl w:val="0"/>
          <w:numId w:val="13"/>
        </w:numPr>
        <w:spacing w:after="0" w:line="240" w:lineRule="auto"/>
        <w:jc w:val="both"/>
        <w:rPr>
          <w:rFonts w:ascii="Tahoma" w:eastAsia="Times New Roman" w:hAnsi="Tahoma" w:cs="Tahoma"/>
          <w:noProof/>
          <w:lang w:eastAsia="sl-SI"/>
        </w:rPr>
      </w:pPr>
      <w:r w:rsidRPr="0034106B">
        <w:rPr>
          <w:rFonts w:ascii="Tahoma" w:eastAsia="Times New Roman" w:hAnsi="Tahoma" w:cs="Tahoma"/>
          <w:noProof/>
          <w:lang w:eastAsia="sl-SI"/>
        </w:rPr>
        <w:t>seznaniti delavce izvajalca z določili</w:t>
      </w:r>
      <w:r w:rsidR="00694DD4" w:rsidRPr="0034106B">
        <w:rPr>
          <w:rFonts w:ascii="Tahoma" w:eastAsia="Times New Roman" w:hAnsi="Tahoma" w:cs="Tahoma"/>
          <w:noProof/>
          <w:lang w:eastAsia="sl-SI"/>
        </w:rPr>
        <w:t xml:space="preserve"> »Varnostnega načrta«;</w:t>
      </w:r>
    </w:p>
    <w:p w14:paraId="534541B3" w14:textId="77777777" w:rsidR="00F67EB4" w:rsidRPr="0034106B" w:rsidRDefault="00F67EB4" w:rsidP="002C7037">
      <w:pPr>
        <w:keepNext/>
        <w:keepLines/>
        <w:numPr>
          <w:ilvl w:val="0"/>
          <w:numId w:val="13"/>
        </w:numPr>
        <w:spacing w:after="0" w:line="240" w:lineRule="auto"/>
        <w:rPr>
          <w:rFonts w:ascii="Tahoma" w:eastAsia="Times New Roman" w:hAnsi="Tahoma" w:cs="Tahoma"/>
          <w:lang w:eastAsia="sl-SI"/>
        </w:rPr>
      </w:pPr>
      <w:r w:rsidRPr="0034106B">
        <w:rPr>
          <w:rFonts w:ascii="Tahoma" w:eastAsia="Times New Roman" w:hAnsi="Tahoma" w:cs="Tahoma"/>
          <w:lang w:eastAsia="sl-SI"/>
        </w:rPr>
        <w:t>z izvajalcem sodelovati, mu nuditi potrebno po</w:t>
      </w:r>
      <w:r w:rsidR="00694DD4" w:rsidRPr="0034106B">
        <w:rPr>
          <w:rFonts w:ascii="Tahoma" w:eastAsia="Times New Roman" w:hAnsi="Tahoma" w:cs="Tahoma"/>
          <w:lang w:eastAsia="sl-SI"/>
        </w:rPr>
        <w:t>moč in dajati ustrezna navodila;</w:t>
      </w:r>
    </w:p>
    <w:p w14:paraId="22F662AB" w14:textId="77777777" w:rsidR="00F67EB4" w:rsidRPr="0034106B" w:rsidRDefault="00F67EB4" w:rsidP="002C7037">
      <w:pPr>
        <w:keepNext/>
        <w:keepLines/>
        <w:numPr>
          <w:ilvl w:val="0"/>
          <w:numId w:val="13"/>
        </w:numPr>
        <w:spacing w:after="0" w:line="240" w:lineRule="auto"/>
        <w:jc w:val="both"/>
        <w:rPr>
          <w:rFonts w:ascii="Tahoma" w:eastAsia="Times New Roman" w:hAnsi="Tahoma" w:cs="Tahoma"/>
          <w:noProof/>
          <w:lang w:eastAsia="sl-SI"/>
        </w:rPr>
      </w:pPr>
      <w:r w:rsidRPr="0034106B">
        <w:rPr>
          <w:rFonts w:ascii="Tahoma" w:eastAsia="Times New Roman" w:hAnsi="Tahoma" w:cs="Tahoma"/>
          <w:noProof/>
          <w:lang w:eastAsia="sl-SI"/>
        </w:rPr>
        <w:t>obvestiti izvajalca o nastopu okoliščin, ki utegnejo vplivati na vsebinsko in termi</w:t>
      </w:r>
      <w:r w:rsidR="00694DD4" w:rsidRPr="0034106B">
        <w:rPr>
          <w:rFonts w:ascii="Tahoma" w:eastAsia="Times New Roman" w:hAnsi="Tahoma" w:cs="Tahoma"/>
          <w:noProof/>
          <w:lang w:eastAsia="sl-SI"/>
        </w:rPr>
        <w:t>nsko izvršitev predmeta pogodbe;</w:t>
      </w:r>
    </w:p>
    <w:p w14:paraId="61341083" w14:textId="77777777" w:rsidR="00F67EB4" w:rsidRPr="0034106B" w:rsidRDefault="00F67EB4" w:rsidP="002C7037">
      <w:pPr>
        <w:keepNext/>
        <w:keepLines/>
        <w:numPr>
          <w:ilvl w:val="0"/>
          <w:numId w:val="13"/>
        </w:numPr>
        <w:spacing w:after="0" w:line="240" w:lineRule="auto"/>
        <w:jc w:val="both"/>
        <w:rPr>
          <w:rFonts w:ascii="Tahoma" w:eastAsia="Times New Roman" w:hAnsi="Tahoma" w:cs="Tahoma"/>
          <w:noProof/>
          <w:lang w:eastAsia="sl-SI"/>
        </w:rPr>
      </w:pPr>
      <w:r w:rsidRPr="0034106B">
        <w:rPr>
          <w:rFonts w:ascii="Tahoma" w:eastAsia="Times New Roman" w:hAnsi="Tahoma" w:cs="Tahoma"/>
          <w:noProof/>
          <w:lang w:eastAsia="sl-SI"/>
        </w:rPr>
        <w:t>prev</w:t>
      </w:r>
      <w:r w:rsidR="00694DD4" w:rsidRPr="0034106B">
        <w:rPr>
          <w:rFonts w:ascii="Tahoma" w:eastAsia="Times New Roman" w:hAnsi="Tahoma" w:cs="Tahoma"/>
          <w:noProof/>
          <w:lang w:eastAsia="sl-SI"/>
        </w:rPr>
        <w:t xml:space="preserve">zeti </w:t>
      </w:r>
      <w:r w:rsidR="007307A6">
        <w:rPr>
          <w:rFonts w:ascii="Tahoma" w:eastAsia="Times New Roman" w:hAnsi="Tahoma" w:cs="Tahoma"/>
          <w:noProof/>
          <w:lang w:eastAsia="sl-SI"/>
        </w:rPr>
        <w:t xml:space="preserve">opravljena </w:t>
      </w:r>
      <w:r w:rsidR="00694DD4" w:rsidRPr="0034106B">
        <w:rPr>
          <w:rFonts w:ascii="Tahoma" w:eastAsia="Times New Roman" w:hAnsi="Tahoma" w:cs="Tahoma"/>
          <w:noProof/>
          <w:lang w:eastAsia="sl-SI"/>
        </w:rPr>
        <w:t>dela v skladu s to pogodbo;</w:t>
      </w:r>
    </w:p>
    <w:p w14:paraId="256A5BFD" w14:textId="77777777" w:rsidR="00EE682D" w:rsidRPr="0034106B" w:rsidRDefault="00EE682D" w:rsidP="002C7037">
      <w:pPr>
        <w:keepNext/>
        <w:keepLines/>
        <w:numPr>
          <w:ilvl w:val="0"/>
          <w:numId w:val="13"/>
        </w:numPr>
        <w:tabs>
          <w:tab w:val="left" w:pos="397"/>
        </w:tabs>
        <w:spacing w:after="0" w:line="240" w:lineRule="auto"/>
        <w:jc w:val="both"/>
        <w:rPr>
          <w:rFonts w:ascii="Tahoma" w:hAnsi="Tahoma" w:cs="Tahoma"/>
        </w:rPr>
      </w:pPr>
      <w:r w:rsidRPr="0034106B">
        <w:rPr>
          <w:rFonts w:ascii="Tahoma" w:hAnsi="Tahoma" w:cs="Tahoma"/>
        </w:rPr>
        <w:t xml:space="preserve">prevzeti tehnično </w:t>
      </w:r>
      <w:r w:rsidR="00BA4E04" w:rsidRPr="0034106B">
        <w:rPr>
          <w:rFonts w:ascii="Tahoma" w:hAnsi="Tahoma" w:cs="Tahoma"/>
        </w:rPr>
        <w:t xml:space="preserve">oziroma vso ostalo potrebno </w:t>
      </w:r>
      <w:r w:rsidRPr="0034106B">
        <w:rPr>
          <w:rFonts w:ascii="Tahoma" w:hAnsi="Tahoma" w:cs="Tahoma"/>
        </w:rPr>
        <w:t>dokumentacijo</w:t>
      </w:r>
      <w:r w:rsidR="00DD3E07">
        <w:rPr>
          <w:rFonts w:ascii="Tahoma" w:hAnsi="Tahoma" w:cs="Tahoma"/>
        </w:rPr>
        <w:t>.</w:t>
      </w:r>
      <w:r w:rsidRPr="0034106B">
        <w:rPr>
          <w:rFonts w:ascii="Tahoma" w:hAnsi="Tahoma" w:cs="Tahoma"/>
        </w:rPr>
        <w:t xml:space="preserve"> </w:t>
      </w:r>
    </w:p>
    <w:p w14:paraId="7C57D00C" w14:textId="77777777" w:rsidR="00EC3759" w:rsidRPr="0034106B" w:rsidRDefault="00EC3759" w:rsidP="00530307">
      <w:pPr>
        <w:keepNext/>
        <w:keepLines/>
        <w:spacing w:after="0" w:line="240" w:lineRule="auto"/>
        <w:jc w:val="both"/>
        <w:rPr>
          <w:rFonts w:ascii="Tahoma" w:eastAsia="Times New Roman" w:hAnsi="Tahoma" w:cs="Tahoma"/>
          <w:lang w:eastAsia="sl-SI"/>
        </w:rPr>
      </w:pPr>
    </w:p>
    <w:p w14:paraId="4FD56614" w14:textId="77777777" w:rsidR="00EC3759" w:rsidRPr="0034106B" w:rsidRDefault="00EC3759" w:rsidP="00530307">
      <w:pPr>
        <w:keepNext/>
        <w:keepLines/>
        <w:tabs>
          <w:tab w:val="left" w:pos="1418"/>
          <w:tab w:val="left" w:pos="1702"/>
        </w:tabs>
        <w:spacing w:after="0" w:line="240" w:lineRule="auto"/>
        <w:jc w:val="both"/>
        <w:rPr>
          <w:rFonts w:ascii="Tahoma" w:hAnsi="Tahoma" w:cs="Tahoma"/>
          <w:b/>
          <w:bCs/>
        </w:rPr>
      </w:pPr>
      <w:r w:rsidRPr="0034106B">
        <w:rPr>
          <w:rFonts w:ascii="Tahoma" w:hAnsi="Tahoma" w:cs="Tahoma"/>
        </w:rPr>
        <w:t>Pogodbeni stranki se obvezujeta ravnati kot dobra gospodarstvenika in storiti vse, kar je potrebno za izvršitev pogodbe.</w:t>
      </w:r>
    </w:p>
    <w:p w14:paraId="48B9E1B6" w14:textId="77777777" w:rsidR="007307A6" w:rsidRPr="0034106B" w:rsidRDefault="007307A6" w:rsidP="00530307">
      <w:pPr>
        <w:keepNext/>
        <w:keepLines/>
        <w:spacing w:after="0" w:line="240" w:lineRule="auto"/>
        <w:jc w:val="both"/>
        <w:rPr>
          <w:rFonts w:ascii="Tahoma" w:eastAsia="Times New Roman" w:hAnsi="Tahoma" w:cs="Tahoma"/>
          <w:lang w:eastAsia="sl-SI"/>
        </w:rPr>
      </w:pPr>
    </w:p>
    <w:p w14:paraId="1E14D1CB" w14:textId="77777777" w:rsidR="00EC3759" w:rsidRPr="0034106B" w:rsidRDefault="00EC3759" w:rsidP="002C7037">
      <w:pPr>
        <w:pStyle w:val="Odstavekseznama"/>
        <w:keepNext/>
        <w:keepLines/>
        <w:numPr>
          <w:ilvl w:val="0"/>
          <w:numId w:val="10"/>
        </w:numPr>
        <w:ind w:left="567" w:hanging="567"/>
        <w:jc w:val="center"/>
        <w:rPr>
          <w:rFonts w:ascii="Tahoma" w:hAnsi="Tahoma" w:cs="Tahoma"/>
          <w:b/>
          <w:sz w:val="22"/>
          <w:szCs w:val="22"/>
        </w:rPr>
      </w:pPr>
      <w:r w:rsidRPr="0034106B">
        <w:rPr>
          <w:rFonts w:ascii="Tahoma" w:hAnsi="Tahoma" w:cs="Tahoma"/>
          <w:b/>
          <w:sz w:val="22"/>
          <w:szCs w:val="22"/>
        </w:rPr>
        <w:t>FINANČNA ZAVAROVANJA</w:t>
      </w:r>
    </w:p>
    <w:p w14:paraId="1FC127F3" w14:textId="77777777" w:rsidR="00EC3759" w:rsidRPr="0034106B" w:rsidRDefault="00EC3759" w:rsidP="00530307">
      <w:pPr>
        <w:keepNext/>
        <w:keepLines/>
        <w:tabs>
          <w:tab w:val="left" w:pos="2721"/>
        </w:tabs>
        <w:spacing w:after="0" w:line="240" w:lineRule="auto"/>
        <w:ind w:left="1077"/>
        <w:jc w:val="center"/>
        <w:rPr>
          <w:rFonts w:ascii="Tahoma" w:eastAsia="Times New Roman" w:hAnsi="Tahoma" w:cs="Tahoma"/>
          <w:b/>
          <w:lang w:eastAsia="sl-SI"/>
        </w:rPr>
      </w:pPr>
    </w:p>
    <w:p w14:paraId="50264887" w14:textId="77777777" w:rsidR="00EC3759" w:rsidRPr="0034106B"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67B9462C" w14:textId="77777777" w:rsidR="00EC3759" w:rsidRPr="0034106B" w:rsidRDefault="00EC3759" w:rsidP="00530307">
      <w:pPr>
        <w:keepNext/>
        <w:keepLines/>
        <w:spacing w:after="0" w:line="240" w:lineRule="auto"/>
        <w:jc w:val="both"/>
        <w:rPr>
          <w:rFonts w:ascii="Tahoma" w:hAnsi="Tahoma" w:cs="Tahoma"/>
        </w:rPr>
      </w:pPr>
    </w:p>
    <w:p w14:paraId="49C5EBBD" w14:textId="77777777" w:rsidR="004E1E2E" w:rsidRPr="00232440" w:rsidRDefault="00AF76A4" w:rsidP="004E1E2E">
      <w:pPr>
        <w:keepNext/>
        <w:keepLines/>
        <w:spacing w:after="0" w:line="240" w:lineRule="auto"/>
        <w:jc w:val="both"/>
        <w:rPr>
          <w:rFonts w:ascii="Tahoma" w:eastAsia="Times New Roman" w:hAnsi="Tahoma" w:cs="Tahoma"/>
          <w:lang w:eastAsia="sl-SI"/>
        </w:rPr>
      </w:pPr>
      <w:r w:rsidRPr="007C1FDC">
        <w:rPr>
          <w:rFonts w:ascii="Tahoma" w:eastAsia="Times New Roman" w:hAnsi="Tahoma" w:cs="Tahoma"/>
          <w:lang w:eastAsia="sl-SI"/>
        </w:rPr>
        <w:t>Izvajalec se obvezuje, da bo</w:t>
      </w:r>
      <w:r w:rsidR="007307A6">
        <w:rPr>
          <w:rFonts w:ascii="Tahoma" w:eastAsia="Times New Roman" w:hAnsi="Tahoma" w:cs="Tahoma"/>
          <w:lang w:eastAsia="sl-SI"/>
        </w:rPr>
        <w:t>,</w:t>
      </w:r>
      <w:r w:rsidRPr="007C1FDC">
        <w:rPr>
          <w:rFonts w:ascii="Tahoma" w:eastAsia="Times New Roman" w:hAnsi="Tahoma" w:cs="Tahoma"/>
          <w:lang w:eastAsia="sl-SI"/>
        </w:rPr>
        <w:t xml:space="preserve"> najkasneje v roku 15 (petnajstih) dni od sklenitve te pogodbe, predložil </w:t>
      </w:r>
      <w:r w:rsidRPr="00232440">
        <w:rPr>
          <w:rFonts w:ascii="Tahoma" w:eastAsia="Times New Roman" w:hAnsi="Tahoma" w:cs="Tahoma"/>
          <w:lang w:eastAsia="sl-SI"/>
        </w:rPr>
        <w:t xml:space="preserve">naročniku bančno garancijo ali kavcijsko zavarovanje pri zavarovalnici za zavarovanje dobre izvedbe pogodbenih obveznosti (skladno z vzorcem iz razpisne dokumentacije; v nadaljevanju: finančno zavarovanje za zavarovanje dobre izvedbe pogodbenih obveznosti), v </w:t>
      </w:r>
      <w:r w:rsidRPr="00172B6E">
        <w:rPr>
          <w:rFonts w:ascii="Tahoma" w:eastAsia="Times New Roman" w:hAnsi="Tahoma" w:cs="Tahoma"/>
          <w:lang w:eastAsia="sl-SI"/>
        </w:rPr>
        <w:t>višini</w:t>
      </w:r>
      <w:r>
        <w:rPr>
          <w:rFonts w:ascii="Tahoma" w:eastAsia="Times New Roman" w:hAnsi="Tahoma" w:cs="Tahoma"/>
          <w:lang w:eastAsia="sl-SI"/>
        </w:rPr>
        <w:t xml:space="preserve"> pet odstotkov (5</w:t>
      </w:r>
      <w:r w:rsidRPr="00172B6E">
        <w:rPr>
          <w:rFonts w:ascii="Tahoma" w:eastAsia="Times New Roman" w:hAnsi="Tahoma" w:cs="Tahoma"/>
          <w:lang w:eastAsia="sl-SI"/>
        </w:rPr>
        <w:t>%</w:t>
      </w:r>
      <w:r>
        <w:rPr>
          <w:rFonts w:ascii="Tahoma" w:eastAsia="Times New Roman" w:hAnsi="Tahoma" w:cs="Tahoma"/>
          <w:lang w:eastAsia="sl-SI"/>
        </w:rPr>
        <w:t>)</w:t>
      </w:r>
      <w:r w:rsidRPr="00172B6E">
        <w:rPr>
          <w:rFonts w:ascii="Tahoma" w:eastAsia="Times New Roman" w:hAnsi="Tahoma" w:cs="Tahoma"/>
          <w:lang w:eastAsia="sl-SI"/>
        </w:rPr>
        <w:t xml:space="preserve"> pogodbene vrednosti z DDV z dobo veljavnosti še najmanj </w:t>
      </w:r>
      <w:r w:rsidR="008E43BE" w:rsidRPr="0034106B">
        <w:rPr>
          <w:rFonts w:ascii="Tahoma" w:hAnsi="Tahoma" w:cs="Tahoma"/>
        </w:rPr>
        <w:t xml:space="preserve">90 (devetdeset) koledarskih dni </w:t>
      </w:r>
      <w:r w:rsidR="004E1E2E" w:rsidRPr="00172B6E">
        <w:rPr>
          <w:rFonts w:ascii="Tahoma" w:eastAsia="Times New Roman" w:hAnsi="Tahoma" w:cs="Tahoma"/>
          <w:lang w:eastAsia="sl-SI"/>
        </w:rPr>
        <w:t xml:space="preserve">po preteku </w:t>
      </w:r>
      <w:r w:rsidR="004E1E2E" w:rsidRPr="00232440">
        <w:rPr>
          <w:rFonts w:ascii="Tahoma" w:eastAsia="Times New Roman" w:hAnsi="Tahoma" w:cs="Tahoma"/>
          <w:lang w:eastAsia="sl-SI"/>
        </w:rPr>
        <w:t xml:space="preserve">roka za zaključek vseh pogodbenih del, v nasprotnem primeru se šteje, da ta pogodba ni bila nikoli sklenjena. </w:t>
      </w:r>
      <w:r w:rsidR="004E1E2E" w:rsidRPr="00107BB3">
        <w:rPr>
          <w:rFonts w:ascii="Tahoma" w:eastAsia="Times New Roman" w:hAnsi="Tahoma" w:cs="Tahoma"/>
          <w:b/>
          <w:lang w:eastAsia="sl-SI"/>
        </w:rPr>
        <w:t>Finančno zavarovanje za zavarovanje dobre izvedbe pogodbenih obveznosti mora biti izdano v slovenskem jeziku s strani banke/zavarovalnice, ki ima sedež v Republiki Sloveniji.</w:t>
      </w:r>
      <w:r w:rsidR="004E1E2E" w:rsidRPr="00107BB3">
        <w:rPr>
          <w:rFonts w:ascii="Tahoma" w:eastAsia="Times New Roman" w:hAnsi="Tahoma" w:cs="Tahoma"/>
          <w:lang w:eastAsia="sl-SI"/>
        </w:rPr>
        <w:t xml:space="preserve"> </w:t>
      </w:r>
      <w:r w:rsidR="004E1E2E" w:rsidRPr="0030475B">
        <w:rPr>
          <w:rFonts w:ascii="Tahoma" w:eastAsia="Times New Roman" w:hAnsi="Tahoma" w:cs="Tahoma"/>
          <w:lang w:eastAsia="sl-SI"/>
        </w:rPr>
        <w:t xml:space="preserve">Finančno zavarovanje za </w:t>
      </w:r>
      <w:r w:rsidR="007307A6">
        <w:rPr>
          <w:rFonts w:ascii="Tahoma" w:eastAsia="Times New Roman" w:hAnsi="Tahoma" w:cs="Tahoma"/>
          <w:lang w:eastAsia="sl-SI"/>
        </w:rPr>
        <w:t xml:space="preserve">zavarovanje </w:t>
      </w:r>
      <w:r w:rsidR="004E1E2E" w:rsidRPr="0030475B">
        <w:rPr>
          <w:rFonts w:ascii="Tahoma" w:eastAsia="Times New Roman" w:hAnsi="Tahoma" w:cs="Tahoma"/>
          <w:lang w:eastAsia="sl-SI"/>
        </w:rPr>
        <w:t>dobr</w:t>
      </w:r>
      <w:r w:rsidR="007307A6">
        <w:rPr>
          <w:rFonts w:ascii="Tahoma" w:eastAsia="Times New Roman" w:hAnsi="Tahoma" w:cs="Tahoma"/>
          <w:lang w:eastAsia="sl-SI"/>
        </w:rPr>
        <w:t>e</w:t>
      </w:r>
      <w:r w:rsidR="004E1E2E" w:rsidRPr="0030475B">
        <w:rPr>
          <w:rFonts w:ascii="Tahoma" w:eastAsia="Times New Roman" w:hAnsi="Tahoma" w:cs="Tahoma"/>
          <w:lang w:eastAsia="sl-SI"/>
        </w:rPr>
        <w:t xml:space="preserve"> izvedb</w:t>
      </w:r>
      <w:r w:rsidR="007307A6">
        <w:rPr>
          <w:rFonts w:ascii="Tahoma" w:eastAsia="Times New Roman" w:hAnsi="Tahoma" w:cs="Tahoma"/>
          <w:lang w:eastAsia="sl-SI"/>
        </w:rPr>
        <w:t>e</w:t>
      </w:r>
      <w:r w:rsidR="004E1E2E" w:rsidRPr="0030475B">
        <w:rPr>
          <w:rFonts w:ascii="Tahoma" w:eastAsia="Times New Roman" w:hAnsi="Tahoma" w:cs="Tahoma"/>
          <w:lang w:eastAsia="sl-SI"/>
        </w:rPr>
        <w:t xml:space="preserve"> pogodbenih obveznosti mora biti nepreklicno, brezpogojno in plačljivo na prvi poziv</w:t>
      </w:r>
      <w:r w:rsidR="004E1E2E">
        <w:rPr>
          <w:rFonts w:ascii="Tahoma" w:eastAsia="Times New Roman" w:hAnsi="Tahoma" w:cs="Tahoma"/>
          <w:lang w:eastAsia="sl-SI"/>
        </w:rPr>
        <w:t>.</w:t>
      </w:r>
    </w:p>
    <w:p w14:paraId="48F17EC3" w14:textId="77777777" w:rsidR="004E1E2E" w:rsidRDefault="004E1E2E" w:rsidP="004E1E2E">
      <w:pPr>
        <w:keepNext/>
        <w:keepLines/>
        <w:spacing w:after="0" w:line="240" w:lineRule="auto"/>
        <w:jc w:val="both"/>
        <w:rPr>
          <w:rFonts w:ascii="Tahoma" w:eastAsia="Times New Roman" w:hAnsi="Tahoma" w:cs="Tahoma"/>
          <w:lang w:eastAsia="sl-SI"/>
        </w:rPr>
      </w:pPr>
    </w:p>
    <w:p w14:paraId="7398D528" w14:textId="77777777" w:rsidR="004E1E2E" w:rsidRPr="00CA7362" w:rsidRDefault="004E1E2E" w:rsidP="004E1E2E">
      <w:pPr>
        <w:keepNext/>
        <w:keepLines/>
        <w:spacing w:after="0" w:line="240" w:lineRule="auto"/>
        <w:jc w:val="both"/>
        <w:rPr>
          <w:rFonts w:ascii="Tahoma" w:eastAsia="Times New Roman" w:hAnsi="Tahoma" w:cs="Tahoma"/>
          <w:lang w:eastAsia="sl-SI"/>
        </w:rPr>
      </w:pPr>
      <w:r w:rsidRPr="00CA7362">
        <w:rPr>
          <w:rFonts w:ascii="Tahoma" w:eastAsia="Times New Roman" w:hAnsi="Tahoma" w:cs="Tahoma"/>
          <w:lang w:eastAsia="sl-SI"/>
        </w:rPr>
        <w:t>Izvajalec je dolžan predložiti novo (ustrezno podaljšano ali povišano) finančno zavarovanje za zavarovanje dobre izvedbe pogodbenih obveznosti, v kolikor se pogodbeni rok ali pogodbena vrednost spremenita.</w:t>
      </w:r>
    </w:p>
    <w:p w14:paraId="493642F6" w14:textId="77777777" w:rsidR="004E1E2E" w:rsidRPr="00CA7362" w:rsidRDefault="004E1E2E" w:rsidP="004E1E2E">
      <w:pPr>
        <w:keepNext/>
        <w:keepLines/>
        <w:spacing w:after="0" w:line="240" w:lineRule="auto"/>
        <w:jc w:val="both"/>
        <w:rPr>
          <w:rFonts w:ascii="Tahoma" w:eastAsia="Times New Roman" w:hAnsi="Tahoma" w:cs="Tahoma"/>
          <w:lang w:eastAsia="sl-SI"/>
        </w:rPr>
      </w:pPr>
    </w:p>
    <w:p w14:paraId="41B3B2B4" w14:textId="77777777" w:rsidR="004E1E2E" w:rsidRPr="00CA7362" w:rsidRDefault="004E1E2E" w:rsidP="004E1E2E">
      <w:pPr>
        <w:keepNext/>
        <w:keepLines/>
        <w:spacing w:after="0" w:line="240" w:lineRule="auto"/>
        <w:jc w:val="both"/>
        <w:rPr>
          <w:rFonts w:ascii="Tahoma" w:eastAsia="Times New Roman" w:hAnsi="Tahoma" w:cs="Tahoma"/>
          <w:lang w:eastAsia="sl-SI"/>
        </w:rPr>
      </w:pPr>
      <w:r w:rsidRPr="00CA7362">
        <w:rPr>
          <w:rFonts w:ascii="Tahoma" w:eastAsia="Times New Roman" w:hAnsi="Tahoma" w:cs="Tahoma"/>
          <w:lang w:eastAsia="sl-SI"/>
        </w:rPr>
        <w:t>Finančno zavarovanje za zavarovanje dobre izvedbe pogodbenih obveznosti se nanaša na vsa po pogodbi izvedena dela. V primeru, da naročnik unovči finančno zavarovanje za zavarovanje dobre izvedbe pogodbenih obveznosti, mora izvajalec nemudoma dostaviti novo finančno zavarovanje za zavarovanje dobre izvedbe pogodbenih obveznosti.</w:t>
      </w:r>
    </w:p>
    <w:p w14:paraId="25DB8D57" w14:textId="77777777" w:rsidR="004E1E2E" w:rsidRPr="00CA7362" w:rsidRDefault="004E1E2E" w:rsidP="004E1E2E">
      <w:pPr>
        <w:keepNext/>
        <w:keepLines/>
        <w:spacing w:after="0" w:line="240" w:lineRule="auto"/>
        <w:jc w:val="both"/>
        <w:rPr>
          <w:rFonts w:ascii="Tahoma" w:eastAsia="Times New Roman" w:hAnsi="Tahoma" w:cs="Tahoma"/>
          <w:lang w:eastAsia="sl-SI"/>
        </w:rPr>
      </w:pPr>
    </w:p>
    <w:p w14:paraId="72CA164C" w14:textId="77777777" w:rsidR="004E1E2E" w:rsidRPr="00CA7362" w:rsidRDefault="004E1E2E" w:rsidP="004E1E2E">
      <w:pPr>
        <w:keepNext/>
        <w:keepLines/>
        <w:spacing w:after="0" w:line="240" w:lineRule="auto"/>
        <w:jc w:val="both"/>
        <w:rPr>
          <w:rFonts w:ascii="Tahoma" w:eastAsia="Times New Roman" w:hAnsi="Tahoma" w:cs="Tahoma"/>
          <w:lang w:eastAsia="sl-SI"/>
        </w:rPr>
      </w:pPr>
      <w:r w:rsidRPr="00CA7362">
        <w:rPr>
          <w:rFonts w:ascii="Tahoma" w:eastAsia="Times New Roman" w:hAnsi="Tahoma" w:cs="Tahoma"/>
          <w:lang w:eastAsia="sl-SI"/>
        </w:rPr>
        <w:t>Naročnik bo pred unovčenjem finančnega zavarovanja za zavarovanje dobre izvedbe pogodbenih obveznosti izvajalca pisno pozval k izpolnjevanju pogodbenih obveznosti in mu določil rok za izpolnitev.</w:t>
      </w:r>
    </w:p>
    <w:p w14:paraId="4DC65DB1" w14:textId="77777777" w:rsidR="00032886" w:rsidRPr="0034106B" w:rsidRDefault="00032886" w:rsidP="00530307">
      <w:pPr>
        <w:keepNext/>
        <w:keepLines/>
        <w:spacing w:after="0" w:line="240" w:lineRule="auto"/>
        <w:jc w:val="both"/>
        <w:rPr>
          <w:rFonts w:ascii="Tahoma" w:eastAsia="Times New Roman" w:hAnsi="Tahoma" w:cs="Tahoma"/>
          <w:lang w:eastAsia="sl-SI"/>
        </w:rPr>
      </w:pPr>
    </w:p>
    <w:p w14:paraId="4E052159" w14:textId="77777777" w:rsidR="00032886" w:rsidRPr="0034106B" w:rsidRDefault="00032886"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35DD2933" w14:textId="77777777" w:rsidR="00032886" w:rsidRPr="0034106B" w:rsidRDefault="00032886" w:rsidP="00530307">
      <w:pPr>
        <w:keepNext/>
        <w:keepLines/>
        <w:tabs>
          <w:tab w:val="left" w:pos="567"/>
          <w:tab w:val="left" w:pos="1702"/>
        </w:tabs>
        <w:spacing w:after="0" w:line="240" w:lineRule="auto"/>
        <w:jc w:val="both"/>
        <w:rPr>
          <w:rFonts w:ascii="Tahoma" w:eastAsia="Times New Roman" w:hAnsi="Tahoma" w:cs="Tahoma"/>
          <w:b/>
          <w:lang w:eastAsia="sl-SI"/>
        </w:rPr>
      </w:pPr>
    </w:p>
    <w:p w14:paraId="00826984" w14:textId="649412E2" w:rsidR="004E1E2E" w:rsidRPr="00A459BD" w:rsidRDefault="004E1E2E" w:rsidP="004E1E2E">
      <w:pPr>
        <w:keepNext/>
        <w:keepLines/>
        <w:spacing w:after="0" w:line="240" w:lineRule="auto"/>
        <w:jc w:val="both"/>
        <w:rPr>
          <w:rFonts w:ascii="Tahoma" w:hAnsi="Tahoma" w:cs="Tahoma"/>
        </w:rPr>
      </w:pPr>
      <w:r w:rsidRPr="00A459BD">
        <w:rPr>
          <w:rFonts w:ascii="Tahoma" w:eastAsia="Times New Roman" w:hAnsi="Tahoma" w:cs="Tahoma"/>
          <w:lang w:eastAsia="sl-SI"/>
        </w:rPr>
        <w:t xml:space="preserve">Izvajalec se obvezuje, da bo, v roku 15 (petnajstih) dni po podpisu </w:t>
      </w:r>
      <w:r w:rsidR="00DA6D47">
        <w:rPr>
          <w:rFonts w:ascii="Tahoma" w:eastAsia="Times New Roman" w:hAnsi="Tahoma" w:cs="Tahoma"/>
          <w:szCs w:val="20"/>
          <w:lang w:eastAsia="sl-SI"/>
        </w:rPr>
        <w:t>zapisnika o izvedenih vseh pogodbenih delih</w:t>
      </w:r>
      <w:r w:rsidR="00DD145C">
        <w:rPr>
          <w:rFonts w:ascii="Tahoma" w:eastAsia="Times New Roman" w:hAnsi="Tahoma" w:cs="Tahoma"/>
          <w:szCs w:val="20"/>
          <w:lang w:eastAsia="sl-SI"/>
        </w:rPr>
        <w:t xml:space="preserve"> </w:t>
      </w:r>
      <w:r w:rsidRPr="00A459BD">
        <w:rPr>
          <w:rFonts w:ascii="Tahoma" w:eastAsia="Times New Roman" w:hAnsi="Tahoma" w:cs="Tahoma"/>
          <w:lang w:eastAsia="sl-SI"/>
        </w:rPr>
        <w:t xml:space="preserve">s strani obeh pogodbenih strank oz. njunih predstavnikov, predložil naročniku bančno garancijo ali kavcijsko zavarovanje pri zavarovalnici za zavarovanje odprave napak v garancijskem roku </w:t>
      </w:r>
      <w:r w:rsidR="00A459BD" w:rsidRPr="00A459BD">
        <w:rPr>
          <w:rFonts w:ascii="Tahoma" w:hAnsi="Tahoma" w:cs="Tahoma"/>
        </w:rPr>
        <w:t xml:space="preserve"> (skladno z vzorcem iz razpisne dokumentacije; v nadaljevanju: finančno zavarovanje za zavarovanje odprave napak v garancijskem roku), </w:t>
      </w:r>
      <w:r w:rsidRPr="00A459BD">
        <w:rPr>
          <w:rFonts w:ascii="Tahoma" w:eastAsia="Times New Roman" w:hAnsi="Tahoma" w:cs="Tahoma"/>
          <w:lang w:eastAsia="sl-SI"/>
        </w:rPr>
        <w:t>in sicer v višini pet odstotkov (5%) pogodbene vrednosti z DDV</w:t>
      </w:r>
      <w:r w:rsidR="00A459BD" w:rsidRPr="00A459BD">
        <w:rPr>
          <w:rFonts w:ascii="Tahoma" w:eastAsia="Times New Roman" w:hAnsi="Tahoma" w:cs="Tahoma"/>
          <w:lang w:eastAsia="sl-SI"/>
        </w:rPr>
        <w:t>,</w:t>
      </w:r>
      <w:r w:rsidR="00A459BD" w:rsidRPr="00A459BD">
        <w:rPr>
          <w:rFonts w:ascii="Tahoma" w:hAnsi="Tahoma" w:cs="Tahoma"/>
        </w:rPr>
        <w:t xml:space="preserve"> z rokom veljavnosti, ki je </w:t>
      </w:r>
      <w:r w:rsidR="00DD3E07">
        <w:rPr>
          <w:rFonts w:ascii="Tahoma" w:hAnsi="Tahoma" w:cs="Tahoma"/>
        </w:rPr>
        <w:t xml:space="preserve">štiriindvajset </w:t>
      </w:r>
      <w:r w:rsidR="00A459BD" w:rsidRPr="00A459BD">
        <w:rPr>
          <w:rFonts w:ascii="Tahoma" w:hAnsi="Tahoma" w:cs="Tahoma"/>
        </w:rPr>
        <w:t>(</w:t>
      </w:r>
      <w:r w:rsidR="00DD3E07">
        <w:rPr>
          <w:rFonts w:ascii="Tahoma" w:hAnsi="Tahoma" w:cs="Tahoma"/>
        </w:rPr>
        <w:t>24</w:t>
      </w:r>
      <w:r w:rsidR="00A459BD" w:rsidRPr="00A459BD">
        <w:rPr>
          <w:rFonts w:ascii="Tahoma" w:hAnsi="Tahoma" w:cs="Tahoma"/>
        </w:rPr>
        <w:t xml:space="preserve">) </w:t>
      </w:r>
      <w:r w:rsidR="00DD3E07">
        <w:rPr>
          <w:rFonts w:ascii="Tahoma" w:hAnsi="Tahoma" w:cs="Tahoma"/>
        </w:rPr>
        <w:t>mesecev</w:t>
      </w:r>
      <w:r w:rsidR="00A459BD" w:rsidRPr="00A459BD">
        <w:rPr>
          <w:rFonts w:ascii="Tahoma" w:hAnsi="Tahoma" w:cs="Tahoma"/>
        </w:rPr>
        <w:t xml:space="preserve"> in trideset (30) koledarskih dni</w:t>
      </w:r>
      <w:r w:rsidR="00D47556">
        <w:rPr>
          <w:rFonts w:ascii="Tahoma" w:hAnsi="Tahoma" w:cs="Tahoma"/>
        </w:rPr>
        <w:t xml:space="preserve">, šteto od dneva </w:t>
      </w:r>
      <w:r w:rsidR="005206A0">
        <w:rPr>
          <w:rFonts w:ascii="Tahoma" w:eastAsia="Times New Roman" w:hAnsi="Tahoma" w:cs="Tahoma"/>
          <w:szCs w:val="20"/>
          <w:lang w:eastAsia="sl-SI"/>
        </w:rPr>
        <w:t xml:space="preserve">zapisnika o izvedenih vseh pogodbenih delih </w:t>
      </w:r>
      <w:r w:rsidR="005206A0" w:rsidRPr="00A459BD">
        <w:rPr>
          <w:rFonts w:ascii="Tahoma" w:eastAsia="Times New Roman" w:hAnsi="Tahoma" w:cs="Tahoma"/>
          <w:lang w:eastAsia="sl-SI"/>
        </w:rPr>
        <w:t>s strani obeh pogodbenih strank oz. njunih predstavnikov</w:t>
      </w:r>
      <w:r w:rsidRPr="00A459BD">
        <w:rPr>
          <w:rFonts w:ascii="Tahoma" w:eastAsia="Times New Roman" w:hAnsi="Tahoma" w:cs="Tahoma"/>
          <w:lang w:eastAsia="sl-SI"/>
        </w:rPr>
        <w:t>.</w:t>
      </w:r>
      <w:r w:rsidRPr="00A459BD">
        <w:rPr>
          <w:rFonts w:ascii="Tahoma" w:eastAsia="Times New Roman" w:hAnsi="Tahoma" w:cs="Tahoma"/>
          <w:b/>
          <w:lang w:eastAsia="sl-SI"/>
        </w:rPr>
        <w:t xml:space="preserve"> Finančno zavarovanje za zavarovanje odprave napak v garancijskem roku  mora biti izdano v slovenskem jeziku s strani banke/zavarovalnice, ki ima sedež v Republiki Sloveniji</w:t>
      </w:r>
      <w:r w:rsidRPr="00A459BD">
        <w:rPr>
          <w:rFonts w:ascii="Tahoma" w:hAnsi="Tahoma" w:cs="Tahoma"/>
          <w:b/>
        </w:rPr>
        <w:t>.</w:t>
      </w:r>
      <w:r w:rsidRPr="00A459BD">
        <w:rPr>
          <w:rFonts w:ascii="Tahoma" w:eastAsia="Times New Roman" w:hAnsi="Tahoma" w:cs="Tahoma"/>
          <w:lang w:eastAsia="sl-SI"/>
        </w:rPr>
        <w:t xml:space="preserve"> Finančno zavarovanje za zavarovanje odprave napak v garancijskem roku mora biti nepreklicno, brezpogojno in plačljivo na prvi poziv.</w:t>
      </w:r>
    </w:p>
    <w:p w14:paraId="26169438" w14:textId="77777777" w:rsidR="001F50AA" w:rsidRPr="00D14A25" w:rsidRDefault="001F50AA" w:rsidP="004E1E2E">
      <w:pPr>
        <w:keepNext/>
        <w:keepLines/>
        <w:tabs>
          <w:tab w:val="left" w:pos="567"/>
          <w:tab w:val="left" w:pos="1702"/>
        </w:tabs>
        <w:spacing w:after="0" w:line="240" w:lineRule="auto"/>
        <w:jc w:val="both"/>
        <w:rPr>
          <w:rFonts w:ascii="Tahoma" w:eastAsia="Times New Roman" w:hAnsi="Tahoma" w:cs="Tahoma"/>
          <w:lang w:eastAsia="sl-SI"/>
        </w:rPr>
      </w:pPr>
    </w:p>
    <w:p w14:paraId="4B40E2B7" w14:textId="77777777" w:rsidR="004E1E2E" w:rsidRPr="002F5202" w:rsidRDefault="004E1E2E" w:rsidP="004E1E2E">
      <w:pPr>
        <w:keepNext/>
        <w:keepLines/>
        <w:tabs>
          <w:tab w:val="left" w:pos="567"/>
          <w:tab w:val="left" w:pos="1702"/>
        </w:tabs>
        <w:spacing w:after="0" w:line="240" w:lineRule="auto"/>
        <w:jc w:val="both"/>
        <w:rPr>
          <w:rFonts w:ascii="Tahoma" w:eastAsia="Times New Roman" w:hAnsi="Tahoma" w:cs="Tahoma"/>
          <w:lang w:eastAsia="sl-SI"/>
        </w:rPr>
      </w:pPr>
      <w:r w:rsidRPr="002F5202">
        <w:rPr>
          <w:rFonts w:ascii="Tahoma" w:eastAsia="Times New Roman" w:hAnsi="Tahoma" w:cs="Tahoma"/>
          <w:lang w:eastAsia="sl-SI"/>
        </w:rPr>
        <w:t xml:space="preserve">V kolikor izvajalec v roku iz </w:t>
      </w:r>
      <w:r w:rsidR="00A459BD">
        <w:rPr>
          <w:rFonts w:ascii="Tahoma" w:eastAsia="Times New Roman" w:hAnsi="Tahoma" w:cs="Tahoma"/>
          <w:lang w:eastAsia="sl-SI"/>
        </w:rPr>
        <w:t>prvega</w:t>
      </w:r>
      <w:r w:rsidRPr="002F5202">
        <w:rPr>
          <w:rFonts w:ascii="Tahoma" w:eastAsia="Times New Roman" w:hAnsi="Tahoma" w:cs="Tahoma"/>
          <w:lang w:eastAsia="sl-SI"/>
        </w:rPr>
        <w:t xml:space="preserve"> odstavka tega člena ne bo predložil finančnega zavarovanja za zavarovanje odprave napak v garancijskem roku, lahko naročnik unovči finančno zavarovanje za zavarovanje dobre izvedbe pogodbenih obveznosti. </w:t>
      </w:r>
    </w:p>
    <w:p w14:paraId="13465891" w14:textId="77777777" w:rsidR="004E1E2E" w:rsidRDefault="004E1E2E" w:rsidP="004E1E2E">
      <w:pPr>
        <w:keepNext/>
        <w:keepLines/>
        <w:spacing w:after="0" w:line="240" w:lineRule="auto"/>
        <w:jc w:val="both"/>
        <w:rPr>
          <w:rFonts w:ascii="Tahoma" w:eastAsia="Times New Roman" w:hAnsi="Tahoma" w:cs="Tahoma"/>
          <w:bCs/>
          <w:lang w:eastAsia="sl-SI"/>
        </w:rPr>
      </w:pPr>
    </w:p>
    <w:p w14:paraId="0CC078D0" w14:textId="77777777" w:rsidR="004E1E2E" w:rsidRPr="00D14A25" w:rsidRDefault="004E1E2E" w:rsidP="004E1E2E">
      <w:pPr>
        <w:keepNext/>
        <w:keepLines/>
        <w:tabs>
          <w:tab w:val="left" w:pos="567"/>
          <w:tab w:val="left" w:pos="1702"/>
        </w:tabs>
        <w:spacing w:after="0" w:line="240" w:lineRule="auto"/>
        <w:jc w:val="both"/>
        <w:rPr>
          <w:rFonts w:ascii="Tahoma" w:eastAsia="Times New Roman" w:hAnsi="Tahoma" w:cs="Tahoma"/>
          <w:lang w:eastAsia="sl-SI"/>
        </w:rPr>
      </w:pPr>
      <w:r w:rsidRPr="002F5202">
        <w:rPr>
          <w:rFonts w:ascii="Tahoma" w:eastAsia="Times New Roman" w:hAnsi="Tahoma" w:cs="Tahoma"/>
          <w:lang w:eastAsia="sl-SI"/>
        </w:rPr>
        <w:t xml:space="preserve">Finančno zavarovanje </w:t>
      </w:r>
      <w:r w:rsidRPr="002F5202">
        <w:rPr>
          <w:rFonts w:ascii="Tahoma" w:eastAsia="Times New Roman" w:hAnsi="Tahoma" w:cs="Tahoma"/>
          <w:bCs/>
          <w:lang w:eastAsia="sl-SI"/>
        </w:rPr>
        <w:t xml:space="preserve">za zavarovanje odprave napak v garancijskem roku </w:t>
      </w:r>
      <w:r>
        <w:rPr>
          <w:rFonts w:ascii="Tahoma" w:eastAsia="Times New Roman" w:hAnsi="Tahoma" w:cs="Tahoma"/>
          <w:bCs/>
          <w:lang w:eastAsia="sl-SI"/>
        </w:rPr>
        <w:t>lahko</w:t>
      </w:r>
      <w:r w:rsidRPr="002F5202">
        <w:rPr>
          <w:rFonts w:ascii="Tahoma" w:eastAsia="Times New Roman" w:hAnsi="Tahoma" w:cs="Tahoma"/>
          <w:bCs/>
          <w:lang w:eastAsia="sl-SI"/>
        </w:rPr>
        <w:t xml:space="preserve"> naročnik unovči</w:t>
      </w:r>
      <w:r>
        <w:rPr>
          <w:rFonts w:ascii="Tahoma" w:eastAsia="Times New Roman" w:hAnsi="Tahoma" w:cs="Tahoma"/>
          <w:bCs/>
          <w:lang w:eastAsia="sl-SI"/>
        </w:rPr>
        <w:t xml:space="preserve">, </w:t>
      </w:r>
      <w:r w:rsidRPr="002F5202">
        <w:rPr>
          <w:rFonts w:ascii="Tahoma" w:eastAsia="Times New Roman" w:hAnsi="Tahoma" w:cs="Tahoma"/>
          <w:bCs/>
          <w:lang w:eastAsia="sl-SI"/>
        </w:rPr>
        <w:t xml:space="preserve"> </w:t>
      </w:r>
    </w:p>
    <w:p w14:paraId="4EE777A3" w14:textId="77777777" w:rsidR="004E1E2E" w:rsidRPr="00D14A25" w:rsidRDefault="004E1E2E" w:rsidP="004E1E2E">
      <w:pPr>
        <w:keepNext/>
        <w:keepLines/>
        <w:tabs>
          <w:tab w:val="left" w:pos="567"/>
          <w:tab w:val="left" w:pos="1702"/>
        </w:tabs>
        <w:spacing w:after="0" w:line="240" w:lineRule="auto"/>
        <w:jc w:val="both"/>
        <w:rPr>
          <w:rFonts w:ascii="Tahoma" w:eastAsia="Times New Roman" w:hAnsi="Tahoma" w:cs="Tahoma"/>
          <w:lang w:eastAsia="sl-SI"/>
        </w:rPr>
      </w:pPr>
      <w:r w:rsidRPr="00D14A25">
        <w:rPr>
          <w:rFonts w:ascii="Tahoma" w:eastAsia="Times New Roman" w:hAnsi="Tahoma" w:cs="Tahoma"/>
          <w:lang w:eastAsia="sl-SI"/>
        </w:rPr>
        <w:t>če izvajalec ne izpolni svojih garancijskih obveznosti.</w:t>
      </w:r>
      <w:r w:rsidRPr="00CA7362">
        <w:rPr>
          <w:rFonts w:ascii="Tahoma" w:eastAsia="Times New Roman" w:hAnsi="Tahoma" w:cs="Tahoma"/>
          <w:lang w:eastAsia="sl-SI"/>
        </w:rPr>
        <w:t xml:space="preserve"> V primeru, da naročnik unovči finančno zavarovanje za zavarovanje odprave napak v garancijskem roku, mora izvajalec nemudoma dostaviti novo finančno zavarovanje za zavarovanje odprave napak v garancijskem roku</w:t>
      </w:r>
      <w:r>
        <w:rPr>
          <w:rFonts w:ascii="Tahoma" w:eastAsia="Times New Roman" w:hAnsi="Tahoma" w:cs="Tahoma"/>
          <w:lang w:eastAsia="sl-SI"/>
        </w:rPr>
        <w:t>.</w:t>
      </w:r>
    </w:p>
    <w:p w14:paraId="20E58B46" w14:textId="77777777" w:rsidR="004E1E2E" w:rsidRPr="00D14A25" w:rsidRDefault="004E1E2E" w:rsidP="004E1E2E">
      <w:pPr>
        <w:keepNext/>
        <w:keepLines/>
        <w:tabs>
          <w:tab w:val="left" w:pos="567"/>
          <w:tab w:val="left" w:pos="1702"/>
        </w:tabs>
        <w:spacing w:after="0" w:line="240" w:lineRule="auto"/>
        <w:jc w:val="both"/>
        <w:rPr>
          <w:rFonts w:ascii="Tahoma" w:eastAsia="Times New Roman" w:hAnsi="Tahoma" w:cs="Tahoma"/>
          <w:lang w:eastAsia="sl-SI"/>
        </w:rPr>
      </w:pPr>
    </w:p>
    <w:p w14:paraId="211CB4DA" w14:textId="77777777" w:rsidR="00EE682D" w:rsidRPr="0034106B" w:rsidRDefault="004E1E2E" w:rsidP="004E1E2E">
      <w:pPr>
        <w:keepNext/>
        <w:keepLines/>
        <w:spacing w:after="0" w:line="240" w:lineRule="auto"/>
        <w:jc w:val="both"/>
        <w:rPr>
          <w:rFonts w:ascii="Tahoma" w:eastAsia="Times New Roman" w:hAnsi="Tahoma" w:cs="Tahoma"/>
          <w:lang w:eastAsia="sl-SI"/>
        </w:rPr>
      </w:pPr>
      <w:r w:rsidRPr="00F4633B">
        <w:rPr>
          <w:rFonts w:ascii="Tahoma" w:eastAsia="Times New Roman" w:hAnsi="Tahoma" w:cs="Tahoma"/>
          <w:lang w:eastAsia="sl-SI"/>
        </w:rPr>
        <w:t>Izvajalec se obveže, da na naročnikovo zahtevo na svoje stroške odpravi vse pomanjkljivosti v garancijski dobi, nastale po krivdi izvajalca</w:t>
      </w:r>
      <w:r w:rsidR="00EE682D" w:rsidRPr="0034106B">
        <w:rPr>
          <w:rFonts w:ascii="Tahoma" w:eastAsia="Times New Roman" w:hAnsi="Tahoma" w:cs="Tahoma"/>
          <w:lang w:eastAsia="sl-SI"/>
        </w:rPr>
        <w:t>.</w:t>
      </w:r>
    </w:p>
    <w:p w14:paraId="6552E06A" w14:textId="77777777" w:rsidR="00B3547F" w:rsidRPr="0034106B" w:rsidRDefault="00B3547F" w:rsidP="00530307">
      <w:pPr>
        <w:keepNext/>
        <w:keepLines/>
        <w:tabs>
          <w:tab w:val="left" w:pos="567"/>
          <w:tab w:val="left" w:pos="1702"/>
        </w:tabs>
        <w:spacing w:after="0" w:line="240" w:lineRule="auto"/>
        <w:jc w:val="both"/>
        <w:rPr>
          <w:rFonts w:ascii="Tahoma" w:eastAsia="Times New Roman" w:hAnsi="Tahoma" w:cs="Tahoma"/>
          <w:b/>
          <w:lang w:eastAsia="sl-SI"/>
        </w:rPr>
      </w:pPr>
    </w:p>
    <w:p w14:paraId="37783ED1" w14:textId="77777777" w:rsidR="00032886" w:rsidRPr="0034106B" w:rsidRDefault="00032886"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1B0E9884" w14:textId="77777777" w:rsidR="00032886" w:rsidRPr="0034106B" w:rsidRDefault="00032886" w:rsidP="00530307">
      <w:pPr>
        <w:keepNext/>
        <w:keepLines/>
        <w:tabs>
          <w:tab w:val="left" w:pos="567"/>
          <w:tab w:val="left" w:pos="1702"/>
        </w:tabs>
        <w:spacing w:after="0" w:line="240" w:lineRule="auto"/>
        <w:jc w:val="both"/>
        <w:rPr>
          <w:rFonts w:ascii="Tahoma" w:eastAsia="Times New Roman" w:hAnsi="Tahoma" w:cs="Tahoma"/>
          <w:b/>
          <w:lang w:eastAsia="sl-SI"/>
        </w:rPr>
      </w:pPr>
    </w:p>
    <w:p w14:paraId="19FDC976" w14:textId="77777777" w:rsidR="004E1E2E" w:rsidRPr="00B3547F" w:rsidRDefault="004E1E2E" w:rsidP="004E1E2E">
      <w:pPr>
        <w:keepNext/>
        <w:keepLines/>
        <w:spacing w:after="0" w:line="240" w:lineRule="auto"/>
        <w:jc w:val="both"/>
        <w:rPr>
          <w:rFonts w:ascii="Tahoma" w:eastAsia="Times New Roman" w:hAnsi="Tahoma" w:cs="Tahoma"/>
          <w:lang w:eastAsia="sl-SI"/>
        </w:rPr>
      </w:pPr>
      <w:r w:rsidRPr="00B3547F">
        <w:rPr>
          <w:rFonts w:ascii="Tahoma" w:eastAsia="Times New Roman" w:hAnsi="Tahoma" w:cs="Tahoma"/>
          <w:lang w:eastAsia="sl-SI"/>
        </w:rPr>
        <w:t xml:space="preserve">Unovčitev </w:t>
      </w:r>
      <w:r w:rsidRPr="004F2F67">
        <w:rPr>
          <w:rFonts w:ascii="Tahoma" w:eastAsia="Times New Roman" w:hAnsi="Tahoma" w:cs="Tahoma"/>
          <w:lang w:eastAsia="sl-SI"/>
        </w:rPr>
        <w:t xml:space="preserve">kateregakoli </w:t>
      </w:r>
      <w:r w:rsidRPr="00B3547F">
        <w:rPr>
          <w:rFonts w:ascii="Tahoma" w:eastAsia="Times New Roman" w:hAnsi="Tahoma" w:cs="Tahoma"/>
          <w:lang w:eastAsia="sl-SI"/>
        </w:rPr>
        <w:t xml:space="preserve">finančnega zavarovanja ne odvezuje izvajalca od njegove obveznosti, povrniti naročniku škodo v višini zneska razlike med višino dejanske škode, ki jo je naročnik zaradi neizpolnjevanja </w:t>
      </w:r>
      <w:r>
        <w:rPr>
          <w:rFonts w:ascii="Tahoma" w:eastAsia="Times New Roman" w:hAnsi="Tahoma" w:cs="Tahoma"/>
          <w:lang w:eastAsia="sl-SI"/>
        </w:rPr>
        <w:t xml:space="preserve">ali napačnega izpolnjevanja </w:t>
      </w:r>
      <w:r w:rsidRPr="00B3547F">
        <w:rPr>
          <w:rFonts w:ascii="Tahoma" w:eastAsia="Times New Roman" w:hAnsi="Tahoma" w:cs="Tahoma"/>
          <w:lang w:eastAsia="sl-SI"/>
        </w:rPr>
        <w:t>obveznosti izvajalca iz te pogodbe utrpel in zneskom iz unovčenega finančnega zavarovanja.</w:t>
      </w:r>
    </w:p>
    <w:p w14:paraId="38266E9D" w14:textId="77777777" w:rsidR="00AB3D65" w:rsidRPr="0034106B" w:rsidRDefault="00AB3D65" w:rsidP="00530307">
      <w:pPr>
        <w:keepNext/>
        <w:keepLines/>
        <w:spacing w:after="0" w:line="240" w:lineRule="auto"/>
        <w:jc w:val="both"/>
      </w:pPr>
    </w:p>
    <w:p w14:paraId="356E4019" w14:textId="77777777" w:rsidR="00AB3D65" w:rsidRPr="0034106B" w:rsidRDefault="00AB3D65" w:rsidP="002C7037">
      <w:pPr>
        <w:pStyle w:val="Odstavekseznama"/>
        <w:keepNext/>
        <w:keepLines/>
        <w:numPr>
          <w:ilvl w:val="0"/>
          <w:numId w:val="10"/>
        </w:numPr>
        <w:ind w:left="567" w:hanging="567"/>
        <w:jc w:val="center"/>
        <w:rPr>
          <w:rFonts w:ascii="Tahoma" w:hAnsi="Tahoma" w:cs="Tahoma"/>
          <w:b/>
          <w:sz w:val="22"/>
          <w:szCs w:val="22"/>
        </w:rPr>
      </w:pPr>
      <w:r w:rsidRPr="0034106B">
        <w:rPr>
          <w:rFonts w:ascii="Tahoma" w:hAnsi="Tahoma" w:cs="Tahoma"/>
          <w:b/>
          <w:sz w:val="22"/>
          <w:szCs w:val="22"/>
        </w:rPr>
        <w:t xml:space="preserve">OSTALA ZAVAROVANJA </w:t>
      </w:r>
    </w:p>
    <w:p w14:paraId="619DC85C" w14:textId="77777777" w:rsidR="00AB3D65" w:rsidRPr="0034106B" w:rsidRDefault="00AB3D65" w:rsidP="00530307">
      <w:pPr>
        <w:keepNext/>
        <w:keepLines/>
        <w:spacing w:after="0" w:line="240" w:lineRule="auto"/>
        <w:jc w:val="both"/>
      </w:pPr>
    </w:p>
    <w:p w14:paraId="7D1C63FC" w14:textId="77777777" w:rsidR="00AB3D65" w:rsidRPr="0034106B" w:rsidRDefault="00AB3D65"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4534B056" w14:textId="77777777" w:rsidR="00AB3D65" w:rsidRPr="0034106B" w:rsidRDefault="00AB3D65" w:rsidP="00530307">
      <w:pPr>
        <w:keepNext/>
        <w:keepLines/>
        <w:spacing w:after="0" w:line="240" w:lineRule="auto"/>
        <w:jc w:val="both"/>
        <w:rPr>
          <w:rFonts w:ascii="Tahoma" w:eastAsia="Times New Roman" w:hAnsi="Tahoma" w:cs="Tahoma"/>
          <w:szCs w:val="20"/>
          <w:lang w:eastAsia="sl-SI"/>
        </w:rPr>
      </w:pPr>
    </w:p>
    <w:p w14:paraId="115D9B67" w14:textId="77777777" w:rsidR="00AB3D65" w:rsidRPr="0034106B" w:rsidRDefault="00AB3D65" w:rsidP="00530307">
      <w:pPr>
        <w:keepNext/>
        <w:keepLines/>
        <w:spacing w:after="0" w:line="240" w:lineRule="auto"/>
        <w:jc w:val="both"/>
        <w:rPr>
          <w:rFonts w:ascii="Tahoma" w:eastAsia="Times New Roman" w:hAnsi="Tahoma" w:cs="Tahoma"/>
          <w:szCs w:val="20"/>
          <w:lang w:eastAsia="sl-SI"/>
        </w:rPr>
      </w:pPr>
      <w:r w:rsidRPr="0034106B">
        <w:rPr>
          <w:rFonts w:ascii="Tahoma" w:eastAsia="Times New Roman" w:hAnsi="Tahoma" w:cs="Tahoma"/>
          <w:szCs w:val="20"/>
          <w:lang w:eastAsia="sl-SI"/>
        </w:rPr>
        <w:t>Izvajalec mora imeti obvezno zavarovano dejavnost</w:t>
      </w:r>
      <w:r w:rsidR="00046C07" w:rsidRPr="0034106B">
        <w:rPr>
          <w:rFonts w:ascii="Tahoma" w:eastAsia="Times New Roman" w:hAnsi="Tahoma" w:cs="Tahoma"/>
          <w:szCs w:val="20"/>
          <w:lang w:eastAsia="sl-SI"/>
        </w:rPr>
        <w:t xml:space="preserve"> v skladu z veljavnim zakonom, ki ureja grad</w:t>
      </w:r>
      <w:r w:rsidR="00BA4E04" w:rsidRPr="0034106B">
        <w:rPr>
          <w:rFonts w:ascii="Tahoma" w:eastAsia="Times New Roman" w:hAnsi="Tahoma" w:cs="Tahoma"/>
          <w:szCs w:val="20"/>
          <w:lang w:eastAsia="sl-SI"/>
        </w:rPr>
        <w:t>njo</w:t>
      </w:r>
      <w:r w:rsidR="00046C07" w:rsidRPr="0034106B">
        <w:rPr>
          <w:rFonts w:ascii="Tahoma" w:eastAsia="Times New Roman" w:hAnsi="Tahoma" w:cs="Tahoma"/>
          <w:szCs w:val="20"/>
          <w:lang w:eastAsia="sl-SI"/>
        </w:rPr>
        <w:t xml:space="preserve">, </w:t>
      </w:r>
      <w:r w:rsidRPr="0034106B">
        <w:rPr>
          <w:rFonts w:ascii="Tahoma" w:eastAsia="Times New Roman" w:hAnsi="Tahoma" w:cs="Tahoma"/>
          <w:szCs w:val="20"/>
          <w:lang w:eastAsia="sl-SI"/>
        </w:rPr>
        <w:t xml:space="preserve">ves čas veljavnosti te pogodbe. </w:t>
      </w:r>
    </w:p>
    <w:p w14:paraId="4F1F6ED2" w14:textId="77777777" w:rsidR="00AB3D65" w:rsidRPr="0034106B" w:rsidRDefault="00AB3D65" w:rsidP="00530307">
      <w:pPr>
        <w:keepNext/>
        <w:keepLines/>
        <w:spacing w:after="0" w:line="240" w:lineRule="auto"/>
        <w:jc w:val="both"/>
        <w:rPr>
          <w:rFonts w:ascii="Tahoma" w:eastAsia="Times New Roman" w:hAnsi="Tahoma" w:cs="Tahoma"/>
          <w:szCs w:val="20"/>
          <w:lang w:eastAsia="sl-SI"/>
        </w:rPr>
      </w:pPr>
    </w:p>
    <w:p w14:paraId="03EB552B" w14:textId="77777777" w:rsidR="00AB3D65" w:rsidRPr="0034106B" w:rsidRDefault="00AB3D65" w:rsidP="00530307">
      <w:pPr>
        <w:keepNext/>
        <w:keepLines/>
        <w:spacing w:after="0" w:line="240" w:lineRule="auto"/>
        <w:jc w:val="both"/>
        <w:rPr>
          <w:rFonts w:ascii="Tahoma" w:eastAsia="Times New Roman" w:hAnsi="Tahoma" w:cs="Tahoma"/>
          <w:szCs w:val="20"/>
          <w:lang w:eastAsia="sl-SI"/>
        </w:rPr>
      </w:pPr>
      <w:r w:rsidRPr="0034106B">
        <w:rPr>
          <w:rFonts w:ascii="Tahoma" w:eastAsia="Times New Roman" w:hAnsi="Tahoma" w:cs="Tahoma"/>
          <w:szCs w:val="20"/>
          <w:lang w:eastAsia="sl-SI"/>
        </w:rPr>
        <w:t xml:space="preserve">Zavarovalna polica mora biti priložena k tej pogodbi. Izvajalec je dolžan ažurirati zavarovalno polico in o spremembah </w:t>
      </w:r>
      <w:r w:rsidR="00046C07" w:rsidRPr="0034106B">
        <w:rPr>
          <w:rFonts w:ascii="Tahoma" w:eastAsia="Times New Roman" w:hAnsi="Tahoma" w:cs="Tahoma"/>
          <w:szCs w:val="20"/>
          <w:lang w:eastAsia="sl-SI"/>
        </w:rPr>
        <w:t xml:space="preserve">sproti </w:t>
      </w:r>
      <w:r w:rsidRPr="0034106B">
        <w:rPr>
          <w:rFonts w:ascii="Tahoma" w:eastAsia="Times New Roman" w:hAnsi="Tahoma" w:cs="Tahoma"/>
          <w:szCs w:val="20"/>
          <w:lang w:eastAsia="sl-SI"/>
        </w:rPr>
        <w:t>obveščati naročnika.</w:t>
      </w:r>
    </w:p>
    <w:p w14:paraId="762F1528" w14:textId="77777777" w:rsidR="00A002FB" w:rsidRPr="0034106B" w:rsidRDefault="00A002FB" w:rsidP="00530307">
      <w:pPr>
        <w:keepNext/>
        <w:keepLines/>
        <w:spacing w:after="0" w:line="240" w:lineRule="auto"/>
        <w:jc w:val="both"/>
        <w:rPr>
          <w:rFonts w:ascii="Tahoma" w:eastAsia="Times New Roman" w:hAnsi="Tahoma" w:cs="Tahoma"/>
          <w:szCs w:val="20"/>
          <w:lang w:eastAsia="sl-SI"/>
        </w:rPr>
      </w:pPr>
    </w:p>
    <w:p w14:paraId="074B84C3" w14:textId="77777777" w:rsidR="00EC3759" w:rsidRPr="0034106B" w:rsidRDefault="00EC3759" w:rsidP="002C7037">
      <w:pPr>
        <w:pStyle w:val="Odstavekseznama"/>
        <w:keepNext/>
        <w:keepLines/>
        <w:numPr>
          <w:ilvl w:val="0"/>
          <w:numId w:val="10"/>
        </w:numPr>
        <w:ind w:left="567" w:hanging="567"/>
        <w:jc w:val="center"/>
        <w:rPr>
          <w:rFonts w:ascii="Tahoma" w:hAnsi="Tahoma" w:cs="Tahoma"/>
          <w:b/>
          <w:sz w:val="22"/>
          <w:szCs w:val="22"/>
        </w:rPr>
      </w:pPr>
      <w:r w:rsidRPr="0034106B">
        <w:rPr>
          <w:rFonts w:ascii="Tahoma" w:hAnsi="Tahoma" w:cs="Tahoma"/>
          <w:b/>
          <w:sz w:val="22"/>
          <w:szCs w:val="22"/>
        </w:rPr>
        <w:t>POGODBENA KAZEN</w:t>
      </w:r>
    </w:p>
    <w:p w14:paraId="7730EF99" w14:textId="77777777" w:rsidR="00EC3759" w:rsidRPr="0034106B" w:rsidRDefault="00EC3759" w:rsidP="00530307">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2B64BAB7" w14:textId="77777777" w:rsidR="00EC3759" w:rsidRPr="0034106B"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525BDB51" w14:textId="77777777" w:rsidR="00EC3759" w:rsidRPr="0034106B" w:rsidRDefault="00EC3759" w:rsidP="00530307">
      <w:pPr>
        <w:keepNext/>
        <w:keepLines/>
        <w:spacing w:after="0" w:line="240" w:lineRule="auto"/>
        <w:jc w:val="both"/>
        <w:rPr>
          <w:rFonts w:ascii="Tahoma" w:eastAsia="Times New Roman" w:hAnsi="Tahoma" w:cs="Tahoma"/>
          <w:lang w:eastAsia="sl-SI"/>
        </w:rPr>
      </w:pPr>
    </w:p>
    <w:p w14:paraId="28F98E4A" w14:textId="12D2CAB0" w:rsidR="004E1E2E" w:rsidRPr="00B5769A" w:rsidRDefault="004E1E2E" w:rsidP="004E1E2E">
      <w:pPr>
        <w:keepNext/>
        <w:keepLines/>
        <w:spacing w:after="0" w:line="240" w:lineRule="auto"/>
        <w:jc w:val="both"/>
        <w:rPr>
          <w:rFonts w:ascii="Tahoma" w:eastAsia="Times New Roman" w:hAnsi="Tahoma" w:cs="Tahoma"/>
          <w:szCs w:val="20"/>
          <w:lang w:eastAsia="sl-SI"/>
        </w:rPr>
      </w:pPr>
      <w:r w:rsidRPr="0016051F">
        <w:rPr>
          <w:rFonts w:ascii="Tahoma" w:eastAsia="Times New Roman" w:hAnsi="Tahoma" w:cs="Tahoma"/>
          <w:szCs w:val="20"/>
          <w:lang w:eastAsia="sl-SI"/>
        </w:rPr>
        <w:t xml:space="preserve">V kolikor izvajalec ne izpolni svojih pogodbenih obveznosti </w:t>
      </w:r>
      <w:r w:rsidRPr="00B5769A">
        <w:rPr>
          <w:rFonts w:ascii="Tahoma" w:eastAsia="Times New Roman" w:hAnsi="Tahoma" w:cs="Tahoma"/>
          <w:szCs w:val="20"/>
          <w:lang w:eastAsia="sl-SI"/>
        </w:rPr>
        <w:t>v rok</w:t>
      </w:r>
      <w:r>
        <w:rPr>
          <w:rFonts w:ascii="Tahoma" w:eastAsia="Times New Roman" w:hAnsi="Tahoma" w:cs="Tahoma"/>
          <w:szCs w:val="20"/>
          <w:lang w:eastAsia="sl-SI"/>
        </w:rPr>
        <w:t>ih</w:t>
      </w:r>
      <w:r w:rsidRPr="00B5769A">
        <w:rPr>
          <w:rFonts w:ascii="Tahoma" w:eastAsia="Times New Roman" w:hAnsi="Tahoma" w:cs="Tahoma"/>
          <w:szCs w:val="20"/>
          <w:lang w:eastAsia="sl-SI"/>
        </w:rPr>
        <w:t>, opredeljen</w:t>
      </w:r>
      <w:r>
        <w:rPr>
          <w:rFonts w:ascii="Tahoma" w:eastAsia="Times New Roman" w:hAnsi="Tahoma" w:cs="Tahoma"/>
          <w:szCs w:val="20"/>
          <w:lang w:eastAsia="sl-SI"/>
        </w:rPr>
        <w:t>ih</w:t>
      </w:r>
      <w:r w:rsidRPr="00B5769A">
        <w:rPr>
          <w:rFonts w:ascii="Tahoma" w:eastAsia="Times New Roman" w:hAnsi="Tahoma" w:cs="Tahoma"/>
          <w:szCs w:val="20"/>
          <w:lang w:eastAsia="sl-SI"/>
        </w:rPr>
        <w:t xml:space="preserve"> v </w:t>
      </w:r>
      <w:r w:rsidR="008A380E">
        <w:rPr>
          <w:rFonts w:ascii="Tahoma" w:eastAsia="Times New Roman" w:hAnsi="Tahoma" w:cs="Tahoma"/>
          <w:szCs w:val="20"/>
          <w:lang w:eastAsia="sl-SI"/>
        </w:rPr>
        <w:t>13</w:t>
      </w:r>
      <w:r w:rsidRPr="00B5769A">
        <w:rPr>
          <w:rFonts w:ascii="Tahoma" w:eastAsia="Times New Roman" w:hAnsi="Tahoma" w:cs="Tahoma"/>
          <w:szCs w:val="20"/>
          <w:lang w:eastAsia="sl-SI"/>
        </w:rPr>
        <w:t>. členu</w:t>
      </w:r>
      <w:r>
        <w:rPr>
          <w:rFonts w:ascii="Tahoma" w:eastAsia="Times New Roman" w:hAnsi="Tahoma" w:cs="Tahoma"/>
          <w:szCs w:val="20"/>
          <w:lang w:eastAsia="sl-SI"/>
        </w:rPr>
        <w:t xml:space="preserve"> </w:t>
      </w:r>
      <w:r w:rsidRPr="00B5769A">
        <w:rPr>
          <w:rFonts w:ascii="Tahoma" w:eastAsia="Times New Roman" w:hAnsi="Tahoma" w:cs="Tahoma"/>
          <w:szCs w:val="20"/>
          <w:lang w:eastAsia="sl-SI"/>
        </w:rPr>
        <w:t>te pogodbe in</w:t>
      </w:r>
      <w:r w:rsidRPr="0016051F">
        <w:rPr>
          <w:rFonts w:ascii="Tahoma" w:eastAsia="Times New Roman" w:hAnsi="Tahoma" w:cs="Tahoma"/>
          <w:szCs w:val="20"/>
          <w:lang w:eastAsia="sl-SI"/>
        </w:rPr>
        <w:t xml:space="preserve"> neizpolnitev ni posledica višje sile, kot je zapisano v </w:t>
      </w:r>
      <w:r w:rsidR="008A380E">
        <w:rPr>
          <w:rFonts w:ascii="Tahoma" w:eastAsia="Times New Roman" w:hAnsi="Tahoma" w:cs="Tahoma"/>
          <w:szCs w:val="20"/>
          <w:lang w:eastAsia="sl-SI"/>
        </w:rPr>
        <w:t>21</w:t>
      </w:r>
      <w:r w:rsidRPr="0016051F">
        <w:rPr>
          <w:rFonts w:ascii="Tahoma" w:eastAsia="Times New Roman" w:hAnsi="Tahoma" w:cs="Tahoma"/>
          <w:szCs w:val="20"/>
          <w:lang w:eastAsia="sl-SI"/>
        </w:rPr>
        <w:t>. členu</w:t>
      </w:r>
      <w:r>
        <w:rPr>
          <w:rFonts w:ascii="Tahoma" w:eastAsia="Times New Roman" w:hAnsi="Tahoma" w:cs="Tahoma"/>
          <w:szCs w:val="20"/>
          <w:lang w:eastAsia="sl-SI"/>
        </w:rPr>
        <w:t xml:space="preserve"> te</w:t>
      </w:r>
      <w:r w:rsidRPr="0016051F">
        <w:rPr>
          <w:rFonts w:ascii="Tahoma" w:eastAsia="Times New Roman" w:hAnsi="Tahoma" w:cs="Tahoma"/>
          <w:szCs w:val="20"/>
          <w:lang w:eastAsia="sl-SI"/>
        </w:rPr>
        <w:t xml:space="preserve"> pogodbe, je </w:t>
      </w:r>
      <w:r w:rsidRPr="00B5769A">
        <w:rPr>
          <w:rFonts w:ascii="Tahoma" w:eastAsia="Times New Roman" w:hAnsi="Tahoma" w:cs="Tahoma"/>
          <w:szCs w:val="20"/>
          <w:lang w:eastAsia="sl-SI"/>
        </w:rPr>
        <w:t xml:space="preserve">naročnik upravičen obračunati pogodbeno kazen v višini enega odstotka </w:t>
      </w:r>
      <w:r w:rsidRPr="0016051F">
        <w:rPr>
          <w:rFonts w:ascii="Tahoma" w:eastAsia="Times New Roman" w:hAnsi="Tahoma" w:cs="Tahoma"/>
          <w:szCs w:val="20"/>
          <w:lang w:eastAsia="sl-SI"/>
        </w:rPr>
        <w:t xml:space="preserve">(1 %) </w:t>
      </w:r>
      <w:r>
        <w:rPr>
          <w:rFonts w:ascii="Tahoma" w:eastAsia="Times New Roman" w:hAnsi="Tahoma" w:cs="Tahoma"/>
          <w:szCs w:val="20"/>
          <w:lang w:eastAsia="sl-SI"/>
        </w:rPr>
        <w:t>celotne pogod</w:t>
      </w:r>
      <w:r w:rsidRPr="0016051F">
        <w:rPr>
          <w:rFonts w:ascii="Tahoma" w:eastAsia="Times New Roman" w:hAnsi="Tahoma" w:cs="Tahoma"/>
          <w:szCs w:val="20"/>
          <w:lang w:eastAsia="sl-SI"/>
        </w:rPr>
        <w:t>bene vrednosti</w:t>
      </w:r>
      <w:r>
        <w:rPr>
          <w:rFonts w:ascii="Tahoma" w:eastAsia="Times New Roman" w:hAnsi="Tahoma" w:cs="Tahoma"/>
          <w:szCs w:val="20"/>
          <w:lang w:eastAsia="sl-SI"/>
        </w:rPr>
        <w:t xml:space="preserve"> brez DDV</w:t>
      </w:r>
      <w:r w:rsidRPr="0016051F">
        <w:rPr>
          <w:rFonts w:ascii="Tahoma" w:eastAsia="Times New Roman" w:hAnsi="Tahoma" w:cs="Tahoma"/>
          <w:szCs w:val="20"/>
          <w:lang w:eastAsia="sl-SI"/>
        </w:rPr>
        <w:t xml:space="preserve"> za vsak dan zamude</w:t>
      </w:r>
      <w:r w:rsidR="00D47556">
        <w:rPr>
          <w:rFonts w:ascii="Tahoma" w:eastAsia="Times New Roman" w:hAnsi="Tahoma" w:cs="Tahoma"/>
          <w:szCs w:val="20"/>
          <w:lang w:eastAsia="sl-SI"/>
        </w:rPr>
        <w:t xml:space="preserve"> roka iz 2. odstavka </w:t>
      </w:r>
      <w:r w:rsidR="00FF747C">
        <w:rPr>
          <w:rFonts w:ascii="Tahoma" w:eastAsia="Times New Roman" w:hAnsi="Tahoma" w:cs="Tahoma"/>
          <w:szCs w:val="20"/>
          <w:lang w:eastAsia="sl-SI"/>
        </w:rPr>
        <w:t>13</w:t>
      </w:r>
      <w:r w:rsidR="00D47556">
        <w:rPr>
          <w:rFonts w:ascii="Tahoma" w:eastAsia="Times New Roman" w:hAnsi="Tahoma" w:cs="Tahoma"/>
          <w:szCs w:val="20"/>
          <w:lang w:eastAsia="sl-SI"/>
        </w:rPr>
        <w:t>. člena</w:t>
      </w:r>
      <w:r>
        <w:rPr>
          <w:rFonts w:ascii="Tahoma" w:eastAsia="Times New Roman" w:hAnsi="Tahoma" w:cs="Tahoma"/>
          <w:szCs w:val="20"/>
          <w:lang w:eastAsia="sl-SI"/>
        </w:rPr>
        <w:t>,</w:t>
      </w:r>
      <w:r w:rsidRPr="0016051F">
        <w:rPr>
          <w:rFonts w:ascii="Tahoma" w:eastAsia="Times New Roman" w:hAnsi="Tahoma" w:cs="Tahoma"/>
          <w:szCs w:val="20"/>
          <w:lang w:eastAsia="sl-SI"/>
        </w:rPr>
        <w:t xml:space="preserve"> </w:t>
      </w:r>
      <w:r w:rsidRPr="00B5769A">
        <w:rPr>
          <w:rFonts w:ascii="Tahoma" w:eastAsia="Times New Roman" w:hAnsi="Tahoma" w:cs="Tahoma"/>
          <w:szCs w:val="20"/>
          <w:lang w:eastAsia="sl-SI"/>
        </w:rPr>
        <w:t xml:space="preserve">pri čemer sme pogodbena kazen znašati največ 10% (deset odstotkov) </w:t>
      </w:r>
      <w:r w:rsidRPr="00C01FC1">
        <w:rPr>
          <w:rFonts w:ascii="Tahoma" w:eastAsia="Times New Roman" w:hAnsi="Tahoma" w:cs="Tahoma"/>
          <w:szCs w:val="20"/>
          <w:lang w:eastAsia="sl-SI"/>
        </w:rPr>
        <w:t>celotne pogodbene vrednosti brez DDV</w:t>
      </w:r>
      <w:r>
        <w:rPr>
          <w:rFonts w:ascii="Tahoma" w:eastAsia="Times New Roman" w:hAnsi="Tahoma" w:cs="Tahoma"/>
          <w:szCs w:val="20"/>
          <w:lang w:eastAsia="sl-SI"/>
        </w:rPr>
        <w:t>.</w:t>
      </w:r>
      <w:r w:rsidRPr="00C01FC1">
        <w:rPr>
          <w:rFonts w:ascii="Tahoma" w:eastAsia="Times New Roman" w:hAnsi="Tahoma" w:cs="Tahoma"/>
          <w:szCs w:val="20"/>
          <w:lang w:eastAsia="sl-SI"/>
        </w:rPr>
        <w:t xml:space="preserve"> </w:t>
      </w:r>
    </w:p>
    <w:p w14:paraId="08D47AE3" w14:textId="77777777" w:rsidR="0095248A" w:rsidRPr="0034106B" w:rsidRDefault="0095248A" w:rsidP="00530307">
      <w:pPr>
        <w:keepNext/>
        <w:keepLines/>
        <w:tabs>
          <w:tab w:val="left" w:pos="567"/>
          <w:tab w:val="left" w:pos="1418"/>
          <w:tab w:val="left" w:pos="1702"/>
        </w:tabs>
        <w:spacing w:after="0" w:line="240" w:lineRule="auto"/>
        <w:jc w:val="both"/>
        <w:rPr>
          <w:rFonts w:ascii="Tahoma" w:eastAsia="Times New Roman" w:hAnsi="Tahoma" w:cs="Tahoma"/>
          <w:lang w:eastAsia="sl-SI"/>
        </w:rPr>
      </w:pPr>
    </w:p>
    <w:p w14:paraId="5A7B0D50" w14:textId="77777777" w:rsidR="004E1E2E" w:rsidRDefault="004E1E2E" w:rsidP="004E1E2E">
      <w:pPr>
        <w:keepNext/>
        <w:keepLines/>
        <w:spacing w:after="0" w:line="240" w:lineRule="auto"/>
        <w:jc w:val="both"/>
        <w:rPr>
          <w:rFonts w:ascii="Tahoma" w:eastAsia="Times New Roman" w:hAnsi="Tahoma" w:cs="Tahoma"/>
          <w:szCs w:val="20"/>
          <w:lang w:eastAsia="sl-SI"/>
        </w:rPr>
      </w:pPr>
      <w:r w:rsidRPr="00C01FC1">
        <w:rPr>
          <w:rFonts w:ascii="Tahoma" w:eastAsia="Times New Roman" w:hAnsi="Tahoma" w:cs="Tahoma"/>
          <w:szCs w:val="20"/>
          <w:lang w:eastAsia="sl-SI"/>
        </w:rPr>
        <w:t xml:space="preserve">V kolikor pogodbena kazen </w:t>
      </w:r>
      <w:r w:rsidRPr="00BF677C">
        <w:rPr>
          <w:rFonts w:ascii="Tahoma" w:hAnsi="Tahoma" w:cs="Tahoma"/>
        </w:rPr>
        <w:t xml:space="preserve">preseže deset odstotkov (10%) </w:t>
      </w:r>
      <w:r w:rsidRPr="00C01FC1">
        <w:rPr>
          <w:rFonts w:ascii="Tahoma" w:eastAsia="Times New Roman" w:hAnsi="Tahoma" w:cs="Tahoma"/>
          <w:szCs w:val="20"/>
          <w:lang w:eastAsia="sl-SI"/>
        </w:rPr>
        <w:t xml:space="preserve">celotne pogodbene vrednosti brez DDV </w:t>
      </w:r>
      <w:r w:rsidRPr="00BF677C">
        <w:rPr>
          <w:rFonts w:ascii="Tahoma" w:hAnsi="Tahoma" w:cs="Tahoma"/>
        </w:rPr>
        <w:t xml:space="preserve">lahko naročnik </w:t>
      </w:r>
      <w:r w:rsidRPr="0095248A">
        <w:rPr>
          <w:rFonts w:ascii="Tahoma" w:eastAsia="Times New Roman" w:hAnsi="Tahoma" w:cs="Tahoma"/>
          <w:lang w:eastAsia="sl-SI"/>
        </w:rPr>
        <w:t xml:space="preserve">unovči finančno zavarovanje za </w:t>
      </w:r>
      <w:r>
        <w:rPr>
          <w:rFonts w:ascii="Tahoma" w:eastAsia="Times New Roman" w:hAnsi="Tahoma" w:cs="Tahoma"/>
          <w:lang w:eastAsia="sl-SI"/>
        </w:rPr>
        <w:t xml:space="preserve">zavarovanje </w:t>
      </w:r>
      <w:r w:rsidRPr="0095248A">
        <w:rPr>
          <w:rFonts w:ascii="Tahoma" w:eastAsia="Times New Roman" w:hAnsi="Tahoma" w:cs="Tahoma"/>
          <w:lang w:eastAsia="sl-SI"/>
        </w:rPr>
        <w:t>dobr</w:t>
      </w:r>
      <w:r>
        <w:rPr>
          <w:rFonts w:ascii="Tahoma" w:eastAsia="Times New Roman" w:hAnsi="Tahoma" w:cs="Tahoma"/>
          <w:lang w:eastAsia="sl-SI"/>
        </w:rPr>
        <w:t>e</w:t>
      </w:r>
      <w:r w:rsidRPr="0095248A">
        <w:rPr>
          <w:rFonts w:ascii="Tahoma" w:eastAsia="Times New Roman" w:hAnsi="Tahoma" w:cs="Tahoma"/>
          <w:lang w:eastAsia="sl-SI"/>
        </w:rPr>
        <w:t xml:space="preserve"> izvedb</w:t>
      </w:r>
      <w:r>
        <w:rPr>
          <w:rFonts w:ascii="Tahoma" w:eastAsia="Times New Roman" w:hAnsi="Tahoma" w:cs="Tahoma"/>
          <w:lang w:eastAsia="sl-SI"/>
        </w:rPr>
        <w:t>e</w:t>
      </w:r>
      <w:r w:rsidRPr="0095248A">
        <w:rPr>
          <w:rFonts w:ascii="Tahoma" w:eastAsia="Times New Roman" w:hAnsi="Tahoma" w:cs="Tahoma"/>
          <w:lang w:eastAsia="sl-SI"/>
        </w:rPr>
        <w:t xml:space="preserve"> pogodbenih obveznosti </w:t>
      </w:r>
      <w:r>
        <w:rPr>
          <w:rFonts w:ascii="Tahoma" w:eastAsia="Times New Roman" w:hAnsi="Tahoma" w:cs="Tahoma"/>
          <w:lang w:eastAsia="sl-SI"/>
        </w:rPr>
        <w:t>in/</w:t>
      </w:r>
      <w:r w:rsidRPr="0095248A">
        <w:rPr>
          <w:rFonts w:ascii="Tahoma" w:eastAsia="Times New Roman" w:hAnsi="Tahoma" w:cs="Tahoma"/>
          <w:lang w:eastAsia="sl-SI"/>
        </w:rPr>
        <w:t>ali odstopi od pogodbe</w:t>
      </w:r>
      <w:r w:rsidRPr="00C01FC1">
        <w:rPr>
          <w:rFonts w:ascii="Tahoma" w:eastAsia="Times New Roman" w:hAnsi="Tahoma" w:cs="Tahoma"/>
          <w:szCs w:val="20"/>
          <w:lang w:eastAsia="sl-SI"/>
        </w:rPr>
        <w:t>.</w:t>
      </w:r>
    </w:p>
    <w:p w14:paraId="3DBA8E67" w14:textId="77777777" w:rsidR="0095248A" w:rsidRPr="0034106B" w:rsidRDefault="0095248A" w:rsidP="00530307">
      <w:pPr>
        <w:keepNext/>
        <w:keepLines/>
        <w:spacing w:after="0" w:line="240" w:lineRule="auto"/>
        <w:jc w:val="both"/>
        <w:rPr>
          <w:rFonts w:ascii="Tahoma" w:eastAsia="Times New Roman" w:hAnsi="Tahoma" w:cs="Tahoma"/>
          <w:lang w:eastAsia="sl-SI"/>
        </w:rPr>
      </w:pPr>
    </w:p>
    <w:p w14:paraId="38F5E52D" w14:textId="77777777" w:rsidR="0095248A" w:rsidRPr="0034106B" w:rsidRDefault="0095248A"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4106B">
        <w:rPr>
          <w:rFonts w:ascii="Tahoma" w:eastAsia="Times New Roman" w:hAnsi="Tahoma" w:cs="Tahoma"/>
          <w:color w:val="000000"/>
          <w:lang w:eastAsia="sl-SI"/>
        </w:rPr>
        <w:t>člen</w:t>
      </w:r>
    </w:p>
    <w:p w14:paraId="4C65CE6E" w14:textId="77777777" w:rsidR="0095248A" w:rsidRPr="0095248A" w:rsidRDefault="0095248A" w:rsidP="00530307">
      <w:pPr>
        <w:keepNext/>
        <w:keepLines/>
        <w:spacing w:after="0" w:line="240" w:lineRule="auto"/>
        <w:jc w:val="both"/>
        <w:rPr>
          <w:rFonts w:ascii="Tahoma" w:eastAsia="Times New Roman" w:hAnsi="Tahoma" w:cs="Tahoma"/>
          <w:lang w:eastAsia="sl-SI"/>
        </w:rPr>
      </w:pPr>
    </w:p>
    <w:p w14:paraId="78AD3F0E" w14:textId="77777777" w:rsidR="00D47556" w:rsidRDefault="00D47556" w:rsidP="00AF71A1">
      <w:pPr>
        <w:keepNext/>
        <w:keepLines/>
        <w:spacing w:after="0" w:line="240" w:lineRule="auto"/>
        <w:jc w:val="both"/>
        <w:rPr>
          <w:rFonts w:ascii="Tahoma" w:eastAsia="Times New Roman" w:hAnsi="Tahoma" w:cs="Tahoma"/>
          <w:color w:val="000000"/>
          <w:lang w:eastAsia="sl-SI"/>
        </w:rPr>
      </w:pPr>
      <w:r>
        <w:rPr>
          <w:rFonts w:ascii="Tahoma" w:eastAsia="Times New Roman" w:hAnsi="Tahoma" w:cs="Tahoma"/>
          <w:color w:val="000000"/>
          <w:u w:val="single"/>
          <w:lang w:eastAsia="sl-SI"/>
        </w:rPr>
        <w:t>Izvajalec soglaša, da lahko n</w:t>
      </w:r>
      <w:r w:rsidRPr="002C4103">
        <w:rPr>
          <w:rFonts w:ascii="Tahoma" w:eastAsia="Times New Roman" w:hAnsi="Tahoma" w:cs="Tahoma"/>
          <w:color w:val="000000"/>
          <w:u w:val="single"/>
          <w:lang w:eastAsia="sl-SI"/>
        </w:rPr>
        <w:t>aročnik zoper izvajalca uveljavlja pogodbeno kazen tudi, če ob izpolnitvi na to izvajalca ni posebej opozoril.</w:t>
      </w:r>
    </w:p>
    <w:p w14:paraId="2958E7E9" w14:textId="77777777" w:rsidR="00D47556" w:rsidRDefault="00D47556" w:rsidP="00AF71A1">
      <w:pPr>
        <w:keepNext/>
        <w:keepLines/>
        <w:spacing w:after="0" w:line="240" w:lineRule="auto"/>
        <w:jc w:val="both"/>
        <w:rPr>
          <w:rFonts w:ascii="Tahoma" w:eastAsia="Times New Roman" w:hAnsi="Tahoma" w:cs="Tahoma"/>
          <w:color w:val="000000"/>
          <w:lang w:eastAsia="sl-SI"/>
        </w:rPr>
      </w:pPr>
    </w:p>
    <w:p w14:paraId="52C597CE" w14:textId="611F5C8D" w:rsidR="00AF71A1" w:rsidRPr="00AF71A1" w:rsidRDefault="00AF71A1" w:rsidP="00AF71A1">
      <w:pPr>
        <w:keepNext/>
        <w:keepLines/>
        <w:spacing w:after="0" w:line="240" w:lineRule="auto"/>
        <w:jc w:val="both"/>
        <w:rPr>
          <w:rFonts w:ascii="Tahoma" w:eastAsia="Times New Roman" w:hAnsi="Tahoma" w:cs="Tahoma"/>
          <w:color w:val="000000"/>
          <w:lang w:eastAsia="sl-SI"/>
        </w:rPr>
      </w:pPr>
      <w:r w:rsidRPr="00AF71A1">
        <w:rPr>
          <w:rFonts w:ascii="Tahoma" w:eastAsia="Times New Roman" w:hAnsi="Tahoma" w:cs="Tahoma"/>
          <w:color w:val="000000"/>
          <w:lang w:eastAsia="sl-SI"/>
        </w:rPr>
        <w:t>Za uveljavljanje dogovorjene pogodbene kazni bo naročnik izvajalcu izstavil račun s plačilnim rokom osem (8) koledarskih dni od dneva izstavitve računa</w:t>
      </w:r>
      <w:r w:rsidR="00D47556">
        <w:rPr>
          <w:rFonts w:ascii="Tahoma" w:eastAsia="Times New Roman" w:hAnsi="Tahoma" w:cs="Tahoma"/>
          <w:color w:val="000000"/>
          <w:lang w:eastAsia="sl-SI"/>
        </w:rPr>
        <w:t xml:space="preserve">. </w:t>
      </w:r>
      <w:r w:rsidRPr="00AF71A1">
        <w:rPr>
          <w:rFonts w:ascii="Tahoma" w:eastAsia="Times New Roman" w:hAnsi="Tahoma" w:cs="Tahoma"/>
          <w:color w:val="000000"/>
          <w:lang w:eastAsia="sl-SI"/>
        </w:rPr>
        <w:t xml:space="preserve">V primeru zamude pri plačilu računa, je izvajalec dolžan naročniku plačati zakonske zamudne obresti. </w:t>
      </w:r>
    </w:p>
    <w:p w14:paraId="015DA297" w14:textId="77777777" w:rsidR="00AF71A1" w:rsidRPr="00AF71A1" w:rsidRDefault="00AF71A1" w:rsidP="00AF71A1">
      <w:pPr>
        <w:keepNext/>
        <w:keepLines/>
        <w:spacing w:after="0" w:line="240" w:lineRule="auto"/>
        <w:jc w:val="both"/>
        <w:rPr>
          <w:rFonts w:ascii="Tahoma" w:eastAsia="Times New Roman" w:hAnsi="Tahoma" w:cs="Tahoma"/>
          <w:color w:val="000000"/>
          <w:lang w:eastAsia="sl-SI"/>
        </w:rPr>
      </w:pPr>
    </w:p>
    <w:p w14:paraId="00332BCA" w14:textId="77777777" w:rsidR="00AF71A1" w:rsidRPr="00AF71A1" w:rsidRDefault="00AF71A1" w:rsidP="00AF71A1">
      <w:pPr>
        <w:keepNext/>
        <w:keepLines/>
        <w:spacing w:after="0" w:line="240" w:lineRule="auto"/>
        <w:jc w:val="both"/>
        <w:rPr>
          <w:rFonts w:ascii="Tahoma" w:eastAsia="Times New Roman" w:hAnsi="Tahoma" w:cs="Tahoma"/>
          <w:color w:val="000000"/>
          <w:lang w:eastAsia="sl-SI"/>
        </w:rPr>
      </w:pPr>
      <w:r w:rsidRPr="00AF71A1">
        <w:rPr>
          <w:rFonts w:ascii="Tahoma" w:eastAsia="Times New Roman" w:hAnsi="Tahoma" w:cs="Tahoma"/>
          <w:color w:val="000000"/>
          <w:lang w:eastAsia="sl-SI"/>
        </w:rPr>
        <w:t>Naročnik in izvajalec soglašata, da pravica zaračunati pogodbeno kazen ni pogojena z nastankom škode pri naročniku. Za povračilo tako nastale škode bo naročnik unovčil finančno zavarovanje dobre izvedbe obveznosti oziroma bo škodo uveljavljal po splošnih načelih odškodninske odgovornosti, neodvisno od uveljavljanja pogodbene kazni.</w:t>
      </w:r>
    </w:p>
    <w:p w14:paraId="462388F3" w14:textId="77777777" w:rsidR="00EC3759" w:rsidRDefault="00EC3759" w:rsidP="00530307">
      <w:pPr>
        <w:keepNext/>
        <w:keepLines/>
        <w:spacing w:after="0" w:line="240" w:lineRule="auto"/>
        <w:jc w:val="both"/>
        <w:rPr>
          <w:rFonts w:ascii="Tahoma" w:eastAsia="Times New Roman" w:hAnsi="Tahoma" w:cs="Tahoma"/>
          <w:color w:val="000000"/>
          <w:lang w:eastAsia="sl-SI"/>
        </w:rPr>
      </w:pPr>
    </w:p>
    <w:p w14:paraId="5C49A9D4" w14:textId="77777777" w:rsidR="00EC3759" w:rsidRPr="00BA1D0D" w:rsidRDefault="00EC3759" w:rsidP="002C7037">
      <w:pPr>
        <w:pStyle w:val="Odstavekseznama"/>
        <w:keepNext/>
        <w:keepLines/>
        <w:numPr>
          <w:ilvl w:val="0"/>
          <w:numId w:val="10"/>
        </w:numPr>
        <w:ind w:left="567" w:hanging="567"/>
        <w:jc w:val="center"/>
        <w:rPr>
          <w:rFonts w:ascii="Tahoma" w:hAnsi="Tahoma" w:cs="Tahoma"/>
          <w:b/>
          <w:sz w:val="22"/>
          <w:szCs w:val="22"/>
        </w:rPr>
      </w:pPr>
      <w:r w:rsidRPr="00BA1D0D">
        <w:rPr>
          <w:rFonts w:ascii="Tahoma" w:hAnsi="Tahoma" w:cs="Tahoma"/>
          <w:b/>
          <w:sz w:val="22"/>
          <w:szCs w:val="22"/>
        </w:rPr>
        <w:t>ZAGOTAVLJANJE VARNOSTI NA DELOVIŠČU</w:t>
      </w:r>
    </w:p>
    <w:p w14:paraId="11050C66" w14:textId="77777777" w:rsidR="00EC3759" w:rsidRPr="001E09CD" w:rsidRDefault="00EC3759" w:rsidP="00530307">
      <w:pPr>
        <w:keepNext/>
        <w:keepLines/>
        <w:numPr>
          <w:ilvl w:val="12"/>
          <w:numId w:val="0"/>
        </w:numPr>
        <w:tabs>
          <w:tab w:val="left" w:pos="567"/>
          <w:tab w:val="left" w:pos="4253"/>
          <w:tab w:val="left" w:pos="5529"/>
          <w:tab w:val="right" w:pos="8505"/>
        </w:tabs>
        <w:spacing w:after="0" w:line="240" w:lineRule="auto"/>
        <w:jc w:val="center"/>
        <w:rPr>
          <w:b/>
        </w:rPr>
      </w:pPr>
    </w:p>
    <w:p w14:paraId="09B96B7E" w14:textId="77777777" w:rsidR="00EC3759" w:rsidRPr="0045415D"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45415D">
        <w:rPr>
          <w:rFonts w:ascii="Tahoma" w:eastAsia="Times New Roman" w:hAnsi="Tahoma" w:cs="Tahoma"/>
          <w:color w:val="000000"/>
          <w:lang w:eastAsia="sl-SI"/>
        </w:rPr>
        <w:t>člen</w:t>
      </w:r>
    </w:p>
    <w:p w14:paraId="295D6A5C" w14:textId="77777777" w:rsidR="00EC3759" w:rsidRPr="001E09CD" w:rsidRDefault="00EC3759" w:rsidP="00530307">
      <w:pPr>
        <w:keepNext/>
        <w:keepLines/>
        <w:spacing w:after="0" w:line="240" w:lineRule="auto"/>
        <w:jc w:val="both"/>
        <w:rPr>
          <w:rFonts w:ascii="Tahoma" w:eastAsia="Times New Roman" w:hAnsi="Tahoma" w:cs="Tahoma"/>
          <w:lang w:eastAsia="sl-SI"/>
        </w:rPr>
      </w:pPr>
    </w:p>
    <w:p w14:paraId="7FC61DFD" w14:textId="77777777" w:rsidR="00CF152D" w:rsidRPr="003B0CEA" w:rsidRDefault="00CF152D" w:rsidP="00530307">
      <w:pPr>
        <w:keepNext/>
        <w:keepLines/>
        <w:spacing w:after="0" w:line="240" w:lineRule="auto"/>
        <w:jc w:val="both"/>
        <w:rPr>
          <w:rFonts w:ascii="Tahoma" w:eastAsia="Times New Roman" w:hAnsi="Tahoma" w:cs="Tahoma"/>
          <w:lang w:eastAsia="sl-SI"/>
        </w:rPr>
      </w:pPr>
      <w:r w:rsidRPr="003B0CEA">
        <w:rPr>
          <w:rFonts w:ascii="Tahoma" w:eastAsia="Times New Roman" w:hAnsi="Tahoma" w:cs="Tahoma"/>
          <w:lang w:eastAsia="sl-SI"/>
        </w:rPr>
        <w:lastRenderedPageBreak/>
        <w:t xml:space="preserve">Izvajalec in naročnik morata pred začetkom </w:t>
      </w:r>
      <w:r>
        <w:rPr>
          <w:rFonts w:ascii="Tahoma" w:eastAsia="Times New Roman" w:hAnsi="Tahoma" w:cs="Tahoma"/>
          <w:lang w:eastAsia="sl-SI"/>
        </w:rPr>
        <w:t xml:space="preserve">izvajanja </w:t>
      </w:r>
      <w:r w:rsidRPr="003B0CEA">
        <w:rPr>
          <w:rFonts w:ascii="Tahoma" w:eastAsia="Times New Roman" w:hAnsi="Tahoma" w:cs="Tahoma"/>
          <w:lang w:eastAsia="sl-SI"/>
        </w:rPr>
        <w:t>pogodbenih del skleniti Pisni sporazum za določitev skupnih ukrepov za zagotavljan</w:t>
      </w:r>
      <w:r w:rsidR="004D0648">
        <w:rPr>
          <w:rFonts w:ascii="Tahoma" w:eastAsia="Times New Roman" w:hAnsi="Tahoma" w:cs="Tahoma"/>
          <w:lang w:eastAsia="sl-SI"/>
        </w:rPr>
        <w:t>je varnosti in zdravja pri delu</w:t>
      </w:r>
      <w:r w:rsidRPr="003B0CEA">
        <w:rPr>
          <w:rFonts w:ascii="Tahoma" w:eastAsia="Times New Roman" w:hAnsi="Tahoma" w:cs="Tahoma"/>
          <w:lang w:eastAsia="sl-SI"/>
        </w:rPr>
        <w:t>.</w:t>
      </w:r>
    </w:p>
    <w:p w14:paraId="6E79798E" w14:textId="77777777" w:rsidR="0095248A" w:rsidRPr="0095248A" w:rsidRDefault="0095248A" w:rsidP="00530307">
      <w:pPr>
        <w:keepNext/>
        <w:keepLines/>
        <w:tabs>
          <w:tab w:val="left" w:pos="567"/>
          <w:tab w:val="left" w:pos="1418"/>
          <w:tab w:val="left" w:pos="1702"/>
        </w:tabs>
        <w:spacing w:after="0" w:line="240" w:lineRule="auto"/>
        <w:jc w:val="both"/>
        <w:rPr>
          <w:rFonts w:ascii="Tahoma" w:eastAsia="Times New Roman" w:hAnsi="Tahoma" w:cs="Tahoma"/>
          <w:bCs/>
          <w:lang w:eastAsia="sl-SI"/>
        </w:rPr>
      </w:pPr>
    </w:p>
    <w:p w14:paraId="45392629" w14:textId="77777777" w:rsidR="00CF152D" w:rsidRPr="003B0CEA" w:rsidRDefault="0095248A" w:rsidP="00530307">
      <w:pPr>
        <w:keepNext/>
        <w:keepLines/>
        <w:tabs>
          <w:tab w:val="left" w:pos="567"/>
          <w:tab w:val="left" w:pos="1418"/>
          <w:tab w:val="left" w:pos="1702"/>
        </w:tabs>
        <w:spacing w:after="0" w:line="240" w:lineRule="auto"/>
        <w:jc w:val="both"/>
        <w:rPr>
          <w:rFonts w:ascii="Tahoma" w:eastAsia="Times New Roman" w:hAnsi="Tahoma" w:cs="Tahoma"/>
          <w:lang w:eastAsia="sl-SI"/>
        </w:rPr>
      </w:pPr>
      <w:r w:rsidRPr="0095248A">
        <w:rPr>
          <w:rFonts w:ascii="Tahoma" w:eastAsia="Times New Roman" w:hAnsi="Tahoma" w:cs="Tahoma"/>
          <w:bCs/>
          <w:lang w:eastAsia="sl-SI"/>
        </w:rPr>
        <w:t>Odgovorne osebe izvajalca in naročnika iz Pisnega sporazuma</w:t>
      </w:r>
      <w:r w:rsidRPr="0095248A">
        <w:rPr>
          <w:rFonts w:ascii="Tahoma" w:eastAsia="Times New Roman" w:hAnsi="Tahoma" w:cs="Tahoma"/>
          <w:lang w:eastAsia="sl-SI"/>
        </w:rPr>
        <w:t xml:space="preserve"> </w:t>
      </w:r>
      <w:r w:rsidR="00CF152D" w:rsidRPr="003B0CEA">
        <w:rPr>
          <w:rFonts w:ascii="Tahoma" w:eastAsia="Times New Roman" w:hAnsi="Tahoma" w:cs="Tahoma"/>
          <w:lang w:eastAsia="sl-SI"/>
        </w:rPr>
        <w:t>za določitev skupnih ukrepov za zagotavljanje varnosti in zdravja pri delu</w:t>
      </w:r>
      <w:r w:rsidR="00CF152D">
        <w:rPr>
          <w:rFonts w:ascii="Tahoma" w:eastAsia="Times New Roman" w:hAnsi="Tahoma" w:cs="Tahoma"/>
          <w:lang w:eastAsia="sl-SI"/>
        </w:rPr>
        <w:t xml:space="preserve">, </w:t>
      </w:r>
      <w:r w:rsidRPr="0095248A">
        <w:rPr>
          <w:rFonts w:ascii="Tahoma" w:eastAsia="Times New Roman" w:hAnsi="Tahoma" w:cs="Tahoma"/>
          <w:bCs/>
          <w:lang w:eastAsia="sl-SI"/>
        </w:rPr>
        <w:t xml:space="preserve">se sestanejo najmanj 10 (deset) dni pred začetkom izvajanja </w:t>
      </w:r>
      <w:r w:rsidR="00521E88">
        <w:rPr>
          <w:rFonts w:ascii="Tahoma" w:eastAsia="Times New Roman" w:hAnsi="Tahoma" w:cs="Tahoma"/>
          <w:bCs/>
          <w:lang w:eastAsia="sl-SI"/>
        </w:rPr>
        <w:t>del</w:t>
      </w:r>
      <w:r w:rsidRPr="0095248A">
        <w:rPr>
          <w:rFonts w:ascii="Tahoma" w:eastAsia="Times New Roman" w:hAnsi="Tahoma" w:cs="Tahoma"/>
          <w:bCs/>
          <w:lang w:eastAsia="sl-SI"/>
        </w:rPr>
        <w:t xml:space="preserve"> na delovišču naročnika in določijo konkretne skupne varnostne ukrepe na osnovi ugotovljenih nevarnosti za varnost in zdravje delavcev pri morebitnem medsebojnem ogrožanju</w:t>
      </w:r>
      <w:r w:rsidR="00CF152D">
        <w:rPr>
          <w:rFonts w:ascii="Tahoma" w:eastAsia="Times New Roman" w:hAnsi="Tahoma" w:cs="Tahoma"/>
          <w:bCs/>
          <w:lang w:eastAsia="sl-SI"/>
        </w:rPr>
        <w:t>.</w:t>
      </w:r>
    </w:p>
    <w:p w14:paraId="3C79CA30" w14:textId="77777777" w:rsidR="0095248A" w:rsidRPr="0095248A" w:rsidRDefault="0095248A" w:rsidP="00530307">
      <w:pPr>
        <w:keepNext/>
        <w:keepLines/>
        <w:tabs>
          <w:tab w:val="left" w:pos="567"/>
          <w:tab w:val="left" w:pos="1418"/>
          <w:tab w:val="left" w:pos="1702"/>
        </w:tabs>
        <w:spacing w:after="0" w:line="240" w:lineRule="auto"/>
        <w:jc w:val="both"/>
        <w:rPr>
          <w:rFonts w:ascii="Tahoma" w:eastAsia="Times New Roman" w:hAnsi="Tahoma" w:cs="Tahoma"/>
          <w:bCs/>
          <w:lang w:eastAsia="sl-SI"/>
        </w:rPr>
      </w:pPr>
    </w:p>
    <w:p w14:paraId="274E5E5E" w14:textId="77777777" w:rsidR="0095248A" w:rsidRPr="0095248A" w:rsidRDefault="0095248A" w:rsidP="00530307">
      <w:pPr>
        <w:keepNext/>
        <w:keepLines/>
        <w:tabs>
          <w:tab w:val="left" w:pos="567"/>
          <w:tab w:val="left" w:pos="1418"/>
          <w:tab w:val="left" w:pos="1702"/>
        </w:tabs>
        <w:spacing w:after="0" w:line="240" w:lineRule="auto"/>
        <w:jc w:val="both"/>
        <w:rPr>
          <w:rFonts w:ascii="Tahoma" w:eastAsia="Times New Roman" w:hAnsi="Tahoma" w:cs="Tahoma"/>
          <w:bCs/>
          <w:lang w:eastAsia="sl-SI"/>
        </w:rPr>
      </w:pPr>
      <w:r w:rsidRPr="0095248A">
        <w:rPr>
          <w:rFonts w:ascii="Tahoma" w:eastAsia="Times New Roman" w:hAnsi="Tahoma" w:cs="Tahoma"/>
          <w:bCs/>
          <w:lang w:eastAsia="sl-SI"/>
        </w:rPr>
        <w:t>Pogodbeni stranki soglašata:</w:t>
      </w:r>
    </w:p>
    <w:p w14:paraId="04870834" w14:textId="77777777" w:rsidR="0095248A" w:rsidRPr="0095248A" w:rsidRDefault="0095248A" w:rsidP="002C7037">
      <w:pPr>
        <w:keepNext/>
        <w:keepLines/>
        <w:numPr>
          <w:ilvl w:val="0"/>
          <w:numId w:val="15"/>
        </w:numPr>
        <w:spacing w:after="0" w:line="240" w:lineRule="auto"/>
        <w:ind w:left="284" w:hanging="284"/>
        <w:jc w:val="both"/>
        <w:rPr>
          <w:rFonts w:ascii="Tahoma" w:eastAsia="Times New Roman" w:hAnsi="Tahoma" w:cs="Tahoma"/>
          <w:bCs/>
          <w:lang w:eastAsia="sl-SI"/>
        </w:rPr>
      </w:pPr>
      <w:r w:rsidRPr="0095248A">
        <w:rPr>
          <w:rFonts w:ascii="Tahoma" w:eastAsia="Times New Roman" w:hAnsi="Tahoma" w:cs="Tahoma"/>
          <w:bCs/>
          <w:lang w:eastAsia="sl-SI"/>
        </w:rPr>
        <w:t xml:space="preserve">da bosta pri izvajanju </w:t>
      </w:r>
      <w:r w:rsidR="00521E88">
        <w:rPr>
          <w:rFonts w:ascii="Tahoma" w:eastAsia="Times New Roman" w:hAnsi="Tahoma" w:cs="Tahoma"/>
          <w:bCs/>
          <w:lang w:eastAsia="sl-SI"/>
        </w:rPr>
        <w:t>del</w:t>
      </w:r>
      <w:r w:rsidRPr="0095248A">
        <w:rPr>
          <w:rFonts w:ascii="Tahoma" w:eastAsia="Times New Roman" w:hAnsi="Tahoma" w:cs="Tahoma"/>
          <w:bCs/>
          <w:lang w:eastAsia="sl-SI"/>
        </w:rPr>
        <w:t xml:space="preserve"> spoštovali določila iz Varnostnega načrta (določitev varnostnih ukrepov pri delih na skupnih deloviščih),</w:t>
      </w:r>
    </w:p>
    <w:p w14:paraId="4B527461" w14:textId="77777777" w:rsidR="0095248A" w:rsidRPr="0095248A" w:rsidRDefault="0095248A" w:rsidP="002C7037">
      <w:pPr>
        <w:keepNext/>
        <w:keepLines/>
        <w:numPr>
          <w:ilvl w:val="0"/>
          <w:numId w:val="15"/>
        </w:numPr>
        <w:spacing w:after="0" w:line="240" w:lineRule="auto"/>
        <w:ind w:left="284" w:hanging="284"/>
        <w:jc w:val="both"/>
        <w:rPr>
          <w:rFonts w:ascii="Tahoma" w:eastAsia="Times New Roman" w:hAnsi="Tahoma" w:cs="Tahoma"/>
          <w:bCs/>
          <w:lang w:eastAsia="sl-SI"/>
        </w:rPr>
      </w:pPr>
      <w:r w:rsidRPr="0095248A">
        <w:rPr>
          <w:rFonts w:ascii="Tahoma" w:eastAsia="Times New Roman" w:hAnsi="Tahoma" w:cs="Tahoma"/>
          <w:bCs/>
          <w:lang w:eastAsia="sl-SI"/>
        </w:rPr>
        <w:t xml:space="preserve">da za zagotavljanje usklajenega izvajanja ukrepov na skupnem delovišču, določata odgovorno osebo naročnika, ki bo odgovorna za »Izvajanje ukrepov VpD in okoljske politike - Naročnik« in bo določena s pisnim sporazumom. </w:t>
      </w:r>
    </w:p>
    <w:p w14:paraId="35477DA3" w14:textId="77777777" w:rsidR="0095248A" w:rsidRPr="0095248A" w:rsidRDefault="0095248A" w:rsidP="00530307">
      <w:pPr>
        <w:keepNext/>
        <w:keepLines/>
        <w:tabs>
          <w:tab w:val="left" w:pos="567"/>
          <w:tab w:val="left" w:pos="1418"/>
          <w:tab w:val="left" w:pos="1702"/>
        </w:tabs>
        <w:spacing w:after="0" w:line="240" w:lineRule="auto"/>
        <w:jc w:val="both"/>
        <w:rPr>
          <w:rFonts w:ascii="Tahoma" w:eastAsia="Times New Roman" w:hAnsi="Tahoma" w:cs="Tahoma"/>
          <w:bCs/>
          <w:lang w:eastAsia="sl-SI"/>
        </w:rPr>
      </w:pPr>
    </w:p>
    <w:p w14:paraId="12ABAC3C" w14:textId="77777777" w:rsidR="004E1E2E" w:rsidRPr="000E2E59" w:rsidRDefault="004E1E2E" w:rsidP="004E1E2E">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Pogodbeni stranki</w:t>
      </w:r>
      <w:r w:rsidRPr="000E2E59">
        <w:rPr>
          <w:rFonts w:ascii="Tahoma" w:eastAsia="Times New Roman" w:hAnsi="Tahoma" w:cs="Tahoma"/>
          <w:lang w:eastAsia="sl-SI"/>
        </w:rPr>
        <w:t xml:space="preserve"> sporazuma soglašata, da brez podpisanega </w:t>
      </w:r>
      <w:r w:rsidRPr="00CF152D">
        <w:rPr>
          <w:rFonts w:ascii="Tahoma" w:eastAsia="Times New Roman" w:hAnsi="Tahoma" w:cs="Tahoma"/>
          <w:lang w:eastAsia="sl-SI"/>
        </w:rPr>
        <w:t>Pisn</w:t>
      </w:r>
      <w:r w:rsidR="00575A8F">
        <w:rPr>
          <w:rFonts w:ascii="Tahoma" w:eastAsia="Times New Roman" w:hAnsi="Tahoma" w:cs="Tahoma"/>
          <w:lang w:eastAsia="sl-SI"/>
        </w:rPr>
        <w:t>ega</w:t>
      </w:r>
      <w:r w:rsidRPr="00CF152D">
        <w:rPr>
          <w:rFonts w:ascii="Tahoma" w:eastAsia="Times New Roman" w:hAnsi="Tahoma" w:cs="Tahoma"/>
          <w:lang w:eastAsia="sl-SI"/>
        </w:rPr>
        <w:t xml:space="preserve"> sporazuma za določitev skupnih ukrepov za zagotavljanje varnosti in zdravja pri delu</w:t>
      </w:r>
      <w:r>
        <w:rPr>
          <w:rFonts w:ascii="Tahoma" w:eastAsia="Times New Roman" w:hAnsi="Tahoma" w:cs="Tahoma"/>
          <w:lang w:eastAsia="sl-SI"/>
        </w:rPr>
        <w:t>,</w:t>
      </w:r>
      <w:r w:rsidRPr="000E2E59">
        <w:rPr>
          <w:rFonts w:ascii="Tahoma" w:eastAsia="Times New Roman" w:hAnsi="Tahoma" w:cs="Tahoma"/>
          <w:lang w:eastAsia="sl-SI"/>
        </w:rPr>
        <w:t xml:space="preserve"> ni dovoljen začetek izvedbe </w:t>
      </w:r>
      <w:r>
        <w:rPr>
          <w:rFonts w:ascii="Tahoma" w:eastAsia="Times New Roman" w:hAnsi="Tahoma" w:cs="Tahoma"/>
          <w:lang w:eastAsia="sl-SI"/>
        </w:rPr>
        <w:t>pogodbenih del</w:t>
      </w:r>
      <w:r w:rsidRPr="000E2E59">
        <w:rPr>
          <w:rFonts w:ascii="Tahoma" w:eastAsia="Times New Roman" w:hAnsi="Tahoma" w:cs="Tahoma"/>
          <w:lang w:eastAsia="sl-SI"/>
        </w:rPr>
        <w:t>.</w:t>
      </w:r>
    </w:p>
    <w:p w14:paraId="5EFB415A" w14:textId="77777777" w:rsidR="004E1E2E" w:rsidRPr="000E2E59" w:rsidRDefault="004E1E2E" w:rsidP="004E1E2E">
      <w:pPr>
        <w:keepNext/>
        <w:keepLines/>
        <w:spacing w:after="0" w:line="240" w:lineRule="auto"/>
        <w:jc w:val="both"/>
        <w:rPr>
          <w:rFonts w:ascii="Tahoma" w:eastAsia="Times New Roman" w:hAnsi="Tahoma" w:cs="Tahoma"/>
          <w:lang w:eastAsia="sl-SI"/>
        </w:rPr>
      </w:pPr>
    </w:p>
    <w:p w14:paraId="68070571" w14:textId="0B2E6B56" w:rsidR="00EC3759" w:rsidRDefault="004E1E2E" w:rsidP="00530307">
      <w:pPr>
        <w:keepNext/>
        <w:keepLines/>
        <w:spacing w:after="0" w:line="240" w:lineRule="auto"/>
        <w:jc w:val="both"/>
        <w:rPr>
          <w:rFonts w:ascii="Tahoma" w:eastAsia="Times New Roman" w:hAnsi="Tahoma" w:cs="Tahoma"/>
          <w:lang w:eastAsia="sl-SI"/>
        </w:rPr>
      </w:pPr>
      <w:r w:rsidRPr="000E2E59">
        <w:rPr>
          <w:rFonts w:ascii="Tahoma" w:eastAsia="Times New Roman" w:hAnsi="Tahoma" w:cs="Tahoma"/>
          <w:lang w:eastAsia="sl-SI"/>
        </w:rPr>
        <w:t xml:space="preserve">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ki sta določena v </w:t>
      </w:r>
      <w:r w:rsidR="00FF747C">
        <w:rPr>
          <w:rFonts w:ascii="Tahoma" w:eastAsia="Times New Roman" w:hAnsi="Tahoma" w:cs="Tahoma"/>
          <w:lang w:eastAsia="sl-SI"/>
        </w:rPr>
        <w:t>32</w:t>
      </w:r>
      <w:r>
        <w:rPr>
          <w:rFonts w:ascii="Tahoma" w:eastAsia="Times New Roman" w:hAnsi="Tahoma" w:cs="Tahoma"/>
          <w:lang w:eastAsia="sl-SI"/>
        </w:rPr>
        <w:t>. členu te pogodbe.</w:t>
      </w:r>
    </w:p>
    <w:p w14:paraId="7068A188" w14:textId="77777777" w:rsidR="004E1E2E" w:rsidRDefault="004E1E2E" w:rsidP="00530307">
      <w:pPr>
        <w:keepNext/>
        <w:keepLines/>
        <w:spacing w:after="0" w:line="240" w:lineRule="auto"/>
        <w:jc w:val="both"/>
        <w:rPr>
          <w:rFonts w:ascii="Tahoma" w:eastAsia="Times New Roman" w:hAnsi="Tahoma" w:cs="Tahoma"/>
          <w:color w:val="000000"/>
          <w:lang w:eastAsia="sl-SI"/>
        </w:rPr>
      </w:pPr>
    </w:p>
    <w:p w14:paraId="7909C44E" w14:textId="77777777" w:rsidR="00EC3759" w:rsidRPr="00EC4317" w:rsidRDefault="00EC3759" w:rsidP="002C7037">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PREDSTAVNIKA POGODBENIH STRANK</w:t>
      </w:r>
    </w:p>
    <w:p w14:paraId="06BCE5BE" w14:textId="77777777" w:rsidR="00EC3759" w:rsidRPr="00EC4317" w:rsidRDefault="00EC3759" w:rsidP="00530307">
      <w:pPr>
        <w:keepNext/>
        <w:keepLines/>
        <w:suppressAutoHyphens/>
        <w:spacing w:after="0" w:line="240" w:lineRule="auto"/>
        <w:jc w:val="center"/>
        <w:rPr>
          <w:rFonts w:ascii="Tahoma" w:eastAsia="Times New Roman" w:hAnsi="Tahoma" w:cs="Tahoma"/>
          <w:b/>
          <w:color w:val="000000"/>
          <w:lang w:eastAsia="sl-SI"/>
        </w:rPr>
      </w:pPr>
    </w:p>
    <w:p w14:paraId="17C651D0" w14:textId="77777777" w:rsidR="00EC3759" w:rsidRPr="000F7D5F"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2E3D5D59" w14:textId="77777777" w:rsidR="00EC3759" w:rsidRPr="00EC4317" w:rsidRDefault="00EC3759" w:rsidP="00530307">
      <w:pPr>
        <w:keepNext/>
        <w:keepLines/>
        <w:spacing w:after="0" w:line="240" w:lineRule="auto"/>
        <w:jc w:val="both"/>
        <w:rPr>
          <w:rFonts w:ascii="Tahoma" w:eastAsia="Times New Roman" w:hAnsi="Tahoma" w:cs="Tahoma"/>
          <w:lang w:eastAsia="sl-SI"/>
        </w:rPr>
      </w:pPr>
    </w:p>
    <w:p w14:paraId="0332EF6F" w14:textId="77777777" w:rsidR="00AB3D65" w:rsidRPr="00AB3D65" w:rsidRDefault="00AB3D65" w:rsidP="00530307">
      <w:pPr>
        <w:keepNext/>
        <w:keepLines/>
        <w:spacing w:after="0" w:line="240" w:lineRule="auto"/>
        <w:jc w:val="both"/>
        <w:rPr>
          <w:rFonts w:ascii="Tahoma" w:eastAsia="Times New Roman" w:hAnsi="Tahoma" w:cs="Tahoma"/>
          <w:lang w:eastAsia="sl-SI"/>
        </w:rPr>
      </w:pPr>
      <w:r w:rsidRPr="00AB3D65">
        <w:rPr>
          <w:rFonts w:ascii="Tahoma" w:eastAsia="Times New Roman" w:hAnsi="Tahoma" w:cs="Tahoma"/>
          <w:lang w:eastAsia="sl-SI"/>
        </w:rPr>
        <w:t>Pogodbeni stranki po tej pogodbi veljavno zastopajo in predstavljajo izključno njuni zakoniti zastopniki.</w:t>
      </w:r>
    </w:p>
    <w:p w14:paraId="54182F78" w14:textId="77777777" w:rsidR="00AB3D65" w:rsidRPr="00AB3D65" w:rsidRDefault="00AB3D65" w:rsidP="00530307">
      <w:pPr>
        <w:keepNext/>
        <w:keepLines/>
        <w:spacing w:after="0" w:line="240" w:lineRule="auto"/>
        <w:jc w:val="both"/>
        <w:rPr>
          <w:rFonts w:ascii="Tahoma" w:eastAsia="Times New Roman" w:hAnsi="Tahoma" w:cs="Tahoma"/>
          <w:color w:val="000000"/>
          <w:lang w:eastAsia="sl-SI"/>
        </w:rPr>
      </w:pPr>
    </w:p>
    <w:p w14:paraId="3EE1E6A3" w14:textId="77777777" w:rsidR="00AB3D65" w:rsidRPr="00AB3D65" w:rsidRDefault="00AB3D65"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AB3D65">
        <w:rPr>
          <w:rFonts w:ascii="Tahoma" w:eastAsia="Times New Roman" w:hAnsi="Tahoma" w:cs="Tahoma"/>
          <w:color w:val="000000"/>
          <w:lang w:eastAsia="sl-SI"/>
        </w:rPr>
        <w:t>člen</w:t>
      </w:r>
    </w:p>
    <w:p w14:paraId="7B59D619" w14:textId="77777777" w:rsidR="00AB3D65" w:rsidRPr="00AB3D65" w:rsidRDefault="00AB3D65" w:rsidP="00530307">
      <w:pPr>
        <w:keepNext/>
        <w:keepLines/>
        <w:spacing w:after="0" w:line="240" w:lineRule="auto"/>
        <w:jc w:val="both"/>
        <w:rPr>
          <w:rFonts w:ascii="Tahoma" w:eastAsia="Times New Roman" w:hAnsi="Tahoma" w:cs="Tahoma"/>
          <w:b/>
          <w:color w:val="000000"/>
          <w:lang w:eastAsia="sl-SI"/>
        </w:rPr>
      </w:pPr>
    </w:p>
    <w:p w14:paraId="407789F3" w14:textId="77777777" w:rsidR="00AA3E6F" w:rsidRPr="003D2D5F" w:rsidRDefault="00BA4E04" w:rsidP="00530307">
      <w:pPr>
        <w:keepNext/>
        <w:keepLines/>
        <w:spacing w:after="0" w:line="240" w:lineRule="auto"/>
        <w:jc w:val="both"/>
        <w:rPr>
          <w:rFonts w:ascii="Tahoma" w:eastAsia="Times New Roman" w:hAnsi="Tahoma" w:cs="Tahoma"/>
          <w:lang w:eastAsia="sl-SI"/>
        </w:rPr>
      </w:pPr>
      <w:r w:rsidRPr="003D2D5F">
        <w:rPr>
          <w:rFonts w:ascii="Tahoma" w:eastAsia="Times New Roman" w:hAnsi="Tahoma" w:cs="Tahoma"/>
          <w:lang w:eastAsia="sl-SI"/>
        </w:rPr>
        <w:t>Ne glede na določilo prejšnjega člena te pogodbe je p</w:t>
      </w:r>
      <w:r w:rsidR="00AA3E6F" w:rsidRPr="003D2D5F">
        <w:rPr>
          <w:rFonts w:ascii="Tahoma" w:eastAsia="Times New Roman" w:hAnsi="Tahoma" w:cs="Tahoma"/>
          <w:lang w:eastAsia="sl-SI"/>
        </w:rPr>
        <w:t xml:space="preserve">redstavnik naročnika, ki bo urejal vsa vprašanja, ki bodo nastala v zvezi z izvajanjem te pogodbe, </w:t>
      </w:r>
      <w:r w:rsidR="003D2D5F" w:rsidRPr="003D2D5F">
        <w:rPr>
          <w:rFonts w:ascii="Tahoma" w:hAnsi="Tahoma" w:cs="Tahoma"/>
        </w:rPr>
        <w:t xml:space="preserve">Monika Tomše, telefon: 040 426 001, e-pošta: </w:t>
      </w:r>
      <w:hyperlink r:id="rId20" w:history="1">
        <w:r w:rsidR="003D2D5F" w:rsidRPr="003D2D5F">
          <w:rPr>
            <w:rStyle w:val="Hiperpovezava"/>
            <w:rFonts w:ascii="Tahoma" w:hAnsi="Tahoma" w:cs="Tahoma"/>
          </w:rPr>
          <w:t>monika.tomse@lpt.si</w:t>
        </w:r>
      </w:hyperlink>
      <w:r w:rsidR="00AA3E6F" w:rsidRPr="003D2D5F">
        <w:rPr>
          <w:rFonts w:ascii="Tahoma" w:eastAsia="Times New Roman" w:hAnsi="Tahoma" w:cs="Tahoma"/>
          <w:lang w:eastAsia="sl-SI"/>
        </w:rPr>
        <w:t>.</w:t>
      </w:r>
    </w:p>
    <w:p w14:paraId="44F3F556" w14:textId="77777777" w:rsidR="00AB3D65" w:rsidRPr="00AB3D65" w:rsidRDefault="00AB3D65" w:rsidP="00530307">
      <w:pPr>
        <w:keepNext/>
        <w:keepLines/>
        <w:spacing w:after="0" w:line="240" w:lineRule="auto"/>
        <w:jc w:val="both"/>
        <w:rPr>
          <w:rFonts w:ascii="Tahoma" w:eastAsia="Times New Roman" w:hAnsi="Tahoma" w:cs="Tahoma"/>
          <w:lang w:eastAsia="sl-SI"/>
        </w:rPr>
      </w:pPr>
    </w:p>
    <w:p w14:paraId="5E17B7B6" w14:textId="77777777" w:rsidR="00AB3D65" w:rsidRDefault="00FE0294" w:rsidP="00530307">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V</w:t>
      </w:r>
      <w:r w:rsidR="00AB3D65" w:rsidRPr="00AB3D65">
        <w:rPr>
          <w:rFonts w:ascii="Tahoma" w:eastAsia="Times New Roman" w:hAnsi="Tahoma" w:cs="Tahoma"/>
          <w:lang w:eastAsia="sl-SI"/>
        </w:rPr>
        <w:t>odja</w:t>
      </w:r>
      <w:r w:rsidR="00F67EB4">
        <w:rPr>
          <w:rFonts w:ascii="Tahoma" w:eastAsia="Times New Roman" w:hAnsi="Tahoma" w:cs="Tahoma"/>
          <w:lang w:eastAsia="sl-SI"/>
        </w:rPr>
        <w:t xml:space="preserve"> </w:t>
      </w:r>
      <w:r w:rsidR="00AB3D65" w:rsidRPr="00AB3D65">
        <w:rPr>
          <w:rFonts w:ascii="Tahoma" w:eastAsia="Times New Roman" w:hAnsi="Tahoma" w:cs="Tahoma"/>
          <w:lang w:eastAsia="sl-SI"/>
        </w:rPr>
        <w:t>del</w:t>
      </w:r>
      <w:r w:rsidR="00421DE1">
        <w:rPr>
          <w:rFonts w:ascii="Tahoma" w:eastAsia="Times New Roman" w:hAnsi="Tahoma" w:cs="Tahoma"/>
          <w:lang w:eastAsia="sl-SI"/>
        </w:rPr>
        <w:t xml:space="preserve"> gradbene stroke</w:t>
      </w:r>
      <w:r w:rsidR="00AB3D65" w:rsidRPr="00AB3D65">
        <w:rPr>
          <w:rFonts w:ascii="Tahoma" w:eastAsia="Times New Roman" w:hAnsi="Tahoma" w:cs="Tahoma"/>
          <w:lang w:eastAsia="sl-SI"/>
        </w:rPr>
        <w:t xml:space="preserve"> je _______________. </w:t>
      </w:r>
      <w:r>
        <w:rPr>
          <w:rFonts w:ascii="Tahoma" w:eastAsia="Times New Roman" w:hAnsi="Tahoma" w:cs="Tahoma"/>
          <w:lang w:eastAsia="sl-SI"/>
        </w:rPr>
        <w:t>Vo</w:t>
      </w:r>
      <w:r w:rsidR="00AB3D65" w:rsidRPr="00AB3D65">
        <w:rPr>
          <w:rFonts w:ascii="Tahoma" w:eastAsia="Times New Roman" w:hAnsi="Tahoma" w:cs="Tahoma"/>
          <w:lang w:eastAsia="sl-SI"/>
        </w:rPr>
        <w:t>dja</w:t>
      </w:r>
      <w:r w:rsidR="00694DD4">
        <w:rPr>
          <w:rFonts w:ascii="Tahoma" w:eastAsia="Times New Roman" w:hAnsi="Tahoma" w:cs="Tahoma"/>
          <w:lang w:eastAsia="sl-SI"/>
        </w:rPr>
        <w:t xml:space="preserve"> </w:t>
      </w:r>
      <w:r w:rsidR="00AB3D65" w:rsidRPr="00AB3D65">
        <w:rPr>
          <w:rFonts w:ascii="Tahoma" w:eastAsia="Times New Roman" w:hAnsi="Tahoma" w:cs="Tahoma"/>
          <w:lang w:eastAsia="sl-SI"/>
        </w:rPr>
        <w:t>del</w:t>
      </w:r>
      <w:r w:rsidR="00421DE1">
        <w:rPr>
          <w:rFonts w:ascii="Tahoma" w:eastAsia="Times New Roman" w:hAnsi="Tahoma" w:cs="Tahoma"/>
          <w:lang w:eastAsia="sl-SI"/>
        </w:rPr>
        <w:t xml:space="preserve"> gradbene stroke</w:t>
      </w:r>
      <w:r w:rsidR="00AB3D65" w:rsidRPr="00AB3D65">
        <w:rPr>
          <w:rFonts w:ascii="Tahoma" w:eastAsia="Times New Roman" w:hAnsi="Tahoma" w:cs="Tahoma"/>
          <w:lang w:eastAsia="sl-SI"/>
        </w:rPr>
        <w:t xml:space="preserve"> mora biti na </w:t>
      </w:r>
      <w:r w:rsidR="009D536A">
        <w:rPr>
          <w:rFonts w:ascii="Tahoma" w:eastAsia="Times New Roman" w:hAnsi="Tahoma" w:cs="Tahoma"/>
          <w:lang w:eastAsia="sl-SI"/>
        </w:rPr>
        <w:t>objektu naročnika</w:t>
      </w:r>
      <w:r w:rsidR="00AB3D65" w:rsidRPr="00AB3D65">
        <w:rPr>
          <w:rFonts w:ascii="Tahoma" w:eastAsia="Times New Roman" w:hAnsi="Tahoma" w:cs="Tahoma"/>
          <w:lang w:eastAsia="sl-SI"/>
        </w:rPr>
        <w:t xml:space="preserve"> stalno prisot</w:t>
      </w:r>
      <w:r w:rsidR="00F06BC8">
        <w:rPr>
          <w:rFonts w:ascii="Tahoma" w:eastAsia="Times New Roman" w:hAnsi="Tahoma" w:cs="Tahoma"/>
          <w:lang w:eastAsia="sl-SI"/>
        </w:rPr>
        <w:t>en</w:t>
      </w:r>
      <w:r w:rsidR="00AB3D65" w:rsidRPr="00AB3D65">
        <w:rPr>
          <w:rFonts w:ascii="Tahoma" w:eastAsia="Times New Roman" w:hAnsi="Tahoma" w:cs="Tahoma"/>
          <w:lang w:eastAsia="sl-SI"/>
        </w:rPr>
        <w:t>.</w:t>
      </w:r>
    </w:p>
    <w:p w14:paraId="4EEFA84B" w14:textId="77777777" w:rsidR="00421DE1" w:rsidRPr="00AB3D65" w:rsidRDefault="00421DE1" w:rsidP="00530307">
      <w:pPr>
        <w:keepNext/>
        <w:keepLines/>
        <w:spacing w:after="0" w:line="240" w:lineRule="auto"/>
        <w:jc w:val="both"/>
        <w:rPr>
          <w:rFonts w:ascii="Tahoma" w:eastAsia="Times New Roman" w:hAnsi="Tahoma" w:cs="Tahoma"/>
          <w:lang w:eastAsia="sl-SI"/>
        </w:rPr>
      </w:pPr>
    </w:p>
    <w:p w14:paraId="5B1823A8" w14:textId="77777777" w:rsidR="004E1E2E" w:rsidRPr="004A1349" w:rsidRDefault="004E1E2E" w:rsidP="004E1E2E">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w:t>
      </w:r>
      <w:r w:rsidRPr="004A1349">
        <w:rPr>
          <w:rFonts w:ascii="Tahoma" w:eastAsia="Times New Roman" w:hAnsi="Tahoma" w:cs="Tahoma"/>
          <w:lang w:eastAsia="sl-SI"/>
        </w:rPr>
        <w:t>redstavnik izvajalca, ki bo urejal vsa vprašanja, ki bodo nastala v zvezi z izvajanjem te pogodbe, je _________________________, tel</w:t>
      </w:r>
      <w:r>
        <w:rPr>
          <w:rFonts w:ascii="Tahoma" w:eastAsia="Times New Roman" w:hAnsi="Tahoma" w:cs="Tahoma"/>
          <w:lang w:eastAsia="sl-SI"/>
        </w:rPr>
        <w:t xml:space="preserve">.: </w:t>
      </w:r>
      <w:r w:rsidRPr="004A1349">
        <w:rPr>
          <w:rFonts w:ascii="Tahoma" w:eastAsia="Times New Roman" w:hAnsi="Tahoma" w:cs="Tahoma"/>
          <w:lang w:eastAsia="sl-SI"/>
        </w:rPr>
        <w:t>………………, e-pošta: …………………, v njegovi odsotnosti pa ga zamenjuje _____________________, tel.: …………………………, e-pošta: ………………………………….</w:t>
      </w:r>
    </w:p>
    <w:p w14:paraId="481CB8C6" w14:textId="77777777" w:rsidR="004E1E2E" w:rsidRDefault="004E1E2E" w:rsidP="004E1E2E">
      <w:pPr>
        <w:keepNext/>
        <w:keepLines/>
        <w:spacing w:after="0" w:line="240" w:lineRule="auto"/>
        <w:jc w:val="both"/>
        <w:rPr>
          <w:rFonts w:ascii="Tahoma" w:eastAsia="Times New Roman" w:hAnsi="Tahoma" w:cs="Tahoma"/>
          <w:lang w:eastAsia="sl-SI"/>
        </w:rPr>
      </w:pPr>
    </w:p>
    <w:p w14:paraId="10E96E7B" w14:textId="77777777" w:rsidR="004E1E2E" w:rsidRPr="00505C1B" w:rsidRDefault="004E1E2E" w:rsidP="004E1E2E">
      <w:pPr>
        <w:keepNext/>
        <w:keepLines/>
        <w:tabs>
          <w:tab w:val="left" w:pos="567"/>
          <w:tab w:val="left" w:pos="1418"/>
          <w:tab w:val="left" w:pos="1702"/>
        </w:tabs>
        <w:spacing w:after="0" w:line="240" w:lineRule="auto"/>
        <w:jc w:val="both"/>
        <w:rPr>
          <w:rFonts w:ascii="Tahoma" w:eastAsia="Times New Roman" w:hAnsi="Tahoma" w:cs="Tahoma"/>
          <w:lang w:eastAsia="sl-SI"/>
        </w:rPr>
      </w:pPr>
      <w:r w:rsidRPr="00505C1B">
        <w:rPr>
          <w:rFonts w:ascii="Tahoma" w:eastAsia="Times New Roman" w:hAnsi="Tahoma" w:cs="Tahoma"/>
          <w:lang w:eastAsia="sl-SI"/>
        </w:rPr>
        <w:t xml:space="preserve">Predstavnik naročnika zastopa naročnika v vseh vprašanjih, ki se nanašajo na izvedbo del po tej pogodbi. Predstavnik naročnika sodeluje s predstavnikom izvajalca ves čas veljavnosti pogodbe in mu nudi vse potrebne podatke, ki jih je na podlagi obveznosti po tej pogodbi dolžan dajati. </w:t>
      </w:r>
    </w:p>
    <w:p w14:paraId="66402366" w14:textId="77777777" w:rsidR="004E1E2E" w:rsidRPr="00505C1B" w:rsidRDefault="004E1E2E" w:rsidP="004E1E2E">
      <w:pPr>
        <w:keepNext/>
        <w:keepLines/>
        <w:spacing w:after="0" w:line="240" w:lineRule="auto"/>
        <w:jc w:val="both"/>
        <w:rPr>
          <w:rFonts w:ascii="Tahoma" w:eastAsia="Times New Roman" w:hAnsi="Tahoma" w:cs="Tahoma"/>
          <w:lang w:eastAsia="sl-SI"/>
        </w:rPr>
      </w:pPr>
    </w:p>
    <w:p w14:paraId="459ADB2B" w14:textId="77777777" w:rsidR="004E1E2E" w:rsidRPr="00505C1B" w:rsidRDefault="004E1E2E" w:rsidP="004E1E2E">
      <w:pPr>
        <w:keepNext/>
        <w:keepLines/>
        <w:tabs>
          <w:tab w:val="left" w:pos="567"/>
          <w:tab w:val="left" w:pos="1418"/>
          <w:tab w:val="left" w:pos="1702"/>
        </w:tabs>
        <w:spacing w:after="0" w:line="240" w:lineRule="auto"/>
        <w:jc w:val="both"/>
        <w:rPr>
          <w:rFonts w:ascii="Tahoma" w:eastAsia="Times New Roman" w:hAnsi="Tahoma" w:cs="Tahoma"/>
          <w:lang w:eastAsia="sl-SI"/>
        </w:rPr>
      </w:pPr>
      <w:r w:rsidRPr="00505C1B">
        <w:rPr>
          <w:rFonts w:ascii="Tahoma" w:eastAsia="Times New Roman" w:hAnsi="Tahoma" w:cs="Tahoma"/>
          <w:lang w:eastAsia="sl-SI"/>
        </w:rPr>
        <w:t>Predstavnik izvajalca zastopa izvajalca v vseh vprašanjih, ki se nanašajo na izvedbo del po tej pogodbi. Predstavnik izvajalca je dolžan neposredno sodelovati s predstavnikom naročnika ves čas veljavnosti pogodbe.</w:t>
      </w:r>
    </w:p>
    <w:p w14:paraId="60D6D5AA" w14:textId="77777777" w:rsidR="004E1E2E" w:rsidRPr="00505C1B" w:rsidRDefault="004E1E2E" w:rsidP="004E1E2E">
      <w:pPr>
        <w:keepNext/>
        <w:keepLines/>
        <w:tabs>
          <w:tab w:val="left" w:pos="567"/>
          <w:tab w:val="left" w:pos="1418"/>
          <w:tab w:val="left" w:pos="1702"/>
        </w:tabs>
        <w:spacing w:after="0" w:line="240" w:lineRule="auto"/>
        <w:jc w:val="both"/>
        <w:rPr>
          <w:rFonts w:ascii="Tahoma" w:eastAsia="Times New Roman" w:hAnsi="Tahoma" w:cs="Tahoma"/>
          <w:lang w:eastAsia="sl-SI"/>
        </w:rPr>
      </w:pPr>
      <w:r w:rsidRPr="00505C1B">
        <w:rPr>
          <w:rFonts w:ascii="Tahoma" w:eastAsia="Times New Roman" w:hAnsi="Tahoma" w:cs="Tahoma"/>
          <w:lang w:eastAsia="sl-SI"/>
        </w:rPr>
        <w:t xml:space="preserve"> </w:t>
      </w:r>
    </w:p>
    <w:p w14:paraId="2CCFBAD1" w14:textId="77777777" w:rsidR="004E1E2E" w:rsidRDefault="004E1E2E" w:rsidP="004E1E2E">
      <w:pPr>
        <w:keepNext/>
        <w:keepLines/>
        <w:tabs>
          <w:tab w:val="left" w:pos="567"/>
          <w:tab w:val="left" w:pos="1418"/>
          <w:tab w:val="left" w:pos="1702"/>
        </w:tabs>
        <w:spacing w:after="0" w:line="240" w:lineRule="auto"/>
        <w:jc w:val="both"/>
        <w:rPr>
          <w:rFonts w:ascii="Tahoma" w:eastAsia="Times New Roman" w:hAnsi="Tahoma" w:cs="Tahoma"/>
          <w:lang w:eastAsia="sl-SI"/>
        </w:rPr>
      </w:pPr>
      <w:r w:rsidRPr="00D114EE">
        <w:rPr>
          <w:rFonts w:ascii="Tahoma" w:eastAsia="Times New Roman" w:hAnsi="Tahoma" w:cs="Tahoma"/>
          <w:lang w:eastAsia="sl-SI"/>
        </w:rPr>
        <w:lastRenderedPageBreak/>
        <w:t>Spremembo predstavnikov pogodbe morata pogodbeni stranki sporočiti druga drugi v pisni obliki (po e-pošt</w:t>
      </w:r>
      <w:r>
        <w:rPr>
          <w:rFonts w:ascii="Tahoma" w:eastAsia="Times New Roman" w:hAnsi="Tahoma" w:cs="Tahoma"/>
          <w:lang w:eastAsia="sl-SI"/>
        </w:rPr>
        <w:t>i</w:t>
      </w:r>
      <w:r w:rsidRPr="00D114EE">
        <w:rPr>
          <w:rFonts w:ascii="Tahoma" w:eastAsia="Times New Roman" w:hAnsi="Tahoma" w:cs="Tahoma"/>
          <w:lang w:eastAsia="sl-SI"/>
        </w:rPr>
        <w:t>) z navedbo datuma primopredaje poslov. Pisno (po e-pošt</w:t>
      </w:r>
      <w:r>
        <w:rPr>
          <w:rFonts w:ascii="Tahoma" w:eastAsia="Times New Roman" w:hAnsi="Tahoma" w:cs="Tahoma"/>
          <w:lang w:eastAsia="sl-SI"/>
        </w:rPr>
        <w:t>i</w:t>
      </w:r>
      <w:r w:rsidRPr="00D114EE">
        <w:rPr>
          <w:rFonts w:ascii="Tahoma" w:eastAsia="Times New Roman" w:hAnsi="Tahoma" w:cs="Tahoma"/>
          <w:lang w:eastAsia="sl-SI"/>
        </w:rPr>
        <w:t xml:space="preserve">) obvestilo o tem mora prejeti naročnik oziroma izvajalec najkasneje v treh (3) koledarskih dneh pred navedenim dnevom primopredaje poslov. Ne glede na prvi odstavek </w:t>
      </w:r>
      <w:r w:rsidR="00F93BB1">
        <w:rPr>
          <w:rFonts w:ascii="Tahoma" w:eastAsia="Times New Roman" w:hAnsi="Tahoma" w:cs="Tahoma"/>
          <w:lang w:eastAsia="sl-SI"/>
        </w:rPr>
        <w:t>46</w:t>
      </w:r>
      <w:r w:rsidRPr="00D114EE">
        <w:rPr>
          <w:rFonts w:ascii="Tahoma" w:eastAsia="Times New Roman" w:hAnsi="Tahoma" w:cs="Tahoma"/>
          <w:lang w:eastAsia="sl-SI"/>
        </w:rPr>
        <w:t>. člena te pogodbe sprememba predstavnikov pogodbe</w:t>
      </w:r>
      <w:r>
        <w:rPr>
          <w:rFonts w:ascii="Tahoma" w:eastAsia="Times New Roman" w:hAnsi="Tahoma" w:cs="Tahoma"/>
          <w:lang w:eastAsia="sl-SI"/>
        </w:rPr>
        <w:t>nih strank</w:t>
      </w:r>
      <w:r w:rsidRPr="00D114EE">
        <w:rPr>
          <w:rFonts w:ascii="Tahoma" w:eastAsia="Times New Roman" w:hAnsi="Tahoma" w:cs="Tahoma"/>
          <w:lang w:eastAsia="sl-SI"/>
        </w:rPr>
        <w:t xml:space="preserve"> velja, če pogodbeni stranki o spremembi predstavnikov pogodbe</w:t>
      </w:r>
      <w:r>
        <w:rPr>
          <w:rFonts w:ascii="Tahoma" w:eastAsia="Times New Roman" w:hAnsi="Tahoma" w:cs="Tahoma"/>
          <w:lang w:eastAsia="sl-SI"/>
        </w:rPr>
        <w:t>nih strank</w:t>
      </w:r>
      <w:r w:rsidRPr="00D114EE">
        <w:rPr>
          <w:rFonts w:ascii="Tahoma" w:eastAsia="Times New Roman" w:hAnsi="Tahoma" w:cs="Tahoma"/>
          <w:lang w:eastAsia="sl-SI"/>
        </w:rPr>
        <w:t xml:space="preserve"> obvestita druga drugo na elektronske naslove, navedene v tem členu pogodbe.</w:t>
      </w:r>
    </w:p>
    <w:p w14:paraId="383EB885" w14:textId="77777777" w:rsidR="00F06BC8" w:rsidRPr="00EC4317" w:rsidRDefault="00F06BC8" w:rsidP="00530307">
      <w:pPr>
        <w:keepNext/>
        <w:keepLines/>
        <w:tabs>
          <w:tab w:val="left" w:pos="284"/>
          <w:tab w:val="left" w:pos="1702"/>
        </w:tabs>
        <w:spacing w:after="0" w:line="240" w:lineRule="auto"/>
        <w:jc w:val="both"/>
        <w:rPr>
          <w:rFonts w:ascii="Tahoma" w:eastAsia="Times New Roman" w:hAnsi="Tahoma" w:cs="Tahoma"/>
          <w:lang w:eastAsia="sl-SI"/>
        </w:rPr>
      </w:pPr>
    </w:p>
    <w:p w14:paraId="5939A2ED" w14:textId="77777777" w:rsidR="00F06BC8" w:rsidRPr="00A811EC" w:rsidRDefault="00F06BC8" w:rsidP="002C7037">
      <w:pPr>
        <w:pStyle w:val="Odstavekseznama"/>
        <w:keepNext/>
        <w:keepLines/>
        <w:numPr>
          <w:ilvl w:val="0"/>
          <w:numId w:val="10"/>
        </w:numPr>
        <w:ind w:left="567" w:hanging="567"/>
        <w:jc w:val="center"/>
        <w:rPr>
          <w:rFonts w:ascii="Tahoma" w:hAnsi="Tahoma" w:cs="Tahoma"/>
          <w:b/>
          <w:sz w:val="22"/>
          <w:szCs w:val="22"/>
        </w:rPr>
      </w:pPr>
      <w:r w:rsidRPr="00A811EC">
        <w:rPr>
          <w:rFonts w:ascii="Tahoma" w:hAnsi="Tahoma" w:cs="Tahoma"/>
          <w:b/>
          <w:sz w:val="22"/>
          <w:szCs w:val="22"/>
        </w:rPr>
        <w:t>SESTAVNI DELI POGODBE</w:t>
      </w:r>
    </w:p>
    <w:p w14:paraId="132C4B6C" w14:textId="77777777" w:rsidR="00F06BC8" w:rsidRPr="00A811EC" w:rsidRDefault="00F06BC8" w:rsidP="00530307">
      <w:pPr>
        <w:keepNext/>
        <w:keepLines/>
        <w:suppressAutoHyphens/>
        <w:spacing w:after="0" w:line="240" w:lineRule="auto"/>
        <w:jc w:val="center"/>
        <w:rPr>
          <w:rFonts w:ascii="Tahoma" w:eastAsia="Times New Roman" w:hAnsi="Tahoma" w:cs="Tahoma"/>
          <w:lang w:eastAsia="sl-SI"/>
        </w:rPr>
      </w:pPr>
    </w:p>
    <w:p w14:paraId="2556223D" w14:textId="77777777" w:rsidR="00F06BC8" w:rsidRPr="00A811EC" w:rsidRDefault="00F06BC8"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A811EC">
        <w:rPr>
          <w:rFonts w:ascii="Tahoma" w:eastAsia="Times New Roman" w:hAnsi="Tahoma" w:cs="Tahoma"/>
          <w:color w:val="000000"/>
          <w:lang w:eastAsia="sl-SI"/>
        </w:rPr>
        <w:t>člen</w:t>
      </w:r>
    </w:p>
    <w:p w14:paraId="746C33E2" w14:textId="77777777" w:rsidR="00F06BC8" w:rsidRPr="00A811EC" w:rsidRDefault="00F06BC8" w:rsidP="00530307">
      <w:pPr>
        <w:keepNext/>
        <w:keepLines/>
        <w:spacing w:after="0" w:line="240" w:lineRule="auto"/>
        <w:jc w:val="center"/>
        <w:rPr>
          <w:rFonts w:ascii="Tahoma" w:hAnsi="Tahoma" w:cs="Tahoma"/>
        </w:rPr>
      </w:pPr>
    </w:p>
    <w:p w14:paraId="760F4801" w14:textId="77777777" w:rsidR="00F06BC8" w:rsidRPr="00A811EC" w:rsidRDefault="00F06BC8" w:rsidP="00530307">
      <w:pPr>
        <w:keepNext/>
        <w:keepLines/>
        <w:spacing w:after="0" w:line="240" w:lineRule="auto"/>
        <w:jc w:val="both"/>
        <w:rPr>
          <w:rFonts w:ascii="Tahoma" w:hAnsi="Tahoma" w:cs="Tahoma"/>
        </w:rPr>
      </w:pPr>
      <w:r w:rsidRPr="00A811EC">
        <w:rPr>
          <w:rFonts w:ascii="Tahoma" w:hAnsi="Tahoma" w:cs="Tahoma"/>
        </w:rPr>
        <w:t>Pri tolmačenju te pogodbe in reševanju morebitnih sporov se poleg pogodbe ter zakona</w:t>
      </w:r>
      <w:r w:rsidR="007C672A" w:rsidRPr="00A811EC">
        <w:rPr>
          <w:rFonts w:ascii="Tahoma" w:hAnsi="Tahoma" w:cs="Tahoma"/>
        </w:rPr>
        <w:t>, ki ureja obligacijska razmerja,</w:t>
      </w:r>
      <w:r w:rsidRPr="00A811EC">
        <w:rPr>
          <w:rFonts w:ascii="Tahoma" w:hAnsi="Tahoma" w:cs="Tahoma"/>
        </w:rPr>
        <w:t xml:space="preserve"> upošteva še:</w:t>
      </w:r>
    </w:p>
    <w:p w14:paraId="434A4593" w14:textId="77777777" w:rsidR="00F06BC8" w:rsidRPr="00A811EC" w:rsidRDefault="00F06BC8" w:rsidP="002C7037">
      <w:pPr>
        <w:pStyle w:val="Odstavekseznama"/>
        <w:keepNext/>
        <w:keepLines/>
        <w:numPr>
          <w:ilvl w:val="0"/>
          <w:numId w:val="8"/>
        </w:numPr>
        <w:jc w:val="both"/>
        <w:rPr>
          <w:rFonts w:ascii="Tahoma" w:hAnsi="Tahoma" w:cs="Tahoma"/>
          <w:sz w:val="22"/>
          <w:szCs w:val="22"/>
        </w:rPr>
      </w:pPr>
      <w:r w:rsidRPr="00A811EC">
        <w:rPr>
          <w:rFonts w:ascii="Tahoma" w:hAnsi="Tahoma" w:cs="Tahoma"/>
          <w:sz w:val="22"/>
          <w:szCs w:val="22"/>
        </w:rPr>
        <w:t xml:space="preserve">razpisna dokumentacija, št. </w:t>
      </w:r>
      <w:r w:rsidR="008A4046">
        <w:rPr>
          <w:rFonts w:ascii="Tahoma" w:hAnsi="Tahoma" w:cs="Tahoma"/>
          <w:sz w:val="22"/>
          <w:szCs w:val="22"/>
        </w:rPr>
        <w:t>LPT-97/24</w:t>
      </w:r>
      <w:r w:rsidRPr="00A811EC">
        <w:rPr>
          <w:rFonts w:ascii="Tahoma" w:hAnsi="Tahoma" w:cs="Tahoma"/>
          <w:sz w:val="22"/>
          <w:szCs w:val="22"/>
        </w:rPr>
        <w:t xml:space="preserve">, </w:t>
      </w:r>
    </w:p>
    <w:p w14:paraId="135BF1F2" w14:textId="77777777" w:rsidR="00D34496" w:rsidRPr="00A811EC" w:rsidRDefault="00D34496" w:rsidP="00D34496">
      <w:pPr>
        <w:keepNext/>
        <w:keepLines/>
        <w:numPr>
          <w:ilvl w:val="0"/>
          <w:numId w:val="8"/>
        </w:numPr>
        <w:spacing w:after="0" w:line="240" w:lineRule="auto"/>
        <w:jc w:val="both"/>
        <w:rPr>
          <w:rFonts w:ascii="Tahoma" w:hAnsi="Tahoma" w:cs="Tahoma"/>
        </w:rPr>
      </w:pPr>
      <w:r w:rsidRPr="00A811EC">
        <w:rPr>
          <w:rFonts w:ascii="Tahoma" w:hAnsi="Tahoma" w:cs="Tahoma"/>
        </w:rPr>
        <w:t>ponudbeni predračun izvajalca</w:t>
      </w:r>
      <w:r>
        <w:rPr>
          <w:rFonts w:ascii="Tahoma" w:hAnsi="Tahoma" w:cs="Tahoma"/>
        </w:rPr>
        <w:t>,</w:t>
      </w:r>
      <w:r w:rsidRPr="00A811EC">
        <w:rPr>
          <w:rFonts w:ascii="Tahoma" w:hAnsi="Tahoma" w:cs="Tahoma"/>
        </w:rPr>
        <w:t xml:space="preserve"> </w:t>
      </w:r>
      <w:r>
        <w:rPr>
          <w:rFonts w:ascii="Tahoma" w:hAnsi="Tahoma" w:cs="Tahoma"/>
        </w:rPr>
        <w:t xml:space="preserve">podan na pogajanjih </w:t>
      </w:r>
      <w:r w:rsidRPr="00A811EC">
        <w:rPr>
          <w:rFonts w:ascii="Tahoma" w:hAnsi="Tahoma" w:cs="Tahoma"/>
        </w:rPr>
        <w:t>dne _______________, ki je priloga št. 2 te pogodbe,</w:t>
      </w:r>
    </w:p>
    <w:p w14:paraId="495D86B6" w14:textId="77777777" w:rsidR="00D34496" w:rsidRPr="00A811EC" w:rsidRDefault="00D34496" w:rsidP="00D34496">
      <w:pPr>
        <w:keepNext/>
        <w:keepLines/>
        <w:numPr>
          <w:ilvl w:val="0"/>
          <w:numId w:val="8"/>
        </w:numPr>
        <w:spacing w:after="0" w:line="240" w:lineRule="auto"/>
        <w:jc w:val="both"/>
        <w:rPr>
          <w:rFonts w:ascii="Tahoma" w:hAnsi="Tahoma" w:cs="Tahoma"/>
        </w:rPr>
      </w:pPr>
      <w:r w:rsidRPr="00A811EC">
        <w:rPr>
          <w:rFonts w:ascii="Tahoma" w:hAnsi="Tahoma" w:cs="Tahoma"/>
        </w:rPr>
        <w:t>ponudba izvajalca št. __________, podana na pogajanjih dne _________, ki  je priloga št. 1 te priloge,</w:t>
      </w:r>
    </w:p>
    <w:p w14:paraId="2405DDFE" w14:textId="77777777" w:rsidR="00F06BC8" w:rsidRPr="00A811EC" w:rsidRDefault="00F06BC8" w:rsidP="002C7037">
      <w:pPr>
        <w:keepNext/>
        <w:keepLines/>
        <w:numPr>
          <w:ilvl w:val="0"/>
          <w:numId w:val="8"/>
        </w:numPr>
        <w:spacing w:after="0" w:line="240" w:lineRule="auto"/>
        <w:jc w:val="both"/>
        <w:rPr>
          <w:rFonts w:ascii="Tahoma" w:hAnsi="Tahoma" w:cs="Tahoma"/>
        </w:rPr>
      </w:pPr>
      <w:r w:rsidRPr="00A811EC">
        <w:rPr>
          <w:rFonts w:ascii="Tahoma" w:hAnsi="Tahoma" w:cs="Tahoma"/>
        </w:rPr>
        <w:t>ponudba izvajalca št. __________ z dne _________,</w:t>
      </w:r>
    </w:p>
    <w:p w14:paraId="11EBB4C8" w14:textId="77777777" w:rsidR="005F7103" w:rsidRPr="00A811EC" w:rsidRDefault="005F7103" w:rsidP="002C7037">
      <w:pPr>
        <w:keepNext/>
        <w:keepLines/>
        <w:numPr>
          <w:ilvl w:val="0"/>
          <w:numId w:val="8"/>
        </w:numPr>
        <w:spacing w:after="0" w:line="240" w:lineRule="auto"/>
        <w:jc w:val="both"/>
        <w:rPr>
          <w:rFonts w:ascii="Tahoma" w:hAnsi="Tahoma" w:cs="Tahoma"/>
        </w:rPr>
      </w:pPr>
      <w:r w:rsidRPr="00A811EC">
        <w:rPr>
          <w:rFonts w:ascii="Tahoma" w:hAnsi="Tahoma" w:cs="Tahoma"/>
        </w:rPr>
        <w:t>pooblastilo za vlaganje in podpisovanje evidenčnih listov v sistemu IS-odpadki, ki je priloga št. 3 te pogodbe,</w:t>
      </w:r>
    </w:p>
    <w:p w14:paraId="1A830FAF" w14:textId="77777777" w:rsidR="00F06BC8" w:rsidRPr="00A811EC" w:rsidRDefault="00F06BC8" w:rsidP="002C7037">
      <w:pPr>
        <w:keepNext/>
        <w:keepLines/>
        <w:numPr>
          <w:ilvl w:val="0"/>
          <w:numId w:val="8"/>
        </w:numPr>
        <w:spacing w:after="0" w:line="240" w:lineRule="auto"/>
        <w:jc w:val="both"/>
        <w:rPr>
          <w:rFonts w:ascii="Tahoma" w:eastAsia="Times New Roman" w:hAnsi="Tahoma" w:cs="Tahoma"/>
          <w:lang w:eastAsia="sl-SI"/>
        </w:rPr>
      </w:pPr>
      <w:r w:rsidRPr="00A811EC">
        <w:rPr>
          <w:rFonts w:ascii="Tahoma" w:eastAsia="Times New Roman" w:hAnsi="Tahoma" w:cs="Tahoma"/>
          <w:lang w:eastAsia="sl-SI"/>
        </w:rPr>
        <w:t>potrjen terminski plan,</w:t>
      </w:r>
    </w:p>
    <w:p w14:paraId="30FD7ACD" w14:textId="77777777" w:rsidR="00F06BC8" w:rsidRPr="00A811EC" w:rsidRDefault="00F06BC8" w:rsidP="002C7037">
      <w:pPr>
        <w:keepNext/>
        <w:keepLines/>
        <w:numPr>
          <w:ilvl w:val="0"/>
          <w:numId w:val="8"/>
        </w:numPr>
        <w:spacing w:after="0" w:line="240" w:lineRule="auto"/>
        <w:jc w:val="both"/>
        <w:rPr>
          <w:rFonts w:ascii="Tahoma" w:eastAsia="Times New Roman" w:hAnsi="Tahoma" w:cs="Tahoma"/>
          <w:lang w:eastAsia="sl-SI"/>
        </w:rPr>
      </w:pPr>
      <w:r w:rsidRPr="00A811EC">
        <w:rPr>
          <w:rFonts w:ascii="Tahoma" w:eastAsia="Times New Roman" w:hAnsi="Tahoma" w:cs="Tahoma"/>
          <w:lang w:eastAsia="sl-SI"/>
        </w:rPr>
        <w:t>vsi drugi pisni sporazumi in zapisniške ugotovitve, ki sta jih podpisala predstavnika pogodbenih strank,</w:t>
      </w:r>
    </w:p>
    <w:p w14:paraId="075CD63B" w14:textId="77777777" w:rsidR="00F06BC8" w:rsidRPr="00A811EC" w:rsidRDefault="00F06BC8" w:rsidP="002C7037">
      <w:pPr>
        <w:keepNext/>
        <w:keepLines/>
        <w:numPr>
          <w:ilvl w:val="0"/>
          <w:numId w:val="8"/>
        </w:numPr>
        <w:spacing w:after="0" w:line="240" w:lineRule="auto"/>
        <w:jc w:val="both"/>
        <w:rPr>
          <w:rFonts w:ascii="Tahoma" w:hAnsi="Tahoma" w:cs="Tahoma"/>
        </w:rPr>
      </w:pPr>
      <w:r w:rsidRPr="00A811EC">
        <w:rPr>
          <w:rFonts w:ascii="Tahoma" w:hAnsi="Tahoma" w:cs="Tahoma"/>
        </w:rPr>
        <w:t>ostala relevantna dokumentacija.</w:t>
      </w:r>
    </w:p>
    <w:p w14:paraId="0F933B0D" w14:textId="77777777" w:rsidR="00F06BC8" w:rsidRPr="00A811EC" w:rsidRDefault="00F06BC8" w:rsidP="00530307">
      <w:pPr>
        <w:keepNext/>
        <w:keepLines/>
        <w:tabs>
          <w:tab w:val="left" w:pos="993"/>
          <w:tab w:val="left" w:pos="1560"/>
        </w:tabs>
        <w:spacing w:after="0" w:line="240" w:lineRule="auto"/>
        <w:jc w:val="both"/>
        <w:rPr>
          <w:rFonts w:ascii="Tahoma" w:hAnsi="Tahoma" w:cs="Tahoma"/>
        </w:rPr>
      </w:pPr>
    </w:p>
    <w:p w14:paraId="1E4D1C3E" w14:textId="77777777" w:rsidR="004E1E2E" w:rsidRPr="00363266" w:rsidRDefault="004E1E2E" w:rsidP="004E1E2E">
      <w:pPr>
        <w:keepNext/>
        <w:keepLines/>
        <w:spacing w:after="0" w:line="240" w:lineRule="auto"/>
        <w:jc w:val="both"/>
        <w:rPr>
          <w:rFonts w:ascii="Tahoma" w:eastAsia="Times New Roman" w:hAnsi="Tahoma" w:cs="Tahoma"/>
          <w:lang w:eastAsia="sl-SI"/>
        </w:rPr>
      </w:pPr>
      <w:r w:rsidRPr="00E054E6">
        <w:rPr>
          <w:rFonts w:ascii="Tahoma" w:eastAsia="Times New Roman" w:hAnsi="Tahoma" w:cs="Tahoma"/>
          <w:lang w:eastAsia="sl-SI"/>
        </w:rPr>
        <w:t>Pogodbeni stranki sta sporazumni, da je dokumentacija iz prejšnjega odstavka tega člena</w:t>
      </w:r>
      <w:r w:rsidRPr="00363266">
        <w:rPr>
          <w:rFonts w:ascii="Tahoma" w:eastAsia="Times New Roman" w:hAnsi="Tahoma" w:cs="Tahoma"/>
          <w:lang w:eastAsia="sl-SI"/>
        </w:rPr>
        <w:t xml:space="preserve"> sestavni del pogodbe.</w:t>
      </w:r>
    </w:p>
    <w:p w14:paraId="0F414B0C" w14:textId="77777777" w:rsidR="004E1E2E" w:rsidRPr="00363266" w:rsidRDefault="004E1E2E" w:rsidP="004E1E2E">
      <w:pPr>
        <w:keepNext/>
        <w:keepLines/>
        <w:spacing w:after="0" w:line="240" w:lineRule="auto"/>
        <w:jc w:val="both"/>
        <w:rPr>
          <w:rFonts w:ascii="Tahoma" w:eastAsia="Times New Roman" w:hAnsi="Tahoma" w:cs="Tahoma"/>
          <w:lang w:eastAsia="sl-SI"/>
        </w:rPr>
      </w:pPr>
    </w:p>
    <w:p w14:paraId="56E8BAA3" w14:textId="77777777" w:rsidR="004E1E2E" w:rsidRPr="00363266" w:rsidRDefault="004E1E2E" w:rsidP="004E1E2E">
      <w:pPr>
        <w:keepNext/>
        <w:keepLines/>
        <w:spacing w:after="0" w:line="240" w:lineRule="auto"/>
        <w:jc w:val="both"/>
        <w:rPr>
          <w:rFonts w:ascii="Tahoma" w:eastAsia="Times New Roman" w:hAnsi="Tahoma" w:cs="Tahoma"/>
          <w:lang w:eastAsia="sl-SI"/>
        </w:rPr>
      </w:pPr>
      <w:r w:rsidRPr="00363266">
        <w:rPr>
          <w:rFonts w:ascii="Tahoma" w:eastAsia="Times New Roman" w:hAnsi="Tahoma" w:cs="Tahoma"/>
          <w:lang w:eastAsia="sl-SI"/>
        </w:rPr>
        <w:t>V primeru, če si vsebina zgoraj navedenih dokumentov nasprotuje in če volja pogodbenih strank ni jasno izražena, za razlago volje obeh strank pogodbe najprej veljajo določila te pogodbe, nato razpisna dokumentacija</w:t>
      </w:r>
      <w:r>
        <w:rPr>
          <w:rFonts w:ascii="Tahoma" w:eastAsia="Times New Roman" w:hAnsi="Tahoma" w:cs="Tahoma"/>
          <w:lang w:eastAsia="sl-SI"/>
        </w:rPr>
        <w:t>,</w:t>
      </w:r>
      <w:r w:rsidRPr="00363266">
        <w:rPr>
          <w:rFonts w:ascii="Tahoma" w:eastAsia="Times New Roman" w:hAnsi="Tahoma" w:cs="Tahoma"/>
          <w:lang w:eastAsia="sl-SI"/>
        </w:rPr>
        <w:t xml:space="preserve"> na podlagi katere je bila sklenjena ta pogodba, potem pa dokumenti v vrstnem redu, kot si sledijo v tem členu.</w:t>
      </w:r>
    </w:p>
    <w:p w14:paraId="394CF0A8" w14:textId="77777777" w:rsidR="00F06BC8" w:rsidRDefault="00F06BC8" w:rsidP="00530307">
      <w:pPr>
        <w:keepNext/>
        <w:keepLines/>
        <w:spacing w:after="0" w:line="240" w:lineRule="auto"/>
        <w:jc w:val="both"/>
        <w:rPr>
          <w:rFonts w:ascii="Tahoma" w:hAnsi="Tahoma" w:cs="Tahoma"/>
        </w:rPr>
      </w:pPr>
    </w:p>
    <w:p w14:paraId="57B93705" w14:textId="77777777" w:rsidR="00F06BC8" w:rsidRPr="000F7D5F" w:rsidRDefault="00F06BC8"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77809A6C" w14:textId="77777777" w:rsidR="00F06BC8" w:rsidRPr="006C10AC" w:rsidRDefault="00F06BC8" w:rsidP="00530307">
      <w:pPr>
        <w:keepNext/>
        <w:keepLines/>
        <w:spacing w:after="0" w:line="240" w:lineRule="auto"/>
        <w:ind w:left="426"/>
        <w:jc w:val="both"/>
        <w:rPr>
          <w:rFonts w:ascii="Tahoma" w:hAnsi="Tahoma" w:cs="Tahoma"/>
        </w:rPr>
      </w:pPr>
    </w:p>
    <w:p w14:paraId="1BB118BF" w14:textId="77777777" w:rsidR="004E1E2E" w:rsidRPr="006C10AC" w:rsidRDefault="004E1E2E" w:rsidP="004E1E2E">
      <w:pPr>
        <w:keepNext/>
        <w:keepLines/>
        <w:spacing w:after="0" w:line="240" w:lineRule="auto"/>
        <w:jc w:val="both"/>
        <w:rPr>
          <w:rFonts w:ascii="Tahoma" w:hAnsi="Tahoma" w:cs="Tahoma"/>
        </w:rPr>
      </w:pPr>
      <w:r w:rsidRPr="006C10AC">
        <w:rPr>
          <w:rFonts w:ascii="Tahoma" w:hAnsi="Tahoma" w:cs="Tahoma"/>
        </w:rPr>
        <w:t>Vsa strokovna</w:t>
      </w:r>
      <w:r>
        <w:rPr>
          <w:rFonts w:ascii="Tahoma" w:hAnsi="Tahoma" w:cs="Tahoma"/>
        </w:rPr>
        <w:t>/tehnična</w:t>
      </w:r>
      <w:r w:rsidRPr="006C10AC">
        <w:rPr>
          <w:rFonts w:ascii="Tahoma" w:hAnsi="Tahoma" w:cs="Tahoma"/>
        </w:rPr>
        <w:t xml:space="preserve"> dokumentacija</w:t>
      </w:r>
      <w:r>
        <w:rPr>
          <w:rFonts w:ascii="Tahoma" w:hAnsi="Tahoma" w:cs="Tahoma"/>
        </w:rPr>
        <w:t xml:space="preserve"> in priloge te pogodbe</w:t>
      </w:r>
      <w:r w:rsidRPr="006C10AC">
        <w:rPr>
          <w:rFonts w:ascii="Tahoma" w:hAnsi="Tahoma" w:cs="Tahoma"/>
        </w:rPr>
        <w:t>, ki jo izvajalec na podlagi te pogodbe izroči naročniku, postane last naročnika.</w:t>
      </w:r>
    </w:p>
    <w:p w14:paraId="740F266F" w14:textId="77777777" w:rsidR="00EC3759" w:rsidRPr="00EC4317" w:rsidRDefault="00EC3759" w:rsidP="00530307">
      <w:pPr>
        <w:keepNext/>
        <w:keepLines/>
        <w:tabs>
          <w:tab w:val="left" w:pos="567"/>
          <w:tab w:val="left" w:pos="1418"/>
          <w:tab w:val="left" w:pos="1702"/>
        </w:tabs>
        <w:spacing w:after="0" w:line="240" w:lineRule="auto"/>
        <w:jc w:val="both"/>
        <w:rPr>
          <w:rFonts w:ascii="Tahoma" w:eastAsia="Times New Roman" w:hAnsi="Tahoma" w:cs="Tahoma"/>
          <w:lang w:eastAsia="sl-SI"/>
        </w:rPr>
      </w:pPr>
    </w:p>
    <w:p w14:paraId="0442625E" w14:textId="77777777" w:rsidR="00EC3759" w:rsidRPr="00EC4317" w:rsidRDefault="009E648E" w:rsidP="002C7037">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 xml:space="preserve">ODPOVED POGODBE IN </w:t>
      </w:r>
      <w:r w:rsidR="00EC3759" w:rsidRPr="00EC4317">
        <w:rPr>
          <w:rFonts w:ascii="Tahoma" w:hAnsi="Tahoma" w:cs="Tahoma"/>
          <w:b/>
          <w:sz w:val="22"/>
          <w:szCs w:val="22"/>
        </w:rPr>
        <w:t>ODSTOP OD POGODBE</w:t>
      </w:r>
    </w:p>
    <w:p w14:paraId="01C47550" w14:textId="77777777" w:rsidR="00EC3759" w:rsidRDefault="00EC3759" w:rsidP="00530307">
      <w:pPr>
        <w:keepNext/>
        <w:keepLines/>
        <w:tabs>
          <w:tab w:val="left" w:pos="851"/>
          <w:tab w:val="left" w:pos="1702"/>
        </w:tabs>
        <w:spacing w:after="0" w:line="240" w:lineRule="auto"/>
        <w:jc w:val="center"/>
        <w:rPr>
          <w:rFonts w:ascii="Tahoma" w:eastAsia="Times New Roman" w:hAnsi="Tahoma" w:cs="Tahoma"/>
          <w:lang w:eastAsia="sl-SI"/>
        </w:rPr>
      </w:pPr>
    </w:p>
    <w:p w14:paraId="68D52446" w14:textId="77777777" w:rsidR="00EC3759" w:rsidRPr="000F7D5F"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53DD83B2" w14:textId="77777777" w:rsidR="00EC3759" w:rsidRPr="00EC4317" w:rsidRDefault="00EC3759" w:rsidP="00530307">
      <w:pPr>
        <w:keepNext/>
        <w:keepLines/>
        <w:spacing w:after="0" w:line="240" w:lineRule="auto"/>
        <w:jc w:val="both"/>
        <w:rPr>
          <w:rFonts w:ascii="Tahoma" w:eastAsia="Times New Roman" w:hAnsi="Tahoma" w:cs="Tahoma"/>
          <w:lang w:eastAsia="sl-SI"/>
        </w:rPr>
      </w:pPr>
    </w:p>
    <w:p w14:paraId="6000C904" w14:textId="77777777" w:rsidR="00327914" w:rsidRPr="00270A08" w:rsidRDefault="00327914" w:rsidP="00327914">
      <w:pPr>
        <w:keepNext/>
        <w:keepLines/>
        <w:tabs>
          <w:tab w:val="left" w:pos="851"/>
          <w:tab w:val="left" w:pos="1702"/>
        </w:tabs>
        <w:jc w:val="both"/>
        <w:rPr>
          <w:rFonts w:ascii="Tahoma" w:hAnsi="Tahoma" w:cs="Tahoma"/>
        </w:rPr>
      </w:pPr>
      <w:r w:rsidRPr="00A07C68">
        <w:rPr>
          <w:rFonts w:ascii="Tahoma" w:hAnsi="Tahoma" w:cs="Tahoma"/>
        </w:rPr>
        <w:t xml:space="preserve">Naročnik ima pravico odpovedati pogodbo, če se okoliščine po sklenitvi pogodbe spremenijo tako, da sklenjena pogodba ne izraža več prave volje naročnika. </w:t>
      </w:r>
      <w:r w:rsidRPr="00270A08">
        <w:rPr>
          <w:rFonts w:ascii="Tahoma" w:hAnsi="Tahoma" w:cs="Tahoma"/>
        </w:rPr>
        <w:t xml:space="preserve"> </w:t>
      </w:r>
    </w:p>
    <w:p w14:paraId="0CCC5AA3" w14:textId="1042EFE9" w:rsidR="004E1E2E" w:rsidRPr="0095248A" w:rsidRDefault="004E1E2E" w:rsidP="004E1E2E">
      <w:pPr>
        <w:keepNext/>
        <w:keepLines/>
        <w:tabs>
          <w:tab w:val="left" w:pos="851"/>
          <w:tab w:val="left" w:pos="1702"/>
        </w:tabs>
        <w:spacing w:after="0" w:line="240" w:lineRule="auto"/>
        <w:jc w:val="both"/>
        <w:rPr>
          <w:rFonts w:ascii="Tahoma" w:eastAsia="Times New Roman" w:hAnsi="Tahoma" w:cs="Tahoma"/>
          <w:lang w:eastAsia="sl-SI"/>
        </w:rPr>
      </w:pPr>
    </w:p>
    <w:p w14:paraId="16BDD564" w14:textId="77777777" w:rsidR="00F06BC8" w:rsidRPr="00EC4317" w:rsidRDefault="00F06BC8" w:rsidP="00530307">
      <w:pPr>
        <w:keepNext/>
        <w:keepLines/>
        <w:tabs>
          <w:tab w:val="left" w:pos="851"/>
          <w:tab w:val="left" w:pos="1702"/>
        </w:tabs>
        <w:spacing w:after="0" w:line="240" w:lineRule="auto"/>
        <w:jc w:val="center"/>
        <w:rPr>
          <w:rFonts w:ascii="Tahoma" w:eastAsia="Times New Roman" w:hAnsi="Tahoma" w:cs="Tahoma"/>
          <w:lang w:eastAsia="sl-SI"/>
        </w:rPr>
      </w:pPr>
    </w:p>
    <w:p w14:paraId="0BB01D52" w14:textId="77777777" w:rsidR="00F06BC8" w:rsidRPr="000F7D5F" w:rsidRDefault="00F06BC8"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7E618AE8" w14:textId="77777777" w:rsidR="00F06BC8" w:rsidRPr="00EC4317" w:rsidRDefault="00F06BC8" w:rsidP="00530307">
      <w:pPr>
        <w:keepNext/>
        <w:keepLines/>
        <w:spacing w:after="0" w:line="240" w:lineRule="auto"/>
        <w:jc w:val="both"/>
        <w:rPr>
          <w:rFonts w:ascii="Tahoma" w:eastAsia="Times New Roman" w:hAnsi="Tahoma" w:cs="Tahoma"/>
          <w:lang w:eastAsia="sl-SI"/>
        </w:rPr>
      </w:pPr>
    </w:p>
    <w:p w14:paraId="7F1AE85A" w14:textId="77777777" w:rsidR="004E1E2E" w:rsidRPr="004E1E2E" w:rsidRDefault="004E1E2E" w:rsidP="004E1E2E">
      <w:pPr>
        <w:keepNext/>
        <w:keepLines/>
        <w:tabs>
          <w:tab w:val="left" w:pos="284"/>
          <w:tab w:val="left" w:pos="1702"/>
        </w:tabs>
        <w:spacing w:after="0" w:line="240" w:lineRule="auto"/>
        <w:jc w:val="both"/>
        <w:rPr>
          <w:rFonts w:ascii="Tahoma" w:eastAsia="Times New Roman" w:hAnsi="Tahoma" w:cs="Tahoma"/>
          <w:lang w:eastAsia="sl-SI"/>
        </w:rPr>
      </w:pPr>
      <w:r w:rsidRPr="004E1E2E">
        <w:rPr>
          <w:rFonts w:ascii="Tahoma" w:eastAsia="Times New Roman" w:hAnsi="Tahoma" w:cs="Tahoma"/>
          <w:lang w:eastAsia="sl-SI"/>
        </w:rPr>
        <w:t xml:space="preserve">Naročnik lahko odstopi od pogodbe, z obvestilom, poslanim izvajalcu s priporočeno pošiljko po pošti, brez </w:t>
      </w:r>
      <w:r w:rsidR="00D34496">
        <w:rPr>
          <w:rFonts w:ascii="Tahoma" w:eastAsia="Times New Roman" w:hAnsi="Tahoma" w:cs="Tahoma"/>
          <w:lang w:eastAsia="sl-SI"/>
        </w:rPr>
        <w:t xml:space="preserve">odpovednega roka in brez </w:t>
      </w:r>
      <w:r w:rsidRPr="004E1E2E">
        <w:rPr>
          <w:rFonts w:ascii="Tahoma" w:eastAsia="Times New Roman" w:hAnsi="Tahoma" w:cs="Tahoma"/>
          <w:lang w:eastAsia="sl-SI"/>
        </w:rPr>
        <w:t>obveznosti do izvajalca, če izvajalec:</w:t>
      </w:r>
    </w:p>
    <w:p w14:paraId="4650D17C" w14:textId="77777777" w:rsidR="00F06BC8" w:rsidRPr="0095248A" w:rsidRDefault="00F06BC8" w:rsidP="002C7037">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lastRenderedPageBreak/>
        <w:t xml:space="preserve">z naročnikom ne sklene Pisnega sporazuma, ki ureja skupne varstvene ukrepe za zagotavljanje varstva in zdravja pri delu, </w:t>
      </w:r>
    </w:p>
    <w:p w14:paraId="25816794" w14:textId="77777777" w:rsidR="00F06BC8" w:rsidRPr="0095248A" w:rsidRDefault="00F06BC8" w:rsidP="002C7037">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 xml:space="preserve">krši določila Pisnega sporazuma s prilogo (Uvedba delavcev v delo na skupnem delovišču) in Varnostnega načrta, </w:t>
      </w:r>
    </w:p>
    <w:p w14:paraId="706F50F6" w14:textId="77777777" w:rsidR="004E1E2E" w:rsidRPr="0095248A" w:rsidRDefault="004E1E2E" w:rsidP="002C7037">
      <w:pPr>
        <w:keepNext/>
        <w:keepLines/>
        <w:numPr>
          <w:ilvl w:val="0"/>
          <w:numId w:val="11"/>
        </w:numPr>
        <w:spacing w:after="0" w:line="240" w:lineRule="auto"/>
        <w:ind w:left="284" w:hanging="284"/>
        <w:jc w:val="both"/>
        <w:rPr>
          <w:rFonts w:ascii="Tahoma" w:hAnsi="Tahoma" w:cs="Tahoma"/>
          <w:lang w:eastAsia="sl-SI"/>
        </w:rPr>
      </w:pPr>
      <w:r w:rsidRPr="0095248A">
        <w:rPr>
          <w:rFonts w:ascii="Tahoma" w:hAnsi="Tahoma" w:cs="Tahoma"/>
          <w:lang w:eastAsia="sl-SI"/>
        </w:rPr>
        <w:t xml:space="preserve">ne začne z izvedbo pogodbeno dogovorjenih </w:t>
      </w:r>
      <w:r>
        <w:rPr>
          <w:rFonts w:ascii="Tahoma" w:hAnsi="Tahoma" w:cs="Tahoma"/>
          <w:lang w:eastAsia="sl-SI"/>
        </w:rPr>
        <w:t>del</w:t>
      </w:r>
      <w:r w:rsidRPr="0095248A">
        <w:rPr>
          <w:rFonts w:ascii="Tahoma" w:hAnsi="Tahoma" w:cs="Tahoma"/>
          <w:lang w:eastAsia="sl-SI"/>
        </w:rPr>
        <w:t xml:space="preserve"> v pogodbenem roku, niti v naknadnem roku, ki mu ga določi naročnik,</w:t>
      </w:r>
    </w:p>
    <w:p w14:paraId="7981D00B" w14:textId="77777777" w:rsidR="004E1E2E" w:rsidRPr="0095248A" w:rsidRDefault="004E1E2E" w:rsidP="002C7037">
      <w:pPr>
        <w:keepNext/>
        <w:keepLines/>
        <w:numPr>
          <w:ilvl w:val="0"/>
          <w:numId w:val="11"/>
        </w:numPr>
        <w:spacing w:after="0" w:line="240" w:lineRule="auto"/>
        <w:ind w:left="284" w:hanging="284"/>
        <w:jc w:val="both"/>
        <w:rPr>
          <w:rFonts w:ascii="Tahoma" w:hAnsi="Tahoma" w:cs="Tahoma"/>
          <w:lang w:eastAsia="sl-SI"/>
        </w:rPr>
      </w:pPr>
      <w:r w:rsidRPr="0095248A">
        <w:rPr>
          <w:rFonts w:ascii="Tahoma" w:hAnsi="Tahoma" w:cs="Tahoma"/>
          <w:lang w:eastAsia="sl-SI"/>
        </w:rPr>
        <w:t>ne dosega pogodbeno dogovorjene kvalitete in te ne vzpostavi niti v naknadnem roku, ki mu ga določi naročnik,</w:t>
      </w:r>
    </w:p>
    <w:p w14:paraId="04173EBF" w14:textId="77777777" w:rsidR="004E1E2E" w:rsidRPr="005919D0" w:rsidRDefault="004E1E2E" w:rsidP="002C7037">
      <w:pPr>
        <w:keepNext/>
        <w:keepLines/>
        <w:numPr>
          <w:ilvl w:val="0"/>
          <w:numId w:val="11"/>
        </w:numPr>
        <w:spacing w:after="0" w:line="240" w:lineRule="auto"/>
        <w:ind w:left="284" w:hanging="284"/>
        <w:jc w:val="both"/>
        <w:rPr>
          <w:rFonts w:ascii="Tahoma" w:hAnsi="Tahoma" w:cs="Tahoma"/>
          <w:lang w:eastAsia="sl-SI"/>
        </w:rPr>
      </w:pPr>
      <w:r w:rsidRPr="005919D0">
        <w:rPr>
          <w:rFonts w:ascii="Tahoma" w:hAnsi="Tahoma" w:cs="Tahoma"/>
          <w:lang w:eastAsia="sl-SI"/>
        </w:rPr>
        <w:t>ne izpolnjuje ali nepravilno izpolnjuje svoje obveznosti tudi po naknadno določenem roku s strani naročnika</w:t>
      </w:r>
      <w:r>
        <w:rPr>
          <w:rFonts w:ascii="Tahoma" w:hAnsi="Tahoma" w:cs="Tahoma"/>
          <w:lang w:eastAsia="sl-SI"/>
        </w:rPr>
        <w:t>,</w:t>
      </w:r>
    </w:p>
    <w:p w14:paraId="0ACEC589" w14:textId="77777777" w:rsidR="004E1E2E" w:rsidRPr="00296080" w:rsidRDefault="004E1E2E" w:rsidP="002C7037">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296080">
        <w:rPr>
          <w:rFonts w:ascii="Tahoma" w:eastAsia="Times New Roman" w:hAnsi="Tahoma" w:cs="Tahoma"/>
          <w:lang w:eastAsia="sl-SI"/>
        </w:rPr>
        <w:t>neredno plačuje obveznosti do dobaviteljev materiala</w:t>
      </w:r>
      <w:r>
        <w:rPr>
          <w:rFonts w:ascii="Tahoma" w:eastAsia="Times New Roman" w:hAnsi="Tahoma" w:cs="Tahoma"/>
          <w:lang w:eastAsia="sl-SI"/>
        </w:rPr>
        <w:t>,</w:t>
      </w:r>
    </w:p>
    <w:p w14:paraId="397CC953" w14:textId="77777777" w:rsidR="004E1E2E" w:rsidRPr="005919D0" w:rsidRDefault="004E1E2E" w:rsidP="002C7037">
      <w:pPr>
        <w:keepNext/>
        <w:keepLines/>
        <w:numPr>
          <w:ilvl w:val="0"/>
          <w:numId w:val="11"/>
        </w:numPr>
        <w:spacing w:after="0" w:line="240" w:lineRule="auto"/>
        <w:ind w:left="284" w:hanging="284"/>
        <w:jc w:val="both"/>
        <w:rPr>
          <w:rFonts w:ascii="Tahoma" w:hAnsi="Tahoma" w:cs="Tahoma"/>
          <w:lang w:eastAsia="sl-SI"/>
        </w:rPr>
      </w:pPr>
      <w:r w:rsidRPr="005919D0">
        <w:rPr>
          <w:rFonts w:ascii="Tahoma" w:hAnsi="Tahoma" w:cs="Tahoma"/>
          <w:lang w:eastAsia="sl-SI"/>
        </w:rPr>
        <w:t>neredno poravnava obveznosti do svojih zaposlenih</w:t>
      </w:r>
      <w:r>
        <w:rPr>
          <w:rFonts w:ascii="Tahoma" w:hAnsi="Tahoma" w:cs="Tahoma"/>
          <w:lang w:eastAsia="sl-SI"/>
        </w:rPr>
        <w:t>,</w:t>
      </w:r>
    </w:p>
    <w:p w14:paraId="0344439B" w14:textId="47AB5697" w:rsidR="004E1E2E" w:rsidRPr="005919D0" w:rsidRDefault="004E1E2E" w:rsidP="002C7037">
      <w:pPr>
        <w:keepNext/>
        <w:keepLines/>
        <w:numPr>
          <w:ilvl w:val="0"/>
          <w:numId w:val="11"/>
        </w:numPr>
        <w:spacing w:after="0" w:line="240" w:lineRule="auto"/>
        <w:ind w:left="284" w:hanging="284"/>
        <w:jc w:val="both"/>
        <w:rPr>
          <w:rFonts w:ascii="Tahoma" w:hAnsi="Tahoma" w:cs="Tahoma"/>
          <w:lang w:eastAsia="sl-SI"/>
        </w:rPr>
      </w:pPr>
      <w:r w:rsidRPr="005919D0">
        <w:rPr>
          <w:rFonts w:ascii="Tahoma" w:hAnsi="Tahoma" w:cs="Tahoma"/>
          <w:lang w:eastAsia="sl-SI"/>
        </w:rPr>
        <w:t>poviša cene v času veljavnosti pogodbe</w:t>
      </w:r>
      <w:r>
        <w:rPr>
          <w:rFonts w:ascii="Tahoma" w:hAnsi="Tahoma" w:cs="Tahoma"/>
          <w:lang w:eastAsia="sl-SI"/>
        </w:rPr>
        <w:t>,</w:t>
      </w:r>
    </w:p>
    <w:p w14:paraId="6CE24B9A" w14:textId="77777777" w:rsidR="004E1E2E" w:rsidRPr="0095248A" w:rsidRDefault="004E1E2E" w:rsidP="002C7037">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Pr>
          <w:rFonts w:ascii="Tahoma" w:eastAsia="Times New Roman" w:hAnsi="Tahoma" w:cs="Tahoma"/>
          <w:lang w:eastAsia="sl-SI"/>
        </w:rPr>
        <w:t>ne obvesti naročnika o znižanju cen,</w:t>
      </w:r>
    </w:p>
    <w:p w14:paraId="407B38ED" w14:textId="77777777" w:rsidR="004E1E2E" w:rsidRPr="005919D0" w:rsidRDefault="004E1E2E" w:rsidP="002C7037">
      <w:pPr>
        <w:keepNext/>
        <w:keepLines/>
        <w:numPr>
          <w:ilvl w:val="0"/>
          <w:numId w:val="11"/>
        </w:numPr>
        <w:spacing w:after="0" w:line="240" w:lineRule="auto"/>
        <w:ind w:left="284" w:hanging="284"/>
        <w:jc w:val="both"/>
        <w:rPr>
          <w:rFonts w:ascii="Tahoma" w:hAnsi="Tahoma" w:cs="Tahoma"/>
          <w:lang w:eastAsia="sl-SI"/>
        </w:rPr>
      </w:pPr>
      <w:r w:rsidRPr="005919D0">
        <w:rPr>
          <w:rFonts w:ascii="Tahoma" w:hAnsi="Tahoma" w:cs="Tahoma"/>
          <w:lang w:eastAsia="sl-SI"/>
        </w:rPr>
        <w:t xml:space="preserve">preda izvedbo </w:t>
      </w:r>
      <w:r>
        <w:rPr>
          <w:rFonts w:ascii="Tahoma" w:hAnsi="Tahoma" w:cs="Tahoma"/>
          <w:lang w:eastAsia="sl-SI"/>
        </w:rPr>
        <w:t xml:space="preserve">pogodbenih </w:t>
      </w:r>
      <w:r w:rsidRPr="005919D0">
        <w:rPr>
          <w:rFonts w:ascii="Tahoma" w:hAnsi="Tahoma" w:cs="Tahoma"/>
          <w:lang w:eastAsia="sl-SI"/>
        </w:rPr>
        <w:t>obveznosti tretji osebi brez predhodnega pisnega soglasja naročnika,</w:t>
      </w:r>
    </w:p>
    <w:p w14:paraId="5243AEBE" w14:textId="77777777" w:rsidR="004E1E2E" w:rsidRPr="0095248A" w:rsidRDefault="004E1E2E" w:rsidP="002C7037">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prekine z izvedbo pogodbenih obveznosti brez</w:t>
      </w:r>
      <w:r>
        <w:rPr>
          <w:rFonts w:ascii="Tahoma" w:eastAsia="Times New Roman" w:hAnsi="Tahoma" w:cs="Tahoma"/>
          <w:lang w:eastAsia="sl-SI"/>
        </w:rPr>
        <w:t xml:space="preserve"> predhodnega</w:t>
      </w:r>
      <w:r w:rsidRPr="0095248A">
        <w:rPr>
          <w:rFonts w:ascii="Tahoma" w:eastAsia="Times New Roman" w:hAnsi="Tahoma" w:cs="Tahoma"/>
          <w:lang w:eastAsia="sl-SI"/>
        </w:rPr>
        <w:t xml:space="preserve"> pisnega soglasja naročnika.</w:t>
      </w:r>
    </w:p>
    <w:p w14:paraId="09939647" w14:textId="77777777" w:rsidR="00F06BC8" w:rsidRDefault="00F06BC8" w:rsidP="00530307">
      <w:pPr>
        <w:keepNext/>
        <w:keepLines/>
        <w:tabs>
          <w:tab w:val="left" w:pos="709"/>
          <w:tab w:val="left" w:pos="1702"/>
        </w:tabs>
        <w:spacing w:after="0" w:line="240" w:lineRule="auto"/>
        <w:ind w:left="1701" w:hanging="1701"/>
        <w:jc w:val="both"/>
        <w:rPr>
          <w:rFonts w:ascii="Tahoma" w:eastAsia="Times New Roman" w:hAnsi="Tahoma" w:cs="Tahoma"/>
          <w:lang w:eastAsia="sl-SI"/>
        </w:rPr>
      </w:pPr>
    </w:p>
    <w:p w14:paraId="7DF8E0CE" w14:textId="77777777" w:rsidR="00F06BC8" w:rsidRPr="00E05F5E" w:rsidRDefault="00F06BC8" w:rsidP="00530307">
      <w:pPr>
        <w:keepNext/>
        <w:keepLines/>
        <w:tabs>
          <w:tab w:val="left" w:pos="284"/>
          <w:tab w:val="left" w:pos="1702"/>
        </w:tabs>
        <w:spacing w:after="0" w:line="240" w:lineRule="auto"/>
        <w:jc w:val="both"/>
        <w:rPr>
          <w:rFonts w:ascii="Tahoma" w:eastAsia="Times New Roman" w:hAnsi="Tahoma" w:cs="Tahoma"/>
          <w:lang w:eastAsia="sl-SI"/>
        </w:rPr>
      </w:pPr>
      <w:r w:rsidRPr="00E05F5E">
        <w:rPr>
          <w:rFonts w:ascii="Tahoma" w:eastAsia="Times New Roman" w:hAnsi="Tahoma" w:cs="Tahoma"/>
          <w:lang w:eastAsia="sl-SI"/>
        </w:rPr>
        <w:t>V primerih iz prejšnjega odstavka tega člena lahko naročnik takoj unovči ustrezna finančna zavarovanja.</w:t>
      </w:r>
    </w:p>
    <w:p w14:paraId="4FD535D2" w14:textId="77777777" w:rsidR="00F06BC8" w:rsidRDefault="00F06BC8" w:rsidP="00530307">
      <w:pPr>
        <w:keepNext/>
        <w:keepLines/>
        <w:tabs>
          <w:tab w:val="left" w:pos="284"/>
          <w:tab w:val="left" w:pos="1702"/>
        </w:tabs>
        <w:spacing w:after="0" w:line="240" w:lineRule="auto"/>
        <w:jc w:val="both"/>
        <w:rPr>
          <w:rFonts w:ascii="Tahoma" w:eastAsia="Times New Roman" w:hAnsi="Tahoma" w:cs="Tahoma"/>
          <w:lang w:eastAsia="sl-SI"/>
        </w:rPr>
      </w:pPr>
    </w:p>
    <w:p w14:paraId="417EA436" w14:textId="77777777" w:rsidR="00F06BC8" w:rsidRPr="000C7285" w:rsidRDefault="00F06BC8"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C7285">
        <w:rPr>
          <w:rFonts w:ascii="Tahoma" w:eastAsia="Times New Roman" w:hAnsi="Tahoma" w:cs="Tahoma"/>
          <w:color w:val="000000"/>
          <w:lang w:eastAsia="sl-SI"/>
        </w:rPr>
        <w:t xml:space="preserve">člen </w:t>
      </w:r>
    </w:p>
    <w:p w14:paraId="326E8D2D" w14:textId="77777777" w:rsidR="00F06BC8" w:rsidRPr="000C7285" w:rsidRDefault="00F06BC8" w:rsidP="00530307">
      <w:pPr>
        <w:keepNext/>
        <w:keepLines/>
        <w:tabs>
          <w:tab w:val="left" w:pos="284"/>
          <w:tab w:val="left" w:pos="1702"/>
        </w:tabs>
        <w:spacing w:after="0" w:line="240" w:lineRule="auto"/>
        <w:jc w:val="both"/>
        <w:rPr>
          <w:rFonts w:ascii="Tahoma" w:eastAsia="Times New Roman" w:hAnsi="Tahoma" w:cs="Tahoma"/>
          <w:lang w:eastAsia="sl-SI"/>
        </w:rPr>
      </w:pPr>
    </w:p>
    <w:p w14:paraId="562ABDDB" w14:textId="77777777" w:rsidR="00F06BC8" w:rsidRPr="000C7285" w:rsidRDefault="00F06BC8" w:rsidP="00530307">
      <w:pPr>
        <w:keepNext/>
        <w:keepLines/>
        <w:tabs>
          <w:tab w:val="left" w:pos="284"/>
          <w:tab w:val="left" w:pos="1702"/>
        </w:tabs>
        <w:spacing w:after="0" w:line="240" w:lineRule="auto"/>
        <w:jc w:val="both"/>
        <w:rPr>
          <w:rFonts w:ascii="Tahoma" w:eastAsia="Times New Roman" w:hAnsi="Tahoma" w:cs="Tahoma"/>
          <w:lang w:eastAsia="sl-SI"/>
        </w:rPr>
      </w:pPr>
      <w:r w:rsidRPr="000C7285">
        <w:rPr>
          <w:rFonts w:ascii="Tahoma" w:eastAsia="Times New Roman" w:hAnsi="Tahoma" w:cs="Tahoma"/>
          <w:lang w:eastAsia="sl-SI"/>
        </w:rPr>
        <w:t>Med veljavnostjo</w:t>
      </w:r>
      <w:r>
        <w:rPr>
          <w:rFonts w:ascii="Tahoma" w:eastAsia="Times New Roman" w:hAnsi="Tahoma" w:cs="Tahoma"/>
          <w:lang w:eastAsia="sl-SI"/>
        </w:rPr>
        <w:t xml:space="preserve"> pogodbe</w:t>
      </w:r>
      <w:r w:rsidRPr="000C7285">
        <w:rPr>
          <w:rFonts w:ascii="Tahoma" w:eastAsia="Times New Roman" w:hAnsi="Tahoma" w:cs="Tahoma"/>
          <w:lang w:eastAsia="sl-SI"/>
        </w:rPr>
        <w:t xml:space="preserve"> lahko naročnik</w:t>
      </w:r>
      <w:r>
        <w:rPr>
          <w:rFonts w:ascii="Tahoma" w:eastAsia="Times New Roman" w:hAnsi="Tahoma" w:cs="Tahoma"/>
          <w:lang w:eastAsia="sl-SI"/>
        </w:rPr>
        <w:t>,</w:t>
      </w:r>
      <w:r w:rsidRPr="000C7285">
        <w:rPr>
          <w:rFonts w:ascii="Tahoma" w:eastAsia="Times New Roman" w:hAnsi="Tahoma" w:cs="Tahoma"/>
          <w:lang w:eastAsia="sl-SI"/>
        </w:rPr>
        <w:t xml:space="preserve"> ne glede na določbe zakona, ki ureja obligacijska razmerja, odstopi od </w:t>
      </w:r>
      <w:r>
        <w:rPr>
          <w:rFonts w:ascii="Tahoma" w:eastAsia="Times New Roman" w:hAnsi="Tahoma" w:cs="Tahoma"/>
          <w:lang w:eastAsia="sl-SI"/>
        </w:rPr>
        <w:t>pogodbe</w:t>
      </w:r>
      <w:r w:rsidRPr="000C7285">
        <w:rPr>
          <w:rFonts w:ascii="Tahoma" w:eastAsia="Times New Roman" w:hAnsi="Tahoma" w:cs="Tahoma"/>
          <w:lang w:eastAsia="sl-SI"/>
        </w:rPr>
        <w:t xml:space="preserve"> tudi v primerih iz 96. člena ZJN-3.</w:t>
      </w:r>
    </w:p>
    <w:p w14:paraId="40C2517A" w14:textId="77777777" w:rsidR="00F06BC8" w:rsidRDefault="00F06BC8" w:rsidP="00530307">
      <w:pPr>
        <w:keepNext/>
        <w:keepLines/>
        <w:tabs>
          <w:tab w:val="left" w:pos="284"/>
          <w:tab w:val="left" w:pos="1702"/>
        </w:tabs>
        <w:spacing w:after="0" w:line="240" w:lineRule="auto"/>
        <w:jc w:val="both"/>
        <w:rPr>
          <w:rFonts w:ascii="Tahoma" w:eastAsia="Times New Roman" w:hAnsi="Tahoma" w:cs="Tahoma"/>
          <w:lang w:eastAsia="sl-SI"/>
        </w:rPr>
      </w:pPr>
    </w:p>
    <w:p w14:paraId="79BC83C4" w14:textId="77777777" w:rsidR="00F06BC8" w:rsidRPr="00283911" w:rsidRDefault="00F06BC8"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283911">
        <w:rPr>
          <w:rFonts w:ascii="Tahoma" w:eastAsia="Times New Roman" w:hAnsi="Tahoma" w:cs="Tahoma"/>
          <w:color w:val="000000"/>
          <w:lang w:eastAsia="sl-SI"/>
        </w:rPr>
        <w:t>člen</w:t>
      </w:r>
    </w:p>
    <w:p w14:paraId="5017FD39" w14:textId="77777777" w:rsidR="00F06BC8" w:rsidRPr="00283911" w:rsidRDefault="00F06BC8" w:rsidP="00530307">
      <w:pPr>
        <w:keepNext/>
        <w:keepLines/>
        <w:spacing w:after="0" w:line="240" w:lineRule="auto"/>
        <w:jc w:val="both"/>
        <w:rPr>
          <w:rFonts w:ascii="Tahoma" w:eastAsia="Times New Roman" w:hAnsi="Tahoma" w:cs="Tahoma"/>
          <w:lang w:eastAsia="sl-SI"/>
        </w:rPr>
      </w:pPr>
    </w:p>
    <w:p w14:paraId="435A59D6" w14:textId="77777777" w:rsidR="004E1E2E" w:rsidRDefault="004E1E2E" w:rsidP="004E1E2E">
      <w:pPr>
        <w:keepNext/>
        <w:keepLines/>
        <w:spacing w:after="0" w:line="240" w:lineRule="auto"/>
        <w:jc w:val="both"/>
        <w:rPr>
          <w:rFonts w:ascii="Tahoma" w:eastAsia="Times New Roman" w:hAnsi="Tahoma" w:cs="Tahoma"/>
          <w:lang w:eastAsia="sl-SI"/>
        </w:rPr>
      </w:pPr>
      <w:r w:rsidRPr="00283911">
        <w:rPr>
          <w:rFonts w:ascii="Tahoma" w:eastAsia="Times New Roman" w:hAnsi="Tahoma" w:cs="Tahoma"/>
          <w:lang w:eastAsia="sl-SI"/>
        </w:rPr>
        <w:t>Izvajalec ima pravico do odstopa od te pogodbe v primeru kršenja določil pogodbe s strani naročnika. V tem primeru pogodba preneha veljati, ko naročnik prejme pisno obvestilo o odstopu od pogodbe z navedbo razloga za odstop s priporočeno pošiljko po pošti.</w:t>
      </w:r>
    </w:p>
    <w:p w14:paraId="7C353052" w14:textId="77777777" w:rsidR="00F06BC8" w:rsidRPr="00F204EF" w:rsidRDefault="00F06BC8" w:rsidP="00530307">
      <w:pPr>
        <w:keepNext/>
        <w:keepLines/>
        <w:spacing w:after="0" w:line="240" w:lineRule="auto"/>
        <w:jc w:val="both"/>
        <w:rPr>
          <w:rFonts w:ascii="Tahoma" w:eastAsia="Times New Roman" w:hAnsi="Tahoma" w:cs="Tahoma"/>
          <w:lang w:eastAsia="sl-SI"/>
        </w:rPr>
      </w:pPr>
    </w:p>
    <w:p w14:paraId="1F8BA1DE" w14:textId="77777777" w:rsidR="00F06BC8" w:rsidRPr="00F204EF" w:rsidRDefault="00F06BC8" w:rsidP="002C7037">
      <w:pPr>
        <w:keepNext/>
        <w:keepLines/>
        <w:numPr>
          <w:ilvl w:val="0"/>
          <w:numId w:val="5"/>
        </w:numPr>
        <w:tabs>
          <w:tab w:val="clear" w:pos="0"/>
          <w:tab w:val="num" w:pos="426"/>
        </w:tabs>
        <w:suppressAutoHyphens/>
        <w:spacing w:after="0" w:line="240" w:lineRule="auto"/>
        <w:ind w:left="426" w:hanging="426"/>
        <w:jc w:val="center"/>
        <w:rPr>
          <w:rFonts w:ascii="Tahoma" w:eastAsia="Times New Roman" w:hAnsi="Tahoma" w:cs="Tahoma"/>
          <w:color w:val="000000"/>
          <w:lang w:eastAsia="sl-SI"/>
        </w:rPr>
      </w:pPr>
      <w:r w:rsidRPr="00F204EF">
        <w:rPr>
          <w:rFonts w:ascii="Tahoma" w:eastAsia="Times New Roman" w:hAnsi="Tahoma" w:cs="Tahoma"/>
          <w:color w:val="000000"/>
          <w:lang w:eastAsia="sl-SI"/>
        </w:rPr>
        <w:t>člen</w:t>
      </w:r>
    </w:p>
    <w:p w14:paraId="4ACD80AA" w14:textId="77777777" w:rsidR="00F06BC8" w:rsidRPr="00F204EF" w:rsidRDefault="00F06BC8" w:rsidP="00530307">
      <w:pPr>
        <w:keepNext/>
        <w:keepLines/>
        <w:spacing w:after="0" w:line="240" w:lineRule="auto"/>
        <w:jc w:val="both"/>
        <w:rPr>
          <w:rFonts w:ascii="Tahoma" w:eastAsia="Times New Roman" w:hAnsi="Tahoma" w:cs="Tahoma"/>
          <w:lang w:eastAsia="sl-SI"/>
        </w:rPr>
      </w:pPr>
    </w:p>
    <w:p w14:paraId="48CDCA61" w14:textId="77777777" w:rsidR="00A17A95" w:rsidRDefault="00A17A95" w:rsidP="00A17A95">
      <w:pPr>
        <w:keepNext/>
        <w:keepLines/>
        <w:tabs>
          <w:tab w:val="left" w:pos="1702"/>
        </w:tabs>
        <w:spacing w:after="0" w:line="240" w:lineRule="auto"/>
        <w:jc w:val="both"/>
        <w:rPr>
          <w:rFonts w:ascii="Tahoma" w:hAnsi="Tahoma" w:cs="Tahoma"/>
        </w:rPr>
      </w:pPr>
      <w:r w:rsidRPr="00A17507">
        <w:rPr>
          <w:rFonts w:ascii="Tahoma" w:hAnsi="Tahoma" w:cs="Tahoma"/>
        </w:rPr>
        <w:t xml:space="preserve">Ta </w:t>
      </w:r>
      <w:r>
        <w:rPr>
          <w:rFonts w:ascii="Tahoma" w:hAnsi="Tahoma" w:cs="Tahoma"/>
        </w:rPr>
        <w:t>pogodba</w:t>
      </w:r>
      <w:r w:rsidRPr="00A17507">
        <w:rPr>
          <w:rFonts w:ascii="Tahoma" w:hAnsi="Tahoma" w:cs="Tahoma"/>
        </w:rPr>
        <w:t xml:space="preserve"> je sklenjen</w:t>
      </w:r>
      <w:r>
        <w:rPr>
          <w:rFonts w:ascii="Tahoma" w:hAnsi="Tahoma" w:cs="Tahoma"/>
        </w:rPr>
        <w:t>a</w:t>
      </w:r>
      <w:r w:rsidRPr="00A17507">
        <w:rPr>
          <w:rFonts w:ascii="Tahoma" w:hAnsi="Tahoma" w:cs="Tahoma"/>
        </w:rPr>
        <w:t xml:space="preserve"> pod razveznim pogojem, </w:t>
      </w:r>
      <w:r w:rsidRPr="0074500A">
        <w:rPr>
          <w:rFonts w:ascii="Tahoma" w:hAnsi="Tahoma" w:cs="Tahoma"/>
        </w:rPr>
        <w:t>ki se uresniči,</w:t>
      </w:r>
      <w:r>
        <w:rPr>
          <w:rFonts w:ascii="Tahoma" w:hAnsi="Tahoma" w:cs="Tahoma"/>
        </w:rPr>
        <w:t xml:space="preserve"> v primeru izpolnitve ene od naslednjih okoliščin:</w:t>
      </w:r>
    </w:p>
    <w:p w14:paraId="19D9D62A" w14:textId="77777777" w:rsidR="00A17A95" w:rsidRDefault="00A17A95" w:rsidP="002C7037">
      <w:pPr>
        <w:pStyle w:val="Odstavekseznama"/>
        <w:keepNext/>
        <w:keepLines/>
        <w:numPr>
          <w:ilvl w:val="0"/>
          <w:numId w:val="30"/>
        </w:numPr>
        <w:tabs>
          <w:tab w:val="left" w:pos="1702"/>
        </w:tabs>
        <w:jc w:val="both"/>
        <w:rPr>
          <w:rFonts w:ascii="Tahoma" w:hAnsi="Tahoma" w:cs="Tahoma"/>
          <w:sz w:val="22"/>
        </w:rPr>
      </w:pPr>
      <w:r>
        <w:rPr>
          <w:rFonts w:ascii="Tahoma" w:hAnsi="Tahoma" w:cs="Tahoma"/>
          <w:sz w:val="22"/>
        </w:rPr>
        <w:t>č</w:t>
      </w:r>
      <w:r w:rsidRPr="000B4D8D">
        <w:rPr>
          <w:rFonts w:ascii="Tahoma" w:hAnsi="Tahoma" w:cs="Tahoma"/>
          <w:sz w:val="22"/>
        </w:rPr>
        <w:t xml:space="preserve">e bo naročnik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w:t>
      </w:r>
      <w:r w:rsidRPr="0057717F">
        <w:rPr>
          <w:rFonts w:ascii="Tahoma" w:hAnsi="Tahoma" w:cs="Tahoma"/>
          <w:sz w:val="22"/>
        </w:rPr>
        <w:t xml:space="preserve">ali </w:t>
      </w:r>
    </w:p>
    <w:p w14:paraId="54F9C473" w14:textId="77777777" w:rsidR="00A17A95" w:rsidRDefault="00A17A95" w:rsidP="002C7037">
      <w:pPr>
        <w:pStyle w:val="Odstavekseznama"/>
        <w:keepNext/>
        <w:keepLines/>
        <w:numPr>
          <w:ilvl w:val="0"/>
          <w:numId w:val="30"/>
        </w:numPr>
        <w:tabs>
          <w:tab w:val="left" w:pos="1702"/>
        </w:tabs>
        <w:jc w:val="both"/>
        <w:rPr>
          <w:rFonts w:ascii="Tahoma" w:hAnsi="Tahoma" w:cs="Tahoma"/>
          <w:sz w:val="22"/>
        </w:rPr>
      </w:pPr>
      <w:r w:rsidRPr="0057717F">
        <w:rPr>
          <w:rFonts w:ascii="Tahoma" w:hAnsi="Tahoma" w:cs="Tahoma"/>
          <w:sz w:val="22"/>
        </w:rPr>
        <w:t xml:space="preserve">če </w:t>
      </w:r>
      <w:r>
        <w:rPr>
          <w:rFonts w:ascii="Tahoma" w:hAnsi="Tahoma" w:cs="Tahoma"/>
          <w:sz w:val="22"/>
        </w:rPr>
        <w:t>bo</w:t>
      </w:r>
      <w:r w:rsidRPr="0057717F">
        <w:rPr>
          <w:rFonts w:ascii="Tahoma" w:hAnsi="Tahoma" w:cs="Tahoma"/>
          <w:sz w:val="22"/>
        </w:rPr>
        <w:t xml:space="preserve"> naročnik seznanjen, da je pristojni državni organ pri izvajalcu pogodbe ali njegovem podizvajalcu v času izvajanja pogodbe ugotovil najmanj dve kršitvi v zvezi s</w:t>
      </w:r>
      <w:r>
        <w:rPr>
          <w:rFonts w:ascii="Tahoma" w:hAnsi="Tahoma" w:cs="Tahoma"/>
          <w:sz w:val="22"/>
        </w:rPr>
        <w:t>:</w:t>
      </w:r>
    </w:p>
    <w:p w14:paraId="0CF25CA7" w14:textId="77777777" w:rsidR="00A17A95" w:rsidRDefault="00A17A95" w:rsidP="002C7037">
      <w:pPr>
        <w:pStyle w:val="Odstavekseznama"/>
        <w:keepNext/>
        <w:keepLines/>
        <w:numPr>
          <w:ilvl w:val="1"/>
          <w:numId w:val="30"/>
        </w:numPr>
        <w:ind w:left="709"/>
        <w:jc w:val="both"/>
        <w:rPr>
          <w:rFonts w:ascii="Tahoma" w:hAnsi="Tahoma" w:cs="Tahoma"/>
          <w:sz w:val="22"/>
        </w:rPr>
      </w:pPr>
      <w:r w:rsidRPr="0057717F">
        <w:rPr>
          <w:rFonts w:ascii="Tahoma" w:hAnsi="Tahoma" w:cs="Tahoma"/>
          <w:sz w:val="22"/>
        </w:rPr>
        <w:t xml:space="preserve">plačilom za delo, </w:t>
      </w:r>
    </w:p>
    <w:p w14:paraId="48D92339" w14:textId="77777777" w:rsidR="00A17A95" w:rsidRDefault="00A17A95" w:rsidP="002C7037">
      <w:pPr>
        <w:pStyle w:val="Odstavekseznama"/>
        <w:keepNext/>
        <w:keepLines/>
        <w:numPr>
          <w:ilvl w:val="1"/>
          <w:numId w:val="30"/>
        </w:numPr>
        <w:ind w:left="709"/>
        <w:jc w:val="both"/>
        <w:rPr>
          <w:rFonts w:ascii="Tahoma" w:hAnsi="Tahoma" w:cs="Tahoma"/>
          <w:sz w:val="22"/>
        </w:rPr>
      </w:pPr>
      <w:r w:rsidRPr="0057717F">
        <w:rPr>
          <w:rFonts w:ascii="Tahoma" w:hAnsi="Tahoma" w:cs="Tahoma"/>
          <w:sz w:val="22"/>
        </w:rPr>
        <w:t xml:space="preserve">delovnim časom, </w:t>
      </w:r>
    </w:p>
    <w:p w14:paraId="4D291028" w14:textId="77777777" w:rsidR="00A17A95" w:rsidRDefault="00A17A95" w:rsidP="002C7037">
      <w:pPr>
        <w:pStyle w:val="Odstavekseznama"/>
        <w:keepNext/>
        <w:keepLines/>
        <w:numPr>
          <w:ilvl w:val="1"/>
          <w:numId w:val="30"/>
        </w:numPr>
        <w:ind w:left="709"/>
        <w:jc w:val="both"/>
        <w:rPr>
          <w:rFonts w:ascii="Tahoma" w:hAnsi="Tahoma" w:cs="Tahoma"/>
          <w:sz w:val="22"/>
        </w:rPr>
      </w:pPr>
      <w:r w:rsidRPr="0057717F">
        <w:rPr>
          <w:rFonts w:ascii="Tahoma" w:hAnsi="Tahoma" w:cs="Tahoma"/>
          <w:sz w:val="22"/>
        </w:rPr>
        <w:t xml:space="preserve">počitki, </w:t>
      </w:r>
    </w:p>
    <w:p w14:paraId="3B5DAF30" w14:textId="77777777" w:rsidR="00A17A95" w:rsidRDefault="00A17A95" w:rsidP="002C7037">
      <w:pPr>
        <w:pStyle w:val="Odstavekseznama"/>
        <w:keepNext/>
        <w:keepLines/>
        <w:numPr>
          <w:ilvl w:val="1"/>
          <w:numId w:val="30"/>
        </w:numPr>
        <w:ind w:left="709"/>
        <w:jc w:val="both"/>
        <w:rPr>
          <w:rFonts w:ascii="Tahoma" w:hAnsi="Tahoma" w:cs="Tahoma"/>
          <w:sz w:val="22"/>
        </w:rPr>
      </w:pPr>
      <w:r w:rsidRPr="0057717F">
        <w:rPr>
          <w:rFonts w:ascii="Tahoma" w:hAnsi="Tahoma" w:cs="Tahoma"/>
          <w:sz w:val="22"/>
        </w:rPr>
        <w:t xml:space="preserve">opravljanjem dela na podlagi pogodb civilnega prava kljub obstoju elementov delovnega razmerja ali v zvezi z zaposlovanjem na črno </w:t>
      </w:r>
    </w:p>
    <w:p w14:paraId="1416AA6B" w14:textId="77777777" w:rsidR="00A17A95" w:rsidRDefault="00A17A95" w:rsidP="00A17A95">
      <w:pPr>
        <w:keepNext/>
        <w:keepLines/>
        <w:tabs>
          <w:tab w:val="left" w:pos="1702"/>
        </w:tabs>
        <w:spacing w:after="0" w:line="240" w:lineRule="auto"/>
        <w:jc w:val="both"/>
        <w:rPr>
          <w:rFonts w:ascii="Tahoma" w:hAnsi="Tahoma" w:cs="Tahoma"/>
        </w:rPr>
      </w:pPr>
      <w:r w:rsidRPr="0057717F">
        <w:rPr>
          <w:rFonts w:ascii="Tahoma" w:hAnsi="Tahoma" w:cs="Tahoma"/>
        </w:rPr>
        <w:t xml:space="preserve">in za kateri mu je bila s pravnomočno odločitvijo ali več pravnomočnimi odločitvami izrečena globa za prekršek. </w:t>
      </w:r>
    </w:p>
    <w:p w14:paraId="44948684" w14:textId="77777777" w:rsidR="00A17A95" w:rsidRDefault="00A17A95" w:rsidP="00A17A95">
      <w:pPr>
        <w:keepNext/>
        <w:keepLines/>
        <w:tabs>
          <w:tab w:val="left" w:pos="1702"/>
        </w:tabs>
        <w:spacing w:after="0" w:line="240" w:lineRule="auto"/>
        <w:jc w:val="both"/>
        <w:rPr>
          <w:rFonts w:ascii="Tahoma" w:hAnsi="Tahoma" w:cs="Tahoma"/>
        </w:rPr>
      </w:pPr>
    </w:p>
    <w:p w14:paraId="10F93FE9" w14:textId="77777777" w:rsidR="00A17A95" w:rsidRDefault="00A17A95" w:rsidP="00A17A95">
      <w:pPr>
        <w:keepNext/>
        <w:keepLines/>
        <w:tabs>
          <w:tab w:val="left" w:pos="1702"/>
        </w:tabs>
        <w:spacing w:after="0" w:line="240" w:lineRule="auto"/>
        <w:jc w:val="both"/>
        <w:rPr>
          <w:rFonts w:ascii="Tahoma" w:hAnsi="Tahoma" w:cs="Tahoma"/>
        </w:rPr>
      </w:pPr>
      <w:r w:rsidRPr="0057717F">
        <w:rPr>
          <w:rFonts w:ascii="Tahoma" w:hAnsi="Tahoma" w:cs="Tahoma"/>
        </w:rPr>
        <w:t xml:space="preserve">V primeru seznanitve naročnika s kršitvijo mora ta o tem obvestiti izvajalca v </w:t>
      </w:r>
      <w:r>
        <w:rPr>
          <w:rFonts w:ascii="Tahoma" w:hAnsi="Tahoma" w:cs="Tahoma"/>
        </w:rPr>
        <w:t>10 (</w:t>
      </w:r>
      <w:r w:rsidRPr="0057717F">
        <w:rPr>
          <w:rFonts w:ascii="Tahoma" w:hAnsi="Tahoma" w:cs="Tahoma"/>
        </w:rPr>
        <w:t>desetih</w:t>
      </w:r>
      <w:r>
        <w:rPr>
          <w:rFonts w:ascii="Tahoma" w:hAnsi="Tahoma" w:cs="Tahoma"/>
        </w:rPr>
        <w:t>)</w:t>
      </w:r>
      <w:r w:rsidRPr="0057717F">
        <w:rPr>
          <w:rFonts w:ascii="Tahoma" w:hAnsi="Tahoma" w:cs="Tahoma"/>
        </w:rPr>
        <w:t xml:space="preserve"> dneh. </w:t>
      </w:r>
    </w:p>
    <w:p w14:paraId="45158BD6" w14:textId="77777777" w:rsidR="00A17A95" w:rsidRDefault="00A17A95" w:rsidP="00A17A95">
      <w:pPr>
        <w:keepNext/>
        <w:keepLines/>
        <w:tabs>
          <w:tab w:val="left" w:pos="1702"/>
        </w:tabs>
        <w:spacing w:after="0" w:line="240" w:lineRule="auto"/>
        <w:jc w:val="both"/>
        <w:rPr>
          <w:rFonts w:ascii="Tahoma" w:hAnsi="Tahoma" w:cs="Tahoma"/>
        </w:rPr>
      </w:pPr>
    </w:p>
    <w:p w14:paraId="66A26170" w14:textId="77777777" w:rsidR="00A17A95" w:rsidRDefault="00A17A95" w:rsidP="00A17A95">
      <w:pPr>
        <w:keepNext/>
        <w:keepLines/>
        <w:tabs>
          <w:tab w:val="left" w:pos="1702"/>
        </w:tabs>
        <w:spacing w:after="0" w:line="240" w:lineRule="auto"/>
        <w:jc w:val="both"/>
        <w:rPr>
          <w:rFonts w:ascii="Tahoma" w:hAnsi="Tahoma" w:cs="Tahoma"/>
        </w:rPr>
      </w:pPr>
      <w:r w:rsidRPr="0057717F">
        <w:rPr>
          <w:rFonts w:ascii="Tahoma" w:hAnsi="Tahoma" w:cs="Tahoma"/>
        </w:rPr>
        <w:lastRenderedPageBreak/>
        <w:t>Izvajalec lahko v roku, ki ga določi naročnik, ki pa ne sme biti daljši kot 15</w:t>
      </w:r>
      <w:r>
        <w:rPr>
          <w:rFonts w:ascii="Tahoma" w:hAnsi="Tahoma" w:cs="Tahoma"/>
        </w:rPr>
        <w:t xml:space="preserve"> (petnajst)</w:t>
      </w:r>
      <w:r w:rsidRPr="0057717F">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7E80F793" w14:textId="77777777" w:rsidR="00A17A95" w:rsidRDefault="00A17A95" w:rsidP="00A17A95">
      <w:pPr>
        <w:keepNext/>
        <w:keepLines/>
        <w:tabs>
          <w:tab w:val="left" w:pos="1702"/>
        </w:tabs>
        <w:spacing w:after="0" w:line="240" w:lineRule="auto"/>
        <w:jc w:val="both"/>
        <w:rPr>
          <w:rFonts w:ascii="Tahoma" w:hAnsi="Tahoma" w:cs="Tahoma"/>
        </w:rPr>
      </w:pPr>
    </w:p>
    <w:p w14:paraId="34A6C634" w14:textId="77777777" w:rsidR="00A17A95" w:rsidRDefault="00A17A95" w:rsidP="00A17A95">
      <w:pPr>
        <w:keepNext/>
        <w:keepLines/>
        <w:tabs>
          <w:tab w:val="left" w:pos="1702"/>
        </w:tabs>
        <w:spacing w:after="0" w:line="240" w:lineRule="auto"/>
        <w:jc w:val="both"/>
        <w:rPr>
          <w:rFonts w:ascii="Tahoma" w:hAnsi="Tahoma" w:cs="Tahoma"/>
        </w:rPr>
      </w:pPr>
      <w:r w:rsidRPr="0057717F">
        <w:rPr>
          <w:rFonts w:ascii="Tahoma" w:hAnsi="Tahoma" w:cs="Tahoma"/>
        </w:rPr>
        <w:t>Če izvajalec ni predložil dokazov za podizvajalca ali če jih je, pa naročnik oceni, da ti ukrepi ne zadoščajo, lahko izvajalec zamenja podizvajalca v roku, ki ga določi naročnik in ne sme biti daljši od 15</w:t>
      </w:r>
      <w:r>
        <w:rPr>
          <w:rFonts w:ascii="Tahoma" w:hAnsi="Tahoma" w:cs="Tahoma"/>
        </w:rPr>
        <w:t xml:space="preserve"> (petnajst)</w:t>
      </w:r>
      <w:r w:rsidRPr="0057717F">
        <w:rPr>
          <w:rFonts w:ascii="Tahoma" w:hAnsi="Tahoma" w:cs="Tahoma"/>
        </w:rPr>
        <w:t xml:space="preserve"> dni v skladu s 94. členom </w:t>
      </w:r>
      <w:r>
        <w:rPr>
          <w:rFonts w:ascii="Tahoma" w:hAnsi="Tahoma" w:cs="Tahoma"/>
        </w:rPr>
        <w:t>ZJN-3</w:t>
      </w:r>
      <w:r w:rsidRPr="0057717F">
        <w:rPr>
          <w:rFonts w:ascii="Tahoma" w:hAnsi="Tahoma" w:cs="Tahoma"/>
        </w:rPr>
        <w:t xml:space="preserve">, ali sam prevzame del, ki ga je oddal v podizvajanje temu podizvajalcu, če ta zamenjava ali prevzem ne pomeni bistvene spremembe </w:t>
      </w:r>
      <w:r>
        <w:rPr>
          <w:rFonts w:ascii="Tahoma" w:hAnsi="Tahoma" w:cs="Tahoma"/>
        </w:rPr>
        <w:t>pogodbe</w:t>
      </w:r>
      <w:r w:rsidRPr="0057717F">
        <w:rPr>
          <w:rFonts w:ascii="Tahoma" w:hAnsi="Tahoma" w:cs="Tahoma"/>
        </w:rPr>
        <w:t xml:space="preserve">. </w:t>
      </w:r>
    </w:p>
    <w:p w14:paraId="7D0E7FD8" w14:textId="77777777" w:rsidR="00A17A95" w:rsidRDefault="00A17A95" w:rsidP="00A17A95">
      <w:pPr>
        <w:keepNext/>
        <w:keepLines/>
        <w:tabs>
          <w:tab w:val="left" w:pos="1702"/>
        </w:tabs>
        <w:spacing w:after="0" w:line="240" w:lineRule="auto"/>
        <w:jc w:val="both"/>
        <w:rPr>
          <w:rFonts w:ascii="Tahoma" w:hAnsi="Tahoma" w:cs="Tahoma"/>
        </w:rPr>
      </w:pPr>
    </w:p>
    <w:p w14:paraId="304B8232" w14:textId="77777777" w:rsidR="00A17A95" w:rsidRDefault="00A17A95" w:rsidP="00A17A95">
      <w:pPr>
        <w:keepNext/>
        <w:keepLines/>
        <w:tabs>
          <w:tab w:val="left" w:pos="1702"/>
        </w:tabs>
        <w:spacing w:after="0" w:line="240" w:lineRule="auto"/>
        <w:jc w:val="both"/>
        <w:rPr>
          <w:rFonts w:ascii="Tahoma" w:hAnsi="Tahoma" w:cs="Tahoma"/>
        </w:rPr>
      </w:pPr>
      <w:r w:rsidRPr="0057717F">
        <w:rPr>
          <w:rFonts w:ascii="Tahoma" w:hAnsi="Tahoma" w:cs="Tahoma"/>
        </w:rPr>
        <w:t xml:space="preserve">Če izvajalec ni predložil dokazov zase ali za podizvajalca ali če jih je, pa naročnik oceni, da ti ukrepi ne zadoščajo, ali če izvajalec ne prevzame del sam ali predlaga novega podizvajalca ali če naročnik v skladu s 94. členom </w:t>
      </w:r>
      <w:r>
        <w:rPr>
          <w:rFonts w:ascii="Tahoma" w:hAnsi="Tahoma" w:cs="Tahoma"/>
        </w:rPr>
        <w:t>ZJN-3</w:t>
      </w:r>
      <w:r w:rsidRPr="0057717F">
        <w:rPr>
          <w:rFonts w:ascii="Tahoma" w:hAnsi="Tahoma" w:cs="Tahoma"/>
        </w:rPr>
        <w:t xml:space="preserve"> pravočasno predlaganega novega podizvajalca zavrne, se razvezni pogoj uresniči pod pogojem, da je od seznanitve naročnika s kršitvijo in do izteka veljavnosti </w:t>
      </w:r>
      <w:r>
        <w:rPr>
          <w:rFonts w:ascii="Tahoma" w:hAnsi="Tahoma" w:cs="Tahoma"/>
        </w:rPr>
        <w:t>pogodbe</w:t>
      </w:r>
      <w:r w:rsidRPr="0057717F">
        <w:rPr>
          <w:rFonts w:ascii="Tahoma" w:hAnsi="Tahoma" w:cs="Tahoma"/>
        </w:rPr>
        <w:t xml:space="preserve"> še najmanj šest</w:t>
      </w:r>
      <w:r>
        <w:rPr>
          <w:rFonts w:ascii="Tahoma" w:hAnsi="Tahoma" w:cs="Tahoma"/>
        </w:rPr>
        <w:t xml:space="preserve"> (6)</w:t>
      </w:r>
      <w:r w:rsidRPr="0057717F">
        <w:rPr>
          <w:rFonts w:ascii="Tahoma" w:hAnsi="Tahoma" w:cs="Tahoma"/>
        </w:rPr>
        <w:t xml:space="preserve"> mesecev. </w:t>
      </w:r>
      <w:r w:rsidR="00E2272A" w:rsidRPr="00E2272A">
        <w:rPr>
          <w:rFonts w:ascii="Tahoma" w:hAnsi="Tahoma" w:cs="Tahoma"/>
        </w:rPr>
        <w:t>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dvajsetih (20) dneh od seznanitve s kršitvijo obvesti, da se pogodba ne razveže.</w:t>
      </w:r>
    </w:p>
    <w:p w14:paraId="5BCE9466" w14:textId="77777777" w:rsidR="00A17A95" w:rsidRDefault="00A17A95" w:rsidP="00A17A95">
      <w:pPr>
        <w:keepNext/>
        <w:keepLines/>
        <w:tabs>
          <w:tab w:val="left" w:pos="1702"/>
        </w:tabs>
        <w:spacing w:after="0" w:line="240" w:lineRule="auto"/>
        <w:jc w:val="both"/>
        <w:rPr>
          <w:rFonts w:ascii="Tahoma" w:hAnsi="Tahoma" w:cs="Tahoma"/>
        </w:rPr>
      </w:pPr>
    </w:p>
    <w:p w14:paraId="1F1FFDE6" w14:textId="77777777" w:rsidR="00A17A95" w:rsidRPr="0057717F" w:rsidRDefault="00A17A95" w:rsidP="00A17A95">
      <w:pPr>
        <w:keepNext/>
        <w:keepLines/>
        <w:tabs>
          <w:tab w:val="left" w:pos="1702"/>
        </w:tabs>
        <w:spacing w:after="0" w:line="240" w:lineRule="auto"/>
        <w:jc w:val="both"/>
        <w:rPr>
          <w:rFonts w:ascii="Tahoma" w:hAnsi="Tahoma" w:cs="Tahoma"/>
        </w:rPr>
      </w:pPr>
      <w:r w:rsidRPr="0057717F">
        <w:rPr>
          <w:rFonts w:ascii="Tahoma" w:hAnsi="Tahoma" w:cs="Tahoma"/>
        </w:rPr>
        <w:t xml:space="preserve">V primeru izpolnitve razveznega pogoja se šteje, da je </w:t>
      </w:r>
      <w:r>
        <w:rPr>
          <w:rFonts w:ascii="Tahoma" w:hAnsi="Tahoma" w:cs="Tahoma"/>
        </w:rPr>
        <w:t>pogodba</w:t>
      </w:r>
      <w:r w:rsidRPr="0057717F">
        <w:rPr>
          <w:rFonts w:ascii="Tahoma" w:hAnsi="Tahoma" w:cs="Tahoma"/>
        </w:rPr>
        <w:t xml:space="preserve"> razvezan</w:t>
      </w:r>
      <w:r>
        <w:rPr>
          <w:rFonts w:ascii="Tahoma" w:hAnsi="Tahoma" w:cs="Tahoma"/>
        </w:rPr>
        <w:t>a</w:t>
      </w:r>
      <w:r w:rsidRPr="0057717F">
        <w:rPr>
          <w:rFonts w:ascii="Tahoma" w:hAnsi="Tahoma" w:cs="Tahoma"/>
        </w:rPr>
        <w:t xml:space="preserve"> z dnem sklenitve nove</w:t>
      </w:r>
      <w:r>
        <w:rPr>
          <w:rFonts w:ascii="Tahoma" w:hAnsi="Tahoma" w:cs="Tahoma"/>
        </w:rPr>
        <w:t>ga okvirnega sporazuma</w:t>
      </w:r>
      <w:r w:rsidRPr="0057717F">
        <w:rPr>
          <w:rFonts w:ascii="Tahoma" w:hAnsi="Tahoma" w:cs="Tahoma"/>
        </w:rPr>
        <w:t xml:space="preserve"> o izvedbi javnega naročila, naročnik pa mora nov postopek oddaje javnega naročila začeti nemudoma, vendar najkasneje v 60 </w:t>
      </w:r>
      <w:r>
        <w:rPr>
          <w:rFonts w:ascii="Tahoma" w:hAnsi="Tahoma" w:cs="Tahoma"/>
        </w:rPr>
        <w:t xml:space="preserve">(šestdesetih) </w:t>
      </w:r>
      <w:r w:rsidRPr="0057717F">
        <w:rPr>
          <w:rFonts w:ascii="Tahoma" w:hAnsi="Tahoma" w:cs="Tahoma"/>
        </w:rPr>
        <w:t xml:space="preserve">dneh od seznanitve s kršitvijo. Če naročnik v tem roku ne začne novega postopka javnega naročila, se šteje, da je </w:t>
      </w:r>
      <w:r>
        <w:rPr>
          <w:rFonts w:ascii="Tahoma" w:hAnsi="Tahoma" w:cs="Tahoma"/>
        </w:rPr>
        <w:t>pogodba</w:t>
      </w:r>
      <w:r w:rsidRPr="0057717F">
        <w:rPr>
          <w:rFonts w:ascii="Tahoma" w:hAnsi="Tahoma" w:cs="Tahoma"/>
        </w:rPr>
        <w:t xml:space="preserve"> razvezan</w:t>
      </w:r>
      <w:r>
        <w:rPr>
          <w:rFonts w:ascii="Tahoma" w:hAnsi="Tahoma" w:cs="Tahoma"/>
        </w:rPr>
        <w:t>a</w:t>
      </w:r>
      <w:r w:rsidRPr="0057717F">
        <w:rPr>
          <w:rFonts w:ascii="Tahoma" w:hAnsi="Tahoma" w:cs="Tahoma"/>
        </w:rPr>
        <w:t xml:space="preserve"> </w:t>
      </w:r>
      <w:r>
        <w:rPr>
          <w:rFonts w:ascii="Tahoma" w:hAnsi="Tahoma" w:cs="Tahoma"/>
        </w:rPr>
        <w:t>60. (</w:t>
      </w:r>
      <w:r w:rsidRPr="0057717F">
        <w:rPr>
          <w:rFonts w:ascii="Tahoma" w:hAnsi="Tahoma" w:cs="Tahoma"/>
        </w:rPr>
        <w:t>šestdeseti</w:t>
      </w:r>
      <w:r>
        <w:rPr>
          <w:rFonts w:ascii="Tahoma" w:hAnsi="Tahoma" w:cs="Tahoma"/>
        </w:rPr>
        <w:t>)</w:t>
      </w:r>
      <w:r w:rsidRPr="0057717F">
        <w:rPr>
          <w:rFonts w:ascii="Tahoma" w:hAnsi="Tahoma" w:cs="Tahoma"/>
        </w:rPr>
        <w:t xml:space="preserve"> dan od seznanitve s kršitvijo.</w:t>
      </w:r>
    </w:p>
    <w:p w14:paraId="295C2929" w14:textId="77777777" w:rsidR="00F06BC8" w:rsidRPr="00F204EF" w:rsidRDefault="00F06BC8" w:rsidP="00530307">
      <w:pPr>
        <w:keepNext/>
        <w:keepLines/>
        <w:spacing w:after="0" w:line="240" w:lineRule="auto"/>
        <w:jc w:val="both"/>
        <w:rPr>
          <w:rFonts w:ascii="Tahoma" w:eastAsia="Times New Roman" w:hAnsi="Tahoma" w:cs="Tahoma"/>
          <w:lang w:eastAsia="sl-SI"/>
        </w:rPr>
      </w:pPr>
    </w:p>
    <w:p w14:paraId="4FA3E41C" w14:textId="77777777" w:rsidR="00EC3759" w:rsidRPr="00EC4317" w:rsidRDefault="00EC3759" w:rsidP="002C7037">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PROTIKORUPCIJSKA KLAVZULA</w:t>
      </w:r>
    </w:p>
    <w:p w14:paraId="5D72D452" w14:textId="77777777" w:rsidR="00EC3759" w:rsidRPr="00EC4317" w:rsidRDefault="00EC3759" w:rsidP="00530307">
      <w:pPr>
        <w:keepNext/>
        <w:keepLines/>
        <w:spacing w:after="0" w:line="240" w:lineRule="auto"/>
        <w:jc w:val="center"/>
        <w:rPr>
          <w:rFonts w:ascii="Tahoma" w:hAnsi="Tahoma" w:cs="Tahoma"/>
        </w:rPr>
      </w:pPr>
    </w:p>
    <w:p w14:paraId="194838F0" w14:textId="77777777" w:rsidR="00EC3759" w:rsidRPr="000F7D5F"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2BD1F4A" w14:textId="77777777" w:rsidR="00EC3759" w:rsidRPr="00EC4317" w:rsidRDefault="00EC3759" w:rsidP="00530307">
      <w:pPr>
        <w:keepNext/>
        <w:keepLines/>
        <w:spacing w:after="0" w:line="240" w:lineRule="auto"/>
        <w:jc w:val="both"/>
        <w:rPr>
          <w:rFonts w:ascii="Tahoma" w:eastAsia="Times New Roman" w:hAnsi="Tahoma" w:cs="Tahoma"/>
          <w:color w:val="000000"/>
          <w:lang w:eastAsia="sl-SI"/>
        </w:rPr>
      </w:pPr>
    </w:p>
    <w:p w14:paraId="2C661407" w14:textId="77777777" w:rsidR="00A17A95" w:rsidRPr="00363266" w:rsidRDefault="00A17A95" w:rsidP="00A17A95">
      <w:pPr>
        <w:keepNext/>
        <w:keepLines/>
        <w:spacing w:after="0" w:line="240" w:lineRule="auto"/>
        <w:jc w:val="both"/>
        <w:rPr>
          <w:rFonts w:ascii="Tahoma" w:eastAsia="Times New Roman" w:hAnsi="Tahoma" w:cs="Tahoma"/>
          <w:color w:val="000000"/>
          <w:lang w:eastAsia="sl-SI"/>
        </w:rPr>
      </w:pPr>
      <w:r w:rsidRPr="00363266">
        <w:rPr>
          <w:rFonts w:ascii="Tahoma" w:eastAsia="Times New Roman" w:hAnsi="Tahoma" w:cs="Tahoma"/>
          <w:color w:val="000000"/>
          <w:lang w:eastAsia="sl-SI"/>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pogodba nična.</w:t>
      </w:r>
    </w:p>
    <w:p w14:paraId="631B2896" w14:textId="77777777" w:rsidR="00A17A95" w:rsidRPr="00363266" w:rsidRDefault="00A17A95" w:rsidP="00A17A95">
      <w:pPr>
        <w:keepNext/>
        <w:keepLines/>
        <w:spacing w:after="0" w:line="240" w:lineRule="auto"/>
        <w:jc w:val="both"/>
        <w:rPr>
          <w:rFonts w:ascii="Tahoma" w:eastAsia="Times New Roman" w:hAnsi="Tahoma" w:cs="Tahoma"/>
          <w:color w:val="000000"/>
          <w:lang w:eastAsia="sl-SI"/>
        </w:rPr>
      </w:pPr>
    </w:p>
    <w:p w14:paraId="23F0DD62" w14:textId="77777777" w:rsidR="00A17A95" w:rsidRPr="00363266" w:rsidRDefault="00A17A95" w:rsidP="00A17A95">
      <w:pPr>
        <w:keepNext/>
        <w:keepLines/>
        <w:spacing w:after="0" w:line="240" w:lineRule="auto"/>
        <w:jc w:val="both"/>
        <w:rPr>
          <w:rFonts w:ascii="Tahoma" w:eastAsia="Times New Roman" w:hAnsi="Tahoma" w:cs="Tahoma"/>
          <w:color w:val="000000"/>
          <w:lang w:eastAsia="sl-SI"/>
        </w:rPr>
      </w:pPr>
      <w:r w:rsidRPr="00363266">
        <w:rPr>
          <w:rFonts w:ascii="Tahoma" w:eastAsia="Times New Roman" w:hAnsi="Tahoma" w:cs="Tahoma"/>
          <w:color w:val="000000"/>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pogodbe iz prejšnjega odstavka tega člena oziroma z drugimi ukrepi v skladu s predpisi Republike Slovenije.</w:t>
      </w:r>
    </w:p>
    <w:p w14:paraId="6A69B8BD" w14:textId="77777777" w:rsidR="00EC3759" w:rsidRDefault="00EC3759" w:rsidP="00530307">
      <w:pPr>
        <w:keepNext/>
        <w:keepLines/>
        <w:spacing w:after="0" w:line="240" w:lineRule="auto"/>
        <w:jc w:val="both"/>
        <w:rPr>
          <w:rFonts w:ascii="Tahoma" w:eastAsia="Times New Roman" w:hAnsi="Tahoma" w:cs="Tahoma"/>
          <w:color w:val="000000"/>
          <w:lang w:eastAsia="sl-SI"/>
        </w:rPr>
      </w:pPr>
    </w:p>
    <w:p w14:paraId="74E11714" w14:textId="77777777" w:rsidR="00EC3759" w:rsidRPr="00D60C55" w:rsidRDefault="00EC3759" w:rsidP="002C7037">
      <w:pPr>
        <w:pStyle w:val="Odstavekseznama"/>
        <w:keepNext/>
        <w:keepLines/>
        <w:numPr>
          <w:ilvl w:val="0"/>
          <w:numId w:val="10"/>
        </w:numPr>
        <w:ind w:left="851" w:hanging="851"/>
        <w:jc w:val="center"/>
        <w:rPr>
          <w:rFonts w:ascii="Tahoma" w:hAnsi="Tahoma" w:cs="Tahoma"/>
          <w:b/>
          <w:sz w:val="22"/>
          <w:szCs w:val="22"/>
        </w:rPr>
      </w:pPr>
      <w:r>
        <w:rPr>
          <w:rFonts w:ascii="Tahoma" w:hAnsi="Tahoma" w:cs="Tahoma"/>
          <w:b/>
          <w:sz w:val="22"/>
          <w:szCs w:val="22"/>
        </w:rPr>
        <w:t>O</w:t>
      </w:r>
      <w:r w:rsidRPr="00D60C55">
        <w:rPr>
          <w:rFonts w:ascii="Tahoma" w:hAnsi="Tahoma" w:cs="Tahoma"/>
          <w:b/>
          <w:sz w:val="22"/>
          <w:szCs w:val="22"/>
        </w:rPr>
        <w:t>DSTOP OZIROMA CESIJ</w:t>
      </w:r>
      <w:r w:rsidR="00363266">
        <w:rPr>
          <w:rFonts w:ascii="Tahoma" w:hAnsi="Tahoma" w:cs="Tahoma"/>
          <w:b/>
          <w:sz w:val="22"/>
          <w:szCs w:val="22"/>
        </w:rPr>
        <w:t>A</w:t>
      </w:r>
      <w:r w:rsidRPr="00D60C55">
        <w:rPr>
          <w:rFonts w:ascii="Tahoma" w:hAnsi="Tahoma" w:cs="Tahoma"/>
          <w:b/>
          <w:sz w:val="22"/>
          <w:szCs w:val="22"/>
        </w:rPr>
        <w:t xml:space="preserve"> DENARNIH TERJATEV</w:t>
      </w:r>
    </w:p>
    <w:p w14:paraId="7A3F5419" w14:textId="77777777" w:rsidR="00EC3759" w:rsidRDefault="00EC3759" w:rsidP="00530307">
      <w:pPr>
        <w:pStyle w:val="Telobesedila"/>
        <w:keepNext/>
        <w:keepLines/>
        <w:widowControl/>
        <w:numPr>
          <w:ilvl w:val="12"/>
          <w:numId w:val="0"/>
        </w:numPr>
        <w:jc w:val="center"/>
        <w:rPr>
          <w:rFonts w:ascii="Tahoma" w:hAnsi="Tahoma" w:cs="Tahoma"/>
          <w:sz w:val="22"/>
          <w:szCs w:val="22"/>
        </w:rPr>
      </w:pPr>
    </w:p>
    <w:p w14:paraId="6A8A2A68" w14:textId="77777777" w:rsidR="00EC3759" w:rsidRPr="000A7086" w:rsidRDefault="00EC3759" w:rsidP="002C7037">
      <w:pPr>
        <w:keepNext/>
        <w:keepLines/>
        <w:numPr>
          <w:ilvl w:val="0"/>
          <w:numId w:val="5"/>
        </w:numPr>
        <w:tabs>
          <w:tab w:val="clear" w:pos="0"/>
          <w:tab w:val="num" w:pos="426"/>
        </w:tabs>
        <w:suppressAutoHyphens/>
        <w:spacing w:after="0" w:line="240" w:lineRule="auto"/>
        <w:ind w:left="426" w:hanging="426"/>
        <w:jc w:val="center"/>
        <w:rPr>
          <w:rFonts w:ascii="Tahoma" w:eastAsia="Times New Roman" w:hAnsi="Tahoma" w:cs="Tahoma"/>
          <w:color w:val="000000"/>
          <w:lang w:eastAsia="sl-SI"/>
        </w:rPr>
      </w:pPr>
      <w:r w:rsidRPr="000A7086">
        <w:rPr>
          <w:rFonts w:ascii="Tahoma" w:eastAsia="Times New Roman" w:hAnsi="Tahoma" w:cs="Tahoma"/>
          <w:color w:val="000000"/>
          <w:lang w:eastAsia="sl-SI"/>
        </w:rPr>
        <w:t>člen</w:t>
      </w:r>
    </w:p>
    <w:p w14:paraId="5189C434" w14:textId="77777777" w:rsidR="00EC3759" w:rsidRDefault="00EC3759" w:rsidP="00530307">
      <w:pPr>
        <w:keepNext/>
        <w:keepLines/>
        <w:tabs>
          <w:tab w:val="left" w:pos="4820"/>
        </w:tabs>
        <w:spacing w:after="0" w:line="240" w:lineRule="auto"/>
        <w:jc w:val="center"/>
        <w:rPr>
          <w:b/>
        </w:rPr>
      </w:pPr>
    </w:p>
    <w:p w14:paraId="2D38D25D" w14:textId="77777777" w:rsidR="00A17A95" w:rsidRDefault="00A17A95" w:rsidP="00A17A95">
      <w:pPr>
        <w:keepNext/>
        <w:keepLines/>
        <w:spacing w:after="0" w:line="240" w:lineRule="auto"/>
        <w:jc w:val="both"/>
        <w:rPr>
          <w:rFonts w:ascii="Tahoma" w:hAnsi="Tahoma" w:cs="Tahoma"/>
        </w:rPr>
      </w:pPr>
      <w:r w:rsidRPr="000A2D23">
        <w:rPr>
          <w:rFonts w:ascii="Tahoma" w:hAnsi="Tahoma" w:cs="Tahoma"/>
        </w:rPr>
        <w:lastRenderedPageBreak/>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p>
    <w:p w14:paraId="77EAFA98" w14:textId="77777777" w:rsidR="00363266" w:rsidRPr="00363266" w:rsidRDefault="00363266" w:rsidP="00530307">
      <w:pPr>
        <w:keepNext/>
        <w:keepLines/>
        <w:spacing w:after="0" w:line="240" w:lineRule="auto"/>
        <w:jc w:val="both"/>
        <w:rPr>
          <w:rFonts w:ascii="Tahoma" w:eastAsia="Times New Roman" w:hAnsi="Tahoma" w:cs="Tahoma"/>
          <w:color w:val="000000"/>
          <w:lang w:eastAsia="sl-SI"/>
        </w:rPr>
      </w:pPr>
    </w:p>
    <w:p w14:paraId="0C9C9DFF" w14:textId="77777777" w:rsidR="00363266" w:rsidRPr="00363266" w:rsidRDefault="00363266" w:rsidP="002C7037">
      <w:pPr>
        <w:pStyle w:val="Odstavekseznama"/>
        <w:keepNext/>
        <w:keepLines/>
        <w:numPr>
          <w:ilvl w:val="0"/>
          <w:numId w:val="10"/>
        </w:numPr>
        <w:ind w:left="851" w:hanging="851"/>
        <w:jc w:val="center"/>
        <w:rPr>
          <w:rFonts w:ascii="Tahoma" w:hAnsi="Tahoma" w:cs="Tahoma"/>
          <w:b/>
          <w:sz w:val="22"/>
          <w:szCs w:val="22"/>
        </w:rPr>
      </w:pPr>
      <w:r w:rsidRPr="00363266">
        <w:rPr>
          <w:rFonts w:ascii="Tahoma" w:hAnsi="Tahoma" w:cs="Tahoma"/>
          <w:b/>
          <w:sz w:val="22"/>
          <w:szCs w:val="22"/>
        </w:rPr>
        <w:t>KRŠITEV PRAVIC TRETJE OSEBE</w:t>
      </w:r>
    </w:p>
    <w:p w14:paraId="6F65EE04" w14:textId="77777777" w:rsidR="00363266" w:rsidRPr="00363266" w:rsidRDefault="00363266" w:rsidP="00530307">
      <w:pPr>
        <w:keepNext/>
        <w:keepLines/>
        <w:spacing w:after="0" w:line="240" w:lineRule="auto"/>
        <w:ind w:right="-2"/>
        <w:jc w:val="center"/>
        <w:rPr>
          <w:rFonts w:ascii="Tahoma" w:eastAsia="Times New Roman" w:hAnsi="Tahoma" w:cs="Tahoma"/>
          <w:b/>
          <w:lang w:eastAsia="sl-SI"/>
        </w:rPr>
      </w:pPr>
    </w:p>
    <w:p w14:paraId="3468FA01" w14:textId="77777777" w:rsidR="00363266" w:rsidRPr="00363266" w:rsidRDefault="00363266" w:rsidP="002C7037">
      <w:pPr>
        <w:keepNext/>
        <w:keepLines/>
        <w:numPr>
          <w:ilvl w:val="0"/>
          <w:numId w:val="5"/>
        </w:numPr>
        <w:tabs>
          <w:tab w:val="clear" w:pos="0"/>
          <w:tab w:val="num" w:pos="426"/>
        </w:tabs>
        <w:suppressAutoHyphens/>
        <w:spacing w:after="0" w:line="240" w:lineRule="auto"/>
        <w:ind w:left="426" w:hanging="426"/>
        <w:jc w:val="center"/>
        <w:rPr>
          <w:rFonts w:ascii="Tahoma" w:eastAsia="Times New Roman" w:hAnsi="Tahoma" w:cs="Tahoma"/>
          <w:color w:val="000000"/>
          <w:lang w:eastAsia="sl-SI"/>
        </w:rPr>
      </w:pPr>
      <w:r w:rsidRPr="00363266">
        <w:rPr>
          <w:rFonts w:ascii="Tahoma" w:eastAsia="Times New Roman" w:hAnsi="Tahoma" w:cs="Tahoma"/>
          <w:color w:val="000000"/>
          <w:lang w:eastAsia="sl-SI"/>
        </w:rPr>
        <w:t>člen</w:t>
      </w:r>
    </w:p>
    <w:p w14:paraId="3A4BB73B" w14:textId="77777777" w:rsidR="00363266" w:rsidRPr="00363266" w:rsidRDefault="00363266" w:rsidP="00530307">
      <w:pPr>
        <w:keepNext/>
        <w:keepLines/>
        <w:spacing w:after="0" w:line="240" w:lineRule="auto"/>
        <w:ind w:right="-2"/>
        <w:jc w:val="center"/>
        <w:rPr>
          <w:rFonts w:ascii="Tahoma" w:eastAsia="Times New Roman" w:hAnsi="Tahoma" w:cs="Tahoma"/>
          <w:lang w:eastAsia="sl-SI"/>
        </w:rPr>
      </w:pPr>
    </w:p>
    <w:p w14:paraId="05C11520" w14:textId="77777777" w:rsidR="00A17A95" w:rsidRPr="00BD55A3" w:rsidRDefault="00A17A95" w:rsidP="00A17A95">
      <w:pPr>
        <w:keepNext/>
        <w:keepLines/>
        <w:spacing w:after="0" w:line="240" w:lineRule="auto"/>
        <w:jc w:val="both"/>
        <w:rPr>
          <w:rFonts w:ascii="Tahoma" w:eastAsia="Times New Roman" w:hAnsi="Tahoma" w:cs="Tahoma"/>
          <w:color w:val="000000"/>
          <w:lang w:eastAsia="sl-SI"/>
        </w:rPr>
      </w:pPr>
      <w:r w:rsidRPr="00BD55A3">
        <w:rPr>
          <w:rFonts w:ascii="Tahoma" w:eastAsia="Times New Roman" w:hAnsi="Tahoma" w:cs="Tahoma"/>
          <w:color w:val="000000"/>
          <w:lang w:eastAsia="sl-SI"/>
        </w:rPr>
        <w:t>V primeru najave kakršnihkoli zahtev ali terjatev s strani tretje osebe, ki trdi, da so v okviru te pogodbe kršene njene pravice patentov, zaščitnih znakov, avtorskih pravic, poslovnih skrivnosti in uveljavljenih industrijskih standardov, bo izvajalec na lastne stroške branil in odškodoval naročnika pred vsemi upravičenimi ali neupravičenimi zahtevami. V kolikor bodo takšne terjatve naslovljene na naročnika, bo ta nemudoma obvestil izvajalca o nastali situaciji. Izvajalec ima pravico do izbire načina obrambe, za katerega misli, da je najbolj primeren in učinkovit.</w:t>
      </w:r>
    </w:p>
    <w:p w14:paraId="5B541310" w14:textId="77777777" w:rsidR="00A17A95" w:rsidRPr="00BD55A3" w:rsidRDefault="00A17A95" w:rsidP="00A17A95">
      <w:pPr>
        <w:keepNext/>
        <w:keepLines/>
        <w:spacing w:after="0" w:line="240" w:lineRule="auto"/>
        <w:jc w:val="both"/>
        <w:rPr>
          <w:rFonts w:ascii="Tahoma" w:eastAsia="Times New Roman" w:hAnsi="Tahoma" w:cs="Tahoma"/>
          <w:color w:val="000000"/>
          <w:lang w:eastAsia="sl-SI"/>
        </w:rPr>
      </w:pPr>
    </w:p>
    <w:p w14:paraId="436C2D9F" w14:textId="77777777" w:rsidR="00A17A95" w:rsidRPr="00BD55A3" w:rsidRDefault="00A17A95" w:rsidP="00A17A95">
      <w:pPr>
        <w:keepNext/>
        <w:keepLines/>
        <w:spacing w:after="0" w:line="240" w:lineRule="auto"/>
        <w:jc w:val="both"/>
        <w:rPr>
          <w:rFonts w:ascii="Tahoma" w:eastAsia="Times New Roman" w:hAnsi="Tahoma" w:cs="Tahoma"/>
          <w:color w:val="000000"/>
          <w:lang w:eastAsia="sl-SI"/>
        </w:rPr>
      </w:pPr>
      <w:r w:rsidRPr="00BD55A3">
        <w:rPr>
          <w:rFonts w:ascii="Tahoma" w:eastAsia="Times New Roman" w:hAnsi="Tahoma" w:cs="Tahoma"/>
          <w:color w:val="000000"/>
          <w:lang w:eastAsia="sl-SI"/>
        </w:rPr>
        <w:t>Izvajalec bo na lastne stroške brez odlašanja in v najkrajšem možnem času izvedel vse možne ukrepe za ukinitev takšnih zahtev ali terjatev. Če izvajalčevi ukrepi ne bodo uspešni in če naročnik sprejme zahteve ali terjatve, ki se obravnavajo pod tem členom, bo naročnik v celoti bremenil izvajalca za vse takšne zahteve ali terjatve, vključujoč morebitne stroške za naročnikovo pravno obrambo proti zahtevam ali terjatvam, nastalim kot posledica uporabe blaga ali del, ki jih je izvajalec predal naročniku v skladu s to pogodbo.</w:t>
      </w:r>
    </w:p>
    <w:p w14:paraId="281EFA50" w14:textId="77777777" w:rsidR="00A17A95" w:rsidRPr="00BD55A3" w:rsidRDefault="00A17A95" w:rsidP="00A17A95">
      <w:pPr>
        <w:keepNext/>
        <w:keepLines/>
        <w:spacing w:after="0" w:line="240" w:lineRule="auto"/>
        <w:jc w:val="both"/>
        <w:rPr>
          <w:rFonts w:ascii="Tahoma" w:eastAsia="Times New Roman" w:hAnsi="Tahoma" w:cs="Tahoma"/>
          <w:color w:val="000000"/>
          <w:lang w:eastAsia="sl-SI"/>
        </w:rPr>
      </w:pPr>
    </w:p>
    <w:p w14:paraId="4775A8D4" w14:textId="77777777" w:rsidR="00A17A95" w:rsidRPr="00BD55A3" w:rsidRDefault="00A17A95" w:rsidP="00A17A95">
      <w:pPr>
        <w:keepNext/>
        <w:keepLines/>
        <w:spacing w:after="0" w:line="240" w:lineRule="auto"/>
        <w:jc w:val="both"/>
        <w:rPr>
          <w:rFonts w:ascii="Tahoma" w:eastAsia="Times New Roman" w:hAnsi="Tahoma" w:cs="Tahoma"/>
          <w:color w:val="000000"/>
          <w:lang w:eastAsia="sl-SI"/>
        </w:rPr>
      </w:pPr>
      <w:r w:rsidRPr="00BD55A3">
        <w:rPr>
          <w:rFonts w:ascii="Tahoma" w:eastAsia="Times New Roman" w:hAnsi="Tahoma" w:cs="Tahoma"/>
          <w:color w:val="000000"/>
          <w:lang w:eastAsia="sl-SI"/>
        </w:rPr>
        <w:t>V posebnih primerih, kjer izvajalec ne more ukiniti zahtev ali terjatev tretjih oseb in ne more na lastne stroške predložiti in dostaviti nadomestnega blaga ali del, so pa takšno blago oziroma dela nujno potrebni za izvajanje pogodbe, lahko naročnik odstopi od pogodbe in zahteva od izvajalca, da mu ta vrne vse, kar je po tej pogodbi prejel, ali pa zahteva sorazmerno znižanje cene po tej pogodbi.</w:t>
      </w:r>
    </w:p>
    <w:p w14:paraId="07DA97B9" w14:textId="77777777" w:rsidR="00832488" w:rsidRPr="00EC4317" w:rsidRDefault="00832488" w:rsidP="00530307">
      <w:pPr>
        <w:keepNext/>
        <w:keepLines/>
        <w:spacing w:after="0" w:line="240" w:lineRule="auto"/>
        <w:jc w:val="both"/>
        <w:rPr>
          <w:rFonts w:ascii="Tahoma" w:eastAsia="Times New Roman" w:hAnsi="Tahoma" w:cs="Tahoma"/>
          <w:color w:val="000000"/>
          <w:lang w:eastAsia="sl-SI"/>
        </w:rPr>
      </w:pPr>
    </w:p>
    <w:p w14:paraId="67FB4B5A" w14:textId="77777777" w:rsidR="00EC3759" w:rsidRPr="00EC4317" w:rsidRDefault="00EC3759" w:rsidP="002C7037">
      <w:pPr>
        <w:pStyle w:val="Odstavekseznama"/>
        <w:keepNext/>
        <w:keepLines/>
        <w:numPr>
          <w:ilvl w:val="0"/>
          <w:numId w:val="10"/>
        </w:numPr>
        <w:ind w:left="851" w:hanging="851"/>
        <w:jc w:val="center"/>
        <w:rPr>
          <w:rFonts w:ascii="Tahoma" w:hAnsi="Tahoma" w:cs="Tahoma"/>
          <w:b/>
          <w:sz w:val="22"/>
          <w:szCs w:val="22"/>
        </w:rPr>
      </w:pPr>
      <w:r w:rsidRPr="00EC4317">
        <w:rPr>
          <w:rFonts w:ascii="Tahoma" w:hAnsi="Tahoma" w:cs="Tahoma"/>
          <w:b/>
          <w:sz w:val="22"/>
          <w:szCs w:val="22"/>
        </w:rPr>
        <w:t>REŠEVANJE SPOROV</w:t>
      </w:r>
    </w:p>
    <w:p w14:paraId="2E86AFE9" w14:textId="77777777" w:rsidR="00EC3759" w:rsidRPr="00EC4317" w:rsidRDefault="00EC3759" w:rsidP="00530307">
      <w:pPr>
        <w:keepNext/>
        <w:keepLines/>
        <w:spacing w:after="0" w:line="240" w:lineRule="auto"/>
        <w:jc w:val="center"/>
        <w:rPr>
          <w:rFonts w:ascii="Tahoma" w:hAnsi="Tahoma" w:cs="Tahoma"/>
        </w:rPr>
      </w:pPr>
    </w:p>
    <w:p w14:paraId="00174CEC" w14:textId="77777777" w:rsidR="00EC3759" w:rsidRPr="000F7D5F"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18EEB3F5" w14:textId="77777777" w:rsidR="00EC3759" w:rsidRPr="00EC4317" w:rsidRDefault="00EC3759" w:rsidP="00530307">
      <w:pPr>
        <w:keepNext/>
        <w:keepLines/>
        <w:spacing w:after="0" w:line="240" w:lineRule="auto"/>
        <w:jc w:val="both"/>
        <w:rPr>
          <w:rFonts w:ascii="Tahoma" w:hAnsi="Tahoma" w:cs="Tahoma"/>
        </w:rPr>
      </w:pPr>
    </w:p>
    <w:p w14:paraId="187A76A7" w14:textId="77777777" w:rsidR="00EC3759" w:rsidRPr="00EC4317" w:rsidRDefault="00EC3759" w:rsidP="00530307">
      <w:pPr>
        <w:keepNext/>
        <w:keepLines/>
        <w:tabs>
          <w:tab w:val="left" w:pos="567"/>
          <w:tab w:val="left" w:pos="1418"/>
          <w:tab w:val="left" w:pos="1702"/>
        </w:tabs>
        <w:spacing w:after="0" w:line="240" w:lineRule="auto"/>
        <w:jc w:val="both"/>
        <w:rPr>
          <w:rFonts w:ascii="Tahoma" w:hAnsi="Tahoma" w:cs="Tahoma"/>
        </w:rPr>
      </w:pPr>
      <w:r w:rsidRPr="00EC4317">
        <w:rPr>
          <w:rFonts w:ascii="Tahoma" w:hAnsi="Tahoma" w:cs="Tahoma"/>
        </w:rPr>
        <w:t>Morebitne spore, ki bi nastali v zvezi z izvajanjem te pogodbe, bosta stranki skušali rešiti sporazumno.</w:t>
      </w:r>
    </w:p>
    <w:p w14:paraId="2D26B217" w14:textId="77777777" w:rsidR="00EC3759" w:rsidRPr="00EC4317" w:rsidRDefault="00EC3759" w:rsidP="00530307">
      <w:pPr>
        <w:keepNext/>
        <w:keepLines/>
        <w:tabs>
          <w:tab w:val="left" w:pos="567"/>
          <w:tab w:val="left" w:pos="1418"/>
          <w:tab w:val="left" w:pos="1702"/>
        </w:tabs>
        <w:spacing w:after="0" w:line="240" w:lineRule="auto"/>
        <w:jc w:val="both"/>
        <w:rPr>
          <w:rFonts w:ascii="Tahoma" w:hAnsi="Tahoma" w:cs="Tahoma"/>
        </w:rPr>
      </w:pPr>
    </w:p>
    <w:p w14:paraId="408AE056" w14:textId="77777777" w:rsidR="00EC3759" w:rsidRPr="00EC4317" w:rsidRDefault="00EC3759" w:rsidP="00530307">
      <w:pPr>
        <w:keepNext/>
        <w:keepLines/>
        <w:tabs>
          <w:tab w:val="left" w:pos="567"/>
          <w:tab w:val="left" w:pos="1418"/>
          <w:tab w:val="left" w:pos="1702"/>
        </w:tabs>
        <w:spacing w:after="0" w:line="240" w:lineRule="auto"/>
        <w:jc w:val="both"/>
        <w:rPr>
          <w:rFonts w:ascii="Tahoma" w:hAnsi="Tahoma" w:cs="Tahoma"/>
        </w:rPr>
      </w:pPr>
      <w:r w:rsidRPr="00EC4317">
        <w:rPr>
          <w:rFonts w:ascii="Tahoma" w:hAnsi="Tahoma" w:cs="Tahoma"/>
        </w:rPr>
        <w:t>Če spora ne bo možno rešiti sporazumno, lahko vsaka pogodbena stranka sproži postopek za rešitev spora pri stvarno pristojnem sodišču v Ljubljani.</w:t>
      </w:r>
    </w:p>
    <w:p w14:paraId="2ACD0B8D" w14:textId="77777777" w:rsidR="00EC3759" w:rsidRDefault="00EC3759" w:rsidP="00530307">
      <w:pPr>
        <w:pStyle w:val="tekst1"/>
        <w:keepNext/>
        <w:keepLines/>
        <w:spacing w:before="0" w:line="240" w:lineRule="auto"/>
        <w:rPr>
          <w:rFonts w:ascii="Tahoma" w:hAnsi="Tahoma" w:cs="Tahoma"/>
          <w:szCs w:val="22"/>
        </w:rPr>
      </w:pPr>
    </w:p>
    <w:p w14:paraId="1740DE91" w14:textId="77777777" w:rsidR="00EC3759" w:rsidRPr="00EC4317" w:rsidRDefault="00EC3759" w:rsidP="002C7037">
      <w:pPr>
        <w:pStyle w:val="Odstavekseznama"/>
        <w:keepNext/>
        <w:keepLines/>
        <w:numPr>
          <w:ilvl w:val="0"/>
          <w:numId w:val="10"/>
        </w:numPr>
        <w:ind w:left="851" w:hanging="851"/>
        <w:jc w:val="center"/>
        <w:rPr>
          <w:rFonts w:ascii="Tahoma" w:hAnsi="Tahoma" w:cs="Tahoma"/>
          <w:b/>
          <w:sz w:val="22"/>
          <w:szCs w:val="22"/>
        </w:rPr>
      </w:pPr>
      <w:r w:rsidRPr="00EC4317">
        <w:rPr>
          <w:rFonts w:ascii="Tahoma" w:hAnsi="Tahoma" w:cs="Tahoma"/>
          <w:b/>
          <w:sz w:val="22"/>
          <w:szCs w:val="22"/>
        </w:rPr>
        <w:t>OSTALE DOLOČBE</w:t>
      </w:r>
    </w:p>
    <w:p w14:paraId="2EA718F3" w14:textId="77777777" w:rsidR="00EC3759" w:rsidRPr="00EC4317" w:rsidRDefault="00EC3759" w:rsidP="00530307">
      <w:pPr>
        <w:keepNext/>
        <w:keepLines/>
        <w:spacing w:after="0" w:line="240" w:lineRule="auto"/>
        <w:jc w:val="center"/>
        <w:rPr>
          <w:rFonts w:ascii="Tahoma" w:eastAsia="Times New Roman" w:hAnsi="Tahoma" w:cs="Tahoma"/>
          <w:color w:val="000000"/>
          <w:lang w:eastAsia="sl-SI"/>
        </w:rPr>
      </w:pPr>
    </w:p>
    <w:p w14:paraId="5B74E590" w14:textId="77777777" w:rsidR="00EC3759" w:rsidRPr="000F7D5F"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2E97A380" w14:textId="77777777" w:rsidR="00EC3759" w:rsidRPr="00EC4317" w:rsidRDefault="00EC3759" w:rsidP="00530307">
      <w:pPr>
        <w:keepNext/>
        <w:keepLines/>
        <w:spacing w:after="0" w:line="240" w:lineRule="auto"/>
        <w:jc w:val="both"/>
        <w:rPr>
          <w:rFonts w:ascii="Tahoma" w:eastAsia="Times New Roman" w:hAnsi="Tahoma" w:cs="Tahoma"/>
          <w:lang w:eastAsia="sl-SI"/>
        </w:rPr>
      </w:pPr>
    </w:p>
    <w:p w14:paraId="0A682558" w14:textId="77777777" w:rsidR="0029719B" w:rsidRPr="00AB1539" w:rsidRDefault="0029719B" w:rsidP="0029719B">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Ta pogodba v celoti zavezuje tudi morebitne vsakokratne pravne naslednike vsake od pogodbenih strank, kar velja zlasti tudi v primeru organizacijsko – statusnih ter lastninskih sprememb.</w:t>
      </w:r>
    </w:p>
    <w:p w14:paraId="586D4B27"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73E8FB1F" w14:textId="77777777" w:rsidR="00EC3759" w:rsidRPr="00AB1539"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AB1539">
        <w:rPr>
          <w:rFonts w:ascii="Tahoma" w:eastAsia="Times New Roman" w:hAnsi="Tahoma" w:cs="Tahoma"/>
          <w:color w:val="000000"/>
          <w:lang w:eastAsia="sl-SI"/>
        </w:rPr>
        <w:t>člen</w:t>
      </w:r>
    </w:p>
    <w:p w14:paraId="4BF6B9F0"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534818C2" w14:textId="77777777" w:rsidR="0029719B" w:rsidRPr="00AB1539" w:rsidRDefault="0029719B" w:rsidP="0029719B">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Morebitne spremembe ali dopolnitve pogodbe so veljavne le, če jih pogodbeni stranki skleneta v obliki pisnega aneksa k tej pogodbi, ki ga podpišeta obe stranki pogodbe.</w:t>
      </w:r>
    </w:p>
    <w:p w14:paraId="0FEAABE3" w14:textId="77777777" w:rsidR="0029719B" w:rsidRPr="00AB1539" w:rsidRDefault="0029719B" w:rsidP="0029719B">
      <w:pPr>
        <w:keepNext/>
        <w:keepLines/>
        <w:tabs>
          <w:tab w:val="left" w:pos="4820"/>
        </w:tabs>
        <w:spacing w:after="0" w:line="240" w:lineRule="auto"/>
        <w:jc w:val="both"/>
        <w:rPr>
          <w:rFonts w:ascii="Tahoma" w:eastAsia="Times New Roman" w:hAnsi="Tahoma" w:cs="Tahoma"/>
          <w:lang w:eastAsia="sl-SI"/>
        </w:rPr>
      </w:pPr>
    </w:p>
    <w:p w14:paraId="38D0DC09" w14:textId="77777777" w:rsidR="0029719B" w:rsidRPr="00AB1539" w:rsidRDefault="0029719B" w:rsidP="0029719B">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lastRenderedPageBreak/>
        <w:t>Če katerokoli od določil pogodbe je ali postane neveljavno, to ne vpliva na ostala določila pogodbe. Neveljavno določilo se nadomesti z veljavnim, ki mora čim bolj ustrezati namenu, ki sta ga</w:t>
      </w:r>
      <w:r>
        <w:rPr>
          <w:rFonts w:ascii="Tahoma" w:eastAsia="Times New Roman" w:hAnsi="Tahoma" w:cs="Tahoma"/>
          <w:lang w:eastAsia="sl-SI"/>
        </w:rPr>
        <w:t xml:space="preserve"> </w:t>
      </w:r>
      <w:r w:rsidRPr="00AB1539">
        <w:rPr>
          <w:rFonts w:ascii="Tahoma" w:eastAsia="Times New Roman" w:hAnsi="Tahoma" w:cs="Tahoma"/>
          <w:lang w:eastAsia="sl-SI"/>
        </w:rPr>
        <w:t>želeli doseči stranki pogodbe z neveljavnim določilom.</w:t>
      </w:r>
    </w:p>
    <w:p w14:paraId="3F96246E" w14:textId="77777777" w:rsidR="0029719B" w:rsidRPr="00AB1539" w:rsidRDefault="0029719B" w:rsidP="0029719B">
      <w:pPr>
        <w:keepNext/>
        <w:keepLines/>
        <w:tabs>
          <w:tab w:val="left" w:pos="4820"/>
        </w:tabs>
        <w:spacing w:after="0" w:line="240" w:lineRule="auto"/>
        <w:jc w:val="both"/>
        <w:rPr>
          <w:rFonts w:ascii="Tahoma" w:eastAsia="Times New Roman" w:hAnsi="Tahoma" w:cs="Tahoma"/>
          <w:lang w:eastAsia="sl-SI"/>
        </w:rPr>
      </w:pPr>
    </w:p>
    <w:p w14:paraId="7E005DA8" w14:textId="77777777" w:rsidR="0029719B" w:rsidRPr="00AB1539" w:rsidRDefault="0029719B" w:rsidP="0029719B">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Pogodbeni stranki sta sporazumni, da se katerikoli rok iz te pogodbe, če se le-ta izteče na soboto, nedeljo, praznik ali drug dela prosti dan po zakonu, prenese na prvi naslednji delovni dan.</w:t>
      </w:r>
    </w:p>
    <w:p w14:paraId="6F160418" w14:textId="77777777" w:rsidR="0029719B" w:rsidRPr="00AB1539" w:rsidRDefault="0029719B" w:rsidP="0029719B">
      <w:pPr>
        <w:keepNext/>
        <w:keepLines/>
        <w:tabs>
          <w:tab w:val="left" w:pos="4820"/>
        </w:tabs>
        <w:spacing w:after="0" w:line="240" w:lineRule="auto"/>
        <w:jc w:val="both"/>
        <w:rPr>
          <w:rFonts w:ascii="Tahoma" w:eastAsia="Times New Roman" w:hAnsi="Tahoma" w:cs="Tahoma"/>
          <w:lang w:eastAsia="sl-SI"/>
        </w:rPr>
      </w:pPr>
    </w:p>
    <w:p w14:paraId="3AA7F58B" w14:textId="77777777" w:rsidR="0029719B" w:rsidRPr="00AB1539" w:rsidRDefault="0029719B" w:rsidP="0029719B">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 xml:space="preserve">Izvajalec s podpisom te pogodbe jamči, da mu je poznan predmet pogodbe, da je seznanjen z razpisnimi zahtevami in s tehnično dokumentacijo, ter da so mu razumljivi in jasni pogoji in okoliščine za pravilno izvedbo </w:t>
      </w:r>
      <w:r>
        <w:rPr>
          <w:rFonts w:ascii="Tahoma" w:eastAsia="Times New Roman" w:hAnsi="Tahoma" w:cs="Tahoma"/>
          <w:lang w:eastAsia="sl-SI"/>
        </w:rPr>
        <w:t xml:space="preserve">pogodbenih </w:t>
      </w:r>
      <w:r w:rsidRPr="00AB1539">
        <w:rPr>
          <w:rFonts w:ascii="Tahoma" w:eastAsia="Times New Roman" w:hAnsi="Tahoma" w:cs="Tahoma"/>
          <w:lang w:eastAsia="sl-SI"/>
        </w:rPr>
        <w:t>obveznosti.</w:t>
      </w:r>
    </w:p>
    <w:p w14:paraId="5883B3D4"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4F96C027" w14:textId="77777777" w:rsidR="00EC3759" w:rsidRPr="00AB1539"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AB1539">
        <w:rPr>
          <w:rFonts w:ascii="Tahoma" w:eastAsia="Times New Roman" w:hAnsi="Tahoma" w:cs="Tahoma"/>
          <w:color w:val="000000"/>
          <w:lang w:eastAsia="sl-SI"/>
        </w:rPr>
        <w:t>člen</w:t>
      </w:r>
    </w:p>
    <w:p w14:paraId="655686D6"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437FA472" w14:textId="77777777" w:rsidR="0029719B" w:rsidRPr="00AB1539" w:rsidRDefault="0029719B" w:rsidP="0029719B">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Vsebina te pogodbe kot tudi dokumentacija, ki je njen sestavni del oziroma se nanaša na to pogodbo in njeno izvajanje se šteje za poslovno skrivnost, razen podatkov</w:t>
      </w:r>
      <w:r>
        <w:rPr>
          <w:rFonts w:ascii="Tahoma" w:eastAsia="Times New Roman" w:hAnsi="Tahoma" w:cs="Tahoma"/>
          <w:lang w:eastAsia="sl-SI"/>
        </w:rPr>
        <w:t xml:space="preserve"> oz. informacij</w:t>
      </w:r>
      <w:r w:rsidRPr="00AB1539">
        <w:rPr>
          <w:rFonts w:ascii="Tahoma" w:eastAsia="Times New Roman" w:hAnsi="Tahoma" w:cs="Tahoma"/>
          <w:lang w:eastAsia="sl-SI"/>
        </w:rPr>
        <w:t>, ki v skladu z veljavnimi predpisi štejejo za javne.</w:t>
      </w:r>
    </w:p>
    <w:p w14:paraId="12D4880D"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7E741E01" w14:textId="77777777" w:rsidR="00EC3759" w:rsidRPr="00AB1539"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AB1539">
        <w:rPr>
          <w:rFonts w:ascii="Tahoma" w:eastAsia="Times New Roman" w:hAnsi="Tahoma" w:cs="Tahoma"/>
          <w:color w:val="000000"/>
          <w:lang w:eastAsia="sl-SI"/>
        </w:rPr>
        <w:t>člen</w:t>
      </w:r>
    </w:p>
    <w:p w14:paraId="47B010E9"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4885A0EC" w14:textId="77777777" w:rsidR="0029719B" w:rsidRPr="005919D0" w:rsidRDefault="0029719B" w:rsidP="0029719B">
      <w:pPr>
        <w:keepNext/>
        <w:keepLines/>
        <w:tabs>
          <w:tab w:val="left" w:pos="4820"/>
        </w:tabs>
        <w:spacing w:after="0" w:line="240" w:lineRule="auto"/>
        <w:jc w:val="both"/>
        <w:rPr>
          <w:rFonts w:ascii="Tahoma" w:eastAsia="Times New Roman" w:hAnsi="Tahoma" w:cs="Tahoma"/>
          <w:lang w:eastAsia="sl-SI"/>
        </w:rPr>
      </w:pPr>
      <w:r w:rsidRPr="005919D0">
        <w:rPr>
          <w:rFonts w:ascii="Tahoma" w:eastAsia="Times New Roman" w:hAnsi="Tahoma" w:cs="Tahoma"/>
          <w:lang w:eastAsia="sl-SI"/>
        </w:rPr>
        <w:t xml:space="preserve">Za urejanje razmerij, ki niso urejena s to pogodbo, se uporabljajo določila </w:t>
      </w:r>
      <w:r w:rsidRPr="005919D0">
        <w:rPr>
          <w:rFonts w:ascii="Tahoma" w:hAnsi="Tahoma" w:cs="Tahoma"/>
        </w:rPr>
        <w:t>zakona, ki ureja obligacijska razmerja</w:t>
      </w:r>
      <w:r w:rsidRPr="005919D0">
        <w:rPr>
          <w:rFonts w:ascii="Tahoma" w:eastAsia="Times New Roman" w:hAnsi="Tahoma" w:cs="Tahoma"/>
          <w:lang w:eastAsia="sl-SI"/>
        </w:rPr>
        <w:t>.</w:t>
      </w:r>
    </w:p>
    <w:p w14:paraId="497B5540"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 xml:space="preserve"> </w:t>
      </w:r>
    </w:p>
    <w:p w14:paraId="1B825816" w14:textId="77777777" w:rsidR="00EC3759" w:rsidRPr="00AB1539"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AB1539">
        <w:rPr>
          <w:rFonts w:ascii="Tahoma" w:eastAsia="Times New Roman" w:hAnsi="Tahoma" w:cs="Tahoma"/>
          <w:color w:val="000000"/>
          <w:lang w:eastAsia="sl-SI"/>
        </w:rPr>
        <w:t>člen</w:t>
      </w:r>
    </w:p>
    <w:p w14:paraId="727A03AE"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4DEC132F" w14:textId="77777777" w:rsidR="00F06BC8" w:rsidRPr="00AB1539" w:rsidRDefault="00F06BC8" w:rsidP="00530307">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Prilog</w:t>
      </w:r>
      <w:r w:rsidR="009C3DEB">
        <w:rPr>
          <w:rFonts w:ascii="Tahoma" w:eastAsia="Times New Roman" w:hAnsi="Tahoma" w:cs="Tahoma"/>
          <w:lang w:eastAsia="sl-SI"/>
        </w:rPr>
        <w:t>e</w:t>
      </w:r>
      <w:r>
        <w:rPr>
          <w:rFonts w:ascii="Tahoma" w:eastAsia="Times New Roman" w:hAnsi="Tahoma" w:cs="Tahoma"/>
          <w:lang w:eastAsia="sl-SI"/>
        </w:rPr>
        <w:t xml:space="preserve"> s</w:t>
      </w:r>
      <w:r w:rsidR="009C3DEB">
        <w:rPr>
          <w:rFonts w:ascii="Tahoma" w:eastAsia="Times New Roman" w:hAnsi="Tahoma" w:cs="Tahoma"/>
          <w:lang w:eastAsia="sl-SI"/>
        </w:rPr>
        <w:t>o</w:t>
      </w:r>
      <w:r>
        <w:rPr>
          <w:rFonts w:ascii="Tahoma" w:eastAsia="Times New Roman" w:hAnsi="Tahoma" w:cs="Tahoma"/>
          <w:lang w:eastAsia="sl-SI"/>
        </w:rPr>
        <w:t xml:space="preserve"> n</w:t>
      </w:r>
      <w:r w:rsidRPr="00AB1539">
        <w:rPr>
          <w:rFonts w:ascii="Tahoma" w:eastAsia="Times New Roman" w:hAnsi="Tahoma" w:cs="Tahoma"/>
          <w:lang w:eastAsia="sl-SI"/>
        </w:rPr>
        <w:t>eločljiv</w:t>
      </w:r>
      <w:r>
        <w:rPr>
          <w:rFonts w:ascii="Tahoma" w:eastAsia="Times New Roman" w:hAnsi="Tahoma" w:cs="Tahoma"/>
          <w:lang w:eastAsia="sl-SI"/>
        </w:rPr>
        <w:t>i</w:t>
      </w:r>
      <w:r w:rsidRPr="00AB1539">
        <w:rPr>
          <w:rFonts w:ascii="Tahoma" w:eastAsia="Times New Roman" w:hAnsi="Tahoma" w:cs="Tahoma"/>
          <w:lang w:eastAsia="sl-SI"/>
        </w:rPr>
        <w:t xml:space="preserve"> sestavn</w:t>
      </w:r>
      <w:r>
        <w:rPr>
          <w:rFonts w:ascii="Tahoma" w:eastAsia="Times New Roman" w:hAnsi="Tahoma" w:cs="Tahoma"/>
          <w:lang w:eastAsia="sl-SI"/>
        </w:rPr>
        <w:t>i</w:t>
      </w:r>
      <w:r w:rsidRPr="00AB1539">
        <w:rPr>
          <w:rFonts w:ascii="Tahoma" w:eastAsia="Times New Roman" w:hAnsi="Tahoma" w:cs="Tahoma"/>
          <w:lang w:eastAsia="sl-SI"/>
        </w:rPr>
        <w:t xml:space="preserve"> del</w:t>
      </w:r>
      <w:r>
        <w:rPr>
          <w:rFonts w:ascii="Tahoma" w:eastAsia="Times New Roman" w:hAnsi="Tahoma" w:cs="Tahoma"/>
          <w:lang w:eastAsia="sl-SI"/>
        </w:rPr>
        <w:t>i</w:t>
      </w:r>
      <w:r w:rsidRPr="00AB1539">
        <w:rPr>
          <w:rFonts w:ascii="Tahoma" w:eastAsia="Times New Roman" w:hAnsi="Tahoma" w:cs="Tahoma"/>
          <w:lang w:eastAsia="sl-SI"/>
        </w:rPr>
        <w:t xml:space="preserve"> te pogodbe.</w:t>
      </w:r>
    </w:p>
    <w:p w14:paraId="74A8DE58"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0D66C1DE" w14:textId="77777777" w:rsidR="00EC3759" w:rsidRPr="00AB1539"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AB1539">
        <w:rPr>
          <w:rFonts w:ascii="Tahoma" w:eastAsia="Times New Roman" w:hAnsi="Tahoma" w:cs="Tahoma"/>
          <w:color w:val="000000"/>
          <w:lang w:eastAsia="sl-SI"/>
        </w:rPr>
        <w:t>člen</w:t>
      </w:r>
    </w:p>
    <w:p w14:paraId="3A282AB4"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31FB190D" w14:textId="77777777" w:rsidR="000D725A" w:rsidRPr="000D725A" w:rsidRDefault="000D725A" w:rsidP="00530307">
      <w:pPr>
        <w:keepNext/>
        <w:keepLines/>
        <w:spacing w:after="0" w:line="240" w:lineRule="auto"/>
        <w:jc w:val="both"/>
        <w:rPr>
          <w:rFonts w:ascii="Tahoma" w:eastAsia="Times New Roman" w:hAnsi="Tahoma" w:cs="Tahoma"/>
          <w:color w:val="000000"/>
          <w:lang w:eastAsia="sl-SI"/>
        </w:rPr>
      </w:pPr>
      <w:r w:rsidRPr="000D725A">
        <w:rPr>
          <w:rFonts w:ascii="Tahoma" w:eastAsia="Times New Roman" w:hAnsi="Tahoma" w:cs="Tahoma"/>
          <w:color w:val="000000"/>
          <w:lang w:eastAsia="sl-SI"/>
        </w:rPr>
        <w:t xml:space="preserve">Pogodba je sklenjena in začne veljati z dnem podpisa s strani obeh pogodbenih strank pod pogojem, da izvajalec naročniku predloži finančno zavarovanje za zavarovanje dobre izvedbe pogodbenih obveznosti v roku, višini in z veljavnostjo iz </w:t>
      </w:r>
      <w:r w:rsidR="00FD1060">
        <w:rPr>
          <w:rFonts w:ascii="Tahoma" w:eastAsia="Times New Roman" w:hAnsi="Tahoma" w:cs="Tahoma"/>
          <w:color w:val="000000"/>
          <w:lang w:eastAsia="sl-SI"/>
        </w:rPr>
        <w:t>2</w:t>
      </w:r>
      <w:r w:rsidR="007307A6">
        <w:rPr>
          <w:rFonts w:ascii="Tahoma" w:eastAsia="Times New Roman" w:hAnsi="Tahoma" w:cs="Tahoma"/>
          <w:color w:val="000000"/>
          <w:lang w:eastAsia="sl-SI"/>
        </w:rPr>
        <w:t>5</w:t>
      </w:r>
      <w:r w:rsidRPr="000D725A">
        <w:rPr>
          <w:rFonts w:ascii="Tahoma" w:eastAsia="Times New Roman" w:hAnsi="Tahoma" w:cs="Tahoma"/>
          <w:color w:val="000000"/>
          <w:lang w:eastAsia="sl-SI"/>
        </w:rPr>
        <w:t xml:space="preserve">. člena te pogodbe ter velja do izpolnitve vseh obveznosti po tej pogodbi. </w:t>
      </w:r>
    </w:p>
    <w:p w14:paraId="08FCE383" w14:textId="77777777" w:rsidR="000D725A" w:rsidRPr="000D725A" w:rsidRDefault="000D725A" w:rsidP="00530307">
      <w:pPr>
        <w:keepNext/>
        <w:keepLines/>
        <w:spacing w:after="0" w:line="240" w:lineRule="auto"/>
        <w:jc w:val="both"/>
        <w:rPr>
          <w:rFonts w:ascii="Tahoma" w:eastAsia="Times New Roman" w:hAnsi="Tahoma" w:cs="Tahoma"/>
          <w:color w:val="000000"/>
          <w:lang w:eastAsia="sl-SI"/>
        </w:rPr>
      </w:pPr>
    </w:p>
    <w:p w14:paraId="68B0DF9F" w14:textId="77777777" w:rsidR="0029719B" w:rsidRPr="000D725A" w:rsidRDefault="0029719B" w:rsidP="0029719B">
      <w:pPr>
        <w:keepNext/>
        <w:keepLines/>
        <w:spacing w:after="0" w:line="240" w:lineRule="auto"/>
        <w:jc w:val="both"/>
        <w:rPr>
          <w:rFonts w:ascii="Tahoma" w:eastAsia="Times New Roman" w:hAnsi="Tahoma" w:cs="Tahoma"/>
          <w:lang w:eastAsia="sl-SI"/>
        </w:rPr>
      </w:pPr>
      <w:r w:rsidRPr="000D725A">
        <w:rPr>
          <w:rFonts w:ascii="Tahoma" w:eastAsia="Times New Roman" w:hAnsi="Tahoma" w:cs="Tahoma"/>
          <w:lang w:eastAsia="sl-SI"/>
        </w:rPr>
        <w:t xml:space="preserve">Glede garancijskih določil </w:t>
      </w:r>
      <w:r>
        <w:rPr>
          <w:rFonts w:ascii="Tahoma" w:eastAsia="Times New Roman" w:hAnsi="Tahoma" w:cs="Tahoma"/>
          <w:lang w:eastAsia="sl-SI"/>
        </w:rPr>
        <w:t xml:space="preserve">in jamčevanja za napake </w:t>
      </w:r>
      <w:r w:rsidRPr="000D725A">
        <w:rPr>
          <w:rFonts w:ascii="Tahoma" w:eastAsia="Times New Roman" w:hAnsi="Tahoma" w:cs="Tahoma"/>
          <w:lang w:eastAsia="sl-SI"/>
        </w:rPr>
        <w:t xml:space="preserve">velja ta pogodba do poteka vseh garancijskih </w:t>
      </w:r>
      <w:r>
        <w:rPr>
          <w:rFonts w:ascii="Tahoma" w:eastAsia="Times New Roman" w:hAnsi="Tahoma" w:cs="Tahoma"/>
          <w:lang w:eastAsia="sl-SI"/>
        </w:rPr>
        <w:t xml:space="preserve">oz. jamčevalnih </w:t>
      </w:r>
      <w:r w:rsidRPr="000D725A">
        <w:rPr>
          <w:rFonts w:ascii="Tahoma" w:eastAsia="Times New Roman" w:hAnsi="Tahoma" w:cs="Tahoma"/>
          <w:lang w:eastAsia="sl-SI"/>
        </w:rPr>
        <w:t>rokov.</w:t>
      </w:r>
    </w:p>
    <w:p w14:paraId="647FB817"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12C648B0" w14:textId="77777777" w:rsidR="00EC3759" w:rsidRPr="00AB1539" w:rsidRDefault="00EC3759" w:rsidP="002C7037">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AB1539">
        <w:rPr>
          <w:rFonts w:ascii="Tahoma" w:eastAsia="Times New Roman" w:hAnsi="Tahoma" w:cs="Tahoma"/>
          <w:color w:val="000000"/>
          <w:lang w:eastAsia="sl-SI"/>
        </w:rPr>
        <w:t>člen</w:t>
      </w:r>
    </w:p>
    <w:p w14:paraId="5BDF44DA"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p>
    <w:p w14:paraId="1F6152E3" w14:textId="77777777" w:rsidR="00EC3759" w:rsidRPr="00AB1539" w:rsidRDefault="00EC3759" w:rsidP="00530307">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 xml:space="preserve">Pogodba je sestavljena in podpisana v </w:t>
      </w:r>
      <w:r w:rsidR="006C19CE">
        <w:rPr>
          <w:rFonts w:ascii="Tahoma" w:eastAsia="Times New Roman" w:hAnsi="Tahoma" w:cs="Tahoma"/>
          <w:lang w:eastAsia="sl-SI"/>
        </w:rPr>
        <w:t>treh</w:t>
      </w:r>
      <w:r w:rsidRPr="00AB1539">
        <w:rPr>
          <w:rFonts w:ascii="Tahoma" w:eastAsia="Times New Roman" w:hAnsi="Tahoma" w:cs="Tahoma"/>
          <w:lang w:eastAsia="sl-SI"/>
        </w:rPr>
        <w:t xml:space="preserve"> (</w:t>
      </w:r>
      <w:r w:rsidR="006C19CE">
        <w:rPr>
          <w:rFonts w:ascii="Tahoma" w:eastAsia="Times New Roman" w:hAnsi="Tahoma" w:cs="Tahoma"/>
          <w:lang w:eastAsia="sl-SI"/>
        </w:rPr>
        <w:t>3</w:t>
      </w:r>
      <w:r w:rsidRPr="00AB1539">
        <w:rPr>
          <w:rFonts w:ascii="Tahoma" w:eastAsia="Times New Roman" w:hAnsi="Tahoma" w:cs="Tahoma"/>
          <w:lang w:eastAsia="sl-SI"/>
        </w:rPr>
        <w:t xml:space="preserve">) enakih izvodih, od katerih prejme naročnik </w:t>
      </w:r>
      <w:r w:rsidR="006C19CE">
        <w:rPr>
          <w:rFonts w:ascii="Tahoma" w:eastAsia="Times New Roman" w:hAnsi="Tahoma" w:cs="Tahoma"/>
          <w:lang w:eastAsia="sl-SI"/>
        </w:rPr>
        <w:t>dva</w:t>
      </w:r>
      <w:r w:rsidRPr="00AB1539">
        <w:rPr>
          <w:rFonts w:ascii="Tahoma" w:eastAsia="Times New Roman" w:hAnsi="Tahoma" w:cs="Tahoma"/>
          <w:lang w:eastAsia="sl-SI"/>
        </w:rPr>
        <w:t xml:space="preserve"> (</w:t>
      </w:r>
      <w:r w:rsidR="006C19CE">
        <w:rPr>
          <w:rFonts w:ascii="Tahoma" w:eastAsia="Times New Roman" w:hAnsi="Tahoma" w:cs="Tahoma"/>
          <w:lang w:eastAsia="sl-SI"/>
        </w:rPr>
        <w:t>2</w:t>
      </w:r>
      <w:r w:rsidRPr="00AB1539">
        <w:rPr>
          <w:rFonts w:ascii="Tahoma" w:eastAsia="Times New Roman" w:hAnsi="Tahoma" w:cs="Tahoma"/>
          <w:lang w:eastAsia="sl-SI"/>
        </w:rPr>
        <w:t xml:space="preserve">) </w:t>
      </w:r>
      <w:r w:rsidR="0029719B">
        <w:rPr>
          <w:rFonts w:ascii="Tahoma" w:eastAsia="Times New Roman" w:hAnsi="Tahoma" w:cs="Tahoma"/>
          <w:lang w:eastAsia="sl-SI"/>
        </w:rPr>
        <w:t xml:space="preserve">izvoda </w:t>
      </w:r>
      <w:r w:rsidRPr="00AB1539">
        <w:rPr>
          <w:rFonts w:ascii="Tahoma" w:eastAsia="Times New Roman" w:hAnsi="Tahoma" w:cs="Tahoma"/>
          <w:lang w:eastAsia="sl-SI"/>
        </w:rPr>
        <w:t xml:space="preserve">in izvajalec </w:t>
      </w:r>
      <w:r w:rsidR="006C19CE">
        <w:rPr>
          <w:rFonts w:ascii="Tahoma" w:eastAsia="Times New Roman" w:hAnsi="Tahoma" w:cs="Tahoma"/>
          <w:lang w:eastAsia="sl-SI"/>
        </w:rPr>
        <w:t>en</w:t>
      </w:r>
      <w:r w:rsidRPr="00AB1539">
        <w:rPr>
          <w:rFonts w:ascii="Tahoma" w:eastAsia="Times New Roman" w:hAnsi="Tahoma" w:cs="Tahoma"/>
          <w:lang w:eastAsia="sl-SI"/>
        </w:rPr>
        <w:t xml:space="preserve"> (</w:t>
      </w:r>
      <w:r w:rsidR="006C19CE">
        <w:rPr>
          <w:rFonts w:ascii="Tahoma" w:eastAsia="Times New Roman" w:hAnsi="Tahoma" w:cs="Tahoma"/>
          <w:lang w:eastAsia="sl-SI"/>
        </w:rPr>
        <w:t>1</w:t>
      </w:r>
      <w:r w:rsidRPr="00AB1539">
        <w:rPr>
          <w:rFonts w:ascii="Tahoma" w:eastAsia="Times New Roman" w:hAnsi="Tahoma" w:cs="Tahoma"/>
          <w:lang w:eastAsia="sl-SI"/>
        </w:rPr>
        <w:t xml:space="preserve">) izvod. </w:t>
      </w:r>
    </w:p>
    <w:p w14:paraId="73B59352" w14:textId="77777777" w:rsidR="00EC3759" w:rsidRPr="00EC4317" w:rsidRDefault="00EC3759" w:rsidP="00530307">
      <w:pPr>
        <w:keepNext/>
        <w:keepLines/>
        <w:tabs>
          <w:tab w:val="left" w:pos="1134"/>
          <w:tab w:val="left" w:pos="4820"/>
        </w:tabs>
        <w:spacing w:after="0" w:line="240" w:lineRule="auto"/>
        <w:jc w:val="both"/>
        <w:rPr>
          <w:rFonts w:ascii="Tahoma" w:eastAsia="Times New Roman" w:hAnsi="Tahoma" w:cs="Tahoma"/>
          <w:lang w:eastAsia="sl-SI"/>
        </w:rPr>
      </w:pPr>
    </w:p>
    <w:p w14:paraId="17E1AE39" w14:textId="77777777" w:rsidR="003D2D5F" w:rsidRPr="003D2D5F" w:rsidRDefault="003D2D5F" w:rsidP="003D2D5F">
      <w:pPr>
        <w:tabs>
          <w:tab w:val="left" w:pos="1134"/>
          <w:tab w:val="left" w:pos="4820"/>
        </w:tabs>
        <w:spacing w:after="0" w:line="240" w:lineRule="auto"/>
        <w:rPr>
          <w:rFonts w:ascii="Tahoma" w:eastAsia="Times New Roman" w:hAnsi="Tahoma" w:cs="Tahoma"/>
          <w:lang w:eastAsia="sl-SI"/>
        </w:rPr>
      </w:pPr>
      <w:r w:rsidRPr="003D2D5F">
        <w:rPr>
          <w:rFonts w:ascii="Tahoma" w:eastAsia="Times New Roman" w:hAnsi="Tahoma" w:cs="Tahoma"/>
          <w:lang w:eastAsia="sl-SI"/>
        </w:rPr>
        <w:t>Ljubljana, dne ___________</w:t>
      </w:r>
      <w:r w:rsidRPr="003D2D5F">
        <w:rPr>
          <w:rFonts w:ascii="Tahoma" w:eastAsia="Times New Roman" w:hAnsi="Tahoma" w:cs="Tahoma"/>
          <w:lang w:eastAsia="sl-SI"/>
        </w:rPr>
        <w:tab/>
        <w:t>_____________, dne ______________</w:t>
      </w:r>
    </w:p>
    <w:p w14:paraId="47E576E1" w14:textId="77777777" w:rsidR="003D2D5F" w:rsidRPr="003D2D5F" w:rsidRDefault="003D2D5F" w:rsidP="003D2D5F">
      <w:pPr>
        <w:tabs>
          <w:tab w:val="left" w:pos="4820"/>
        </w:tabs>
        <w:spacing w:after="0" w:line="240" w:lineRule="auto"/>
        <w:rPr>
          <w:rFonts w:ascii="Tahoma" w:eastAsia="Times New Roman" w:hAnsi="Tahoma" w:cs="Tahoma"/>
          <w:lang w:eastAsia="sl-SI"/>
        </w:rPr>
      </w:pPr>
    </w:p>
    <w:p w14:paraId="490E7C17" w14:textId="77777777" w:rsidR="003D2D5F" w:rsidRPr="003D2D5F" w:rsidRDefault="003D2D5F" w:rsidP="003D2D5F">
      <w:pPr>
        <w:tabs>
          <w:tab w:val="left" w:pos="4820"/>
        </w:tabs>
        <w:spacing w:after="0" w:line="240" w:lineRule="auto"/>
        <w:rPr>
          <w:rFonts w:ascii="Tahoma" w:eastAsia="Times New Roman" w:hAnsi="Tahoma" w:cs="Tahoma"/>
          <w:lang w:eastAsia="sl-SI"/>
        </w:rPr>
      </w:pPr>
    </w:p>
    <w:p w14:paraId="4BBB5CD7" w14:textId="77777777" w:rsidR="003D2D5F" w:rsidRPr="003D2D5F" w:rsidRDefault="003D2D5F" w:rsidP="003D2D5F">
      <w:pPr>
        <w:tabs>
          <w:tab w:val="left" w:pos="4820"/>
        </w:tabs>
        <w:spacing w:after="0" w:line="240" w:lineRule="auto"/>
        <w:rPr>
          <w:rFonts w:ascii="Tahoma" w:eastAsia="Times New Roman" w:hAnsi="Tahoma" w:cs="Tahoma"/>
          <w:lang w:eastAsia="sl-SI"/>
        </w:rPr>
      </w:pPr>
      <w:r w:rsidRPr="003D2D5F">
        <w:rPr>
          <w:rFonts w:ascii="Tahoma" w:eastAsia="Times New Roman" w:hAnsi="Tahoma" w:cs="Tahoma"/>
          <w:b/>
          <w:lang w:eastAsia="sl-SI"/>
        </w:rPr>
        <w:t>NAROČNIK:</w:t>
      </w:r>
      <w:r w:rsidRPr="003D2D5F">
        <w:rPr>
          <w:rFonts w:ascii="Tahoma" w:eastAsia="Times New Roman" w:hAnsi="Tahoma" w:cs="Tahoma"/>
          <w:lang w:eastAsia="sl-SI"/>
        </w:rPr>
        <w:tab/>
      </w:r>
      <w:r w:rsidRPr="003D2D5F">
        <w:rPr>
          <w:rFonts w:ascii="Tahoma" w:eastAsia="Times New Roman" w:hAnsi="Tahoma" w:cs="Tahoma"/>
          <w:b/>
          <w:lang w:eastAsia="sl-SI"/>
        </w:rPr>
        <w:t>IZVAJALEC:</w:t>
      </w:r>
    </w:p>
    <w:p w14:paraId="6DE57FD1" w14:textId="77777777" w:rsidR="003D2D5F" w:rsidRPr="003D2D5F" w:rsidRDefault="003D2D5F" w:rsidP="003D2D5F">
      <w:pPr>
        <w:tabs>
          <w:tab w:val="left" w:pos="4820"/>
        </w:tabs>
        <w:spacing w:after="0" w:line="240" w:lineRule="auto"/>
        <w:rPr>
          <w:rFonts w:ascii="Tahoma" w:eastAsia="Times New Roman" w:hAnsi="Tahoma" w:cs="Tahoma"/>
          <w:lang w:eastAsia="sl-SI"/>
        </w:rPr>
      </w:pPr>
    </w:p>
    <w:p w14:paraId="18655B5B" w14:textId="77777777" w:rsidR="003D2D5F" w:rsidRPr="003D2D5F" w:rsidRDefault="003D2D5F" w:rsidP="003D2D5F">
      <w:pPr>
        <w:spacing w:after="0" w:line="240" w:lineRule="auto"/>
        <w:jc w:val="both"/>
        <w:rPr>
          <w:rFonts w:ascii="Tahoma" w:eastAsia="Times New Roman" w:hAnsi="Tahoma" w:cs="Tahoma"/>
          <w:bCs/>
          <w:lang w:eastAsia="sl-SI"/>
        </w:rPr>
      </w:pPr>
      <w:r w:rsidRPr="003D2D5F">
        <w:rPr>
          <w:rFonts w:ascii="Tahoma" w:eastAsia="Times New Roman" w:hAnsi="Tahoma" w:cs="Tahoma"/>
          <w:bCs/>
          <w:lang w:eastAsia="sl-SI"/>
        </w:rPr>
        <w:t>Javno podjetje</w:t>
      </w:r>
      <w:r w:rsidRPr="003D2D5F">
        <w:rPr>
          <w:rFonts w:ascii="Tahoma" w:eastAsia="Times New Roman" w:hAnsi="Tahoma" w:cs="Tahoma"/>
          <w:bCs/>
          <w:lang w:eastAsia="sl-SI"/>
        </w:rPr>
        <w:tab/>
      </w:r>
      <w:r w:rsidRPr="003D2D5F">
        <w:rPr>
          <w:rFonts w:ascii="Tahoma" w:eastAsia="Times New Roman" w:hAnsi="Tahoma" w:cs="Tahoma"/>
          <w:bCs/>
          <w:lang w:eastAsia="sl-SI"/>
        </w:rPr>
        <w:tab/>
      </w:r>
      <w:r w:rsidRPr="003D2D5F">
        <w:rPr>
          <w:rFonts w:ascii="Tahoma" w:eastAsia="Times New Roman" w:hAnsi="Tahoma" w:cs="Tahoma"/>
          <w:bCs/>
          <w:lang w:eastAsia="sl-SI"/>
        </w:rPr>
        <w:tab/>
      </w:r>
      <w:r w:rsidRPr="003D2D5F">
        <w:rPr>
          <w:rFonts w:ascii="Tahoma" w:eastAsia="Times New Roman" w:hAnsi="Tahoma" w:cs="Tahoma"/>
          <w:bCs/>
          <w:lang w:eastAsia="sl-SI"/>
        </w:rPr>
        <w:tab/>
      </w:r>
      <w:r w:rsidRPr="003D2D5F">
        <w:rPr>
          <w:rFonts w:ascii="Tahoma" w:eastAsia="Times New Roman" w:hAnsi="Tahoma" w:cs="Tahoma"/>
          <w:bCs/>
          <w:lang w:eastAsia="sl-SI"/>
        </w:rPr>
        <w:tab/>
      </w:r>
      <w:r w:rsidRPr="003D2D5F">
        <w:rPr>
          <w:rFonts w:ascii="Tahoma" w:eastAsia="Times New Roman" w:hAnsi="Tahoma" w:cs="Tahoma"/>
          <w:bCs/>
          <w:lang w:eastAsia="sl-SI"/>
        </w:rPr>
        <w:tab/>
      </w:r>
      <w:r w:rsidRPr="003D2D5F">
        <w:rPr>
          <w:rFonts w:ascii="Tahoma" w:eastAsia="Times New Roman" w:hAnsi="Tahoma" w:cs="Tahoma"/>
          <w:bCs/>
          <w:lang w:eastAsia="sl-SI"/>
        </w:rPr>
        <w:tab/>
      </w:r>
    </w:p>
    <w:p w14:paraId="036E713A" w14:textId="77777777" w:rsidR="003D2D5F" w:rsidRDefault="003D2D5F" w:rsidP="003D2D5F">
      <w:pPr>
        <w:spacing w:after="0" w:line="240" w:lineRule="auto"/>
        <w:jc w:val="both"/>
        <w:rPr>
          <w:rFonts w:ascii="Tahoma" w:eastAsia="Times New Roman" w:hAnsi="Tahoma" w:cs="Tahoma"/>
          <w:lang w:eastAsia="sl-SI"/>
        </w:rPr>
      </w:pPr>
      <w:r w:rsidRPr="003D2D5F">
        <w:rPr>
          <w:rFonts w:ascii="Tahoma" w:eastAsia="Times New Roman" w:hAnsi="Tahoma" w:cs="Tahoma"/>
          <w:bCs/>
          <w:lang w:eastAsia="sl-SI"/>
        </w:rPr>
        <w:t xml:space="preserve">Ljubljanska parkirišča in tržnice, </w:t>
      </w:r>
      <w:r w:rsidRPr="003D2D5F">
        <w:rPr>
          <w:rFonts w:ascii="Tahoma" w:eastAsia="Times New Roman" w:hAnsi="Tahoma" w:cs="Tahoma"/>
          <w:lang w:eastAsia="sl-SI"/>
        </w:rPr>
        <w:t>d.o.o.</w:t>
      </w:r>
      <w:r w:rsidRPr="003D2D5F">
        <w:rPr>
          <w:rFonts w:ascii="Tahoma" w:eastAsia="Times New Roman" w:hAnsi="Tahoma" w:cs="Tahoma"/>
          <w:lang w:eastAsia="sl-SI"/>
        </w:rPr>
        <w:tab/>
      </w:r>
      <w:r w:rsidRPr="003D2D5F">
        <w:rPr>
          <w:rFonts w:ascii="Tahoma" w:eastAsia="Times New Roman" w:hAnsi="Tahoma" w:cs="Tahoma"/>
          <w:lang w:eastAsia="sl-SI"/>
        </w:rPr>
        <w:tab/>
      </w:r>
    </w:p>
    <w:p w14:paraId="3EFA7644" w14:textId="77777777" w:rsidR="003D2D5F" w:rsidRDefault="003D2D5F" w:rsidP="003D2D5F">
      <w:pPr>
        <w:spacing w:after="0" w:line="240" w:lineRule="auto"/>
        <w:jc w:val="both"/>
        <w:rPr>
          <w:rFonts w:ascii="Tahoma" w:eastAsia="Times New Roman" w:hAnsi="Tahoma" w:cs="Tahoma"/>
          <w:lang w:eastAsia="sl-SI"/>
        </w:rPr>
      </w:pPr>
    </w:p>
    <w:p w14:paraId="2997F163" w14:textId="77777777" w:rsidR="003D2D5F" w:rsidRPr="003D2D5F" w:rsidRDefault="003D2D5F" w:rsidP="003D2D5F">
      <w:pPr>
        <w:spacing w:after="0" w:line="240" w:lineRule="auto"/>
        <w:jc w:val="both"/>
        <w:rPr>
          <w:rFonts w:ascii="Tahoma" w:eastAsia="Times New Roman" w:hAnsi="Tahoma" w:cs="Tahoma"/>
          <w:lang w:eastAsia="sl-SI"/>
        </w:rPr>
      </w:pPr>
    </w:p>
    <w:p w14:paraId="45141EE8" w14:textId="77777777" w:rsidR="003D2D5F" w:rsidRPr="003D2D5F" w:rsidRDefault="003D2D5F" w:rsidP="003D2D5F">
      <w:pPr>
        <w:spacing w:after="0" w:line="240" w:lineRule="auto"/>
        <w:jc w:val="both"/>
        <w:rPr>
          <w:rFonts w:ascii="Tahoma" w:eastAsia="Times New Roman" w:hAnsi="Tahoma" w:cs="Tahoma"/>
          <w:lang w:eastAsia="sl-SI"/>
        </w:rPr>
      </w:pPr>
      <w:r w:rsidRPr="003D2D5F">
        <w:rPr>
          <w:rFonts w:ascii="Tahoma" w:eastAsia="Times New Roman" w:hAnsi="Tahoma" w:cs="Tahoma"/>
          <w:lang w:eastAsia="sl-SI"/>
        </w:rPr>
        <w:t>Direktor:</w:t>
      </w:r>
      <w:r w:rsidRPr="003D2D5F">
        <w:rPr>
          <w:rFonts w:ascii="Tahoma" w:eastAsia="Times New Roman" w:hAnsi="Tahoma" w:cs="Tahoma"/>
          <w:lang w:eastAsia="sl-SI"/>
        </w:rPr>
        <w:tab/>
      </w:r>
      <w:r w:rsidRPr="003D2D5F">
        <w:rPr>
          <w:rFonts w:ascii="Tahoma" w:eastAsia="Times New Roman" w:hAnsi="Tahoma" w:cs="Tahoma"/>
          <w:lang w:eastAsia="sl-SI"/>
        </w:rPr>
        <w:tab/>
      </w:r>
      <w:r w:rsidRPr="003D2D5F">
        <w:rPr>
          <w:rFonts w:ascii="Tahoma" w:eastAsia="Times New Roman" w:hAnsi="Tahoma" w:cs="Tahoma"/>
          <w:lang w:eastAsia="sl-SI"/>
        </w:rPr>
        <w:tab/>
      </w:r>
      <w:r w:rsidRPr="003D2D5F">
        <w:rPr>
          <w:rFonts w:ascii="Tahoma" w:eastAsia="Times New Roman" w:hAnsi="Tahoma" w:cs="Tahoma"/>
          <w:lang w:eastAsia="sl-SI"/>
        </w:rPr>
        <w:tab/>
      </w:r>
      <w:r w:rsidRPr="003D2D5F">
        <w:rPr>
          <w:rFonts w:ascii="Tahoma" w:eastAsia="Times New Roman" w:hAnsi="Tahoma" w:cs="Tahoma"/>
          <w:lang w:eastAsia="sl-SI"/>
        </w:rPr>
        <w:tab/>
      </w:r>
      <w:r w:rsidRPr="003D2D5F">
        <w:rPr>
          <w:rFonts w:ascii="Tahoma" w:eastAsia="Times New Roman" w:hAnsi="Tahoma" w:cs="Tahoma"/>
          <w:lang w:eastAsia="sl-SI"/>
        </w:rPr>
        <w:tab/>
      </w:r>
      <w:r w:rsidRPr="003D2D5F">
        <w:rPr>
          <w:rFonts w:ascii="Tahoma" w:eastAsia="Times New Roman" w:hAnsi="Tahoma" w:cs="Tahoma"/>
          <w:lang w:eastAsia="sl-SI"/>
        </w:rPr>
        <w:tab/>
      </w:r>
      <w:r w:rsidRPr="003D2D5F">
        <w:rPr>
          <w:rFonts w:ascii="Tahoma" w:eastAsia="Times New Roman" w:hAnsi="Tahoma" w:cs="Tahoma"/>
          <w:lang w:eastAsia="sl-SI"/>
        </w:rPr>
        <w:tab/>
      </w:r>
      <w:r w:rsidRPr="003D2D5F">
        <w:rPr>
          <w:rFonts w:ascii="Tahoma" w:eastAsia="Times New Roman" w:hAnsi="Tahoma" w:cs="Tahoma"/>
          <w:snapToGrid w:val="0"/>
          <w:lang w:eastAsia="sl-SI"/>
        </w:rPr>
        <w:tab/>
      </w:r>
      <w:r w:rsidRPr="003D2D5F">
        <w:rPr>
          <w:rFonts w:ascii="Tahoma" w:eastAsia="Times New Roman" w:hAnsi="Tahoma" w:cs="Tahoma"/>
          <w:snapToGrid w:val="0"/>
          <w:lang w:eastAsia="sl-SI"/>
        </w:rPr>
        <w:tab/>
      </w:r>
    </w:p>
    <w:p w14:paraId="2FF2901C" w14:textId="77777777" w:rsidR="003D2D5F" w:rsidRPr="003D2D5F" w:rsidRDefault="003D2D5F" w:rsidP="003D2D5F">
      <w:pPr>
        <w:spacing w:after="0" w:line="240" w:lineRule="auto"/>
        <w:rPr>
          <w:rFonts w:ascii="Tahoma" w:eastAsia="Times New Roman" w:hAnsi="Tahoma" w:cs="Tahoma"/>
          <w:snapToGrid w:val="0"/>
          <w:lang w:eastAsia="sl-SI"/>
        </w:rPr>
      </w:pPr>
      <w:r w:rsidRPr="003D2D5F">
        <w:rPr>
          <w:rFonts w:ascii="Tahoma" w:eastAsia="Times New Roman" w:hAnsi="Tahoma" w:cs="Tahoma"/>
          <w:snapToGrid w:val="0"/>
          <w:lang w:eastAsia="sl-SI"/>
        </w:rPr>
        <w:t>mag. Bojan Babič</w:t>
      </w:r>
    </w:p>
    <w:p w14:paraId="078F563F" w14:textId="77777777" w:rsidR="00EC3759" w:rsidRPr="00A811EC" w:rsidRDefault="00EC3759" w:rsidP="00530307">
      <w:pPr>
        <w:keepNext/>
        <w:keepLines/>
        <w:tabs>
          <w:tab w:val="left" w:pos="5387"/>
        </w:tabs>
        <w:spacing w:after="0" w:line="240" w:lineRule="auto"/>
        <w:jc w:val="both"/>
        <w:rPr>
          <w:rFonts w:ascii="Tahoma" w:eastAsia="Times New Roman" w:hAnsi="Tahoma" w:cs="Tahoma"/>
          <w:lang w:eastAsia="sl-SI"/>
        </w:rPr>
      </w:pPr>
    </w:p>
    <w:p w14:paraId="20EC5AB9" w14:textId="77777777" w:rsidR="00EC3759" w:rsidRPr="00A811EC" w:rsidRDefault="00EC3759" w:rsidP="00530307">
      <w:pPr>
        <w:keepNext/>
        <w:keepLines/>
        <w:spacing w:after="0" w:line="240" w:lineRule="auto"/>
        <w:jc w:val="both"/>
        <w:rPr>
          <w:rFonts w:ascii="Tahoma" w:hAnsi="Tahoma" w:cs="Tahoma"/>
        </w:rPr>
      </w:pPr>
    </w:p>
    <w:p w14:paraId="266128A6" w14:textId="77777777" w:rsidR="00D11510" w:rsidRPr="00A811EC" w:rsidRDefault="00D11510" w:rsidP="00530307">
      <w:pPr>
        <w:keepNext/>
        <w:keepLines/>
        <w:spacing w:after="0" w:line="240" w:lineRule="auto"/>
        <w:jc w:val="both"/>
        <w:rPr>
          <w:rFonts w:ascii="Tahoma" w:hAnsi="Tahoma" w:cs="Tahoma"/>
        </w:rPr>
      </w:pPr>
    </w:p>
    <w:p w14:paraId="7861400B" w14:textId="77777777" w:rsidR="00D11510" w:rsidRPr="00A811EC" w:rsidRDefault="00D11510" w:rsidP="00530307">
      <w:pPr>
        <w:keepNext/>
        <w:keepLines/>
        <w:spacing w:after="0" w:line="240" w:lineRule="auto"/>
        <w:jc w:val="both"/>
        <w:rPr>
          <w:rFonts w:ascii="Tahoma" w:hAnsi="Tahoma" w:cs="Tahoma"/>
        </w:rPr>
      </w:pPr>
    </w:p>
    <w:p w14:paraId="45E2DABC" w14:textId="77777777" w:rsidR="00D11510" w:rsidRPr="00A811EC" w:rsidRDefault="00D11510" w:rsidP="00530307">
      <w:pPr>
        <w:keepNext/>
        <w:keepLines/>
        <w:spacing w:after="0" w:line="240" w:lineRule="auto"/>
        <w:jc w:val="both"/>
        <w:rPr>
          <w:rFonts w:ascii="Tahoma" w:hAnsi="Tahoma" w:cs="Tahoma"/>
        </w:rPr>
      </w:pPr>
    </w:p>
    <w:p w14:paraId="2AEE3823" w14:textId="77777777" w:rsidR="00F06BC8" w:rsidRPr="00A811EC" w:rsidRDefault="00F06BC8" w:rsidP="00530307">
      <w:pPr>
        <w:keepNext/>
        <w:keepLines/>
        <w:spacing w:after="0" w:line="240" w:lineRule="auto"/>
        <w:jc w:val="both"/>
        <w:rPr>
          <w:rFonts w:ascii="Tahoma" w:hAnsi="Tahoma" w:cs="Tahoma"/>
        </w:rPr>
      </w:pPr>
      <w:r w:rsidRPr="00A811EC">
        <w:rPr>
          <w:rFonts w:ascii="Tahoma" w:hAnsi="Tahoma" w:cs="Tahoma"/>
        </w:rPr>
        <w:t>Priloga:</w:t>
      </w:r>
    </w:p>
    <w:p w14:paraId="0FEC6864" w14:textId="77777777" w:rsidR="00F06BC8" w:rsidRPr="00A811EC" w:rsidRDefault="00F06BC8" w:rsidP="002C7037">
      <w:pPr>
        <w:keepNext/>
        <w:keepLines/>
        <w:numPr>
          <w:ilvl w:val="0"/>
          <w:numId w:val="8"/>
        </w:numPr>
        <w:spacing w:after="0" w:line="240" w:lineRule="auto"/>
        <w:jc w:val="both"/>
      </w:pPr>
      <w:r w:rsidRPr="00A811EC">
        <w:rPr>
          <w:rFonts w:ascii="Tahoma" w:hAnsi="Tahoma" w:cs="Tahoma"/>
        </w:rPr>
        <w:t>Priloga št. 1: ponudba izvajalca št. __________</w:t>
      </w:r>
      <w:r w:rsidR="007C672A" w:rsidRPr="00A811EC">
        <w:rPr>
          <w:rFonts w:ascii="Tahoma" w:hAnsi="Tahoma" w:cs="Tahoma"/>
        </w:rPr>
        <w:t>,</w:t>
      </w:r>
      <w:r w:rsidRPr="00A811EC">
        <w:rPr>
          <w:rFonts w:ascii="Tahoma" w:hAnsi="Tahoma" w:cs="Tahoma"/>
        </w:rPr>
        <w:t xml:space="preserve"> podana na pogajanjih dne _________</w:t>
      </w:r>
      <w:r w:rsidR="00B97BAF" w:rsidRPr="00A811EC">
        <w:rPr>
          <w:rFonts w:ascii="Tahoma" w:hAnsi="Tahoma" w:cs="Tahoma"/>
        </w:rPr>
        <w:t>,</w:t>
      </w:r>
    </w:p>
    <w:p w14:paraId="7B6D775A" w14:textId="77777777" w:rsidR="00F06BC8" w:rsidRPr="00A811EC" w:rsidRDefault="00F06BC8" w:rsidP="002C7037">
      <w:pPr>
        <w:keepNext/>
        <w:keepLines/>
        <w:numPr>
          <w:ilvl w:val="0"/>
          <w:numId w:val="8"/>
        </w:numPr>
        <w:spacing w:after="0" w:line="240" w:lineRule="auto"/>
        <w:jc w:val="both"/>
      </w:pPr>
      <w:r w:rsidRPr="00A811EC">
        <w:rPr>
          <w:rFonts w:ascii="Tahoma" w:hAnsi="Tahoma" w:cs="Tahoma"/>
        </w:rPr>
        <w:t>Priloga št. 2: ponudbeni predračun</w:t>
      </w:r>
      <w:r w:rsidR="00B97BAF" w:rsidRPr="00A811EC">
        <w:rPr>
          <w:rFonts w:ascii="Tahoma" w:hAnsi="Tahoma" w:cs="Tahoma"/>
        </w:rPr>
        <w:t xml:space="preserve"> izvajalca </w:t>
      </w:r>
      <w:r w:rsidR="00F93BB1">
        <w:rPr>
          <w:rFonts w:ascii="Tahoma" w:hAnsi="Tahoma" w:cs="Tahoma"/>
        </w:rPr>
        <w:t>podan na pogajanjih</w:t>
      </w:r>
      <w:r w:rsidR="00B97BAF" w:rsidRPr="00A811EC">
        <w:rPr>
          <w:rFonts w:ascii="Tahoma" w:hAnsi="Tahoma" w:cs="Tahoma"/>
        </w:rPr>
        <w:t xml:space="preserve"> dne ______________</w:t>
      </w:r>
      <w:r w:rsidR="003C1280" w:rsidRPr="00A811EC">
        <w:rPr>
          <w:rFonts w:ascii="Tahoma" w:hAnsi="Tahoma" w:cs="Tahoma"/>
        </w:rPr>
        <w:t>,</w:t>
      </w:r>
    </w:p>
    <w:p w14:paraId="3188AC49" w14:textId="77777777" w:rsidR="003C1280" w:rsidRPr="00A811EC" w:rsidRDefault="003C1280" w:rsidP="002C7037">
      <w:pPr>
        <w:numPr>
          <w:ilvl w:val="0"/>
          <w:numId w:val="8"/>
        </w:numPr>
        <w:spacing w:after="0" w:line="240" w:lineRule="auto"/>
        <w:jc w:val="both"/>
        <w:rPr>
          <w:rFonts w:ascii="Tahoma" w:eastAsia="Times New Roman" w:hAnsi="Tahoma" w:cs="Tahoma"/>
          <w:lang w:eastAsia="sl-SI"/>
        </w:rPr>
      </w:pPr>
      <w:r w:rsidRPr="00A811EC">
        <w:rPr>
          <w:rFonts w:ascii="Tahoma" w:eastAsia="Times New Roman" w:hAnsi="Tahoma" w:cs="Tahoma"/>
          <w:lang w:eastAsia="sl-SI"/>
        </w:rPr>
        <w:t>Priloga št. 3: Pooblastilo za vlaganje in podpisovanje evidenčnih listov v sistemu IS-odpadki.</w:t>
      </w:r>
    </w:p>
    <w:p w14:paraId="63463845" w14:textId="77777777" w:rsidR="003C1280" w:rsidRDefault="003C1280">
      <w:pPr>
        <w:spacing w:after="0" w:line="240" w:lineRule="auto"/>
        <w:rPr>
          <w:rFonts w:ascii="Tahoma" w:hAnsi="Tahoma" w:cs="Tahoma"/>
        </w:rPr>
      </w:pPr>
      <w:r>
        <w:rPr>
          <w:rFonts w:ascii="Tahoma" w:hAnsi="Tahoma" w:cs="Tahoma"/>
        </w:rPr>
        <w:br w:type="page"/>
      </w:r>
    </w:p>
    <w:p w14:paraId="17E9A169" w14:textId="77777777" w:rsidR="003C1280" w:rsidRPr="00896BE4" w:rsidRDefault="003C1280" w:rsidP="003C1280">
      <w:pPr>
        <w:keepNext/>
        <w:widowControl w:val="0"/>
        <w:spacing w:after="0" w:line="240" w:lineRule="auto"/>
        <w:jc w:val="right"/>
        <w:rPr>
          <w:rFonts w:ascii="Tahoma" w:eastAsia="Times New Roman" w:hAnsi="Tahoma" w:cs="Tahoma"/>
          <w:b/>
          <w:sz w:val="20"/>
          <w:lang w:eastAsia="sl-SI"/>
        </w:rPr>
      </w:pPr>
      <w:r w:rsidRPr="00896BE4">
        <w:rPr>
          <w:rFonts w:ascii="Tahoma" w:eastAsia="Times New Roman" w:hAnsi="Tahoma" w:cs="Tahoma"/>
          <w:b/>
          <w:sz w:val="20"/>
          <w:lang w:eastAsia="sl-SI"/>
        </w:rPr>
        <w:lastRenderedPageBreak/>
        <w:t xml:space="preserve">Priloga št. </w:t>
      </w:r>
      <w:r w:rsidR="000F308C">
        <w:rPr>
          <w:rFonts w:ascii="Tahoma" w:eastAsia="Times New Roman" w:hAnsi="Tahoma" w:cs="Tahoma"/>
          <w:b/>
          <w:sz w:val="20"/>
          <w:lang w:eastAsia="sl-SI"/>
        </w:rPr>
        <w:t>3</w:t>
      </w:r>
      <w:r w:rsidRPr="00896BE4">
        <w:rPr>
          <w:rFonts w:ascii="Tahoma" w:eastAsia="Times New Roman" w:hAnsi="Tahoma" w:cs="Tahoma"/>
          <w:b/>
          <w:sz w:val="20"/>
          <w:lang w:eastAsia="sl-SI"/>
        </w:rPr>
        <w:fldChar w:fldCharType="begin"/>
      </w:r>
      <w:r w:rsidRPr="00896BE4">
        <w:rPr>
          <w:rFonts w:ascii="Tahoma" w:eastAsia="Times New Roman" w:hAnsi="Tahoma" w:cs="Tahoma"/>
          <w:b/>
          <w:sz w:val="20"/>
          <w:lang w:eastAsia="sl-SI"/>
        </w:rPr>
        <w:instrText xml:space="preserve"> FILLIN  \* MERGEFORMAT </w:instrText>
      </w:r>
      <w:r w:rsidRPr="00896BE4">
        <w:rPr>
          <w:rFonts w:ascii="Tahoma" w:eastAsia="Times New Roman" w:hAnsi="Tahoma" w:cs="Tahoma"/>
          <w:b/>
          <w:sz w:val="20"/>
          <w:lang w:eastAsia="sl-SI"/>
        </w:rPr>
        <w:fldChar w:fldCharType="end"/>
      </w:r>
      <w:r w:rsidRPr="00896BE4">
        <w:rPr>
          <w:rFonts w:ascii="Tahoma" w:eastAsia="Times New Roman" w:hAnsi="Tahoma" w:cs="Tahoma"/>
          <w:b/>
          <w:sz w:val="20"/>
          <w:lang w:eastAsia="sl-SI"/>
        </w:rPr>
        <w:t xml:space="preserve"> k </w:t>
      </w:r>
      <w:r>
        <w:rPr>
          <w:rFonts w:ascii="Tahoma" w:eastAsia="Times New Roman" w:hAnsi="Tahoma" w:cs="Tahoma"/>
          <w:b/>
          <w:sz w:val="20"/>
          <w:lang w:eastAsia="sl-SI"/>
        </w:rPr>
        <w:t>pogodbi</w:t>
      </w:r>
      <w:r w:rsidRPr="00896BE4">
        <w:rPr>
          <w:rFonts w:ascii="Tahoma" w:eastAsia="Times New Roman" w:hAnsi="Tahoma" w:cs="Tahoma"/>
          <w:b/>
          <w:sz w:val="20"/>
          <w:lang w:eastAsia="sl-SI"/>
        </w:rPr>
        <w:t xml:space="preserve"> št. </w:t>
      </w:r>
      <w:r w:rsidR="008A4046">
        <w:rPr>
          <w:rFonts w:ascii="Tahoma" w:eastAsia="Times New Roman" w:hAnsi="Tahoma" w:cs="Tahoma"/>
          <w:b/>
          <w:sz w:val="20"/>
          <w:lang w:eastAsia="sl-SI"/>
        </w:rPr>
        <w:t>LPT-97/24</w:t>
      </w:r>
    </w:p>
    <w:p w14:paraId="78E1F3A9" w14:textId="77777777" w:rsidR="003C1280" w:rsidRPr="00896BE4" w:rsidRDefault="003C1280" w:rsidP="003C1280">
      <w:pPr>
        <w:keepNext/>
        <w:widowControl w:val="0"/>
        <w:tabs>
          <w:tab w:val="left" w:pos="426"/>
        </w:tabs>
        <w:adjustRightInd w:val="0"/>
        <w:spacing w:after="0" w:line="240" w:lineRule="auto"/>
        <w:jc w:val="both"/>
        <w:textAlignment w:val="baseline"/>
        <w:rPr>
          <w:rFonts w:ascii="Tahoma" w:eastAsia="Times New Roman" w:hAnsi="Tahoma" w:cs="Tahoma"/>
          <w:sz w:val="20"/>
          <w:lang w:eastAsia="sl-SI"/>
        </w:rPr>
      </w:pPr>
    </w:p>
    <w:tbl>
      <w:tblPr>
        <w:tblW w:w="9959" w:type="dxa"/>
        <w:tblInd w:w="70" w:type="dxa"/>
        <w:tblCellMar>
          <w:left w:w="70" w:type="dxa"/>
          <w:right w:w="70" w:type="dxa"/>
        </w:tblCellMar>
        <w:tblLook w:val="04A0" w:firstRow="1" w:lastRow="0" w:firstColumn="1" w:lastColumn="0" w:noHBand="0" w:noVBand="1"/>
      </w:tblPr>
      <w:tblGrid>
        <w:gridCol w:w="142"/>
        <w:gridCol w:w="457"/>
        <w:gridCol w:w="377"/>
        <w:gridCol w:w="2678"/>
        <w:gridCol w:w="708"/>
        <w:gridCol w:w="833"/>
        <w:gridCol w:w="237"/>
        <w:gridCol w:w="237"/>
        <w:gridCol w:w="237"/>
        <w:gridCol w:w="146"/>
        <w:gridCol w:w="437"/>
        <w:gridCol w:w="2693"/>
        <w:gridCol w:w="457"/>
        <w:gridCol w:w="160"/>
        <w:gridCol w:w="160"/>
      </w:tblGrid>
      <w:tr w:rsidR="003C1280" w:rsidRPr="00896BE4" w14:paraId="2E649A70" w14:textId="77777777" w:rsidTr="003C1280">
        <w:trPr>
          <w:gridAfter w:val="2"/>
          <w:wAfter w:w="320" w:type="dxa"/>
          <w:trHeight w:val="375"/>
        </w:trPr>
        <w:tc>
          <w:tcPr>
            <w:tcW w:w="9639" w:type="dxa"/>
            <w:gridSpan w:val="13"/>
            <w:tcBorders>
              <w:top w:val="nil"/>
              <w:left w:val="nil"/>
              <w:bottom w:val="nil"/>
              <w:right w:val="nil"/>
            </w:tcBorders>
            <w:shd w:val="clear" w:color="auto" w:fill="auto"/>
            <w:noWrap/>
            <w:vAlign w:val="bottom"/>
            <w:hideMark/>
          </w:tcPr>
          <w:p w14:paraId="0F4D9548" w14:textId="77777777" w:rsidR="003C1280" w:rsidRPr="00896BE4" w:rsidRDefault="003C1280" w:rsidP="003C1280">
            <w:pPr>
              <w:keepNext/>
              <w:widowControl w:val="0"/>
              <w:spacing w:after="0" w:line="240" w:lineRule="auto"/>
              <w:jc w:val="center"/>
              <w:rPr>
                <w:rFonts w:eastAsia="Times New Roman" w:cs="Calibri"/>
                <w:b/>
                <w:bCs/>
                <w:color w:val="000000"/>
                <w:sz w:val="24"/>
                <w:szCs w:val="28"/>
                <w:lang w:eastAsia="sl-SI"/>
              </w:rPr>
            </w:pPr>
            <w:r w:rsidRPr="00896BE4">
              <w:rPr>
                <w:rFonts w:eastAsia="Times New Roman" w:cs="Calibri"/>
                <w:b/>
                <w:bCs/>
                <w:color w:val="000000"/>
                <w:sz w:val="24"/>
                <w:szCs w:val="28"/>
                <w:lang w:eastAsia="sl-SI"/>
              </w:rPr>
              <w:t>POOBLASTILO</w:t>
            </w:r>
          </w:p>
        </w:tc>
      </w:tr>
      <w:tr w:rsidR="003C1280" w:rsidRPr="00896BE4" w14:paraId="71698A30" w14:textId="77777777" w:rsidTr="003C1280">
        <w:trPr>
          <w:gridAfter w:val="2"/>
          <w:wAfter w:w="320" w:type="dxa"/>
          <w:trHeight w:val="375"/>
        </w:trPr>
        <w:tc>
          <w:tcPr>
            <w:tcW w:w="9639" w:type="dxa"/>
            <w:gridSpan w:val="13"/>
            <w:tcBorders>
              <w:top w:val="nil"/>
              <w:left w:val="nil"/>
              <w:bottom w:val="nil"/>
              <w:right w:val="nil"/>
            </w:tcBorders>
            <w:shd w:val="clear" w:color="auto" w:fill="auto"/>
            <w:noWrap/>
            <w:vAlign w:val="bottom"/>
            <w:hideMark/>
          </w:tcPr>
          <w:p w14:paraId="648585C4" w14:textId="77777777" w:rsidR="003C1280" w:rsidRPr="00896BE4" w:rsidRDefault="003C1280" w:rsidP="003C1280">
            <w:pPr>
              <w:keepNext/>
              <w:widowControl w:val="0"/>
              <w:spacing w:after="0" w:line="240" w:lineRule="auto"/>
              <w:jc w:val="center"/>
              <w:rPr>
                <w:rFonts w:eastAsia="Times New Roman" w:cs="Calibri"/>
                <w:b/>
                <w:bCs/>
                <w:color w:val="000000"/>
                <w:sz w:val="24"/>
                <w:szCs w:val="28"/>
                <w:lang w:eastAsia="sl-SI"/>
              </w:rPr>
            </w:pPr>
            <w:r w:rsidRPr="00896BE4">
              <w:rPr>
                <w:rFonts w:eastAsia="Times New Roman" w:cs="Calibri"/>
                <w:b/>
                <w:bCs/>
                <w:color w:val="000000"/>
                <w:sz w:val="24"/>
                <w:szCs w:val="28"/>
                <w:lang w:eastAsia="sl-SI"/>
              </w:rPr>
              <w:t>ZA VLAGANJE IN PODPISOVANJE EVIDENČNIH LISTOV V SISTEMU IS-ODPADKI</w:t>
            </w:r>
          </w:p>
        </w:tc>
      </w:tr>
      <w:tr w:rsidR="003C1280" w:rsidRPr="00896BE4" w14:paraId="5E5DE24A" w14:textId="77777777" w:rsidTr="003C1280">
        <w:trPr>
          <w:gridAfter w:val="2"/>
          <w:wAfter w:w="320" w:type="dxa"/>
          <w:trHeight w:val="300"/>
        </w:trPr>
        <w:tc>
          <w:tcPr>
            <w:tcW w:w="9639" w:type="dxa"/>
            <w:gridSpan w:val="13"/>
            <w:tcBorders>
              <w:top w:val="nil"/>
              <w:left w:val="nil"/>
              <w:bottom w:val="single" w:sz="4" w:space="0" w:color="auto"/>
              <w:right w:val="nil"/>
            </w:tcBorders>
            <w:shd w:val="clear" w:color="auto" w:fill="auto"/>
            <w:noWrap/>
            <w:vAlign w:val="bottom"/>
            <w:hideMark/>
          </w:tcPr>
          <w:p w14:paraId="78E75968" w14:textId="77777777" w:rsidR="003C1280" w:rsidRPr="00896BE4" w:rsidRDefault="003C1280" w:rsidP="003C1280">
            <w:pPr>
              <w:keepNext/>
              <w:widowControl w:val="0"/>
              <w:spacing w:after="0" w:line="240" w:lineRule="auto"/>
              <w:rPr>
                <w:rFonts w:eastAsia="Times New Roman" w:cs="Calibri"/>
                <w:color w:val="000000"/>
                <w:sz w:val="20"/>
                <w:lang w:eastAsia="sl-SI"/>
              </w:rPr>
            </w:pPr>
            <w:r w:rsidRPr="00896BE4">
              <w:rPr>
                <w:rFonts w:eastAsia="Times New Roman" w:cs="Calibri"/>
                <w:color w:val="000000"/>
                <w:sz w:val="20"/>
                <w:lang w:eastAsia="sl-SI"/>
              </w:rPr>
              <w:t> </w:t>
            </w:r>
          </w:p>
        </w:tc>
      </w:tr>
      <w:tr w:rsidR="003C1280" w:rsidRPr="00896BE4" w14:paraId="0A2CFD4A" w14:textId="77777777" w:rsidTr="003C1280">
        <w:trPr>
          <w:gridAfter w:val="2"/>
          <w:wAfter w:w="320" w:type="dxa"/>
          <w:trHeight w:val="300"/>
        </w:trPr>
        <w:tc>
          <w:tcPr>
            <w:tcW w:w="9639" w:type="dxa"/>
            <w:gridSpan w:val="13"/>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52BF264B" w14:textId="77777777" w:rsidR="003C1280" w:rsidRPr="00896BE4" w:rsidRDefault="003C1280" w:rsidP="003C1280">
            <w:pPr>
              <w:keepNext/>
              <w:widowControl w:val="0"/>
              <w:spacing w:after="0" w:line="240" w:lineRule="auto"/>
              <w:jc w:val="center"/>
              <w:rPr>
                <w:rFonts w:ascii="Arial" w:eastAsia="Times New Roman" w:hAnsi="Arial" w:cs="Arial"/>
                <w:b/>
                <w:bCs/>
                <w:color w:val="000000"/>
                <w:sz w:val="18"/>
                <w:szCs w:val="20"/>
                <w:lang w:eastAsia="sl-SI"/>
              </w:rPr>
            </w:pPr>
            <w:r w:rsidRPr="00896BE4">
              <w:rPr>
                <w:rFonts w:ascii="Arial" w:eastAsia="Times New Roman" w:hAnsi="Arial" w:cs="Arial"/>
                <w:b/>
                <w:bCs/>
                <w:color w:val="000000"/>
                <w:sz w:val="18"/>
                <w:szCs w:val="20"/>
                <w:lang w:eastAsia="sl-SI"/>
              </w:rPr>
              <w:t>PODATKI O POOBLASTITELJU</w:t>
            </w:r>
          </w:p>
        </w:tc>
      </w:tr>
      <w:tr w:rsidR="003C1280" w:rsidRPr="00896BE4" w14:paraId="34D9B794" w14:textId="77777777" w:rsidTr="003C1280">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7AFDC4E3"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9040" w:type="dxa"/>
            <w:gridSpan w:val="11"/>
            <w:vMerge w:val="restart"/>
            <w:tcBorders>
              <w:top w:val="nil"/>
              <w:left w:val="nil"/>
            </w:tcBorders>
            <w:shd w:val="clear" w:color="auto" w:fill="auto"/>
            <w:noWrap/>
            <w:vAlign w:val="bottom"/>
            <w:hideMark/>
          </w:tcPr>
          <w:p w14:paraId="747743D4"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p w14:paraId="1E721687"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 xml:space="preserve">Naziv: </w:t>
            </w:r>
            <w:r w:rsidR="00E6314D" w:rsidRPr="00E6314D">
              <w:rPr>
                <w:rFonts w:ascii="Arial" w:eastAsia="Times New Roman" w:hAnsi="Arial" w:cs="Arial"/>
                <w:b/>
                <w:color w:val="000000"/>
                <w:sz w:val="18"/>
                <w:szCs w:val="20"/>
                <w:lang w:eastAsia="sl-SI"/>
              </w:rPr>
              <w:t>Javno podjetje Ljubljanska parkirišča in tržnice, d.o.o., Kopitarjeva ulica 2, 1000 Ljubljana</w:t>
            </w:r>
          </w:p>
          <w:p w14:paraId="19D6EBEC"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p w14:paraId="65257D05" w14:textId="77777777" w:rsidR="003C1280" w:rsidRPr="00896BE4" w:rsidRDefault="003C1280" w:rsidP="003C1280">
            <w:pPr>
              <w:keepNext/>
              <w:widowControl w:val="0"/>
              <w:spacing w:after="0" w:line="240" w:lineRule="auto"/>
              <w:rPr>
                <w:rFonts w:ascii="Arial" w:eastAsia="Times New Roman" w:hAnsi="Arial" w:cs="Arial"/>
                <w:b/>
                <w:color w:val="000000"/>
                <w:sz w:val="18"/>
                <w:szCs w:val="20"/>
                <w:lang w:eastAsia="sl-SI"/>
              </w:rPr>
            </w:pPr>
            <w:r w:rsidRPr="00896BE4">
              <w:rPr>
                <w:rFonts w:ascii="Arial" w:eastAsia="Times New Roman" w:hAnsi="Arial" w:cs="Arial"/>
                <w:color w:val="000000"/>
                <w:sz w:val="18"/>
                <w:szCs w:val="20"/>
                <w:lang w:eastAsia="sl-SI"/>
              </w:rPr>
              <w:t xml:space="preserve">ID davčna številka: </w:t>
            </w:r>
            <w:r w:rsidR="00E6314D" w:rsidRPr="00E6314D">
              <w:rPr>
                <w:rFonts w:ascii="Arial" w:eastAsia="Times New Roman" w:hAnsi="Arial" w:cs="Arial"/>
                <w:b/>
                <w:color w:val="000000"/>
                <w:sz w:val="18"/>
                <w:szCs w:val="20"/>
                <w:lang w:eastAsia="sl-SI"/>
              </w:rPr>
              <w:t>SI50652613</w:t>
            </w:r>
          </w:p>
          <w:p w14:paraId="6A3A232C"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 </w:t>
            </w:r>
          </w:p>
          <w:p w14:paraId="53644093"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 xml:space="preserve">Matična številka: </w:t>
            </w:r>
            <w:r w:rsidR="00E6314D" w:rsidRPr="00E6314D">
              <w:rPr>
                <w:rFonts w:ascii="Arial" w:eastAsia="Times New Roman" w:hAnsi="Arial" w:cs="Arial"/>
                <w:b/>
                <w:color w:val="000000"/>
                <w:sz w:val="18"/>
                <w:szCs w:val="20"/>
                <w:lang w:eastAsia="sl-SI"/>
              </w:rPr>
              <w:t>5607906000</w:t>
            </w:r>
          </w:p>
          <w:p w14:paraId="480E2F54"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 </w:t>
            </w:r>
          </w:p>
          <w:p w14:paraId="633A80E1" w14:textId="77777777" w:rsidR="003C1280" w:rsidRPr="00A811EC" w:rsidRDefault="003C1280" w:rsidP="003C1280">
            <w:pPr>
              <w:keepNext/>
              <w:widowControl w:val="0"/>
              <w:spacing w:after="0" w:line="240" w:lineRule="auto"/>
              <w:rPr>
                <w:rFonts w:ascii="Arial" w:eastAsia="Times New Roman" w:hAnsi="Arial" w:cs="Arial"/>
                <w:color w:val="000000"/>
                <w:sz w:val="18"/>
                <w:szCs w:val="20"/>
                <w:lang w:eastAsia="sl-SI"/>
              </w:rPr>
            </w:pPr>
            <w:r w:rsidRPr="00A811EC">
              <w:rPr>
                <w:rFonts w:ascii="Arial" w:eastAsia="Times New Roman" w:hAnsi="Arial" w:cs="Arial"/>
                <w:color w:val="000000"/>
                <w:sz w:val="18"/>
                <w:szCs w:val="20"/>
                <w:lang w:eastAsia="sl-SI"/>
              </w:rPr>
              <w:t xml:space="preserve">Šifra dejavnosti: </w:t>
            </w:r>
            <w:r w:rsidR="00E6314D" w:rsidRPr="00E6314D">
              <w:rPr>
                <w:rFonts w:ascii="Arial" w:eastAsia="Times New Roman" w:hAnsi="Arial" w:cs="Arial"/>
                <w:b/>
                <w:color w:val="000000"/>
                <w:sz w:val="18"/>
                <w:szCs w:val="20"/>
                <w:lang w:eastAsia="sl-SI"/>
              </w:rPr>
              <w:t xml:space="preserve">68.200    </w:t>
            </w:r>
            <w:r w:rsidR="00747968" w:rsidRPr="00A811EC">
              <w:rPr>
                <w:rFonts w:ascii="Arial" w:eastAsia="Times New Roman" w:hAnsi="Arial" w:cs="Arial"/>
                <w:color w:val="000000"/>
                <w:sz w:val="18"/>
                <w:szCs w:val="20"/>
                <w:lang w:eastAsia="sl-SI"/>
              </w:rPr>
              <w:t xml:space="preserve">   </w:t>
            </w:r>
            <w:r w:rsidRPr="00A811EC">
              <w:rPr>
                <w:rFonts w:ascii="Arial" w:eastAsia="Times New Roman" w:hAnsi="Arial" w:cs="Arial"/>
                <w:color w:val="000000"/>
                <w:sz w:val="18"/>
                <w:szCs w:val="20"/>
                <w:lang w:eastAsia="sl-SI"/>
              </w:rPr>
              <w:t> </w:t>
            </w:r>
          </w:p>
          <w:p w14:paraId="566F2FFF" w14:textId="77777777" w:rsidR="003C1280" w:rsidRPr="00A811EC" w:rsidRDefault="003C1280" w:rsidP="003C1280">
            <w:pPr>
              <w:keepNext/>
              <w:widowControl w:val="0"/>
              <w:spacing w:after="0" w:line="240" w:lineRule="auto"/>
              <w:rPr>
                <w:rFonts w:ascii="Arial" w:eastAsia="Times New Roman" w:hAnsi="Arial" w:cs="Arial"/>
                <w:color w:val="000000"/>
                <w:sz w:val="18"/>
                <w:szCs w:val="20"/>
                <w:lang w:eastAsia="sl-SI"/>
              </w:rPr>
            </w:pPr>
            <w:r w:rsidRPr="00A811EC">
              <w:rPr>
                <w:rFonts w:ascii="Arial" w:eastAsia="Times New Roman" w:hAnsi="Arial" w:cs="Arial"/>
                <w:color w:val="000000"/>
                <w:sz w:val="18"/>
                <w:szCs w:val="20"/>
                <w:lang w:eastAsia="sl-SI"/>
              </w:rPr>
              <w:t> </w:t>
            </w:r>
          </w:p>
          <w:p w14:paraId="029137EF" w14:textId="77777777" w:rsidR="003C1280" w:rsidRPr="00A811EC" w:rsidRDefault="003C1280" w:rsidP="003C1280">
            <w:pPr>
              <w:keepNext/>
              <w:widowControl w:val="0"/>
              <w:spacing w:after="0" w:line="240" w:lineRule="auto"/>
              <w:rPr>
                <w:rFonts w:ascii="Arial" w:eastAsia="Times New Roman" w:hAnsi="Arial" w:cs="Arial"/>
                <w:b/>
                <w:color w:val="000000"/>
                <w:sz w:val="18"/>
                <w:szCs w:val="20"/>
                <w:lang w:eastAsia="sl-SI"/>
              </w:rPr>
            </w:pPr>
            <w:r w:rsidRPr="00A811EC">
              <w:rPr>
                <w:rFonts w:ascii="Arial" w:eastAsia="Times New Roman" w:hAnsi="Arial" w:cs="Arial"/>
                <w:color w:val="000000"/>
                <w:sz w:val="18"/>
                <w:szCs w:val="20"/>
                <w:lang w:eastAsia="sl-SI"/>
              </w:rPr>
              <w:t xml:space="preserve">Telefon: </w:t>
            </w:r>
            <w:r w:rsidR="00E6314D" w:rsidRPr="00E6314D">
              <w:rPr>
                <w:rFonts w:ascii="Arial" w:eastAsia="Times New Roman" w:hAnsi="Arial" w:cs="Arial"/>
                <w:b/>
                <w:color w:val="000000"/>
                <w:sz w:val="18"/>
                <w:szCs w:val="20"/>
                <w:lang w:eastAsia="sl-SI"/>
              </w:rPr>
              <w:t>01 300 12 00</w:t>
            </w:r>
          </w:p>
          <w:p w14:paraId="181B8DB0"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A811EC">
              <w:rPr>
                <w:rFonts w:ascii="Arial" w:eastAsia="Times New Roman" w:hAnsi="Arial" w:cs="Arial"/>
                <w:color w:val="000000"/>
                <w:sz w:val="18"/>
                <w:szCs w:val="20"/>
                <w:lang w:eastAsia="sl-SI"/>
              </w:rPr>
              <w:t> </w:t>
            </w:r>
            <w:r w:rsidRPr="00896BE4">
              <w:rPr>
                <w:rFonts w:ascii="Arial" w:eastAsia="Times New Roman" w:hAnsi="Arial" w:cs="Arial"/>
                <w:color w:val="000000"/>
                <w:sz w:val="18"/>
                <w:szCs w:val="20"/>
                <w:lang w:eastAsia="sl-SI"/>
              </w:rPr>
              <w:t> </w:t>
            </w:r>
          </w:p>
          <w:p w14:paraId="741765D0"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 xml:space="preserve">E-pošta: </w:t>
            </w:r>
            <w:r w:rsidR="00320A2A" w:rsidRPr="00320A2A">
              <w:rPr>
                <w:rFonts w:ascii="Arial" w:eastAsia="Times New Roman" w:hAnsi="Arial" w:cs="Arial"/>
                <w:b/>
                <w:color w:val="000000"/>
                <w:sz w:val="18"/>
                <w:szCs w:val="20"/>
                <w:lang w:eastAsia="sl-SI"/>
              </w:rPr>
              <w:t>info@</w:t>
            </w:r>
            <w:r w:rsidR="00E6314D">
              <w:rPr>
                <w:rFonts w:ascii="Arial" w:eastAsia="Times New Roman" w:hAnsi="Arial" w:cs="Arial"/>
                <w:b/>
                <w:color w:val="000000"/>
                <w:sz w:val="18"/>
                <w:szCs w:val="20"/>
                <w:lang w:eastAsia="sl-SI"/>
              </w:rPr>
              <w:t>lpt</w:t>
            </w:r>
            <w:r w:rsidR="00320A2A" w:rsidRPr="00320A2A">
              <w:rPr>
                <w:rFonts w:ascii="Arial" w:eastAsia="Times New Roman" w:hAnsi="Arial" w:cs="Arial"/>
                <w:b/>
                <w:color w:val="000000"/>
                <w:sz w:val="18"/>
                <w:szCs w:val="20"/>
                <w:lang w:eastAsia="sl-SI"/>
              </w:rPr>
              <w:t>.si</w:t>
            </w:r>
          </w:p>
          <w:p w14:paraId="40A9DB57"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 </w:t>
            </w:r>
          </w:p>
          <w:p w14:paraId="4F507F55"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 xml:space="preserve">Ime in priimek zakonitega zastopnika oz. odgovorne osebe: </w:t>
            </w:r>
            <w:r w:rsidR="00E6314D" w:rsidRPr="00E6314D">
              <w:rPr>
                <w:rFonts w:ascii="Arial" w:eastAsia="Times New Roman" w:hAnsi="Arial" w:cs="Arial"/>
                <w:b/>
                <w:color w:val="000000"/>
                <w:sz w:val="18"/>
                <w:szCs w:val="20"/>
                <w:lang w:eastAsia="sl-SI"/>
              </w:rPr>
              <w:t>mag. Bojan Babič</w:t>
            </w:r>
            <w:r w:rsidRPr="00896BE4">
              <w:rPr>
                <w:rFonts w:ascii="Arial" w:eastAsia="Times New Roman" w:hAnsi="Arial" w:cs="Arial"/>
                <w:b/>
                <w:color w:val="000000"/>
                <w:sz w:val="18"/>
                <w:szCs w:val="20"/>
                <w:lang w:eastAsia="sl-SI"/>
              </w:rPr>
              <w:t>, direktor</w:t>
            </w:r>
          </w:p>
          <w:p w14:paraId="5E31BAD7"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r>
      <w:tr w:rsidR="003C1280" w:rsidRPr="00896BE4" w14:paraId="3F129474" w14:textId="77777777" w:rsidTr="003C1280">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1F646AB4"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9040" w:type="dxa"/>
            <w:gridSpan w:val="11"/>
            <w:vMerge/>
            <w:tcBorders>
              <w:left w:val="nil"/>
            </w:tcBorders>
            <w:shd w:val="clear" w:color="auto" w:fill="auto"/>
            <w:noWrap/>
            <w:vAlign w:val="bottom"/>
            <w:hideMark/>
          </w:tcPr>
          <w:p w14:paraId="6A5E4F3C"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r>
      <w:tr w:rsidR="003C1280" w:rsidRPr="00896BE4" w14:paraId="263F5359" w14:textId="77777777" w:rsidTr="003C1280">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46D5EFF2"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9040" w:type="dxa"/>
            <w:gridSpan w:val="11"/>
            <w:vMerge/>
            <w:tcBorders>
              <w:left w:val="nil"/>
            </w:tcBorders>
            <w:shd w:val="clear" w:color="auto" w:fill="auto"/>
            <w:noWrap/>
            <w:vAlign w:val="bottom"/>
            <w:hideMark/>
          </w:tcPr>
          <w:p w14:paraId="1862ED89"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r>
      <w:tr w:rsidR="003C1280" w:rsidRPr="00896BE4" w14:paraId="4B945666" w14:textId="77777777" w:rsidTr="003C1280">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666D481C"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9040" w:type="dxa"/>
            <w:gridSpan w:val="11"/>
            <w:vMerge/>
            <w:tcBorders>
              <w:left w:val="nil"/>
            </w:tcBorders>
            <w:shd w:val="clear" w:color="auto" w:fill="auto"/>
            <w:noWrap/>
            <w:vAlign w:val="bottom"/>
            <w:hideMark/>
          </w:tcPr>
          <w:p w14:paraId="09743EA8"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r>
      <w:tr w:rsidR="003C1280" w:rsidRPr="00896BE4" w14:paraId="1037708C" w14:textId="77777777" w:rsidTr="003C1280">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14C356B5"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9040" w:type="dxa"/>
            <w:gridSpan w:val="11"/>
            <w:vMerge/>
            <w:tcBorders>
              <w:left w:val="nil"/>
            </w:tcBorders>
            <w:shd w:val="clear" w:color="auto" w:fill="auto"/>
            <w:noWrap/>
            <w:vAlign w:val="bottom"/>
            <w:hideMark/>
          </w:tcPr>
          <w:p w14:paraId="24E21474"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r>
      <w:tr w:rsidR="003C1280" w:rsidRPr="00896BE4" w14:paraId="1BB749BC" w14:textId="77777777" w:rsidTr="003C1280">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39E56C7F"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9040" w:type="dxa"/>
            <w:gridSpan w:val="11"/>
            <w:vMerge/>
            <w:tcBorders>
              <w:left w:val="nil"/>
            </w:tcBorders>
            <w:shd w:val="clear" w:color="auto" w:fill="auto"/>
            <w:noWrap/>
            <w:vAlign w:val="bottom"/>
            <w:hideMark/>
          </w:tcPr>
          <w:p w14:paraId="31802279"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r>
      <w:tr w:rsidR="003C1280" w:rsidRPr="00896BE4" w14:paraId="1809EDA7" w14:textId="77777777" w:rsidTr="003C1280">
        <w:trPr>
          <w:gridAfter w:val="2"/>
          <w:wAfter w:w="320" w:type="dxa"/>
          <w:trHeight w:val="300"/>
        </w:trPr>
        <w:tc>
          <w:tcPr>
            <w:tcW w:w="9639" w:type="dxa"/>
            <w:gridSpan w:val="13"/>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6194799A" w14:textId="77777777" w:rsidR="003C1280" w:rsidRPr="00896BE4" w:rsidRDefault="003C1280" w:rsidP="003C1280">
            <w:pPr>
              <w:keepNext/>
              <w:widowControl w:val="0"/>
              <w:spacing w:after="0" w:line="240" w:lineRule="auto"/>
              <w:jc w:val="center"/>
              <w:rPr>
                <w:rFonts w:ascii="Arial" w:eastAsia="Times New Roman" w:hAnsi="Arial" w:cs="Arial"/>
                <w:b/>
                <w:bCs/>
                <w:color w:val="000000"/>
                <w:sz w:val="18"/>
                <w:szCs w:val="20"/>
                <w:lang w:eastAsia="sl-SI"/>
              </w:rPr>
            </w:pPr>
            <w:r w:rsidRPr="00896BE4">
              <w:rPr>
                <w:rFonts w:ascii="Arial" w:eastAsia="Times New Roman" w:hAnsi="Arial" w:cs="Arial"/>
                <w:b/>
                <w:bCs/>
                <w:color w:val="000000"/>
                <w:sz w:val="18"/>
                <w:szCs w:val="20"/>
                <w:lang w:eastAsia="sl-SI"/>
              </w:rPr>
              <w:t>PODATKI O POOBLAŠČENCU</w:t>
            </w:r>
          </w:p>
        </w:tc>
      </w:tr>
      <w:tr w:rsidR="003C1280" w:rsidRPr="00896BE4" w14:paraId="115F504E" w14:textId="77777777" w:rsidTr="003C1280">
        <w:trPr>
          <w:gridAfter w:val="2"/>
          <w:wAfter w:w="320" w:type="dxa"/>
          <w:trHeight w:val="300"/>
        </w:trPr>
        <w:tc>
          <w:tcPr>
            <w:tcW w:w="599" w:type="dxa"/>
            <w:gridSpan w:val="2"/>
            <w:tcBorders>
              <w:top w:val="nil"/>
              <w:left w:val="nil"/>
              <w:bottom w:val="nil"/>
              <w:right w:val="nil"/>
            </w:tcBorders>
            <w:shd w:val="clear" w:color="auto" w:fill="auto"/>
            <w:noWrap/>
            <w:vAlign w:val="bottom"/>
          </w:tcPr>
          <w:p w14:paraId="4FEED7F0"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c>
          <w:tcPr>
            <w:tcW w:w="5453" w:type="dxa"/>
            <w:gridSpan w:val="8"/>
            <w:tcBorders>
              <w:top w:val="single" w:sz="4" w:space="0" w:color="auto"/>
              <w:left w:val="nil"/>
              <w:bottom w:val="nil"/>
              <w:right w:val="nil"/>
            </w:tcBorders>
            <w:shd w:val="clear" w:color="auto" w:fill="auto"/>
            <w:noWrap/>
            <w:vAlign w:val="bottom"/>
          </w:tcPr>
          <w:p w14:paraId="18DEFBD7" w14:textId="77777777" w:rsidR="003C1280" w:rsidRPr="00896BE4" w:rsidRDefault="003C1280" w:rsidP="003C1280">
            <w:pPr>
              <w:keepNext/>
              <w:widowControl w:val="0"/>
              <w:spacing w:after="0" w:line="240" w:lineRule="auto"/>
              <w:rPr>
                <w:rFonts w:ascii="Arial" w:eastAsia="Times New Roman" w:hAnsi="Arial" w:cs="Arial"/>
                <w:b/>
                <w:bCs/>
                <w:color w:val="000000"/>
                <w:sz w:val="16"/>
                <w:szCs w:val="20"/>
                <w:lang w:eastAsia="sl-SI"/>
              </w:rPr>
            </w:pPr>
          </w:p>
        </w:tc>
        <w:tc>
          <w:tcPr>
            <w:tcW w:w="3587" w:type="dxa"/>
            <w:gridSpan w:val="3"/>
            <w:tcBorders>
              <w:top w:val="single" w:sz="4" w:space="0" w:color="auto"/>
              <w:left w:val="nil"/>
              <w:bottom w:val="nil"/>
              <w:right w:val="nil"/>
            </w:tcBorders>
            <w:shd w:val="clear" w:color="auto" w:fill="auto"/>
            <w:noWrap/>
            <w:vAlign w:val="bottom"/>
            <w:hideMark/>
          </w:tcPr>
          <w:p w14:paraId="3D701EED"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r w:rsidRPr="00896BE4">
              <w:rPr>
                <w:rFonts w:ascii="Arial" w:eastAsia="Times New Roman" w:hAnsi="Arial" w:cs="Arial"/>
                <w:b/>
                <w:bCs/>
                <w:color w:val="000000"/>
                <w:sz w:val="18"/>
                <w:szCs w:val="20"/>
                <w:lang w:eastAsia="sl-SI"/>
              </w:rPr>
              <w:t> </w:t>
            </w:r>
          </w:p>
        </w:tc>
      </w:tr>
      <w:tr w:rsidR="003C1280" w:rsidRPr="00896BE4" w14:paraId="5F1B2585" w14:textId="77777777" w:rsidTr="003C1280">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10986A86"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423B5445"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Naziv, firma in sedež pravne osebe:</w:t>
            </w:r>
          </w:p>
        </w:tc>
        <w:tc>
          <w:tcPr>
            <w:tcW w:w="3587" w:type="dxa"/>
            <w:gridSpan w:val="3"/>
            <w:tcBorders>
              <w:top w:val="nil"/>
              <w:left w:val="nil"/>
              <w:bottom w:val="nil"/>
              <w:right w:val="nil"/>
            </w:tcBorders>
            <w:shd w:val="clear" w:color="auto" w:fill="auto"/>
            <w:noWrap/>
            <w:vAlign w:val="bottom"/>
          </w:tcPr>
          <w:p w14:paraId="791CC0BE"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r>
      <w:tr w:rsidR="003C1280" w:rsidRPr="00896BE4" w14:paraId="1E971B02" w14:textId="77777777" w:rsidTr="003C1280">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2F7B39C2"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2563842C"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3587" w:type="dxa"/>
            <w:gridSpan w:val="3"/>
            <w:tcBorders>
              <w:top w:val="nil"/>
              <w:left w:val="nil"/>
              <w:bottom w:val="nil"/>
              <w:right w:val="nil"/>
            </w:tcBorders>
            <w:shd w:val="clear" w:color="auto" w:fill="auto"/>
            <w:noWrap/>
            <w:vAlign w:val="bottom"/>
          </w:tcPr>
          <w:p w14:paraId="75D24467"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r>
      <w:tr w:rsidR="003C1280" w:rsidRPr="00896BE4" w14:paraId="3C92A4F7" w14:textId="77777777" w:rsidTr="003C1280">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25F3CB4F"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14CB564A"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ID davčna številka:</w:t>
            </w:r>
          </w:p>
          <w:p w14:paraId="57BA1E63"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3587" w:type="dxa"/>
            <w:gridSpan w:val="3"/>
            <w:tcBorders>
              <w:top w:val="nil"/>
              <w:left w:val="nil"/>
              <w:bottom w:val="nil"/>
              <w:right w:val="nil"/>
            </w:tcBorders>
            <w:shd w:val="clear" w:color="auto" w:fill="auto"/>
            <w:noWrap/>
            <w:vAlign w:val="bottom"/>
          </w:tcPr>
          <w:p w14:paraId="1A2C9D13"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r>
      <w:tr w:rsidR="003C1280" w:rsidRPr="00896BE4" w14:paraId="12C7D859" w14:textId="77777777" w:rsidTr="003C1280">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60CF6102"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0EC97C4C"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Matična številka:</w:t>
            </w:r>
          </w:p>
          <w:p w14:paraId="62B218AB"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3587" w:type="dxa"/>
            <w:gridSpan w:val="3"/>
            <w:tcBorders>
              <w:top w:val="nil"/>
              <w:left w:val="nil"/>
              <w:bottom w:val="nil"/>
              <w:right w:val="nil"/>
            </w:tcBorders>
            <w:shd w:val="clear" w:color="auto" w:fill="auto"/>
            <w:noWrap/>
            <w:vAlign w:val="bottom"/>
          </w:tcPr>
          <w:p w14:paraId="656946A3"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r>
      <w:tr w:rsidR="003C1280" w:rsidRPr="00896BE4" w14:paraId="3ADDF3E6" w14:textId="77777777" w:rsidTr="003C1280">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17C38ED9"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444BDD5E"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Telefon:</w:t>
            </w:r>
          </w:p>
          <w:p w14:paraId="2D784461"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3587" w:type="dxa"/>
            <w:gridSpan w:val="3"/>
            <w:tcBorders>
              <w:top w:val="nil"/>
              <w:left w:val="nil"/>
              <w:bottom w:val="nil"/>
              <w:right w:val="nil"/>
            </w:tcBorders>
            <w:shd w:val="clear" w:color="auto" w:fill="auto"/>
            <w:noWrap/>
            <w:vAlign w:val="bottom"/>
          </w:tcPr>
          <w:p w14:paraId="79E3FFEC"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r>
      <w:tr w:rsidR="003C1280" w:rsidRPr="00896BE4" w14:paraId="49D270D7" w14:textId="77777777" w:rsidTr="003C1280">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6FE29F6F"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640B6034"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Fax:</w:t>
            </w:r>
          </w:p>
          <w:p w14:paraId="2376A6E6"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3587" w:type="dxa"/>
            <w:gridSpan w:val="3"/>
            <w:tcBorders>
              <w:top w:val="nil"/>
              <w:left w:val="nil"/>
              <w:bottom w:val="nil"/>
              <w:right w:val="nil"/>
            </w:tcBorders>
            <w:shd w:val="clear" w:color="auto" w:fill="auto"/>
            <w:noWrap/>
            <w:vAlign w:val="bottom"/>
          </w:tcPr>
          <w:p w14:paraId="19ED90A3"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r>
      <w:tr w:rsidR="003C1280" w:rsidRPr="00896BE4" w14:paraId="245B34F1" w14:textId="77777777" w:rsidTr="003C1280">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293FC7B7"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0EDD88A2"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Ime in Priimek zakonitega zastopnika oz. odgovorne osebe:</w:t>
            </w:r>
          </w:p>
        </w:tc>
        <w:tc>
          <w:tcPr>
            <w:tcW w:w="3587" w:type="dxa"/>
            <w:gridSpan w:val="3"/>
            <w:tcBorders>
              <w:top w:val="nil"/>
              <w:left w:val="nil"/>
              <w:bottom w:val="nil"/>
              <w:right w:val="nil"/>
            </w:tcBorders>
            <w:shd w:val="clear" w:color="auto" w:fill="auto"/>
            <w:noWrap/>
            <w:vAlign w:val="bottom"/>
          </w:tcPr>
          <w:p w14:paraId="63CF5776"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r>
      <w:tr w:rsidR="003C1280" w:rsidRPr="00896BE4" w14:paraId="37BBC77D" w14:textId="77777777" w:rsidTr="003C1280">
        <w:trPr>
          <w:gridAfter w:val="2"/>
          <w:wAfter w:w="320" w:type="dxa"/>
          <w:trHeight w:val="300"/>
        </w:trPr>
        <w:tc>
          <w:tcPr>
            <w:tcW w:w="599" w:type="dxa"/>
            <w:gridSpan w:val="2"/>
            <w:tcBorders>
              <w:top w:val="nil"/>
              <w:left w:val="nil"/>
              <w:bottom w:val="nil"/>
              <w:right w:val="nil"/>
            </w:tcBorders>
            <w:shd w:val="clear" w:color="auto" w:fill="auto"/>
            <w:noWrap/>
            <w:vAlign w:val="bottom"/>
            <w:hideMark/>
          </w:tcPr>
          <w:p w14:paraId="5A0ACAAE"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5453" w:type="dxa"/>
            <w:gridSpan w:val="8"/>
            <w:tcBorders>
              <w:top w:val="nil"/>
              <w:left w:val="nil"/>
              <w:bottom w:val="nil"/>
              <w:right w:val="nil"/>
            </w:tcBorders>
            <w:shd w:val="clear" w:color="auto" w:fill="auto"/>
            <w:noWrap/>
            <w:vAlign w:val="bottom"/>
            <w:hideMark/>
          </w:tcPr>
          <w:p w14:paraId="6B0E59D6"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3587" w:type="dxa"/>
            <w:gridSpan w:val="3"/>
            <w:tcBorders>
              <w:top w:val="nil"/>
              <w:left w:val="nil"/>
              <w:bottom w:val="nil"/>
              <w:right w:val="nil"/>
            </w:tcBorders>
            <w:shd w:val="clear" w:color="auto" w:fill="auto"/>
            <w:noWrap/>
            <w:vAlign w:val="bottom"/>
          </w:tcPr>
          <w:p w14:paraId="209964C6"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r>
      <w:tr w:rsidR="003C1280" w:rsidRPr="00896BE4" w14:paraId="7FF70C39" w14:textId="77777777" w:rsidTr="003C1280">
        <w:trPr>
          <w:gridAfter w:val="2"/>
          <w:wAfter w:w="320" w:type="dxa"/>
          <w:trHeight w:val="300"/>
        </w:trPr>
        <w:tc>
          <w:tcPr>
            <w:tcW w:w="9639" w:type="dxa"/>
            <w:gridSpan w:val="13"/>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39E0CBCB" w14:textId="77777777" w:rsidR="003C1280" w:rsidRPr="00896BE4" w:rsidRDefault="003C1280" w:rsidP="003C1280">
            <w:pPr>
              <w:keepNext/>
              <w:widowControl w:val="0"/>
              <w:spacing w:after="0" w:line="240" w:lineRule="auto"/>
              <w:jc w:val="center"/>
              <w:rPr>
                <w:rFonts w:ascii="Arial" w:eastAsia="Times New Roman" w:hAnsi="Arial" w:cs="Arial"/>
                <w:b/>
                <w:bCs/>
                <w:color w:val="000000"/>
                <w:sz w:val="18"/>
                <w:szCs w:val="20"/>
                <w:lang w:eastAsia="sl-SI"/>
              </w:rPr>
            </w:pPr>
            <w:r w:rsidRPr="00896BE4">
              <w:rPr>
                <w:rFonts w:ascii="Arial" w:eastAsia="Times New Roman" w:hAnsi="Arial" w:cs="Arial"/>
                <w:b/>
                <w:bCs/>
                <w:color w:val="000000"/>
                <w:sz w:val="18"/>
                <w:szCs w:val="20"/>
                <w:lang w:eastAsia="sl-SI"/>
              </w:rPr>
              <w:t>OBSEG IN ČASOVNA VELJAVNOST POOBLASTILA</w:t>
            </w:r>
          </w:p>
        </w:tc>
      </w:tr>
      <w:tr w:rsidR="003C1280" w:rsidRPr="00896BE4" w14:paraId="719F7736" w14:textId="77777777" w:rsidTr="003C1280">
        <w:trPr>
          <w:gridAfter w:val="2"/>
          <w:wAfter w:w="320" w:type="dxa"/>
          <w:trHeight w:val="420"/>
        </w:trPr>
        <w:tc>
          <w:tcPr>
            <w:tcW w:w="599" w:type="dxa"/>
            <w:gridSpan w:val="2"/>
            <w:tcBorders>
              <w:top w:val="nil"/>
              <w:left w:val="nil"/>
              <w:bottom w:val="nil"/>
              <w:right w:val="nil"/>
            </w:tcBorders>
            <w:shd w:val="clear" w:color="auto" w:fill="auto"/>
            <w:noWrap/>
            <w:vAlign w:val="bottom"/>
            <w:hideMark/>
          </w:tcPr>
          <w:p w14:paraId="439CF2F9"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r w:rsidRPr="00896BE4">
              <w:rPr>
                <w:rFonts w:ascii="Arial" w:eastAsia="Times New Roman" w:hAnsi="Arial" w:cs="Arial"/>
                <w:b/>
                <w:bCs/>
                <w:color w:val="000000"/>
                <w:sz w:val="18"/>
                <w:szCs w:val="20"/>
                <w:lang w:eastAsia="sl-SI"/>
              </w:rPr>
              <w:t>1.</w:t>
            </w:r>
          </w:p>
        </w:tc>
        <w:tc>
          <w:tcPr>
            <w:tcW w:w="9040" w:type="dxa"/>
            <w:gridSpan w:val="11"/>
            <w:tcBorders>
              <w:top w:val="nil"/>
              <w:left w:val="nil"/>
              <w:bottom w:val="nil"/>
              <w:right w:val="nil"/>
            </w:tcBorders>
            <w:shd w:val="clear" w:color="auto" w:fill="auto"/>
            <w:noWrap/>
            <w:vAlign w:val="bottom"/>
            <w:hideMark/>
          </w:tcPr>
          <w:p w14:paraId="7722157E"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r w:rsidRPr="00896BE4">
              <w:rPr>
                <w:rFonts w:ascii="Arial" w:eastAsia="Times New Roman" w:hAnsi="Arial" w:cs="Arial"/>
                <w:b/>
                <w:bCs/>
                <w:color w:val="000000"/>
                <w:sz w:val="18"/>
                <w:szCs w:val="20"/>
                <w:lang w:eastAsia="sl-SI"/>
              </w:rPr>
              <w:t>Pooblastilo velja za vlaganje in podpisovanje evidenčnih listov v sistemu IS-ODPADKI</w:t>
            </w:r>
          </w:p>
        </w:tc>
      </w:tr>
      <w:tr w:rsidR="003C1280" w:rsidRPr="00896BE4" w14:paraId="5BFAC514" w14:textId="77777777" w:rsidTr="003C1280">
        <w:trPr>
          <w:trHeight w:val="300"/>
        </w:trPr>
        <w:tc>
          <w:tcPr>
            <w:tcW w:w="599" w:type="dxa"/>
            <w:gridSpan w:val="2"/>
            <w:tcBorders>
              <w:top w:val="nil"/>
              <w:left w:val="nil"/>
              <w:bottom w:val="nil"/>
              <w:right w:val="nil"/>
            </w:tcBorders>
            <w:shd w:val="clear" w:color="auto" w:fill="auto"/>
            <w:noWrap/>
            <w:vAlign w:val="bottom"/>
            <w:hideMark/>
          </w:tcPr>
          <w:p w14:paraId="0DAD36F3"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c>
          <w:tcPr>
            <w:tcW w:w="9040" w:type="dxa"/>
            <w:gridSpan w:val="11"/>
            <w:tcBorders>
              <w:top w:val="nil"/>
              <w:left w:val="nil"/>
              <w:bottom w:val="nil"/>
              <w:right w:val="nil"/>
            </w:tcBorders>
            <w:shd w:val="clear" w:color="auto" w:fill="auto"/>
            <w:noWrap/>
            <w:vAlign w:val="bottom"/>
            <w:hideMark/>
          </w:tcPr>
          <w:p w14:paraId="4921C425"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c>
          <w:tcPr>
            <w:tcW w:w="160" w:type="dxa"/>
            <w:tcBorders>
              <w:top w:val="nil"/>
              <w:left w:val="nil"/>
              <w:bottom w:val="nil"/>
              <w:right w:val="nil"/>
            </w:tcBorders>
            <w:shd w:val="clear" w:color="auto" w:fill="auto"/>
            <w:noWrap/>
            <w:vAlign w:val="bottom"/>
            <w:hideMark/>
          </w:tcPr>
          <w:p w14:paraId="2F6E9E4D" w14:textId="77777777" w:rsidR="003C1280" w:rsidRPr="00896BE4" w:rsidRDefault="003C1280" w:rsidP="003C1280">
            <w:pPr>
              <w:keepNext/>
              <w:widowControl w:val="0"/>
              <w:spacing w:after="0" w:line="240" w:lineRule="auto"/>
              <w:ind w:left="-47" w:firstLine="47"/>
              <w:rPr>
                <w:rFonts w:ascii="Arial" w:eastAsia="Times New Roman" w:hAnsi="Arial" w:cs="Arial"/>
                <w:b/>
                <w:bCs/>
                <w:color w:val="000000"/>
                <w:sz w:val="18"/>
                <w:szCs w:val="20"/>
                <w:lang w:eastAsia="sl-SI"/>
              </w:rPr>
            </w:pPr>
          </w:p>
        </w:tc>
        <w:tc>
          <w:tcPr>
            <w:tcW w:w="160" w:type="dxa"/>
            <w:tcBorders>
              <w:top w:val="nil"/>
              <w:left w:val="nil"/>
              <w:bottom w:val="nil"/>
              <w:right w:val="nil"/>
            </w:tcBorders>
            <w:shd w:val="clear" w:color="auto" w:fill="auto"/>
            <w:noWrap/>
            <w:vAlign w:val="bottom"/>
            <w:hideMark/>
          </w:tcPr>
          <w:p w14:paraId="41BBC82A" w14:textId="77777777" w:rsidR="003C1280" w:rsidRPr="00896BE4" w:rsidRDefault="003C1280" w:rsidP="003C1280">
            <w:pPr>
              <w:keepNext/>
              <w:widowControl w:val="0"/>
              <w:spacing w:after="0" w:line="240" w:lineRule="auto"/>
              <w:ind w:left="-174"/>
              <w:rPr>
                <w:rFonts w:ascii="Arial" w:eastAsia="Times New Roman" w:hAnsi="Arial" w:cs="Arial"/>
                <w:b/>
                <w:bCs/>
                <w:color w:val="000000"/>
                <w:sz w:val="18"/>
                <w:szCs w:val="20"/>
                <w:lang w:eastAsia="sl-SI"/>
              </w:rPr>
            </w:pPr>
          </w:p>
        </w:tc>
      </w:tr>
      <w:tr w:rsidR="003C1280" w:rsidRPr="00896BE4" w14:paraId="306A3A29" w14:textId="77777777" w:rsidTr="003C1280">
        <w:trPr>
          <w:trHeight w:val="300"/>
        </w:trPr>
        <w:tc>
          <w:tcPr>
            <w:tcW w:w="599" w:type="dxa"/>
            <w:gridSpan w:val="2"/>
            <w:tcBorders>
              <w:top w:val="nil"/>
              <w:left w:val="nil"/>
              <w:bottom w:val="nil"/>
              <w:right w:val="nil"/>
            </w:tcBorders>
            <w:shd w:val="clear" w:color="auto" w:fill="auto"/>
            <w:noWrap/>
            <w:vAlign w:val="bottom"/>
            <w:hideMark/>
          </w:tcPr>
          <w:p w14:paraId="3E677798"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r w:rsidRPr="00896BE4">
              <w:rPr>
                <w:rFonts w:ascii="Arial" w:eastAsia="Times New Roman" w:hAnsi="Arial" w:cs="Arial"/>
                <w:b/>
                <w:bCs/>
                <w:color w:val="000000"/>
                <w:sz w:val="18"/>
                <w:szCs w:val="20"/>
                <w:lang w:eastAsia="sl-SI"/>
              </w:rPr>
              <w:t>2.</w:t>
            </w:r>
          </w:p>
        </w:tc>
        <w:tc>
          <w:tcPr>
            <w:tcW w:w="9040" w:type="dxa"/>
            <w:gridSpan w:val="11"/>
            <w:tcBorders>
              <w:top w:val="nil"/>
              <w:left w:val="nil"/>
              <w:bottom w:val="nil"/>
              <w:right w:val="nil"/>
            </w:tcBorders>
            <w:shd w:val="clear" w:color="auto" w:fill="auto"/>
            <w:noWrap/>
            <w:vAlign w:val="bottom"/>
            <w:hideMark/>
          </w:tcPr>
          <w:p w14:paraId="2263C834" w14:textId="77777777" w:rsidR="003C1280" w:rsidRPr="00896BE4" w:rsidRDefault="003C1280" w:rsidP="00320A2A">
            <w:pPr>
              <w:keepNext/>
              <w:widowControl w:val="0"/>
              <w:spacing w:after="0" w:line="240" w:lineRule="auto"/>
              <w:rPr>
                <w:rFonts w:ascii="Arial" w:eastAsia="Times New Roman" w:hAnsi="Arial" w:cs="Arial"/>
                <w:b/>
                <w:bCs/>
                <w:color w:val="000000"/>
                <w:sz w:val="18"/>
                <w:szCs w:val="20"/>
                <w:lang w:eastAsia="sl-SI"/>
              </w:rPr>
            </w:pPr>
            <w:r w:rsidRPr="00896BE4">
              <w:rPr>
                <w:rFonts w:ascii="Arial" w:eastAsia="Times New Roman" w:hAnsi="Arial" w:cs="Arial"/>
                <w:b/>
                <w:bCs/>
                <w:color w:val="000000"/>
                <w:sz w:val="18"/>
                <w:szCs w:val="20"/>
                <w:lang w:eastAsia="sl-SI"/>
              </w:rPr>
              <w:t xml:space="preserve">Pooblastilo velja za čas veljavnosti </w:t>
            </w:r>
            <w:r w:rsidR="007C13BE">
              <w:rPr>
                <w:rFonts w:ascii="Arial" w:eastAsia="Times New Roman" w:hAnsi="Arial" w:cs="Arial"/>
                <w:b/>
                <w:bCs/>
                <w:color w:val="000000"/>
                <w:sz w:val="18"/>
                <w:szCs w:val="20"/>
                <w:lang w:eastAsia="sl-SI"/>
              </w:rPr>
              <w:t xml:space="preserve">pogodbe </w:t>
            </w:r>
            <w:r w:rsidRPr="00896BE4">
              <w:rPr>
                <w:rFonts w:ascii="Arial" w:eastAsia="Times New Roman" w:hAnsi="Arial" w:cs="Arial"/>
                <w:b/>
                <w:bCs/>
                <w:color w:val="000000"/>
                <w:sz w:val="18"/>
                <w:szCs w:val="20"/>
                <w:lang w:eastAsia="sl-SI"/>
              </w:rPr>
              <w:t xml:space="preserve"> št. </w:t>
            </w:r>
            <w:r w:rsidR="008A4046">
              <w:rPr>
                <w:rFonts w:ascii="Arial" w:eastAsia="Times New Roman" w:hAnsi="Arial" w:cs="Arial"/>
                <w:b/>
                <w:bCs/>
                <w:color w:val="000000"/>
                <w:sz w:val="18"/>
                <w:szCs w:val="20"/>
                <w:lang w:eastAsia="sl-SI"/>
              </w:rPr>
              <w:t>LPT-97/24</w:t>
            </w:r>
            <w:r w:rsidRPr="00896BE4">
              <w:rPr>
                <w:rFonts w:ascii="Arial" w:eastAsia="Times New Roman" w:hAnsi="Arial" w:cs="Arial"/>
                <w:b/>
                <w:bCs/>
                <w:color w:val="000000"/>
                <w:sz w:val="18"/>
                <w:szCs w:val="20"/>
                <w:lang w:eastAsia="sl-SI"/>
              </w:rPr>
              <w:t>.</w:t>
            </w:r>
          </w:p>
        </w:tc>
        <w:tc>
          <w:tcPr>
            <w:tcW w:w="160" w:type="dxa"/>
            <w:tcBorders>
              <w:top w:val="nil"/>
              <w:left w:val="nil"/>
              <w:bottom w:val="nil"/>
              <w:right w:val="nil"/>
            </w:tcBorders>
            <w:shd w:val="clear" w:color="auto" w:fill="auto"/>
            <w:noWrap/>
            <w:vAlign w:val="bottom"/>
            <w:hideMark/>
          </w:tcPr>
          <w:p w14:paraId="69043F64"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c>
          <w:tcPr>
            <w:tcW w:w="160" w:type="dxa"/>
            <w:tcBorders>
              <w:top w:val="nil"/>
              <w:left w:val="nil"/>
              <w:bottom w:val="nil"/>
              <w:right w:val="nil"/>
            </w:tcBorders>
            <w:shd w:val="clear" w:color="auto" w:fill="auto"/>
            <w:noWrap/>
            <w:vAlign w:val="bottom"/>
            <w:hideMark/>
          </w:tcPr>
          <w:p w14:paraId="6300CAA0" w14:textId="77777777" w:rsidR="003C1280" w:rsidRPr="00896BE4" w:rsidRDefault="003C1280" w:rsidP="003C1280">
            <w:pPr>
              <w:keepNext/>
              <w:widowControl w:val="0"/>
              <w:spacing w:after="0" w:line="240" w:lineRule="auto"/>
              <w:rPr>
                <w:rFonts w:ascii="Arial" w:eastAsia="Times New Roman" w:hAnsi="Arial" w:cs="Arial"/>
                <w:b/>
                <w:bCs/>
                <w:color w:val="000000"/>
                <w:sz w:val="18"/>
                <w:szCs w:val="20"/>
                <w:lang w:eastAsia="sl-SI"/>
              </w:rPr>
            </w:pPr>
          </w:p>
        </w:tc>
      </w:tr>
      <w:tr w:rsidR="003C1280" w:rsidRPr="00896BE4" w14:paraId="5B019B59" w14:textId="77777777" w:rsidTr="003C1280">
        <w:trPr>
          <w:trHeight w:val="300"/>
        </w:trPr>
        <w:tc>
          <w:tcPr>
            <w:tcW w:w="599" w:type="dxa"/>
            <w:gridSpan w:val="2"/>
            <w:tcBorders>
              <w:top w:val="nil"/>
              <w:left w:val="nil"/>
              <w:bottom w:val="nil"/>
              <w:right w:val="nil"/>
            </w:tcBorders>
            <w:shd w:val="clear" w:color="auto" w:fill="auto"/>
            <w:noWrap/>
            <w:vAlign w:val="bottom"/>
            <w:hideMark/>
          </w:tcPr>
          <w:p w14:paraId="76460F28" w14:textId="77777777" w:rsidR="003C1280" w:rsidRPr="00896BE4" w:rsidRDefault="003C1280" w:rsidP="003C1280">
            <w:pPr>
              <w:keepNext/>
              <w:widowControl w:val="0"/>
              <w:spacing w:after="0" w:line="240" w:lineRule="auto"/>
              <w:rPr>
                <w:rFonts w:ascii="Arial" w:eastAsia="Times New Roman" w:hAnsi="Arial" w:cs="Arial"/>
                <w:color w:val="000000"/>
                <w:sz w:val="14"/>
                <w:szCs w:val="16"/>
                <w:lang w:eastAsia="sl-SI"/>
              </w:rPr>
            </w:pPr>
          </w:p>
        </w:tc>
        <w:tc>
          <w:tcPr>
            <w:tcW w:w="4596" w:type="dxa"/>
            <w:gridSpan w:val="4"/>
            <w:tcBorders>
              <w:top w:val="nil"/>
              <w:left w:val="nil"/>
              <w:bottom w:val="nil"/>
              <w:right w:val="nil"/>
            </w:tcBorders>
            <w:shd w:val="clear" w:color="auto" w:fill="auto"/>
            <w:noWrap/>
            <w:vAlign w:val="bottom"/>
            <w:hideMark/>
          </w:tcPr>
          <w:p w14:paraId="78C070AE" w14:textId="77777777" w:rsidR="003C1280" w:rsidRPr="00896BE4" w:rsidRDefault="003C1280" w:rsidP="003C1280">
            <w:pPr>
              <w:keepNext/>
              <w:widowControl w:val="0"/>
              <w:spacing w:after="0" w:line="240" w:lineRule="auto"/>
              <w:rPr>
                <w:rFonts w:ascii="Arial" w:eastAsia="Times New Roman" w:hAnsi="Arial" w:cs="Arial"/>
                <w:color w:val="000000"/>
                <w:sz w:val="14"/>
                <w:szCs w:val="16"/>
                <w:lang w:eastAsia="sl-SI"/>
              </w:rPr>
            </w:pPr>
          </w:p>
        </w:tc>
        <w:tc>
          <w:tcPr>
            <w:tcW w:w="237" w:type="dxa"/>
            <w:tcBorders>
              <w:top w:val="nil"/>
              <w:left w:val="nil"/>
              <w:bottom w:val="nil"/>
              <w:right w:val="nil"/>
            </w:tcBorders>
            <w:shd w:val="clear" w:color="auto" w:fill="auto"/>
            <w:noWrap/>
            <w:vAlign w:val="bottom"/>
            <w:hideMark/>
          </w:tcPr>
          <w:p w14:paraId="09AFCCDC" w14:textId="77777777" w:rsidR="003C1280" w:rsidRPr="00896BE4" w:rsidRDefault="003C1280" w:rsidP="003C1280">
            <w:pPr>
              <w:keepNext/>
              <w:widowControl w:val="0"/>
              <w:spacing w:after="0" w:line="240" w:lineRule="auto"/>
              <w:rPr>
                <w:rFonts w:ascii="Arial" w:eastAsia="Times New Roman" w:hAnsi="Arial" w:cs="Arial"/>
                <w:color w:val="000000"/>
                <w:sz w:val="14"/>
                <w:szCs w:val="16"/>
                <w:lang w:eastAsia="sl-SI"/>
              </w:rPr>
            </w:pPr>
          </w:p>
        </w:tc>
        <w:tc>
          <w:tcPr>
            <w:tcW w:w="237" w:type="dxa"/>
            <w:tcBorders>
              <w:top w:val="nil"/>
              <w:left w:val="nil"/>
              <w:bottom w:val="nil"/>
              <w:right w:val="nil"/>
            </w:tcBorders>
            <w:shd w:val="clear" w:color="auto" w:fill="auto"/>
            <w:noWrap/>
            <w:vAlign w:val="bottom"/>
            <w:hideMark/>
          </w:tcPr>
          <w:p w14:paraId="3852BAF6" w14:textId="77777777" w:rsidR="003C1280" w:rsidRPr="00896BE4" w:rsidRDefault="003C1280" w:rsidP="003C1280">
            <w:pPr>
              <w:keepNext/>
              <w:widowControl w:val="0"/>
              <w:spacing w:after="0" w:line="240" w:lineRule="auto"/>
              <w:rPr>
                <w:rFonts w:ascii="Arial" w:eastAsia="Times New Roman" w:hAnsi="Arial" w:cs="Arial"/>
                <w:color w:val="000000"/>
                <w:sz w:val="14"/>
                <w:szCs w:val="16"/>
                <w:lang w:eastAsia="sl-SI"/>
              </w:rPr>
            </w:pPr>
          </w:p>
        </w:tc>
        <w:tc>
          <w:tcPr>
            <w:tcW w:w="237" w:type="dxa"/>
            <w:tcBorders>
              <w:top w:val="nil"/>
              <w:left w:val="nil"/>
              <w:bottom w:val="nil"/>
              <w:right w:val="nil"/>
            </w:tcBorders>
            <w:shd w:val="clear" w:color="auto" w:fill="auto"/>
            <w:noWrap/>
            <w:vAlign w:val="bottom"/>
            <w:hideMark/>
          </w:tcPr>
          <w:p w14:paraId="58DB3B32" w14:textId="77777777" w:rsidR="003C1280" w:rsidRPr="00896BE4" w:rsidRDefault="003C1280" w:rsidP="003C1280">
            <w:pPr>
              <w:keepNext/>
              <w:widowControl w:val="0"/>
              <w:spacing w:after="0" w:line="240" w:lineRule="auto"/>
              <w:rPr>
                <w:rFonts w:ascii="Arial" w:eastAsia="Times New Roman" w:hAnsi="Arial" w:cs="Arial"/>
                <w:color w:val="000000"/>
                <w:sz w:val="14"/>
                <w:szCs w:val="16"/>
                <w:lang w:eastAsia="sl-SI"/>
              </w:rPr>
            </w:pPr>
          </w:p>
        </w:tc>
        <w:tc>
          <w:tcPr>
            <w:tcW w:w="146" w:type="dxa"/>
            <w:tcBorders>
              <w:top w:val="nil"/>
              <w:left w:val="nil"/>
              <w:bottom w:val="nil"/>
              <w:right w:val="nil"/>
            </w:tcBorders>
            <w:shd w:val="clear" w:color="auto" w:fill="auto"/>
            <w:noWrap/>
            <w:vAlign w:val="bottom"/>
            <w:hideMark/>
          </w:tcPr>
          <w:p w14:paraId="6D7AC01B" w14:textId="77777777" w:rsidR="003C1280" w:rsidRPr="00896BE4" w:rsidRDefault="003C1280" w:rsidP="003C1280">
            <w:pPr>
              <w:keepNext/>
              <w:widowControl w:val="0"/>
              <w:spacing w:after="0" w:line="240" w:lineRule="auto"/>
              <w:rPr>
                <w:rFonts w:ascii="Arial" w:eastAsia="Times New Roman" w:hAnsi="Arial" w:cs="Arial"/>
                <w:color w:val="000000"/>
                <w:sz w:val="14"/>
                <w:szCs w:val="16"/>
                <w:lang w:eastAsia="sl-SI"/>
              </w:rPr>
            </w:pPr>
          </w:p>
        </w:tc>
        <w:tc>
          <w:tcPr>
            <w:tcW w:w="3587" w:type="dxa"/>
            <w:gridSpan w:val="3"/>
            <w:tcBorders>
              <w:top w:val="nil"/>
              <w:left w:val="nil"/>
              <w:bottom w:val="nil"/>
              <w:right w:val="nil"/>
            </w:tcBorders>
            <w:shd w:val="clear" w:color="auto" w:fill="auto"/>
            <w:noWrap/>
            <w:vAlign w:val="bottom"/>
            <w:hideMark/>
          </w:tcPr>
          <w:p w14:paraId="1928CEF0" w14:textId="77777777" w:rsidR="003C1280" w:rsidRPr="00896BE4" w:rsidRDefault="003C1280" w:rsidP="003C1280">
            <w:pPr>
              <w:keepNext/>
              <w:widowControl w:val="0"/>
              <w:spacing w:after="0" w:line="240" w:lineRule="auto"/>
              <w:rPr>
                <w:rFonts w:ascii="Arial" w:eastAsia="Times New Roman" w:hAnsi="Arial" w:cs="Arial"/>
                <w:color w:val="000000"/>
                <w:sz w:val="14"/>
                <w:szCs w:val="16"/>
                <w:lang w:eastAsia="sl-SI"/>
              </w:rPr>
            </w:pPr>
          </w:p>
        </w:tc>
        <w:tc>
          <w:tcPr>
            <w:tcW w:w="160" w:type="dxa"/>
            <w:tcBorders>
              <w:top w:val="nil"/>
              <w:left w:val="nil"/>
              <w:bottom w:val="nil"/>
              <w:right w:val="nil"/>
            </w:tcBorders>
            <w:shd w:val="clear" w:color="auto" w:fill="auto"/>
            <w:noWrap/>
            <w:vAlign w:val="bottom"/>
            <w:hideMark/>
          </w:tcPr>
          <w:p w14:paraId="4D977BDE" w14:textId="77777777" w:rsidR="003C1280" w:rsidRPr="00896BE4" w:rsidRDefault="003C1280" w:rsidP="003C1280">
            <w:pPr>
              <w:keepNext/>
              <w:widowControl w:val="0"/>
              <w:spacing w:after="0" w:line="240" w:lineRule="auto"/>
              <w:rPr>
                <w:rFonts w:ascii="Arial" w:eastAsia="Times New Roman" w:hAnsi="Arial" w:cs="Arial"/>
                <w:color w:val="000000"/>
                <w:sz w:val="14"/>
                <w:szCs w:val="16"/>
                <w:lang w:eastAsia="sl-SI"/>
              </w:rPr>
            </w:pPr>
          </w:p>
        </w:tc>
        <w:tc>
          <w:tcPr>
            <w:tcW w:w="160" w:type="dxa"/>
            <w:tcBorders>
              <w:top w:val="nil"/>
              <w:left w:val="nil"/>
              <w:bottom w:val="nil"/>
              <w:right w:val="nil"/>
            </w:tcBorders>
            <w:shd w:val="clear" w:color="auto" w:fill="auto"/>
            <w:noWrap/>
            <w:vAlign w:val="bottom"/>
            <w:hideMark/>
          </w:tcPr>
          <w:p w14:paraId="4777D3B5" w14:textId="77777777" w:rsidR="003C1280" w:rsidRPr="00896BE4" w:rsidRDefault="003C1280" w:rsidP="003C1280">
            <w:pPr>
              <w:keepNext/>
              <w:widowControl w:val="0"/>
              <w:spacing w:after="0" w:line="240" w:lineRule="auto"/>
              <w:rPr>
                <w:rFonts w:ascii="Arial" w:eastAsia="Times New Roman" w:hAnsi="Arial" w:cs="Arial"/>
                <w:color w:val="000000"/>
                <w:sz w:val="14"/>
                <w:szCs w:val="16"/>
                <w:lang w:eastAsia="sl-SI"/>
              </w:rPr>
            </w:pPr>
          </w:p>
        </w:tc>
      </w:tr>
      <w:tr w:rsidR="003C1280" w:rsidRPr="00896BE4" w14:paraId="1FD2E7E0" w14:textId="77777777" w:rsidTr="003C1280">
        <w:trPr>
          <w:gridAfter w:val="2"/>
          <w:wAfter w:w="320" w:type="dxa"/>
          <w:trHeight w:val="300"/>
        </w:trPr>
        <w:tc>
          <w:tcPr>
            <w:tcW w:w="9639" w:type="dxa"/>
            <w:gridSpan w:val="13"/>
            <w:tcBorders>
              <w:top w:val="nil"/>
              <w:left w:val="nil"/>
              <w:bottom w:val="nil"/>
              <w:right w:val="nil"/>
            </w:tcBorders>
            <w:shd w:val="clear" w:color="auto" w:fill="auto"/>
            <w:noWrap/>
            <w:vAlign w:val="bottom"/>
            <w:hideMark/>
          </w:tcPr>
          <w:p w14:paraId="67B181F1" w14:textId="77777777" w:rsidR="003C1280" w:rsidRPr="00896BE4" w:rsidRDefault="003C1280" w:rsidP="003C1280">
            <w:pPr>
              <w:keepNext/>
              <w:widowControl w:val="0"/>
              <w:spacing w:after="0" w:line="240" w:lineRule="auto"/>
              <w:jc w:val="center"/>
              <w:rPr>
                <w:rFonts w:ascii="Arial" w:eastAsia="Times New Roman" w:hAnsi="Arial" w:cs="Arial"/>
                <w:color w:val="000000"/>
                <w:sz w:val="14"/>
                <w:szCs w:val="16"/>
                <w:lang w:eastAsia="sl-SI"/>
              </w:rPr>
            </w:pPr>
          </w:p>
        </w:tc>
      </w:tr>
      <w:tr w:rsidR="003C1280" w:rsidRPr="00896BE4" w14:paraId="204E7E60" w14:textId="77777777" w:rsidTr="003C1280">
        <w:trPr>
          <w:gridBefore w:val="1"/>
          <w:gridAfter w:val="3"/>
          <w:wBefore w:w="142" w:type="dxa"/>
          <w:wAfter w:w="777" w:type="dxa"/>
          <w:trHeight w:val="227"/>
        </w:trPr>
        <w:tc>
          <w:tcPr>
            <w:tcW w:w="834" w:type="dxa"/>
            <w:gridSpan w:val="2"/>
            <w:tcBorders>
              <w:top w:val="nil"/>
              <w:left w:val="nil"/>
              <w:bottom w:val="nil"/>
              <w:right w:val="nil"/>
            </w:tcBorders>
            <w:shd w:val="clear" w:color="auto" w:fill="auto"/>
            <w:noWrap/>
            <w:vAlign w:val="bottom"/>
            <w:hideMark/>
          </w:tcPr>
          <w:p w14:paraId="7916305F"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Datum:</w:t>
            </w:r>
          </w:p>
        </w:tc>
        <w:tc>
          <w:tcPr>
            <w:tcW w:w="2678" w:type="dxa"/>
            <w:tcBorders>
              <w:top w:val="nil"/>
              <w:left w:val="nil"/>
              <w:bottom w:val="single" w:sz="4" w:space="0" w:color="auto"/>
              <w:right w:val="nil"/>
            </w:tcBorders>
            <w:shd w:val="clear" w:color="auto" w:fill="auto"/>
            <w:noWrap/>
            <w:vAlign w:val="bottom"/>
            <w:hideMark/>
          </w:tcPr>
          <w:p w14:paraId="634AAEF6"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 </w:t>
            </w:r>
          </w:p>
        </w:tc>
        <w:tc>
          <w:tcPr>
            <w:tcW w:w="708" w:type="dxa"/>
            <w:tcBorders>
              <w:top w:val="nil"/>
              <w:left w:val="nil"/>
              <w:bottom w:val="nil"/>
              <w:right w:val="nil"/>
            </w:tcBorders>
            <w:shd w:val="clear" w:color="auto" w:fill="auto"/>
            <w:noWrap/>
            <w:vAlign w:val="bottom"/>
            <w:hideMark/>
          </w:tcPr>
          <w:p w14:paraId="4326F659"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p>
        </w:tc>
        <w:tc>
          <w:tcPr>
            <w:tcW w:w="2127" w:type="dxa"/>
            <w:gridSpan w:val="6"/>
            <w:tcBorders>
              <w:top w:val="nil"/>
              <w:left w:val="nil"/>
              <w:bottom w:val="nil"/>
              <w:right w:val="nil"/>
            </w:tcBorders>
            <w:shd w:val="clear" w:color="auto" w:fill="auto"/>
            <w:noWrap/>
            <w:vAlign w:val="bottom"/>
            <w:hideMark/>
          </w:tcPr>
          <w:p w14:paraId="48C58C26"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Podpis pooblastitelja:</w:t>
            </w:r>
          </w:p>
        </w:tc>
        <w:tc>
          <w:tcPr>
            <w:tcW w:w="2693" w:type="dxa"/>
            <w:tcBorders>
              <w:top w:val="nil"/>
              <w:left w:val="nil"/>
              <w:bottom w:val="single" w:sz="4" w:space="0" w:color="auto"/>
              <w:right w:val="nil"/>
            </w:tcBorders>
            <w:shd w:val="clear" w:color="auto" w:fill="auto"/>
            <w:noWrap/>
            <w:vAlign w:val="bottom"/>
            <w:hideMark/>
          </w:tcPr>
          <w:p w14:paraId="5D9E6326" w14:textId="77777777" w:rsidR="003C1280" w:rsidRPr="00896BE4" w:rsidRDefault="003C1280" w:rsidP="003C1280">
            <w:pPr>
              <w:keepNext/>
              <w:widowControl w:val="0"/>
              <w:spacing w:after="0" w:line="240" w:lineRule="auto"/>
              <w:rPr>
                <w:rFonts w:ascii="Arial" w:eastAsia="Times New Roman" w:hAnsi="Arial" w:cs="Arial"/>
                <w:color w:val="000000"/>
                <w:sz w:val="18"/>
                <w:szCs w:val="20"/>
                <w:lang w:eastAsia="sl-SI"/>
              </w:rPr>
            </w:pPr>
            <w:r w:rsidRPr="00896BE4">
              <w:rPr>
                <w:rFonts w:ascii="Arial" w:eastAsia="Times New Roman" w:hAnsi="Arial" w:cs="Arial"/>
                <w:color w:val="000000"/>
                <w:sz w:val="18"/>
                <w:szCs w:val="20"/>
                <w:lang w:eastAsia="sl-SI"/>
              </w:rPr>
              <w:t> </w:t>
            </w:r>
          </w:p>
        </w:tc>
      </w:tr>
    </w:tbl>
    <w:p w14:paraId="7E52ECFB" w14:textId="77777777" w:rsidR="003C1280" w:rsidRPr="00F173CD" w:rsidRDefault="003C1280" w:rsidP="003C1280">
      <w:pPr>
        <w:keepNext/>
        <w:keepLines/>
        <w:spacing w:after="0" w:line="240" w:lineRule="auto"/>
        <w:jc w:val="both"/>
      </w:pPr>
    </w:p>
    <w:p w14:paraId="4E5A5DA8" w14:textId="77777777" w:rsidR="008A3942" w:rsidRPr="008A3942" w:rsidRDefault="0046224F" w:rsidP="00530307">
      <w:pPr>
        <w:keepNext/>
        <w:keepLines/>
        <w:spacing w:after="0" w:line="240" w:lineRule="auto"/>
        <w:ind w:left="720"/>
        <w:jc w:val="both"/>
        <w:rPr>
          <w:rFonts w:ascii="Tahoma" w:eastAsia="Times New Roman" w:hAnsi="Tahoma" w:cs="Tahoma"/>
          <w:lang w:eastAsia="sl-SI"/>
        </w:rPr>
      </w:pPr>
      <w:r>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FE0294" w:rsidRPr="008A3942" w14:paraId="3C4D665F" w14:textId="77777777" w:rsidTr="005528C9">
        <w:tc>
          <w:tcPr>
            <w:tcW w:w="9426" w:type="dxa"/>
            <w:tcBorders>
              <w:top w:val="single" w:sz="4" w:space="0" w:color="auto"/>
              <w:bottom w:val="single" w:sz="4" w:space="0" w:color="auto"/>
            </w:tcBorders>
          </w:tcPr>
          <w:p w14:paraId="7BC7D543" w14:textId="77777777" w:rsidR="00FE0294" w:rsidRPr="008A3942" w:rsidRDefault="00FE0294" w:rsidP="00530307">
            <w:pPr>
              <w:keepNext/>
              <w:keepLines/>
              <w:spacing w:after="0" w:line="240" w:lineRule="auto"/>
              <w:rPr>
                <w:rFonts w:ascii="Tahoma" w:eastAsia="Times New Roman" w:hAnsi="Tahoma" w:cs="Tahoma"/>
                <w:b/>
                <w:i/>
                <w:lang w:eastAsia="sl-SI"/>
              </w:rPr>
            </w:pPr>
            <w:r w:rsidRPr="008A3942">
              <w:rPr>
                <w:rFonts w:ascii="Tahoma" w:eastAsia="Times New Roman" w:hAnsi="Tahoma" w:cs="Tahoma"/>
                <w:noProof/>
                <w:lang w:eastAsia="sl-SI"/>
              </w:rPr>
              <w:lastRenderedPageBreak/>
              <w:br w:type="page"/>
            </w:r>
            <w:r w:rsidRPr="008A3942">
              <w:rPr>
                <w:rFonts w:ascii="Tahoma" w:eastAsia="Times New Roman" w:hAnsi="Tahoma" w:cs="Tahoma"/>
                <w:lang w:eastAsia="sl-SI"/>
              </w:rPr>
              <w:br w:type="page"/>
            </w:r>
            <w:r w:rsidRPr="008A3942">
              <w:rPr>
                <w:rFonts w:ascii="Tahoma" w:eastAsia="Times New Roman" w:hAnsi="Tahoma" w:cs="Tahoma"/>
                <w:lang w:eastAsia="sl-SI"/>
              </w:rPr>
              <w:br w:type="page"/>
            </w:r>
            <w:r w:rsidRPr="008A3942">
              <w:rPr>
                <w:rFonts w:ascii="Tahoma" w:eastAsia="Times New Roman" w:hAnsi="Tahoma" w:cs="Tahoma"/>
                <w:lang w:eastAsia="sl-SI"/>
              </w:rPr>
              <w:br w:type="page"/>
            </w:r>
            <w:r w:rsidRPr="008A3942">
              <w:rPr>
                <w:rFonts w:ascii="Tahoma" w:eastAsia="Times New Roman" w:hAnsi="Tahoma" w:cs="Tahoma"/>
                <w:lang w:eastAsia="sl-SI"/>
              </w:rPr>
              <w:br w:type="page"/>
            </w:r>
            <w:bookmarkStart w:id="27" w:name="_Toc181518632"/>
            <w:r w:rsidRPr="008A3942">
              <w:rPr>
                <w:rFonts w:ascii="Tahoma" w:eastAsia="Times New Roman" w:hAnsi="Tahoma" w:cs="Tahoma"/>
                <w:bCs/>
                <w:noProof/>
                <w:lang w:eastAsia="sl-SI"/>
              </w:rPr>
              <w:t>VZOREC FINANČNEGA ZAVAROVANJA ZA ZAVAROVANJE  DOBRE IZVEDBE POGODBENIH OBVEZNOSTI</w:t>
            </w:r>
            <w:bookmarkEnd w:id="27"/>
            <w:r w:rsidRPr="008A3942">
              <w:rPr>
                <w:rFonts w:ascii="Tahoma" w:eastAsia="Times New Roman" w:hAnsi="Tahoma" w:cs="Tahoma"/>
                <w:bCs/>
                <w:noProof/>
                <w:lang w:eastAsia="sl-SI"/>
              </w:rPr>
              <w:t xml:space="preserve"> po EPGP-758</w:t>
            </w:r>
            <w:r>
              <w:rPr>
                <w:rFonts w:ascii="Tahoma" w:eastAsia="Times New Roman" w:hAnsi="Tahoma" w:cs="Tahoma"/>
                <w:bCs/>
                <w:noProof/>
                <w:lang w:eastAsia="sl-SI"/>
              </w:rPr>
              <w:t xml:space="preserve"> </w:t>
            </w:r>
            <w:r w:rsidRPr="00540439">
              <w:rPr>
                <w:rFonts w:ascii="Tahoma" w:eastAsia="Times New Roman" w:hAnsi="Tahoma" w:cs="Tahoma"/>
                <w:color w:val="FF0000"/>
                <w:lang w:eastAsia="sl-SI"/>
              </w:rPr>
              <w:t>– ni potrebno prilagati v ponudbi</w:t>
            </w:r>
          </w:p>
        </w:tc>
      </w:tr>
    </w:tbl>
    <w:p w14:paraId="005D2E3F" w14:textId="77777777" w:rsidR="008A3942" w:rsidRPr="008A3942" w:rsidRDefault="008A3942" w:rsidP="00530307">
      <w:pPr>
        <w:keepNext/>
        <w:keepLines/>
        <w:spacing w:after="0" w:line="240" w:lineRule="auto"/>
        <w:rPr>
          <w:rFonts w:ascii="Tahoma" w:eastAsia="Times New Roman" w:hAnsi="Tahoma" w:cs="Tahoma"/>
          <w:sz w:val="18"/>
          <w:szCs w:val="20"/>
          <w:lang w:eastAsia="sl-SI"/>
        </w:rPr>
      </w:pPr>
    </w:p>
    <w:p w14:paraId="11C3D14D"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20"/>
          <w:lang w:eastAsia="sl-SI"/>
        </w:rPr>
      </w:pPr>
      <w:r w:rsidRPr="001D09B2">
        <w:rPr>
          <w:rFonts w:ascii="Tahoma" w:eastAsia="Times New Roman" w:hAnsi="Tahoma" w:cs="Tahoma"/>
          <w:i/>
          <w:sz w:val="16"/>
          <w:szCs w:val="20"/>
          <w:lang w:eastAsia="sl-SI"/>
        </w:rPr>
        <w:t>Glava s podatki o garantu (zavarovalnici/banki) ali SWIFT ključ</w:t>
      </w:r>
    </w:p>
    <w:p w14:paraId="2041231C"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sz w:val="16"/>
          <w:szCs w:val="20"/>
          <w:lang w:eastAsia="sl-SI"/>
        </w:rPr>
      </w:pPr>
    </w:p>
    <w:p w14:paraId="7DECAA7D"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 xml:space="preserve">Za:       </w:t>
      </w:r>
      <w:r w:rsidRPr="001D09B2">
        <w:rPr>
          <w:rFonts w:ascii="Tahoma" w:eastAsia="Times New Roman" w:hAnsi="Tahoma" w:cs="Tahoma"/>
          <w:i/>
          <w:sz w:val="16"/>
          <w:szCs w:val="20"/>
          <w:lang w:eastAsia="sl-SI"/>
        </w:rPr>
        <w:fldChar w:fldCharType="begin">
          <w:ffData>
            <w:name w:val="Besedilo2"/>
            <w:enabled/>
            <w:calcOnExit w:val="0"/>
            <w:textInput/>
          </w:ffData>
        </w:fldChar>
      </w:r>
      <w:r w:rsidRPr="001D09B2">
        <w:rPr>
          <w:rFonts w:ascii="Tahoma" w:eastAsia="Times New Roman" w:hAnsi="Tahoma" w:cs="Tahoma"/>
          <w:i/>
          <w:sz w:val="16"/>
          <w:szCs w:val="20"/>
          <w:lang w:eastAsia="sl-SI"/>
        </w:rPr>
        <w:instrText xml:space="preserve"> FORMTEXT </w:instrText>
      </w:r>
      <w:r w:rsidRPr="001D09B2">
        <w:rPr>
          <w:rFonts w:ascii="Tahoma" w:eastAsia="Times New Roman" w:hAnsi="Tahoma" w:cs="Tahoma"/>
          <w:i/>
          <w:sz w:val="16"/>
          <w:szCs w:val="20"/>
          <w:lang w:eastAsia="sl-SI"/>
        </w:rPr>
      </w:r>
      <w:r w:rsidRPr="001D09B2">
        <w:rPr>
          <w:rFonts w:ascii="Tahoma" w:eastAsia="Times New Roman" w:hAnsi="Tahoma" w:cs="Tahoma"/>
          <w:i/>
          <w:sz w:val="16"/>
          <w:szCs w:val="20"/>
          <w:lang w:eastAsia="sl-SI"/>
        </w:rPr>
        <w:fldChar w:fldCharType="separate"/>
      </w:r>
      <w:r w:rsidRPr="001D09B2">
        <w:rPr>
          <w:rFonts w:ascii="Tahoma" w:eastAsia="Times New Roman" w:hAnsi="Tahoma" w:cs="Tahoma"/>
          <w:i/>
          <w:noProof/>
          <w:sz w:val="16"/>
          <w:szCs w:val="20"/>
          <w:lang w:eastAsia="sl-SI"/>
        </w:rPr>
        <w:t> </w:t>
      </w:r>
      <w:r w:rsidRPr="001D09B2">
        <w:rPr>
          <w:rFonts w:ascii="Tahoma" w:eastAsia="Times New Roman" w:hAnsi="Tahoma" w:cs="Tahoma"/>
          <w:i/>
          <w:noProof/>
          <w:sz w:val="16"/>
          <w:szCs w:val="20"/>
          <w:lang w:eastAsia="sl-SI"/>
        </w:rPr>
        <w:t> </w:t>
      </w:r>
      <w:r w:rsidRPr="001D09B2">
        <w:rPr>
          <w:rFonts w:ascii="Tahoma" w:eastAsia="Times New Roman" w:hAnsi="Tahoma" w:cs="Tahoma"/>
          <w:i/>
          <w:noProof/>
          <w:sz w:val="16"/>
          <w:szCs w:val="20"/>
          <w:lang w:eastAsia="sl-SI"/>
        </w:rPr>
        <w:t> </w:t>
      </w:r>
      <w:r w:rsidRPr="001D09B2">
        <w:rPr>
          <w:rFonts w:ascii="Tahoma" w:eastAsia="Times New Roman" w:hAnsi="Tahoma" w:cs="Tahoma"/>
          <w:i/>
          <w:noProof/>
          <w:sz w:val="16"/>
          <w:szCs w:val="20"/>
          <w:lang w:eastAsia="sl-SI"/>
        </w:rPr>
        <w:t> </w:t>
      </w:r>
      <w:r w:rsidRPr="001D09B2">
        <w:rPr>
          <w:rFonts w:ascii="Tahoma" w:eastAsia="Times New Roman" w:hAnsi="Tahoma" w:cs="Tahoma"/>
          <w:i/>
          <w:noProof/>
          <w:sz w:val="16"/>
          <w:szCs w:val="20"/>
          <w:lang w:eastAsia="sl-SI"/>
        </w:rPr>
        <w:t> </w:t>
      </w:r>
      <w:r w:rsidRPr="001D09B2">
        <w:rPr>
          <w:rFonts w:ascii="Tahoma" w:eastAsia="Times New Roman" w:hAnsi="Tahoma" w:cs="Tahoma"/>
          <w:i/>
          <w:sz w:val="16"/>
          <w:szCs w:val="20"/>
          <w:lang w:eastAsia="sl-SI"/>
        </w:rPr>
        <w:fldChar w:fldCharType="end"/>
      </w:r>
      <w:r w:rsidRPr="001D09B2">
        <w:rPr>
          <w:rFonts w:ascii="Tahoma" w:eastAsia="Times New Roman" w:hAnsi="Tahoma" w:cs="Tahoma"/>
          <w:i/>
          <w:sz w:val="16"/>
          <w:szCs w:val="20"/>
          <w:lang w:eastAsia="sl-SI"/>
        </w:rPr>
        <w:t xml:space="preserve">  (vpiše se upravičenca tj. naročnika javnega naročila)</w:t>
      </w:r>
    </w:p>
    <w:p w14:paraId="7B556E19"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20"/>
          <w:lang w:eastAsia="sl-SI"/>
        </w:rPr>
      </w:pPr>
      <w:r w:rsidRPr="001D09B2">
        <w:rPr>
          <w:rFonts w:ascii="Tahoma" w:eastAsia="Times New Roman" w:hAnsi="Tahoma" w:cs="Tahoma"/>
          <w:sz w:val="16"/>
          <w:szCs w:val="20"/>
          <w:lang w:eastAsia="sl-SI"/>
        </w:rPr>
        <w:t xml:space="preserve">Datum: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datum izdaje)</w:t>
      </w:r>
    </w:p>
    <w:p w14:paraId="176DBC7B"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67E476D9"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20"/>
          <w:lang w:eastAsia="sl-SI"/>
        </w:rPr>
      </w:pPr>
      <w:r w:rsidRPr="001D09B2">
        <w:rPr>
          <w:rFonts w:ascii="Tahoma" w:eastAsia="Times New Roman" w:hAnsi="Tahoma" w:cs="Tahoma"/>
          <w:b/>
          <w:sz w:val="16"/>
          <w:szCs w:val="20"/>
          <w:lang w:eastAsia="sl-SI"/>
        </w:rPr>
        <w:t>VRSTA ZAVAROVANJA:</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vrsta zavarovanja: kavcijsko zavarovanje/bančna garancija)</w:t>
      </w:r>
    </w:p>
    <w:p w14:paraId="42B05D91"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03024B63"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ŠTEVILKA: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številka zavarovanja)</w:t>
      </w:r>
    </w:p>
    <w:p w14:paraId="0A12C1ED"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0CA653FB"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GARANT:</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ime in naslov zavarovalnice/banke v kraju izdaje)</w:t>
      </w:r>
    </w:p>
    <w:p w14:paraId="63F0751A"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1AC9487B"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NAROČNIK: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ime in naslov naročnika zavarovanja, tj. v postopku javnega naročanja izbranega ponudnika)</w:t>
      </w:r>
    </w:p>
    <w:p w14:paraId="36EE680E"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731AC4F6"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UPRAVIČENEC:</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naročnika javnega naročila)</w:t>
      </w:r>
    </w:p>
    <w:p w14:paraId="65031670"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4280B74E"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20"/>
          <w:lang w:eastAsia="sl-SI"/>
        </w:rPr>
      </w:pPr>
      <w:r w:rsidRPr="001D09B2">
        <w:rPr>
          <w:rFonts w:ascii="Tahoma" w:eastAsia="Times New Roman" w:hAnsi="Tahoma" w:cs="Tahoma"/>
          <w:b/>
          <w:sz w:val="16"/>
          <w:szCs w:val="20"/>
          <w:lang w:eastAsia="sl-SI"/>
        </w:rPr>
        <w:t xml:space="preserve">OSNOVNI POSEL: </w:t>
      </w:r>
      <w:r w:rsidRPr="001D09B2">
        <w:rPr>
          <w:rFonts w:ascii="Tahoma" w:eastAsia="Times New Roman" w:hAnsi="Tahoma" w:cs="Tahoma"/>
          <w:sz w:val="16"/>
          <w:szCs w:val="20"/>
          <w:lang w:eastAsia="sl-SI"/>
        </w:rPr>
        <w:t xml:space="preserve">obveznost naročnika zavarovanja iz pogodbe št.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z dne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številko in datum pogodbe o izvedbi javnega naročila, sklenjene na podlagi postopka z oznako XXXXXX)</w:t>
      </w:r>
      <w:r w:rsidRPr="001D09B2">
        <w:rPr>
          <w:rFonts w:ascii="Tahoma" w:eastAsia="Times New Roman" w:hAnsi="Tahoma" w:cs="Tahoma"/>
          <w:sz w:val="16"/>
          <w:szCs w:val="20"/>
          <w:lang w:eastAsia="sl-SI"/>
        </w:rPr>
        <w:t xml:space="preserve"> za</w:t>
      </w:r>
      <w:r w:rsidRPr="001D09B2">
        <w:rPr>
          <w:rFonts w:ascii="Tahoma" w:eastAsia="Times New Roman" w:hAnsi="Tahoma" w:cs="Tahoma"/>
          <w:i/>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predmet javnega naročila)</w:t>
      </w:r>
    </w:p>
    <w:p w14:paraId="5F050566"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i/>
          <w:sz w:val="16"/>
          <w:szCs w:val="20"/>
          <w:lang w:eastAsia="sl-SI"/>
        </w:rPr>
        <w:t xml:space="preserve"> </w:t>
      </w:r>
    </w:p>
    <w:p w14:paraId="5EAD00A1"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ZNESEK IN VALUTA: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najvišji znesek s številko in besedo ter valuta)</w:t>
      </w:r>
    </w:p>
    <w:p w14:paraId="2DFE13E1"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074D6E17"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LISTINE, KI JIH JE POLEG IZJAVE TREBA PRILOŽITI ZAHTEVI ZA PLAČILO IN SE IZRECNO ZAHTEVAJO V SPODNJEM BESEDILU: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(nobena)</w:t>
      </w:r>
    </w:p>
    <w:p w14:paraId="4085298B"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4F979462"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JEZIK V ZAHTEVANIH LISTINAH:</w:t>
      </w:r>
      <w:r w:rsidRPr="001D09B2">
        <w:rPr>
          <w:rFonts w:ascii="Tahoma" w:eastAsia="Times New Roman" w:hAnsi="Tahoma" w:cs="Tahoma"/>
          <w:sz w:val="16"/>
          <w:szCs w:val="20"/>
          <w:lang w:eastAsia="sl-SI"/>
        </w:rPr>
        <w:t xml:space="preserve"> slovenski</w:t>
      </w:r>
    </w:p>
    <w:p w14:paraId="05245A1B"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5EA183DD"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OBLIKA PREDLOŽITVE:</w:t>
      </w:r>
      <w:r w:rsidRPr="001D09B2">
        <w:rPr>
          <w:rFonts w:ascii="Tahoma" w:eastAsia="Times New Roman" w:hAnsi="Tahoma" w:cs="Tahoma"/>
          <w:sz w:val="16"/>
          <w:szCs w:val="20"/>
          <w:lang w:eastAsia="sl-SI"/>
        </w:rPr>
        <w:t xml:space="preserve"> v papirni obliki s priporočeno pošto ali katerokoli obliko hitre pošte ali v elektronski obliki po SWIFT sistemu na naslov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(navede se SWIFT naslova garanta)</w:t>
      </w:r>
    </w:p>
    <w:p w14:paraId="754CAF1E"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19E6F914"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KRAJ PREDLOŽITVE:</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(garant vpiše naslov podružnice, kjer se opravi predložitev papirnih listin, ali elektronski naslov za predložitev v elektronski obliki, kot na primer garantov SWIFT naslov)</w:t>
      </w:r>
      <w:r w:rsidRPr="001D09B2">
        <w:rPr>
          <w:rFonts w:ascii="Tahoma" w:eastAsia="Times New Roman" w:hAnsi="Tahoma" w:cs="Tahoma"/>
          <w:sz w:val="16"/>
          <w:szCs w:val="20"/>
          <w:lang w:eastAsia="sl-SI"/>
        </w:rPr>
        <w:t xml:space="preserve"> </w:t>
      </w:r>
    </w:p>
    <w:p w14:paraId="4CEE2C63"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Ne glede na navedeno, se predložitev papirnih listin lahko opravi v katerikoli podružnici garanta na območju Republike Slovenije.</w:t>
      </w:r>
      <w:r w:rsidRPr="001D09B2" w:rsidDel="00D4087F">
        <w:rPr>
          <w:rFonts w:ascii="Tahoma" w:eastAsia="Times New Roman" w:hAnsi="Tahoma" w:cs="Tahoma"/>
          <w:sz w:val="16"/>
          <w:szCs w:val="20"/>
          <w:lang w:eastAsia="sl-SI"/>
        </w:rPr>
        <w:t xml:space="preserve"> </w:t>
      </w:r>
    </w:p>
    <w:p w14:paraId="6829ADAD"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 xml:space="preserve">  </w:t>
      </w:r>
    </w:p>
    <w:p w14:paraId="21F8AC47"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DATUM VELJAVNOSTI: </w:t>
      </w:r>
      <w:r w:rsidRPr="001D09B2">
        <w:rPr>
          <w:rFonts w:ascii="Tahoma" w:eastAsia="Times New Roman" w:hAnsi="Tahoma" w:cs="Tahoma"/>
          <w:sz w:val="16"/>
          <w:szCs w:val="20"/>
          <w:lang w:eastAsia="sl-SI"/>
        </w:rPr>
        <w:fldChar w:fldCharType="begin">
          <w:ffData>
            <w:name w:val="Besedilo2"/>
            <w:enabled/>
            <w:calcOnExit w:val="0"/>
            <w:textInput>
              <w:default w:val="DD. MM. LLLL"/>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DD. MM. LLLL</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datum zapadlosti zavarovanja)</w:t>
      </w:r>
    </w:p>
    <w:p w14:paraId="5BF5DEE2"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02745BB2"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STRANKA, KI JE DOLŽNA PLAČATI STROŠKE:</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ime naročnika zavarovanja, tj. v postopku javnega naročanja izbranega ponudnika)</w:t>
      </w:r>
    </w:p>
    <w:p w14:paraId="44EE7C1A"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sz w:val="16"/>
          <w:szCs w:val="20"/>
          <w:lang w:eastAsia="sl-SI"/>
        </w:rPr>
      </w:pPr>
    </w:p>
    <w:p w14:paraId="0C1BD362"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 xml:space="preserve">Kot garant se s tem zavarovanjem nepreklicno zavezujemo, da bomo upravičencu </w:t>
      </w:r>
      <w:r w:rsidR="00917875" w:rsidRPr="001D09B2">
        <w:rPr>
          <w:rFonts w:ascii="Tahoma" w:eastAsia="Times New Roman" w:hAnsi="Tahoma" w:cs="Tahoma"/>
          <w:sz w:val="16"/>
          <w:szCs w:val="20"/>
          <w:lang w:eastAsia="sl-SI"/>
        </w:rPr>
        <w:t xml:space="preserve">brezpogojno in na prvi poziv </w:t>
      </w:r>
      <w:r w:rsidRPr="001D09B2">
        <w:rPr>
          <w:rFonts w:ascii="Tahoma" w:eastAsia="Times New Roman" w:hAnsi="Tahoma" w:cs="Tahoma"/>
          <w:sz w:val="16"/>
          <w:szCs w:val="20"/>
          <w:lang w:eastAsia="sl-SI"/>
        </w:rPr>
        <w:t>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2890A3B"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7E5A32AD"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Katerokoli zahtevo za plačilo po tem zavarovanju moramo prejeti na datum veljavnosti zavarovanja ali pred njim v zgoraj navedenem kraju predložitve.</w:t>
      </w:r>
    </w:p>
    <w:p w14:paraId="65570E5B"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57CEAE78"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Morebitne spore v zvezi s tem zavarovanjem rešuje stvarno pristojno sodišče v Ljubljani po slovenskem pravu.</w:t>
      </w:r>
    </w:p>
    <w:p w14:paraId="2F0823A3"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664BE939"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Za to zavarovanje veljajo Enotna pravila za garancije na poziv (EPGP) revizija iz leta 2010, izdana pri MTZ pod št. 758.</w:t>
      </w:r>
    </w:p>
    <w:p w14:paraId="093F14B7"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540A5E43"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ahoma" w:eastAsia="Times New Roman" w:hAnsi="Tahoma" w:cs="Tahoma"/>
          <w:sz w:val="16"/>
          <w:szCs w:val="20"/>
          <w:lang w:eastAsia="sl-SI"/>
        </w:rPr>
      </w:pP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t xml:space="preserve">     garant</w:t>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t>(žig in podpis)</w:t>
      </w:r>
    </w:p>
    <w:p w14:paraId="2CCF0982" w14:textId="77777777" w:rsidR="001D09B2" w:rsidRDefault="001D09B2" w:rsidP="00530307">
      <w:pPr>
        <w:keepNext/>
        <w:keepLines/>
        <w:spacing w:after="0" w:line="240" w:lineRule="auto"/>
        <w:jc w:val="both"/>
        <w:rPr>
          <w:rFonts w:ascii="Tahoma" w:hAnsi="Tahoma" w:cs="Tahoma"/>
          <w:b/>
          <w:i/>
          <w:sz w:val="14"/>
          <w:szCs w:val="16"/>
        </w:rPr>
      </w:pPr>
    </w:p>
    <w:p w14:paraId="1DAC798D" w14:textId="77777777" w:rsidR="001D09B2" w:rsidRDefault="001D09B2" w:rsidP="00530307">
      <w:pPr>
        <w:keepNext/>
        <w:keepLines/>
        <w:spacing w:after="0" w:line="240" w:lineRule="auto"/>
        <w:jc w:val="both"/>
        <w:rPr>
          <w:rFonts w:ascii="Tahoma" w:hAnsi="Tahoma" w:cs="Tahoma"/>
          <w:b/>
          <w:i/>
          <w:sz w:val="14"/>
          <w:szCs w:val="16"/>
        </w:rPr>
      </w:pPr>
    </w:p>
    <w:p w14:paraId="64678CAC" w14:textId="77777777" w:rsidR="001D09B2" w:rsidRPr="006244A1" w:rsidRDefault="001D09B2" w:rsidP="00530307">
      <w:pPr>
        <w:keepNext/>
        <w:keepLines/>
        <w:spacing w:after="0" w:line="240" w:lineRule="auto"/>
        <w:jc w:val="both"/>
        <w:rPr>
          <w:rFonts w:ascii="Tahoma" w:hAnsi="Tahoma" w:cs="Tahoma"/>
          <w:b/>
          <w:i/>
          <w:sz w:val="14"/>
          <w:szCs w:val="16"/>
        </w:rPr>
      </w:pPr>
    </w:p>
    <w:p w14:paraId="738C8E01" w14:textId="77777777" w:rsidR="008A3942" w:rsidRPr="001D09B2" w:rsidRDefault="008A3942" w:rsidP="00530307">
      <w:pPr>
        <w:keepNext/>
        <w:keepLines/>
        <w:spacing w:after="0" w:line="240" w:lineRule="auto"/>
        <w:rPr>
          <w:rFonts w:ascii="Tahoma" w:eastAsia="Times New Roman" w:hAnsi="Tahoma" w:cs="Tahoma"/>
          <w:sz w:val="20"/>
          <w:lang w:eastAsia="sl-SI"/>
        </w:rPr>
      </w:pPr>
    </w:p>
    <w:p w14:paraId="7230AF4D" w14:textId="77777777" w:rsidR="00FB7A00" w:rsidRDefault="00FB7A00">
      <w: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715"/>
      </w:tblGrid>
      <w:tr w:rsidR="005528C9" w:rsidRPr="008A3942" w14:paraId="3FD530E4" w14:textId="77777777" w:rsidTr="005528C9">
        <w:tc>
          <w:tcPr>
            <w:tcW w:w="9715" w:type="dxa"/>
            <w:tcBorders>
              <w:top w:val="single" w:sz="4" w:space="0" w:color="auto"/>
              <w:bottom w:val="single" w:sz="4" w:space="0" w:color="auto"/>
            </w:tcBorders>
          </w:tcPr>
          <w:p w14:paraId="50C20F63" w14:textId="77777777" w:rsidR="005528C9" w:rsidRPr="008A3942" w:rsidRDefault="005528C9" w:rsidP="00530307">
            <w:pPr>
              <w:keepNext/>
              <w:keepLines/>
              <w:spacing w:after="0" w:line="240" w:lineRule="auto"/>
              <w:rPr>
                <w:rFonts w:ascii="Tahoma" w:eastAsia="Times New Roman" w:hAnsi="Tahoma" w:cs="Tahoma"/>
                <w:b/>
                <w:i/>
                <w:lang w:eastAsia="sl-SI"/>
              </w:rPr>
            </w:pPr>
            <w:r w:rsidRPr="008A3942">
              <w:rPr>
                <w:rFonts w:ascii="Tahoma" w:eastAsia="Times New Roman" w:hAnsi="Tahoma" w:cs="Tahoma"/>
                <w:lang w:eastAsia="sl-SI"/>
              </w:rPr>
              <w:lastRenderedPageBreak/>
              <w:br w:type="page"/>
            </w:r>
            <w:r w:rsidRPr="008A3942">
              <w:rPr>
                <w:rFonts w:ascii="Tahoma" w:eastAsia="Times New Roman" w:hAnsi="Tahoma" w:cs="Tahoma"/>
                <w:lang w:eastAsia="sl-SI"/>
              </w:rPr>
              <w:br w:type="page"/>
            </w:r>
            <w:r w:rsidRPr="008A3942">
              <w:rPr>
                <w:rFonts w:ascii="Tahoma" w:eastAsia="Times New Roman" w:hAnsi="Tahoma" w:cs="Tahoma"/>
                <w:lang w:eastAsia="sl-SI"/>
              </w:rPr>
              <w:br w:type="page"/>
            </w:r>
            <w:r w:rsidRPr="008A3942">
              <w:rPr>
                <w:rFonts w:ascii="Tahoma" w:eastAsia="Times New Roman" w:hAnsi="Tahoma" w:cs="Tahoma"/>
                <w:bCs/>
                <w:noProof/>
                <w:lang w:eastAsia="sl-SI"/>
              </w:rPr>
              <w:t>VZOREC FINANČNEGA ZAVAROVANJA ZA ODPRAVO NAPAK V GARANCIJSKEM ROKU</w:t>
            </w:r>
            <w:r w:rsidRPr="008A3942">
              <w:rPr>
                <w:rFonts w:ascii="Tahoma" w:eastAsia="Times New Roman" w:hAnsi="Tahoma" w:cs="Tahoma"/>
              </w:rPr>
              <w:t xml:space="preserve"> </w:t>
            </w:r>
            <w:r w:rsidRPr="008A3942">
              <w:rPr>
                <w:rFonts w:ascii="Tahoma" w:eastAsia="Times New Roman" w:hAnsi="Tahoma" w:cs="Tahoma"/>
                <w:bCs/>
                <w:noProof/>
                <w:lang w:eastAsia="sl-SI"/>
              </w:rPr>
              <w:t>po EPGP-758</w:t>
            </w:r>
            <w:r>
              <w:rPr>
                <w:rFonts w:ascii="Tahoma" w:eastAsia="Times New Roman" w:hAnsi="Tahoma" w:cs="Tahoma"/>
                <w:bCs/>
                <w:noProof/>
                <w:lang w:eastAsia="sl-SI"/>
              </w:rPr>
              <w:t xml:space="preserve"> -</w:t>
            </w:r>
            <w:r w:rsidRPr="00540439">
              <w:rPr>
                <w:rFonts w:ascii="Tahoma" w:eastAsia="Times New Roman" w:hAnsi="Tahoma" w:cs="Tahoma"/>
                <w:color w:val="FF0000"/>
                <w:lang w:eastAsia="sl-SI"/>
              </w:rPr>
              <w:t xml:space="preserve"> ni potrebno prilagati v ponudbi</w:t>
            </w:r>
          </w:p>
        </w:tc>
      </w:tr>
    </w:tbl>
    <w:p w14:paraId="70C17231" w14:textId="77777777" w:rsidR="008A3942" w:rsidRPr="008A3942" w:rsidRDefault="008A3942" w:rsidP="00530307">
      <w:pPr>
        <w:keepNext/>
        <w:keepLines/>
        <w:autoSpaceDE w:val="0"/>
        <w:autoSpaceDN w:val="0"/>
        <w:adjustRightInd w:val="0"/>
        <w:spacing w:after="0" w:line="240" w:lineRule="auto"/>
        <w:rPr>
          <w:rFonts w:ascii="Tahoma" w:eastAsia="Times New Roman" w:hAnsi="Tahoma" w:cs="Tahoma"/>
          <w:b/>
          <w:bCs/>
          <w:noProof/>
          <w:sz w:val="18"/>
          <w:szCs w:val="18"/>
          <w:lang w:eastAsia="sl-SI"/>
        </w:rPr>
      </w:pPr>
    </w:p>
    <w:p w14:paraId="4846BA0F" w14:textId="77777777" w:rsidR="008A3942" w:rsidRPr="001D09B2" w:rsidRDefault="008A3942" w:rsidP="00530307">
      <w:pPr>
        <w:keepNext/>
        <w:keepLines/>
        <w:spacing w:after="0" w:line="240" w:lineRule="auto"/>
        <w:jc w:val="both"/>
        <w:rPr>
          <w:rFonts w:ascii="Tahoma" w:eastAsia="Times New Roman" w:hAnsi="Tahoma" w:cs="Tahoma"/>
          <w:i/>
          <w:sz w:val="16"/>
          <w:szCs w:val="20"/>
          <w:lang w:eastAsia="sl-SI"/>
        </w:rPr>
      </w:pPr>
      <w:r w:rsidRPr="001D09B2">
        <w:rPr>
          <w:rFonts w:ascii="Tahoma" w:eastAsia="Times New Roman" w:hAnsi="Tahoma" w:cs="Tahoma"/>
          <w:i/>
          <w:sz w:val="16"/>
          <w:szCs w:val="20"/>
          <w:lang w:eastAsia="sl-SI"/>
        </w:rPr>
        <w:t>Glava s podatki o garantu (zavarovalnici/banki) ali SWIFT ključ</w:t>
      </w:r>
    </w:p>
    <w:p w14:paraId="5C5CBFD1"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6D37A41E"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 xml:space="preserve">Za: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i/>
          <w:sz w:val="16"/>
          <w:szCs w:val="20"/>
          <w:lang w:eastAsia="sl-SI"/>
        </w:rPr>
        <w:t xml:space="preserve"> (vpiše se upravičenca tj. naročnika javnega naročila)</w:t>
      </w:r>
    </w:p>
    <w:p w14:paraId="0AA00205" w14:textId="77777777" w:rsidR="008A3942" w:rsidRPr="001D09B2" w:rsidRDefault="008A3942" w:rsidP="00530307">
      <w:pPr>
        <w:keepNext/>
        <w:keepLines/>
        <w:spacing w:after="0" w:line="240" w:lineRule="auto"/>
        <w:jc w:val="both"/>
        <w:rPr>
          <w:rFonts w:ascii="Tahoma" w:eastAsia="Times New Roman" w:hAnsi="Tahoma" w:cs="Tahoma"/>
          <w:i/>
          <w:sz w:val="16"/>
          <w:szCs w:val="20"/>
          <w:lang w:eastAsia="sl-SI"/>
        </w:rPr>
      </w:pPr>
      <w:r w:rsidRPr="001D09B2">
        <w:rPr>
          <w:rFonts w:ascii="Tahoma" w:eastAsia="Times New Roman" w:hAnsi="Tahoma" w:cs="Tahoma"/>
          <w:sz w:val="16"/>
          <w:szCs w:val="20"/>
          <w:lang w:eastAsia="sl-SI"/>
        </w:rPr>
        <w:t xml:space="preserve">Datum: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datum izdaje)</w:t>
      </w:r>
    </w:p>
    <w:p w14:paraId="377A3BAE"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67504F16"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20"/>
          <w:lang w:eastAsia="sl-SI"/>
        </w:rPr>
      </w:pPr>
      <w:r w:rsidRPr="001D09B2">
        <w:rPr>
          <w:rFonts w:ascii="Tahoma" w:eastAsia="Times New Roman" w:hAnsi="Tahoma" w:cs="Tahoma"/>
          <w:b/>
          <w:sz w:val="16"/>
          <w:szCs w:val="20"/>
          <w:lang w:eastAsia="sl-SI"/>
        </w:rPr>
        <w:t>VRSTA ZAVAROVANJA:</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noProof/>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vrsta zavarovanja: kavcijsko zavarovanje/bančna garancija)</w:t>
      </w:r>
    </w:p>
    <w:p w14:paraId="0EF6E6C5"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30FFDCFF"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ŠTEVILKA: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številka zavarovanja)</w:t>
      </w:r>
    </w:p>
    <w:p w14:paraId="62CDFCC6"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1367257A"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GARANT:</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ime in naslov zavarovalnice/banke v kraju izdaje)</w:t>
      </w:r>
    </w:p>
    <w:p w14:paraId="77158239"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0F31BACC"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NAROČNIK: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ime in naslov naročnika zavarovanja, tj. v postopku javnega naročanja izbranega ponudnika)</w:t>
      </w:r>
    </w:p>
    <w:p w14:paraId="01D7E1C8"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51FD5593"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UPRAVIČENEC:</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i/>
          <w:sz w:val="16"/>
          <w:szCs w:val="20"/>
          <w:lang w:eastAsia="sl-SI"/>
        </w:rPr>
        <w:t xml:space="preserve"> (vpiše se naročnika javnega naročila)</w:t>
      </w:r>
    </w:p>
    <w:p w14:paraId="7EC8D0C7"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78FE541B" w14:textId="77777777" w:rsidR="008A3942" w:rsidRPr="001D09B2" w:rsidRDefault="008A3942" w:rsidP="00530307">
      <w:pPr>
        <w:keepNext/>
        <w:keepLines/>
        <w:spacing w:after="0" w:line="240" w:lineRule="auto"/>
        <w:jc w:val="both"/>
        <w:rPr>
          <w:rFonts w:ascii="Tahoma" w:eastAsia="Times New Roman" w:hAnsi="Tahoma" w:cs="Tahoma"/>
          <w:i/>
          <w:sz w:val="16"/>
          <w:szCs w:val="20"/>
          <w:lang w:eastAsia="sl-SI"/>
        </w:rPr>
      </w:pPr>
      <w:r w:rsidRPr="001D09B2">
        <w:rPr>
          <w:rFonts w:ascii="Tahoma" w:eastAsia="Times New Roman" w:hAnsi="Tahoma" w:cs="Tahoma"/>
          <w:b/>
          <w:sz w:val="16"/>
          <w:szCs w:val="20"/>
          <w:lang w:eastAsia="sl-SI"/>
        </w:rPr>
        <w:t xml:space="preserve">OSNOVNI POSEL: </w:t>
      </w:r>
      <w:r w:rsidRPr="001D09B2">
        <w:rPr>
          <w:rFonts w:ascii="Tahoma" w:eastAsia="Times New Roman" w:hAnsi="Tahoma" w:cs="Tahoma"/>
          <w:sz w:val="16"/>
          <w:szCs w:val="20"/>
          <w:lang w:eastAsia="sl-SI"/>
        </w:rPr>
        <w:t>obveznost naročnika zavarovanja za odpravo napak v garancijskem roku, ki izhaja iz</w:t>
      </w:r>
      <w:r w:rsidRPr="001D09B2">
        <w:rPr>
          <w:rFonts w:ascii="Tahoma" w:eastAsia="Times New Roman" w:hAnsi="Tahoma" w:cs="Tahoma"/>
          <w:b/>
          <w:sz w:val="16"/>
          <w:szCs w:val="20"/>
          <w:lang w:eastAsia="sl-SI"/>
        </w:rPr>
        <w:t xml:space="preserve"> </w:t>
      </w:r>
      <w:r w:rsidRPr="001D09B2">
        <w:rPr>
          <w:rFonts w:ascii="Tahoma" w:eastAsia="Times New Roman" w:hAnsi="Tahoma" w:cs="Tahoma"/>
          <w:sz w:val="16"/>
          <w:szCs w:val="20"/>
          <w:lang w:eastAsia="sl-SI"/>
        </w:rPr>
        <w:t xml:space="preserve">pogodbe št.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z dne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i/>
          <w:sz w:val="16"/>
          <w:szCs w:val="20"/>
          <w:lang w:eastAsia="sl-SI"/>
        </w:rPr>
        <w:t xml:space="preserve"> (vpiše se številko in datum pogodbe o izvedbi javnega naročila, sklenjene na podlagi postopka z oznako XXXXXX) </w:t>
      </w:r>
      <w:r w:rsidRPr="001D09B2">
        <w:rPr>
          <w:rFonts w:ascii="Tahoma" w:eastAsia="Times New Roman" w:hAnsi="Tahoma" w:cs="Tahoma"/>
          <w:sz w:val="16"/>
          <w:szCs w:val="20"/>
          <w:lang w:eastAsia="sl-SI"/>
        </w:rPr>
        <w:t>za</w:t>
      </w:r>
      <w:r w:rsidRPr="001D09B2">
        <w:rPr>
          <w:rFonts w:ascii="Tahoma" w:eastAsia="Times New Roman" w:hAnsi="Tahoma" w:cs="Tahoma"/>
          <w:i/>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i/>
          <w:sz w:val="16"/>
          <w:szCs w:val="20"/>
          <w:lang w:eastAsia="sl-SI"/>
        </w:rPr>
        <w:t xml:space="preserve"> (vpiše se predmet javnega naročila)</w:t>
      </w:r>
    </w:p>
    <w:p w14:paraId="4FED8CB7"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673C1A86"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ZNESEK  IN VALUTA: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najvišji znesek s številko in besedo ter valuta)</w:t>
      </w:r>
    </w:p>
    <w:p w14:paraId="07D282EA"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31F504A1"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LISTINE, KI JIH JE POLEG IZJAVE TREBA PRILOŽITI ZAHTEVI ZA PLAČILO IN SE IZRECNO ZAHTEVAJO V SPODNJEM BESEDILU: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i/>
          <w:sz w:val="16"/>
          <w:szCs w:val="20"/>
          <w:lang w:eastAsia="sl-SI"/>
        </w:rPr>
        <w:t xml:space="preserve"> (nobena/navede se listina – npr. primopredajni/prevzemni zapisnik, zaključni obračun)</w:t>
      </w:r>
    </w:p>
    <w:p w14:paraId="1FBF621E"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0C23D345"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JEZIK V ZAHTEVANIH LISTINAH:</w:t>
      </w:r>
      <w:r w:rsidRPr="001D09B2">
        <w:rPr>
          <w:rFonts w:ascii="Tahoma" w:eastAsia="Times New Roman" w:hAnsi="Tahoma" w:cs="Tahoma"/>
          <w:sz w:val="16"/>
          <w:szCs w:val="20"/>
          <w:lang w:eastAsia="sl-SI"/>
        </w:rPr>
        <w:t xml:space="preserve"> slovenski</w:t>
      </w:r>
    </w:p>
    <w:p w14:paraId="556CC4A6"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48C0F231"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OBLIKA PREDLOŽITVE:</w:t>
      </w:r>
      <w:r w:rsidRPr="001D09B2">
        <w:rPr>
          <w:rFonts w:ascii="Tahoma" w:eastAsia="Times New Roman" w:hAnsi="Tahoma" w:cs="Tahoma"/>
          <w:sz w:val="16"/>
          <w:szCs w:val="20"/>
          <w:lang w:eastAsia="sl-SI"/>
        </w:rPr>
        <w:t xml:space="preserve"> v papirni obliki s priporočeno pošto ali katerokoli obliko hitre pošte ali v elektronski obliki po SWIFT sistemu na naslov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(navede se SWIFT naslova garanta)</w:t>
      </w:r>
    </w:p>
    <w:p w14:paraId="2D180C22"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0E962F06" w14:textId="77777777" w:rsidR="008A3942" w:rsidRPr="001D09B2" w:rsidRDefault="008A3942" w:rsidP="00530307">
      <w:pPr>
        <w:keepNext/>
        <w:keepLines/>
        <w:spacing w:after="0" w:line="240" w:lineRule="auto"/>
        <w:jc w:val="both"/>
        <w:rPr>
          <w:rFonts w:ascii="Tahoma" w:eastAsia="Times New Roman" w:hAnsi="Tahoma" w:cs="Tahoma"/>
          <w:i/>
          <w:sz w:val="16"/>
          <w:szCs w:val="20"/>
          <w:lang w:eastAsia="sl-SI"/>
        </w:rPr>
      </w:pPr>
      <w:r w:rsidRPr="001D09B2">
        <w:rPr>
          <w:rFonts w:ascii="Tahoma" w:eastAsia="Times New Roman" w:hAnsi="Tahoma" w:cs="Tahoma"/>
          <w:b/>
          <w:sz w:val="16"/>
          <w:szCs w:val="20"/>
          <w:lang w:eastAsia="sl-SI"/>
        </w:rPr>
        <w:t>KRAJ PREDLOŽITVE:</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i/>
          <w:sz w:val="16"/>
          <w:szCs w:val="20"/>
          <w:lang w:eastAsia="sl-SI"/>
        </w:rPr>
        <w:t xml:space="preserve"> (garant vpiše naslov podružnice, kjer se opravi predložitev papirnih listin, ali elektronski naslov za predložitev v elektronski obliki, kot na primer garantov SWIFT naslov)</w:t>
      </w:r>
      <w:r w:rsidRPr="001D09B2">
        <w:rPr>
          <w:rFonts w:ascii="Tahoma" w:eastAsia="Times New Roman" w:hAnsi="Tahoma" w:cs="Tahoma"/>
          <w:sz w:val="16"/>
          <w:szCs w:val="20"/>
          <w:lang w:eastAsia="sl-SI"/>
        </w:rPr>
        <w:t xml:space="preserve"> Ne glede na navedeno, se predložitev papirnih listin lahko opravi v katerikoli podružnici garanta na območju Republike Slovenije.</w:t>
      </w:r>
    </w:p>
    <w:p w14:paraId="3296B546"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5AB50BD4"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 xml:space="preserve">DATUM VELJAVNOSTI: </w:t>
      </w:r>
      <w:r w:rsidRPr="001D09B2">
        <w:rPr>
          <w:rFonts w:ascii="Tahoma" w:eastAsia="Times New Roman" w:hAnsi="Tahoma" w:cs="Tahoma"/>
          <w:sz w:val="16"/>
          <w:szCs w:val="20"/>
          <w:lang w:eastAsia="sl-SI"/>
        </w:rPr>
        <w:fldChar w:fldCharType="begin">
          <w:ffData>
            <w:name w:val="Besedilo2"/>
            <w:enabled/>
            <w:calcOnExit w:val="0"/>
            <w:textInput>
              <w:default w:val="DD. MM. LLLL"/>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noProof/>
          <w:sz w:val="16"/>
          <w:szCs w:val="20"/>
          <w:lang w:eastAsia="sl-SI"/>
        </w:rPr>
        <w:t>DD. MM. LLLL</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datum zapadlosti zavarovanja)</w:t>
      </w:r>
    </w:p>
    <w:p w14:paraId="6E93B634"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33C1E233"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b/>
          <w:sz w:val="16"/>
          <w:szCs w:val="20"/>
          <w:lang w:eastAsia="sl-SI"/>
        </w:rPr>
        <w:t>STRANKA, KI JE DOLŽNA PLAČATI STROŠKE:</w:t>
      </w:r>
      <w:r w:rsidRPr="001D09B2">
        <w:rPr>
          <w:rFonts w:ascii="Tahoma" w:eastAsia="Times New Roman" w:hAnsi="Tahoma" w:cs="Tahoma"/>
          <w:sz w:val="16"/>
          <w:szCs w:val="20"/>
          <w:lang w:eastAsia="sl-SI"/>
        </w:rPr>
        <w:t xml:space="preserve"> </w:t>
      </w:r>
      <w:r w:rsidRPr="001D09B2">
        <w:rPr>
          <w:rFonts w:ascii="Tahoma" w:eastAsia="Times New Roman" w:hAnsi="Tahoma" w:cs="Tahoma"/>
          <w:sz w:val="16"/>
          <w:szCs w:val="20"/>
          <w:lang w:eastAsia="sl-SI"/>
        </w:rPr>
        <w:fldChar w:fldCharType="begin">
          <w:ffData>
            <w:name w:val="Besedilo2"/>
            <w:enabled/>
            <w:calcOnExit w:val="0"/>
            <w:textInput/>
          </w:ffData>
        </w:fldChar>
      </w:r>
      <w:r w:rsidRPr="001D09B2">
        <w:rPr>
          <w:rFonts w:ascii="Tahoma" w:eastAsia="Times New Roman" w:hAnsi="Tahoma" w:cs="Tahoma"/>
          <w:sz w:val="16"/>
          <w:szCs w:val="20"/>
          <w:lang w:eastAsia="sl-SI"/>
        </w:rPr>
        <w:instrText xml:space="preserve"> FORMTEXT </w:instrText>
      </w:r>
      <w:r w:rsidRPr="001D09B2">
        <w:rPr>
          <w:rFonts w:ascii="Tahoma" w:eastAsia="Times New Roman" w:hAnsi="Tahoma" w:cs="Tahoma"/>
          <w:sz w:val="16"/>
          <w:szCs w:val="20"/>
          <w:lang w:eastAsia="sl-SI"/>
        </w:rPr>
      </w:r>
      <w:r w:rsidRPr="001D09B2">
        <w:rPr>
          <w:rFonts w:ascii="Tahoma" w:eastAsia="Times New Roman" w:hAnsi="Tahoma" w:cs="Tahoma"/>
          <w:sz w:val="16"/>
          <w:szCs w:val="20"/>
          <w:lang w:eastAsia="sl-SI"/>
        </w:rPr>
        <w:fldChar w:fldCharType="separate"/>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t> </w:t>
      </w:r>
      <w:r w:rsidRPr="001D09B2">
        <w:rPr>
          <w:rFonts w:ascii="Tahoma" w:eastAsia="Times New Roman" w:hAnsi="Tahoma" w:cs="Tahoma"/>
          <w:sz w:val="16"/>
          <w:szCs w:val="20"/>
          <w:lang w:eastAsia="sl-SI"/>
        </w:rPr>
        <w:fldChar w:fldCharType="end"/>
      </w:r>
      <w:r w:rsidRPr="001D09B2">
        <w:rPr>
          <w:rFonts w:ascii="Tahoma" w:eastAsia="Times New Roman" w:hAnsi="Tahoma" w:cs="Tahoma"/>
          <w:sz w:val="16"/>
          <w:szCs w:val="20"/>
          <w:lang w:eastAsia="sl-SI"/>
        </w:rPr>
        <w:t xml:space="preserve"> </w:t>
      </w:r>
      <w:r w:rsidRPr="001D09B2">
        <w:rPr>
          <w:rFonts w:ascii="Tahoma" w:eastAsia="Times New Roman" w:hAnsi="Tahoma" w:cs="Tahoma"/>
          <w:i/>
          <w:sz w:val="16"/>
          <w:szCs w:val="20"/>
          <w:lang w:eastAsia="sl-SI"/>
        </w:rPr>
        <w:t>(vpiše se ime naročnika zavarovanja, tj. v postopku javnega naročanja izbranega ponudnika)</w:t>
      </w:r>
    </w:p>
    <w:p w14:paraId="300F9B5D"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61C81AA5"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 xml:space="preserve">Kot garant se s tem zavarovanjem nepreklicno zavezujemo, da bomo upravičencu </w:t>
      </w:r>
      <w:r w:rsidR="00917875" w:rsidRPr="001D09B2">
        <w:rPr>
          <w:rFonts w:ascii="Tahoma" w:eastAsia="Times New Roman" w:hAnsi="Tahoma" w:cs="Tahoma"/>
          <w:sz w:val="16"/>
          <w:szCs w:val="20"/>
          <w:lang w:eastAsia="sl-SI"/>
        </w:rPr>
        <w:t xml:space="preserve">brezpogojno in na prvi poziv </w:t>
      </w:r>
      <w:r w:rsidRPr="001D09B2">
        <w:rPr>
          <w:rFonts w:ascii="Tahoma" w:eastAsia="Times New Roman" w:hAnsi="Tahoma" w:cs="Tahoma"/>
          <w:sz w:val="16"/>
          <w:szCs w:val="20"/>
          <w:lang w:eastAsia="sl-SI"/>
        </w:rPr>
        <w:t>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54B3204E" w14:textId="77777777" w:rsidR="008A3942" w:rsidRPr="001D09B2" w:rsidRDefault="008A3942" w:rsidP="00530307">
      <w:pPr>
        <w:keepNext/>
        <w:keepLines/>
        <w:spacing w:after="0" w:line="240" w:lineRule="auto"/>
        <w:jc w:val="both"/>
        <w:rPr>
          <w:rFonts w:ascii="Tahoma" w:eastAsia="Times New Roman" w:hAnsi="Tahoma" w:cs="Tahoma"/>
          <w:sz w:val="16"/>
          <w:szCs w:val="20"/>
          <w:lang w:eastAsia="sl-SI"/>
        </w:rPr>
      </w:pPr>
    </w:p>
    <w:p w14:paraId="76EB2D8B"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Katerokoli zahtevo za plačilo po tem zavarovanju moramo prejeti na datum veljavnosti zavarovanja ali pred njim v zgoraj navedenem kraju predložitve.</w:t>
      </w:r>
    </w:p>
    <w:p w14:paraId="373F2C33"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0D8F805D"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Morebitne spore v zvezi s tem zavarovanjem rešuje stvarno pristojno sodišče v Ljubljani po slovenskem pravu.</w:t>
      </w:r>
    </w:p>
    <w:p w14:paraId="553C2F79"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00F61DF0"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1D09B2">
        <w:rPr>
          <w:rFonts w:ascii="Tahoma" w:eastAsia="Times New Roman" w:hAnsi="Tahoma" w:cs="Tahoma"/>
          <w:sz w:val="16"/>
          <w:szCs w:val="20"/>
          <w:lang w:eastAsia="sl-SI"/>
        </w:rPr>
        <w:t>Za to zavarovanje veljajo Enotna pravila za garancije na poziv (EPGP) revizija iz leta 2010, izdana pri MTZ pod št. 758.</w:t>
      </w:r>
    </w:p>
    <w:p w14:paraId="7CE71FA7" w14:textId="77777777" w:rsidR="008A3942" w:rsidRPr="001D09B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49B654F6" w14:textId="77777777" w:rsidR="008A3942" w:rsidRDefault="008A394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ahoma" w:eastAsia="Times New Roman" w:hAnsi="Tahoma" w:cs="Tahoma"/>
          <w:sz w:val="16"/>
          <w:szCs w:val="20"/>
          <w:lang w:eastAsia="sl-SI"/>
        </w:rPr>
      </w:pP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t xml:space="preserve">      garant</w:t>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r>
      <w:r w:rsidRPr="001D09B2">
        <w:rPr>
          <w:rFonts w:ascii="Tahoma" w:eastAsia="Times New Roman" w:hAnsi="Tahoma" w:cs="Tahoma"/>
          <w:sz w:val="16"/>
          <w:szCs w:val="20"/>
          <w:lang w:eastAsia="sl-SI"/>
        </w:rPr>
        <w:tab/>
        <w:t>(žig in podpis)</w:t>
      </w:r>
    </w:p>
    <w:p w14:paraId="72E63A28" w14:textId="77777777" w:rsidR="001D09B2" w:rsidRDefault="001D09B2" w:rsidP="00530307">
      <w:pPr>
        <w:keepNext/>
        <w:keepLines/>
        <w:spacing w:after="0" w:line="240" w:lineRule="auto"/>
        <w:jc w:val="both"/>
        <w:rPr>
          <w:rFonts w:ascii="Tahoma" w:hAnsi="Tahoma" w:cs="Tahoma"/>
          <w:b/>
          <w:i/>
          <w:sz w:val="14"/>
          <w:szCs w:val="16"/>
        </w:rPr>
      </w:pPr>
    </w:p>
    <w:p w14:paraId="34006005" w14:textId="77777777" w:rsidR="001D09B2" w:rsidRDefault="001D09B2" w:rsidP="00530307">
      <w:pPr>
        <w:keepNext/>
        <w:keepLines/>
        <w:spacing w:after="0" w:line="240" w:lineRule="auto"/>
        <w:jc w:val="both"/>
      </w:pPr>
    </w:p>
    <w:p w14:paraId="0D7068CD" w14:textId="77777777" w:rsidR="001D09B2" w:rsidRPr="001D09B2" w:rsidRDefault="001D09B2" w:rsidP="0053030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ahoma" w:eastAsia="Times New Roman" w:hAnsi="Tahoma" w:cs="Tahoma"/>
          <w:sz w:val="16"/>
          <w:szCs w:val="20"/>
          <w:lang w:eastAsia="sl-SI"/>
        </w:rPr>
      </w:pPr>
    </w:p>
    <w:sectPr w:rsidR="001D09B2" w:rsidRPr="001D09B2" w:rsidSect="00D03647">
      <w:headerReference w:type="default" r:id="rId21"/>
      <w:footerReference w:type="default" r:id="rId22"/>
      <w:headerReference w:type="first" r:id="rId23"/>
      <w:footerReference w:type="first" r:id="rId24"/>
      <w:type w:val="continuous"/>
      <w:pgSz w:w="11906" w:h="16838" w:code="9"/>
      <w:pgMar w:top="1134" w:right="1134" w:bottom="1134" w:left="1418" w:header="567" w:footer="22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566E7" w14:textId="77777777" w:rsidR="00DB13BE" w:rsidRDefault="00DB13BE">
      <w:pPr>
        <w:spacing w:after="0" w:line="240" w:lineRule="auto"/>
      </w:pPr>
      <w:r>
        <w:separator/>
      </w:r>
    </w:p>
  </w:endnote>
  <w:endnote w:type="continuationSeparator" w:id="0">
    <w:p w14:paraId="2303A72F" w14:textId="77777777" w:rsidR="00DB13BE" w:rsidRDefault="00DB13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Times New Roman"/>
    <w:charset w:val="80"/>
    <w:family w:val="auto"/>
    <w:pitch w:val="default"/>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77B80" w14:textId="1AAFF484" w:rsidR="00CA1DFA" w:rsidRPr="00941BDE" w:rsidRDefault="00CA1DFA">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391977">
      <w:rPr>
        <w:rFonts w:ascii="Tahoma" w:hAnsi="Tahoma" w:cs="Tahoma"/>
        <w:bCs/>
        <w:noProof/>
        <w:sz w:val="18"/>
      </w:rPr>
      <w:t>51</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391977">
      <w:rPr>
        <w:rFonts w:ascii="Tahoma" w:hAnsi="Tahoma" w:cs="Tahoma"/>
        <w:bCs/>
        <w:noProof/>
        <w:sz w:val="18"/>
      </w:rPr>
      <w:t>70</w:t>
    </w:r>
    <w:r w:rsidRPr="00941BDE">
      <w:rPr>
        <w:rFonts w:ascii="Tahoma" w:hAnsi="Tahoma" w:cs="Tahoma"/>
        <w:bCs/>
        <w:sz w:val="18"/>
        <w:szCs w:val="24"/>
      </w:rPr>
      <w:fldChar w:fldCharType="end"/>
    </w:r>
  </w:p>
  <w:p w14:paraId="38A9C8DF" w14:textId="77777777" w:rsidR="00CA1DFA" w:rsidRPr="007653AE" w:rsidRDefault="00CA1DFA"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A9406" w14:textId="77777777" w:rsidR="00CA1DFA" w:rsidRPr="00CD2C73" w:rsidRDefault="00CA1DFA" w:rsidP="00002015">
    <w:pPr>
      <w:pStyle w:val="Noga"/>
      <w:tabs>
        <w:tab w:val="clear" w:pos="9072"/>
      </w:tabs>
      <w:jc w:val="right"/>
    </w:pPr>
    <w:r w:rsidRPr="005332C6">
      <w:rPr>
        <w:noProof/>
        <w:sz w:val="16"/>
        <w:szCs w:val="16"/>
        <w:lang w:val="sl-SI" w:eastAsia="sl-SI"/>
      </w:rPr>
      <w:drawing>
        <wp:inline distT="0" distB="0" distL="0" distR="0" wp14:anchorId="1BF6829B" wp14:editId="5AFD37E5">
          <wp:extent cx="2432685" cy="783270"/>
          <wp:effectExtent l="0" t="0" r="5715" b="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BEBA8EAE-BF5A-486C-A8C5-ECC9F3942E4B}">
                        <a14:imgProps xmlns:a14="http://schemas.microsoft.com/office/drawing/2010/main">
                          <a14:imgLayer r:embed="rId2">
                            <a14:imgEffect>
                              <a14:sharpenSoften amount="50000"/>
                            </a14:imgEffect>
                          </a14:imgLayer>
                        </a14:imgProps>
                      </a:ext>
                    </a:extLst>
                  </a:blip>
                  <a:stretch>
                    <a:fillRect/>
                  </a:stretch>
                </pic:blipFill>
                <pic:spPr>
                  <a:xfrm>
                    <a:off x="0" y="0"/>
                    <a:ext cx="2432685" cy="78327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C99309" w14:textId="77777777" w:rsidR="00DB13BE" w:rsidRDefault="00DB13BE">
      <w:pPr>
        <w:spacing w:after="0" w:line="240" w:lineRule="auto"/>
      </w:pPr>
      <w:r>
        <w:separator/>
      </w:r>
    </w:p>
  </w:footnote>
  <w:footnote w:type="continuationSeparator" w:id="0">
    <w:p w14:paraId="5741D5C7" w14:textId="77777777" w:rsidR="00DB13BE" w:rsidRDefault="00DB13BE">
      <w:pPr>
        <w:spacing w:after="0" w:line="240" w:lineRule="auto"/>
      </w:pPr>
      <w:r>
        <w:continuationSeparator/>
      </w:r>
    </w:p>
  </w:footnote>
  <w:footnote w:id="1">
    <w:p w14:paraId="3F561FE3" w14:textId="77777777" w:rsidR="00CA1DFA" w:rsidRPr="009779A4" w:rsidRDefault="00CA1DFA" w:rsidP="000E30A4">
      <w:pPr>
        <w:pStyle w:val="Sprotnaopomba-besedilo"/>
        <w:spacing w:after="0" w:line="240" w:lineRule="aut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p>
  </w:footnote>
  <w:footnote w:id="2">
    <w:p w14:paraId="66121D2E" w14:textId="77777777" w:rsidR="00CA1DFA" w:rsidRPr="00540EB2" w:rsidRDefault="00CA1DFA" w:rsidP="000E30A4">
      <w:pPr>
        <w:pStyle w:val="Sprotnaopomba-besedilo"/>
        <w:spacing w:after="0" w:line="240" w:lineRule="auto"/>
        <w:jc w:val="both"/>
        <w:rPr>
          <w:rFonts w:ascii="Tahoma" w:hAnsi="Tahoma" w:cs="Tahoma"/>
          <w:sz w:val="14"/>
        </w:rPr>
      </w:pPr>
      <w:r>
        <w:rPr>
          <w:rFonts w:ascii="Tahoma" w:hAnsi="Tahoma" w:cs="Tahoma"/>
          <w:sz w:val="16"/>
          <w:vertAlign w:val="superscript"/>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43E4A" w14:textId="77777777" w:rsidR="00CA1DFA" w:rsidRDefault="00CA1DFA" w:rsidP="00DC663E">
    <w:pPr>
      <w:pStyle w:val="Glava"/>
      <w:jc w:val="center"/>
    </w:pPr>
    <w:r>
      <w:rPr>
        <w:noProof/>
        <w:lang w:val="sl-SI" w:eastAsia="sl-SI"/>
      </w:rPr>
      <w:drawing>
        <wp:inline distT="0" distB="0" distL="0" distR="0" wp14:anchorId="07F79DA6" wp14:editId="41679F67">
          <wp:extent cx="825500" cy="613410"/>
          <wp:effectExtent l="0" t="0" r="0" b="0"/>
          <wp:docPr id="3"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96577" w14:textId="77777777" w:rsidR="00CA1DFA" w:rsidRDefault="00CA1DFA" w:rsidP="00002015">
    <w:pPr>
      <w:pStyle w:val="Glava"/>
      <w:keepLines/>
      <w:widowControl w:val="0"/>
      <w:tabs>
        <w:tab w:val="clear" w:pos="4536"/>
        <w:tab w:val="center" w:pos="8080"/>
      </w:tabs>
      <w:ind w:right="-1134"/>
    </w:pPr>
    <w:r>
      <w:tab/>
    </w:r>
    <w:r>
      <w:rPr>
        <w:noProof/>
        <w:lang w:val="sl-SI" w:eastAsia="sl-SI"/>
      </w:rPr>
      <w:drawing>
        <wp:inline distT="0" distB="0" distL="0" distR="0" wp14:anchorId="3F5B11CD" wp14:editId="23C6C815">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2B7681A4" w14:textId="77777777" w:rsidR="00CA1DFA" w:rsidRPr="00002015" w:rsidRDefault="00CA1DFA" w:rsidP="00002015">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50CE034"/>
    <w:lvl w:ilvl="0">
      <w:numFmt w:val="decimal"/>
      <w:lvlText w:val="*"/>
      <w:lvlJc w:val="left"/>
    </w:lvl>
  </w:abstractNum>
  <w:abstractNum w:abstractNumId="1"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3"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4"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7"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8"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1"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2"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4"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08932468"/>
    <w:multiLevelType w:val="hybridMultilevel"/>
    <w:tmpl w:val="C8B0B57E"/>
    <w:lvl w:ilvl="0" w:tplc="FFFFFFFF">
      <w:start w:val="1"/>
      <w:numFmt w:val="bullet"/>
      <w:lvlText w:val="o"/>
      <w:lvlJc w:val="left"/>
      <w:pPr>
        <w:tabs>
          <w:tab w:val="num" w:pos="1068"/>
        </w:tabs>
        <w:ind w:left="1068" w:hanging="360"/>
      </w:pPr>
      <w:rPr>
        <w:rFonts w:ascii="Courier New" w:hAnsi="Courier New" w:cs="Courier New" w:hint="default"/>
      </w:rPr>
    </w:lvl>
    <w:lvl w:ilvl="1" w:tplc="FFFFFFFF">
      <w:start w:val="1"/>
      <w:numFmt w:val="bullet"/>
      <w:lvlText w:val="o"/>
      <w:lvlJc w:val="left"/>
      <w:pPr>
        <w:tabs>
          <w:tab w:val="num" w:pos="1788"/>
        </w:tabs>
        <w:ind w:left="1788" w:hanging="360"/>
      </w:pPr>
      <w:rPr>
        <w:rFonts w:ascii="Courier New" w:hAnsi="Courier New" w:cs="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6"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176E1234"/>
    <w:multiLevelType w:val="hybridMultilevel"/>
    <w:tmpl w:val="251E562C"/>
    <w:lvl w:ilvl="0" w:tplc="04090019">
      <w:start w:val="1"/>
      <w:numFmt w:val="lowerLetter"/>
      <w:lvlText w:val="%1."/>
      <w:lvlJc w:val="left"/>
      <w:pPr>
        <w:ind w:left="1146" w:hanging="360"/>
      </w:pPr>
      <w:rPr>
        <w:rFonts w:hint="default"/>
        <w:b w:val="0"/>
      </w:rPr>
    </w:lvl>
    <w:lvl w:ilvl="1" w:tplc="04240019">
      <w:start w:val="1"/>
      <w:numFmt w:val="lowerLetter"/>
      <w:lvlText w:val="%2."/>
      <w:lvlJc w:val="left"/>
      <w:pPr>
        <w:ind w:left="1866" w:hanging="360"/>
      </w:pPr>
    </w:lvl>
    <w:lvl w:ilvl="2" w:tplc="0424001B" w:tentative="1">
      <w:start w:val="1"/>
      <w:numFmt w:val="lowerRoman"/>
      <w:lvlText w:val="%3."/>
      <w:lvlJc w:val="right"/>
      <w:pPr>
        <w:ind w:left="2586" w:hanging="180"/>
      </w:pPr>
    </w:lvl>
    <w:lvl w:ilvl="3" w:tplc="0424000F" w:tentative="1">
      <w:start w:val="1"/>
      <w:numFmt w:val="decimal"/>
      <w:lvlText w:val="%4."/>
      <w:lvlJc w:val="left"/>
      <w:pPr>
        <w:ind w:left="3306" w:hanging="360"/>
      </w:pPr>
    </w:lvl>
    <w:lvl w:ilvl="4" w:tplc="04240019" w:tentative="1">
      <w:start w:val="1"/>
      <w:numFmt w:val="lowerLetter"/>
      <w:lvlText w:val="%5."/>
      <w:lvlJc w:val="left"/>
      <w:pPr>
        <w:ind w:left="4026" w:hanging="360"/>
      </w:pPr>
    </w:lvl>
    <w:lvl w:ilvl="5" w:tplc="0424001B" w:tentative="1">
      <w:start w:val="1"/>
      <w:numFmt w:val="lowerRoman"/>
      <w:lvlText w:val="%6."/>
      <w:lvlJc w:val="right"/>
      <w:pPr>
        <w:ind w:left="4746" w:hanging="180"/>
      </w:pPr>
    </w:lvl>
    <w:lvl w:ilvl="6" w:tplc="0424000F" w:tentative="1">
      <w:start w:val="1"/>
      <w:numFmt w:val="decimal"/>
      <w:lvlText w:val="%7."/>
      <w:lvlJc w:val="left"/>
      <w:pPr>
        <w:ind w:left="5466" w:hanging="360"/>
      </w:pPr>
    </w:lvl>
    <w:lvl w:ilvl="7" w:tplc="04240019" w:tentative="1">
      <w:start w:val="1"/>
      <w:numFmt w:val="lowerLetter"/>
      <w:lvlText w:val="%8."/>
      <w:lvlJc w:val="left"/>
      <w:pPr>
        <w:ind w:left="6186" w:hanging="360"/>
      </w:pPr>
    </w:lvl>
    <w:lvl w:ilvl="8" w:tplc="0424001B" w:tentative="1">
      <w:start w:val="1"/>
      <w:numFmt w:val="lowerRoman"/>
      <w:lvlText w:val="%9."/>
      <w:lvlJc w:val="right"/>
      <w:pPr>
        <w:ind w:left="6906" w:hanging="180"/>
      </w:pPr>
    </w:lvl>
  </w:abstractNum>
  <w:abstractNum w:abstractNumId="19"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1"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2"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3"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25"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8C17325"/>
    <w:multiLevelType w:val="hybridMultilevel"/>
    <w:tmpl w:val="33FA48A0"/>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91938DC"/>
    <w:multiLevelType w:val="hybridMultilevel"/>
    <w:tmpl w:val="F12CEA4C"/>
    <w:lvl w:ilvl="0" w:tplc="EAF8B758">
      <w:start w:val="1"/>
      <w:numFmt w:val="lowerLetter"/>
      <w:lvlText w:val="%1)"/>
      <w:lvlJc w:val="left"/>
      <w:pPr>
        <w:ind w:left="720" w:hanging="360"/>
      </w:pPr>
      <w:rPr>
        <w:rFonts w:ascii="Tahoma" w:eastAsia="Times New Roman" w:hAnsi="Tahoma" w:cs="Tahoma"/>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8"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30" w15:restartNumberingAfterBreak="0">
    <w:nsid w:val="3D2F047C"/>
    <w:multiLevelType w:val="hybridMultilevel"/>
    <w:tmpl w:val="535ED454"/>
    <w:lvl w:ilvl="0" w:tplc="04240001">
      <w:start w:val="1"/>
      <w:numFmt w:val="bullet"/>
      <w:lvlText w:val=""/>
      <w:lvlJc w:val="left"/>
      <w:pPr>
        <w:ind w:left="720" w:hanging="360"/>
      </w:pPr>
      <w:rPr>
        <w:rFonts w:ascii="Symbol" w:hAnsi="Symbo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32" w15:restartNumberingAfterBreak="0">
    <w:nsid w:val="424A6412"/>
    <w:multiLevelType w:val="hybridMultilevel"/>
    <w:tmpl w:val="94E497B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4" w15:restartNumberingAfterBreak="0">
    <w:nsid w:val="4930078B"/>
    <w:multiLevelType w:val="hybridMultilevel"/>
    <w:tmpl w:val="43F6886C"/>
    <w:lvl w:ilvl="0" w:tplc="1360C6C4">
      <w:start w:val="1"/>
      <w:numFmt w:val="bullet"/>
      <w:lvlText w:val=""/>
      <w:lvlJc w:val="left"/>
      <w:pPr>
        <w:ind w:left="790" w:hanging="360"/>
      </w:pPr>
      <w:rPr>
        <w:rFonts w:ascii="Symbol" w:hAnsi="Symbol" w:hint="default"/>
      </w:rPr>
    </w:lvl>
    <w:lvl w:ilvl="1" w:tplc="04240003" w:tentative="1">
      <w:start w:val="1"/>
      <w:numFmt w:val="bullet"/>
      <w:lvlText w:val="o"/>
      <w:lvlJc w:val="left"/>
      <w:pPr>
        <w:ind w:left="1510" w:hanging="360"/>
      </w:pPr>
      <w:rPr>
        <w:rFonts w:ascii="Courier New" w:hAnsi="Courier New" w:cs="Courier New" w:hint="default"/>
      </w:rPr>
    </w:lvl>
    <w:lvl w:ilvl="2" w:tplc="04240005" w:tentative="1">
      <w:start w:val="1"/>
      <w:numFmt w:val="bullet"/>
      <w:lvlText w:val=""/>
      <w:lvlJc w:val="left"/>
      <w:pPr>
        <w:ind w:left="2230" w:hanging="360"/>
      </w:pPr>
      <w:rPr>
        <w:rFonts w:ascii="Wingdings" w:hAnsi="Wingdings" w:hint="default"/>
      </w:rPr>
    </w:lvl>
    <w:lvl w:ilvl="3" w:tplc="04240001" w:tentative="1">
      <w:start w:val="1"/>
      <w:numFmt w:val="bullet"/>
      <w:lvlText w:val=""/>
      <w:lvlJc w:val="left"/>
      <w:pPr>
        <w:ind w:left="2950" w:hanging="360"/>
      </w:pPr>
      <w:rPr>
        <w:rFonts w:ascii="Symbol" w:hAnsi="Symbol" w:hint="default"/>
      </w:rPr>
    </w:lvl>
    <w:lvl w:ilvl="4" w:tplc="04240003" w:tentative="1">
      <w:start w:val="1"/>
      <w:numFmt w:val="bullet"/>
      <w:lvlText w:val="o"/>
      <w:lvlJc w:val="left"/>
      <w:pPr>
        <w:ind w:left="3670" w:hanging="360"/>
      </w:pPr>
      <w:rPr>
        <w:rFonts w:ascii="Courier New" w:hAnsi="Courier New" w:cs="Courier New" w:hint="default"/>
      </w:rPr>
    </w:lvl>
    <w:lvl w:ilvl="5" w:tplc="04240005" w:tentative="1">
      <w:start w:val="1"/>
      <w:numFmt w:val="bullet"/>
      <w:lvlText w:val=""/>
      <w:lvlJc w:val="left"/>
      <w:pPr>
        <w:ind w:left="4390" w:hanging="360"/>
      </w:pPr>
      <w:rPr>
        <w:rFonts w:ascii="Wingdings" w:hAnsi="Wingdings" w:hint="default"/>
      </w:rPr>
    </w:lvl>
    <w:lvl w:ilvl="6" w:tplc="04240001" w:tentative="1">
      <w:start w:val="1"/>
      <w:numFmt w:val="bullet"/>
      <w:lvlText w:val=""/>
      <w:lvlJc w:val="left"/>
      <w:pPr>
        <w:ind w:left="5110" w:hanging="360"/>
      </w:pPr>
      <w:rPr>
        <w:rFonts w:ascii="Symbol" w:hAnsi="Symbol" w:hint="default"/>
      </w:rPr>
    </w:lvl>
    <w:lvl w:ilvl="7" w:tplc="04240003" w:tentative="1">
      <w:start w:val="1"/>
      <w:numFmt w:val="bullet"/>
      <w:lvlText w:val="o"/>
      <w:lvlJc w:val="left"/>
      <w:pPr>
        <w:ind w:left="5830" w:hanging="360"/>
      </w:pPr>
      <w:rPr>
        <w:rFonts w:ascii="Courier New" w:hAnsi="Courier New" w:cs="Courier New" w:hint="default"/>
      </w:rPr>
    </w:lvl>
    <w:lvl w:ilvl="8" w:tplc="04240005" w:tentative="1">
      <w:start w:val="1"/>
      <w:numFmt w:val="bullet"/>
      <w:lvlText w:val=""/>
      <w:lvlJc w:val="left"/>
      <w:pPr>
        <w:ind w:left="6550" w:hanging="360"/>
      </w:pPr>
      <w:rPr>
        <w:rFonts w:ascii="Wingdings" w:hAnsi="Wingdings" w:hint="default"/>
      </w:rPr>
    </w:lvl>
  </w:abstractNum>
  <w:abstractNum w:abstractNumId="35" w15:restartNumberingAfterBreak="0">
    <w:nsid w:val="55CF3719"/>
    <w:multiLevelType w:val="hybridMultilevel"/>
    <w:tmpl w:val="878A23C0"/>
    <w:lvl w:ilvl="0" w:tplc="99BC26A6">
      <w:start w:val="1"/>
      <w:numFmt w:val="bullet"/>
      <w:lvlText w:val="-"/>
      <w:lvlJc w:val="left"/>
      <w:pPr>
        <w:tabs>
          <w:tab w:val="num" w:pos="360"/>
        </w:tabs>
        <w:ind w:left="360" w:hanging="360"/>
      </w:pPr>
      <w:rPr>
        <w:rFonts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630755A4"/>
    <w:multiLevelType w:val="hybridMultilevel"/>
    <w:tmpl w:val="6CBE1C84"/>
    <w:lvl w:ilvl="0" w:tplc="9C7497D4">
      <w:start w:val="1"/>
      <w:numFmt w:val="decimal"/>
      <w:lvlText w:val="%1."/>
      <w:lvlJc w:val="center"/>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0" w15:restartNumberingAfterBreak="0">
    <w:nsid w:val="6A1445A8"/>
    <w:multiLevelType w:val="hybridMultilevel"/>
    <w:tmpl w:val="6FEC2E82"/>
    <w:lvl w:ilvl="0" w:tplc="5DE0EC72">
      <w:start w:val="10"/>
      <w:numFmt w:val="bullet"/>
      <w:lvlText w:val="-"/>
      <w:lvlJc w:val="left"/>
      <w:pPr>
        <w:tabs>
          <w:tab w:val="num" w:pos="360"/>
        </w:tabs>
        <w:ind w:left="357" w:hanging="357"/>
      </w:pPr>
      <w:rPr>
        <w:rFonts w:hint="default"/>
      </w:rPr>
    </w:lvl>
    <w:lvl w:ilvl="1" w:tplc="0424000F">
      <w:start w:val="1"/>
      <w:numFmt w:val="bullet"/>
      <w:lvlText w:val="o"/>
      <w:lvlJc w:val="left"/>
      <w:pPr>
        <w:tabs>
          <w:tab w:val="num" w:pos="1440"/>
        </w:tabs>
        <w:ind w:left="1440" w:hanging="360"/>
      </w:pPr>
      <w:rPr>
        <w:rFonts w:ascii="Tahoma" w:hAnsi="Tahoma" w:cs="Tahoma"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2"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7D0E4883"/>
    <w:multiLevelType w:val="hybridMultilevel"/>
    <w:tmpl w:val="FD0A2E4E"/>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7E35008E"/>
    <w:multiLevelType w:val="hybridMultilevel"/>
    <w:tmpl w:val="C53661B2"/>
    <w:lvl w:ilvl="0" w:tplc="20968BD4">
      <w:start w:val="1"/>
      <w:numFmt w:val="decimal"/>
      <w:lvlText w:val="%1."/>
      <w:lvlJc w:val="left"/>
      <w:pPr>
        <w:ind w:left="1065" w:hanging="705"/>
      </w:pPr>
      <w:rPr>
        <w:rFonts w:hint="default"/>
      </w:rPr>
    </w:lvl>
    <w:lvl w:ilvl="1" w:tplc="B6FED3B4">
      <w:start w:val="1"/>
      <w:numFmt w:val="lowerLetter"/>
      <w:lvlText w:val="%2."/>
      <w:lvlJc w:val="left"/>
      <w:pPr>
        <w:ind w:left="1785" w:hanging="705"/>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7"/>
  </w:num>
  <w:num w:numId="2">
    <w:abstractNumId w:val="20"/>
  </w:num>
  <w:num w:numId="3">
    <w:abstractNumId w:val="33"/>
  </w:num>
  <w:num w:numId="4">
    <w:abstractNumId w:val="25"/>
  </w:num>
  <w:num w:numId="5">
    <w:abstractNumId w:val="13"/>
  </w:num>
  <w:num w:numId="6">
    <w:abstractNumId w:val="29"/>
  </w:num>
  <w:num w:numId="7">
    <w:abstractNumId w:val="31"/>
  </w:num>
  <w:num w:numId="8">
    <w:abstractNumId w:val="39"/>
  </w:num>
  <w:num w:numId="9">
    <w:abstractNumId w:val="22"/>
  </w:num>
  <w:num w:numId="10">
    <w:abstractNumId w:val="21"/>
  </w:num>
  <w:num w:numId="11">
    <w:abstractNumId w:val="28"/>
  </w:num>
  <w:num w:numId="12">
    <w:abstractNumId w:val="38"/>
  </w:num>
  <w:num w:numId="13">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 w:numId="14">
    <w:abstractNumId w:val="37"/>
  </w:num>
  <w:num w:numId="15">
    <w:abstractNumId w:val="34"/>
  </w:num>
  <w:num w:numId="16">
    <w:abstractNumId w:val="24"/>
  </w:num>
  <w:num w:numId="17">
    <w:abstractNumId w:val="40"/>
  </w:num>
  <w:num w:numId="18">
    <w:abstractNumId w:val="36"/>
  </w:num>
  <w:num w:numId="19">
    <w:abstractNumId w:val="42"/>
  </w:num>
  <w:num w:numId="20">
    <w:abstractNumId w:val="12"/>
  </w:num>
  <w:num w:numId="21">
    <w:abstractNumId w:val="43"/>
  </w:num>
  <w:num w:numId="22">
    <w:abstractNumId w:val="16"/>
  </w:num>
  <w:num w:numId="23">
    <w:abstractNumId w:val="41"/>
  </w:num>
  <w:num w:numId="24">
    <w:abstractNumId w:val="23"/>
  </w:num>
  <w:num w:numId="25">
    <w:abstractNumId w:val="15"/>
  </w:num>
  <w:num w:numId="26">
    <w:abstractNumId w:val="18"/>
  </w:num>
  <w:num w:numId="27">
    <w:abstractNumId w:val="14"/>
  </w:num>
  <w:num w:numId="28">
    <w:abstractNumId w:val="19"/>
  </w:num>
  <w:num w:numId="29">
    <w:abstractNumId w:val="26"/>
  </w:num>
  <w:num w:numId="30">
    <w:abstractNumId w:val="35"/>
  </w:num>
  <w:num w:numId="31">
    <w:abstractNumId w:val="27"/>
    <w:lvlOverride w:ilvl="0">
      <w:startOverride w:val="1"/>
    </w:lvlOverride>
    <w:lvlOverride w:ilvl="1"/>
    <w:lvlOverride w:ilvl="2"/>
    <w:lvlOverride w:ilvl="3"/>
    <w:lvlOverride w:ilvl="4"/>
    <w:lvlOverride w:ilvl="5"/>
    <w:lvlOverride w:ilvl="6"/>
    <w:lvlOverride w:ilvl="7"/>
    <w:lvlOverride w:ilvl="8"/>
  </w:num>
  <w:num w:numId="32">
    <w:abstractNumId w:val="44"/>
  </w:num>
  <w:num w:numId="33">
    <w:abstractNumId w:val="32"/>
  </w:num>
  <w:num w:numId="34">
    <w:abstractNumId w:val="3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GrammaticalErrors/>
  <w:proofState w:grammar="clean"/>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D6E"/>
    <w:rsid w:val="00000D3E"/>
    <w:rsid w:val="00001D41"/>
    <w:rsid w:val="00002015"/>
    <w:rsid w:val="0000280A"/>
    <w:rsid w:val="0000307B"/>
    <w:rsid w:val="00003C10"/>
    <w:rsid w:val="00005787"/>
    <w:rsid w:val="00006DFF"/>
    <w:rsid w:val="00011BD4"/>
    <w:rsid w:val="00012E85"/>
    <w:rsid w:val="00012F35"/>
    <w:rsid w:val="000130CD"/>
    <w:rsid w:val="0001527C"/>
    <w:rsid w:val="00015C6B"/>
    <w:rsid w:val="000162F1"/>
    <w:rsid w:val="000169FB"/>
    <w:rsid w:val="00016A54"/>
    <w:rsid w:val="0002202D"/>
    <w:rsid w:val="00025E04"/>
    <w:rsid w:val="00026C79"/>
    <w:rsid w:val="00031D6D"/>
    <w:rsid w:val="00032886"/>
    <w:rsid w:val="00033041"/>
    <w:rsid w:val="00034119"/>
    <w:rsid w:val="00036178"/>
    <w:rsid w:val="00037456"/>
    <w:rsid w:val="0004026E"/>
    <w:rsid w:val="00041267"/>
    <w:rsid w:val="000412E4"/>
    <w:rsid w:val="000427B7"/>
    <w:rsid w:val="000429EB"/>
    <w:rsid w:val="00044DB9"/>
    <w:rsid w:val="000468C5"/>
    <w:rsid w:val="00046C07"/>
    <w:rsid w:val="00047BF9"/>
    <w:rsid w:val="00050E87"/>
    <w:rsid w:val="000513D6"/>
    <w:rsid w:val="00051427"/>
    <w:rsid w:val="000519F6"/>
    <w:rsid w:val="00051C50"/>
    <w:rsid w:val="0005208A"/>
    <w:rsid w:val="00052EC6"/>
    <w:rsid w:val="00053E1E"/>
    <w:rsid w:val="00053F8D"/>
    <w:rsid w:val="00054A89"/>
    <w:rsid w:val="00054D7C"/>
    <w:rsid w:val="00054F82"/>
    <w:rsid w:val="00055081"/>
    <w:rsid w:val="00055B60"/>
    <w:rsid w:val="000565F3"/>
    <w:rsid w:val="00056D49"/>
    <w:rsid w:val="00056DE3"/>
    <w:rsid w:val="000606EE"/>
    <w:rsid w:val="00060758"/>
    <w:rsid w:val="00061246"/>
    <w:rsid w:val="000619AD"/>
    <w:rsid w:val="00061DD8"/>
    <w:rsid w:val="00061F2A"/>
    <w:rsid w:val="000624A3"/>
    <w:rsid w:val="000626B6"/>
    <w:rsid w:val="00062BF6"/>
    <w:rsid w:val="00062C40"/>
    <w:rsid w:val="00071D9C"/>
    <w:rsid w:val="00071EF8"/>
    <w:rsid w:val="0007215D"/>
    <w:rsid w:val="00072858"/>
    <w:rsid w:val="00072D1C"/>
    <w:rsid w:val="000731BB"/>
    <w:rsid w:val="00074047"/>
    <w:rsid w:val="0007414C"/>
    <w:rsid w:val="00074512"/>
    <w:rsid w:val="000745C7"/>
    <w:rsid w:val="00076B16"/>
    <w:rsid w:val="00077D4D"/>
    <w:rsid w:val="00080C37"/>
    <w:rsid w:val="00080F4D"/>
    <w:rsid w:val="000818D9"/>
    <w:rsid w:val="000822D9"/>
    <w:rsid w:val="00084241"/>
    <w:rsid w:val="00084521"/>
    <w:rsid w:val="00085081"/>
    <w:rsid w:val="0008530F"/>
    <w:rsid w:val="00085D7F"/>
    <w:rsid w:val="0008666F"/>
    <w:rsid w:val="00091C33"/>
    <w:rsid w:val="0009267F"/>
    <w:rsid w:val="0009275A"/>
    <w:rsid w:val="00093237"/>
    <w:rsid w:val="00093257"/>
    <w:rsid w:val="0009350A"/>
    <w:rsid w:val="0009432C"/>
    <w:rsid w:val="00094360"/>
    <w:rsid w:val="00094637"/>
    <w:rsid w:val="000949C2"/>
    <w:rsid w:val="00097B84"/>
    <w:rsid w:val="000A0DC4"/>
    <w:rsid w:val="000A289E"/>
    <w:rsid w:val="000A470C"/>
    <w:rsid w:val="000A4719"/>
    <w:rsid w:val="000A5118"/>
    <w:rsid w:val="000A5571"/>
    <w:rsid w:val="000A5859"/>
    <w:rsid w:val="000A63B6"/>
    <w:rsid w:val="000A6949"/>
    <w:rsid w:val="000A6E87"/>
    <w:rsid w:val="000A7527"/>
    <w:rsid w:val="000A76A5"/>
    <w:rsid w:val="000A7734"/>
    <w:rsid w:val="000B0076"/>
    <w:rsid w:val="000B05AB"/>
    <w:rsid w:val="000B1120"/>
    <w:rsid w:val="000B3EB5"/>
    <w:rsid w:val="000B410B"/>
    <w:rsid w:val="000B475E"/>
    <w:rsid w:val="000B573F"/>
    <w:rsid w:val="000B5AE6"/>
    <w:rsid w:val="000B5E17"/>
    <w:rsid w:val="000B7B22"/>
    <w:rsid w:val="000C0020"/>
    <w:rsid w:val="000C05BA"/>
    <w:rsid w:val="000C0DEE"/>
    <w:rsid w:val="000C14A9"/>
    <w:rsid w:val="000C207C"/>
    <w:rsid w:val="000C2D42"/>
    <w:rsid w:val="000C4B3B"/>
    <w:rsid w:val="000C515B"/>
    <w:rsid w:val="000C653D"/>
    <w:rsid w:val="000C65C1"/>
    <w:rsid w:val="000D0EC4"/>
    <w:rsid w:val="000D1448"/>
    <w:rsid w:val="000D1552"/>
    <w:rsid w:val="000D211E"/>
    <w:rsid w:val="000D3A00"/>
    <w:rsid w:val="000D3FCA"/>
    <w:rsid w:val="000D514A"/>
    <w:rsid w:val="000D6B41"/>
    <w:rsid w:val="000D725A"/>
    <w:rsid w:val="000D7BB4"/>
    <w:rsid w:val="000D7EF1"/>
    <w:rsid w:val="000E06F6"/>
    <w:rsid w:val="000E2076"/>
    <w:rsid w:val="000E259D"/>
    <w:rsid w:val="000E2A8B"/>
    <w:rsid w:val="000E30A4"/>
    <w:rsid w:val="000E3819"/>
    <w:rsid w:val="000E48CA"/>
    <w:rsid w:val="000E5091"/>
    <w:rsid w:val="000E517F"/>
    <w:rsid w:val="000E6C1A"/>
    <w:rsid w:val="000E6C64"/>
    <w:rsid w:val="000E7268"/>
    <w:rsid w:val="000F033C"/>
    <w:rsid w:val="000F073D"/>
    <w:rsid w:val="000F12A8"/>
    <w:rsid w:val="000F2107"/>
    <w:rsid w:val="000F2B09"/>
    <w:rsid w:val="000F308C"/>
    <w:rsid w:val="000F30CC"/>
    <w:rsid w:val="000F31E4"/>
    <w:rsid w:val="000F4259"/>
    <w:rsid w:val="000F5089"/>
    <w:rsid w:val="000F558A"/>
    <w:rsid w:val="000F7D5F"/>
    <w:rsid w:val="00100613"/>
    <w:rsid w:val="00102490"/>
    <w:rsid w:val="00103FA2"/>
    <w:rsid w:val="00105D23"/>
    <w:rsid w:val="001064C6"/>
    <w:rsid w:val="00107928"/>
    <w:rsid w:val="00110988"/>
    <w:rsid w:val="001117FD"/>
    <w:rsid w:val="00113D40"/>
    <w:rsid w:val="00115CF7"/>
    <w:rsid w:val="00116886"/>
    <w:rsid w:val="00117CFC"/>
    <w:rsid w:val="00117E44"/>
    <w:rsid w:val="00117ED9"/>
    <w:rsid w:val="001202BE"/>
    <w:rsid w:val="0012041E"/>
    <w:rsid w:val="00120ADE"/>
    <w:rsid w:val="00120CE6"/>
    <w:rsid w:val="00121561"/>
    <w:rsid w:val="00122843"/>
    <w:rsid w:val="00123198"/>
    <w:rsid w:val="0012360C"/>
    <w:rsid w:val="00123FD9"/>
    <w:rsid w:val="00124440"/>
    <w:rsid w:val="001268D4"/>
    <w:rsid w:val="00126B23"/>
    <w:rsid w:val="0012732A"/>
    <w:rsid w:val="0012778F"/>
    <w:rsid w:val="00130EE3"/>
    <w:rsid w:val="00131438"/>
    <w:rsid w:val="00132836"/>
    <w:rsid w:val="001328C2"/>
    <w:rsid w:val="00132C7A"/>
    <w:rsid w:val="00133ED4"/>
    <w:rsid w:val="001349F6"/>
    <w:rsid w:val="00135691"/>
    <w:rsid w:val="001361EB"/>
    <w:rsid w:val="001375AC"/>
    <w:rsid w:val="0014031A"/>
    <w:rsid w:val="001404C3"/>
    <w:rsid w:val="00140742"/>
    <w:rsid w:val="00140F3A"/>
    <w:rsid w:val="00140FFF"/>
    <w:rsid w:val="00141133"/>
    <w:rsid w:val="0014157B"/>
    <w:rsid w:val="0014159B"/>
    <w:rsid w:val="001433AE"/>
    <w:rsid w:val="0014382B"/>
    <w:rsid w:val="0014432E"/>
    <w:rsid w:val="00144FEB"/>
    <w:rsid w:val="00145606"/>
    <w:rsid w:val="001458C6"/>
    <w:rsid w:val="00145BF9"/>
    <w:rsid w:val="00145E54"/>
    <w:rsid w:val="00146FD3"/>
    <w:rsid w:val="0014701C"/>
    <w:rsid w:val="0015023B"/>
    <w:rsid w:val="001512B8"/>
    <w:rsid w:val="00151406"/>
    <w:rsid w:val="0015292D"/>
    <w:rsid w:val="00152A23"/>
    <w:rsid w:val="00153814"/>
    <w:rsid w:val="0015439B"/>
    <w:rsid w:val="00154D2F"/>
    <w:rsid w:val="001553E9"/>
    <w:rsid w:val="001573B0"/>
    <w:rsid w:val="00157F81"/>
    <w:rsid w:val="00160E92"/>
    <w:rsid w:val="001615DF"/>
    <w:rsid w:val="0016162E"/>
    <w:rsid w:val="001627A2"/>
    <w:rsid w:val="00162A81"/>
    <w:rsid w:val="00162AB6"/>
    <w:rsid w:val="00162F83"/>
    <w:rsid w:val="001638EF"/>
    <w:rsid w:val="001640E8"/>
    <w:rsid w:val="00166248"/>
    <w:rsid w:val="0017088F"/>
    <w:rsid w:val="00171501"/>
    <w:rsid w:val="001717B8"/>
    <w:rsid w:val="00172021"/>
    <w:rsid w:val="00177539"/>
    <w:rsid w:val="0018044D"/>
    <w:rsid w:val="001821B2"/>
    <w:rsid w:val="00182A53"/>
    <w:rsid w:val="00183B56"/>
    <w:rsid w:val="00183CCB"/>
    <w:rsid w:val="001843A8"/>
    <w:rsid w:val="001845D8"/>
    <w:rsid w:val="001855CA"/>
    <w:rsid w:val="0018566F"/>
    <w:rsid w:val="00185F91"/>
    <w:rsid w:val="001876DE"/>
    <w:rsid w:val="001900A1"/>
    <w:rsid w:val="001907C4"/>
    <w:rsid w:val="00190869"/>
    <w:rsid w:val="0019170F"/>
    <w:rsid w:val="001920FB"/>
    <w:rsid w:val="001931E1"/>
    <w:rsid w:val="0019344D"/>
    <w:rsid w:val="00193660"/>
    <w:rsid w:val="00193998"/>
    <w:rsid w:val="00193F66"/>
    <w:rsid w:val="00195CF8"/>
    <w:rsid w:val="00196005"/>
    <w:rsid w:val="00196ABB"/>
    <w:rsid w:val="00196FD5"/>
    <w:rsid w:val="00197468"/>
    <w:rsid w:val="001A1982"/>
    <w:rsid w:val="001A1FD6"/>
    <w:rsid w:val="001A2229"/>
    <w:rsid w:val="001A24D6"/>
    <w:rsid w:val="001A27AA"/>
    <w:rsid w:val="001A2E7A"/>
    <w:rsid w:val="001A3596"/>
    <w:rsid w:val="001A35AE"/>
    <w:rsid w:val="001A52AF"/>
    <w:rsid w:val="001A5A3E"/>
    <w:rsid w:val="001A5DCF"/>
    <w:rsid w:val="001B0186"/>
    <w:rsid w:val="001B09BF"/>
    <w:rsid w:val="001B206A"/>
    <w:rsid w:val="001B4A8A"/>
    <w:rsid w:val="001B4E17"/>
    <w:rsid w:val="001B5FFD"/>
    <w:rsid w:val="001B75B1"/>
    <w:rsid w:val="001B75E2"/>
    <w:rsid w:val="001C057A"/>
    <w:rsid w:val="001C0C20"/>
    <w:rsid w:val="001C0CE6"/>
    <w:rsid w:val="001C0E3D"/>
    <w:rsid w:val="001C10D1"/>
    <w:rsid w:val="001C224F"/>
    <w:rsid w:val="001C259E"/>
    <w:rsid w:val="001C2ADF"/>
    <w:rsid w:val="001C2E4D"/>
    <w:rsid w:val="001C3567"/>
    <w:rsid w:val="001C4435"/>
    <w:rsid w:val="001C49D6"/>
    <w:rsid w:val="001C4D1E"/>
    <w:rsid w:val="001C4D3E"/>
    <w:rsid w:val="001C4F37"/>
    <w:rsid w:val="001C54F3"/>
    <w:rsid w:val="001C5DBB"/>
    <w:rsid w:val="001C7D46"/>
    <w:rsid w:val="001D0890"/>
    <w:rsid w:val="001D09B2"/>
    <w:rsid w:val="001D10A0"/>
    <w:rsid w:val="001D1324"/>
    <w:rsid w:val="001D20EA"/>
    <w:rsid w:val="001D380F"/>
    <w:rsid w:val="001D4BD1"/>
    <w:rsid w:val="001D5C78"/>
    <w:rsid w:val="001D62A2"/>
    <w:rsid w:val="001D6804"/>
    <w:rsid w:val="001D74D2"/>
    <w:rsid w:val="001E09CD"/>
    <w:rsid w:val="001E1152"/>
    <w:rsid w:val="001E12E3"/>
    <w:rsid w:val="001E221F"/>
    <w:rsid w:val="001E2CF5"/>
    <w:rsid w:val="001E39F3"/>
    <w:rsid w:val="001E4938"/>
    <w:rsid w:val="001E514A"/>
    <w:rsid w:val="001E51BC"/>
    <w:rsid w:val="001E52B5"/>
    <w:rsid w:val="001E59F9"/>
    <w:rsid w:val="001E6D4A"/>
    <w:rsid w:val="001E786E"/>
    <w:rsid w:val="001E7F1A"/>
    <w:rsid w:val="001F02AC"/>
    <w:rsid w:val="001F1194"/>
    <w:rsid w:val="001F240F"/>
    <w:rsid w:val="001F3979"/>
    <w:rsid w:val="001F3A0B"/>
    <w:rsid w:val="001F4CE9"/>
    <w:rsid w:val="001F50AA"/>
    <w:rsid w:val="001F5416"/>
    <w:rsid w:val="001F5B82"/>
    <w:rsid w:val="001F5BF9"/>
    <w:rsid w:val="001F6769"/>
    <w:rsid w:val="001F7513"/>
    <w:rsid w:val="001F78DF"/>
    <w:rsid w:val="00200F02"/>
    <w:rsid w:val="002012D2"/>
    <w:rsid w:val="00201739"/>
    <w:rsid w:val="00202D64"/>
    <w:rsid w:val="00207772"/>
    <w:rsid w:val="00210654"/>
    <w:rsid w:val="002111CB"/>
    <w:rsid w:val="00211E8C"/>
    <w:rsid w:val="002128F3"/>
    <w:rsid w:val="00212B1F"/>
    <w:rsid w:val="002130D0"/>
    <w:rsid w:val="00214996"/>
    <w:rsid w:val="002168C0"/>
    <w:rsid w:val="0021762D"/>
    <w:rsid w:val="00217C54"/>
    <w:rsid w:val="0022090D"/>
    <w:rsid w:val="00220BA6"/>
    <w:rsid w:val="00221C8E"/>
    <w:rsid w:val="00222423"/>
    <w:rsid w:val="00225AF6"/>
    <w:rsid w:val="00225D9A"/>
    <w:rsid w:val="002266A9"/>
    <w:rsid w:val="00226866"/>
    <w:rsid w:val="00226E64"/>
    <w:rsid w:val="002273F6"/>
    <w:rsid w:val="0022771D"/>
    <w:rsid w:val="002277C5"/>
    <w:rsid w:val="002305DF"/>
    <w:rsid w:val="00231600"/>
    <w:rsid w:val="00231934"/>
    <w:rsid w:val="00232973"/>
    <w:rsid w:val="002349E0"/>
    <w:rsid w:val="00234F79"/>
    <w:rsid w:val="00235C4A"/>
    <w:rsid w:val="002377D5"/>
    <w:rsid w:val="00240139"/>
    <w:rsid w:val="00240A70"/>
    <w:rsid w:val="00240C1B"/>
    <w:rsid w:val="00242355"/>
    <w:rsid w:val="002425CE"/>
    <w:rsid w:val="0024362B"/>
    <w:rsid w:val="00243F82"/>
    <w:rsid w:val="002449A6"/>
    <w:rsid w:val="002450E4"/>
    <w:rsid w:val="002453F6"/>
    <w:rsid w:val="00246FAC"/>
    <w:rsid w:val="00247297"/>
    <w:rsid w:val="002475A8"/>
    <w:rsid w:val="00247704"/>
    <w:rsid w:val="00247C0F"/>
    <w:rsid w:val="00247CFE"/>
    <w:rsid w:val="002510C6"/>
    <w:rsid w:val="002524DB"/>
    <w:rsid w:val="002527A3"/>
    <w:rsid w:val="00252990"/>
    <w:rsid w:val="00253463"/>
    <w:rsid w:val="00253F3C"/>
    <w:rsid w:val="002542A6"/>
    <w:rsid w:val="00254506"/>
    <w:rsid w:val="00254D30"/>
    <w:rsid w:val="00254F2F"/>
    <w:rsid w:val="002561E3"/>
    <w:rsid w:val="00256239"/>
    <w:rsid w:val="00256C1B"/>
    <w:rsid w:val="00256D57"/>
    <w:rsid w:val="00256D66"/>
    <w:rsid w:val="00257563"/>
    <w:rsid w:val="00257C3E"/>
    <w:rsid w:val="00260969"/>
    <w:rsid w:val="00261519"/>
    <w:rsid w:val="00261BDF"/>
    <w:rsid w:val="00262529"/>
    <w:rsid w:val="00262CD0"/>
    <w:rsid w:val="00262D32"/>
    <w:rsid w:val="00263F41"/>
    <w:rsid w:val="00263F8B"/>
    <w:rsid w:val="00264106"/>
    <w:rsid w:val="002653E0"/>
    <w:rsid w:val="00266246"/>
    <w:rsid w:val="00266EE2"/>
    <w:rsid w:val="00270A93"/>
    <w:rsid w:val="0027105E"/>
    <w:rsid w:val="00271639"/>
    <w:rsid w:val="002731C9"/>
    <w:rsid w:val="0027498D"/>
    <w:rsid w:val="00275A45"/>
    <w:rsid w:val="0027634D"/>
    <w:rsid w:val="00280269"/>
    <w:rsid w:val="00280613"/>
    <w:rsid w:val="00280FAA"/>
    <w:rsid w:val="0028103C"/>
    <w:rsid w:val="00281F26"/>
    <w:rsid w:val="0028268A"/>
    <w:rsid w:val="00282B0E"/>
    <w:rsid w:val="00282DD3"/>
    <w:rsid w:val="00283771"/>
    <w:rsid w:val="00283911"/>
    <w:rsid w:val="00283C25"/>
    <w:rsid w:val="002850E5"/>
    <w:rsid w:val="00286013"/>
    <w:rsid w:val="002874FF"/>
    <w:rsid w:val="00287F92"/>
    <w:rsid w:val="00290214"/>
    <w:rsid w:val="0029026B"/>
    <w:rsid w:val="00291646"/>
    <w:rsid w:val="00292451"/>
    <w:rsid w:val="00293887"/>
    <w:rsid w:val="00293CD6"/>
    <w:rsid w:val="00293D2E"/>
    <w:rsid w:val="00293E18"/>
    <w:rsid w:val="0029432F"/>
    <w:rsid w:val="00294B23"/>
    <w:rsid w:val="00294FC5"/>
    <w:rsid w:val="00295F0C"/>
    <w:rsid w:val="00296467"/>
    <w:rsid w:val="0029647B"/>
    <w:rsid w:val="00296926"/>
    <w:rsid w:val="00296BF9"/>
    <w:rsid w:val="0029719B"/>
    <w:rsid w:val="002A0758"/>
    <w:rsid w:val="002A0959"/>
    <w:rsid w:val="002A0977"/>
    <w:rsid w:val="002A19C1"/>
    <w:rsid w:val="002A1C59"/>
    <w:rsid w:val="002A2647"/>
    <w:rsid w:val="002A2B96"/>
    <w:rsid w:val="002A2E42"/>
    <w:rsid w:val="002A4240"/>
    <w:rsid w:val="002A4B45"/>
    <w:rsid w:val="002A4F09"/>
    <w:rsid w:val="002A5437"/>
    <w:rsid w:val="002A61DE"/>
    <w:rsid w:val="002A6C36"/>
    <w:rsid w:val="002A6E59"/>
    <w:rsid w:val="002A71C5"/>
    <w:rsid w:val="002A743B"/>
    <w:rsid w:val="002A75C4"/>
    <w:rsid w:val="002A7CD8"/>
    <w:rsid w:val="002B08B8"/>
    <w:rsid w:val="002B0F9F"/>
    <w:rsid w:val="002B11ED"/>
    <w:rsid w:val="002B18B2"/>
    <w:rsid w:val="002B2174"/>
    <w:rsid w:val="002B2587"/>
    <w:rsid w:val="002B27E9"/>
    <w:rsid w:val="002B28AD"/>
    <w:rsid w:val="002B3863"/>
    <w:rsid w:val="002B3A9E"/>
    <w:rsid w:val="002B3EA3"/>
    <w:rsid w:val="002B44ED"/>
    <w:rsid w:val="002B4E7F"/>
    <w:rsid w:val="002B5087"/>
    <w:rsid w:val="002B524D"/>
    <w:rsid w:val="002B538B"/>
    <w:rsid w:val="002B5719"/>
    <w:rsid w:val="002B59F8"/>
    <w:rsid w:val="002B6AC8"/>
    <w:rsid w:val="002B7C71"/>
    <w:rsid w:val="002C06E7"/>
    <w:rsid w:val="002C2235"/>
    <w:rsid w:val="002C25EB"/>
    <w:rsid w:val="002C30D8"/>
    <w:rsid w:val="002C4103"/>
    <w:rsid w:val="002C53EB"/>
    <w:rsid w:val="002C567B"/>
    <w:rsid w:val="002C5E4C"/>
    <w:rsid w:val="002C7037"/>
    <w:rsid w:val="002C769F"/>
    <w:rsid w:val="002C78D2"/>
    <w:rsid w:val="002C7D7E"/>
    <w:rsid w:val="002D1531"/>
    <w:rsid w:val="002D48D9"/>
    <w:rsid w:val="002D49BB"/>
    <w:rsid w:val="002D4C7D"/>
    <w:rsid w:val="002D55EE"/>
    <w:rsid w:val="002D5EFE"/>
    <w:rsid w:val="002D6AC0"/>
    <w:rsid w:val="002E00E6"/>
    <w:rsid w:val="002E01E8"/>
    <w:rsid w:val="002E0DB8"/>
    <w:rsid w:val="002E0E01"/>
    <w:rsid w:val="002E2540"/>
    <w:rsid w:val="002E291E"/>
    <w:rsid w:val="002E34E4"/>
    <w:rsid w:val="002E35CB"/>
    <w:rsid w:val="002E3BF9"/>
    <w:rsid w:val="002E4892"/>
    <w:rsid w:val="002E4C56"/>
    <w:rsid w:val="002E5D7C"/>
    <w:rsid w:val="002E6C5D"/>
    <w:rsid w:val="002E7AEC"/>
    <w:rsid w:val="002F029A"/>
    <w:rsid w:val="002F05B0"/>
    <w:rsid w:val="002F116A"/>
    <w:rsid w:val="002F2719"/>
    <w:rsid w:val="002F2792"/>
    <w:rsid w:val="002F283C"/>
    <w:rsid w:val="002F3F52"/>
    <w:rsid w:val="002F485B"/>
    <w:rsid w:val="002F76CB"/>
    <w:rsid w:val="002F7968"/>
    <w:rsid w:val="003005CC"/>
    <w:rsid w:val="00300B75"/>
    <w:rsid w:val="00302C39"/>
    <w:rsid w:val="00302C5C"/>
    <w:rsid w:val="00302D6E"/>
    <w:rsid w:val="003051F8"/>
    <w:rsid w:val="003054B6"/>
    <w:rsid w:val="00305779"/>
    <w:rsid w:val="003100DA"/>
    <w:rsid w:val="00310827"/>
    <w:rsid w:val="00311BFE"/>
    <w:rsid w:val="0031206E"/>
    <w:rsid w:val="00312603"/>
    <w:rsid w:val="00313724"/>
    <w:rsid w:val="00313880"/>
    <w:rsid w:val="00313C14"/>
    <w:rsid w:val="00313D43"/>
    <w:rsid w:val="0031533B"/>
    <w:rsid w:val="003157B8"/>
    <w:rsid w:val="003164F3"/>
    <w:rsid w:val="0031663C"/>
    <w:rsid w:val="00316A1B"/>
    <w:rsid w:val="00316F62"/>
    <w:rsid w:val="00317886"/>
    <w:rsid w:val="0032007E"/>
    <w:rsid w:val="003201FC"/>
    <w:rsid w:val="003207DC"/>
    <w:rsid w:val="00320A2A"/>
    <w:rsid w:val="003214AB"/>
    <w:rsid w:val="00321CB1"/>
    <w:rsid w:val="00322BDF"/>
    <w:rsid w:val="003233EE"/>
    <w:rsid w:val="00323D10"/>
    <w:rsid w:val="00324595"/>
    <w:rsid w:val="00325939"/>
    <w:rsid w:val="00327914"/>
    <w:rsid w:val="003279A0"/>
    <w:rsid w:val="003303BB"/>
    <w:rsid w:val="0033056E"/>
    <w:rsid w:val="00330B02"/>
    <w:rsid w:val="00330C9A"/>
    <w:rsid w:val="00330D17"/>
    <w:rsid w:val="00330E5D"/>
    <w:rsid w:val="003314FD"/>
    <w:rsid w:val="00331C9E"/>
    <w:rsid w:val="00333E85"/>
    <w:rsid w:val="00334DF5"/>
    <w:rsid w:val="00336BC4"/>
    <w:rsid w:val="003374DE"/>
    <w:rsid w:val="00337834"/>
    <w:rsid w:val="00337958"/>
    <w:rsid w:val="00337C31"/>
    <w:rsid w:val="0034106B"/>
    <w:rsid w:val="003421F1"/>
    <w:rsid w:val="00342666"/>
    <w:rsid w:val="00342D2D"/>
    <w:rsid w:val="0034458A"/>
    <w:rsid w:val="00345269"/>
    <w:rsid w:val="0034556E"/>
    <w:rsid w:val="003467DE"/>
    <w:rsid w:val="0034751C"/>
    <w:rsid w:val="00347B18"/>
    <w:rsid w:val="00350575"/>
    <w:rsid w:val="003508C4"/>
    <w:rsid w:val="00351030"/>
    <w:rsid w:val="0035149E"/>
    <w:rsid w:val="00352739"/>
    <w:rsid w:val="00352C10"/>
    <w:rsid w:val="0035375F"/>
    <w:rsid w:val="003539C1"/>
    <w:rsid w:val="00354117"/>
    <w:rsid w:val="00355C30"/>
    <w:rsid w:val="00355ED2"/>
    <w:rsid w:val="003564CD"/>
    <w:rsid w:val="00356795"/>
    <w:rsid w:val="00356D58"/>
    <w:rsid w:val="00356EB8"/>
    <w:rsid w:val="00357F6C"/>
    <w:rsid w:val="00362397"/>
    <w:rsid w:val="003625F4"/>
    <w:rsid w:val="00363266"/>
    <w:rsid w:val="003634F4"/>
    <w:rsid w:val="00363BFF"/>
    <w:rsid w:val="003644AA"/>
    <w:rsid w:val="00365BF5"/>
    <w:rsid w:val="003666E3"/>
    <w:rsid w:val="00366EFE"/>
    <w:rsid w:val="00367442"/>
    <w:rsid w:val="00371BFE"/>
    <w:rsid w:val="00374FCA"/>
    <w:rsid w:val="0037500F"/>
    <w:rsid w:val="00375418"/>
    <w:rsid w:val="003762B2"/>
    <w:rsid w:val="00376D19"/>
    <w:rsid w:val="0037752C"/>
    <w:rsid w:val="003809B0"/>
    <w:rsid w:val="0038109B"/>
    <w:rsid w:val="003812D7"/>
    <w:rsid w:val="00381456"/>
    <w:rsid w:val="00381AB4"/>
    <w:rsid w:val="00381CAB"/>
    <w:rsid w:val="00383125"/>
    <w:rsid w:val="003834E3"/>
    <w:rsid w:val="00383D43"/>
    <w:rsid w:val="00385782"/>
    <w:rsid w:val="003862F7"/>
    <w:rsid w:val="0038643E"/>
    <w:rsid w:val="0038752A"/>
    <w:rsid w:val="003878A3"/>
    <w:rsid w:val="00391977"/>
    <w:rsid w:val="00391A33"/>
    <w:rsid w:val="0039220F"/>
    <w:rsid w:val="00392E60"/>
    <w:rsid w:val="00393971"/>
    <w:rsid w:val="00393ECF"/>
    <w:rsid w:val="003940D9"/>
    <w:rsid w:val="00395598"/>
    <w:rsid w:val="00395B35"/>
    <w:rsid w:val="00395D74"/>
    <w:rsid w:val="00397051"/>
    <w:rsid w:val="003A00BC"/>
    <w:rsid w:val="003A0197"/>
    <w:rsid w:val="003A078E"/>
    <w:rsid w:val="003A0F05"/>
    <w:rsid w:val="003A13E8"/>
    <w:rsid w:val="003A1EA5"/>
    <w:rsid w:val="003A22B3"/>
    <w:rsid w:val="003A2377"/>
    <w:rsid w:val="003A23E8"/>
    <w:rsid w:val="003A264A"/>
    <w:rsid w:val="003A2820"/>
    <w:rsid w:val="003A40CD"/>
    <w:rsid w:val="003A41BE"/>
    <w:rsid w:val="003A5C64"/>
    <w:rsid w:val="003A5DFF"/>
    <w:rsid w:val="003A6149"/>
    <w:rsid w:val="003B4B05"/>
    <w:rsid w:val="003B4DE3"/>
    <w:rsid w:val="003B637E"/>
    <w:rsid w:val="003B67FD"/>
    <w:rsid w:val="003B7D0D"/>
    <w:rsid w:val="003C106F"/>
    <w:rsid w:val="003C1280"/>
    <w:rsid w:val="003C1A6D"/>
    <w:rsid w:val="003C2445"/>
    <w:rsid w:val="003C2AA0"/>
    <w:rsid w:val="003C2E91"/>
    <w:rsid w:val="003C3C5C"/>
    <w:rsid w:val="003C4552"/>
    <w:rsid w:val="003C5E1E"/>
    <w:rsid w:val="003C6015"/>
    <w:rsid w:val="003C6E00"/>
    <w:rsid w:val="003C7062"/>
    <w:rsid w:val="003C748B"/>
    <w:rsid w:val="003C7F02"/>
    <w:rsid w:val="003C7F0A"/>
    <w:rsid w:val="003D0FD4"/>
    <w:rsid w:val="003D10FC"/>
    <w:rsid w:val="003D1315"/>
    <w:rsid w:val="003D154C"/>
    <w:rsid w:val="003D1655"/>
    <w:rsid w:val="003D169B"/>
    <w:rsid w:val="003D18A9"/>
    <w:rsid w:val="003D1EE9"/>
    <w:rsid w:val="003D1F45"/>
    <w:rsid w:val="003D2620"/>
    <w:rsid w:val="003D2851"/>
    <w:rsid w:val="003D2D5F"/>
    <w:rsid w:val="003D45FC"/>
    <w:rsid w:val="003D5002"/>
    <w:rsid w:val="003D5725"/>
    <w:rsid w:val="003D72C0"/>
    <w:rsid w:val="003E04D4"/>
    <w:rsid w:val="003E1F5E"/>
    <w:rsid w:val="003E29BC"/>
    <w:rsid w:val="003E2B6D"/>
    <w:rsid w:val="003E2BF0"/>
    <w:rsid w:val="003E4B56"/>
    <w:rsid w:val="003E721D"/>
    <w:rsid w:val="003F06E2"/>
    <w:rsid w:val="003F141A"/>
    <w:rsid w:val="003F288C"/>
    <w:rsid w:val="003F30FB"/>
    <w:rsid w:val="003F422D"/>
    <w:rsid w:val="003F4255"/>
    <w:rsid w:val="003F4DEE"/>
    <w:rsid w:val="003F7A00"/>
    <w:rsid w:val="00401118"/>
    <w:rsid w:val="0040171F"/>
    <w:rsid w:val="00401C99"/>
    <w:rsid w:val="00401DF4"/>
    <w:rsid w:val="004026A1"/>
    <w:rsid w:val="00402AB3"/>
    <w:rsid w:val="0040302B"/>
    <w:rsid w:val="00404169"/>
    <w:rsid w:val="004042C7"/>
    <w:rsid w:val="00404348"/>
    <w:rsid w:val="00404DFA"/>
    <w:rsid w:val="00405309"/>
    <w:rsid w:val="00407463"/>
    <w:rsid w:val="00407A5C"/>
    <w:rsid w:val="00411B7A"/>
    <w:rsid w:val="00411EA6"/>
    <w:rsid w:val="00412840"/>
    <w:rsid w:val="00413128"/>
    <w:rsid w:val="00415011"/>
    <w:rsid w:val="00415186"/>
    <w:rsid w:val="00420861"/>
    <w:rsid w:val="00420D8F"/>
    <w:rsid w:val="00421A62"/>
    <w:rsid w:val="00421DC4"/>
    <w:rsid w:val="00421DE1"/>
    <w:rsid w:val="004224D5"/>
    <w:rsid w:val="004237D4"/>
    <w:rsid w:val="00423B34"/>
    <w:rsid w:val="00424140"/>
    <w:rsid w:val="004245C0"/>
    <w:rsid w:val="004255FB"/>
    <w:rsid w:val="00425AEB"/>
    <w:rsid w:val="00425C26"/>
    <w:rsid w:val="004269C9"/>
    <w:rsid w:val="00427E8E"/>
    <w:rsid w:val="0043133E"/>
    <w:rsid w:val="00431903"/>
    <w:rsid w:val="00431B17"/>
    <w:rsid w:val="00432A91"/>
    <w:rsid w:val="004331C4"/>
    <w:rsid w:val="00433BE0"/>
    <w:rsid w:val="0043524D"/>
    <w:rsid w:val="004364D3"/>
    <w:rsid w:val="00436AC4"/>
    <w:rsid w:val="00436E0F"/>
    <w:rsid w:val="004371B7"/>
    <w:rsid w:val="00437AED"/>
    <w:rsid w:val="0044063D"/>
    <w:rsid w:val="004407F1"/>
    <w:rsid w:val="004428AD"/>
    <w:rsid w:val="004431F6"/>
    <w:rsid w:val="00443A91"/>
    <w:rsid w:val="004454E3"/>
    <w:rsid w:val="00445A6C"/>
    <w:rsid w:val="00445C6C"/>
    <w:rsid w:val="004470FD"/>
    <w:rsid w:val="0045092F"/>
    <w:rsid w:val="00450A57"/>
    <w:rsid w:val="004518B1"/>
    <w:rsid w:val="004522B7"/>
    <w:rsid w:val="00452EC7"/>
    <w:rsid w:val="004530C5"/>
    <w:rsid w:val="00453104"/>
    <w:rsid w:val="0045342F"/>
    <w:rsid w:val="004539A9"/>
    <w:rsid w:val="00453C09"/>
    <w:rsid w:val="0045415D"/>
    <w:rsid w:val="00454409"/>
    <w:rsid w:val="004556D9"/>
    <w:rsid w:val="00455B54"/>
    <w:rsid w:val="00455EC8"/>
    <w:rsid w:val="00456ED3"/>
    <w:rsid w:val="0046008D"/>
    <w:rsid w:val="00460DD8"/>
    <w:rsid w:val="0046224F"/>
    <w:rsid w:val="004636DE"/>
    <w:rsid w:val="00463972"/>
    <w:rsid w:val="00464947"/>
    <w:rsid w:val="00464C10"/>
    <w:rsid w:val="00465002"/>
    <w:rsid w:val="00465BC3"/>
    <w:rsid w:val="00466DD0"/>
    <w:rsid w:val="00471914"/>
    <w:rsid w:val="0047382F"/>
    <w:rsid w:val="00474848"/>
    <w:rsid w:val="00474B03"/>
    <w:rsid w:val="0047590B"/>
    <w:rsid w:val="0048077D"/>
    <w:rsid w:val="004807DE"/>
    <w:rsid w:val="00480F92"/>
    <w:rsid w:val="00482F11"/>
    <w:rsid w:val="00483378"/>
    <w:rsid w:val="00483C9E"/>
    <w:rsid w:val="0048449E"/>
    <w:rsid w:val="00484E83"/>
    <w:rsid w:val="0048508D"/>
    <w:rsid w:val="004851DD"/>
    <w:rsid w:val="00485202"/>
    <w:rsid w:val="00485265"/>
    <w:rsid w:val="00486440"/>
    <w:rsid w:val="004871F7"/>
    <w:rsid w:val="0048726E"/>
    <w:rsid w:val="004872A4"/>
    <w:rsid w:val="00490F00"/>
    <w:rsid w:val="004926EB"/>
    <w:rsid w:val="004929AE"/>
    <w:rsid w:val="00493D08"/>
    <w:rsid w:val="00493E5C"/>
    <w:rsid w:val="004940C8"/>
    <w:rsid w:val="0049452D"/>
    <w:rsid w:val="00495527"/>
    <w:rsid w:val="004969FC"/>
    <w:rsid w:val="004977ED"/>
    <w:rsid w:val="00497B94"/>
    <w:rsid w:val="004A0499"/>
    <w:rsid w:val="004A0864"/>
    <w:rsid w:val="004A0F14"/>
    <w:rsid w:val="004A1327"/>
    <w:rsid w:val="004A1349"/>
    <w:rsid w:val="004A1BF1"/>
    <w:rsid w:val="004A1D75"/>
    <w:rsid w:val="004A2CAD"/>
    <w:rsid w:val="004A2F07"/>
    <w:rsid w:val="004A3121"/>
    <w:rsid w:val="004A3D89"/>
    <w:rsid w:val="004A43D9"/>
    <w:rsid w:val="004A44E9"/>
    <w:rsid w:val="004A482D"/>
    <w:rsid w:val="004A4837"/>
    <w:rsid w:val="004A4C05"/>
    <w:rsid w:val="004A5D80"/>
    <w:rsid w:val="004A5F6C"/>
    <w:rsid w:val="004A6684"/>
    <w:rsid w:val="004A7E16"/>
    <w:rsid w:val="004B0BEC"/>
    <w:rsid w:val="004B5914"/>
    <w:rsid w:val="004B6278"/>
    <w:rsid w:val="004B636F"/>
    <w:rsid w:val="004B6CA9"/>
    <w:rsid w:val="004B7DE4"/>
    <w:rsid w:val="004C06D9"/>
    <w:rsid w:val="004C0DCE"/>
    <w:rsid w:val="004C25A8"/>
    <w:rsid w:val="004C2D9F"/>
    <w:rsid w:val="004C3899"/>
    <w:rsid w:val="004C50BA"/>
    <w:rsid w:val="004C61F4"/>
    <w:rsid w:val="004C61F6"/>
    <w:rsid w:val="004C70E3"/>
    <w:rsid w:val="004C75CF"/>
    <w:rsid w:val="004C7BF0"/>
    <w:rsid w:val="004C7DF7"/>
    <w:rsid w:val="004D0318"/>
    <w:rsid w:val="004D0648"/>
    <w:rsid w:val="004D0FA0"/>
    <w:rsid w:val="004D1044"/>
    <w:rsid w:val="004D2511"/>
    <w:rsid w:val="004D2BA2"/>
    <w:rsid w:val="004D3013"/>
    <w:rsid w:val="004D35E0"/>
    <w:rsid w:val="004D3AB9"/>
    <w:rsid w:val="004D48C3"/>
    <w:rsid w:val="004D4F6B"/>
    <w:rsid w:val="004D52CE"/>
    <w:rsid w:val="004D6372"/>
    <w:rsid w:val="004D6721"/>
    <w:rsid w:val="004D738B"/>
    <w:rsid w:val="004D7653"/>
    <w:rsid w:val="004E0E1B"/>
    <w:rsid w:val="004E1333"/>
    <w:rsid w:val="004E1832"/>
    <w:rsid w:val="004E1E2E"/>
    <w:rsid w:val="004E3353"/>
    <w:rsid w:val="004E3E1B"/>
    <w:rsid w:val="004E47CD"/>
    <w:rsid w:val="004E4959"/>
    <w:rsid w:val="004E4B83"/>
    <w:rsid w:val="004E4BEF"/>
    <w:rsid w:val="004E4F31"/>
    <w:rsid w:val="004E6323"/>
    <w:rsid w:val="004E66AB"/>
    <w:rsid w:val="004E6772"/>
    <w:rsid w:val="004F0ABC"/>
    <w:rsid w:val="004F6FF2"/>
    <w:rsid w:val="00501B3A"/>
    <w:rsid w:val="00502435"/>
    <w:rsid w:val="00502635"/>
    <w:rsid w:val="005026BA"/>
    <w:rsid w:val="005027AB"/>
    <w:rsid w:val="00502EAF"/>
    <w:rsid w:val="00502FBD"/>
    <w:rsid w:val="0050319F"/>
    <w:rsid w:val="00503330"/>
    <w:rsid w:val="00503482"/>
    <w:rsid w:val="00503C4B"/>
    <w:rsid w:val="00505566"/>
    <w:rsid w:val="00506845"/>
    <w:rsid w:val="005102E7"/>
    <w:rsid w:val="005108D2"/>
    <w:rsid w:val="00510A37"/>
    <w:rsid w:val="00511726"/>
    <w:rsid w:val="00513631"/>
    <w:rsid w:val="00513771"/>
    <w:rsid w:val="00514D03"/>
    <w:rsid w:val="00514E4E"/>
    <w:rsid w:val="00516136"/>
    <w:rsid w:val="0051734A"/>
    <w:rsid w:val="00517555"/>
    <w:rsid w:val="00517610"/>
    <w:rsid w:val="005206A0"/>
    <w:rsid w:val="00520AB8"/>
    <w:rsid w:val="00520F52"/>
    <w:rsid w:val="0052125D"/>
    <w:rsid w:val="00521DAF"/>
    <w:rsid w:val="00521E88"/>
    <w:rsid w:val="00521FC0"/>
    <w:rsid w:val="0052352F"/>
    <w:rsid w:val="00523D4A"/>
    <w:rsid w:val="005240A0"/>
    <w:rsid w:val="00524A40"/>
    <w:rsid w:val="00525038"/>
    <w:rsid w:val="005251CB"/>
    <w:rsid w:val="00525413"/>
    <w:rsid w:val="00527901"/>
    <w:rsid w:val="00530307"/>
    <w:rsid w:val="00530956"/>
    <w:rsid w:val="00530B17"/>
    <w:rsid w:val="00536798"/>
    <w:rsid w:val="00536EC8"/>
    <w:rsid w:val="00541008"/>
    <w:rsid w:val="0054130A"/>
    <w:rsid w:val="0054182A"/>
    <w:rsid w:val="00542DD5"/>
    <w:rsid w:val="00542F63"/>
    <w:rsid w:val="0054339F"/>
    <w:rsid w:val="005438C0"/>
    <w:rsid w:val="00543F6C"/>
    <w:rsid w:val="005446A3"/>
    <w:rsid w:val="00544822"/>
    <w:rsid w:val="00544A3F"/>
    <w:rsid w:val="00544F9D"/>
    <w:rsid w:val="0054597D"/>
    <w:rsid w:val="00546A9A"/>
    <w:rsid w:val="00546F49"/>
    <w:rsid w:val="00547C1E"/>
    <w:rsid w:val="00550362"/>
    <w:rsid w:val="00550772"/>
    <w:rsid w:val="00550B6C"/>
    <w:rsid w:val="005520B1"/>
    <w:rsid w:val="0055267D"/>
    <w:rsid w:val="005528C9"/>
    <w:rsid w:val="00552C35"/>
    <w:rsid w:val="005532AC"/>
    <w:rsid w:val="005536FD"/>
    <w:rsid w:val="00553F1B"/>
    <w:rsid w:val="00556F3C"/>
    <w:rsid w:val="00557D19"/>
    <w:rsid w:val="0056026A"/>
    <w:rsid w:val="00560E76"/>
    <w:rsid w:val="00561C2D"/>
    <w:rsid w:val="00561E43"/>
    <w:rsid w:val="0056241E"/>
    <w:rsid w:val="0056311D"/>
    <w:rsid w:val="005636F3"/>
    <w:rsid w:val="0056378E"/>
    <w:rsid w:val="00566E3D"/>
    <w:rsid w:val="00566E61"/>
    <w:rsid w:val="005671CC"/>
    <w:rsid w:val="00570326"/>
    <w:rsid w:val="005704AA"/>
    <w:rsid w:val="00571881"/>
    <w:rsid w:val="00571D70"/>
    <w:rsid w:val="00571F0F"/>
    <w:rsid w:val="005723C9"/>
    <w:rsid w:val="005729A2"/>
    <w:rsid w:val="00572C0D"/>
    <w:rsid w:val="00573982"/>
    <w:rsid w:val="00574B41"/>
    <w:rsid w:val="005754BA"/>
    <w:rsid w:val="00575A8F"/>
    <w:rsid w:val="005774C9"/>
    <w:rsid w:val="005774F3"/>
    <w:rsid w:val="005808AC"/>
    <w:rsid w:val="005821DA"/>
    <w:rsid w:val="00582E32"/>
    <w:rsid w:val="005834F6"/>
    <w:rsid w:val="0058392B"/>
    <w:rsid w:val="00583E6E"/>
    <w:rsid w:val="005845D4"/>
    <w:rsid w:val="00584BD6"/>
    <w:rsid w:val="00585B5C"/>
    <w:rsid w:val="00586868"/>
    <w:rsid w:val="005870F6"/>
    <w:rsid w:val="00587CC6"/>
    <w:rsid w:val="00591571"/>
    <w:rsid w:val="005934F4"/>
    <w:rsid w:val="00594A66"/>
    <w:rsid w:val="00594BBE"/>
    <w:rsid w:val="00595C57"/>
    <w:rsid w:val="00595E5B"/>
    <w:rsid w:val="00596B9D"/>
    <w:rsid w:val="00597F87"/>
    <w:rsid w:val="005A00A6"/>
    <w:rsid w:val="005A04D3"/>
    <w:rsid w:val="005A161A"/>
    <w:rsid w:val="005A1A6B"/>
    <w:rsid w:val="005A1DA3"/>
    <w:rsid w:val="005A269F"/>
    <w:rsid w:val="005A2905"/>
    <w:rsid w:val="005A297B"/>
    <w:rsid w:val="005A2EF0"/>
    <w:rsid w:val="005A3596"/>
    <w:rsid w:val="005A3819"/>
    <w:rsid w:val="005A3C25"/>
    <w:rsid w:val="005A3D5B"/>
    <w:rsid w:val="005A42BA"/>
    <w:rsid w:val="005A5354"/>
    <w:rsid w:val="005A6B64"/>
    <w:rsid w:val="005A708A"/>
    <w:rsid w:val="005A7B27"/>
    <w:rsid w:val="005A7DEB"/>
    <w:rsid w:val="005A7F1E"/>
    <w:rsid w:val="005B072D"/>
    <w:rsid w:val="005B0D95"/>
    <w:rsid w:val="005B13CD"/>
    <w:rsid w:val="005B192B"/>
    <w:rsid w:val="005B1A0D"/>
    <w:rsid w:val="005B1C87"/>
    <w:rsid w:val="005B32CE"/>
    <w:rsid w:val="005B700B"/>
    <w:rsid w:val="005B7828"/>
    <w:rsid w:val="005C093B"/>
    <w:rsid w:val="005C0B9E"/>
    <w:rsid w:val="005C1143"/>
    <w:rsid w:val="005C1ADC"/>
    <w:rsid w:val="005C1C7F"/>
    <w:rsid w:val="005C2893"/>
    <w:rsid w:val="005C2C36"/>
    <w:rsid w:val="005C2D93"/>
    <w:rsid w:val="005C40C7"/>
    <w:rsid w:val="005C40FF"/>
    <w:rsid w:val="005C4626"/>
    <w:rsid w:val="005C4CAC"/>
    <w:rsid w:val="005C59BD"/>
    <w:rsid w:val="005C65B2"/>
    <w:rsid w:val="005D00D2"/>
    <w:rsid w:val="005D1438"/>
    <w:rsid w:val="005D2466"/>
    <w:rsid w:val="005D2D10"/>
    <w:rsid w:val="005D3CFF"/>
    <w:rsid w:val="005D49D5"/>
    <w:rsid w:val="005D4B42"/>
    <w:rsid w:val="005D5703"/>
    <w:rsid w:val="005D666A"/>
    <w:rsid w:val="005E0197"/>
    <w:rsid w:val="005E186B"/>
    <w:rsid w:val="005E2698"/>
    <w:rsid w:val="005E4449"/>
    <w:rsid w:val="005E4C38"/>
    <w:rsid w:val="005E51FD"/>
    <w:rsid w:val="005E6546"/>
    <w:rsid w:val="005E7011"/>
    <w:rsid w:val="005E70C7"/>
    <w:rsid w:val="005E72B4"/>
    <w:rsid w:val="005E76C5"/>
    <w:rsid w:val="005E78D3"/>
    <w:rsid w:val="005F044A"/>
    <w:rsid w:val="005F0808"/>
    <w:rsid w:val="005F27FE"/>
    <w:rsid w:val="005F2AA9"/>
    <w:rsid w:val="005F354D"/>
    <w:rsid w:val="005F3C00"/>
    <w:rsid w:val="005F5078"/>
    <w:rsid w:val="005F52C4"/>
    <w:rsid w:val="005F627D"/>
    <w:rsid w:val="005F6CFF"/>
    <w:rsid w:val="005F6D46"/>
    <w:rsid w:val="005F7103"/>
    <w:rsid w:val="005F760C"/>
    <w:rsid w:val="00600418"/>
    <w:rsid w:val="006013AD"/>
    <w:rsid w:val="00601436"/>
    <w:rsid w:val="00601682"/>
    <w:rsid w:val="00601BA1"/>
    <w:rsid w:val="00602AB7"/>
    <w:rsid w:val="006038C6"/>
    <w:rsid w:val="00603D80"/>
    <w:rsid w:val="00603F31"/>
    <w:rsid w:val="00604796"/>
    <w:rsid w:val="006073AD"/>
    <w:rsid w:val="0061020E"/>
    <w:rsid w:val="0061034D"/>
    <w:rsid w:val="00611B31"/>
    <w:rsid w:val="00612D69"/>
    <w:rsid w:val="0061318C"/>
    <w:rsid w:val="006148B7"/>
    <w:rsid w:val="00614F5C"/>
    <w:rsid w:val="006157F7"/>
    <w:rsid w:val="006166CB"/>
    <w:rsid w:val="00616C1E"/>
    <w:rsid w:val="00616F76"/>
    <w:rsid w:val="006174EC"/>
    <w:rsid w:val="00617E96"/>
    <w:rsid w:val="006202A6"/>
    <w:rsid w:val="00620908"/>
    <w:rsid w:val="006217AD"/>
    <w:rsid w:val="0062332B"/>
    <w:rsid w:val="00623991"/>
    <w:rsid w:val="00627BEA"/>
    <w:rsid w:val="00631174"/>
    <w:rsid w:val="006319ED"/>
    <w:rsid w:val="00631C31"/>
    <w:rsid w:val="006322AB"/>
    <w:rsid w:val="00632B7A"/>
    <w:rsid w:val="00633C4F"/>
    <w:rsid w:val="006347A5"/>
    <w:rsid w:val="00634C3B"/>
    <w:rsid w:val="00635D8C"/>
    <w:rsid w:val="00636377"/>
    <w:rsid w:val="0063650E"/>
    <w:rsid w:val="00636BAD"/>
    <w:rsid w:val="00637111"/>
    <w:rsid w:val="00640371"/>
    <w:rsid w:val="00640A83"/>
    <w:rsid w:val="006413B1"/>
    <w:rsid w:val="00641D2E"/>
    <w:rsid w:val="00641DAE"/>
    <w:rsid w:val="00642FAD"/>
    <w:rsid w:val="00643BD9"/>
    <w:rsid w:val="00643CFE"/>
    <w:rsid w:val="00645C65"/>
    <w:rsid w:val="00646569"/>
    <w:rsid w:val="006466F9"/>
    <w:rsid w:val="00646951"/>
    <w:rsid w:val="00646A82"/>
    <w:rsid w:val="00650285"/>
    <w:rsid w:val="00650426"/>
    <w:rsid w:val="0065086C"/>
    <w:rsid w:val="00651A11"/>
    <w:rsid w:val="00651AB2"/>
    <w:rsid w:val="00651B78"/>
    <w:rsid w:val="00653F31"/>
    <w:rsid w:val="006563E4"/>
    <w:rsid w:val="00656B24"/>
    <w:rsid w:val="00656E6C"/>
    <w:rsid w:val="00657475"/>
    <w:rsid w:val="00660194"/>
    <w:rsid w:val="0066071D"/>
    <w:rsid w:val="00661373"/>
    <w:rsid w:val="00661583"/>
    <w:rsid w:val="006625DD"/>
    <w:rsid w:val="006626FC"/>
    <w:rsid w:val="0066275D"/>
    <w:rsid w:val="0066279F"/>
    <w:rsid w:val="00662F3E"/>
    <w:rsid w:val="006635C9"/>
    <w:rsid w:val="006636BC"/>
    <w:rsid w:val="00664114"/>
    <w:rsid w:val="0066411F"/>
    <w:rsid w:val="0066432A"/>
    <w:rsid w:val="006646EB"/>
    <w:rsid w:val="00665383"/>
    <w:rsid w:val="00665A7D"/>
    <w:rsid w:val="00665A8F"/>
    <w:rsid w:val="00665D40"/>
    <w:rsid w:val="0066608F"/>
    <w:rsid w:val="00666A00"/>
    <w:rsid w:val="006670EA"/>
    <w:rsid w:val="0066783C"/>
    <w:rsid w:val="00667C7D"/>
    <w:rsid w:val="00672049"/>
    <w:rsid w:val="0067215C"/>
    <w:rsid w:val="00674397"/>
    <w:rsid w:val="00674EB1"/>
    <w:rsid w:val="00674F06"/>
    <w:rsid w:val="006755C8"/>
    <w:rsid w:val="006757B1"/>
    <w:rsid w:val="00676244"/>
    <w:rsid w:val="006771F0"/>
    <w:rsid w:val="006800FD"/>
    <w:rsid w:val="00680409"/>
    <w:rsid w:val="006808BB"/>
    <w:rsid w:val="00681AA7"/>
    <w:rsid w:val="00681FE6"/>
    <w:rsid w:val="00682DBD"/>
    <w:rsid w:val="006831A1"/>
    <w:rsid w:val="00683216"/>
    <w:rsid w:val="00683C5B"/>
    <w:rsid w:val="00685115"/>
    <w:rsid w:val="00686E80"/>
    <w:rsid w:val="0068735E"/>
    <w:rsid w:val="0068748F"/>
    <w:rsid w:val="00687DD9"/>
    <w:rsid w:val="00690574"/>
    <w:rsid w:val="006912E7"/>
    <w:rsid w:val="00691A15"/>
    <w:rsid w:val="00691F13"/>
    <w:rsid w:val="006924AE"/>
    <w:rsid w:val="00693520"/>
    <w:rsid w:val="0069378B"/>
    <w:rsid w:val="00693973"/>
    <w:rsid w:val="00693F7C"/>
    <w:rsid w:val="00694445"/>
    <w:rsid w:val="006944CA"/>
    <w:rsid w:val="00694DD4"/>
    <w:rsid w:val="006957EA"/>
    <w:rsid w:val="0069604C"/>
    <w:rsid w:val="0069634D"/>
    <w:rsid w:val="00696D9B"/>
    <w:rsid w:val="006972D4"/>
    <w:rsid w:val="006A00BE"/>
    <w:rsid w:val="006A05CC"/>
    <w:rsid w:val="006A069D"/>
    <w:rsid w:val="006A12FE"/>
    <w:rsid w:val="006A1C27"/>
    <w:rsid w:val="006A2565"/>
    <w:rsid w:val="006A2CA6"/>
    <w:rsid w:val="006A5064"/>
    <w:rsid w:val="006A59B7"/>
    <w:rsid w:val="006A63CE"/>
    <w:rsid w:val="006B01BB"/>
    <w:rsid w:val="006B23D1"/>
    <w:rsid w:val="006B398A"/>
    <w:rsid w:val="006B4472"/>
    <w:rsid w:val="006B6B3E"/>
    <w:rsid w:val="006B6C14"/>
    <w:rsid w:val="006B6E8A"/>
    <w:rsid w:val="006B725E"/>
    <w:rsid w:val="006C0351"/>
    <w:rsid w:val="006C0580"/>
    <w:rsid w:val="006C1174"/>
    <w:rsid w:val="006C19CE"/>
    <w:rsid w:val="006C2BE7"/>
    <w:rsid w:val="006C2EFF"/>
    <w:rsid w:val="006C31F6"/>
    <w:rsid w:val="006C3270"/>
    <w:rsid w:val="006C4718"/>
    <w:rsid w:val="006C7032"/>
    <w:rsid w:val="006C73F7"/>
    <w:rsid w:val="006D0E31"/>
    <w:rsid w:val="006D11B5"/>
    <w:rsid w:val="006D1FD6"/>
    <w:rsid w:val="006D23F7"/>
    <w:rsid w:val="006D266C"/>
    <w:rsid w:val="006D2947"/>
    <w:rsid w:val="006D3013"/>
    <w:rsid w:val="006D3702"/>
    <w:rsid w:val="006D371B"/>
    <w:rsid w:val="006D3F46"/>
    <w:rsid w:val="006D542C"/>
    <w:rsid w:val="006D662B"/>
    <w:rsid w:val="006D67EE"/>
    <w:rsid w:val="006D6A20"/>
    <w:rsid w:val="006D7284"/>
    <w:rsid w:val="006D7B84"/>
    <w:rsid w:val="006D7EBF"/>
    <w:rsid w:val="006E11F4"/>
    <w:rsid w:val="006E20ED"/>
    <w:rsid w:val="006E27C4"/>
    <w:rsid w:val="006E3429"/>
    <w:rsid w:val="006E37E6"/>
    <w:rsid w:val="006E51E4"/>
    <w:rsid w:val="006E5F83"/>
    <w:rsid w:val="006E7463"/>
    <w:rsid w:val="006E7757"/>
    <w:rsid w:val="006F1410"/>
    <w:rsid w:val="006F2B95"/>
    <w:rsid w:val="006F3001"/>
    <w:rsid w:val="006F4AC4"/>
    <w:rsid w:val="006F5E87"/>
    <w:rsid w:val="006F692C"/>
    <w:rsid w:val="006F7060"/>
    <w:rsid w:val="006F7D31"/>
    <w:rsid w:val="006F7EBE"/>
    <w:rsid w:val="007024D6"/>
    <w:rsid w:val="007025A3"/>
    <w:rsid w:val="00703111"/>
    <w:rsid w:val="007037AC"/>
    <w:rsid w:val="00703916"/>
    <w:rsid w:val="00704379"/>
    <w:rsid w:val="00704F11"/>
    <w:rsid w:val="00704FEA"/>
    <w:rsid w:val="00705BA7"/>
    <w:rsid w:val="0070691B"/>
    <w:rsid w:val="007070C8"/>
    <w:rsid w:val="00707173"/>
    <w:rsid w:val="00707470"/>
    <w:rsid w:val="00707996"/>
    <w:rsid w:val="0071011F"/>
    <w:rsid w:val="007112BC"/>
    <w:rsid w:val="007112C9"/>
    <w:rsid w:val="00711558"/>
    <w:rsid w:val="00711F91"/>
    <w:rsid w:val="00712BC8"/>
    <w:rsid w:val="00713C9A"/>
    <w:rsid w:val="0071471E"/>
    <w:rsid w:val="007147A2"/>
    <w:rsid w:val="007153A9"/>
    <w:rsid w:val="00721326"/>
    <w:rsid w:val="00721961"/>
    <w:rsid w:val="007234D4"/>
    <w:rsid w:val="00723674"/>
    <w:rsid w:val="0072506C"/>
    <w:rsid w:val="0072583C"/>
    <w:rsid w:val="00726DD9"/>
    <w:rsid w:val="0073053A"/>
    <w:rsid w:val="007307A6"/>
    <w:rsid w:val="00731290"/>
    <w:rsid w:val="00732751"/>
    <w:rsid w:val="00732F7B"/>
    <w:rsid w:val="0073382E"/>
    <w:rsid w:val="00734795"/>
    <w:rsid w:val="00734F01"/>
    <w:rsid w:val="00735B17"/>
    <w:rsid w:val="00735CC6"/>
    <w:rsid w:val="00735CD7"/>
    <w:rsid w:val="00735EFC"/>
    <w:rsid w:val="00736473"/>
    <w:rsid w:val="0073708C"/>
    <w:rsid w:val="0074043F"/>
    <w:rsid w:val="007407E7"/>
    <w:rsid w:val="00741A16"/>
    <w:rsid w:val="007422B7"/>
    <w:rsid w:val="007451D1"/>
    <w:rsid w:val="0074547F"/>
    <w:rsid w:val="00745AF7"/>
    <w:rsid w:val="00746419"/>
    <w:rsid w:val="0074730A"/>
    <w:rsid w:val="0074756E"/>
    <w:rsid w:val="00747968"/>
    <w:rsid w:val="00750AA0"/>
    <w:rsid w:val="00751EED"/>
    <w:rsid w:val="007530D8"/>
    <w:rsid w:val="0075322D"/>
    <w:rsid w:val="00753522"/>
    <w:rsid w:val="007544E0"/>
    <w:rsid w:val="007546D0"/>
    <w:rsid w:val="00755E7A"/>
    <w:rsid w:val="007569FA"/>
    <w:rsid w:val="00756E57"/>
    <w:rsid w:val="00757607"/>
    <w:rsid w:val="00757608"/>
    <w:rsid w:val="0076038C"/>
    <w:rsid w:val="007627BD"/>
    <w:rsid w:val="00762C02"/>
    <w:rsid w:val="007632AB"/>
    <w:rsid w:val="007639DD"/>
    <w:rsid w:val="00763FBE"/>
    <w:rsid w:val="007646CE"/>
    <w:rsid w:val="00764989"/>
    <w:rsid w:val="00764C92"/>
    <w:rsid w:val="00765D5A"/>
    <w:rsid w:val="00766916"/>
    <w:rsid w:val="0076692F"/>
    <w:rsid w:val="00766D16"/>
    <w:rsid w:val="00766F6B"/>
    <w:rsid w:val="007675F1"/>
    <w:rsid w:val="00767DBB"/>
    <w:rsid w:val="007705B0"/>
    <w:rsid w:val="007711DD"/>
    <w:rsid w:val="00771931"/>
    <w:rsid w:val="00771CC9"/>
    <w:rsid w:val="007723C9"/>
    <w:rsid w:val="0077256D"/>
    <w:rsid w:val="00772805"/>
    <w:rsid w:val="00773D6E"/>
    <w:rsid w:val="00773D86"/>
    <w:rsid w:val="00774DDF"/>
    <w:rsid w:val="00776434"/>
    <w:rsid w:val="0077701C"/>
    <w:rsid w:val="00777E56"/>
    <w:rsid w:val="007826FF"/>
    <w:rsid w:val="00782C82"/>
    <w:rsid w:val="0078422F"/>
    <w:rsid w:val="0078484B"/>
    <w:rsid w:val="007852B9"/>
    <w:rsid w:val="00786262"/>
    <w:rsid w:val="0078656B"/>
    <w:rsid w:val="00786B82"/>
    <w:rsid w:val="007871EC"/>
    <w:rsid w:val="00790011"/>
    <w:rsid w:val="00790ABF"/>
    <w:rsid w:val="00791491"/>
    <w:rsid w:val="00792B43"/>
    <w:rsid w:val="00794200"/>
    <w:rsid w:val="0079492B"/>
    <w:rsid w:val="007970F6"/>
    <w:rsid w:val="0079738E"/>
    <w:rsid w:val="0079739E"/>
    <w:rsid w:val="0079777F"/>
    <w:rsid w:val="00797967"/>
    <w:rsid w:val="007A0705"/>
    <w:rsid w:val="007A07E2"/>
    <w:rsid w:val="007A2EC9"/>
    <w:rsid w:val="007A30FF"/>
    <w:rsid w:val="007A317C"/>
    <w:rsid w:val="007A4042"/>
    <w:rsid w:val="007A473F"/>
    <w:rsid w:val="007A505C"/>
    <w:rsid w:val="007A52AD"/>
    <w:rsid w:val="007A5BD3"/>
    <w:rsid w:val="007A6039"/>
    <w:rsid w:val="007A7CF4"/>
    <w:rsid w:val="007B0A1E"/>
    <w:rsid w:val="007B0B00"/>
    <w:rsid w:val="007B2B4E"/>
    <w:rsid w:val="007B3F5D"/>
    <w:rsid w:val="007B4710"/>
    <w:rsid w:val="007B519E"/>
    <w:rsid w:val="007B7C70"/>
    <w:rsid w:val="007B7CDD"/>
    <w:rsid w:val="007C0AD0"/>
    <w:rsid w:val="007C12C4"/>
    <w:rsid w:val="007C13BE"/>
    <w:rsid w:val="007C1EA7"/>
    <w:rsid w:val="007C2FB3"/>
    <w:rsid w:val="007C3006"/>
    <w:rsid w:val="007C3F91"/>
    <w:rsid w:val="007C4849"/>
    <w:rsid w:val="007C4EB7"/>
    <w:rsid w:val="007C53BC"/>
    <w:rsid w:val="007C6256"/>
    <w:rsid w:val="007C663C"/>
    <w:rsid w:val="007C672A"/>
    <w:rsid w:val="007C6BE1"/>
    <w:rsid w:val="007C7AE8"/>
    <w:rsid w:val="007D1425"/>
    <w:rsid w:val="007D1A92"/>
    <w:rsid w:val="007D25D3"/>
    <w:rsid w:val="007D267B"/>
    <w:rsid w:val="007D26AC"/>
    <w:rsid w:val="007D2E80"/>
    <w:rsid w:val="007D4689"/>
    <w:rsid w:val="007D6C6B"/>
    <w:rsid w:val="007D7047"/>
    <w:rsid w:val="007E144E"/>
    <w:rsid w:val="007E1572"/>
    <w:rsid w:val="007E3E41"/>
    <w:rsid w:val="007E442F"/>
    <w:rsid w:val="007E4B02"/>
    <w:rsid w:val="007E5940"/>
    <w:rsid w:val="007E69EE"/>
    <w:rsid w:val="007E7206"/>
    <w:rsid w:val="007E7C5A"/>
    <w:rsid w:val="007F0052"/>
    <w:rsid w:val="007F0684"/>
    <w:rsid w:val="007F14EE"/>
    <w:rsid w:val="007F17C4"/>
    <w:rsid w:val="007F2846"/>
    <w:rsid w:val="007F367F"/>
    <w:rsid w:val="007F3E52"/>
    <w:rsid w:val="007F4D96"/>
    <w:rsid w:val="007F6658"/>
    <w:rsid w:val="007F6AD2"/>
    <w:rsid w:val="007F736D"/>
    <w:rsid w:val="00801DA4"/>
    <w:rsid w:val="0080277E"/>
    <w:rsid w:val="008035EB"/>
    <w:rsid w:val="00803CB7"/>
    <w:rsid w:val="008046E2"/>
    <w:rsid w:val="00804920"/>
    <w:rsid w:val="008053AB"/>
    <w:rsid w:val="00806691"/>
    <w:rsid w:val="00810B46"/>
    <w:rsid w:val="00811B33"/>
    <w:rsid w:val="0081247E"/>
    <w:rsid w:val="00813006"/>
    <w:rsid w:val="008130D8"/>
    <w:rsid w:val="0081542F"/>
    <w:rsid w:val="00815D4A"/>
    <w:rsid w:val="00815E60"/>
    <w:rsid w:val="00817BB4"/>
    <w:rsid w:val="00820FED"/>
    <w:rsid w:val="008218B2"/>
    <w:rsid w:val="00821F56"/>
    <w:rsid w:val="00821F99"/>
    <w:rsid w:val="008220E2"/>
    <w:rsid w:val="008226EE"/>
    <w:rsid w:val="00822D27"/>
    <w:rsid w:val="00824009"/>
    <w:rsid w:val="0082586A"/>
    <w:rsid w:val="0082618D"/>
    <w:rsid w:val="008268E2"/>
    <w:rsid w:val="0083067D"/>
    <w:rsid w:val="00831138"/>
    <w:rsid w:val="008315DA"/>
    <w:rsid w:val="008317EB"/>
    <w:rsid w:val="00832488"/>
    <w:rsid w:val="00832C80"/>
    <w:rsid w:val="0083369B"/>
    <w:rsid w:val="008336AB"/>
    <w:rsid w:val="008356E9"/>
    <w:rsid w:val="00835C42"/>
    <w:rsid w:val="00837276"/>
    <w:rsid w:val="0083751B"/>
    <w:rsid w:val="008379A4"/>
    <w:rsid w:val="00840CF4"/>
    <w:rsid w:val="00841010"/>
    <w:rsid w:val="0084278B"/>
    <w:rsid w:val="0084312C"/>
    <w:rsid w:val="008442BC"/>
    <w:rsid w:val="00844696"/>
    <w:rsid w:val="00844D8E"/>
    <w:rsid w:val="00845FE9"/>
    <w:rsid w:val="0084652A"/>
    <w:rsid w:val="00846DFE"/>
    <w:rsid w:val="0084759C"/>
    <w:rsid w:val="008504CA"/>
    <w:rsid w:val="00850A09"/>
    <w:rsid w:val="00851495"/>
    <w:rsid w:val="00851AFF"/>
    <w:rsid w:val="00851E21"/>
    <w:rsid w:val="008527A1"/>
    <w:rsid w:val="0085290D"/>
    <w:rsid w:val="0085327F"/>
    <w:rsid w:val="0085397B"/>
    <w:rsid w:val="00853C3B"/>
    <w:rsid w:val="00854CEC"/>
    <w:rsid w:val="0085558C"/>
    <w:rsid w:val="00856801"/>
    <w:rsid w:val="00857017"/>
    <w:rsid w:val="00857FBC"/>
    <w:rsid w:val="00860D1D"/>
    <w:rsid w:val="00860E48"/>
    <w:rsid w:val="00863876"/>
    <w:rsid w:val="00863901"/>
    <w:rsid w:val="00863BC9"/>
    <w:rsid w:val="008642AF"/>
    <w:rsid w:val="00864751"/>
    <w:rsid w:val="0086520E"/>
    <w:rsid w:val="00865D74"/>
    <w:rsid w:val="00866A2A"/>
    <w:rsid w:val="00867E62"/>
    <w:rsid w:val="008706F0"/>
    <w:rsid w:val="008707A5"/>
    <w:rsid w:val="00872AE0"/>
    <w:rsid w:val="00872D57"/>
    <w:rsid w:val="008731FF"/>
    <w:rsid w:val="00873F7A"/>
    <w:rsid w:val="00874D49"/>
    <w:rsid w:val="0087592C"/>
    <w:rsid w:val="008812C6"/>
    <w:rsid w:val="00881C44"/>
    <w:rsid w:val="00881F4D"/>
    <w:rsid w:val="0088294B"/>
    <w:rsid w:val="00883AE8"/>
    <w:rsid w:val="008847F1"/>
    <w:rsid w:val="008860D0"/>
    <w:rsid w:val="0088708E"/>
    <w:rsid w:val="00887679"/>
    <w:rsid w:val="008902E7"/>
    <w:rsid w:val="00891D69"/>
    <w:rsid w:val="00892AF6"/>
    <w:rsid w:val="00893C8E"/>
    <w:rsid w:val="0089420A"/>
    <w:rsid w:val="00895684"/>
    <w:rsid w:val="008A00C3"/>
    <w:rsid w:val="008A034B"/>
    <w:rsid w:val="008A04DD"/>
    <w:rsid w:val="008A082B"/>
    <w:rsid w:val="008A0DE1"/>
    <w:rsid w:val="008A1626"/>
    <w:rsid w:val="008A2B7A"/>
    <w:rsid w:val="008A2E30"/>
    <w:rsid w:val="008A380E"/>
    <w:rsid w:val="008A3942"/>
    <w:rsid w:val="008A4046"/>
    <w:rsid w:val="008A4A0B"/>
    <w:rsid w:val="008A5063"/>
    <w:rsid w:val="008A512F"/>
    <w:rsid w:val="008A551D"/>
    <w:rsid w:val="008A5806"/>
    <w:rsid w:val="008A5AF8"/>
    <w:rsid w:val="008A7236"/>
    <w:rsid w:val="008B015F"/>
    <w:rsid w:val="008B0FFC"/>
    <w:rsid w:val="008B244A"/>
    <w:rsid w:val="008B2521"/>
    <w:rsid w:val="008B295E"/>
    <w:rsid w:val="008B296A"/>
    <w:rsid w:val="008B29CF"/>
    <w:rsid w:val="008B5346"/>
    <w:rsid w:val="008B55F5"/>
    <w:rsid w:val="008B5BF0"/>
    <w:rsid w:val="008B67A0"/>
    <w:rsid w:val="008B6BCE"/>
    <w:rsid w:val="008B7BF6"/>
    <w:rsid w:val="008C016B"/>
    <w:rsid w:val="008C023C"/>
    <w:rsid w:val="008C062B"/>
    <w:rsid w:val="008C090D"/>
    <w:rsid w:val="008C1A70"/>
    <w:rsid w:val="008C336C"/>
    <w:rsid w:val="008C3537"/>
    <w:rsid w:val="008C3ACB"/>
    <w:rsid w:val="008C4368"/>
    <w:rsid w:val="008C49C1"/>
    <w:rsid w:val="008C4BAE"/>
    <w:rsid w:val="008C669C"/>
    <w:rsid w:val="008D1276"/>
    <w:rsid w:val="008D2E5B"/>
    <w:rsid w:val="008D32A7"/>
    <w:rsid w:val="008D359A"/>
    <w:rsid w:val="008D3633"/>
    <w:rsid w:val="008D49F8"/>
    <w:rsid w:val="008D5925"/>
    <w:rsid w:val="008D5949"/>
    <w:rsid w:val="008D59EF"/>
    <w:rsid w:val="008D6B56"/>
    <w:rsid w:val="008D70B9"/>
    <w:rsid w:val="008D7654"/>
    <w:rsid w:val="008E0B3D"/>
    <w:rsid w:val="008E0EB8"/>
    <w:rsid w:val="008E1E34"/>
    <w:rsid w:val="008E2F53"/>
    <w:rsid w:val="008E386D"/>
    <w:rsid w:val="008E3C2F"/>
    <w:rsid w:val="008E3C4F"/>
    <w:rsid w:val="008E43BE"/>
    <w:rsid w:val="008E6CE1"/>
    <w:rsid w:val="008E6E93"/>
    <w:rsid w:val="008E79A0"/>
    <w:rsid w:val="008E7D87"/>
    <w:rsid w:val="008F0806"/>
    <w:rsid w:val="008F2031"/>
    <w:rsid w:val="008F49AA"/>
    <w:rsid w:val="008F4EFB"/>
    <w:rsid w:val="008F56D2"/>
    <w:rsid w:val="008F6F3A"/>
    <w:rsid w:val="008F7247"/>
    <w:rsid w:val="008F74E8"/>
    <w:rsid w:val="00900591"/>
    <w:rsid w:val="00901A5F"/>
    <w:rsid w:val="009027F3"/>
    <w:rsid w:val="009034E7"/>
    <w:rsid w:val="0090469B"/>
    <w:rsid w:val="00904923"/>
    <w:rsid w:val="00906160"/>
    <w:rsid w:val="00907769"/>
    <w:rsid w:val="009139E3"/>
    <w:rsid w:val="00914D88"/>
    <w:rsid w:val="009162E6"/>
    <w:rsid w:val="00917875"/>
    <w:rsid w:val="009217AE"/>
    <w:rsid w:val="00921CDA"/>
    <w:rsid w:val="00922449"/>
    <w:rsid w:val="0092266E"/>
    <w:rsid w:val="00922A98"/>
    <w:rsid w:val="00923759"/>
    <w:rsid w:val="00923B1A"/>
    <w:rsid w:val="00924238"/>
    <w:rsid w:val="00924865"/>
    <w:rsid w:val="00924A97"/>
    <w:rsid w:val="00925184"/>
    <w:rsid w:val="009252BC"/>
    <w:rsid w:val="00925B55"/>
    <w:rsid w:val="00926FA5"/>
    <w:rsid w:val="00927473"/>
    <w:rsid w:val="00927A19"/>
    <w:rsid w:val="00927BD2"/>
    <w:rsid w:val="0093062C"/>
    <w:rsid w:val="00930D4B"/>
    <w:rsid w:val="009310E5"/>
    <w:rsid w:val="009322A0"/>
    <w:rsid w:val="00933667"/>
    <w:rsid w:val="009367FC"/>
    <w:rsid w:val="00936D5B"/>
    <w:rsid w:val="00936F4C"/>
    <w:rsid w:val="0093704E"/>
    <w:rsid w:val="009379AE"/>
    <w:rsid w:val="009418B1"/>
    <w:rsid w:val="00941BDE"/>
    <w:rsid w:val="00941F38"/>
    <w:rsid w:val="00942661"/>
    <w:rsid w:val="00942D72"/>
    <w:rsid w:val="00944125"/>
    <w:rsid w:val="00944E68"/>
    <w:rsid w:val="00947469"/>
    <w:rsid w:val="0094752C"/>
    <w:rsid w:val="00947DAE"/>
    <w:rsid w:val="00947EBB"/>
    <w:rsid w:val="00950390"/>
    <w:rsid w:val="0095248A"/>
    <w:rsid w:val="00952A0B"/>
    <w:rsid w:val="009533A6"/>
    <w:rsid w:val="009537D7"/>
    <w:rsid w:val="009540DC"/>
    <w:rsid w:val="00954804"/>
    <w:rsid w:val="009553B5"/>
    <w:rsid w:val="0095554C"/>
    <w:rsid w:val="00956EF0"/>
    <w:rsid w:val="0095751B"/>
    <w:rsid w:val="00957D92"/>
    <w:rsid w:val="0096007D"/>
    <w:rsid w:val="009601ED"/>
    <w:rsid w:val="00961427"/>
    <w:rsid w:val="0096263E"/>
    <w:rsid w:val="00963795"/>
    <w:rsid w:val="00965136"/>
    <w:rsid w:val="009654DB"/>
    <w:rsid w:val="00965A1C"/>
    <w:rsid w:val="00966071"/>
    <w:rsid w:val="00966E39"/>
    <w:rsid w:val="009670FA"/>
    <w:rsid w:val="009671DA"/>
    <w:rsid w:val="00970EA1"/>
    <w:rsid w:val="009733EC"/>
    <w:rsid w:val="009737B9"/>
    <w:rsid w:val="00973857"/>
    <w:rsid w:val="00973DC7"/>
    <w:rsid w:val="009747C6"/>
    <w:rsid w:val="009748B9"/>
    <w:rsid w:val="00975894"/>
    <w:rsid w:val="00975A04"/>
    <w:rsid w:val="00976815"/>
    <w:rsid w:val="00976921"/>
    <w:rsid w:val="00977686"/>
    <w:rsid w:val="0098011C"/>
    <w:rsid w:val="00982AFF"/>
    <w:rsid w:val="009833B4"/>
    <w:rsid w:val="009845D3"/>
    <w:rsid w:val="009846E9"/>
    <w:rsid w:val="00984975"/>
    <w:rsid w:val="009867A2"/>
    <w:rsid w:val="00986AD6"/>
    <w:rsid w:val="00986BFD"/>
    <w:rsid w:val="00987159"/>
    <w:rsid w:val="00987584"/>
    <w:rsid w:val="00987C2E"/>
    <w:rsid w:val="00987E9D"/>
    <w:rsid w:val="00987F23"/>
    <w:rsid w:val="0099005B"/>
    <w:rsid w:val="009906A5"/>
    <w:rsid w:val="00991634"/>
    <w:rsid w:val="00992F07"/>
    <w:rsid w:val="00994110"/>
    <w:rsid w:val="00994446"/>
    <w:rsid w:val="00995116"/>
    <w:rsid w:val="009956B2"/>
    <w:rsid w:val="0099657D"/>
    <w:rsid w:val="009A053E"/>
    <w:rsid w:val="009A070C"/>
    <w:rsid w:val="009A2D1C"/>
    <w:rsid w:val="009A323D"/>
    <w:rsid w:val="009A3BDC"/>
    <w:rsid w:val="009A42D3"/>
    <w:rsid w:val="009A4989"/>
    <w:rsid w:val="009A50D2"/>
    <w:rsid w:val="009A668E"/>
    <w:rsid w:val="009A69AE"/>
    <w:rsid w:val="009A7776"/>
    <w:rsid w:val="009B04A3"/>
    <w:rsid w:val="009B3858"/>
    <w:rsid w:val="009B3D2F"/>
    <w:rsid w:val="009B428B"/>
    <w:rsid w:val="009B4FEF"/>
    <w:rsid w:val="009B5B1E"/>
    <w:rsid w:val="009B6BB4"/>
    <w:rsid w:val="009B75CB"/>
    <w:rsid w:val="009B7E1E"/>
    <w:rsid w:val="009C179A"/>
    <w:rsid w:val="009C3D2F"/>
    <w:rsid w:val="009C3DEB"/>
    <w:rsid w:val="009C567D"/>
    <w:rsid w:val="009C67C8"/>
    <w:rsid w:val="009C696F"/>
    <w:rsid w:val="009C6D75"/>
    <w:rsid w:val="009C6E29"/>
    <w:rsid w:val="009C7228"/>
    <w:rsid w:val="009D0573"/>
    <w:rsid w:val="009D1687"/>
    <w:rsid w:val="009D246C"/>
    <w:rsid w:val="009D282A"/>
    <w:rsid w:val="009D2C2D"/>
    <w:rsid w:val="009D3A78"/>
    <w:rsid w:val="009D476F"/>
    <w:rsid w:val="009D49C5"/>
    <w:rsid w:val="009D5003"/>
    <w:rsid w:val="009D50B9"/>
    <w:rsid w:val="009D536A"/>
    <w:rsid w:val="009D562A"/>
    <w:rsid w:val="009D56B4"/>
    <w:rsid w:val="009D5CDD"/>
    <w:rsid w:val="009D60E7"/>
    <w:rsid w:val="009D6E2D"/>
    <w:rsid w:val="009D75FE"/>
    <w:rsid w:val="009E03A9"/>
    <w:rsid w:val="009E0907"/>
    <w:rsid w:val="009E0C09"/>
    <w:rsid w:val="009E1586"/>
    <w:rsid w:val="009E1B3C"/>
    <w:rsid w:val="009E3572"/>
    <w:rsid w:val="009E4AC0"/>
    <w:rsid w:val="009E4EB6"/>
    <w:rsid w:val="009E526E"/>
    <w:rsid w:val="009E55EC"/>
    <w:rsid w:val="009E5D73"/>
    <w:rsid w:val="009E6258"/>
    <w:rsid w:val="009E648E"/>
    <w:rsid w:val="009F0BFF"/>
    <w:rsid w:val="009F10F5"/>
    <w:rsid w:val="009F177E"/>
    <w:rsid w:val="009F1A75"/>
    <w:rsid w:val="009F2EBB"/>
    <w:rsid w:val="009F4254"/>
    <w:rsid w:val="009F47B7"/>
    <w:rsid w:val="009F639F"/>
    <w:rsid w:val="009F7F40"/>
    <w:rsid w:val="00A002FB"/>
    <w:rsid w:val="00A0038F"/>
    <w:rsid w:val="00A009A1"/>
    <w:rsid w:val="00A01135"/>
    <w:rsid w:val="00A0557D"/>
    <w:rsid w:val="00A0583C"/>
    <w:rsid w:val="00A058A1"/>
    <w:rsid w:val="00A058D9"/>
    <w:rsid w:val="00A0627F"/>
    <w:rsid w:val="00A06890"/>
    <w:rsid w:val="00A06AB5"/>
    <w:rsid w:val="00A06D1F"/>
    <w:rsid w:val="00A077CC"/>
    <w:rsid w:val="00A07EB3"/>
    <w:rsid w:val="00A10BAC"/>
    <w:rsid w:val="00A10E21"/>
    <w:rsid w:val="00A120E1"/>
    <w:rsid w:val="00A1673D"/>
    <w:rsid w:val="00A16F37"/>
    <w:rsid w:val="00A1716D"/>
    <w:rsid w:val="00A17A95"/>
    <w:rsid w:val="00A204ED"/>
    <w:rsid w:val="00A20831"/>
    <w:rsid w:val="00A208C1"/>
    <w:rsid w:val="00A20A08"/>
    <w:rsid w:val="00A2328D"/>
    <w:rsid w:val="00A23325"/>
    <w:rsid w:val="00A25C5B"/>
    <w:rsid w:val="00A25D47"/>
    <w:rsid w:val="00A26A12"/>
    <w:rsid w:val="00A26F7C"/>
    <w:rsid w:val="00A27B7E"/>
    <w:rsid w:val="00A30965"/>
    <w:rsid w:val="00A31093"/>
    <w:rsid w:val="00A32E65"/>
    <w:rsid w:val="00A3364F"/>
    <w:rsid w:val="00A337D2"/>
    <w:rsid w:val="00A33809"/>
    <w:rsid w:val="00A33CA5"/>
    <w:rsid w:val="00A40472"/>
    <w:rsid w:val="00A41327"/>
    <w:rsid w:val="00A41694"/>
    <w:rsid w:val="00A416E6"/>
    <w:rsid w:val="00A41F8B"/>
    <w:rsid w:val="00A42E91"/>
    <w:rsid w:val="00A4307F"/>
    <w:rsid w:val="00A441E6"/>
    <w:rsid w:val="00A44716"/>
    <w:rsid w:val="00A459BD"/>
    <w:rsid w:val="00A45AE1"/>
    <w:rsid w:val="00A46667"/>
    <w:rsid w:val="00A46719"/>
    <w:rsid w:val="00A46D94"/>
    <w:rsid w:val="00A47069"/>
    <w:rsid w:val="00A472D2"/>
    <w:rsid w:val="00A47D4B"/>
    <w:rsid w:val="00A50DE4"/>
    <w:rsid w:val="00A50FD0"/>
    <w:rsid w:val="00A514E9"/>
    <w:rsid w:val="00A5289C"/>
    <w:rsid w:val="00A52CCD"/>
    <w:rsid w:val="00A531B5"/>
    <w:rsid w:val="00A534D5"/>
    <w:rsid w:val="00A53A8D"/>
    <w:rsid w:val="00A551B4"/>
    <w:rsid w:val="00A552C8"/>
    <w:rsid w:val="00A553E5"/>
    <w:rsid w:val="00A56A8A"/>
    <w:rsid w:val="00A635A7"/>
    <w:rsid w:val="00A645F9"/>
    <w:rsid w:val="00A6516F"/>
    <w:rsid w:val="00A65695"/>
    <w:rsid w:val="00A6744A"/>
    <w:rsid w:val="00A702DD"/>
    <w:rsid w:val="00A70500"/>
    <w:rsid w:val="00A72B63"/>
    <w:rsid w:val="00A72E77"/>
    <w:rsid w:val="00A732B9"/>
    <w:rsid w:val="00A73A43"/>
    <w:rsid w:val="00A73BB6"/>
    <w:rsid w:val="00A7458E"/>
    <w:rsid w:val="00A74E34"/>
    <w:rsid w:val="00A75075"/>
    <w:rsid w:val="00A7550E"/>
    <w:rsid w:val="00A76EB2"/>
    <w:rsid w:val="00A77E2B"/>
    <w:rsid w:val="00A77FD9"/>
    <w:rsid w:val="00A803BF"/>
    <w:rsid w:val="00A811EC"/>
    <w:rsid w:val="00A81C0C"/>
    <w:rsid w:val="00A82A2D"/>
    <w:rsid w:val="00A82E9B"/>
    <w:rsid w:val="00A83399"/>
    <w:rsid w:val="00A83784"/>
    <w:rsid w:val="00A8580A"/>
    <w:rsid w:val="00A85D7F"/>
    <w:rsid w:val="00A866DC"/>
    <w:rsid w:val="00A867BB"/>
    <w:rsid w:val="00A871D9"/>
    <w:rsid w:val="00A87433"/>
    <w:rsid w:val="00A90C63"/>
    <w:rsid w:val="00A914BB"/>
    <w:rsid w:val="00A92393"/>
    <w:rsid w:val="00A923FD"/>
    <w:rsid w:val="00A94EC9"/>
    <w:rsid w:val="00A9503D"/>
    <w:rsid w:val="00A95697"/>
    <w:rsid w:val="00A95888"/>
    <w:rsid w:val="00AA032F"/>
    <w:rsid w:val="00AA2763"/>
    <w:rsid w:val="00AA3150"/>
    <w:rsid w:val="00AA3565"/>
    <w:rsid w:val="00AA3E6F"/>
    <w:rsid w:val="00AA434B"/>
    <w:rsid w:val="00AA4EC1"/>
    <w:rsid w:val="00AA5C08"/>
    <w:rsid w:val="00AA6578"/>
    <w:rsid w:val="00AB0256"/>
    <w:rsid w:val="00AB0877"/>
    <w:rsid w:val="00AB0A36"/>
    <w:rsid w:val="00AB1539"/>
    <w:rsid w:val="00AB15DD"/>
    <w:rsid w:val="00AB1BF1"/>
    <w:rsid w:val="00AB29C4"/>
    <w:rsid w:val="00AB3D65"/>
    <w:rsid w:val="00AB4D5E"/>
    <w:rsid w:val="00AC126F"/>
    <w:rsid w:val="00AC1352"/>
    <w:rsid w:val="00AC16C0"/>
    <w:rsid w:val="00AC203A"/>
    <w:rsid w:val="00AC22C0"/>
    <w:rsid w:val="00AC320D"/>
    <w:rsid w:val="00AC38C4"/>
    <w:rsid w:val="00AC409E"/>
    <w:rsid w:val="00AC468A"/>
    <w:rsid w:val="00AC46CF"/>
    <w:rsid w:val="00AC49A7"/>
    <w:rsid w:val="00AC566E"/>
    <w:rsid w:val="00AC5DDC"/>
    <w:rsid w:val="00AC6BF1"/>
    <w:rsid w:val="00AD0533"/>
    <w:rsid w:val="00AD22DF"/>
    <w:rsid w:val="00AD28D7"/>
    <w:rsid w:val="00AD2BD9"/>
    <w:rsid w:val="00AD36E7"/>
    <w:rsid w:val="00AD37DB"/>
    <w:rsid w:val="00AD4AB2"/>
    <w:rsid w:val="00AD5B7B"/>
    <w:rsid w:val="00AD5DBF"/>
    <w:rsid w:val="00AD681C"/>
    <w:rsid w:val="00AD686D"/>
    <w:rsid w:val="00AD7ABD"/>
    <w:rsid w:val="00AD7AF9"/>
    <w:rsid w:val="00AD7FD7"/>
    <w:rsid w:val="00AE0649"/>
    <w:rsid w:val="00AE1CE7"/>
    <w:rsid w:val="00AE2227"/>
    <w:rsid w:val="00AE2592"/>
    <w:rsid w:val="00AE3508"/>
    <w:rsid w:val="00AE3CDF"/>
    <w:rsid w:val="00AE46E5"/>
    <w:rsid w:val="00AE563E"/>
    <w:rsid w:val="00AE6BF7"/>
    <w:rsid w:val="00AE6E58"/>
    <w:rsid w:val="00AE7798"/>
    <w:rsid w:val="00AF06CB"/>
    <w:rsid w:val="00AF1965"/>
    <w:rsid w:val="00AF1D17"/>
    <w:rsid w:val="00AF3984"/>
    <w:rsid w:val="00AF3B02"/>
    <w:rsid w:val="00AF5092"/>
    <w:rsid w:val="00AF6E3A"/>
    <w:rsid w:val="00AF71A1"/>
    <w:rsid w:val="00AF76A4"/>
    <w:rsid w:val="00B003D9"/>
    <w:rsid w:val="00B01789"/>
    <w:rsid w:val="00B01965"/>
    <w:rsid w:val="00B01B6B"/>
    <w:rsid w:val="00B038DD"/>
    <w:rsid w:val="00B03E60"/>
    <w:rsid w:val="00B0482B"/>
    <w:rsid w:val="00B057C0"/>
    <w:rsid w:val="00B05A12"/>
    <w:rsid w:val="00B05F06"/>
    <w:rsid w:val="00B07D9F"/>
    <w:rsid w:val="00B10BC2"/>
    <w:rsid w:val="00B119EE"/>
    <w:rsid w:val="00B1285D"/>
    <w:rsid w:val="00B12860"/>
    <w:rsid w:val="00B13252"/>
    <w:rsid w:val="00B147A2"/>
    <w:rsid w:val="00B15042"/>
    <w:rsid w:val="00B158E5"/>
    <w:rsid w:val="00B15BC8"/>
    <w:rsid w:val="00B168BA"/>
    <w:rsid w:val="00B16C12"/>
    <w:rsid w:val="00B176B0"/>
    <w:rsid w:val="00B176F1"/>
    <w:rsid w:val="00B17826"/>
    <w:rsid w:val="00B17F03"/>
    <w:rsid w:val="00B2007F"/>
    <w:rsid w:val="00B20BA6"/>
    <w:rsid w:val="00B2104A"/>
    <w:rsid w:val="00B2185B"/>
    <w:rsid w:val="00B21AEC"/>
    <w:rsid w:val="00B21D91"/>
    <w:rsid w:val="00B2222F"/>
    <w:rsid w:val="00B22DB6"/>
    <w:rsid w:val="00B23F01"/>
    <w:rsid w:val="00B245A2"/>
    <w:rsid w:val="00B24C73"/>
    <w:rsid w:val="00B262F6"/>
    <w:rsid w:val="00B26BBF"/>
    <w:rsid w:val="00B27698"/>
    <w:rsid w:val="00B27772"/>
    <w:rsid w:val="00B30557"/>
    <w:rsid w:val="00B30672"/>
    <w:rsid w:val="00B30719"/>
    <w:rsid w:val="00B308A9"/>
    <w:rsid w:val="00B30A8E"/>
    <w:rsid w:val="00B3187A"/>
    <w:rsid w:val="00B3197E"/>
    <w:rsid w:val="00B3495C"/>
    <w:rsid w:val="00B34E98"/>
    <w:rsid w:val="00B3547F"/>
    <w:rsid w:val="00B35FC8"/>
    <w:rsid w:val="00B35FFC"/>
    <w:rsid w:val="00B37036"/>
    <w:rsid w:val="00B374AD"/>
    <w:rsid w:val="00B3756B"/>
    <w:rsid w:val="00B37A43"/>
    <w:rsid w:val="00B40281"/>
    <w:rsid w:val="00B40CB4"/>
    <w:rsid w:val="00B40CD2"/>
    <w:rsid w:val="00B4183B"/>
    <w:rsid w:val="00B41E6A"/>
    <w:rsid w:val="00B42B10"/>
    <w:rsid w:val="00B43A96"/>
    <w:rsid w:val="00B43EDA"/>
    <w:rsid w:val="00B43F75"/>
    <w:rsid w:val="00B44399"/>
    <w:rsid w:val="00B479AB"/>
    <w:rsid w:val="00B47BA5"/>
    <w:rsid w:val="00B47EBD"/>
    <w:rsid w:val="00B47FDD"/>
    <w:rsid w:val="00B504EC"/>
    <w:rsid w:val="00B50C94"/>
    <w:rsid w:val="00B51CB0"/>
    <w:rsid w:val="00B526B8"/>
    <w:rsid w:val="00B527AC"/>
    <w:rsid w:val="00B529C4"/>
    <w:rsid w:val="00B53056"/>
    <w:rsid w:val="00B53F60"/>
    <w:rsid w:val="00B54BD0"/>
    <w:rsid w:val="00B5538D"/>
    <w:rsid w:val="00B571B8"/>
    <w:rsid w:val="00B601F1"/>
    <w:rsid w:val="00B60556"/>
    <w:rsid w:val="00B6119F"/>
    <w:rsid w:val="00B6129B"/>
    <w:rsid w:val="00B612BA"/>
    <w:rsid w:val="00B6134E"/>
    <w:rsid w:val="00B62126"/>
    <w:rsid w:val="00B62500"/>
    <w:rsid w:val="00B63A46"/>
    <w:rsid w:val="00B64C51"/>
    <w:rsid w:val="00B64E0A"/>
    <w:rsid w:val="00B65293"/>
    <w:rsid w:val="00B6594F"/>
    <w:rsid w:val="00B67523"/>
    <w:rsid w:val="00B67A52"/>
    <w:rsid w:val="00B7007B"/>
    <w:rsid w:val="00B7056B"/>
    <w:rsid w:val="00B70D4C"/>
    <w:rsid w:val="00B71081"/>
    <w:rsid w:val="00B71767"/>
    <w:rsid w:val="00B74457"/>
    <w:rsid w:val="00B76380"/>
    <w:rsid w:val="00B80A53"/>
    <w:rsid w:val="00B81848"/>
    <w:rsid w:val="00B8219A"/>
    <w:rsid w:val="00B823A7"/>
    <w:rsid w:val="00B82C7A"/>
    <w:rsid w:val="00B83129"/>
    <w:rsid w:val="00B83466"/>
    <w:rsid w:val="00B83910"/>
    <w:rsid w:val="00B83F10"/>
    <w:rsid w:val="00B841FF"/>
    <w:rsid w:val="00B8473E"/>
    <w:rsid w:val="00B851D9"/>
    <w:rsid w:val="00B85259"/>
    <w:rsid w:val="00B85A09"/>
    <w:rsid w:val="00B863B7"/>
    <w:rsid w:val="00B86682"/>
    <w:rsid w:val="00B8677D"/>
    <w:rsid w:val="00B87162"/>
    <w:rsid w:val="00B92FDE"/>
    <w:rsid w:val="00B9318B"/>
    <w:rsid w:val="00B938E5"/>
    <w:rsid w:val="00B94074"/>
    <w:rsid w:val="00B94CDC"/>
    <w:rsid w:val="00B9533B"/>
    <w:rsid w:val="00B956B7"/>
    <w:rsid w:val="00B96703"/>
    <w:rsid w:val="00B969EF"/>
    <w:rsid w:val="00B97609"/>
    <w:rsid w:val="00B97BAF"/>
    <w:rsid w:val="00B97FDE"/>
    <w:rsid w:val="00BA081E"/>
    <w:rsid w:val="00BA09A9"/>
    <w:rsid w:val="00BA0C65"/>
    <w:rsid w:val="00BA1D0D"/>
    <w:rsid w:val="00BA21C0"/>
    <w:rsid w:val="00BA2380"/>
    <w:rsid w:val="00BA3337"/>
    <w:rsid w:val="00BA337C"/>
    <w:rsid w:val="00BA34B1"/>
    <w:rsid w:val="00BA39CB"/>
    <w:rsid w:val="00BA3A1F"/>
    <w:rsid w:val="00BA4257"/>
    <w:rsid w:val="00BA471E"/>
    <w:rsid w:val="00BA4BC0"/>
    <w:rsid w:val="00BA4E04"/>
    <w:rsid w:val="00BA5413"/>
    <w:rsid w:val="00BA58D3"/>
    <w:rsid w:val="00BA64BC"/>
    <w:rsid w:val="00BA7E94"/>
    <w:rsid w:val="00BA7FB0"/>
    <w:rsid w:val="00BB02FC"/>
    <w:rsid w:val="00BB14A4"/>
    <w:rsid w:val="00BB1A20"/>
    <w:rsid w:val="00BB2D12"/>
    <w:rsid w:val="00BB2E69"/>
    <w:rsid w:val="00BB3FBC"/>
    <w:rsid w:val="00BB40EA"/>
    <w:rsid w:val="00BB4E90"/>
    <w:rsid w:val="00BB655E"/>
    <w:rsid w:val="00BB68E1"/>
    <w:rsid w:val="00BB7130"/>
    <w:rsid w:val="00BB766F"/>
    <w:rsid w:val="00BB77F5"/>
    <w:rsid w:val="00BB7BFA"/>
    <w:rsid w:val="00BB7F88"/>
    <w:rsid w:val="00BC1D1F"/>
    <w:rsid w:val="00BC23F2"/>
    <w:rsid w:val="00BC268C"/>
    <w:rsid w:val="00BC2A4C"/>
    <w:rsid w:val="00BC4127"/>
    <w:rsid w:val="00BC48BF"/>
    <w:rsid w:val="00BC4D1D"/>
    <w:rsid w:val="00BC55EA"/>
    <w:rsid w:val="00BC6423"/>
    <w:rsid w:val="00BC699E"/>
    <w:rsid w:val="00BC7949"/>
    <w:rsid w:val="00BC7B94"/>
    <w:rsid w:val="00BC7BCE"/>
    <w:rsid w:val="00BD1082"/>
    <w:rsid w:val="00BD10A0"/>
    <w:rsid w:val="00BD1DCC"/>
    <w:rsid w:val="00BD2130"/>
    <w:rsid w:val="00BD433A"/>
    <w:rsid w:val="00BD45D6"/>
    <w:rsid w:val="00BD5316"/>
    <w:rsid w:val="00BD55F2"/>
    <w:rsid w:val="00BD58C6"/>
    <w:rsid w:val="00BD5B23"/>
    <w:rsid w:val="00BD5DDC"/>
    <w:rsid w:val="00BD6D05"/>
    <w:rsid w:val="00BE0828"/>
    <w:rsid w:val="00BE29B5"/>
    <w:rsid w:val="00BE3075"/>
    <w:rsid w:val="00BE3313"/>
    <w:rsid w:val="00BE4BFF"/>
    <w:rsid w:val="00BE54B7"/>
    <w:rsid w:val="00BE64D9"/>
    <w:rsid w:val="00BE6F2B"/>
    <w:rsid w:val="00BF0806"/>
    <w:rsid w:val="00BF0909"/>
    <w:rsid w:val="00C005FC"/>
    <w:rsid w:val="00C008E2"/>
    <w:rsid w:val="00C00FD0"/>
    <w:rsid w:val="00C01377"/>
    <w:rsid w:val="00C04A0D"/>
    <w:rsid w:val="00C04B48"/>
    <w:rsid w:val="00C04B74"/>
    <w:rsid w:val="00C05541"/>
    <w:rsid w:val="00C10186"/>
    <w:rsid w:val="00C1135A"/>
    <w:rsid w:val="00C12AD6"/>
    <w:rsid w:val="00C13369"/>
    <w:rsid w:val="00C139CA"/>
    <w:rsid w:val="00C13A1A"/>
    <w:rsid w:val="00C14270"/>
    <w:rsid w:val="00C14740"/>
    <w:rsid w:val="00C15711"/>
    <w:rsid w:val="00C16F34"/>
    <w:rsid w:val="00C172A5"/>
    <w:rsid w:val="00C2000F"/>
    <w:rsid w:val="00C20056"/>
    <w:rsid w:val="00C205B5"/>
    <w:rsid w:val="00C210F1"/>
    <w:rsid w:val="00C2144D"/>
    <w:rsid w:val="00C225DD"/>
    <w:rsid w:val="00C22D24"/>
    <w:rsid w:val="00C22D27"/>
    <w:rsid w:val="00C23127"/>
    <w:rsid w:val="00C235A0"/>
    <w:rsid w:val="00C2399C"/>
    <w:rsid w:val="00C23CEF"/>
    <w:rsid w:val="00C31A4E"/>
    <w:rsid w:val="00C31CAA"/>
    <w:rsid w:val="00C31E64"/>
    <w:rsid w:val="00C33D7D"/>
    <w:rsid w:val="00C34CFC"/>
    <w:rsid w:val="00C350D5"/>
    <w:rsid w:val="00C36A4E"/>
    <w:rsid w:val="00C372A8"/>
    <w:rsid w:val="00C37434"/>
    <w:rsid w:val="00C402B3"/>
    <w:rsid w:val="00C409EE"/>
    <w:rsid w:val="00C40E81"/>
    <w:rsid w:val="00C41717"/>
    <w:rsid w:val="00C4200E"/>
    <w:rsid w:val="00C422E1"/>
    <w:rsid w:val="00C424D5"/>
    <w:rsid w:val="00C425BA"/>
    <w:rsid w:val="00C42CF6"/>
    <w:rsid w:val="00C42F00"/>
    <w:rsid w:val="00C44047"/>
    <w:rsid w:val="00C44149"/>
    <w:rsid w:val="00C44786"/>
    <w:rsid w:val="00C44E30"/>
    <w:rsid w:val="00C45E2C"/>
    <w:rsid w:val="00C45EEC"/>
    <w:rsid w:val="00C471EF"/>
    <w:rsid w:val="00C47767"/>
    <w:rsid w:val="00C47B78"/>
    <w:rsid w:val="00C47ECC"/>
    <w:rsid w:val="00C500B5"/>
    <w:rsid w:val="00C5243F"/>
    <w:rsid w:val="00C52C20"/>
    <w:rsid w:val="00C53C26"/>
    <w:rsid w:val="00C54878"/>
    <w:rsid w:val="00C5603A"/>
    <w:rsid w:val="00C60482"/>
    <w:rsid w:val="00C6166C"/>
    <w:rsid w:val="00C62287"/>
    <w:rsid w:val="00C62541"/>
    <w:rsid w:val="00C62891"/>
    <w:rsid w:val="00C63189"/>
    <w:rsid w:val="00C638FE"/>
    <w:rsid w:val="00C64D40"/>
    <w:rsid w:val="00C65B07"/>
    <w:rsid w:val="00C66354"/>
    <w:rsid w:val="00C66980"/>
    <w:rsid w:val="00C71118"/>
    <w:rsid w:val="00C719BB"/>
    <w:rsid w:val="00C71AF0"/>
    <w:rsid w:val="00C7365F"/>
    <w:rsid w:val="00C7490F"/>
    <w:rsid w:val="00C74B6D"/>
    <w:rsid w:val="00C75623"/>
    <w:rsid w:val="00C75789"/>
    <w:rsid w:val="00C81E15"/>
    <w:rsid w:val="00C8210F"/>
    <w:rsid w:val="00C82E53"/>
    <w:rsid w:val="00C835B5"/>
    <w:rsid w:val="00C83AE2"/>
    <w:rsid w:val="00C84B75"/>
    <w:rsid w:val="00C851E4"/>
    <w:rsid w:val="00C8597C"/>
    <w:rsid w:val="00C86193"/>
    <w:rsid w:val="00C878C0"/>
    <w:rsid w:val="00C879F3"/>
    <w:rsid w:val="00C9037B"/>
    <w:rsid w:val="00C90F58"/>
    <w:rsid w:val="00C912EB"/>
    <w:rsid w:val="00C925A5"/>
    <w:rsid w:val="00C92793"/>
    <w:rsid w:val="00C92D14"/>
    <w:rsid w:val="00C9313D"/>
    <w:rsid w:val="00C93916"/>
    <w:rsid w:val="00C93C31"/>
    <w:rsid w:val="00C93D8D"/>
    <w:rsid w:val="00C93DDE"/>
    <w:rsid w:val="00C94C84"/>
    <w:rsid w:val="00C9633D"/>
    <w:rsid w:val="00C96746"/>
    <w:rsid w:val="00C96B5A"/>
    <w:rsid w:val="00C96B80"/>
    <w:rsid w:val="00C97522"/>
    <w:rsid w:val="00C97751"/>
    <w:rsid w:val="00C978E9"/>
    <w:rsid w:val="00CA1AE3"/>
    <w:rsid w:val="00CA1DFA"/>
    <w:rsid w:val="00CA2E12"/>
    <w:rsid w:val="00CA36A4"/>
    <w:rsid w:val="00CA4496"/>
    <w:rsid w:val="00CA52E3"/>
    <w:rsid w:val="00CA61A8"/>
    <w:rsid w:val="00CA63E8"/>
    <w:rsid w:val="00CA6795"/>
    <w:rsid w:val="00CA688A"/>
    <w:rsid w:val="00CA6914"/>
    <w:rsid w:val="00CA7A13"/>
    <w:rsid w:val="00CB0E49"/>
    <w:rsid w:val="00CB1156"/>
    <w:rsid w:val="00CB226B"/>
    <w:rsid w:val="00CB3DD7"/>
    <w:rsid w:val="00CB4E81"/>
    <w:rsid w:val="00CB553E"/>
    <w:rsid w:val="00CB59FC"/>
    <w:rsid w:val="00CB68E7"/>
    <w:rsid w:val="00CC0726"/>
    <w:rsid w:val="00CC08EE"/>
    <w:rsid w:val="00CC143F"/>
    <w:rsid w:val="00CC17B0"/>
    <w:rsid w:val="00CC2697"/>
    <w:rsid w:val="00CC285E"/>
    <w:rsid w:val="00CC4B99"/>
    <w:rsid w:val="00CC4D30"/>
    <w:rsid w:val="00CC4D5F"/>
    <w:rsid w:val="00CC6138"/>
    <w:rsid w:val="00CC68AC"/>
    <w:rsid w:val="00CC6991"/>
    <w:rsid w:val="00CC7670"/>
    <w:rsid w:val="00CC7E14"/>
    <w:rsid w:val="00CD1CDD"/>
    <w:rsid w:val="00CD2CB9"/>
    <w:rsid w:val="00CD3DA2"/>
    <w:rsid w:val="00CD4029"/>
    <w:rsid w:val="00CD57C1"/>
    <w:rsid w:val="00CD75CE"/>
    <w:rsid w:val="00CD76F2"/>
    <w:rsid w:val="00CE04B2"/>
    <w:rsid w:val="00CE0A90"/>
    <w:rsid w:val="00CE14F9"/>
    <w:rsid w:val="00CE2F74"/>
    <w:rsid w:val="00CE2FFB"/>
    <w:rsid w:val="00CE4C9F"/>
    <w:rsid w:val="00CE524C"/>
    <w:rsid w:val="00CE72ED"/>
    <w:rsid w:val="00CE7E10"/>
    <w:rsid w:val="00CF152D"/>
    <w:rsid w:val="00CF166B"/>
    <w:rsid w:val="00CF1F90"/>
    <w:rsid w:val="00CF2487"/>
    <w:rsid w:val="00CF34F0"/>
    <w:rsid w:val="00CF35DA"/>
    <w:rsid w:val="00CF4001"/>
    <w:rsid w:val="00CF4703"/>
    <w:rsid w:val="00CF5208"/>
    <w:rsid w:val="00CF6061"/>
    <w:rsid w:val="00CF6BD0"/>
    <w:rsid w:val="00D00375"/>
    <w:rsid w:val="00D0049E"/>
    <w:rsid w:val="00D014D2"/>
    <w:rsid w:val="00D0150B"/>
    <w:rsid w:val="00D0166C"/>
    <w:rsid w:val="00D01F51"/>
    <w:rsid w:val="00D02AC0"/>
    <w:rsid w:val="00D03647"/>
    <w:rsid w:val="00D03BDB"/>
    <w:rsid w:val="00D040A9"/>
    <w:rsid w:val="00D04EFD"/>
    <w:rsid w:val="00D04F0E"/>
    <w:rsid w:val="00D053A8"/>
    <w:rsid w:val="00D05E1D"/>
    <w:rsid w:val="00D0605A"/>
    <w:rsid w:val="00D064B5"/>
    <w:rsid w:val="00D06721"/>
    <w:rsid w:val="00D07D53"/>
    <w:rsid w:val="00D101BE"/>
    <w:rsid w:val="00D101E9"/>
    <w:rsid w:val="00D10BF7"/>
    <w:rsid w:val="00D11510"/>
    <w:rsid w:val="00D116AA"/>
    <w:rsid w:val="00D12366"/>
    <w:rsid w:val="00D128F5"/>
    <w:rsid w:val="00D12FDB"/>
    <w:rsid w:val="00D13489"/>
    <w:rsid w:val="00D13A36"/>
    <w:rsid w:val="00D13D2E"/>
    <w:rsid w:val="00D14F4B"/>
    <w:rsid w:val="00D1520C"/>
    <w:rsid w:val="00D16735"/>
    <w:rsid w:val="00D17264"/>
    <w:rsid w:val="00D172C0"/>
    <w:rsid w:val="00D17372"/>
    <w:rsid w:val="00D17616"/>
    <w:rsid w:val="00D17F45"/>
    <w:rsid w:val="00D2012E"/>
    <w:rsid w:val="00D2034F"/>
    <w:rsid w:val="00D20859"/>
    <w:rsid w:val="00D20F61"/>
    <w:rsid w:val="00D2161D"/>
    <w:rsid w:val="00D232CB"/>
    <w:rsid w:val="00D23F87"/>
    <w:rsid w:val="00D252A1"/>
    <w:rsid w:val="00D25C89"/>
    <w:rsid w:val="00D25D72"/>
    <w:rsid w:val="00D26229"/>
    <w:rsid w:val="00D2677C"/>
    <w:rsid w:val="00D26CB4"/>
    <w:rsid w:val="00D26F53"/>
    <w:rsid w:val="00D27062"/>
    <w:rsid w:val="00D27C95"/>
    <w:rsid w:val="00D3083C"/>
    <w:rsid w:val="00D30F1D"/>
    <w:rsid w:val="00D31B85"/>
    <w:rsid w:val="00D31BF4"/>
    <w:rsid w:val="00D31D5A"/>
    <w:rsid w:val="00D31E4A"/>
    <w:rsid w:val="00D32405"/>
    <w:rsid w:val="00D32C35"/>
    <w:rsid w:val="00D33DE6"/>
    <w:rsid w:val="00D34496"/>
    <w:rsid w:val="00D36E02"/>
    <w:rsid w:val="00D3721C"/>
    <w:rsid w:val="00D40148"/>
    <w:rsid w:val="00D40712"/>
    <w:rsid w:val="00D40B58"/>
    <w:rsid w:val="00D41B04"/>
    <w:rsid w:val="00D42D5C"/>
    <w:rsid w:val="00D430A7"/>
    <w:rsid w:val="00D43FB8"/>
    <w:rsid w:val="00D455DB"/>
    <w:rsid w:val="00D45A26"/>
    <w:rsid w:val="00D46920"/>
    <w:rsid w:val="00D46C22"/>
    <w:rsid w:val="00D46DD0"/>
    <w:rsid w:val="00D47556"/>
    <w:rsid w:val="00D477AA"/>
    <w:rsid w:val="00D50FC1"/>
    <w:rsid w:val="00D51A43"/>
    <w:rsid w:val="00D52453"/>
    <w:rsid w:val="00D5266F"/>
    <w:rsid w:val="00D528A0"/>
    <w:rsid w:val="00D53069"/>
    <w:rsid w:val="00D53325"/>
    <w:rsid w:val="00D53731"/>
    <w:rsid w:val="00D53A3D"/>
    <w:rsid w:val="00D53AD6"/>
    <w:rsid w:val="00D5487A"/>
    <w:rsid w:val="00D54B25"/>
    <w:rsid w:val="00D54F7C"/>
    <w:rsid w:val="00D55A40"/>
    <w:rsid w:val="00D60252"/>
    <w:rsid w:val="00D60422"/>
    <w:rsid w:val="00D60865"/>
    <w:rsid w:val="00D60B73"/>
    <w:rsid w:val="00D610D5"/>
    <w:rsid w:val="00D61B07"/>
    <w:rsid w:val="00D625BE"/>
    <w:rsid w:val="00D62BD6"/>
    <w:rsid w:val="00D6562E"/>
    <w:rsid w:val="00D6701E"/>
    <w:rsid w:val="00D67FEC"/>
    <w:rsid w:val="00D701F4"/>
    <w:rsid w:val="00D704BC"/>
    <w:rsid w:val="00D70E9D"/>
    <w:rsid w:val="00D72B0A"/>
    <w:rsid w:val="00D7371C"/>
    <w:rsid w:val="00D74CFD"/>
    <w:rsid w:val="00D75160"/>
    <w:rsid w:val="00D80178"/>
    <w:rsid w:val="00D8098D"/>
    <w:rsid w:val="00D80D3A"/>
    <w:rsid w:val="00D817D5"/>
    <w:rsid w:val="00D81E28"/>
    <w:rsid w:val="00D82319"/>
    <w:rsid w:val="00D83232"/>
    <w:rsid w:val="00D8371E"/>
    <w:rsid w:val="00D84555"/>
    <w:rsid w:val="00D84B7C"/>
    <w:rsid w:val="00D8724E"/>
    <w:rsid w:val="00D87991"/>
    <w:rsid w:val="00D87B13"/>
    <w:rsid w:val="00D90873"/>
    <w:rsid w:val="00D90C3D"/>
    <w:rsid w:val="00D9223F"/>
    <w:rsid w:val="00D92355"/>
    <w:rsid w:val="00D9359F"/>
    <w:rsid w:val="00D93D4B"/>
    <w:rsid w:val="00D93E25"/>
    <w:rsid w:val="00D94106"/>
    <w:rsid w:val="00D94398"/>
    <w:rsid w:val="00D9492A"/>
    <w:rsid w:val="00D96619"/>
    <w:rsid w:val="00D96655"/>
    <w:rsid w:val="00D96AD1"/>
    <w:rsid w:val="00DA027E"/>
    <w:rsid w:val="00DA198F"/>
    <w:rsid w:val="00DA1F31"/>
    <w:rsid w:val="00DA241E"/>
    <w:rsid w:val="00DA31D6"/>
    <w:rsid w:val="00DA3842"/>
    <w:rsid w:val="00DA3A69"/>
    <w:rsid w:val="00DA43C4"/>
    <w:rsid w:val="00DA4434"/>
    <w:rsid w:val="00DA4BF1"/>
    <w:rsid w:val="00DA4D66"/>
    <w:rsid w:val="00DA5E21"/>
    <w:rsid w:val="00DA65F4"/>
    <w:rsid w:val="00DA6D47"/>
    <w:rsid w:val="00DA760C"/>
    <w:rsid w:val="00DA7BB7"/>
    <w:rsid w:val="00DB13BE"/>
    <w:rsid w:val="00DB2727"/>
    <w:rsid w:val="00DB3216"/>
    <w:rsid w:val="00DB3AAB"/>
    <w:rsid w:val="00DB3CCE"/>
    <w:rsid w:val="00DB3E18"/>
    <w:rsid w:val="00DB6254"/>
    <w:rsid w:val="00DB7134"/>
    <w:rsid w:val="00DB71F1"/>
    <w:rsid w:val="00DB731F"/>
    <w:rsid w:val="00DC0EA6"/>
    <w:rsid w:val="00DC1ABF"/>
    <w:rsid w:val="00DC1EA1"/>
    <w:rsid w:val="00DC21F3"/>
    <w:rsid w:val="00DC663E"/>
    <w:rsid w:val="00DC6F63"/>
    <w:rsid w:val="00DC777C"/>
    <w:rsid w:val="00DD0E76"/>
    <w:rsid w:val="00DD145C"/>
    <w:rsid w:val="00DD1924"/>
    <w:rsid w:val="00DD1C86"/>
    <w:rsid w:val="00DD23F0"/>
    <w:rsid w:val="00DD24B5"/>
    <w:rsid w:val="00DD2EF0"/>
    <w:rsid w:val="00DD2F81"/>
    <w:rsid w:val="00DD35D7"/>
    <w:rsid w:val="00DD3760"/>
    <w:rsid w:val="00DD3E07"/>
    <w:rsid w:val="00DD4B31"/>
    <w:rsid w:val="00DD4EB9"/>
    <w:rsid w:val="00DD4F1C"/>
    <w:rsid w:val="00DD5678"/>
    <w:rsid w:val="00DD5B8A"/>
    <w:rsid w:val="00DD6064"/>
    <w:rsid w:val="00DD7473"/>
    <w:rsid w:val="00DE035A"/>
    <w:rsid w:val="00DE1F1F"/>
    <w:rsid w:val="00DE4427"/>
    <w:rsid w:val="00DE5313"/>
    <w:rsid w:val="00DE6A08"/>
    <w:rsid w:val="00DE6F25"/>
    <w:rsid w:val="00DF06C0"/>
    <w:rsid w:val="00DF0E69"/>
    <w:rsid w:val="00DF0FCB"/>
    <w:rsid w:val="00DF131A"/>
    <w:rsid w:val="00DF1E12"/>
    <w:rsid w:val="00DF1F31"/>
    <w:rsid w:val="00DF2901"/>
    <w:rsid w:val="00DF2B1B"/>
    <w:rsid w:val="00DF3507"/>
    <w:rsid w:val="00DF5FDA"/>
    <w:rsid w:val="00DF67D3"/>
    <w:rsid w:val="00DF6C3F"/>
    <w:rsid w:val="00DF6EDE"/>
    <w:rsid w:val="00DF7607"/>
    <w:rsid w:val="00DF7CF1"/>
    <w:rsid w:val="00E00374"/>
    <w:rsid w:val="00E01836"/>
    <w:rsid w:val="00E0235F"/>
    <w:rsid w:val="00E0276E"/>
    <w:rsid w:val="00E03384"/>
    <w:rsid w:val="00E04362"/>
    <w:rsid w:val="00E054E6"/>
    <w:rsid w:val="00E05AA8"/>
    <w:rsid w:val="00E06093"/>
    <w:rsid w:val="00E074F9"/>
    <w:rsid w:val="00E07926"/>
    <w:rsid w:val="00E07B28"/>
    <w:rsid w:val="00E07E5B"/>
    <w:rsid w:val="00E105F3"/>
    <w:rsid w:val="00E10B46"/>
    <w:rsid w:val="00E12326"/>
    <w:rsid w:val="00E13C36"/>
    <w:rsid w:val="00E144B5"/>
    <w:rsid w:val="00E14771"/>
    <w:rsid w:val="00E14FB9"/>
    <w:rsid w:val="00E14FDB"/>
    <w:rsid w:val="00E16BB7"/>
    <w:rsid w:val="00E21316"/>
    <w:rsid w:val="00E2272A"/>
    <w:rsid w:val="00E233E7"/>
    <w:rsid w:val="00E25FEB"/>
    <w:rsid w:val="00E26955"/>
    <w:rsid w:val="00E26F71"/>
    <w:rsid w:val="00E31024"/>
    <w:rsid w:val="00E3139C"/>
    <w:rsid w:val="00E31892"/>
    <w:rsid w:val="00E33CD8"/>
    <w:rsid w:val="00E3472C"/>
    <w:rsid w:val="00E34BC5"/>
    <w:rsid w:val="00E34F05"/>
    <w:rsid w:val="00E35070"/>
    <w:rsid w:val="00E35189"/>
    <w:rsid w:val="00E360E6"/>
    <w:rsid w:val="00E36583"/>
    <w:rsid w:val="00E37CF4"/>
    <w:rsid w:val="00E4057D"/>
    <w:rsid w:val="00E40AC7"/>
    <w:rsid w:val="00E41C4E"/>
    <w:rsid w:val="00E41D77"/>
    <w:rsid w:val="00E42394"/>
    <w:rsid w:val="00E42F4B"/>
    <w:rsid w:val="00E4316B"/>
    <w:rsid w:val="00E435FD"/>
    <w:rsid w:val="00E441D0"/>
    <w:rsid w:val="00E44797"/>
    <w:rsid w:val="00E44E01"/>
    <w:rsid w:val="00E456E6"/>
    <w:rsid w:val="00E459A7"/>
    <w:rsid w:val="00E46BEB"/>
    <w:rsid w:val="00E475B3"/>
    <w:rsid w:val="00E47F78"/>
    <w:rsid w:val="00E5044D"/>
    <w:rsid w:val="00E50D2E"/>
    <w:rsid w:val="00E50E73"/>
    <w:rsid w:val="00E5165A"/>
    <w:rsid w:val="00E518DD"/>
    <w:rsid w:val="00E52EC9"/>
    <w:rsid w:val="00E52F7D"/>
    <w:rsid w:val="00E53755"/>
    <w:rsid w:val="00E53A94"/>
    <w:rsid w:val="00E54AB7"/>
    <w:rsid w:val="00E55534"/>
    <w:rsid w:val="00E56FE1"/>
    <w:rsid w:val="00E607C5"/>
    <w:rsid w:val="00E60B83"/>
    <w:rsid w:val="00E60D9E"/>
    <w:rsid w:val="00E60E69"/>
    <w:rsid w:val="00E61697"/>
    <w:rsid w:val="00E61C58"/>
    <w:rsid w:val="00E62052"/>
    <w:rsid w:val="00E6314D"/>
    <w:rsid w:val="00E633EC"/>
    <w:rsid w:val="00E63F1E"/>
    <w:rsid w:val="00E64ADA"/>
    <w:rsid w:val="00E64F48"/>
    <w:rsid w:val="00E65FBE"/>
    <w:rsid w:val="00E660C8"/>
    <w:rsid w:val="00E6611B"/>
    <w:rsid w:val="00E66232"/>
    <w:rsid w:val="00E66846"/>
    <w:rsid w:val="00E66B07"/>
    <w:rsid w:val="00E66EDE"/>
    <w:rsid w:val="00E676A7"/>
    <w:rsid w:val="00E67932"/>
    <w:rsid w:val="00E67A5D"/>
    <w:rsid w:val="00E715AC"/>
    <w:rsid w:val="00E71FBD"/>
    <w:rsid w:val="00E72089"/>
    <w:rsid w:val="00E73C0C"/>
    <w:rsid w:val="00E73C49"/>
    <w:rsid w:val="00E73FF8"/>
    <w:rsid w:val="00E76162"/>
    <w:rsid w:val="00E76C12"/>
    <w:rsid w:val="00E77C5E"/>
    <w:rsid w:val="00E80E17"/>
    <w:rsid w:val="00E81DF4"/>
    <w:rsid w:val="00E8379E"/>
    <w:rsid w:val="00E853F5"/>
    <w:rsid w:val="00E85C48"/>
    <w:rsid w:val="00E867D1"/>
    <w:rsid w:val="00E86FD1"/>
    <w:rsid w:val="00E87D1E"/>
    <w:rsid w:val="00E87F46"/>
    <w:rsid w:val="00E90690"/>
    <w:rsid w:val="00E91B21"/>
    <w:rsid w:val="00E9208A"/>
    <w:rsid w:val="00E92140"/>
    <w:rsid w:val="00E92A8F"/>
    <w:rsid w:val="00E92B44"/>
    <w:rsid w:val="00E94A83"/>
    <w:rsid w:val="00E94CDC"/>
    <w:rsid w:val="00E96077"/>
    <w:rsid w:val="00E96A58"/>
    <w:rsid w:val="00E9707E"/>
    <w:rsid w:val="00EA0BA7"/>
    <w:rsid w:val="00EA1700"/>
    <w:rsid w:val="00EA170E"/>
    <w:rsid w:val="00EA24C6"/>
    <w:rsid w:val="00EA268C"/>
    <w:rsid w:val="00EA310D"/>
    <w:rsid w:val="00EA352A"/>
    <w:rsid w:val="00EA3570"/>
    <w:rsid w:val="00EA35BD"/>
    <w:rsid w:val="00EA367B"/>
    <w:rsid w:val="00EA3A78"/>
    <w:rsid w:val="00EA53EF"/>
    <w:rsid w:val="00EA5720"/>
    <w:rsid w:val="00EA6044"/>
    <w:rsid w:val="00EA6E93"/>
    <w:rsid w:val="00EA7051"/>
    <w:rsid w:val="00EA7DA5"/>
    <w:rsid w:val="00EA7DD1"/>
    <w:rsid w:val="00EB027B"/>
    <w:rsid w:val="00EB0588"/>
    <w:rsid w:val="00EB0650"/>
    <w:rsid w:val="00EB0EE4"/>
    <w:rsid w:val="00EB2615"/>
    <w:rsid w:val="00EB460B"/>
    <w:rsid w:val="00EB4733"/>
    <w:rsid w:val="00EB4D8A"/>
    <w:rsid w:val="00EB6BF4"/>
    <w:rsid w:val="00EB700B"/>
    <w:rsid w:val="00EC0E68"/>
    <w:rsid w:val="00EC22EC"/>
    <w:rsid w:val="00EC34EB"/>
    <w:rsid w:val="00EC3759"/>
    <w:rsid w:val="00EC3D11"/>
    <w:rsid w:val="00EC4066"/>
    <w:rsid w:val="00EC4288"/>
    <w:rsid w:val="00EC4317"/>
    <w:rsid w:val="00EC4606"/>
    <w:rsid w:val="00EC4909"/>
    <w:rsid w:val="00EC4D5D"/>
    <w:rsid w:val="00EC5634"/>
    <w:rsid w:val="00EC7589"/>
    <w:rsid w:val="00EC7C1D"/>
    <w:rsid w:val="00ED23B0"/>
    <w:rsid w:val="00ED25AE"/>
    <w:rsid w:val="00ED265F"/>
    <w:rsid w:val="00ED3BB1"/>
    <w:rsid w:val="00ED3C7F"/>
    <w:rsid w:val="00ED3CC1"/>
    <w:rsid w:val="00ED45CB"/>
    <w:rsid w:val="00ED60F8"/>
    <w:rsid w:val="00ED6848"/>
    <w:rsid w:val="00ED6A46"/>
    <w:rsid w:val="00EE036A"/>
    <w:rsid w:val="00EE1418"/>
    <w:rsid w:val="00EE26E9"/>
    <w:rsid w:val="00EE3C92"/>
    <w:rsid w:val="00EE3DA4"/>
    <w:rsid w:val="00EE4614"/>
    <w:rsid w:val="00EE682D"/>
    <w:rsid w:val="00EF1565"/>
    <w:rsid w:val="00EF2388"/>
    <w:rsid w:val="00EF24D1"/>
    <w:rsid w:val="00EF2FC0"/>
    <w:rsid w:val="00EF36B1"/>
    <w:rsid w:val="00EF56CE"/>
    <w:rsid w:val="00EF6634"/>
    <w:rsid w:val="00EF7064"/>
    <w:rsid w:val="00EF7B64"/>
    <w:rsid w:val="00F00370"/>
    <w:rsid w:val="00F004DE"/>
    <w:rsid w:val="00F01A12"/>
    <w:rsid w:val="00F021EC"/>
    <w:rsid w:val="00F026B6"/>
    <w:rsid w:val="00F04603"/>
    <w:rsid w:val="00F04830"/>
    <w:rsid w:val="00F059B7"/>
    <w:rsid w:val="00F0649D"/>
    <w:rsid w:val="00F0692F"/>
    <w:rsid w:val="00F06BC8"/>
    <w:rsid w:val="00F06FF5"/>
    <w:rsid w:val="00F070BC"/>
    <w:rsid w:val="00F078B4"/>
    <w:rsid w:val="00F07D4E"/>
    <w:rsid w:val="00F105E3"/>
    <w:rsid w:val="00F1088F"/>
    <w:rsid w:val="00F11030"/>
    <w:rsid w:val="00F12B84"/>
    <w:rsid w:val="00F133DF"/>
    <w:rsid w:val="00F13602"/>
    <w:rsid w:val="00F13DE4"/>
    <w:rsid w:val="00F15560"/>
    <w:rsid w:val="00F16839"/>
    <w:rsid w:val="00F17059"/>
    <w:rsid w:val="00F17420"/>
    <w:rsid w:val="00F21A30"/>
    <w:rsid w:val="00F22EC4"/>
    <w:rsid w:val="00F23729"/>
    <w:rsid w:val="00F23BC4"/>
    <w:rsid w:val="00F23EBC"/>
    <w:rsid w:val="00F243C2"/>
    <w:rsid w:val="00F249A0"/>
    <w:rsid w:val="00F25415"/>
    <w:rsid w:val="00F26128"/>
    <w:rsid w:val="00F27491"/>
    <w:rsid w:val="00F2776D"/>
    <w:rsid w:val="00F27871"/>
    <w:rsid w:val="00F32899"/>
    <w:rsid w:val="00F32DB6"/>
    <w:rsid w:val="00F352E7"/>
    <w:rsid w:val="00F355CE"/>
    <w:rsid w:val="00F361A5"/>
    <w:rsid w:val="00F36B17"/>
    <w:rsid w:val="00F37361"/>
    <w:rsid w:val="00F378E6"/>
    <w:rsid w:val="00F37F7B"/>
    <w:rsid w:val="00F4134B"/>
    <w:rsid w:val="00F41DB2"/>
    <w:rsid w:val="00F425FD"/>
    <w:rsid w:val="00F43E2D"/>
    <w:rsid w:val="00F45207"/>
    <w:rsid w:val="00F46E80"/>
    <w:rsid w:val="00F51493"/>
    <w:rsid w:val="00F5261D"/>
    <w:rsid w:val="00F52D1B"/>
    <w:rsid w:val="00F52F0E"/>
    <w:rsid w:val="00F530AD"/>
    <w:rsid w:val="00F5311F"/>
    <w:rsid w:val="00F53A99"/>
    <w:rsid w:val="00F54089"/>
    <w:rsid w:val="00F554F7"/>
    <w:rsid w:val="00F55909"/>
    <w:rsid w:val="00F56EF3"/>
    <w:rsid w:val="00F5734C"/>
    <w:rsid w:val="00F61432"/>
    <w:rsid w:val="00F62398"/>
    <w:rsid w:val="00F62935"/>
    <w:rsid w:val="00F62D4C"/>
    <w:rsid w:val="00F62DD9"/>
    <w:rsid w:val="00F63E51"/>
    <w:rsid w:val="00F64C09"/>
    <w:rsid w:val="00F675D1"/>
    <w:rsid w:val="00F67EB4"/>
    <w:rsid w:val="00F70D96"/>
    <w:rsid w:val="00F714C3"/>
    <w:rsid w:val="00F718F4"/>
    <w:rsid w:val="00F725EB"/>
    <w:rsid w:val="00F7296D"/>
    <w:rsid w:val="00F730E8"/>
    <w:rsid w:val="00F733FF"/>
    <w:rsid w:val="00F735A3"/>
    <w:rsid w:val="00F7390D"/>
    <w:rsid w:val="00F73B87"/>
    <w:rsid w:val="00F74192"/>
    <w:rsid w:val="00F75079"/>
    <w:rsid w:val="00F75213"/>
    <w:rsid w:val="00F7533C"/>
    <w:rsid w:val="00F76312"/>
    <w:rsid w:val="00F76BC8"/>
    <w:rsid w:val="00F771F1"/>
    <w:rsid w:val="00F8031F"/>
    <w:rsid w:val="00F81C80"/>
    <w:rsid w:val="00F828E8"/>
    <w:rsid w:val="00F84351"/>
    <w:rsid w:val="00F8728A"/>
    <w:rsid w:val="00F90F5A"/>
    <w:rsid w:val="00F90FA8"/>
    <w:rsid w:val="00F92211"/>
    <w:rsid w:val="00F923B6"/>
    <w:rsid w:val="00F93106"/>
    <w:rsid w:val="00F93BB1"/>
    <w:rsid w:val="00F94A52"/>
    <w:rsid w:val="00F96082"/>
    <w:rsid w:val="00F96F05"/>
    <w:rsid w:val="00F9791F"/>
    <w:rsid w:val="00F97B76"/>
    <w:rsid w:val="00F97CB8"/>
    <w:rsid w:val="00FA023E"/>
    <w:rsid w:val="00FA08CC"/>
    <w:rsid w:val="00FA2B89"/>
    <w:rsid w:val="00FA3CFF"/>
    <w:rsid w:val="00FA4A98"/>
    <w:rsid w:val="00FA7827"/>
    <w:rsid w:val="00FA7CBF"/>
    <w:rsid w:val="00FB09A7"/>
    <w:rsid w:val="00FB11A8"/>
    <w:rsid w:val="00FB32E1"/>
    <w:rsid w:val="00FB39EF"/>
    <w:rsid w:val="00FB4202"/>
    <w:rsid w:val="00FB4954"/>
    <w:rsid w:val="00FB579D"/>
    <w:rsid w:val="00FB57B9"/>
    <w:rsid w:val="00FB6A16"/>
    <w:rsid w:val="00FB6CCE"/>
    <w:rsid w:val="00FB6F48"/>
    <w:rsid w:val="00FB7649"/>
    <w:rsid w:val="00FB7A00"/>
    <w:rsid w:val="00FB7ACC"/>
    <w:rsid w:val="00FB7CD4"/>
    <w:rsid w:val="00FC042A"/>
    <w:rsid w:val="00FC1090"/>
    <w:rsid w:val="00FC10BE"/>
    <w:rsid w:val="00FC17E8"/>
    <w:rsid w:val="00FC21B1"/>
    <w:rsid w:val="00FC21B4"/>
    <w:rsid w:val="00FC23B1"/>
    <w:rsid w:val="00FC3790"/>
    <w:rsid w:val="00FC526F"/>
    <w:rsid w:val="00FD0124"/>
    <w:rsid w:val="00FD1060"/>
    <w:rsid w:val="00FD186E"/>
    <w:rsid w:val="00FD18A4"/>
    <w:rsid w:val="00FD2209"/>
    <w:rsid w:val="00FD525C"/>
    <w:rsid w:val="00FD5A4C"/>
    <w:rsid w:val="00FD6195"/>
    <w:rsid w:val="00FD7165"/>
    <w:rsid w:val="00FD7625"/>
    <w:rsid w:val="00FD76AF"/>
    <w:rsid w:val="00FD79BA"/>
    <w:rsid w:val="00FE0294"/>
    <w:rsid w:val="00FE0D85"/>
    <w:rsid w:val="00FE1FA4"/>
    <w:rsid w:val="00FE250D"/>
    <w:rsid w:val="00FE2F1F"/>
    <w:rsid w:val="00FE32B5"/>
    <w:rsid w:val="00FE3B62"/>
    <w:rsid w:val="00FE3E46"/>
    <w:rsid w:val="00FE3ED3"/>
    <w:rsid w:val="00FE4917"/>
    <w:rsid w:val="00FE49EC"/>
    <w:rsid w:val="00FE5C0F"/>
    <w:rsid w:val="00FE5FF4"/>
    <w:rsid w:val="00FE7F4A"/>
    <w:rsid w:val="00FF0960"/>
    <w:rsid w:val="00FF0EF1"/>
    <w:rsid w:val="00FF1574"/>
    <w:rsid w:val="00FF19AA"/>
    <w:rsid w:val="00FF21E7"/>
    <w:rsid w:val="00FF24AD"/>
    <w:rsid w:val="00FF3432"/>
    <w:rsid w:val="00FF404C"/>
    <w:rsid w:val="00FF4F1B"/>
    <w:rsid w:val="00FF6048"/>
    <w:rsid w:val="00FF6A3D"/>
    <w:rsid w:val="00FF70B4"/>
    <w:rsid w:val="00FF747C"/>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47196F8"/>
  <w15:docId w15:val="{5DF10BDF-31E8-42C9-A649-FDA857005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26F71"/>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uiPriority w:val="99"/>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uiPriority w:val="99"/>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link w:val="Glava"/>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uiPriority w:val="22"/>
    <w:qFormat/>
    <w:rsid w:val="00302D6E"/>
    <w:rPr>
      <w:b/>
      <w:bCs/>
    </w:rPr>
  </w:style>
  <w:style w:type="paragraph" w:styleId="HTML-oblikovano">
    <w:name w:val="HTML Preformatted"/>
    <w:basedOn w:val="Navaden"/>
    <w:link w:val="HTML-oblikovanoZnak"/>
    <w:uiPriority w:val="99"/>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uiPriority w:val="99"/>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uiPriority w:val="99"/>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uiPriority w:val="99"/>
    <w:semiHidden/>
    <w:rsid w:val="00302D6E"/>
    <w:rPr>
      <w:b/>
      <w:bCs/>
      <w:lang w:eastAsia="en-US"/>
    </w:rPr>
  </w:style>
  <w:style w:type="paragraph" w:customStyle="1" w:styleId="Odstavekseznama1">
    <w:name w:val="Odstavek seznama1"/>
    <w:basedOn w:val="Navaden"/>
    <w:uiPriority w:val="34"/>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7"/>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semiHidden/>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6"/>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unhideWhenUsed/>
    <w:rsid w:val="002E3BF9"/>
    <w:rPr>
      <w:sz w:val="20"/>
      <w:szCs w:val="20"/>
    </w:rPr>
  </w:style>
  <w:style w:type="character" w:customStyle="1" w:styleId="Sprotnaopomba-besediloZnak">
    <w:name w:val="Sprotna opomba - besedilo Znak"/>
    <w:link w:val="Sprotnaopomba-besedilo"/>
    <w:uiPriority w:val="99"/>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mail-m-6747931662100912036msolistparagraph">
    <w:name w:val="gmail-m_-6747931662100912036msolistparagraph"/>
    <w:basedOn w:val="Navaden"/>
    <w:rsid w:val="003467DE"/>
    <w:pPr>
      <w:spacing w:before="100" w:beforeAutospacing="1" w:after="100" w:afterAutospacing="1" w:line="240" w:lineRule="auto"/>
    </w:pPr>
    <w:rPr>
      <w:rFonts w:ascii="Times New Roman" w:hAnsi="Times New Roman"/>
      <w:sz w:val="24"/>
      <w:szCs w:val="24"/>
      <w:lang w:eastAsia="sl-SI"/>
    </w:rPr>
  </w:style>
  <w:style w:type="character" w:customStyle="1" w:styleId="OdstavekseznamaZnak">
    <w:name w:val="Odstavek seznama Znak"/>
    <w:aliases w:val="za tekst Znak,Odstavek seznama_IP Znak"/>
    <w:link w:val="Odstavekseznama"/>
    <w:uiPriority w:val="34"/>
    <w:qFormat/>
    <w:rsid w:val="00660194"/>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112989066">
      <w:bodyDiv w:val="1"/>
      <w:marLeft w:val="0"/>
      <w:marRight w:val="0"/>
      <w:marTop w:val="0"/>
      <w:marBottom w:val="0"/>
      <w:divBdr>
        <w:top w:val="none" w:sz="0" w:space="0" w:color="auto"/>
        <w:left w:val="none" w:sz="0" w:space="0" w:color="auto"/>
        <w:bottom w:val="none" w:sz="0" w:space="0" w:color="auto"/>
        <w:right w:val="none" w:sz="0" w:space="0" w:color="auto"/>
      </w:divBdr>
    </w:div>
    <w:div w:id="156531803">
      <w:bodyDiv w:val="1"/>
      <w:marLeft w:val="0"/>
      <w:marRight w:val="0"/>
      <w:marTop w:val="0"/>
      <w:marBottom w:val="0"/>
      <w:divBdr>
        <w:top w:val="none" w:sz="0" w:space="0" w:color="auto"/>
        <w:left w:val="none" w:sz="0" w:space="0" w:color="auto"/>
        <w:bottom w:val="none" w:sz="0" w:space="0" w:color="auto"/>
        <w:right w:val="none" w:sz="0" w:space="0" w:color="auto"/>
      </w:divBdr>
    </w:div>
    <w:div w:id="156651704">
      <w:bodyDiv w:val="1"/>
      <w:marLeft w:val="0"/>
      <w:marRight w:val="0"/>
      <w:marTop w:val="0"/>
      <w:marBottom w:val="0"/>
      <w:divBdr>
        <w:top w:val="none" w:sz="0" w:space="0" w:color="auto"/>
        <w:left w:val="none" w:sz="0" w:space="0" w:color="auto"/>
        <w:bottom w:val="none" w:sz="0" w:space="0" w:color="auto"/>
        <w:right w:val="none" w:sz="0" w:space="0" w:color="auto"/>
      </w:divBdr>
    </w:div>
    <w:div w:id="185800686">
      <w:bodyDiv w:val="1"/>
      <w:marLeft w:val="0"/>
      <w:marRight w:val="0"/>
      <w:marTop w:val="0"/>
      <w:marBottom w:val="0"/>
      <w:divBdr>
        <w:top w:val="none" w:sz="0" w:space="0" w:color="auto"/>
        <w:left w:val="none" w:sz="0" w:space="0" w:color="auto"/>
        <w:bottom w:val="none" w:sz="0" w:space="0" w:color="auto"/>
        <w:right w:val="none" w:sz="0" w:space="0" w:color="auto"/>
      </w:divBdr>
      <w:divsChild>
        <w:div w:id="607004281">
          <w:marLeft w:val="425"/>
          <w:marRight w:val="0"/>
          <w:marTop w:val="0"/>
          <w:marBottom w:val="0"/>
          <w:divBdr>
            <w:top w:val="none" w:sz="0" w:space="0" w:color="auto"/>
            <w:left w:val="none" w:sz="0" w:space="0" w:color="auto"/>
            <w:bottom w:val="none" w:sz="0" w:space="0" w:color="auto"/>
            <w:right w:val="none" w:sz="0" w:space="0" w:color="auto"/>
          </w:divBdr>
        </w:div>
        <w:div w:id="1991639711">
          <w:marLeft w:val="425"/>
          <w:marRight w:val="0"/>
          <w:marTop w:val="0"/>
          <w:marBottom w:val="0"/>
          <w:divBdr>
            <w:top w:val="none" w:sz="0" w:space="0" w:color="auto"/>
            <w:left w:val="none" w:sz="0" w:space="0" w:color="auto"/>
            <w:bottom w:val="none" w:sz="0" w:space="0" w:color="auto"/>
            <w:right w:val="none" w:sz="0" w:space="0" w:color="auto"/>
          </w:divBdr>
        </w:div>
      </w:divsChild>
    </w:div>
    <w:div w:id="191920071">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604768645">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855735755">
      <w:bodyDiv w:val="1"/>
      <w:marLeft w:val="0"/>
      <w:marRight w:val="0"/>
      <w:marTop w:val="0"/>
      <w:marBottom w:val="0"/>
      <w:divBdr>
        <w:top w:val="none" w:sz="0" w:space="0" w:color="auto"/>
        <w:left w:val="none" w:sz="0" w:space="0" w:color="auto"/>
        <w:bottom w:val="none" w:sz="0" w:space="0" w:color="auto"/>
        <w:right w:val="none" w:sz="0" w:space="0" w:color="auto"/>
      </w:divBdr>
    </w:div>
    <w:div w:id="982197476">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069380471">
      <w:bodyDiv w:val="1"/>
      <w:marLeft w:val="0"/>
      <w:marRight w:val="0"/>
      <w:marTop w:val="0"/>
      <w:marBottom w:val="0"/>
      <w:divBdr>
        <w:top w:val="none" w:sz="0" w:space="0" w:color="auto"/>
        <w:left w:val="none" w:sz="0" w:space="0" w:color="auto"/>
        <w:bottom w:val="none" w:sz="0" w:space="0" w:color="auto"/>
        <w:right w:val="none" w:sz="0" w:space="0" w:color="auto"/>
      </w:divBdr>
    </w:div>
    <w:div w:id="1096829723">
      <w:bodyDiv w:val="1"/>
      <w:marLeft w:val="0"/>
      <w:marRight w:val="0"/>
      <w:marTop w:val="0"/>
      <w:marBottom w:val="0"/>
      <w:divBdr>
        <w:top w:val="none" w:sz="0" w:space="0" w:color="auto"/>
        <w:left w:val="none" w:sz="0" w:space="0" w:color="auto"/>
        <w:bottom w:val="none" w:sz="0" w:space="0" w:color="auto"/>
        <w:right w:val="none" w:sz="0" w:space="0" w:color="auto"/>
      </w:divBdr>
    </w:div>
    <w:div w:id="1097218163">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169633849">
      <w:bodyDiv w:val="1"/>
      <w:marLeft w:val="0"/>
      <w:marRight w:val="0"/>
      <w:marTop w:val="0"/>
      <w:marBottom w:val="0"/>
      <w:divBdr>
        <w:top w:val="none" w:sz="0" w:space="0" w:color="auto"/>
        <w:left w:val="none" w:sz="0" w:space="0" w:color="auto"/>
        <w:bottom w:val="none" w:sz="0" w:space="0" w:color="auto"/>
        <w:right w:val="none" w:sz="0" w:space="0" w:color="auto"/>
      </w:divBdr>
    </w:div>
    <w:div w:id="1202209467">
      <w:bodyDiv w:val="1"/>
      <w:marLeft w:val="0"/>
      <w:marRight w:val="0"/>
      <w:marTop w:val="0"/>
      <w:marBottom w:val="0"/>
      <w:divBdr>
        <w:top w:val="none" w:sz="0" w:space="0" w:color="auto"/>
        <w:left w:val="none" w:sz="0" w:space="0" w:color="auto"/>
        <w:bottom w:val="none" w:sz="0" w:space="0" w:color="auto"/>
        <w:right w:val="none" w:sz="0" w:space="0" w:color="auto"/>
      </w:divBdr>
    </w:div>
    <w:div w:id="1215703387">
      <w:bodyDiv w:val="1"/>
      <w:marLeft w:val="0"/>
      <w:marRight w:val="0"/>
      <w:marTop w:val="0"/>
      <w:marBottom w:val="0"/>
      <w:divBdr>
        <w:top w:val="none" w:sz="0" w:space="0" w:color="auto"/>
        <w:left w:val="none" w:sz="0" w:space="0" w:color="auto"/>
        <w:bottom w:val="none" w:sz="0" w:space="0" w:color="auto"/>
        <w:right w:val="none" w:sz="0" w:space="0" w:color="auto"/>
      </w:divBdr>
    </w:div>
    <w:div w:id="1227646692">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363827645">
      <w:bodyDiv w:val="1"/>
      <w:marLeft w:val="0"/>
      <w:marRight w:val="0"/>
      <w:marTop w:val="0"/>
      <w:marBottom w:val="0"/>
      <w:divBdr>
        <w:top w:val="none" w:sz="0" w:space="0" w:color="auto"/>
        <w:left w:val="none" w:sz="0" w:space="0" w:color="auto"/>
        <w:bottom w:val="none" w:sz="0" w:space="0" w:color="auto"/>
        <w:right w:val="none" w:sz="0" w:space="0" w:color="auto"/>
      </w:divBdr>
    </w:div>
    <w:div w:id="1378506869">
      <w:bodyDiv w:val="1"/>
      <w:marLeft w:val="0"/>
      <w:marRight w:val="0"/>
      <w:marTop w:val="0"/>
      <w:marBottom w:val="0"/>
      <w:divBdr>
        <w:top w:val="none" w:sz="0" w:space="0" w:color="auto"/>
        <w:left w:val="none" w:sz="0" w:space="0" w:color="auto"/>
        <w:bottom w:val="none" w:sz="0" w:space="0" w:color="auto"/>
        <w:right w:val="none" w:sz="0" w:space="0" w:color="auto"/>
      </w:divBdr>
    </w:div>
    <w:div w:id="1799176278">
      <w:bodyDiv w:val="1"/>
      <w:marLeft w:val="0"/>
      <w:marRight w:val="0"/>
      <w:marTop w:val="0"/>
      <w:marBottom w:val="0"/>
      <w:divBdr>
        <w:top w:val="none" w:sz="0" w:space="0" w:color="auto"/>
        <w:left w:val="none" w:sz="0" w:space="0" w:color="auto"/>
        <w:bottom w:val="none" w:sz="0" w:space="0" w:color="auto"/>
        <w:right w:val="none" w:sz="0" w:space="0" w:color="auto"/>
      </w:divBdr>
    </w:div>
    <w:div w:id="1800106671">
      <w:bodyDiv w:val="1"/>
      <w:marLeft w:val="0"/>
      <w:marRight w:val="0"/>
      <w:marTop w:val="0"/>
      <w:marBottom w:val="0"/>
      <w:divBdr>
        <w:top w:val="none" w:sz="0" w:space="0" w:color="auto"/>
        <w:left w:val="none" w:sz="0" w:space="0" w:color="auto"/>
        <w:bottom w:val="none" w:sz="0" w:space="0" w:color="auto"/>
        <w:right w:val="none" w:sz="0" w:space="0" w:color="auto"/>
      </w:divBdr>
    </w:div>
    <w:div w:id="1823152564">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902673620">
      <w:bodyDiv w:val="1"/>
      <w:marLeft w:val="0"/>
      <w:marRight w:val="0"/>
      <w:marTop w:val="0"/>
      <w:marBottom w:val="0"/>
      <w:divBdr>
        <w:top w:val="none" w:sz="0" w:space="0" w:color="auto"/>
        <w:left w:val="none" w:sz="0" w:space="0" w:color="auto"/>
        <w:bottom w:val="none" w:sz="0" w:space="0" w:color="auto"/>
        <w:right w:val="none" w:sz="0" w:space="0" w:color="auto"/>
      </w:divBdr>
      <w:divsChild>
        <w:div w:id="128472478">
          <w:marLeft w:val="425"/>
          <w:marRight w:val="0"/>
          <w:marTop w:val="0"/>
          <w:marBottom w:val="0"/>
          <w:divBdr>
            <w:top w:val="none" w:sz="0" w:space="0" w:color="auto"/>
            <w:left w:val="none" w:sz="0" w:space="0" w:color="auto"/>
            <w:bottom w:val="none" w:sz="0" w:space="0" w:color="auto"/>
            <w:right w:val="none" w:sz="0" w:space="0" w:color="auto"/>
          </w:divBdr>
        </w:div>
        <w:div w:id="1004478402">
          <w:marLeft w:val="425"/>
          <w:marRight w:val="0"/>
          <w:marTop w:val="0"/>
          <w:marBottom w:val="0"/>
          <w:divBdr>
            <w:top w:val="none" w:sz="0" w:space="0" w:color="auto"/>
            <w:left w:val="none" w:sz="0" w:space="0" w:color="auto"/>
            <w:bottom w:val="none" w:sz="0" w:space="0" w:color="auto"/>
            <w:right w:val="none" w:sz="0" w:space="0" w:color="auto"/>
          </w:divBdr>
        </w:div>
      </w:divsChild>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1989243698">
      <w:bodyDiv w:val="1"/>
      <w:marLeft w:val="0"/>
      <w:marRight w:val="0"/>
      <w:marTop w:val="0"/>
      <w:marBottom w:val="0"/>
      <w:divBdr>
        <w:top w:val="none" w:sz="0" w:space="0" w:color="auto"/>
        <w:left w:val="none" w:sz="0" w:space="0" w:color="auto"/>
        <w:bottom w:val="none" w:sz="0" w:space="0" w:color="auto"/>
        <w:right w:val="none" w:sz="0" w:space="0" w:color="auto"/>
      </w:divBdr>
    </w:div>
    <w:div w:id="2041347037">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hl.si/javna-narocila-iz-podjetij" TargetMode="External"/><Relationship Id="rId13" Type="http://schemas.openxmlformats.org/officeDocument/2006/relationships/hyperlink" Target="https://ejn.gov.si/" TargetMode="External"/><Relationship Id="rId18" Type="http://schemas.openxmlformats.org/officeDocument/2006/relationships/hyperlink" Target="http://www.jhl.si/javna-narocila-iz-podjetij"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okolje.arso.gov.si/onesnazevanje_zraka/uploads/datoteke/PP-HKTC_abc.pdf" TargetMode="External"/><Relationship Id="rId17" Type="http://schemas.openxmlformats.org/officeDocument/2006/relationships/hyperlink" Target="https://ejn.gov.si/ponudba/pages/aktualno/aktualna_javna_narocila.xhtm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hyperlink" Target="mailto:monika.tomse@lpt.s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kolje.arso.gov.si/onesnazevanje_zraka/uploads/datoteke/F%20plini-SL-517-2014.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header" Target="header2.xml"/><Relationship Id="rId10" Type="http://schemas.openxmlformats.org/officeDocument/2006/relationships/hyperlink" Target="https://ejn.gov.si" TargetMode="External"/><Relationship Id="rId19" Type="http://schemas.openxmlformats.org/officeDocument/2006/relationships/hyperlink" Target="https://www.kpk-rs.si/sl/pogosta-vprasanja" TargetMode="Externa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AB58CA-60D9-467A-941B-093C51DC4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69</Pages>
  <Words>22937</Words>
  <Characters>130747</Characters>
  <Application>Microsoft Office Word</Application>
  <DocSecurity>0</DocSecurity>
  <Lines>1089</Lines>
  <Paragraphs>306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153378</CharactersWithSpaces>
  <SharedDoc>false</SharedDoc>
  <HLinks>
    <vt:vector size="36" baseType="variant">
      <vt:variant>
        <vt:i4>1179760</vt:i4>
      </vt:variant>
      <vt:variant>
        <vt:i4>15</vt:i4>
      </vt:variant>
      <vt:variant>
        <vt:i4>0</vt:i4>
      </vt:variant>
      <vt:variant>
        <vt:i4>5</vt:i4>
      </vt:variant>
      <vt:variant>
        <vt:lpwstr>mailto:goce.stojanovski@zale.si</vt:lpwstr>
      </vt:variant>
      <vt:variant>
        <vt:lpwstr/>
      </vt: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5701667</vt:i4>
      </vt:variant>
      <vt:variant>
        <vt:i4>6</vt:i4>
      </vt:variant>
      <vt:variant>
        <vt:i4>0</vt:i4>
      </vt:variant>
      <vt:variant>
        <vt:i4>5</vt:i4>
      </vt:variant>
      <vt:variant>
        <vt:lpwstr>mailto:zoran.kramzar@zale.si</vt:lpwstr>
      </vt:variant>
      <vt:variant>
        <vt:lpwstr/>
      </vt:variant>
      <vt:variant>
        <vt:i4>1179760</vt:i4>
      </vt:variant>
      <vt:variant>
        <vt:i4>3</vt:i4>
      </vt:variant>
      <vt:variant>
        <vt:i4>0</vt:i4>
      </vt:variant>
      <vt:variant>
        <vt:i4>5</vt:i4>
      </vt:variant>
      <vt:variant>
        <vt:lpwstr>mailto:goce.stojanovski@zale.si</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Loti Windschnurer</cp:lastModifiedBy>
  <cp:revision>4</cp:revision>
  <cp:lastPrinted>2024-10-01T11:10:00Z</cp:lastPrinted>
  <dcterms:created xsi:type="dcterms:W3CDTF">2024-10-10T04:56:00Z</dcterms:created>
  <dcterms:modified xsi:type="dcterms:W3CDTF">2024-10-10T05:03:00Z</dcterms:modified>
</cp:coreProperties>
</file>