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5498DA" w14:textId="77777777" w:rsidR="00CD1524" w:rsidRPr="00C1057A" w:rsidRDefault="00CD1524" w:rsidP="00FA4D24">
      <w:pPr>
        <w:keepNext/>
        <w:keepLines/>
        <w:rPr>
          <w:rFonts w:ascii="Tahoma" w:hAnsi="Tahoma" w:cs="Tahoma"/>
          <w:b/>
        </w:rPr>
      </w:pPr>
    </w:p>
    <w:p w14:paraId="6C78D130" w14:textId="77777777" w:rsidR="007C5771" w:rsidRPr="00F5688B" w:rsidRDefault="000328BB" w:rsidP="00FA4D24">
      <w:pPr>
        <w:keepNext/>
        <w:keepLines/>
        <w:ind w:right="1274"/>
        <w:rPr>
          <w:rFonts w:ascii="Tahoma" w:hAnsi="Tahoma" w:cs="Tahoma"/>
          <w:b/>
        </w:rPr>
      </w:pPr>
      <w:r w:rsidRPr="00F5688B">
        <w:rPr>
          <w:rFonts w:ascii="Tahoma" w:hAnsi="Tahoma" w:cs="Tahoma"/>
          <w:b/>
        </w:rPr>
        <w:t>Naročnik</w:t>
      </w:r>
      <w:r w:rsidR="007C5771" w:rsidRPr="00F5688B">
        <w:rPr>
          <w:rFonts w:ascii="Tahoma" w:hAnsi="Tahoma" w:cs="Tahoma"/>
          <w:b/>
        </w:rPr>
        <w:t>:</w:t>
      </w:r>
    </w:p>
    <w:p w14:paraId="71FE1126" w14:textId="77777777" w:rsidR="007C5771" w:rsidRPr="00F5688B" w:rsidRDefault="007C5771" w:rsidP="00FA4D24">
      <w:pPr>
        <w:keepNext/>
        <w:keepLines/>
        <w:rPr>
          <w:rFonts w:ascii="Tahoma" w:hAnsi="Tahoma" w:cs="Tahoma"/>
          <w:b/>
        </w:rPr>
      </w:pPr>
    </w:p>
    <w:p w14:paraId="3AE4E29B" w14:textId="77777777" w:rsidR="000328BB" w:rsidRPr="00F5688B" w:rsidRDefault="000328BB" w:rsidP="00FA4D24">
      <w:pPr>
        <w:keepNext/>
        <w:keepLines/>
        <w:rPr>
          <w:rFonts w:ascii="Tahoma" w:hAnsi="Tahoma" w:cs="Tahoma"/>
          <w:b/>
          <w:bCs/>
        </w:rPr>
      </w:pPr>
      <w:r w:rsidRPr="00F5688B">
        <w:rPr>
          <w:rFonts w:ascii="Tahoma" w:hAnsi="Tahoma" w:cs="Tahoma"/>
          <w:b/>
          <w:bCs/>
        </w:rPr>
        <w:t>Javno podjetje Ljubljanska parkirišča in tržnice, d.o.o.</w:t>
      </w:r>
    </w:p>
    <w:p w14:paraId="79D61B43" w14:textId="77777777" w:rsidR="000328BB" w:rsidRPr="00F5688B" w:rsidRDefault="000328BB" w:rsidP="00FA4D24">
      <w:pPr>
        <w:keepNext/>
        <w:keepLines/>
        <w:rPr>
          <w:rFonts w:ascii="Tahoma" w:hAnsi="Tahoma" w:cs="Tahoma"/>
        </w:rPr>
      </w:pPr>
      <w:r w:rsidRPr="00F5688B">
        <w:rPr>
          <w:rFonts w:ascii="Tahoma" w:hAnsi="Tahoma" w:cs="Tahoma"/>
        </w:rPr>
        <w:t>Kopitarjeva ulica 2</w:t>
      </w:r>
    </w:p>
    <w:p w14:paraId="25E0DA12" w14:textId="77777777" w:rsidR="000328BB" w:rsidRPr="00F5688B" w:rsidRDefault="000328BB" w:rsidP="00FA4D24">
      <w:pPr>
        <w:keepNext/>
        <w:keepLines/>
        <w:rPr>
          <w:rFonts w:ascii="Tahoma" w:hAnsi="Tahoma" w:cs="Tahoma"/>
          <w:b/>
        </w:rPr>
      </w:pPr>
      <w:r w:rsidRPr="00F5688B">
        <w:rPr>
          <w:rFonts w:ascii="Tahoma" w:hAnsi="Tahoma" w:cs="Tahoma"/>
        </w:rPr>
        <w:t>1000 Ljubljana</w:t>
      </w:r>
    </w:p>
    <w:p w14:paraId="3E1A9A6A" w14:textId="77777777" w:rsidR="000328BB" w:rsidRPr="00F5688B" w:rsidRDefault="000328BB" w:rsidP="00FA4D24">
      <w:pPr>
        <w:keepNext/>
        <w:keepLines/>
        <w:rPr>
          <w:rFonts w:ascii="Tahoma" w:hAnsi="Tahoma" w:cs="Tahoma"/>
          <w:b/>
        </w:rPr>
      </w:pPr>
    </w:p>
    <w:p w14:paraId="1DA29EFD" w14:textId="77777777" w:rsidR="00046004" w:rsidRPr="00F5688B" w:rsidRDefault="00046004" w:rsidP="00FA4D24">
      <w:pPr>
        <w:keepNext/>
        <w:keepLines/>
        <w:ind w:right="1132"/>
        <w:rPr>
          <w:rFonts w:ascii="Tahoma" w:hAnsi="Tahoma" w:cs="Tahoma"/>
          <w:b/>
        </w:rPr>
      </w:pPr>
    </w:p>
    <w:p w14:paraId="02BA1885" w14:textId="77777777" w:rsidR="007C70A1" w:rsidRPr="00F5688B" w:rsidRDefault="007C70A1" w:rsidP="00FA4D24">
      <w:pPr>
        <w:keepNext/>
        <w:keepLines/>
        <w:ind w:right="1132"/>
        <w:rPr>
          <w:rFonts w:ascii="Tahoma" w:hAnsi="Tahoma" w:cs="Tahoma"/>
          <w:b/>
        </w:rPr>
      </w:pPr>
      <w:r w:rsidRPr="00F5688B">
        <w:rPr>
          <w:rFonts w:ascii="Tahoma" w:hAnsi="Tahoma" w:cs="Tahoma"/>
          <w:b/>
        </w:rPr>
        <w:t>Po pooblastilu javno naročilo vodi:</w:t>
      </w:r>
    </w:p>
    <w:p w14:paraId="384B5A2B" w14:textId="77777777" w:rsidR="00840F4B" w:rsidRPr="00F5688B" w:rsidRDefault="00840F4B" w:rsidP="00FA4D24">
      <w:pPr>
        <w:keepNext/>
        <w:keepLines/>
        <w:ind w:right="1132"/>
        <w:rPr>
          <w:rFonts w:ascii="Tahoma" w:hAnsi="Tahoma" w:cs="Tahoma"/>
          <w:b/>
        </w:rPr>
      </w:pPr>
    </w:p>
    <w:p w14:paraId="3DCEF1C6" w14:textId="77777777" w:rsidR="00A04160" w:rsidRPr="00F5688B" w:rsidRDefault="00A04160" w:rsidP="00FA4D24">
      <w:pPr>
        <w:keepNext/>
        <w:keepLines/>
        <w:ind w:right="1132"/>
        <w:rPr>
          <w:rFonts w:ascii="Tahoma" w:hAnsi="Tahoma" w:cs="Tahoma"/>
          <w:b/>
          <w:bCs/>
        </w:rPr>
      </w:pPr>
      <w:r w:rsidRPr="00F5688B">
        <w:rPr>
          <w:rFonts w:ascii="Tahoma" w:hAnsi="Tahoma" w:cs="Tahoma"/>
          <w:b/>
          <w:bCs/>
        </w:rPr>
        <w:t xml:space="preserve">JAVNI HOLDING Ljubljana, d.o.o. </w:t>
      </w:r>
    </w:p>
    <w:p w14:paraId="471E14B7" w14:textId="77777777" w:rsidR="007C70A1" w:rsidRPr="00F5688B" w:rsidRDefault="00A43EED" w:rsidP="00FA4D24">
      <w:pPr>
        <w:keepNext/>
        <w:keepLines/>
        <w:ind w:right="1132"/>
        <w:rPr>
          <w:rFonts w:ascii="Tahoma" w:hAnsi="Tahoma" w:cs="Tahoma"/>
        </w:rPr>
      </w:pPr>
      <w:r w:rsidRPr="00F5688B">
        <w:rPr>
          <w:rFonts w:ascii="Tahoma" w:hAnsi="Tahoma" w:cs="Tahoma"/>
        </w:rPr>
        <w:t>Verovškova ulica 70</w:t>
      </w:r>
    </w:p>
    <w:p w14:paraId="680D9DE0" w14:textId="77777777" w:rsidR="00A04160" w:rsidRPr="00F5688B" w:rsidRDefault="00A04160" w:rsidP="00FA4D24">
      <w:pPr>
        <w:keepNext/>
        <w:keepLines/>
        <w:ind w:right="1132"/>
        <w:rPr>
          <w:rFonts w:ascii="Tahoma" w:hAnsi="Tahoma" w:cs="Tahoma"/>
        </w:rPr>
      </w:pPr>
      <w:r w:rsidRPr="00F5688B">
        <w:rPr>
          <w:rFonts w:ascii="Tahoma" w:hAnsi="Tahoma" w:cs="Tahoma"/>
        </w:rPr>
        <w:t>1000 Ljubljana</w:t>
      </w:r>
    </w:p>
    <w:p w14:paraId="6D6E7BB4" w14:textId="77777777" w:rsidR="007C70A1" w:rsidRPr="00F5688B" w:rsidRDefault="007C70A1" w:rsidP="00FA4D24">
      <w:pPr>
        <w:keepNext/>
        <w:keepLines/>
        <w:ind w:right="1132"/>
        <w:jc w:val="center"/>
        <w:rPr>
          <w:rFonts w:ascii="Tahoma" w:hAnsi="Tahoma" w:cs="Tahoma"/>
        </w:rPr>
      </w:pPr>
    </w:p>
    <w:p w14:paraId="428CA6B8" w14:textId="77777777" w:rsidR="007C70A1" w:rsidRPr="00F5688B" w:rsidRDefault="007C70A1" w:rsidP="00FA4D24">
      <w:pPr>
        <w:keepNext/>
        <w:keepLines/>
        <w:ind w:right="1132"/>
        <w:jc w:val="center"/>
        <w:rPr>
          <w:rFonts w:ascii="Tahoma" w:hAnsi="Tahoma" w:cs="Tahoma"/>
        </w:rPr>
      </w:pPr>
    </w:p>
    <w:p w14:paraId="28E4C446" w14:textId="77777777" w:rsidR="008619FC" w:rsidRPr="00F5688B" w:rsidRDefault="007C70A1" w:rsidP="00FA4D24">
      <w:pPr>
        <w:keepNext/>
        <w:keepLines/>
        <w:ind w:right="1132"/>
        <w:rPr>
          <w:rFonts w:ascii="Tahoma" w:hAnsi="Tahoma" w:cs="Tahoma"/>
        </w:rPr>
      </w:pPr>
      <w:r w:rsidRPr="00F5688B">
        <w:rPr>
          <w:rFonts w:ascii="Tahoma" w:hAnsi="Tahoma" w:cs="Tahoma"/>
        </w:rPr>
        <w:t xml:space="preserve">Številka:  </w:t>
      </w:r>
      <w:r w:rsidR="00761641">
        <w:rPr>
          <w:rFonts w:ascii="Tahoma" w:hAnsi="Tahoma" w:cs="Tahoma"/>
          <w:b/>
        </w:rPr>
        <w:t>LPT-</w:t>
      </w:r>
      <w:r w:rsidR="006136BB">
        <w:rPr>
          <w:rFonts w:ascii="Tahoma" w:hAnsi="Tahoma" w:cs="Tahoma"/>
          <w:b/>
        </w:rPr>
        <w:t>62/24</w:t>
      </w:r>
    </w:p>
    <w:p w14:paraId="6B4A8CB1" w14:textId="77777777" w:rsidR="00E80E90" w:rsidRPr="00F5688B" w:rsidRDefault="00E80E90" w:rsidP="00FA4D24">
      <w:pPr>
        <w:keepNext/>
        <w:keepLines/>
        <w:ind w:right="1132"/>
        <w:rPr>
          <w:rFonts w:ascii="Tahoma" w:hAnsi="Tahoma" w:cs="Tahoma"/>
        </w:rPr>
      </w:pPr>
    </w:p>
    <w:p w14:paraId="26044548" w14:textId="77777777" w:rsidR="00840F4B" w:rsidRPr="00F5688B" w:rsidRDefault="00840F4B" w:rsidP="00FA4D24">
      <w:pPr>
        <w:keepNext/>
        <w:keepLines/>
        <w:rPr>
          <w:rFonts w:ascii="Tahoma" w:hAnsi="Tahoma" w:cs="Tahoma"/>
        </w:rPr>
      </w:pPr>
    </w:p>
    <w:tbl>
      <w:tblPr>
        <w:tblW w:w="0" w:type="auto"/>
        <w:tblInd w:w="1204"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88"/>
      </w:tblGrid>
      <w:tr w:rsidR="00840F4B" w:rsidRPr="00F5688B" w14:paraId="6FFBAFAB" w14:textId="77777777" w:rsidTr="00AD0047">
        <w:trPr>
          <w:trHeight w:val="1080"/>
        </w:trPr>
        <w:tc>
          <w:tcPr>
            <w:tcW w:w="7088" w:type="dxa"/>
            <w:shd w:val="pct12" w:color="auto" w:fill="FFFFFF"/>
            <w:vAlign w:val="center"/>
          </w:tcPr>
          <w:p w14:paraId="0CE2B30D" w14:textId="77777777" w:rsidR="00840F4B" w:rsidRPr="00F5688B" w:rsidRDefault="00A1586A" w:rsidP="00FA4D24">
            <w:pPr>
              <w:keepNext/>
              <w:keepLines/>
              <w:jc w:val="center"/>
              <w:rPr>
                <w:rFonts w:ascii="Tahoma" w:hAnsi="Tahoma" w:cs="Tahoma"/>
                <w:b/>
                <w:sz w:val="32"/>
                <w:szCs w:val="32"/>
              </w:rPr>
            </w:pPr>
            <w:r w:rsidRPr="00F5688B">
              <w:rPr>
                <w:rFonts w:ascii="Tahoma" w:hAnsi="Tahoma" w:cs="Tahoma"/>
                <w:b/>
                <w:sz w:val="28"/>
                <w:szCs w:val="28"/>
              </w:rPr>
              <w:t>DOKUMENTACIJA V ZVEZI Z ODDAJO JAVNEGA NAROČILA NA SPLOŠNEM PODROČJU Z UPORABO POSTOPKA</w:t>
            </w:r>
            <w:r w:rsidR="00A17855">
              <w:rPr>
                <w:rFonts w:ascii="Tahoma" w:hAnsi="Tahoma" w:cs="Tahoma"/>
                <w:b/>
                <w:sz w:val="28"/>
                <w:szCs w:val="28"/>
              </w:rPr>
              <w:t xml:space="preserve"> NAROČILA MALE VREDNOSTI</w:t>
            </w:r>
          </w:p>
        </w:tc>
      </w:tr>
    </w:tbl>
    <w:p w14:paraId="258F2AEF" w14:textId="77777777" w:rsidR="007C70A1" w:rsidRPr="00F5688B" w:rsidRDefault="007C70A1" w:rsidP="00FA4D24">
      <w:pPr>
        <w:keepNext/>
        <w:keepLines/>
        <w:rPr>
          <w:rFonts w:ascii="Tahoma" w:hAnsi="Tahoma" w:cs="Tahoma"/>
        </w:rPr>
      </w:pPr>
    </w:p>
    <w:p w14:paraId="006ED763" w14:textId="77777777" w:rsidR="00A9387B" w:rsidRPr="00F5688B" w:rsidRDefault="00A9387B" w:rsidP="00FA4D24">
      <w:pPr>
        <w:keepNext/>
        <w:keepLines/>
        <w:tabs>
          <w:tab w:val="left" w:pos="9356"/>
        </w:tabs>
        <w:rPr>
          <w:rFonts w:ascii="Tahoma" w:hAnsi="Tahoma" w:cs="Tahoma"/>
        </w:rPr>
      </w:pPr>
    </w:p>
    <w:p w14:paraId="3749AC29" w14:textId="77777777" w:rsidR="000328BB" w:rsidRPr="00F5688B" w:rsidRDefault="000328BB" w:rsidP="00FA4D24">
      <w:pPr>
        <w:keepNext/>
        <w:keepLines/>
        <w:jc w:val="center"/>
        <w:rPr>
          <w:rFonts w:ascii="Tahoma" w:hAnsi="Tahoma" w:cs="Tahoma"/>
          <w:b/>
          <w:sz w:val="28"/>
          <w:szCs w:val="28"/>
        </w:rPr>
      </w:pPr>
    </w:p>
    <w:p w14:paraId="205E6768" w14:textId="77777777" w:rsidR="007C70A1" w:rsidRPr="00F5688B" w:rsidRDefault="006136BB" w:rsidP="00FA4D24">
      <w:pPr>
        <w:keepNext/>
        <w:keepLines/>
        <w:jc w:val="center"/>
        <w:rPr>
          <w:rFonts w:ascii="Tahoma" w:hAnsi="Tahoma" w:cs="Tahoma"/>
          <w:b/>
          <w:sz w:val="28"/>
          <w:szCs w:val="28"/>
        </w:rPr>
      </w:pPr>
      <w:r>
        <w:rPr>
          <w:rFonts w:ascii="Tahoma" w:hAnsi="Tahoma" w:cs="Tahoma"/>
          <w:b/>
          <w:sz w:val="28"/>
          <w:szCs w:val="28"/>
        </w:rPr>
        <w:t>Dobava specialnih tovornih vozil</w:t>
      </w:r>
    </w:p>
    <w:p w14:paraId="60B1BCCC" w14:textId="77777777" w:rsidR="007C70A1" w:rsidRPr="00F5688B" w:rsidRDefault="007C70A1" w:rsidP="00FA4D24">
      <w:pPr>
        <w:keepNext/>
        <w:keepLines/>
        <w:rPr>
          <w:rFonts w:ascii="Tahoma" w:hAnsi="Tahoma" w:cs="Tahoma"/>
        </w:rPr>
      </w:pPr>
    </w:p>
    <w:p w14:paraId="1DA4CAE8" w14:textId="77777777" w:rsidR="00B264D7" w:rsidRPr="00F5688B" w:rsidRDefault="00B264D7" w:rsidP="00FA4D24">
      <w:pPr>
        <w:keepNext/>
        <w:keepLines/>
        <w:rPr>
          <w:rFonts w:ascii="Tahoma" w:hAnsi="Tahoma" w:cs="Tahoma"/>
        </w:rPr>
      </w:pPr>
    </w:p>
    <w:p w14:paraId="5608F63B" w14:textId="77777777" w:rsidR="000328BB" w:rsidRPr="00F5688B" w:rsidRDefault="000328BB" w:rsidP="00FA4D24">
      <w:pPr>
        <w:keepNext/>
        <w:keepLines/>
        <w:rPr>
          <w:rFonts w:ascii="Tahoma" w:hAnsi="Tahoma" w:cs="Tahoma"/>
        </w:rPr>
      </w:pPr>
    </w:p>
    <w:p w14:paraId="30DB0801" w14:textId="77777777" w:rsidR="000328BB" w:rsidRPr="00F5688B" w:rsidRDefault="000328BB" w:rsidP="00FA4D24">
      <w:pPr>
        <w:keepNext/>
        <w:keepLines/>
        <w:rPr>
          <w:rFonts w:ascii="Tahoma" w:hAnsi="Tahoma" w:cs="Tahoma"/>
        </w:rPr>
      </w:pPr>
    </w:p>
    <w:p w14:paraId="5DCEEEA5" w14:textId="77777777" w:rsidR="000328BB" w:rsidRPr="00F5688B" w:rsidRDefault="000328BB" w:rsidP="00FA4D24">
      <w:pPr>
        <w:keepNext/>
        <w:keepLines/>
        <w:rPr>
          <w:rFonts w:ascii="Tahoma" w:hAnsi="Tahoma" w:cs="Tahoma"/>
        </w:rPr>
      </w:pPr>
    </w:p>
    <w:p w14:paraId="66A61970" w14:textId="77777777" w:rsidR="000328BB" w:rsidRPr="00F5688B" w:rsidRDefault="000328BB" w:rsidP="00FA4D24">
      <w:pPr>
        <w:keepNext/>
        <w:keepLines/>
        <w:rPr>
          <w:rFonts w:ascii="Tahoma" w:hAnsi="Tahoma" w:cs="Tahoma"/>
        </w:rPr>
      </w:pPr>
    </w:p>
    <w:p w14:paraId="0D2AD44D" w14:textId="77777777" w:rsidR="000328BB" w:rsidRPr="00F5688B" w:rsidRDefault="000328BB" w:rsidP="00FA4D24">
      <w:pPr>
        <w:keepNext/>
        <w:keepLines/>
        <w:rPr>
          <w:rFonts w:ascii="Tahoma" w:hAnsi="Tahoma" w:cs="Tahoma"/>
        </w:rPr>
      </w:pPr>
    </w:p>
    <w:p w14:paraId="3F1F560E" w14:textId="77777777" w:rsidR="007C70A1" w:rsidRPr="00F5688B" w:rsidRDefault="007C70A1" w:rsidP="00FA4D24">
      <w:pPr>
        <w:pStyle w:val="Naslov3"/>
        <w:keepLines/>
        <w:rPr>
          <w:rFonts w:ascii="Tahoma" w:hAnsi="Tahoma" w:cs="Tahoma"/>
          <w:b w:val="0"/>
          <w:sz w:val="20"/>
        </w:rPr>
      </w:pPr>
      <w:r w:rsidRPr="00F5688B">
        <w:rPr>
          <w:rFonts w:ascii="Tahoma" w:hAnsi="Tahoma" w:cs="Tahoma"/>
          <w:b w:val="0"/>
          <w:sz w:val="20"/>
        </w:rPr>
        <w:t>Ljubljana,</w:t>
      </w:r>
      <w:r w:rsidR="009C6C92">
        <w:rPr>
          <w:rFonts w:ascii="Tahoma" w:hAnsi="Tahoma" w:cs="Tahoma"/>
          <w:b w:val="0"/>
          <w:sz w:val="20"/>
        </w:rPr>
        <w:t xml:space="preserve"> </w:t>
      </w:r>
      <w:r w:rsidR="00C52F70">
        <w:rPr>
          <w:rFonts w:ascii="Tahoma" w:hAnsi="Tahoma" w:cs="Tahoma"/>
          <w:b w:val="0"/>
          <w:sz w:val="20"/>
        </w:rPr>
        <w:t>junij</w:t>
      </w:r>
      <w:r w:rsidR="00761641">
        <w:rPr>
          <w:rFonts w:ascii="Tahoma" w:hAnsi="Tahoma" w:cs="Tahoma"/>
          <w:b w:val="0"/>
          <w:sz w:val="20"/>
        </w:rPr>
        <w:t xml:space="preserve"> 2024</w:t>
      </w:r>
    </w:p>
    <w:p w14:paraId="303526E3" w14:textId="77777777" w:rsidR="007C70A1" w:rsidRPr="00F5688B" w:rsidRDefault="007C70A1" w:rsidP="00FA4D24">
      <w:pPr>
        <w:keepNext/>
        <w:keepLines/>
        <w:jc w:val="center"/>
        <w:rPr>
          <w:rFonts w:ascii="Tahoma" w:hAnsi="Tahoma" w:cs="Tahoma"/>
          <w:noProof/>
        </w:rPr>
      </w:pPr>
    </w:p>
    <w:p w14:paraId="0221971A" w14:textId="77777777" w:rsidR="007C70A1" w:rsidRPr="00F5688B" w:rsidRDefault="007C70A1" w:rsidP="00FA4D24">
      <w:pPr>
        <w:keepNext/>
        <w:keepLines/>
        <w:jc w:val="center"/>
        <w:rPr>
          <w:rFonts w:ascii="Tahoma" w:hAnsi="Tahoma" w:cs="Tahoma"/>
          <w:noProof/>
        </w:rPr>
      </w:pPr>
    </w:p>
    <w:p w14:paraId="5DAE829B" w14:textId="77777777" w:rsidR="00413199" w:rsidRPr="00F5688B" w:rsidRDefault="00413199" w:rsidP="00FA4D24">
      <w:pPr>
        <w:keepNext/>
        <w:keepLines/>
        <w:jc w:val="center"/>
        <w:rPr>
          <w:rFonts w:ascii="Tahoma" w:hAnsi="Tahoma" w:cs="Tahoma"/>
          <w:noProof/>
        </w:rPr>
        <w:sectPr w:rsidR="00413199" w:rsidRPr="00F5688B" w:rsidSect="00267A10">
          <w:headerReference w:type="default" r:id="rId8"/>
          <w:footerReference w:type="default" r:id="rId9"/>
          <w:headerReference w:type="first" r:id="rId10"/>
          <w:footerReference w:type="first" r:id="rId11"/>
          <w:pgSz w:w="11906" w:h="16838" w:code="9"/>
          <w:pgMar w:top="709" w:right="991" w:bottom="1701" w:left="1276" w:header="567" w:footer="567" w:gutter="0"/>
          <w:cols w:space="708"/>
          <w:docGrid w:linePitch="272"/>
        </w:sectPr>
      </w:pPr>
    </w:p>
    <w:p w14:paraId="0AD55D10" w14:textId="77777777" w:rsidR="00832A7F" w:rsidRPr="00F5688B" w:rsidRDefault="00832A7F" w:rsidP="00FA4D24">
      <w:pPr>
        <w:pStyle w:val="Naslov1"/>
        <w:keepLines/>
        <w:jc w:val="center"/>
        <w:rPr>
          <w:rFonts w:ascii="Tahoma" w:hAnsi="Tahoma" w:cs="Tahoma"/>
          <w:sz w:val="28"/>
          <w:szCs w:val="28"/>
        </w:rPr>
      </w:pPr>
      <w:bookmarkStart w:id="0" w:name="_Toc178483388"/>
      <w:r w:rsidRPr="00F5688B">
        <w:rPr>
          <w:rFonts w:ascii="Tahoma" w:hAnsi="Tahoma" w:cs="Tahoma"/>
          <w:sz w:val="28"/>
          <w:szCs w:val="28"/>
        </w:rPr>
        <w:lastRenderedPageBreak/>
        <w:t>POVABILO K ODDAJI PONUDBE</w:t>
      </w:r>
    </w:p>
    <w:p w14:paraId="365FF6BF" w14:textId="77777777" w:rsidR="00832A7F" w:rsidRPr="00F5688B" w:rsidRDefault="00832A7F" w:rsidP="00FA4D24">
      <w:pPr>
        <w:keepNext/>
        <w:keepLines/>
        <w:tabs>
          <w:tab w:val="left" w:pos="2895"/>
        </w:tabs>
        <w:rPr>
          <w:rFonts w:ascii="Tahoma" w:hAnsi="Tahoma" w:cs="Tahoma"/>
        </w:rPr>
      </w:pPr>
      <w:r w:rsidRPr="00F5688B">
        <w:rPr>
          <w:rFonts w:ascii="Tahoma" w:hAnsi="Tahoma" w:cs="Tahoma"/>
        </w:rPr>
        <w:tab/>
      </w:r>
    </w:p>
    <w:p w14:paraId="1A89BF40" w14:textId="77777777" w:rsidR="00832A7F" w:rsidRPr="00F5688B" w:rsidRDefault="00832A7F" w:rsidP="00FA4D24">
      <w:pPr>
        <w:keepNext/>
        <w:keepLines/>
        <w:rPr>
          <w:rFonts w:ascii="Tahoma" w:hAnsi="Tahoma" w:cs="Tahoma"/>
        </w:rPr>
      </w:pPr>
    </w:p>
    <w:p w14:paraId="317AC721" w14:textId="77777777" w:rsidR="00832A7F" w:rsidRPr="00F5688B" w:rsidRDefault="00832A7F" w:rsidP="00FA4D24">
      <w:pPr>
        <w:keepNext/>
        <w:keepLines/>
        <w:rPr>
          <w:rFonts w:ascii="Tahoma" w:hAnsi="Tahoma" w:cs="Tahoma"/>
        </w:rPr>
      </w:pPr>
    </w:p>
    <w:p w14:paraId="4E35FE66" w14:textId="77777777" w:rsidR="00832A7F" w:rsidRPr="00F5688B" w:rsidRDefault="00832A7F" w:rsidP="00FA4D24">
      <w:pPr>
        <w:keepNext/>
        <w:keepLines/>
        <w:rPr>
          <w:rFonts w:ascii="Tahoma" w:hAnsi="Tahoma" w:cs="Tahoma"/>
        </w:rPr>
      </w:pPr>
    </w:p>
    <w:p w14:paraId="086D7EDA" w14:textId="77777777" w:rsidR="00832A7F" w:rsidRPr="00F5688B" w:rsidRDefault="00832A7F" w:rsidP="00FA4D24">
      <w:pPr>
        <w:keepNext/>
        <w:keepLines/>
        <w:rPr>
          <w:rFonts w:ascii="Tahoma" w:hAnsi="Tahoma" w:cs="Tahoma"/>
        </w:rPr>
      </w:pPr>
    </w:p>
    <w:p w14:paraId="6BA824F8" w14:textId="77777777" w:rsidR="00832A7F" w:rsidRPr="00F5688B" w:rsidRDefault="00832A7F" w:rsidP="00FA4D24">
      <w:pPr>
        <w:keepNext/>
        <w:keepLines/>
        <w:ind w:right="-2"/>
        <w:jc w:val="both"/>
        <w:rPr>
          <w:rFonts w:ascii="Tahoma" w:hAnsi="Tahoma" w:cs="Tahoma"/>
        </w:rPr>
      </w:pPr>
      <w:r w:rsidRPr="00F5688B">
        <w:rPr>
          <w:rFonts w:ascii="Tahoma" w:hAnsi="Tahoma" w:cs="Tahoma"/>
        </w:rPr>
        <w:t>JAVNI HOLDING Ljubljana, d.o.o</w:t>
      </w:r>
      <w:r w:rsidR="00307B78" w:rsidRPr="00F5688B">
        <w:rPr>
          <w:rFonts w:ascii="Tahoma" w:hAnsi="Tahoma" w:cs="Tahoma"/>
        </w:rPr>
        <w:t xml:space="preserve"> Verovškova ulica 70</w:t>
      </w:r>
      <w:r w:rsidRPr="00F5688B">
        <w:rPr>
          <w:rFonts w:ascii="Tahoma" w:hAnsi="Tahoma" w:cs="Tahoma"/>
        </w:rPr>
        <w:t>,</w:t>
      </w:r>
      <w:r w:rsidR="00307B78" w:rsidRPr="00F5688B">
        <w:rPr>
          <w:rFonts w:ascii="Tahoma" w:hAnsi="Tahoma" w:cs="Tahoma"/>
        </w:rPr>
        <w:t xml:space="preserve"> 1000</w:t>
      </w:r>
      <w:r w:rsidRPr="00F5688B">
        <w:rPr>
          <w:rFonts w:ascii="Tahoma" w:hAnsi="Tahoma" w:cs="Tahoma"/>
        </w:rPr>
        <w:t xml:space="preserve"> Lj</w:t>
      </w:r>
      <w:r w:rsidR="00FA7D61" w:rsidRPr="00F5688B">
        <w:rPr>
          <w:rFonts w:ascii="Tahoma" w:hAnsi="Tahoma" w:cs="Tahoma"/>
        </w:rPr>
        <w:t>ubljana, na podlagi pooblastil</w:t>
      </w:r>
      <w:r w:rsidR="000328BB" w:rsidRPr="00F5688B">
        <w:rPr>
          <w:rFonts w:ascii="Tahoma" w:hAnsi="Tahoma" w:cs="Tahoma"/>
        </w:rPr>
        <w:t>a</w:t>
      </w:r>
      <w:r w:rsidR="00307B78" w:rsidRPr="00F5688B">
        <w:rPr>
          <w:rFonts w:ascii="Tahoma" w:hAnsi="Tahoma" w:cs="Tahoma"/>
        </w:rPr>
        <w:t xml:space="preserve"> </w:t>
      </w:r>
      <w:r w:rsidR="000328BB" w:rsidRPr="00F5688B">
        <w:rPr>
          <w:rFonts w:ascii="Tahoma" w:hAnsi="Tahoma" w:cs="Tahoma"/>
          <w:bCs/>
        </w:rPr>
        <w:t>navedenega naročnika</w:t>
      </w:r>
      <w:r w:rsidR="00F738D4" w:rsidRPr="00F5688B">
        <w:rPr>
          <w:rFonts w:ascii="Tahoma" w:hAnsi="Tahoma" w:cs="Tahoma"/>
          <w:bCs/>
        </w:rPr>
        <w:t xml:space="preserve"> predmetnega javnega naročila</w:t>
      </w:r>
      <w:r w:rsidRPr="00F5688B">
        <w:rPr>
          <w:rFonts w:ascii="Tahoma" w:hAnsi="Tahoma" w:cs="Tahoma"/>
          <w:bCs/>
        </w:rPr>
        <w:t xml:space="preserve">, </w:t>
      </w:r>
    </w:p>
    <w:p w14:paraId="2C9F2BA4" w14:textId="77777777" w:rsidR="00832A7F" w:rsidRPr="00F5688B" w:rsidRDefault="00832A7F" w:rsidP="00FA4D24">
      <w:pPr>
        <w:keepNext/>
        <w:keepLines/>
        <w:rPr>
          <w:rFonts w:ascii="Tahoma" w:hAnsi="Tahoma" w:cs="Tahoma"/>
        </w:rPr>
      </w:pPr>
    </w:p>
    <w:p w14:paraId="7159FBA1" w14:textId="77777777" w:rsidR="00832A7F" w:rsidRPr="00F5688B" w:rsidRDefault="00832A7F" w:rsidP="00FA4D24">
      <w:pPr>
        <w:keepNext/>
        <w:keepLines/>
        <w:jc w:val="center"/>
        <w:rPr>
          <w:rFonts w:ascii="Tahoma" w:hAnsi="Tahoma" w:cs="Tahoma"/>
        </w:rPr>
      </w:pPr>
    </w:p>
    <w:p w14:paraId="24175384" w14:textId="77777777" w:rsidR="00832A7F" w:rsidRPr="00F5688B" w:rsidRDefault="00832A7F" w:rsidP="00FA4D24">
      <w:pPr>
        <w:keepNext/>
        <w:keepLines/>
        <w:rPr>
          <w:rFonts w:ascii="Tahoma" w:hAnsi="Tahoma" w:cs="Tahoma"/>
          <w:b/>
        </w:rPr>
      </w:pPr>
      <w:r w:rsidRPr="00F5688B">
        <w:rPr>
          <w:rFonts w:ascii="Tahoma" w:hAnsi="Tahoma" w:cs="Tahoma"/>
          <w:b/>
        </w:rPr>
        <w:t xml:space="preserve"> vabi </w:t>
      </w:r>
    </w:p>
    <w:p w14:paraId="2DEBA487" w14:textId="77777777" w:rsidR="00832A7F" w:rsidRPr="00F5688B" w:rsidRDefault="00832A7F" w:rsidP="00FA4D24">
      <w:pPr>
        <w:keepNext/>
        <w:keepLines/>
        <w:jc w:val="center"/>
        <w:rPr>
          <w:rFonts w:ascii="Tahoma" w:hAnsi="Tahoma" w:cs="Tahoma"/>
        </w:rPr>
      </w:pPr>
    </w:p>
    <w:p w14:paraId="4413A403" w14:textId="77777777" w:rsidR="00832A7F" w:rsidRPr="00F5688B" w:rsidRDefault="00832A7F" w:rsidP="00FA4D24">
      <w:pPr>
        <w:keepNext/>
        <w:keepLines/>
        <w:jc w:val="center"/>
        <w:rPr>
          <w:rFonts w:ascii="Tahoma" w:hAnsi="Tahoma" w:cs="Tahoma"/>
        </w:rPr>
      </w:pPr>
    </w:p>
    <w:p w14:paraId="4087E02E" w14:textId="77777777" w:rsidR="00832A7F" w:rsidRPr="00F5688B" w:rsidRDefault="00832A7F" w:rsidP="00FA4D24">
      <w:pPr>
        <w:keepNext/>
        <w:keepLines/>
        <w:jc w:val="center"/>
        <w:rPr>
          <w:rFonts w:ascii="Tahoma" w:hAnsi="Tahoma" w:cs="Tahoma"/>
        </w:rPr>
      </w:pPr>
    </w:p>
    <w:p w14:paraId="37B01D6D" w14:textId="77777777" w:rsidR="00832A7F" w:rsidRPr="00F5688B" w:rsidRDefault="00832A7F" w:rsidP="00FA4D24">
      <w:pPr>
        <w:keepNext/>
        <w:keepLines/>
        <w:jc w:val="both"/>
        <w:rPr>
          <w:rFonts w:ascii="Tahoma" w:hAnsi="Tahoma" w:cs="Tahoma"/>
        </w:rPr>
      </w:pPr>
      <w:r w:rsidRPr="00F5688B">
        <w:rPr>
          <w:rFonts w:ascii="Tahoma" w:hAnsi="Tahoma" w:cs="Tahoma"/>
        </w:rPr>
        <w:t xml:space="preserve">vse zainteresirane </w:t>
      </w:r>
      <w:r w:rsidR="0088639E" w:rsidRPr="00F5688B">
        <w:rPr>
          <w:rFonts w:ascii="Tahoma" w:hAnsi="Tahoma" w:cs="Tahoma"/>
        </w:rPr>
        <w:t>gospodarske subjekte</w:t>
      </w:r>
      <w:r w:rsidRPr="00F5688B">
        <w:rPr>
          <w:rFonts w:ascii="Tahoma" w:hAnsi="Tahoma" w:cs="Tahoma"/>
        </w:rPr>
        <w:t>, da predložijo svojo ponudbo po zahtevah razpisne dokumentacije za oddajo javnega naročila:</w:t>
      </w:r>
    </w:p>
    <w:p w14:paraId="7A65BAD5" w14:textId="77777777" w:rsidR="00832A7F" w:rsidRPr="00F5688B" w:rsidRDefault="00832A7F" w:rsidP="00FA4D24">
      <w:pPr>
        <w:keepNext/>
        <w:keepLines/>
        <w:rPr>
          <w:rFonts w:ascii="Tahoma" w:hAnsi="Tahoma" w:cs="Tahoma"/>
        </w:rPr>
      </w:pPr>
    </w:p>
    <w:p w14:paraId="2BBD6E39" w14:textId="77777777" w:rsidR="007A2BE5" w:rsidRPr="00F5688B" w:rsidRDefault="007A2BE5" w:rsidP="00FA4D24">
      <w:pPr>
        <w:keepNext/>
        <w:keepLines/>
        <w:rPr>
          <w:rFonts w:ascii="Tahoma" w:hAnsi="Tahoma" w:cs="Tahoma"/>
        </w:rPr>
      </w:pPr>
    </w:p>
    <w:p w14:paraId="1D3A4977" w14:textId="77777777" w:rsidR="00832A7F" w:rsidRPr="00F5688B" w:rsidRDefault="006136BB" w:rsidP="00FA4D24">
      <w:pPr>
        <w:keepNext/>
        <w:keepLines/>
        <w:jc w:val="center"/>
        <w:rPr>
          <w:rFonts w:ascii="Tahoma" w:hAnsi="Tahoma" w:cs="Tahoma"/>
          <w:sz w:val="28"/>
          <w:szCs w:val="28"/>
        </w:rPr>
      </w:pPr>
      <w:r>
        <w:rPr>
          <w:rFonts w:ascii="Tahoma" w:hAnsi="Tahoma" w:cs="Tahoma"/>
          <w:b/>
          <w:sz w:val="28"/>
          <w:szCs w:val="28"/>
        </w:rPr>
        <w:t>Dobava specialnih tovornih vozil</w:t>
      </w:r>
    </w:p>
    <w:p w14:paraId="60211C04" w14:textId="77777777" w:rsidR="00832A7F" w:rsidRPr="00F5688B" w:rsidRDefault="00832A7F" w:rsidP="00FA4D24">
      <w:pPr>
        <w:keepNext/>
        <w:keepLines/>
        <w:jc w:val="center"/>
        <w:rPr>
          <w:rFonts w:ascii="Tahoma" w:hAnsi="Tahoma" w:cs="Tahoma"/>
        </w:rPr>
      </w:pPr>
    </w:p>
    <w:p w14:paraId="713CB1B9" w14:textId="77777777" w:rsidR="00832A7F" w:rsidRPr="00F5688B" w:rsidRDefault="00832A7F" w:rsidP="00FA4D24">
      <w:pPr>
        <w:keepNext/>
        <w:keepLines/>
        <w:jc w:val="both"/>
        <w:rPr>
          <w:rFonts w:ascii="Tahoma" w:hAnsi="Tahoma" w:cs="Tahoma"/>
        </w:rPr>
      </w:pPr>
    </w:p>
    <w:p w14:paraId="407AF21B" w14:textId="77777777" w:rsidR="006E22F2" w:rsidRPr="007124F0" w:rsidRDefault="006E22F2" w:rsidP="006E22F2">
      <w:pPr>
        <w:keepLines/>
        <w:widowControl w:val="0"/>
        <w:spacing w:line="288" w:lineRule="auto"/>
        <w:jc w:val="both"/>
        <w:rPr>
          <w:rFonts w:ascii="Tahoma" w:hAnsi="Tahoma" w:cs="Tahoma"/>
        </w:rPr>
      </w:pPr>
      <w:r w:rsidRPr="007124F0">
        <w:rPr>
          <w:rFonts w:ascii="Tahoma" w:hAnsi="Tahoma" w:cs="Tahoma"/>
        </w:rPr>
        <w:t>Dokumentacija v zvezi z oddajo javnega naročila (v nadaljevanju tudi: razpisna dokumentacija) natančno določa predmet javnega naročila ter pogoje in merila za izbiro najugodnejšega ponudnika (za posamez</w:t>
      </w:r>
      <w:r>
        <w:rPr>
          <w:rFonts w:ascii="Tahoma" w:hAnsi="Tahoma" w:cs="Tahoma"/>
        </w:rPr>
        <w:t xml:space="preserve">en </w:t>
      </w:r>
      <w:r w:rsidRPr="007124F0">
        <w:rPr>
          <w:rFonts w:ascii="Tahoma" w:hAnsi="Tahoma" w:cs="Tahoma"/>
        </w:rPr>
        <w:t xml:space="preserve">sklop), s katerim bo </w:t>
      </w:r>
      <w:r>
        <w:rPr>
          <w:rFonts w:ascii="Tahoma" w:hAnsi="Tahoma" w:cs="Tahoma"/>
        </w:rPr>
        <w:t>sklenjena pogodba</w:t>
      </w:r>
      <w:r w:rsidRPr="007124F0">
        <w:rPr>
          <w:rFonts w:ascii="Tahoma" w:hAnsi="Tahoma" w:cs="Tahoma"/>
        </w:rPr>
        <w:t xml:space="preserve"> za posamez</w:t>
      </w:r>
      <w:r>
        <w:rPr>
          <w:rFonts w:ascii="Tahoma" w:hAnsi="Tahoma" w:cs="Tahoma"/>
        </w:rPr>
        <w:t>en</w:t>
      </w:r>
      <w:r w:rsidRPr="007124F0">
        <w:rPr>
          <w:rFonts w:ascii="Tahoma" w:hAnsi="Tahoma" w:cs="Tahoma"/>
        </w:rPr>
        <w:t xml:space="preserve"> sklop predmetnega javnega naročila.</w:t>
      </w:r>
    </w:p>
    <w:p w14:paraId="47A6BEDD" w14:textId="77777777" w:rsidR="00A1586A" w:rsidRPr="00F5688B" w:rsidRDefault="00A1586A" w:rsidP="00FA4D24">
      <w:pPr>
        <w:keepNext/>
        <w:keepLines/>
        <w:rPr>
          <w:rFonts w:ascii="Tahoma" w:hAnsi="Tahoma" w:cs="Tahoma"/>
          <w:color w:val="FF0000"/>
        </w:rPr>
      </w:pPr>
    </w:p>
    <w:p w14:paraId="62F501F2" w14:textId="77777777" w:rsidR="00A1586A" w:rsidRPr="00F5688B" w:rsidRDefault="00A1586A" w:rsidP="00FA4D24">
      <w:pPr>
        <w:keepNext/>
        <w:keepLines/>
        <w:jc w:val="both"/>
        <w:rPr>
          <w:rFonts w:ascii="Tahoma" w:hAnsi="Tahoma" w:cs="Tahoma"/>
        </w:rPr>
      </w:pPr>
      <w:r w:rsidRPr="00F5688B">
        <w:rPr>
          <w:rFonts w:ascii="Tahoma" w:hAnsi="Tahoma" w:cs="Tahoma"/>
        </w:rPr>
        <w:t>Sestavni del razpisne dokumentacije so tudi morebitne spremembe, dopolnitve in pojasnila razpisne dokumentacije ter odgovori na vprašanja gospodarskih subjektov.</w:t>
      </w:r>
    </w:p>
    <w:p w14:paraId="6C587CB3" w14:textId="77777777" w:rsidR="00832A7F" w:rsidRPr="00F5688B" w:rsidRDefault="00832A7F" w:rsidP="00FA4D24">
      <w:pPr>
        <w:keepNext/>
        <w:keepLines/>
        <w:ind w:right="565"/>
        <w:rPr>
          <w:rFonts w:ascii="Tahoma" w:hAnsi="Tahoma" w:cs="Tahoma"/>
          <w:b/>
          <w:noProof/>
        </w:rPr>
      </w:pPr>
    </w:p>
    <w:p w14:paraId="19B4CC6D" w14:textId="77777777" w:rsidR="00832A7F" w:rsidRPr="00F5688B" w:rsidRDefault="00832A7F" w:rsidP="00FA4D24">
      <w:pPr>
        <w:keepNext/>
        <w:keepLines/>
        <w:rPr>
          <w:rFonts w:ascii="Tahoma" w:hAnsi="Tahoma" w:cs="Tahoma"/>
        </w:rPr>
      </w:pPr>
    </w:p>
    <w:p w14:paraId="48132C91" w14:textId="77777777" w:rsidR="00832A7F" w:rsidRPr="00F5688B" w:rsidRDefault="00832A7F" w:rsidP="00FA4D24">
      <w:pPr>
        <w:keepNext/>
        <w:keepLines/>
        <w:rPr>
          <w:rFonts w:ascii="Tahoma" w:hAnsi="Tahoma" w:cs="Tahoma"/>
        </w:rPr>
      </w:pPr>
      <w:r w:rsidRPr="00F5688B">
        <w:rPr>
          <w:rFonts w:ascii="Tahoma" w:hAnsi="Tahoma" w:cs="Tahoma"/>
        </w:rPr>
        <w:t>S spoštovanjem!</w:t>
      </w:r>
    </w:p>
    <w:p w14:paraId="22A18EA5" w14:textId="77777777" w:rsidR="00832A7F" w:rsidRPr="00F5688B" w:rsidRDefault="00832A7F" w:rsidP="00FA4D24">
      <w:pPr>
        <w:keepNext/>
        <w:keepLines/>
        <w:autoSpaceDE w:val="0"/>
        <w:autoSpaceDN w:val="0"/>
        <w:adjustRightInd w:val="0"/>
        <w:rPr>
          <w:rFonts w:ascii="Tahoma" w:hAnsi="Tahoma" w:cs="Tahoma"/>
        </w:rPr>
      </w:pPr>
    </w:p>
    <w:p w14:paraId="2AEA0CDC" w14:textId="77777777" w:rsidR="00832A7F" w:rsidRPr="00F5688B" w:rsidRDefault="00832A7F" w:rsidP="00FA4D24">
      <w:pPr>
        <w:keepNext/>
        <w:keepLines/>
        <w:autoSpaceDE w:val="0"/>
        <w:autoSpaceDN w:val="0"/>
        <w:adjustRightInd w:val="0"/>
        <w:jc w:val="right"/>
        <w:rPr>
          <w:rFonts w:ascii="Tahoma,Bold" w:hAnsi="Tahoma,Bold" w:cs="Tahoma,Bold"/>
          <w:bCs/>
        </w:rPr>
      </w:pPr>
    </w:p>
    <w:p w14:paraId="6FFC213F" w14:textId="77777777" w:rsidR="00832A7F" w:rsidRPr="00F5688B" w:rsidRDefault="00832A7F" w:rsidP="00036735">
      <w:pPr>
        <w:keepNext/>
        <w:keepLines/>
        <w:autoSpaceDE w:val="0"/>
        <w:autoSpaceDN w:val="0"/>
        <w:adjustRightInd w:val="0"/>
        <w:rPr>
          <w:rFonts w:ascii="Tahoma,Bold" w:hAnsi="Tahoma,Bold" w:cs="Tahoma,Bold"/>
          <w:bCs/>
        </w:rPr>
      </w:pPr>
    </w:p>
    <w:bookmarkEnd w:id="0"/>
    <w:p w14:paraId="3694591C" w14:textId="77777777" w:rsidR="00036735" w:rsidRPr="00036735" w:rsidRDefault="00036735" w:rsidP="00036735">
      <w:pPr>
        <w:keepNext/>
        <w:keepLines/>
        <w:autoSpaceDE w:val="0"/>
        <w:autoSpaceDN w:val="0"/>
        <w:adjustRightInd w:val="0"/>
        <w:ind w:left="5664"/>
        <w:rPr>
          <w:rFonts w:ascii="Tahoma" w:hAnsi="Tahoma" w:cs="Tahoma"/>
          <w:bCs/>
        </w:rPr>
      </w:pPr>
      <w:r w:rsidRPr="00036735">
        <w:rPr>
          <w:rFonts w:ascii="Tahoma" w:hAnsi="Tahoma" w:cs="Tahoma"/>
          <w:bCs/>
        </w:rPr>
        <w:t>JAVNI HOLDING Ljubljana, d.o.o.</w:t>
      </w:r>
    </w:p>
    <w:p w14:paraId="742B5E50" w14:textId="77777777" w:rsidR="00036735" w:rsidRPr="00036735" w:rsidRDefault="00036735" w:rsidP="00036735">
      <w:pPr>
        <w:keepNext/>
        <w:keepLines/>
        <w:autoSpaceDE w:val="0"/>
        <w:autoSpaceDN w:val="0"/>
        <w:adjustRightInd w:val="0"/>
        <w:ind w:left="6372"/>
        <w:rPr>
          <w:rFonts w:ascii="Tahoma" w:hAnsi="Tahoma" w:cs="Tahoma"/>
          <w:bCs/>
        </w:rPr>
      </w:pPr>
      <w:r w:rsidRPr="00036735">
        <w:rPr>
          <w:rFonts w:ascii="Tahoma" w:hAnsi="Tahoma" w:cs="Tahoma"/>
          <w:bCs/>
        </w:rPr>
        <w:t xml:space="preserve">      Direktor</w:t>
      </w:r>
    </w:p>
    <w:p w14:paraId="3ECE066B" w14:textId="77777777" w:rsidR="00036735" w:rsidRPr="00036735" w:rsidRDefault="00036735" w:rsidP="00036735">
      <w:pPr>
        <w:keepNext/>
        <w:keepLines/>
        <w:ind w:left="5664" w:firstLine="708"/>
        <w:rPr>
          <w:rFonts w:ascii="Tahoma" w:hAnsi="Tahoma" w:cs="Tahoma"/>
        </w:rPr>
      </w:pPr>
      <w:proofErr w:type="spellStart"/>
      <w:r w:rsidRPr="00036735">
        <w:rPr>
          <w:rFonts w:ascii="Tahoma" w:hAnsi="Tahoma" w:cs="Tahoma"/>
          <w:bCs/>
        </w:rPr>
        <w:t>l.r</w:t>
      </w:r>
      <w:proofErr w:type="spellEnd"/>
      <w:r w:rsidRPr="00036735">
        <w:rPr>
          <w:rFonts w:ascii="Tahoma" w:hAnsi="Tahoma" w:cs="Tahoma"/>
          <w:bCs/>
        </w:rPr>
        <w:t>. Krištof Mlakar</w:t>
      </w:r>
    </w:p>
    <w:p w14:paraId="00D90B52" w14:textId="77777777" w:rsidR="006402A9" w:rsidRPr="00F5688B" w:rsidRDefault="006402A9" w:rsidP="00FA4D24">
      <w:pPr>
        <w:pStyle w:val="Naslov2"/>
        <w:keepLines/>
        <w:numPr>
          <w:ilvl w:val="1"/>
          <w:numId w:val="0"/>
        </w:numPr>
        <w:tabs>
          <w:tab w:val="clear" w:pos="567"/>
          <w:tab w:val="clear" w:pos="1134"/>
          <w:tab w:val="clear" w:pos="8080"/>
          <w:tab w:val="left" w:pos="0"/>
          <w:tab w:val="left" w:pos="720"/>
          <w:tab w:val="left" w:pos="851"/>
        </w:tabs>
        <w:suppressAutoHyphens/>
        <w:jc w:val="left"/>
        <w:rPr>
          <w:b w:val="0"/>
          <w:i/>
          <w:sz w:val="22"/>
          <w:u w:val="single"/>
        </w:rPr>
      </w:pPr>
    </w:p>
    <w:p w14:paraId="2193F11A" w14:textId="77777777" w:rsidR="00832A7F" w:rsidRPr="00F5688B" w:rsidRDefault="00267A10" w:rsidP="00FA4D24">
      <w:pPr>
        <w:keepNext/>
        <w:keepLines/>
        <w:numPr>
          <w:ilvl w:val="0"/>
          <w:numId w:val="2"/>
        </w:numPr>
        <w:jc w:val="both"/>
        <w:rPr>
          <w:rFonts w:ascii="Tahoma" w:hAnsi="Tahoma" w:cs="Tahoma"/>
          <w:b/>
          <w:sz w:val="24"/>
        </w:rPr>
      </w:pPr>
      <w:r w:rsidRPr="00F5688B">
        <w:rPr>
          <w:rFonts w:ascii="Tahoma" w:hAnsi="Tahoma" w:cs="Tahoma"/>
          <w:b/>
          <w:sz w:val="24"/>
        </w:rPr>
        <w:br w:type="page"/>
      </w:r>
      <w:r w:rsidR="00832A7F" w:rsidRPr="00F5688B">
        <w:rPr>
          <w:rFonts w:ascii="Tahoma" w:hAnsi="Tahoma" w:cs="Tahoma"/>
          <w:b/>
          <w:sz w:val="24"/>
        </w:rPr>
        <w:lastRenderedPageBreak/>
        <w:t xml:space="preserve">SPLOŠNA DOLOČILA </w:t>
      </w:r>
    </w:p>
    <w:p w14:paraId="439541A5" w14:textId="77777777" w:rsidR="00832A7F" w:rsidRPr="00F5688B" w:rsidRDefault="00832A7F" w:rsidP="00FA4D24">
      <w:pPr>
        <w:keepNext/>
        <w:keepLines/>
        <w:jc w:val="both"/>
        <w:rPr>
          <w:rFonts w:ascii="Tahoma" w:hAnsi="Tahoma" w:cs="Tahoma"/>
          <w:b/>
        </w:rPr>
      </w:pPr>
    </w:p>
    <w:p w14:paraId="50043C0E" w14:textId="77777777" w:rsidR="00832A7F" w:rsidRPr="00F5688B" w:rsidRDefault="00832A7F" w:rsidP="00FA4D24">
      <w:pPr>
        <w:keepNext/>
        <w:keepLines/>
        <w:numPr>
          <w:ilvl w:val="1"/>
          <w:numId w:val="2"/>
        </w:numPr>
        <w:jc w:val="both"/>
        <w:rPr>
          <w:rFonts w:ascii="Tahoma" w:hAnsi="Tahoma" w:cs="Tahoma"/>
          <w:b/>
        </w:rPr>
      </w:pPr>
      <w:r w:rsidRPr="00F5688B">
        <w:rPr>
          <w:rFonts w:ascii="Tahoma" w:hAnsi="Tahoma" w:cs="Tahoma"/>
          <w:b/>
        </w:rPr>
        <w:t xml:space="preserve">Predmet javnega naročila </w:t>
      </w:r>
    </w:p>
    <w:p w14:paraId="4D80D6D4" w14:textId="77777777" w:rsidR="00832A7F" w:rsidRPr="00F5688B" w:rsidRDefault="00832A7F" w:rsidP="00FA4D24">
      <w:pPr>
        <w:keepNext/>
        <w:keepLines/>
        <w:jc w:val="both"/>
        <w:rPr>
          <w:rFonts w:ascii="Tahoma" w:hAnsi="Tahoma" w:cs="Tahoma"/>
          <w:b/>
        </w:rPr>
      </w:pPr>
    </w:p>
    <w:p w14:paraId="62BE5283" w14:textId="77777777" w:rsidR="006E22F2" w:rsidRPr="00275013" w:rsidRDefault="006E22F2" w:rsidP="006E22F2">
      <w:pPr>
        <w:keepNext/>
        <w:keepLines/>
        <w:jc w:val="both"/>
        <w:rPr>
          <w:rFonts w:ascii="Tahoma" w:hAnsi="Tahoma" w:cs="Tahoma"/>
        </w:rPr>
      </w:pPr>
      <w:r w:rsidRPr="00275013">
        <w:rPr>
          <w:rFonts w:ascii="Tahoma" w:hAnsi="Tahoma" w:cs="Tahoma"/>
        </w:rPr>
        <w:t xml:space="preserve">Predmet javnega naročila je razdeljen na </w:t>
      </w:r>
      <w:r>
        <w:rPr>
          <w:rFonts w:ascii="Tahoma" w:hAnsi="Tahoma" w:cs="Tahoma"/>
        </w:rPr>
        <w:t>dva</w:t>
      </w:r>
      <w:r w:rsidRPr="00275013">
        <w:rPr>
          <w:rFonts w:ascii="Tahoma" w:hAnsi="Tahoma" w:cs="Tahoma"/>
        </w:rPr>
        <w:t xml:space="preserve"> (</w:t>
      </w:r>
      <w:r>
        <w:rPr>
          <w:rFonts w:ascii="Tahoma" w:hAnsi="Tahoma" w:cs="Tahoma"/>
        </w:rPr>
        <w:t>2</w:t>
      </w:r>
      <w:r w:rsidRPr="00275013">
        <w:rPr>
          <w:rFonts w:ascii="Tahoma" w:hAnsi="Tahoma" w:cs="Tahoma"/>
        </w:rPr>
        <w:t>) sklop</w:t>
      </w:r>
      <w:r>
        <w:rPr>
          <w:rFonts w:ascii="Tahoma" w:hAnsi="Tahoma" w:cs="Tahoma"/>
        </w:rPr>
        <w:t>a:</w:t>
      </w:r>
    </w:p>
    <w:p w14:paraId="3A706114" w14:textId="77777777" w:rsidR="006E22F2" w:rsidRPr="006E22F2" w:rsidRDefault="006E22F2" w:rsidP="006E22F2">
      <w:pPr>
        <w:pStyle w:val="Odstavekseznama"/>
        <w:keepNext/>
        <w:keepLines/>
        <w:numPr>
          <w:ilvl w:val="0"/>
          <w:numId w:val="25"/>
        </w:numPr>
        <w:rPr>
          <w:rFonts w:ascii="Tahoma" w:hAnsi="Tahoma" w:cs="Tahoma"/>
        </w:rPr>
      </w:pPr>
      <w:r w:rsidRPr="006E22F2">
        <w:rPr>
          <w:rFonts w:ascii="Tahoma" w:hAnsi="Tahoma" w:cs="Tahoma"/>
        </w:rPr>
        <w:t>sklop 1: Dobava specialnega tovornega vozila »Košara«</w:t>
      </w:r>
      <w:r>
        <w:rPr>
          <w:rFonts w:ascii="Tahoma" w:hAnsi="Tahoma" w:cs="Tahoma"/>
        </w:rPr>
        <w:t>,</w:t>
      </w:r>
    </w:p>
    <w:p w14:paraId="04490EEA" w14:textId="77777777" w:rsidR="006E22F2" w:rsidRPr="006E22F2" w:rsidRDefault="006E22F2" w:rsidP="006E22F2">
      <w:pPr>
        <w:pStyle w:val="Odstavekseznama"/>
        <w:keepNext/>
        <w:keepLines/>
        <w:numPr>
          <w:ilvl w:val="0"/>
          <w:numId w:val="25"/>
        </w:numPr>
        <w:rPr>
          <w:rFonts w:ascii="Tahoma" w:hAnsi="Tahoma" w:cs="Tahoma"/>
        </w:rPr>
      </w:pPr>
      <w:r w:rsidRPr="006E22F2">
        <w:rPr>
          <w:rFonts w:ascii="Tahoma" w:hAnsi="Tahoma" w:cs="Tahoma"/>
        </w:rPr>
        <w:t>sklop 2: Dobava specialnega tovornega vozila »Zapore«</w:t>
      </w:r>
      <w:r>
        <w:rPr>
          <w:rFonts w:ascii="Tahoma" w:hAnsi="Tahoma" w:cs="Tahoma"/>
        </w:rPr>
        <w:t>.</w:t>
      </w:r>
    </w:p>
    <w:p w14:paraId="01CDE7E6" w14:textId="77777777" w:rsidR="00A17855" w:rsidRPr="00112425" w:rsidRDefault="00A17855" w:rsidP="006E22F2">
      <w:pPr>
        <w:keepNext/>
        <w:keepLines/>
        <w:jc w:val="center"/>
        <w:rPr>
          <w:rFonts w:ascii="Tahoma" w:hAnsi="Tahoma" w:cs="Tahoma"/>
        </w:rPr>
      </w:pPr>
    </w:p>
    <w:p w14:paraId="53462192" w14:textId="77777777" w:rsidR="00A17855" w:rsidRPr="00112425" w:rsidRDefault="00761641" w:rsidP="00FA4D24">
      <w:pPr>
        <w:keepNext/>
        <w:keepLines/>
        <w:jc w:val="both"/>
        <w:rPr>
          <w:rFonts w:ascii="Tahoma" w:hAnsi="Tahoma" w:cs="Tahoma"/>
        </w:rPr>
      </w:pPr>
      <w:r w:rsidRPr="00AF589D">
        <w:rPr>
          <w:rFonts w:ascii="Tahoma" w:hAnsi="Tahoma" w:cs="Tahoma"/>
        </w:rPr>
        <w:t xml:space="preserve">Predmet javnega naročila </w:t>
      </w:r>
      <w:r w:rsidR="001E0BC7">
        <w:rPr>
          <w:rFonts w:ascii="Tahoma" w:hAnsi="Tahoma" w:cs="Tahoma"/>
        </w:rPr>
        <w:t xml:space="preserve">je </w:t>
      </w:r>
      <w:r w:rsidRPr="00AF589D">
        <w:rPr>
          <w:rFonts w:ascii="Tahoma" w:hAnsi="Tahoma" w:cs="Tahoma"/>
        </w:rPr>
        <w:t>podrobno opisan v tehnični specifikaciji predmeta javnega</w:t>
      </w:r>
      <w:r>
        <w:rPr>
          <w:rFonts w:ascii="Tahoma" w:hAnsi="Tahoma" w:cs="Tahoma"/>
        </w:rPr>
        <w:t xml:space="preserve"> </w:t>
      </w:r>
      <w:r w:rsidRPr="003348F7">
        <w:rPr>
          <w:rFonts w:ascii="Tahoma" w:hAnsi="Tahoma" w:cs="Tahoma"/>
        </w:rPr>
        <w:t xml:space="preserve">naročila v Prilogi  </w:t>
      </w:r>
      <w:r w:rsidR="00350EF1" w:rsidRPr="003348F7">
        <w:rPr>
          <w:rFonts w:ascii="Tahoma" w:hAnsi="Tahoma" w:cs="Tahoma"/>
        </w:rPr>
        <w:t>6</w:t>
      </w:r>
      <w:r w:rsidRPr="003348F7">
        <w:rPr>
          <w:rFonts w:ascii="Tahoma" w:hAnsi="Tahoma" w:cs="Tahoma"/>
        </w:rPr>
        <w:t>.</w:t>
      </w:r>
      <w:r>
        <w:rPr>
          <w:rFonts w:ascii="Tahoma" w:hAnsi="Tahoma" w:cs="Tahoma"/>
        </w:rPr>
        <w:t xml:space="preserve"> Ponujen</w:t>
      </w:r>
      <w:r w:rsidR="006E22F2">
        <w:rPr>
          <w:rFonts w:ascii="Tahoma" w:hAnsi="Tahoma" w:cs="Tahoma"/>
        </w:rPr>
        <w:t>i</w:t>
      </w:r>
      <w:r>
        <w:rPr>
          <w:rFonts w:ascii="Tahoma" w:hAnsi="Tahoma" w:cs="Tahoma"/>
        </w:rPr>
        <w:t xml:space="preserve"> vozil</w:t>
      </w:r>
      <w:r w:rsidR="006E22F2">
        <w:rPr>
          <w:rFonts w:ascii="Tahoma" w:hAnsi="Tahoma" w:cs="Tahoma"/>
        </w:rPr>
        <w:t>i</w:t>
      </w:r>
      <w:r>
        <w:rPr>
          <w:rFonts w:ascii="Tahoma" w:hAnsi="Tahoma" w:cs="Tahoma"/>
        </w:rPr>
        <w:t xml:space="preserve"> mora</w:t>
      </w:r>
      <w:r w:rsidR="006E22F2">
        <w:rPr>
          <w:rFonts w:ascii="Tahoma" w:hAnsi="Tahoma" w:cs="Tahoma"/>
        </w:rPr>
        <w:t>ta</w:t>
      </w:r>
      <w:r w:rsidRPr="00AF589D">
        <w:rPr>
          <w:rFonts w:ascii="Tahoma" w:hAnsi="Tahoma" w:cs="Tahoma"/>
        </w:rPr>
        <w:t xml:space="preserve"> izpolnjevati obvezne tehnične zahteve, ki so navedene v tehnični specifikaciji predmeta javnega </w:t>
      </w:r>
      <w:r>
        <w:rPr>
          <w:rFonts w:ascii="Tahoma" w:hAnsi="Tahoma" w:cs="Tahoma"/>
        </w:rPr>
        <w:t xml:space="preserve">naročila. V primeru, da </w:t>
      </w:r>
      <w:r w:rsidR="006E22F2">
        <w:rPr>
          <w:rFonts w:ascii="Tahoma" w:hAnsi="Tahoma" w:cs="Tahoma"/>
        </w:rPr>
        <w:t xml:space="preserve">posamezno </w:t>
      </w:r>
      <w:r>
        <w:rPr>
          <w:rFonts w:ascii="Tahoma" w:hAnsi="Tahoma" w:cs="Tahoma"/>
        </w:rPr>
        <w:t xml:space="preserve">ponujeno vozilo ne bo </w:t>
      </w:r>
      <w:r w:rsidRPr="00AF589D">
        <w:rPr>
          <w:rFonts w:ascii="Tahoma" w:hAnsi="Tahoma" w:cs="Tahoma"/>
        </w:rPr>
        <w:t>izpolnjeval</w:t>
      </w:r>
      <w:r>
        <w:rPr>
          <w:rFonts w:ascii="Tahoma" w:hAnsi="Tahoma" w:cs="Tahoma"/>
        </w:rPr>
        <w:t>o</w:t>
      </w:r>
      <w:r w:rsidRPr="00AF589D">
        <w:rPr>
          <w:rFonts w:ascii="Tahoma" w:hAnsi="Tahoma" w:cs="Tahoma"/>
        </w:rPr>
        <w:t xml:space="preserve"> tehničnih zahtev, bo naročnik tako ponudbo izločil iz nadaljnje obravnave.</w:t>
      </w:r>
      <w:r>
        <w:rPr>
          <w:rFonts w:ascii="Tahoma" w:hAnsi="Tahoma" w:cs="Tahoma"/>
        </w:rPr>
        <w:t xml:space="preserve"> </w:t>
      </w:r>
      <w:r w:rsidR="00A17855" w:rsidRPr="00112425">
        <w:rPr>
          <w:rFonts w:ascii="Tahoma" w:hAnsi="Tahoma"/>
        </w:rPr>
        <w:t>Ponudnik mora pri pripravi ponudbe in določanju ponudbene cene upoštevati vse materialne in nematerialne stroške, ki bodo potrebni za izvedbo predmeta naročila.</w:t>
      </w:r>
    </w:p>
    <w:p w14:paraId="4482AEAA" w14:textId="77777777" w:rsidR="00FA7064" w:rsidRPr="00F5688B" w:rsidRDefault="00FA7064" w:rsidP="00FA4D24">
      <w:pPr>
        <w:keepNext/>
        <w:keepLines/>
        <w:jc w:val="both"/>
        <w:rPr>
          <w:rFonts w:ascii="Tahoma" w:hAnsi="Tahoma" w:cs="Tahoma"/>
          <w:b/>
        </w:rPr>
      </w:pPr>
    </w:p>
    <w:p w14:paraId="64738B51" w14:textId="77777777" w:rsidR="00832A7F" w:rsidRPr="00F5688B" w:rsidRDefault="001E59FD" w:rsidP="00FA4D24">
      <w:pPr>
        <w:keepNext/>
        <w:keepLines/>
        <w:numPr>
          <w:ilvl w:val="1"/>
          <w:numId w:val="2"/>
        </w:numPr>
        <w:jc w:val="both"/>
        <w:rPr>
          <w:rFonts w:ascii="Tahoma" w:hAnsi="Tahoma" w:cs="Tahoma"/>
          <w:b/>
        </w:rPr>
      </w:pPr>
      <w:r w:rsidRPr="00F5688B">
        <w:rPr>
          <w:rFonts w:ascii="Tahoma" w:hAnsi="Tahoma" w:cs="Tahoma"/>
          <w:b/>
        </w:rPr>
        <w:t>Podatki o naročniku</w:t>
      </w:r>
    </w:p>
    <w:p w14:paraId="3FB4A148" w14:textId="77777777" w:rsidR="00832A7F" w:rsidRPr="00F5688B" w:rsidRDefault="00832A7F" w:rsidP="00FA4D24">
      <w:pPr>
        <w:keepNext/>
        <w:keepLines/>
        <w:jc w:val="both"/>
        <w:rPr>
          <w:rFonts w:ascii="Tahoma" w:hAnsi="Tahoma" w:cs="Tahoma"/>
        </w:rPr>
      </w:pPr>
    </w:p>
    <w:p w14:paraId="0F9C0E7E" w14:textId="77777777" w:rsidR="00F738D4" w:rsidRPr="00F5688B" w:rsidRDefault="00FA7064" w:rsidP="00FA4D24">
      <w:pPr>
        <w:keepNext/>
        <w:keepLines/>
        <w:jc w:val="both"/>
        <w:rPr>
          <w:rFonts w:ascii="Tahoma" w:hAnsi="Tahoma" w:cs="Tahoma"/>
        </w:rPr>
      </w:pPr>
      <w:r w:rsidRPr="00F5688B">
        <w:rPr>
          <w:rFonts w:ascii="Tahoma" w:hAnsi="Tahoma" w:cs="Tahoma"/>
        </w:rPr>
        <w:t xml:space="preserve">Naročnik javnega naročila je </w:t>
      </w:r>
      <w:r w:rsidRPr="00F5688B">
        <w:rPr>
          <w:rFonts w:ascii="Tahoma" w:hAnsi="Tahoma" w:cs="Tahoma"/>
          <w:bCs/>
        </w:rPr>
        <w:t xml:space="preserve">Javno podjetje Ljubljanska parkirišča in tržnice, d.o.o., </w:t>
      </w:r>
      <w:r w:rsidRPr="00F5688B">
        <w:rPr>
          <w:rFonts w:ascii="Tahoma" w:hAnsi="Tahoma" w:cs="Tahoma"/>
        </w:rPr>
        <w:t>Kopitarjeva ulica 2,</w:t>
      </w:r>
      <w:r w:rsidRPr="00F5688B">
        <w:rPr>
          <w:rFonts w:ascii="Tahoma" w:hAnsi="Tahoma" w:cs="Tahoma"/>
          <w:b/>
          <w:bCs/>
        </w:rPr>
        <w:t xml:space="preserve"> </w:t>
      </w:r>
      <w:r w:rsidRPr="00F5688B">
        <w:rPr>
          <w:rFonts w:ascii="Tahoma" w:hAnsi="Tahoma" w:cs="Tahoma"/>
        </w:rPr>
        <w:t>1000 Ljubljana, ki je na podlagi pooblastila, preneslo v izvedbo postop</w:t>
      </w:r>
      <w:r w:rsidR="00A17855">
        <w:rPr>
          <w:rFonts w:ascii="Tahoma" w:hAnsi="Tahoma" w:cs="Tahoma"/>
        </w:rPr>
        <w:t>ek</w:t>
      </w:r>
      <w:r w:rsidRPr="00F5688B">
        <w:rPr>
          <w:rFonts w:ascii="Tahoma" w:hAnsi="Tahoma" w:cs="Tahoma"/>
        </w:rPr>
        <w:t xml:space="preserve"> oddaje javnega naročila za </w:t>
      </w:r>
      <w:r w:rsidR="00FC002B" w:rsidRPr="00F5688B">
        <w:rPr>
          <w:rFonts w:ascii="Tahoma" w:hAnsi="Tahoma" w:cs="Tahoma"/>
          <w:color w:val="000000"/>
        </w:rPr>
        <w:t>»</w:t>
      </w:r>
      <w:r w:rsidR="006136BB">
        <w:rPr>
          <w:rFonts w:ascii="Tahoma" w:hAnsi="Tahoma" w:cs="Tahoma"/>
          <w:lang w:eastAsia="en-US"/>
        </w:rPr>
        <w:t>Dobava specialnih tovornih vozil</w:t>
      </w:r>
      <w:r w:rsidR="00FC002B" w:rsidRPr="00F5688B">
        <w:rPr>
          <w:rFonts w:ascii="Tahoma" w:hAnsi="Tahoma" w:cs="Tahoma"/>
          <w:color w:val="000000"/>
        </w:rPr>
        <w:t>«</w:t>
      </w:r>
      <w:r w:rsidRPr="00F5688B">
        <w:rPr>
          <w:rFonts w:ascii="Tahoma" w:hAnsi="Tahoma" w:cs="Tahoma"/>
        </w:rPr>
        <w:t xml:space="preserve"> na JAVNI HOLDING Ljubljana,</w:t>
      </w:r>
      <w:r w:rsidR="00A17855">
        <w:rPr>
          <w:rFonts w:ascii="Tahoma" w:hAnsi="Tahoma" w:cs="Tahoma"/>
        </w:rPr>
        <w:t xml:space="preserve"> d.o.o.</w:t>
      </w:r>
      <w:r w:rsidRPr="00F5688B">
        <w:rPr>
          <w:rFonts w:ascii="Tahoma" w:hAnsi="Tahoma" w:cs="Tahoma"/>
        </w:rPr>
        <w:t xml:space="preserve">, Verovškova ulica 70, 1000 Ljubljana. </w:t>
      </w:r>
      <w:r w:rsidR="000328BB" w:rsidRPr="00F5688B">
        <w:rPr>
          <w:rFonts w:ascii="Tahoma" w:hAnsi="Tahoma" w:cs="Tahoma"/>
        </w:rPr>
        <w:t>Pogodbo</w:t>
      </w:r>
      <w:r w:rsidR="00F738D4" w:rsidRPr="00F5688B">
        <w:rPr>
          <w:rFonts w:ascii="Tahoma" w:hAnsi="Tahoma" w:cs="Tahoma"/>
        </w:rPr>
        <w:t xml:space="preserve"> z izbranim ponudnikom sklene</w:t>
      </w:r>
      <w:r w:rsidR="000328BB" w:rsidRPr="00F5688B">
        <w:rPr>
          <w:rFonts w:ascii="Tahoma" w:hAnsi="Tahoma" w:cs="Tahoma"/>
        </w:rPr>
        <w:t xml:space="preserve"> naročnik</w:t>
      </w:r>
      <w:r w:rsidR="006E22F2">
        <w:rPr>
          <w:rFonts w:ascii="Tahoma" w:hAnsi="Tahoma" w:cs="Tahoma"/>
        </w:rPr>
        <w:t xml:space="preserve"> – za vsak sklop posebej</w:t>
      </w:r>
      <w:r w:rsidR="001E0BC7">
        <w:rPr>
          <w:rFonts w:ascii="Tahoma" w:hAnsi="Tahoma" w:cs="Tahoma"/>
        </w:rPr>
        <w:t>.</w:t>
      </w:r>
    </w:p>
    <w:p w14:paraId="70E4A840" w14:textId="77777777" w:rsidR="00F738D4" w:rsidRPr="00F5688B" w:rsidRDefault="00F738D4" w:rsidP="00FA4D24">
      <w:pPr>
        <w:keepNext/>
        <w:keepLines/>
        <w:jc w:val="both"/>
        <w:rPr>
          <w:rFonts w:ascii="Tahoma" w:hAnsi="Tahoma" w:cs="Tahoma"/>
          <w:b/>
        </w:rPr>
      </w:pPr>
    </w:p>
    <w:p w14:paraId="0F178D19" w14:textId="77777777" w:rsidR="00832A7F" w:rsidRPr="00F5688B" w:rsidRDefault="00832A7F" w:rsidP="00FA4D24">
      <w:pPr>
        <w:keepNext/>
        <w:keepLines/>
        <w:numPr>
          <w:ilvl w:val="1"/>
          <w:numId w:val="2"/>
        </w:numPr>
        <w:jc w:val="both"/>
        <w:rPr>
          <w:rFonts w:ascii="Tahoma" w:hAnsi="Tahoma" w:cs="Tahoma"/>
          <w:b/>
        </w:rPr>
      </w:pPr>
      <w:bookmarkStart w:id="1" w:name="_Toc116720497"/>
      <w:bookmarkStart w:id="2" w:name="_Toc116720561"/>
      <w:bookmarkStart w:id="3" w:name="_Toc116783470"/>
      <w:bookmarkStart w:id="4" w:name="_Toc116792904"/>
      <w:bookmarkStart w:id="5" w:name="_Toc136417476"/>
      <w:r w:rsidRPr="00F5688B">
        <w:rPr>
          <w:rFonts w:ascii="Tahoma" w:hAnsi="Tahoma" w:cs="Tahoma"/>
          <w:b/>
        </w:rPr>
        <w:t>Pravna podlaga</w:t>
      </w:r>
      <w:r w:rsidR="00A17855">
        <w:rPr>
          <w:rFonts w:ascii="Tahoma" w:hAnsi="Tahoma" w:cs="Tahoma"/>
          <w:b/>
        </w:rPr>
        <w:t xml:space="preserve"> in opredelitev postopka oddaje javnega naročila</w:t>
      </w:r>
    </w:p>
    <w:p w14:paraId="158CB6A6" w14:textId="77777777" w:rsidR="00832A7F" w:rsidRPr="00F5688B" w:rsidRDefault="00832A7F" w:rsidP="00FA4D24">
      <w:pPr>
        <w:keepNext/>
        <w:keepLines/>
        <w:jc w:val="both"/>
      </w:pPr>
    </w:p>
    <w:p w14:paraId="5247CB7B" w14:textId="77777777" w:rsidR="00A17855" w:rsidRPr="00761641" w:rsidRDefault="00A17855" w:rsidP="00FA4D24">
      <w:pPr>
        <w:pStyle w:val="Telobesedila3"/>
        <w:keepNext/>
        <w:keepLines/>
        <w:rPr>
          <w:rFonts w:ascii="Tahoma" w:hAnsi="Tahoma" w:cs="Tahoma"/>
          <w:sz w:val="20"/>
        </w:rPr>
      </w:pPr>
      <w:r w:rsidRPr="00761641">
        <w:rPr>
          <w:rFonts w:ascii="Tahoma" w:hAnsi="Tahoma" w:cs="Tahoma"/>
          <w:sz w:val="20"/>
        </w:rPr>
        <w:t>Javno naročilo se izvaja skladno s določbami:</w:t>
      </w:r>
    </w:p>
    <w:p w14:paraId="27560AF9" w14:textId="77777777" w:rsidR="00A17855" w:rsidRPr="00761641" w:rsidRDefault="00A17855" w:rsidP="00E34D15">
      <w:pPr>
        <w:keepNext/>
        <w:keepLines/>
        <w:numPr>
          <w:ilvl w:val="0"/>
          <w:numId w:val="4"/>
        </w:numPr>
        <w:jc w:val="both"/>
        <w:rPr>
          <w:rFonts w:ascii="Tahoma" w:hAnsi="Tahoma" w:cs="Tahoma"/>
        </w:rPr>
      </w:pPr>
      <w:r w:rsidRPr="00761641">
        <w:rPr>
          <w:rFonts w:ascii="Tahoma" w:hAnsi="Tahoma" w:cs="Tahoma"/>
        </w:rPr>
        <w:t>Zakona o javnem naročanju ZJN-3 (Ur. l. RS, št. 91/15 s spremembami; v nadaljevanju: ZJN-3,</w:t>
      </w:r>
    </w:p>
    <w:p w14:paraId="2AEFAB67" w14:textId="77777777" w:rsidR="00A17855" w:rsidRPr="00761641" w:rsidRDefault="00A17855" w:rsidP="00E34D15">
      <w:pPr>
        <w:keepNext/>
        <w:keepLines/>
        <w:numPr>
          <w:ilvl w:val="0"/>
          <w:numId w:val="4"/>
        </w:numPr>
        <w:jc w:val="both"/>
        <w:rPr>
          <w:rFonts w:ascii="Tahoma" w:hAnsi="Tahoma" w:cs="Tahoma"/>
        </w:rPr>
      </w:pPr>
      <w:r w:rsidRPr="00761641">
        <w:rPr>
          <w:rFonts w:ascii="Tahoma" w:hAnsi="Tahoma" w:cs="Tahoma"/>
        </w:rPr>
        <w:t xml:space="preserve">Zakona o pravnem varstvu v postopkih javnega naročanja (Ur. l. RS, št. 43/11 </w:t>
      </w:r>
      <w:r w:rsidR="00EE64C2">
        <w:rPr>
          <w:rFonts w:ascii="Tahoma" w:hAnsi="Tahoma" w:cs="Tahoma"/>
        </w:rPr>
        <w:t>s spremembami</w:t>
      </w:r>
      <w:r w:rsidRPr="00761641">
        <w:rPr>
          <w:rFonts w:ascii="Tahoma" w:hAnsi="Tahoma" w:cs="Tahoma"/>
        </w:rPr>
        <w:t>; v nadaljevanju: ZPVPJN),</w:t>
      </w:r>
    </w:p>
    <w:p w14:paraId="478F6A0E" w14:textId="77777777" w:rsidR="00A17855" w:rsidRPr="005F3F9F" w:rsidRDefault="00761641" w:rsidP="00E34D15">
      <w:pPr>
        <w:keepNext/>
        <w:keepLines/>
        <w:numPr>
          <w:ilvl w:val="0"/>
          <w:numId w:val="4"/>
        </w:numPr>
        <w:jc w:val="both"/>
        <w:rPr>
          <w:rFonts w:ascii="Tahoma" w:hAnsi="Tahoma" w:cs="Tahoma"/>
        </w:rPr>
      </w:pPr>
      <w:r w:rsidRPr="005F3F9F">
        <w:rPr>
          <w:rFonts w:ascii="Tahoma" w:hAnsi="Tahoma" w:cs="Tahoma"/>
        </w:rPr>
        <w:t xml:space="preserve">Uredbe o zelenem javnem naročanju (Ur. l. RS, št. 51/17 </w:t>
      </w:r>
      <w:r w:rsidR="003925D6" w:rsidRPr="005F3F9F">
        <w:rPr>
          <w:rFonts w:ascii="Tahoma" w:hAnsi="Tahoma" w:cs="Tahoma"/>
        </w:rPr>
        <w:t>s spremembami</w:t>
      </w:r>
      <w:r w:rsidR="00A17855" w:rsidRPr="005F3F9F">
        <w:rPr>
          <w:rFonts w:ascii="Tahoma" w:hAnsi="Tahoma" w:cs="Tahoma"/>
        </w:rPr>
        <w:t>) in</w:t>
      </w:r>
    </w:p>
    <w:p w14:paraId="63E47A8B" w14:textId="77777777" w:rsidR="00A17855" w:rsidRPr="00761641" w:rsidRDefault="00A17855" w:rsidP="00E34D15">
      <w:pPr>
        <w:keepNext/>
        <w:keepLines/>
        <w:numPr>
          <w:ilvl w:val="0"/>
          <w:numId w:val="4"/>
        </w:numPr>
        <w:jc w:val="both"/>
        <w:rPr>
          <w:rFonts w:ascii="Tahoma" w:hAnsi="Tahoma" w:cs="Tahoma"/>
        </w:rPr>
      </w:pPr>
      <w:r w:rsidRPr="00761641">
        <w:rPr>
          <w:rFonts w:ascii="Tahoma" w:hAnsi="Tahoma" w:cs="Tahoma"/>
        </w:rPr>
        <w:t>ostalih predpisov, ki temeljijo na zgoraj navedenih zakonih ter veljavno zakonodajo, ki se nanaša na predmet javnega naročila.</w:t>
      </w:r>
    </w:p>
    <w:p w14:paraId="4F3E1012" w14:textId="77777777" w:rsidR="00A17855" w:rsidRPr="00602923" w:rsidRDefault="00A17855" w:rsidP="00FA4D24">
      <w:pPr>
        <w:keepNext/>
        <w:keepLines/>
        <w:jc w:val="both"/>
        <w:rPr>
          <w:rFonts w:ascii="Tahoma" w:hAnsi="Tahoma" w:cs="Tahoma"/>
        </w:rPr>
      </w:pPr>
    </w:p>
    <w:p w14:paraId="1AFB59C2" w14:textId="77777777" w:rsidR="00A17855" w:rsidRDefault="00A17855" w:rsidP="00FA4D24">
      <w:pPr>
        <w:pStyle w:val="Telobesedila"/>
        <w:keepNext/>
        <w:keepLines/>
        <w:widowControl/>
        <w:rPr>
          <w:rFonts w:ascii="Tahoma" w:hAnsi="Tahoma" w:cs="Tahoma"/>
        </w:rPr>
      </w:pPr>
      <w:r w:rsidRPr="00602923">
        <w:rPr>
          <w:rFonts w:ascii="Tahoma" w:hAnsi="Tahoma" w:cs="Tahoma"/>
          <w:b w:val="0"/>
        </w:rPr>
        <w:t>Naročnik izvaja javno naročilo po postopku naročila male vrednosti v skladu s 47. členom ZJN-3. Naročnik bo o vseh odločitvah v skladu s 90. členom ZJN-3 obvestil ponudnike na način, da bo odločitev o (ne)oddaji javnega naročila objavil na portalu javnih naročil.</w:t>
      </w:r>
      <w:r w:rsidRPr="00602923">
        <w:rPr>
          <w:rFonts w:ascii="Tahoma" w:hAnsi="Tahoma" w:cs="Tahoma"/>
        </w:rPr>
        <w:t xml:space="preserve"> </w:t>
      </w:r>
    </w:p>
    <w:p w14:paraId="37AF2B70" w14:textId="77777777" w:rsidR="00D34917" w:rsidRDefault="00D34917" w:rsidP="00FA4D24">
      <w:pPr>
        <w:pStyle w:val="Telobesedila"/>
        <w:keepNext/>
        <w:keepLines/>
        <w:widowControl/>
        <w:rPr>
          <w:rFonts w:ascii="Tahoma" w:hAnsi="Tahoma" w:cs="Tahoma"/>
        </w:rPr>
      </w:pPr>
    </w:p>
    <w:p w14:paraId="562237DC" w14:textId="77777777" w:rsidR="00D34917" w:rsidRPr="00045E48" w:rsidRDefault="00D34917" w:rsidP="00FA4D24">
      <w:pPr>
        <w:keepNext/>
        <w:keepLines/>
        <w:jc w:val="both"/>
        <w:rPr>
          <w:rFonts w:ascii="Tahoma" w:hAnsi="Tahoma" w:cs="Tahoma"/>
        </w:rPr>
      </w:pPr>
      <w:r w:rsidRPr="00045E48">
        <w:rPr>
          <w:rFonts w:ascii="Tahoma" w:hAnsi="Tahoma" w:cs="Tahoma"/>
        </w:rPr>
        <w:t>Naročnik lahko, v skladu z določili 90. člena ZJN-3:</w:t>
      </w:r>
    </w:p>
    <w:p w14:paraId="79C5DA65" w14:textId="77777777" w:rsidR="00D34917" w:rsidRPr="00045E48" w:rsidRDefault="00D34917" w:rsidP="00E34D15">
      <w:pPr>
        <w:keepNext/>
        <w:keepLines/>
        <w:numPr>
          <w:ilvl w:val="0"/>
          <w:numId w:val="4"/>
        </w:numPr>
        <w:jc w:val="both"/>
        <w:rPr>
          <w:rFonts w:ascii="Tahoma" w:hAnsi="Tahoma" w:cs="Tahoma"/>
        </w:rPr>
      </w:pPr>
      <w:r w:rsidRPr="00045E48">
        <w:rPr>
          <w:rFonts w:ascii="Tahoma" w:hAnsi="Tahoma" w:cs="Tahoma"/>
        </w:rPr>
        <w:t>do roka za oddajo ponudb kadar koli ustavi postopek oddaje javnega naročila,</w:t>
      </w:r>
    </w:p>
    <w:p w14:paraId="36584EFA" w14:textId="77777777" w:rsidR="00D34917" w:rsidRPr="00045E48" w:rsidRDefault="00D34917" w:rsidP="00E34D15">
      <w:pPr>
        <w:keepNext/>
        <w:keepLines/>
        <w:numPr>
          <w:ilvl w:val="0"/>
          <w:numId w:val="4"/>
        </w:numPr>
        <w:jc w:val="both"/>
        <w:rPr>
          <w:rFonts w:ascii="Tahoma" w:hAnsi="Tahoma" w:cs="Tahoma"/>
        </w:rPr>
      </w:pPr>
      <w:r w:rsidRPr="00045E48">
        <w:rPr>
          <w:rFonts w:ascii="Tahoma" w:hAnsi="Tahoma" w:cs="Tahoma"/>
        </w:rPr>
        <w:t>na vseh stopnjah postopka oddaje javnega naročila, po izteku roka za odpiranje ponudb, zavrne vse ponudbe,</w:t>
      </w:r>
    </w:p>
    <w:p w14:paraId="74DA9114" w14:textId="77777777" w:rsidR="00D34917" w:rsidRDefault="00D34917" w:rsidP="00E34D15">
      <w:pPr>
        <w:keepNext/>
        <w:keepLines/>
        <w:numPr>
          <w:ilvl w:val="0"/>
          <w:numId w:val="4"/>
        </w:numPr>
        <w:jc w:val="both"/>
        <w:rPr>
          <w:rFonts w:ascii="Tahoma" w:hAnsi="Tahoma" w:cs="Tahoma"/>
        </w:rPr>
      </w:pPr>
      <w:r w:rsidRPr="00045E48">
        <w:rPr>
          <w:rFonts w:ascii="Tahoma" w:hAnsi="Tahoma" w:cs="Tahoma"/>
        </w:rPr>
        <w:t xml:space="preserve">po pravnomočnosti odločitve o oddaji javnega naročila do datuma sklenitve </w:t>
      </w:r>
      <w:r w:rsidR="00A11D7F">
        <w:rPr>
          <w:rFonts w:ascii="Tahoma" w:hAnsi="Tahoma" w:cs="Tahoma"/>
        </w:rPr>
        <w:t>pogodbe</w:t>
      </w:r>
      <w:r w:rsidRPr="00045E48">
        <w:rPr>
          <w:rFonts w:ascii="Tahoma" w:hAnsi="Tahoma" w:cs="Tahoma"/>
        </w:rPr>
        <w:t xml:space="preserve"> o izvedbi javnega naročila, odstopi od izvedbe javnega naročila.</w:t>
      </w:r>
    </w:p>
    <w:p w14:paraId="7FFC984F" w14:textId="77777777" w:rsidR="00D34917" w:rsidRPr="00045E48" w:rsidRDefault="00D34917" w:rsidP="00FA4D24">
      <w:pPr>
        <w:keepNext/>
        <w:keepLines/>
        <w:ind w:left="720"/>
        <w:jc w:val="both"/>
        <w:rPr>
          <w:rFonts w:ascii="Tahoma" w:hAnsi="Tahoma" w:cs="Tahoma"/>
        </w:rPr>
      </w:pPr>
    </w:p>
    <w:p w14:paraId="186C0C35" w14:textId="77777777" w:rsidR="00D34917" w:rsidRDefault="00D34917" w:rsidP="00FA4D24">
      <w:pPr>
        <w:keepNext/>
        <w:keepLines/>
        <w:jc w:val="both"/>
        <w:rPr>
          <w:rFonts w:ascii="Tahoma" w:hAnsi="Tahoma" w:cs="Tahoma"/>
        </w:rPr>
      </w:pPr>
      <w:r w:rsidRPr="00045E48">
        <w:rPr>
          <w:rFonts w:ascii="Tahoma" w:hAnsi="Tahoma" w:cs="Tahoma"/>
        </w:rPr>
        <w:t>V zgoraj navedenih primerih, ponudnik ni upravičen od naročnika zahtevati nikakršne odškodnine.</w:t>
      </w:r>
    </w:p>
    <w:p w14:paraId="041D0A53" w14:textId="77777777" w:rsidR="00A17855" w:rsidRPr="00602923" w:rsidRDefault="00A17855" w:rsidP="00FA4D24">
      <w:pPr>
        <w:keepNext/>
        <w:keepLines/>
        <w:tabs>
          <w:tab w:val="left" w:pos="1139"/>
        </w:tabs>
        <w:jc w:val="both"/>
        <w:rPr>
          <w:rFonts w:ascii="Tahoma" w:hAnsi="Tahoma" w:cs="Tahoma"/>
        </w:rPr>
      </w:pPr>
    </w:p>
    <w:p w14:paraId="6921C70D" w14:textId="77777777" w:rsidR="00A17855" w:rsidRPr="00602923" w:rsidRDefault="00A17855" w:rsidP="00FA4D24">
      <w:pPr>
        <w:keepNext/>
        <w:keepLines/>
        <w:tabs>
          <w:tab w:val="left" w:pos="1139"/>
        </w:tabs>
        <w:jc w:val="both"/>
        <w:rPr>
          <w:rFonts w:ascii="Tahoma" w:hAnsi="Tahoma" w:cs="Tahoma"/>
        </w:rPr>
      </w:pPr>
      <w:r w:rsidRPr="00602923">
        <w:rPr>
          <w:rFonts w:ascii="Tahoma" w:hAnsi="Tahoma" w:cs="Tahoma"/>
          <w:u w:val="single"/>
        </w:rPr>
        <w:t xml:space="preserve">V skladu z drugim odstavkom 47. člena ZJN-3 so v postopek oddaje javnega naročila vključena pogajanja.  </w:t>
      </w:r>
    </w:p>
    <w:p w14:paraId="4FDE20B4" w14:textId="77777777" w:rsidR="00A17855" w:rsidRPr="00602923" w:rsidRDefault="00A17855" w:rsidP="00FA4D24">
      <w:pPr>
        <w:keepNext/>
        <w:keepLines/>
        <w:tabs>
          <w:tab w:val="left" w:pos="1139"/>
        </w:tabs>
        <w:jc w:val="both"/>
        <w:rPr>
          <w:rFonts w:ascii="Tahoma" w:hAnsi="Tahoma" w:cs="Tahoma"/>
        </w:rPr>
      </w:pPr>
    </w:p>
    <w:p w14:paraId="17997136" w14:textId="77777777" w:rsidR="00A17855" w:rsidRPr="00FD68B6" w:rsidRDefault="00A17855" w:rsidP="00FA4D24">
      <w:pPr>
        <w:keepNext/>
        <w:keepLines/>
        <w:tabs>
          <w:tab w:val="left" w:pos="1139"/>
        </w:tabs>
        <w:jc w:val="both"/>
        <w:rPr>
          <w:rFonts w:ascii="Tahoma" w:hAnsi="Tahoma" w:cs="Tahoma"/>
        </w:rPr>
      </w:pPr>
      <w:r w:rsidRPr="00FD68B6">
        <w:rPr>
          <w:rFonts w:ascii="Tahoma" w:hAnsi="Tahoma" w:cs="Tahoma"/>
        </w:rPr>
        <w:t xml:space="preserve">Naročnik bo po pregledu pravočasno prejetih ponudb, </w:t>
      </w:r>
      <w:r w:rsidRPr="00FD68B6">
        <w:rPr>
          <w:rFonts w:ascii="Tahoma" w:hAnsi="Tahoma" w:cs="Tahoma"/>
          <w:b/>
        </w:rPr>
        <w:t>ponudnika, ki bo izpolnjeval vse zahteve in pogoje iz razpisne dokumentacije, razen v delu, ki se nanaša na ponudbeno ceno oz. na zagotovljena sredstva naročnika) povabil k pogajanjem in k oddaji končne ponudbe</w:t>
      </w:r>
      <w:r w:rsidRPr="00FD68B6">
        <w:rPr>
          <w:rFonts w:ascii="Tahoma" w:hAnsi="Tahoma" w:cs="Tahoma"/>
        </w:rPr>
        <w:t>. Prva ponudba bo izhodiščna ponudba za pogajanja. Namen pogajanj je nižanje ponudbene cene za izvedbo predmetnega javnega naročila</w:t>
      </w:r>
      <w:r w:rsidRPr="00C41D35">
        <w:rPr>
          <w:rFonts w:ascii="Tahoma" w:hAnsi="Tahoma" w:cs="Tahoma"/>
          <w:color w:val="000000" w:themeColor="text1"/>
        </w:rPr>
        <w:t xml:space="preserve">, zato bo predmet pogajanj le ponudbena cena, ne pa tudi drugi vidiki izvedbe naročila. Na pogajanjih ponudnik svojo ponudbeno ceno, predloženo postopku naročila male vrednosti, lahko zgolj zniža. Če se ponudnik ne bo odzval vabilu na pogajanja </w:t>
      </w:r>
      <w:r w:rsidRPr="00FD68B6">
        <w:rPr>
          <w:rFonts w:ascii="Tahoma" w:hAnsi="Tahoma" w:cs="Tahoma"/>
        </w:rPr>
        <w:t>in se ne bo udeležil pogajanj</w:t>
      </w:r>
      <w:r w:rsidR="003925D6">
        <w:rPr>
          <w:rFonts w:ascii="Tahoma" w:hAnsi="Tahoma" w:cs="Tahoma"/>
        </w:rPr>
        <w:t xml:space="preserve"> ali ne bo oddal končne ponudbe preko informacijskega sistema e-JN</w:t>
      </w:r>
      <w:r w:rsidRPr="00FD68B6">
        <w:rPr>
          <w:rFonts w:ascii="Tahoma" w:hAnsi="Tahoma" w:cs="Tahoma"/>
        </w:rPr>
        <w:t>, bo naročnik štel, da je ponudbena cena, kot je razvidna iz prve ponudbe</w:t>
      </w:r>
      <w:r w:rsidR="003925D6">
        <w:rPr>
          <w:rFonts w:ascii="Tahoma" w:hAnsi="Tahoma" w:cs="Tahoma"/>
        </w:rPr>
        <w:t xml:space="preserve"> oziroma zadnje ponudbe, oddane preko informacijskega sistema e-JN</w:t>
      </w:r>
      <w:r w:rsidRPr="00FD68B6">
        <w:rPr>
          <w:rFonts w:ascii="Tahoma" w:hAnsi="Tahoma" w:cs="Tahoma"/>
        </w:rPr>
        <w:t>, tudi ponudnikova končna ponudbena cena.</w:t>
      </w:r>
    </w:p>
    <w:p w14:paraId="7498D398" w14:textId="77777777" w:rsidR="00A17855" w:rsidRPr="00FD68B6" w:rsidRDefault="00A17855" w:rsidP="00FA4D24">
      <w:pPr>
        <w:keepNext/>
        <w:keepLines/>
        <w:tabs>
          <w:tab w:val="left" w:pos="1139"/>
        </w:tabs>
        <w:jc w:val="both"/>
        <w:rPr>
          <w:rFonts w:ascii="Tahoma" w:hAnsi="Tahoma" w:cs="Tahoma"/>
        </w:rPr>
      </w:pPr>
    </w:p>
    <w:p w14:paraId="25FA6A27" w14:textId="77777777" w:rsidR="00A17855" w:rsidRDefault="00A17855" w:rsidP="00FA4D24">
      <w:pPr>
        <w:keepNext/>
        <w:keepLines/>
        <w:tabs>
          <w:tab w:val="left" w:pos="1139"/>
        </w:tabs>
        <w:jc w:val="both"/>
        <w:rPr>
          <w:rFonts w:ascii="Tahoma" w:hAnsi="Tahoma" w:cs="Tahoma"/>
        </w:rPr>
      </w:pPr>
      <w:r w:rsidRPr="00FD68B6">
        <w:rPr>
          <w:rFonts w:ascii="Tahoma" w:hAnsi="Tahoma" w:cs="Tahoma"/>
        </w:rPr>
        <w:t>Ponudnik bo lahko ponudil popust na ponudbeno ceno, ki jo je ponudil v predmetnem postopku oddaje javnega naročila v okviru prve ponudbe. Po izvedbi pogajanj ponudnik ne sme več spreminjati svoje ponudbene cene.</w:t>
      </w:r>
    </w:p>
    <w:p w14:paraId="12C71E6E" w14:textId="77777777" w:rsidR="00A17855" w:rsidRPr="00602923" w:rsidRDefault="00A17855" w:rsidP="00FA4D24">
      <w:pPr>
        <w:keepNext/>
        <w:keepLines/>
        <w:tabs>
          <w:tab w:val="left" w:pos="1139"/>
        </w:tabs>
        <w:jc w:val="both"/>
        <w:rPr>
          <w:rFonts w:ascii="Tahoma" w:hAnsi="Tahoma" w:cs="Tahoma"/>
        </w:rPr>
      </w:pPr>
    </w:p>
    <w:p w14:paraId="7BE727A4" w14:textId="77777777" w:rsidR="00A17855" w:rsidRPr="00112425" w:rsidRDefault="00A17855" w:rsidP="00FA4D24">
      <w:pPr>
        <w:keepNext/>
        <w:keepLines/>
        <w:jc w:val="both"/>
        <w:rPr>
          <w:rFonts w:ascii="Tahoma" w:hAnsi="Tahoma" w:cs="Tahoma"/>
        </w:rPr>
      </w:pPr>
      <w:r w:rsidRPr="00602923">
        <w:rPr>
          <w:rFonts w:ascii="Tahoma" w:hAnsi="Tahoma" w:cs="Tahoma"/>
        </w:rPr>
        <w:t>Postopek pogajanj oz. pravila, po katerih bodo pogajanja potekala, število krogov pogajanj, rok za oddajo ponudbe ter vse ostale potrebne informacije za pripravo (končne) ponudbe in izvedbo pogajanj, bo naročnik opredelil v povabilu na pogajanja.</w:t>
      </w:r>
    </w:p>
    <w:p w14:paraId="6DE8BBEE" w14:textId="77777777" w:rsidR="00F738D4" w:rsidRPr="00F5688B" w:rsidRDefault="00F738D4" w:rsidP="00FA4D24">
      <w:pPr>
        <w:keepNext/>
        <w:keepLines/>
        <w:jc w:val="both"/>
        <w:rPr>
          <w:rFonts w:ascii="Tahoma" w:hAnsi="Tahoma" w:cs="Tahoma"/>
        </w:rPr>
      </w:pPr>
    </w:p>
    <w:p w14:paraId="147E9552" w14:textId="77777777" w:rsidR="00832A7F" w:rsidRPr="00F5688B" w:rsidRDefault="00832A7F" w:rsidP="00FA4D24">
      <w:pPr>
        <w:keepNext/>
        <w:keepLines/>
        <w:numPr>
          <w:ilvl w:val="1"/>
          <w:numId w:val="2"/>
        </w:numPr>
        <w:jc w:val="both"/>
        <w:rPr>
          <w:rFonts w:ascii="Tahoma" w:hAnsi="Tahoma" w:cs="Tahoma"/>
          <w:b/>
        </w:rPr>
      </w:pPr>
      <w:r w:rsidRPr="00F5688B">
        <w:rPr>
          <w:rFonts w:ascii="Tahoma" w:hAnsi="Tahoma" w:cs="Tahoma"/>
          <w:b/>
        </w:rPr>
        <w:t>Jezik in denarna enota</w:t>
      </w:r>
    </w:p>
    <w:p w14:paraId="57332801" w14:textId="77777777" w:rsidR="00832A7F" w:rsidRPr="00F5688B" w:rsidRDefault="00832A7F" w:rsidP="00FA4D24">
      <w:pPr>
        <w:keepNext/>
        <w:keepLines/>
        <w:jc w:val="both"/>
        <w:rPr>
          <w:rFonts w:ascii="Tahoma" w:hAnsi="Tahoma" w:cs="Tahoma"/>
          <w:b/>
        </w:rPr>
      </w:pPr>
    </w:p>
    <w:p w14:paraId="60929790" w14:textId="77777777" w:rsidR="00A17855" w:rsidRDefault="00A17855" w:rsidP="00FA4D24">
      <w:pPr>
        <w:keepNext/>
        <w:keepLines/>
        <w:jc w:val="both"/>
        <w:rPr>
          <w:rFonts w:ascii="Tahoma" w:hAnsi="Tahoma" w:cs="Tahoma"/>
        </w:rPr>
      </w:pPr>
      <w:r>
        <w:rPr>
          <w:rFonts w:ascii="Tahoma" w:hAnsi="Tahoma" w:cs="Tahoma"/>
        </w:rPr>
        <w:t xml:space="preserve">Postopek javnega naročanja poteka v slovenskem jeziku. </w:t>
      </w:r>
    </w:p>
    <w:p w14:paraId="72CD4A0C" w14:textId="77777777" w:rsidR="00A17855" w:rsidRDefault="00A17855" w:rsidP="00FA4D24">
      <w:pPr>
        <w:keepNext/>
        <w:keepLines/>
        <w:jc w:val="both"/>
        <w:rPr>
          <w:rFonts w:ascii="Tahoma" w:hAnsi="Tahoma" w:cs="Tahoma"/>
        </w:rPr>
      </w:pPr>
    </w:p>
    <w:p w14:paraId="489EAD4A" w14:textId="77777777" w:rsidR="00A17855" w:rsidRDefault="00A17855" w:rsidP="00FA4D24">
      <w:pPr>
        <w:keepNext/>
        <w:keepLines/>
        <w:jc w:val="both"/>
        <w:rPr>
          <w:rFonts w:ascii="Tahoma" w:hAnsi="Tahoma" w:cs="Tahoma"/>
          <w:color w:val="000000"/>
        </w:rPr>
      </w:pPr>
      <w:r w:rsidRPr="00C8579C">
        <w:rPr>
          <w:rFonts w:ascii="Tahoma" w:hAnsi="Tahoma" w:cs="Tahoma"/>
        </w:rPr>
        <w:t>Ponudniki predlož</w:t>
      </w:r>
      <w:r>
        <w:rPr>
          <w:rFonts w:ascii="Tahoma" w:hAnsi="Tahoma" w:cs="Tahoma"/>
        </w:rPr>
        <w:t>ijo ponudbo v slovenskem jeziku</w:t>
      </w:r>
      <w:r w:rsidRPr="00112425">
        <w:rPr>
          <w:rFonts w:ascii="Tahoma" w:hAnsi="Tahoma" w:cs="Tahoma"/>
        </w:rPr>
        <w:t xml:space="preserve">. </w:t>
      </w:r>
      <w:r w:rsidRPr="00C8579C">
        <w:rPr>
          <w:rFonts w:ascii="Tahoma" w:hAnsi="Tahoma" w:cs="Tahoma"/>
        </w:rPr>
        <w:t xml:space="preserve">V kolikor ponudnik v ponudbi priloži dokument ponudbe ali del ponudbe v tujem jeziku, si naročnik pridržuje pravico, da v fazi pregledovanja in ocenjevanja ponudb od ponudnika zahteva, da na lastne </w:t>
      </w:r>
      <w:r w:rsidRPr="00C8579C">
        <w:rPr>
          <w:rFonts w:ascii="Tahoma" w:hAnsi="Tahoma" w:cs="Tahoma"/>
          <w:color w:val="000000"/>
        </w:rPr>
        <w:t>stroške (tj. stroške ponudnika) predloži uradne prevode sodnega tolmača za slovenski jezik, dokumentov/dokazil, ki so predloženi v tujem jeziku.</w:t>
      </w:r>
    </w:p>
    <w:p w14:paraId="0A6ABE56" w14:textId="77777777" w:rsidR="00A17855" w:rsidRPr="00C8579C" w:rsidRDefault="00A17855" w:rsidP="00FA4D24">
      <w:pPr>
        <w:keepNext/>
        <w:keepLines/>
        <w:jc w:val="both"/>
        <w:rPr>
          <w:rFonts w:ascii="Tahoma" w:hAnsi="Tahoma" w:cs="Tahoma"/>
          <w:color w:val="000000"/>
        </w:rPr>
      </w:pPr>
    </w:p>
    <w:p w14:paraId="3C14A389" w14:textId="77777777" w:rsidR="00A17855" w:rsidRPr="00112425" w:rsidRDefault="00A17855" w:rsidP="00FA4D24">
      <w:pPr>
        <w:keepNext/>
        <w:keepLines/>
        <w:jc w:val="both"/>
        <w:rPr>
          <w:rFonts w:ascii="Tahoma" w:hAnsi="Tahoma" w:cs="Tahoma"/>
        </w:rPr>
      </w:pPr>
      <w:r w:rsidRPr="00112425">
        <w:rPr>
          <w:rFonts w:ascii="Tahoma" w:hAnsi="Tahoma" w:cs="Tahoma"/>
        </w:rPr>
        <w:t>Finančni podatki morajo biti podani v evrih, na do dve (2) decimalni mesti natančno.</w:t>
      </w:r>
    </w:p>
    <w:p w14:paraId="7ED2A4BE" w14:textId="77777777" w:rsidR="00B35511" w:rsidRPr="00F5688B" w:rsidRDefault="00B35511" w:rsidP="00FA4D24">
      <w:pPr>
        <w:keepNext/>
        <w:keepLines/>
        <w:jc w:val="both"/>
        <w:rPr>
          <w:rFonts w:ascii="Tahoma" w:hAnsi="Tahoma" w:cs="Tahoma"/>
        </w:rPr>
      </w:pPr>
    </w:p>
    <w:p w14:paraId="72071564" w14:textId="77777777" w:rsidR="00832A7F" w:rsidRPr="00F5688B" w:rsidRDefault="00832A7F" w:rsidP="00FA4D24">
      <w:pPr>
        <w:keepNext/>
        <w:keepLines/>
        <w:numPr>
          <w:ilvl w:val="1"/>
          <w:numId w:val="2"/>
        </w:numPr>
        <w:jc w:val="both"/>
        <w:rPr>
          <w:rFonts w:ascii="Tahoma" w:hAnsi="Tahoma" w:cs="Tahoma"/>
          <w:b/>
        </w:rPr>
      </w:pPr>
      <w:r w:rsidRPr="00F5688B">
        <w:rPr>
          <w:rFonts w:ascii="Tahoma" w:hAnsi="Tahoma" w:cs="Tahoma"/>
          <w:b/>
        </w:rPr>
        <w:t xml:space="preserve">Dodatna pojasnila </w:t>
      </w:r>
      <w:bookmarkEnd w:id="1"/>
      <w:bookmarkEnd w:id="2"/>
      <w:bookmarkEnd w:id="3"/>
      <w:bookmarkEnd w:id="4"/>
      <w:bookmarkEnd w:id="5"/>
      <w:r w:rsidR="0088639E" w:rsidRPr="00F5688B">
        <w:rPr>
          <w:rFonts w:ascii="Tahoma" w:hAnsi="Tahoma" w:cs="Tahoma"/>
          <w:b/>
        </w:rPr>
        <w:t>gospodarskim subjektom</w:t>
      </w:r>
    </w:p>
    <w:p w14:paraId="14CC8DA6" w14:textId="77777777" w:rsidR="00832A7F" w:rsidRPr="00F5688B" w:rsidRDefault="00832A7F" w:rsidP="00FA4D24">
      <w:pPr>
        <w:keepNext/>
        <w:keepLines/>
        <w:jc w:val="both"/>
        <w:rPr>
          <w:rFonts w:ascii="Tahoma" w:hAnsi="Tahoma" w:cs="Tahoma"/>
        </w:rPr>
      </w:pPr>
    </w:p>
    <w:p w14:paraId="0662D793" w14:textId="77777777" w:rsidR="009A4872" w:rsidRDefault="009A4872" w:rsidP="00FA4D24">
      <w:pPr>
        <w:keepNext/>
        <w:keepLines/>
        <w:jc w:val="both"/>
        <w:rPr>
          <w:rFonts w:ascii="Tahoma" w:hAnsi="Tahoma"/>
        </w:rPr>
      </w:pPr>
      <w:r w:rsidRPr="009A4872">
        <w:rPr>
          <w:rFonts w:ascii="Tahoma" w:hAnsi="Tahoma"/>
        </w:rPr>
        <w:t xml:space="preserve">Dodatna pojasnila ali vprašanja o razpisni dokumentaciji lahko zainteresirani ponudniki zahtevajo samo preko Portala javnih naročil, vendar najkasneje </w:t>
      </w:r>
      <w:r w:rsidRPr="00C211B0">
        <w:rPr>
          <w:rFonts w:ascii="Tahoma" w:hAnsi="Tahoma"/>
          <w:b/>
          <w:bCs/>
        </w:rPr>
        <w:t xml:space="preserve">do </w:t>
      </w:r>
      <w:r w:rsidR="00C52F70">
        <w:rPr>
          <w:rFonts w:ascii="Tahoma" w:hAnsi="Tahoma"/>
          <w:b/>
          <w:bCs/>
        </w:rPr>
        <w:t>20.6.</w:t>
      </w:r>
      <w:r w:rsidR="00C211B0" w:rsidRPr="00C211B0">
        <w:rPr>
          <w:rFonts w:ascii="Tahoma" w:hAnsi="Tahoma"/>
          <w:b/>
          <w:bCs/>
        </w:rPr>
        <w:t xml:space="preserve">2024 </w:t>
      </w:r>
      <w:r w:rsidRPr="00C211B0">
        <w:rPr>
          <w:rFonts w:ascii="Tahoma" w:hAnsi="Tahoma"/>
          <w:b/>
          <w:bCs/>
        </w:rPr>
        <w:t>do 10:00 ure</w:t>
      </w:r>
      <w:r w:rsidR="00C211B0">
        <w:rPr>
          <w:rFonts w:ascii="Tahoma" w:hAnsi="Tahoma"/>
        </w:rPr>
        <w:t xml:space="preserve">. </w:t>
      </w:r>
      <w:r w:rsidRPr="009A4872">
        <w:rPr>
          <w:rFonts w:ascii="Tahoma" w:hAnsi="Tahoma"/>
        </w:rPr>
        <w:t xml:space="preserve">Odgovori oziroma pojasnila bodo objavljeni na Portalu javnih naročil, najkasneje </w:t>
      </w:r>
      <w:r w:rsidR="009C6C92">
        <w:rPr>
          <w:rFonts w:ascii="Tahoma" w:hAnsi="Tahoma"/>
        </w:rPr>
        <w:t>štiri</w:t>
      </w:r>
      <w:r w:rsidRPr="009A4872">
        <w:rPr>
          <w:rFonts w:ascii="Tahoma" w:hAnsi="Tahoma"/>
        </w:rPr>
        <w:t xml:space="preserve"> (</w:t>
      </w:r>
      <w:r w:rsidR="00C211B0">
        <w:rPr>
          <w:rFonts w:ascii="Tahoma" w:hAnsi="Tahoma"/>
        </w:rPr>
        <w:t>4</w:t>
      </w:r>
      <w:r w:rsidRPr="009A4872">
        <w:rPr>
          <w:rFonts w:ascii="Tahoma" w:hAnsi="Tahoma"/>
        </w:rPr>
        <w:t>) koledarske dni pred rokom za oddajo ponudbe, pod pogojem, da bo zahteva posredovana pravočasno. Na drugače posredovane zahteve za dodatna pojasnila ali vprašanja naročnik ni dolžan odgovoriti.</w:t>
      </w:r>
    </w:p>
    <w:p w14:paraId="18F4D3B5" w14:textId="77777777" w:rsidR="009A4872" w:rsidRPr="00112425" w:rsidRDefault="009A4872" w:rsidP="00FA4D24">
      <w:pPr>
        <w:keepNext/>
        <w:keepLines/>
        <w:jc w:val="both"/>
        <w:rPr>
          <w:rFonts w:ascii="Tahoma" w:hAnsi="Tahoma"/>
        </w:rPr>
      </w:pPr>
    </w:p>
    <w:p w14:paraId="036A8E2A" w14:textId="77777777" w:rsidR="00832A7F" w:rsidRPr="00F5688B" w:rsidRDefault="00832A7F" w:rsidP="00FA4D24">
      <w:pPr>
        <w:keepNext/>
        <w:keepLines/>
        <w:numPr>
          <w:ilvl w:val="1"/>
          <w:numId w:val="2"/>
        </w:numPr>
        <w:jc w:val="both"/>
        <w:rPr>
          <w:rFonts w:ascii="Tahoma" w:hAnsi="Tahoma" w:cs="Tahoma"/>
          <w:b/>
        </w:rPr>
      </w:pPr>
      <w:r w:rsidRPr="00F5688B">
        <w:rPr>
          <w:rFonts w:ascii="Tahoma" w:hAnsi="Tahoma" w:cs="Tahoma"/>
          <w:b/>
        </w:rPr>
        <w:t>Variantna ponudba</w:t>
      </w:r>
      <w:r w:rsidR="00B35511" w:rsidRPr="00F5688B">
        <w:rPr>
          <w:rFonts w:ascii="Tahoma" w:hAnsi="Tahoma" w:cs="Tahoma"/>
          <w:b/>
        </w:rPr>
        <w:t xml:space="preserve"> in ponudba z opcijami</w:t>
      </w:r>
    </w:p>
    <w:p w14:paraId="29DC98B5" w14:textId="77777777" w:rsidR="00832A7F" w:rsidRPr="00F5688B" w:rsidRDefault="00832A7F" w:rsidP="00FA4D24">
      <w:pPr>
        <w:keepNext/>
        <w:keepLines/>
        <w:jc w:val="both"/>
        <w:rPr>
          <w:rFonts w:ascii="Tahoma" w:hAnsi="Tahoma" w:cs="Tahoma"/>
        </w:rPr>
      </w:pPr>
    </w:p>
    <w:p w14:paraId="0EDB1B1E" w14:textId="77777777" w:rsidR="00701161" w:rsidRPr="00F5688B" w:rsidRDefault="00B35511" w:rsidP="00FA4D24">
      <w:pPr>
        <w:keepNext/>
        <w:keepLines/>
        <w:tabs>
          <w:tab w:val="left" w:pos="2155"/>
        </w:tabs>
        <w:jc w:val="both"/>
        <w:rPr>
          <w:rFonts w:ascii="Tahoma" w:hAnsi="Tahoma" w:cs="Tahoma"/>
          <w:kern w:val="16"/>
        </w:rPr>
      </w:pPr>
      <w:r w:rsidRPr="00F5688B">
        <w:rPr>
          <w:rFonts w:ascii="Tahoma" w:hAnsi="Tahoma" w:cs="Tahoma"/>
          <w:kern w:val="16"/>
        </w:rPr>
        <w:t xml:space="preserve">Naročnik ne dopušča predložitve variantne ponudbe in ponudbe z opcijami. Naročnik bo ponudbo, ki bo vsebovala variantno ponudbo ali ponudbo z opcijami, zavrnil kot nedopustno. </w:t>
      </w:r>
      <w:r w:rsidR="005937B4" w:rsidRPr="00F5688B">
        <w:rPr>
          <w:rFonts w:ascii="Tahoma" w:hAnsi="Tahoma" w:cs="Tahoma"/>
        </w:rPr>
        <w:t xml:space="preserve">Ponudnik mora </w:t>
      </w:r>
      <w:r w:rsidR="008306CE" w:rsidRPr="00F5688B">
        <w:rPr>
          <w:rFonts w:ascii="Tahoma" w:hAnsi="Tahoma" w:cs="Tahoma"/>
        </w:rPr>
        <w:t>v celoti zagotoviti izvedbo storitev, ki so navedene v ponudbenem predračunu</w:t>
      </w:r>
      <w:r w:rsidRPr="00F5688B">
        <w:rPr>
          <w:rFonts w:ascii="Tahoma" w:hAnsi="Tahoma" w:cs="Tahoma"/>
        </w:rPr>
        <w:t>.</w:t>
      </w:r>
      <w:r w:rsidR="008306CE" w:rsidRPr="00F5688B">
        <w:rPr>
          <w:rFonts w:ascii="Tahoma" w:hAnsi="Tahoma" w:cs="Tahoma"/>
        </w:rPr>
        <w:t xml:space="preserve"> </w:t>
      </w:r>
    </w:p>
    <w:p w14:paraId="06AC0CB1" w14:textId="77777777" w:rsidR="00B35511" w:rsidRPr="00F5688B" w:rsidRDefault="00B35511" w:rsidP="00FA4D24">
      <w:pPr>
        <w:keepNext/>
        <w:keepLines/>
        <w:tabs>
          <w:tab w:val="left" w:pos="2155"/>
        </w:tabs>
        <w:jc w:val="both"/>
        <w:rPr>
          <w:rFonts w:ascii="Tahoma" w:hAnsi="Tahoma" w:cs="Tahoma"/>
          <w:kern w:val="16"/>
        </w:rPr>
      </w:pPr>
    </w:p>
    <w:p w14:paraId="116F9E06" w14:textId="77777777" w:rsidR="00701161" w:rsidRPr="00F5688B" w:rsidRDefault="00701161" w:rsidP="00FA4D24">
      <w:pPr>
        <w:keepNext/>
        <w:keepLines/>
        <w:numPr>
          <w:ilvl w:val="1"/>
          <w:numId w:val="2"/>
        </w:numPr>
        <w:jc w:val="both"/>
        <w:rPr>
          <w:rFonts w:ascii="Tahoma" w:hAnsi="Tahoma" w:cs="Tahoma"/>
          <w:b/>
        </w:rPr>
      </w:pPr>
      <w:r w:rsidRPr="00F5688B">
        <w:rPr>
          <w:rFonts w:ascii="Tahoma" w:hAnsi="Tahoma" w:cs="Tahoma"/>
          <w:b/>
        </w:rPr>
        <w:t>Ponudniki s sedežem izven Republike Slovenije</w:t>
      </w:r>
    </w:p>
    <w:p w14:paraId="020DF6BE" w14:textId="77777777" w:rsidR="00701161" w:rsidRPr="00F5688B" w:rsidRDefault="00701161" w:rsidP="00FA4D24">
      <w:pPr>
        <w:keepNext/>
        <w:keepLines/>
        <w:autoSpaceDE w:val="0"/>
        <w:autoSpaceDN w:val="0"/>
        <w:adjustRightInd w:val="0"/>
        <w:ind w:left="720"/>
        <w:jc w:val="both"/>
        <w:rPr>
          <w:rFonts w:ascii="Tahoma" w:eastAsia="Calibri" w:hAnsi="Tahoma" w:cs="Tahoma"/>
        </w:rPr>
      </w:pPr>
    </w:p>
    <w:p w14:paraId="6CBF9117" w14:textId="77777777" w:rsidR="00701161" w:rsidRPr="00F5688B" w:rsidRDefault="00701161" w:rsidP="00FA4D24">
      <w:pPr>
        <w:keepNext/>
        <w:keepLines/>
        <w:autoSpaceDE w:val="0"/>
        <w:autoSpaceDN w:val="0"/>
        <w:adjustRightInd w:val="0"/>
        <w:jc w:val="both"/>
        <w:rPr>
          <w:rFonts w:ascii="Tahoma" w:eastAsia="Calibri" w:hAnsi="Tahoma" w:cs="Tahoma"/>
        </w:rPr>
      </w:pPr>
      <w:r w:rsidRPr="00F5688B">
        <w:rPr>
          <w:rFonts w:ascii="Tahoma" w:hAnsi="Tahoma" w:cs="Tahoma"/>
        </w:rPr>
        <w:t xml:space="preserve">Ponudnik </w:t>
      </w:r>
      <w:r w:rsidRPr="00F5688B">
        <w:rPr>
          <w:rFonts w:ascii="Tahoma" w:eastAsia="Calibri" w:hAnsi="Tahoma" w:cs="Tahoma"/>
        </w:rPr>
        <w:t>s sedežem v tuji državi mora izpolnjevati enake pogoje kot p</w:t>
      </w:r>
      <w:r w:rsidRPr="00F5688B">
        <w:rPr>
          <w:rFonts w:ascii="Tahoma" w:hAnsi="Tahoma" w:cs="Tahoma"/>
        </w:rPr>
        <w:t xml:space="preserve">onudnik </w:t>
      </w:r>
      <w:r w:rsidRPr="00F5688B">
        <w:rPr>
          <w:rFonts w:ascii="Tahoma" w:eastAsia="Calibri" w:hAnsi="Tahoma" w:cs="Tahoma"/>
        </w:rPr>
        <w:t xml:space="preserve">s sedežem v Republiki Sloveniji. Enako velja tudi v primeru, da </w:t>
      </w:r>
      <w:r w:rsidRPr="00F5688B">
        <w:rPr>
          <w:rFonts w:ascii="Tahoma" w:hAnsi="Tahoma" w:cs="Tahoma"/>
        </w:rPr>
        <w:t xml:space="preserve">ponudnik </w:t>
      </w:r>
      <w:r w:rsidRPr="00F5688B">
        <w:rPr>
          <w:rFonts w:ascii="Tahoma" w:eastAsia="Calibri" w:hAnsi="Tahoma" w:cs="Tahoma"/>
        </w:rPr>
        <w:t>nastopa s partnerjem.</w:t>
      </w:r>
    </w:p>
    <w:p w14:paraId="0C2E16CC" w14:textId="77777777" w:rsidR="00701161" w:rsidRPr="00755DEE" w:rsidRDefault="00701161" w:rsidP="00FA4D24">
      <w:pPr>
        <w:keepNext/>
        <w:keepLines/>
        <w:autoSpaceDE w:val="0"/>
        <w:autoSpaceDN w:val="0"/>
        <w:adjustRightInd w:val="0"/>
        <w:jc w:val="both"/>
        <w:rPr>
          <w:rFonts w:ascii="Tahoma" w:eastAsia="Calibri" w:hAnsi="Tahoma" w:cs="Tahoma"/>
          <w:sz w:val="14"/>
          <w:szCs w:val="14"/>
        </w:rPr>
      </w:pPr>
    </w:p>
    <w:p w14:paraId="5F2D48D4" w14:textId="77777777" w:rsidR="00701161" w:rsidRPr="00F5688B" w:rsidRDefault="00701161" w:rsidP="00FA4D24">
      <w:pPr>
        <w:keepNext/>
        <w:keepLines/>
        <w:tabs>
          <w:tab w:val="left" w:pos="142"/>
        </w:tabs>
        <w:jc w:val="both"/>
        <w:rPr>
          <w:rFonts w:ascii="Tahoma" w:hAnsi="Tahoma" w:cs="Tahoma"/>
        </w:rPr>
      </w:pPr>
      <w:r w:rsidRPr="00F5688B">
        <w:rPr>
          <w:rFonts w:ascii="Tahoma" w:hAnsi="Tahoma" w:cs="Tahoma"/>
          <w:lang w:val="x-none"/>
        </w:rPr>
        <w:t>Ponudniki in posamezni člani skupine ponudnikov v okviru skupne ponudbe, ki nimajo sedeža v Republiki Sloveniji, morajo posamezno sposobnost dokazovati v skladu</w:t>
      </w:r>
      <w:r w:rsidRPr="00F5688B">
        <w:rPr>
          <w:rFonts w:ascii="Tahoma" w:hAnsi="Tahoma" w:cs="Tahoma"/>
        </w:rPr>
        <w:t xml:space="preserve"> z zahtevami naročnika iz razpisne dokumentacije, ki velja za vse ponudnike</w:t>
      </w:r>
      <w:r w:rsidRPr="00F5688B">
        <w:rPr>
          <w:rFonts w:ascii="Tahoma" w:hAnsi="Tahoma" w:cs="Tahoma"/>
          <w:lang w:val="x-none"/>
        </w:rPr>
        <w:t xml:space="preserve"> </w:t>
      </w:r>
      <w:r w:rsidRPr="00F5688B">
        <w:rPr>
          <w:rFonts w:ascii="Tahoma" w:hAnsi="Tahoma" w:cs="Tahoma"/>
        </w:rPr>
        <w:t xml:space="preserve">ter v skladu </w:t>
      </w:r>
      <w:r w:rsidRPr="00F5688B">
        <w:rPr>
          <w:rFonts w:ascii="Tahoma" w:hAnsi="Tahoma" w:cs="Tahoma"/>
          <w:lang w:val="x-none"/>
        </w:rPr>
        <w:t xml:space="preserve">z določili </w:t>
      </w:r>
      <w:r w:rsidRPr="00F5688B">
        <w:rPr>
          <w:rFonts w:ascii="Tahoma" w:hAnsi="Tahoma" w:cs="Tahoma"/>
        </w:rPr>
        <w:t>četrtega odstavka 77</w:t>
      </w:r>
      <w:r w:rsidRPr="00F5688B">
        <w:rPr>
          <w:rFonts w:ascii="Tahoma" w:hAnsi="Tahoma" w:cs="Tahoma"/>
          <w:lang w:val="x-none"/>
        </w:rPr>
        <w:t>. člena ZJN-</w:t>
      </w:r>
      <w:r w:rsidRPr="00F5688B">
        <w:rPr>
          <w:rFonts w:ascii="Tahoma" w:hAnsi="Tahoma" w:cs="Tahoma"/>
        </w:rPr>
        <w:t>3</w:t>
      </w:r>
      <w:r w:rsidRPr="00F5688B">
        <w:rPr>
          <w:rFonts w:ascii="Tahoma" w:hAnsi="Tahoma" w:cs="Tahoma"/>
          <w:lang w:val="x-none"/>
        </w:rPr>
        <w:t xml:space="preserve"> in ta dokazila priložiti k ponudbi. </w:t>
      </w:r>
    </w:p>
    <w:p w14:paraId="674FDA1C" w14:textId="77777777" w:rsidR="00701161" w:rsidRPr="00755DEE" w:rsidRDefault="00701161" w:rsidP="00FA4D24">
      <w:pPr>
        <w:keepNext/>
        <w:keepLines/>
        <w:jc w:val="both"/>
        <w:rPr>
          <w:rFonts w:ascii="Tahoma" w:hAnsi="Tahoma" w:cs="Tahoma"/>
          <w:sz w:val="14"/>
          <w:szCs w:val="14"/>
        </w:rPr>
      </w:pPr>
    </w:p>
    <w:p w14:paraId="7D6F4FFE" w14:textId="77777777" w:rsidR="00701161" w:rsidRPr="00755DEE" w:rsidRDefault="00701161" w:rsidP="00FA4D24">
      <w:pPr>
        <w:keepNext/>
        <w:keepLines/>
        <w:jc w:val="both"/>
        <w:rPr>
          <w:rFonts w:ascii="Tahoma" w:hAnsi="Tahoma" w:cs="Tahoma"/>
        </w:rPr>
      </w:pPr>
      <w:r w:rsidRPr="00755DEE">
        <w:rPr>
          <w:rFonts w:ascii="Tahoma" w:hAnsi="Tahoma" w:cs="Tahoma"/>
        </w:rPr>
        <w:t>Ponudnik oziroma gospodarski subjekt s sedežem izven Republike Slovenije bo moral za ugotavljanje sposobnosti, sam predložiti vsa potrdila/dokazila pristojnega organa iz katerih izhaja, da za gospodarski subjekt ne obstajajo razlogi za izključitev in le ta izpolnjuje pogoje za sodelovanje, v kolikor takšnega potrdila iz ustreznega registra ne bo mogel pridobiti naročnik.</w:t>
      </w:r>
    </w:p>
    <w:p w14:paraId="325CABBA" w14:textId="77777777" w:rsidR="00D34917" w:rsidRDefault="00D34917" w:rsidP="00FA4D24">
      <w:pPr>
        <w:pStyle w:val="BESEDILO"/>
        <w:keepNext/>
        <w:widowControl/>
        <w:tabs>
          <w:tab w:val="clear" w:pos="2155"/>
        </w:tabs>
        <w:rPr>
          <w:rFonts w:ascii="Tahoma" w:hAnsi="Tahoma" w:cs="Tahoma"/>
          <w:color w:val="000000"/>
          <w:kern w:val="0"/>
        </w:rPr>
      </w:pPr>
      <w:r w:rsidRPr="004150A6">
        <w:rPr>
          <w:rFonts w:ascii="Tahoma" w:hAnsi="Tahoma" w:cs="Tahoma"/>
          <w:color w:val="000000"/>
          <w:kern w:val="0"/>
        </w:rPr>
        <w:t xml:space="preserve">  </w:t>
      </w:r>
    </w:p>
    <w:p w14:paraId="2834BA24" w14:textId="77777777" w:rsidR="00D34917" w:rsidRPr="00780D5D" w:rsidRDefault="00D34917" w:rsidP="00FA4D24">
      <w:pPr>
        <w:keepNext/>
        <w:keepLines/>
        <w:numPr>
          <w:ilvl w:val="1"/>
          <w:numId w:val="2"/>
        </w:numPr>
        <w:jc w:val="both"/>
        <w:rPr>
          <w:rFonts w:ascii="Tahoma" w:hAnsi="Tahoma" w:cs="Tahoma"/>
          <w:b/>
          <w:color w:val="000000"/>
        </w:rPr>
      </w:pPr>
      <w:bookmarkStart w:id="6" w:name="_Toc116720524"/>
      <w:bookmarkStart w:id="7" w:name="_Toc116720588"/>
      <w:bookmarkStart w:id="8" w:name="_Toc116783499"/>
      <w:bookmarkStart w:id="9" w:name="_Toc116792933"/>
      <w:bookmarkStart w:id="10" w:name="_Toc136417505"/>
      <w:r w:rsidRPr="00780D5D">
        <w:rPr>
          <w:rFonts w:ascii="Tahoma" w:hAnsi="Tahoma" w:cs="Tahoma"/>
          <w:b/>
          <w:color w:val="000000"/>
        </w:rPr>
        <w:t>Prav</w:t>
      </w:r>
      <w:bookmarkEnd w:id="6"/>
      <w:bookmarkEnd w:id="7"/>
      <w:bookmarkEnd w:id="8"/>
      <w:bookmarkEnd w:id="9"/>
      <w:bookmarkEnd w:id="10"/>
      <w:r w:rsidRPr="00780D5D">
        <w:rPr>
          <w:rFonts w:ascii="Tahoma" w:hAnsi="Tahoma" w:cs="Tahoma"/>
          <w:b/>
          <w:color w:val="000000"/>
        </w:rPr>
        <w:t>no varstvo</w:t>
      </w:r>
    </w:p>
    <w:p w14:paraId="09D5BA11" w14:textId="77777777" w:rsidR="00D34917" w:rsidRDefault="00D34917" w:rsidP="00FA4D24">
      <w:pPr>
        <w:keepNext/>
        <w:keepLines/>
        <w:autoSpaceDE w:val="0"/>
        <w:autoSpaceDN w:val="0"/>
        <w:adjustRightInd w:val="0"/>
        <w:jc w:val="both"/>
        <w:rPr>
          <w:rFonts w:ascii="Tahoma" w:hAnsi="Tahoma" w:cs="Tahoma"/>
          <w:b/>
          <w:color w:val="000000"/>
        </w:rPr>
      </w:pPr>
    </w:p>
    <w:p w14:paraId="674FE07C" w14:textId="77777777" w:rsidR="00D34917" w:rsidRPr="00F15B96" w:rsidRDefault="00D34917" w:rsidP="00FA4D24">
      <w:pPr>
        <w:keepNext/>
        <w:keepLines/>
        <w:autoSpaceDE w:val="0"/>
        <w:autoSpaceDN w:val="0"/>
        <w:adjustRightInd w:val="0"/>
        <w:jc w:val="both"/>
        <w:rPr>
          <w:rFonts w:ascii="Tahoma" w:hAnsi="Tahoma" w:cs="Tahoma"/>
        </w:rPr>
      </w:pPr>
      <w:r w:rsidRPr="00F15B96">
        <w:rPr>
          <w:rFonts w:ascii="Tahoma" w:hAnsi="Tahoma" w:cs="Tahoma"/>
        </w:rPr>
        <w:t xml:space="preserve">Ponudniku je zagotovljeno pravno varstvo, skladno z </w:t>
      </w:r>
      <w:r w:rsidRPr="00F15B96">
        <w:rPr>
          <w:rFonts w:ascii="Tahoma" w:hAnsi="Tahoma" w:cs="Tahoma"/>
          <w:bCs/>
        </w:rPr>
        <w:t>Zakonom o pravnem varstvu v postopkih javnega naročanja</w:t>
      </w:r>
      <w:r w:rsidRPr="00F15B96">
        <w:rPr>
          <w:rFonts w:ascii="Tahoma" w:hAnsi="Tahoma" w:cs="Tahoma"/>
        </w:rPr>
        <w:t xml:space="preserve"> (Ur. l. RS, št. 43/11 </w:t>
      </w:r>
      <w:r w:rsidR="00EE64C2">
        <w:rPr>
          <w:rFonts w:ascii="Tahoma" w:hAnsi="Tahoma" w:cs="Tahoma"/>
        </w:rPr>
        <w:t>s spremembami</w:t>
      </w:r>
      <w:r w:rsidRPr="00F15B96">
        <w:rPr>
          <w:rFonts w:ascii="Tahoma" w:hAnsi="Tahoma" w:cs="Tahoma"/>
        </w:rPr>
        <w:t xml:space="preserve">; v nadaljevanju: ZPVPJN). </w:t>
      </w:r>
    </w:p>
    <w:p w14:paraId="7E63EBBB" w14:textId="77777777" w:rsidR="00D34917" w:rsidRPr="00F15B96" w:rsidRDefault="00D34917" w:rsidP="00FA4D24">
      <w:pPr>
        <w:keepNext/>
        <w:keepLines/>
        <w:autoSpaceDE w:val="0"/>
        <w:autoSpaceDN w:val="0"/>
        <w:adjustRightInd w:val="0"/>
        <w:jc w:val="both"/>
        <w:rPr>
          <w:rFonts w:ascii="Tahoma" w:hAnsi="Tahoma" w:cs="Tahoma"/>
        </w:rPr>
      </w:pPr>
    </w:p>
    <w:p w14:paraId="5A575A58" w14:textId="77777777" w:rsidR="00D34917" w:rsidRPr="00F15B96" w:rsidRDefault="00D34917" w:rsidP="00FA4D24">
      <w:pPr>
        <w:keepNext/>
        <w:keepLines/>
        <w:autoSpaceDE w:val="0"/>
        <w:autoSpaceDN w:val="0"/>
        <w:adjustRightInd w:val="0"/>
        <w:jc w:val="both"/>
        <w:rPr>
          <w:rFonts w:ascii="Tahoma" w:hAnsi="Tahoma" w:cs="Tahoma"/>
        </w:rPr>
      </w:pPr>
      <w:r w:rsidRPr="00F15B96">
        <w:rPr>
          <w:rFonts w:ascii="Tahoma" w:hAnsi="Tahoma" w:cs="Tahoma"/>
        </w:rPr>
        <w:t xml:space="preserve">Na podlagi ZPVPJN se lahko zahtevek za revizijo vloži v vseh stopnjah postopka oddaje javnega naročila in zoper vsako ravnanje naročnika, razen če zakon, ki ureja oddajo javnih naročil ali ZPVPJN ne določa drugače. </w:t>
      </w:r>
    </w:p>
    <w:p w14:paraId="6431D415" w14:textId="77777777" w:rsidR="00D34917" w:rsidRPr="00F15B96" w:rsidRDefault="00D34917" w:rsidP="00FA4D24">
      <w:pPr>
        <w:keepNext/>
        <w:keepLines/>
        <w:autoSpaceDE w:val="0"/>
        <w:autoSpaceDN w:val="0"/>
        <w:adjustRightInd w:val="0"/>
        <w:jc w:val="both"/>
        <w:rPr>
          <w:rFonts w:ascii="Tahoma" w:hAnsi="Tahoma" w:cs="Tahoma"/>
        </w:rPr>
      </w:pPr>
    </w:p>
    <w:p w14:paraId="66A21BF8" w14:textId="77777777" w:rsidR="00D34917" w:rsidRPr="00F15B96" w:rsidRDefault="00D34917" w:rsidP="00FA4D24">
      <w:pPr>
        <w:keepNext/>
        <w:keepLines/>
        <w:autoSpaceDE w:val="0"/>
        <w:autoSpaceDN w:val="0"/>
        <w:adjustRightInd w:val="0"/>
        <w:jc w:val="both"/>
        <w:rPr>
          <w:rFonts w:ascii="Tahoma" w:hAnsi="Tahoma" w:cs="Tahoma"/>
        </w:rPr>
      </w:pPr>
      <w:r w:rsidRPr="00F15B96">
        <w:rPr>
          <w:rFonts w:ascii="Tahoma" w:hAnsi="Tahoma" w:cs="Tahoma"/>
        </w:rPr>
        <w:lastRenderedPageBreak/>
        <w:t xml:space="preserve">Če se zahtevek za revizijo nanaša na vsebino objave, povabilo k oddaji ponudbe ali dokumentacijo v zvezi z oddajo javnega naročila, je dolžan vlagatelj ob vložitvi zahtevka za revizijo vplačati takso v višini </w:t>
      </w:r>
      <w:r w:rsidR="008F5C1E">
        <w:rPr>
          <w:rFonts w:ascii="Tahoma" w:hAnsi="Tahoma" w:cs="Tahoma"/>
        </w:rPr>
        <w:t>2</w:t>
      </w:r>
      <w:r w:rsidRPr="00F15B96">
        <w:rPr>
          <w:rFonts w:ascii="Tahoma" w:hAnsi="Tahoma" w:cs="Tahoma"/>
        </w:rPr>
        <w:t xml:space="preserve">.000,00 EUR na transakcijski račun št. SI56 0110 0100 0358 802, sklic 11 16110-7111290-XXXXXXLL (prvih šest številk je zaporedna številka objave na enotnem informacijskem portalu javnih naročil, ki jo ponudnik vpiše sam, zadnji dve številki pa pomenita oznako leta). </w:t>
      </w:r>
    </w:p>
    <w:p w14:paraId="7417D9F9" w14:textId="77777777" w:rsidR="00D34917" w:rsidRPr="00F15B96" w:rsidRDefault="00D34917" w:rsidP="00FA4D24">
      <w:pPr>
        <w:keepNext/>
        <w:keepLines/>
        <w:autoSpaceDE w:val="0"/>
        <w:autoSpaceDN w:val="0"/>
        <w:adjustRightInd w:val="0"/>
        <w:jc w:val="both"/>
        <w:rPr>
          <w:rFonts w:ascii="Tahoma" w:hAnsi="Tahoma" w:cs="Tahoma"/>
        </w:rPr>
      </w:pPr>
    </w:p>
    <w:p w14:paraId="52122057" w14:textId="77777777" w:rsidR="00D34917" w:rsidRPr="00F15B96" w:rsidRDefault="00D34917" w:rsidP="00FA4D24">
      <w:pPr>
        <w:keepNext/>
        <w:keepLines/>
        <w:autoSpaceDE w:val="0"/>
        <w:autoSpaceDN w:val="0"/>
        <w:adjustRightInd w:val="0"/>
        <w:jc w:val="both"/>
        <w:rPr>
          <w:rFonts w:ascii="Tahoma" w:hAnsi="Tahoma" w:cs="Tahoma"/>
        </w:rPr>
      </w:pPr>
      <w:r w:rsidRPr="00F15B96">
        <w:rPr>
          <w:rFonts w:ascii="Tahoma" w:hAnsi="Tahoma" w:cs="Tahoma"/>
        </w:rPr>
        <w:t xml:space="preserve">Zahtevek za revizijo mora biti sestavljen v skladu z določili 15. člena ZPVPJN in se vloži prek portala </w:t>
      </w:r>
      <w:proofErr w:type="spellStart"/>
      <w:r w:rsidRPr="00F15B96">
        <w:rPr>
          <w:rFonts w:ascii="Tahoma" w:hAnsi="Tahoma" w:cs="Tahoma"/>
        </w:rPr>
        <w:t>eRevizija</w:t>
      </w:r>
      <w:proofErr w:type="spellEnd"/>
      <w:r w:rsidRPr="00F15B96">
        <w:rPr>
          <w:rFonts w:ascii="Tahoma" w:hAnsi="Tahoma" w:cs="Tahoma"/>
        </w:rPr>
        <w:t xml:space="preserve">. Vlagatelj mora zahtevku za revizijo priložiti potrdilo o plačilu takse. Zahtevek za revizijo se vloži v roku iz 25. člena ZPVPJN. </w:t>
      </w:r>
    </w:p>
    <w:p w14:paraId="1C6F7F40" w14:textId="77777777" w:rsidR="00D34917" w:rsidRDefault="00D34917" w:rsidP="00FA4D24">
      <w:pPr>
        <w:keepNext/>
        <w:keepLines/>
        <w:autoSpaceDE w:val="0"/>
        <w:autoSpaceDN w:val="0"/>
        <w:adjustRightInd w:val="0"/>
        <w:jc w:val="both"/>
        <w:rPr>
          <w:rFonts w:ascii="Tahoma" w:hAnsi="Tahoma" w:cs="Tahoma"/>
        </w:rPr>
      </w:pPr>
    </w:p>
    <w:p w14:paraId="7C718553" w14:textId="77777777" w:rsidR="00D34917" w:rsidRPr="00780D5D" w:rsidRDefault="00D34917" w:rsidP="00FA4D24">
      <w:pPr>
        <w:keepNext/>
        <w:keepLines/>
        <w:numPr>
          <w:ilvl w:val="1"/>
          <w:numId w:val="2"/>
        </w:numPr>
        <w:jc w:val="both"/>
        <w:rPr>
          <w:rFonts w:ascii="Tahoma" w:hAnsi="Tahoma" w:cs="Tahoma"/>
          <w:b/>
          <w:color w:val="000000"/>
        </w:rPr>
      </w:pPr>
      <w:bookmarkStart w:id="11" w:name="_Toc163615935"/>
      <w:r w:rsidRPr="00780D5D">
        <w:rPr>
          <w:rFonts w:ascii="Tahoma" w:hAnsi="Tahoma" w:cs="Tahoma"/>
          <w:b/>
          <w:color w:val="000000"/>
        </w:rPr>
        <w:t>Zaupnost po</w:t>
      </w:r>
      <w:bookmarkEnd w:id="11"/>
      <w:r w:rsidRPr="00780D5D">
        <w:rPr>
          <w:rFonts w:ascii="Tahoma" w:hAnsi="Tahoma" w:cs="Tahoma"/>
          <w:b/>
          <w:color w:val="000000"/>
        </w:rPr>
        <w:t>datkov</w:t>
      </w:r>
    </w:p>
    <w:p w14:paraId="2A14C182" w14:textId="77777777" w:rsidR="00D34917" w:rsidRPr="004150A6" w:rsidRDefault="00D34917" w:rsidP="00FA4D24">
      <w:pPr>
        <w:pStyle w:val="tekst1"/>
        <w:keepNext/>
        <w:keepLines/>
        <w:spacing w:before="0" w:line="240" w:lineRule="auto"/>
        <w:rPr>
          <w:rFonts w:ascii="Tahoma" w:hAnsi="Tahoma" w:cs="Tahoma"/>
          <w:color w:val="000000"/>
          <w:sz w:val="20"/>
        </w:rPr>
      </w:pPr>
    </w:p>
    <w:p w14:paraId="7950518B" w14:textId="77777777" w:rsidR="00D34917" w:rsidRDefault="00D34917" w:rsidP="00FA4D24">
      <w:pPr>
        <w:keepNext/>
        <w:keepLines/>
        <w:jc w:val="both"/>
        <w:rPr>
          <w:rFonts w:ascii="Tahoma" w:hAnsi="Tahoma" w:cs="Tahoma"/>
        </w:rPr>
      </w:pPr>
      <w:r>
        <w:rPr>
          <w:rFonts w:ascii="Tahoma" w:hAnsi="Tahoma" w:cs="Tahoma"/>
        </w:rPr>
        <w:t>Naročnik zagotavlja javnost in zaupnost podatkov skladno s 35. členom ZJN-3, ob upoštevanju določb zakona, ki ureja varstvo osebnih podatkov, tajne podatke ali gospodarske družbe.</w:t>
      </w:r>
    </w:p>
    <w:p w14:paraId="19553FFA" w14:textId="77777777" w:rsidR="00D34917" w:rsidRDefault="00D34917" w:rsidP="00FA4D24">
      <w:pPr>
        <w:keepNext/>
        <w:keepLines/>
        <w:jc w:val="both"/>
        <w:rPr>
          <w:rFonts w:ascii="Tahoma" w:hAnsi="Tahoma" w:cs="Tahoma"/>
        </w:rPr>
      </w:pPr>
    </w:p>
    <w:p w14:paraId="768424AC" w14:textId="77777777" w:rsidR="00D34917" w:rsidRDefault="00D34917" w:rsidP="00FA4D24">
      <w:pPr>
        <w:keepNext/>
        <w:keepLines/>
        <w:jc w:val="both"/>
        <w:rPr>
          <w:rFonts w:ascii="Tahoma" w:hAnsi="Tahoma" w:cs="Tahoma"/>
        </w:rPr>
      </w:pPr>
      <w:r>
        <w:rPr>
          <w:rFonts w:ascii="Tahoma" w:hAnsi="Tahoma" w:cs="Tahoma"/>
        </w:rPr>
        <w:t>Podatki, ki jih bo ponudnik v skladu z zakonom, ki ureja gospodarske družbe, varstvo osebnih podatkov ali tajne podatke, upravičeno označil kot zaupne ali poslovno skrivnost, bodo uporabljeni samo za namene javnega razpisa in ne bodo dostopni nikomur izven kroga oseb, ki bodo vključene v razpisni postopek. Ti podatki ne bodo objavljeni na odpiranju ponudb, niti v nadaljevanju postopka ali kasneje. Naročnik bo v celoti odgovoren za varovanje zaupnosti tako dobljenih podatkov.</w:t>
      </w:r>
    </w:p>
    <w:p w14:paraId="467FC5EE" w14:textId="77777777" w:rsidR="00D34917" w:rsidRDefault="00D34917" w:rsidP="00FA4D24">
      <w:pPr>
        <w:keepNext/>
        <w:keepLines/>
        <w:overflowPunct w:val="0"/>
        <w:autoSpaceDE w:val="0"/>
        <w:autoSpaceDN w:val="0"/>
        <w:adjustRightInd w:val="0"/>
        <w:spacing w:line="225" w:lineRule="auto"/>
        <w:jc w:val="both"/>
        <w:rPr>
          <w:rFonts w:ascii="Tahoma" w:hAnsi="Tahoma" w:cs="Tahoma"/>
          <w:color w:val="000000"/>
        </w:rPr>
      </w:pPr>
    </w:p>
    <w:p w14:paraId="2ED92795" w14:textId="77777777" w:rsidR="00D34917" w:rsidRPr="008C53AF" w:rsidRDefault="00D34917" w:rsidP="00FA4D24">
      <w:pPr>
        <w:keepNext/>
        <w:keepLines/>
        <w:jc w:val="both"/>
        <w:rPr>
          <w:rFonts w:ascii="Tahoma" w:hAnsi="Tahoma" w:cs="Tahoma"/>
        </w:rPr>
      </w:pPr>
      <w:r w:rsidRPr="00112425">
        <w:rPr>
          <w:rFonts w:ascii="Tahoma" w:hAnsi="Tahoma" w:cs="Tahoma"/>
        </w:rPr>
        <w:t>Naročnik bo v celoti odgovoren za varovanje zaupnosti tako dobljenih podatkov.</w:t>
      </w:r>
      <w:r>
        <w:rPr>
          <w:rFonts w:ascii="Tahoma" w:hAnsi="Tahoma" w:cs="Tahoma"/>
        </w:rPr>
        <w:t xml:space="preserve"> </w:t>
      </w:r>
      <w:r w:rsidRPr="008C53AF">
        <w:rPr>
          <w:rFonts w:ascii="Tahoma" w:hAnsi="Tahoma" w:cs="Tahoma"/>
        </w:rPr>
        <w:t>Naročnik bo omogočil vpogled v skl</w:t>
      </w:r>
      <w:r>
        <w:rPr>
          <w:rFonts w:ascii="Tahoma" w:hAnsi="Tahoma" w:cs="Tahoma"/>
        </w:rPr>
        <w:t>adu s 35. člena ZJN-3. Ponudnik</w:t>
      </w:r>
      <w:r w:rsidRPr="008C53AF">
        <w:rPr>
          <w:rFonts w:ascii="Tahoma" w:hAnsi="Tahoma" w:cs="Tahoma"/>
        </w:rPr>
        <w:t xml:space="preserve"> mora zahtevo za vpogled pravočasno posredovati naročniku pisno na naslov: JAVNI HOLDING Ljubljana, d.o.o.,  Verovškova ulica 70, 1000 Ljubljana ali po elektronski pošti na naslov: </w:t>
      </w:r>
      <w:r w:rsidRPr="006863AC">
        <w:rPr>
          <w:rFonts w:ascii="Tahoma" w:hAnsi="Tahoma" w:cs="Tahoma"/>
        </w:rPr>
        <w:t>sjn@jhl.si</w:t>
      </w:r>
      <w:r w:rsidRPr="008C53AF">
        <w:rPr>
          <w:rFonts w:ascii="Tahoma" w:hAnsi="Tahoma" w:cs="Tahoma"/>
        </w:rPr>
        <w:t xml:space="preserve"> ali na elektronski naslov kontaktne osebe, ki je navedena v Obvestilu o naročilu (Oddelek I: Javni naročnik), ki je objavljeno na Portalu javnih naročil.  </w:t>
      </w:r>
    </w:p>
    <w:p w14:paraId="5BD05D16" w14:textId="77777777" w:rsidR="00D34917" w:rsidRDefault="00D34917" w:rsidP="00FA4D24">
      <w:pPr>
        <w:keepNext/>
        <w:keepLines/>
        <w:overflowPunct w:val="0"/>
        <w:autoSpaceDE w:val="0"/>
        <w:autoSpaceDN w:val="0"/>
        <w:adjustRightInd w:val="0"/>
        <w:spacing w:line="225" w:lineRule="auto"/>
        <w:jc w:val="both"/>
        <w:rPr>
          <w:rFonts w:ascii="Tahoma" w:hAnsi="Tahoma" w:cs="Tahoma"/>
          <w:color w:val="000000"/>
        </w:rPr>
      </w:pPr>
    </w:p>
    <w:p w14:paraId="63900CA7" w14:textId="77777777" w:rsidR="00D34917" w:rsidRPr="00780D5D" w:rsidRDefault="00D34917" w:rsidP="00FA4D24">
      <w:pPr>
        <w:keepNext/>
        <w:keepLines/>
        <w:numPr>
          <w:ilvl w:val="1"/>
          <w:numId w:val="2"/>
        </w:numPr>
        <w:jc w:val="both"/>
        <w:rPr>
          <w:rFonts w:ascii="Tahoma" w:hAnsi="Tahoma" w:cs="Tahoma"/>
          <w:b/>
          <w:color w:val="000000"/>
        </w:rPr>
      </w:pPr>
      <w:r w:rsidRPr="00780D5D">
        <w:rPr>
          <w:rFonts w:ascii="Tahoma" w:hAnsi="Tahoma" w:cs="Tahoma"/>
          <w:b/>
          <w:color w:val="000000"/>
        </w:rPr>
        <w:t>Jamstvo za napake</w:t>
      </w:r>
    </w:p>
    <w:p w14:paraId="28423F95" w14:textId="77777777" w:rsidR="00D34917" w:rsidRPr="004150A6" w:rsidRDefault="00D34917" w:rsidP="00FA4D24">
      <w:pPr>
        <w:keepNext/>
        <w:keepLines/>
        <w:jc w:val="both"/>
        <w:rPr>
          <w:rFonts w:ascii="Tahoma" w:hAnsi="Tahoma" w:cs="Tahoma"/>
          <w:color w:val="000000"/>
        </w:rPr>
      </w:pPr>
    </w:p>
    <w:p w14:paraId="108DF399" w14:textId="77777777" w:rsidR="00D34917" w:rsidRDefault="00D34917" w:rsidP="00FA4D24">
      <w:pPr>
        <w:keepNext/>
        <w:keepLines/>
        <w:jc w:val="both"/>
        <w:rPr>
          <w:rFonts w:ascii="Tahoma" w:hAnsi="Tahoma" w:cs="Tahoma"/>
          <w:color w:val="000000"/>
        </w:rPr>
      </w:pPr>
      <w:r w:rsidRPr="004150A6">
        <w:rPr>
          <w:rFonts w:ascii="Tahoma" w:hAnsi="Tahoma" w:cs="Tahoma"/>
          <w:color w:val="000000"/>
        </w:rPr>
        <w:t xml:space="preserve">Izbrani ponudnik, s katerim bo naročnik sklenil </w:t>
      </w:r>
      <w:r>
        <w:rPr>
          <w:rFonts w:ascii="Tahoma" w:hAnsi="Tahoma" w:cs="Tahoma"/>
          <w:color w:val="000000"/>
        </w:rPr>
        <w:t>pogodbo</w:t>
      </w:r>
      <w:r w:rsidRPr="004150A6">
        <w:rPr>
          <w:rFonts w:ascii="Tahoma" w:hAnsi="Tahoma" w:cs="Tahoma"/>
          <w:color w:val="000000"/>
        </w:rPr>
        <w:t xml:space="preserve">, bo moral jamčiti za odpravo vseh vrst napak </w:t>
      </w:r>
    </w:p>
    <w:p w14:paraId="30C6FE76" w14:textId="77777777" w:rsidR="00D34917" w:rsidRDefault="00D34917" w:rsidP="00FA4D24">
      <w:pPr>
        <w:keepNext/>
        <w:keepLines/>
        <w:jc w:val="both"/>
        <w:rPr>
          <w:rFonts w:ascii="Tahoma" w:hAnsi="Tahoma" w:cs="Tahoma"/>
          <w:color w:val="000000"/>
        </w:rPr>
      </w:pPr>
      <w:r w:rsidRPr="004150A6">
        <w:rPr>
          <w:rFonts w:ascii="Tahoma" w:hAnsi="Tahoma" w:cs="Tahoma"/>
          <w:color w:val="000000"/>
        </w:rPr>
        <w:t xml:space="preserve">na predmetu javnega naročila, skladno z določili </w:t>
      </w:r>
      <w:r>
        <w:rPr>
          <w:rFonts w:ascii="Tahoma" w:hAnsi="Tahoma" w:cs="Tahoma"/>
          <w:color w:val="000000"/>
        </w:rPr>
        <w:t>zakona, ki ureja obligacijska razmerja</w:t>
      </w:r>
      <w:r w:rsidRPr="004150A6">
        <w:rPr>
          <w:rFonts w:ascii="Tahoma" w:hAnsi="Tahoma" w:cs="Tahoma"/>
          <w:color w:val="000000"/>
        </w:rPr>
        <w:t>.</w:t>
      </w:r>
    </w:p>
    <w:p w14:paraId="5D1CD274" w14:textId="77777777" w:rsidR="00981324" w:rsidRDefault="00981324" w:rsidP="00FA4D24">
      <w:pPr>
        <w:keepNext/>
        <w:keepLines/>
        <w:jc w:val="both"/>
        <w:rPr>
          <w:rFonts w:ascii="Tahoma" w:hAnsi="Tahoma" w:cs="Tahoma"/>
          <w:color w:val="000000"/>
        </w:rPr>
      </w:pPr>
    </w:p>
    <w:p w14:paraId="35C280F6" w14:textId="77777777" w:rsidR="00D34917" w:rsidRDefault="00D34917" w:rsidP="00FA4D24">
      <w:pPr>
        <w:keepNext/>
        <w:keepLines/>
        <w:tabs>
          <w:tab w:val="left" w:pos="2155"/>
        </w:tabs>
        <w:jc w:val="both"/>
        <w:rPr>
          <w:rFonts w:ascii="Tahoma" w:hAnsi="Tahoma" w:cs="Tahoma"/>
          <w:kern w:val="16"/>
        </w:rPr>
      </w:pPr>
    </w:p>
    <w:p w14:paraId="01DA2886" w14:textId="77777777" w:rsidR="00D34917" w:rsidRPr="00D34917" w:rsidRDefault="00D34917" w:rsidP="00FA4D24">
      <w:pPr>
        <w:keepNext/>
        <w:keepLines/>
        <w:numPr>
          <w:ilvl w:val="0"/>
          <w:numId w:val="2"/>
        </w:numPr>
        <w:jc w:val="both"/>
        <w:rPr>
          <w:rFonts w:ascii="Tahoma" w:hAnsi="Tahoma" w:cs="Tahoma"/>
          <w:b/>
          <w:sz w:val="24"/>
        </w:rPr>
      </w:pPr>
      <w:r w:rsidRPr="00D34917">
        <w:rPr>
          <w:rFonts w:ascii="Tahoma" w:hAnsi="Tahoma" w:cs="Tahoma"/>
          <w:b/>
          <w:sz w:val="24"/>
        </w:rPr>
        <w:t>PONUDBENI POGOJI IN OSTALE ZAHTEVE</w:t>
      </w:r>
    </w:p>
    <w:p w14:paraId="29515746" w14:textId="77777777" w:rsidR="00D34917" w:rsidRDefault="00D34917" w:rsidP="00FA4D24">
      <w:pPr>
        <w:keepNext/>
        <w:keepLines/>
        <w:tabs>
          <w:tab w:val="left" w:pos="2155"/>
        </w:tabs>
        <w:jc w:val="both"/>
        <w:rPr>
          <w:rFonts w:ascii="Tahoma" w:hAnsi="Tahoma" w:cs="Tahoma"/>
          <w:kern w:val="16"/>
        </w:rPr>
      </w:pPr>
    </w:p>
    <w:p w14:paraId="308DF3EC" w14:textId="77777777" w:rsidR="00D34917" w:rsidRPr="007E1849" w:rsidRDefault="00D34917" w:rsidP="00FA4D24">
      <w:pPr>
        <w:keepNext/>
        <w:keepLines/>
        <w:numPr>
          <w:ilvl w:val="1"/>
          <w:numId w:val="2"/>
        </w:numPr>
        <w:rPr>
          <w:rFonts w:ascii="Tahoma" w:hAnsi="Tahoma" w:cs="Tahoma"/>
          <w:b/>
        </w:rPr>
      </w:pPr>
      <w:r w:rsidRPr="007E1849">
        <w:rPr>
          <w:rFonts w:ascii="Tahoma" w:hAnsi="Tahoma" w:cs="Tahoma"/>
          <w:b/>
        </w:rPr>
        <w:t>Celovitost ponudbe, dopustnost ponudbe, pregled in ocenjevanje ponudb</w:t>
      </w:r>
    </w:p>
    <w:p w14:paraId="50D366E5" w14:textId="77777777" w:rsidR="00D34917" w:rsidRPr="007E1849" w:rsidRDefault="00D34917" w:rsidP="00FA4D24">
      <w:pPr>
        <w:keepNext/>
        <w:keepLines/>
        <w:rPr>
          <w:rFonts w:ascii="Tahoma" w:hAnsi="Tahoma" w:cs="Tahoma"/>
        </w:rPr>
      </w:pPr>
    </w:p>
    <w:p w14:paraId="591F47F1" w14:textId="77777777" w:rsidR="002E0A1C" w:rsidRPr="002E0A1C" w:rsidRDefault="002E0A1C" w:rsidP="002E0A1C">
      <w:pPr>
        <w:keepNext/>
        <w:keepLines/>
        <w:jc w:val="both"/>
        <w:rPr>
          <w:rFonts w:ascii="Tahoma" w:hAnsi="Tahoma" w:cs="Tahoma"/>
          <w:u w:val="single"/>
        </w:rPr>
      </w:pPr>
      <w:r w:rsidRPr="002E0A1C">
        <w:rPr>
          <w:rFonts w:ascii="Tahoma" w:hAnsi="Tahoma" w:cs="Tahoma"/>
          <w:u w:val="single"/>
        </w:rPr>
        <w:t xml:space="preserve">Ponudnik lahko odda ponudbo za enega ali </w:t>
      </w:r>
      <w:r>
        <w:rPr>
          <w:rFonts w:ascii="Tahoma" w:hAnsi="Tahoma" w:cs="Tahoma"/>
          <w:u w:val="single"/>
        </w:rPr>
        <w:t>oba sklopa</w:t>
      </w:r>
      <w:r w:rsidRPr="002E0A1C">
        <w:rPr>
          <w:rFonts w:ascii="Tahoma" w:hAnsi="Tahoma" w:cs="Tahoma"/>
          <w:u w:val="single"/>
        </w:rPr>
        <w:t xml:space="preserve">, ki so predmet javnega naročila, pri čemer mora predmet ponudbe (za posamezen sklop) ustrezati </w:t>
      </w:r>
      <w:r w:rsidRPr="007E1849">
        <w:rPr>
          <w:rFonts w:ascii="Tahoma" w:hAnsi="Tahoma" w:cs="Tahoma"/>
        </w:rPr>
        <w:t>tehničn</w:t>
      </w:r>
      <w:r>
        <w:rPr>
          <w:rFonts w:ascii="Tahoma" w:hAnsi="Tahoma" w:cs="Tahoma"/>
        </w:rPr>
        <w:t>i</w:t>
      </w:r>
      <w:r w:rsidRPr="007E1849">
        <w:rPr>
          <w:rFonts w:ascii="Tahoma" w:hAnsi="Tahoma" w:cs="Tahoma"/>
        </w:rPr>
        <w:t xml:space="preserve"> specifikacij</w:t>
      </w:r>
      <w:r>
        <w:rPr>
          <w:rFonts w:ascii="Tahoma" w:hAnsi="Tahoma" w:cs="Tahoma"/>
        </w:rPr>
        <w:t>i</w:t>
      </w:r>
      <w:r w:rsidRPr="007E1849">
        <w:rPr>
          <w:rFonts w:ascii="Tahoma" w:hAnsi="Tahoma" w:cs="Tahoma"/>
        </w:rPr>
        <w:t xml:space="preserve"> in opis</w:t>
      </w:r>
      <w:r>
        <w:rPr>
          <w:rFonts w:ascii="Tahoma" w:hAnsi="Tahoma" w:cs="Tahoma"/>
        </w:rPr>
        <w:t>u</w:t>
      </w:r>
      <w:r w:rsidRPr="007E1849">
        <w:rPr>
          <w:rFonts w:ascii="Tahoma" w:hAnsi="Tahoma" w:cs="Tahoma"/>
        </w:rPr>
        <w:t xml:space="preserve"> predmeta javnega naročila ter z vsemi ostalimi zahtevami in pogoji naročnika, navedenimi v razpisni dokumentaciji</w:t>
      </w:r>
      <w:r w:rsidRPr="002E0A1C">
        <w:rPr>
          <w:rFonts w:ascii="Tahoma" w:hAnsi="Tahoma" w:cs="Tahoma"/>
          <w:u w:val="single"/>
        </w:rPr>
        <w:t xml:space="preserve"> (za posamezen sklop)</w:t>
      </w:r>
      <w:r>
        <w:rPr>
          <w:rFonts w:ascii="Tahoma" w:hAnsi="Tahoma" w:cs="Tahoma"/>
          <w:u w:val="single"/>
        </w:rPr>
        <w:t xml:space="preserve"> </w:t>
      </w:r>
      <w:r w:rsidRPr="007E1849">
        <w:rPr>
          <w:rFonts w:ascii="Tahoma" w:hAnsi="Tahoma" w:cs="Tahoma"/>
          <w:b/>
          <w:u w:val="single"/>
        </w:rPr>
        <w:t>(zahtevana je celovitost ponudbe</w:t>
      </w:r>
      <w:r>
        <w:rPr>
          <w:rFonts w:ascii="Tahoma" w:hAnsi="Tahoma" w:cs="Tahoma"/>
          <w:b/>
          <w:u w:val="single"/>
        </w:rPr>
        <w:t xml:space="preserve"> za posamezni sklop</w:t>
      </w:r>
      <w:r w:rsidRPr="007E1849">
        <w:rPr>
          <w:rFonts w:ascii="Tahoma" w:hAnsi="Tahoma" w:cs="Tahoma"/>
          <w:b/>
          <w:u w:val="single"/>
        </w:rPr>
        <w:t>)</w:t>
      </w:r>
      <w:r w:rsidRPr="002E0A1C">
        <w:rPr>
          <w:rFonts w:ascii="Tahoma" w:hAnsi="Tahoma" w:cs="Tahoma"/>
          <w:u w:val="single"/>
        </w:rPr>
        <w:t>.</w:t>
      </w:r>
    </w:p>
    <w:p w14:paraId="4A278C66" w14:textId="77777777" w:rsidR="00D34917" w:rsidRPr="007E1849" w:rsidRDefault="00D34917" w:rsidP="00FA4D24">
      <w:pPr>
        <w:keepNext/>
        <w:keepLines/>
        <w:jc w:val="both"/>
        <w:rPr>
          <w:rFonts w:ascii="Tahoma" w:hAnsi="Tahoma" w:cs="Tahoma"/>
        </w:rPr>
      </w:pPr>
    </w:p>
    <w:p w14:paraId="6A41F11B" w14:textId="77777777" w:rsidR="00D34917" w:rsidRDefault="00D34917" w:rsidP="00FA4D24">
      <w:pPr>
        <w:keepNext/>
        <w:keepLines/>
        <w:jc w:val="both"/>
        <w:rPr>
          <w:rFonts w:ascii="Tahoma" w:hAnsi="Tahoma" w:cs="Tahoma"/>
        </w:rPr>
      </w:pPr>
      <w:r w:rsidRPr="007E1849">
        <w:rPr>
          <w:rFonts w:ascii="Tahoma" w:hAnsi="Tahoma" w:cs="Tahoma"/>
        </w:rPr>
        <w:t>V primeru, da ponudba ne bo v skladu z vsemi zahtevami in pogoji razpisne dokumentacije ter v skladu z ZJN-3, bo naročnik tako ponudbo izključil iz sodelovanja v postopku oddaje javnega naročila.</w:t>
      </w:r>
    </w:p>
    <w:p w14:paraId="7ECB80A8" w14:textId="77777777" w:rsidR="006E22F2" w:rsidRDefault="006E22F2" w:rsidP="00FA4D24">
      <w:pPr>
        <w:keepNext/>
        <w:keepLines/>
        <w:jc w:val="both"/>
        <w:rPr>
          <w:rFonts w:ascii="Tahoma" w:hAnsi="Tahoma" w:cs="Tahoma"/>
        </w:rPr>
      </w:pPr>
    </w:p>
    <w:p w14:paraId="6013A3CA" w14:textId="77777777" w:rsidR="00D34917" w:rsidRPr="007E1849" w:rsidRDefault="00D34917" w:rsidP="00FA4D24">
      <w:pPr>
        <w:keepNext/>
        <w:keepLines/>
        <w:jc w:val="both"/>
        <w:rPr>
          <w:rFonts w:ascii="Tahoma" w:hAnsi="Tahoma" w:cs="Tahoma"/>
          <w:sz w:val="18"/>
        </w:rPr>
      </w:pPr>
      <w:r w:rsidRPr="007E1849">
        <w:rPr>
          <w:rFonts w:ascii="Tahoma" w:hAnsi="Tahoma" w:cs="Tahoma"/>
        </w:rPr>
        <w:t>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oz. ostalih členih ZJN-3</w:t>
      </w:r>
      <w:r w:rsidRPr="007E1849">
        <w:rPr>
          <w:rFonts w:ascii="Tahoma" w:hAnsi="Tahoma" w:cs="Tahoma"/>
          <w:sz w:val="18"/>
        </w:rPr>
        <w:t xml:space="preserve">. </w:t>
      </w:r>
    </w:p>
    <w:p w14:paraId="6C7F78D6" w14:textId="77777777" w:rsidR="00D34917" w:rsidRPr="007E1849" w:rsidRDefault="00D34917" w:rsidP="00FA4D24">
      <w:pPr>
        <w:keepNext/>
        <w:keepLines/>
        <w:ind w:right="56"/>
        <w:jc w:val="both"/>
        <w:rPr>
          <w:rFonts w:ascii="Tahoma" w:hAnsi="Tahoma" w:cs="Tahoma"/>
        </w:rPr>
      </w:pPr>
    </w:p>
    <w:p w14:paraId="714B9EA1" w14:textId="77777777" w:rsidR="00D34917" w:rsidRPr="007E1849" w:rsidRDefault="00D34917" w:rsidP="00FA4D24">
      <w:pPr>
        <w:keepNext/>
        <w:keepLines/>
        <w:ind w:right="56"/>
        <w:jc w:val="both"/>
        <w:rPr>
          <w:rFonts w:ascii="Tahoma" w:hAnsi="Tahoma" w:cs="Tahoma"/>
        </w:rPr>
      </w:pPr>
      <w:r w:rsidRPr="007E1849">
        <w:rPr>
          <w:rFonts w:ascii="Tahoma" w:hAnsi="Tahoma" w:cs="Tahoma"/>
        </w:rPr>
        <w:t>Naročnik lahko od ponudnikov zahteva razčlembo (analizo) ponudbenih cen. Zahtevek za dodatna pojasnila kot tudi odgovor morata biti posredovana v enaki obliki kot dodatna pojasnila.</w:t>
      </w:r>
    </w:p>
    <w:p w14:paraId="7D116E1C" w14:textId="77777777" w:rsidR="00D34917" w:rsidRPr="007E1849" w:rsidRDefault="00D34917" w:rsidP="00FA4D24">
      <w:pPr>
        <w:keepNext/>
        <w:keepLines/>
        <w:ind w:right="56"/>
        <w:jc w:val="both"/>
        <w:rPr>
          <w:rFonts w:ascii="Tahoma" w:hAnsi="Tahoma" w:cs="Tahoma"/>
        </w:rPr>
      </w:pPr>
    </w:p>
    <w:p w14:paraId="20BA3078" w14:textId="77777777" w:rsidR="00D34917" w:rsidRPr="007E1849" w:rsidRDefault="00D34917" w:rsidP="00FA4D24">
      <w:pPr>
        <w:keepNext/>
        <w:keepLines/>
        <w:ind w:right="56"/>
        <w:jc w:val="both"/>
        <w:rPr>
          <w:rFonts w:ascii="Tahoma" w:hAnsi="Tahoma" w:cs="Tahoma"/>
        </w:rPr>
      </w:pPr>
      <w:r w:rsidRPr="007E1849">
        <w:rPr>
          <w:rFonts w:ascii="Tahoma" w:hAnsi="Tahoma" w:cs="Tahoma"/>
        </w:rPr>
        <w:t>Naročnik lahko pri preverjanju izpolnjevanja zahtev iz razpisne dokumentacije od gospodarskega subjekta zahteva dodatna pooblastila za pridobitev podatkov iz uradnih evidenc, ki bi jih potreboval pri preverjanju podatkov iz uradnih evidenc.</w:t>
      </w:r>
    </w:p>
    <w:p w14:paraId="21E22EA8" w14:textId="77777777" w:rsidR="003348F7" w:rsidRDefault="003348F7" w:rsidP="00FA4D24">
      <w:pPr>
        <w:keepNext/>
        <w:keepLines/>
        <w:tabs>
          <w:tab w:val="left" w:pos="2155"/>
        </w:tabs>
        <w:jc w:val="both"/>
        <w:rPr>
          <w:rFonts w:ascii="Tahoma" w:hAnsi="Tahoma" w:cs="Tahoma"/>
          <w:kern w:val="16"/>
        </w:rPr>
      </w:pPr>
    </w:p>
    <w:p w14:paraId="7D24AC4F" w14:textId="77777777" w:rsidR="00D34917" w:rsidRDefault="00D34917" w:rsidP="00FA4D24">
      <w:pPr>
        <w:keepNext/>
        <w:keepLines/>
        <w:numPr>
          <w:ilvl w:val="1"/>
          <w:numId w:val="2"/>
        </w:numPr>
        <w:jc w:val="both"/>
        <w:rPr>
          <w:rFonts w:ascii="Tahoma" w:hAnsi="Tahoma" w:cs="Tahoma"/>
          <w:b/>
        </w:rPr>
      </w:pPr>
      <w:r>
        <w:rPr>
          <w:rFonts w:ascii="Tahoma" w:hAnsi="Tahoma" w:cs="Tahoma"/>
          <w:b/>
        </w:rPr>
        <w:lastRenderedPageBreak/>
        <w:t>Samostojna ponudba</w:t>
      </w:r>
    </w:p>
    <w:p w14:paraId="02F34545" w14:textId="77777777" w:rsidR="00D34917" w:rsidRPr="00B0702A" w:rsidRDefault="00D34917" w:rsidP="00FA4D24">
      <w:pPr>
        <w:keepNext/>
        <w:keepLines/>
        <w:jc w:val="both"/>
        <w:rPr>
          <w:rFonts w:ascii="Tahoma" w:hAnsi="Tahoma" w:cs="Tahoma"/>
        </w:rPr>
      </w:pPr>
    </w:p>
    <w:p w14:paraId="49B51134" w14:textId="77777777" w:rsidR="00D34917" w:rsidRPr="00B0702A" w:rsidRDefault="00D34917" w:rsidP="00FA4D24">
      <w:pPr>
        <w:keepNext/>
        <w:keepLines/>
        <w:jc w:val="both"/>
        <w:rPr>
          <w:rFonts w:ascii="Tahoma" w:hAnsi="Tahoma" w:cs="Tahoma"/>
        </w:rPr>
      </w:pPr>
      <w:r w:rsidRPr="00B0702A">
        <w:rPr>
          <w:rFonts w:ascii="Tahoma" w:hAnsi="Tahoma" w:cs="Tahoma"/>
        </w:rPr>
        <w:t>Ponudnik lahko odda samostojno ponudbo. Ponudnik mora v ponudbi predložiti priloge v skladu s to razpisno dokumentacijo.</w:t>
      </w:r>
    </w:p>
    <w:p w14:paraId="4261C704" w14:textId="77777777" w:rsidR="00D34917" w:rsidRPr="00112425" w:rsidRDefault="00D34917" w:rsidP="00FA4D24">
      <w:pPr>
        <w:keepNext/>
        <w:keepLines/>
        <w:jc w:val="both"/>
        <w:rPr>
          <w:rFonts w:ascii="Tahoma" w:hAnsi="Tahoma" w:cs="Tahoma"/>
        </w:rPr>
      </w:pPr>
    </w:p>
    <w:p w14:paraId="3C1CCE1A" w14:textId="77777777" w:rsidR="00D34917" w:rsidRPr="00112425" w:rsidRDefault="00D34917" w:rsidP="00FA4D24">
      <w:pPr>
        <w:keepNext/>
        <w:keepLines/>
        <w:numPr>
          <w:ilvl w:val="1"/>
          <w:numId w:val="2"/>
        </w:numPr>
        <w:jc w:val="both"/>
        <w:rPr>
          <w:rFonts w:ascii="Tahoma" w:hAnsi="Tahoma" w:cs="Tahoma"/>
          <w:b/>
        </w:rPr>
      </w:pPr>
      <w:r w:rsidRPr="00112425">
        <w:rPr>
          <w:rFonts w:ascii="Tahoma" w:hAnsi="Tahoma" w:cs="Tahoma"/>
          <w:b/>
        </w:rPr>
        <w:t>Skupna ponudba</w:t>
      </w:r>
    </w:p>
    <w:p w14:paraId="381B99A2" w14:textId="77777777" w:rsidR="00D34917" w:rsidRPr="00112425" w:rsidRDefault="00D34917" w:rsidP="00FA4D24">
      <w:pPr>
        <w:pStyle w:val="tekst1"/>
        <w:keepNext/>
        <w:keepLines/>
        <w:tabs>
          <w:tab w:val="left" w:pos="180"/>
        </w:tabs>
        <w:suppressAutoHyphens/>
        <w:spacing w:before="0" w:line="240" w:lineRule="auto"/>
        <w:ind w:left="720"/>
        <w:rPr>
          <w:rFonts w:ascii="Tahoma" w:hAnsi="Tahoma" w:cs="Tahoma"/>
          <w:sz w:val="20"/>
        </w:rPr>
      </w:pPr>
    </w:p>
    <w:p w14:paraId="15E19BB2" w14:textId="77777777" w:rsidR="00D34917" w:rsidRPr="00112425" w:rsidRDefault="00D34917" w:rsidP="00FA4D24">
      <w:pPr>
        <w:keepNext/>
        <w:keepLines/>
        <w:jc w:val="both"/>
        <w:rPr>
          <w:rFonts w:ascii="Tahoma" w:hAnsi="Tahoma" w:cs="Tahoma"/>
        </w:rPr>
      </w:pPr>
      <w:r w:rsidRPr="00112425">
        <w:rPr>
          <w:rFonts w:ascii="Tahoma" w:hAnsi="Tahoma" w:cs="Tahoma"/>
        </w:rPr>
        <w:t>Ponudbo lahko predloži skupina gospodarskih subjektov (ponudnikov), ki morajo predložiti pravni akt o skupni izvedbi naročila (</w:t>
      </w:r>
      <w:r w:rsidRPr="00995C6A">
        <w:rPr>
          <w:rFonts w:ascii="Tahoma" w:hAnsi="Tahoma" w:cs="Tahoma"/>
        </w:rPr>
        <w:t>Obrazec 1 k Prilogi 1</w:t>
      </w:r>
      <w:r w:rsidRPr="00112425">
        <w:rPr>
          <w:rFonts w:ascii="Tahoma" w:hAnsi="Tahoma" w:cs="Tahoma"/>
        </w:rPr>
        <w:t>), ki mora opredeliti:</w:t>
      </w:r>
    </w:p>
    <w:p w14:paraId="0B1EA5DA" w14:textId="77777777" w:rsidR="00D34917" w:rsidRPr="00112425" w:rsidRDefault="00D34917" w:rsidP="00E34D15">
      <w:pPr>
        <w:keepNext/>
        <w:keepLines/>
        <w:numPr>
          <w:ilvl w:val="0"/>
          <w:numId w:val="4"/>
        </w:numPr>
        <w:jc w:val="both"/>
        <w:rPr>
          <w:rFonts w:ascii="Tahoma" w:hAnsi="Tahoma" w:cs="Tahoma"/>
        </w:rPr>
      </w:pPr>
      <w:r w:rsidRPr="00112425">
        <w:rPr>
          <w:rFonts w:ascii="Tahoma" w:hAnsi="Tahoma" w:cs="Tahoma"/>
        </w:rPr>
        <w:t>navedba, kateri izmed partnerjev iz skupine ponudnikov je pooblaščen za komuniciranje z naročnikom do sklenitve pogodbe,</w:t>
      </w:r>
    </w:p>
    <w:p w14:paraId="31CD59CA" w14:textId="77777777" w:rsidR="00D34917" w:rsidRPr="00112425" w:rsidRDefault="00D34917" w:rsidP="00E34D15">
      <w:pPr>
        <w:keepNext/>
        <w:keepLines/>
        <w:numPr>
          <w:ilvl w:val="0"/>
          <w:numId w:val="4"/>
        </w:numPr>
        <w:jc w:val="both"/>
        <w:rPr>
          <w:rFonts w:ascii="Tahoma" w:hAnsi="Tahoma" w:cs="Tahoma"/>
        </w:rPr>
      </w:pPr>
      <w:r w:rsidRPr="00112425">
        <w:rPr>
          <w:rFonts w:ascii="Tahoma" w:hAnsi="Tahoma" w:cs="Tahoma"/>
        </w:rPr>
        <w:t>navedba vodilnega partnerja in pooblastilo vodilnemu partnerju,</w:t>
      </w:r>
    </w:p>
    <w:p w14:paraId="2DFA59B3" w14:textId="77777777" w:rsidR="00D34917" w:rsidRPr="00112425" w:rsidRDefault="00D34917" w:rsidP="00E34D15">
      <w:pPr>
        <w:keepNext/>
        <w:keepLines/>
        <w:numPr>
          <w:ilvl w:val="0"/>
          <w:numId w:val="4"/>
        </w:numPr>
        <w:jc w:val="both"/>
        <w:rPr>
          <w:rFonts w:ascii="Tahoma" w:hAnsi="Tahoma" w:cs="Tahoma"/>
        </w:rPr>
      </w:pPr>
      <w:r w:rsidRPr="00112425">
        <w:rPr>
          <w:rFonts w:ascii="Tahoma" w:hAnsi="Tahoma" w:cs="Tahoma"/>
        </w:rPr>
        <w:t>naloge in odgovornosti posameznih partnerjev iz skupine ponudnikov v zvezi z izvedbo predmeta javnega naročila (področje dela) z navedbo vrednosti in deležev del vsakega izmed partnerjev,</w:t>
      </w:r>
    </w:p>
    <w:p w14:paraId="784FEE28" w14:textId="77777777" w:rsidR="00D34917" w:rsidRPr="00112425" w:rsidRDefault="00D34917" w:rsidP="00E34D15">
      <w:pPr>
        <w:keepNext/>
        <w:keepLines/>
        <w:numPr>
          <w:ilvl w:val="0"/>
          <w:numId w:val="4"/>
        </w:numPr>
        <w:jc w:val="both"/>
        <w:rPr>
          <w:rFonts w:ascii="Tahoma" w:hAnsi="Tahoma" w:cs="Tahoma"/>
        </w:rPr>
      </w:pPr>
      <w:r w:rsidRPr="00112425">
        <w:rPr>
          <w:rFonts w:ascii="Tahoma" w:hAnsi="Tahoma" w:cs="Tahoma"/>
        </w:rPr>
        <w:t>podpisnike pogodbe (opredelitev ali so podpisniki vsi člani skupine ponudnikov ali pooblaščen član iz skupine ponudnikov),</w:t>
      </w:r>
    </w:p>
    <w:p w14:paraId="2D707556" w14:textId="77777777" w:rsidR="00D34917" w:rsidRPr="00112425" w:rsidRDefault="00D34917" w:rsidP="00E34D15">
      <w:pPr>
        <w:keepNext/>
        <w:keepLines/>
        <w:numPr>
          <w:ilvl w:val="0"/>
          <w:numId w:val="4"/>
        </w:numPr>
        <w:jc w:val="both"/>
        <w:rPr>
          <w:rFonts w:ascii="Tahoma" w:hAnsi="Tahoma" w:cs="Tahoma"/>
        </w:rPr>
      </w:pPr>
      <w:r w:rsidRPr="00112425">
        <w:rPr>
          <w:rFonts w:ascii="Tahoma" w:hAnsi="Tahoma" w:cs="Tahoma"/>
        </w:rPr>
        <w:t>medsebojno odgovornost posameznega partnerja iz skupine ponudnikov za izvedbo naročila,</w:t>
      </w:r>
    </w:p>
    <w:p w14:paraId="4E522102" w14:textId="77777777" w:rsidR="00D34917" w:rsidRPr="00112425" w:rsidRDefault="00D34917" w:rsidP="00E34D15">
      <w:pPr>
        <w:keepNext/>
        <w:keepLines/>
        <w:numPr>
          <w:ilvl w:val="0"/>
          <w:numId w:val="4"/>
        </w:numPr>
        <w:jc w:val="both"/>
        <w:rPr>
          <w:rFonts w:ascii="Tahoma" w:hAnsi="Tahoma" w:cs="Tahoma"/>
        </w:rPr>
      </w:pPr>
      <w:r w:rsidRPr="00112425">
        <w:rPr>
          <w:rFonts w:ascii="Tahoma" w:hAnsi="Tahoma" w:cs="Tahoma"/>
        </w:rPr>
        <w:t xml:space="preserve">neomejeno solidarno odgovornost posameznega partnerja iz skupine ponudnikov do naročnika glede vseh pogodbenih obveznosti (v primeru neizpolnjevanja pogodbenih obveznosti posameznega partnerja iz skupine ponudnikov), </w:t>
      </w:r>
    </w:p>
    <w:p w14:paraId="3FC92F7B" w14:textId="77777777" w:rsidR="00D34917" w:rsidRPr="00112425" w:rsidRDefault="00D34917" w:rsidP="00E34D15">
      <w:pPr>
        <w:keepNext/>
        <w:keepLines/>
        <w:numPr>
          <w:ilvl w:val="0"/>
          <w:numId w:val="4"/>
        </w:numPr>
        <w:jc w:val="both"/>
        <w:rPr>
          <w:rFonts w:ascii="Tahoma" w:hAnsi="Tahoma" w:cs="Tahoma"/>
        </w:rPr>
      </w:pPr>
      <w:r w:rsidRPr="00112425">
        <w:rPr>
          <w:rFonts w:ascii="Tahoma" w:hAnsi="Tahoma" w:cs="Tahoma"/>
        </w:rPr>
        <w:t>glavnega nosilca izvedbe pogodbenih obveznosti, katerim bo naročnik komuniciral,</w:t>
      </w:r>
    </w:p>
    <w:p w14:paraId="242F4EC9" w14:textId="77777777" w:rsidR="00D34917" w:rsidRPr="00112425" w:rsidRDefault="00D34917" w:rsidP="00E34D15">
      <w:pPr>
        <w:keepNext/>
        <w:keepLines/>
        <w:numPr>
          <w:ilvl w:val="0"/>
          <w:numId w:val="4"/>
        </w:numPr>
        <w:jc w:val="both"/>
        <w:rPr>
          <w:rFonts w:ascii="Tahoma" w:hAnsi="Tahoma" w:cs="Tahoma"/>
        </w:rPr>
      </w:pPr>
      <w:r w:rsidRPr="00112425">
        <w:rPr>
          <w:rFonts w:ascii="Tahoma" w:hAnsi="Tahoma" w:cs="Tahoma"/>
        </w:rPr>
        <w:t>nosilce finančnih obračunov in transakcij z navedbo transakcijskega računa, preko katerega se bo izvajalo plačevanje izvedenih obveznosti,</w:t>
      </w:r>
    </w:p>
    <w:p w14:paraId="45EE4B56" w14:textId="77777777" w:rsidR="00D34917" w:rsidRPr="00112425" w:rsidRDefault="00D34917" w:rsidP="00E34D15">
      <w:pPr>
        <w:keepNext/>
        <w:keepLines/>
        <w:numPr>
          <w:ilvl w:val="0"/>
          <w:numId w:val="4"/>
        </w:numPr>
        <w:jc w:val="both"/>
        <w:rPr>
          <w:rFonts w:ascii="Tahoma" w:hAnsi="Tahoma" w:cs="Tahoma"/>
        </w:rPr>
      </w:pPr>
      <w:r w:rsidRPr="00112425">
        <w:rPr>
          <w:rFonts w:ascii="Tahoma" w:hAnsi="Tahoma" w:cs="Tahoma"/>
        </w:rPr>
        <w:t>določila v primeru izstopa partnerja, ter pod kakšnimi pogoji lahko pride do izstopa posameznega partnerja,</w:t>
      </w:r>
    </w:p>
    <w:p w14:paraId="61CD05AC" w14:textId="77777777" w:rsidR="00D34917" w:rsidRPr="00112425" w:rsidRDefault="00D34917" w:rsidP="00E34D15">
      <w:pPr>
        <w:keepNext/>
        <w:keepLines/>
        <w:numPr>
          <w:ilvl w:val="0"/>
          <w:numId w:val="4"/>
        </w:numPr>
        <w:jc w:val="both"/>
        <w:rPr>
          <w:rFonts w:ascii="Tahoma" w:hAnsi="Tahoma" w:cs="Tahoma"/>
        </w:rPr>
      </w:pPr>
      <w:r w:rsidRPr="00112425">
        <w:rPr>
          <w:rFonts w:ascii="Tahoma" w:hAnsi="Tahoma" w:cs="Tahoma"/>
        </w:rPr>
        <w:t>nosilca finančnih zavarovanj za zavarovanje dobre izvedbe posla,</w:t>
      </w:r>
    </w:p>
    <w:p w14:paraId="115F72C0" w14:textId="77777777" w:rsidR="00D34917" w:rsidRPr="00112425" w:rsidRDefault="00D34917" w:rsidP="00E34D15">
      <w:pPr>
        <w:keepNext/>
        <w:keepLines/>
        <w:numPr>
          <w:ilvl w:val="0"/>
          <w:numId w:val="4"/>
        </w:numPr>
        <w:jc w:val="both"/>
        <w:rPr>
          <w:rFonts w:ascii="Tahoma" w:hAnsi="Tahoma" w:cs="Tahoma"/>
        </w:rPr>
      </w:pPr>
      <w:r w:rsidRPr="00112425">
        <w:rPr>
          <w:rFonts w:ascii="Tahoma" w:hAnsi="Tahoma" w:cs="Tahoma"/>
        </w:rPr>
        <w:t>nosilca finančnih zavarovanj za zavarovanje odprave napak v garancijskem roku,</w:t>
      </w:r>
    </w:p>
    <w:p w14:paraId="15C1EC5F" w14:textId="77777777" w:rsidR="00D34917" w:rsidRPr="00112425" w:rsidRDefault="00D34917" w:rsidP="00E34D15">
      <w:pPr>
        <w:keepNext/>
        <w:keepLines/>
        <w:numPr>
          <w:ilvl w:val="0"/>
          <w:numId w:val="12"/>
        </w:numPr>
        <w:ind w:left="714" w:hanging="357"/>
        <w:jc w:val="both"/>
        <w:rPr>
          <w:rFonts w:ascii="Tahoma" w:hAnsi="Tahoma" w:cs="Tahoma"/>
        </w:rPr>
      </w:pPr>
      <w:r w:rsidRPr="00112425">
        <w:rPr>
          <w:rFonts w:ascii="Tahoma" w:hAnsi="Tahoma" w:cs="Tahoma"/>
        </w:rPr>
        <w:t>obveznost članov skupine ponudnikov, da morajo o vseh spremembah pravnega akta o skupni izvedbi naročila, redno obveščati naročnika.</w:t>
      </w:r>
    </w:p>
    <w:p w14:paraId="4B95A9F7" w14:textId="77777777" w:rsidR="00D34917" w:rsidRPr="00112425" w:rsidRDefault="00D34917" w:rsidP="00FA4D24">
      <w:pPr>
        <w:keepNext/>
        <w:keepLines/>
        <w:jc w:val="both"/>
        <w:rPr>
          <w:rFonts w:ascii="Tahoma" w:hAnsi="Tahoma" w:cs="Tahoma"/>
          <w:u w:val="single"/>
        </w:rPr>
      </w:pPr>
    </w:p>
    <w:p w14:paraId="47A63E13" w14:textId="77777777" w:rsidR="00D34917" w:rsidRPr="00112425" w:rsidRDefault="00D34917" w:rsidP="00FA4D24">
      <w:pPr>
        <w:pStyle w:val="tekst1"/>
        <w:keepNext/>
        <w:keepLines/>
        <w:tabs>
          <w:tab w:val="left" w:pos="180"/>
        </w:tabs>
        <w:suppressAutoHyphens/>
        <w:spacing w:before="0" w:line="240" w:lineRule="auto"/>
        <w:rPr>
          <w:rFonts w:ascii="Tahoma" w:hAnsi="Tahoma" w:cs="Tahoma"/>
          <w:sz w:val="20"/>
        </w:rPr>
      </w:pPr>
      <w:r w:rsidRPr="00112425">
        <w:rPr>
          <w:rFonts w:ascii="Tahoma" w:hAnsi="Tahoma" w:cs="Tahoma"/>
          <w:sz w:val="20"/>
        </w:rPr>
        <w:t>V primeru skupne ponudbe, pogodbo podpišejo vsi partnerji v skupni ponudbi, če v pravnem aktu ni drugače določeno. Vsak član skupine izvajalcev v okviru skupne ponudbe odgovarja naročniku neomejeno solidarno.</w:t>
      </w:r>
    </w:p>
    <w:p w14:paraId="4FA83478" w14:textId="77777777" w:rsidR="00D34917" w:rsidRDefault="00D34917" w:rsidP="00FA4D24">
      <w:pPr>
        <w:keepNext/>
        <w:keepLines/>
        <w:jc w:val="both"/>
        <w:rPr>
          <w:rFonts w:ascii="Tahoma" w:hAnsi="Tahoma" w:cs="Tahoma"/>
        </w:rPr>
      </w:pPr>
    </w:p>
    <w:p w14:paraId="02F1CA12" w14:textId="77777777" w:rsidR="00D34917" w:rsidRDefault="00D34917" w:rsidP="00FA4D24">
      <w:pPr>
        <w:keepNext/>
        <w:keepLines/>
        <w:jc w:val="both"/>
        <w:rPr>
          <w:rFonts w:ascii="Tahoma" w:hAnsi="Tahoma" w:cs="Tahoma"/>
          <w:kern w:val="16"/>
        </w:rPr>
      </w:pPr>
      <w:r w:rsidRPr="00C8579C">
        <w:rPr>
          <w:rFonts w:ascii="Tahoma" w:hAnsi="Tahoma" w:cs="Tahoma"/>
        </w:rPr>
        <w:t>V primeru skupne ponudbe mora glavni</w:t>
      </w:r>
      <w:r>
        <w:rPr>
          <w:rFonts w:ascii="Tahoma" w:hAnsi="Tahoma" w:cs="Tahoma"/>
        </w:rPr>
        <w:t xml:space="preserve"> (vodilni) ponudnik</w:t>
      </w:r>
      <w:r w:rsidRPr="00C8579C">
        <w:rPr>
          <w:rFonts w:ascii="Tahoma" w:hAnsi="Tahoma" w:cs="Tahoma"/>
        </w:rPr>
        <w:t xml:space="preserve"> za vse partnerje v skupni ponudbi k ponudbi v razdelek </w:t>
      </w:r>
      <w:r w:rsidRPr="00912AFC">
        <w:rPr>
          <w:rFonts w:ascii="Tahoma" w:hAnsi="Tahoma" w:cs="Tahoma"/>
        </w:rPr>
        <w:t>»SODELUJOČI«, del »IZJAVA – ostali sodelujoči«</w:t>
      </w:r>
      <w:r w:rsidRPr="00C8579C">
        <w:rPr>
          <w:rFonts w:ascii="Tahoma" w:hAnsi="Tahoma" w:cs="Tahoma"/>
        </w:rPr>
        <w:t xml:space="preserve"> priložiti izpolnjen</w:t>
      </w:r>
      <w:r>
        <w:rPr>
          <w:rFonts w:ascii="Tahoma" w:hAnsi="Tahoma" w:cs="Tahoma"/>
        </w:rPr>
        <w:t>o in podpisano Prilogo 3/1</w:t>
      </w:r>
      <w:r w:rsidRPr="00C8579C">
        <w:rPr>
          <w:rFonts w:ascii="Tahoma" w:hAnsi="Tahoma" w:cs="Tahoma"/>
        </w:rPr>
        <w:t xml:space="preserve"> v .</w:t>
      </w:r>
      <w:proofErr w:type="spellStart"/>
      <w:r w:rsidRPr="00C8579C">
        <w:rPr>
          <w:rFonts w:ascii="Tahoma" w:hAnsi="Tahoma" w:cs="Tahoma"/>
        </w:rPr>
        <w:t>pdf</w:t>
      </w:r>
      <w:proofErr w:type="spellEnd"/>
      <w:r w:rsidRPr="00C8579C">
        <w:rPr>
          <w:rFonts w:ascii="Tahoma" w:hAnsi="Tahoma" w:cs="Tahoma"/>
        </w:rPr>
        <w:t xml:space="preserve"> formatu</w:t>
      </w:r>
      <w:r w:rsidRPr="00C8579C">
        <w:rPr>
          <w:rFonts w:ascii="Tahoma" w:hAnsi="Tahoma" w:cs="Tahoma"/>
          <w:kern w:val="16"/>
        </w:rPr>
        <w:t xml:space="preserve">, ter v razdelek </w:t>
      </w:r>
      <w:r w:rsidRPr="00912AFC">
        <w:rPr>
          <w:rFonts w:ascii="Tahoma" w:hAnsi="Tahoma" w:cs="Tahoma"/>
          <w:kern w:val="16"/>
        </w:rPr>
        <w:t>»DOKUMENTI«, del »Ostale priloge«</w:t>
      </w:r>
      <w:r w:rsidRPr="00C8579C">
        <w:rPr>
          <w:rFonts w:ascii="Tahoma" w:hAnsi="Tahoma" w:cs="Tahoma"/>
          <w:kern w:val="16"/>
        </w:rPr>
        <w:t xml:space="preserve"> </w:t>
      </w:r>
      <w:r w:rsidRPr="00C8579C">
        <w:rPr>
          <w:rFonts w:ascii="Tahoma" w:hAnsi="Tahoma" w:cs="Tahoma"/>
          <w:bCs/>
        </w:rPr>
        <w:t>v .</w:t>
      </w:r>
      <w:proofErr w:type="spellStart"/>
      <w:r w:rsidRPr="00C8579C">
        <w:rPr>
          <w:rFonts w:ascii="Tahoma" w:hAnsi="Tahoma" w:cs="Tahoma"/>
          <w:bCs/>
        </w:rPr>
        <w:t>pdf</w:t>
      </w:r>
      <w:proofErr w:type="spellEnd"/>
      <w:r w:rsidRPr="00C8579C">
        <w:rPr>
          <w:rFonts w:ascii="Tahoma" w:hAnsi="Tahoma" w:cs="Tahoma"/>
          <w:bCs/>
        </w:rPr>
        <w:t xml:space="preserve"> formatu</w:t>
      </w:r>
      <w:r>
        <w:rPr>
          <w:rFonts w:ascii="Tahoma" w:hAnsi="Tahoma" w:cs="Tahoma"/>
          <w:kern w:val="16"/>
        </w:rPr>
        <w:t>:</w:t>
      </w:r>
    </w:p>
    <w:p w14:paraId="10E1CC4A" w14:textId="77777777" w:rsidR="00D34917" w:rsidRDefault="00D34917" w:rsidP="00E34D15">
      <w:pPr>
        <w:keepNext/>
        <w:keepLines/>
        <w:numPr>
          <w:ilvl w:val="0"/>
          <w:numId w:val="12"/>
        </w:numPr>
        <w:ind w:left="714" w:hanging="357"/>
        <w:jc w:val="both"/>
        <w:rPr>
          <w:rFonts w:ascii="Tahoma" w:hAnsi="Tahoma" w:cs="Tahoma"/>
        </w:rPr>
      </w:pPr>
      <w:r w:rsidRPr="002156D6">
        <w:rPr>
          <w:rFonts w:ascii="Tahoma" w:hAnsi="Tahoma" w:cs="Tahoma"/>
        </w:rPr>
        <w:t>izpolnjeno</w:t>
      </w:r>
      <w:r w:rsidRPr="00C8579C">
        <w:rPr>
          <w:rFonts w:ascii="Tahoma" w:hAnsi="Tahoma" w:cs="Tahoma"/>
          <w:kern w:val="16"/>
        </w:rPr>
        <w:t>, podpisano in žigosano</w:t>
      </w:r>
      <w:r w:rsidRPr="001B4647">
        <w:rPr>
          <w:rFonts w:ascii="Tahoma" w:hAnsi="Tahoma" w:cs="Tahoma"/>
        </w:rPr>
        <w:t xml:space="preserve"> Prilogo 1 PODATKI O </w:t>
      </w:r>
      <w:r>
        <w:rPr>
          <w:rFonts w:ascii="Tahoma" w:hAnsi="Tahoma" w:cs="Tahoma"/>
        </w:rPr>
        <w:t>PONUDNIKU</w:t>
      </w:r>
      <w:r w:rsidRPr="001B4647">
        <w:rPr>
          <w:rFonts w:ascii="Tahoma" w:hAnsi="Tahoma" w:cs="Tahoma"/>
        </w:rPr>
        <w:t>;</w:t>
      </w:r>
    </w:p>
    <w:p w14:paraId="4166EBC2" w14:textId="77777777" w:rsidR="00D34917" w:rsidRPr="001B4647" w:rsidRDefault="00D34917" w:rsidP="00E34D15">
      <w:pPr>
        <w:keepNext/>
        <w:keepLines/>
        <w:numPr>
          <w:ilvl w:val="0"/>
          <w:numId w:val="12"/>
        </w:numPr>
        <w:ind w:left="714" w:hanging="357"/>
        <w:jc w:val="both"/>
        <w:rPr>
          <w:rFonts w:ascii="Tahoma" w:hAnsi="Tahoma" w:cs="Tahoma"/>
        </w:rPr>
      </w:pPr>
      <w:r>
        <w:rPr>
          <w:rFonts w:ascii="Tahoma" w:hAnsi="Tahoma" w:cs="Tahoma"/>
          <w:kern w:val="16"/>
        </w:rPr>
        <w:t>izpolnjen, podpisan in žigosan</w:t>
      </w:r>
      <w:r w:rsidRPr="001B4647">
        <w:rPr>
          <w:rFonts w:ascii="Tahoma" w:hAnsi="Tahoma" w:cs="Tahoma"/>
        </w:rPr>
        <w:t xml:space="preserve"> </w:t>
      </w:r>
      <w:r>
        <w:rPr>
          <w:rFonts w:ascii="Tahoma" w:hAnsi="Tahoma" w:cs="Tahoma"/>
        </w:rPr>
        <w:t xml:space="preserve">Obrazec 1 k </w:t>
      </w:r>
      <w:r w:rsidRPr="001B4647">
        <w:rPr>
          <w:rFonts w:ascii="Tahoma" w:hAnsi="Tahoma" w:cs="Tahoma"/>
        </w:rPr>
        <w:t>Prilog</w:t>
      </w:r>
      <w:r>
        <w:rPr>
          <w:rFonts w:ascii="Tahoma" w:hAnsi="Tahoma" w:cs="Tahoma"/>
        </w:rPr>
        <w:t>i 1</w:t>
      </w:r>
      <w:r w:rsidRPr="001B4647">
        <w:rPr>
          <w:rFonts w:ascii="Tahoma" w:hAnsi="Tahoma" w:cs="Tahoma"/>
        </w:rPr>
        <w:t xml:space="preserve"> PRAVNI AKT O SKUPNI IZVEDBI NAROČILA;</w:t>
      </w:r>
    </w:p>
    <w:p w14:paraId="246F36CA" w14:textId="77777777" w:rsidR="00D34917" w:rsidRDefault="00D34917" w:rsidP="00E34D15">
      <w:pPr>
        <w:keepNext/>
        <w:keepLines/>
        <w:numPr>
          <w:ilvl w:val="0"/>
          <w:numId w:val="12"/>
        </w:numPr>
        <w:ind w:left="714" w:hanging="357"/>
        <w:jc w:val="both"/>
        <w:rPr>
          <w:rFonts w:ascii="Tahoma" w:hAnsi="Tahoma" w:cs="Tahoma"/>
        </w:rPr>
      </w:pPr>
      <w:r w:rsidRPr="00995C6A">
        <w:rPr>
          <w:rFonts w:ascii="Tahoma" w:hAnsi="Tahoma" w:cs="Tahoma"/>
          <w:kern w:val="16"/>
        </w:rPr>
        <w:t>izpolnjeno, podpisano in žigosano</w:t>
      </w:r>
      <w:r w:rsidRPr="00995C6A">
        <w:rPr>
          <w:rFonts w:ascii="Tahoma" w:hAnsi="Tahoma" w:cs="Tahoma"/>
        </w:rPr>
        <w:t xml:space="preserve"> Prilogo 3/1 IZJAVA O IZPOLNJEVANJU SPOSOBNOSTI PONUDNIKA/PARTNERJA,</w:t>
      </w:r>
    </w:p>
    <w:p w14:paraId="59959788" w14:textId="77777777" w:rsidR="00D34917" w:rsidRPr="00995C6A" w:rsidRDefault="00D34917" w:rsidP="00E34D15">
      <w:pPr>
        <w:keepNext/>
        <w:keepLines/>
        <w:numPr>
          <w:ilvl w:val="0"/>
          <w:numId w:val="12"/>
        </w:numPr>
        <w:ind w:left="714" w:hanging="357"/>
        <w:jc w:val="both"/>
        <w:rPr>
          <w:rFonts w:ascii="Tahoma" w:hAnsi="Tahoma" w:cs="Tahoma"/>
        </w:rPr>
      </w:pPr>
      <w:r w:rsidRPr="00995C6A">
        <w:rPr>
          <w:rFonts w:ascii="Tahoma" w:hAnsi="Tahoma" w:cs="Tahoma"/>
          <w:kern w:val="16"/>
        </w:rPr>
        <w:t>izpolnjeno, podpisano in žigosano</w:t>
      </w:r>
      <w:r w:rsidRPr="00995C6A">
        <w:rPr>
          <w:rFonts w:ascii="Tahoma" w:hAnsi="Tahoma" w:cs="Tahoma"/>
        </w:rPr>
        <w:t xml:space="preserve"> Prilogo 3/</w:t>
      </w:r>
      <w:r w:rsidR="00C608E1">
        <w:rPr>
          <w:rFonts w:ascii="Tahoma" w:hAnsi="Tahoma" w:cs="Tahoma"/>
        </w:rPr>
        <w:t>2</w:t>
      </w:r>
      <w:r w:rsidRPr="00995C6A">
        <w:rPr>
          <w:rFonts w:ascii="Tahoma" w:hAnsi="Tahoma" w:cs="Tahoma"/>
        </w:rPr>
        <w:t xml:space="preserve"> IZJAVA FIZIČNE OSEBE,</w:t>
      </w:r>
    </w:p>
    <w:p w14:paraId="5AE3266E" w14:textId="77777777" w:rsidR="00D34917" w:rsidRDefault="00D34917" w:rsidP="00E34D15">
      <w:pPr>
        <w:keepNext/>
        <w:keepLines/>
        <w:numPr>
          <w:ilvl w:val="0"/>
          <w:numId w:val="12"/>
        </w:numPr>
        <w:ind w:left="714" w:hanging="357"/>
        <w:jc w:val="both"/>
        <w:rPr>
          <w:rFonts w:ascii="Tahoma" w:hAnsi="Tahoma" w:cs="Tahoma"/>
        </w:rPr>
      </w:pPr>
      <w:r w:rsidRPr="00C8579C">
        <w:rPr>
          <w:rFonts w:ascii="Tahoma" w:hAnsi="Tahoma" w:cs="Tahoma"/>
          <w:kern w:val="16"/>
        </w:rPr>
        <w:t>izpolnjeno, podpisano in žigosano</w:t>
      </w:r>
      <w:r w:rsidRPr="001B4647">
        <w:rPr>
          <w:rFonts w:ascii="Tahoma" w:hAnsi="Tahoma" w:cs="Tahoma"/>
        </w:rPr>
        <w:t xml:space="preserve"> Prilogo 3/</w:t>
      </w:r>
      <w:r w:rsidR="00C608E1">
        <w:rPr>
          <w:rFonts w:ascii="Tahoma" w:hAnsi="Tahoma" w:cs="Tahoma"/>
        </w:rPr>
        <w:t>3</w:t>
      </w:r>
      <w:r w:rsidRPr="001B4647">
        <w:rPr>
          <w:rFonts w:ascii="Tahoma" w:hAnsi="Tahoma" w:cs="Tahoma"/>
        </w:rPr>
        <w:t xml:space="preserve"> IZJAVA O UDELEŽBI FIZIČNIH IN PRAVNIH OSEB V LASTNIŠTVU GOSPODARSKEGA SUBJEKTA;</w:t>
      </w:r>
    </w:p>
    <w:p w14:paraId="574624A0" w14:textId="77777777" w:rsidR="00D34917" w:rsidRPr="001B4647" w:rsidRDefault="00D34917" w:rsidP="00E34D15">
      <w:pPr>
        <w:keepNext/>
        <w:keepLines/>
        <w:numPr>
          <w:ilvl w:val="0"/>
          <w:numId w:val="12"/>
        </w:numPr>
        <w:ind w:left="714" w:hanging="357"/>
        <w:jc w:val="both"/>
        <w:rPr>
          <w:rFonts w:ascii="Tahoma" w:hAnsi="Tahoma" w:cs="Tahoma"/>
        </w:rPr>
      </w:pPr>
      <w:r w:rsidRPr="001B4647">
        <w:rPr>
          <w:rFonts w:ascii="Tahoma" w:hAnsi="Tahoma" w:cs="Tahoma"/>
        </w:rPr>
        <w:t xml:space="preserve">ostala dokazila, v kolikor/kot to izhaja iz posameznih točk v nadaljevanju razpisne dokumentacije. </w:t>
      </w:r>
    </w:p>
    <w:p w14:paraId="38F7DFB9" w14:textId="77777777" w:rsidR="00D34917" w:rsidRDefault="00D34917" w:rsidP="00FA4D24">
      <w:pPr>
        <w:keepNext/>
        <w:keepLines/>
        <w:jc w:val="both"/>
        <w:rPr>
          <w:rFonts w:ascii="Tahoma" w:hAnsi="Tahoma" w:cs="Tahoma"/>
        </w:rPr>
      </w:pPr>
    </w:p>
    <w:p w14:paraId="184E8EA2" w14:textId="77777777" w:rsidR="00D34917" w:rsidRDefault="00D34917" w:rsidP="00FA4D24">
      <w:pPr>
        <w:keepNext/>
        <w:keepLines/>
        <w:jc w:val="both"/>
        <w:rPr>
          <w:rFonts w:ascii="Tahoma" w:hAnsi="Tahoma" w:cs="Tahoma"/>
        </w:rPr>
      </w:pPr>
      <w:r>
        <w:rPr>
          <w:rFonts w:ascii="Tahoma" w:hAnsi="Tahoma" w:cs="Tahoma"/>
        </w:rPr>
        <w:t>Priloga 3/1 se izpolni za vsakega od sodelujočih subjektov v ponudbi ločeno.</w:t>
      </w:r>
    </w:p>
    <w:p w14:paraId="18C288D6" w14:textId="77777777" w:rsidR="00D34917" w:rsidRPr="00112425" w:rsidRDefault="00D34917" w:rsidP="00FA4D24">
      <w:pPr>
        <w:keepNext/>
        <w:keepLines/>
        <w:jc w:val="both"/>
        <w:rPr>
          <w:rFonts w:ascii="Tahoma" w:hAnsi="Tahoma" w:cs="Tahoma"/>
        </w:rPr>
      </w:pPr>
    </w:p>
    <w:p w14:paraId="7A08451E" w14:textId="77777777" w:rsidR="00D34917" w:rsidRPr="00627732" w:rsidRDefault="00D34917" w:rsidP="00FA4D24">
      <w:pPr>
        <w:keepNext/>
        <w:keepLines/>
        <w:numPr>
          <w:ilvl w:val="1"/>
          <w:numId w:val="2"/>
        </w:numPr>
        <w:jc w:val="both"/>
        <w:rPr>
          <w:rFonts w:ascii="Tahoma" w:hAnsi="Tahoma" w:cs="Tahoma"/>
          <w:b/>
        </w:rPr>
      </w:pPr>
      <w:r w:rsidRPr="00627732">
        <w:rPr>
          <w:rFonts w:ascii="Tahoma" w:hAnsi="Tahoma" w:cs="Tahoma"/>
          <w:b/>
        </w:rPr>
        <w:t>Ponudba s podizvajalci</w:t>
      </w:r>
    </w:p>
    <w:p w14:paraId="2A5085C3" w14:textId="77777777" w:rsidR="00D34917" w:rsidRPr="00627732" w:rsidRDefault="00D34917" w:rsidP="00FA4D24">
      <w:pPr>
        <w:keepNext/>
        <w:keepLines/>
        <w:jc w:val="both"/>
        <w:rPr>
          <w:rFonts w:ascii="Tahoma" w:hAnsi="Tahoma" w:cs="Tahoma"/>
        </w:rPr>
      </w:pPr>
    </w:p>
    <w:p w14:paraId="6E285909" w14:textId="77777777" w:rsidR="00761641" w:rsidRDefault="00761641" w:rsidP="00FA4D24">
      <w:pPr>
        <w:keepNext/>
        <w:keepLines/>
        <w:jc w:val="both"/>
        <w:rPr>
          <w:rFonts w:ascii="Tahoma" w:hAnsi="Tahoma" w:cs="Tahoma"/>
        </w:rPr>
      </w:pPr>
      <w:r>
        <w:rPr>
          <w:rFonts w:ascii="Tahoma" w:hAnsi="Tahoma" w:cs="Tahoma"/>
        </w:rPr>
        <w:t>Naročnik ne dopušča ponudbe s podizvajalci.</w:t>
      </w:r>
    </w:p>
    <w:p w14:paraId="1CECAE40" w14:textId="77777777" w:rsidR="00D34917" w:rsidRPr="00627732" w:rsidRDefault="00D34917" w:rsidP="00FA4D24">
      <w:pPr>
        <w:keepNext/>
        <w:keepLines/>
        <w:jc w:val="both"/>
        <w:rPr>
          <w:rFonts w:ascii="Tahoma" w:hAnsi="Tahoma" w:cs="Tahoma"/>
        </w:rPr>
      </w:pPr>
    </w:p>
    <w:p w14:paraId="3EE58A04" w14:textId="77777777" w:rsidR="00D34917" w:rsidRPr="00627732" w:rsidRDefault="00D34917" w:rsidP="00FA4D24">
      <w:pPr>
        <w:keepNext/>
        <w:keepLines/>
        <w:numPr>
          <w:ilvl w:val="1"/>
          <w:numId w:val="2"/>
        </w:numPr>
        <w:jc w:val="both"/>
        <w:rPr>
          <w:rFonts w:ascii="Tahoma" w:hAnsi="Tahoma" w:cs="Tahoma"/>
          <w:b/>
        </w:rPr>
      </w:pPr>
      <w:r w:rsidRPr="00627732">
        <w:rPr>
          <w:rFonts w:ascii="Tahoma" w:hAnsi="Tahoma" w:cs="Tahoma"/>
          <w:b/>
        </w:rPr>
        <w:t>Uporaba zmogljivosti drugih subjektov</w:t>
      </w:r>
    </w:p>
    <w:p w14:paraId="06ECA136" w14:textId="77777777" w:rsidR="00D34917" w:rsidRPr="00627732" w:rsidRDefault="00D34917" w:rsidP="00FA4D24">
      <w:pPr>
        <w:keepNext/>
        <w:keepLines/>
        <w:ind w:left="720"/>
        <w:jc w:val="both"/>
        <w:rPr>
          <w:rFonts w:ascii="Tahoma" w:hAnsi="Tahoma" w:cs="Tahoma"/>
          <w:b/>
        </w:rPr>
      </w:pPr>
    </w:p>
    <w:p w14:paraId="3EF13B5B" w14:textId="77777777" w:rsidR="00761641" w:rsidRDefault="00761641" w:rsidP="00FA4D24">
      <w:pPr>
        <w:keepNext/>
        <w:keepLines/>
        <w:jc w:val="both"/>
        <w:rPr>
          <w:rFonts w:ascii="Tahoma" w:hAnsi="Tahoma" w:cs="Tahoma"/>
        </w:rPr>
      </w:pPr>
      <w:r>
        <w:rPr>
          <w:rFonts w:ascii="Tahoma" w:hAnsi="Tahoma" w:cs="Tahoma"/>
        </w:rPr>
        <w:t>Naročnik ne dopušča ponudbe z uporabo zmogljivosti drugih subjektov.</w:t>
      </w:r>
    </w:p>
    <w:p w14:paraId="477EE860" w14:textId="77777777" w:rsidR="00981324" w:rsidRDefault="00981324" w:rsidP="00FA4D24">
      <w:pPr>
        <w:keepNext/>
        <w:keepLines/>
        <w:jc w:val="both"/>
        <w:rPr>
          <w:rFonts w:ascii="Tahoma" w:hAnsi="Tahoma" w:cs="Tahoma"/>
        </w:rPr>
      </w:pPr>
    </w:p>
    <w:p w14:paraId="6AA58E4D" w14:textId="77777777" w:rsidR="00036735" w:rsidRPr="00C8579C" w:rsidRDefault="00036735" w:rsidP="00FA4D24">
      <w:pPr>
        <w:pStyle w:val="Telobesedila2"/>
        <w:keepNext/>
        <w:keepLines/>
        <w:rPr>
          <w:rFonts w:ascii="Tahoma" w:hAnsi="Tahoma" w:cs="Tahoma"/>
          <w:b w:val="0"/>
        </w:rPr>
      </w:pPr>
    </w:p>
    <w:p w14:paraId="6C512199" w14:textId="77777777" w:rsidR="00D34917" w:rsidRPr="00112425" w:rsidRDefault="00D34917" w:rsidP="00FA4D24">
      <w:pPr>
        <w:keepNext/>
        <w:keepLines/>
        <w:numPr>
          <w:ilvl w:val="1"/>
          <w:numId w:val="2"/>
        </w:numPr>
        <w:jc w:val="both"/>
        <w:rPr>
          <w:rFonts w:ascii="Tahoma" w:hAnsi="Tahoma" w:cs="Tahoma"/>
          <w:b/>
          <w:color w:val="000000"/>
        </w:rPr>
      </w:pPr>
      <w:r w:rsidRPr="00112425">
        <w:rPr>
          <w:rFonts w:ascii="Tahoma" w:hAnsi="Tahoma" w:cs="Tahoma"/>
          <w:b/>
          <w:color w:val="000000"/>
        </w:rPr>
        <w:lastRenderedPageBreak/>
        <w:t xml:space="preserve">Ponudbena </w:t>
      </w:r>
      <w:r>
        <w:rPr>
          <w:rFonts w:ascii="Tahoma" w:hAnsi="Tahoma" w:cs="Tahoma"/>
          <w:b/>
          <w:color w:val="000000"/>
        </w:rPr>
        <w:t>vrednost</w:t>
      </w:r>
    </w:p>
    <w:p w14:paraId="7F82CD8F" w14:textId="77777777" w:rsidR="00D34917" w:rsidRPr="00112425" w:rsidRDefault="00D34917" w:rsidP="00FA4D24">
      <w:pPr>
        <w:keepNext/>
        <w:keepLines/>
        <w:jc w:val="both"/>
        <w:rPr>
          <w:rFonts w:ascii="Tahoma" w:hAnsi="Tahoma" w:cs="Tahoma"/>
          <w:b/>
          <w:color w:val="000000"/>
        </w:rPr>
      </w:pPr>
    </w:p>
    <w:p w14:paraId="5814E534" w14:textId="77777777" w:rsidR="00BF4525" w:rsidRPr="00AF589D" w:rsidRDefault="00BF4525" w:rsidP="00FA4D24">
      <w:pPr>
        <w:keepNext/>
        <w:keepLines/>
        <w:jc w:val="both"/>
        <w:rPr>
          <w:rFonts w:ascii="Tahoma" w:hAnsi="Tahoma" w:cs="Tahoma"/>
        </w:rPr>
      </w:pPr>
      <w:r>
        <w:rPr>
          <w:rFonts w:ascii="Tahoma" w:hAnsi="Tahoma" w:cs="Tahoma"/>
        </w:rPr>
        <w:t xml:space="preserve">Ponudbena cena </w:t>
      </w:r>
      <w:r w:rsidRPr="00AF589D">
        <w:rPr>
          <w:rFonts w:ascii="Tahoma" w:hAnsi="Tahoma" w:cs="Tahoma"/>
        </w:rPr>
        <w:t>mora biti izražen</w:t>
      </w:r>
      <w:r>
        <w:rPr>
          <w:rFonts w:ascii="Tahoma" w:hAnsi="Tahoma" w:cs="Tahoma"/>
        </w:rPr>
        <w:t>a</w:t>
      </w:r>
      <w:r w:rsidRPr="00AF589D">
        <w:rPr>
          <w:rFonts w:ascii="Tahoma" w:hAnsi="Tahoma" w:cs="Tahoma"/>
        </w:rPr>
        <w:t xml:space="preserve"> v evrih, zaokroženo na dve (2) decimalni mesti. </w:t>
      </w:r>
    </w:p>
    <w:p w14:paraId="34A9D847" w14:textId="77777777" w:rsidR="009006CA" w:rsidRDefault="009006CA" w:rsidP="00FA4D24">
      <w:pPr>
        <w:keepNext/>
        <w:keepLines/>
        <w:jc w:val="both"/>
        <w:rPr>
          <w:rFonts w:ascii="Tahoma" w:hAnsi="Tahoma" w:cs="Tahoma"/>
        </w:rPr>
      </w:pPr>
    </w:p>
    <w:p w14:paraId="72DAF435" w14:textId="77777777" w:rsidR="00BF4525" w:rsidRPr="00AF589D" w:rsidRDefault="00BF4525" w:rsidP="00FA4D24">
      <w:pPr>
        <w:keepNext/>
        <w:keepLines/>
        <w:jc w:val="both"/>
        <w:rPr>
          <w:rFonts w:ascii="Tahoma" w:hAnsi="Tahoma" w:cs="Tahoma"/>
        </w:rPr>
      </w:pPr>
      <w:r w:rsidRPr="00AF589D">
        <w:rPr>
          <w:rFonts w:ascii="Tahoma" w:hAnsi="Tahoma" w:cs="Tahoma"/>
        </w:rPr>
        <w:t>Ponudnik mora izpolniti</w:t>
      </w:r>
      <w:r>
        <w:rPr>
          <w:rFonts w:ascii="Tahoma" w:hAnsi="Tahoma" w:cs="Tahoma"/>
        </w:rPr>
        <w:t xml:space="preserve"> in podpisati</w:t>
      </w:r>
      <w:r w:rsidRPr="00AF589D">
        <w:rPr>
          <w:rFonts w:ascii="Tahoma" w:hAnsi="Tahoma" w:cs="Tahoma"/>
        </w:rPr>
        <w:t xml:space="preserve"> Prilogo 2</w:t>
      </w:r>
      <w:r>
        <w:rPr>
          <w:rFonts w:ascii="Tahoma" w:hAnsi="Tahoma" w:cs="Tahoma"/>
        </w:rPr>
        <w:t xml:space="preserve"> PONUDBA</w:t>
      </w:r>
      <w:r w:rsidRPr="00AF589D">
        <w:rPr>
          <w:rFonts w:ascii="Tahoma" w:hAnsi="Tahoma" w:cs="Tahoma"/>
        </w:rPr>
        <w:t xml:space="preserve"> ter </w:t>
      </w:r>
      <w:r>
        <w:rPr>
          <w:rFonts w:ascii="Tahoma" w:hAnsi="Tahoma" w:cs="Tahoma"/>
        </w:rPr>
        <w:t xml:space="preserve">jo v </w:t>
      </w:r>
      <w:proofErr w:type="spellStart"/>
      <w:r>
        <w:rPr>
          <w:rFonts w:ascii="Tahoma" w:hAnsi="Tahoma" w:cs="Tahoma"/>
        </w:rPr>
        <w:t>pdf</w:t>
      </w:r>
      <w:proofErr w:type="spellEnd"/>
      <w:r>
        <w:rPr>
          <w:rFonts w:ascii="Tahoma" w:hAnsi="Tahoma" w:cs="Tahoma"/>
        </w:rPr>
        <w:t xml:space="preserve">. formatu </w:t>
      </w:r>
      <w:r w:rsidRPr="00AF589D">
        <w:rPr>
          <w:rFonts w:ascii="Tahoma" w:hAnsi="Tahoma" w:cs="Tahoma"/>
        </w:rPr>
        <w:t>naloži</w:t>
      </w:r>
      <w:r>
        <w:rPr>
          <w:rFonts w:ascii="Tahoma" w:hAnsi="Tahoma" w:cs="Tahoma"/>
        </w:rPr>
        <w:t>ti</w:t>
      </w:r>
      <w:r w:rsidRPr="00AF589D">
        <w:rPr>
          <w:rFonts w:ascii="Tahoma" w:hAnsi="Tahoma" w:cs="Tahoma"/>
        </w:rPr>
        <w:t xml:space="preserve"> v informacijski sistem e-JN</w:t>
      </w:r>
      <w:r w:rsidRPr="00AF589D">
        <w:rPr>
          <w:rFonts w:ascii="Tahoma" w:hAnsi="Tahoma" w:cs="Tahoma"/>
          <w:b/>
        </w:rPr>
        <w:t xml:space="preserve"> v razdelek »DOKUMENTI«, del »Ostale priloge«</w:t>
      </w:r>
      <w:r w:rsidRPr="00AF589D">
        <w:rPr>
          <w:rFonts w:ascii="Tahoma" w:hAnsi="Tahoma" w:cs="Tahoma"/>
        </w:rPr>
        <w:t>.</w:t>
      </w:r>
    </w:p>
    <w:p w14:paraId="54D77BFB" w14:textId="77777777" w:rsidR="00BF4525" w:rsidRPr="00AF589D" w:rsidRDefault="00BF4525" w:rsidP="00FA4D24">
      <w:pPr>
        <w:keepNext/>
        <w:keepLines/>
        <w:jc w:val="both"/>
        <w:rPr>
          <w:rFonts w:ascii="Tahoma" w:hAnsi="Tahoma" w:cs="Tahoma"/>
        </w:rPr>
      </w:pPr>
    </w:p>
    <w:p w14:paraId="69BC2738" w14:textId="77777777" w:rsidR="00BF4525" w:rsidRPr="00AF589D" w:rsidRDefault="00BF4525" w:rsidP="00FA4D24">
      <w:pPr>
        <w:keepNext/>
        <w:keepLines/>
        <w:jc w:val="both"/>
        <w:rPr>
          <w:rFonts w:ascii="Tahoma" w:hAnsi="Tahoma" w:cs="Tahoma"/>
        </w:rPr>
      </w:pPr>
      <w:r w:rsidRPr="00AF589D">
        <w:rPr>
          <w:rFonts w:ascii="Tahoma" w:hAnsi="Tahoma" w:cs="Tahoma"/>
        </w:rPr>
        <w:t>Ponudnik mora Prilogo »POVZETEK PREDRAČUNA« izpolniti, natisniti, podpisati in žigosati ter jo naložiti v informacijski sistem e-JN</w:t>
      </w:r>
      <w:r w:rsidRPr="00AF589D">
        <w:rPr>
          <w:rFonts w:ascii="Tahoma" w:hAnsi="Tahoma" w:cs="Tahoma"/>
          <w:b/>
        </w:rPr>
        <w:t xml:space="preserve"> v razdelek »Predračun«</w:t>
      </w:r>
      <w:r w:rsidRPr="00AF589D">
        <w:rPr>
          <w:rFonts w:ascii="Tahoma" w:hAnsi="Tahoma" w:cs="Tahoma"/>
        </w:rPr>
        <w:t xml:space="preserve">. Ponudnik v Prilogo »POVZETEK PREDRAČUNA« prepiše skupno ponudbeno vrednost v EUR brez DDV iz </w:t>
      </w:r>
      <w:r>
        <w:rPr>
          <w:rFonts w:ascii="Tahoma" w:hAnsi="Tahoma" w:cs="Tahoma"/>
        </w:rPr>
        <w:t>ponudbe (Priloge 2)</w:t>
      </w:r>
      <w:r w:rsidRPr="00AF589D">
        <w:rPr>
          <w:rFonts w:ascii="Tahoma" w:hAnsi="Tahoma" w:cs="Tahoma"/>
        </w:rPr>
        <w:t xml:space="preserve">. </w:t>
      </w:r>
    </w:p>
    <w:p w14:paraId="723983C8" w14:textId="77777777" w:rsidR="00BF4525" w:rsidRPr="00AF589D" w:rsidRDefault="00BF4525" w:rsidP="00FA4D24">
      <w:pPr>
        <w:keepNext/>
        <w:keepLines/>
        <w:jc w:val="both"/>
        <w:rPr>
          <w:rFonts w:ascii="Tahoma" w:hAnsi="Tahoma" w:cs="Tahoma"/>
        </w:rPr>
      </w:pPr>
    </w:p>
    <w:p w14:paraId="238173D6" w14:textId="77777777" w:rsidR="00C608E1" w:rsidRPr="000C3142" w:rsidRDefault="00C608E1" w:rsidP="00C608E1">
      <w:pPr>
        <w:keepNext/>
        <w:keepLines/>
        <w:suppressAutoHyphens/>
        <w:autoSpaceDN w:val="0"/>
        <w:jc w:val="both"/>
        <w:textAlignment w:val="baseline"/>
        <w:rPr>
          <w:rFonts w:ascii="Tahoma" w:hAnsi="Tahoma" w:cs="Tahoma"/>
          <w:kern w:val="3"/>
        </w:rPr>
      </w:pPr>
      <w:r w:rsidRPr="000C3142">
        <w:rPr>
          <w:rFonts w:ascii="Tahoma" w:hAnsi="Tahoma" w:cs="Tahoma"/>
          <w:kern w:val="3"/>
        </w:rPr>
        <w:t>Po</w:t>
      </w:r>
      <w:r>
        <w:rPr>
          <w:rFonts w:ascii="Tahoma" w:hAnsi="Tahoma" w:cs="Tahoma"/>
          <w:kern w:val="3"/>
        </w:rPr>
        <w:t>nudbena</w:t>
      </w:r>
      <w:r w:rsidRPr="000C3142">
        <w:rPr>
          <w:rFonts w:ascii="Tahoma" w:hAnsi="Tahoma" w:cs="Tahoma"/>
          <w:kern w:val="3"/>
        </w:rPr>
        <w:t xml:space="preserve"> </w:t>
      </w:r>
      <w:r>
        <w:rPr>
          <w:rFonts w:ascii="Tahoma" w:hAnsi="Tahoma" w:cs="Tahoma"/>
          <w:kern w:val="3"/>
        </w:rPr>
        <w:t>cena</w:t>
      </w:r>
      <w:r w:rsidRPr="000C3142">
        <w:rPr>
          <w:rFonts w:ascii="Tahoma" w:hAnsi="Tahoma" w:cs="Tahoma"/>
          <w:kern w:val="3"/>
        </w:rPr>
        <w:t xml:space="preserve"> </w:t>
      </w:r>
      <w:r>
        <w:rPr>
          <w:rFonts w:ascii="Tahoma" w:hAnsi="Tahoma" w:cs="Tahoma"/>
          <w:kern w:val="3"/>
        </w:rPr>
        <w:t xml:space="preserve">mora </w:t>
      </w:r>
      <w:r w:rsidRPr="000C3142">
        <w:rPr>
          <w:rFonts w:ascii="Tahoma" w:hAnsi="Tahoma" w:cs="Tahoma"/>
          <w:kern w:val="3"/>
        </w:rPr>
        <w:t>zajema</w:t>
      </w:r>
      <w:r>
        <w:rPr>
          <w:rFonts w:ascii="Tahoma" w:hAnsi="Tahoma" w:cs="Tahoma"/>
          <w:kern w:val="3"/>
        </w:rPr>
        <w:t>ti</w:t>
      </w:r>
      <w:r w:rsidRPr="000C3142">
        <w:rPr>
          <w:rFonts w:ascii="Tahoma" w:hAnsi="Tahoma" w:cs="Tahoma"/>
          <w:kern w:val="3"/>
        </w:rPr>
        <w:t xml:space="preserve"> vse materialne in nematerialne stroške </w:t>
      </w:r>
      <w:r>
        <w:rPr>
          <w:rFonts w:ascii="Tahoma" w:hAnsi="Tahoma" w:cs="Tahoma"/>
          <w:kern w:val="3"/>
        </w:rPr>
        <w:t>izvajalca</w:t>
      </w:r>
      <w:r w:rsidRPr="000C3142">
        <w:rPr>
          <w:rFonts w:ascii="Tahoma" w:hAnsi="Tahoma" w:cs="Tahoma"/>
          <w:kern w:val="3"/>
        </w:rPr>
        <w:t xml:space="preserve"> za realizacijo predmeta </w:t>
      </w:r>
      <w:r>
        <w:rPr>
          <w:rFonts w:ascii="Tahoma" w:hAnsi="Tahoma" w:cs="Tahoma"/>
          <w:kern w:val="3"/>
        </w:rPr>
        <w:t xml:space="preserve">javnega naročila oziroma </w:t>
      </w:r>
      <w:r w:rsidRPr="000C3142">
        <w:rPr>
          <w:rFonts w:ascii="Tahoma" w:hAnsi="Tahoma" w:cs="Tahoma"/>
          <w:kern w:val="3"/>
        </w:rPr>
        <w:t>pogodbe, skladno s tehnično specifikacijo</w:t>
      </w:r>
      <w:r>
        <w:rPr>
          <w:rFonts w:ascii="Tahoma" w:hAnsi="Tahoma" w:cs="Tahoma"/>
          <w:kern w:val="3"/>
        </w:rPr>
        <w:t>,</w:t>
      </w:r>
      <w:r w:rsidRPr="000C3142">
        <w:rPr>
          <w:rFonts w:ascii="Tahoma" w:hAnsi="Tahoma" w:cs="Tahoma"/>
          <w:kern w:val="3"/>
        </w:rPr>
        <w:t xml:space="preserve"> vključno s stroški dobave, stroški prevoza, stroški zavarovanja </w:t>
      </w:r>
      <w:r>
        <w:rPr>
          <w:rFonts w:ascii="Tahoma" w:hAnsi="Tahoma" w:cs="Tahoma"/>
          <w:kern w:val="3"/>
        </w:rPr>
        <w:t>blaga</w:t>
      </w:r>
      <w:r w:rsidRPr="000C3142">
        <w:rPr>
          <w:rFonts w:ascii="Tahoma" w:hAnsi="Tahoma" w:cs="Tahoma"/>
          <w:kern w:val="3"/>
        </w:rPr>
        <w:t xml:space="preserve"> do prevzema, stroški homologacije in ostale dokumentacije za </w:t>
      </w:r>
      <w:r>
        <w:rPr>
          <w:rFonts w:ascii="Tahoma" w:hAnsi="Tahoma" w:cs="Tahoma"/>
          <w:kern w:val="3"/>
        </w:rPr>
        <w:t>blago</w:t>
      </w:r>
      <w:r w:rsidRPr="000C3142">
        <w:rPr>
          <w:rFonts w:ascii="Tahoma" w:hAnsi="Tahoma" w:cs="Tahoma"/>
          <w:kern w:val="3"/>
        </w:rPr>
        <w:t xml:space="preserve">, stroški </w:t>
      </w:r>
      <w:r w:rsidR="002A4102">
        <w:rPr>
          <w:rFonts w:ascii="Tahoma" w:hAnsi="Tahoma" w:cs="Tahoma"/>
          <w:kern w:val="3"/>
        </w:rPr>
        <w:t xml:space="preserve">šolanja </w:t>
      </w:r>
      <w:r>
        <w:rPr>
          <w:rFonts w:ascii="Tahoma" w:hAnsi="Tahoma" w:cs="Tahoma"/>
          <w:kern w:val="3"/>
        </w:rPr>
        <w:t>naročnikovega</w:t>
      </w:r>
      <w:r w:rsidRPr="000C3142">
        <w:rPr>
          <w:rFonts w:ascii="Tahoma" w:hAnsi="Tahoma" w:cs="Tahoma"/>
          <w:kern w:val="3"/>
        </w:rPr>
        <w:t xml:space="preserve"> osebja, stroški izdelave ponudbene dokumentacije, popusti, dajatv</w:t>
      </w:r>
      <w:r>
        <w:rPr>
          <w:rFonts w:ascii="Tahoma" w:hAnsi="Tahoma" w:cs="Tahoma"/>
          <w:kern w:val="3"/>
        </w:rPr>
        <w:t>ami</w:t>
      </w:r>
      <w:r w:rsidRPr="000C3142">
        <w:rPr>
          <w:rFonts w:ascii="Tahoma" w:hAnsi="Tahoma" w:cs="Tahoma"/>
          <w:kern w:val="3"/>
        </w:rPr>
        <w:t>, taks</w:t>
      </w:r>
      <w:r>
        <w:rPr>
          <w:rFonts w:ascii="Tahoma" w:hAnsi="Tahoma" w:cs="Tahoma"/>
          <w:kern w:val="3"/>
        </w:rPr>
        <w:t>ami</w:t>
      </w:r>
      <w:r w:rsidRPr="000C3142">
        <w:rPr>
          <w:rFonts w:ascii="Tahoma" w:hAnsi="Tahoma" w:cs="Tahoma"/>
          <w:kern w:val="3"/>
        </w:rPr>
        <w:t>, trošarin</w:t>
      </w:r>
      <w:r>
        <w:rPr>
          <w:rFonts w:ascii="Tahoma" w:hAnsi="Tahoma" w:cs="Tahoma"/>
          <w:kern w:val="3"/>
        </w:rPr>
        <w:t>ami</w:t>
      </w:r>
      <w:r w:rsidRPr="000C3142">
        <w:rPr>
          <w:rFonts w:ascii="Tahoma" w:hAnsi="Tahoma" w:cs="Tahoma"/>
          <w:kern w:val="3"/>
        </w:rPr>
        <w:t xml:space="preserve"> ter </w:t>
      </w:r>
      <w:r>
        <w:rPr>
          <w:rFonts w:ascii="Tahoma" w:hAnsi="Tahoma" w:cs="Tahoma"/>
          <w:kern w:val="3"/>
        </w:rPr>
        <w:t xml:space="preserve">stroški </w:t>
      </w:r>
      <w:r w:rsidRPr="000C3142">
        <w:rPr>
          <w:rFonts w:ascii="Tahoma" w:hAnsi="Tahoma" w:cs="Tahoma"/>
          <w:kern w:val="3"/>
        </w:rPr>
        <w:t>carinsk</w:t>
      </w:r>
      <w:r>
        <w:rPr>
          <w:rFonts w:ascii="Tahoma" w:hAnsi="Tahoma" w:cs="Tahoma"/>
          <w:kern w:val="3"/>
        </w:rPr>
        <w:t>ih</w:t>
      </w:r>
      <w:r w:rsidRPr="000C3142">
        <w:rPr>
          <w:rFonts w:ascii="Tahoma" w:hAnsi="Tahoma" w:cs="Tahoma"/>
          <w:kern w:val="3"/>
        </w:rPr>
        <w:t xml:space="preserve"> obveznosti kot tudi stroški za vsa ostala dela in naloge, ki so v pogodbi in prilogah opredeljena kot obveznosti </w:t>
      </w:r>
      <w:r>
        <w:rPr>
          <w:rFonts w:ascii="Tahoma" w:hAnsi="Tahoma" w:cs="Tahoma"/>
          <w:kern w:val="3"/>
        </w:rPr>
        <w:t>izvajalca</w:t>
      </w:r>
      <w:r w:rsidRPr="000C3142">
        <w:rPr>
          <w:rFonts w:ascii="Tahoma" w:hAnsi="Tahoma" w:cs="Tahoma"/>
          <w:kern w:val="3"/>
        </w:rPr>
        <w:t>.</w:t>
      </w:r>
    </w:p>
    <w:p w14:paraId="3845AD0A" w14:textId="77777777" w:rsidR="00EB6483" w:rsidRPr="00CA6647" w:rsidRDefault="00EB6483" w:rsidP="00FA4D24">
      <w:pPr>
        <w:keepNext/>
        <w:keepLines/>
        <w:jc w:val="both"/>
        <w:rPr>
          <w:rFonts w:ascii="Tahoma" w:hAnsi="Tahoma" w:cs="Tahoma"/>
          <w:color w:val="FF0000"/>
        </w:rPr>
      </w:pPr>
    </w:p>
    <w:p w14:paraId="640C195E" w14:textId="77777777" w:rsidR="00D34917" w:rsidRPr="00112425" w:rsidRDefault="00D34917" w:rsidP="00FA4D24">
      <w:pPr>
        <w:keepNext/>
        <w:keepLines/>
        <w:numPr>
          <w:ilvl w:val="1"/>
          <w:numId w:val="2"/>
        </w:numPr>
        <w:jc w:val="both"/>
        <w:rPr>
          <w:rFonts w:ascii="Tahoma" w:hAnsi="Tahoma" w:cs="Tahoma"/>
          <w:b/>
          <w:color w:val="000000"/>
        </w:rPr>
      </w:pPr>
      <w:r w:rsidRPr="00112425">
        <w:rPr>
          <w:rFonts w:ascii="Tahoma" w:hAnsi="Tahoma" w:cs="Tahoma"/>
          <w:b/>
          <w:color w:val="000000"/>
        </w:rPr>
        <w:t>Veljavnost ponudbe</w:t>
      </w:r>
    </w:p>
    <w:p w14:paraId="3F3628F4" w14:textId="77777777" w:rsidR="00D34917" w:rsidRPr="00112425" w:rsidRDefault="00D34917" w:rsidP="00FA4D24">
      <w:pPr>
        <w:keepNext/>
        <w:keepLines/>
        <w:jc w:val="both"/>
        <w:rPr>
          <w:rFonts w:ascii="Tahoma" w:hAnsi="Tahoma" w:cs="Tahoma"/>
        </w:rPr>
      </w:pPr>
    </w:p>
    <w:p w14:paraId="1BCDF182" w14:textId="77777777" w:rsidR="009A4872" w:rsidRPr="00AE4F17" w:rsidRDefault="009A4872" w:rsidP="009A4872">
      <w:pPr>
        <w:keepNext/>
        <w:keepLines/>
        <w:jc w:val="both"/>
        <w:rPr>
          <w:rFonts w:ascii="Tahoma" w:hAnsi="Tahoma" w:cs="Tahoma"/>
        </w:rPr>
      </w:pPr>
      <w:r w:rsidRPr="00C56D0E">
        <w:rPr>
          <w:rFonts w:ascii="Tahoma" w:hAnsi="Tahoma" w:cs="Tahoma"/>
        </w:rPr>
        <w:t xml:space="preserve">Ponudba mora biti veljavna </w:t>
      </w:r>
      <w:r>
        <w:rPr>
          <w:rFonts w:ascii="Tahoma" w:hAnsi="Tahoma" w:cs="Tahoma"/>
        </w:rPr>
        <w:t xml:space="preserve">in zavezujoča še </w:t>
      </w:r>
      <w:r w:rsidRPr="00C56D0E">
        <w:rPr>
          <w:rFonts w:ascii="Tahoma" w:hAnsi="Tahoma" w:cs="Tahoma"/>
        </w:rPr>
        <w:t xml:space="preserve">najmanj </w:t>
      </w:r>
      <w:r w:rsidR="00527A33">
        <w:rPr>
          <w:rFonts w:ascii="Tahoma" w:hAnsi="Tahoma" w:cs="Tahoma"/>
        </w:rPr>
        <w:t>4 mesece</w:t>
      </w:r>
      <w:r>
        <w:rPr>
          <w:rFonts w:ascii="Tahoma" w:hAnsi="Tahoma" w:cs="Tahoma"/>
        </w:rPr>
        <w:t xml:space="preserve">, šteto od roka za predložitev ponudb. </w:t>
      </w:r>
    </w:p>
    <w:p w14:paraId="46B6CC09" w14:textId="77777777" w:rsidR="00D34917" w:rsidRPr="00112425" w:rsidRDefault="00D34917" w:rsidP="00FA4D24">
      <w:pPr>
        <w:keepNext/>
        <w:keepLines/>
        <w:jc w:val="both"/>
        <w:rPr>
          <w:rFonts w:ascii="Tahoma" w:hAnsi="Tahoma" w:cs="Tahoma"/>
        </w:rPr>
      </w:pPr>
    </w:p>
    <w:p w14:paraId="6DBE5DDE" w14:textId="77777777" w:rsidR="00D34917" w:rsidRPr="00112425" w:rsidRDefault="00D34917" w:rsidP="00FA4D24">
      <w:pPr>
        <w:keepNext/>
        <w:keepLines/>
        <w:numPr>
          <w:ilvl w:val="1"/>
          <w:numId w:val="2"/>
        </w:numPr>
        <w:jc w:val="both"/>
        <w:rPr>
          <w:rFonts w:ascii="Tahoma" w:hAnsi="Tahoma" w:cs="Tahoma"/>
          <w:b/>
          <w:color w:val="000000"/>
        </w:rPr>
      </w:pPr>
      <w:r w:rsidRPr="00112425">
        <w:rPr>
          <w:rFonts w:ascii="Tahoma" w:hAnsi="Tahoma" w:cs="Tahoma"/>
          <w:b/>
          <w:color w:val="000000"/>
        </w:rPr>
        <w:t>Način obračunavanja in plačilni pogoji</w:t>
      </w:r>
    </w:p>
    <w:p w14:paraId="3B23FD5E" w14:textId="77777777" w:rsidR="00D34917" w:rsidRPr="00112425" w:rsidRDefault="00D34917" w:rsidP="00FA4D24">
      <w:pPr>
        <w:pStyle w:val="BESEDILO"/>
        <w:keepNext/>
        <w:widowControl/>
        <w:tabs>
          <w:tab w:val="clear" w:pos="2155"/>
        </w:tabs>
        <w:rPr>
          <w:rFonts w:ascii="Tahoma" w:hAnsi="Tahoma" w:cs="Tahoma"/>
          <w:kern w:val="0"/>
        </w:rPr>
      </w:pPr>
    </w:p>
    <w:p w14:paraId="6EBBD264" w14:textId="77777777" w:rsidR="00D34917" w:rsidRPr="00112425" w:rsidRDefault="00D34917" w:rsidP="00FA4D24">
      <w:pPr>
        <w:keepNext/>
        <w:keepLines/>
        <w:jc w:val="both"/>
        <w:rPr>
          <w:rFonts w:ascii="Tahoma" w:hAnsi="Tahoma" w:cs="Tahoma"/>
          <w:kern w:val="16"/>
        </w:rPr>
      </w:pPr>
      <w:r w:rsidRPr="00112425">
        <w:rPr>
          <w:rFonts w:ascii="Tahoma" w:hAnsi="Tahoma" w:cs="Tahoma"/>
        </w:rPr>
        <w:t>Način obračunavanja in plačilni pogoji</w:t>
      </w:r>
      <w:r w:rsidRPr="007648BE">
        <w:rPr>
          <w:rFonts w:ascii="Tahoma" w:hAnsi="Tahoma" w:cs="Tahoma"/>
          <w:kern w:val="16"/>
        </w:rPr>
        <w:t xml:space="preserve"> </w:t>
      </w:r>
      <w:r>
        <w:rPr>
          <w:rFonts w:ascii="Tahoma" w:hAnsi="Tahoma" w:cs="Tahoma"/>
          <w:kern w:val="16"/>
        </w:rPr>
        <w:t xml:space="preserve">so podrobno opredeljeni </w:t>
      </w:r>
      <w:r w:rsidRPr="00112425">
        <w:rPr>
          <w:rFonts w:ascii="Tahoma" w:hAnsi="Tahoma" w:cs="Tahoma"/>
        </w:rPr>
        <w:t>v osnutku pogodbe naročnika (</w:t>
      </w:r>
      <w:r w:rsidRPr="000B3212">
        <w:rPr>
          <w:rFonts w:ascii="Tahoma" w:hAnsi="Tahoma" w:cs="Tahoma"/>
        </w:rPr>
        <w:t xml:space="preserve">Priloga </w:t>
      </w:r>
      <w:r w:rsidR="009A4872">
        <w:rPr>
          <w:rFonts w:ascii="Tahoma" w:hAnsi="Tahoma" w:cs="Tahoma"/>
        </w:rPr>
        <w:t>4</w:t>
      </w:r>
      <w:r w:rsidRPr="00112425">
        <w:rPr>
          <w:rFonts w:ascii="Tahoma" w:hAnsi="Tahoma" w:cs="Tahoma"/>
        </w:rPr>
        <w:t>).</w:t>
      </w:r>
    </w:p>
    <w:p w14:paraId="36833EF7" w14:textId="77777777" w:rsidR="00627732" w:rsidRPr="00F5688B" w:rsidRDefault="00627732" w:rsidP="00FA4D24">
      <w:pPr>
        <w:keepNext/>
        <w:keepLines/>
        <w:jc w:val="both"/>
        <w:rPr>
          <w:rFonts w:ascii="Tahoma" w:hAnsi="Tahoma" w:cs="Tahoma"/>
          <w:kern w:val="16"/>
        </w:rPr>
      </w:pPr>
    </w:p>
    <w:p w14:paraId="64134E4A" w14:textId="77777777" w:rsidR="00E82EAE" w:rsidRPr="00627732" w:rsidRDefault="00E82EAE" w:rsidP="00FA4D24">
      <w:pPr>
        <w:keepNext/>
        <w:keepLines/>
        <w:numPr>
          <w:ilvl w:val="1"/>
          <w:numId w:val="2"/>
        </w:numPr>
        <w:jc w:val="both"/>
        <w:rPr>
          <w:rFonts w:ascii="Tahoma" w:hAnsi="Tahoma" w:cs="Tahoma"/>
          <w:b/>
          <w:color w:val="000000"/>
        </w:rPr>
      </w:pPr>
      <w:r w:rsidRPr="00627732">
        <w:rPr>
          <w:rFonts w:ascii="Tahoma" w:hAnsi="Tahoma" w:cs="Tahoma"/>
          <w:b/>
          <w:color w:val="000000"/>
        </w:rPr>
        <w:t>Ostale zahteve naročnika in osnutek pogodbe</w:t>
      </w:r>
    </w:p>
    <w:p w14:paraId="53AF4E70" w14:textId="77777777" w:rsidR="00E82EAE" w:rsidRPr="00F5688B" w:rsidRDefault="00E82EAE" w:rsidP="00FA4D24">
      <w:pPr>
        <w:keepNext/>
        <w:keepLines/>
        <w:jc w:val="both"/>
        <w:rPr>
          <w:rFonts w:ascii="Tahoma" w:hAnsi="Tahoma" w:cs="Tahoma"/>
        </w:rPr>
      </w:pPr>
    </w:p>
    <w:p w14:paraId="07610B90" w14:textId="77777777" w:rsidR="00627732" w:rsidRDefault="00627732" w:rsidP="00FA4D24">
      <w:pPr>
        <w:pStyle w:val="Odstavekseznama"/>
        <w:keepNext/>
        <w:keepLines/>
        <w:numPr>
          <w:ilvl w:val="2"/>
          <w:numId w:val="2"/>
        </w:numPr>
        <w:jc w:val="both"/>
        <w:rPr>
          <w:rFonts w:ascii="Tahoma" w:hAnsi="Tahoma" w:cs="Tahoma"/>
        </w:rPr>
      </w:pPr>
      <w:r>
        <w:rPr>
          <w:rFonts w:ascii="Tahoma" w:hAnsi="Tahoma" w:cs="Tahoma"/>
        </w:rPr>
        <w:t>Pogodba</w:t>
      </w:r>
    </w:p>
    <w:p w14:paraId="310543DE" w14:textId="77777777" w:rsidR="00627732" w:rsidRDefault="00627732" w:rsidP="00FA4D24">
      <w:pPr>
        <w:keepNext/>
        <w:keepLines/>
        <w:jc w:val="both"/>
        <w:rPr>
          <w:rFonts w:ascii="Tahoma" w:hAnsi="Tahoma" w:cs="Tahoma"/>
        </w:rPr>
      </w:pPr>
    </w:p>
    <w:p w14:paraId="32096A19" w14:textId="77777777" w:rsidR="00627732" w:rsidRDefault="00627732" w:rsidP="00FA4D24">
      <w:pPr>
        <w:keepNext/>
        <w:keepLines/>
        <w:jc w:val="both"/>
        <w:rPr>
          <w:rFonts w:ascii="Tahoma" w:hAnsi="Tahoma" w:cs="Tahoma"/>
        </w:rPr>
      </w:pPr>
      <w:r>
        <w:rPr>
          <w:rFonts w:ascii="Tahoma" w:hAnsi="Tahoma" w:cs="Tahoma"/>
        </w:rPr>
        <w:t xml:space="preserve">Pogodbo z izbranim ponudnikom bo </w:t>
      </w:r>
      <w:r w:rsidR="006E22F2">
        <w:rPr>
          <w:rFonts w:ascii="Tahoma" w:hAnsi="Tahoma" w:cs="Tahoma"/>
        </w:rPr>
        <w:t xml:space="preserve">za vsak sklop posebej </w:t>
      </w:r>
      <w:r>
        <w:rPr>
          <w:rFonts w:ascii="Tahoma" w:hAnsi="Tahoma" w:cs="Tahoma"/>
        </w:rPr>
        <w:t>podpisal zakoniti zastopnik naročnika.</w:t>
      </w:r>
    </w:p>
    <w:p w14:paraId="2E3821BE" w14:textId="77777777" w:rsidR="00627732" w:rsidRPr="00112425" w:rsidRDefault="00627732" w:rsidP="00FA4D24">
      <w:pPr>
        <w:keepNext/>
        <w:keepLines/>
        <w:jc w:val="both"/>
        <w:rPr>
          <w:rFonts w:ascii="Tahoma" w:hAnsi="Tahoma" w:cs="Tahoma"/>
        </w:rPr>
      </w:pPr>
    </w:p>
    <w:p w14:paraId="3A7335A3" w14:textId="77777777" w:rsidR="00627732" w:rsidRPr="00112425" w:rsidRDefault="00627732" w:rsidP="00FA4D24">
      <w:pPr>
        <w:keepNext/>
        <w:keepLines/>
        <w:jc w:val="both"/>
        <w:rPr>
          <w:rFonts w:ascii="Tahoma" w:hAnsi="Tahoma" w:cs="Tahoma"/>
        </w:rPr>
      </w:pPr>
      <w:r w:rsidRPr="00112425">
        <w:rPr>
          <w:rFonts w:ascii="Tahoma" w:hAnsi="Tahoma" w:cs="Tahoma"/>
        </w:rPr>
        <w:t xml:space="preserve">Pogodba se bo pred podpisom vsebinsko prilagodila le glede na to, ali bo izbrani </w:t>
      </w:r>
      <w:r>
        <w:rPr>
          <w:rFonts w:ascii="Tahoma" w:hAnsi="Tahoma" w:cs="Tahoma"/>
        </w:rPr>
        <w:t xml:space="preserve">ponudnik </w:t>
      </w:r>
      <w:r w:rsidRPr="00112425">
        <w:rPr>
          <w:rFonts w:ascii="Tahoma" w:hAnsi="Tahoma" w:cs="Tahoma"/>
        </w:rPr>
        <w:t xml:space="preserve">predložil skupno </w:t>
      </w:r>
      <w:r>
        <w:rPr>
          <w:rFonts w:ascii="Tahoma" w:hAnsi="Tahoma" w:cs="Tahoma"/>
        </w:rPr>
        <w:t>ponudbo</w:t>
      </w:r>
      <w:r w:rsidR="00BF4525">
        <w:rPr>
          <w:rFonts w:ascii="Tahoma" w:hAnsi="Tahoma" w:cs="Tahoma"/>
        </w:rPr>
        <w:t xml:space="preserve"> </w:t>
      </w:r>
      <w:r w:rsidRPr="00112425">
        <w:rPr>
          <w:rFonts w:ascii="Tahoma" w:hAnsi="Tahoma" w:cs="Tahoma"/>
        </w:rPr>
        <w:t>in podobno.</w:t>
      </w:r>
    </w:p>
    <w:p w14:paraId="70DD9038" w14:textId="77777777" w:rsidR="00627732" w:rsidRPr="00C8579C" w:rsidRDefault="00627732" w:rsidP="00FA4D24">
      <w:pPr>
        <w:keepNext/>
        <w:keepLines/>
        <w:jc w:val="both"/>
        <w:rPr>
          <w:rFonts w:ascii="Tahoma" w:hAnsi="Tahoma" w:cs="Tahoma"/>
        </w:rPr>
      </w:pPr>
    </w:p>
    <w:p w14:paraId="7EF2A4A8" w14:textId="77777777" w:rsidR="00627732" w:rsidRDefault="00627732" w:rsidP="00FA4D24">
      <w:pPr>
        <w:keepNext/>
        <w:keepLines/>
        <w:jc w:val="both"/>
        <w:rPr>
          <w:rFonts w:ascii="Tahoma" w:hAnsi="Tahoma" w:cs="Tahoma"/>
        </w:rPr>
      </w:pPr>
      <w:r>
        <w:rPr>
          <w:rFonts w:ascii="Tahoma" w:hAnsi="Tahoma" w:cs="Tahoma"/>
        </w:rPr>
        <w:t>Ponudnik</w:t>
      </w:r>
      <w:r w:rsidRPr="00B66303">
        <w:rPr>
          <w:rFonts w:ascii="Tahoma" w:hAnsi="Tahoma" w:cs="Tahoma"/>
        </w:rPr>
        <w:t xml:space="preserve"> bo pozvan k podpisu </w:t>
      </w:r>
      <w:r>
        <w:rPr>
          <w:rFonts w:ascii="Tahoma" w:hAnsi="Tahoma" w:cs="Tahoma"/>
        </w:rPr>
        <w:t>pogodb</w:t>
      </w:r>
      <w:r w:rsidRPr="00B66303">
        <w:rPr>
          <w:rFonts w:ascii="Tahoma" w:hAnsi="Tahoma" w:cs="Tahoma"/>
        </w:rPr>
        <w:t xml:space="preserve"> pisno. V kolikor </w:t>
      </w:r>
      <w:r>
        <w:rPr>
          <w:rFonts w:ascii="Tahoma" w:hAnsi="Tahoma" w:cs="Tahoma"/>
        </w:rPr>
        <w:t>ponudnik</w:t>
      </w:r>
      <w:r w:rsidRPr="00B66303">
        <w:rPr>
          <w:rFonts w:ascii="Tahoma" w:hAnsi="Tahoma" w:cs="Tahoma"/>
        </w:rPr>
        <w:t xml:space="preserve"> ne bo sklenil </w:t>
      </w:r>
      <w:r>
        <w:rPr>
          <w:rFonts w:ascii="Tahoma" w:hAnsi="Tahoma" w:cs="Tahoma"/>
        </w:rPr>
        <w:t>pogodbe z naročnikom</w:t>
      </w:r>
      <w:r w:rsidRPr="00B66303">
        <w:rPr>
          <w:rFonts w:ascii="Tahoma" w:hAnsi="Tahoma" w:cs="Tahoma"/>
        </w:rPr>
        <w:t>, bo naročnik Državni revizijski komisiji predlagal, da uvede postopek o prekršku iz četrte točke prvega odstavka 112</w:t>
      </w:r>
      <w:r>
        <w:rPr>
          <w:rFonts w:ascii="Tahoma" w:hAnsi="Tahoma" w:cs="Tahoma"/>
        </w:rPr>
        <w:t>.</w:t>
      </w:r>
      <w:r w:rsidRPr="00B66303">
        <w:rPr>
          <w:rFonts w:ascii="Tahoma" w:hAnsi="Tahoma" w:cs="Tahoma"/>
        </w:rPr>
        <w:t xml:space="preserve"> člena ZJN-3.</w:t>
      </w:r>
    </w:p>
    <w:p w14:paraId="3DA3CC06" w14:textId="77777777" w:rsidR="00336903" w:rsidRDefault="00336903" w:rsidP="00FA4D24">
      <w:pPr>
        <w:keepNext/>
        <w:keepLines/>
        <w:jc w:val="both"/>
        <w:rPr>
          <w:rFonts w:ascii="Tahoma" w:hAnsi="Tahoma" w:cs="Tahoma"/>
        </w:rPr>
      </w:pPr>
    </w:p>
    <w:p w14:paraId="4FD6D9EC" w14:textId="77777777" w:rsidR="00627732" w:rsidRPr="00112425" w:rsidRDefault="00627732" w:rsidP="00FA4D24">
      <w:pPr>
        <w:keepNext/>
        <w:keepLines/>
        <w:jc w:val="both"/>
        <w:rPr>
          <w:rFonts w:ascii="Tahoma" w:hAnsi="Tahoma" w:cs="Tahoma"/>
        </w:rPr>
      </w:pPr>
      <w:r w:rsidRPr="00112425">
        <w:rPr>
          <w:rFonts w:ascii="Tahoma" w:hAnsi="Tahoma" w:cs="Tahoma"/>
        </w:rPr>
        <w:t>Osnut</w:t>
      </w:r>
      <w:r>
        <w:rPr>
          <w:rFonts w:ascii="Tahoma" w:hAnsi="Tahoma" w:cs="Tahoma"/>
        </w:rPr>
        <w:t>ek</w:t>
      </w:r>
      <w:r w:rsidRPr="00112425">
        <w:rPr>
          <w:rFonts w:ascii="Tahoma" w:hAnsi="Tahoma" w:cs="Tahoma"/>
        </w:rPr>
        <w:t xml:space="preserve"> pogodb</w:t>
      </w:r>
      <w:r>
        <w:rPr>
          <w:rFonts w:ascii="Tahoma" w:hAnsi="Tahoma" w:cs="Tahoma"/>
        </w:rPr>
        <w:t>e</w:t>
      </w:r>
      <w:r w:rsidRPr="00112425">
        <w:rPr>
          <w:rFonts w:ascii="Tahoma" w:hAnsi="Tahoma" w:cs="Tahoma"/>
        </w:rPr>
        <w:t xml:space="preserve"> </w:t>
      </w:r>
      <w:r>
        <w:rPr>
          <w:rFonts w:ascii="Tahoma" w:hAnsi="Tahoma" w:cs="Tahoma"/>
        </w:rPr>
        <w:t>je</w:t>
      </w:r>
      <w:r w:rsidRPr="00112425">
        <w:rPr>
          <w:rFonts w:ascii="Tahoma" w:hAnsi="Tahoma" w:cs="Tahoma"/>
        </w:rPr>
        <w:t xml:space="preserve"> kot prilog</w:t>
      </w:r>
      <w:r>
        <w:rPr>
          <w:rFonts w:ascii="Tahoma" w:hAnsi="Tahoma" w:cs="Tahoma"/>
        </w:rPr>
        <w:t>a</w:t>
      </w:r>
      <w:r w:rsidRPr="00112425">
        <w:rPr>
          <w:rFonts w:ascii="Tahoma" w:hAnsi="Tahoma" w:cs="Tahoma"/>
        </w:rPr>
        <w:t xml:space="preserve"> (</w:t>
      </w:r>
      <w:r w:rsidRPr="003B503B">
        <w:rPr>
          <w:rFonts w:ascii="Tahoma" w:hAnsi="Tahoma" w:cs="Tahoma"/>
        </w:rPr>
        <w:t xml:space="preserve">Priloga </w:t>
      </w:r>
      <w:r w:rsidR="009A4872">
        <w:rPr>
          <w:rFonts w:ascii="Tahoma" w:hAnsi="Tahoma" w:cs="Tahoma"/>
        </w:rPr>
        <w:t>4</w:t>
      </w:r>
      <w:r w:rsidRPr="00112425">
        <w:rPr>
          <w:rFonts w:ascii="Tahoma" w:hAnsi="Tahoma" w:cs="Tahoma"/>
        </w:rPr>
        <w:t xml:space="preserve">) sestavni del te razpisne dokumentacije. </w:t>
      </w:r>
      <w:r>
        <w:rPr>
          <w:rFonts w:ascii="Tahoma" w:hAnsi="Tahoma" w:cs="Tahoma"/>
        </w:rPr>
        <w:t>Ponudnik</w:t>
      </w:r>
      <w:r w:rsidRPr="00112425">
        <w:rPr>
          <w:rFonts w:ascii="Tahoma" w:hAnsi="Tahoma" w:cs="Tahoma"/>
        </w:rPr>
        <w:t xml:space="preserve"> </w:t>
      </w:r>
      <w:r>
        <w:rPr>
          <w:rFonts w:ascii="Tahoma" w:hAnsi="Tahoma" w:cs="Tahoma"/>
        </w:rPr>
        <w:t xml:space="preserve">s podpisom </w:t>
      </w:r>
      <w:r w:rsidRPr="00397CEF">
        <w:rPr>
          <w:rFonts w:ascii="Tahoma" w:hAnsi="Tahoma" w:cs="Tahoma"/>
        </w:rPr>
        <w:t>Priloge 3/1</w:t>
      </w:r>
      <w:r>
        <w:rPr>
          <w:rFonts w:ascii="Tahoma" w:hAnsi="Tahoma" w:cs="Tahoma"/>
        </w:rPr>
        <w:t xml:space="preserve"> potrdi, da se strinja z vsebino osnutka pogodbe ter da bo v primeru, da bo izbran kot ekonomsko najugodnejši ponudnik, podpisal na poziv naročnika. Osnutka pogodbe ponudniku ni potrebno prilagati k ponudbi</w:t>
      </w:r>
      <w:r w:rsidRPr="00112425">
        <w:rPr>
          <w:rFonts w:ascii="Tahoma" w:hAnsi="Tahoma" w:cs="Tahoma"/>
        </w:rPr>
        <w:t>.</w:t>
      </w:r>
    </w:p>
    <w:p w14:paraId="0073011D" w14:textId="77777777" w:rsidR="00627732" w:rsidRPr="00BC65D2" w:rsidRDefault="00627732" w:rsidP="00FA4D24">
      <w:pPr>
        <w:keepNext/>
        <w:keepLines/>
        <w:jc w:val="both"/>
        <w:rPr>
          <w:rFonts w:ascii="Tahoma" w:hAnsi="Tahoma" w:cs="Tahoma"/>
        </w:rPr>
      </w:pPr>
    </w:p>
    <w:p w14:paraId="56FE68DC" w14:textId="77777777" w:rsidR="00627732" w:rsidRDefault="00627732" w:rsidP="00FA4D24">
      <w:pPr>
        <w:keepNext/>
        <w:keepLines/>
        <w:jc w:val="both"/>
        <w:rPr>
          <w:rFonts w:ascii="Tahoma" w:hAnsi="Tahoma" w:cs="Tahoma"/>
        </w:rPr>
      </w:pPr>
      <w:r w:rsidRPr="00B66303">
        <w:rPr>
          <w:rFonts w:ascii="Tahoma" w:hAnsi="Tahoma" w:cs="Tahoma"/>
        </w:rPr>
        <w:t xml:space="preserve">Ostale splošne in tehnične zahteve naročnika so podrobno opredeljene v osnutku </w:t>
      </w:r>
      <w:r>
        <w:rPr>
          <w:rFonts w:ascii="Tahoma" w:hAnsi="Tahoma" w:cs="Tahoma"/>
        </w:rPr>
        <w:t>pogodbe</w:t>
      </w:r>
      <w:r w:rsidRPr="00B66303">
        <w:rPr>
          <w:rFonts w:ascii="Tahoma" w:hAnsi="Tahoma" w:cs="Tahoma"/>
        </w:rPr>
        <w:t xml:space="preserve">, ki </w:t>
      </w:r>
      <w:r>
        <w:rPr>
          <w:rFonts w:ascii="Tahoma" w:hAnsi="Tahoma" w:cs="Tahoma"/>
        </w:rPr>
        <w:t>je</w:t>
      </w:r>
      <w:r w:rsidRPr="00B66303">
        <w:rPr>
          <w:rFonts w:ascii="Tahoma" w:hAnsi="Tahoma" w:cs="Tahoma"/>
        </w:rPr>
        <w:t xml:space="preserve"> kot priloga sestavni del te razpisne dokumentacije. </w:t>
      </w:r>
    </w:p>
    <w:p w14:paraId="7909AA05" w14:textId="77777777" w:rsidR="009A4872" w:rsidRDefault="009A4872" w:rsidP="00FA4D24">
      <w:pPr>
        <w:keepNext/>
        <w:keepLines/>
        <w:jc w:val="both"/>
        <w:rPr>
          <w:rFonts w:ascii="Tahoma" w:hAnsi="Tahoma" w:cs="Tahoma"/>
        </w:rPr>
      </w:pPr>
    </w:p>
    <w:p w14:paraId="02CC6EEB" w14:textId="77777777" w:rsidR="00627732" w:rsidRPr="00D212FC" w:rsidRDefault="00627732" w:rsidP="00FA4D24">
      <w:pPr>
        <w:pStyle w:val="Odstavekseznama"/>
        <w:keepNext/>
        <w:keepLines/>
        <w:numPr>
          <w:ilvl w:val="2"/>
          <w:numId w:val="2"/>
        </w:numPr>
        <w:jc w:val="both"/>
        <w:rPr>
          <w:rFonts w:ascii="Tahoma" w:hAnsi="Tahoma" w:cs="Tahoma"/>
        </w:rPr>
      </w:pPr>
      <w:r>
        <w:rPr>
          <w:rFonts w:ascii="Tahoma" w:hAnsi="Tahoma" w:cs="Tahoma"/>
        </w:rPr>
        <w:t xml:space="preserve">Evidenca poslovnih subjektov </w:t>
      </w:r>
      <w:r>
        <w:rPr>
          <w:rFonts w:ascii="Arial" w:hAnsi="Arial" w:cs="Arial"/>
          <w:color w:val="222222"/>
          <w:shd w:val="clear" w:color="auto" w:fill="FFFFFF"/>
        </w:rPr>
        <w:t xml:space="preserve">iz 35. člena </w:t>
      </w:r>
      <w:proofErr w:type="spellStart"/>
      <w:r>
        <w:rPr>
          <w:rFonts w:ascii="Arial" w:hAnsi="Arial" w:cs="Arial"/>
          <w:color w:val="222222"/>
          <w:shd w:val="clear" w:color="auto" w:fill="FFFFFF"/>
        </w:rPr>
        <w:t>ZIntPK</w:t>
      </w:r>
      <w:proofErr w:type="spellEnd"/>
    </w:p>
    <w:p w14:paraId="77C7CC77" w14:textId="77777777" w:rsidR="00627732" w:rsidRDefault="00627732" w:rsidP="00FA4D24">
      <w:pPr>
        <w:keepNext/>
        <w:keepLines/>
        <w:jc w:val="both"/>
        <w:rPr>
          <w:rFonts w:ascii="Tahoma" w:hAnsi="Tahoma" w:cs="Tahoma"/>
        </w:rPr>
      </w:pPr>
    </w:p>
    <w:p w14:paraId="46FBD9AF" w14:textId="77777777" w:rsidR="00627732" w:rsidRDefault="00627732" w:rsidP="00FA4D24">
      <w:pPr>
        <w:keepNext/>
        <w:keepLines/>
        <w:tabs>
          <w:tab w:val="left" w:pos="-1560"/>
        </w:tabs>
        <w:jc w:val="both"/>
        <w:rPr>
          <w:rFonts w:ascii="Tahoma" w:hAnsi="Tahoma" w:cs="Tahoma"/>
        </w:rPr>
      </w:pPr>
      <w:r w:rsidRPr="00B66303">
        <w:rPr>
          <w:rFonts w:ascii="Tahoma" w:hAnsi="Tahoma" w:cs="Tahoma"/>
        </w:rPr>
        <w:t xml:space="preserve">Gospodarski subjekt ne sme biti uvrščen na seznam poslovnih subjektov, s katerimi na podlagi 35. člena </w:t>
      </w:r>
      <w:proofErr w:type="spellStart"/>
      <w:r>
        <w:rPr>
          <w:rFonts w:ascii="Tahoma" w:hAnsi="Tahoma" w:cs="Tahoma"/>
        </w:rPr>
        <w:t>ZIntPK</w:t>
      </w:r>
      <w:proofErr w:type="spellEnd"/>
      <w:r w:rsidRPr="00B66303">
        <w:rPr>
          <w:rFonts w:ascii="Tahoma" w:hAnsi="Tahoma" w:cs="Tahoma"/>
        </w:rPr>
        <w:t>, naročniki ne smejo sodelovati.</w:t>
      </w:r>
    </w:p>
    <w:p w14:paraId="46DAE112" w14:textId="77777777" w:rsidR="00027D95" w:rsidRDefault="00027D95" w:rsidP="00FA4D24">
      <w:pPr>
        <w:keepNext/>
        <w:keepLines/>
        <w:tabs>
          <w:tab w:val="left" w:pos="-1560"/>
        </w:tabs>
        <w:jc w:val="both"/>
        <w:rPr>
          <w:rFonts w:ascii="Tahoma" w:hAnsi="Tahoma" w:cs="Tahoma"/>
        </w:rPr>
      </w:pPr>
    </w:p>
    <w:p w14:paraId="55F948DA" w14:textId="77777777" w:rsidR="00516B0D" w:rsidRDefault="00516B0D" w:rsidP="00FA4D24">
      <w:pPr>
        <w:keepNext/>
        <w:keepLines/>
        <w:tabs>
          <w:tab w:val="left" w:pos="-1560"/>
        </w:tabs>
        <w:jc w:val="both"/>
        <w:rPr>
          <w:rFonts w:ascii="Tahoma" w:hAnsi="Tahoma" w:cs="Tahoma"/>
        </w:rPr>
      </w:pPr>
    </w:p>
    <w:p w14:paraId="576CC0D0" w14:textId="77777777" w:rsidR="00627732" w:rsidRDefault="00627732" w:rsidP="00FA4D24">
      <w:pPr>
        <w:pStyle w:val="Odstavekseznama"/>
        <w:keepNext/>
        <w:keepLines/>
        <w:numPr>
          <w:ilvl w:val="2"/>
          <w:numId w:val="2"/>
        </w:numPr>
        <w:jc w:val="both"/>
        <w:rPr>
          <w:rFonts w:ascii="Tahoma" w:hAnsi="Tahoma" w:cs="Tahoma"/>
        </w:rPr>
      </w:pPr>
      <w:r>
        <w:rPr>
          <w:rFonts w:ascii="Tahoma" w:hAnsi="Tahoma" w:cs="Tahoma"/>
        </w:rPr>
        <w:t xml:space="preserve">Izjava o udeležbi </w:t>
      </w:r>
      <w:r w:rsidRPr="00300973">
        <w:rPr>
          <w:rFonts w:ascii="Tahoma" w:hAnsi="Tahoma" w:cs="Tahoma"/>
        </w:rPr>
        <w:t>fizičnih in pravnih oseb v lastništvu</w:t>
      </w:r>
      <w:r>
        <w:rPr>
          <w:rFonts w:ascii="Tahoma" w:hAnsi="Tahoma" w:cs="Tahoma"/>
        </w:rPr>
        <w:t xml:space="preserve"> gospodarskega subjekta</w:t>
      </w:r>
    </w:p>
    <w:p w14:paraId="022DE1CE" w14:textId="77777777" w:rsidR="00627732" w:rsidRPr="00300973" w:rsidRDefault="00627732" w:rsidP="00FA4D24">
      <w:pPr>
        <w:keepNext/>
        <w:keepLines/>
        <w:jc w:val="both"/>
        <w:rPr>
          <w:rFonts w:ascii="Tahoma" w:hAnsi="Tahoma" w:cs="Tahoma"/>
        </w:rPr>
      </w:pPr>
    </w:p>
    <w:p w14:paraId="353C4114" w14:textId="77777777" w:rsidR="00627732" w:rsidRDefault="00627732" w:rsidP="00FA4D24">
      <w:pPr>
        <w:keepNext/>
        <w:keepLines/>
        <w:jc w:val="both"/>
        <w:rPr>
          <w:rFonts w:ascii="Tahoma" w:hAnsi="Tahoma" w:cs="Tahoma"/>
        </w:rPr>
      </w:pPr>
      <w:r w:rsidRPr="00300973">
        <w:rPr>
          <w:rFonts w:ascii="Tahoma" w:hAnsi="Tahoma" w:cs="Tahoma"/>
        </w:rPr>
        <w:lastRenderedPageBreak/>
        <w:t xml:space="preserve">V skladu s šestim odstavkom 14. člena </w:t>
      </w:r>
      <w:proofErr w:type="spellStart"/>
      <w:r>
        <w:rPr>
          <w:rFonts w:ascii="Tahoma" w:hAnsi="Tahoma" w:cs="Tahoma"/>
        </w:rPr>
        <w:t>ZIntPK</w:t>
      </w:r>
      <w:proofErr w:type="spellEnd"/>
      <w:r w:rsidRPr="00300973">
        <w:rPr>
          <w:rFonts w:ascii="Tahoma" w:hAnsi="Tahoma" w:cs="Tahoma"/>
        </w:rPr>
        <w:t xml:space="preserve"> je dolžan izbrani ponudnik na poziv naročnika, pred podpisom </w:t>
      </w:r>
      <w:r>
        <w:rPr>
          <w:rFonts w:ascii="Tahoma" w:hAnsi="Tahoma" w:cs="Tahoma"/>
        </w:rPr>
        <w:t>pogodbe</w:t>
      </w:r>
      <w:r w:rsidRPr="00300973">
        <w:rPr>
          <w:rFonts w:ascii="Tahoma" w:hAnsi="Tahoma" w:cs="Tahoma"/>
        </w:rPr>
        <w:t xml:space="preserve">, predložiti izjavo ali podatke o udeležbi fizičnih in pravnih oseb v lastništvu </w:t>
      </w:r>
      <w:r>
        <w:rPr>
          <w:rFonts w:ascii="Tahoma" w:hAnsi="Tahoma" w:cs="Tahoma"/>
        </w:rPr>
        <w:t>gospodarskega subjekta</w:t>
      </w:r>
      <w:r w:rsidRPr="00300973">
        <w:rPr>
          <w:rFonts w:ascii="Tahoma" w:hAnsi="Tahoma" w:cs="Tahoma"/>
        </w:rPr>
        <w:t>, ter o gospodarskih subjektih za katere se glede na določbe zakona, ki ureja gospodarske družbe, šteje, da so povezane družbe z izbranim ponudnikom (</w:t>
      </w:r>
      <w:r w:rsidRPr="000B3212">
        <w:rPr>
          <w:rFonts w:ascii="Tahoma" w:hAnsi="Tahoma" w:cs="Tahoma"/>
        </w:rPr>
        <w:t>Priloga 3/</w:t>
      </w:r>
      <w:r w:rsidR="00C608E1">
        <w:rPr>
          <w:rFonts w:ascii="Tahoma" w:hAnsi="Tahoma" w:cs="Tahoma"/>
        </w:rPr>
        <w:t>3</w:t>
      </w:r>
      <w:r w:rsidRPr="00300973">
        <w:rPr>
          <w:rFonts w:ascii="Tahoma" w:hAnsi="Tahoma" w:cs="Tahoma"/>
        </w:rPr>
        <w:t xml:space="preserve">). Če bo </w:t>
      </w:r>
      <w:r>
        <w:rPr>
          <w:rFonts w:ascii="Tahoma" w:hAnsi="Tahoma" w:cs="Tahoma"/>
        </w:rPr>
        <w:t>ponudnik</w:t>
      </w:r>
      <w:r w:rsidRPr="00300973">
        <w:rPr>
          <w:rFonts w:ascii="Tahoma" w:hAnsi="Tahoma" w:cs="Tahoma"/>
        </w:rPr>
        <w:t xml:space="preserve"> predložil lažno izjavo oziroma bo dal neresnične podatke o navedenih dejstvih, bo to imelo za posledico ničnost </w:t>
      </w:r>
      <w:r>
        <w:rPr>
          <w:rFonts w:ascii="Tahoma" w:hAnsi="Tahoma" w:cs="Tahoma"/>
        </w:rPr>
        <w:t>pogodbe</w:t>
      </w:r>
      <w:r w:rsidRPr="00300973">
        <w:rPr>
          <w:rFonts w:ascii="Tahoma" w:hAnsi="Tahoma" w:cs="Tahoma"/>
        </w:rPr>
        <w:t xml:space="preserve">. Izjavo bodo morali podati tudi ostali gospodarski subjekti, ki nastopajo v ponudbi skupaj s </w:t>
      </w:r>
      <w:r>
        <w:rPr>
          <w:rFonts w:ascii="Tahoma" w:hAnsi="Tahoma" w:cs="Tahoma"/>
        </w:rPr>
        <w:t>ponudnikom</w:t>
      </w:r>
      <w:r w:rsidRPr="00300973">
        <w:rPr>
          <w:rFonts w:ascii="Tahoma" w:hAnsi="Tahoma" w:cs="Tahoma"/>
        </w:rPr>
        <w:t xml:space="preserve">. </w:t>
      </w:r>
    </w:p>
    <w:p w14:paraId="63995A4F" w14:textId="77777777" w:rsidR="009006CA" w:rsidRDefault="009006CA" w:rsidP="00FA4D24">
      <w:pPr>
        <w:keepNext/>
        <w:keepLines/>
        <w:jc w:val="both"/>
        <w:rPr>
          <w:rFonts w:ascii="Tahoma" w:hAnsi="Tahoma" w:cs="Tahoma"/>
        </w:rPr>
      </w:pPr>
    </w:p>
    <w:p w14:paraId="0D2A6277" w14:textId="77777777" w:rsidR="00627732" w:rsidRDefault="00627732" w:rsidP="00FA4D24">
      <w:pPr>
        <w:keepNext/>
        <w:keepLines/>
        <w:jc w:val="both"/>
        <w:rPr>
          <w:rFonts w:ascii="Tahoma" w:hAnsi="Tahoma" w:cs="Tahoma"/>
        </w:rPr>
      </w:pPr>
      <w:r>
        <w:rPr>
          <w:rFonts w:ascii="Tahoma" w:hAnsi="Tahoma" w:cs="Tahoma"/>
        </w:rPr>
        <w:t xml:space="preserve">Ponudnik lahko izpolnjeno in podpisano </w:t>
      </w:r>
      <w:r w:rsidRPr="000B3212">
        <w:rPr>
          <w:rFonts w:ascii="Tahoma" w:hAnsi="Tahoma" w:cs="Tahoma"/>
        </w:rPr>
        <w:t>Prilogo 3/</w:t>
      </w:r>
      <w:r w:rsidR="00C608E1">
        <w:rPr>
          <w:rFonts w:ascii="Tahoma" w:hAnsi="Tahoma" w:cs="Tahoma"/>
        </w:rPr>
        <w:t>3</w:t>
      </w:r>
      <w:r>
        <w:rPr>
          <w:rFonts w:ascii="Tahoma" w:hAnsi="Tahoma" w:cs="Tahoma"/>
        </w:rPr>
        <w:t xml:space="preserve"> predloži že ob oddaji ponudbe. </w:t>
      </w:r>
      <w:r w:rsidRPr="00300973">
        <w:rPr>
          <w:rFonts w:ascii="Tahoma" w:hAnsi="Tahoma" w:cs="Tahoma"/>
        </w:rPr>
        <w:t xml:space="preserve">V kolikor </w:t>
      </w:r>
      <w:r>
        <w:rPr>
          <w:rFonts w:ascii="Tahoma" w:hAnsi="Tahoma" w:cs="Tahoma"/>
        </w:rPr>
        <w:t>ponudnik</w:t>
      </w:r>
      <w:r w:rsidRPr="00300973">
        <w:rPr>
          <w:rFonts w:ascii="Tahoma" w:hAnsi="Tahoma" w:cs="Tahoma"/>
        </w:rPr>
        <w:t xml:space="preserve"> </w:t>
      </w:r>
      <w:r w:rsidRPr="000B3212">
        <w:rPr>
          <w:rFonts w:ascii="Tahoma" w:hAnsi="Tahoma" w:cs="Tahoma"/>
        </w:rPr>
        <w:t>Priloge 3/</w:t>
      </w:r>
      <w:r w:rsidR="00C608E1">
        <w:rPr>
          <w:rFonts w:ascii="Tahoma" w:hAnsi="Tahoma" w:cs="Tahoma"/>
        </w:rPr>
        <w:t>3</w:t>
      </w:r>
      <w:r w:rsidRPr="00300973">
        <w:rPr>
          <w:rFonts w:ascii="Tahoma" w:hAnsi="Tahoma" w:cs="Tahoma"/>
        </w:rPr>
        <w:t xml:space="preserve"> ne bo priloži</w:t>
      </w:r>
      <w:r>
        <w:rPr>
          <w:rFonts w:ascii="Tahoma" w:hAnsi="Tahoma" w:cs="Tahoma"/>
        </w:rPr>
        <w:t>l</w:t>
      </w:r>
      <w:r w:rsidRPr="00300973">
        <w:rPr>
          <w:rFonts w:ascii="Tahoma" w:hAnsi="Tahoma" w:cs="Tahoma"/>
        </w:rPr>
        <w:t xml:space="preserve"> že v ponudbi, bo naročnik pozval</w:t>
      </w:r>
      <w:r>
        <w:rPr>
          <w:rFonts w:ascii="Tahoma" w:hAnsi="Tahoma" w:cs="Tahoma"/>
        </w:rPr>
        <w:t xml:space="preserve"> ponudnika</w:t>
      </w:r>
      <w:r w:rsidRPr="00300973">
        <w:rPr>
          <w:rFonts w:ascii="Tahoma" w:hAnsi="Tahoma" w:cs="Tahoma"/>
        </w:rPr>
        <w:t xml:space="preserve"> k predložitvi izpolnjene predmetne priloge pred sklenitvijo </w:t>
      </w:r>
      <w:r>
        <w:rPr>
          <w:rFonts w:ascii="Tahoma" w:hAnsi="Tahoma" w:cs="Tahoma"/>
        </w:rPr>
        <w:t>pogodb</w:t>
      </w:r>
      <w:r w:rsidRPr="00300973">
        <w:rPr>
          <w:rFonts w:ascii="Tahoma" w:hAnsi="Tahoma" w:cs="Tahoma"/>
        </w:rPr>
        <w:t>.</w:t>
      </w:r>
    </w:p>
    <w:p w14:paraId="2E1039EF" w14:textId="77777777" w:rsidR="00E82EAE" w:rsidRDefault="00E82EAE" w:rsidP="00FA4D24">
      <w:pPr>
        <w:keepNext/>
        <w:keepLines/>
        <w:jc w:val="both"/>
        <w:rPr>
          <w:rFonts w:ascii="Tahoma" w:hAnsi="Tahoma" w:cs="Tahoma"/>
          <w:bCs/>
        </w:rPr>
      </w:pPr>
    </w:p>
    <w:p w14:paraId="3F8B6356" w14:textId="77777777" w:rsidR="00981324" w:rsidRPr="00F5688B" w:rsidRDefault="00981324" w:rsidP="00FA4D24">
      <w:pPr>
        <w:keepNext/>
        <w:keepLines/>
        <w:jc w:val="both"/>
        <w:rPr>
          <w:rFonts w:ascii="Tahoma" w:hAnsi="Tahoma" w:cs="Tahoma"/>
          <w:bCs/>
        </w:rPr>
      </w:pPr>
    </w:p>
    <w:p w14:paraId="616EA817" w14:textId="77777777" w:rsidR="00832A7F" w:rsidRPr="00627732" w:rsidRDefault="00627732" w:rsidP="00027D95">
      <w:pPr>
        <w:keepNext/>
        <w:keepLines/>
        <w:numPr>
          <w:ilvl w:val="0"/>
          <w:numId w:val="2"/>
        </w:numPr>
        <w:jc w:val="both"/>
        <w:rPr>
          <w:rFonts w:ascii="Tahoma" w:hAnsi="Tahoma" w:cs="Tahoma"/>
          <w:b/>
          <w:sz w:val="24"/>
        </w:rPr>
      </w:pPr>
      <w:r w:rsidRPr="00627732">
        <w:rPr>
          <w:rFonts w:ascii="Tahoma" w:hAnsi="Tahoma" w:cs="Tahoma"/>
          <w:b/>
          <w:sz w:val="24"/>
        </w:rPr>
        <w:t>TEHNIČNA SPECIFIKACIJA IN OSTALE ZAHTEVE</w:t>
      </w:r>
    </w:p>
    <w:p w14:paraId="6D336FFE" w14:textId="77777777" w:rsidR="00055F77" w:rsidRDefault="00055F77" w:rsidP="00027D95">
      <w:pPr>
        <w:keepNext/>
        <w:keepLines/>
        <w:jc w:val="both"/>
        <w:rPr>
          <w:rFonts w:ascii="Tahoma" w:hAnsi="Tahoma" w:cs="Tahoma"/>
        </w:rPr>
      </w:pPr>
    </w:p>
    <w:p w14:paraId="695C43DB" w14:textId="77777777" w:rsidR="00627732" w:rsidRPr="00021A15" w:rsidRDefault="00BF4525" w:rsidP="00027D95">
      <w:pPr>
        <w:pStyle w:val="Odstavekseznama"/>
        <w:keepNext/>
        <w:keepLines/>
        <w:numPr>
          <w:ilvl w:val="1"/>
          <w:numId w:val="2"/>
        </w:numPr>
        <w:jc w:val="both"/>
        <w:rPr>
          <w:rFonts w:ascii="Tahoma" w:hAnsi="Tahoma" w:cs="Tahoma"/>
          <w:b/>
        </w:rPr>
      </w:pPr>
      <w:r>
        <w:rPr>
          <w:rFonts w:ascii="Tahoma" w:hAnsi="Tahoma" w:cs="Tahoma"/>
          <w:b/>
        </w:rPr>
        <w:t>Tehnična specifikacija</w:t>
      </w:r>
    </w:p>
    <w:p w14:paraId="13A407A5" w14:textId="77777777" w:rsidR="00627732" w:rsidRPr="00112425" w:rsidRDefault="00627732" w:rsidP="00027D95">
      <w:pPr>
        <w:keepNext/>
        <w:keepLines/>
        <w:jc w:val="both"/>
        <w:rPr>
          <w:rFonts w:ascii="Tahoma" w:hAnsi="Tahoma" w:cs="Tahoma"/>
        </w:rPr>
      </w:pPr>
    </w:p>
    <w:p w14:paraId="16C60BAD" w14:textId="77777777" w:rsidR="00627732" w:rsidRPr="00112425" w:rsidRDefault="00BF4525" w:rsidP="00027D95">
      <w:pPr>
        <w:keepNext/>
        <w:keepLines/>
        <w:jc w:val="both"/>
        <w:rPr>
          <w:rFonts w:ascii="Tahoma" w:hAnsi="Tahoma" w:cs="Tahoma"/>
        </w:rPr>
      </w:pPr>
      <w:r w:rsidRPr="00AF589D">
        <w:rPr>
          <w:rFonts w:ascii="Tahoma" w:hAnsi="Tahoma" w:cs="Tahoma"/>
        </w:rPr>
        <w:t>Ponudnik mora pri pripravi ponudbe v celoti upoštevati tehnično specifikacijo naročnika</w:t>
      </w:r>
      <w:r>
        <w:rPr>
          <w:rFonts w:ascii="Tahoma" w:hAnsi="Tahoma" w:cs="Tahoma"/>
        </w:rPr>
        <w:t xml:space="preserve">, </w:t>
      </w:r>
      <w:r>
        <w:rPr>
          <w:rFonts w:ascii="Tahoma" w:hAnsi="Tahoma" w:cs="Tahoma"/>
          <w:kern w:val="16"/>
        </w:rPr>
        <w:t>veljavno zakonodajo, predpise</w:t>
      </w:r>
      <w:r w:rsidRPr="003854C9">
        <w:rPr>
          <w:rFonts w:ascii="Tahoma" w:hAnsi="Tahoma" w:cs="Tahoma"/>
          <w:kern w:val="16"/>
        </w:rPr>
        <w:t xml:space="preserve"> in standard</w:t>
      </w:r>
      <w:r>
        <w:rPr>
          <w:rFonts w:ascii="Tahoma" w:hAnsi="Tahoma" w:cs="Tahoma"/>
          <w:kern w:val="16"/>
        </w:rPr>
        <w:t>e</w:t>
      </w:r>
      <w:r w:rsidRPr="003854C9">
        <w:rPr>
          <w:rFonts w:ascii="Tahoma" w:hAnsi="Tahoma" w:cs="Tahoma"/>
        </w:rPr>
        <w:t>, ki veljajo</w:t>
      </w:r>
      <w:r>
        <w:rPr>
          <w:rFonts w:ascii="Tahoma" w:hAnsi="Tahoma" w:cs="Tahoma"/>
        </w:rPr>
        <w:t xml:space="preserve"> na območju Republike Slovenije ter</w:t>
      </w:r>
      <w:r w:rsidRPr="00AF589D">
        <w:rPr>
          <w:rFonts w:ascii="Tahoma" w:hAnsi="Tahoma" w:cs="Tahoma"/>
        </w:rPr>
        <w:t xml:space="preserve"> ostale ponudbene pogoje in zahteve.</w:t>
      </w:r>
      <w:r>
        <w:rPr>
          <w:rFonts w:ascii="Tahoma" w:hAnsi="Tahoma" w:cs="Tahoma"/>
        </w:rPr>
        <w:t xml:space="preserve"> </w:t>
      </w:r>
      <w:r w:rsidR="00627732" w:rsidRPr="00112425">
        <w:rPr>
          <w:rFonts w:ascii="Tahoma" w:hAnsi="Tahoma" w:cs="Tahoma"/>
        </w:rPr>
        <w:t>V kolikor predmet ponudbe ne bo izpolnjeval vseh opisov, zahtev, pogojev, navedb in kvalitet, navedenih v razpisni dokumentaciji naročnika, bo naročnik tako ponudbo izločil iz nadaljnjega ocenjevanja.</w:t>
      </w:r>
    </w:p>
    <w:p w14:paraId="46BAB14E" w14:textId="77777777" w:rsidR="00627732" w:rsidRDefault="00627732" w:rsidP="00027D95">
      <w:pPr>
        <w:keepNext/>
        <w:keepLines/>
        <w:rPr>
          <w:rFonts w:ascii="Tahoma" w:hAnsi="Tahoma" w:cs="Tahoma"/>
          <w:b/>
        </w:rPr>
      </w:pPr>
    </w:p>
    <w:p w14:paraId="0330E5CA" w14:textId="77777777" w:rsidR="00BF4525" w:rsidRDefault="00BF4525" w:rsidP="00027D95">
      <w:pPr>
        <w:keepNext/>
        <w:keepLines/>
        <w:rPr>
          <w:rFonts w:ascii="Tahoma" w:hAnsi="Tahoma" w:cs="Tahoma"/>
          <w:b/>
        </w:rPr>
      </w:pPr>
      <w:r>
        <w:rPr>
          <w:rFonts w:ascii="Tahoma" w:hAnsi="Tahoma" w:cs="Tahoma"/>
        </w:rPr>
        <w:t xml:space="preserve">Podroben </w:t>
      </w:r>
      <w:r w:rsidRPr="003854C9">
        <w:rPr>
          <w:rFonts w:ascii="Tahoma" w:hAnsi="Tahoma" w:cs="Tahoma"/>
        </w:rPr>
        <w:t xml:space="preserve">opis predmeta javnega naročila je razviden </w:t>
      </w:r>
      <w:r>
        <w:rPr>
          <w:rFonts w:ascii="Tahoma" w:hAnsi="Tahoma" w:cs="Tahoma"/>
        </w:rPr>
        <w:t xml:space="preserve">iz </w:t>
      </w:r>
      <w:r w:rsidRPr="00770BC9">
        <w:rPr>
          <w:rFonts w:ascii="Tahoma" w:hAnsi="Tahoma" w:cs="Tahoma"/>
        </w:rPr>
        <w:t xml:space="preserve">Priloge </w:t>
      </w:r>
      <w:r w:rsidR="00594B95">
        <w:rPr>
          <w:rFonts w:ascii="Tahoma" w:hAnsi="Tahoma" w:cs="Tahoma"/>
        </w:rPr>
        <w:t>6</w:t>
      </w:r>
      <w:r>
        <w:rPr>
          <w:rFonts w:ascii="Tahoma" w:hAnsi="Tahoma" w:cs="Tahoma"/>
        </w:rPr>
        <w:t>.</w:t>
      </w:r>
    </w:p>
    <w:p w14:paraId="05EC31CE" w14:textId="77777777" w:rsidR="00BF4525" w:rsidRDefault="00BF4525" w:rsidP="00027D95">
      <w:pPr>
        <w:keepNext/>
        <w:keepLines/>
        <w:rPr>
          <w:rFonts w:ascii="Tahoma" w:hAnsi="Tahoma" w:cs="Tahoma"/>
          <w:b/>
        </w:rPr>
      </w:pPr>
    </w:p>
    <w:p w14:paraId="513F60E3" w14:textId="77777777" w:rsidR="0009565F" w:rsidRPr="0009565F" w:rsidRDefault="0009565F" w:rsidP="00027D95">
      <w:pPr>
        <w:keepNext/>
        <w:keepLines/>
        <w:jc w:val="both"/>
        <w:rPr>
          <w:rFonts w:ascii="Tahoma" w:hAnsi="Tahoma" w:cs="Tahoma"/>
        </w:rPr>
      </w:pPr>
      <w:r w:rsidRPr="0009565F">
        <w:rPr>
          <w:rFonts w:ascii="Tahoma" w:hAnsi="Tahoma" w:cs="Tahoma"/>
        </w:rPr>
        <w:t xml:space="preserve">Ponudnik izkaže izpolnjevanje navedenih zahtev z izpolnitvijo celotne tabele, za tem listom pa priloži tehnično dokumentacijo </w:t>
      </w:r>
      <w:r>
        <w:rPr>
          <w:rFonts w:ascii="Tahoma" w:hAnsi="Tahoma" w:cs="Tahoma"/>
        </w:rPr>
        <w:t xml:space="preserve">vozila </w:t>
      </w:r>
      <w:r w:rsidRPr="0009565F">
        <w:rPr>
          <w:rFonts w:ascii="Tahoma" w:hAnsi="Tahoma" w:cs="Tahoma"/>
        </w:rPr>
        <w:t xml:space="preserve">z vsemi tehničnimi podatki, vključno s potrebnimi risbami in slikami, iz katerih je razvidno, da </w:t>
      </w:r>
      <w:r>
        <w:rPr>
          <w:rFonts w:ascii="Tahoma" w:hAnsi="Tahoma" w:cs="Tahoma"/>
        </w:rPr>
        <w:t>vozilo</w:t>
      </w:r>
      <w:r w:rsidRPr="0009565F">
        <w:rPr>
          <w:rFonts w:ascii="Tahoma" w:hAnsi="Tahoma" w:cs="Tahoma"/>
        </w:rPr>
        <w:t xml:space="preserve"> ustreza tehničnim zahtevam.</w:t>
      </w:r>
    </w:p>
    <w:p w14:paraId="0774C604" w14:textId="77777777" w:rsidR="0009565F" w:rsidRPr="00112425" w:rsidRDefault="0009565F" w:rsidP="00027D95">
      <w:pPr>
        <w:keepNext/>
        <w:keepLines/>
        <w:rPr>
          <w:rFonts w:ascii="Tahoma" w:hAnsi="Tahoma" w:cs="Tahoma"/>
          <w:b/>
        </w:rPr>
      </w:pPr>
    </w:p>
    <w:p w14:paraId="25DD3EAD" w14:textId="77777777" w:rsidR="00627732" w:rsidRPr="00112425" w:rsidRDefault="00627732" w:rsidP="00027D95">
      <w:pPr>
        <w:keepNext/>
        <w:keepLines/>
        <w:jc w:val="both"/>
        <w:rPr>
          <w:rFonts w:ascii="Tahoma" w:hAnsi="Tahoma" w:cs="Tahoma"/>
          <w:b/>
        </w:rPr>
      </w:pPr>
      <w:r w:rsidRPr="00112425">
        <w:rPr>
          <w:rFonts w:ascii="Tahoma" w:hAnsi="Tahoma" w:cs="Tahoma"/>
          <w:b/>
        </w:rPr>
        <w:t>DOKAZILA:</w:t>
      </w:r>
    </w:p>
    <w:p w14:paraId="33BA47AB" w14:textId="77777777" w:rsidR="00627732" w:rsidRPr="00112425" w:rsidRDefault="00627732" w:rsidP="00027D95">
      <w:pPr>
        <w:keepNext/>
        <w:keepLines/>
        <w:jc w:val="both"/>
        <w:rPr>
          <w:rFonts w:ascii="Tahoma" w:hAnsi="Tahoma" w:cs="Tahoma"/>
        </w:rPr>
      </w:pPr>
      <w:r w:rsidRPr="00112425">
        <w:rPr>
          <w:rFonts w:ascii="Tahoma" w:hAnsi="Tahoma" w:cs="Tahoma"/>
        </w:rPr>
        <w:t xml:space="preserve">Ponudnik izkaže izpolnjevanje pogojev v </w:t>
      </w:r>
      <w:r>
        <w:rPr>
          <w:rFonts w:ascii="Tahoma" w:hAnsi="Tahoma" w:cs="Tahoma"/>
        </w:rPr>
        <w:t>poglavju 3</w:t>
      </w:r>
      <w:r w:rsidRPr="00112425">
        <w:rPr>
          <w:rFonts w:ascii="Tahoma" w:hAnsi="Tahoma" w:cs="Tahoma"/>
        </w:rPr>
        <w:t>. s podpisom in s predložitvijo naslednjih prilog:</w:t>
      </w:r>
    </w:p>
    <w:p w14:paraId="0C5C3647" w14:textId="77777777" w:rsidR="00627732" w:rsidRPr="00112425" w:rsidRDefault="00627732" w:rsidP="00027D95">
      <w:pPr>
        <w:keepNext/>
        <w:keepLines/>
        <w:numPr>
          <w:ilvl w:val="0"/>
          <w:numId w:val="12"/>
        </w:numPr>
        <w:ind w:left="714" w:hanging="357"/>
        <w:jc w:val="both"/>
        <w:rPr>
          <w:rFonts w:ascii="Tahoma" w:hAnsi="Tahoma" w:cs="Tahoma"/>
        </w:rPr>
      </w:pPr>
      <w:r w:rsidRPr="00112425">
        <w:rPr>
          <w:rFonts w:ascii="Tahoma" w:hAnsi="Tahoma" w:cs="Tahoma"/>
        </w:rPr>
        <w:t>Priloga 3/1</w:t>
      </w:r>
      <w:r>
        <w:rPr>
          <w:rFonts w:ascii="Tahoma" w:hAnsi="Tahoma" w:cs="Tahoma"/>
        </w:rPr>
        <w:t xml:space="preserve"> </w:t>
      </w:r>
      <w:r w:rsidRPr="00112425">
        <w:rPr>
          <w:rFonts w:ascii="Tahoma" w:hAnsi="Tahoma" w:cs="Tahoma"/>
        </w:rPr>
        <w:t xml:space="preserve">IZJAVA O IZPOLNJEVANJU </w:t>
      </w:r>
      <w:r w:rsidR="00431012">
        <w:rPr>
          <w:rFonts w:ascii="Tahoma" w:hAnsi="Tahoma" w:cs="Tahoma"/>
        </w:rPr>
        <w:t>SPOSOBNOSTI PONUDNIKA/PARTNERJA,</w:t>
      </w:r>
    </w:p>
    <w:p w14:paraId="489AFC63" w14:textId="77777777" w:rsidR="00627732" w:rsidRPr="006B6C6B" w:rsidRDefault="00627732" w:rsidP="00027D95">
      <w:pPr>
        <w:keepNext/>
        <w:keepLines/>
        <w:numPr>
          <w:ilvl w:val="0"/>
          <w:numId w:val="12"/>
        </w:numPr>
        <w:ind w:left="714" w:hanging="357"/>
        <w:jc w:val="both"/>
        <w:rPr>
          <w:rFonts w:ascii="Tahoma" w:hAnsi="Tahoma" w:cs="Tahoma"/>
        </w:rPr>
      </w:pPr>
      <w:r w:rsidRPr="00112425">
        <w:rPr>
          <w:rFonts w:ascii="Tahoma" w:hAnsi="Tahoma" w:cs="Tahoma"/>
          <w:iCs/>
        </w:rPr>
        <w:t>ter z ostalimi dokazili, v kolikor/kot to izhaja iz posameznih točk v nadaljevanju.</w:t>
      </w:r>
    </w:p>
    <w:p w14:paraId="7CD13D73" w14:textId="77777777" w:rsidR="00627732" w:rsidRPr="00112425" w:rsidRDefault="00627732" w:rsidP="00027D95">
      <w:pPr>
        <w:keepNext/>
        <w:keepLines/>
        <w:jc w:val="both"/>
        <w:rPr>
          <w:rFonts w:ascii="Tahoma" w:hAnsi="Tahoma" w:cs="Tahoma"/>
        </w:rPr>
      </w:pPr>
    </w:p>
    <w:p w14:paraId="022F5CAB" w14:textId="77777777" w:rsidR="00627732" w:rsidRPr="0082423D" w:rsidRDefault="00BF4525" w:rsidP="00027D95">
      <w:pPr>
        <w:pStyle w:val="Odstavekseznama"/>
        <w:keepNext/>
        <w:keepLines/>
        <w:numPr>
          <w:ilvl w:val="1"/>
          <w:numId w:val="2"/>
        </w:numPr>
        <w:jc w:val="both"/>
        <w:rPr>
          <w:rFonts w:ascii="Tahoma" w:hAnsi="Tahoma" w:cs="Tahoma"/>
          <w:b/>
        </w:rPr>
      </w:pPr>
      <w:r>
        <w:rPr>
          <w:rFonts w:ascii="Tahoma" w:hAnsi="Tahoma" w:cs="Tahoma"/>
          <w:b/>
        </w:rPr>
        <w:t>Ostale zahteve</w:t>
      </w:r>
    </w:p>
    <w:p w14:paraId="6E02B135" w14:textId="77777777" w:rsidR="00627732" w:rsidRPr="00F5688B" w:rsidRDefault="00627732" w:rsidP="00027D95">
      <w:pPr>
        <w:keepNext/>
        <w:keepLines/>
        <w:jc w:val="both"/>
        <w:rPr>
          <w:rFonts w:ascii="Tahoma" w:hAnsi="Tahoma" w:cs="Tahoma"/>
        </w:rPr>
      </w:pPr>
    </w:p>
    <w:p w14:paraId="78553B15" w14:textId="77777777" w:rsidR="00627732" w:rsidRPr="00EB6483" w:rsidRDefault="00516B0D" w:rsidP="00027D95">
      <w:pPr>
        <w:pStyle w:val="Odstavekseznama"/>
        <w:keepNext/>
        <w:keepLines/>
        <w:numPr>
          <w:ilvl w:val="2"/>
          <w:numId w:val="2"/>
        </w:numPr>
        <w:jc w:val="both"/>
        <w:rPr>
          <w:rFonts w:ascii="Tahoma" w:hAnsi="Tahoma" w:cs="Tahoma"/>
        </w:rPr>
      </w:pPr>
      <w:r>
        <w:rPr>
          <w:rFonts w:ascii="Tahoma" w:hAnsi="Tahoma" w:cs="Tahoma"/>
        </w:rPr>
        <w:t>Dobavni rok</w:t>
      </w:r>
      <w:r w:rsidR="00543C4D">
        <w:rPr>
          <w:rFonts w:ascii="Tahoma" w:hAnsi="Tahoma" w:cs="Tahoma"/>
        </w:rPr>
        <w:t xml:space="preserve"> in kraj dobave</w:t>
      </w:r>
    </w:p>
    <w:p w14:paraId="78C89D12" w14:textId="77777777" w:rsidR="00627732" w:rsidRDefault="00627732" w:rsidP="00027D95">
      <w:pPr>
        <w:keepNext/>
        <w:keepLines/>
        <w:jc w:val="both"/>
        <w:rPr>
          <w:rFonts w:ascii="Tahoma" w:hAnsi="Tahoma" w:cs="Tahoma"/>
        </w:rPr>
      </w:pPr>
    </w:p>
    <w:p w14:paraId="433EB2E6" w14:textId="77777777" w:rsidR="00BA1AE9" w:rsidRPr="009771A4" w:rsidRDefault="00BF4525" w:rsidP="00027D95">
      <w:pPr>
        <w:keepNext/>
        <w:keepLines/>
        <w:jc w:val="both"/>
        <w:rPr>
          <w:rFonts w:ascii="Tahoma" w:hAnsi="Tahoma" w:cs="Tahoma"/>
        </w:rPr>
      </w:pPr>
      <w:r>
        <w:rPr>
          <w:rFonts w:ascii="Tahoma" w:hAnsi="Tahoma" w:cs="Tahoma"/>
        </w:rPr>
        <w:t xml:space="preserve">Dobavni rok </w:t>
      </w:r>
      <w:r w:rsidR="00516B0D">
        <w:rPr>
          <w:rFonts w:ascii="Tahoma" w:hAnsi="Tahoma" w:cs="Tahoma"/>
        </w:rPr>
        <w:t xml:space="preserve">za oba sklopa </w:t>
      </w:r>
      <w:r w:rsidR="00D46AE3" w:rsidRPr="00847FBF">
        <w:rPr>
          <w:rFonts w:ascii="Tahoma" w:hAnsi="Tahoma" w:cs="Tahoma"/>
        </w:rPr>
        <w:t xml:space="preserve">ne sme biti daljši </w:t>
      </w:r>
      <w:r w:rsidR="00D46AE3" w:rsidRPr="00F16948">
        <w:rPr>
          <w:rFonts w:ascii="Tahoma" w:hAnsi="Tahoma" w:cs="Tahoma"/>
        </w:rPr>
        <w:t xml:space="preserve">od </w:t>
      </w:r>
      <w:r w:rsidR="00210078">
        <w:rPr>
          <w:rFonts w:ascii="Tahoma" w:hAnsi="Tahoma" w:cs="Tahoma"/>
        </w:rPr>
        <w:t>240</w:t>
      </w:r>
      <w:r w:rsidR="004D5432" w:rsidRPr="004D5432">
        <w:rPr>
          <w:rFonts w:ascii="Tahoma" w:hAnsi="Tahoma" w:cs="Tahoma"/>
        </w:rPr>
        <w:t xml:space="preserve"> koledarskih dni</w:t>
      </w:r>
      <w:r w:rsidR="00985A8D">
        <w:rPr>
          <w:rFonts w:ascii="Tahoma" w:hAnsi="Tahoma" w:cs="Tahoma"/>
        </w:rPr>
        <w:t xml:space="preserve"> od datuma sklenitve pogodbe</w:t>
      </w:r>
      <w:r w:rsidR="00D46AE3" w:rsidRPr="00F16948">
        <w:rPr>
          <w:rFonts w:ascii="Tahoma" w:hAnsi="Tahoma" w:cs="Tahoma"/>
        </w:rPr>
        <w:t>. Ponudnik izkaže izpolnjevanje te zahteve z izpolnitvijo in s podpisom Priloge 2.</w:t>
      </w:r>
    </w:p>
    <w:p w14:paraId="57620908" w14:textId="77777777" w:rsidR="00755DEE" w:rsidRDefault="00755DEE" w:rsidP="00027D95">
      <w:pPr>
        <w:keepNext/>
        <w:keepLines/>
        <w:jc w:val="both"/>
        <w:rPr>
          <w:rFonts w:ascii="Tahoma" w:eastAsia="Arial Unicode MS" w:hAnsi="Tahoma" w:cs="Tahoma"/>
          <w:bCs/>
        </w:rPr>
      </w:pPr>
    </w:p>
    <w:p w14:paraId="67014BD3" w14:textId="77777777" w:rsidR="00543C4D" w:rsidRDefault="00543C4D" w:rsidP="00027D95">
      <w:pPr>
        <w:keepNext/>
        <w:keepLines/>
        <w:jc w:val="both"/>
        <w:rPr>
          <w:rFonts w:ascii="Tahoma" w:eastAsia="Arial Unicode MS" w:hAnsi="Tahoma" w:cs="Tahoma"/>
          <w:bCs/>
        </w:rPr>
      </w:pPr>
      <w:r w:rsidRPr="000B2099">
        <w:rPr>
          <w:rFonts w:ascii="Tahoma" w:hAnsi="Tahoma" w:cs="Tahoma"/>
        </w:rPr>
        <w:t xml:space="preserve">Dobava in prevzem blaga se bo vršila na lokaciji naročnika, </w:t>
      </w:r>
      <w:r>
        <w:rPr>
          <w:rFonts w:ascii="Tahoma" w:hAnsi="Tahoma" w:cs="Tahoma"/>
        </w:rPr>
        <w:t>Cesta dveh cesarjev</w:t>
      </w:r>
      <w:r w:rsidRPr="00985A8D">
        <w:rPr>
          <w:rFonts w:ascii="Tahoma" w:hAnsi="Tahoma" w:cs="Tahoma"/>
        </w:rPr>
        <w:t>, 1000 Ljubljana</w:t>
      </w:r>
      <w:r w:rsidRPr="000B2099">
        <w:rPr>
          <w:rFonts w:ascii="Tahoma" w:hAnsi="Tahoma" w:cs="Tahoma"/>
        </w:rPr>
        <w:t>, v skladu s pariteto DDP (</w:t>
      </w:r>
      <w:proofErr w:type="spellStart"/>
      <w:r w:rsidRPr="000B2099">
        <w:rPr>
          <w:rFonts w:ascii="Tahoma" w:hAnsi="Tahoma" w:cs="Tahoma"/>
        </w:rPr>
        <w:t>Incoterms</w:t>
      </w:r>
      <w:proofErr w:type="spellEnd"/>
      <w:r w:rsidRPr="000B2099">
        <w:rPr>
          <w:rFonts w:ascii="Tahoma" w:hAnsi="Tahoma" w:cs="Tahoma"/>
        </w:rPr>
        <w:t xml:space="preserve"> 2020).</w:t>
      </w:r>
    </w:p>
    <w:p w14:paraId="37C6C847" w14:textId="77777777" w:rsidR="00543C4D" w:rsidRDefault="00543C4D" w:rsidP="00027D95">
      <w:pPr>
        <w:keepNext/>
        <w:keepLines/>
        <w:jc w:val="both"/>
        <w:rPr>
          <w:rFonts w:ascii="Tahoma" w:eastAsia="Arial Unicode MS" w:hAnsi="Tahoma" w:cs="Tahoma"/>
          <w:bCs/>
        </w:rPr>
      </w:pPr>
    </w:p>
    <w:p w14:paraId="5FFE117A" w14:textId="77777777" w:rsidR="00755DEE" w:rsidRDefault="00BA1AE9" w:rsidP="00027D95">
      <w:pPr>
        <w:keepNext/>
        <w:keepLines/>
        <w:numPr>
          <w:ilvl w:val="2"/>
          <w:numId w:val="2"/>
        </w:numPr>
        <w:jc w:val="both"/>
        <w:rPr>
          <w:rFonts w:ascii="Tahoma" w:eastAsia="Arial Unicode MS" w:hAnsi="Tahoma" w:cs="Tahoma"/>
          <w:bCs/>
        </w:rPr>
      </w:pPr>
      <w:r w:rsidRPr="00BA1AE9">
        <w:rPr>
          <w:rFonts w:ascii="Tahoma" w:hAnsi="Tahoma" w:cs="Tahoma"/>
        </w:rPr>
        <w:t>Garancija</w:t>
      </w:r>
    </w:p>
    <w:p w14:paraId="30F14C50" w14:textId="77777777" w:rsidR="00755DEE" w:rsidRDefault="00755DEE" w:rsidP="00027D95">
      <w:pPr>
        <w:keepNext/>
        <w:keepLines/>
        <w:jc w:val="both"/>
        <w:rPr>
          <w:rFonts w:ascii="Tahoma" w:eastAsia="Arial Unicode MS" w:hAnsi="Tahoma" w:cs="Tahoma"/>
          <w:bCs/>
        </w:rPr>
      </w:pPr>
    </w:p>
    <w:p w14:paraId="34096E7B" w14:textId="77777777" w:rsidR="009E2DBA" w:rsidRDefault="00B379D7" w:rsidP="00027D95">
      <w:pPr>
        <w:keepNext/>
        <w:keepLines/>
        <w:jc w:val="both"/>
        <w:rPr>
          <w:rFonts w:ascii="Tahoma" w:hAnsi="Tahoma" w:cs="Tahoma"/>
          <w:color w:val="000000"/>
        </w:rPr>
      </w:pPr>
      <w:r>
        <w:rPr>
          <w:rFonts w:ascii="Tahoma" w:hAnsi="Tahoma" w:cs="Tahoma"/>
          <w:color w:val="000000"/>
        </w:rPr>
        <w:t>Ponudnik</w:t>
      </w:r>
      <w:r w:rsidRPr="00A11BB6">
        <w:rPr>
          <w:rFonts w:ascii="Tahoma" w:hAnsi="Tahoma" w:cs="Tahoma"/>
          <w:color w:val="000000"/>
        </w:rPr>
        <w:t xml:space="preserve"> </w:t>
      </w:r>
      <w:r>
        <w:rPr>
          <w:rFonts w:ascii="Tahoma" w:hAnsi="Tahoma" w:cs="Tahoma"/>
          <w:color w:val="000000"/>
        </w:rPr>
        <w:t xml:space="preserve">mora </w:t>
      </w:r>
      <w:r w:rsidRPr="00A11BB6">
        <w:rPr>
          <w:rFonts w:ascii="Tahoma" w:hAnsi="Tahoma" w:cs="Tahoma"/>
          <w:color w:val="000000"/>
        </w:rPr>
        <w:t>zagotavlja</w:t>
      </w:r>
      <w:r>
        <w:rPr>
          <w:rFonts w:ascii="Tahoma" w:hAnsi="Tahoma" w:cs="Tahoma"/>
          <w:color w:val="000000"/>
        </w:rPr>
        <w:t>ti</w:t>
      </w:r>
      <w:r w:rsidRPr="00A11BB6">
        <w:rPr>
          <w:rFonts w:ascii="Tahoma" w:hAnsi="Tahoma" w:cs="Tahoma"/>
          <w:color w:val="000000"/>
        </w:rPr>
        <w:t xml:space="preserve"> </w:t>
      </w:r>
      <w:r>
        <w:rPr>
          <w:rFonts w:ascii="Tahoma" w:hAnsi="Tahoma" w:cs="Tahoma"/>
          <w:color w:val="000000"/>
        </w:rPr>
        <w:t>najmanj</w:t>
      </w:r>
      <w:r w:rsidR="009E2DBA">
        <w:rPr>
          <w:rFonts w:ascii="Tahoma" w:hAnsi="Tahoma" w:cs="Tahoma"/>
          <w:color w:val="000000"/>
        </w:rPr>
        <w:t>:</w:t>
      </w:r>
    </w:p>
    <w:p w14:paraId="68E04138" w14:textId="77777777" w:rsidR="009E2DBA" w:rsidRPr="001F0F0E" w:rsidRDefault="009E2DBA" w:rsidP="00027D95">
      <w:pPr>
        <w:pStyle w:val="Odstavekseznama"/>
        <w:keepNext/>
        <w:keepLines/>
        <w:numPr>
          <w:ilvl w:val="0"/>
          <w:numId w:val="21"/>
        </w:numPr>
        <w:jc w:val="both"/>
        <w:rPr>
          <w:rFonts w:ascii="Tahoma" w:hAnsi="Tahoma" w:cs="Tahoma"/>
          <w:color w:val="000000"/>
        </w:rPr>
      </w:pPr>
      <w:r w:rsidRPr="001F0F0E">
        <w:rPr>
          <w:rFonts w:ascii="Tahoma" w:hAnsi="Tahoma" w:cs="Tahoma"/>
          <w:color w:val="000000"/>
        </w:rPr>
        <w:t>splošno garancijsko dobo:</w:t>
      </w:r>
      <w:r w:rsidR="00B379D7" w:rsidRPr="001F0F0E">
        <w:rPr>
          <w:rFonts w:ascii="Tahoma" w:hAnsi="Tahoma" w:cs="Tahoma"/>
          <w:color w:val="000000"/>
        </w:rPr>
        <w:t xml:space="preserve"> </w:t>
      </w:r>
      <w:r w:rsidR="004D5432" w:rsidRPr="001F0F0E">
        <w:rPr>
          <w:rFonts w:ascii="Tahoma" w:hAnsi="Tahoma" w:cs="Tahoma"/>
          <w:color w:val="000000"/>
        </w:rPr>
        <w:t xml:space="preserve">24 </w:t>
      </w:r>
      <w:r w:rsidR="00B379D7" w:rsidRPr="001F0F0E">
        <w:rPr>
          <w:rFonts w:ascii="Tahoma" w:hAnsi="Tahoma" w:cs="Tahoma"/>
          <w:color w:val="000000"/>
        </w:rPr>
        <w:t>mese</w:t>
      </w:r>
      <w:r w:rsidRPr="001F0F0E">
        <w:rPr>
          <w:rFonts w:ascii="Tahoma" w:hAnsi="Tahoma" w:cs="Tahoma"/>
          <w:color w:val="000000"/>
        </w:rPr>
        <w:t>cev,</w:t>
      </w:r>
    </w:p>
    <w:p w14:paraId="7E32E7B1" w14:textId="77777777" w:rsidR="009E2DBA" w:rsidRPr="00430906" w:rsidRDefault="009E2DBA" w:rsidP="00027D95">
      <w:pPr>
        <w:pStyle w:val="Odstavekseznama"/>
        <w:keepNext/>
        <w:keepLines/>
        <w:numPr>
          <w:ilvl w:val="0"/>
          <w:numId w:val="21"/>
        </w:numPr>
        <w:jc w:val="both"/>
        <w:rPr>
          <w:rFonts w:ascii="Tahoma" w:hAnsi="Tahoma" w:cs="Tahoma"/>
          <w:color w:val="000000"/>
        </w:rPr>
      </w:pPr>
      <w:r w:rsidRPr="00430906">
        <w:rPr>
          <w:rFonts w:ascii="Tahoma" w:hAnsi="Tahoma" w:cs="Tahoma"/>
          <w:color w:val="000000"/>
        </w:rPr>
        <w:t xml:space="preserve">garancija na kompletno dvigalo: </w:t>
      </w:r>
      <w:r w:rsidR="00790604" w:rsidRPr="00430906">
        <w:rPr>
          <w:rFonts w:ascii="Tahoma" w:hAnsi="Tahoma" w:cs="Tahoma"/>
          <w:color w:val="000000"/>
        </w:rPr>
        <w:t>24</w:t>
      </w:r>
      <w:r w:rsidRPr="00430906">
        <w:rPr>
          <w:rFonts w:ascii="Tahoma" w:hAnsi="Tahoma" w:cs="Tahoma"/>
          <w:color w:val="000000"/>
        </w:rPr>
        <w:t xml:space="preserve"> mesecev,</w:t>
      </w:r>
    </w:p>
    <w:p w14:paraId="01EF7627" w14:textId="77777777" w:rsidR="00B379D7" w:rsidRPr="001F0F0E" w:rsidRDefault="00C608E1" w:rsidP="00027D95">
      <w:pPr>
        <w:pStyle w:val="Odstavekseznama"/>
        <w:keepNext/>
        <w:keepLines/>
        <w:numPr>
          <w:ilvl w:val="0"/>
          <w:numId w:val="21"/>
        </w:numPr>
        <w:jc w:val="both"/>
        <w:rPr>
          <w:rFonts w:ascii="Tahoma" w:hAnsi="Tahoma" w:cs="Tahoma"/>
          <w:color w:val="000000"/>
        </w:rPr>
      </w:pPr>
      <w:r w:rsidRPr="001F0F0E">
        <w:rPr>
          <w:rFonts w:ascii="Tahoma" w:hAnsi="Tahoma" w:cs="Tahoma"/>
          <w:color w:val="000000"/>
        </w:rPr>
        <w:t xml:space="preserve">garancijo </w:t>
      </w:r>
      <w:r w:rsidR="009E2DBA" w:rsidRPr="001F0F0E">
        <w:rPr>
          <w:rFonts w:ascii="Tahoma" w:hAnsi="Tahoma" w:cs="Tahoma"/>
          <w:color w:val="000000"/>
        </w:rPr>
        <w:t xml:space="preserve">na konstrukcijo: </w:t>
      </w:r>
      <w:r w:rsidR="001F0F0E" w:rsidRPr="001F0F0E">
        <w:rPr>
          <w:rFonts w:ascii="Tahoma" w:hAnsi="Tahoma" w:cs="Tahoma"/>
          <w:color w:val="000000"/>
        </w:rPr>
        <w:t>36</w:t>
      </w:r>
      <w:r w:rsidR="00985A8D" w:rsidRPr="001F0F0E">
        <w:rPr>
          <w:rFonts w:ascii="Tahoma" w:hAnsi="Tahoma" w:cs="Tahoma"/>
          <w:color w:val="000000"/>
        </w:rPr>
        <w:t xml:space="preserve"> mesecev,</w:t>
      </w:r>
    </w:p>
    <w:p w14:paraId="5A946B97" w14:textId="77777777" w:rsidR="00985A8D" w:rsidRPr="00985A8D" w:rsidRDefault="00985A8D" w:rsidP="00027D95">
      <w:pPr>
        <w:keepNext/>
        <w:keepLines/>
        <w:jc w:val="both"/>
        <w:rPr>
          <w:rFonts w:ascii="Tahoma" w:hAnsi="Tahoma" w:cs="Tahoma"/>
          <w:color w:val="000000"/>
        </w:rPr>
      </w:pPr>
      <w:r>
        <w:rPr>
          <w:rFonts w:ascii="Tahoma" w:hAnsi="Tahoma" w:cs="Tahoma"/>
          <w:color w:val="000000"/>
        </w:rPr>
        <w:t>šteto od datuma podpisa prevzemnega zapisnika.</w:t>
      </w:r>
    </w:p>
    <w:p w14:paraId="0AF06D42" w14:textId="77777777" w:rsidR="00B379D7" w:rsidRPr="00A11BB6" w:rsidRDefault="00B379D7" w:rsidP="00027D95">
      <w:pPr>
        <w:keepNext/>
        <w:keepLines/>
        <w:jc w:val="both"/>
        <w:rPr>
          <w:rFonts w:ascii="Tahoma" w:hAnsi="Tahoma" w:cs="Tahoma"/>
          <w:color w:val="000000"/>
        </w:rPr>
      </w:pPr>
    </w:p>
    <w:p w14:paraId="449C2896" w14:textId="77777777" w:rsidR="00B379D7" w:rsidRDefault="00B379D7" w:rsidP="00027D95">
      <w:pPr>
        <w:keepNext/>
        <w:keepLines/>
        <w:jc w:val="both"/>
        <w:rPr>
          <w:rFonts w:ascii="Tahoma" w:hAnsi="Tahoma" w:cs="Tahoma"/>
        </w:rPr>
      </w:pPr>
      <w:r>
        <w:rPr>
          <w:rFonts w:ascii="Tahoma" w:hAnsi="Tahoma" w:cs="Tahoma"/>
        </w:rPr>
        <w:t>V kolikor bo garancijska</w:t>
      </w:r>
      <w:r w:rsidRPr="00881079">
        <w:rPr>
          <w:rFonts w:ascii="Tahoma" w:hAnsi="Tahoma" w:cs="Tahoma"/>
        </w:rPr>
        <w:t xml:space="preserve"> </w:t>
      </w:r>
      <w:r>
        <w:rPr>
          <w:rFonts w:ascii="Tahoma" w:hAnsi="Tahoma" w:cs="Tahoma"/>
        </w:rPr>
        <w:t>doba krajša</w:t>
      </w:r>
      <w:r w:rsidRPr="00881079">
        <w:rPr>
          <w:rFonts w:ascii="Tahoma" w:hAnsi="Tahoma" w:cs="Tahoma"/>
        </w:rPr>
        <w:t xml:space="preserve"> od zahtevane, bo naročnik tako ponudbo izločil iz nadaljnjega ocenjevanja.</w:t>
      </w:r>
    </w:p>
    <w:p w14:paraId="35CDD165" w14:textId="77777777" w:rsidR="00B379D7" w:rsidRPr="00881079" w:rsidRDefault="00B379D7" w:rsidP="00027D95">
      <w:pPr>
        <w:keepNext/>
        <w:keepLines/>
        <w:jc w:val="both"/>
        <w:rPr>
          <w:rFonts w:ascii="Tahoma" w:hAnsi="Tahoma" w:cs="Tahoma"/>
        </w:rPr>
      </w:pPr>
    </w:p>
    <w:p w14:paraId="33E6CD6F" w14:textId="77777777" w:rsidR="00B379D7" w:rsidRPr="00F7777C" w:rsidRDefault="00B379D7" w:rsidP="00027D95">
      <w:pPr>
        <w:keepNext/>
        <w:keepLines/>
        <w:jc w:val="both"/>
        <w:rPr>
          <w:rFonts w:ascii="Tahoma" w:hAnsi="Tahoma" w:cs="Tahoma"/>
        </w:rPr>
      </w:pPr>
      <w:r w:rsidRPr="00F7777C">
        <w:rPr>
          <w:rFonts w:ascii="Tahoma" w:hAnsi="Tahoma" w:cs="Tahoma"/>
        </w:rPr>
        <w:t>Ponudnik izkaže izpolnjevanje te zahteve z izpolnitvijo in s podpisom Priloge 2.</w:t>
      </w:r>
    </w:p>
    <w:p w14:paraId="3863E893" w14:textId="77777777" w:rsidR="00BA1AE9" w:rsidRDefault="00BA1AE9" w:rsidP="00027D95">
      <w:pPr>
        <w:keepNext/>
        <w:keepLines/>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ahoma" w:hAnsi="Tahoma" w:cs="Tahoma"/>
          <w:sz w:val="18"/>
          <w:szCs w:val="18"/>
        </w:rPr>
      </w:pPr>
    </w:p>
    <w:p w14:paraId="6BDE33A7" w14:textId="77777777" w:rsidR="00755DEE" w:rsidRDefault="00BA1AE9" w:rsidP="00027D95">
      <w:pPr>
        <w:keepNext/>
        <w:keepLines/>
        <w:jc w:val="both"/>
        <w:rPr>
          <w:rFonts w:ascii="Tahoma" w:hAnsi="Tahoma" w:cs="Tahoma"/>
        </w:rPr>
      </w:pPr>
      <w:r>
        <w:rPr>
          <w:rFonts w:ascii="Tahoma" w:hAnsi="Tahoma" w:cs="Tahoma"/>
          <w:kern w:val="16"/>
        </w:rPr>
        <w:t>Z</w:t>
      </w:r>
      <w:r w:rsidRPr="00112425">
        <w:rPr>
          <w:rFonts w:ascii="Tahoma" w:hAnsi="Tahoma" w:cs="Tahoma"/>
          <w:kern w:val="16"/>
        </w:rPr>
        <w:t xml:space="preserve">ahteve glede garancijskih pogojev </w:t>
      </w:r>
      <w:r>
        <w:rPr>
          <w:rFonts w:ascii="Tahoma" w:hAnsi="Tahoma" w:cs="Tahoma"/>
          <w:kern w:val="16"/>
        </w:rPr>
        <w:t xml:space="preserve">so podrobno opredeljene </w:t>
      </w:r>
      <w:r w:rsidRPr="00112425">
        <w:rPr>
          <w:rFonts w:ascii="Tahoma" w:hAnsi="Tahoma" w:cs="Tahoma"/>
        </w:rPr>
        <w:t>v osnutk</w:t>
      </w:r>
      <w:r w:rsidR="001724AA">
        <w:rPr>
          <w:rFonts w:ascii="Tahoma" w:hAnsi="Tahoma" w:cs="Tahoma"/>
        </w:rPr>
        <w:t>u</w:t>
      </w:r>
      <w:r w:rsidRPr="00112425">
        <w:rPr>
          <w:rFonts w:ascii="Tahoma" w:hAnsi="Tahoma" w:cs="Tahoma"/>
        </w:rPr>
        <w:t xml:space="preserve"> pogodb</w:t>
      </w:r>
      <w:r w:rsidR="006964B1">
        <w:rPr>
          <w:rFonts w:ascii="Tahoma" w:hAnsi="Tahoma" w:cs="Tahoma"/>
        </w:rPr>
        <w:t>e</w:t>
      </w:r>
      <w:r w:rsidRPr="00112425">
        <w:rPr>
          <w:rFonts w:ascii="Tahoma" w:hAnsi="Tahoma" w:cs="Tahoma"/>
        </w:rPr>
        <w:t xml:space="preserve"> </w:t>
      </w:r>
      <w:r w:rsidRPr="001C65CC">
        <w:rPr>
          <w:rFonts w:ascii="Tahoma" w:hAnsi="Tahoma" w:cs="Tahoma"/>
        </w:rPr>
        <w:t>(</w:t>
      </w:r>
      <w:r w:rsidRPr="00B7650E">
        <w:rPr>
          <w:rFonts w:ascii="Tahoma" w:hAnsi="Tahoma" w:cs="Tahoma"/>
        </w:rPr>
        <w:t xml:space="preserve">Priloga </w:t>
      </w:r>
      <w:r w:rsidR="004341F4">
        <w:rPr>
          <w:rFonts w:ascii="Tahoma" w:hAnsi="Tahoma" w:cs="Tahoma"/>
        </w:rPr>
        <w:t>4</w:t>
      </w:r>
      <w:r>
        <w:rPr>
          <w:rFonts w:ascii="Tahoma" w:hAnsi="Tahoma" w:cs="Tahoma"/>
        </w:rPr>
        <w:t>).</w:t>
      </w:r>
    </w:p>
    <w:p w14:paraId="46708F38" w14:textId="77777777" w:rsidR="00B379D7" w:rsidRDefault="00B379D7" w:rsidP="00027D95">
      <w:pPr>
        <w:keepNext/>
        <w:keepLines/>
        <w:numPr>
          <w:ilvl w:val="2"/>
          <w:numId w:val="2"/>
        </w:numPr>
        <w:jc w:val="both"/>
        <w:rPr>
          <w:rFonts w:ascii="Tahoma" w:hAnsi="Tahoma" w:cs="Tahoma"/>
        </w:rPr>
      </w:pPr>
      <w:proofErr w:type="spellStart"/>
      <w:r w:rsidRPr="00B379D7">
        <w:rPr>
          <w:rFonts w:ascii="Tahoma" w:hAnsi="Tahoma" w:cs="Tahoma"/>
        </w:rPr>
        <w:lastRenderedPageBreak/>
        <w:t>Okoljski</w:t>
      </w:r>
      <w:proofErr w:type="spellEnd"/>
      <w:r w:rsidRPr="00B379D7">
        <w:rPr>
          <w:rFonts w:ascii="Tahoma" w:hAnsi="Tahoma" w:cs="Tahoma"/>
        </w:rPr>
        <w:t xml:space="preserve"> vidiki in c</w:t>
      </w:r>
      <w:r>
        <w:rPr>
          <w:rFonts w:ascii="Tahoma" w:hAnsi="Tahoma" w:cs="Tahoma"/>
        </w:rPr>
        <w:t>ilji zelenega javnega naročanja</w:t>
      </w:r>
    </w:p>
    <w:p w14:paraId="6733336E" w14:textId="77777777" w:rsidR="001E0BC7" w:rsidRPr="00B379D7" w:rsidRDefault="001E0BC7" w:rsidP="00027D95">
      <w:pPr>
        <w:keepNext/>
        <w:keepLines/>
        <w:ind w:left="720"/>
        <w:jc w:val="both"/>
        <w:rPr>
          <w:rFonts w:ascii="Tahoma" w:hAnsi="Tahoma" w:cs="Tahoma"/>
        </w:rPr>
      </w:pPr>
    </w:p>
    <w:p w14:paraId="3248E5DE" w14:textId="77777777" w:rsidR="00D4590A" w:rsidRDefault="001E0BC7" w:rsidP="00027D95">
      <w:pPr>
        <w:keepNext/>
        <w:keepLines/>
        <w:jc w:val="both"/>
        <w:rPr>
          <w:rFonts w:ascii="Republika" w:hAnsi="Republika"/>
          <w:b/>
          <w:bCs/>
          <w:i/>
          <w:iCs/>
          <w:color w:val="292B2C"/>
          <w:sz w:val="23"/>
          <w:szCs w:val="23"/>
          <w:shd w:val="clear" w:color="auto" w:fill="FFFFFF"/>
        </w:rPr>
      </w:pPr>
      <w:r w:rsidRPr="008C2D6F">
        <w:rPr>
          <w:rFonts w:ascii="Tahoma" w:hAnsi="Tahoma" w:cs="Tahoma"/>
          <w:color w:val="000000"/>
        </w:rPr>
        <w:t xml:space="preserve">Pri oddaji predmeta javnega naročila se upoštevajo </w:t>
      </w:r>
      <w:proofErr w:type="spellStart"/>
      <w:r w:rsidRPr="008C2D6F">
        <w:rPr>
          <w:rFonts w:ascii="Tahoma" w:hAnsi="Tahoma" w:cs="Tahoma"/>
          <w:color w:val="000000"/>
        </w:rPr>
        <w:t>okoljske</w:t>
      </w:r>
      <w:proofErr w:type="spellEnd"/>
      <w:r w:rsidRPr="008C2D6F">
        <w:rPr>
          <w:rFonts w:ascii="Tahoma" w:hAnsi="Tahoma" w:cs="Tahoma"/>
          <w:color w:val="000000"/>
        </w:rPr>
        <w:t xml:space="preserve"> zahteve iz Uredbe o zelenem javnem naročanju (</w:t>
      </w:r>
      <w:r w:rsidRPr="00D4590A">
        <w:rPr>
          <w:rFonts w:ascii="Tahoma" w:hAnsi="Tahoma" w:cs="Tahoma"/>
          <w:color w:val="000000"/>
        </w:rPr>
        <w:t>Uradni list RS, št. 51/17, 64/19 in 121/21)</w:t>
      </w:r>
      <w:r w:rsidRPr="00C13743">
        <w:rPr>
          <w:rFonts w:ascii="Tahoma" w:hAnsi="Tahoma" w:cs="Tahoma"/>
          <w:color w:val="000000"/>
        </w:rPr>
        <w:t>.</w:t>
      </w:r>
      <w:r w:rsidRPr="00D4590A">
        <w:rPr>
          <w:rFonts w:ascii="Tahoma" w:hAnsi="Tahoma" w:cs="Tahoma"/>
          <w:color w:val="000000"/>
        </w:rPr>
        <w:t xml:space="preserve"> Naročnik vključuje </w:t>
      </w:r>
      <w:proofErr w:type="spellStart"/>
      <w:r w:rsidRPr="00D4590A">
        <w:rPr>
          <w:rFonts w:ascii="Tahoma" w:hAnsi="Tahoma" w:cs="Tahoma"/>
          <w:color w:val="000000"/>
        </w:rPr>
        <w:t>okoljske</w:t>
      </w:r>
      <w:proofErr w:type="spellEnd"/>
      <w:r w:rsidRPr="00D4590A">
        <w:rPr>
          <w:rFonts w:ascii="Tahoma" w:hAnsi="Tahoma" w:cs="Tahoma"/>
          <w:color w:val="000000"/>
        </w:rPr>
        <w:t xml:space="preserve"> vidike v izvedbo javnega naročila na način, da </w:t>
      </w:r>
      <w:r w:rsidR="00D4590A" w:rsidRPr="00D4590A">
        <w:rPr>
          <w:rFonts w:ascii="Tahoma" w:hAnsi="Tahoma" w:cs="Tahoma"/>
          <w:color w:val="000000"/>
        </w:rPr>
        <w:t xml:space="preserve">se sklicuje na izjemo, določeno v 7. odstavek 6. člena Uredbe o zelenem javnem naročanju in sicer: </w:t>
      </w:r>
      <w:r w:rsidR="00D4590A" w:rsidRPr="00D4590A">
        <w:rPr>
          <w:rFonts w:ascii="Tahoma" w:hAnsi="Tahoma" w:cs="Tahoma"/>
          <w:i/>
          <w:iCs/>
        </w:rPr>
        <w:t xml:space="preserve">»V primeru cilja iz 17. Točke drugega odstavka tega člena lahko naročnik izjemoma, kadar to zahtevajo okoliščine ali predmet javnega naročanja, odda javno naročilo brez upoštevanja ciljev iz 3. Točke Priloge 2 te uredbe. </w:t>
      </w:r>
    </w:p>
    <w:p w14:paraId="31A7467F" w14:textId="77777777" w:rsidR="001E0BC7" w:rsidRPr="00C13743" w:rsidRDefault="001E0BC7" w:rsidP="00027D95">
      <w:pPr>
        <w:keepNext/>
        <w:keepLines/>
        <w:jc w:val="both"/>
        <w:rPr>
          <w:rFonts w:ascii="Tahoma" w:hAnsi="Tahoma"/>
          <w:szCs w:val="24"/>
        </w:rPr>
      </w:pPr>
    </w:p>
    <w:p w14:paraId="79484F99" w14:textId="77777777" w:rsidR="00244E16" w:rsidRPr="00AE430D" w:rsidRDefault="007B5851" w:rsidP="00027D95">
      <w:pPr>
        <w:keepNext/>
        <w:keepLines/>
        <w:numPr>
          <w:ilvl w:val="2"/>
          <w:numId w:val="2"/>
        </w:numPr>
        <w:jc w:val="both"/>
        <w:rPr>
          <w:rFonts w:ascii="Tahoma" w:hAnsi="Tahoma" w:cs="Tahoma"/>
        </w:rPr>
      </w:pPr>
      <w:r>
        <w:rPr>
          <w:rFonts w:ascii="Tahoma" w:hAnsi="Tahoma" w:cs="Tahoma"/>
        </w:rPr>
        <w:t>D</w:t>
      </w:r>
      <w:r w:rsidR="00244E16" w:rsidRPr="00AE430D">
        <w:rPr>
          <w:rFonts w:ascii="Tahoma" w:hAnsi="Tahoma" w:cs="Tahoma"/>
        </w:rPr>
        <w:t>okumentacija</w:t>
      </w:r>
    </w:p>
    <w:p w14:paraId="66229C23" w14:textId="77777777" w:rsidR="00244E16" w:rsidRDefault="00244E16" w:rsidP="00027D95">
      <w:pPr>
        <w:keepNext/>
        <w:keepLines/>
        <w:jc w:val="both"/>
        <w:rPr>
          <w:rFonts w:ascii="Tahoma" w:hAnsi="Tahoma" w:cs="Tahoma"/>
          <w:highlight w:val="yellow"/>
        </w:rPr>
      </w:pPr>
    </w:p>
    <w:p w14:paraId="58CCD8C9" w14:textId="77777777" w:rsidR="007B5851" w:rsidRPr="007B5851" w:rsidRDefault="007B5851" w:rsidP="00027D95">
      <w:pPr>
        <w:keepNext/>
        <w:keepLines/>
        <w:jc w:val="both"/>
        <w:rPr>
          <w:rFonts w:ascii="Tahoma" w:hAnsi="Tahoma" w:cs="Tahoma"/>
        </w:rPr>
      </w:pPr>
      <w:r w:rsidRPr="007B5851">
        <w:rPr>
          <w:rFonts w:ascii="Tahoma" w:hAnsi="Tahoma" w:cs="Tahoma"/>
        </w:rPr>
        <w:t>Ponudnik mora predložiti dokumentacije, in sicer:</w:t>
      </w:r>
    </w:p>
    <w:p w14:paraId="45A56A57" w14:textId="77777777" w:rsidR="007B5851" w:rsidRPr="00430906" w:rsidRDefault="007B5851" w:rsidP="00027D95">
      <w:pPr>
        <w:pStyle w:val="Odstavekseznama"/>
        <w:keepNext/>
        <w:keepLines/>
        <w:numPr>
          <w:ilvl w:val="0"/>
          <w:numId w:val="20"/>
        </w:numPr>
        <w:jc w:val="both"/>
        <w:rPr>
          <w:rFonts w:ascii="Tahoma" w:hAnsi="Tahoma" w:cs="Tahoma"/>
        </w:rPr>
      </w:pPr>
      <w:r w:rsidRPr="00430906">
        <w:rPr>
          <w:rFonts w:ascii="Tahoma" w:hAnsi="Tahoma" w:cs="Tahoma"/>
        </w:rPr>
        <w:t>ob oddaji ponudbe</w:t>
      </w:r>
      <w:r w:rsidR="004C7D1D" w:rsidRPr="00430906">
        <w:rPr>
          <w:rFonts w:ascii="Tahoma" w:hAnsi="Tahoma" w:cs="Tahoma"/>
        </w:rPr>
        <w:t xml:space="preserve"> (za Prilogo </w:t>
      </w:r>
      <w:r w:rsidR="00350EF1" w:rsidRPr="00430906">
        <w:rPr>
          <w:rFonts w:ascii="Tahoma" w:hAnsi="Tahoma" w:cs="Tahoma"/>
        </w:rPr>
        <w:t>6</w:t>
      </w:r>
      <w:r w:rsidR="00516B0D">
        <w:rPr>
          <w:rFonts w:ascii="Tahoma" w:hAnsi="Tahoma" w:cs="Tahoma"/>
        </w:rPr>
        <w:t xml:space="preserve"> – ločeno za oba sklopa</w:t>
      </w:r>
      <w:r w:rsidR="004C7D1D" w:rsidRPr="00430906">
        <w:rPr>
          <w:rFonts w:ascii="Tahoma" w:hAnsi="Tahoma" w:cs="Tahoma"/>
        </w:rPr>
        <w:t>)</w:t>
      </w:r>
      <w:r w:rsidRPr="00430906">
        <w:rPr>
          <w:rFonts w:ascii="Tahoma" w:hAnsi="Tahoma" w:cs="Tahoma"/>
        </w:rPr>
        <w:t>:</w:t>
      </w:r>
    </w:p>
    <w:p w14:paraId="75ED64D8" w14:textId="77777777" w:rsidR="007B5851" w:rsidRPr="00430906" w:rsidRDefault="007B5851" w:rsidP="00027D95">
      <w:pPr>
        <w:pStyle w:val="Odstavekseznama"/>
        <w:keepNext/>
        <w:keepLines/>
        <w:numPr>
          <w:ilvl w:val="1"/>
          <w:numId w:val="20"/>
        </w:numPr>
        <w:suppressAutoHyphens/>
        <w:autoSpaceDN w:val="0"/>
        <w:jc w:val="both"/>
        <w:textAlignment w:val="baseline"/>
        <w:rPr>
          <w:rFonts w:ascii="Tahoma" w:hAnsi="Tahoma" w:cs="Tahoma"/>
          <w:kern w:val="3"/>
        </w:rPr>
      </w:pPr>
      <w:r w:rsidRPr="00430906">
        <w:rPr>
          <w:rFonts w:ascii="Tahoma" w:hAnsi="Tahoma" w:cs="Tahoma"/>
          <w:kern w:val="3"/>
        </w:rPr>
        <w:t>tehnično dokumentacijo z vsemi tehničnimi podatki</w:t>
      </w:r>
      <w:r w:rsidR="0009565F" w:rsidRPr="00430906">
        <w:rPr>
          <w:rFonts w:ascii="Tahoma" w:hAnsi="Tahoma" w:cs="Tahoma"/>
          <w:kern w:val="3"/>
        </w:rPr>
        <w:t xml:space="preserve"> vključno z shemami in načrti vseh sistemov</w:t>
      </w:r>
      <w:r w:rsidRPr="00430906">
        <w:rPr>
          <w:rFonts w:ascii="Tahoma" w:hAnsi="Tahoma" w:cs="Tahoma"/>
          <w:kern w:val="3"/>
        </w:rPr>
        <w:t>, iz katerih je razvidno, da vozilo ustreza zahtevam naročnika,</w:t>
      </w:r>
    </w:p>
    <w:p w14:paraId="2F42991F" w14:textId="77777777" w:rsidR="00D44EE0" w:rsidRPr="00430906" w:rsidRDefault="00D44EE0" w:rsidP="00027D95">
      <w:pPr>
        <w:pStyle w:val="Odstavekseznama"/>
        <w:keepNext/>
        <w:keepLines/>
        <w:numPr>
          <w:ilvl w:val="1"/>
          <w:numId w:val="20"/>
        </w:numPr>
        <w:suppressAutoHyphens/>
        <w:autoSpaceDN w:val="0"/>
        <w:jc w:val="both"/>
        <w:textAlignment w:val="baseline"/>
        <w:rPr>
          <w:rFonts w:ascii="Tahoma" w:hAnsi="Tahoma" w:cs="Tahoma"/>
          <w:kern w:val="3"/>
        </w:rPr>
      </w:pPr>
      <w:r w:rsidRPr="00430906">
        <w:rPr>
          <w:rFonts w:ascii="Tahoma" w:hAnsi="Tahoma" w:cs="Tahoma"/>
          <w:kern w:val="3"/>
        </w:rPr>
        <w:t>izračun osne nosilnosti vozila</w:t>
      </w:r>
      <w:r w:rsidR="006B3256" w:rsidRPr="00430906">
        <w:rPr>
          <w:rFonts w:ascii="Tahoma" w:hAnsi="Tahoma" w:cs="Tahoma"/>
          <w:kern w:val="3"/>
        </w:rPr>
        <w:t>;</w:t>
      </w:r>
    </w:p>
    <w:p w14:paraId="28F90E68" w14:textId="77777777" w:rsidR="007B5851" w:rsidRPr="00430906" w:rsidRDefault="007B5851" w:rsidP="00027D95">
      <w:pPr>
        <w:pStyle w:val="Odstavekseznama"/>
        <w:keepNext/>
        <w:keepLines/>
        <w:numPr>
          <w:ilvl w:val="0"/>
          <w:numId w:val="20"/>
        </w:numPr>
        <w:jc w:val="both"/>
        <w:rPr>
          <w:rFonts w:ascii="Tahoma" w:hAnsi="Tahoma" w:cs="Tahoma"/>
        </w:rPr>
      </w:pPr>
      <w:r w:rsidRPr="00430906">
        <w:rPr>
          <w:rFonts w:ascii="Tahoma" w:hAnsi="Tahoma" w:cs="Tahoma"/>
        </w:rPr>
        <w:t>ob dobavi vozila:</w:t>
      </w:r>
    </w:p>
    <w:p w14:paraId="75AA84F1" w14:textId="77777777" w:rsidR="0009565F" w:rsidRPr="00430906" w:rsidRDefault="0009565F" w:rsidP="00027D95">
      <w:pPr>
        <w:pStyle w:val="Odstavekseznama"/>
        <w:keepNext/>
        <w:keepLines/>
        <w:numPr>
          <w:ilvl w:val="1"/>
          <w:numId w:val="20"/>
        </w:numPr>
        <w:suppressAutoHyphens/>
        <w:autoSpaceDN w:val="0"/>
        <w:jc w:val="both"/>
        <w:textAlignment w:val="baseline"/>
        <w:rPr>
          <w:rFonts w:ascii="Tahoma" w:hAnsi="Tahoma" w:cs="Tahoma"/>
          <w:kern w:val="3"/>
        </w:rPr>
      </w:pPr>
      <w:r w:rsidRPr="00430906">
        <w:rPr>
          <w:rFonts w:ascii="Tahoma" w:hAnsi="Tahoma" w:cs="Tahoma"/>
          <w:kern w:val="3"/>
        </w:rPr>
        <w:t>originalen izvod računa,</w:t>
      </w:r>
    </w:p>
    <w:p w14:paraId="29BB1799" w14:textId="77777777" w:rsidR="007B5851" w:rsidRPr="00430906" w:rsidRDefault="007B5851" w:rsidP="00027D95">
      <w:pPr>
        <w:pStyle w:val="Odstavekseznama"/>
        <w:keepNext/>
        <w:keepLines/>
        <w:numPr>
          <w:ilvl w:val="1"/>
          <w:numId w:val="20"/>
        </w:numPr>
        <w:suppressAutoHyphens/>
        <w:autoSpaceDN w:val="0"/>
        <w:jc w:val="both"/>
        <w:textAlignment w:val="baseline"/>
        <w:rPr>
          <w:rFonts w:ascii="Tahoma" w:hAnsi="Tahoma" w:cs="Tahoma"/>
          <w:kern w:val="3"/>
        </w:rPr>
      </w:pPr>
      <w:r w:rsidRPr="00430906">
        <w:rPr>
          <w:rFonts w:ascii="Tahoma" w:hAnsi="Tahoma" w:cs="Tahoma"/>
          <w:kern w:val="3"/>
        </w:rPr>
        <w:t>tehnično dokumentacijo z vsemi tehničnimi podatki</w:t>
      </w:r>
      <w:r w:rsidR="0009565F" w:rsidRPr="00430906">
        <w:rPr>
          <w:rFonts w:ascii="Tahoma" w:hAnsi="Tahoma" w:cs="Tahoma"/>
          <w:kern w:val="3"/>
        </w:rPr>
        <w:t xml:space="preserve"> vključno z shemami in načrti vseh sistemov</w:t>
      </w:r>
      <w:r w:rsidRPr="00430906">
        <w:rPr>
          <w:rFonts w:ascii="Tahoma" w:hAnsi="Tahoma" w:cs="Tahoma"/>
          <w:kern w:val="3"/>
        </w:rPr>
        <w:t>, iz katerih je razvidno, da vozilo ustreza zahtevam naročnika</w:t>
      </w:r>
      <w:r w:rsidR="00B42322" w:rsidRPr="00430906">
        <w:rPr>
          <w:rFonts w:ascii="Tahoma" w:hAnsi="Tahoma" w:cs="Tahoma"/>
          <w:kern w:val="3"/>
        </w:rPr>
        <w:t xml:space="preserve"> </w:t>
      </w:r>
      <w:r w:rsidR="00B42322" w:rsidRPr="00430906">
        <w:rPr>
          <w:rFonts w:ascii="Tahoma" w:hAnsi="Tahoma" w:cs="Tahoma"/>
          <w:szCs w:val="24"/>
        </w:rPr>
        <w:t>(1x v tiskani obliki + 1x USB)</w:t>
      </w:r>
      <w:r w:rsidRPr="00430906">
        <w:rPr>
          <w:rFonts w:ascii="Tahoma" w:hAnsi="Tahoma" w:cs="Tahoma"/>
          <w:kern w:val="3"/>
        </w:rPr>
        <w:t>,</w:t>
      </w:r>
    </w:p>
    <w:p w14:paraId="098520C7" w14:textId="77777777" w:rsidR="007B5851" w:rsidRPr="00430906" w:rsidRDefault="007B5851" w:rsidP="00027D95">
      <w:pPr>
        <w:pStyle w:val="Odstavekseznama"/>
        <w:keepNext/>
        <w:keepLines/>
        <w:numPr>
          <w:ilvl w:val="1"/>
          <w:numId w:val="20"/>
        </w:numPr>
        <w:suppressAutoHyphens/>
        <w:autoSpaceDN w:val="0"/>
        <w:jc w:val="both"/>
        <w:textAlignment w:val="baseline"/>
        <w:rPr>
          <w:rFonts w:ascii="Tahoma" w:hAnsi="Tahoma" w:cs="Tahoma"/>
          <w:kern w:val="3"/>
        </w:rPr>
      </w:pPr>
      <w:r w:rsidRPr="00430906">
        <w:rPr>
          <w:rFonts w:ascii="Tahoma" w:hAnsi="Tahoma" w:cs="Tahoma"/>
          <w:kern w:val="3"/>
        </w:rPr>
        <w:t>homologacijski karton,</w:t>
      </w:r>
    </w:p>
    <w:p w14:paraId="53471DC0" w14:textId="77777777" w:rsidR="00D44EE0" w:rsidRPr="00430906" w:rsidRDefault="00D44EE0" w:rsidP="00027D95">
      <w:pPr>
        <w:pStyle w:val="Odstavekseznama"/>
        <w:keepNext/>
        <w:keepLines/>
        <w:numPr>
          <w:ilvl w:val="1"/>
          <w:numId w:val="20"/>
        </w:numPr>
        <w:suppressAutoHyphens/>
        <w:autoSpaceDN w:val="0"/>
        <w:jc w:val="both"/>
        <w:textAlignment w:val="baseline"/>
        <w:rPr>
          <w:rFonts w:ascii="Tahoma" w:hAnsi="Tahoma" w:cs="Tahoma"/>
          <w:kern w:val="3"/>
        </w:rPr>
      </w:pPr>
      <w:r w:rsidRPr="00430906">
        <w:rPr>
          <w:rFonts w:ascii="Tahoma" w:hAnsi="Tahoma" w:cs="Tahoma"/>
          <w:kern w:val="3"/>
        </w:rPr>
        <w:t xml:space="preserve">atest nadgradnje </w:t>
      </w:r>
      <w:r w:rsidRPr="00430906">
        <w:rPr>
          <w:rFonts w:ascii="Tahoma" w:hAnsi="Tahoma" w:cs="Tahoma"/>
          <w:szCs w:val="24"/>
        </w:rPr>
        <w:t>(1x v tiskani obliki + 1x USB)</w:t>
      </w:r>
      <w:r w:rsidRPr="00430906">
        <w:rPr>
          <w:rFonts w:ascii="Tahoma" w:hAnsi="Tahoma" w:cs="Tahoma"/>
          <w:kern w:val="3"/>
        </w:rPr>
        <w:t>,</w:t>
      </w:r>
    </w:p>
    <w:p w14:paraId="6A4D3613" w14:textId="77777777" w:rsidR="00D44EE0" w:rsidRPr="00430906" w:rsidRDefault="00D44EE0" w:rsidP="00027D95">
      <w:pPr>
        <w:pStyle w:val="Odstavekseznama"/>
        <w:keepNext/>
        <w:keepLines/>
        <w:numPr>
          <w:ilvl w:val="1"/>
          <w:numId w:val="20"/>
        </w:numPr>
        <w:suppressAutoHyphens/>
        <w:autoSpaceDN w:val="0"/>
        <w:jc w:val="both"/>
        <w:textAlignment w:val="baseline"/>
        <w:rPr>
          <w:rFonts w:ascii="Tahoma" w:hAnsi="Tahoma" w:cs="Tahoma"/>
          <w:kern w:val="3"/>
        </w:rPr>
      </w:pPr>
      <w:r w:rsidRPr="00430906">
        <w:rPr>
          <w:rFonts w:ascii="Tahoma" w:hAnsi="Tahoma" w:cs="Tahoma"/>
          <w:kern w:val="3"/>
        </w:rPr>
        <w:t xml:space="preserve">izjava o varnosti za dvigalo </w:t>
      </w:r>
      <w:r w:rsidRPr="00430906">
        <w:rPr>
          <w:rFonts w:ascii="Tahoma" w:hAnsi="Tahoma" w:cs="Tahoma"/>
          <w:szCs w:val="24"/>
        </w:rPr>
        <w:t>(1x v tiskani obliki + 1x USB)</w:t>
      </w:r>
      <w:r w:rsidR="00981324" w:rsidRPr="00430906">
        <w:rPr>
          <w:rFonts w:ascii="Tahoma" w:hAnsi="Tahoma" w:cs="Tahoma"/>
          <w:szCs w:val="24"/>
        </w:rPr>
        <w:t xml:space="preserve"> (samo za sklop 1)</w:t>
      </w:r>
      <w:r w:rsidRPr="00430906">
        <w:rPr>
          <w:rFonts w:ascii="Tahoma" w:hAnsi="Tahoma" w:cs="Tahoma"/>
          <w:kern w:val="3"/>
        </w:rPr>
        <w:t>,</w:t>
      </w:r>
    </w:p>
    <w:p w14:paraId="2F206340" w14:textId="77777777" w:rsidR="009E2DBA" w:rsidRPr="00430906" w:rsidRDefault="009E2DBA" w:rsidP="00027D95">
      <w:pPr>
        <w:pStyle w:val="Odstavekseznama"/>
        <w:keepNext/>
        <w:keepLines/>
        <w:numPr>
          <w:ilvl w:val="1"/>
          <w:numId w:val="20"/>
        </w:numPr>
        <w:suppressAutoHyphens/>
        <w:autoSpaceDN w:val="0"/>
        <w:jc w:val="both"/>
        <w:textAlignment w:val="baseline"/>
        <w:rPr>
          <w:rFonts w:ascii="Tahoma" w:hAnsi="Tahoma" w:cs="Tahoma"/>
          <w:kern w:val="3"/>
        </w:rPr>
      </w:pPr>
      <w:r w:rsidRPr="00430906">
        <w:rPr>
          <w:rFonts w:ascii="Tahoma" w:hAnsi="Tahoma" w:cs="Tahoma"/>
          <w:kern w:val="3"/>
        </w:rPr>
        <w:t xml:space="preserve">matično knjigo dvigala </w:t>
      </w:r>
      <w:r w:rsidRPr="00430906">
        <w:rPr>
          <w:rFonts w:ascii="Tahoma" w:hAnsi="Tahoma" w:cs="Tahoma"/>
          <w:szCs w:val="24"/>
        </w:rPr>
        <w:t>(1x v tiskani obliki + 1x USB)</w:t>
      </w:r>
      <w:r w:rsidR="00981324" w:rsidRPr="00430906">
        <w:rPr>
          <w:rFonts w:ascii="Tahoma" w:hAnsi="Tahoma" w:cs="Tahoma"/>
          <w:szCs w:val="24"/>
        </w:rPr>
        <w:t xml:space="preserve"> (samo za sklop 1)</w:t>
      </w:r>
      <w:r w:rsidRPr="00430906">
        <w:rPr>
          <w:rFonts w:ascii="Tahoma" w:hAnsi="Tahoma" w:cs="Tahoma"/>
          <w:kern w:val="3"/>
        </w:rPr>
        <w:t>,</w:t>
      </w:r>
    </w:p>
    <w:p w14:paraId="088C5AC1" w14:textId="77777777" w:rsidR="0009565F" w:rsidRPr="00430906" w:rsidRDefault="0009565F" w:rsidP="00027D95">
      <w:pPr>
        <w:pStyle w:val="Odstavekseznama"/>
        <w:keepNext/>
        <w:keepLines/>
        <w:numPr>
          <w:ilvl w:val="1"/>
          <w:numId w:val="20"/>
        </w:numPr>
        <w:suppressAutoHyphens/>
        <w:autoSpaceDN w:val="0"/>
        <w:jc w:val="both"/>
        <w:textAlignment w:val="baseline"/>
        <w:rPr>
          <w:rFonts w:ascii="Tahoma" w:hAnsi="Tahoma" w:cs="Tahoma"/>
          <w:kern w:val="3"/>
        </w:rPr>
      </w:pPr>
      <w:r w:rsidRPr="00430906">
        <w:rPr>
          <w:rFonts w:ascii="Tahoma" w:hAnsi="Tahoma" w:cs="Tahoma"/>
          <w:kern w:val="3"/>
        </w:rPr>
        <w:t xml:space="preserve">katalog rezervnih delov </w:t>
      </w:r>
      <w:r w:rsidRPr="00430906">
        <w:rPr>
          <w:rFonts w:ascii="Tahoma" w:hAnsi="Tahoma" w:cs="Tahoma"/>
          <w:szCs w:val="24"/>
        </w:rPr>
        <w:t>(1x v tiskani obliki + 1x USB)</w:t>
      </w:r>
      <w:r w:rsidRPr="00430906">
        <w:rPr>
          <w:rFonts w:ascii="Tahoma" w:hAnsi="Tahoma" w:cs="Tahoma"/>
          <w:kern w:val="3"/>
        </w:rPr>
        <w:t>,</w:t>
      </w:r>
    </w:p>
    <w:p w14:paraId="0B82630D" w14:textId="77777777" w:rsidR="007B5851" w:rsidRPr="00430906" w:rsidRDefault="007B5851" w:rsidP="00027D95">
      <w:pPr>
        <w:pStyle w:val="Odstavekseznama"/>
        <w:keepNext/>
        <w:keepLines/>
        <w:numPr>
          <w:ilvl w:val="1"/>
          <w:numId w:val="20"/>
        </w:numPr>
        <w:suppressAutoHyphens/>
        <w:autoSpaceDN w:val="0"/>
        <w:jc w:val="both"/>
        <w:textAlignment w:val="baseline"/>
        <w:rPr>
          <w:rFonts w:ascii="Tahoma" w:hAnsi="Tahoma" w:cs="Tahoma"/>
          <w:kern w:val="3"/>
        </w:rPr>
      </w:pPr>
      <w:r w:rsidRPr="00430906">
        <w:rPr>
          <w:rFonts w:ascii="Tahoma" w:hAnsi="Tahoma" w:cs="Tahoma"/>
          <w:kern w:val="3"/>
        </w:rPr>
        <w:t>navodila za upravljanje</w:t>
      </w:r>
      <w:r w:rsidR="00B42322" w:rsidRPr="00430906">
        <w:rPr>
          <w:rFonts w:ascii="Tahoma" w:hAnsi="Tahoma" w:cs="Tahoma"/>
          <w:kern w:val="3"/>
        </w:rPr>
        <w:t xml:space="preserve">, </w:t>
      </w:r>
      <w:r w:rsidR="00B42322" w:rsidRPr="00430906">
        <w:rPr>
          <w:rFonts w:ascii="Tahoma" w:hAnsi="Tahoma" w:cs="Tahoma"/>
          <w:szCs w:val="24"/>
        </w:rPr>
        <w:t>varno delo in vzdrževanje (2x v tiskani obliki + 1x USB)</w:t>
      </w:r>
      <w:r w:rsidRPr="00430906">
        <w:rPr>
          <w:rFonts w:ascii="Tahoma" w:hAnsi="Tahoma" w:cs="Tahoma"/>
          <w:kern w:val="3"/>
        </w:rPr>
        <w:t>,</w:t>
      </w:r>
    </w:p>
    <w:p w14:paraId="241EA165" w14:textId="77777777" w:rsidR="00B42322" w:rsidRPr="00430906" w:rsidRDefault="00B42322" w:rsidP="00027D95">
      <w:pPr>
        <w:pStyle w:val="Odstavekseznama"/>
        <w:keepNext/>
        <w:keepLines/>
        <w:numPr>
          <w:ilvl w:val="1"/>
          <w:numId w:val="20"/>
        </w:numPr>
        <w:suppressAutoHyphens/>
        <w:autoSpaceDN w:val="0"/>
        <w:jc w:val="both"/>
        <w:textAlignment w:val="baseline"/>
        <w:rPr>
          <w:rFonts w:ascii="Tahoma" w:hAnsi="Tahoma" w:cs="Tahoma"/>
          <w:kern w:val="3"/>
        </w:rPr>
      </w:pPr>
      <w:r w:rsidRPr="00430906">
        <w:rPr>
          <w:rFonts w:ascii="Tahoma" w:hAnsi="Tahoma" w:cs="Tahoma"/>
          <w:szCs w:val="24"/>
        </w:rPr>
        <w:t>kratka navodila za upravljavce vozila (2x v tiskani obliki za v kabino),</w:t>
      </w:r>
    </w:p>
    <w:p w14:paraId="462277F5" w14:textId="77777777" w:rsidR="007B5851" w:rsidRPr="00430906" w:rsidRDefault="007B5851" w:rsidP="00027D95">
      <w:pPr>
        <w:pStyle w:val="Odstavekseznama"/>
        <w:keepNext/>
        <w:keepLines/>
        <w:numPr>
          <w:ilvl w:val="1"/>
          <w:numId w:val="20"/>
        </w:numPr>
        <w:suppressAutoHyphens/>
        <w:autoSpaceDN w:val="0"/>
        <w:jc w:val="both"/>
        <w:textAlignment w:val="baseline"/>
        <w:rPr>
          <w:rFonts w:ascii="Tahoma" w:hAnsi="Tahoma" w:cs="Tahoma"/>
          <w:kern w:val="3"/>
        </w:rPr>
      </w:pPr>
      <w:r w:rsidRPr="00430906">
        <w:rPr>
          <w:rFonts w:ascii="Tahoma" w:hAnsi="Tahoma" w:cs="Tahoma"/>
          <w:kern w:val="3"/>
        </w:rPr>
        <w:t>servisno knjižico,</w:t>
      </w:r>
    </w:p>
    <w:p w14:paraId="3360CACC" w14:textId="77777777" w:rsidR="007B5851" w:rsidRPr="00430906" w:rsidRDefault="007B5851" w:rsidP="00027D95">
      <w:pPr>
        <w:pStyle w:val="Odstavekseznama"/>
        <w:keepNext/>
        <w:keepLines/>
        <w:numPr>
          <w:ilvl w:val="1"/>
          <w:numId w:val="20"/>
        </w:numPr>
        <w:suppressAutoHyphens/>
        <w:autoSpaceDN w:val="0"/>
        <w:jc w:val="both"/>
        <w:textAlignment w:val="baseline"/>
        <w:rPr>
          <w:rFonts w:ascii="Tahoma" w:hAnsi="Tahoma" w:cs="Tahoma"/>
          <w:kern w:val="3"/>
        </w:rPr>
      </w:pPr>
      <w:r w:rsidRPr="00430906">
        <w:rPr>
          <w:rFonts w:ascii="Tahoma" w:hAnsi="Tahoma" w:cs="Tahoma"/>
          <w:kern w:val="3"/>
        </w:rPr>
        <w:t>garancijske liste z garancijskimi pogoji,</w:t>
      </w:r>
    </w:p>
    <w:p w14:paraId="2350B0F4" w14:textId="77777777" w:rsidR="007B5851" w:rsidRPr="00430906" w:rsidRDefault="007B5851" w:rsidP="00027D95">
      <w:pPr>
        <w:pStyle w:val="Odstavekseznama"/>
        <w:keepNext/>
        <w:keepLines/>
        <w:numPr>
          <w:ilvl w:val="1"/>
          <w:numId w:val="20"/>
        </w:numPr>
        <w:suppressAutoHyphens/>
        <w:autoSpaceDN w:val="0"/>
        <w:jc w:val="both"/>
        <w:textAlignment w:val="baseline"/>
        <w:rPr>
          <w:rFonts w:ascii="Tahoma" w:hAnsi="Tahoma" w:cs="Tahoma"/>
          <w:kern w:val="3"/>
        </w:rPr>
      </w:pPr>
      <w:r w:rsidRPr="00430906">
        <w:rPr>
          <w:rFonts w:ascii="Tahoma" w:hAnsi="Tahoma" w:cs="Tahoma"/>
          <w:kern w:val="3"/>
        </w:rPr>
        <w:t>CE izjava o skladnosti v izvirniku</w:t>
      </w:r>
      <w:r w:rsidR="0009565F" w:rsidRPr="00430906">
        <w:rPr>
          <w:rFonts w:ascii="Tahoma" w:hAnsi="Tahoma" w:cs="Tahoma"/>
          <w:kern w:val="3"/>
        </w:rPr>
        <w:t xml:space="preserve"> (in prevod v slovenski jezik)</w:t>
      </w:r>
      <w:r w:rsidRPr="00430906">
        <w:rPr>
          <w:rFonts w:ascii="Tahoma" w:hAnsi="Tahoma" w:cs="Tahoma"/>
          <w:kern w:val="3"/>
        </w:rPr>
        <w:t>,</w:t>
      </w:r>
    </w:p>
    <w:p w14:paraId="69A146FF" w14:textId="77777777" w:rsidR="007B5851" w:rsidRPr="00430906" w:rsidRDefault="007B5851" w:rsidP="00027D95">
      <w:pPr>
        <w:pStyle w:val="Odstavekseznama"/>
        <w:keepNext/>
        <w:keepLines/>
        <w:numPr>
          <w:ilvl w:val="1"/>
          <w:numId w:val="20"/>
        </w:numPr>
        <w:suppressAutoHyphens/>
        <w:autoSpaceDN w:val="0"/>
        <w:jc w:val="both"/>
        <w:textAlignment w:val="baseline"/>
        <w:rPr>
          <w:rFonts w:ascii="Tahoma" w:hAnsi="Tahoma" w:cs="Tahoma"/>
          <w:kern w:val="3"/>
        </w:rPr>
      </w:pPr>
      <w:r w:rsidRPr="00430906">
        <w:rPr>
          <w:rFonts w:ascii="Tahoma" w:hAnsi="Tahoma" w:cs="Tahoma"/>
          <w:kern w:val="3"/>
        </w:rPr>
        <w:t>seznam</w:t>
      </w:r>
      <w:r w:rsidR="0009565F" w:rsidRPr="00430906">
        <w:rPr>
          <w:rFonts w:ascii="Tahoma" w:hAnsi="Tahoma" w:cs="Tahoma"/>
          <w:kern w:val="3"/>
        </w:rPr>
        <w:t xml:space="preserve"> servisov v Republiki Sloveniji</w:t>
      </w:r>
      <w:r w:rsidR="006B3256" w:rsidRPr="00430906">
        <w:rPr>
          <w:rFonts w:ascii="Tahoma" w:hAnsi="Tahoma" w:cs="Tahoma"/>
          <w:kern w:val="3"/>
        </w:rPr>
        <w:t>.</w:t>
      </w:r>
    </w:p>
    <w:p w14:paraId="6B2D93FA" w14:textId="77777777" w:rsidR="0009565F" w:rsidRDefault="0009565F" w:rsidP="00027D95">
      <w:pPr>
        <w:keepNext/>
        <w:keepLines/>
        <w:suppressAutoHyphens/>
        <w:autoSpaceDN w:val="0"/>
        <w:jc w:val="both"/>
        <w:textAlignment w:val="baseline"/>
        <w:rPr>
          <w:rFonts w:ascii="Tahoma" w:hAnsi="Tahoma" w:cs="Tahoma"/>
          <w:kern w:val="3"/>
        </w:rPr>
      </w:pPr>
    </w:p>
    <w:p w14:paraId="4E92DAE0" w14:textId="77777777" w:rsidR="00646484" w:rsidRDefault="0009565F" w:rsidP="00027D95">
      <w:pPr>
        <w:keepNext/>
        <w:keepLines/>
        <w:suppressAutoHyphens/>
        <w:autoSpaceDN w:val="0"/>
        <w:jc w:val="both"/>
        <w:textAlignment w:val="baseline"/>
        <w:rPr>
          <w:rFonts w:ascii="Tahoma" w:hAnsi="Tahoma" w:cs="Tahoma"/>
          <w:kern w:val="3"/>
        </w:rPr>
      </w:pPr>
      <w:r>
        <w:rPr>
          <w:rFonts w:ascii="Tahoma" w:hAnsi="Tahoma" w:cs="Tahoma"/>
          <w:kern w:val="3"/>
        </w:rPr>
        <w:t xml:space="preserve">Vsa dokumentacija mora biti priložena v slovenskem </w:t>
      </w:r>
      <w:r w:rsidR="00B42322">
        <w:rPr>
          <w:rFonts w:ascii="Tahoma" w:hAnsi="Tahoma" w:cs="Tahoma"/>
          <w:kern w:val="3"/>
        </w:rPr>
        <w:t>jeziku.</w:t>
      </w:r>
    </w:p>
    <w:p w14:paraId="72E3A35B" w14:textId="77777777" w:rsidR="002A4102" w:rsidRDefault="002A4102" w:rsidP="00027D95">
      <w:pPr>
        <w:keepNext/>
        <w:keepLines/>
        <w:suppressAutoHyphens/>
        <w:autoSpaceDN w:val="0"/>
        <w:jc w:val="both"/>
        <w:textAlignment w:val="baseline"/>
        <w:rPr>
          <w:rFonts w:ascii="Tahoma" w:hAnsi="Tahoma" w:cs="Tahoma"/>
          <w:noProof/>
          <w:lang w:eastAsia="zh-CN"/>
        </w:rPr>
      </w:pPr>
    </w:p>
    <w:p w14:paraId="21FECE0D" w14:textId="77777777" w:rsidR="00B42322" w:rsidRDefault="002A4102" w:rsidP="00027D95">
      <w:pPr>
        <w:keepNext/>
        <w:keepLines/>
        <w:numPr>
          <w:ilvl w:val="2"/>
          <w:numId w:val="2"/>
        </w:numPr>
        <w:jc w:val="both"/>
        <w:rPr>
          <w:rFonts w:ascii="Tahoma" w:hAnsi="Tahoma" w:cs="Tahoma"/>
        </w:rPr>
      </w:pPr>
      <w:r>
        <w:rPr>
          <w:rFonts w:ascii="Tahoma" w:hAnsi="Tahoma" w:cs="Tahoma"/>
        </w:rPr>
        <w:t>Šolanje</w:t>
      </w:r>
    </w:p>
    <w:p w14:paraId="47338317" w14:textId="77777777" w:rsidR="002A4102" w:rsidRDefault="002A4102" w:rsidP="00027D95">
      <w:pPr>
        <w:keepNext/>
        <w:keepLines/>
        <w:jc w:val="both"/>
        <w:rPr>
          <w:rFonts w:ascii="Tahoma" w:hAnsi="Tahoma" w:cs="Tahoma"/>
        </w:rPr>
      </w:pPr>
    </w:p>
    <w:p w14:paraId="1E38F64E" w14:textId="77777777" w:rsidR="002A4102" w:rsidRDefault="002A4102" w:rsidP="002A4102">
      <w:pPr>
        <w:keepNext/>
        <w:keepLines/>
        <w:jc w:val="both"/>
        <w:rPr>
          <w:rFonts w:ascii="Tahoma" w:hAnsi="Tahoma" w:cs="Tahoma"/>
        </w:rPr>
      </w:pPr>
      <w:r w:rsidRPr="00985A8D">
        <w:rPr>
          <w:rFonts w:ascii="Tahoma" w:hAnsi="Tahoma" w:cs="Tahoma"/>
        </w:rPr>
        <w:t>Ob izročitvi blaga bo izvajalec</w:t>
      </w:r>
      <w:r>
        <w:rPr>
          <w:rFonts w:ascii="Tahoma" w:hAnsi="Tahoma" w:cs="Tahoma"/>
        </w:rPr>
        <w:t>,</w:t>
      </w:r>
      <w:r w:rsidRPr="00985A8D">
        <w:rPr>
          <w:rFonts w:ascii="Tahoma" w:hAnsi="Tahoma" w:cs="Tahoma"/>
        </w:rPr>
        <w:t xml:space="preserve"> pred podpisom </w:t>
      </w:r>
      <w:r>
        <w:rPr>
          <w:rFonts w:ascii="Tahoma" w:hAnsi="Tahoma" w:cs="Tahoma"/>
        </w:rPr>
        <w:t>prevzemnega zapisnika</w:t>
      </w:r>
      <w:r w:rsidRPr="00985A8D">
        <w:rPr>
          <w:rFonts w:ascii="Tahoma" w:hAnsi="Tahoma" w:cs="Tahoma"/>
        </w:rPr>
        <w:t xml:space="preserve"> s strani naročnika oz. njegovega predstavnika</w:t>
      </w:r>
      <w:r>
        <w:rPr>
          <w:rFonts w:ascii="Tahoma" w:hAnsi="Tahoma" w:cs="Tahoma"/>
        </w:rPr>
        <w:t>,</w:t>
      </w:r>
      <w:r w:rsidRPr="00985A8D">
        <w:rPr>
          <w:rFonts w:ascii="Tahoma" w:hAnsi="Tahoma" w:cs="Tahoma"/>
        </w:rPr>
        <w:t xml:space="preserve"> skupaj s</w:t>
      </w:r>
      <w:r>
        <w:rPr>
          <w:rFonts w:ascii="Tahoma" w:hAnsi="Tahoma" w:cs="Tahoma"/>
        </w:rPr>
        <w:t xml:space="preserve"> predložitvijo</w:t>
      </w:r>
      <w:r w:rsidRPr="00985A8D">
        <w:rPr>
          <w:rFonts w:ascii="Tahoma" w:hAnsi="Tahoma" w:cs="Tahoma"/>
        </w:rPr>
        <w:t xml:space="preserve"> zahtevan</w:t>
      </w:r>
      <w:r>
        <w:rPr>
          <w:rFonts w:ascii="Tahoma" w:hAnsi="Tahoma" w:cs="Tahoma"/>
        </w:rPr>
        <w:t>e</w:t>
      </w:r>
      <w:r w:rsidRPr="00985A8D">
        <w:rPr>
          <w:rFonts w:ascii="Tahoma" w:hAnsi="Tahoma" w:cs="Tahoma"/>
        </w:rPr>
        <w:t xml:space="preserve"> dokumentacij</w:t>
      </w:r>
      <w:r>
        <w:rPr>
          <w:rFonts w:ascii="Tahoma" w:hAnsi="Tahoma" w:cs="Tahoma"/>
        </w:rPr>
        <w:t>e iz prejšnjega člena,</w:t>
      </w:r>
      <w:r w:rsidRPr="00985A8D">
        <w:rPr>
          <w:rFonts w:ascii="Tahoma" w:hAnsi="Tahoma" w:cs="Tahoma"/>
        </w:rPr>
        <w:t xml:space="preserve"> izvedel</w:t>
      </w:r>
      <w:r>
        <w:rPr>
          <w:rFonts w:ascii="Tahoma" w:hAnsi="Tahoma" w:cs="Tahoma"/>
        </w:rPr>
        <w:t xml:space="preserve"> za oba sklopa šolanje naročnika. Šolanja se bo udeležilo</w:t>
      </w:r>
      <w:r w:rsidRPr="00985A8D">
        <w:rPr>
          <w:rFonts w:ascii="Tahoma" w:hAnsi="Tahoma" w:cs="Tahoma"/>
        </w:rPr>
        <w:t xml:space="preserve"> do </w:t>
      </w:r>
      <w:r w:rsidRPr="00594B95">
        <w:rPr>
          <w:rFonts w:ascii="Tahoma" w:hAnsi="Tahoma" w:cs="Tahoma"/>
        </w:rPr>
        <w:t>5 (pet) uporabnikov</w:t>
      </w:r>
      <w:r>
        <w:rPr>
          <w:rFonts w:ascii="Tahoma" w:hAnsi="Tahoma" w:cs="Tahoma"/>
        </w:rPr>
        <w:t xml:space="preserve"> pri naročniku</w:t>
      </w:r>
      <w:r w:rsidRPr="00594B95">
        <w:rPr>
          <w:rFonts w:ascii="Tahoma" w:hAnsi="Tahoma" w:cs="Tahoma"/>
        </w:rPr>
        <w:t xml:space="preserve">, minimalni čas je </w:t>
      </w:r>
      <w:r>
        <w:rPr>
          <w:rFonts w:ascii="Tahoma" w:hAnsi="Tahoma" w:cs="Tahoma"/>
        </w:rPr>
        <w:t>2 (dve)</w:t>
      </w:r>
      <w:r w:rsidRPr="00594B95">
        <w:rPr>
          <w:rFonts w:ascii="Tahoma" w:hAnsi="Tahoma" w:cs="Tahoma"/>
        </w:rPr>
        <w:t xml:space="preserve"> ur</w:t>
      </w:r>
      <w:r>
        <w:rPr>
          <w:rFonts w:ascii="Tahoma" w:hAnsi="Tahoma" w:cs="Tahoma"/>
        </w:rPr>
        <w:t>i.</w:t>
      </w:r>
    </w:p>
    <w:p w14:paraId="0A4DC5DD" w14:textId="77777777" w:rsidR="002A4102" w:rsidRDefault="002A4102" w:rsidP="002A4102">
      <w:pPr>
        <w:keepNext/>
        <w:keepLines/>
        <w:jc w:val="both"/>
        <w:rPr>
          <w:rFonts w:ascii="Tahoma" w:hAnsi="Tahoma" w:cs="Tahoma"/>
        </w:rPr>
      </w:pPr>
    </w:p>
    <w:p w14:paraId="64AC5340" w14:textId="77777777" w:rsidR="002A4102" w:rsidRDefault="002A4102" w:rsidP="002A4102">
      <w:pPr>
        <w:keepNext/>
        <w:keepLines/>
        <w:jc w:val="both"/>
        <w:rPr>
          <w:rFonts w:ascii="Tahoma" w:hAnsi="Tahoma" w:cs="Tahoma"/>
        </w:rPr>
      </w:pPr>
      <w:r>
        <w:rPr>
          <w:rFonts w:ascii="Tahoma" w:hAnsi="Tahoma" w:cs="Tahoma"/>
        </w:rPr>
        <w:t>Vsebina šolanja se pri sklopu 1 nanaša na s</w:t>
      </w:r>
      <w:r w:rsidRPr="001F0F0E">
        <w:rPr>
          <w:rFonts w:ascii="Tahoma" w:hAnsi="Tahoma" w:cs="Tahoma"/>
        </w:rPr>
        <w:t xml:space="preserve">eznanitev </w:t>
      </w:r>
      <w:r>
        <w:rPr>
          <w:rFonts w:ascii="Tahoma" w:hAnsi="Tahoma" w:cs="Tahoma"/>
        </w:rPr>
        <w:t xml:space="preserve">osebja naročnika </w:t>
      </w:r>
      <w:r w:rsidRPr="001F0F0E">
        <w:rPr>
          <w:rFonts w:ascii="Tahoma" w:hAnsi="Tahoma" w:cs="Tahoma"/>
        </w:rPr>
        <w:t>z morebitnimi novostmi</w:t>
      </w:r>
      <w:r>
        <w:rPr>
          <w:rFonts w:ascii="Tahoma" w:hAnsi="Tahoma" w:cs="Tahoma"/>
        </w:rPr>
        <w:t xml:space="preserve"> pri uporabi predmeta pogodbe.</w:t>
      </w:r>
    </w:p>
    <w:p w14:paraId="42029F48" w14:textId="77777777" w:rsidR="002A4102" w:rsidRDefault="002A4102" w:rsidP="002A4102">
      <w:pPr>
        <w:keepNext/>
        <w:keepLines/>
        <w:jc w:val="both"/>
        <w:rPr>
          <w:rFonts w:ascii="Tahoma" w:hAnsi="Tahoma" w:cs="Tahoma"/>
        </w:rPr>
      </w:pPr>
    </w:p>
    <w:p w14:paraId="79A56F9C" w14:textId="77777777" w:rsidR="002A4102" w:rsidRDefault="002A4102" w:rsidP="002A4102">
      <w:pPr>
        <w:keepNext/>
        <w:keepLines/>
        <w:jc w:val="both"/>
        <w:rPr>
          <w:rFonts w:ascii="Tahoma" w:hAnsi="Tahoma" w:cs="Tahoma"/>
        </w:rPr>
      </w:pPr>
      <w:r>
        <w:rPr>
          <w:rFonts w:ascii="Tahoma" w:hAnsi="Tahoma" w:cs="Tahoma"/>
        </w:rPr>
        <w:t>Vsebina šolanja se pri sklopu 2 nanaša na t</w:t>
      </w:r>
      <w:r w:rsidRPr="00985A8D">
        <w:rPr>
          <w:rFonts w:ascii="Tahoma" w:hAnsi="Tahoma" w:cs="Tahoma"/>
        </w:rPr>
        <w:t xml:space="preserve">eoretično in praktično usposabljanje </w:t>
      </w:r>
      <w:r>
        <w:rPr>
          <w:rFonts w:ascii="Tahoma" w:hAnsi="Tahoma" w:cs="Tahoma"/>
        </w:rPr>
        <w:t>osebja</w:t>
      </w:r>
      <w:r w:rsidRPr="00985A8D">
        <w:rPr>
          <w:rFonts w:ascii="Tahoma" w:hAnsi="Tahoma" w:cs="Tahoma"/>
        </w:rPr>
        <w:t xml:space="preserve"> naročnika o uporabi in vzdrževanju v skladu z navodili proizvajalca stroja za uporabo,</w:t>
      </w:r>
      <w:r>
        <w:rPr>
          <w:rFonts w:ascii="Tahoma" w:hAnsi="Tahoma" w:cs="Tahoma"/>
        </w:rPr>
        <w:t xml:space="preserve"> varno delo in</w:t>
      </w:r>
      <w:r w:rsidRPr="00985A8D">
        <w:rPr>
          <w:rFonts w:ascii="Tahoma" w:hAnsi="Tahoma" w:cs="Tahoma"/>
        </w:rPr>
        <w:t xml:space="preserve"> vzdrževanje.</w:t>
      </w:r>
    </w:p>
    <w:p w14:paraId="5AB7A76F" w14:textId="77777777" w:rsidR="002A4102" w:rsidRDefault="002A4102" w:rsidP="002A4102">
      <w:pPr>
        <w:keepNext/>
        <w:keepLines/>
        <w:jc w:val="both"/>
        <w:rPr>
          <w:rFonts w:ascii="Tahoma" w:hAnsi="Tahoma" w:cs="Tahoma"/>
        </w:rPr>
      </w:pPr>
    </w:p>
    <w:p w14:paraId="529F3F97" w14:textId="77777777" w:rsidR="002A4102" w:rsidRDefault="002A4102" w:rsidP="002A4102">
      <w:pPr>
        <w:keepNext/>
        <w:keepLines/>
        <w:jc w:val="both"/>
        <w:rPr>
          <w:rFonts w:ascii="Tahoma" w:hAnsi="Tahoma" w:cs="Tahoma"/>
        </w:rPr>
      </w:pPr>
      <w:r>
        <w:rPr>
          <w:rFonts w:ascii="Tahoma" w:hAnsi="Tahoma" w:cs="Tahoma"/>
        </w:rPr>
        <w:t>Šolanja se bo udeležilo</w:t>
      </w:r>
      <w:r w:rsidRPr="00985A8D">
        <w:rPr>
          <w:rFonts w:ascii="Tahoma" w:hAnsi="Tahoma" w:cs="Tahoma"/>
        </w:rPr>
        <w:t xml:space="preserve"> do </w:t>
      </w:r>
      <w:r w:rsidRPr="00594B95">
        <w:rPr>
          <w:rFonts w:ascii="Tahoma" w:hAnsi="Tahoma" w:cs="Tahoma"/>
        </w:rPr>
        <w:t>5 (pet) uporabnikov</w:t>
      </w:r>
      <w:r>
        <w:rPr>
          <w:rFonts w:ascii="Tahoma" w:hAnsi="Tahoma" w:cs="Tahoma"/>
        </w:rPr>
        <w:t xml:space="preserve"> pri naročniku</w:t>
      </w:r>
      <w:r w:rsidRPr="00594B95">
        <w:rPr>
          <w:rFonts w:ascii="Tahoma" w:hAnsi="Tahoma" w:cs="Tahoma"/>
        </w:rPr>
        <w:t xml:space="preserve">, minimalni čas </w:t>
      </w:r>
      <w:r>
        <w:rPr>
          <w:rFonts w:ascii="Tahoma" w:hAnsi="Tahoma" w:cs="Tahoma"/>
        </w:rPr>
        <w:t>šolanja</w:t>
      </w:r>
      <w:r w:rsidRPr="00594B95">
        <w:rPr>
          <w:rFonts w:ascii="Tahoma" w:hAnsi="Tahoma" w:cs="Tahoma"/>
        </w:rPr>
        <w:t xml:space="preserve"> je 2</w:t>
      </w:r>
      <w:r>
        <w:rPr>
          <w:rFonts w:ascii="Tahoma" w:hAnsi="Tahoma" w:cs="Tahoma"/>
        </w:rPr>
        <w:t xml:space="preserve"> (dve)</w:t>
      </w:r>
      <w:r w:rsidRPr="00594B95">
        <w:rPr>
          <w:rFonts w:ascii="Tahoma" w:hAnsi="Tahoma" w:cs="Tahoma"/>
        </w:rPr>
        <w:t xml:space="preserve"> uri</w:t>
      </w:r>
      <w:r>
        <w:rPr>
          <w:rFonts w:ascii="Tahoma" w:hAnsi="Tahoma" w:cs="Tahoma"/>
        </w:rPr>
        <w:t xml:space="preserve"> in se izvede </w:t>
      </w:r>
      <w:r w:rsidRPr="00985A8D">
        <w:rPr>
          <w:rFonts w:ascii="Tahoma" w:hAnsi="Tahoma" w:cs="Tahoma"/>
        </w:rPr>
        <w:t xml:space="preserve">na lokaciji </w:t>
      </w:r>
      <w:r>
        <w:rPr>
          <w:rFonts w:ascii="Tahoma" w:hAnsi="Tahoma" w:cs="Tahoma"/>
        </w:rPr>
        <w:t>Cesta dveh cesarjev</w:t>
      </w:r>
      <w:r w:rsidRPr="00985A8D">
        <w:rPr>
          <w:rFonts w:ascii="Tahoma" w:hAnsi="Tahoma" w:cs="Tahoma"/>
        </w:rPr>
        <w:t>, 1000 Ljubljana</w:t>
      </w:r>
      <w:r>
        <w:rPr>
          <w:rFonts w:ascii="Tahoma" w:hAnsi="Tahoma" w:cs="Tahoma"/>
        </w:rPr>
        <w:t>.</w:t>
      </w:r>
    </w:p>
    <w:p w14:paraId="42575DC5" w14:textId="77777777" w:rsidR="001F0F0E" w:rsidRDefault="001F0F0E" w:rsidP="00FA4D24">
      <w:pPr>
        <w:keepNext/>
        <w:keepLines/>
        <w:jc w:val="both"/>
        <w:rPr>
          <w:rFonts w:ascii="Tahoma" w:hAnsi="Tahoma" w:cs="Tahoma"/>
        </w:rPr>
      </w:pPr>
    </w:p>
    <w:p w14:paraId="2CB52735" w14:textId="77777777" w:rsidR="00C52F70" w:rsidRPr="00F5688B" w:rsidRDefault="00C52F70" w:rsidP="00FA4D24">
      <w:pPr>
        <w:keepNext/>
        <w:keepLines/>
        <w:jc w:val="both"/>
        <w:rPr>
          <w:rFonts w:ascii="Tahoma" w:hAnsi="Tahoma" w:cs="Tahoma"/>
        </w:rPr>
      </w:pPr>
    </w:p>
    <w:p w14:paraId="3CADF186" w14:textId="77777777" w:rsidR="00832A7F" w:rsidRPr="00F5688B" w:rsidRDefault="003705CC" w:rsidP="00FA4D24">
      <w:pPr>
        <w:keepNext/>
        <w:keepLines/>
        <w:numPr>
          <w:ilvl w:val="0"/>
          <w:numId w:val="2"/>
        </w:numPr>
        <w:jc w:val="both"/>
        <w:rPr>
          <w:rFonts w:ascii="Tahoma" w:hAnsi="Tahoma" w:cs="Tahoma"/>
          <w:b/>
          <w:sz w:val="24"/>
        </w:rPr>
      </w:pPr>
      <w:r w:rsidRPr="00F5688B">
        <w:rPr>
          <w:rFonts w:ascii="Tahoma" w:hAnsi="Tahoma" w:cs="Tahoma"/>
          <w:b/>
          <w:sz w:val="24"/>
        </w:rPr>
        <w:t>UGOTAVLJANJE SPOSOBNOSTI</w:t>
      </w:r>
      <w:r w:rsidR="00832A7F" w:rsidRPr="00F5688B">
        <w:rPr>
          <w:rFonts w:ascii="Tahoma" w:hAnsi="Tahoma" w:cs="Tahoma"/>
          <w:b/>
          <w:sz w:val="24"/>
        </w:rPr>
        <w:t xml:space="preserve"> </w:t>
      </w:r>
    </w:p>
    <w:p w14:paraId="78177047" w14:textId="77777777" w:rsidR="003705CC" w:rsidRPr="00F5688B" w:rsidRDefault="003705CC" w:rsidP="00FA4D24">
      <w:pPr>
        <w:keepNext/>
        <w:keepLines/>
        <w:jc w:val="both"/>
        <w:rPr>
          <w:rFonts w:ascii="Tahoma" w:hAnsi="Tahoma" w:cs="Tahoma"/>
          <w:b/>
          <w:sz w:val="24"/>
        </w:rPr>
      </w:pPr>
    </w:p>
    <w:p w14:paraId="363B4263" w14:textId="77777777" w:rsidR="00962BB3" w:rsidRPr="00962BB3" w:rsidRDefault="00962BB3" w:rsidP="00FA4D24">
      <w:pPr>
        <w:keepNext/>
        <w:keepLines/>
        <w:jc w:val="both"/>
        <w:rPr>
          <w:rFonts w:ascii="Tahoma" w:hAnsi="Tahoma" w:cs="Tahoma"/>
          <w:bCs/>
        </w:rPr>
      </w:pPr>
      <w:r w:rsidRPr="00962BB3">
        <w:rPr>
          <w:rFonts w:ascii="Tahoma" w:hAnsi="Tahoma" w:cs="Tahoma"/>
          <w:bCs/>
        </w:rPr>
        <w:t xml:space="preserve">Za ugotavljanje sposobnosti mora gospodarski subjekt izpolnjevati pogoje in zahteve skladno z določbami ZJN-3 in določbami razpisne dokumentacije. </w:t>
      </w:r>
    </w:p>
    <w:p w14:paraId="1A6EADB4" w14:textId="77777777" w:rsidR="00962BB3" w:rsidRPr="00962BB3" w:rsidRDefault="00962BB3" w:rsidP="00FA4D24">
      <w:pPr>
        <w:keepNext/>
        <w:keepLines/>
        <w:jc w:val="both"/>
        <w:rPr>
          <w:rFonts w:ascii="Tahoma" w:hAnsi="Tahoma" w:cs="Tahoma"/>
          <w:bCs/>
        </w:rPr>
      </w:pPr>
    </w:p>
    <w:p w14:paraId="230A8EC9" w14:textId="77777777" w:rsidR="00962BB3" w:rsidRPr="00962BB3" w:rsidRDefault="00962BB3" w:rsidP="00FA4D24">
      <w:pPr>
        <w:keepNext/>
        <w:keepLines/>
        <w:jc w:val="both"/>
        <w:rPr>
          <w:rFonts w:ascii="Tahoma" w:hAnsi="Tahoma" w:cs="Tahoma"/>
          <w:bCs/>
        </w:rPr>
      </w:pPr>
      <w:r w:rsidRPr="00962BB3">
        <w:rPr>
          <w:rFonts w:ascii="Tahoma" w:hAnsi="Tahoma" w:cs="Tahoma"/>
          <w:bCs/>
        </w:rPr>
        <w:lastRenderedPageBreak/>
        <w:t xml:space="preserve">V primeru, da gospodarski subjekt nastopa v skupni ponudbi, mora zahtevane pogoje za ugotavljanje sposobnosti, kjer je to v razpisni dokumentaciji določeno, izpolnjevati tudi vsak ponudnik iz skupine ponudnikov. </w:t>
      </w:r>
    </w:p>
    <w:p w14:paraId="671477EE" w14:textId="77777777" w:rsidR="00962BB3" w:rsidRPr="00962BB3" w:rsidRDefault="00962BB3" w:rsidP="00FA4D24">
      <w:pPr>
        <w:keepNext/>
        <w:keepLines/>
        <w:jc w:val="both"/>
        <w:rPr>
          <w:rFonts w:ascii="Tahoma" w:hAnsi="Tahoma" w:cs="Tahoma"/>
          <w:bCs/>
        </w:rPr>
      </w:pPr>
    </w:p>
    <w:p w14:paraId="1749C72C" w14:textId="77777777" w:rsidR="00962BB3" w:rsidRDefault="00962BB3" w:rsidP="00FA4D24">
      <w:pPr>
        <w:keepNext/>
        <w:keepLines/>
        <w:jc w:val="both"/>
        <w:rPr>
          <w:rFonts w:ascii="Tahoma" w:hAnsi="Tahoma" w:cs="Tahoma"/>
        </w:rPr>
      </w:pPr>
      <w:r w:rsidRPr="00962BB3">
        <w:rPr>
          <w:rFonts w:ascii="Tahoma" w:hAnsi="Tahoma" w:cs="Tahoma"/>
        </w:rPr>
        <w:t>Obrazci izjav, ki jih mora predložiti ponudnik v ponudbi, so del dokumentacije. Izjave so lahko predložene na teh obrazcih ali na ponudnikovih, ki pa vsebinsko bistveno ne smejo odstopati od priloženih obrazcev. Izjave ponudnika morajo biti pisne ter podpisane s strani ponudnika. V kolikor ponudnik uporablja žig, se obrazci tudi žigosajo. Naročnik si pridržuje pravico do preveritve verodostojnosti izjav oziroma potrdil pri podpisniku le-teh.</w:t>
      </w:r>
    </w:p>
    <w:p w14:paraId="046A9112" w14:textId="77777777" w:rsidR="004F7B6B" w:rsidRPr="00962BB3" w:rsidRDefault="004F7B6B" w:rsidP="00FA4D24">
      <w:pPr>
        <w:keepNext/>
        <w:keepLines/>
        <w:jc w:val="both"/>
        <w:rPr>
          <w:rFonts w:ascii="Tahoma" w:hAnsi="Tahoma" w:cs="Tahoma"/>
        </w:rPr>
      </w:pPr>
    </w:p>
    <w:p w14:paraId="074C07DB" w14:textId="77777777" w:rsidR="00962BB3" w:rsidRPr="00962BB3" w:rsidRDefault="00962BB3" w:rsidP="00FA4D24">
      <w:pPr>
        <w:keepNext/>
        <w:keepLines/>
        <w:jc w:val="both"/>
        <w:rPr>
          <w:rFonts w:ascii="Tahoma" w:hAnsi="Tahoma" w:cs="Tahoma"/>
          <w:bCs/>
        </w:rPr>
      </w:pPr>
      <w:r w:rsidRPr="00962BB3">
        <w:rPr>
          <w:rFonts w:ascii="Tahoma" w:hAnsi="Tahoma" w:cs="Tahoma"/>
          <w:bCs/>
        </w:rPr>
        <w:t xml:space="preserve">V skladu s tretjim odstavkom 47. člena ZJN-3 naročniku ni treba preveriti obstoja in vsebine navedb v ponudbi, razen če dvomi o resničnosti ponudnikovih izjav. Naročnik bo v tem primeru preveril ponudbo ponudnika v skladu z določili ZJN-3, od ponudnika pa ima pravico zahtevati dokazila ali soglasja, ki bodo izkazovala, da je obstoj in vsebina navedb v ponudbi ponudnika resnična. </w:t>
      </w:r>
    </w:p>
    <w:p w14:paraId="0AD60566" w14:textId="77777777" w:rsidR="00962BB3" w:rsidRPr="00962BB3" w:rsidRDefault="00962BB3" w:rsidP="00FA4D24">
      <w:pPr>
        <w:keepNext/>
        <w:keepLines/>
        <w:jc w:val="both"/>
        <w:rPr>
          <w:rFonts w:ascii="Tahoma" w:hAnsi="Tahoma" w:cs="Tahoma"/>
          <w:bCs/>
        </w:rPr>
      </w:pPr>
    </w:p>
    <w:p w14:paraId="4F99CD4E" w14:textId="77777777" w:rsidR="00962BB3" w:rsidRPr="00962BB3" w:rsidRDefault="00962BB3" w:rsidP="00FA4D24">
      <w:pPr>
        <w:keepNext/>
        <w:keepLines/>
        <w:jc w:val="both"/>
        <w:rPr>
          <w:rFonts w:ascii="Tahoma" w:hAnsi="Tahoma" w:cs="Tahoma"/>
        </w:rPr>
      </w:pPr>
      <w:r w:rsidRPr="00962BB3">
        <w:rPr>
          <w:rFonts w:ascii="Tahoma" w:hAnsi="Tahoma" w:cs="Tahoma"/>
        </w:rPr>
        <w:t>Naročnik si pridržuje pravico, da v času pregleda ponudb in vse do podpisa pogodbe/okvirnega sporazuma od ponudnika zahteva predložitev dokazil ali del dokazil v zvezi z navedbami v izjavah, ki izkazujejo izpolnjevanje zahtevanih pogojev, predložitev morebiti potrebnih pooblastil za preveritev izpolnjevanje zahtevanih pogojev oziroma podatkov, predložitev podatkov o naslovih, kjer je mogoče preveriti izpolnjevanje pogojev oziroma vse potrebno za pregled in preveritev ponudb.</w:t>
      </w:r>
    </w:p>
    <w:p w14:paraId="5A660C77" w14:textId="77777777" w:rsidR="00962BB3" w:rsidRPr="00962BB3" w:rsidRDefault="00962BB3" w:rsidP="00FA4D24">
      <w:pPr>
        <w:keepNext/>
        <w:keepLines/>
        <w:jc w:val="both"/>
        <w:rPr>
          <w:rFonts w:ascii="Tahoma" w:hAnsi="Tahoma" w:cs="Tahoma"/>
          <w:bCs/>
        </w:rPr>
      </w:pPr>
    </w:p>
    <w:p w14:paraId="17F916FC" w14:textId="77777777" w:rsidR="00962BB3" w:rsidRPr="00962BB3" w:rsidRDefault="00962BB3" w:rsidP="00FA4D24">
      <w:pPr>
        <w:keepNext/>
        <w:keepLines/>
        <w:jc w:val="both"/>
        <w:rPr>
          <w:rFonts w:ascii="Tahoma" w:hAnsi="Tahoma" w:cs="Tahoma"/>
          <w:bCs/>
        </w:rPr>
      </w:pPr>
      <w:r w:rsidRPr="00962BB3">
        <w:rPr>
          <w:rFonts w:ascii="Tahoma" w:hAnsi="Tahoma" w:cs="Tahoma"/>
          <w:bCs/>
        </w:rPr>
        <w:t xml:space="preserve">Gospodarski subjekt s podpisom Priloge 3/1 </w:t>
      </w:r>
      <w:r w:rsidR="00C608E1">
        <w:rPr>
          <w:rFonts w:ascii="Tahoma" w:hAnsi="Tahoma" w:cs="Tahoma"/>
          <w:bCs/>
        </w:rPr>
        <w:t>s</w:t>
      </w:r>
      <w:r w:rsidRPr="00962BB3">
        <w:rPr>
          <w:rFonts w:ascii="Tahoma" w:hAnsi="Tahoma" w:cs="Tahoma"/>
          <w:bCs/>
        </w:rPr>
        <w:t xml:space="preserve">oglaša, da lahko naročnik v zvezi z oddajo predmetnega javnega naročila pridobi podatke za preveritev ponudbe v skladu z 89. členom ZJN-3 v enotnem informacijskem sistemu – </w:t>
      </w:r>
      <w:proofErr w:type="spellStart"/>
      <w:r w:rsidRPr="00962BB3">
        <w:rPr>
          <w:rFonts w:ascii="Tahoma" w:hAnsi="Tahoma" w:cs="Tahoma"/>
          <w:bCs/>
        </w:rPr>
        <w:t>eDosje</w:t>
      </w:r>
      <w:proofErr w:type="spellEnd"/>
      <w:r w:rsidRPr="00962BB3">
        <w:rPr>
          <w:rFonts w:ascii="Tahoma" w:hAnsi="Tahoma" w:cs="Tahoma"/>
          <w:bCs/>
        </w:rPr>
        <w:t xml:space="preserve"> iz devetega odstavka 77. člena ZJN-3.</w:t>
      </w:r>
    </w:p>
    <w:p w14:paraId="49F38EA6" w14:textId="77777777" w:rsidR="00962BB3" w:rsidRPr="00962BB3" w:rsidRDefault="00962BB3" w:rsidP="00FA4D24">
      <w:pPr>
        <w:keepNext/>
        <w:keepLines/>
        <w:jc w:val="both"/>
        <w:rPr>
          <w:rFonts w:ascii="Tahoma" w:hAnsi="Tahoma" w:cs="Tahoma"/>
          <w:bCs/>
        </w:rPr>
      </w:pPr>
    </w:p>
    <w:p w14:paraId="1FB44CA0" w14:textId="77777777" w:rsidR="00962BB3" w:rsidRPr="00962BB3" w:rsidRDefault="00962BB3" w:rsidP="00FA4D24">
      <w:pPr>
        <w:keepNext/>
        <w:keepLines/>
        <w:jc w:val="both"/>
        <w:rPr>
          <w:rFonts w:ascii="Tahoma" w:hAnsi="Tahoma" w:cs="Tahoma"/>
          <w:bCs/>
          <w:lang w:val="x-none"/>
        </w:rPr>
      </w:pPr>
      <w:r w:rsidRPr="00962BB3">
        <w:rPr>
          <w:rFonts w:ascii="Tahoma" w:hAnsi="Tahoma" w:cs="Tahoma"/>
          <w:bCs/>
          <w:lang w:val="x-none"/>
        </w:rPr>
        <w:t xml:space="preserve">Ponudniki in posamezni člani skupine ponudnikov v okviru skupne ponudbe, </w:t>
      </w:r>
      <w:r w:rsidRPr="00962BB3">
        <w:rPr>
          <w:rFonts w:ascii="Tahoma" w:hAnsi="Tahoma" w:cs="Tahoma"/>
          <w:b/>
          <w:bCs/>
          <w:u w:val="single"/>
          <w:lang w:val="x-none"/>
        </w:rPr>
        <w:t>ki nimajo sedeža v Republiki Sloveniji</w:t>
      </w:r>
      <w:r w:rsidRPr="00962BB3">
        <w:rPr>
          <w:rFonts w:ascii="Tahoma" w:hAnsi="Tahoma" w:cs="Tahoma"/>
          <w:bCs/>
          <w:lang w:val="x-none"/>
        </w:rPr>
        <w:t>, morajo posamezno sposobnost dokazovati v skladu z zahtevami naročnika iz razpisne dokumentacije, ki velja za vse ponudnike ter v ponudbi predložiti vsa potrdila/dokazila, izdanega s strani pristojnega organa, ki taka potrdila/dokazila izdaja iz katerih izhaja, da za gospodarski subjekt ne obstajajo razlogi za izključitev in le ta izpolnjuje pogoje za sodelovanje, v kolikor takšnega potrdila iz ustreznega registra ne bo mogel pridobiti naročnik.</w:t>
      </w:r>
    </w:p>
    <w:p w14:paraId="62EC5331" w14:textId="77777777" w:rsidR="00962BB3" w:rsidRPr="00962BB3" w:rsidRDefault="00962BB3" w:rsidP="00FA4D24">
      <w:pPr>
        <w:keepNext/>
        <w:keepLines/>
        <w:jc w:val="both"/>
        <w:rPr>
          <w:rFonts w:ascii="Tahoma" w:hAnsi="Tahoma" w:cs="Tahoma"/>
          <w:bCs/>
        </w:rPr>
      </w:pPr>
    </w:p>
    <w:p w14:paraId="1F405A11" w14:textId="77777777" w:rsidR="00962BB3" w:rsidRPr="00962BB3" w:rsidRDefault="00962BB3" w:rsidP="00FA4D24">
      <w:pPr>
        <w:keepNext/>
        <w:keepLines/>
        <w:numPr>
          <w:ilvl w:val="1"/>
          <w:numId w:val="2"/>
        </w:numPr>
        <w:jc w:val="both"/>
        <w:rPr>
          <w:rFonts w:ascii="Tahoma" w:hAnsi="Tahoma" w:cs="Tahoma"/>
          <w:b/>
        </w:rPr>
      </w:pPr>
      <w:r w:rsidRPr="00962BB3">
        <w:rPr>
          <w:rFonts w:ascii="Tahoma" w:hAnsi="Tahoma" w:cs="Tahoma"/>
          <w:b/>
        </w:rPr>
        <w:t>Razlogi za izključitev</w:t>
      </w:r>
    </w:p>
    <w:p w14:paraId="02CBFACC" w14:textId="77777777" w:rsidR="00962BB3" w:rsidRPr="00962BB3" w:rsidRDefault="00962BB3" w:rsidP="00FA4D24">
      <w:pPr>
        <w:keepNext/>
        <w:keepLines/>
        <w:jc w:val="both"/>
        <w:rPr>
          <w:rFonts w:ascii="Tahoma" w:hAnsi="Tahoma" w:cs="Tahoma"/>
        </w:rPr>
      </w:pPr>
    </w:p>
    <w:p w14:paraId="6661158F" w14:textId="77777777" w:rsidR="00962BB3" w:rsidRDefault="00962BB3" w:rsidP="00FA4D24">
      <w:pPr>
        <w:keepNext/>
        <w:keepLines/>
        <w:jc w:val="both"/>
        <w:rPr>
          <w:rFonts w:ascii="Tahoma" w:hAnsi="Tahoma" w:cs="Tahoma"/>
        </w:rPr>
      </w:pPr>
      <w:r w:rsidRPr="00962BB3">
        <w:rPr>
          <w:rFonts w:ascii="Tahoma" w:hAnsi="Tahoma" w:cs="Tahoma"/>
        </w:rPr>
        <w:t xml:space="preserve">Pogoj mora izpolniti ponudnik. V primeru skupne ponudbe mora pogoj izpolniti vsak izmed partnerjev. </w:t>
      </w:r>
    </w:p>
    <w:p w14:paraId="35850AA9" w14:textId="77777777" w:rsidR="00C608E1" w:rsidRPr="00962BB3" w:rsidRDefault="00C608E1" w:rsidP="00FA4D24">
      <w:pPr>
        <w:keepNext/>
        <w:keepLines/>
        <w:jc w:val="both"/>
        <w:rPr>
          <w:rFonts w:ascii="Tahoma" w:hAnsi="Tahoma" w:cs="Tahoma"/>
          <w:bCs/>
        </w:rPr>
      </w:pPr>
    </w:p>
    <w:p w14:paraId="4BF6BB9A" w14:textId="77777777" w:rsidR="00962BB3" w:rsidRPr="00962BB3" w:rsidRDefault="00962BB3" w:rsidP="00FA4D24">
      <w:pPr>
        <w:keepNext/>
        <w:keepLines/>
        <w:jc w:val="both"/>
        <w:rPr>
          <w:rFonts w:ascii="Tahoma" w:hAnsi="Tahoma" w:cs="Tahoma"/>
          <w:bCs/>
        </w:rPr>
      </w:pPr>
      <w:r w:rsidRPr="00962BB3">
        <w:rPr>
          <w:rFonts w:ascii="Tahoma" w:hAnsi="Tahoma" w:cs="Tahoma"/>
          <w:bCs/>
        </w:rPr>
        <w:t>Naročnik iz postopka javnega naročanja kadar koli v postopku izključi gospodarski subjekt, če se izkaže, da je pred ali med postopkom javnega naročanja ta subjekt glede na storjena ali neizvedena dejanja v enem od položajev iz prvega, drugega ali četrtega odstavka 75. člena ZJN-3.</w:t>
      </w:r>
    </w:p>
    <w:p w14:paraId="5387E45A" w14:textId="77777777" w:rsidR="00962BB3" w:rsidRPr="00962BB3" w:rsidRDefault="00962BB3" w:rsidP="00FA4D24">
      <w:pPr>
        <w:pStyle w:val="Telobesedila2"/>
        <w:keepNext/>
        <w:keepLines/>
        <w:rPr>
          <w:rFonts w:ascii="Tahoma" w:hAnsi="Tahoma" w:cs="Tahoma"/>
          <w:b w:val="0"/>
          <w:sz w:val="20"/>
        </w:rPr>
      </w:pPr>
    </w:p>
    <w:p w14:paraId="1F502FA2" w14:textId="77777777" w:rsidR="00962BB3" w:rsidRPr="00962BB3" w:rsidRDefault="00962BB3" w:rsidP="00FA4D24">
      <w:pPr>
        <w:pStyle w:val="Telobesedila2"/>
        <w:keepNext/>
        <w:keepLines/>
        <w:rPr>
          <w:rFonts w:ascii="Tahoma" w:hAnsi="Tahoma" w:cs="Tahoma"/>
          <w:sz w:val="20"/>
        </w:rPr>
      </w:pPr>
      <w:r w:rsidRPr="00962BB3">
        <w:rPr>
          <w:rFonts w:ascii="Tahoma" w:hAnsi="Tahoma" w:cs="Tahoma"/>
          <w:sz w:val="20"/>
        </w:rPr>
        <w:t>A: Razlogi, povezani s kazenskimi obsodbami (prvi odstavek 75. člena ZJN-3)</w:t>
      </w:r>
    </w:p>
    <w:p w14:paraId="624012A5" w14:textId="77777777" w:rsidR="00962BB3" w:rsidRPr="00962BB3" w:rsidRDefault="00962BB3" w:rsidP="00FA4D24">
      <w:pPr>
        <w:pStyle w:val="Telobesedila2"/>
        <w:keepNext/>
        <w:keepLines/>
        <w:rPr>
          <w:rFonts w:ascii="Tahoma" w:hAnsi="Tahoma" w:cs="Tahoma"/>
          <w:b w:val="0"/>
          <w:sz w:val="20"/>
        </w:rPr>
      </w:pPr>
      <w:r w:rsidRPr="00962BB3">
        <w:rPr>
          <w:rFonts w:ascii="Tahoma" w:hAnsi="Tahoma" w:cs="Tahoma"/>
          <w:b w:val="0"/>
          <w:sz w:val="20"/>
        </w:rPr>
        <w:t>Naročnik bo iz sodelovanja v postopku javnega naročanja izključiti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za kazniva dejanja iz Kazenskega zakonika (Uradni list RS, št. 50/12 - uradno prečiščeno besedilo</w:t>
      </w:r>
      <w:r w:rsidR="00EE64C2">
        <w:rPr>
          <w:rFonts w:ascii="Tahoma" w:hAnsi="Tahoma" w:cs="Tahoma"/>
          <w:b w:val="0"/>
          <w:sz w:val="20"/>
        </w:rPr>
        <w:t>–s spremembami</w:t>
      </w:r>
      <w:r w:rsidRPr="00962BB3">
        <w:rPr>
          <w:rFonts w:ascii="Tahoma" w:hAnsi="Tahoma" w:cs="Tahoma"/>
          <w:b w:val="0"/>
          <w:sz w:val="20"/>
        </w:rPr>
        <w:t>; v nadaljnjem besedilu: KZ-1) ali za primerljiva kazniva dejanja, ki so jih izrekla tuja sodišča.</w:t>
      </w:r>
    </w:p>
    <w:p w14:paraId="4F183801" w14:textId="77777777" w:rsidR="00962BB3" w:rsidRPr="00962BB3" w:rsidRDefault="00962BB3" w:rsidP="00FA4D24">
      <w:pPr>
        <w:pStyle w:val="Telobesedila2"/>
        <w:keepNext/>
        <w:keepLines/>
        <w:rPr>
          <w:rFonts w:ascii="Tahoma" w:hAnsi="Tahoma" w:cs="Tahoma"/>
          <w:b w:val="0"/>
          <w:sz w:val="20"/>
        </w:rPr>
      </w:pPr>
    </w:p>
    <w:p w14:paraId="6F296610" w14:textId="77777777" w:rsidR="00962BB3" w:rsidRPr="00962BB3" w:rsidRDefault="00962BB3" w:rsidP="00FA4D24">
      <w:pPr>
        <w:pStyle w:val="Telobesedila2"/>
        <w:keepNext/>
        <w:keepLines/>
        <w:rPr>
          <w:rFonts w:ascii="Tahoma" w:hAnsi="Tahoma" w:cs="Tahoma"/>
          <w:b w:val="0"/>
          <w:sz w:val="20"/>
        </w:rPr>
      </w:pPr>
      <w:r w:rsidRPr="00962BB3">
        <w:rPr>
          <w:rFonts w:ascii="Tahoma" w:hAnsi="Tahoma" w:cs="Tahoma"/>
          <w:b w:val="0"/>
          <w:sz w:val="20"/>
        </w:rPr>
        <w:t xml:space="preserve">Osebe, ki so člani upravnega, vodstvenega ali nadzornega organa ponudnika, partnerja v primeru skupne ponudbe, ali ki imajo pooblastila za njegovo zastopanje ali odločanje ali nadzor v njem, morajo izpolniti in podpisati </w:t>
      </w:r>
      <w:r w:rsidRPr="003B503B">
        <w:rPr>
          <w:rFonts w:ascii="Tahoma" w:hAnsi="Tahoma" w:cs="Tahoma"/>
          <w:b w:val="0"/>
          <w:sz w:val="20"/>
        </w:rPr>
        <w:t>Prilogo 3/</w:t>
      </w:r>
      <w:r w:rsidR="00C608E1">
        <w:rPr>
          <w:rFonts w:ascii="Tahoma" w:hAnsi="Tahoma" w:cs="Tahoma"/>
          <w:b w:val="0"/>
          <w:sz w:val="20"/>
        </w:rPr>
        <w:t>2</w:t>
      </w:r>
      <w:r w:rsidRPr="00962BB3">
        <w:rPr>
          <w:rFonts w:ascii="Tahoma" w:hAnsi="Tahoma" w:cs="Tahoma"/>
          <w:b w:val="0"/>
          <w:sz w:val="20"/>
        </w:rPr>
        <w:t>.</w:t>
      </w:r>
    </w:p>
    <w:p w14:paraId="223D5CA4" w14:textId="77777777" w:rsidR="00E728C2" w:rsidRDefault="00E728C2" w:rsidP="00FA4D24">
      <w:pPr>
        <w:pStyle w:val="Telobesedila2"/>
        <w:keepNext/>
        <w:keepLines/>
        <w:rPr>
          <w:rFonts w:ascii="Tahoma" w:hAnsi="Tahoma" w:cs="Tahoma"/>
          <w:sz w:val="20"/>
        </w:rPr>
      </w:pPr>
    </w:p>
    <w:p w14:paraId="2717B78D" w14:textId="77777777" w:rsidR="00962BB3" w:rsidRPr="00962BB3" w:rsidRDefault="00962BB3" w:rsidP="00FA4D24">
      <w:pPr>
        <w:pStyle w:val="Telobesedila2"/>
        <w:keepNext/>
        <w:keepLines/>
        <w:rPr>
          <w:rFonts w:ascii="Tahoma" w:hAnsi="Tahoma" w:cs="Tahoma"/>
          <w:sz w:val="20"/>
        </w:rPr>
      </w:pPr>
      <w:r w:rsidRPr="00962BB3">
        <w:rPr>
          <w:rFonts w:ascii="Tahoma" w:hAnsi="Tahoma" w:cs="Tahoma"/>
          <w:sz w:val="20"/>
        </w:rPr>
        <w:t>B: Razlogi, povezani s plačilom davkov ali prispevkov za socialno varnost (drugi odstavek 75. člena ZJN-3)</w:t>
      </w:r>
    </w:p>
    <w:p w14:paraId="53E969FF" w14:textId="77777777" w:rsidR="00962BB3" w:rsidRDefault="00962BB3" w:rsidP="00FA4D24">
      <w:pPr>
        <w:keepNext/>
        <w:keepLines/>
        <w:jc w:val="both"/>
        <w:rPr>
          <w:rFonts w:ascii="Tahoma" w:hAnsi="Tahoma" w:cs="Tahoma"/>
        </w:rPr>
      </w:pPr>
      <w:r w:rsidRPr="00962BB3">
        <w:rPr>
          <w:rFonts w:ascii="Tahoma" w:hAnsi="Tahoma" w:cs="Tahoma"/>
        </w:rPr>
        <w:lastRenderedPageBreak/>
        <w:t>Naročnik bo iz sodelovanja v postopku javnega naročanja izključiti tudi gospodarski subjekt, če pri preverjanju 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 Šteje se, da gospodarski subjekt ne izpolnjuje obveznosti iz prejšnjega stavka tudi, če nima predloženih vseh obračunov davčnih odtegljajev za dohodke iz delovnega razmerja za obdobje zadnjih petih let do roka za oddajo ponudbe ali pri</w:t>
      </w:r>
      <w:r w:rsidR="001575BC">
        <w:rPr>
          <w:rFonts w:ascii="Tahoma" w:hAnsi="Tahoma" w:cs="Tahoma"/>
        </w:rPr>
        <w:t>jave.</w:t>
      </w:r>
    </w:p>
    <w:p w14:paraId="3C944A4E" w14:textId="77777777" w:rsidR="00036735" w:rsidRPr="00962BB3" w:rsidRDefault="00036735" w:rsidP="00FA4D24">
      <w:pPr>
        <w:keepNext/>
        <w:keepLines/>
        <w:jc w:val="both"/>
        <w:rPr>
          <w:rFonts w:ascii="Tahoma" w:hAnsi="Tahoma" w:cs="Tahoma"/>
        </w:rPr>
      </w:pPr>
    </w:p>
    <w:p w14:paraId="1FF3770B" w14:textId="77777777" w:rsidR="00962BB3" w:rsidRPr="00962BB3" w:rsidRDefault="00962BB3" w:rsidP="00FA4D24">
      <w:pPr>
        <w:pStyle w:val="Telobesedila2"/>
        <w:keepNext/>
        <w:keepLines/>
        <w:rPr>
          <w:rFonts w:ascii="Tahoma" w:hAnsi="Tahoma" w:cs="Tahoma"/>
          <w:sz w:val="20"/>
        </w:rPr>
      </w:pPr>
      <w:r w:rsidRPr="00962BB3">
        <w:rPr>
          <w:rFonts w:ascii="Tahoma" w:hAnsi="Tahoma" w:cs="Tahoma"/>
          <w:sz w:val="20"/>
        </w:rPr>
        <w:t>D: Nacionalni razlogi za izključitev (četrti odstavek 75. člena ZJN-3)</w:t>
      </w:r>
    </w:p>
    <w:p w14:paraId="5A2A9944" w14:textId="77777777" w:rsidR="00962BB3" w:rsidRPr="00962BB3" w:rsidRDefault="00962BB3" w:rsidP="00FA4D24">
      <w:pPr>
        <w:pStyle w:val="Telobesedila2"/>
        <w:keepNext/>
        <w:keepLines/>
        <w:ind w:right="0"/>
        <w:rPr>
          <w:rFonts w:ascii="Tahoma" w:hAnsi="Tahoma" w:cs="Tahoma"/>
          <w:b w:val="0"/>
          <w:sz w:val="20"/>
        </w:rPr>
      </w:pPr>
      <w:r w:rsidRPr="00962BB3">
        <w:rPr>
          <w:rFonts w:ascii="Tahoma" w:hAnsi="Tahoma" w:cs="Tahoma"/>
          <w:b w:val="0"/>
          <w:sz w:val="20"/>
        </w:rPr>
        <w:t>Naročnik bo iz posameznega postopka javnega naročanja izključil gospodarski subjekt:</w:t>
      </w:r>
    </w:p>
    <w:p w14:paraId="2F46AF5A" w14:textId="77777777" w:rsidR="00962BB3" w:rsidRPr="00962BB3" w:rsidRDefault="00962BB3" w:rsidP="00FA4D24">
      <w:pPr>
        <w:keepNext/>
        <w:keepLines/>
        <w:ind w:left="426" w:hanging="284"/>
        <w:jc w:val="both"/>
        <w:rPr>
          <w:rFonts w:ascii="Tahoma" w:hAnsi="Tahoma" w:cs="Tahoma"/>
        </w:rPr>
      </w:pPr>
      <w:r w:rsidRPr="00962BB3">
        <w:rPr>
          <w:rFonts w:ascii="Tahoma" w:hAnsi="Tahoma" w:cs="Tahoma"/>
          <w:b/>
        </w:rPr>
        <w:t>a)</w:t>
      </w:r>
      <w:r w:rsidRPr="00962BB3">
        <w:rPr>
          <w:rFonts w:ascii="Tahoma" w:hAnsi="Tahoma" w:cs="Tahoma"/>
        </w:rPr>
        <w:t xml:space="preserve"> če je ta na dan, ko poteče rok za oddajo prijav ali ponudb, izločen iz postopkov oddaje javnih naročil zaradi uvrstitve v evidenco gospodarskih subjektov z izrečenimi stranskimi sankcijami izločitve iz postopkov javnega naročanja,</w:t>
      </w:r>
    </w:p>
    <w:p w14:paraId="45C1EDE1" w14:textId="77777777" w:rsidR="00962BB3" w:rsidRPr="00962BB3" w:rsidRDefault="00962BB3" w:rsidP="00FA4D24">
      <w:pPr>
        <w:keepNext/>
        <w:keepLines/>
        <w:ind w:left="426" w:hanging="284"/>
        <w:jc w:val="both"/>
        <w:rPr>
          <w:rFonts w:ascii="Tahoma" w:hAnsi="Tahoma" w:cs="Tahoma"/>
        </w:rPr>
      </w:pPr>
      <w:r w:rsidRPr="00962BB3">
        <w:rPr>
          <w:rFonts w:ascii="Tahoma" w:hAnsi="Tahoma" w:cs="Tahoma"/>
          <w:b/>
        </w:rPr>
        <w:t>b)</w:t>
      </w:r>
      <w:r w:rsidRPr="00962BB3">
        <w:rPr>
          <w:rFonts w:ascii="Tahoma" w:hAnsi="Tahoma" w:cs="Tahoma"/>
        </w:rPr>
        <w:t xml:space="preserve"> če je v zadnjih treh letih pred potekom roka za oddajo ponudb ali prijav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3BCFB6F1" w14:textId="77777777" w:rsidR="00962BB3" w:rsidRPr="00962BB3" w:rsidRDefault="00962BB3" w:rsidP="00FA4D24">
      <w:pPr>
        <w:pStyle w:val="Telobesedila2"/>
        <w:keepNext/>
        <w:keepLines/>
        <w:rPr>
          <w:rFonts w:ascii="Tahoma" w:hAnsi="Tahoma" w:cs="Tahoma"/>
          <w:b w:val="0"/>
          <w:sz w:val="20"/>
        </w:rPr>
      </w:pPr>
    </w:p>
    <w:p w14:paraId="2AAA0C1A" w14:textId="77777777" w:rsidR="00962BB3" w:rsidRPr="00962BB3" w:rsidRDefault="00962BB3" w:rsidP="00FA4D24">
      <w:pPr>
        <w:pStyle w:val="Telobesedila2"/>
        <w:keepNext/>
        <w:keepLines/>
        <w:ind w:right="0"/>
        <w:rPr>
          <w:rFonts w:ascii="Tahoma" w:hAnsi="Tahoma" w:cs="Tahoma"/>
          <w:sz w:val="20"/>
        </w:rPr>
      </w:pPr>
      <w:r w:rsidRPr="00962BB3">
        <w:rPr>
          <w:rFonts w:ascii="Tahoma" w:hAnsi="Tahoma" w:cs="Tahoma"/>
          <w:sz w:val="20"/>
        </w:rPr>
        <w:t>E. Prepoved dodeljevanja ali nadaljnja izvajanja kakršnih 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 nadaljevanju: sklep Sveta (SZVP) 2022/578 z dne 8. aprila 2022)</w:t>
      </w:r>
    </w:p>
    <w:p w14:paraId="589EFF09" w14:textId="77777777" w:rsidR="00962BB3" w:rsidRPr="00962BB3" w:rsidRDefault="00962BB3" w:rsidP="00FA4D24">
      <w:pPr>
        <w:keepNext/>
        <w:keepLines/>
        <w:jc w:val="both"/>
        <w:rPr>
          <w:rFonts w:ascii="Tahoma" w:hAnsi="Tahoma" w:cs="Tahoma"/>
          <w:b/>
          <w:bCs/>
        </w:rPr>
      </w:pPr>
      <w:r w:rsidRPr="00962BB3">
        <w:rPr>
          <w:rFonts w:ascii="Tahoma" w:hAnsi="Tahoma" w:cs="Tahoma"/>
        </w:rPr>
        <w:t>Naročnik bo v skladu s prvim odstavkom člena 1h sklepa Sveta (SZVP) 2022/578 z dne 8. aprila 2022 iz postopka javne naročanja kadarkoli v postopku izključil gospodarski subjekt, če se izkaže, da je pred ali med postopkom javnega naročanja ta subjekt v položaju teh navodil kot sledi:</w:t>
      </w:r>
    </w:p>
    <w:p w14:paraId="66AAE1F2" w14:textId="77777777" w:rsidR="00962BB3" w:rsidRPr="00962BB3" w:rsidRDefault="00962BB3" w:rsidP="00E34D15">
      <w:pPr>
        <w:keepNext/>
        <w:keepLines/>
        <w:numPr>
          <w:ilvl w:val="0"/>
          <w:numId w:val="13"/>
        </w:numPr>
        <w:ind w:left="284" w:hanging="284"/>
        <w:jc w:val="both"/>
        <w:rPr>
          <w:rFonts w:ascii="Tahoma" w:hAnsi="Tahoma" w:cs="Tahoma"/>
          <w:bCs/>
        </w:rPr>
      </w:pPr>
      <w:r w:rsidRPr="00962BB3">
        <w:rPr>
          <w:rFonts w:ascii="Tahoma" w:hAnsi="Tahoma" w:cs="Tahoma"/>
          <w:bCs/>
        </w:rPr>
        <w:t>ruski državljan ali fizična ali pravna oseba, subjekt ali organ s sedežem v Rusiji,</w:t>
      </w:r>
    </w:p>
    <w:p w14:paraId="44AAED69" w14:textId="77777777" w:rsidR="00962BB3" w:rsidRPr="00962BB3" w:rsidRDefault="00962BB3" w:rsidP="00E34D15">
      <w:pPr>
        <w:keepNext/>
        <w:keepLines/>
        <w:numPr>
          <w:ilvl w:val="0"/>
          <w:numId w:val="13"/>
        </w:numPr>
        <w:ind w:left="284" w:hanging="284"/>
        <w:jc w:val="both"/>
        <w:rPr>
          <w:rFonts w:ascii="Tahoma" w:hAnsi="Tahoma" w:cs="Tahoma"/>
          <w:bCs/>
        </w:rPr>
      </w:pPr>
      <w:r w:rsidRPr="00962BB3">
        <w:rPr>
          <w:rFonts w:ascii="Tahoma" w:hAnsi="Tahoma" w:cs="Tahoma"/>
          <w:bCs/>
        </w:rPr>
        <w:t xml:space="preserve">pravna oseba, subjekt ali organ, katerih več kot 50-odstotni delež je v neposredni ali posredni lasti subjekta iz prejšnje alineje, ali </w:t>
      </w:r>
    </w:p>
    <w:p w14:paraId="6C62AF95" w14:textId="77777777" w:rsidR="00962BB3" w:rsidRPr="00962BB3" w:rsidRDefault="00962BB3" w:rsidP="00E34D15">
      <w:pPr>
        <w:keepNext/>
        <w:keepLines/>
        <w:numPr>
          <w:ilvl w:val="0"/>
          <w:numId w:val="13"/>
        </w:numPr>
        <w:ind w:left="284" w:hanging="284"/>
        <w:jc w:val="both"/>
        <w:rPr>
          <w:rFonts w:ascii="Tahoma" w:hAnsi="Tahoma" w:cs="Tahoma"/>
          <w:bCs/>
        </w:rPr>
      </w:pPr>
      <w:r w:rsidRPr="00962BB3">
        <w:rPr>
          <w:rFonts w:ascii="Tahoma" w:hAnsi="Tahoma" w:cs="Tahoma"/>
          <w:bCs/>
        </w:rPr>
        <w:t xml:space="preserve">fizična ali pravna oseba, subjekt ali organ, ki deluje v imenu ali po navodilih subjektov iz prejšnjih dveh alinej. Enako velja za podizvajalce, dobavitelje/proizvajalce ali subjekte, katerih zmogljivosti se uporabljajo v smislu direktiv 2014/23/EU, 2014/24/EU, 2014/25/EU in 2009/81/ES, če predstavljajo več kot 10 % vrednosti naročila. </w:t>
      </w:r>
    </w:p>
    <w:p w14:paraId="20F6CA30" w14:textId="77777777" w:rsidR="00962BB3" w:rsidRPr="00962BB3" w:rsidRDefault="00962BB3" w:rsidP="00FA4D24">
      <w:pPr>
        <w:keepNext/>
        <w:keepLines/>
        <w:jc w:val="both"/>
        <w:rPr>
          <w:rFonts w:ascii="Tahoma" w:hAnsi="Tahoma" w:cs="Tahoma"/>
          <w:b/>
        </w:rPr>
      </w:pPr>
    </w:p>
    <w:p w14:paraId="36B74C02" w14:textId="77777777" w:rsidR="00962BB3" w:rsidRPr="00962BB3" w:rsidRDefault="00962BB3" w:rsidP="00E34D15">
      <w:pPr>
        <w:keepNext/>
        <w:keepLines/>
        <w:numPr>
          <w:ilvl w:val="0"/>
          <w:numId w:val="14"/>
        </w:numPr>
        <w:ind w:left="284" w:hanging="284"/>
        <w:jc w:val="both"/>
        <w:rPr>
          <w:rFonts w:ascii="Tahoma" w:hAnsi="Tahoma" w:cs="Tahoma"/>
          <w:b/>
          <w:bCs/>
        </w:rPr>
      </w:pPr>
      <w:r w:rsidRPr="00962BB3">
        <w:rPr>
          <w:rFonts w:ascii="Tahoma" w:hAnsi="Tahoma" w:cs="Tahoma"/>
          <w:b/>
          <w:bCs/>
        </w:rPr>
        <w:t>POPRAVNI MEHANIZMI:</w:t>
      </w:r>
    </w:p>
    <w:p w14:paraId="30EBC7E3" w14:textId="77777777" w:rsidR="00962BB3" w:rsidRPr="00962BB3" w:rsidRDefault="00962BB3" w:rsidP="00FA4D24">
      <w:pPr>
        <w:keepNext/>
        <w:keepLines/>
        <w:jc w:val="both"/>
        <w:rPr>
          <w:rFonts w:ascii="Tahoma" w:hAnsi="Tahoma" w:cs="Tahoma"/>
          <w:bCs/>
        </w:rPr>
      </w:pPr>
    </w:p>
    <w:p w14:paraId="60601D2A" w14:textId="77777777" w:rsidR="00962BB3" w:rsidRPr="00962BB3" w:rsidRDefault="00962BB3" w:rsidP="00FA4D24">
      <w:pPr>
        <w:keepNext/>
        <w:keepLines/>
        <w:jc w:val="both"/>
        <w:rPr>
          <w:rFonts w:ascii="Tahoma" w:hAnsi="Tahoma" w:cs="Tahoma"/>
          <w:b/>
          <w:bCs/>
        </w:rPr>
      </w:pPr>
      <w:r w:rsidRPr="00962BB3">
        <w:rPr>
          <w:rFonts w:ascii="Tahoma" w:hAnsi="Tahoma" w:cs="Tahoma"/>
          <w:b/>
          <w:bCs/>
          <w:u w:val="single"/>
        </w:rPr>
        <w:t>2. odstavek 75. člena ZJN-3:</w:t>
      </w:r>
    </w:p>
    <w:p w14:paraId="624BBBF5" w14:textId="77777777" w:rsidR="00962BB3" w:rsidRPr="00962BB3" w:rsidRDefault="00962BB3" w:rsidP="00FA4D24">
      <w:pPr>
        <w:keepNext/>
        <w:keepLines/>
        <w:jc w:val="both"/>
        <w:rPr>
          <w:rFonts w:ascii="Tahoma" w:hAnsi="Tahoma" w:cs="Tahoma"/>
          <w:bCs/>
        </w:rPr>
      </w:pPr>
    </w:p>
    <w:p w14:paraId="0E768ED5" w14:textId="77777777" w:rsidR="00962BB3" w:rsidRPr="00962BB3" w:rsidRDefault="00962BB3" w:rsidP="00FA4D24">
      <w:pPr>
        <w:keepNext/>
        <w:keepLines/>
        <w:jc w:val="both"/>
        <w:rPr>
          <w:rFonts w:ascii="Tahoma" w:hAnsi="Tahoma" w:cs="Tahoma"/>
          <w:bCs/>
        </w:rPr>
      </w:pPr>
      <w:r w:rsidRPr="00962BB3">
        <w:rPr>
          <w:rFonts w:ascii="Tahoma" w:hAnsi="Tahoma" w:cs="Tahoma"/>
          <w:bCs/>
        </w:rPr>
        <w:t xml:space="preserve">Gospodarskega subjekta </w:t>
      </w:r>
      <w:r w:rsidRPr="00962BB3">
        <w:rPr>
          <w:rFonts w:ascii="Tahoma" w:hAnsi="Tahoma" w:cs="Tahoma"/>
          <w:b/>
          <w:bCs/>
          <w:u w:val="single"/>
        </w:rPr>
        <w:t>se ne izloči</w:t>
      </w:r>
      <w:r w:rsidRPr="00962BB3">
        <w:rPr>
          <w:rFonts w:ascii="Tahoma" w:hAnsi="Tahoma" w:cs="Tahoma"/>
          <w:bCs/>
        </w:rPr>
        <w:t xml:space="preserve">, če gospodarski subjekt </w:t>
      </w:r>
      <w:r w:rsidRPr="00962BB3">
        <w:rPr>
          <w:rFonts w:ascii="Tahoma" w:hAnsi="Tahoma" w:cs="Tahoma"/>
          <w:b/>
          <w:bCs/>
        </w:rPr>
        <w:t>do roka za oddajo ponudb</w:t>
      </w:r>
      <w:r w:rsidRPr="00962BB3">
        <w:rPr>
          <w:rFonts w:ascii="Tahoma" w:hAnsi="Tahoma" w:cs="Tahoma"/>
          <w:bCs/>
        </w:rPr>
        <w:t xml:space="preserve"> </w:t>
      </w:r>
      <w:r w:rsidRPr="00962BB3">
        <w:rPr>
          <w:rFonts w:ascii="Tahoma" w:hAnsi="Tahoma" w:cs="Tahoma"/>
          <w:b/>
          <w:bCs/>
        </w:rPr>
        <w:t>poravna</w:t>
      </w:r>
      <w:r w:rsidRPr="00962BB3">
        <w:rPr>
          <w:rFonts w:ascii="Tahoma" w:hAnsi="Tahoma" w:cs="Tahoma"/>
          <w:bCs/>
        </w:rPr>
        <w:t xml:space="preserve"> neplačane zapadle obveznosti, ki znašajo 50 eurov ali več in predloži vse obračune davčnih odtegljajev za dohodke iz delovnega razmerja za obdobje zadnjih pet let do roka za oddajo prijave ali ponudbe.</w:t>
      </w:r>
    </w:p>
    <w:p w14:paraId="75523946" w14:textId="77777777" w:rsidR="00962BB3" w:rsidRPr="00962BB3" w:rsidRDefault="00962BB3" w:rsidP="00FA4D24">
      <w:pPr>
        <w:keepNext/>
        <w:keepLines/>
        <w:jc w:val="both"/>
        <w:rPr>
          <w:rFonts w:ascii="Tahoma" w:hAnsi="Tahoma" w:cs="Tahoma"/>
          <w:bCs/>
        </w:rPr>
      </w:pPr>
    </w:p>
    <w:p w14:paraId="6E6C1F99" w14:textId="77777777" w:rsidR="00962BB3" w:rsidRPr="00962BB3" w:rsidRDefault="00962BB3" w:rsidP="00FA4D24">
      <w:pPr>
        <w:keepNext/>
        <w:keepLines/>
        <w:jc w:val="both"/>
        <w:rPr>
          <w:rFonts w:ascii="Tahoma" w:hAnsi="Tahoma" w:cs="Tahoma"/>
          <w:b/>
          <w:bCs/>
          <w:u w:val="single"/>
        </w:rPr>
      </w:pPr>
      <w:r w:rsidRPr="00962BB3">
        <w:rPr>
          <w:rFonts w:ascii="Tahoma" w:hAnsi="Tahoma" w:cs="Tahoma"/>
          <w:b/>
          <w:bCs/>
          <w:u w:val="single"/>
        </w:rPr>
        <w:t>1. odstavek in b) točka 4. odstavka 75. člena ZJN-3:</w:t>
      </w:r>
    </w:p>
    <w:p w14:paraId="45052372" w14:textId="77777777" w:rsidR="00962BB3" w:rsidRPr="00962BB3" w:rsidRDefault="00962BB3" w:rsidP="00FA4D24">
      <w:pPr>
        <w:keepNext/>
        <w:keepLines/>
        <w:jc w:val="both"/>
        <w:rPr>
          <w:rFonts w:ascii="Tahoma" w:hAnsi="Tahoma" w:cs="Tahoma"/>
          <w:bCs/>
        </w:rPr>
      </w:pPr>
    </w:p>
    <w:p w14:paraId="712DB7C9" w14:textId="77777777" w:rsidR="00962BB3" w:rsidRPr="00962BB3" w:rsidRDefault="00962BB3" w:rsidP="00FA4D24">
      <w:pPr>
        <w:keepNext/>
        <w:keepLines/>
        <w:jc w:val="both"/>
        <w:rPr>
          <w:rFonts w:ascii="Tahoma" w:hAnsi="Tahoma" w:cs="Tahoma"/>
          <w:bCs/>
        </w:rPr>
      </w:pPr>
      <w:r w:rsidRPr="00962BB3">
        <w:rPr>
          <w:rFonts w:ascii="Tahoma" w:hAnsi="Tahoma" w:cs="Tahoma"/>
          <w:bCs/>
        </w:rPr>
        <w:t xml:space="preserve">Gospodarski subjekt, ki je v enem od položajev iz 1. ali b) točke 4. odstavka 75. člena ZJN-3, lahko </w:t>
      </w:r>
      <w:r w:rsidRPr="00962BB3">
        <w:rPr>
          <w:rFonts w:ascii="Tahoma" w:hAnsi="Tahoma" w:cs="Tahoma"/>
          <w:b/>
          <w:bCs/>
        </w:rPr>
        <w:t>najkasneje do roka za oddajo ponudb</w:t>
      </w:r>
      <w:r w:rsidRPr="00962BB3">
        <w:rPr>
          <w:rFonts w:ascii="Tahoma" w:hAnsi="Tahoma" w:cs="Tahoma"/>
          <w:bCs/>
        </w:rPr>
        <w:t xml:space="preserve"> naročniku </w:t>
      </w:r>
      <w:r w:rsidRPr="00962BB3">
        <w:rPr>
          <w:rFonts w:ascii="Tahoma" w:hAnsi="Tahoma" w:cs="Tahoma"/>
          <w:bCs/>
          <w:u w:val="single"/>
        </w:rPr>
        <w:t>predloži dokaze</w:t>
      </w:r>
      <w:r w:rsidRPr="00962BB3">
        <w:rPr>
          <w:rFonts w:ascii="Tahoma" w:hAnsi="Tahoma" w:cs="Tahoma"/>
          <w:bCs/>
        </w:rPr>
        <w:t xml:space="preserve">, </w:t>
      </w:r>
      <w:r w:rsidRPr="00962BB3">
        <w:rPr>
          <w:rFonts w:ascii="Tahoma" w:hAnsi="Tahoma" w:cs="Tahoma"/>
          <w:bCs/>
          <w:u w:val="single"/>
        </w:rPr>
        <w:t>da je sprejel zadostne ukrepe</w:t>
      </w:r>
      <w:r w:rsidRPr="00962BB3">
        <w:rPr>
          <w:rFonts w:ascii="Tahoma" w:hAnsi="Tahoma" w:cs="Tahoma"/>
          <w:bCs/>
        </w:rPr>
        <w:t xml:space="preserve">, s katerimi lahko dokaže svojo zanesljivost kljub obstoju razlogov za izključitev. </w:t>
      </w:r>
    </w:p>
    <w:p w14:paraId="01F07F07" w14:textId="77777777" w:rsidR="00962BB3" w:rsidRPr="00962BB3" w:rsidRDefault="00962BB3" w:rsidP="00FA4D24">
      <w:pPr>
        <w:keepNext/>
        <w:keepLines/>
        <w:jc w:val="both"/>
        <w:rPr>
          <w:rFonts w:ascii="Tahoma" w:hAnsi="Tahoma" w:cs="Tahoma"/>
          <w:bCs/>
        </w:rPr>
      </w:pPr>
    </w:p>
    <w:p w14:paraId="0245DD54" w14:textId="77777777" w:rsidR="00962BB3" w:rsidRPr="00962BB3" w:rsidRDefault="00962BB3" w:rsidP="00FA4D24">
      <w:pPr>
        <w:keepNext/>
        <w:keepLines/>
        <w:jc w:val="both"/>
        <w:rPr>
          <w:rFonts w:ascii="Tahoma" w:hAnsi="Tahoma" w:cs="Tahoma"/>
          <w:bCs/>
        </w:rPr>
      </w:pPr>
      <w:r w:rsidRPr="00962BB3">
        <w:rPr>
          <w:rFonts w:ascii="Tahoma" w:hAnsi="Tahoma" w:cs="Tahoma"/>
          <w:bCs/>
        </w:rPr>
        <w:t>Gospodarski subjekt, ki je bil iz sodelovanja v postopkih javnega naročanja izključen na podlagi pravnomočne sodbe ali odločbe o prekršku, ki učinkuje v Republiki Sloveniji, v času trajanja izključitve ni upravičen do uporabe možnosti iz prejšnjega odstavka.</w:t>
      </w:r>
    </w:p>
    <w:p w14:paraId="4D489252" w14:textId="77777777" w:rsidR="00962BB3" w:rsidRPr="00962BB3" w:rsidRDefault="00962BB3" w:rsidP="00FA4D24">
      <w:pPr>
        <w:keepNext/>
        <w:keepLines/>
        <w:jc w:val="both"/>
        <w:rPr>
          <w:rFonts w:ascii="Tahoma" w:hAnsi="Tahoma" w:cs="Tahoma"/>
          <w:bCs/>
        </w:rPr>
      </w:pPr>
    </w:p>
    <w:p w14:paraId="7422241B" w14:textId="77777777" w:rsidR="00962BB3" w:rsidRPr="00962BB3" w:rsidRDefault="00962BB3" w:rsidP="00FA4D24">
      <w:pPr>
        <w:keepNext/>
        <w:keepLines/>
        <w:jc w:val="both"/>
        <w:rPr>
          <w:rFonts w:ascii="Tahoma" w:hAnsi="Tahoma" w:cs="Tahoma"/>
          <w:bCs/>
        </w:rPr>
      </w:pPr>
      <w:r w:rsidRPr="00962BB3">
        <w:rPr>
          <w:rFonts w:ascii="Tahoma" w:hAnsi="Tahoma" w:cs="Tahoma"/>
          <w:bCs/>
        </w:rPr>
        <w:lastRenderedPageBreak/>
        <w:t xml:space="preserve">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Pri ocenjevanju ukrepov, ki jih sprejme gospodarski subjekt, naročnik upošteva resnost in posebne okoliščine kaznivega dejanja ali kršitve. Če naročnik oceni, da dokazi, ki jih je predložil gospodarski subjekt, zadoščajo, gospodarskega subjekta ne glede na 1. in b) točko 4. odstavka 75. člena ZJN-3 ne izključi iz postopka javnega naročanja. </w:t>
      </w:r>
    </w:p>
    <w:p w14:paraId="5CD00D94" w14:textId="77777777" w:rsidR="00962BB3" w:rsidRPr="00962BB3" w:rsidRDefault="00962BB3" w:rsidP="00FA4D24">
      <w:pPr>
        <w:keepNext/>
        <w:keepLines/>
        <w:jc w:val="both"/>
        <w:rPr>
          <w:rFonts w:ascii="Tahoma" w:hAnsi="Tahoma" w:cs="Tahoma"/>
          <w:bCs/>
        </w:rPr>
      </w:pPr>
    </w:p>
    <w:p w14:paraId="34A5C4A7" w14:textId="77777777" w:rsidR="00962BB3" w:rsidRPr="00962BB3" w:rsidRDefault="00962BB3" w:rsidP="00FA4D24">
      <w:pPr>
        <w:keepNext/>
        <w:keepLines/>
        <w:jc w:val="both"/>
        <w:rPr>
          <w:rFonts w:ascii="Tahoma" w:hAnsi="Tahoma" w:cs="Tahoma"/>
          <w:bCs/>
        </w:rPr>
      </w:pPr>
      <w:r w:rsidRPr="00962BB3">
        <w:rPr>
          <w:rFonts w:ascii="Tahoma" w:hAnsi="Tahoma" w:cs="Tahoma"/>
          <w:bCs/>
        </w:rPr>
        <w:t>V kolikor je gospodarski subjekt v enem od položajev iz prvega ali b) točke četrtega odstavka 75. člena ZJN-3 in uveljavlja popravni mehanizem, besedilo v tem delu Prilog</w:t>
      </w:r>
      <w:r w:rsidR="00C608E1">
        <w:rPr>
          <w:rFonts w:ascii="Tahoma" w:hAnsi="Tahoma" w:cs="Tahoma"/>
          <w:bCs/>
        </w:rPr>
        <w:t>e</w:t>
      </w:r>
      <w:r w:rsidRPr="00962BB3">
        <w:rPr>
          <w:rFonts w:ascii="Tahoma" w:hAnsi="Tahoma" w:cs="Tahoma"/>
          <w:bCs/>
        </w:rPr>
        <w:t xml:space="preserve"> prečrta in k Prilogi 3/1 predloži lasten dokument, v katerem navede kršitve in ukrepe za </w:t>
      </w:r>
      <w:proofErr w:type="spellStart"/>
      <w:r w:rsidRPr="00962BB3">
        <w:rPr>
          <w:rFonts w:ascii="Tahoma" w:hAnsi="Tahoma" w:cs="Tahoma"/>
          <w:bCs/>
        </w:rPr>
        <w:t>samoočiščenje</w:t>
      </w:r>
      <w:proofErr w:type="spellEnd"/>
      <w:r w:rsidRPr="00962BB3">
        <w:rPr>
          <w:rFonts w:ascii="Tahoma" w:hAnsi="Tahoma" w:cs="Tahoma"/>
          <w:bCs/>
        </w:rPr>
        <w:t xml:space="preserve"> </w:t>
      </w:r>
      <w:r w:rsidRPr="00962BB3">
        <w:rPr>
          <w:rFonts w:ascii="Tahoma" w:hAnsi="Tahoma" w:cs="Tahoma"/>
          <w:b/>
          <w:bCs/>
          <w:u w:val="single"/>
        </w:rPr>
        <w:t>ali</w:t>
      </w:r>
      <w:r w:rsidRPr="00962BB3">
        <w:rPr>
          <w:rFonts w:ascii="Tahoma" w:hAnsi="Tahoma" w:cs="Tahoma"/>
          <w:bCs/>
        </w:rPr>
        <w:t xml:space="preserve"> predloži lastno izjavo z navedbo kršitev in ukrepov za </w:t>
      </w:r>
      <w:proofErr w:type="spellStart"/>
      <w:r w:rsidRPr="00962BB3">
        <w:rPr>
          <w:rFonts w:ascii="Tahoma" w:hAnsi="Tahoma" w:cs="Tahoma"/>
          <w:bCs/>
        </w:rPr>
        <w:t>samoočiščenje</w:t>
      </w:r>
      <w:proofErr w:type="spellEnd"/>
      <w:r w:rsidRPr="00962BB3">
        <w:rPr>
          <w:rFonts w:ascii="Tahoma" w:hAnsi="Tahoma" w:cs="Tahoma"/>
          <w:bCs/>
        </w:rPr>
        <w:t>, ter predloži dokaze, da je sprejel zadostne ukrepe, s katerimi lahko dokaže svojo zanesljivost kljub obstoju razlogov za izključitev.</w:t>
      </w:r>
    </w:p>
    <w:p w14:paraId="567604FF" w14:textId="77777777" w:rsidR="00962BB3" w:rsidRPr="00962BB3" w:rsidRDefault="00962BB3" w:rsidP="00FA4D24">
      <w:pPr>
        <w:keepNext/>
        <w:keepLines/>
        <w:jc w:val="both"/>
        <w:rPr>
          <w:rFonts w:ascii="Tahoma" w:hAnsi="Tahoma" w:cs="Tahoma"/>
          <w:b/>
        </w:rPr>
      </w:pPr>
    </w:p>
    <w:p w14:paraId="08AA8BAC" w14:textId="77777777" w:rsidR="00962BB3" w:rsidRPr="00962BB3" w:rsidRDefault="00962BB3" w:rsidP="00FA4D24">
      <w:pPr>
        <w:keepNext/>
        <w:keepLines/>
        <w:jc w:val="both"/>
        <w:rPr>
          <w:rFonts w:ascii="Tahoma" w:hAnsi="Tahoma" w:cs="Tahoma"/>
          <w:b/>
        </w:rPr>
      </w:pPr>
      <w:r w:rsidRPr="00962BB3">
        <w:rPr>
          <w:rFonts w:ascii="Tahoma" w:hAnsi="Tahoma" w:cs="Tahoma"/>
          <w:b/>
        </w:rPr>
        <w:t>DOKAZILA za tč. A, B, D in E:</w:t>
      </w:r>
    </w:p>
    <w:p w14:paraId="11BD0194" w14:textId="77777777" w:rsidR="00962BB3" w:rsidRPr="00962BB3" w:rsidRDefault="00962BB3" w:rsidP="00FA4D24">
      <w:pPr>
        <w:keepNext/>
        <w:keepLines/>
        <w:jc w:val="both"/>
        <w:rPr>
          <w:rFonts w:ascii="Tahoma" w:hAnsi="Tahoma" w:cs="Tahoma"/>
        </w:rPr>
      </w:pPr>
      <w:r w:rsidRPr="00962BB3">
        <w:rPr>
          <w:rFonts w:ascii="Tahoma" w:hAnsi="Tahoma" w:cs="Tahoma"/>
        </w:rPr>
        <w:t>Gospodarski subjekt izkaže izpolnjevanje teh pogojev s podpisom in s predložitvijo naslednjih prilog:</w:t>
      </w:r>
    </w:p>
    <w:p w14:paraId="1AF2582B" w14:textId="77777777" w:rsidR="00962BB3" w:rsidRPr="00962BB3" w:rsidRDefault="00962BB3" w:rsidP="00E34D15">
      <w:pPr>
        <w:keepNext/>
        <w:keepLines/>
        <w:numPr>
          <w:ilvl w:val="0"/>
          <w:numId w:val="12"/>
        </w:numPr>
        <w:ind w:left="714" w:hanging="357"/>
        <w:jc w:val="both"/>
        <w:rPr>
          <w:rFonts w:ascii="Tahoma" w:hAnsi="Tahoma" w:cs="Tahoma"/>
        </w:rPr>
      </w:pPr>
      <w:r w:rsidRPr="00962BB3">
        <w:rPr>
          <w:rFonts w:ascii="Tahoma" w:hAnsi="Tahoma" w:cs="Tahoma"/>
        </w:rPr>
        <w:t xml:space="preserve">Priloga 3/1 IZJAVA O IZPOLNJEVANJU SPOSOBNOSTI PONUDNIKA/PARTNERJA, </w:t>
      </w:r>
    </w:p>
    <w:p w14:paraId="5E2D3572" w14:textId="77777777" w:rsidR="00962BB3" w:rsidRPr="00962BB3" w:rsidRDefault="00962BB3" w:rsidP="00E34D15">
      <w:pPr>
        <w:keepNext/>
        <w:keepLines/>
        <w:numPr>
          <w:ilvl w:val="0"/>
          <w:numId w:val="12"/>
        </w:numPr>
        <w:ind w:left="714" w:hanging="357"/>
        <w:jc w:val="both"/>
        <w:rPr>
          <w:rFonts w:ascii="Tahoma" w:hAnsi="Tahoma" w:cs="Tahoma"/>
        </w:rPr>
      </w:pPr>
      <w:r w:rsidRPr="00962BB3">
        <w:rPr>
          <w:rFonts w:ascii="Tahoma" w:hAnsi="Tahoma" w:cs="Tahoma"/>
        </w:rPr>
        <w:t>Priloga 3/</w:t>
      </w:r>
      <w:r w:rsidR="00443FC5">
        <w:rPr>
          <w:rFonts w:ascii="Tahoma" w:hAnsi="Tahoma" w:cs="Tahoma"/>
        </w:rPr>
        <w:t>2</w:t>
      </w:r>
      <w:r w:rsidRPr="00962BB3">
        <w:rPr>
          <w:rFonts w:ascii="Tahoma" w:hAnsi="Tahoma" w:cs="Tahoma"/>
        </w:rPr>
        <w:t xml:space="preserve"> IZJAVA FIZIČNE OSEBE.</w:t>
      </w:r>
    </w:p>
    <w:p w14:paraId="07684FBA" w14:textId="77777777" w:rsidR="00962BB3" w:rsidRPr="00962BB3" w:rsidRDefault="00962BB3" w:rsidP="00FA4D24">
      <w:pPr>
        <w:keepNext/>
        <w:keepLines/>
        <w:jc w:val="both"/>
        <w:rPr>
          <w:rFonts w:ascii="Tahoma" w:hAnsi="Tahoma" w:cs="Tahoma"/>
        </w:rPr>
      </w:pPr>
    </w:p>
    <w:p w14:paraId="47C748F8" w14:textId="77777777" w:rsidR="00962BB3" w:rsidRPr="00962BB3" w:rsidRDefault="00962BB3" w:rsidP="00FA4D24">
      <w:pPr>
        <w:keepNext/>
        <w:keepLines/>
        <w:jc w:val="both"/>
        <w:rPr>
          <w:rFonts w:ascii="Tahoma" w:hAnsi="Tahoma" w:cs="Tahoma"/>
          <w:bCs/>
        </w:rPr>
      </w:pPr>
      <w:r w:rsidRPr="00962BB3">
        <w:rPr>
          <w:rFonts w:ascii="Tahoma" w:hAnsi="Tahoma" w:cs="Tahoma"/>
          <w:bCs/>
        </w:rPr>
        <w:t>Naročnik lahko zahteva potrdila, izjave in druga dokazila iz 77. člena ZJN-3 kot dokaz neobstoja razlogov za izključitev iz 75. člena ZJN-3.</w:t>
      </w:r>
    </w:p>
    <w:p w14:paraId="434726FD" w14:textId="77777777" w:rsidR="00962BB3" w:rsidRPr="00962BB3" w:rsidRDefault="00962BB3" w:rsidP="00FA4D24">
      <w:pPr>
        <w:keepNext/>
        <w:keepLines/>
        <w:jc w:val="both"/>
        <w:rPr>
          <w:rFonts w:ascii="Tahoma" w:hAnsi="Tahoma" w:cs="Tahoma"/>
          <w:bCs/>
        </w:rPr>
      </w:pPr>
    </w:p>
    <w:p w14:paraId="1BAF8A09" w14:textId="77777777" w:rsidR="00962BB3" w:rsidRPr="00962BB3" w:rsidRDefault="00962BB3" w:rsidP="00FA4D24">
      <w:pPr>
        <w:keepNext/>
        <w:keepLines/>
        <w:jc w:val="both"/>
        <w:rPr>
          <w:rFonts w:ascii="Tahoma" w:hAnsi="Tahoma" w:cs="Tahoma"/>
          <w:bCs/>
        </w:rPr>
      </w:pPr>
      <w:r w:rsidRPr="00962BB3">
        <w:rPr>
          <w:rFonts w:ascii="Tahoma" w:hAnsi="Tahoma" w:cs="Tahoma"/>
          <w:bCs/>
        </w:rPr>
        <w:t>Podatke, ki se vodijo v uradnih evidencah in ponudnik zanje ni predložil dokazila sam, lahko naročnik v uradnih evidencah preveri z uporabo enotnega informacijskega sistema, ki ga vodi ministrstvo, pristojno za javna naročila.</w:t>
      </w:r>
    </w:p>
    <w:p w14:paraId="384F31BE" w14:textId="77777777" w:rsidR="00962BB3" w:rsidRPr="00962BB3" w:rsidRDefault="00962BB3" w:rsidP="00FA4D24">
      <w:pPr>
        <w:keepNext/>
        <w:keepLines/>
        <w:jc w:val="both"/>
        <w:rPr>
          <w:rFonts w:ascii="Tahoma" w:hAnsi="Tahoma" w:cs="Tahoma"/>
        </w:rPr>
      </w:pPr>
    </w:p>
    <w:p w14:paraId="513421E3" w14:textId="77777777" w:rsidR="00962BB3" w:rsidRPr="00962BB3" w:rsidRDefault="00962BB3" w:rsidP="00FA4D24">
      <w:pPr>
        <w:keepNext/>
        <w:keepLines/>
        <w:jc w:val="both"/>
        <w:rPr>
          <w:rFonts w:ascii="Tahoma" w:hAnsi="Tahoma" w:cs="Tahoma"/>
          <w:bCs/>
        </w:rPr>
      </w:pPr>
      <w:r w:rsidRPr="00962BB3">
        <w:rPr>
          <w:rFonts w:ascii="Tahoma" w:hAnsi="Tahoma" w:cs="Tahoma"/>
          <w:bCs/>
          <w:lang w:val="x-none"/>
        </w:rPr>
        <w:t xml:space="preserve">Če država članica ali tretja država </w:t>
      </w:r>
      <w:r w:rsidRPr="00962BB3">
        <w:rPr>
          <w:rFonts w:ascii="Tahoma" w:hAnsi="Tahoma" w:cs="Tahoma"/>
          <w:bCs/>
        </w:rPr>
        <w:t xml:space="preserve">gospodarskega </w:t>
      </w:r>
      <w:r w:rsidRPr="00962BB3">
        <w:rPr>
          <w:rFonts w:ascii="Tahoma" w:hAnsi="Tahoma" w:cs="Tahoma"/>
          <w:bCs/>
          <w:lang w:val="x-none"/>
        </w:rPr>
        <w:t>subjekta, ki</w:t>
      </w:r>
      <w:r w:rsidRPr="00962BB3">
        <w:rPr>
          <w:rFonts w:ascii="Tahoma" w:hAnsi="Tahoma" w:cs="Tahoma"/>
          <w:bCs/>
        </w:rPr>
        <w:t xml:space="preserve"> ni</w:t>
      </w:r>
      <w:r w:rsidRPr="00962BB3">
        <w:rPr>
          <w:rFonts w:ascii="Tahoma" w:hAnsi="Tahoma" w:cs="Tahoma"/>
          <w:bCs/>
          <w:lang w:val="x-none"/>
        </w:rPr>
        <w:t>ma sedeža v Republiki Sloveniji</w:t>
      </w:r>
      <w:r w:rsidRPr="00962BB3">
        <w:rPr>
          <w:rFonts w:ascii="Tahoma" w:hAnsi="Tahoma" w:cs="Tahoma"/>
          <w:bCs/>
        </w:rPr>
        <w:t>,</w:t>
      </w:r>
      <w:r w:rsidRPr="00962BB3">
        <w:rPr>
          <w:rFonts w:ascii="Tahoma" w:hAnsi="Tahoma" w:cs="Tahoma"/>
          <w:bCs/>
          <w:lang w:val="x-none"/>
        </w:rPr>
        <w:t xml:space="preserve"> dokumentov in potrdil iz </w:t>
      </w:r>
      <w:r w:rsidRPr="00962BB3">
        <w:rPr>
          <w:rFonts w:ascii="Tahoma" w:hAnsi="Tahoma" w:cs="Tahoma"/>
          <w:bCs/>
        </w:rPr>
        <w:t>tretjega</w:t>
      </w:r>
      <w:r w:rsidRPr="00962BB3">
        <w:rPr>
          <w:rFonts w:ascii="Tahoma" w:hAnsi="Tahoma" w:cs="Tahoma"/>
          <w:bCs/>
          <w:lang w:val="x-none"/>
        </w:rPr>
        <w:t xml:space="preserve"> odstavka </w:t>
      </w:r>
      <w:r w:rsidRPr="00962BB3">
        <w:rPr>
          <w:rFonts w:ascii="Tahoma" w:hAnsi="Tahoma" w:cs="Tahoma"/>
          <w:bCs/>
        </w:rPr>
        <w:t xml:space="preserve">77. člena ZJN-3 </w:t>
      </w:r>
      <w:r w:rsidRPr="00962BB3">
        <w:rPr>
          <w:rFonts w:ascii="Tahoma" w:hAnsi="Tahoma" w:cs="Tahoma"/>
          <w:bCs/>
          <w:lang w:val="x-none"/>
        </w:rPr>
        <w:t xml:space="preserve">ne izdaja ali če ti ne zajemajo vseh primerov iz prvega in drugega odstavka ter b) točke četrtega odstavka 75. člena </w:t>
      </w:r>
      <w:r w:rsidRPr="00962BB3">
        <w:rPr>
          <w:rFonts w:ascii="Tahoma" w:hAnsi="Tahoma" w:cs="Tahoma"/>
          <w:bCs/>
        </w:rPr>
        <w:t>ZJN-3</w:t>
      </w:r>
      <w:r w:rsidRPr="00962BB3">
        <w:rPr>
          <w:rFonts w:ascii="Tahoma" w:hAnsi="Tahoma" w:cs="Tahoma"/>
          <w:bCs/>
          <w:lang w:val="x-none"/>
        </w:rPr>
        <w:t>,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p w14:paraId="5804CF77" w14:textId="77777777" w:rsidR="0009581B" w:rsidRPr="00F5688B" w:rsidRDefault="0009581B" w:rsidP="00FA4D24">
      <w:pPr>
        <w:keepNext/>
        <w:keepLines/>
        <w:jc w:val="both"/>
        <w:rPr>
          <w:rFonts w:ascii="Tahoma" w:hAnsi="Tahoma" w:cs="Tahoma"/>
        </w:rPr>
      </w:pPr>
    </w:p>
    <w:p w14:paraId="4B97E571" w14:textId="77777777" w:rsidR="00FC7EA3" w:rsidRPr="00F5688B" w:rsidRDefault="00A94552" w:rsidP="00FA4D24">
      <w:pPr>
        <w:keepNext/>
        <w:keepLines/>
        <w:numPr>
          <w:ilvl w:val="1"/>
          <w:numId w:val="2"/>
        </w:numPr>
        <w:jc w:val="both"/>
        <w:rPr>
          <w:rFonts w:ascii="Tahoma" w:hAnsi="Tahoma" w:cs="Tahoma"/>
          <w:b/>
        </w:rPr>
      </w:pPr>
      <w:r w:rsidRPr="00F5688B">
        <w:rPr>
          <w:rFonts w:ascii="Tahoma" w:hAnsi="Tahoma" w:cs="Tahoma"/>
          <w:b/>
        </w:rPr>
        <w:t>Pogoji za so</w:t>
      </w:r>
      <w:r w:rsidR="009B315C" w:rsidRPr="00F5688B">
        <w:rPr>
          <w:rFonts w:ascii="Tahoma" w:hAnsi="Tahoma" w:cs="Tahoma"/>
          <w:b/>
        </w:rPr>
        <w:t>delovanje</w:t>
      </w:r>
    </w:p>
    <w:p w14:paraId="1D49F865" w14:textId="77777777" w:rsidR="00196FBB" w:rsidRPr="00F5688B" w:rsidRDefault="00196FBB" w:rsidP="00FA4D24">
      <w:pPr>
        <w:keepNext/>
        <w:keepLines/>
        <w:jc w:val="both"/>
        <w:rPr>
          <w:rFonts w:ascii="Tahoma" w:hAnsi="Tahoma" w:cs="Tahoma"/>
          <w:b/>
        </w:rPr>
      </w:pPr>
    </w:p>
    <w:p w14:paraId="39CAF416" w14:textId="77777777" w:rsidR="00196FBB" w:rsidRPr="00962BB3" w:rsidRDefault="00196FBB" w:rsidP="00FA4D24">
      <w:pPr>
        <w:keepNext/>
        <w:keepLines/>
        <w:numPr>
          <w:ilvl w:val="2"/>
          <w:numId w:val="2"/>
        </w:numPr>
        <w:jc w:val="both"/>
        <w:rPr>
          <w:rFonts w:ascii="Tahoma" w:hAnsi="Tahoma" w:cs="Tahoma"/>
        </w:rPr>
      </w:pPr>
      <w:r w:rsidRPr="00962BB3">
        <w:rPr>
          <w:rFonts w:ascii="Tahoma" w:hAnsi="Tahoma" w:cs="Tahoma"/>
        </w:rPr>
        <w:t>Ustreznost za opravljanje poklicne dejavnosti</w:t>
      </w:r>
    </w:p>
    <w:p w14:paraId="3A02CF14" w14:textId="77777777" w:rsidR="00196FBB" w:rsidRPr="00F5688B" w:rsidRDefault="00196FBB" w:rsidP="00FA4D24">
      <w:pPr>
        <w:keepNext/>
        <w:keepLines/>
        <w:jc w:val="both"/>
        <w:rPr>
          <w:rFonts w:ascii="Tahoma" w:hAnsi="Tahoma" w:cs="Tahoma"/>
        </w:rPr>
      </w:pPr>
    </w:p>
    <w:p w14:paraId="18CEF900" w14:textId="77777777" w:rsidR="00962BB3" w:rsidRPr="00112425" w:rsidRDefault="00962BB3" w:rsidP="00FA4D24">
      <w:pPr>
        <w:keepNext/>
        <w:keepLines/>
        <w:jc w:val="both"/>
        <w:rPr>
          <w:rFonts w:ascii="Tahoma" w:hAnsi="Tahoma" w:cs="Tahoma"/>
          <w:bCs/>
        </w:rPr>
      </w:pPr>
      <w:r w:rsidRPr="00112425">
        <w:rPr>
          <w:rFonts w:ascii="Tahoma" w:hAnsi="Tahoma" w:cs="Tahoma"/>
          <w:bCs/>
        </w:rPr>
        <w:t>Gospodarski subjekt mora biti vpisan v enega od poklicnih ali poslovnih registrov, ki se vodijo v državi članici, v kateri ima gospodarski subjekt sedež. Seznam poklicnih ali poslovnih registrov v državah članicah Evropske unije določa Priloga XI Direktive 2014/24/EU.</w:t>
      </w:r>
    </w:p>
    <w:p w14:paraId="57333A75" w14:textId="77777777" w:rsidR="00962BB3" w:rsidRPr="00112425" w:rsidRDefault="00962BB3" w:rsidP="00FA4D24">
      <w:pPr>
        <w:keepNext/>
        <w:keepLines/>
        <w:jc w:val="both"/>
        <w:rPr>
          <w:rFonts w:ascii="Tahoma" w:hAnsi="Tahoma" w:cs="Tahoma"/>
          <w:bCs/>
        </w:rPr>
      </w:pPr>
    </w:p>
    <w:p w14:paraId="635682F4" w14:textId="77777777" w:rsidR="00962BB3" w:rsidRPr="00112425" w:rsidRDefault="00962BB3" w:rsidP="00FA4D24">
      <w:pPr>
        <w:keepNext/>
        <w:keepLines/>
        <w:jc w:val="both"/>
        <w:rPr>
          <w:rFonts w:ascii="Tahoma" w:hAnsi="Tahoma" w:cs="Tahoma"/>
          <w:bCs/>
        </w:rPr>
      </w:pPr>
      <w:r w:rsidRPr="00112425">
        <w:rPr>
          <w:rFonts w:ascii="Tahoma" w:hAnsi="Tahoma" w:cs="Tahoma"/>
          <w:bCs/>
        </w:rPr>
        <w:t>Če morajo imeti gospodarski subjekti določeno dovoljenje ali biti člani določene organizacije, da lahko v svoji matični državi opravljajo storitev, ki je ali se nanaša na predmet javnega naročila, morajo k ponudbi predložiti dokazilo o tem dovoljenju ali članstvu.</w:t>
      </w:r>
    </w:p>
    <w:p w14:paraId="08EAAC6D" w14:textId="77777777" w:rsidR="00962BB3" w:rsidRPr="00112425" w:rsidRDefault="00962BB3" w:rsidP="00FA4D24">
      <w:pPr>
        <w:keepNext/>
        <w:keepLines/>
        <w:jc w:val="both"/>
        <w:rPr>
          <w:rFonts w:ascii="Tahoma" w:hAnsi="Tahoma" w:cs="Tahoma"/>
          <w:b/>
        </w:rPr>
      </w:pPr>
    </w:p>
    <w:p w14:paraId="2DE586A6" w14:textId="77777777" w:rsidR="00962BB3" w:rsidRPr="00112425" w:rsidRDefault="00962BB3" w:rsidP="00FA4D24">
      <w:pPr>
        <w:keepNext/>
        <w:keepLines/>
        <w:jc w:val="both"/>
        <w:rPr>
          <w:rFonts w:ascii="Tahoma" w:hAnsi="Tahoma" w:cs="Tahoma"/>
          <w:b/>
          <w:u w:val="single"/>
        </w:rPr>
      </w:pPr>
      <w:r w:rsidRPr="00112425">
        <w:rPr>
          <w:rFonts w:ascii="Tahoma" w:hAnsi="Tahoma" w:cs="Tahoma"/>
          <w:b/>
        </w:rPr>
        <w:t>Zgoraj navedeni pogoji veljajo tudi za posamezne člane skupine pon</w:t>
      </w:r>
      <w:r w:rsidR="00C608E1">
        <w:rPr>
          <w:rFonts w:ascii="Tahoma" w:hAnsi="Tahoma" w:cs="Tahoma"/>
          <w:b/>
        </w:rPr>
        <w:t>udnikov v okviru skupne ponudbe</w:t>
      </w:r>
      <w:r w:rsidRPr="00112425">
        <w:rPr>
          <w:rFonts w:ascii="Tahoma" w:hAnsi="Tahoma" w:cs="Tahoma"/>
          <w:b/>
          <w:bCs/>
        </w:rPr>
        <w:t>.</w:t>
      </w:r>
    </w:p>
    <w:p w14:paraId="596B58DB" w14:textId="77777777" w:rsidR="00962BB3" w:rsidRPr="00602923" w:rsidRDefault="00962BB3" w:rsidP="00FA4D24">
      <w:pPr>
        <w:keepNext/>
        <w:keepLines/>
        <w:jc w:val="both"/>
        <w:rPr>
          <w:rFonts w:ascii="Tahoma" w:hAnsi="Tahoma" w:cs="Tahoma"/>
          <w:b/>
          <w:sz w:val="16"/>
          <w:szCs w:val="16"/>
        </w:rPr>
      </w:pPr>
    </w:p>
    <w:p w14:paraId="063CBF80" w14:textId="77777777" w:rsidR="00962BB3" w:rsidRPr="00112425" w:rsidRDefault="00962BB3" w:rsidP="00FA4D24">
      <w:pPr>
        <w:keepNext/>
        <w:keepLines/>
        <w:jc w:val="both"/>
        <w:rPr>
          <w:rFonts w:ascii="Tahoma" w:hAnsi="Tahoma" w:cs="Tahoma"/>
          <w:b/>
        </w:rPr>
      </w:pPr>
      <w:r w:rsidRPr="00112425">
        <w:rPr>
          <w:rFonts w:ascii="Tahoma" w:hAnsi="Tahoma" w:cs="Tahoma"/>
          <w:b/>
        </w:rPr>
        <w:t>DOKAZILA:</w:t>
      </w:r>
    </w:p>
    <w:p w14:paraId="638B413A" w14:textId="77777777" w:rsidR="00962BB3" w:rsidRPr="00112425" w:rsidRDefault="00962BB3" w:rsidP="00FA4D24">
      <w:pPr>
        <w:keepNext/>
        <w:keepLines/>
        <w:jc w:val="both"/>
        <w:rPr>
          <w:rFonts w:ascii="Tahoma" w:hAnsi="Tahoma" w:cs="Tahoma"/>
        </w:rPr>
      </w:pPr>
      <w:r w:rsidRPr="00112425">
        <w:rPr>
          <w:rFonts w:ascii="Tahoma" w:hAnsi="Tahoma" w:cs="Tahoma"/>
        </w:rPr>
        <w:t>Gospodarski subjekt izkaže izpolnjevanje teh pogojev s podpisom in s predložitvijo naslednjih prilog:</w:t>
      </w:r>
    </w:p>
    <w:p w14:paraId="705242F5" w14:textId="77777777" w:rsidR="00962BB3" w:rsidRPr="00112425" w:rsidRDefault="00962BB3" w:rsidP="00E34D15">
      <w:pPr>
        <w:keepNext/>
        <w:keepLines/>
        <w:numPr>
          <w:ilvl w:val="0"/>
          <w:numId w:val="12"/>
        </w:numPr>
        <w:ind w:left="714" w:hanging="357"/>
        <w:jc w:val="both"/>
        <w:rPr>
          <w:rFonts w:ascii="Tahoma" w:hAnsi="Tahoma" w:cs="Tahoma"/>
        </w:rPr>
      </w:pPr>
      <w:r w:rsidRPr="00112425">
        <w:rPr>
          <w:rFonts w:ascii="Tahoma" w:hAnsi="Tahoma" w:cs="Tahoma"/>
        </w:rPr>
        <w:t>Priloga 3/1</w:t>
      </w:r>
      <w:r>
        <w:rPr>
          <w:rFonts w:ascii="Tahoma" w:hAnsi="Tahoma" w:cs="Tahoma"/>
        </w:rPr>
        <w:t xml:space="preserve"> </w:t>
      </w:r>
      <w:r w:rsidRPr="00112425">
        <w:rPr>
          <w:rFonts w:ascii="Tahoma" w:hAnsi="Tahoma" w:cs="Tahoma"/>
        </w:rPr>
        <w:t>IZJAVA O IZPOLNJEVANJU SPOSOBNOSTI PONUDNIKA/PARTNERJA</w:t>
      </w:r>
      <w:r>
        <w:rPr>
          <w:rFonts w:ascii="Tahoma" w:hAnsi="Tahoma" w:cs="Tahoma"/>
        </w:rPr>
        <w:t>,</w:t>
      </w:r>
      <w:r w:rsidRPr="00112425">
        <w:rPr>
          <w:rFonts w:ascii="Tahoma" w:hAnsi="Tahoma" w:cs="Tahoma"/>
        </w:rPr>
        <w:t xml:space="preserve"> </w:t>
      </w:r>
    </w:p>
    <w:p w14:paraId="1EDF98A2" w14:textId="77777777" w:rsidR="001E0BC7" w:rsidRDefault="00962BB3" w:rsidP="00027D95">
      <w:pPr>
        <w:keepNext/>
        <w:keepLines/>
        <w:numPr>
          <w:ilvl w:val="0"/>
          <w:numId w:val="12"/>
        </w:numPr>
        <w:ind w:left="714" w:hanging="357"/>
        <w:jc w:val="both"/>
        <w:rPr>
          <w:rFonts w:ascii="Tahoma" w:hAnsi="Tahoma" w:cs="Tahoma"/>
        </w:rPr>
      </w:pPr>
      <w:r w:rsidRPr="00112425">
        <w:rPr>
          <w:rFonts w:ascii="Tahoma" w:hAnsi="Tahoma" w:cs="Tahoma"/>
        </w:rPr>
        <w:t xml:space="preserve">ustrezna dokazila, ki izkazuje izpolnjevanje zahteve iz drugega odstavka te točke, v kolikor je tako dovoljenje ali članstvo potrebno. </w:t>
      </w:r>
    </w:p>
    <w:p w14:paraId="02EF3A6C" w14:textId="77777777" w:rsidR="00981324" w:rsidRDefault="00981324" w:rsidP="00981324">
      <w:pPr>
        <w:keepNext/>
        <w:keepLines/>
        <w:jc w:val="both"/>
        <w:rPr>
          <w:rFonts w:ascii="Tahoma" w:hAnsi="Tahoma" w:cs="Tahoma"/>
        </w:rPr>
      </w:pPr>
    </w:p>
    <w:p w14:paraId="2EA10439" w14:textId="77777777" w:rsidR="00981324" w:rsidRDefault="00981324" w:rsidP="00981324">
      <w:pPr>
        <w:keepNext/>
        <w:keepLines/>
        <w:jc w:val="both"/>
        <w:rPr>
          <w:rFonts w:ascii="Tahoma" w:hAnsi="Tahoma" w:cs="Tahoma"/>
        </w:rPr>
      </w:pPr>
    </w:p>
    <w:p w14:paraId="722BC105" w14:textId="77777777" w:rsidR="00981324" w:rsidRPr="00027D95" w:rsidRDefault="00981324" w:rsidP="00981324">
      <w:pPr>
        <w:keepNext/>
        <w:keepLines/>
        <w:jc w:val="both"/>
        <w:rPr>
          <w:rFonts w:ascii="Tahoma" w:hAnsi="Tahoma" w:cs="Tahoma"/>
        </w:rPr>
      </w:pPr>
    </w:p>
    <w:p w14:paraId="1398C425" w14:textId="77777777" w:rsidR="00E728C2" w:rsidRPr="00F5688B" w:rsidRDefault="00E728C2" w:rsidP="00FA4D24">
      <w:pPr>
        <w:keepNext/>
        <w:keepLines/>
        <w:jc w:val="both"/>
        <w:rPr>
          <w:rFonts w:ascii="Tahoma" w:hAnsi="Tahoma" w:cs="Tahoma"/>
          <w:b/>
        </w:rPr>
      </w:pPr>
    </w:p>
    <w:p w14:paraId="66A9857F" w14:textId="77777777" w:rsidR="00196FBB" w:rsidRPr="003B503B" w:rsidRDefault="002D69BC" w:rsidP="00FA4D24">
      <w:pPr>
        <w:keepNext/>
        <w:keepLines/>
        <w:numPr>
          <w:ilvl w:val="2"/>
          <w:numId w:val="2"/>
        </w:numPr>
        <w:jc w:val="both"/>
        <w:rPr>
          <w:rFonts w:ascii="Tahoma" w:hAnsi="Tahoma" w:cs="Tahoma"/>
        </w:rPr>
      </w:pPr>
      <w:r w:rsidRPr="003B503B">
        <w:rPr>
          <w:rFonts w:ascii="Tahoma" w:hAnsi="Tahoma" w:cs="Tahoma"/>
        </w:rPr>
        <w:lastRenderedPageBreak/>
        <w:t>Tehnična in strokovna sposobnost</w:t>
      </w:r>
    </w:p>
    <w:p w14:paraId="107352F9" w14:textId="77777777" w:rsidR="009B4F17" w:rsidRDefault="009B4F17" w:rsidP="00FA4D24">
      <w:pPr>
        <w:keepNext/>
        <w:keepLines/>
        <w:jc w:val="both"/>
        <w:rPr>
          <w:rFonts w:ascii="Tahoma" w:hAnsi="Tahoma" w:cs="Tahoma"/>
        </w:rPr>
      </w:pPr>
    </w:p>
    <w:p w14:paraId="3342DB45" w14:textId="77777777" w:rsidR="00962BB3" w:rsidRPr="00112425" w:rsidRDefault="00962BB3" w:rsidP="00FA4D24">
      <w:pPr>
        <w:keepNext/>
        <w:keepLines/>
        <w:jc w:val="both"/>
        <w:rPr>
          <w:rFonts w:ascii="Tahoma" w:eastAsia="Calibri" w:hAnsi="Tahoma" w:cs="Tahoma"/>
          <w:bCs/>
          <w:i/>
          <w:sz w:val="18"/>
        </w:rPr>
      </w:pPr>
      <w:r w:rsidRPr="00112425">
        <w:rPr>
          <w:rFonts w:ascii="Tahoma" w:eastAsia="Calibri" w:hAnsi="Tahoma" w:cs="Tahoma"/>
          <w:bCs/>
          <w:i/>
          <w:sz w:val="18"/>
        </w:rPr>
        <w:t>V nadaljevanju navedene tehnične in strokovne pogoje oz. sposobnost/i la</w:t>
      </w:r>
      <w:r w:rsidR="00C608E1">
        <w:rPr>
          <w:rFonts w:ascii="Tahoma" w:eastAsia="Calibri" w:hAnsi="Tahoma" w:cs="Tahoma"/>
          <w:bCs/>
          <w:i/>
          <w:sz w:val="18"/>
        </w:rPr>
        <w:t>hko ponudnik izpolni samostojno ali</w:t>
      </w:r>
      <w:r w:rsidRPr="00112425">
        <w:rPr>
          <w:rFonts w:ascii="Tahoma" w:eastAsia="Calibri" w:hAnsi="Tahoma" w:cs="Tahoma"/>
          <w:bCs/>
          <w:i/>
          <w:sz w:val="18"/>
        </w:rPr>
        <w:t xml:space="preserve"> kot skupina ponudnikov (partnerji) v primeru skupne ponudbe (glede na dejavnosti, ki so predmet javnega naročila in jih bo v okviru ponudbe posamezni subjekt izvajal), </w:t>
      </w:r>
      <w:r w:rsidRPr="00112425">
        <w:rPr>
          <w:rFonts w:ascii="Tahoma" w:eastAsia="Calibri" w:hAnsi="Tahoma" w:cs="Tahoma"/>
          <w:bCs/>
          <w:i/>
          <w:sz w:val="18"/>
          <w:u w:val="single"/>
        </w:rPr>
        <w:t>vendar bo moral ta subjekt (s katerim se izkazuje pogoje oz. sposobnost) predmetna dela javnega naročila tudi izvesti</w:t>
      </w:r>
      <w:r w:rsidRPr="00112425">
        <w:rPr>
          <w:rFonts w:ascii="Tahoma" w:eastAsia="Calibri" w:hAnsi="Tahoma" w:cs="Tahoma"/>
          <w:bCs/>
          <w:i/>
          <w:sz w:val="18"/>
        </w:rPr>
        <w:t>.</w:t>
      </w:r>
    </w:p>
    <w:p w14:paraId="26E2C47A" w14:textId="77777777" w:rsidR="00173287" w:rsidRDefault="00173287" w:rsidP="00FA4D24">
      <w:pPr>
        <w:keepNext/>
        <w:keepLines/>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ahoma" w:hAnsi="Tahoma" w:cs="Tahoma"/>
        </w:rPr>
      </w:pPr>
    </w:p>
    <w:p w14:paraId="64985110" w14:textId="77777777" w:rsidR="00443FC5" w:rsidRDefault="00443FC5" w:rsidP="00FA4D24">
      <w:pPr>
        <w:keepNext/>
        <w:keepLines/>
        <w:jc w:val="both"/>
        <w:rPr>
          <w:rFonts w:ascii="Tahoma" w:hAnsi="Tahoma" w:cs="Tahoma"/>
        </w:rPr>
      </w:pPr>
      <w:r w:rsidRPr="00AF589D">
        <w:rPr>
          <w:rFonts w:ascii="Tahoma" w:hAnsi="Tahoma" w:cs="Tahoma"/>
        </w:rPr>
        <w:t xml:space="preserve">Ponudnik mora zagotoviti ustrezne profesionalne in tehnične zmogljivosti, opremo in druge pripomočke, sposobnost upravljanja, zanesljivost ter izpolnjevati formalne delovne in tehnične pogoje za kvalitetno izvedbo celotnega naročila v predvidenem roku, skladno z zahtevami iz razpisne dokumentacije, pravili stroke ter določili predpisov in standardov s področja predmeta naročila. </w:t>
      </w:r>
    </w:p>
    <w:p w14:paraId="426ABD5C" w14:textId="77777777" w:rsidR="001E0BC7" w:rsidRPr="00AF589D" w:rsidRDefault="001E0BC7" w:rsidP="00FA4D24">
      <w:pPr>
        <w:keepNext/>
        <w:keepLines/>
        <w:jc w:val="both"/>
        <w:rPr>
          <w:rFonts w:ascii="Tahoma" w:hAnsi="Tahoma" w:cs="Tahoma"/>
        </w:rPr>
      </w:pPr>
    </w:p>
    <w:p w14:paraId="13EF5781" w14:textId="77777777" w:rsidR="00173287" w:rsidRPr="00962BB3" w:rsidRDefault="00173287" w:rsidP="00FA4D24">
      <w:pPr>
        <w:keepNext/>
        <w:keepLines/>
        <w:jc w:val="both"/>
        <w:rPr>
          <w:rFonts w:ascii="Tahoma" w:hAnsi="Tahoma" w:cs="Tahoma"/>
        </w:rPr>
      </w:pPr>
      <w:r w:rsidRPr="00962BB3">
        <w:rPr>
          <w:rFonts w:ascii="Tahoma" w:hAnsi="Tahoma" w:cs="Tahoma"/>
        </w:rPr>
        <w:t>Gospodarski subjekt mora izpolnjevati vse standarde, pogoje in zahteve naročnika, nav</w:t>
      </w:r>
      <w:r w:rsidR="00AB54C6" w:rsidRPr="00962BB3">
        <w:rPr>
          <w:rFonts w:ascii="Tahoma" w:hAnsi="Tahoma" w:cs="Tahoma"/>
        </w:rPr>
        <w:t xml:space="preserve">edene v razpisni dokumentaciji </w:t>
      </w:r>
      <w:r w:rsidRPr="00962BB3">
        <w:rPr>
          <w:rFonts w:ascii="Tahoma" w:hAnsi="Tahoma" w:cs="Tahoma"/>
        </w:rPr>
        <w:t>in v ponudbenem pre</w:t>
      </w:r>
      <w:r w:rsidR="00EA70E0" w:rsidRPr="00962BB3">
        <w:rPr>
          <w:rFonts w:ascii="Tahoma" w:hAnsi="Tahoma" w:cs="Tahoma"/>
        </w:rPr>
        <w:t xml:space="preserve">dračunu ter imeti </w:t>
      </w:r>
      <w:r w:rsidRPr="00962BB3">
        <w:rPr>
          <w:rFonts w:ascii="Tahoma" w:hAnsi="Tahoma" w:cs="Tahoma"/>
        </w:rPr>
        <w:t xml:space="preserve"> </w:t>
      </w:r>
      <w:r w:rsidR="00EA70E0" w:rsidRPr="00962BB3">
        <w:rPr>
          <w:rFonts w:ascii="Tahoma" w:hAnsi="Tahoma" w:cs="Tahoma"/>
        </w:rPr>
        <w:t xml:space="preserve">na razpolago vsa tehnična sredstva, ki so potrebna za uspešno izvedbo predmeta javnega naročila. </w:t>
      </w:r>
      <w:r w:rsidRPr="00962BB3">
        <w:rPr>
          <w:rFonts w:ascii="Tahoma" w:hAnsi="Tahoma" w:cs="Tahoma"/>
        </w:rPr>
        <w:t>Predmet ponudbe mora izpolnjevati tehnične zahteve in vse pogoje naročnika, navedene v razpisni dokumentaciji.</w:t>
      </w:r>
    </w:p>
    <w:p w14:paraId="5FFCA49C" w14:textId="77777777" w:rsidR="004D5432" w:rsidRDefault="004D5432" w:rsidP="00FA4D24">
      <w:pPr>
        <w:keepNext/>
        <w:keepLines/>
        <w:jc w:val="both"/>
        <w:rPr>
          <w:rFonts w:ascii="Tahoma" w:hAnsi="Tahoma" w:cs="Tahoma"/>
        </w:rPr>
      </w:pPr>
    </w:p>
    <w:p w14:paraId="7A43F013" w14:textId="77777777" w:rsidR="002D4E65" w:rsidRPr="00F5688B" w:rsidRDefault="002D4E65" w:rsidP="00FA4D24">
      <w:pPr>
        <w:keepNext/>
        <w:keepLines/>
        <w:jc w:val="both"/>
        <w:rPr>
          <w:rFonts w:ascii="Tahoma" w:hAnsi="Tahoma" w:cs="Tahoma"/>
          <w:b/>
        </w:rPr>
      </w:pPr>
      <w:r w:rsidRPr="00F5688B">
        <w:rPr>
          <w:rFonts w:ascii="Tahoma" w:hAnsi="Tahoma" w:cs="Tahoma"/>
          <w:b/>
        </w:rPr>
        <w:t>DOKAZILA:</w:t>
      </w:r>
    </w:p>
    <w:p w14:paraId="1B5E0F54" w14:textId="77777777" w:rsidR="004D5432" w:rsidRPr="00112425" w:rsidRDefault="004D5432" w:rsidP="004D5432">
      <w:pPr>
        <w:keepNext/>
        <w:keepLines/>
        <w:jc w:val="both"/>
        <w:rPr>
          <w:rFonts w:ascii="Tahoma" w:hAnsi="Tahoma" w:cs="Tahoma"/>
        </w:rPr>
      </w:pPr>
      <w:r w:rsidRPr="00112425">
        <w:rPr>
          <w:rFonts w:ascii="Tahoma" w:hAnsi="Tahoma" w:cs="Tahoma"/>
        </w:rPr>
        <w:t>Gospodarski subjekt izkaže izpolnjevanje teh pogojev s podpisom in s predložitvijo naslednjih prilog:</w:t>
      </w:r>
    </w:p>
    <w:p w14:paraId="027EB7E6" w14:textId="77777777" w:rsidR="004D5432" w:rsidRPr="00112425" w:rsidRDefault="004D5432" w:rsidP="00E34D15">
      <w:pPr>
        <w:keepNext/>
        <w:keepLines/>
        <w:numPr>
          <w:ilvl w:val="0"/>
          <w:numId w:val="12"/>
        </w:numPr>
        <w:ind w:left="714" w:hanging="357"/>
        <w:jc w:val="both"/>
        <w:rPr>
          <w:rFonts w:ascii="Tahoma" w:hAnsi="Tahoma" w:cs="Tahoma"/>
        </w:rPr>
      </w:pPr>
      <w:r w:rsidRPr="00112425">
        <w:rPr>
          <w:rFonts w:ascii="Tahoma" w:hAnsi="Tahoma" w:cs="Tahoma"/>
        </w:rPr>
        <w:t>Priloga 3/1</w:t>
      </w:r>
      <w:r>
        <w:rPr>
          <w:rFonts w:ascii="Tahoma" w:hAnsi="Tahoma" w:cs="Tahoma"/>
        </w:rPr>
        <w:t xml:space="preserve"> </w:t>
      </w:r>
      <w:r w:rsidRPr="00112425">
        <w:rPr>
          <w:rFonts w:ascii="Tahoma" w:hAnsi="Tahoma" w:cs="Tahoma"/>
        </w:rPr>
        <w:t>IZJAVA O IZPOLNJEVANJU SPOSOBNOSTI PONUDNIKA/PARTNERJA</w:t>
      </w:r>
      <w:r>
        <w:rPr>
          <w:rFonts w:ascii="Tahoma" w:hAnsi="Tahoma" w:cs="Tahoma"/>
        </w:rPr>
        <w:t>.</w:t>
      </w:r>
    </w:p>
    <w:p w14:paraId="5261B6BD" w14:textId="77777777" w:rsidR="009F5B0A" w:rsidRPr="00F5688B" w:rsidRDefault="009F5B0A" w:rsidP="00FA4D24">
      <w:pPr>
        <w:keepNext/>
        <w:keepLines/>
        <w:jc w:val="both"/>
        <w:rPr>
          <w:rFonts w:ascii="Tahoma" w:hAnsi="Tahoma" w:cs="Tahoma"/>
        </w:rPr>
      </w:pPr>
    </w:p>
    <w:p w14:paraId="09AC55BF" w14:textId="77777777" w:rsidR="00832A7F" w:rsidRPr="00336903" w:rsidRDefault="00832A7F" w:rsidP="00FA4D24">
      <w:pPr>
        <w:keepNext/>
        <w:keepLines/>
        <w:numPr>
          <w:ilvl w:val="0"/>
          <w:numId w:val="2"/>
        </w:numPr>
        <w:jc w:val="both"/>
        <w:rPr>
          <w:rFonts w:ascii="Tahoma" w:hAnsi="Tahoma" w:cs="Tahoma"/>
          <w:b/>
          <w:sz w:val="24"/>
        </w:rPr>
      </w:pPr>
      <w:r w:rsidRPr="00336903">
        <w:rPr>
          <w:rFonts w:ascii="Tahoma" w:hAnsi="Tahoma" w:cs="Tahoma"/>
          <w:b/>
          <w:sz w:val="24"/>
        </w:rPr>
        <w:t>FINANČNA ZAVAROVANJA</w:t>
      </w:r>
    </w:p>
    <w:p w14:paraId="336225C7" w14:textId="77777777" w:rsidR="00160530" w:rsidRPr="00F5688B" w:rsidRDefault="00160530" w:rsidP="00FA4D24">
      <w:pPr>
        <w:keepNext/>
        <w:keepLines/>
      </w:pPr>
    </w:p>
    <w:p w14:paraId="57500F45" w14:textId="77777777" w:rsidR="00173287" w:rsidRPr="00F5688B" w:rsidRDefault="00173287" w:rsidP="00FA4D24">
      <w:pPr>
        <w:keepNext/>
        <w:keepLines/>
        <w:numPr>
          <w:ilvl w:val="1"/>
          <w:numId w:val="2"/>
        </w:numPr>
        <w:jc w:val="both"/>
        <w:rPr>
          <w:rFonts w:ascii="Tahoma" w:hAnsi="Tahoma" w:cs="Tahoma"/>
          <w:b/>
        </w:rPr>
      </w:pPr>
      <w:r w:rsidRPr="00F5688B">
        <w:rPr>
          <w:rFonts w:ascii="Tahoma" w:hAnsi="Tahoma" w:cs="Tahoma"/>
          <w:b/>
        </w:rPr>
        <w:t>Splošno</w:t>
      </w:r>
    </w:p>
    <w:p w14:paraId="3566AAF3" w14:textId="77777777" w:rsidR="00173287" w:rsidRPr="00F5688B" w:rsidRDefault="00173287" w:rsidP="00FA4D24">
      <w:pPr>
        <w:keepNext/>
        <w:keepLines/>
        <w:jc w:val="both"/>
        <w:rPr>
          <w:rFonts w:ascii="Tahoma" w:hAnsi="Tahoma" w:cs="Tahoma"/>
          <w:b/>
        </w:rPr>
      </w:pPr>
    </w:p>
    <w:p w14:paraId="3EB900CC" w14:textId="77777777" w:rsidR="0072734A" w:rsidRDefault="0072734A" w:rsidP="00FA4D24">
      <w:pPr>
        <w:keepNext/>
        <w:keepLines/>
        <w:jc w:val="both"/>
        <w:rPr>
          <w:rFonts w:ascii="Tahoma" w:hAnsi="Tahoma" w:cs="Tahoma"/>
        </w:rPr>
      </w:pPr>
      <w:r w:rsidRPr="00AF589D">
        <w:rPr>
          <w:rFonts w:ascii="Tahoma" w:hAnsi="Tahoma" w:cs="Tahoma"/>
        </w:rPr>
        <w:t xml:space="preserve">Ponudnik mora za zavarovanje izpolnitve svoje obveznosti do naročnika, naročniku predložiti finančno zavarovanje v skladu z zahtevami glede finančnih zavarovanj v posameznih podtočkah tega poglavja. </w:t>
      </w:r>
      <w:bookmarkStart w:id="12" w:name="_Hlk508788160"/>
    </w:p>
    <w:p w14:paraId="5A6067C0" w14:textId="77777777" w:rsidR="0072734A" w:rsidRPr="00AF589D" w:rsidRDefault="0072734A" w:rsidP="00FA4D24">
      <w:pPr>
        <w:keepNext/>
        <w:keepLines/>
        <w:jc w:val="both"/>
        <w:rPr>
          <w:rFonts w:ascii="Tahoma" w:hAnsi="Tahoma" w:cs="Tahoma"/>
          <w:i/>
          <w:kern w:val="16"/>
        </w:rPr>
      </w:pPr>
    </w:p>
    <w:bookmarkEnd w:id="12"/>
    <w:p w14:paraId="3F792231" w14:textId="77777777" w:rsidR="00173287" w:rsidRPr="00F5688B" w:rsidRDefault="0072734A" w:rsidP="00FA4D24">
      <w:pPr>
        <w:keepNext/>
        <w:keepLines/>
        <w:jc w:val="both"/>
        <w:rPr>
          <w:rFonts w:ascii="Tahoma" w:hAnsi="Tahoma" w:cs="Tahoma"/>
        </w:rPr>
      </w:pPr>
      <w:r>
        <w:rPr>
          <w:rFonts w:ascii="Tahoma" w:hAnsi="Tahoma" w:cs="Tahoma"/>
        </w:rPr>
        <w:t>Finančna zavarovanja</w:t>
      </w:r>
      <w:r w:rsidR="00173287" w:rsidRPr="00F5688B">
        <w:rPr>
          <w:rFonts w:ascii="Tahoma" w:hAnsi="Tahoma" w:cs="Tahoma"/>
        </w:rPr>
        <w:t xml:space="preserve"> morajo biti brezpogojn</w:t>
      </w:r>
      <w:r>
        <w:rPr>
          <w:rFonts w:ascii="Tahoma" w:hAnsi="Tahoma" w:cs="Tahoma"/>
        </w:rPr>
        <w:t>a</w:t>
      </w:r>
      <w:r w:rsidR="00173287" w:rsidRPr="00F5688B">
        <w:rPr>
          <w:rFonts w:ascii="Tahoma" w:hAnsi="Tahoma" w:cs="Tahoma"/>
        </w:rPr>
        <w:t xml:space="preserve"> in </w:t>
      </w:r>
      <w:r w:rsidRPr="00F5688B">
        <w:rPr>
          <w:rFonts w:ascii="Tahoma" w:hAnsi="Tahoma" w:cs="Tahoma"/>
        </w:rPr>
        <w:t>plačljiva</w:t>
      </w:r>
      <w:r w:rsidR="00173287" w:rsidRPr="00F5688B">
        <w:rPr>
          <w:rFonts w:ascii="Tahoma" w:hAnsi="Tahoma" w:cs="Tahoma"/>
        </w:rPr>
        <w:t xml:space="preserve"> na prvi poziv in morajo biti izdane po vzorcih iz razpisne dokumentacije. </w:t>
      </w:r>
    </w:p>
    <w:p w14:paraId="25218BCB" w14:textId="77777777" w:rsidR="00173287" w:rsidRPr="00F5688B" w:rsidRDefault="00173287" w:rsidP="00FA4D24">
      <w:pPr>
        <w:keepNext/>
        <w:keepLines/>
        <w:jc w:val="both"/>
        <w:rPr>
          <w:rFonts w:ascii="Tahoma" w:hAnsi="Tahoma" w:cs="Tahoma"/>
        </w:rPr>
      </w:pPr>
    </w:p>
    <w:p w14:paraId="12FCA3FF" w14:textId="77777777" w:rsidR="00173287" w:rsidRPr="00F5688B" w:rsidRDefault="00173287" w:rsidP="00FA4D24">
      <w:pPr>
        <w:keepNext/>
        <w:keepLines/>
        <w:jc w:val="both"/>
        <w:rPr>
          <w:rFonts w:ascii="Tahoma" w:hAnsi="Tahoma" w:cs="Tahoma"/>
        </w:rPr>
      </w:pPr>
      <w:r w:rsidRPr="00F5688B">
        <w:rPr>
          <w:rFonts w:ascii="Tahoma" w:hAnsi="Tahoma" w:cs="Tahoma"/>
        </w:rPr>
        <w:t>Uporabljena valuta je EUR. Bančne garancije/kavcijska zavarovanja, ki jih ponudnik ne predloži na priloženih vzorcih iz razpisne dokumentacije, po vsebini ne smejo bistveno odstopati od vzorca finančnih zavarovanj iz razpisne dokumentacije in ne smejo vsebovati dodatnih pogojev za izplačilo, krajših rokov, kot jih je določil naročnik, nižjega zneska, kot ga je določil naročnik ali spremembe krajevne pristojnosti za reševanje sporov med upravičencem in izdajateljem finančnega zavarovanja.</w:t>
      </w:r>
    </w:p>
    <w:p w14:paraId="012C186D" w14:textId="77777777" w:rsidR="00284686" w:rsidRPr="00F5688B" w:rsidRDefault="00284686" w:rsidP="00FA4D24">
      <w:pPr>
        <w:keepNext/>
        <w:keepLines/>
        <w:jc w:val="both"/>
        <w:rPr>
          <w:rFonts w:ascii="Tahoma" w:hAnsi="Tahoma" w:cs="Tahoma"/>
          <w:b/>
        </w:rPr>
      </w:pPr>
    </w:p>
    <w:p w14:paraId="13B1B636" w14:textId="77777777" w:rsidR="00832A7F" w:rsidRPr="00F5688B" w:rsidRDefault="00832A7F" w:rsidP="00FA4D24">
      <w:pPr>
        <w:keepNext/>
        <w:keepLines/>
        <w:numPr>
          <w:ilvl w:val="1"/>
          <w:numId w:val="2"/>
        </w:numPr>
        <w:jc w:val="both"/>
        <w:rPr>
          <w:rFonts w:ascii="Tahoma" w:hAnsi="Tahoma" w:cs="Tahoma"/>
          <w:b/>
        </w:rPr>
      </w:pPr>
      <w:r w:rsidRPr="00F5688B">
        <w:rPr>
          <w:rFonts w:ascii="Tahoma" w:hAnsi="Tahoma" w:cs="Tahoma"/>
          <w:b/>
        </w:rPr>
        <w:t xml:space="preserve">Zavarovanje dobre izvedbe </w:t>
      </w:r>
      <w:r w:rsidR="00FA7064" w:rsidRPr="00F5688B">
        <w:rPr>
          <w:rFonts w:ascii="Tahoma" w:hAnsi="Tahoma" w:cs="Tahoma"/>
          <w:b/>
        </w:rPr>
        <w:t xml:space="preserve">pogodbenih </w:t>
      </w:r>
      <w:r w:rsidRPr="00F5688B">
        <w:rPr>
          <w:rFonts w:ascii="Tahoma" w:hAnsi="Tahoma" w:cs="Tahoma"/>
          <w:b/>
        </w:rPr>
        <w:t xml:space="preserve">obveznosti </w:t>
      </w:r>
    </w:p>
    <w:p w14:paraId="23A7FA54" w14:textId="77777777" w:rsidR="00832A7F" w:rsidRPr="00F5688B" w:rsidRDefault="00832A7F" w:rsidP="00FA4D24">
      <w:pPr>
        <w:keepNext/>
        <w:keepLines/>
        <w:tabs>
          <w:tab w:val="num" w:pos="855"/>
        </w:tabs>
        <w:suppressAutoHyphens/>
        <w:jc w:val="both"/>
      </w:pPr>
    </w:p>
    <w:p w14:paraId="7E3B3D25" w14:textId="77777777" w:rsidR="00FA7064" w:rsidRPr="00F5688B" w:rsidRDefault="00FA7064" w:rsidP="00FA4D24">
      <w:pPr>
        <w:keepNext/>
        <w:keepLines/>
        <w:jc w:val="both"/>
        <w:rPr>
          <w:rFonts w:ascii="Tahoma" w:hAnsi="Tahoma" w:cs="Tahoma"/>
        </w:rPr>
      </w:pPr>
      <w:r w:rsidRPr="00F5688B">
        <w:rPr>
          <w:rFonts w:ascii="Tahoma" w:hAnsi="Tahoma" w:cs="Tahoma"/>
        </w:rPr>
        <w:t>Izbrani ponudnik bo moral, ob sklenitvi pogodbe oziroma najkasneje v pet</w:t>
      </w:r>
      <w:r w:rsidR="0072734A">
        <w:rPr>
          <w:rFonts w:ascii="Tahoma" w:hAnsi="Tahoma" w:cs="Tahoma"/>
        </w:rPr>
        <w:t>ih koledarskih (</w:t>
      </w:r>
      <w:r w:rsidRPr="00F5688B">
        <w:rPr>
          <w:rFonts w:ascii="Tahoma" w:hAnsi="Tahoma" w:cs="Tahoma"/>
        </w:rPr>
        <w:t>5) dneh od dneva sklenitve pogodbe, predložiti naročniku</w:t>
      </w:r>
      <w:r w:rsidR="0072734A">
        <w:rPr>
          <w:rFonts w:ascii="Tahoma" w:hAnsi="Tahoma" w:cs="Tahoma"/>
        </w:rPr>
        <w:t xml:space="preserve"> </w:t>
      </w:r>
      <w:r w:rsidR="0072734A" w:rsidRPr="00AF589D">
        <w:rPr>
          <w:rFonts w:ascii="Tahoma" w:hAnsi="Tahoma" w:cs="Tahoma"/>
        </w:rPr>
        <w:t xml:space="preserve">podpisano in žigosano </w:t>
      </w:r>
      <w:r w:rsidR="0072734A">
        <w:rPr>
          <w:rFonts w:ascii="Tahoma" w:hAnsi="Tahoma" w:cs="Tahoma"/>
          <w:u w:val="single"/>
        </w:rPr>
        <w:t>bianco</w:t>
      </w:r>
      <w:r w:rsidR="0072734A" w:rsidRPr="00AF589D">
        <w:rPr>
          <w:rFonts w:ascii="Tahoma" w:hAnsi="Tahoma" w:cs="Tahoma"/>
          <w:u w:val="single"/>
        </w:rPr>
        <w:t xml:space="preserve"> menico z izpolnjeno, podpisano in žigosano menično izjavo za zavarovanje do</w:t>
      </w:r>
      <w:r w:rsidR="0072734A" w:rsidRPr="00F16948">
        <w:rPr>
          <w:rFonts w:ascii="Tahoma" w:hAnsi="Tahoma" w:cs="Tahoma"/>
          <w:u w:val="single"/>
        </w:rPr>
        <w:t>bre izvedbe obveznosti iz pogodbe</w:t>
      </w:r>
      <w:r w:rsidR="0072734A">
        <w:rPr>
          <w:rFonts w:ascii="Tahoma" w:hAnsi="Tahoma" w:cs="Tahoma"/>
          <w:u w:val="single"/>
        </w:rPr>
        <w:t xml:space="preserve"> </w:t>
      </w:r>
      <w:r w:rsidR="0072734A" w:rsidRPr="00F5688B">
        <w:rPr>
          <w:rFonts w:ascii="Tahoma" w:hAnsi="Tahoma" w:cs="Tahoma"/>
        </w:rPr>
        <w:t>(v nadaljevanju tudi: finančno zavarovanje dobre izvedbe pogodbenih obveznosti)</w:t>
      </w:r>
      <w:r w:rsidR="0072734A" w:rsidRPr="00F16948">
        <w:rPr>
          <w:rFonts w:ascii="Tahoma" w:hAnsi="Tahoma" w:cs="Tahoma"/>
        </w:rPr>
        <w:t xml:space="preserve">, </w:t>
      </w:r>
      <w:r w:rsidR="0072734A" w:rsidRPr="00F16948">
        <w:rPr>
          <w:rFonts w:ascii="Tahoma" w:hAnsi="Tahoma" w:cs="Tahoma"/>
          <w:b/>
        </w:rPr>
        <w:t xml:space="preserve">v višini 10 % </w:t>
      </w:r>
      <w:r w:rsidR="0072734A">
        <w:rPr>
          <w:rFonts w:ascii="Tahoma" w:hAnsi="Tahoma" w:cs="Tahoma"/>
          <w:b/>
        </w:rPr>
        <w:t>pogodbene</w:t>
      </w:r>
      <w:r w:rsidR="0072734A" w:rsidRPr="00F16948">
        <w:rPr>
          <w:rFonts w:ascii="Tahoma" w:hAnsi="Tahoma" w:cs="Tahoma"/>
          <w:b/>
        </w:rPr>
        <w:t xml:space="preserve"> vrednosti v EUR brez DDV</w:t>
      </w:r>
      <w:r w:rsidR="0072734A" w:rsidRPr="00F16948">
        <w:rPr>
          <w:rFonts w:ascii="Tahoma" w:hAnsi="Tahoma" w:cs="Tahoma"/>
        </w:rPr>
        <w:t xml:space="preserve"> in z </w:t>
      </w:r>
      <w:r w:rsidR="0072734A" w:rsidRPr="00F16948">
        <w:rPr>
          <w:rFonts w:ascii="Tahoma" w:hAnsi="Tahoma" w:cs="Tahoma"/>
          <w:b/>
        </w:rPr>
        <w:t xml:space="preserve">dobo </w:t>
      </w:r>
      <w:r w:rsidR="0072734A" w:rsidRPr="00AF589D">
        <w:rPr>
          <w:rFonts w:ascii="Tahoma" w:hAnsi="Tahoma" w:cs="Tahoma"/>
          <w:b/>
        </w:rPr>
        <w:t>veljavnosti</w:t>
      </w:r>
      <w:r w:rsidR="0072734A" w:rsidRPr="00AF589D">
        <w:rPr>
          <w:rFonts w:ascii="Tahoma" w:hAnsi="Tahoma" w:cs="Tahoma"/>
        </w:rPr>
        <w:t xml:space="preserve"> še najmanj</w:t>
      </w:r>
      <w:r w:rsidR="0072734A">
        <w:rPr>
          <w:rFonts w:ascii="Tahoma" w:hAnsi="Tahoma" w:cs="Tahoma"/>
        </w:rPr>
        <w:t xml:space="preserve"> šestdeset (60)</w:t>
      </w:r>
      <w:r w:rsidR="0072734A" w:rsidRPr="00AF589D">
        <w:rPr>
          <w:rFonts w:ascii="Tahoma" w:hAnsi="Tahoma" w:cs="Tahoma"/>
        </w:rPr>
        <w:t xml:space="preserve"> koledarskih dni po </w:t>
      </w:r>
      <w:r w:rsidR="0072734A">
        <w:rPr>
          <w:rFonts w:ascii="Tahoma" w:hAnsi="Tahoma" w:cs="Tahoma"/>
        </w:rPr>
        <w:t>pogodbenem roku dobave</w:t>
      </w:r>
      <w:r w:rsidRPr="00F5688B">
        <w:rPr>
          <w:rFonts w:ascii="Tahoma" w:hAnsi="Tahoma" w:cs="Tahoma"/>
        </w:rPr>
        <w:t xml:space="preserve">.  </w:t>
      </w:r>
    </w:p>
    <w:p w14:paraId="41A5A7B8" w14:textId="77777777" w:rsidR="00FA7064" w:rsidRPr="00F5688B" w:rsidRDefault="00FA7064" w:rsidP="00FA4D24">
      <w:pPr>
        <w:keepNext/>
        <w:keepLines/>
        <w:jc w:val="both"/>
        <w:rPr>
          <w:rFonts w:ascii="Tahoma" w:hAnsi="Tahoma" w:cs="Tahoma"/>
        </w:rPr>
      </w:pPr>
    </w:p>
    <w:p w14:paraId="0B20160A" w14:textId="77777777" w:rsidR="00FA7064" w:rsidRPr="00F5688B" w:rsidRDefault="00FA7064" w:rsidP="00FA4D24">
      <w:pPr>
        <w:keepNext/>
        <w:keepLines/>
        <w:tabs>
          <w:tab w:val="left" w:pos="567"/>
          <w:tab w:val="left" w:pos="1418"/>
          <w:tab w:val="left" w:pos="1702"/>
        </w:tabs>
        <w:jc w:val="both"/>
        <w:rPr>
          <w:rFonts w:ascii="Tahoma" w:hAnsi="Tahoma" w:cs="Tahoma"/>
        </w:rPr>
      </w:pPr>
      <w:r w:rsidRPr="00F5688B">
        <w:rPr>
          <w:rFonts w:ascii="Tahoma" w:hAnsi="Tahoma" w:cs="Tahoma"/>
        </w:rPr>
        <w:t xml:space="preserve">Predložitev finančnega zavarovanja dobre izvedbe pogodbenih obveznosti je pogoj za veljavnost pogodbe. V kolikor </w:t>
      </w:r>
      <w:r w:rsidR="0072734A">
        <w:rPr>
          <w:rFonts w:ascii="Tahoma" w:hAnsi="Tahoma" w:cs="Tahoma"/>
        </w:rPr>
        <w:t>izbrani ponudnik</w:t>
      </w:r>
      <w:r w:rsidRPr="00F5688B">
        <w:rPr>
          <w:rFonts w:ascii="Tahoma" w:hAnsi="Tahoma" w:cs="Tahoma"/>
        </w:rPr>
        <w:t xml:space="preserve"> v </w:t>
      </w:r>
      <w:r w:rsidR="0072734A">
        <w:rPr>
          <w:rFonts w:ascii="Tahoma" w:hAnsi="Tahoma" w:cs="Tahoma"/>
        </w:rPr>
        <w:t>roku iz prvega odstavka te točke</w:t>
      </w:r>
      <w:r w:rsidRPr="00F5688B">
        <w:rPr>
          <w:rFonts w:ascii="Tahoma" w:hAnsi="Tahoma" w:cs="Tahoma"/>
        </w:rPr>
        <w:t xml:space="preserve"> </w:t>
      </w:r>
      <w:r w:rsidR="0072734A">
        <w:rPr>
          <w:rFonts w:ascii="Tahoma" w:hAnsi="Tahoma" w:cs="Tahoma"/>
        </w:rPr>
        <w:t xml:space="preserve">oziroma </w:t>
      </w:r>
      <w:r w:rsidR="0072734A" w:rsidRPr="00AF589D">
        <w:rPr>
          <w:rFonts w:ascii="Tahoma" w:hAnsi="Tahoma" w:cs="Tahoma"/>
        </w:rPr>
        <w:t>in naknadnem naročnikovem pozivu</w:t>
      </w:r>
      <w:r w:rsidRPr="00F5688B">
        <w:rPr>
          <w:rFonts w:ascii="Tahoma" w:hAnsi="Tahoma" w:cs="Tahoma"/>
        </w:rPr>
        <w:t xml:space="preserve"> naročniku ne predloži finančnega zavarovanja dobre izvedbe pogodbenih obveznosti se šteje, da pogodba  ni bila nikoli sklenjena, naročnik pa bo Državni revizijski komisiji predlagal, da uvede postopek o prekršku iz točke 4. prvega odstavka 112. člena ZJN-3.</w:t>
      </w:r>
    </w:p>
    <w:p w14:paraId="68FA2917" w14:textId="77777777" w:rsidR="00FA7064" w:rsidRPr="00F5688B" w:rsidRDefault="00FA7064" w:rsidP="00FA4D24">
      <w:pPr>
        <w:keepNext/>
        <w:keepLines/>
        <w:jc w:val="both"/>
        <w:rPr>
          <w:rFonts w:ascii="Tahoma" w:hAnsi="Tahoma" w:cs="Tahoma"/>
        </w:rPr>
      </w:pPr>
    </w:p>
    <w:p w14:paraId="60073EAE" w14:textId="77777777" w:rsidR="00981324" w:rsidRDefault="00FA7064" w:rsidP="00FA4D24">
      <w:pPr>
        <w:keepNext/>
        <w:keepLines/>
        <w:jc w:val="both"/>
        <w:rPr>
          <w:rFonts w:ascii="Tahoma" w:hAnsi="Tahoma" w:cs="Tahoma"/>
        </w:rPr>
      </w:pPr>
      <w:r w:rsidRPr="00F5688B">
        <w:rPr>
          <w:rFonts w:ascii="Tahoma" w:hAnsi="Tahoma" w:cs="Tahoma"/>
        </w:rPr>
        <w:t xml:space="preserve">Vzorec </w:t>
      </w:r>
      <w:r w:rsidR="0072734A" w:rsidRPr="00F5688B">
        <w:rPr>
          <w:rFonts w:ascii="Tahoma" w:hAnsi="Tahoma" w:cs="Tahoma"/>
        </w:rPr>
        <w:t xml:space="preserve">finančnega zavarovanja </w:t>
      </w:r>
      <w:r w:rsidRPr="00F5688B">
        <w:rPr>
          <w:rFonts w:ascii="Tahoma" w:hAnsi="Tahoma" w:cs="Tahoma"/>
        </w:rPr>
        <w:t xml:space="preserve">dobre izvedbe pogodbenih obveznosti je priloga razpisne dokumentacije </w:t>
      </w:r>
      <w:r w:rsidR="00454AD9" w:rsidRPr="00F5688B">
        <w:rPr>
          <w:rFonts w:ascii="Tahoma" w:hAnsi="Tahoma" w:cs="Tahoma"/>
        </w:rPr>
        <w:t>(</w:t>
      </w:r>
      <w:r w:rsidR="001C65CC" w:rsidRPr="003B503B">
        <w:rPr>
          <w:rFonts w:ascii="Tahoma" w:hAnsi="Tahoma" w:cs="Tahoma"/>
        </w:rPr>
        <w:t xml:space="preserve">Priloga </w:t>
      </w:r>
      <w:r w:rsidR="0018768B">
        <w:rPr>
          <w:rFonts w:ascii="Tahoma" w:hAnsi="Tahoma" w:cs="Tahoma"/>
        </w:rPr>
        <w:t>5</w:t>
      </w:r>
      <w:r w:rsidR="00454AD9" w:rsidRPr="003B503B">
        <w:rPr>
          <w:rFonts w:ascii="Tahoma" w:hAnsi="Tahoma" w:cs="Tahoma"/>
        </w:rPr>
        <w:t>/1</w:t>
      </w:r>
      <w:r w:rsidRPr="00F5688B">
        <w:rPr>
          <w:rFonts w:ascii="Tahoma" w:hAnsi="Tahoma" w:cs="Tahoma"/>
        </w:rPr>
        <w:t>).</w:t>
      </w:r>
    </w:p>
    <w:p w14:paraId="10FC858F" w14:textId="77777777" w:rsidR="00981324" w:rsidRPr="00F5688B" w:rsidRDefault="00981324" w:rsidP="00FA4D24">
      <w:pPr>
        <w:keepNext/>
        <w:keepLines/>
        <w:jc w:val="both"/>
        <w:rPr>
          <w:rFonts w:ascii="Tahoma" w:hAnsi="Tahoma" w:cs="Tahoma"/>
        </w:rPr>
      </w:pPr>
    </w:p>
    <w:p w14:paraId="429C8B74" w14:textId="77777777" w:rsidR="00FA7064" w:rsidRPr="00F5688B" w:rsidRDefault="00FA7064" w:rsidP="00FA4D24">
      <w:pPr>
        <w:keepNext/>
        <w:keepLines/>
        <w:numPr>
          <w:ilvl w:val="1"/>
          <w:numId w:val="2"/>
        </w:numPr>
        <w:jc w:val="both"/>
        <w:rPr>
          <w:rFonts w:ascii="Tahoma" w:hAnsi="Tahoma" w:cs="Tahoma"/>
          <w:b/>
        </w:rPr>
      </w:pPr>
      <w:r w:rsidRPr="00F5688B">
        <w:rPr>
          <w:rFonts w:ascii="Tahoma" w:hAnsi="Tahoma" w:cs="Tahoma"/>
          <w:b/>
        </w:rPr>
        <w:t xml:space="preserve">Zavarovanje odprave napak v času garancijske dobe </w:t>
      </w:r>
    </w:p>
    <w:p w14:paraId="0A9EA614" w14:textId="77777777" w:rsidR="00FA7064" w:rsidRPr="00F5688B" w:rsidRDefault="00FA7064" w:rsidP="00FA4D24">
      <w:pPr>
        <w:keepNext/>
        <w:keepLines/>
        <w:jc w:val="both"/>
        <w:rPr>
          <w:rFonts w:ascii="Tahoma" w:hAnsi="Tahoma" w:cs="Tahoma"/>
        </w:rPr>
      </w:pPr>
    </w:p>
    <w:p w14:paraId="035604F1" w14:textId="77777777" w:rsidR="00FA7064" w:rsidRPr="00F5688B" w:rsidRDefault="00FA7064" w:rsidP="00FA4D24">
      <w:pPr>
        <w:keepNext/>
        <w:keepLines/>
        <w:jc w:val="both"/>
        <w:rPr>
          <w:rFonts w:ascii="Tahoma" w:hAnsi="Tahoma" w:cs="Tahoma"/>
        </w:rPr>
      </w:pPr>
      <w:r w:rsidRPr="00F5688B">
        <w:rPr>
          <w:rFonts w:ascii="Tahoma" w:hAnsi="Tahoma" w:cs="Tahoma"/>
        </w:rPr>
        <w:lastRenderedPageBreak/>
        <w:t xml:space="preserve">Izbrani ponudnik </w:t>
      </w:r>
      <w:r w:rsidR="00443FC5">
        <w:rPr>
          <w:rFonts w:ascii="Tahoma" w:hAnsi="Tahoma" w:cs="Tahoma"/>
        </w:rPr>
        <w:t xml:space="preserve">bo moral ob </w:t>
      </w:r>
      <w:r w:rsidR="0072734A">
        <w:rPr>
          <w:rFonts w:ascii="Tahoma" w:hAnsi="Tahoma" w:cs="Tahoma"/>
        </w:rPr>
        <w:t xml:space="preserve">dobavi oziroma </w:t>
      </w:r>
      <w:r w:rsidR="00443FC5">
        <w:rPr>
          <w:rFonts w:ascii="Tahoma" w:hAnsi="Tahoma" w:cs="Tahoma"/>
        </w:rPr>
        <w:t xml:space="preserve">prevzemu vozila oziroma </w:t>
      </w:r>
      <w:r w:rsidRPr="00F5688B">
        <w:rPr>
          <w:rFonts w:ascii="Tahoma" w:hAnsi="Tahoma" w:cs="Tahoma"/>
        </w:rPr>
        <w:t xml:space="preserve">najkasneje v </w:t>
      </w:r>
      <w:r w:rsidR="00443FC5">
        <w:rPr>
          <w:rFonts w:ascii="Tahoma" w:hAnsi="Tahoma" w:cs="Tahoma"/>
        </w:rPr>
        <w:t>petih</w:t>
      </w:r>
      <w:r w:rsidRPr="00F5688B">
        <w:rPr>
          <w:rFonts w:ascii="Tahoma" w:hAnsi="Tahoma" w:cs="Tahoma"/>
        </w:rPr>
        <w:t xml:space="preserve"> (</w:t>
      </w:r>
      <w:r w:rsidR="00443FC5">
        <w:rPr>
          <w:rFonts w:ascii="Tahoma" w:hAnsi="Tahoma" w:cs="Tahoma"/>
        </w:rPr>
        <w:t>5</w:t>
      </w:r>
      <w:r w:rsidRPr="00F5688B">
        <w:rPr>
          <w:rFonts w:ascii="Tahoma" w:hAnsi="Tahoma" w:cs="Tahoma"/>
        </w:rPr>
        <w:t xml:space="preserve">) koledarskih dneh po podpisu </w:t>
      </w:r>
      <w:r w:rsidR="0072734A">
        <w:rPr>
          <w:rFonts w:ascii="Tahoma" w:hAnsi="Tahoma" w:cs="Tahoma"/>
        </w:rPr>
        <w:t>prevzemnega zapisnika</w:t>
      </w:r>
      <w:r w:rsidRPr="00F5688B">
        <w:rPr>
          <w:rFonts w:ascii="Tahoma" w:hAnsi="Tahoma" w:cs="Tahoma"/>
        </w:rPr>
        <w:t xml:space="preserve">, predložiti naročniku </w:t>
      </w:r>
      <w:r w:rsidR="00443FC5" w:rsidRPr="00B14637">
        <w:rPr>
          <w:rFonts w:ascii="Tahoma" w:hAnsi="Tahoma" w:cs="Tahoma"/>
        </w:rPr>
        <w:t xml:space="preserve">finančno zavarovanje za odpravo napak v garancijski dobi in sicer </w:t>
      </w:r>
      <w:r w:rsidR="00443FC5">
        <w:rPr>
          <w:rFonts w:ascii="Tahoma" w:hAnsi="Tahoma" w:cs="Tahoma"/>
        </w:rPr>
        <w:t xml:space="preserve">podpisano in žigosano </w:t>
      </w:r>
      <w:r w:rsidR="00443FC5" w:rsidRPr="00B14637">
        <w:rPr>
          <w:rFonts w:ascii="Tahoma" w:hAnsi="Tahoma" w:cs="Tahoma"/>
          <w:u w:val="single"/>
        </w:rPr>
        <w:t>bianco menico z izpolnjeno, podpisano in žigosano menično izjavo za zavarovanje odprave napak v garancijski dobi</w:t>
      </w:r>
      <w:r w:rsidR="00443FC5" w:rsidRPr="00B14637">
        <w:rPr>
          <w:rFonts w:ascii="Tahoma" w:hAnsi="Tahoma" w:cs="Tahoma"/>
        </w:rPr>
        <w:t xml:space="preserve">, </w:t>
      </w:r>
      <w:r w:rsidR="00443FC5" w:rsidRPr="00B14637">
        <w:rPr>
          <w:rFonts w:ascii="Tahoma" w:hAnsi="Tahoma" w:cs="Tahoma"/>
          <w:b/>
        </w:rPr>
        <w:t xml:space="preserve">v višini 5 % </w:t>
      </w:r>
      <w:r w:rsidR="00443FC5">
        <w:rPr>
          <w:rFonts w:ascii="Tahoma" w:hAnsi="Tahoma" w:cs="Tahoma"/>
          <w:b/>
        </w:rPr>
        <w:t xml:space="preserve">pogodbene vrednosti v EUR </w:t>
      </w:r>
      <w:r w:rsidR="00443FC5" w:rsidRPr="00B14637">
        <w:rPr>
          <w:rFonts w:ascii="Tahoma" w:hAnsi="Tahoma" w:cs="Tahoma"/>
          <w:b/>
        </w:rPr>
        <w:t>z DDV</w:t>
      </w:r>
      <w:r w:rsidRPr="00F5688B">
        <w:rPr>
          <w:rFonts w:ascii="Tahoma" w:hAnsi="Tahoma" w:cs="Tahoma"/>
        </w:rPr>
        <w:t xml:space="preserve">  z rokom veljavnosti, ki je trideset (30) dni daljši kot je </w:t>
      </w:r>
      <w:r w:rsidR="0072734A">
        <w:rPr>
          <w:rFonts w:ascii="Tahoma" w:hAnsi="Tahoma" w:cs="Tahoma"/>
        </w:rPr>
        <w:t>najdaljša</w:t>
      </w:r>
      <w:r w:rsidR="00443FC5">
        <w:rPr>
          <w:rFonts w:ascii="Tahoma" w:hAnsi="Tahoma" w:cs="Tahoma"/>
        </w:rPr>
        <w:t xml:space="preserve"> garancijska doba</w:t>
      </w:r>
      <w:r w:rsidRPr="00F5688B">
        <w:rPr>
          <w:rFonts w:ascii="Tahoma" w:hAnsi="Tahoma" w:cs="Tahoma"/>
        </w:rPr>
        <w:t>.</w:t>
      </w:r>
    </w:p>
    <w:p w14:paraId="16084375" w14:textId="77777777" w:rsidR="00443FC5" w:rsidRPr="00F5688B" w:rsidRDefault="00443FC5" w:rsidP="00FA4D24">
      <w:pPr>
        <w:keepNext/>
        <w:keepLines/>
        <w:jc w:val="both"/>
        <w:rPr>
          <w:rFonts w:ascii="Tahoma" w:hAnsi="Tahoma" w:cs="Tahoma"/>
        </w:rPr>
      </w:pPr>
    </w:p>
    <w:p w14:paraId="561091EE" w14:textId="77777777" w:rsidR="00FA7064" w:rsidRPr="00F5688B" w:rsidRDefault="00FA7064" w:rsidP="00FA4D24">
      <w:pPr>
        <w:keepNext/>
        <w:keepLines/>
        <w:jc w:val="both"/>
        <w:rPr>
          <w:rFonts w:ascii="Tahoma" w:hAnsi="Tahoma" w:cs="Tahoma"/>
        </w:rPr>
      </w:pPr>
      <w:r w:rsidRPr="00F5688B">
        <w:rPr>
          <w:rFonts w:ascii="Tahoma" w:hAnsi="Tahoma" w:cs="Tahoma"/>
        </w:rPr>
        <w:t xml:space="preserve">V kolikor izvajalec ne bo predložil finančnega zavarovanja za zavarovanje odprave napak v času garancijske dobe lahko naročnik unovči finančno zavarovanje za zavarovanje dobre izvedbe pogodbenih obveznosti, brez kakršnekoli obveznosti do ponudnika. </w:t>
      </w:r>
    </w:p>
    <w:p w14:paraId="54BB3AAA" w14:textId="77777777" w:rsidR="00FA7064" w:rsidRPr="00F5688B" w:rsidRDefault="00FA7064" w:rsidP="00FA4D24">
      <w:pPr>
        <w:keepNext/>
        <w:keepLines/>
        <w:jc w:val="both"/>
        <w:rPr>
          <w:rFonts w:ascii="Tahoma" w:hAnsi="Tahoma" w:cs="Tahoma"/>
        </w:rPr>
      </w:pPr>
    </w:p>
    <w:p w14:paraId="2DC6787B" w14:textId="77777777" w:rsidR="001E0BC7" w:rsidRPr="00F5688B" w:rsidRDefault="00FA7064" w:rsidP="00FA4D24">
      <w:pPr>
        <w:keepNext/>
        <w:keepLines/>
        <w:jc w:val="both"/>
        <w:rPr>
          <w:rFonts w:ascii="Tahoma" w:hAnsi="Tahoma" w:cs="Tahoma"/>
        </w:rPr>
      </w:pPr>
      <w:r w:rsidRPr="00F5688B">
        <w:rPr>
          <w:rFonts w:ascii="Tahoma" w:hAnsi="Tahoma" w:cs="Tahoma"/>
        </w:rPr>
        <w:t>Vzorec finančnega zavarovanja za odprave napak v času garancijske dobe je priloga r</w:t>
      </w:r>
      <w:r w:rsidR="00454AD9" w:rsidRPr="00F5688B">
        <w:rPr>
          <w:rFonts w:ascii="Tahoma" w:hAnsi="Tahoma" w:cs="Tahoma"/>
        </w:rPr>
        <w:t>azpisne dokumentacije (</w:t>
      </w:r>
      <w:r w:rsidR="00454AD9" w:rsidRPr="003B503B">
        <w:rPr>
          <w:rFonts w:ascii="Tahoma" w:hAnsi="Tahoma" w:cs="Tahoma"/>
        </w:rPr>
        <w:t xml:space="preserve">Priloga </w:t>
      </w:r>
      <w:r w:rsidR="0018768B">
        <w:rPr>
          <w:rFonts w:ascii="Tahoma" w:hAnsi="Tahoma" w:cs="Tahoma"/>
        </w:rPr>
        <w:t>5</w:t>
      </w:r>
      <w:r w:rsidR="00454AD9" w:rsidRPr="003B503B">
        <w:rPr>
          <w:rFonts w:ascii="Tahoma" w:hAnsi="Tahoma" w:cs="Tahoma"/>
        </w:rPr>
        <w:t>/2</w:t>
      </w:r>
      <w:r w:rsidRPr="00F5688B">
        <w:rPr>
          <w:rFonts w:ascii="Tahoma" w:hAnsi="Tahoma" w:cs="Tahoma"/>
        </w:rPr>
        <w:t>).</w:t>
      </w:r>
    </w:p>
    <w:p w14:paraId="3208CFAA" w14:textId="77777777" w:rsidR="00E1447F" w:rsidRPr="00F5688B" w:rsidRDefault="00E1447F" w:rsidP="00FA4D24">
      <w:pPr>
        <w:keepNext/>
        <w:keepLines/>
        <w:rPr>
          <w:rFonts w:ascii="Tahoma" w:hAnsi="Tahoma" w:cs="Tahoma"/>
          <w:b/>
          <w:sz w:val="24"/>
        </w:rPr>
      </w:pPr>
    </w:p>
    <w:p w14:paraId="17138374" w14:textId="77777777" w:rsidR="00832A7F" w:rsidRPr="00F5688B" w:rsidRDefault="004F17A5" w:rsidP="00FA4D24">
      <w:pPr>
        <w:keepNext/>
        <w:keepLines/>
        <w:numPr>
          <w:ilvl w:val="0"/>
          <w:numId w:val="2"/>
        </w:numPr>
        <w:jc w:val="both"/>
        <w:rPr>
          <w:rFonts w:ascii="Tahoma" w:hAnsi="Tahoma" w:cs="Tahoma"/>
          <w:b/>
          <w:sz w:val="24"/>
        </w:rPr>
      </w:pPr>
      <w:r w:rsidRPr="00F5688B">
        <w:rPr>
          <w:rFonts w:ascii="Tahoma" w:hAnsi="Tahoma" w:cs="Tahoma"/>
          <w:b/>
          <w:sz w:val="24"/>
        </w:rPr>
        <w:t>MERIL</w:t>
      </w:r>
      <w:r w:rsidR="00D62202">
        <w:rPr>
          <w:rFonts w:ascii="Tahoma" w:hAnsi="Tahoma" w:cs="Tahoma"/>
          <w:b/>
          <w:sz w:val="24"/>
        </w:rPr>
        <w:t>O ZA IZBIRO PONUDNIKA</w:t>
      </w:r>
    </w:p>
    <w:p w14:paraId="62A6B2AF" w14:textId="77777777" w:rsidR="00094DF4" w:rsidRPr="00F5688B" w:rsidRDefault="00094DF4" w:rsidP="00FA4D24">
      <w:pPr>
        <w:keepNext/>
        <w:keepLines/>
        <w:jc w:val="both"/>
        <w:rPr>
          <w:rFonts w:ascii="Tahoma" w:hAnsi="Tahoma" w:cs="Tahoma"/>
        </w:rPr>
      </w:pPr>
    </w:p>
    <w:p w14:paraId="3021D099" w14:textId="77777777" w:rsidR="00FA7064" w:rsidRDefault="00FA7064" w:rsidP="00FA4D24">
      <w:pPr>
        <w:keepNext/>
        <w:keepLines/>
        <w:jc w:val="both"/>
        <w:rPr>
          <w:rFonts w:ascii="Tahoma" w:hAnsi="Tahoma" w:cs="Tahoma"/>
        </w:rPr>
      </w:pPr>
      <w:r w:rsidRPr="00F5688B">
        <w:rPr>
          <w:rFonts w:ascii="Tahoma" w:hAnsi="Tahoma" w:cs="Tahoma"/>
        </w:rPr>
        <w:t xml:space="preserve">Merilo za izbiro cenovno najugodnejšega ponudnika je najnižja </w:t>
      </w:r>
      <w:r w:rsidR="00D62202">
        <w:rPr>
          <w:rFonts w:ascii="Tahoma" w:hAnsi="Tahoma" w:cs="Tahoma"/>
        </w:rPr>
        <w:t xml:space="preserve">skupna </w:t>
      </w:r>
      <w:r w:rsidRPr="00F5688B">
        <w:rPr>
          <w:rFonts w:ascii="Tahoma" w:hAnsi="Tahoma" w:cs="Tahoma"/>
        </w:rPr>
        <w:t xml:space="preserve">ponudbena </w:t>
      </w:r>
      <w:r w:rsidR="00D62202">
        <w:rPr>
          <w:rFonts w:ascii="Tahoma" w:hAnsi="Tahoma" w:cs="Tahoma"/>
        </w:rPr>
        <w:t xml:space="preserve">cena </w:t>
      </w:r>
      <w:r w:rsidR="001E0BC7">
        <w:rPr>
          <w:rFonts w:ascii="Tahoma" w:hAnsi="Tahoma" w:cs="Tahoma"/>
        </w:rPr>
        <w:t xml:space="preserve">za posamezen sklop </w:t>
      </w:r>
      <w:r w:rsidR="00D62202">
        <w:rPr>
          <w:rFonts w:ascii="Tahoma" w:hAnsi="Tahoma" w:cs="Tahoma"/>
        </w:rPr>
        <w:t>v EUR</w:t>
      </w:r>
      <w:r w:rsidR="00D62202" w:rsidRPr="00F5688B">
        <w:rPr>
          <w:rFonts w:ascii="Tahoma" w:hAnsi="Tahoma" w:cs="Tahoma"/>
        </w:rPr>
        <w:t xml:space="preserve"> </w:t>
      </w:r>
      <w:r w:rsidRPr="00F5688B">
        <w:rPr>
          <w:rFonts w:ascii="Tahoma" w:hAnsi="Tahoma" w:cs="Tahoma"/>
        </w:rPr>
        <w:t>brez DDV</w:t>
      </w:r>
      <w:r w:rsidR="00D62202">
        <w:rPr>
          <w:rFonts w:ascii="Tahoma" w:hAnsi="Tahoma" w:cs="Tahoma"/>
        </w:rPr>
        <w:t xml:space="preserve">, </w:t>
      </w:r>
      <w:r w:rsidR="00D62202" w:rsidRPr="006B3256">
        <w:rPr>
          <w:rFonts w:ascii="Tahoma" w:hAnsi="Tahoma" w:cs="Tahoma"/>
        </w:rPr>
        <w:t>dosežena po izvedenih pogajanjih</w:t>
      </w:r>
      <w:r w:rsidRPr="00F5688B">
        <w:rPr>
          <w:rFonts w:ascii="Tahoma" w:hAnsi="Tahoma" w:cs="Tahoma"/>
        </w:rPr>
        <w:t>. Ponudbena vrednost brez DDV je navedena v ponudbi ponudnika (Priloga 2).</w:t>
      </w:r>
    </w:p>
    <w:p w14:paraId="1C4C3C13" w14:textId="77777777" w:rsidR="0018768B" w:rsidRDefault="0018768B" w:rsidP="00FA4D24">
      <w:pPr>
        <w:keepNext/>
        <w:keepLines/>
        <w:jc w:val="both"/>
        <w:rPr>
          <w:rFonts w:ascii="Tahoma" w:hAnsi="Tahoma" w:cs="Tahoma"/>
        </w:rPr>
      </w:pPr>
    </w:p>
    <w:p w14:paraId="33A96B1C" w14:textId="77777777" w:rsidR="00027D95" w:rsidRPr="00F5688B" w:rsidRDefault="00027D95" w:rsidP="00FA4D24">
      <w:pPr>
        <w:keepNext/>
        <w:keepLines/>
        <w:jc w:val="both"/>
        <w:rPr>
          <w:rFonts w:ascii="Tahoma" w:hAnsi="Tahoma" w:cs="Tahoma"/>
        </w:rPr>
      </w:pPr>
    </w:p>
    <w:p w14:paraId="057EF295" w14:textId="77777777" w:rsidR="00FA7D61" w:rsidRPr="008607EA" w:rsidRDefault="008607EA" w:rsidP="00FA4D24">
      <w:pPr>
        <w:keepNext/>
        <w:keepLines/>
        <w:numPr>
          <w:ilvl w:val="0"/>
          <w:numId w:val="2"/>
        </w:numPr>
        <w:jc w:val="both"/>
        <w:rPr>
          <w:rFonts w:ascii="Tahoma" w:hAnsi="Tahoma" w:cs="Tahoma"/>
          <w:b/>
          <w:sz w:val="24"/>
        </w:rPr>
      </w:pPr>
      <w:r>
        <w:rPr>
          <w:rFonts w:ascii="Tahoma" w:hAnsi="Tahoma" w:cs="Tahoma"/>
          <w:b/>
          <w:sz w:val="24"/>
        </w:rPr>
        <w:t xml:space="preserve">ROK ZA PREDLOŽITE V PONUDB IN ODPIRANJE PONUDB, </w:t>
      </w:r>
      <w:r w:rsidRPr="00112425">
        <w:rPr>
          <w:rFonts w:ascii="Tahoma" w:hAnsi="Tahoma" w:cs="Tahoma"/>
          <w:b/>
          <w:sz w:val="24"/>
        </w:rPr>
        <w:t>NAVODILA PONUDNIKOM ZA IZDELAVO PONUDBE</w:t>
      </w:r>
      <w:r>
        <w:rPr>
          <w:rFonts w:ascii="Tahoma" w:hAnsi="Tahoma" w:cs="Tahoma"/>
          <w:b/>
          <w:sz w:val="24"/>
        </w:rPr>
        <w:t>, VSEBINA PONUDB</w:t>
      </w:r>
      <w:r w:rsidR="00FA7D61" w:rsidRPr="008607EA">
        <w:rPr>
          <w:rFonts w:ascii="Tahoma" w:hAnsi="Tahoma" w:cs="Tahoma"/>
          <w:b/>
          <w:sz w:val="24"/>
          <w:szCs w:val="24"/>
        </w:rPr>
        <w:t xml:space="preserve"> </w:t>
      </w:r>
    </w:p>
    <w:p w14:paraId="722CF6B2" w14:textId="77777777" w:rsidR="00FA7D61" w:rsidRPr="00F5688B" w:rsidRDefault="00FA7D61" w:rsidP="00FA4D24">
      <w:pPr>
        <w:keepNext/>
        <w:keepLines/>
        <w:jc w:val="both"/>
        <w:rPr>
          <w:rFonts w:ascii="Tahoma" w:hAnsi="Tahoma" w:cs="Tahoma"/>
        </w:rPr>
      </w:pPr>
    </w:p>
    <w:p w14:paraId="42011030" w14:textId="77777777" w:rsidR="008607EA" w:rsidRPr="00C8579C" w:rsidRDefault="008607EA" w:rsidP="00FA4D24">
      <w:pPr>
        <w:keepNext/>
        <w:keepLines/>
        <w:numPr>
          <w:ilvl w:val="1"/>
          <w:numId w:val="2"/>
        </w:numPr>
        <w:jc w:val="both"/>
        <w:rPr>
          <w:rFonts w:ascii="Tahoma" w:hAnsi="Tahoma" w:cs="Tahoma"/>
          <w:b/>
        </w:rPr>
      </w:pPr>
      <w:r w:rsidRPr="00C8579C">
        <w:rPr>
          <w:rFonts w:ascii="Tahoma" w:hAnsi="Tahoma" w:cs="Tahoma"/>
          <w:b/>
        </w:rPr>
        <w:t>Rok za predložitev ponudb in javno odpiranje ponudb</w:t>
      </w:r>
    </w:p>
    <w:p w14:paraId="3DD6CF4A" w14:textId="77777777" w:rsidR="008607EA" w:rsidRPr="00336903" w:rsidRDefault="008607EA" w:rsidP="00FA4D24">
      <w:pPr>
        <w:keepNext/>
        <w:keepLines/>
        <w:jc w:val="both"/>
        <w:rPr>
          <w:rFonts w:ascii="Tahoma" w:hAnsi="Tahoma" w:cs="Tahoma"/>
        </w:rPr>
      </w:pPr>
    </w:p>
    <w:p w14:paraId="74DB1927" w14:textId="77777777" w:rsidR="008607EA" w:rsidRPr="00336903" w:rsidRDefault="008607EA" w:rsidP="00FA4D24">
      <w:pPr>
        <w:pStyle w:val="Telobesedila3"/>
        <w:keepNext/>
        <w:keepLines/>
        <w:rPr>
          <w:rFonts w:ascii="Tahoma" w:hAnsi="Tahoma" w:cs="Tahoma"/>
          <w:sz w:val="20"/>
        </w:rPr>
      </w:pPr>
      <w:r w:rsidRPr="00336903">
        <w:rPr>
          <w:rFonts w:ascii="Tahoma" w:hAnsi="Tahoma" w:cs="Tahoma"/>
          <w:sz w:val="20"/>
        </w:rPr>
        <w:t xml:space="preserve">Ponudba se šteje za pravočasno oddano, če jo naročnik prejme preko sistema e-JN </w:t>
      </w:r>
      <w:hyperlink r:id="rId12" w:history="1">
        <w:r w:rsidRPr="00336903">
          <w:rPr>
            <w:rFonts w:ascii="Tahoma" w:eastAsia="Calibri" w:hAnsi="Tahoma" w:cs="Tahoma"/>
            <w:color w:val="0000FF"/>
            <w:sz w:val="20"/>
            <w:u w:val="single"/>
          </w:rPr>
          <w:t>https://ejn.gov.si</w:t>
        </w:r>
      </w:hyperlink>
      <w:r w:rsidRPr="00336903">
        <w:rPr>
          <w:rFonts w:ascii="Tahoma" w:hAnsi="Tahoma" w:cs="Tahoma"/>
          <w:sz w:val="20"/>
        </w:rPr>
        <w:t xml:space="preserve"> </w:t>
      </w:r>
      <w:r w:rsidRPr="00336903">
        <w:rPr>
          <w:rFonts w:ascii="Tahoma" w:hAnsi="Tahoma" w:cs="Tahoma"/>
          <w:b/>
          <w:sz w:val="20"/>
        </w:rPr>
        <w:t>najkasneje do</w:t>
      </w:r>
      <w:r w:rsidR="00336903" w:rsidRPr="00336903">
        <w:rPr>
          <w:rFonts w:ascii="Tahoma" w:hAnsi="Tahoma" w:cs="Tahoma"/>
          <w:b/>
          <w:sz w:val="20"/>
        </w:rPr>
        <w:t xml:space="preserve"> </w:t>
      </w:r>
      <w:r w:rsidR="006E4FB7">
        <w:rPr>
          <w:rFonts w:ascii="Tahoma" w:hAnsi="Tahoma" w:cs="Tahoma"/>
          <w:b/>
          <w:sz w:val="20"/>
        </w:rPr>
        <w:t>27.6.</w:t>
      </w:r>
      <w:r w:rsidRPr="00BD03FA">
        <w:rPr>
          <w:rFonts w:ascii="Tahoma" w:hAnsi="Tahoma" w:cs="Tahoma"/>
          <w:b/>
          <w:sz w:val="20"/>
        </w:rPr>
        <w:t>202</w:t>
      </w:r>
      <w:r w:rsidR="00443FC5">
        <w:rPr>
          <w:rFonts w:ascii="Tahoma" w:hAnsi="Tahoma" w:cs="Tahoma"/>
          <w:b/>
          <w:sz w:val="20"/>
        </w:rPr>
        <w:t>4</w:t>
      </w:r>
      <w:r w:rsidRPr="00336903">
        <w:rPr>
          <w:rFonts w:ascii="Tahoma" w:hAnsi="Tahoma" w:cs="Tahoma"/>
          <w:b/>
          <w:i/>
          <w:sz w:val="20"/>
        </w:rPr>
        <w:t xml:space="preserve"> </w:t>
      </w:r>
      <w:r w:rsidRPr="00336903">
        <w:rPr>
          <w:rFonts w:ascii="Tahoma" w:hAnsi="Tahoma" w:cs="Tahoma"/>
          <w:b/>
          <w:sz w:val="20"/>
        </w:rPr>
        <w:t>do 10.00</w:t>
      </w:r>
      <w:r w:rsidRPr="00336903">
        <w:rPr>
          <w:rFonts w:ascii="Tahoma" w:hAnsi="Tahoma" w:cs="Tahoma"/>
          <w:sz w:val="20"/>
        </w:rPr>
        <w:t xml:space="preserve"> </w:t>
      </w:r>
      <w:r w:rsidRPr="00336903">
        <w:rPr>
          <w:rFonts w:ascii="Tahoma" w:hAnsi="Tahoma" w:cs="Tahoma"/>
          <w:b/>
          <w:sz w:val="20"/>
        </w:rPr>
        <w:t>ure</w:t>
      </w:r>
      <w:r w:rsidRPr="00336903">
        <w:rPr>
          <w:rFonts w:ascii="Tahoma" w:hAnsi="Tahoma" w:cs="Tahoma"/>
          <w:sz w:val="20"/>
        </w:rPr>
        <w:t>. Za oddano ponudbo se šteje ponudba, ki je v informacijskem sistemu e-JN označena s statusom »ODDANO«. Ponudnik nosi vse stroške priprave in predložitve ponudbe.</w:t>
      </w:r>
    </w:p>
    <w:p w14:paraId="1460F41E" w14:textId="77777777" w:rsidR="008607EA" w:rsidRPr="00336903" w:rsidRDefault="008607EA" w:rsidP="00FA4D24">
      <w:pPr>
        <w:keepNext/>
        <w:keepLines/>
        <w:jc w:val="both"/>
        <w:rPr>
          <w:rFonts w:ascii="Tahoma" w:hAnsi="Tahoma" w:cs="Tahoma"/>
          <w:b/>
        </w:rPr>
      </w:pPr>
    </w:p>
    <w:p w14:paraId="6681DB9E" w14:textId="77777777" w:rsidR="008607EA" w:rsidRPr="00336903" w:rsidRDefault="008607EA" w:rsidP="00FA4D24">
      <w:pPr>
        <w:pStyle w:val="Telobesedila3"/>
        <w:keepNext/>
        <w:keepLines/>
        <w:rPr>
          <w:rFonts w:ascii="Tahoma" w:hAnsi="Tahoma" w:cs="Tahoma"/>
          <w:sz w:val="20"/>
        </w:rPr>
      </w:pPr>
      <w:r w:rsidRPr="00336903">
        <w:rPr>
          <w:rFonts w:ascii="Tahoma" w:hAnsi="Tahoma" w:cs="Tahoma"/>
          <w:sz w:val="20"/>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1ED3297F" w14:textId="77777777" w:rsidR="008607EA" w:rsidRPr="00336903" w:rsidRDefault="008607EA" w:rsidP="00FA4D24">
      <w:pPr>
        <w:pStyle w:val="Telobesedila3"/>
        <w:keepNext/>
        <w:keepLines/>
        <w:rPr>
          <w:rFonts w:ascii="Tahoma" w:hAnsi="Tahoma" w:cs="Tahoma"/>
          <w:sz w:val="20"/>
        </w:rPr>
      </w:pPr>
    </w:p>
    <w:p w14:paraId="25EBB299" w14:textId="77777777" w:rsidR="008607EA" w:rsidRPr="00336903" w:rsidRDefault="008607EA" w:rsidP="00FA4D24">
      <w:pPr>
        <w:pStyle w:val="Telobesedila3"/>
        <w:keepNext/>
        <w:keepLines/>
        <w:rPr>
          <w:rFonts w:ascii="Tahoma" w:hAnsi="Tahoma" w:cs="Tahoma"/>
          <w:sz w:val="20"/>
        </w:rPr>
      </w:pPr>
      <w:r w:rsidRPr="00336903">
        <w:rPr>
          <w:rFonts w:ascii="Tahoma" w:hAnsi="Tahoma" w:cs="Tahoma"/>
          <w:sz w:val="20"/>
        </w:rPr>
        <w:t>Po preteku roka za predložitev ponudb ponudbe ne bo več mogoče oddati.</w:t>
      </w:r>
    </w:p>
    <w:p w14:paraId="5E2F59AB" w14:textId="77777777" w:rsidR="008607EA" w:rsidRPr="00336903" w:rsidRDefault="008607EA" w:rsidP="00FA4D24">
      <w:pPr>
        <w:pStyle w:val="Telobesedila3"/>
        <w:keepNext/>
        <w:keepLines/>
        <w:rPr>
          <w:rFonts w:ascii="Tahoma" w:hAnsi="Tahoma" w:cs="Tahoma"/>
          <w:sz w:val="20"/>
        </w:rPr>
      </w:pPr>
    </w:p>
    <w:p w14:paraId="598FD6E7" w14:textId="77777777" w:rsidR="008607EA" w:rsidRPr="00336903" w:rsidRDefault="008607EA" w:rsidP="00FA4D24">
      <w:pPr>
        <w:pStyle w:val="Telobesedila3"/>
        <w:keepNext/>
        <w:keepLines/>
        <w:rPr>
          <w:rFonts w:ascii="Tahoma" w:hAnsi="Tahoma" w:cs="Tahoma"/>
          <w:i/>
          <w:sz w:val="20"/>
        </w:rPr>
      </w:pPr>
      <w:r w:rsidRPr="00336903">
        <w:rPr>
          <w:rFonts w:ascii="Tahoma" w:hAnsi="Tahoma" w:cs="Tahoma"/>
          <w:sz w:val="20"/>
        </w:rPr>
        <w:t xml:space="preserve">Dostop do povezave za oddajo elektronske ponudbe v tem postopku javnega naročila je ponudnikom na voljo </w:t>
      </w:r>
      <w:r w:rsidRPr="00336903">
        <w:rPr>
          <w:rFonts w:ascii="Tahoma" w:hAnsi="Tahoma" w:cs="Tahoma"/>
          <w:sz w:val="20"/>
          <w:u w:val="single"/>
        </w:rPr>
        <w:t xml:space="preserve">v predmetnem Obvestilu o javnem naročilu Portala JN </w:t>
      </w:r>
      <w:r w:rsidRPr="00336903">
        <w:rPr>
          <w:rFonts w:ascii="Tahoma" w:hAnsi="Tahoma" w:cs="Tahoma"/>
          <w:b/>
          <w:sz w:val="20"/>
          <w:u w:val="single"/>
        </w:rPr>
        <w:t>v razdelku »1.3 Sporočanje«</w:t>
      </w:r>
      <w:r w:rsidRPr="00336903">
        <w:rPr>
          <w:rFonts w:ascii="Tahoma" w:hAnsi="Tahoma" w:cs="Tahoma"/>
          <w:sz w:val="20"/>
        </w:rPr>
        <w:t xml:space="preserve">. </w:t>
      </w:r>
    </w:p>
    <w:p w14:paraId="7E343754" w14:textId="77777777" w:rsidR="008607EA" w:rsidRPr="00336903" w:rsidRDefault="008607EA" w:rsidP="00FA4D24">
      <w:pPr>
        <w:keepNext/>
        <w:keepLines/>
        <w:jc w:val="both"/>
        <w:rPr>
          <w:rFonts w:ascii="Tahoma" w:hAnsi="Tahoma" w:cs="Tahoma"/>
          <w:b/>
        </w:rPr>
      </w:pPr>
    </w:p>
    <w:p w14:paraId="343B826F" w14:textId="77777777" w:rsidR="008607EA" w:rsidRPr="00336903" w:rsidRDefault="008607EA" w:rsidP="00FA4D24">
      <w:pPr>
        <w:keepNext/>
        <w:keepLines/>
        <w:jc w:val="both"/>
        <w:rPr>
          <w:rFonts w:ascii="Tahoma" w:hAnsi="Tahoma" w:cs="Tahoma"/>
        </w:rPr>
      </w:pPr>
      <w:r w:rsidRPr="00336903">
        <w:rPr>
          <w:rFonts w:ascii="Tahoma" w:hAnsi="Tahoma" w:cs="Tahoma"/>
        </w:rPr>
        <w:t xml:space="preserve">Odpiranje ponudb bo potekalo avtomatično v informacijskem sistemu e-JN dne </w:t>
      </w:r>
      <w:r w:rsidR="006E4FB7">
        <w:rPr>
          <w:rFonts w:ascii="Tahoma" w:hAnsi="Tahoma" w:cs="Tahoma"/>
          <w:b/>
        </w:rPr>
        <w:t>27.6</w:t>
      </w:r>
      <w:r w:rsidRPr="00BD03FA">
        <w:rPr>
          <w:rFonts w:ascii="Tahoma" w:hAnsi="Tahoma" w:cs="Tahoma"/>
          <w:b/>
        </w:rPr>
        <w:t>.202</w:t>
      </w:r>
      <w:r w:rsidR="00443FC5">
        <w:rPr>
          <w:rFonts w:ascii="Tahoma" w:hAnsi="Tahoma" w:cs="Tahoma"/>
          <w:b/>
        </w:rPr>
        <w:t>4</w:t>
      </w:r>
      <w:r w:rsidRPr="00336903">
        <w:rPr>
          <w:rFonts w:ascii="Tahoma" w:hAnsi="Tahoma" w:cs="Tahoma"/>
          <w:b/>
          <w:i/>
        </w:rPr>
        <w:t xml:space="preserve"> </w:t>
      </w:r>
      <w:r w:rsidRPr="00336903">
        <w:rPr>
          <w:rFonts w:ascii="Tahoma" w:hAnsi="Tahoma" w:cs="Tahoma"/>
        </w:rPr>
        <w:t xml:space="preserve">in se bo začelo </w:t>
      </w:r>
      <w:r w:rsidRPr="00336903">
        <w:rPr>
          <w:rFonts w:ascii="Tahoma" w:hAnsi="Tahoma" w:cs="Tahoma"/>
          <w:b/>
        </w:rPr>
        <w:t>ob 12.00 uri</w:t>
      </w:r>
      <w:r w:rsidRPr="00336903">
        <w:rPr>
          <w:rFonts w:ascii="Tahoma" w:hAnsi="Tahoma" w:cs="Tahoma"/>
        </w:rPr>
        <w:t xml:space="preserve"> na spletnem naslovu </w:t>
      </w:r>
      <w:hyperlink r:id="rId13" w:history="1">
        <w:r w:rsidRPr="00336903">
          <w:rPr>
            <w:rFonts w:ascii="Tahoma" w:eastAsia="Calibri" w:hAnsi="Tahoma" w:cs="Tahoma"/>
            <w:color w:val="0000FF"/>
            <w:u w:val="single"/>
          </w:rPr>
          <w:t>https://ejn.gov.si</w:t>
        </w:r>
      </w:hyperlink>
      <w:r w:rsidRPr="00336903">
        <w:rPr>
          <w:rFonts w:ascii="Tahoma" w:hAnsi="Tahoma" w:cs="Tahoma"/>
        </w:rPr>
        <w:t xml:space="preserve">. </w:t>
      </w:r>
    </w:p>
    <w:p w14:paraId="6A07ABF9" w14:textId="77777777" w:rsidR="008607EA" w:rsidRPr="00336903" w:rsidRDefault="008607EA" w:rsidP="00FA4D24">
      <w:pPr>
        <w:keepNext/>
        <w:keepLines/>
        <w:jc w:val="both"/>
        <w:rPr>
          <w:rFonts w:ascii="Tahoma" w:hAnsi="Tahoma" w:cs="Tahoma"/>
        </w:rPr>
      </w:pPr>
    </w:p>
    <w:p w14:paraId="435D4C85" w14:textId="77777777" w:rsidR="008607EA" w:rsidRPr="00336903" w:rsidRDefault="008607EA" w:rsidP="00FA4D24">
      <w:pPr>
        <w:keepNext/>
        <w:keepLines/>
        <w:jc w:val="both"/>
        <w:rPr>
          <w:rFonts w:ascii="Tahoma" w:hAnsi="Tahoma" w:cs="Tahoma"/>
        </w:rPr>
      </w:pPr>
      <w:r w:rsidRPr="00336903">
        <w:rPr>
          <w:rFonts w:ascii="Tahoma" w:hAnsi="Tahoma" w:cs="Tahoma"/>
        </w:rPr>
        <w:t xml:space="preserve">Odpiranje poteka tako, da sistem e-JN samodejno ob uri, ki je določena za javno odpiranje ponudb, prikaže podatke o ponudniku, o variantah, če so bile zahtevane oziroma dovoljene, skupni ponudbeni vrednosti ponudbe ter omogoči dostop do dokumenta, ki ga ponudnik naloži v sistem e-JN pod razdelek »Skupna ponudbena cena«, v del »Predračun«. </w:t>
      </w:r>
    </w:p>
    <w:p w14:paraId="6D4D54B8" w14:textId="77777777" w:rsidR="008607EA" w:rsidRPr="00336903" w:rsidRDefault="008607EA" w:rsidP="00FA4D24">
      <w:pPr>
        <w:keepNext/>
        <w:keepLines/>
        <w:jc w:val="both"/>
        <w:rPr>
          <w:rFonts w:ascii="Tahoma" w:hAnsi="Tahoma" w:cs="Tahoma"/>
          <w:b/>
        </w:rPr>
      </w:pPr>
    </w:p>
    <w:p w14:paraId="4AB7FED8" w14:textId="77777777" w:rsidR="008607EA" w:rsidRPr="00336903" w:rsidRDefault="008607EA" w:rsidP="00FA4D24">
      <w:pPr>
        <w:keepNext/>
        <w:keepLines/>
        <w:numPr>
          <w:ilvl w:val="1"/>
          <w:numId w:val="2"/>
        </w:numPr>
        <w:jc w:val="both"/>
        <w:rPr>
          <w:rFonts w:ascii="Tahoma" w:hAnsi="Tahoma" w:cs="Tahoma"/>
          <w:b/>
        </w:rPr>
      </w:pPr>
      <w:r w:rsidRPr="00336903">
        <w:rPr>
          <w:rFonts w:ascii="Tahoma" w:hAnsi="Tahoma" w:cs="Tahoma"/>
          <w:b/>
        </w:rPr>
        <w:t>Splošna navodila za predložitev ponudbe</w:t>
      </w:r>
    </w:p>
    <w:p w14:paraId="0FB882CF" w14:textId="77777777" w:rsidR="008607EA" w:rsidRPr="00336903" w:rsidRDefault="008607EA" w:rsidP="00FA4D24">
      <w:pPr>
        <w:pStyle w:val="Telobesedila3"/>
        <w:keepNext/>
        <w:keepLines/>
        <w:rPr>
          <w:rFonts w:ascii="Tahoma" w:hAnsi="Tahoma" w:cs="Tahoma"/>
          <w:sz w:val="20"/>
        </w:rPr>
      </w:pPr>
    </w:p>
    <w:p w14:paraId="347EE69D" w14:textId="77777777" w:rsidR="008607EA" w:rsidRPr="00336903" w:rsidRDefault="008607EA" w:rsidP="00FA4D24">
      <w:pPr>
        <w:pStyle w:val="Telobesedila3"/>
        <w:keepNext/>
        <w:keepLines/>
        <w:rPr>
          <w:rFonts w:ascii="Tahoma" w:hAnsi="Tahoma" w:cs="Tahoma"/>
          <w:sz w:val="20"/>
        </w:rPr>
      </w:pPr>
      <w:r w:rsidRPr="00336903">
        <w:rPr>
          <w:rFonts w:ascii="Tahoma" w:hAnsi="Tahoma" w:cs="Tahoma"/>
          <w:sz w:val="20"/>
        </w:rPr>
        <w:t xml:space="preserve">Ponudniki morajo ponudbe predložiti v informacijski sistem e-JN (v nadaljevanju: sistem e-JN) na spletnem naslovu </w:t>
      </w:r>
      <w:hyperlink r:id="rId14" w:history="1">
        <w:r w:rsidRPr="00336903">
          <w:rPr>
            <w:rStyle w:val="Hiperpovezava"/>
            <w:rFonts w:ascii="Tahoma" w:hAnsi="Tahoma" w:cs="Tahoma"/>
            <w:sz w:val="20"/>
          </w:rPr>
          <w:t>https://ejn.gov.si</w:t>
        </w:r>
      </w:hyperlink>
      <w:r w:rsidRPr="00336903">
        <w:rPr>
          <w:rFonts w:ascii="Tahoma" w:hAnsi="Tahoma" w:cs="Tahoma"/>
          <w:sz w:val="20"/>
        </w:rPr>
        <w:t xml:space="preserve">, v skladu s točko 3 dokumenta Navodila za uporabo informacijskega sistema e-JN: PONUDNIKI, ki je del te razpisne dokumentacije in objavljen na spletnem naslovu </w:t>
      </w:r>
      <w:hyperlink r:id="rId15" w:history="1">
        <w:r w:rsidRPr="00336903">
          <w:rPr>
            <w:rStyle w:val="Hiperpovezava"/>
            <w:rFonts w:ascii="Tahoma" w:hAnsi="Tahoma" w:cs="Tahoma"/>
            <w:sz w:val="20"/>
          </w:rPr>
          <w:t>https://ejn.gov.si</w:t>
        </w:r>
      </w:hyperlink>
      <w:r w:rsidRPr="00336903">
        <w:rPr>
          <w:rFonts w:ascii="Tahoma" w:hAnsi="Tahoma" w:cs="Tahoma"/>
          <w:sz w:val="20"/>
        </w:rPr>
        <w:t>.</w:t>
      </w:r>
    </w:p>
    <w:p w14:paraId="0361DD58" w14:textId="77777777" w:rsidR="008607EA" w:rsidRPr="00336903" w:rsidRDefault="008607EA" w:rsidP="00FA4D24">
      <w:pPr>
        <w:pStyle w:val="Telobesedila3"/>
        <w:keepNext/>
        <w:keepLines/>
        <w:rPr>
          <w:rFonts w:ascii="Tahoma" w:hAnsi="Tahoma" w:cs="Tahoma"/>
          <w:sz w:val="20"/>
        </w:rPr>
      </w:pPr>
    </w:p>
    <w:p w14:paraId="5C75374F" w14:textId="77777777" w:rsidR="008607EA" w:rsidRDefault="008607EA" w:rsidP="00FA4D24">
      <w:pPr>
        <w:pStyle w:val="Telobesedila3"/>
        <w:keepNext/>
        <w:keepLines/>
        <w:rPr>
          <w:rFonts w:ascii="Tahoma" w:hAnsi="Tahoma" w:cs="Tahoma"/>
          <w:sz w:val="20"/>
        </w:rPr>
      </w:pPr>
      <w:r w:rsidRPr="00336903">
        <w:rPr>
          <w:rFonts w:ascii="Tahoma" w:hAnsi="Tahoma" w:cs="Tahoma"/>
          <w:sz w:val="20"/>
        </w:rPr>
        <w:t xml:space="preserve">Ponudnik se mora pred oddajo ponudbe registrirati na spletnem naslovu </w:t>
      </w:r>
      <w:hyperlink r:id="rId16" w:history="1">
        <w:r w:rsidRPr="00336903">
          <w:rPr>
            <w:rStyle w:val="Hiperpovezava"/>
            <w:rFonts w:ascii="Tahoma" w:hAnsi="Tahoma" w:cs="Tahoma"/>
            <w:sz w:val="20"/>
          </w:rPr>
          <w:t>https://ejn.gov.si</w:t>
        </w:r>
      </w:hyperlink>
      <w:r w:rsidRPr="00336903">
        <w:rPr>
          <w:rFonts w:ascii="Tahoma" w:hAnsi="Tahoma" w:cs="Tahoma"/>
          <w:sz w:val="20"/>
        </w:rPr>
        <w:t>, v skladu z Navodili za uporabo informacijskega sistema e-JN. Če je ponudnik že registriran v sistem e-JN, se v aplikacijo prijavi na istem naslovu.</w:t>
      </w:r>
    </w:p>
    <w:p w14:paraId="17D7B056" w14:textId="77777777" w:rsidR="003B503B" w:rsidRPr="00336903" w:rsidRDefault="003B503B" w:rsidP="00FA4D24">
      <w:pPr>
        <w:pStyle w:val="Telobesedila3"/>
        <w:keepNext/>
        <w:keepLines/>
        <w:rPr>
          <w:rFonts w:ascii="Tahoma" w:hAnsi="Tahoma" w:cs="Tahoma"/>
          <w:sz w:val="20"/>
        </w:rPr>
      </w:pPr>
    </w:p>
    <w:p w14:paraId="48949687" w14:textId="77777777" w:rsidR="008607EA" w:rsidRPr="00336903" w:rsidRDefault="008607EA" w:rsidP="00FA4D24">
      <w:pPr>
        <w:pStyle w:val="Telobesedila3"/>
        <w:keepNext/>
        <w:keepLines/>
        <w:rPr>
          <w:rFonts w:ascii="Tahoma" w:hAnsi="Tahoma" w:cs="Tahoma"/>
          <w:sz w:val="20"/>
        </w:rPr>
      </w:pPr>
      <w:r w:rsidRPr="00336903">
        <w:rPr>
          <w:rFonts w:ascii="Tahoma" w:hAnsi="Tahoma" w:cs="Tahoma"/>
          <w:sz w:val="20"/>
        </w:rPr>
        <w:t xml:space="preserve">Uporabnik ponudnika, ki je v sistemu e-JN pooblaščen za oddajanje ponudb, ponudbo odda s klikom na gumb »Oddaj«. Sistem e-JN ob oddaji ponudb zabeleži identiteto uporabnika in čas oddaje ponudbe. Uporabnik z dejanjem oddaje ponudbe izkaže in izjavi voljo v imenu ponudnika oddati zavezujočo ponudbo (18. člen Obligacijskega zakonika (Ur. l. RS, št. 97/07 – uradno prečiščeno besedilo, 64/16 – </w:t>
      </w:r>
      <w:proofErr w:type="spellStart"/>
      <w:r w:rsidRPr="00336903">
        <w:rPr>
          <w:rFonts w:ascii="Tahoma" w:hAnsi="Tahoma" w:cs="Tahoma"/>
          <w:sz w:val="20"/>
        </w:rPr>
        <w:t>odl</w:t>
      </w:r>
      <w:proofErr w:type="spellEnd"/>
      <w:r w:rsidRPr="00336903">
        <w:rPr>
          <w:rFonts w:ascii="Tahoma" w:hAnsi="Tahoma" w:cs="Tahoma"/>
          <w:sz w:val="20"/>
        </w:rPr>
        <w:t>. US in 20/18 – OROZ631)). Z oddajo ponudbe je le-ta zavezujoča za čas, naveden v ponudbi, razen če jo uporabnik ponudnika umakne ali spremeni pred potekom roka za oddajo ponudb.</w:t>
      </w:r>
    </w:p>
    <w:p w14:paraId="075F973B" w14:textId="77777777" w:rsidR="0018768B" w:rsidRPr="00CE2724" w:rsidRDefault="0018768B" w:rsidP="00FA4D24">
      <w:pPr>
        <w:pStyle w:val="Telobesedila3"/>
        <w:keepNext/>
        <w:keepLines/>
        <w:rPr>
          <w:rFonts w:ascii="Tahoma" w:hAnsi="Tahoma" w:cs="Tahoma"/>
        </w:rPr>
      </w:pPr>
    </w:p>
    <w:p w14:paraId="79397245" w14:textId="77777777" w:rsidR="008607EA" w:rsidRPr="00112425" w:rsidRDefault="008607EA" w:rsidP="00FA4D24">
      <w:pPr>
        <w:keepNext/>
        <w:keepLines/>
        <w:numPr>
          <w:ilvl w:val="1"/>
          <w:numId w:val="2"/>
        </w:numPr>
        <w:jc w:val="both"/>
        <w:rPr>
          <w:rFonts w:ascii="Tahoma" w:hAnsi="Tahoma" w:cs="Tahoma"/>
          <w:b/>
        </w:rPr>
      </w:pPr>
      <w:r w:rsidRPr="00112425">
        <w:rPr>
          <w:rFonts w:ascii="Tahoma" w:hAnsi="Tahoma" w:cs="Tahoma"/>
          <w:b/>
        </w:rPr>
        <w:t>Izdelava ponudbe</w:t>
      </w:r>
    </w:p>
    <w:p w14:paraId="2BE1B7FB" w14:textId="77777777" w:rsidR="008607EA" w:rsidRPr="00112425" w:rsidRDefault="008607EA" w:rsidP="00FA4D24">
      <w:pPr>
        <w:keepNext/>
        <w:keepLines/>
        <w:jc w:val="both"/>
        <w:rPr>
          <w:rFonts w:ascii="Tahoma" w:hAnsi="Tahoma" w:cs="Tahoma"/>
          <w:b/>
        </w:rPr>
      </w:pPr>
    </w:p>
    <w:p w14:paraId="0D5BD5DA" w14:textId="77777777" w:rsidR="008607EA" w:rsidRPr="00C8579C" w:rsidRDefault="008607EA" w:rsidP="00FA4D24">
      <w:pPr>
        <w:keepNext/>
        <w:keepLines/>
        <w:jc w:val="both"/>
        <w:rPr>
          <w:rFonts w:ascii="Tahoma" w:hAnsi="Tahoma" w:cs="Tahoma"/>
        </w:rPr>
      </w:pPr>
      <w:r w:rsidRPr="00C8579C">
        <w:rPr>
          <w:rFonts w:ascii="Tahoma" w:hAnsi="Tahoma" w:cs="Tahoma"/>
        </w:rPr>
        <w:t xml:space="preserve">Ponudba naj bo izdelana tako, da vsebuje vse zahtevane dokumente in obrazce, navedene v tč. </w:t>
      </w:r>
      <w:r>
        <w:rPr>
          <w:rFonts w:ascii="Tahoma" w:hAnsi="Tahoma" w:cs="Tahoma"/>
        </w:rPr>
        <w:t>7</w:t>
      </w:r>
      <w:r w:rsidRPr="00C8579C">
        <w:rPr>
          <w:rFonts w:ascii="Tahoma" w:hAnsi="Tahoma" w:cs="Tahoma"/>
        </w:rPr>
        <w:t>.4. razpisne dokumentacije.</w:t>
      </w:r>
    </w:p>
    <w:p w14:paraId="1727D27B" w14:textId="77777777" w:rsidR="008607EA" w:rsidRPr="00C8579C" w:rsidRDefault="008607EA" w:rsidP="00FA4D24">
      <w:pPr>
        <w:keepNext/>
        <w:keepLines/>
        <w:jc w:val="both"/>
        <w:rPr>
          <w:rFonts w:ascii="Tahoma" w:hAnsi="Tahoma" w:cs="Tahoma"/>
          <w:b/>
        </w:rPr>
      </w:pPr>
    </w:p>
    <w:p w14:paraId="6DC27AB1" w14:textId="77777777" w:rsidR="008607EA" w:rsidRPr="00C8579C" w:rsidRDefault="008607EA" w:rsidP="00FA4D24">
      <w:pPr>
        <w:keepNext/>
        <w:keepLines/>
        <w:jc w:val="both"/>
        <w:rPr>
          <w:rFonts w:ascii="Tahoma" w:hAnsi="Tahoma" w:cs="Tahoma"/>
        </w:rPr>
      </w:pPr>
      <w:r w:rsidRPr="00C8579C">
        <w:rPr>
          <w:rFonts w:ascii="Tahoma" w:hAnsi="Tahoma" w:cs="Tahoma"/>
        </w:rPr>
        <w:t>Odgovori na zahtevana vprašanja oziroma priloge razpisne dokumentacije, ki jih morajo izpolniti ponudniki, so osnova za ugotavljanje dopustnosti ponudbe in osnova za ugotavljanje sposobnosti ponudnikov, glede na zahteve in pogoje iz te razpisne dokumentacije. Ponudniki so obvezani priložiti vse priloge, razen če v posamezni prilogi ni drugače navedeno.</w:t>
      </w:r>
    </w:p>
    <w:p w14:paraId="58E9D97A" w14:textId="77777777" w:rsidR="008607EA" w:rsidRPr="00C8579C" w:rsidRDefault="008607EA" w:rsidP="00FA4D24">
      <w:pPr>
        <w:keepNext/>
        <w:keepLines/>
        <w:jc w:val="both"/>
        <w:rPr>
          <w:rFonts w:ascii="Tahoma" w:hAnsi="Tahoma" w:cs="Tahoma"/>
        </w:rPr>
      </w:pPr>
    </w:p>
    <w:p w14:paraId="1E48FCDB" w14:textId="77777777" w:rsidR="008607EA" w:rsidRDefault="008607EA" w:rsidP="00FA4D24">
      <w:pPr>
        <w:keepNext/>
        <w:keepLines/>
        <w:jc w:val="both"/>
        <w:rPr>
          <w:rFonts w:ascii="Tahoma" w:hAnsi="Tahoma" w:cs="Tahoma"/>
        </w:rPr>
      </w:pPr>
      <w:r w:rsidRPr="00C8579C">
        <w:rPr>
          <w:rFonts w:ascii="Tahoma" w:hAnsi="Tahoma" w:cs="Tahoma"/>
        </w:rPr>
        <w:t>Sestavni del razpisne dokumentacije so tudi vse morebitne spremembe, dopolnitve in popravki razpisne dokumentacije ter pojasnila in odgovori na vprašanja ponudnikov, objavljena na portalu javnih naročil</w:t>
      </w:r>
      <w:r>
        <w:rPr>
          <w:rFonts w:ascii="Tahoma" w:hAnsi="Tahoma" w:cs="Tahoma"/>
        </w:rPr>
        <w:t xml:space="preserve"> in/ali na spletni strani naročnika</w:t>
      </w:r>
      <w:r w:rsidRPr="00C8579C">
        <w:rPr>
          <w:rFonts w:ascii="Tahoma" w:hAnsi="Tahoma" w:cs="Tahoma"/>
        </w:rPr>
        <w:t>, ki jih morajo ponudniki upoštevati pri pripravi ponudbene dokumentacije.</w:t>
      </w:r>
    </w:p>
    <w:p w14:paraId="711927BC" w14:textId="77777777" w:rsidR="008607EA" w:rsidRDefault="008607EA" w:rsidP="00FA4D24">
      <w:pPr>
        <w:keepNext/>
        <w:keepLines/>
        <w:jc w:val="both"/>
        <w:rPr>
          <w:rFonts w:ascii="Tahoma" w:hAnsi="Tahoma" w:cs="Tahoma"/>
        </w:rPr>
      </w:pPr>
    </w:p>
    <w:p w14:paraId="6D1650C1" w14:textId="77777777" w:rsidR="008607EA" w:rsidRPr="00112425" w:rsidRDefault="008607EA" w:rsidP="00FA4D24">
      <w:pPr>
        <w:keepNext/>
        <w:keepLines/>
        <w:numPr>
          <w:ilvl w:val="1"/>
          <w:numId w:val="2"/>
        </w:numPr>
        <w:jc w:val="both"/>
        <w:rPr>
          <w:rFonts w:ascii="Tahoma" w:hAnsi="Tahoma" w:cs="Tahoma"/>
          <w:b/>
        </w:rPr>
      </w:pPr>
      <w:r w:rsidRPr="00112425">
        <w:rPr>
          <w:rFonts w:ascii="Tahoma" w:hAnsi="Tahoma" w:cs="Tahoma"/>
          <w:b/>
        </w:rPr>
        <w:t>Vsebina ponudbene dokumentacije</w:t>
      </w:r>
    </w:p>
    <w:p w14:paraId="0C24E6E4" w14:textId="77777777" w:rsidR="008607EA" w:rsidRPr="00112425" w:rsidRDefault="008607EA" w:rsidP="00FA4D24">
      <w:pPr>
        <w:keepNext/>
        <w:keepLines/>
        <w:jc w:val="both"/>
        <w:rPr>
          <w:rFonts w:ascii="Tahoma" w:hAnsi="Tahoma" w:cs="Tahoma"/>
          <w:b/>
        </w:rPr>
      </w:pPr>
    </w:p>
    <w:p w14:paraId="7EBA6628" w14:textId="77777777" w:rsidR="008607EA" w:rsidRPr="00C8579C" w:rsidRDefault="008607EA" w:rsidP="00FA4D24">
      <w:pPr>
        <w:keepNext/>
        <w:keepLines/>
        <w:jc w:val="both"/>
        <w:rPr>
          <w:rFonts w:ascii="Tahoma" w:hAnsi="Tahoma" w:cs="Tahoma"/>
          <w:b/>
        </w:rPr>
      </w:pPr>
      <w:r w:rsidRPr="00C8579C">
        <w:rPr>
          <w:rFonts w:ascii="Tahoma" w:hAnsi="Tahoma" w:cs="Tahoma"/>
          <w:b/>
        </w:rPr>
        <w:t xml:space="preserve">Ponudnik, ki odda ponudbo, </w:t>
      </w:r>
      <w:r>
        <w:rPr>
          <w:rFonts w:ascii="Tahoma" w:hAnsi="Tahoma" w:cs="Tahoma"/>
          <w:b/>
        </w:rPr>
        <w:t>s</w:t>
      </w:r>
      <w:r w:rsidRPr="00C8579C">
        <w:rPr>
          <w:rFonts w:ascii="Tahoma" w:hAnsi="Tahoma" w:cs="Tahoma"/>
          <w:b/>
        </w:rPr>
        <w:t xml:space="preserve"> kazensko in materialno odgovornostjo jamči, da so vsi podatki in dokumenti, podani v ponudbi, resnični, in da kopije</w:t>
      </w:r>
      <w:r>
        <w:rPr>
          <w:rFonts w:ascii="Tahoma" w:hAnsi="Tahoma" w:cs="Tahoma"/>
          <w:b/>
        </w:rPr>
        <w:t xml:space="preserve"> (</w:t>
      </w:r>
      <w:proofErr w:type="spellStart"/>
      <w:r>
        <w:rPr>
          <w:rFonts w:ascii="Tahoma" w:hAnsi="Tahoma" w:cs="Tahoma"/>
          <w:b/>
        </w:rPr>
        <w:t>skeni</w:t>
      </w:r>
      <w:proofErr w:type="spellEnd"/>
      <w:r>
        <w:rPr>
          <w:rFonts w:ascii="Tahoma" w:hAnsi="Tahoma" w:cs="Tahoma"/>
          <w:b/>
        </w:rPr>
        <w:t>)</w:t>
      </w:r>
      <w:r w:rsidRPr="00C8579C">
        <w:rPr>
          <w:rFonts w:ascii="Tahoma" w:hAnsi="Tahoma" w:cs="Tahoma"/>
          <w:b/>
        </w:rPr>
        <w:t xml:space="preserve"> priloženih listin ustrezajo originalu. V nasprotnem primeru ponudnik naročniku odgovarja za vso škodo, ki mu je nastala.</w:t>
      </w:r>
    </w:p>
    <w:p w14:paraId="4FEE089D" w14:textId="77777777" w:rsidR="008607EA" w:rsidRPr="00C8579C" w:rsidRDefault="008607EA" w:rsidP="00FA4D24">
      <w:pPr>
        <w:keepNext/>
        <w:keepLines/>
        <w:jc w:val="both"/>
        <w:rPr>
          <w:rFonts w:ascii="Tahoma" w:hAnsi="Tahoma" w:cs="Tahoma"/>
        </w:rPr>
      </w:pPr>
    </w:p>
    <w:p w14:paraId="79CD4114" w14:textId="77777777" w:rsidR="008607EA" w:rsidRDefault="008607EA" w:rsidP="00FA4D24">
      <w:pPr>
        <w:keepNext/>
        <w:keepLines/>
        <w:jc w:val="both"/>
        <w:rPr>
          <w:rFonts w:ascii="Tahoma" w:hAnsi="Tahoma" w:cs="Tahoma"/>
          <w:b/>
        </w:rPr>
      </w:pPr>
      <w:r w:rsidRPr="00C8579C">
        <w:rPr>
          <w:rFonts w:ascii="Tahoma" w:hAnsi="Tahoma" w:cs="Tahoma"/>
          <w:b/>
        </w:rPr>
        <w:t>Ponudbena dokumentacija, ki jo naročnik zahteva z javnim razpisom in jih mora ponudnik naložiti v informacijski sistem e-JN je navedena v nadaljevanju:</w:t>
      </w:r>
    </w:p>
    <w:p w14:paraId="5246987F" w14:textId="77777777" w:rsidR="00336903" w:rsidRDefault="00336903" w:rsidP="00FA4D24">
      <w:pPr>
        <w:keepNext/>
        <w:keepLines/>
        <w:jc w:val="both"/>
        <w:rPr>
          <w:rFonts w:ascii="Tahoma" w:hAnsi="Tahoma" w:cs="Tahoma"/>
          <w:b/>
        </w:rPr>
      </w:pPr>
    </w:p>
    <w:p w14:paraId="79552044" w14:textId="77777777" w:rsidR="008607EA" w:rsidRPr="0096587C" w:rsidRDefault="008607EA" w:rsidP="00E34D15">
      <w:pPr>
        <w:pStyle w:val="Odstavekseznama"/>
        <w:keepNext/>
        <w:keepLines/>
        <w:numPr>
          <w:ilvl w:val="0"/>
          <w:numId w:val="15"/>
        </w:numPr>
        <w:ind w:left="284" w:hanging="284"/>
        <w:jc w:val="both"/>
        <w:rPr>
          <w:rFonts w:ascii="Tahoma" w:hAnsi="Tahoma" w:cs="Tahoma"/>
          <w:b/>
          <w:color w:val="C00000"/>
        </w:rPr>
      </w:pPr>
      <w:r w:rsidRPr="0096587C">
        <w:rPr>
          <w:rFonts w:ascii="Tahoma" w:hAnsi="Tahoma" w:cs="Tahoma"/>
          <w:b/>
          <w:color w:val="C00000"/>
        </w:rPr>
        <w:t xml:space="preserve">Razdelek </w:t>
      </w:r>
      <w:r w:rsidRPr="006D289A">
        <w:rPr>
          <w:rFonts w:ascii="Tahoma" w:hAnsi="Tahoma" w:cs="Tahoma"/>
          <w:b/>
          <w:color w:val="C00000"/>
        </w:rPr>
        <w:t>»</w:t>
      </w:r>
      <w:r>
        <w:rPr>
          <w:rFonts w:ascii="Tahoma" w:hAnsi="Tahoma" w:cs="Tahoma"/>
          <w:b/>
          <w:color w:val="C00000"/>
        </w:rPr>
        <w:t>Skupna ponudbena vrednost</w:t>
      </w:r>
      <w:r w:rsidRPr="006D289A">
        <w:rPr>
          <w:rFonts w:ascii="Tahoma" w:hAnsi="Tahoma" w:cs="Tahoma"/>
          <w:b/>
          <w:color w:val="C00000"/>
        </w:rPr>
        <w:t>«</w:t>
      </w:r>
    </w:p>
    <w:p w14:paraId="51C3D2A1" w14:textId="77777777" w:rsidR="008607EA" w:rsidRPr="00112425" w:rsidRDefault="008607EA" w:rsidP="00FA4D24">
      <w:pPr>
        <w:keepNext/>
        <w:keepLines/>
        <w:jc w:val="both"/>
        <w:rPr>
          <w:rFonts w:ascii="Tahoma" w:hAnsi="Tahoma" w:cs="Tahoma"/>
          <w:sz w:val="16"/>
          <w:szCs w:val="16"/>
        </w:rPr>
      </w:pPr>
    </w:p>
    <w:p w14:paraId="60744320" w14:textId="77777777" w:rsidR="008607EA" w:rsidRDefault="008607EA" w:rsidP="00FA4D24">
      <w:pPr>
        <w:keepNext/>
        <w:keepLines/>
        <w:jc w:val="both"/>
        <w:rPr>
          <w:rFonts w:ascii="Tahoma" w:hAnsi="Tahoma" w:cs="Tahoma"/>
          <w:b/>
        </w:rPr>
      </w:pPr>
      <w:r w:rsidRPr="00C00787">
        <w:rPr>
          <w:rFonts w:ascii="Tahoma" w:hAnsi="Tahoma" w:cs="Tahoma"/>
          <w:b/>
        </w:rPr>
        <w:t>Ponudnik v sistem e-JN v razdelek »Skupna ponudbena vrednost« v zato namenjen prostor vpiše skupni ponudbeni znesek brez davka v EUR in znesek davka v EUR</w:t>
      </w:r>
      <w:r w:rsidR="00C379A9">
        <w:rPr>
          <w:rFonts w:ascii="Tahoma" w:hAnsi="Tahoma" w:cs="Tahoma"/>
          <w:b/>
        </w:rPr>
        <w:t xml:space="preserve"> za vsak posamezen sklop.</w:t>
      </w:r>
      <w:r w:rsidRPr="00C00787">
        <w:rPr>
          <w:rFonts w:ascii="Tahoma" w:hAnsi="Tahoma" w:cs="Tahoma"/>
          <w:b/>
        </w:rPr>
        <w:t xml:space="preserve"> Znesek skupaj z davkom v EUR se izračuna samodejno. V del »Predračun« pa naloži</w:t>
      </w:r>
      <w:r>
        <w:rPr>
          <w:rFonts w:ascii="Tahoma" w:hAnsi="Tahoma" w:cs="Tahoma"/>
          <w:b/>
        </w:rPr>
        <w:t xml:space="preserve"> izpolnjeno in podpisano</w:t>
      </w:r>
      <w:r w:rsidRPr="00C00787">
        <w:rPr>
          <w:rFonts w:ascii="Tahoma" w:hAnsi="Tahoma" w:cs="Tahoma"/>
          <w:b/>
        </w:rPr>
        <w:t xml:space="preserve"> Prilogo »POVZETEK PREDRAČUNA</w:t>
      </w:r>
      <w:r>
        <w:rPr>
          <w:rFonts w:ascii="Tahoma" w:hAnsi="Tahoma" w:cs="Tahoma"/>
          <w:b/>
        </w:rPr>
        <w:t>«</w:t>
      </w:r>
      <w:r w:rsidRPr="00C00787">
        <w:rPr>
          <w:rFonts w:ascii="Tahoma" w:hAnsi="Tahoma" w:cs="Tahoma"/>
          <w:b/>
        </w:rPr>
        <w:t xml:space="preserve"> v </w:t>
      </w:r>
      <w:proofErr w:type="spellStart"/>
      <w:r w:rsidRPr="00C00787">
        <w:rPr>
          <w:rFonts w:ascii="Tahoma" w:hAnsi="Tahoma" w:cs="Tahoma"/>
          <w:b/>
        </w:rPr>
        <w:t>pdf</w:t>
      </w:r>
      <w:proofErr w:type="spellEnd"/>
      <w:r w:rsidRPr="00C00787">
        <w:rPr>
          <w:rFonts w:ascii="Tahoma" w:hAnsi="Tahoma" w:cs="Tahoma"/>
          <w:b/>
        </w:rPr>
        <w:t>.</w:t>
      </w:r>
      <w:r>
        <w:rPr>
          <w:rFonts w:ascii="Tahoma" w:hAnsi="Tahoma" w:cs="Tahoma"/>
          <w:b/>
        </w:rPr>
        <w:t xml:space="preserve"> </w:t>
      </w:r>
      <w:r w:rsidRPr="00C00787">
        <w:rPr>
          <w:rFonts w:ascii="Tahoma" w:hAnsi="Tahoma" w:cs="Tahoma"/>
          <w:b/>
        </w:rPr>
        <w:t>obliki</w:t>
      </w:r>
      <w:r>
        <w:rPr>
          <w:rFonts w:ascii="Tahoma" w:hAnsi="Tahoma" w:cs="Tahoma"/>
          <w:b/>
        </w:rPr>
        <w:t>/formatu.</w:t>
      </w:r>
      <w:r w:rsidRPr="00C00787">
        <w:rPr>
          <w:rFonts w:ascii="Tahoma" w:hAnsi="Tahoma" w:cs="Tahoma"/>
          <w:b/>
        </w:rPr>
        <w:t xml:space="preserve"> »Skupna ponudbena vrednost«, ki bo vpisana v istoimenski razdelek in dokument</w:t>
      </w:r>
      <w:r>
        <w:rPr>
          <w:rFonts w:ascii="Tahoma" w:hAnsi="Tahoma" w:cs="Tahoma"/>
          <w:b/>
        </w:rPr>
        <w:t xml:space="preserve"> (</w:t>
      </w:r>
      <w:r w:rsidRPr="00C00787">
        <w:rPr>
          <w:rFonts w:ascii="Tahoma" w:hAnsi="Tahoma" w:cs="Tahoma"/>
          <w:b/>
        </w:rPr>
        <w:t>Prilog</w:t>
      </w:r>
      <w:r>
        <w:rPr>
          <w:rFonts w:ascii="Tahoma" w:hAnsi="Tahoma" w:cs="Tahoma"/>
          <w:b/>
        </w:rPr>
        <w:t>a</w:t>
      </w:r>
      <w:r w:rsidRPr="00C00787">
        <w:rPr>
          <w:rFonts w:ascii="Tahoma" w:hAnsi="Tahoma" w:cs="Tahoma"/>
          <w:b/>
        </w:rPr>
        <w:t xml:space="preserve"> »POVZETEK PREDRAČUNA</w:t>
      </w:r>
      <w:r>
        <w:rPr>
          <w:rFonts w:ascii="Tahoma" w:hAnsi="Tahoma" w:cs="Tahoma"/>
          <w:b/>
        </w:rPr>
        <w:t>)</w:t>
      </w:r>
      <w:r w:rsidRPr="00C00787">
        <w:rPr>
          <w:rFonts w:ascii="Tahoma" w:hAnsi="Tahoma" w:cs="Tahoma"/>
          <w:b/>
        </w:rPr>
        <w:t xml:space="preserve">, ki bo naložen kot predračun v del »Predračun«, bosta razvidna in dostopna na javnem odpiranju ponudb. </w:t>
      </w:r>
    </w:p>
    <w:p w14:paraId="67401E41" w14:textId="77777777" w:rsidR="008607EA" w:rsidRDefault="008607EA" w:rsidP="00FA4D24">
      <w:pPr>
        <w:keepNext/>
        <w:keepLines/>
        <w:jc w:val="both"/>
        <w:rPr>
          <w:rFonts w:ascii="Tahoma" w:hAnsi="Tahoma" w:cs="Tahoma"/>
          <w:b/>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768"/>
      </w:tblGrid>
      <w:tr w:rsidR="008607EA" w:rsidRPr="00C8579C" w14:paraId="51306D5F" w14:textId="77777777" w:rsidTr="005D5B66">
        <w:tc>
          <w:tcPr>
            <w:tcW w:w="7725" w:type="dxa"/>
          </w:tcPr>
          <w:p w14:paraId="21D59894" w14:textId="77777777" w:rsidR="008607EA" w:rsidRPr="00C8579C" w:rsidRDefault="008607EA" w:rsidP="00FA4D24">
            <w:pPr>
              <w:keepNext/>
              <w:keepLines/>
              <w:jc w:val="both"/>
              <w:rPr>
                <w:rFonts w:ascii="Tahoma" w:hAnsi="Tahoma" w:cs="Tahoma"/>
              </w:rPr>
            </w:pPr>
            <w:r w:rsidRPr="00C8579C">
              <w:rPr>
                <w:rFonts w:ascii="Tahoma" w:hAnsi="Tahoma" w:cs="Tahoma"/>
              </w:rPr>
              <w:t>PO</w:t>
            </w:r>
            <w:r>
              <w:rPr>
                <w:rFonts w:ascii="Tahoma" w:hAnsi="Tahoma" w:cs="Tahoma"/>
              </w:rPr>
              <w:t>VZETEK PREDRAČUNA</w:t>
            </w:r>
          </w:p>
        </w:tc>
        <w:tc>
          <w:tcPr>
            <w:tcW w:w="1768" w:type="dxa"/>
          </w:tcPr>
          <w:p w14:paraId="1A4B2E00" w14:textId="77777777" w:rsidR="008607EA" w:rsidRPr="00C8579C" w:rsidRDefault="008607EA" w:rsidP="00FA4D24">
            <w:pPr>
              <w:keepNext/>
              <w:keepLines/>
              <w:jc w:val="both"/>
              <w:rPr>
                <w:rFonts w:ascii="Tahoma" w:hAnsi="Tahoma" w:cs="Tahoma"/>
                <w:b/>
                <w:i/>
              </w:rPr>
            </w:pPr>
          </w:p>
        </w:tc>
      </w:tr>
    </w:tbl>
    <w:p w14:paraId="49E0B844" w14:textId="77777777" w:rsidR="008607EA" w:rsidRDefault="008607EA" w:rsidP="00FA4D24">
      <w:pPr>
        <w:keepNext/>
        <w:keepLines/>
        <w:jc w:val="both"/>
        <w:rPr>
          <w:rFonts w:ascii="Tahoma" w:hAnsi="Tahoma" w:cs="Tahoma"/>
          <w:b/>
          <w:sz w:val="16"/>
          <w:szCs w:val="16"/>
        </w:rPr>
      </w:pPr>
    </w:p>
    <w:p w14:paraId="4D09F1FA" w14:textId="77777777" w:rsidR="008607EA" w:rsidRPr="008F7391" w:rsidRDefault="008607EA" w:rsidP="00FA4D24">
      <w:pPr>
        <w:keepNext/>
        <w:keepLines/>
        <w:jc w:val="both"/>
        <w:rPr>
          <w:rFonts w:ascii="Tahoma" w:hAnsi="Tahoma" w:cs="Tahoma"/>
          <w:b/>
        </w:rPr>
      </w:pPr>
      <w:r w:rsidRPr="008F7391">
        <w:rPr>
          <w:rFonts w:ascii="Tahoma" w:hAnsi="Tahoma" w:cs="Tahoma"/>
          <w:b/>
        </w:rPr>
        <w:t xml:space="preserve">V primeru razhajanj med podatki navedenimi v razdelku »Skupna ponudbena vrednost«, podatki v </w:t>
      </w:r>
      <w:r w:rsidRPr="00C00787">
        <w:rPr>
          <w:rFonts w:ascii="Tahoma" w:hAnsi="Tahoma" w:cs="Tahoma"/>
          <w:b/>
        </w:rPr>
        <w:t>Prilog</w:t>
      </w:r>
      <w:r>
        <w:rPr>
          <w:rFonts w:ascii="Tahoma" w:hAnsi="Tahoma" w:cs="Tahoma"/>
          <w:b/>
        </w:rPr>
        <w:t>i</w:t>
      </w:r>
      <w:r w:rsidRPr="00C00787">
        <w:rPr>
          <w:rFonts w:ascii="Tahoma" w:hAnsi="Tahoma" w:cs="Tahoma"/>
          <w:b/>
        </w:rPr>
        <w:t xml:space="preserve"> »POVZETEK PREDRAČUNA</w:t>
      </w:r>
      <w:r>
        <w:rPr>
          <w:rFonts w:ascii="Tahoma" w:hAnsi="Tahoma" w:cs="Tahoma"/>
          <w:b/>
        </w:rPr>
        <w:t>«</w:t>
      </w:r>
      <w:r w:rsidRPr="008F7391">
        <w:rPr>
          <w:rFonts w:ascii="Tahoma" w:hAnsi="Tahoma" w:cs="Tahoma"/>
          <w:b/>
        </w:rPr>
        <w:t xml:space="preserve"> - naloženim v razdelek »Skupna ponudbena cena«, del »Predračun«, in </w:t>
      </w:r>
      <w:r>
        <w:rPr>
          <w:rFonts w:ascii="Tahoma" w:hAnsi="Tahoma" w:cs="Tahoma"/>
          <w:b/>
        </w:rPr>
        <w:t xml:space="preserve">Prilogo </w:t>
      </w:r>
      <w:r w:rsidR="002D5350">
        <w:rPr>
          <w:rFonts w:ascii="Tahoma" w:hAnsi="Tahoma" w:cs="Tahoma"/>
          <w:b/>
        </w:rPr>
        <w:t>2</w:t>
      </w:r>
      <w:r>
        <w:rPr>
          <w:rFonts w:ascii="Tahoma" w:hAnsi="Tahoma" w:cs="Tahoma"/>
          <w:b/>
        </w:rPr>
        <w:t xml:space="preserve"> »</w:t>
      </w:r>
      <w:r w:rsidR="002D5350">
        <w:rPr>
          <w:rFonts w:ascii="Tahoma" w:hAnsi="Tahoma" w:cs="Tahoma"/>
          <w:b/>
        </w:rPr>
        <w:t>PONUDBA</w:t>
      </w:r>
      <w:r>
        <w:rPr>
          <w:rFonts w:ascii="Tahoma" w:hAnsi="Tahoma" w:cs="Tahoma"/>
          <w:b/>
        </w:rPr>
        <w:t>«</w:t>
      </w:r>
      <w:r w:rsidRPr="005E53D4">
        <w:rPr>
          <w:rFonts w:ascii="Tahoma" w:hAnsi="Tahoma" w:cs="Tahoma"/>
          <w:b/>
        </w:rPr>
        <w:t xml:space="preserve"> </w:t>
      </w:r>
      <w:r w:rsidRPr="008F7391">
        <w:rPr>
          <w:rFonts w:ascii="Tahoma" w:hAnsi="Tahoma" w:cs="Tahoma"/>
          <w:b/>
        </w:rPr>
        <w:t>- naloženim v razdelek »Dokumenti«, del »Ostale priloge«, kot veljavni štejejo podatki v dokumentu, ki je predložen v razdelku »Dokumenti«, del »Ostale priloge«.</w:t>
      </w:r>
    </w:p>
    <w:p w14:paraId="1194E588" w14:textId="77777777" w:rsidR="008607EA" w:rsidRDefault="008607EA" w:rsidP="00FA4D24">
      <w:pPr>
        <w:keepNext/>
        <w:keepLines/>
        <w:jc w:val="both"/>
        <w:rPr>
          <w:rFonts w:ascii="Tahoma" w:hAnsi="Tahoma" w:cs="Tahoma"/>
          <w:b/>
        </w:rPr>
      </w:pPr>
    </w:p>
    <w:p w14:paraId="1836407D" w14:textId="77777777" w:rsidR="008607EA" w:rsidRPr="0096587C" w:rsidRDefault="008607EA" w:rsidP="00E34D15">
      <w:pPr>
        <w:pStyle w:val="Odstavekseznama"/>
        <w:keepNext/>
        <w:keepLines/>
        <w:numPr>
          <w:ilvl w:val="0"/>
          <w:numId w:val="15"/>
        </w:numPr>
        <w:ind w:left="284" w:hanging="284"/>
        <w:jc w:val="both"/>
        <w:rPr>
          <w:rFonts w:ascii="Tahoma" w:hAnsi="Tahoma" w:cs="Tahoma"/>
          <w:b/>
          <w:color w:val="C00000"/>
        </w:rPr>
      </w:pPr>
      <w:r w:rsidRPr="0096587C">
        <w:rPr>
          <w:rFonts w:ascii="Tahoma" w:hAnsi="Tahoma" w:cs="Tahoma"/>
          <w:b/>
          <w:color w:val="C00000"/>
        </w:rPr>
        <w:t xml:space="preserve">Razdelek </w:t>
      </w:r>
      <w:r w:rsidRPr="00EB286E">
        <w:rPr>
          <w:rFonts w:ascii="Tahoma" w:hAnsi="Tahoma" w:cs="Tahoma"/>
          <w:b/>
          <w:color w:val="C00000"/>
        </w:rPr>
        <w:t>»</w:t>
      </w:r>
      <w:r>
        <w:rPr>
          <w:rFonts w:ascii="Tahoma" w:hAnsi="Tahoma" w:cs="Tahoma"/>
          <w:b/>
          <w:color w:val="C00000"/>
        </w:rPr>
        <w:t>DOKUMENTI«, del »</w:t>
      </w:r>
      <w:r w:rsidRPr="00EB286E">
        <w:rPr>
          <w:rFonts w:ascii="Tahoma" w:hAnsi="Tahoma" w:cs="Tahoma"/>
          <w:b/>
          <w:color w:val="C00000"/>
        </w:rPr>
        <w:t>IZJAVA – ponudnik«</w:t>
      </w:r>
    </w:p>
    <w:p w14:paraId="7454CA15" w14:textId="77777777" w:rsidR="008607EA" w:rsidRPr="00112425" w:rsidRDefault="008607EA" w:rsidP="00FA4D24">
      <w:pPr>
        <w:keepNext/>
        <w:keepLines/>
        <w:jc w:val="both"/>
        <w:rPr>
          <w:rFonts w:ascii="Tahoma" w:hAnsi="Tahoma" w:cs="Tahoma"/>
          <w:sz w:val="16"/>
          <w:szCs w:val="16"/>
        </w:rPr>
      </w:pPr>
    </w:p>
    <w:p w14:paraId="73D97D30" w14:textId="77777777" w:rsidR="008607EA" w:rsidRDefault="008607EA" w:rsidP="00FA4D24">
      <w:pPr>
        <w:keepNext/>
        <w:keepLines/>
        <w:jc w:val="both"/>
        <w:rPr>
          <w:rFonts w:ascii="Tahoma" w:hAnsi="Tahoma" w:cs="Tahoma"/>
        </w:rPr>
      </w:pPr>
      <w:r w:rsidRPr="00112425">
        <w:rPr>
          <w:rFonts w:ascii="Tahoma" w:hAnsi="Tahoma" w:cs="Tahoma"/>
        </w:rPr>
        <w:t xml:space="preserve">Ponudnik (vodilni partner) mora </w:t>
      </w:r>
      <w:r>
        <w:rPr>
          <w:rFonts w:ascii="Tahoma" w:hAnsi="Tahoma" w:cs="Tahoma"/>
        </w:rPr>
        <w:t>P</w:t>
      </w:r>
      <w:r w:rsidRPr="00112425">
        <w:rPr>
          <w:rFonts w:ascii="Tahoma" w:hAnsi="Tahoma" w:cs="Tahoma"/>
        </w:rPr>
        <w:t>rilogo</w:t>
      </w:r>
      <w:r>
        <w:rPr>
          <w:rFonts w:ascii="Tahoma" w:hAnsi="Tahoma" w:cs="Tahoma"/>
        </w:rPr>
        <w:t xml:space="preserve"> 3/1 </w:t>
      </w:r>
      <w:r w:rsidRPr="00112425">
        <w:rPr>
          <w:rFonts w:ascii="Tahoma" w:hAnsi="Tahoma" w:cs="Tahoma"/>
        </w:rPr>
        <w:t>IZJAVA O IZPOLNJEVANJU SPOSOBNOSTI PONUDNIKA/PARTNERJA « izpolniti</w:t>
      </w:r>
      <w:r>
        <w:rPr>
          <w:rFonts w:ascii="Tahoma" w:hAnsi="Tahoma" w:cs="Tahoma"/>
        </w:rPr>
        <w:t>,</w:t>
      </w:r>
      <w:r w:rsidRPr="00112425">
        <w:rPr>
          <w:rFonts w:ascii="Tahoma" w:hAnsi="Tahoma" w:cs="Tahoma"/>
        </w:rPr>
        <w:t xml:space="preserve"> </w:t>
      </w:r>
      <w:r>
        <w:rPr>
          <w:rFonts w:ascii="Tahoma" w:hAnsi="Tahoma" w:cs="Tahoma"/>
        </w:rPr>
        <w:t xml:space="preserve">podpisati in žigosati ter jo </w:t>
      </w:r>
      <w:r w:rsidRPr="00BA3F91">
        <w:rPr>
          <w:rFonts w:ascii="Tahoma" w:hAnsi="Tahoma" w:cs="Tahoma"/>
        </w:rPr>
        <w:t xml:space="preserve">v </w:t>
      </w:r>
      <w:r>
        <w:rPr>
          <w:rFonts w:ascii="Tahoma" w:hAnsi="Tahoma" w:cs="Tahoma"/>
        </w:rPr>
        <w:t>.</w:t>
      </w:r>
      <w:proofErr w:type="spellStart"/>
      <w:r>
        <w:rPr>
          <w:rFonts w:ascii="Tahoma" w:hAnsi="Tahoma" w:cs="Tahoma"/>
        </w:rPr>
        <w:t>pdf</w:t>
      </w:r>
      <w:proofErr w:type="spellEnd"/>
      <w:r>
        <w:rPr>
          <w:rFonts w:ascii="Tahoma" w:hAnsi="Tahoma" w:cs="Tahoma"/>
        </w:rPr>
        <w:t xml:space="preserve"> formatu naložiti na </w:t>
      </w:r>
      <w:r w:rsidRPr="00BA3F91">
        <w:rPr>
          <w:rFonts w:ascii="Tahoma" w:hAnsi="Tahoma" w:cs="Tahoma"/>
        </w:rPr>
        <w:t>informacijsk</w:t>
      </w:r>
      <w:r>
        <w:rPr>
          <w:rFonts w:ascii="Tahoma" w:hAnsi="Tahoma" w:cs="Tahoma"/>
        </w:rPr>
        <w:t>i</w:t>
      </w:r>
      <w:r w:rsidRPr="00BA3F91">
        <w:rPr>
          <w:rFonts w:ascii="Tahoma" w:hAnsi="Tahoma" w:cs="Tahoma"/>
        </w:rPr>
        <w:t xml:space="preserve"> sistem e-JN</w:t>
      </w:r>
      <w:r w:rsidRPr="00BA3F91">
        <w:rPr>
          <w:rFonts w:ascii="Tahoma" w:hAnsi="Tahoma" w:cs="Tahoma"/>
          <w:b/>
        </w:rPr>
        <w:t xml:space="preserve"> </w:t>
      </w:r>
      <w:r w:rsidRPr="004D2034">
        <w:rPr>
          <w:rFonts w:ascii="Tahoma" w:hAnsi="Tahoma" w:cs="Tahoma"/>
        </w:rPr>
        <w:t>v razdelek »DOKUMENTI«, del »IZJAVA – ponudnik«</w:t>
      </w:r>
      <w:r w:rsidRPr="00643190">
        <w:rPr>
          <w:rFonts w:ascii="Tahoma" w:hAnsi="Tahoma" w:cs="Tahoma"/>
        </w:rPr>
        <w:t>.</w:t>
      </w: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560"/>
      </w:tblGrid>
      <w:tr w:rsidR="008607EA" w:rsidRPr="00112425" w14:paraId="160F17CE" w14:textId="77777777" w:rsidTr="005D5B66">
        <w:tc>
          <w:tcPr>
            <w:tcW w:w="7933" w:type="dxa"/>
          </w:tcPr>
          <w:p w14:paraId="79A49A7D" w14:textId="77777777" w:rsidR="008607EA" w:rsidRPr="00112425" w:rsidRDefault="008607EA" w:rsidP="00FA4D24">
            <w:pPr>
              <w:keepNext/>
              <w:keepLines/>
              <w:jc w:val="both"/>
              <w:rPr>
                <w:rFonts w:ascii="Tahoma" w:hAnsi="Tahoma" w:cs="Tahoma"/>
              </w:rPr>
            </w:pPr>
            <w:r w:rsidRPr="00112425">
              <w:rPr>
                <w:rFonts w:ascii="Tahoma" w:hAnsi="Tahoma" w:cs="Tahoma"/>
              </w:rPr>
              <w:t>IZJAVA O IZPOLNJEVANJU SPOSOBNOSTI PONUDNIKA/PARTNERJA</w:t>
            </w:r>
          </w:p>
        </w:tc>
        <w:tc>
          <w:tcPr>
            <w:tcW w:w="1560" w:type="dxa"/>
          </w:tcPr>
          <w:p w14:paraId="3AC79796" w14:textId="77777777" w:rsidR="008607EA" w:rsidRPr="00112425" w:rsidRDefault="008607EA" w:rsidP="00FA4D24">
            <w:pPr>
              <w:keepNext/>
              <w:keepLines/>
              <w:jc w:val="both"/>
              <w:rPr>
                <w:rFonts w:ascii="Tahoma" w:hAnsi="Tahoma" w:cs="Tahoma"/>
                <w:b/>
                <w:i/>
              </w:rPr>
            </w:pPr>
            <w:r w:rsidRPr="00112425">
              <w:rPr>
                <w:rFonts w:ascii="Tahoma" w:hAnsi="Tahoma" w:cs="Tahoma"/>
                <w:b/>
                <w:i/>
              </w:rPr>
              <w:t>Priloga 3/1</w:t>
            </w:r>
          </w:p>
        </w:tc>
      </w:tr>
    </w:tbl>
    <w:p w14:paraId="5C110A28" w14:textId="77777777" w:rsidR="008607EA" w:rsidRPr="00112425" w:rsidRDefault="008607EA" w:rsidP="00FA4D24">
      <w:pPr>
        <w:keepNext/>
        <w:keepLines/>
        <w:jc w:val="both"/>
        <w:rPr>
          <w:rFonts w:ascii="Tahoma" w:hAnsi="Tahoma" w:cs="Tahoma"/>
        </w:rPr>
      </w:pPr>
    </w:p>
    <w:p w14:paraId="14BF95F2" w14:textId="77777777" w:rsidR="008607EA" w:rsidRPr="0096587C" w:rsidRDefault="008607EA" w:rsidP="00E34D15">
      <w:pPr>
        <w:pStyle w:val="Odstavekseznama"/>
        <w:keepNext/>
        <w:keepLines/>
        <w:numPr>
          <w:ilvl w:val="0"/>
          <w:numId w:val="15"/>
        </w:numPr>
        <w:ind w:left="284" w:hanging="284"/>
        <w:jc w:val="both"/>
        <w:rPr>
          <w:rFonts w:ascii="Tahoma" w:hAnsi="Tahoma" w:cs="Tahoma"/>
          <w:b/>
          <w:color w:val="C00000"/>
        </w:rPr>
      </w:pPr>
      <w:r w:rsidRPr="0096587C">
        <w:rPr>
          <w:rFonts w:ascii="Tahoma" w:hAnsi="Tahoma" w:cs="Tahoma"/>
          <w:b/>
          <w:color w:val="C00000"/>
        </w:rPr>
        <w:t xml:space="preserve">Razdelek </w:t>
      </w:r>
      <w:r w:rsidRPr="00EB286E">
        <w:rPr>
          <w:rFonts w:ascii="Tahoma" w:hAnsi="Tahoma" w:cs="Tahoma"/>
          <w:b/>
          <w:color w:val="C00000"/>
        </w:rPr>
        <w:t>»</w:t>
      </w:r>
      <w:r>
        <w:rPr>
          <w:rFonts w:ascii="Tahoma" w:hAnsi="Tahoma" w:cs="Tahoma"/>
          <w:b/>
          <w:color w:val="C00000"/>
        </w:rPr>
        <w:t xml:space="preserve">SODELUJOČI«, del </w:t>
      </w:r>
      <w:r w:rsidRPr="00AA431B">
        <w:rPr>
          <w:rFonts w:ascii="Tahoma" w:hAnsi="Tahoma" w:cs="Tahoma"/>
          <w:b/>
          <w:color w:val="C00000"/>
        </w:rPr>
        <w:t>»IZJAVA – ostali sodelujoči«</w:t>
      </w:r>
    </w:p>
    <w:p w14:paraId="14E83098" w14:textId="77777777" w:rsidR="008607EA" w:rsidRPr="00112425" w:rsidRDefault="008607EA" w:rsidP="00FA4D24">
      <w:pPr>
        <w:keepNext/>
        <w:keepLines/>
        <w:jc w:val="both"/>
        <w:rPr>
          <w:rFonts w:ascii="Tahoma" w:hAnsi="Tahoma" w:cs="Tahoma"/>
          <w:sz w:val="16"/>
          <w:szCs w:val="16"/>
        </w:rPr>
      </w:pPr>
    </w:p>
    <w:p w14:paraId="2A9CFC3B" w14:textId="77777777" w:rsidR="008607EA" w:rsidRPr="00DB2056" w:rsidRDefault="008607EA" w:rsidP="00FA4D24">
      <w:pPr>
        <w:keepNext/>
        <w:keepLines/>
        <w:jc w:val="both"/>
        <w:rPr>
          <w:rFonts w:ascii="Tahoma" w:hAnsi="Tahoma" w:cs="Tahoma"/>
          <w:b/>
        </w:rPr>
      </w:pPr>
      <w:r w:rsidRPr="00DB2056">
        <w:rPr>
          <w:rFonts w:ascii="Tahoma" w:hAnsi="Tahoma" w:cs="Tahoma"/>
        </w:rPr>
        <w:t>Ponudnik mora</w:t>
      </w:r>
      <w:r w:rsidRPr="00DB2056">
        <w:rPr>
          <w:rFonts w:ascii="Tahoma" w:hAnsi="Tahoma" w:cs="Tahoma"/>
          <w:b/>
        </w:rPr>
        <w:t xml:space="preserve"> v primeru nastopa s partnerji (skupna ponudba) </w:t>
      </w:r>
      <w:r w:rsidRPr="00DB2056">
        <w:rPr>
          <w:rFonts w:ascii="Tahoma" w:hAnsi="Tahoma" w:cs="Tahoma"/>
        </w:rPr>
        <w:t>za posameznega partnerja naložiti na informacijski sistem e-JN</w:t>
      </w:r>
      <w:r w:rsidRPr="00DB2056">
        <w:rPr>
          <w:rFonts w:ascii="Tahoma" w:hAnsi="Tahoma" w:cs="Tahoma"/>
          <w:b/>
        </w:rPr>
        <w:t xml:space="preserve"> </w:t>
      </w:r>
      <w:r w:rsidRPr="004D2034">
        <w:rPr>
          <w:rFonts w:ascii="Tahoma" w:hAnsi="Tahoma" w:cs="Tahoma"/>
        </w:rPr>
        <w:t>v razdelek »SODELUJOČI«, del »IZJAVA – ostali sodelujoči«</w:t>
      </w:r>
      <w:r w:rsidRPr="00DB2056">
        <w:rPr>
          <w:rFonts w:ascii="Tahoma" w:hAnsi="Tahoma" w:cs="Tahoma"/>
        </w:rPr>
        <w:t xml:space="preserve"> </w:t>
      </w:r>
      <w:r w:rsidRPr="00DB2056">
        <w:rPr>
          <w:rFonts w:ascii="Tahoma" w:hAnsi="Tahoma" w:cs="Tahoma"/>
          <w:u w:val="single"/>
        </w:rPr>
        <w:t>izpolnjeno in podpisan</w:t>
      </w:r>
      <w:r w:rsidRPr="00912AFC">
        <w:rPr>
          <w:rFonts w:ascii="Tahoma" w:hAnsi="Tahoma" w:cs="Tahoma"/>
          <w:u w:val="single"/>
        </w:rPr>
        <w:t>o</w:t>
      </w:r>
      <w:r w:rsidRPr="00DB2056">
        <w:rPr>
          <w:rFonts w:ascii="Tahoma" w:hAnsi="Tahoma" w:cs="Tahoma"/>
        </w:rPr>
        <w:t xml:space="preserve"> Prilogo 3/1 »</w:t>
      </w:r>
      <w:r w:rsidRPr="00112425">
        <w:rPr>
          <w:rFonts w:ascii="Tahoma" w:hAnsi="Tahoma" w:cs="Tahoma"/>
        </w:rPr>
        <w:t xml:space="preserve">IZJAVA O IZPOLNJEVANJU </w:t>
      </w:r>
      <w:r>
        <w:rPr>
          <w:rFonts w:ascii="Tahoma" w:hAnsi="Tahoma" w:cs="Tahoma"/>
        </w:rPr>
        <w:t>SPOSOBNOSTI PONUDNIKA/PARTNERJA</w:t>
      </w:r>
      <w:r w:rsidRPr="00DB2056">
        <w:rPr>
          <w:rFonts w:ascii="Tahoma" w:hAnsi="Tahoma" w:cs="Tahoma"/>
        </w:rPr>
        <w:t>« v .</w:t>
      </w:r>
      <w:proofErr w:type="spellStart"/>
      <w:r w:rsidRPr="00DB2056">
        <w:rPr>
          <w:rFonts w:ascii="Tahoma" w:hAnsi="Tahoma" w:cs="Tahoma"/>
        </w:rPr>
        <w:t>pdf</w:t>
      </w:r>
      <w:proofErr w:type="spellEnd"/>
      <w:r w:rsidRPr="00DB2056">
        <w:rPr>
          <w:rFonts w:ascii="Tahoma" w:hAnsi="Tahoma" w:cs="Tahoma"/>
        </w:rPr>
        <w:t xml:space="preserve"> formatu. V kolikor ponudnik v predmetnem naročilu ne nastopa z partnerjem, Priloge ni treba prilagati.</w:t>
      </w: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8607EA" w:rsidRPr="00112425" w14:paraId="0F103087" w14:textId="77777777" w:rsidTr="005D5B66">
        <w:tc>
          <w:tcPr>
            <w:tcW w:w="8075" w:type="dxa"/>
          </w:tcPr>
          <w:p w14:paraId="63852212" w14:textId="77777777" w:rsidR="008607EA" w:rsidRPr="00112425" w:rsidRDefault="008607EA" w:rsidP="00FA4D24">
            <w:pPr>
              <w:keepNext/>
              <w:keepLines/>
              <w:jc w:val="both"/>
              <w:rPr>
                <w:rFonts w:ascii="Tahoma" w:hAnsi="Tahoma" w:cs="Tahoma"/>
              </w:rPr>
            </w:pPr>
            <w:r w:rsidRPr="00112425">
              <w:rPr>
                <w:rFonts w:ascii="Tahoma" w:hAnsi="Tahoma" w:cs="Tahoma"/>
              </w:rPr>
              <w:t>IZJAVA O IZPOLNJEVANJU SPOSOBNOSTI PONUDNIKA/PARTNERJA</w:t>
            </w:r>
          </w:p>
        </w:tc>
        <w:tc>
          <w:tcPr>
            <w:tcW w:w="1418" w:type="dxa"/>
          </w:tcPr>
          <w:p w14:paraId="0579070D" w14:textId="77777777" w:rsidR="008607EA" w:rsidRPr="00112425" w:rsidRDefault="008607EA" w:rsidP="00FA4D24">
            <w:pPr>
              <w:keepNext/>
              <w:keepLines/>
              <w:jc w:val="both"/>
              <w:rPr>
                <w:rFonts w:ascii="Tahoma" w:hAnsi="Tahoma" w:cs="Tahoma"/>
                <w:b/>
                <w:i/>
              </w:rPr>
            </w:pPr>
            <w:r w:rsidRPr="00112425">
              <w:rPr>
                <w:rFonts w:ascii="Tahoma" w:hAnsi="Tahoma" w:cs="Tahoma"/>
                <w:b/>
                <w:i/>
              </w:rPr>
              <w:t>Priloga</w:t>
            </w:r>
            <w:r>
              <w:rPr>
                <w:rFonts w:ascii="Tahoma" w:hAnsi="Tahoma" w:cs="Tahoma"/>
                <w:b/>
                <w:i/>
              </w:rPr>
              <w:t xml:space="preserve"> </w:t>
            </w:r>
            <w:r w:rsidRPr="00112425">
              <w:rPr>
                <w:rFonts w:ascii="Tahoma" w:hAnsi="Tahoma" w:cs="Tahoma"/>
                <w:b/>
                <w:i/>
              </w:rPr>
              <w:t>3/1</w:t>
            </w:r>
          </w:p>
        </w:tc>
      </w:tr>
    </w:tbl>
    <w:p w14:paraId="7B22645C" w14:textId="77777777" w:rsidR="008607EA" w:rsidRDefault="008607EA" w:rsidP="00FA4D24">
      <w:pPr>
        <w:keepNext/>
        <w:keepLines/>
        <w:jc w:val="both"/>
        <w:rPr>
          <w:rFonts w:ascii="Tahoma" w:hAnsi="Tahoma" w:cs="Tahoma"/>
        </w:rPr>
      </w:pPr>
    </w:p>
    <w:p w14:paraId="71711BE6" w14:textId="77777777" w:rsidR="008607EA" w:rsidRPr="0096587C" w:rsidRDefault="008607EA" w:rsidP="00E34D15">
      <w:pPr>
        <w:pStyle w:val="Odstavekseznama"/>
        <w:keepNext/>
        <w:keepLines/>
        <w:numPr>
          <w:ilvl w:val="0"/>
          <w:numId w:val="15"/>
        </w:numPr>
        <w:ind w:left="284" w:hanging="284"/>
        <w:jc w:val="both"/>
        <w:rPr>
          <w:rFonts w:ascii="Tahoma" w:hAnsi="Tahoma" w:cs="Tahoma"/>
          <w:b/>
          <w:color w:val="C00000"/>
        </w:rPr>
      </w:pPr>
      <w:r w:rsidRPr="0096587C">
        <w:rPr>
          <w:rFonts w:ascii="Tahoma" w:hAnsi="Tahoma" w:cs="Tahoma"/>
          <w:b/>
          <w:color w:val="C00000"/>
        </w:rPr>
        <w:t xml:space="preserve">Razdelek </w:t>
      </w:r>
      <w:r w:rsidRPr="006D289A">
        <w:rPr>
          <w:rFonts w:ascii="Tahoma" w:hAnsi="Tahoma" w:cs="Tahoma"/>
          <w:b/>
          <w:color w:val="C00000"/>
        </w:rPr>
        <w:t>»</w:t>
      </w:r>
      <w:r>
        <w:rPr>
          <w:rFonts w:ascii="Tahoma" w:hAnsi="Tahoma" w:cs="Tahoma"/>
          <w:b/>
          <w:color w:val="C00000"/>
        </w:rPr>
        <w:t>DOKUMENTI</w:t>
      </w:r>
      <w:r w:rsidRPr="006D289A">
        <w:rPr>
          <w:rFonts w:ascii="Tahoma" w:hAnsi="Tahoma" w:cs="Tahoma"/>
          <w:b/>
          <w:color w:val="C00000"/>
        </w:rPr>
        <w:t>«</w:t>
      </w:r>
      <w:r>
        <w:rPr>
          <w:rFonts w:ascii="Tahoma" w:hAnsi="Tahoma" w:cs="Tahoma"/>
          <w:b/>
          <w:color w:val="C00000"/>
        </w:rPr>
        <w:t>, del »Ostale priloge«</w:t>
      </w:r>
    </w:p>
    <w:p w14:paraId="1B4837C6" w14:textId="77777777" w:rsidR="008607EA" w:rsidRPr="00112425" w:rsidRDefault="008607EA" w:rsidP="00FA4D24">
      <w:pPr>
        <w:keepNext/>
        <w:keepLines/>
        <w:jc w:val="both"/>
        <w:rPr>
          <w:rFonts w:ascii="Tahoma" w:hAnsi="Tahoma" w:cs="Tahoma"/>
        </w:rPr>
      </w:pPr>
    </w:p>
    <w:p w14:paraId="3C906C17" w14:textId="77777777" w:rsidR="008607EA" w:rsidRPr="00112425" w:rsidRDefault="008607EA" w:rsidP="00FA4D24">
      <w:pPr>
        <w:keepNext/>
        <w:keepLines/>
        <w:jc w:val="both"/>
        <w:rPr>
          <w:rFonts w:ascii="Tahoma" w:hAnsi="Tahoma" w:cs="Tahoma"/>
        </w:rPr>
      </w:pPr>
      <w:r w:rsidRPr="00112425">
        <w:rPr>
          <w:rFonts w:ascii="Tahoma" w:hAnsi="Tahoma" w:cs="Tahoma"/>
        </w:rPr>
        <w:t>Ponudnik v informacijskem sistemu e-JN</w:t>
      </w:r>
      <w:r w:rsidRPr="00112425">
        <w:rPr>
          <w:rFonts w:ascii="Tahoma" w:hAnsi="Tahoma" w:cs="Tahoma"/>
          <w:b/>
        </w:rPr>
        <w:t xml:space="preserve"> v razdelek </w:t>
      </w:r>
      <w:r w:rsidRPr="00CE2724">
        <w:rPr>
          <w:rFonts w:ascii="Tahoma" w:hAnsi="Tahoma" w:cs="Tahoma"/>
          <w:b/>
        </w:rPr>
        <w:t>»DOKUMENTI«, del »Ostale priloge«</w:t>
      </w:r>
      <w:r w:rsidRPr="00112425">
        <w:rPr>
          <w:rFonts w:ascii="Tahoma" w:hAnsi="Tahoma" w:cs="Tahoma"/>
          <w:b/>
        </w:rPr>
        <w:t xml:space="preserve"> </w:t>
      </w:r>
      <w:r w:rsidRPr="00112425">
        <w:rPr>
          <w:rFonts w:ascii="Tahoma" w:hAnsi="Tahoma" w:cs="Tahoma"/>
        </w:rPr>
        <w:t xml:space="preserve">naloži ostalo ponudbeno dokumentacijo, ki je zahtevana s to razpisno dokumentacijo. </w:t>
      </w:r>
    </w:p>
    <w:p w14:paraId="0B8F7AF0" w14:textId="77777777" w:rsidR="008607EA" w:rsidRPr="00112425" w:rsidRDefault="008607EA" w:rsidP="00FA4D24">
      <w:pPr>
        <w:keepNext/>
        <w:keepLines/>
        <w:jc w:val="both"/>
        <w:rPr>
          <w:rFonts w:ascii="Tahoma" w:hAnsi="Tahoma" w:cs="Tahoma"/>
        </w:rPr>
      </w:pPr>
    </w:p>
    <w:p w14:paraId="1A6BEEBB" w14:textId="77777777" w:rsidR="008607EA" w:rsidRPr="00112425" w:rsidRDefault="008607EA" w:rsidP="00FA4D24">
      <w:pPr>
        <w:keepNext/>
        <w:keepLines/>
        <w:jc w:val="both"/>
        <w:rPr>
          <w:rFonts w:ascii="Tahoma" w:hAnsi="Tahoma" w:cs="Tahoma"/>
        </w:rPr>
      </w:pPr>
      <w:r w:rsidRPr="00112425">
        <w:rPr>
          <w:rFonts w:ascii="Tahoma" w:hAnsi="Tahoma" w:cs="Tahoma"/>
        </w:rPr>
        <w:t xml:space="preserve">Spodaj zahtevana ponudbena dokumentacija mora biti </w:t>
      </w:r>
      <w:r w:rsidRPr="00112425">
        <w:rPr>
          <w:rFonts w:ascii="Tahoma" w:hAnsi="Tahoma" w:cs="Tahoma"/>
          <w:b/>
          <w:u w:val="single"/>
        </w:rPr>
        <w:t>priložena v .</w:t>
      </w:r>
      <w:proofErr w:type="spellStart"/>
      <w:r w:rsidRPr="00112425">
        <w:rPr>
          <w:rFonts w:ascii="Tahoma" w:hAnsi="Tahoma" w:cs="Tahoma"/>
          <w:b/>
          <w:u w:val="single"/>
        </w:rPr>
        <w:t>pdf</w:t>
      </w:r>
      <w:proofErr w:type="spellEnd"/>
      <w:r w:rsidRPr="00112425">
        <w:rPr>
          <w:rFonts w:ascii="Tahoma" w:hAnsi="Tahoma" w:cs="Tahoma"/>
          <w:b/>
          <w:u w:val="single"/>
        </w:rPr>
        <w:t xml:space="preserve"> formatu</w:t>
      </w:r>
      <w:r w:rsidRPr="00112425">
        <w:rPr>
          <w:rFonts w:ascii="Tahoma" w:hAnsi="Tahoma" w:cs="Tahoma"/>
        </w:rPr>
        <w:t xml:space="preserve"> (</w:t>
      </w:r>
      <w:proofErr w:type="spellStart"/>
      <w:r w:rsidRPr="00112425">
        <w:rPr>
          <w:rFonts w:ascii="Tahoma" w:hAnsi="Tahoma" w:cs="Tahoma"/>
        </w:rPr>
        <w:t>sken</w:t>
      </w:r>
      <w:proofErr w:type="spellEnd"/>
      <w:r w:rsidRPr="00112425">
        <w:rPr>
          <w:rFonts w:ascii="Tahoma" w:hAnsi="Tahoma" w:cs="Tahoma"/>
        </w:rPr>
        <w:t xml:space="preserve"> celotne ponudbe z izpolnjenimi, podpisanimi in žigosanimi ponudbenimi listinami). Ponudniki so obvezani priložiti vse priloge, razen če v posamezni prilogi ni drugače navedeno. Ponudnik lahko fizični podpis nadomesti z elektronskim podpisom, v kolikor e-JN to dopušča in ni drugače določeno z razpisno dokumentacijo (v tem primeru žigosanje ni potrebno).</w:t>
      </w:r>
    </w:p>
    <w:p w14:paraId="39B22F7C" w14:textId="77777777" w:rsidR="0018768B" w:rsidRDefault="0018768B" w:rsidP="00FA4D24">
      <w:pPr>
        <w:keepNext/>
        <w:keepLines/>
        <w:jc w:val="both"/>
        <w:rPr>
          <w:rFonts w:ascii="Tahoma" w:hAnsi="Tahoma" w:cs="Tahoma"/>
          <w:b/>
        </w:rPr>
      </w:pPr>
    </w:p>
    <w:p w14:paraId="03D480B1" w14:textId="77777777" w:rsidR="008607EA" w:rsidRPr="00C8579C" w:rsidRDefault="008607EA" w:rsidP="00FA4D24">
      <w:pPr>
        <w:keepNext/>
        <w:keepLines/>
        <w:jc w:val="both"/>
        <w:rPr>
          <w:rFonts w:ascii="Tahoma" w:hAnsi="Tahoma" w:cs="Tahoma"/>
          <w:b/>
        </w:rPr>
      </w:pPr>
      <w:r w:rsidRPr="00C8579C">
        <w:rPr>
          <w:rFonts w:ascii="Tahoma" w:hAnsi="Tahoma" w:cs="Tahoma"/>
          <w:b/>
        </w:rPr>
        <w:t>Ostala ponudbena dokumentacija je sestavljena iz naslednjih dokumentov (prilog):</w:t>
      </w:r>
    </w:p>
    <w:p w14:paraId="0A59B536" w14:textId="77777777" w:rsidR="00FA7D61" w:rsidRPr="00F5688B" w:rsidRDefault="00FA7D61" w:rsidP="00FA4D24">
      <w:pPr>
        <w:keepNext/>
        <w:keepLines/>
        <w:jc w:val="both"/>
        <w:rPr>
          <w:rFonts w:ascii="Tahoma" w:hAnsi="Tahoma" w:cs="Tahoma"/>
          <w:sz w:val="16"/>
          <w:szCs w:val="16"/>
        </w:rPr>
      </w:pPr>
    </w:p>
    <w:tbl>
      <w:tblPr>
        <w:tblW w:w="9634"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089"/>
        <w:gridCol w:w="470"/>
      </w:tblGrid>
      <w:tr w:rsidR="008607EA" w:rsidRPr="00112425" w14:paraId="5D60B9BA" w14:textId="77777777" w:rsidTr="005D5B66">
        <w:tc>
          <w:tcPr>
            <w:tcW w:w="8075" w:type="dxa"/>
          </w:tcPr>
          <w:p w14:paraId="2E8980DB" w14:textId="77777777" w:rsidR="008607EA" w:rsidRPr="00112425" w:rsidRDefault="008607EA" w:rsidP="00FA4D24">
            <w:pPr>
              <w:keepNext/>
              <w:keepLines/>
              <w:jc w:val="both"/>
              <w:rPr>
                <w:rFonts w:ascii="Tahoma" w:hAnsi="Tahoma" w:cs="Tahoma"/>
              </w:rPr>
            </w:pPr>
            <w:r w:rsidRPr="00112425">
              <w:rPr>
                <w:rFonts w:ascii="Tahoma" w:hAnsi="Tahoma" w:cs="Tahoma"/>
              </w:rPr>
              <w:t xml:space="preserve">PODATKI O PONUDNIKU </w:t>
            </w:r>
          </w:p>
        </w:tc>
        <w:tc>
          <w:tcPr>
            <w:tcW w:w="1089" w:type="dxa"/>
            <w:tcBorders>
              <w:right w:val="nil"/>
            </w:tcBorders>
          </w:tcPr>
          <w:p w14:paraId="6C2119C9" w14:textId="77777777" w:rsidR="008607EA" w:rsidRPr="00112425" w:rsidRDefault="008607EA" w:rsidP="00FA4D24">
            <w:pPr>
              <w:keepNext/>
              <w:keepLines/>
              <w:jc w:val="both"/>
              <w:rPr>
                <w:rFonts w:ascii="Tahoma" w:hAnsi="Tahoma" w:cs="Tahoma"/>
                <w:b/>
              </w:rPr>
            </w:pPr>
            <w:r w:rsidRPr="00112425">
              <w:rPr>
                <w:rFonts w:ascii="Tahoma" w:hAnsi="Tahoma" w:cs="Tahoma"/>
                <w:b/>
                <w:i/>
              </w:rPr>
              <w:t xml:space="preserve">Priloga </w:t>
            </w:r>
          </w:p>
        </w:tc>
        <w:tc>
          <w:tcPr>
            <w:tcW w:w="470" w:type="dxa"/>
            <w:tcBorders>
              <w:left w:val="nil"/>
            </w:tcBorders>
          </w:tcPr>
          <w:p w14:paraId="4CE7381E" w14:textId="77777777" w:rsidR="008607EA" w:rsidRPr="00112425" w:rsidRDefault="008607EA" w:rsidP="00FA4D24">
            <w:pPr>
              <w:keepNext/>
              <w:keepLines/>
              <w:jc w:val="both"/>
              <w:rPr>
                <w:rFonts w:ascii="Tahoma" w:hAnsi="Tahoma" w:cs="Tahoma"/>
                <w:b/>
                <w:i/>
              </w:rPr>
            </w:pPr>
            <w:r w:rsidRPr="00112425">
              <w:rPr>
                <w:rFonts w:ascii="Tahoma" w:hAnsi="Tahoma" w:cs="Tahoma"/>
                <w:b/>
                <w:i/>
              </w:rPr>
              <w:t>1</w:t>
            </w:r>
          </w:p>
        </w:tc>
      </w:tr>
    </w:tbl>
    <w:p w14:paraId="62C204D0" w14:textId="77777777" w:rsidR="008607EA" w:rsidRPr="00C8579C" w:rsidRDefault="008607EA" w:rsidP="00FA4D24">
      <w:pPr>
        <w:keepNext/>
        <w:keepLines/>
        <w:jc w:val="both"/>
        <w:rPr>
          <w:rFonts w:ascii="Tahoma" w:hAnsi="Tahoma" w:cs="Tahoma"/>
        </w:rPr>
      </w:pPr>
      <w:r w:rsidRPr="00C8579C">
        <w:rPr>
          <w:rFonts w:ascii="Tahoma" w:hAnsi="Tahoma" w:cs="Tahoma"/>
        </w:rPr>
        <w:t>Prilogo je potrebno izpolniti, podpisati in žigosati</w:t>
      </w:r>
      <w:r>
        <w:rPr>
          <w:rFonts w:ascii="Tahoma" w:hAnsi="Tahoma" w:cs="Tahoma"/>
        </w:rPr>
        <w:t xml:space="preserve"> </w:t>
      </w:r>
      <w:r w:rsidRPr="00C8579C">
        <w:rPr>
          <w:rFonts w:ascii="Tahoma" w:hAnsi="Tahoma" w:cs="Tahoma"/>
        </w:rPr>
        <w:t>ter jo</w:t>
      </w:r>
      <w:r>
        <w:rPr>
          <w:rFonts w:ascii="Tahoma" w:hAnsi="Tahoma" w:cs="Tahoma"/>
        </w:rPr>
        <w:t xml:space="preserve"> v </w:t>
      </w:r>
      <w:proofErr w:type="spellStart"/>
      <w:r>
        <w:rPr>
          <w:rFonts w:ascii="Tahoma" w:hAnsi="Tahoma" w:cs="Tahoma"/>
        </w:rPr>
        <w:t>pdf</w:t>
      </w:r>
      <w:proofErr w:type="spellEnd"/>
      <w:r>
        <w:rPr>
          <w:rFonts w:ascii="Tahoma" w:hAnsi="Tahoma" w:cs="Tahoma"/>
        </w:rPr>
        <w:t>. formatu</w:t>
      </w:r>
      <w:r w:rsidRPr="00C8579C">
        <w:rPr>
          <w:rFonts w:ascii="Tahoma" w:hAnsi="Tahoma" w:cs="Tahoma"/>
        </w:rPr>
        <w:t xml:space="preserve"> </w:t>
      </w:r>
      <w:r w:rsidRPr="00F229CA">
        <w:rPr>
          <w:rFonts w:ascii="Tahoma" w:hAnsi="Tahoma" w:cs="Tahoma"/>
          <w:u w:val="single"/>
        </w:rPr>
        <w:t>naložiti v</w:t>
      </w:r>
      <w:r w:rsidRPr="00F229CA">
        <w:rPr>
          <w:rFonts w:ascii="Tahoma" w:hAnsi="Tahoma" w:cs="Tahoma"/>
          <w:b/>
          <w:u w:val="single"/>
        </w:rPr>
        <w:t xml:space="preserve"> </w:t>
      </w:r>
      <w:r w:rsidRPr="004D2034">
        <w:rPr>
          <w:rFonts w:ascii="Tahoma" w:hAnsi="Tahoma" w:cs="Tahoma"/>
          <w:u w:val="single"/>
        </w:rPr>
        <w:t>razdelek »DOKUMENTI«, del »Ostale priloge«</w:t>
      </w:r>
      <w:r w:rsidRPr="00C8579C">
        <w:rPr>
          <w:rFonts w:ascii="Tahoma" w:hAnsi="Tahoma" w:cs="Tahoma"/>
        </w:rPr>
        <w:t>. V primeru skupne ponudbe morajo Prilog</w:t>
      </w:r>
      <w:r>
        <w:rPr>
          <w:rFonts w:ascii="Tahoma" w:hAnsi="Tahoma" w:cs="Tahoma"/>
        </w:rPr>
        <w:t>o</w:t>
      </w:r>
      <w:r w:rsidRPr="00C8579C">
        <w:rPr>
          <w:rFonts w:ascii="Tahoma" w:hAnsi="Tahoma" w:cs="Tahoma"/>
        </w:rPr>
        <w:t xml:space="preserve"> 1 izpolniti vsi ponudniki – partnerji. K tej prilogi se priloži tudi pravni akt o skupni izvedbi naročila.</w:t>
      </w:r>
    </w:p>
    <w:p w14:paraId="483F7D26" w14:textId="77777777" w:rsidR="0072734A" w:rsidRPr="00112425" w:rsidRDefault="0072734A" w:rsidP="00FA4D24">
      <w:pPr>
        <w:keepNext/>
        <w:keepLines/>
        <w:jc w:val="both"/>
        <w:rPr>
          <w:rFonts w:ascii="Tahoma" w:hAnsi="Tahoma" w:cs="Tahoma"/>
        </w:rPr>
      </w:pPr>
    </w:p>
    <w:tbl>
      <w:tblPr>
        <w:tblW w:w="9634"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559"/>
      </w:tblGrid>
      <w:tr w:rsidR="008607EA" w:rsidRPr="00112425" w14:paraId="5F0FBCC0" w14:textId="77777777" w:rsidTr="005D5B66">
        <w:tc>
          <w:tcPr>
            <w:tcW w:w="8075" w:type="dxa"/>
          </w:tcPr>
          <w:p w14:paraId="46B0EFA0" w14:textId="77777777" w:rsidR="008607EA" w:rsidRPr="00112425" w:rsidRDefault="008607EA" w:rsidP="00FA4D24">
            <w:pPr>
              <w:keepNext/>
              <w:keepLines/>
              <w:jc w:val="both"/>
              <w:rPr>
                <w:rFonts w:ascii="Tahoma" w:hAnsi="Tahoma" w:cs="Tahoma"/>
              </w:rPr>
            </w:pPr>
            <w:r w:rsidRPr="00112425">
              <w:rPr>
                <w:rFonts w:ascii="Tahoma" w:hAnsi="Tahoma" w:cs="Tahoma"/>
              </w:rPr>
              <w:t>PONUDBA</w:t>
            </w:r>
          </w:p>
        </w:tc>
        <w:tc>
          <w:tcPr>
            <w:tcW w:w="1559" w:type="dxa"/>
          </w:tcPr>
          <w:p w14:paraId="0CE59848" w14:textId="77777777" w:rsidR="008607EA" w:rsidRPr="00112425" w:rsidRDefault="008607EA" w:rsidP="00FA4D24">
            <w:pPr>
              <w:keepNext/>
              <w:keepLines/>
              <w:jc w:val="both"/>
              <w:rPr>
                <w:rFonts w:ascii="Tahoma" w:hAnsi="Tahoma" w:cs="Tahoma"/>
                <w:b/>
                <w:i/>
              </w:rPr>
            </w:pPr>
            <w:r w:rsidRPr="00112425">
              <w:rPr>
                <w:rFonts w:ascii="Tahoma" w:hAnsi="Tahoma" w:cs="Tahoma"/>
                <w:b/>
                <w:i/>
              </w:rPr>
              <w:t>Priloga</w:t>
            </w:r>
            <w:r>
              <w:rPr>
                <w:rFonts w:ascii="Tahoma" w:hAnsi="Tahoma" w:cs="Tahoma"/>
                <w:b/>
                <w:i/>
              </w:rPr>
              <w:t xml:space="preserve"> </w:t>
            </w:r>
            <w:r w:rsidRPr="00112425">
              <w:rPr>
                <w:rFonts w:ascii="Tahoma" w:hAnsi="Tahoma" w:cs="Tahoma"/>
                <w:b/>
                <w:i/>
              </w:rPr>
              <w:t>2</w:t>
            </w:r>
          </w:p>
        </w:tc>
      </w:tr>
    </w:tbl>
    <w:p w14:paraId="79C8ED3C" w14:textId="77777777" w:rsidR="008607EA" w:rsidRDefault="008607EA" w:rsidP="00FA4D24">
      <w:pPr>
        <w:keepNext/>
        <w:keepLines/>
        <w:jc w:val="both"/>
        <w:rPr>
          <w:rFonts w:ascii="Tahoma" w:hAnsi="Tahoma" w:cs="Tahoma"/>
          <w:u w:val="single"/>
        </w:rPr>
      </w:pPr>
      <w:r w:rsidRPr="00C8579C">
        <w:rPr>
          <w:rFonts w:ascii="Tahoma" w:hAnsi="Tahoma" w:cs="Tahoma"/>
        </w:rPr>
        <w:t>Ponudnik mora Prilogo izpolniti, podpisati in žigosati ter jo</w:t>
      </w:r>
      <w:r>
        <w:rPr>
          <w:rFonts w:ascii="Tahoma" w:hAnsi="Tahoma" w:cs="Tahoma"/>
        </w:rPr>
        <w:t xml:space="preserve"> v </w:t>
      </w:r>
      <w:proofErr w:type="spellStart"/>
      <w:r>
        <w:rPr>
          <w:rFonts w:ascii="Tahoma" w:hAnsi="Tahoma" w:cs="Tahoma"/>
        </w:rPr>
        <w:t>pdf</w:t>
      </w:r>
      <w:proofErr w:type="spellEnd"/>
      <w:r>
        <w:rPr>
          <w:rFonts w:ascii="Tahoma" w:hAnsi="Tahoma" w:cs="Tahoma"/>
        </w:rPr>
        <w:t>. formatu</w:t>
      </w:r>
      <w:r w:rsidRPr="00C8579C">
        <w:rPr>
          <w:rFonts w:ascii="Tahoma" w:hAnsi="Tahoma" w:cs="Tahoma"/>
        </w:rPr>
        <w:t xml:space="preserve"> </w:t>
      </w:r>
      <w:r w:rsidRPr="00F229CA">
        <w:rPr>
          <w:rFonts w:ascii="Tahoma" w:hAnsi="Tahoma" w:cs="Tahoma"/>
          <w:u w:val="single"/>
        </w:rPr>
        <w:t>naložiti v</w:t>
      </w:r>
      <w:r w:rsidRPr="00F229CA">
        <w:rPr>
          <w:rFonts w:ascii="Tahoma" w:hAnsi="Tahoma" w:cs="Tahoma"/>
          <w:b/>
          <w:u w:val="single"/>
        </w:rPr>
        <w:t xml:space="preserve"> </w:t>
      </w:r>
      <w:r w:rsidRPr="004D2034">
        <w:rPr>
          <w:rFonts w:ascii="Tahoma" w:hAnsi="Tahoma" w:cs="Tahoma"/>
          <w:u w:val="single"/>
        </w:rPr>
        <w:t>razdelek »DOKUMENTI«, del »Ostale priloge«.</w:t>
      </w:r>
    </w:p>
    <w:p w14:paraId="2C420EAF" w14:textId="77777777" w:rsidR="0068245A" w:rsidRDefault="0068245A" w:rsidP="00FA4D24">
      <w:pPr>
        <w:keepNext/>
        <w:keepLines/>
        <w:tabs>
          <w:tab w:val="left" w:pos="142"/>
          <w:tab w:val="left" w:pos="567"/>
          <w:tab w:val="num" w:pos="851"/>
          <w:tab w:val="left" w:pos="993"/>
        </w:tabs>
        <w:jc w:val="both"/>
        <w:rPr>
          <w:rFonts w:ascii="Tahoma" w:hAnsi="Tahoma" w:cs="Tahoma"/>
          <w:sz w:val="12"/>
          <w:szCs w:val="12"/>
        </w:rPr>
      </w:pPr>
    </w:p>
    <w:tbl>
      <w:tblPr>
        <w:tblW w:w="9634"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559"/>
      </w:tblGrid>
      <w:tr w:rsidR="008607EA" w:rsidRPr="00112425" w14:paraId="5C58E83E" w14:textId="77777777" w:rsidTr="005D5B66">
        <w:tc>
          <w:tcPr>
            <w:tcW w:w="8075" w:type="dxa"/>
          </w:tcPr>
          <w:p w14:paraId="7D3A1B06" w14:textId="77777777" w:rsidR="008607EA" w:rsidRPr="00112425" w:rsidRDefault="008607EA" w:rsidP="00FA4D24">
            <w:pPr>
              <w:keepNext/>
              <w:keepLines/>
              <w:jc w:val="both"/>
              <w:rPr>
                <w:rFonts w:ascii="Tahoma" w:hAnsi="Tahoma" w:cs="Tahoma"/>
              </w:rPr>
            </w:pPr>
            <w:r w:rsidRPr="00112425">
              <w:rPr>
                <w:rFonts w:ascii="Tahoma" w:hAnsi="Tahoma" w:cs="Tahoma"/>
              </w:rPr>
              <w:t>IZJAVA FIZIČNE OSEBE</w:t>
            </w:r>
          </w:p>
        </w:tc>
        <w:tc>
          <w:tcPr>
            <w:tcW w:w="1559" w:type="dxa"/>
          </w:tcPr>
          <w:p w14:paraId="392BB203" w14:textId="77777777" w:rsidR="008607EA" w:rsidRPr="00112425" w:rsidRDefault="008607EA" w:rsidP="00FA4D24">
            <w:pPr>
              <w:keepNext/>
              <w:keepLines/>
              <w:jc w:val="both"/>
              <w:rPr>
                <w:rFonts w:ascii="Tahoma" w:hAnsi="Tahoma" w:cs="Tahoma"/>
                <w:b/>
                <w:i/>
              </w:rPr>
            </w:pPr>
            <w:r w:rsidRPr="00112425">
              <w:rPr>
                <w:rFonts w:ascii="Tahoma" w:hAnsi="Tahoma" w:cs="Tahoma"/>
                <w:b/>
                <w:i/>
              </w:rPr>
              <w:t>Priloga</w:t>
            </w:r>
            <w:r>
              <w:rPr>
                <w:rFonts w:ascii="Tahoma" w:hAnsi="Tahoma" w:cs="Tahoma"/>
                <w:b/>
                <w:i/>
              </w:rPr>
              <w:t xml:space="preserve"> </w:t>
            </w:r>
            <w:r w:rsidRPr="00112425">
              <w:rPr>
                <w:rFonts w:ascii="Tahoma" w:hAnsi="Tahoma" w:cs="Tahoma"/>
                <w:b/>
                <w:i/>
              </w:rPr>
              <w:t>3/</w:t>
            </w:r>
            <w:r w:rsidR="002D5350">
              <w:rPr>
                <w:rFonts w:ascii="Tahoma" w:hAnsi="Tahoma" w:cs="Tahoma"/>
                <w:b/>
                <w:i/>
              </w:rPr>
              <w:t>2</w:t>
            </w:r>
          </w:p>
        </w:tc>
      </w:tr>
    </w:tbl>
    <w:p w14:paraId="59D2737B" w14:textId="77777777" w:rsidR="008607EA" w:rsidRPr="004D2034" w:rsidRDefault="008607EA" w:rsidP="00FA4D24">
      <w:pPr>
        <w:keepNext/>
        <w:keepLines/>
        <w:tabs>
          <w:tab w:val="left" w:pos="142"/>
          <w:tab w:val="left" w:pos="567"/>
          <w:tab w:val="num" w:pos="851"/>
          <w:tab w:val="left" w:pos="993"/>
        </w:tabs>
        <w:jc w:val="both"/>
        <w:rPr>
          <w:rFonts w:ascii="Tahoma" w:hAnsi="Tahoma" w:cs="Tahoma"/>
        </w:rPr>
      </w:pPr>
      <w:r w:rsidRPr="00112425">
        <w:rPr>
          <w:rFonts w:ascii="Tahoma" w:hAnsi="Tahoma" w:cs="Tahoma"/>
        </w:rPr>
        <w:t>Izjavo izpolnijo in podpišejo VSE osebe, ki so člani upravnega, vodstvenega ali nadzornega organa gospodarskega subjekta ali ki ima pooblastila za njegovo zastopanje ali odločanje ali nadzor v njem (velja za ponudnika, za vse člane</w:t>
      </w:r>
      <w:r w:rsidR="004F7B6B">
        <w:rPr>
          <w:rFonts w:ascii="Tahoma" w:hAnsi="Tahoma" w:cs="Tahoma"/>
        </w:rPr>
        <w:t xml:space="preserve"> skupine ponudnikov – partnerje</w:t>
      </w:r>
      <w:r w:rsidRPr="00112425">
        <w:rPr>
          <w:rFonts w:ascii="Tahoma" w:hAnsi="Tahoma" w:cs="Tahoma"/>
        </w:rPr>
        <w:t>).</w:t>
      </w:r>
      <w:r>
        <w:rPr>
          <w:rFonts w:ascii="Tahoma" w:hAnsi="Tahoma" w:cs="Tahoma"/>
        </w:rPr>
        <w:t xml:space="preserve"> Priloga se v </w:t>
      </w:r>
      <w:proofErr w:type="spellStart"/>
      <w:r>
        <w:rPr>
          <w:rFonts w:ascii="Tahoma" w:hAnsi="Tahoma" w:cs="Tahoma"/>
        </w:rPr>
        <w:t>pdf</w:t>
      </w:r>
      <w:proofErr w:type="spellEnd"/>
      <w:r>
        <w:rPr>
          <w:rFonts w:ascii="Tahoma" w:hAnsi="Tahoma" w:cs="Tahoma"/>
        </w:rPr>
        <w:t xml:space="preserve">. formatu naloži v </w:t>
      </w:r>
      <w:r w:rsidRPr="004D2034">
        <w:rPr>
          <w:rFonts w:ascii="Tahoma" w:hAnsi="Tahoma" w:cs="Tahoma"/>
          <w:u w:val="single"/>
        </w:rPr>
        <w:t>razdelek »DOKUMENTI«, del »Ostale priloge«</w:t>
      </w:r>
      <w:r w:rsidRPr="004D2034">
        <w:rPr>
          <w:rFonts w:ascii="Tahoma" w:hAnsi="Tahoma" w:cs="Tahoma"/>
        </w:rPr>
        <w:t>.</w:t>
      </w:r>
    </w:p>
    <w:p w14:paraId="79A5112B" w14:textId="77777777" w:rsidR="008607EA" w:rsidRPr="00112425" w:rsidRDefault="008607EA" w:rsidP="00FA4D24">
      <w:pPr>
        <w:keepNext/>
        <w:keepLines/>
        <w:jc w:val="both"/>
        <w:rPr>
          <w:rFonts w:ascii="Tahoma" w:hAnsi="Tahoma" w:cs="Tahoma"/>
        </w:rPr>
      </w:pPr>
    </w:p>
    <w:tbl>
      <w:tblPr>
        <w:tblW w:w="9634"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559"/>
      </w:tblGrid>
      <w:tr w:rsidR="008607EA" w:rsidRPr="00112425" w14:paraId="06881DAF" w14:textId="77777777" w:rsidTr="005D5B66">
        <w:tc>
          <w:tcPr>
            <w:tcW w:w="8075" w:type="dxa"/>
          </w:tcPr>
          <w:p w14:paraId="4C909682" w14:textId="77777777" w:rsidR="008607EA" w:rsidRPr="00112425" w:rsidRDefault="008607EA" w:rsidP="00FA4D24">
            <w:pPr>
              <w:keepNext/>
              <w:keepLines/>
              <w:jc w:val="both"/>
              <w:rPr>
                <w:rFonts w:ascii="Tahoma" w:hAnsi="Tahoma" w:cs="Tahoma"/>
              </w:rPr>
            </w:pPr>
            <w:r w:rsidRPr="00112425">
              <w:rPr>
                <w:rFonts w:ascii="Tahoma" w:hAnsi="Tahoma" w:cs="Tahoma"/>
              </w:rPr>
              <w:t xml:space="preserve">IZJAVA O UDELEŽBI FIZIČNIH IN PRAVNIH OSEB V LASTNIŠTVU GOSPODARSKEGA SUBJEKTA </w:t>
            </w:r>
          </w:p>
        </w:tc>
        <w:tc>
          <w:tcPr>
            <w:tcW w:w="1559" w:type="dxa"/>
          </w:tcPr>
          <w:p w14:paraId="61EAC4AD" w14:textId="77777777" w:rsidR="008607EA" w:rsidRPr="00112425" w:rsidRDefault="008607EA" w:rsidP="00FA4D24">
            <w:pPr>
              <w:keepNext/>
              <w:keepLines/>
              <w:jc w:val="both"/>
              <w:rPr>
                <w:rFonts w:ascii="Tahoma" w:hAnsi="Tahoma" w:cs="Tahoma"/>
                <w:b/>
              </w:rPr>
            </w:pPr>
            <w:r>
              <w:rPr>
                <w:rFonts w:ascii="Tahoma" w:hAnsi="Tahoma" w:cs="Tahoma"/>
                <w:b/>
                <w:i/>
              </w:rPr>
              <w:t>Priloga</w:t>
            </w:r>
            <w:r w:rsidRPr="00112425">
              <w:rPr>
                <w:rFonts w:ascii="Tahoma" w:hAnsi="Tahoma" w:cs="Tahoma"/>
                <w:b/>
                <w:i/>
              </w:rPr>
              <w:t xml:space="preserve"> 3</w:t>
            </w:r>
            <w:r>
              <w:rPr>
                <w:rFonts w:ascii="Tahoma" w:hAnsi="Tahoma" w:cs="Tahoma"/>
                <w:b/>
                <w:i/>
              </w:rPr>
              <w:t>/</w:t>
            </w:r>
            <w:r w:rsidR="002D5350">
              <w:rPr>
                <w:rFonts w:ascii="Tahoma" w:hAnsi="Tahoma" w:cs="Tahoma"/>
                <w:b/>
                <w:i/>
              </w:rPr>
              <w:t>3</w:t>
            </w:r>
          </w:p>
        </w:tc>
      </w:tr>
    </w:tbl>
    <w:p w14:paraId="2EE76737" w14:textId="77777777" w:rsidR="008607EA" w:rsidRPr="004D2034" w:rsidRDefault="008607EA" w:rsidP="00FA4D24">
      <w:pPr>
        <w:keepNext/>
        <w:keepLines/>
        <w:tabs>
          <w:tab w:val="left" w:pos="142"/>
          <w:tab w:val="left" w:pos="567"/>
          <w:tab w:val="num" w:pos="851"/>
          <w:tab w:val="left" w:pos="993"/>
        </w:tabs>
        <w:jc w:val="both"/>
        <w:rPr>
          <w:rFonts w:ascii="Tahoma" w:hAnsi="Tahoma" w:cs="Tahoma"/>
        </w:rPr>
      </w:pPr>
      <w:r w:rsidRPr="00112425">
        <w:rPr>
          <w:rFonts w:ascii="Tahoma" w:hAnsi="Tahoma" w:cs="Tahoma"/>
        </w:rPr>
        <w:t>Ponudnik izjavo izpolni in podpiše. Izjavo izpolnijo in podpišejo tudi VSI posamezni člani skupine ponudnikov (part</w:t>
      </w:r>
      <w:r w:rsidR="0093689E">
        <w:rPr>
          <w:rFonts w:ascii="Tahoma" w:hAnsi="Tahoma" w:cs="Tahoma"/>
        </w:rPr>
        <w:t>nerji) v okviru skupne ponudbe</w:t>
      </w:r>
      <w:r w:rsidRPr="00112425">
        <w:rPr>
          <w:rFonts w:ascii="Tahoma" w:hAnsi="Tahoma" w:cs="Tahoma"/>
        </w:rPr>
        <w:t>.</w:t>
      </w:r>
      <w:r>
        <w:rPr>
          <w:rFonts w:ascii="Tahoma" w:hAnsi="Tahoma" w:cs="Tahoma"/>
        </w:rPr>
        <w:t xml:space="preserve"> Priloga se v </w:t>
      </w:r>
      <w:proofErr w:type="spellStart"/>
      <w:r>
        <w:rPr>
          <w:rFonts w:ascii="Tahoma" w:hAnsi="Tahoma" w:cs="Tahoma"/>
        </w:rPr>
        <w:t>pdf</w:t>
      </w:r>
      <w:proofErr w:type="spellEnd"/>
      <w:r>
        <w:rPr>
          <w:rFonts w:ascii="Tahoma" w:hAnsi="Tahoma" w:cs="Tahoma"/>
        </w:rPr>
        <w:t xml:space="preserve">. formatu naloži v </w:t>
      </w:r>
      <w:r w:rsidRPr="004D2034">
        <w:rPr>
          <w:rFonts w:ascii="Tahoma" w:hAnsi="Tahoma" w:cs="Tahoma"/>
          <w:u w:val="single"/>
        </w:rPr>
        <w:t>razdelek »DOKUMENTI«, del »Ostale priloge«</w:t>
      </w:r>
      <w:r w:rsidRPr="004D2034">
        <w:rPr>
          <w:rFonts w:ascii="Tahoma" w:hAnsi="Tahoma" w:cs="Tahoma"/>
        </w:rPr>
        <w:t>.</w:t>
      </w:r>
    </w:p>
    <w:p w14:paraId="7E6F7BFF" w14:textId="77777777" w:rsidR="00336903" w:rsidRDefault="00336903" w:rsidP="00FA4D24">
      <w:pPr>
        <w:keepNext/>
        <w:keepLines/>
        <w:jc w:val="both"/>
        <w:rPr>
          <w:rFonts w:ascii="Tahoma" w:hAnsi="Tahoma" w:cs="Tahoma"/>
          <w:sz w:val="16"/>
        </w:rPr>
      </w:pPr>
    </w:p>
    <w:tbl>
      <w:tblPr>
        <w:tblW w:w="9634"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559"/>
      </w:tblGrid>
      <w:tr w:rsidR="008607EA" w:rsidRPr="00112425" w14:paraId="6B87371E" w14:textId="77777777" w:rsidTr="00987FDA">
        <w:tc>
          <w:tcPr>
            <w:tcW w:w="8075" w:type="dxa"/>
          </w:tcPr>
          <w:p w14:paraId="15F4EFBC" w14:textId="77777777" w:rsidR="008607EA" w:rsidRPr="00112425" w:rsidRDefault="008607EA" w:rsidP="00FA4D24">
            <w:pPr>
              <w:keepNext/>
              <w:keepLines/>
              <w:jc w:val="both"/>
              <w:rPr>
                <w:rFonts w:ascii="Tahoma" w:hAnsi="Tahoma" w:cs="Tahoma"/>
              </w:rPr>
            </w:pPr>
            <w:r w:rsidRPr="00112425">
              <w:rPr>
                <w:rFonts w:ascii="Tahoma" w:hAnsi="Tahoma" w:cs="Tahoma"/>
              </w:rPr>
              <w:t>OSNUT</w:t>
            </w:r>
            <w:r w:rsidR="00336903">
              <w:rPr>
                <w:rFonts w:ascii="Tahoma" w:hAnsi="Tahoma" w:cs="Tahoma"/>
              </w:rPr>
              <w:t>EK</w:t>
            </w:r>
            <w:r>
              <w:rPr>
                <w:rFonts w:ascii="Tahoma" w:hAnsi="Tahoma" w:cs="Tahoma"/>
              </w:rPr>
              <w:t xml:space="preserve"> POGODB</w:t>
            </w:r>
            <w:r w:rsidR="00336903">
              <w:rPr>
                <w:rFonts w:ascii="Tahoma" w:hAnsi="Tahoma" w:cs="Tahoma"/>
              </w:rPr>
              <w:t>E</w:t>
            </w:r>
          </w:p>
        </w:tc>
        <w:tc>
          <w:tcPr>
            <w:tcW w:w="1559" w:type="dxa"/>
          </w:tcPr>
          <w:p w14:paraId="709DA9C7" w14:textId="77777777" w:rsidR="008607EA" w:rsidRPr="00112425" w:rsidRDefault="008607EA" w:rsidP="00594B95">
            <w:pPr>
              <w:keepNext/>
              <w:keepLines/>
              <w:jc w:val="both"/>
              <w:rPr>
                <w:rFonts w:ascii="Tahoma" w:hAnsi="Tahoma" w:cs="Tahoma"/>
                <w:b/>
                <w:i/>
              </w:rPr>
            </w:pPr>
            <w:r w:rsidRPr="009036C3">
              <w:rPr>
                <w:rFonts w:ascii="Tahoma" w:hAnsi="Tahoma" w:cs="Tahoma"/>
                <w:b/>
                <w:i/>
              </w:rPr>
              <w:t xml:space="preserve">Priloga </w:t>
            </w:r>
            <w:r w:rsidR="00594B95">
              <w:rPr>
                <w:rFonts w:ascii="Tahoma" w:hAnsi="Tahoma" w:cs="Tahoma"/>
                <w:b/>
                <w:i/>
              </w:rPr>
              <w:t>4</w:t>
            </w:r>
          </w:p>
        </w:tc>
      </w:tr>
    </w:tbl>
    <w:p w14:paraId="3D5A759B" w14:textId="77777777" w:rsidR="008607EA" w:rsidRDefault="008607EA" w:rsidP="00FA4D24">
      <w:pPr>
        <w:keepNext/>
        <w:keepLines/>
        <w:jc w:val="both"/>
        <w:rPr>
          <w:rFonts w:ascii="Tahoma" w:hAnsi="Tahoma" w:cs="Tahoma"/>
        </w:rPr>
      </w:pPr>
      <w:r>
        <w:rPr>
          <w:rFonts w:ascii="Tahoma" w:hAnsi="Tahoma" w:cs="Tahoma"/>
        </w:rPr>
        <w:t xml:space="preserve">Ponudnik s podpisom </w:t>
      </w:r>
      <w:r w:rsidRPr="004D2034">
        <w:rPr>
          <w:rFonts w:ascii="Tahoma" w:hAnsi="Tahoma" w:cs="Tahoma"/>
        </w:rPr>
        <w:t>Priloge 3/1</w:t>
      </w:r>
      <w:r>
        <w:rPr>
          <w:rFonts w:ascii="Tahoma" w:hAnsi="Tahoma" w:cs="Tahoma"/>
        </w:rPr>
        <w:t xml:space="preserve"> potrdi, da se strinja in sprejema vsebino pogodbe.</w:t>
      </w:r>
    </w:p>
    <w:p w14:paraId="525E90F3" w14:textId="77777777" w:rsidR="008607EA" w:rsidRPr="00112425" w:rsidRDefault="008607EA" w:rsidP="00FA4D24">
      <w:pPr>
        <w:keepNext/>
        <w:keepLines/>
        <w:jc w:val="both"/>
        <w:rPr>
          <w:rFonts w:ascii="Tahoma" w:hAnsi="Tahoma" w:cs="Tahoma"/>
          <w:sz w:val="16"/>
        </w:rPr>
      </w:pPr>
    </w:p>
    <w:tbl>
      <w:tblPr>
        <w:tblW w:w="9634"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559"/>
      </w:tblGrid>
      <w:tr w:rsidR="008607EA" w:rsidRPr="00112425" w14:paraId="542C49FD" w14:textId="77777777" w:rsidTr="00987FDA">
        <w:tc>
          <w:tcPr>
            <w:tcW w:w="8075" w:type="dxa"/>
            <w:tcBorders>
              <w:top w:val="single" w:sz="4" w:space="0" w:color="auto"/>
              <w:bottom w:val="single" w:sz="4" w:space="0" w:color="auto"/>
            </w:tcBorders>
          </w:tcPr>
          <w:p w14:paraId="10EBABB9" w14:textId="77777777" w:rsidR="008607EA" w:rsidRPr="00112425" w:rsidRDefault="008607EA" w:rsidP="00FA4D24">
            <w:pPr>
              <w:keepNext/>
              <w:keepLines/>
              <w:rPr>
                <w:rFonts w:ascii="Tahoma" w:hAnsi="Tahoma" w:cs="Tahoma"/>
              </w:rPr>
            </w:pPr>
            <w:r>
              <w:rPr>
                <w:rFonts w:ascii="Tahoma" w:hAnsi="Tahoma" w:cs="Tahoma"/>
              </w:rPr>
              <w:br w:type="page"/>
            </w:r>
            <w:r w:rsidRPr="00112425">
              <w:rPr>
                <w:rFonts w:ascii="Tahoma" w:hAnsi="Tahoma" w:cs="Tahoma"/>
              </w:rPr>
              <w:t>FINANČNO ZAVAROVANJE ZA DOBRO IZVEDBO POGODBENIH OBVEZNOSTI</w:t>
            </w:r>
          </w:p>
        </w:tc>
        <w:tc>
          <w:tcPr>
            <w:tcW w:w="1559" w:type="dxa"/>
            <w:tcBorders>
              <w:top w:val="single" w:sz="4" w:space="0" w:color="auto"/>
              <w:bottom w:val="single" w:sz="4" w:space="0" w:color="auto"/>
            </w:tcBorders>
          </w:tcPr>
          <w:p w14:paraId="3C278BD5" w14:textId="77777777" w:rsidR="008607EA" w:rsidRPr="00112425" w:rsidRDefault="008607EA" w:rsidP="00594B95">
            <w:pPr>
              <w:keepNext/>
              <w:keepLines/>
              <w:rPr>
                <w:rFonts w:ascii="Tahoma" w:hAnsi="Tahoma" w:cs="Tahoma"/>
                <w:b/>
                <w:i/>
              </w:rPr>
            </w:pPr>
            <w:r w:rsidRPr="009036C3">
              <w:rPr>
                <w:rFonts w:ascii="Tahoma" w:hAnsi="Tahoma" w:cs="Tahoma"/>
                <w:b/>
                <w:i/>
              </w:rPr>
              <w:t xml:space="preserve">Priloga </w:t>
            </w:r>
            <w:r w:rsidR="00594B95">
              <w:rPr>
                <w:rFonts w:ascii="Tahoma" w:hAnsi="Tahoma" w:cs="Tahoma"/>
                <w:b/>
                <w:i/>
              </w:rPr>
              <w:t>5</w:t>
            </w:r>
            <w:r w:rsidRPr="009036C3">
              <w:rPr>
                <w:rFonts w:ascii="Tahoma" w:hAnsi="Tahoma" w:cs="Tahoma"/>
                <w:b/>
                <w:i/>
              </w:rPr>
              <w:t>/</w:t>
            </w:r>
            <w:r w:rsidR="00336903">
              <w:rPr>
                <w:rFonts w:ascii="Tahoma" w:hAnsi="Tahoma" w:cs="Tahoma"/>
                <w:b/>
                <w:i/>
              </w:rPr>
              <w:t>1</w:t>
            </w:r>
          </w:p>
        </w:tc>
      </w:tr>
    </w:tbl>
    <w:p w14:paraId="421F400F" w14:textId="77777777" w:rsidR="008607EA" w:rsidRDefault="008607EA" w:rsidP="00FA4D24">
      <w:pPr>
        <w:keepNext/>
        <w:keepLines/>
        <w:jc w:val="both"/>
        <w:rPr>
          <w:rFonts w:ascii="Tahoma" w:hAnsi="Tahoma" w:cs="Tahoma"/>
        </w:rPr>
      </w:pPr>
      <w:r w:rsidRPr="00112425">
        <w:rPr>
          <w:rFonts w:ascii="Tahoma" w:hAnsi="Tahoma" w:cs="Tahoma"/>
        </w:rPr>
        <w:t xml:space="preserve">V </w:t>
      </w:r>
      <w:r>
        <w:rPr>
          <w:rFonts w:ascii="Tahoma" w:hAnsi="Tahoma" w:cs="Tahoma"/>
        </w:rPr>
        <w:t>P</w:t>
      </w:r>
      <w:r w:rsidRPr="00112425">
        <w:rPr>
          <w:rFonts w:ascii="Tahoma" w:hAnsi="Tahoma" w:cs="Tahoma"/>
        </w:rPr>
        <w:t>rilogi</w:t>
      </w:r>
      <w:r>
        <w:rPr>
          <w:rFonts w:ascii="Tahoma" w:hAnsi="Tahoma" w:cs="Tahoma"/>
        </w:rPr>
        <w:t xml:space="preserve"> </w:t>
      </w:r>
      <w:r w:rsidR="00594B95">
        <w:rPr>
          <w:rFonts w:ascii="Tahoma" w:hAnsi="Tahoma" w:cs="Tahoma"/>
        </w:rPr>
        <w:t>5</w:t>
      </w:r>
      <w:r w:rsidR="00336903">
        <w:rPr>
          <w:rFonts w:ascii="Tahoma" w:hAnsi="Tahoma" w:cs="Tahoma"/>
        </w:rPr>
        <w:t>/1</w:t>
      </w:r>
      <w:r>
        <w:rPr>
          <w:rFonts w:ascii="Tahoma" w:hAnsi="Tahoma" w:cs="Tahoma"/>
        </w:rPr>
        <w:t xml:space="preserve"> </w:t>
      </w:r>
      <w:r w:rsidRPr="00112425">
        <w:rPr>
          <w:rFonts w:ascii="Tahoma" w:hAnsi="Tahoma" w:cs="Tahoma"/>
        </w:rPr>
        <w:t xml:space="preserve">je priložen vzorec finančnega zavarovanja za dobro izvedbo pogodbenih obveznosti, ki ga bo moral </w:t>
      </w:r>
      <w:r>
        <w:rPr>
          <w:rFonts w:ascii="Tahoma" w:hAnsi="Tahoma" w:cs="Tahoma"/>
        </w:rPr>
        <w:t xml:space="preserve">predložiti </w:t>
      </w:r>
      <w:r w:rsidRPr="00112425">
        <w:rPr>
          <w:rFonts w:ascii="Tahoma" w:hAnsi="Tahoma" w:cs="Tahoma"/>
        </w:rPr>
        <w:t>izbrani ponudnik (v skladu z zahtevami razpisne dokumentacije).</w:t>
      </w:r>
      <w:r w:rsidRPr="00112425">
        <w:t xml:space="preserve">  </w:t>
      </w:r>
      <w:r w:rsidRPr="00112425">
        <w:rPr>
          <w:rFonts w:ascii="Tahoma" w:hAnsi="Tahoma" w:cs="Tahoma"/>
        </w:rPr>
        <w:t xml:space="preserve">Ponudnik se s podpisano </w:t>
      </w:r>
      <w:r w:rsidRPr="00C41D35">
        <w:rPr>
          <w:rFonts w:ascii="Tahoma" w:hAnsi="Tahoma" w:cs="Tahoma"/>
        </w:rPr>
        <w:t>Prilogo 3/1</w:t>
      </w:r>
      <w:r w:rsidRPr="00112425">
        <w:rPr>
          <w:rFonts w:ascii="Tahoma" w:hAnsi="Tahoma" w:cs="Tahoma"/>
        </w:rPr>
        <w:t xml:space="preserve"> obveže, da se strinja z vzorcem finančnega zavarovanja, zato ga k ponudbeni dokumentaciji ponudniku ni potrebno priložiti. </w:t>
      </w:r>
    </w:p>
    <w:p w14:paraId="43E94E6C" w14:textId="77777777" w:rsidR="00981324" w:rsidRDefault="008607EA" w:rsidP="00FA4D24">
      <w:pPr>
        <w:keepNext/>
        <w:keepLines/>
        <w:jc w:val="both"/>
        <w:rPr>
          <w:rFonts w:ascii="Tahoma" w:hAnsi="Tahoma" w:cs="Tahoma"/>
          <w:sz w:val="16"/>
        </w:rPr>
      </w:pPr>
      <w:r w:rsidRPr="00112425">
        <w:rPr>
          <w:rFonts w:ascii="Tahoma" w:hAnsi="Tahoma" w:cs="Tahoma"/>
          <w:sz w:val="16"/>
        </w:rPr>
        <w:t xml:space="preserve"> </w:t>
      </w:r>
    </w:p>
    <w:p w14:paraId="6872704E" w14:textId="77777777" w:rsidR="00981324" w:rsidRPr="00112425" w:rsidRDefault="00981324" w:rsidP="00FA4D24">
      <w:pPr>
        <w:keepNext/>
        <w:keepLines/>
        <w:jc w:val="both"/>
        <w:rPr>
          <w:rFonts w:ascii="Tahoma" w:hAnsi="Tahoma" w:cs="Tahoma"/>
          <w:sz w:val="16"/>
        </w:rPr>
      </w:pPr>
    </w:p>
    <w:tbl>
      <w:tblPr>
        <w:tblW w:w="9634"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7933"/>
        <w:gridCol w:w="1701"/>
      </w:tblGrid>
      <w:tr w:rsidR="008607EA" w:rsidRPr="00112425" w14:paraId="71E8FD9B" w14:textId="77777777" w:rsidTr="005D5B66">
        <w:tc>
          <w:tcPr>
            <w:tcW w:w="7933" w:type="dxa"/>
            <w:tcBorders>
              <w:top w:val="single" w:sz="4" w:space="0" w:color="auto"/>
              <w:left w:val="single" w:sz="4" w:space="0" w:color="auto"/>
              <w:bottom w:val="single" w:sz="4" w:space="0" w:color="auto"/>
              <w:right w:val="single" w:sz="4" w:space="0" w:color="808080"/>
            </w:tcBorders>
            <w:hideMark/>
          </w:tcPr>
          <w:p w14:paraId="094B4FD5" w14:textId="77777777" w:rsidR="008607EA" w:rsidRPr="00112425" w:rsidRDefault="008607EA" w:rsidP="00FA4D24">
            <w:pPr>
              <w:keepNext/>
              <w:keepLines/>
              <w:rPr>
                <w:rFonts w:ascii="Tahoma" w:hAnsi="Tahoma" w:cs="Tahoma"/>
              </w:rPr>
            </w:pPr>
            <w:r w:rsidRPr="00112425">
              <w:rPr>
                <w:rFonts w:ascii="Tahoma" w:hAnsi="Tahoma" w:cs="Tahoma"/>
              </w:rPr>
              <w:t>FINANČNO ZAVAROVANJE ZA ODPRAVO NAPAK V GARANCIJSKEM ROKU</w:t>
            </w:r>
          </w:p>
        </w:tc>
        <w:tc>
          <w:tcPr>
            <w:tcW w:w="1701" w:type="dxa"/>
            <w:tcBorders>
              <w:top w:val="single" w:sz="4" w:space="0" w:color="auto"/>
              <w:left w:val="single" w:sz="4" w:space="0" w:color="808080"/>
              <w:bottom w:val="single" w:sz="4" w:space="0" w:color="auto"/>
              <w:right w:val="single" w:sz="4" w:space="0" w:color="auto"/>
            </w:tcBorders>
            <w:hideMark/>
          </w:tcPr>
          <w:p w14:paraId="29425CA5" w14:textId="77777777" w:rsidR="008607EA" w:rsidRPr="00112425" w:rsidRDefault="008607EA" w:rsidP="00594B95">
            <w:pPr>
              <w:keepNext/>
              <w:keepLines/>
              <w:rPr>
                <w:rFonts w:ascii="Tahoma" w:hAnsi="Tahoma" w:cs="Tahoma"/>
                <w:b/>
                <w:i/>
              </w:rPr>
            </w:pPr>
            <w:r w:rsidRPr="009036C3">
              <w:rPr>
                <w:rFonts w:ascii="Tahoma" w:hAnsi="Tahoma" w:cs="Tahoma"/>
                <w:b/>
                <w:i/>
              </w:rPr>
              <w:t xml:space="preserve">Priloga </w:t>
            </w:r>
            <w:r w:rsidR="00594B95">
              <w:rPr>
                <w:rFonts w:ascii="Tahoma" w:hAnsi="Tahoma" w:cs="Tahoma"/>
                <w:b/>
                <w:i/>
              </w:rPr>
              <w:t>5</w:t>
            </w:r>
            <w:r w:rsidRPr="009036C3">
              <w:rPr>
                <w:rFonts w:ascii="Tahoma" w:hAnsi="Tahoma" w:cs="Tahoma"/>
                <w:b/>
                <w:i/>
              </w:rPr>
              <w:t>/</w:t>
            </w:r>
            <w:r w:rsidR="00336903">
              <w:rPr>
                <w:rFonts w:ascii="Tahoma" w:hAnsi="Tahoma" w:cs="Tahoma"/>
                <w:b/>
                <w:i/>
              </w:rPr>
              <w:t>2</w:t>
            </w:r>
          </w:p>
        </w:tc>
      </w:tr>
    </w:tbl>
    <w:p w14:paraId="12561115" w14:textId="77777777" w:rsidR="008607EA" w:rsidRPr="00112425" w:rsidRDefault="008607EA" w:rsidP="00FA4D24">
      <w:pPr>
        <w:keepNext/>
        <w:keepLines/>
        <w:jc w:val="both"/>
      </w:pPr>
      <w:r w:rsidRPr="00112425">
        <w:rPr>
          <w:rFonts w:ascii="Tahoma" w:hAnsi="Tahoma" w:cs="Tahoma"/>
        </w:rPr>
        <w:t xml:space="preserve">V </w:t>
      </w:r>
      <w:r>
        <w:rPr>
          <w:rFonts w:ascii="Tahoma" w:hAnsi="Tahoma" w:cs="Tahoma"/>
        </w:rPr>
        <w:t>P</w:t>
      </w:r>
      <w:r w:rsidRPr="00112425">
        <w:rPr>
          <w:rFonts w:ascii="Tahoma" w:hAnsi="Tahoma" w:cs="Tahoma"/>
        </w:rPr>
        <w:t>rilogi</w:t>
      </w:r>
      <w:r>
        <w:rPr>
          <w:rFonts w:ascii="Tahoma" w:hAnsi="Tahoma" w:cs="Tahoma"/>
        </w:rPr>
        <w:t xml:space="preserve"> </w:t>
      </w:r>
      <w:r w:rsidR="00594B95">
        <w:rPr>
          <w:rFonts w:ascii="Tahoma" w:hAnsi="Tahoma" w:cs="Tahoma"/>
        </w:rPr>
        <w:t>5</w:t>
      </w:r>
      <w:r w:rsidR="00336903">
        <w:rPr>
          <w:rFonts w:ascii="Tahoma" w:hAnsi="Tahoma" w:cs="Tahoma"/>
        </w:rPr>
        <w:t>/2</w:t>
      </w:r>
      <w:r w:rsidRPr="00112425">
        <w:rPr>
          <w:rFonts w:ascii="Tahoma" w:hAnsi="Tahoma" w:cs="Tahoma"/>
        </w:rPr>
        <w:t xml:space="preserve">  je priložen vzorec finančnega zavarovanja za odpravo napak v garancijskem roku, ki ga bo moral izbrani ponudnik (v skladu z zahtevami razpisne dokumentacije) predložiti posameznemu naročniku.</w:t>
      </w:r>
      <w:r w:rsidRPr="00112425">
        <w:t xml:space="preserve">  </w:t>
      </w:r>
      <w:r w:rsidRPr="00112425">
        <w:rPr>
          <w:rFonts w:ascii="Tahoma" w:hAnsi="Tahoma" w:cs="Tahoma"/>
        </w:rPr>
        <w:t xml:space="preserve">Ponudnik se s podpisano </w:t>
      </w:r>
      <w:r w:rsidRPr="00C41D35">
        <w:rPr>
          <w:rFonts w:ascii="Tahoma" w:hAnsi="Tahoma" w:cs="Tahoma"/>
        </w:rPr>
        <w:t>Prilogo 3/1</w:t>
      </w:r>
      <w:r w:rsidRPr="00112425">
        <w:rPr>
          <w:rFonts w:ascii="Tahoma" w:hAnsi="Tahoma" w:cs="Tahoma"/>
        </w:rPr>
        <w:t xml:space="preserve"> obveže, da se strinja z vzorcem finančnega zavarovanja, zato ga k ponudbeni dokumentaciji ponudniku ni potrebno priložiti. </w:t>
      </w:r>
    </w:p>
    <w:p w14:paraId="0ADA0A28" w14:textId="77777777" w:rsidR="008607EA" w:rsidRDefault="008607EA" w:rsidP="00FA4D24">
      <w:pPr>
        <w:keepNext/>
        <w:keepLines/>
        <w:jc w:val="both"/>
        <w:rPr>
          <w:rFonts w:ascii="Tahoma" w:hAnsi="Tahoma" w:cs="Tahoma"/>
          <w:sz w:val="16"/>
        </w:rPr>
      </w:pPr>
    </w:p>
    <w:tbl>
      <w:tblPr>
        <w:tblW w:w="9634"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7508"/>
        <w:gridCol w:w="2126"/>
      </w:tblGrid>
      <w:tr w:rsidR="008607EA" w:rsidRPr="00112425" w14:paraId="5F8E5D13" w14:textId="77777777" w:rsidTr="00516B0D">
        <w:tc>
          <w:tcPr>
            <w:tcW w:w="7508" w:type="dxa"/>
            <w:tcBorders>
              <w:top w:val="single" w:sz="4" w:space="0" w:color="auto"/>
              <w:left w:val="single" w:sz="4" w:space="0" w:color="auto"/>
              <w:bottom w:val="single" w:sz="4" w:space="0" w:color="auto"/>
              <w:right w:val="single" w:sz="4" w:space="0" w:color="808080"/>
            </w:tcBorders>
            <w:hideMark/>
          </w:tcPr>
          <w:p w14:paraId="69C4447F" w14:textId="77777777" w:rsidR="008607EA" w:rsidRPr="00112425" w:rsidRDefault="002D5350" w:rsidP="00FA4D24">
            <w:pPr>
              <w:keepNext/>
              <w:keepLines/>
              <w:jc w:val="both"/>
              <w:rPr>
                <w:rFonts w:ascii="Tahoma" w:hAnsi="Tahoma" w:cs="Tahoma"/>
              </w:rPr>
            </w:pPr>
            <w:r>
              <w:rPr>
                <w:rFonts w:ascii="Tahoma" w:hAnsi="Tahoma" w:cs="Tahoma"/>
              </w:rPr>
              <w:lastRenderedPageBreak/>
              <w:t>TEHNIČNA SPECIFIKACIJA</w:t>
            </w:r>
          </w:p>
        </w:tc>
        <w:tc>
          <w:tcPr>
            <w:tcW w:w="2126" w:type="dxa"/>
            <w:tcBorders>
              <w:top w:val="single" w:sz="4" w:space="0" w:color="auto"/>
              <w:left w:val="single" w:sz="4" w:space="0" w:color="808080"/>
              <w:bottom w:val="single" w:sz="4" w:space="0" w:color="auto"/>
              <w:right w:val="single" w:sz="4" w:space="0" w:color="auto"/>
            </w:tcBorders>
            <w:hideMark/>
          </w:tcPr>
          <w:p w14:paraId="29849D2C" w14:textId="77777777" w:rsidR="008607EA" w:rsidRPr="00112425" w:rsidRDefault="008607EA" w:rsidP="00594B95">
            <w:pPr>
              <w:keepNext/>
              <w:keepLines/>
              <w:jc w:val="both"/>
              <w:rPr>
                <w:rFonts w:ascii="Tahoma" w:hAnsi="Tahoma" w:cs="Tahoma"/>
                <w:b/>
                <w:i/>
              </w:rPr>
            </w:pPr>
            <w:r w:rsidRPr="00112425">
              <w:rPr>
                <w:rFonts w:ascii="Tahoma" w:hAnsi="Tahoma" w:cs="Tahoma"/>
                <w:b/>
                <w:i/>
              </w:rPr>
              <w:t xml:space="preserve">Priloga </w:t>
            </w:r>
            <w:r w:rsidR="00594B95">
              <w:rPr>
                <w:rFonts w:ascii="Tahoma" w:hAnsi="Tahoma" w:cs="Tahoma"/>
                <w:b/>
                <w:i/>
              </w:rPr>
              <w:t>6</w:t>
            </w:r>
            <w:r w:rsidR="00516B0D">
              <w:rPr>
                <w:rFonts w:ascii="Tahoma" w:hAnsi="Tahoma" w:cs="Tahoma"/>
                <w:b/>
                <w:i/>
              </w:rPr>
              <w:t>/1-6/2</w:t>
            </w:r>
          </w:p>
        </w:tc>
      </w:tr>
    </w:tbl>
    <w:p w14:paraId="739595AA" w14:textId="77777777" w:rsidR="00516B0D" w:rsidRDefault="00516B0D" w:rsidP="00FA4D24">
      <w:pPr>
        <w:keepNext/>
        <w:keepLines/>
        <w:jc w:val="both"/>
        <w:rPr>
          <w:rFonts w:ascii="Tahoma" w:hAnsi="Tahoma" w:cs="Tahoma"/>
        </w:rPr>
      </w:pPr>
    </w:p>
    <w:p w14:paraId="4C9B8CF3" w14:textId="77777777" w:rsidR="002D5350" w:rsidRDefault="002D5350" w:rsidP="00FA4D24">
      <w:pPr>
        <w:keepNext/>
        <w:keepLines/>
        <w:jc w:val="both"/>
        <w:rPr>
          <w:rFonts w:ascii="Tahoma" w:hAnsi="Tahoma" w:cs="Tahoma"/>
        </w:rPr>
      </w:pPr>
      <w:r w:rsidRPr="00976505">
        <w:rPr>
          <w:rFonts w:ascii="Tahoma" w:hAnsi="Tahoma" w:cs="Tahoma"/>
        </w:rPr>
        <w:t xml:space="preserve">Ponudnik mora </w:t>
      </w:r>
      <w:r w:rsidR="008217C9">
        <w:rPr>
          <w:rFonts w:ascii="Tahoma" w:hAnsi="Tahoma" w:cs="Tahoma"/>
        </w:rPr>
        <w:t xml:space="preserve">za vsak sklop za katerega oddaja ponudbo </w:t>
      </w:r>
      <w:r w:rsidRPr="00976505">
        <w:rPr>
          <w:rFonts w:ascii="Tahoma" w:hAnsi="Tahoma" w:cs="Tahoma"/>
        </w:rPr>
        <w:t>priložiti</w:t>
      </w:r>
      <w:r>
        <w:rPr>
          <w:rFonts w:ascii="Tahoma" w:hAnsi="Tahoma" w:cs="Tahoma"/>
        </w:rPr>
        <w:t xml:space="preserve"> izpolnjeno in podpisano Prilogo </w:t>
      </w:r>
      <w:r w:rsidR="00594B95">
        <w:rPr>
          <w:rFonts w:ascii="Tahoma" w:hAnsi="Tahoma" w:cs="Tahoma"/>
        </w:rPr>
        <w:t>6</w:t>
      </w:r>
      <w:r>
        <w:rPr>
          <w:rFonts w:ascii="Tahoma" w:hAnsi="Tahoma" w:cs="Tahoma"/>
        </w:rPr>
        <w:t xml:space="preserve"> ter</w:t>
      </w:r>
      <w:r w:rsidRPr="00976505">
        <w:rPr>
          <w:rFonts w:ascii="Tahoma" w:hAnsi="Tahoma" w:cs="Tahoma"/>
        </w:rPr>
        <w:t xml:space="preserve"> tehnično dokumentacijo s prilogami, s katero bo izkazoval izpolnjevanje tehničnih zahtev. Priloga se v </w:t>
      </w:r>
      <w:proofErr w:type="spellStart"/>
      <w:r w:rsidRPr="00976505">
        <w:rPr>
          <w:rFonts w:ascii="Tahoma" w:hAnsi="Tahoma" w:cs="Tahoma"/>
        </w:rPr>
        <w:t>pdf</w:t>
      </w:r>
      <w:proofErr w:type="spellEnd"/>
      <w:r w:rsidRPr="00976505">
        <w:rPr>
          <w:rFonts w:ascii="Tahoma" w:hAnsi="Tahoma" w:cs="Tahoma"/>
        </w:rPr>
        <w:t xml:space="preserve">. formatu naloži v </w:t>
      </w:r>
      <w:r w:rsidRPr="00976505">
        <w:rPr>
          <w:rFonts w:ascii="Tahoma" w:hAnsi="Tahoma" w:cs="Tahoma"/>
          <w:b/>
          <w:u w:val="single"/>
        </w:rPr>
        <w:t>razdelek »Dokumenti - ostale priloge«</w:t>
      </w:r>
      <w:r w:rsidRPr="00976505">
        <w:rPr>
          <w:rFonts w:ascii="Tahoma" w:hAnsi="Tahoma" w:cs="Tahoma"/>
        </w:rPr>
        <w:t>.</w:t>
      </w:r>
    </w:p>
    <w:p w14:paraId="067B193A" w14:textId="77777777" w:rsidR="00987FDA" w:rsidRDefault="00987FDA" w:rsidP="00FA4D24">
      <w:pPr>
        <w:keepNext/>
        <w:keepLines/>
        <w:jc w:val="both"/>
        <w:rPr>
          <w:rFonts w:ascii="Tahoma" w:hAnsi="Tahoma" w:cs="Tahoma"/>
        </w:rPr>
      </w:pPr>
    </w:p>
    <w:p w14:paraId="3B837C78" w14:textId="77777777" w:rsidR="00987FDA" w:rsidRDefault="00987FDA" w:rsidP="00FA4D24">
      <w:pPr>
        <w:keepNext/>
        <w:keepLines/>
        <w:jc w:val="both"/>
        <w:rPr>
          <w:rFonts w:ascii="Tahoma" w:hAnsi="Tahoma" w:cs="Tahoma"/>
        </w:rPr>
      </w:pPr>
    </w:p>
    <w:p w14:paraId="3E4ADC7D" w14:textId="77777777" w:rsidR="00987FDA" w:rsidRDefault="00987FDA" w:rsidP="00FA4D24">
      <w:pPr>
        <w:keepNext/>
        <w:keepLines/>
        <w:jc w:val="both"/>
        <w:rPr>
          <w:rFonts w:ascii="Tahoma" w:hAnsi="Tahoma" w:cs="Tahoma"/>
        </w:rPr>
      </w:pPr>
    </w:p>
    <w:p w14:paraId="58F97988" w14:textId="77777777" w:rsidR="00987FDA" w:rsidRDefault="00987FDA" w:rsidP="00FA4D24">
      <w:pPr>
        <w:keepNext/>
        <w:keepLines/>
        <w:jc w:val="both"/>
        <w:rPr>
          <w:rFonts w:ascii="Tahoma" w:hAnsi="Tahoma" w:cs="Tahoma"/>
        </w:rPr>
      </w:pPr>
    </w:p>
    <w:p w14:paraId="75B8333D" w14:textId="77777777" w:rsidR="00E728C2" w:rsidRDefault="00E728C2" w:rsidP="00FA4D24">
      <w:pPr>
        <w:keepNext/>
        <w:keepLines/>
        <w:jc w:val="both"/>
        <w:rPr>
          <w:rFonts w:ascii="Tahoma" w:hAnsi="Tahoma" w:cs="Tahoma"/>
        </w:rPr>
      </w:pPr>
    </w:p>
    <w:p w14:paraId="3692AD63" w14:textId="77777777" w:rsidR="00E728C2" w:rsidRDefault="00E728C2" w:rsidP="00FA4D24">
      <w:pPr>
        <w:keepNext/>
        <w:keepLines/>
        <w:jc w:val="both"/>
        <w:rPr>
          <w:rFonts w:ascii="Tahoma" w:hAnsi="Tahoma" w:cs="Tahoma"/>
        </w:rPr>
      </w:pPr>
    </w:p>
    <w:p w14:paraId="34127D1E" w14:textId="77777777" w:rsidR="00E728C2" w:rsidRDefault="00E728C2" w:rsidP="00FA4D24">
      <w:pPr>
        <w:keepNext/>
        <w:keepLines/>
        <w:jc w:val="both"/>
        <w:rPr>
          <w:rFonts w:ascii="Tahoma" w:hAnsi="Tahoma" w:cs="Tahoma"/>
        </w:rPr>
      </w:pPr>
    </w:p>
    <w:p w14:paraId="4456ACAF" w14:textId="77777777" w:rsidR="00E728C2" w:rsidRDefault="00E728C2" w:rsidP="00FA4D24">
      <w:pPr>
        <w:keepNext/>
        <w:keepLines/>
        <w:jc w:val="both"/>
        <w:rPr>
          <w:rFonts w:ascii="Tahoma" w:hAnsi="Tahoma" w:cs="Tahoma"/>
        </w:rPr>
      </w:pPr>
    </w:p>
    <w:p w14:paraId="4C2B85AC" w14:textId="77777777" w:rsidR="00981324" w:rsidRDefault="00981324" w:rsidP="00FA4D24">
      <w:pPr>
        <w:keepNext/>
        <w:keepLines/>
        <w:jc w:val="both"/>
        <w:rPr>
          <w:rFonts w:ascii="Tahoma" w:hAnsi="Tahoma" w:cs="Tahoma"/>
        </w:rPr>
      </w:pPr>
    </w:p>
    <w:p w14:paraId="3CB3F7FE" w14:textId="77777777" w:rsidR="00981324" w:rsidRDefault="00981324" w:rsidP="00FA4D24">
      <w:pPr>
        <w:keepNext/>
        <w:keepLines/>
        <w:jc w:val="both"/>
        <w:rPr>
          <w:rFonts w:ascii="Tahoma" w:hAnsi="Tahoma" w:cs="Tahoma"/>
        </w:rPr>
      </w:pPr>
    </w:p>
    <w:p w14:paraId="5F3DA350" w14:textId="77777777" w:rsidR="00981324" w:rsidRDefault="00981324" w:rsidP="00FA4D24">
      <w:pPr>
        <w:keepNext/>
        <w:keepLines/>
        <w:jc w:val="both"/>
        <w:rPr>
          <w:rFonts w:ascii="Tahoma" w:hAnsi="Tahoma" w:cs="Tahoma"/>
        </w:rPr>
      </w:pPr>
    </w:p>
    <w:p w14:paraId="5AAF1E4F" w14:textId="77777777" w:rsidR="00981324" w:rsidRDefault="00981324" w:rsidP="00FA4D24">
      <w:pPr>
        <w:keepNext/>
        <w:keepLines/>
        <w:jc w:val="both"/>
        <w:rPr>
          <w:rFonts w:ascii="Tahoma" w:hAnsi="Tahoma" w:cs="Tahoma"/>
        </w:rPr>
      </w:pPr>
    </w:p>
    <w:p w14:paraId="0B2AAC45" w14:textId="77777777" w:rsidR="00981324" w:rsidRDefault="00981324" w:rsidP="00FA4D24">
      <w:pPr>
        <w:keepNext/>
        <w:keepLines/>
        <w:jc w:val="both"/>
        <w:rPr>
          <w:rFonts w:ascii="Tahoma" w:hAnsi="Tahoma" w:cs="Tahoma"/>
        </w:rPr>
      </w:pPr>
    </w:p>
    <w:p w14:paraId="7F1F984C" w14:textId="77777777" w:rsidR="00981324" w:rsidRDefault="00981324" w:rsidP="00FA4D24">
      <w:pPr>
        <w:keepNext/>
        <w:keepLines/>
        <w:jc w:val="both"/>
        <w:rPr>
          <w:rFonts w:ascii="Tahoma" w:hAnsi="Tahoma" w:cs="Tahoma"/>
        </w:rPr>
      </w:pPr>
    </w:p>
    <w:p w14:paraId="7A229584" w14:textId="77777777" w:rsidR="00981324" w:rsidRDefault="00981324" w:rsidP="00FA4D24">
      <w:pPr>
        <w:keepNext/>
        <w:keepLines/>
        <w:jc w:val="both"/>
        <w:rPr>
          <w:rFonts w:ascii="Tahoma" w:hAnsi="Tahoma" w:cs="Tahoma"/>
        </w:rPr>
      </w:pPr>
    </w:p>
    <w:p w14:paraId="1BCED72D" w14:textId="77777777" w:rsidR="00981324" w:rsidRDefault="00981324" w:rsidP="00FA4D24">
      <w:pPr>
        <w:keepNext/>
        <w:keepLines/>
        <w:jc w:val="both"/>
        <w:rPr>
          <w:rFonts w:ascii="Tahoma" w:hAnsi="Tahoma" w:cs="Tahoma"/>
        </w:rPr>
      </w:pPr>
    </w:p>
    <w:p w14:paraId="69219450" w14:textId="77777777" w:rsidR="00981324" w:rsidRDefault="00981324" w:rsidP="00FA4D24">
      <w:pPr>
        <w:keepNext/>
        <w:keepLines/>
        <w:jc w:val="both"/>
        <w:rPr>
          <w:rFonts w:ascii="Tahoma" w:hAnsi="Tahoma" w:cs="Tahoma"/>
        </w:rPr>
      </w:pPr>
    </w:p>
    <w:p w14:paraId="4843BF64" w14:textId="77777777" w:rsidR="00981324" w:rsidRDefault="00981324" w:rsidP="00FA4D24">
      <w:pPr>
        <w:keepNext/>
        <w:keepLines/>
        <w:jc w:val="both"/>
        <w:rPr>
          <w:rFonts w:ascii="Tahoma" w:hAnsi="Tahoma" w:cs="Tahoma"/>
        </w:rPr>
      </w:pPr>
    </w:p>
    <w:p w14:paraId="6A12429B" w14:textId="77777777" w:rsidR="00981324" w:rsidRDefault="00981324" w:rsidP="00FA4D24">
      <w:pPr>
        <w:keepNext/>
        <w:keepLines/>
        <w:jc w:val="both"/>
        <w:rPr>
          <w:rFonts w:ascii="Tahoma" w:hAnsi="Tahoma" w:cs="Tahoma"/>
        </w:rPr>
      </w:pPr>
    </w:p>
    <w:p w14:paraId="599227FF" w14:textId="77777777" w:rsidR="00981324" w:rsidRDefault="00981324" w:rsidP="00FA4D24">
      <w:pPr>
        <w:keepNext/>
        <w:keepLines/>
        <w:jc w:val="both"/>
        <w:rPr>
          <w:rFonts w:ascii="Tahoma" w:hAnsi="Tahoma" w:cs="Tahoma"/>
        </w:rPr>
      </w:pPr>
    </w:p>
    <w:p w14:paraId="57154CDC" w14:textId="77777777" w:rsidR="00981324" w:rsidRDefault="00981324" w:rsidP="00FA4D24">
      <w:pPr>
        <w:keepNext/>
        <w:keepLines/>
        <w:jc w:val="both"/>
        <w:rPr>
          <w:rFonts w:ascii="Tahoma" w:hAnsi="Tahoma" w:cs="Tahoma"/>
        </w:rPr>
      </w:pPr>
    </w:p>
    <w:p w14:paraId="67326AFD" w14:textId="77777777" w:rsidR="00981324" w:rsidRDefault="00981324" w:rsidP="00FA4D24">
      <w:pPr>
        <w:keepNext/>
        <w:keepLines/>
        <w:jc w:val="both"/>
        <w:rPr>
          <w:rFonts w:ascii="Tahoma" w:hAnsi="Tahoma" w:cs="Tahoma"/>
        </w:rPr>
      </w:pPr>
    </w:p>
    <w:p w14:paraId="143F484D" w14:textId="77777777" w:rsidR="00981324" w:rsidRDefault="00981324" w:rsidP="00FA4D24">
      <w:pPr>
        <w:keepNext/>
        <w:keepLines/>
        <w:jc w:val="both"/>
        <w:rPr>
          <w:rFonts w:ascii="Tahoma" w:hAnsi="Tahoma" w:cs="Tahoma"/>
        </w:rPr>
      </w:pPr>
    </w:p>
    <w:p w14:paraId="5AC56406" w14:textId="77777777" w:rsidR="00981324" w:rsidRDefault="00981324" w:rsidP="00FA4D24">
      <w:pPr>
        <w:keepNext/>
        <w:keepLines/>
        <w:jc w:val="both"/>
        <w:rPr>
          <w:rFonts w:ascii="Tahoma" w:hAnsi="Tahoma" w:cs="Tahoma"/>
        </w:rPr>
      </w:pPr>
    </w:p>
    <w:p w14:paraId="619B20E8" w14:textId="77777777" w:rsidR="00981324" w:rsidRDefault="00981324" w:rsidP="00FA4D24">
      <w:pPr>
        <w:keepNext/>
        <w:keepLines/>
        <w:jc w:val="both"/>
        <w:rPr>
          <w:rFonts w:ascii="Tahoma" w:hAnsi="Tahoma" w:cs="Tahoma"/>
        </w:rPr>
      </w:pPr>
    </w:p>
    <w:p w14:paraId="174A3F3F" w14:textId="77777777" w:rsidR="00981324" w:rsidRDefault="00981324" w:rsidP="00FA4D24">
      <w:pPr>
        <w:keepNext/>
        <w:keepLines/>
        <w:jc w:val="both"/>
        <w:rPr>
          <w:rFonts w:ascii="Tahoma" w:hAnsi="Tahoma" w:cs="Tahoma"/>
        </w:rPr>
      </w:pPr>
    </w:p>
    <w:p w14:paraId="16691AFF" w14:textId="77777777" w:rsidR="00981324" w:rsidRDefault="00981324" w:rsidP="00FA4D24">
      <w:pPr>
        <w:keepNext/>
        <w:keepLines/>
        <w:jc w:val="both"/>
        <w:rPr>
          <w:rFonts w:ascii="Tahoma" w:hAnsi="Tahoma" w:cs="Tahoma"/>
        </w:rPr>
      </w:pPr>
    </w:p>
    <w:p w14:paraId="593D6A93" w14:textId="77777777" w:rsidR="00981324" w:rsidRDefault="00981324" w:rsidP="00FA4D24">
      <w:pPr>
        <w:keepNext/>
        <w:keepLines/>
        <w:jc w:val="both"/>
        <w:rPr>
          <w:rFonts w:ascii="Tahoma" w:hAnsi="Tahoma" w:cs="Tahoma"/>
        </w:rPr>
      </w:pPr>
    </w:p>
    <w:p w14:paraId="242E5D40" w14:textId="77777777" w:rsidR="00981324" w:rsidRDefault="00981324" w:rsidP="00FA4D24">
      <w:pPr>
        <w:keepNext/>
        <w:keepLines/>
        <w:jc w:val="both"/>
        <w:rPr>
          <w:rFonts w:ascii="Tahoma" w:hAnsi="Tahoma" w:cs="Tahoma"/>
        </w:rPr>
      </w:pPr>
    </w:p>
    <w:p w14:paraId="21BC1D8B" w14:textId="77777777" w:rsidR="00981324" w:rsidRDefault="00981324" w:rsidP="00FA4D24">
      <w:pPr>
        <w:keepNext/>
        <w:keepLines/>
        <w:jc w:val="both"/>
        <w:rPr>
          <w:rFonts w:ascii="Tahoma" w:hAnsi="Tahoma" w:cs="Tahoma"/>
        </w:rPr>
      </w:pPr>
    </w:p>
    <w:p w14:paraId="48C6274D" w14:textId="77777777" w:rsidR="00981324" w:rsidRDefault="00981324" w:rsidP="00FA4D24">
      <w:pPr>
        <w:keepNext/>
        <w:keepLines/>
        <w:jc w:val="both"/>
        <w:rPr>
          <w:rFonts w:ascii="Tahoma" w:hAnsi="Tahoma" w:cs="Tahoma"/>
        </w:rPr>
      </w:pPr>
    </w:p>
    <w:p w14:paraId="74DE8B96" w14:textId="77777777" w:rsidR="00981324" w:rsidRDefault="00981324" w:rsidP="00FA4D24">
      <w:pPr>
        <w:keepNext/>
        <w:keepLines/>
        <w:jc w:val="both"/>
        <w:rPr>
          <w:rFonts w:ascii="Tahoma" w:hAnsi="Tahoma" w:cs="Tahoma"/>
        </w:rPr>
      </w:pPr>
    </w:p>
    <w:p w14:paraId="189DF8CC" w14:textId="77777777" w:rsidR="00981324" w:rsidRDefault="00981324" w:rsidP="00FA4D24">
      <w:pPr>
        <w:keepNext/>
        <w:keepLines/>
        <w:jc w:val="both"/>
        <w:rPr>
          <w:rFonts w:ascii="Tahoma" w:hAnsi="Tahoma" w:cs="Tahoma"/>
        </w:rPr>
      </w:pPr>
    </w:p>
    <w:p w14:paraId="7F5E74F6" w14:textId="77777777" w:rsidR="00981324" w:rsidRDefault="00981324" w:rsidP="00FA4D24">
      <w:pPr>
        <w:keepNext/>
        <w:keepLines/>
        <w:jc w:val="both"/>
        <w:rPr>
          <w:rFonts w:ascii="Tahoma" w:hAnsi="Tahoma" w:cs="Tahoma"/>
        </w:rPr>
      </w:pPr>
    </w:p>
    <w:p w14:paraId="65B9ECD0" w14:textId="77777777" w:rsidR="00981324" w:rsidRDefault="00981324" w:rsidP="00FA4D24">
      <w:pPr>
        <w:keepNext/>
        <w:keepLines/>
        <w:jc w:val="both"/>
        <w:rPr>
          <w:rFonts w:ascii="Tahoma" w:hAnsi="Tahoma" w:cs="Tahoma"/>
        </w:rPr>
      </w:pPr>
    </w:p>
    <w:p w14:paraId="28BED3B0" w14:textId="77777777" w:rsidR="00981324" w:rsidRDefault="00981324" w:rsidP="00FA4D24">
      <w:pPr>
        <w:keepNext/>
        <w:keepLines/>
        <w:jc w:val="both"/>
        <w:rPr>
          <w:rFonts w:ascii="Tahoma" w:hAnsi="Tahoma" w:cs="Tahoma"/>
        </w:rPr>
      </w:pPr>
    </w:p>
    <w:p w14:paraId="3BCBBE89" w14:textId="77777777" w:rsidR="00981324" w:rsidRDefault="00981324" w:rsidP="00FA4D24">
      <w:pPr>
        <w:keepNext/>
        <w:keepLines/>
        <w:jc w:val="both"/>
        <w:rPr>
          <w:rFonts w:ascii="Tahoma" w:hAnsi="Tahoma" w:cs="Tahoma"/>
        </w:rPr>
      </w:pPr>
    </w:p>
    <w:p w14:paraId="12595F12" w14:textId="77777777" w:rsidR="00981324" w:rsidRDefault="00981324" w:rsidP="00FA4D24">
      <w:pPr>
        <w:keepNext/>
        <w:keepLines/>
        <w:jc w:val="both"/>
        <w:rPr>
          <w:rFonts w:ascii="Tahoma" w:hAnsi="Tahoma" w:cs="Tahoma"/>
        </w:rPr>
      </w:pPr>
    </w:p>
    <w:p w14:paraId="09A0EC17" w14:textId="77777777" w:rsidR="00981324" w:rsidRDefault="00981324" w:rsidP="00FA4D24">
      <w:pPr>
        <w:keepNext/>
        <w:keepLines/>
        <w:jc w:val="both"/>
        <w:rPr>
          <w:rFonts w:ascii="Tahoma" w:hAnsi="Tahoma" w:cs="Tahoma"/>
        </w:rPr>
      </w:pPr>
    </w:p>
    <w:p w14:paraId="7D8DEAD2" w14:textId="77777777" w:rsidR="00981324" w:rsidRDefault="00981324" w:rsidP="00FA4D24">
      <w:pPr>
        <w:keepNext/>
        <w:keepLines/>
        <w:jc w:val="both"/>
        <w:rPr>
          <w:rFonts w:ascii="Tahoma" w:hAnsi="Tahoma" w:cs="Tahoma"/>
        </w:rPr>
      </w:pPr>
    </w:p>
    <w:p w14:paraId="48766A88" w14:textId="77777777" w:rsidR="006E4FB7" w:rsidRDefault="006E4FB7" w:rsidP="00FA4D24">
      <w:pPr>
        <w:keepNext/>
        <w:keepLines/>
        <w:jc w:val="both"/>
        <w:rPr>
          <w:rFonts w:ascii="Tahoma" w:hAnsi="Tahoma" w:cs="Tahoma"/>
        </w:rPr>
      </w:pPr>
    </w:p>
    <w:p w14:paraId="01E1C125" w14:textId="77777777" w:rsidR="006E4FB7" w:rsidRDefault="006E4FB7" w:rsidP="00FA4D24">
      <w:pPr>
        <w:keepNext/>
        <w:keepLines/>
        <w:jc w:val="both"/>
        <w:rPr>
          <w:rFonts w:ascii="Tahoma" w:hAnsi="Tahoma" w:cs="Tahoma"/>
        </w:rPr>
      </w:pPr>
    </w:p>
    <w:p w14:paraId="4CBB64D5" w14:textId="77777777" w:rsidR="006E4FB7" w:rsidRDefault="006E4FB7" w:rsidP="00FA4D24">
      <w:pPr>
        <w:keepNext/>
        <w:keepLines/>
        <w:jc w:val="both"/>
        <w:rPr>
          <w:rFonts w:ascii="Tahoma" w:hAnsi="Tahoma" w:cs="Tahoma"/>
        </w:rPr>
      </w:pPr>
    </w:p>
    <w:p w14:paraId="4C1828A8" w14:textId="77777777" w:rsidR="006E4FB7" w:rsidRDefault="006E4FB7" w:rsidP="00FA4D24">
      <w:pPr>
        <w:keepNext/>
        <w:keepLines/>
        <w:jc w:val="both"/>
        <w:rPr>
          <w:rFonts w:ascii="Tahoma" w:hAnsi="Tahoma" w:cs="Tahoma"/>
        </w:rPr>
      </w:pPr>
    </w:p>
    <w:p w14:paraId="55DC8760" w14:textId="77777777" w:rsidR="006E4FB7" w:rsidRDefault="006E4FB7" w:rsidP="00FA4D24">
      <w:pPr>
        <w:keepNext/>
        <w:keepLines/>
        <w:jc w:val="both"/>
        <w:rPr>
          <w:rFonts w:ascii="Tahoma" w:hAnsi="Tahoma" w:cs="Tahoma"/>
        </w:rPr>
      </w:pPr>
    </w:p>
    <w:p w14:paraId="08425F9F" w14:textId="77777777" w:rsidR="006E4FB7" w:rsidRDefault="006E4FB7" w:rsidP="00FA4D24">
      <w:pPr>
        <w:keepNext/>
        <w:keepLines/>
        <w:jc w:val="both"/>
        <w:rPr>
          <w:rFonts w:ascii="Tahoma" w:hAnsi="Tahoma" w:cs="Tahoma"/>
        </w:rPr>
      </w:pPr>
    </w:p>
    <w:p w14:paraId="755AFFE5" w14:textId="77777777" w:rsidR="00981324" w:rsidRDefault="00981324" w:rsidP="00FA4D24">
      <w:pPr>
        <w:keepNext/>
        <w:keepLines/>
        <w:jc w:val="both"/>
        <w:rPr>
          <w:rFonts w:ascii="Tahoma" w:hAnsi="Tahoma" w:cs="Tahoma"/>
        </w:rPr>
      </w:pPr>
    </w:p>
    <w:p w14:paraId="3F17E9AE" w14:textId="77777777" w:rsidR="00981324" w:rsidRDefault="00981324" w:rsidP="00FA4D24">
      <w:pPr>
        <w:keepNext/>
        <w:keepLines/>
        <w:jc w:val="both"/>
        <w:rPr>
          <w:rFonts w:ascii="Tahoma" w:hAnsi="Tahoma" w:cs="Tahoma"/>
        </w:rPr>
      </w:pPr>
    </w:p>
    <w:p w14:paraId="136C8ADC" w14:textId="77777777" w:rsidR="00981324" w:rsidRDefault="00981324" w:rsidP="00FA4D24">
      <w:pPr>
        <w:keepNext/>
        <w:keepLines/>
        <w:jc w:val="both"/>
        <w:rPr>
          <w:rFonts w:ascii="Tahoma" w:hAnsi="Tahoma" w:cs="Tahoma"/>
        </w:rPr>
      </w:pPr>
    </w:p>
    <w:p w14:paraId="4617DACF" w14:textId="77777777" w:rsidR="00981324" w:rsidRDefault="00981324" w:rsidP="00FA4D24">
      <w:pPr>
        <w:keepNext/>
        <w:keepLines/>
        <w:jc w:val="both"/>
        <w:rPr>
          <w:rFonts w:ascii="Tahoma" w:hAnsi="Tahoma" w:cs="Tahoma"/>
        </w:rPr>
      </w:pPr>
    </w:p>
    <w:p w14:paraId="1C321C94" w14:textId="77777777" w:rsidR="00981324" w:rsidRDefault="00981324" w:rsidP="00FA4D24">
      <w:pPr>
        <w:keepNext/>
        <w:keepLines/>
        <w:jc w:val="both"/>
        <w:rPr>
          <w:rFonts w:ascii="Tahoma" w:hAnsi="Tahoma" w:cs="Tahoma"/>
        </w:rPr>
      </w:pPr>
    </w:p>
    <w:tbl>
      <w:tblPr>
        <w:tblW w:w="9281"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80"/>
        <w:gridCol w:w="1201"/>
      </w:tblGrid>
      <w:tr w:rsidR="008607EA" w:rsidRPr="00112425" w14:paraId="7F9DA005" w14:textId="77777777" w:rsidTr="005D5B66">
        <w:tc>
          <w:tcPr>
            <w:tcW w:w="8080" w:type="dxa"/>
          </w:tcPr>
          <w:p w14:paraId="497F2A63" w14:textId="77777777" w:rsidR="008607EA" w:rsidRPr="00112425" w:rsidRDefault="008607EA" w:rsidP="00FA4D24">
            <w:pPr>
              <w:keepNext/>
              <w:keepLines/>
              <w:jc w:val="both"/>
              <w:rPr>
                <w:rFonts w:ascii="Tahoma" w:hAnsi="Tahoma" w:cs="Tahoma"/>
              </w:rPr>
            </w:pPr>
            <w:r w:rsidRPr="00112425">
              <w:rPr>
                <w:rFonts w:ascii="Tahoma" w:hAnsi="Tahoma" w:cs="Tahoma"/>
              </w:rPr>
              <w:lastRenderedPageBreak/>
              <w:br w:type="page"/>
            </w:r>
            <w:r w:rsidRPr="00112425">
              <w:rPr>
                <w:rFonts w:ascii="Tahoma" w:hAnsi="Tahoma" w:cs="Tahoma"/>
              </w:rPr>
              <w:br w:type="page"/>
            </w:r>
            <w:r w:rsidRPr="00112425">
              <w:rPr>
                <w:rFonts w:ascii="Tahoma" w:hAnsi="Tahoma" w:cs="Tahoma"/>
              </w:rPr>
              <w:br w:type="page"/>
            </w:r>
            <w:r w:rsidRPr="00112425">
              <w:br w:type="page"/>
            </w:r>
            <w:r w:rsidRPr="00112425">
              <w:br w:type="page"/>
            </w:r>
            <w:r w:rsidRPr="00112425">
              <w:br w:type="page"/>
            </w:r>
            <w:r>
              <w:rPr>
                <w:rFonts w:ascii="Tahoma" w:hAnsi="Tahoma" w:cs="Tahoma"/>
              </w:rPr>
              <w:t xml:space="preserve">POVZETEK </w:t>
            </w:r>
            <w:r w:rsidRPr="00112425">
              <w:rPr>
                <w:rFonts w:ascii="Tahoma" w:hAnsi="Tahoma" w:cs="Tahoma"/>
              </w:rPr>
              <w:t>PREDRAČUN</w:t>
            </w:r>
            <w:r w:rsidR="006E4FB7">
              <w:rPr>
                <w:rFonts w:ascii="Tahoma" w:hAnsi="Tahoma" w:cs="Tahoma"/>
              </w:rPr>
              <w:t>A</w:t>
            </w:r>
          </w:p>
        </w:tc>
        <w:tc>
          <w:tcPr>
            <w:tcW w:w="1201" w:type="dxa"/>
          </w:tcPr>
          <w:p w14:paraId="2E8A02E4" w14:textId="77777777" w:rsidR="008607EA" w:rsidRPr="00112425" w:rsidRDefault="008607EA" w:rsidP="00FA4D24">
            <w:pPr>
              <w:keepNext/>
              <w:keepLines/>
              <w:jc w:val="both"/>
              <w:rPr>
                <w:rFonts w:ascii="Tahoma" w:hAnsi="Tahoma" w:cs="Tahoma"/>
                <w:b/>
                <w:i/>
              </w:rPr>
            </w:pPr>
            <w:r w:rsidRPr="00112425">
              <w:rPr>
                <w:rFonts w:ascii="Tahoma" w:hAnsi="Tahoma" w:cs="Tahoma"/>
                <w:b/>
                <w:i/>
              </w:rPr>
              <w:t xml:space="preserve"> </w:t>
            </w:r>
          </w:p>
        </w:tc>
      </w:tr>
    </w:tbl>
    <w:p w14:paraId="5D10CCB0" w14:textId="77777777" w:rsidR="008607EA" w:rsidRPr="00112425" w:rsidRDefault="008607EA" w:rsidP="00FA4D24">
      <w:pPr>
        <w:keepNext/>
        <w:keepLines/>
        <w:jc w:val="both"/>
        <w:rPr>
          <w:rFonts w:ascii="Tahoma" w:hAnsi="Tahoma" w:cs="Tahoma"/>
          <w:b/>
        </w:rPr>
      </w:pPr>
    </w:p>
    <w:p w14:paraId="688952ED" w14:textId="77777777" w:rsidR="008607EA" w:rsidRDefault="008607EA" w:rsidP="0018768B">
      <w:pPr>
        <w:keepNext/>
        <w:keepLines/>
        <w:jc w:val="both"/>
        <w:rPr>
          <w:rFonts w:ascii="Tahoma" w:hAnsi="Tahoma" w:cs="Tahoma"/>
        </w:rPr>
      </w:pPr>
      <w:bookmarkStart w:id="13" w:name="_Hlk163033945"/>
      <w:r w:rsidRPr="001B4792">
        <w:rPr>
          <w:rFonts w:ascii="Tahoma" w:hAnsi="Tahoma" w:cs="Tahoma"/>
        </w:rPr>
        <w:t>Ponudnik: _______________________________________________________________</w:t>
      </w:r>
      <w:r>
        <w:rPr>
          <w:rFonts w:ascii="Tahoma" w:hAnsi="Tahoma" w:cs="Tahoma"/>
        </w:rPr>
        <w:t xml:space="preserve">___________ </w:t>
      </w:r>
      <w:r w:rsidRPr="001B4792">
        <w:rPr>
          <w:rFonts w:ascii="Tahoma" w:hAnsi="Tahoma" w:cs="Tahoma"/>
        </w:rPr>
        <w:t>,</w:t>
      </w:r>
      <w:r w:rsidR="007A1250">
        <w:rPr>
          <w:rFonts w:ascii="Tahoma" w:hAnsi="Tahoma" w:cs="Tahoma"/>
        </w:rPr>
        <w:t xml:space="preserve"> ki</w:t>
      </w:r>
    </w:p>
    <w:p w14:paraId="773F49E0" w14:textId="77777777" w:rsidR="008607EA" w:rsidRDefault="008607EA" w:rsidP="0018768B">
      <w:pPr>
        <w:keepNext/>
        <w:keepLines/>
        <w:jc w:val="both"/>
        <w:rPr>
          <w:rFonts w:ascii="Tahoma" w:hAnsi="Tahoma" w:cs="Tahoma"/>
        </w:rPr>
      </w:pPr>
      <w:r>
        <w:rPr>
          <w:rFonts w:ascii="Tahoma" w:hAnsi="Tahoma" w:cs="Tahoma"/>
        </w:rPr>
        <w:t>(</w:t>
      </w:r>
      <w:r w:rsidRPr="001B4792">
        <w:rPr>
          <w:rFonts w:ascii="Tahoma" w:hAnsi="Tahoma" w:cs="Tahoma"/>
          <w:i/>
        </w:rPr>
        <w:t>naziv ponudnika</w:t>
      </w:r>
      <w:r>
        <w:rPr>
          <w:rFonts w:ascii="Tahoma" w:hAnsi="Tahoma" w:cs="Tahoma"/>
        </w:rPr>
        <w:t>)</w:t>
      </w:r>
      <w:r w:rsidRPr="001B4792">
        <w:rPr>
          <w:rFonts w:ascii="Tahoma" w:hAnsi="Tahoma" w:cs="Tahoma"/>
        </w:rPr>
        <w:t xml:space="preserve"> </w:t>
      </w:r>
    </w:p>
    <w:p w14:paraId="52021946" w14:textId="77777777" w:rsidR="008607EA" w:rsidRPr="001B4792" w:rsidRDefault="008607EA" w:rsidP="00FA4D24">
      <w:pPr>
        <w:keepNext/>
        <w:keepLines/>
        <w:ind w:firstLine="142"/>
        <w:jc w:val="both"/>
        <w:rPr>
          <w:rFonts w:ascii="Tahoma" w:hAnsi="Tahoma" w:cs="Tahoma"/>
        </w:rPr>
      </w:pPr>
    </w:p>
    <w:p w14:paraId="359078DC" w14:textId="77777777" w:rsidR="008607EA" w:rsidRPr="00112425" w:rsidRDefault="00594B95" w:rsidP="007A1250">
      <w:pPr>
        <w:keepNext/>
        <w:keepLines/>
        <w:jc w:val="both"/>
        <w:rPr>
          <w:rFonts w:ascii="Tahoma" w:hAnsi="Tahoma" w:cs="Tahoma"/>
        </w:rPr>
      </w:pPr>
      <w:r>
        <w:rPr>
          <w:rFonts w:ascii="Tahoma" w:hAnsi="Tahoma" w:cs="Tahoma"/>
        </w:rPr>
        <w:t>oddajamo</w:t>
      </w:r>
      <w:bookmarkEnd w:id="13"/>
      <w:r>
        <w:rPr>
          <w:rFonts w:ascii="Tahoma" w:hAnsi="Tahoma" w:cs="Tahoma"/>
        </w:rPr>
        <w:t xml:space="preserve"> </w:t>
      </w:r>
      <w:r w:rsidR="008607EA" w:rsidRPr="001B4792">
        <w:rPr>
          <w:rFonts w:ascii="Tahoma" w:hAnsi="Tahoma" w:cs="Tahoma"/>
        </w:rPr>
        <w:t>PONUDBO</w:t>
      </w:r>
      <w:r>
        <w:rPr>
          <w:rFonts w:ascii="Tahoma" w:hAnsi="Tahoma" w:cs="Tahoma"/>
        </w:rPr>
        <w:t xml:space="preserve"> št.</w:t>
      </w:r>
      <w:r w:rsidR="008607EA">
        <w:rPr>
          <w:rFonts w:ascii="Tahoma" w:hAnsi="Tahoma" w:cs="Tahoma"/>
        </w:rPr>
        <w:t xml:space="preserve"> ________________________</w:t>
      </w:r>
      <w:r w:rsidR="008607EA" w:rsidRPr="001B4792">
        <w:rPr>
          <w:rFonts w:ascii="Tahoma" w:hAnsi="Tahoma" w:cs="Tahoma"/>
        </w:rPr>
        <w:t xml:space="preserve"> </w:t>
      </w:r>
      <w:r w:rsidR="008607EA">
        <w:rPr>
          <w:rFonts w:ascii="Tahoma" w:hAnsi="Tahoma" w:cs="Tahoma"/>
        </w:rPr>
        <w:t xml:space="preserve">za javno naročilo št. </w:t>
      </w:r>
      <w:r w:rsidR="00761641">
        <w:rPr>
          <w:rFonts w:ascii="Tahoma" w:hAnsi="Tahoma" w:cs="Tahoma"/>
          <w:b/>
        </w:rPr>
        <w:t>LPT-</w:t>
      </w:r>
      <w:r w:rsidR="006136BB">
        <w:rPr>
          <w:rFonts w:ascii="Tahoma" w:hAnsi="Tahoma" w:cs="Tahoma"/>
          <w:b/>
        </w:rPr>
        <w:t>62/24</w:t>
      </w:r>
      <w:r w:rsidR="008607EA" w:rsidRPr="008607EA">
        <w:rPr>
          <w:rFonts w:ascii="Tahoma" w:hAnsi="Tahoma" w:cs="Tahoma"/>
          <w:b/>
        </w:rPr>
        <w:t xml:space="preserve"> </w:t>
      </w:r>
      <w:r w:rsidR="006136BB">
        <w:rPr>
          <w:rFonts w:ascii="Tahoma" w:hAnsi="Tahoma" w:cs="Tahoma"/>
          <w:b/>
        </w:rPr>
        <w:t>Dobava specialnih tovornih vozil</w:t>
      </w:r>
    </w:p>
    <w:p w14:paraId="02794F04" w14:textId="77777777" w:rsidR="008607EA" w:rsidRPr="00112425" w:rsidRDefault="008607EA" w:rsidP="00FA4D24">
      <w:pPr>
        <w:keepNext/>
        <w:keepLines/>
        <w:jc w:val="both"/>
        <w:rPr>
          <w:rFonts w:ascii="Tahoma" w:hAnsi="Tahoma" w:cs="Tahoma"/>
        </w:rPr>
      </w:pPr>
    </w:p>
    <w:p w14:paraId="02D8FDAF" w14:textId="77777777" w:rsidR="00836167" w:rsidRPr="007124F0" w:rsidRDefault="008607EA" w:rsidP="00836167">
      <w:pPr>
        <w:keepNext/>
        <w:keepLines/>
        <w:jc w:val="both"/>
        <w:rPr>
          <w:rFonts w:ascii="Tahoma" w:hAnsi="Tahoma" w:cs="Tahoma"/>
          <w:noProof/>
          <w:sz w:val="28"/>
          <w:szCs w:val="16"/>
        </w:rPr>
      </w:pPr>
      <w:r w:rsidRPr="00112425">
        <w:rPr>
          <w:rFonts w:ascii="Tahoma" w:hAnsi="Tahoma" w:cs="Tahoma"/>
          <w:b/>
        </w:rPr>
        <w:t xml:space="preserve"> </w:t>
      </w:r>
    </w:p>
    <w:p w14:paraId="5988E303" w14:textId="77777777" w:rsidR="00836167" w:rsidRDefault="00836167" w:rsidP="00836167">
      <w:pPr>
        <w:keepNext/>
        <w:keepLines/>
        <w:ind w:left="1080" w:hanging="1080"/>
        <w:jc w:val="both"/>
        <w:rPr>
          <w:rFonts w:ascii="Tahoma" w:hAnsi="Tahoma" w:cs="Tahoma"/>
          <w:b/>
        </w:rPr>
      </w:pPr>
      <w:r w:rsidRPr="008A3D17">
        <w:rPr>
          <w:rFonts w:ascii="Tahoma" w:hAnsi="Tahoma" w:cs="Tahoma"/>
        </w:rPr>
        <w:t>Ponudbo oddajamo (označi):</w:t>
      </w:r>
      <w:r w:rsidRPr="008A3D17">
        <w:rPr>
          <w:rFonts w:ascii="Tahoma" w:hAnsi="Tahoma" w:cs="Tahoma"/>
          <w:b/>
        </w:rPr>
        <w:t xml:space="preserve"> </w:t>
      </w:r>
    </w:p>
    <w:tbl>
      <w:tblPr>
        <w:tblStyle w:val="Tabelamrea"/>
        <w:tblW w:w="2168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3"/>
        <w:gridCol w:w="2835"/>
        <w:gridCol w:w="2835"/>
        <w:gridCol w:w="2835"/>
        <w:gridCol w:w="2835"/>
        <w:gridCol w:w="2835"/>
        <w:gridCol w:w="2835"/>
        <w:gridCol w:w="2835"/>
      </w:tblGrid>
      <w:tr w:rsidR="00836167" w:rsidRPr="008A3D17" w14:paraId="1690D718" w14:textId="77777777" w:rsidTr="003737CC">
        <w:trPr>
          <w:trHeight w:val="267"/>
        </w:trPr>
        <w:tc>
          <w:tcPr>
            <w:tcW w:w="1843" w:type="dxa"/>
            <w:vAlign w:val="center"/>
          </w:tcPr>
          <w:p w14:paraId="7379E304" w14:textId="77777777" w:rsidR="00836167" w:rsidRPr="008A3D17" w:rsidRDefault="00836167" w:rsidP="003737CC">
            <w:pPr>
              <w:keepNext/>
              <w:keepLines/>
              <w:numPr>
                <w:ilvl w:val="0"/>
                <w:numId w:val="5"/>
              </w:numPr>
              <w:ind w:left="459" w:hanging="425"/>
              <w:rPr>
                <w:rFonts w:ascii="Tahoma" w:hAnsi="Tahoma" w:cs="Tahoma"/>
              </w:rPr>
            </w:pPr>
            <w:r w:rsidRPr="008A3D17">
              <w:rPr>
                <w:rFonts w:ascii="Tahoma" w:hAnsi="Tahoma" w:cs="Tahoma"/>
              </w:rPr>
              <w:t>Sklop 1</w:t>
            </w:r>
            <w:r>
              <w:rPr>
                <w:rFonts w:ascii="Tahoma" w:hAnsi="Tahoma" w:cs="Tahoma"/>
              </w:rPr>
              <w:t xml:space="preserve"> </w:t>
            </w:r>
          </w:p>
        </w:tc>
        <w:tc>
          <w:tcPr>
            <w:tcW w:w="2835" w:type="dxa"/>
            <w:vAlign w:val="center"/>
          </w:tcPr>
          <w:p w14:paraId="26070F75" w14:textId="77777777" w:rsidR="00836167" w:rsidRDefault="00836167" w:rsidP="003737CC">
            <w:pPr>
              <w:keepNext/>
              <w:keepLines/>
              <w:numPr>
                <w:ilvl w:val="0"/>
                <w:numId w:val="5"/>
              </w:numPr>
              <w:ind w:left="459" w:hanging="425"/>
              <w:rPr>
                <w:rFonts w:ascii="Tahoma" w:hAnsi="Tahoma" w:cs="Tahoma"/>
              </w:rPr>
            </w:pPr>
            <w:r w:rsidRPr="008A3D17">
              <w:rPr>
                <w:rFonts w:ascii="Tahoma" w:hAnsi="Tahoma" w:cs="Tahoma"/>
              </w:rPr>
              <w:t xml:space="preserve">Sklop </w:t>
            </w:r>
            <w:r>
              <w:rPr>
                <w:rFonts w:ascii="Tahoma" w:hAnsi="Tahoma" w:cs="Tahoma"/>
              </w:rPr>
              <w:t xml:space="preserve">2 </w:t>
            </w:r>
          </w:p>
        </w:tc>
        <w:tc>
          <w:tcPr>
            <w:tcW w:w="2835" w:type="dxa"/>
            <w:vAlign w:val="center"/>
          </w:tcPr>
          <w:p w14:paraId="77E8D0D8" w14:textId="77777777" w:rsidR="00836167" w:rsidRDefault="00836167" w:rsidP="00836167">
            <w:pPr>
              <w:keepNext/>
              <w:keepLines/>
              <w:rPr>
                <w:rFonts w:ascii="Tahoma" w:hAnsi="Tahoma" w:cs="Tahoma"/>
              </w:rPr>
            </w:pPr>
          </w:p>
        </w:tc>
        <w:tc>
          <w:tcPr>
            <w:tcW w:w="2835" w:type="dxa"/>
            <w:vAlign w:val="center"/>
          </w:tcPr>
          <w:p w14:paraId="39A0EA67" w14:textId="77777777" w:rsidR="00836167" w:rsidRPr="008A3D17" w:rsidRDefault="00836167" w:rsidP="00836167">
            <w:pPr>
              <w:keepNext/>
              <w:keepLines/>
              <w:rPr>
                <w:rFonts w:ascii="Tahoma" w:hAnsi="Tahoma" w:cs="Tahoma"/>
              </w:rPr>
            </w:pPr>
          </w:p>
        </w:tc>
        <w:tc>
          <w:tcPr>
            <w:tcW w:w="2835" w:type="dxa"/>
            <w:vAlign w:val="center"/>
          </w:tcPr>
          <w:p w14:paraId="6D4D35AD" w14:textId="77777777" w:rsidR="00836167" w:rsidRPr="008A3D17" w:rsidRDefault="00836167" w:rsidP="003737CC">
            <w:pPr>
              <w:keepNext/>
              <w:keepLines/>
              <w:ind w:left="459"/>
              <w:rPr>
                <w:rFonts w:ascii="Tahoma" w:hAnsi="Tahoma" w:cs="Tahoma"/>
              </w:rPr>
            </w:pPr>
          </w:p>
        </w:tc>
        <w:tc>
          <w:tcPr>
            <w:tcW w:w="2835" w:type="dxa"/>
            <w:vAlign w:val="center"/>
          </w:tcPr>
          <w:p w14:paraId="461119E5" w14:textId="77777777" w:rsidR="00836167" w:rsidRDefault="00836167" w:rsidP="003737CC">
            <w:pPr>
              <w:keepNext/>
              <w:keepLines/>
              <w:ind w:left="459"/>
              <w:rPr>
                <w:rFonts w:ascii="Tahoma" w:hAnsi="Tahoma" w:cs="Tahoma"/>
              </w:rPr>
            </w:pPr>
          </w:p>
        </w:tc>
        <w:tc>
          <w:tcPr>
            <w:tcW w:w="2835" w:type="dxa"/>
            <w:vAlign w:val="center"/>
          </w:tcPr>
          <w:p w14:paraId="191B3D56" w14:textId="77777777" w:rsidR="00836167" w:rsidRDefault="00836167" w:rsidP="003737CC">
            <w:pPr>
              <w:keepNext/>
              <w:keepLines/>
              <w:numPr>
                <w:ilvl w:val="0"/>
                <w:numId w:val="5"/>
              </w:numPr>
              <w:ind w:left="459" w:hanging="425"/>
              <w:rPr>
                <w:rFonts w:ascii="Tahoma" w:hAnsi="Tahoma" w:cs="Tahoma"/>
              </w:rPr>
            </w:pPr>
            <w:r>
              <w:rPr>
                <w:rFonts w:ascii="Tahoma" w:hAnsi="Tahoma" w:cs="Tahoma"/>
              </w:rPr>
              <w:t xml:space="preserve">Sklop 2 </w:t>
            </w:r>
          </w:p>
        </w:tc>
        <w:tc>
          <w:tcPr>
            <w:tcW w:w="2835" w:type="dxa"/>
            <w:vAlign w:val="center"/>
          </w:tcPr>
          <w:p w14:paraId="450CC93C" w14:textId="77777777" w:rsidR="00836167" w:rsidRPr="008A3D17" w:rsidRDefault="00836167" w:rsidP="003737CC">
            <w:pPr>
              <w:keepNext/>
              <w:keepLines/>
              <w:numPr>
                <w:ilvl w:val="0"/>
                <w:numId w:val="5"/>
              </w:numPr>
              <w:ind w:left="459" w:hanging="425"/>
              <w:rPr>
                <w:rFonts w:ascii="Tahoma" w:hAnsi="Tahoma" w:cs="Tahoma"/>
              </w:rPr>
            </w:pPr>
            <w:r>
              <w:rPr>
                <w:rFonts w:ascii="Tahoma" w:hAnsi="Tahoma" w:cs="Tahoma"/>
              </w:rPr>
              <w:t xml:space="preserve">Sklop 2 </w:t>
            </w:r>
          </w:p>
        </w:tc>
      </w:tr>
    </w:tbl>
    <w:p w14:paraId="4D987475" w14:textId="77777777" w:rsidR="008607EA" w:rsidRPr="00112425" w:rsidRDefault="008607EA" w:rsidP="00FA4D24">
      <w:pPr>
        <w:keepNext/>
        <w:keepLines/>
        <w:ind w:left="1080" w:hanging="1080"/>
        <w:jc w:val="both"/>
        <w:rPr>
          <w:rFonts w:ascii="Tahoma" w:hAnsi="Tahoma" w:cs="Tahoma"/>
          <w:b/>
        </w:rPr>
      </w:pPr>
    </w:p>
    <w:p w14:paraId="6CB883F1" w14:textId="77777777" w:rsidR="008607EA" w:rsidRPr="00112425" w:rsidRDefault="008607EA" w:rsidP="00FA4D24">
      <w:pPr>
        <w:keepNext/>
        <w:keepLines/>
        <w:ind w:left="1080" w:hanging="1080"/>
        <w:jc w:val="both"/>
        <w:rPr>
          <w:rFonts w:ascii="Tahoma" w:hAnsi="Tahoma" w:cs="Tahoma"/>
          <w:b/>
        </w:rPr>
      </w:pPr>
      <w:r>
        <w:rPr>
          <w:rFonts w:ascii="Tahoma" w:hAnsi="Tahoma" w:cs="Tahoma"/>
        </w:rPr>
        <w:t xml:space="preserve">  </w:t>
      </w:r>
    </w:p>
    <w:p w14:paraId="7DAAB3C7" w14:textId="77777777" w:rsidR="008607EA" w:rsidRPr="00112425" w:rsidRDefault="008607EA" w:rsidP="00E34D15">
      <w:pPr>
        <w:keepNext/>
        <w:keepLines/>
        <w:numPr>
          <w:ilvl w:val="0"/>
          <w:numId w:val="16"/>
        </w:numPr>
        <w:tabs>
          <w:tab w:val="num" w:pos="426"/>
        </w:tabs>
        <w:ind w:left="0" w:firstLine="0"/>
        <w:rPr>
          <w:rFonts w:ascii="Tahoma" w:hAnsi="Tahoma" w:cs="Tahoma"/>
          <w:b/>
        </w:rPr>
      </w:pPr>
      <w:r>
        <w:rPr>
          <w:rFonts w:ascii="Tahoma" w:hAnsi="Tahoma" w:cs="Tahoma"/>
          <w:b/>
        </w:rPr>
        <w:t xml:space="preserve">SKUPNA PONUDBENA </w:t>
      </w:r>
      <w:r w:rsidR="00D62202">
        <w:rPr>
          <w:rFonts w:ascii="Tahoma" w:hAnsi="Tahoma" w:cs="Tahoma"/>
          <w:b/>
        </w:rPr>
        <w:t xml:space="preserve">CENA </w:t>
      </w:r>
      <w:r>
        <w:rPr>
          <w:rFonts w:ascii="Tahoma" w:hAnsi="Tahoma" w:cs="Tahoma"/>
          <w:b/>
        </w:rPr>
        <w:t>v EUR brez DDV</w:t>
      </w:r>
      <w:r w:rsidRPr="00112425">
        <w:rPr>
          <w:rFonts w:ascii="Tahoma" w:hAnsi="Tahoma" w:cs="Tahoma"/>
          <w:b/>
        </w:rPr>
        <w:t xml:space="preserve"> </w:t>
      </w:r>
    </w:p>
    <w:p w14:paraId="18BFC39E" w14:textId="77777777" w:rsidR="008607EA" w:rsidRDefault="008607EA" w:rsidP="00FA4D24">
      <w:pPr>
        <w:keepNext/>
        <w:keepLines/>
        <w:rPr>
          <w:rFonts w:ascii="Tahoma" w:hAnsi="Tahoma" w:cs="Tahoma"/>
        </w:rPr>
      </w:pPr>
    </w:p>
    <w:p w14:paraId="0FC054A6" w14:textId="77777777" w:rsidR="008607EA" w:rsidRPr="00112425" w:rsidRDefault="008607EA" w:rsidP="00FA4D24">
      <w:pPr>
        <w:keepNext/>
        <w:keepLines/>
        <w:rPr>
          <w:rFonts w:ascii="Tahoma" w:hAnsi="Tahoma" w:cs="Tahoma"/>
        </w:rPr>
      </w:pPr>
    </w:p>
    <w:tbl>
      <w:tblPr>
        <w:tblStyle w:val="Tabelamrea1"/>
        <w:tblW w:w="9385" w:type="dxa"/>
        <w:tblInd w:w="108" w:type="dxa"/>
        <w:tblLook w:val="04A0" w:firstRow="1" w:lastRow="0" w:firstColumn="1" w:lastColumn="0" w:noHBand="0" w:noVBand="1"/>
      </w:tblPr>
      <w:tblGrid>
        <w:gridCol w:w="5416"/>
        <w:gridCol w:w="3969"/>
      </w:tblGrid>
      <w:tr w:rsidR="008607EA" w:rsidRPr="00112425" w14:paraId="30001A45" w14:textId="77777777" w:rsidTr="00594B95">
        <w:trPr>
          <w:trHeight w:val="438"/>
        </w:trPr>
        <w:tc>
          <w:tcPr>
            <w:tcW w:w="5416" w:type="dxa"/>
            <w:vAlign w:val="center"/>
          </w:tcPr>
          <w:p w14:paraId="607C2C62" w14:textId="77777777" w:rsidR="008607EA" w:rsidRDefault="008607EA" w:rsidP="00FA4D24">
            <w:pPr>
              <w:keepNext/>
              <w:keepLines/>
              <w:rPr>
                <w:rFonts w:ascii="Tahoma" w:eastAsia="Calibri" w:hAnsi="Tahoma" w:cs="Tahoma"/>
                <w:b/>
                <w:lang w:eastAsia="en-US"/>
              </w:rPr>
            </w:pPr>
          </w:p>
          <w:p w14:paraId="16BFA1C4" w14:textId="77777777" w:rsidR="008607EA" w:rsidRPr="00112425" w:rsidRDefault="008607EA" w:rsidP="00C379A9">
            <w:pPr>
              <w:keepNext/>
              <w:keepLines/>
              <w:rPr>
                <w:rFonts w:ascii="Tahoma" w:eastAsia="Calibri" w:hAnsi="Tahoma" w:cs="Tahoma"/>
                <w:b/>
                <w:lang w:eastAsia="en-US"/>
              </w:rPr>
            </w:pPr>
          </w:p>
        </w:tc>
        <w:tc>
          <w:tcPr>
            <w:tcW w:w="3969" w:type="dxa"/>
            <w:vAlign w:val="center"/>
          </w:tcPr>
          <w:p w14:paraId="50ADA0D6" w14:textId="77777777" w:rsidR="008607EA" w:rsidRPr="00112425" w:rsidRDefault="00C379A9" w:rsidP="00C379A9">
            <w:pPr>
              <w:keepNext/>
              <w:keepLines/>
              <w:jc w:val="center"/>
              <w:rPr>
                <w:rFonts w:ascii="Tahoma" w:eastAsia="Calibri" w:hAnsi="Tahoma" w:cs="Tahoma"/>
                <w:b/>
                <w:lang w:eastAsia="en-US"/>
              </w:rPr>
            </w:pPr>
            <w:r w:rsidRPr="00112425">
              <w:rPr>
                <w:rFonts w:ascii="Tahoma" w:eastAsia="Calibri" w:hAnsi="Tahoma" w:cs="Tahoma"/>
                <w:b/>
                <w:lang w:eastAsia="en-US"/>
              </w:rPr>
              <w:t xml:space="preserve">SKUPNA PONUDBENA </w:t>
            </w:r>
            <w:r>
              <w:rPr>
                <w:rFonts w:ascii="Tahoma" w:eastAsia="Calibri" w:hAnsi="Tahoma" w:cs="Tahoma"/>
                <w:b/>
                <w:lang w:eastAsia="en-US"/>
              </w:rPr>
              <w:t>CENA</w:t>
            </w:r>
            <w:r w:rsidRPr="00112425">
              <w:rPr>
                <w:rFonts w:ascii="Tahoma" w:eastAsia="Calibri" w:hAnsi="Tahoma" w:cs="Tahoma"/>
                <w:b/>
                <w:lang w:eastAsia="en-US"/>
              </w:rPr>
              <w:t xml:space="preserve"> </w:t>
            </w:r>
            <w:r>
              <w:rPr>
                <w:rFonts w:ascii="Tahoma" w:eastAsia="Calibri" w:hAnsi="Tahoma" w:cs="Tahoma"/>
                <w:b/>
                <w:lang w:eastAsia="en-US"/>
              </w:rPr>
              <w:t xml:space="preserve">V EUR BREZ DDV V </w:t>
            </w:r>
            <w:r w:rsidR="008607EA" w:rsidRPr="00112425">
              <w:rPr>
                <w:rFonts w:ascii="Tahoma" w:eastAsia="Calibri" w:hAnsi="Tahoma" w:cs="Tahoma"/>
                <w:b/>
                <w:lang w:eastAsia="en-US"/>
              </w:rPr>
              <w:t>EUR</w:t>
            </w:r>
          </w:p>
        </w:tc>
      </w:tr>
      <w:tr w:rsidR="00C379A9" w:rsidRPr="00112425" w14:paraId="5D764540" w14:textId="77777777" w:rsidTr="003737CC">
        <w:trPr>
          <w:trHeight w:val="438"/>
        </w:trPr>
        <w:tc>
          <w:tcPr>
            <w:tcW w:w="5416" w:type="dxa"/>
          </w:tcPr>
          <w:p w14:paraId="0EFC8B75" w14:textId="77777777" w:rsidR="00C379A9" w:rsidRDefault="00836167" w:rsidP="00C379A9">
            <w:pPr>
              <w:keepNext/>
              <w:keepLines/>
              <w:rPr>
                <w:rFonts w:ascii="Tahoma" w:eastAsia="Calibri" w:hAnsi="Tahoma" w:cs="Tahoma"/>
                <w:b/>
                <w:lang w:eastAsia="en-US"/>
              </w:rPr>
            </w:pPr>
            <w:r w:rsidRPr="00E72AC5">
              <w:rPr>
                <w:rFonts w:ascii="Tahoma" w:hAnsi="Tahoma" w:cs="Tahoma"/>
              </w:rPr>
              <w:t xml:space="preserve">Sklop </w:t>
            </w:r>
            <w:r w:rsidR="00C379A9" w:rsidRPr="00E72AC5">
              <w:rPr>
                <w:rFonts w:ascii="Tahoma" w:hAnsi="Tahoma" w:cs="Tahoma"/>
              </w:rPr>
              <w:t>1: Dobava specialnega tovornega vozila »Košara«</w:t>
            </w:r>
          </w:p>
        </w:tc>
        <w:tc>
          <w:tcPr>
            <w:tcW w:w="3969" w:type="dxa"/>
            <w:vAlign w:val="center"/>
          </w:tcPr>
          <w:p w14:paraId="097EB870" w14:textId="77777777" w:rsidR="00C379A9" w:rsidRPr="00112425" w:rsidRDefault="00C379A9" w:rsidP="00C379A9">
            <w:pPr>
              <w:keepNext/>
              <w:keepLines/>
              <w:jc w:val="center"/>
              <w:rPr>
                <w:rFonts w:ascii="Tahoma" w:eastAsia="Calibri" w:hAnsi="Tahoma" w:cs="Tahoma"/>
                <w:b/>
                <w:lang w:eastAsia="en-US"/>
              </w:rPr>
            </w:pPr>
          </w:p>
        </w:tc>
      </w:tr>
      <w:tr w:rsidR="00C379A9" w:rsidRPr="00112425" w14:paraId="61895811" w14:textId="77777777" w:rsidTr="003737CC">
        <w:trPr>
          <w:trHeight w:val="438"/>
        </w:trPr>
        <w:tc>
          <w:tcPr>
            <w:tcW w:w="5416" w:type="dxa"/>
          </w:tcPr>
          <w:p w14:paraId="1D4B9AAB" w14:textId="77777777" w:rsidR="00C379A9" w:rsidRDefault="00836167" w:rsidP="00C379A9">
            <w:pPr>
              <w:keepNext/>
              <w:keepLines/>
              <w:rPr>
                <w:rFonts w:ascii="Tahoma" w:eastAsia="Calibri" w:hAnsi="Tahoma" w:cs="Tahoma"/>
                <w:b/>
                <w:lang w:eastAsia="en-US"/>
              </w:rPr>
            </w:pPr>
            <w:r w:rsidRPr="00E72AC5">
              <w:rPr>
                <w:rFonts w:ascii="Tahoma" w:hAnsi="Tahoma" w:cs="Tahoma"/>
              </w:rPr>
              <w:t xml:space="preserve">Sklop </w:t>
            </w:r>
            <w:r w:rsidR="00C379A9" w:rsidRPr="00E72AC5">
              <w:rPr>
                <w:rFonts w:ascii="Tahoma" w:hAnsi="Tahoma" w:cs="Tahoma"/>
              </w:rPr>
              <w:t>2: Dobava specialnega tovornega vozila »Zapore«</w:t>
            </w:r>
          </w:p>
        </w:tc>
        <w:tc>
          <w:tcPr>
            <w:tcW w:w="3969" w:type="dxa"/>
            <w:vAlign w:val="center"/>
          </w:tcPr>
          <w:p w14:paraId="7879539B" w14:textId="77777777" w:rsidR="00C379A9" w:rsidRPr="00112425" w:rsidRDefault="00C379A9" w:rsidP="00C379A9">
            <w:pPr>
              <w:keepNext/>
              <w:keepLines/>
              <w:jc w:val="center"/>
              <w:rPr>
                <w:rFonts w:ascii="Tahoma" w:eastAsia="Calibri" w:hAnsi="Tahoma" w:cs="Tahoma"/>
                <w:b/>
                <w:lang w:eastAsia="en-US"/>
              </w:rPr>
            </w:pPr>
          </w:p>
        </w:tc>
      </w:tr>
    </w:tbl>
    <w:p w14:paraId="6D0480A1" w14:textId="77777777" w:rsidR="008607EA" w:rsidRPr="00112425" w:rsidRDefault="008607EA" w:rsidP="00FA4D24">
      <w:pPr>
        <w:keepNext/>
        <w:keepLines/>
        <w:rPr>
          <w:rFonts w:ascii="Tahoma" w:hAnsi="Tahoma" w:cs="Tahoma"/>
        </w:rPr>
      </w:pPr>
    </w:p>
    <w:p w14:paraId="60C79560" w14:textId="77777777" w:rsidR="008607EA" w:rsidRPr="00112425" w:rsidRDefault="008607EA" w:rsidP="00FA4D24">
      <w:pPr>
        <w:keepNext/>
        <w:keepLines/>
        <w:rPr>
          <w:rFonts w:ascii="Tahoma" w:hAnsi="Tahoma" w:cs="Tahoma"/>
        </w:rPr>
      </w:pPr>
    </w:p>
    <w:p w14:paraId="63BA6B80" w14:textId="77777777" w:rsidR="008607EA" w:rsidRPr="00112425" w:rsidRDefault="008607EA" w:rsidP="00FA4D24">
      <w:pPr>
        <w:keepNext/>
        <w:keepLines/>
        <w:jc w:val="both"/>
        <w:rPr>
          <w:rFonts w:ascii="Tahoma" w:hAnsi="Tahoma" w:cs="Tahoma"/>
          <w:b/>
        </w:rPr>
      </w:pPr>
    </w:p>
    <w:p w14:paraId="01BAEF5C" w14:textId="77777777" w:rsidR="008607EA" w:rsidRPr="00112425" w:rsidRDefault="008607EA" w:rsidP="00FA4D24">
      <w:pPr>
        <w:keepNext/>
        <w:keepLines/>
        <w:jc w:val="both"/>
        <w:rPr>
          <w:rFonts w:ascii="Tahoma" w:hAnsi="Tahoma" w:cs="Tahoma"/>
        </w:rPr>
      </w:pPr>
    </w:p>
    <w:p w14:paraId="7B7D5870" w14:textId="77777777" w:rsidR="008607EA" w:rsidRPr="00112425" w:rsidRDefault="008607EA" w:rsidP="00FA4D24">
      <w:pPr>
        <w:keepNext/>
        <w:keepLines/>
        <w:jc w:val="both"/>
        <w:rPr>
          <w:rFonts w:ascii="Tahoma" w:hAnsi="Tahoma" w:cs="Tahoma"/>
          <w:b/>
        </w:rPr>
      </w:pPr>
    </w:p>
    <w:p w14:paraId="12B6AD7D" w14:textId="77777777" w:rsidR="008607EA" w:rsidRPr="00112425" w:rsidRDefault="008607EA" w:rsidP="00FA4D24">
      <w:pPr>
        <w:keepNext/>
        <w:keepLines/>
        <w:jc w:val="both"/>
        <w:rPr>
          <w:rFonts w:ascii="Tahoma" w:hAnsi="Tahoma" w:cs="Tahoma"/>
          <w:b/>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977"/>
        <w:gridCol w:w="3119"/>
      </w:tblGrid>
      <w:tr w:rsidR="008607EA" w:rsidRPr="00112425" w14:paraId="20BA1EB9" w14:textId="77777777" w:rsidTr="005D5B66">
        <w:trPr>
          <w:trHeight w:val="235"/>
        </w:trPr>
        <w:tc>
          <w:tcPr>
            <w:tcW w:w="3402" w:type="dxa"/>
            <w:tcBorders>
              <w:bottom w:val="single" w:sz="4" w:space="0" w:color="auto"/>
            </w:tcBorders>
          </w:tcPr>
          <w:p w14:paraId="052A5514" w14:textId="77777777" w:rsidR="008607EA" w:rsidRPr="00112425" w:rsidRDefault="008607EA" w:rsidP="00FA4D24">
            <w:pPr>
              <w:keepNext/>
              <w:keepLines/>
              <w:jc w:val="both"/>
              <w:rPr>
                <w:rFonts w:ascii="Tahoma" w:hAnsi="Tahoma" w:cs="Tahoma"/>
                <w:snapToGrid w:val="0"/>
                <w:color w:val="000000"/>
              </w:rPr>
            </w:pPr>
          </w:p>
        </w:tc>
        <w:tc>
          <w:tcPr>
            <w:tcW w:w="2977" w:type="dxa"/>
          </w:tcPr>
          <w:p w14:paraId="440E8A60" w14:textId="77777777" w:rsidR="008607EA" w:rsidRPr="00112425" w:rsidRDefault="008607EA" w:rsidP="00FA4D24">
            <w:pPr>
              <w:keepNext/>
              <w:keepLines/>
              <w:jc w:val="center"/>
              <w:rPr>
                <w:rFonts w:ascii="Tahoma" w:hAnsi="Tahoma" w:cs="Tahoma"/>
                <w:snapToGrid w:val="0"/>
                <w:color w:val="000000"/>
              </w:rPr>
            </w:pPr>
          </w:p>
        </w:tc>
        <w:tc>
          <w:tcPr>
            <w:tcW w:w="3119" w:type="dxa"/>
            <w:tcBorders>
              <w:bottom w:val="single" w:sz="4" w:space="0" w:color="auto"/>
            </w:tcBorders>
          </w:tcPr>
          <w:p w14:paraId="7CDF61DC" w14:textId="77777777" w:rsidR="008607EA" w:rsidRPr="00112425" w:rsidRDefault="008607EA" w:rsidP="00FA4D24">
            <w:pPr>
              <w:keepNext/>
              <w:keepLines/>
              <w:tabs>
                <w:tab w:val="left" w:pos="385"/>
                <w:tab w:val="num" w:pos="578"/>
                <w:tab w:val="left" w:pos="675"/>
              </w:tabs>
              <w:jc w:val="both"/>
              <w:rPr>
                <w:rFonts w:ascii="Tahoma" w:hAnsi="Tahoma" w:cs="Tahoma"/>
                <w:snapToGrid w:val="0"/>
                <w:color w:val="000000"/>
                <w:sz w:val="28"/>
              </w:rPr>
            </w:pPr>
          </w:p>
        </w:tc>
      </w:tr>
      <w:tr w:rsidR="008607EA" w:rsidRPr="00112425" w14:paraId="6FD63413" w14:textId="77777777" w:rsidTr="005D5B66">
        <w:trPr>
          <w:trHeight w:val="235"/>
        </w:trPr>
        <w:tc>
          <w:tcPr>
            <w:tcW w:w="3402" w:type="dxa"/>
            <w:tcBorders>
              <w:top w:val="single" w:sz="4" w:space="0" w:color="auto"/>
            </w:tcBorders>
          </w:tcPr>
          <w:p w14:paraId="1F3964F8" w14:textId="77777777" w:rsidR="008607EA" w:rsidRPr="00112425" w:rsidRDefault="008607EA" w:rsidP="00FA4D24">
            <w:pPr>
              <w:keepNext/>
              <w:keepLines/>
              <w:jc w:val="center"/>
              <w:rPr>
                <w:rFonts w:ascii="Tahoma" w:hAnsi="Tahoma" w:cs="Tahoma"/>
                <w:snapToGrid w:val="0"/>
                <w:color w:val="000000"/>
              </w:rPr>
            </w:pPr>
            <w:r w:rsidRPr="00112425">
              <w:rPr>
                <w:rFonts w:ascii="Tahoma" w:hAnsi="Tahoma" w:cs="Tahoma"/>
                <w:snapToGrid w:val="0"/>
                <w:color w:val="000000"/>
              </w:rPr>
              <w:t>(kraj, datum)</w:t>
            </w:r>
          </w:p>
        </w:tc>
        <w:tc>
          <w:tcPr>
            <w:tcW w:w="2977" w:type="dxa"/>
          </w:tcPr>
          <w:p w14:paraId="77E335B0" w14:textId="77777777" w:rsidR="008607EA" w:rsidRPr="00112425" w:rsidRDefault="008607EA" w:rsidP="00FA4D24">
            <w:pPr>
              <w:keepNext/>
              <w:keepLines/>
              <w:jc w:val="center"/>
              <w:rPr>
                <w:rFonts w:ascii="Tahoma" w:hAnsi="Tahoma" w:cs="Tahoma"/>
                <w:snapToGrid w:val="0"/>
                <w:color w:val="000000"/>
              </w:rPr>
            </w:pPr>
            <w:r w:rsidRPr="00112425">
              <w:rPr>
                <w:rFonts w:ascii="Tahoma" w:hAnsi="Tahoma" w:cs="Tahoma"/>
                <w:snapToGrid w:val="0"/>
                <w:color w:val="000000"/>
              </w:rPr>
              <w:t>žig</w:t>
            </w:r>
          </w:p>
        </w:tc>
        <w:tc>
          <w:tcPr>
            <w:tcW w:w="3119" w:type="dxa"/>
            <w:tcBorders>
              <w:top w:val="single" w:sz="4" w:space="0" w:color="auto"/>
            </w:tcBorders>
          </w:tcPr>
          <w:p w14:paraId="628F9899" w14:textId="77777777" w:rsidR="008607EA" w:rsidRPr="00112425" w:rsidRDefault="008607EA" w:rsidP="00FA4D24">
            <w:pPr>
              <w:keepNext/>
              <w:keepLines/>
              <w:jc w:val="center"/>
              <w:rPr>
                <w:rFonts w:ascii="Tahoma" w:hAnsi="Tahoma" w:cs="Tahoma"/>
                <w:snapToGrid w:val="0"/>
                <w:color w:val="000000"/>
              </w:rPr>
            </w:pPr>
            <w:r w:rsidRPr="00112425">
              <w:rPr>
                <w:rFonts w:ascii="Tahoma" w:hAnsi="Tahoma" w:cs="Tahoma"/>
                <w:snapToGrid w:val="0"/>
                <w:color w:val="000000"/>
              </w:rPr>
              <w:t>(</w:t>
            </w:r>
            <w:r>
              <w:rPr>
                <w:rFonts w:ascii="Tahoma" w:hAnsi="Tahoma" w:cs="Tahoma"/>
                <w:snapToGrid w:val="0"/>
                <w:color w:val="000000"/>
              </w:rPr>
              <w:t>Ime in priimek ter</w:t>
            </w:r>
            <w:r w:rsidRPr="00112425">
              <w:rPr>
                <w:rFonts w:ascii="Tahoma" w:hAnsi="Tahoma" w:cs="Tahoma"/>
                <w:snapToGrid w:val="0"/>
                <w:color w:val="000000"/>
              </w:rPr>
              <w:t xml:space="preserve"> podpis ponudnika)</w:t>
            </w:r>
          </w:p>
          <w:p w14:paraId="39DE0292" w14:textId="77777777" w:rsidR="008607EA" w:rsidRPr="00112425" w:rsidRDefault="008607EA" w:rsidP="00FA4D24">
            <w:pPr>
              <w:keepNext/>
              <w:keepLines/>
              <w:jc w:val="center"/>
              <w:rPr>
                <w:rFonts w:ascii="Tahoma" w:hAnsi="Tahoma" w:cs="Tahoma"/>
                <w:snapToGrid w:val="0"/>
                <w:color w:val="000000"/>
              </w:rPr>
            </w:pPr>
          </w:p>
          <w:p w14:paraId="15155E7A" w14:textId="77777777" w:rsidR="008607EA" w:rsidRPr="00112425" w:rsidRDefault="008607EA" w:rsidP="00FA4D24">
            <w:pPr>
              <w:keepNext/>
              <w:keepLines/>
              <w:jc w:val="center"/>
              <w:rPr>
                <w:rFonts w:ascii="Tahoma" w:hAnsi="Tahoma" w:cs="Tahoma"/>
                <w:snapToGrid w:val="0"/>
                <w:color w:val="000000"/>
              </w:rPr>
            </w:pPr>
          </w:p>
        </w:tc>
      </w:tr>
    </w:tbl>
    <w:p w14:paraId="0798C13B" w14:textId="77777777" w:rsidR="008607EA" w:rsidRDefault="008607EA" w:rsidP="00FA4D24">
      <w:pPr>
        <w:keepNext/>
        <w:keepLines/>
        <w:rPr>
          <w:rFonts w:ascii="Tahoma" w:hAnsi="Tahoma" w:cs="Tahoma"/>
        </w:rPr>
      </w:pPr>
    </w:p>
    <w:p w14:paraId="0A399F85" w14:textId="77777777" w:rsidR="00981324" w:rsidRDefault="00981324" w:rsidP="00FA4D24">
      <w:pPr>
        <w:keepNext/>
        <w:keepLines/>
        <w:rPr>
          <w:rFonts w:ascii="Tahoma" w:hAnsi="Tahoma" w:cs="Tahoma"/>
        </w:rPr>
      </w:pPr>
    </w:p>
    <w:p w14:paraId="5FA975CD" w14:textId="77777777" w:rsidR="00981324" w:rsidRDefault="00981324" w:rsidP="00FA4D24">
      <w:pPr>
        <w:keepNext/>
        <w:keepLines/>
        <w:rPr>
          <w:rFonts w:ascii="Tahoma" w:hAnsi="Tahoma" w:cs="Tahoma"/>
        </w:rPr>
      </w:pPr>
    </w:p>
    <w:p w14:paraId="03191411" w14:textId="77777777" w:rsidR="00981324" w:rsidRDefault="00981324" w:rsidP="00FA4D24">
      <w:pPr>
        <w:keepNext/>
        <w:keepLines/>
        <w:rPr>
          <w:rFonts w:ascii="Tahoma" w:hAnsi="Tahoma" w:cs="Tahoma"/>
        </w:rPr>
      </w:pPr>
    </w:p>
    <w:p w14:paraId="74237470" w14:textId="77777777" w:rsidR="00981324" w:rsidRDefault="00981324" w:rsidP="00FA4D24">
      <w:pPr>
        <w:keepNext/>
        <w:keepLines/>
        <w:rPr>
          <w:rFonts w:ascii="Tahoma" w:hAnsi="Tahoma" w:cs="Tahoma"/>
        </w:rPr>
      </w:pPr>
    </w:p>
    <w:p w14:paraId="0F36E999" w14:textId="77777777" w:rsidR="00981324" w:rsidRDefault="00981324" w:rsidP="00FA4D24">
      <w:pPr>
        <w:keepNext/>
        <w:keepLines/>
        <w:rPr>
          <w:rFonts w:ascii="Tahoma" w:hAnsi="Tahoma" w:cs="Tahoma"/>
        </w:rPr>
      </w:pPr>
    </w:p>
    <w:p w14:paraId="48AC5531" w14:textId="77777777" w:rsidR="00981324" w:rsidRDefault="00981324" w:rsidP="00FA4D24">
      <w:pPr>
        <w:keepNext/>
        <w:keepLines/>
        <w:rPr>
          <w:rFonts w:ascii="Tahoma" w:hAnsi="Tahoma" w:cs="Tahoma"/>
        </w:rPr>
      </w:pPr>
    </w:p>
    <w:p w14:paraId="164D2500" w14:textId="77777777" w:rsidR="00981324" w:rsidRDefault="00981324" w:rsidP="00FA4D24">
      <w:pPr>
        <w:keepNext/>
        <w:keepLines/>
        <w:rPr>
          <w:rFonts w:ascii="Tahoma" w:hAnsi="Tahoma" w:cs="Tahoma"/>
        </w:rPr>
      </w:pPr>
    </w:p>
    <w:p w14:paraId="28912F91" w14:textId="77777777" w:rsidR="00981324" w:rsidRDefault="00981324" w:rsidP="00FA4D24">
      <w:pPr>
        <w:keepNext/>
        <w:keepLines/>
        <w:rPr>
          <w:rFonts w:ascii="Tahoma" w:hAnsi="Tahoma" w:cs="Tahoma"/>
        </w:rPr>
      </w:pPr>
    </w:p>
    <w:p w14:paraId="64DA9ADA" w14:textId="77777777" w:rsidR="00981324" w:rsidRDefault="00981324" w:rsidP="00FA4D24">
      <w:pPr>
        <w:keepNext/>
        <w:keepLines/>
        <w:rPr>
          <w:rFonts w:ascii="Tahoma" w:hAnsi="Tahoma" w:cs="Tahoma"/>
        </w:rPr>
      </w:pPr>
    </w:p>
    <w:p w14:paraId="31737A7B" w14:textId="77777777" w:rsidR="00981324" w:rsidRDefault="00981324" w:rsidP="00FA4D24">
      <w:pPr>
        <w:keepNext/>
        <w:keepLines/>
        <w:rPr>
          <w:rFonts w:ascii="Tahoma" w:hAnsi="Tahoma" w:cs="Tahoma"/>
        </w:rPr>
      </w:pPr>
    </w:p>
    <w:p w14:paraId="362E9FFE" w14:textId="77777777" w:rsidR="00981324" w:rsidRDefault="00981324" w:rsidP="00FA4D24">
      <w:pPr>
        <w:keepNext/>
        <w:keepLines/>
        <w:rPr>
          <w:rFonts w:ascii="Tahoma" w:hAnsi="Tahoma" w:cs="Tahoma"/>
        </w:rPr>
      </w:pPr>
    </w:p>
    <w:p w14:paraId="35BCAEE9" w14:textId="77777777" w:rsidR="00981324" w:rsidRDefault="00981324" w:rsidP="00FA4D24">
      <w:pPr>
        <w:keepNext/>
        <w:keepLines/>
        <w:rPr>
          <w:rFonts w:ascii="Tahoma" w:hAnsi="Tahoma" w:cs="Tahoma"/>
        </w:rPr>
      </w:pPr>
    </w:p>
    <w:p w14:paraId="228F001B" w14:textId="77777777" w:rsidR="00981324" w:rsidRDefault="00981324" w:rsidP="00FA4D24">
      <w:pPr>
        <w:keepNext/>
        <w:keepLines/>
        <w:rPr>
          <w:rFonts w:ascii="Tahoma" w:hAnsi="Tahoma" w:cs="Tahoma"/>
        </w:rPr>
      </w:pPr>
    </w:p>
    <w:p w14:paraId="6303CF04" w14:textId="77777777" w:rsidR="00981324" w:rsidRDefault="00981324" w:rsidP="00FA4D24">
      <w:pPr>
        <w:keepNext/>
        <w:keepLines/>
        <w:rPr>
          <w:rFonts w:ascii="Tahoma" w:hAnsi="Tahoma" w:cs="Tahoma"/>
        </w:rPr>
      </w:pPr>
    </w:p>
    <w:p w14:paraId="2429CA09" w14:textId="77777777" w:rsidR="00981324" w:rsidRDefault="00981324" w:rsidP="00FA4D24">
      <w:pPr>
        <w:keepNext/>
        <w:keepLines/>
        <w:rPr>
          <w:rFonts w:ascii="Tahoma" w:hAnsi="Tahoma" w:cs="Tahoma"/>
        </w:rPr>
      </w:pPr>
    </w:p>
    <w:p w14:paraId="72387F3A" w14:textId="77777777" w:rsidR="00981324" w:rsidRDefault="00981324" w:rsidP="00FA4D24">
      <w:pPr>
        <w:keepNext/>
        <w:keepLines/>
        <w:rPr>
          <w:rFonts w:ascii="Tahoma" w:hAnsi="Tahoma" w:cs="Tahoma"/>
        </w:rPr>
      </w:pPr>
    </w:p>
    <w:p w14:paraId="7C75CA9B" w14:textId="77777777" w:rsidR="00981324" w:rsidRDefault="00981324" w:rsidP="00FA4D24">
      <w:pPr>
        <w:keepNext/>
        <w:keepLines/>
        <w:rPr>
          <w:rFonts w:ascii="Tahoma" w:hAnsi="Tahoma" w:cs="Tahoma"/>
        </w:rPr>
      </w:pPr>
    </w:p>
    <w:p w14:paraId="4DEA83EF" w14:textId="77777777" w:rsidR="00981324" w:rsidRDefault="00981324" w:rsidP="00FA4D24">
      <w:pPr>
        <w:keepNext/>
        <w:keepLines/>
        <w:rPr>
          <w:rFonts w:ascii="Tahoma" w:hAnsi="Tahoma" w:cs="Tahoma"/>
        </w:rPr>
      </w:pPr>
    </w:p>
    <w:p w14:paraId="38D449C2" w14:textId="77777777" w:rsidR="008607EA" w:rsidRPr="00F5688B" w:rsidRDefault="008607EA" w:rsidP="00FA4D24">
      <w:pPr>
        <w:keepNext/>
        <w:keepLines/>
        <w:rPr>
          <w:rFonts w:ascii="Tahoma" w:hAnsi="Tahoma" w:cs="Tahoma"/>
        </w:rPr>
      </w:pPr>
    </w:p>
    <w:p w14:paraId="431E5A76" w14:textId="77777777" w:rsidR="00FA7D61" w:rsidRPr="00F5688B" w:rsidRDefault="00FA7D61" w:rsidP="00FA4D24">
      <w:pPr>
        <w:keepNext/>
        <w:keepLines/>
        <w:jc w:val="both"/>
      </w:pPr>
    </w:p>
    <w:p w14:paraId="7E81498A" w14:textId="77777777" w:rsidR="00E1447F" w:rsidRPr="00F5688B" w:rsidRDefault="00E1447F" w:rsidP="00FA4D24">
      <w:pPr>
        <w:keepNext/>
        <w:keepLines/>
        <w:jc w:val="both"/>
        <w:rPr>
          <w:rFonts w:ascii="Tahoma" w:hAnsi="Tahoma" w:cs="Tahoma"/>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222"/>
        <w:gridCol w:w="850"/>
        <w:gridCol w:w="567"/>
      </w:tblGrid>
      <w:tr w:rsidR="00944B2F" w:rsidRPr="00F5688B" w14:paraId="2FFAA288" w14:textId="77777777" w:rsidTr="00BC5255">
        <w:tc>
          <w:tcPr>
            <w:tcW w:w="8222" w:type="dxa"/>
          </w:tcPr>
          <w:p w14:paraId="40EF29D2" w14:textId="77777777" w:rsidR="00944B2F" w:rsidRPr="00F5688B" w:rsidRDefault="00E1447F" w:rsidP="00FA4D24">
            <w:pPr>
              <w:keepNext/>
              <w:keepLines/>
              <w:jc w:val="both"/>
              <w:rPr>
                <w:rFonts w:ascii="Tahoma" w:hAnsi="Tahoma" w:cs="Tahoma"/>
              </w:rPr>
            </w:pPr>
            <w:r w:rsidRPr="00F5688B">
              <w:lastRenderedPageBreak/>
              <w:br w:type="page"/>
            </w:r>
            <w:r w:rsidR="00944B2F" w:rsidRPr="00F5688B">
              <w:rPr>
                <w:rFonts w:ascii="Tahoma" w:hAnsi="Tahoma" w:cs="Tahoma"/>
              </w:rPr>
              <w:br w:type="page"/>
            </w:r>
            <w:r w:rsidR="00944B2F" w:rsidRPr="00F5688B">
              <w:br w:type="page"/>
            </w:r>
            <w:r w:rsidR="00944B2F" w:rsidRPr="00F5688B">
              <w:rPr>
                <w:rFonts w:ascii="Tahoma" w:hAnsi="Tahoma" w:cs="Tahoma"/>
              </w:rPr>
              <w:br w:type="page"/>
            </w:r>
            <w:r w:rsidR="00944B2F" w:rsidRPr="00F5688B">
              <w:br w:type="page"/>
            </w:r>
            <w:r w:rsidR="00944B2F" w:rsidRPr="00F5688B">
              <w:rPr>
                <w:rFonts w:ascii="Tahoma" w:hAnsi="Tahoma" w:cs="Tahoma"/>
              </w:rPr>
              <w:t xml:space="preserve">PODATKI O PONUDNIKU </w:t>
            </w:r>
          </w:p>
        </w:tc>
        <w:tc>
          <w:tcPr>
            <w:tcW w:w="850" w:type="dxa"/>
            <w:tcBorders>
              <w:right w:val="nil"/>
            </w:tcBorders>
          </w:tcPr>
          <w:p w14:paraId="32242C57" w14:textId="77777777" w:rsidR="00944B2F" w:rsidRPr="00F5688B" w:rsidRDefault="00944B2F" w:rsidP="00FA4D24">
            <w:pPr>
              <w:keepNext/>
              <w:keepLines/>
              <w:jc w:val="both"/>
              <w:rPr>
                <w:rFonts w:ascii="Tahoma" w:hAnsi="Tahoma" w:cs="Tahoma"/>
                <w:b/>
              </w:rPr>
            </w:pPr>
            <w:r w:rsidRPr="00F5688B">
              <w:rPr>
                <w:rFonts w:ascii="Tahoma" w:hAnsi="Tahoma" w:cs="Tahoma"/>
                <w:b/>
                <w:i/>
              </w:rPr>
              <w:t xml:space="preserve">Priloga </w:t>
            </w:r>
          </w:p>
        </w:tc>
        <w:tc>
          <w:tcPr>
            <w:tcW w:w="567" w:type="dxa"/>
            <w:tcBorders>
              <w:left w:val="nil"/>
            </w:tcBorders>
          </w:tcPr>
          <w:p w14:paraId="30C5D149" w14:textId="77777777" w:rsidR="00944B2F" w:rsidRPr="00F5688B" w:rsidRDefault="00944B2F" w:rsidP="00FA4D24">
            <w:pPr>
              <w:keepNext/>
              <w:keepLines/>
              <w:jc w:val="both"/>
              <w:rPr>
                <w:rFonts w:ascii="Tahoma" w:hAnsi="Tahoma" w:cs="Tahoma"/>
                <w:b/>
                <w:i/>
              </w:rPr>
            </w:pPr>
            <w:r w:rsidRPr="00F5688B">
              <w:rPr>
                <w:rFonts w:ascii="Tahoma" w:hAnsi="Tahoma" w:cs="Tahoma"/>
                <w:b/>
                <w:i/>
              </w:rPr>
              <w:t>1</w:t>
            </w:r>
          </w:p>
        </w:tc>
      </w:tr>
    </w:tbl>
    <w:p w14:paraId="3D39FA0C" w14:textId="77777777" w:rsidR="00832A7F" w:rsidRPr="00F5688B" w:rsidRDefault="00832A7F" w:rsidP="00FA4D24">
      <w:pPr>
        <w:keepNext/>
        <w:keepLines/>
        <w:tabs>
          <w:tab w:val="left" w:pos="567"/>
          <w:tab w:val="num" w:pos="851"/>
          <w:tab w:val="left" w:pos="993"/>
        </w:tabs>
        <w:jc w:val="both"/>
        <w:rPr>
          <w:rFonts w:ascii="Tahoma" w:hAnsi="Tahoma" w:cs="Tahoma"/>
        </w:rPr>
      </w:pPr>
    </w:p>
    <w:p w14:paraId="743A7280" w14:textId="77777777" w:rsidR="00202E82" w:rsidRPr="00F5688B" w:rsidRDefault="00761641" w:rsidP="00FA4D24">
      <w:pPr>
        <w:keepNext/>
        <w:keepLines/>
        <w:jc w:val="both"/>
        <w:rPr>
          <w:rFonts w:ascii="Tahoma" w:hAnsi="Tahoma" w:cs="Tahoma"/>
        </w:rPr>
      </w:pPr>
      <w:r>
        <w:rPr>
          <w:rFonts w:ascii="Tahoma" w:hAnsi="Tahoma" w:cs="Tahoma"/>
          <w:b/>
        </w:rPr>
        <w:t>LPT-</w:t>
      </w:r>
      <w:r w:rsidR="006136BB">
        <w:rPr>
          <w:rFonts w:ascii="Tahoma" w:hAnsi="Tahoma" w:cs="Tahoma"/>
          <w:b/>
        </w:rPr>
        <w:t>62/24</w:t>
      </w:r>
      <w:r w:rsidR="00202E82" w:rsidRPr="00F5688B">
        <w:rPr>
          <w:rFonts w:ascii="Tahoma" w:hAnsi="Tahoma" w:cs="Tahoma"/>
          <w:b/>
        </w:rPr>
        <w:t xml:space="preserve"> </w:t>
      </w:r>
      <w:r w:rsidR="006136BB">
        <w:rPr>
          <w:rFonts w:ascii="Tahoma" w:hAnsi="Tahoma" w:cs="Tahoma"/>
          <w:b/>
        </w:rPr>
        <w:t>Dobava specialnih tovornih vozil</w:t>
      </w:r>
    </w:p>
    <w:tbl>
      <w:tblPr>
        <w:tblW w:w="95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64"/>
        <w:gridCol w:w="2977"/>
        <w:gridCol w:w="30"/>
        <w:gridCol w:w="3008"/>
      </w:tblGrid>
      <w:tr w:rsidR="006E7C93" w:rsidRPr="00285804" w14:paraId="32A02461" w14:textId="77777777" w:rsidTr="001B068C">
        <w:trPr>
          <w:trHeight w:val="251"/>
          <w:jc w:val="center"/>
        </w:trPr>
        <w:tc>
          <w:tcPr>
            <w:tcW w:w="9579" w:type="dxa"/>
            <w:gridSpan w:val="4"/>
            <w:tcBorders>
              <w:top w:val="single" w:sz="4" w:space="0" w:color="auto"/>
              <w:left w:val="single" w:sz="4" w:space="0" w:color="auto"/>
              <w:bottom w:val="single" w:sz="4" w:space="0" w:color="auto"/>
              <w:right w:val="single" w:sz="4" w:space="0" w:color="auto"/>
            </w:tcBorders>
            <w:vAlign w:val="center"/>
          </w:tcPr>
          <w:p w14:paraId="01479808" w14:textId="77777777" w:rsidR="006E7C93" w:rsidRPr="00285804" w:rsidRDefault="006E7C93" w:rsidP="00FA4D24">
            <w:pPr>
              <w:keepNext/>
              <w:keepLines/>
              <w:rPr>
                <w:rFonts w:ascii="Tahoma" w:hAnsi="Tahoma" w:cs="Tahoma"/>
                <w:sz w:val="18"/>
                <w:szCs w:val="18"/>
              </w:rPr>
            </w:pPr>
            <w:r w:rsidRPr="00285804">
              <w:rPr>
                <w:rFonts w:ascii="Tahoma" w:hAnsi="Tahoma" w:cs="Tahoma"/>
                <w:b/>
                <w:sz w:val="18"/>
                <w:szCs w:val="18"/>
              </w:rPr>
              <w:t>PODATKI O PONUDNIKU/PARTNERJU</w:t>
            </w:r>
          </w:p>
        </w:tc>
      </w:tr>
      <w:tr w:rsidR="006E7C93" w:rsidRPr="00285804" w14:paraId="6BDE4250" w14:textId="77777777" w:rsidTr="001B068C">
        <w:trPr>
          <w:trHeight w:val="713"/>
          <w:jc w:val="center"/>
        </w:trPr>
        <w:tc>
          <w:tcPr>
            <w:tcW w:w="3564" w:type="dxa"/>
            <w:tcBorders>
              <w:top w:val="single" w:sz="4" w:space="0" w:color="auto"/>
              <w:left w:val="single" w:sz="4" w:space="0" w:color="auto"/>
              <w:bottom w:val="single" w:sz="4" w:space="0" w:color="auto"/>
              <w:right w:val="single" w:sz="4" w:space="0" w:color="auto"/>
            </w:tcBorders>
            <w:vAlign w:val="center"/>
          </w:tcPr>
          <w:p w14:paraId="44A05CEE" w14:textId="77777777" w:rsidR="006E7C93" w:rsidRPr="00285804" w:rsidRDefault="006E7C93" w:rsidP="00FA4D24">
            <w:pPr>
              <w:keepNext/>
              <w:keepLines/>
              <w:rPr>
                <w:rFonts w:ascii="Tahoma" w:hAnsi="Tahoma" w:cs="Tahoma"/>
                <w:sz w:val="18"/>
                <w:szCs w:val="18"/>
              </w:rPr>
            </w:pPr>
            <w:r w:rsidRPr="00285804">
              <w:rPr>
                <w:rFonts w:ascii="Tahoma" w:hAnsi="Tahoma" w:cs="Tahoma"/>
                <w:sz w:val="18"/>
                <w:szCs w:val="18"/>
              </w:rPr>
              <w:t>Naziv ponudnika/partnerja</w:t>
            </w:r>
            <w:r>
              <w:rPr>
                <w:rFonts w:ascii="Tahoma" w:hAnsi="Tahoma" w:cs="Tahoma"/>
                <w:sz w:val="18"/>
                <w:szCs w:val="18"/>
              </w:rPr>
              <w:t xml:space="preserve"> (firma)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5719E493" w14:textId="77777777" w:rsidR="006E7C93" w:rsidRPr="00285804" w:rsidRDefault="006E7C93" w:rsidP="00FA4D24">
            <w:pPr>
              <w:keepNext/>
              <w:keepLines/>
              <w:rPr>
                <w:rFonts w:ascii="Tahoma" w:hAnsi="Tahoma" w:cs="Tahoma"/>
                <w:sz w:val="18"/>
                <w:szCs w:val="18"/>
              </w:rPr>
            </w:pPr>
          </w:p>
          <w:p w14:paraId="1762AFED" w14:textId="77777777" w:rsidR="006E7C93" w:rsidRPr="00285804" w:rsidRDefault="006E7C93" w:rsidP="00FA4D24">
            <w:pPr>
              <w:keepNext/>
              <w:keepLines/>
              <w:rPr>
                <w:rFonts w:ascii="Tahoma" w:hAnsi="Tahoma" w:cs="Tahoma"/>
                <w:sz w:val="18"/>
                <w:szCs w:val="18"/>
              </w:rPr>
            </w:pPr>
          </w:p>
          <w:p w14:paraId="4003C661" w14:textId="77777777" w:rsidR="006E7C93" w:rsidRPr="00285804" w:rsidRDefault="006E7C93" w:rsidP="00FA4D24">
            <w:pPr>
              <w:keepNext/>
              <w:keepLines/>
              <w:rPr>
                <w:rFonts w:ascii="Tahoma" w:hAnsi="Tahoma" w:cs="Tahoma"/>
                <w:sz w:val="18"/>
                <w:szCs w:val="18"/>
              </w:rPr>
            </w:pPr>
          </w:p>
        </w:tc>
      </w:tr>
      <w:tr w:rsidR="006E7C93" w:rsidRPr="00285804" w14:paraId="79EA8827" w14:textId="77777777" w:rsidTr="001B068C">
        <w:trPr>
          <w:trHeight w:val="425"/>
          <w:jc w:val="center"/>
        </w:trPr>
        <w:tc>
          <w:tcPr>
            <w:tcW w:w="3564" w:type="dxa"/>
            <w:tcBorders>
              <w:top w:val="single" w:sz="4" w:space="0" w:color="auto"/>
              <w:left w:val="single" w:sz="4" w:space="0" w:color="auto"/>
              <w:bottom w:val="single" w:sz="4" w:space="0" w:color="auto"/>
              <w:right w:val="single" w:sz="4" w:space="0" w:color="auto"/>
            </w:tcBorders>
            <w:vAlign w:val="center"/>
          </w:tcPr>
          <w:p w14:paraId="48A2F76A" w14:textId="77777777" w:rsidR="006E7C93" w:rsidRPr="00285804" w:rsidRDefault="006E7C93" w:rsidP="00FA4D24">
            <w:pPr>
              <w:keepNext/>
              <w:keepLines/>
              <w:rPr>
                <w:rFonts w:ascii="Tahoma" w:hAnsi="Tahoma" w:cs="Tahoma"/>
                <w:sz w:val="18"/>
                <w:szCs w:val="18"/>
              </w:rPr>
            </w:pPr>
            <w:r w:rsidRPr="00D811FD">
              <w:rPr>
                <w:rFonts w:ascii="Tahoma" w:hAnsi="Tahoma" w:cs="Tahoma"/>
                <w:sz w:val="18"/>
                <w:szCs w:val="18"/>
              </w:rPr>
              <w:t>Poslov</w:t>
            </w:r>
            <w:r w:rsidR="00BC7633">
              <w:rPr>
                <w:rFonts w:ascii="Tahoma" w:hAnsi="Tahoma" w:cs="Tahoma"/>
                <w:sz w:val="18"/>
                <w:szCs w:val="18"/>
              </w:rPr>
              <w:t>n</w:t>
            </w:r>
            <w:r w:rsidRPr="00D811FD">
              <w:rPr>
                <w:rFonts w:ascii="Tahoma" w:hAnsi="Tahoma" w:cs="Tahoma"/>
                <w:sz w:val="18"/>
                <w:szCs w:val="18"/>
              </w:rPr>
              <w:t>i naslov (sedež) ponudnika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2EFA7D31" w14:textId="77777777" w:rsidR="006E7C93" w:rsidRPr="00285804" w:rsidRDefault="006E7C93" w:rsidP="00FA4D24">
            <w:pPr>
              <w:keepNext/>
              <w:keepLines/>
              <w:rPr>
                <w:rFonts w:ascii="Tahoma" w:hAnsi="Tahoma" w:cs="Tahoma"/>
                <w:sz w:val="18"/>
                <w:szCs w:val="18"/>
              </w:rPr>
            </w:pPr>
          </w:p>
          <w:p w14:paraId="5AA198EA" w14:textId="77777777" w:rsidR="006E7C93" w:rsidRPr="00285804" w:rsidRDefault="006E7C93" w:rsidP="00FA4D24">
            <w:pPr>
              <w:keepNext/>
              <w:keepLines/>
              <w:rPr>
                <w:rFonts w:ascii="Tahoma" w:hAnsi="Tahoma" w:cs="Tahoma"/>
                <w:sz w:val="18"/>
                <w:szCs w:val="18"/>
              </w:rPr>
            </w:pPr>
          </w:p>
          <w:p w14:paraId="04743A3A" w14:textId="77777777" w:rsidR="006E7C93" w:rsidRPr="00285804" w:rsidRDefault="006E7C93" w:rsidP="00FA4D24">
            <w:pPr>
              <w:keepNext/>
              <w:keepLines/>
              <w:rPr>
                <w:rFonts w:ascii="Tahoma" w:hAnsi="Tahoma" w:cs="Tahoma"/>
                <w:sz w:val="18"/>
                <w:szCs w:val="18"/>
              </w:rPr>
            </w:pPr>
          </w:p>
        </w:tc>
      </w:tr>
      <w:tr w:rsidR="006E7C93" w:rsidRPr="00285804" w14:paraId="39DD889A" w14:textId="77777777" w:rsidTr="001B068C">
        <w:trPr>
          <w:trHeight w:val="321"/>
          <w:jc w:val="center"/>
        </w:trPr>
        <w:tc>
          <w:tcPr>
            <w:tcW w:w="3564" w:type="dxa"/>
            <w:tcBorders>
              <w:top w:val="single" w:sz="4" w:space="0" w:color="auto"/>
              <w:left w:val="single" w:sz="4" w:space="0" w:color="auto"/>
              <w:bottom w:val="single" w:sz="4" w:space="0" w:color="auto"/>
              <w:right w:val="single" w:sz="4" w:space="0" w:color="auto"/>
            </w:tcBorders>
            <w:vAlign w:val="center"/>
          </w:tcPr>
          <w:p w14:paraId="35762C24" w14:textId="77777777" w:rsidR="006E7C93" w:rsidRPr="00285804" w:rsidRDefault="006E7C93" w:rsidP="00FA4D24">
            <w:pPr>
              <w:keepNext/>
              <w:keepLines/>
              <w:spacing w:line="276" w:lineRule="auto"/>
              <w:rPr>
                <w:rFonts w:ascii="Tahoma" w:hAnsi="Tahoma" w:cs="Tahoma"/>
                <w:sz w:val="18"/>
                <w:szCs w:val="18"/>
              </w:rPr>
            </w:pPr>
            <w:r w:rsidRPr="00285804">
              <w:rPr>
                <w:rFonts w:ascii="Tahoma" w:hAnsi="Tahoma" w:cs="Tahoma"/>
                <w:sz w:val="18"/>
                <w:szCs w:val="18"/>
              </w:rPr>
              <w:t xml:space="preserve">Matična </w:t>
            </w:r>
            <w:r w:rsidRPr="00285804">
              <w:rPr>
                <w:rFonts w:ascii="Tahoma" w:hAnsi="Tahoma" w:cs="Tahoma"/>
                <w:sz w:val="18"/>
                <w:szCs w:val="18"/>
                <w:u w:val="single"/>
              </w:rPr>
              <w:t>in</w:t>
            </w:r>
            <w:r w:rsidRPr="00285804">
              <w:rPr>
                <w:rFonts w:ascii="Tahoma" w:hAnsi="Tahoma" w:cs="Tahoma"/>
                <w:sz w:val="18"/>
                <w:szCs w:val="18"/>
              </w:rPr>
              <w:t xml:space="preserve"> davčna številka ponudnika</w:t>
            </w:r>
          </w:p>
        </w:tc>
        <w:tc>
          <w:tcPr>
            <w:tcW w:w="2977" w:type="dxa"/>
            <w:tcBorders>
              <w:top w:val="single" w:sz="4" w:space="0" w:color="auto"/>
              <w:left w:val="single" w:sz="4" w:space="0" w:color="auto"/>
              <w:bottom w:val="single" w:sz="4" w:space="0" w:color="auto"/>
              <w:right w:val="single" w:sz="4" w:space="0" w:color="auto"/>
            </w:tcBorders>
            <w:vAlign w:val="center"/>
          </w:tcPr>
          <w:p w14:paraId="1188312E" w14:textId="77777777" w:rsidR="006E7C93" w:rsidRPr="00285804" w:rsidRDefault="006E7C93" w:rsidP="00FA4D24">
            <w:pPr>
              <w:keepNext/>
              <w:keepLines/>
              <w:spacing w:line="276" w:lineRule="auto"/>
              <w:rPr>
                <w:rFonts w:ascii="Tahoma" w:hAnsi="Tahoma" w:cs="Tahoma"/>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30D36BDB" w14:textId="77777777" w:rsidR="006E7C93" w:rsidRPr="00285804" w:rsidRDefault="006E7C93" w:rsidP="00FA4D24">
            <w:pPr>
              <w:keepNext/>
              <w:keepLines/>
              <w:spacing w:line="276" w:lineRule="auto"/>
              <w:rPr>
                <w:rFonts w:ascii="Tahoma" w:hAnsi="Tahoma" w:cs="Tahoma"/>
                <w:sz w:val="18"/>
                <w:szCs w:val="18"/>
              </w:rPr>
            </w:pPr>
          </w:p>
        </w:tc>
      </w:tr>
      <w:tr w:rsidR="006E7C93" w:rsidRPr="00285804" w14:paraId="168B1ABB" w14:textId="77777777" w:rsidTr="001B068C">
        <w:trPr>
          <w:trHeight w:val="282"/>
          <w:jc w:val="center"/>
        </w:trPr>
        <w:tc>
          <w:tcPr>
            <w:tcW w:w="3564" w:type="dxa"/>
            <w:tcBorders>
              <w:top w:val="single" w:sz="4" w:space="0" w:color="auto"/>
              <w:left w:val="single" w:sz="4" w:space="0" w:color="auto"/>
              <w:bottom w:val="single" w:sz="4" w:space="0" w:color="auto"/>
              <w:right w:val="single" w:sz="4" w:space="0" w:color="auto"/>
            </w:tcBorders>
            <w:vAlign w:val="center"/>
          </w:tcPr>
          <w:p w14:paraId="02CE3FD6" w14:textId="77777777" w:rsidR="006E7C93" w:rsidRPr="00285804" w:rsidRDefault="006E7C93" w:rsidP="00FA4D24">
            <w:pPr>
              <w:keepNext/>
              <w:keepLines/>
              <w:spacing w:line="276" w:lineRule="auto"/>
              <w:rPr>
                <w:rFonts w:ascii="Tahoma" w:hAnsi="Tahoma" w:cs="Tahoma"/>
                <w:sz w:val="18"/>
                <w:szCs w:val="18"/>
              </w:rPr>
            </w:pPr>
            <w:r w:rsidRPr="00285804">
              <w:rPr>
                <w:rFonts w:ascii="Tahoma" w:hAnsi="Tahoma" w:cs="Tahoma"/>
                <w:sz w:val="18"/>
                <w:szCs w:val="18"/>
              </w:rPr>
              <w:t>Transakcijski račun</w:t>
            </w:r>
            <w:r w:rsidR="00BC7633">
              <w:rPr>
                <w:rFonts w:ascii="Tahoma" w:hAnsi="Tahoma" w:cs="Tahoma"/>
                <w:sz w:val="18"/>
                <w:szCs w:val="18"/>
              </w:rPr>
              <w:t xml:space="preserve"> in banka</w:t>
            </w:r>
            <w:r w:rsidRPr="00285804">
              <w:rPr>
                <w:rFonts w:ascii="Tahoma" w:hAnsi="Tahoma" w:cs="Tahoma"/>
                <w:sz w:val="18"/>
                <w:szCs w:val="18"/>
              </w:rPr>
              <w:t xml:space="preserve"> ponudnika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3D739796" w14:textId="77777777" w:rsidR="006E7C93" w:rsidRPr="00285804" w:rsidRDefault="006E7C93" w:rsidP="00FA4D24">
            <w:pPr>
              <w:keepNext/>
              <w:keepLines/>
              <w:spacing w:line="276" w:lineRule="auto"/>
              <w:rPr>
                <w:rFonts w:ascii="Tahoma" w:hAnsi="Tahoma" w:cs="Tahoma"/>
                <w:sz w:val="18"/>
                <w:szCs w:val="18"/>
              </w:rPr>
            </w:pPr>
          </w:p>
        </w:tc>
      </w:tr>
      <w:tr w:rsidR="006E7C93" w:rsidRPr="00285804" w14:paraId="52482FFA" w14:textId="77777777" w:rsidTr="001B068C">
        <w:trPr>
          <w:trHeight w:val="291"/>
          <w:jc w:val="center"/>
        </w:trPr>
        <w:tc>
          <w:tcPr>
            <w:tcW w:w="9579" w:type="dxa"/>
            <w:gridSpan w:val="4"/>
            <w:tcBorders>
              <w:top w:val="single" w:sz="4" w:space="0" w:color="auto"/>
              <w:left w:val="single" w:sz="4" w:space="0" w:color="auto"/>
              <w:bottom w:val="single" w:sz="4" w:space="0" w:color="auto"/>
              <w:right w:val="single" w:sz="4" w:space="0" w:color="auto"/>
            </w:tcBorders>
            <w:vAlign w:val="center"/>
          </w:tcPr>
          <w:p w14:paraId="718D3C1E" w14:textId="77777777" w:rsidR="006E7C93" w:rsidRPr="00285804" w:rsidRDefault="006E7C93" w:rsidP="00FA4D24">
            <w:pPr>
              <w:keepNext/>
              <w:keepLines/>
              <w:rPr>
                <w:sz w:val="18"/>
                <w:szCs w:val="18"/>
              </w:rPr>
            </w:pPr>
            <w:r w:rsidRPr="00285804">
              <w:rPr>
                <w:rFonts w:ascii="Tahoma" w:hAnsi="Tahoma" w:cs="Tahoma"/>
                <w:b/>
                <w:sz w:val="18"/>
                <w:szCs w:val="18"/>
              </w:rPr>
              <w:t>ODGOVORNA OSEBA PONUDNIKA</w:t>
            </w:r>
          </w:p>
        </w:tc>
      </w:tr>
      <w:tr w:rsidR="006E7C93" w:rsidRPr="00285804" w14:paraId="6D25AF2E" w14:textId="77777777" w:rsidTr="001B068C">
        <w:trPr>
          <w:trHeight w:val="588"/>
          <w:jc w:val="center"/>
        </w:trPr>
        <w:tc>
          <w:tcPr>
            <w:tcW w:w="3564" w:type="dxa"/>
            <w:tcBorders>
              <w:top w:val="single" w:sz="4" w:space="0" w:color="auto"/>
              <w:left w:val="single" w:sz="4" w:space="0" w:color="auto"/>
              <w:bottom w:val="single" w:sz="4" w:space="0" w:color="auto"/>
              <w:right w:val="single" w:sz="4" w:space="0" w:color="auto"/>
            </w:tcBorders>
            <w:vAlign w:val="center"/>
          </w:tcPr>
          <w:p w14:paraId="36656502" w14:textId="77777777" w:rsidR="006E7C93" w:rsidRPr="00285804" w:rsidRDefault="006E7C93" w:rsidP="00FA4D24">
            <w:pPr>
              <w:keepNext/>
              <w:keepLines/>
              <w:rPr>
                <w:rFonts w:ascii="Tahoma" w:hAnsi="Tahoma" w:cs="Tahoma"/>
                <w:sz w:val="18"/>
                <w:szCs w:val="18"/>
              </w:rPr>
            </w:pPr>
            <w:r w:rsidRPr="00285804">
              <w:rPr>
                <w:rFonts w:ascii="Tahoma" w:hAnsi="Tahoma" w:cs="Tahoma"/>
                <w:sz w:val="18"/>
                <w:szCs w:val="18"/>
              </w:rPr>
              <w:t>Naziv odgovorne osebe</w:t>
            </w:r>
          </w:p>
          <w:p w14:paraId="6AE0D9BC" w14:textId="77777777" w:rsidR="006E7C93" w:rsidRPr="00285804" w:rsidRDefault="006E7C93" w:rsidP="00FA4D24">
            <w:pPr>
              <w:keepNext/>
              <w:keepLines/>
              <w:rPr>
                <w:rFonts w:ascii="Tahoma" w:hAnsi="Tahoma" w:cs="Tahoma"/>
                <w:sz w:val="18"/>
                <w:szCs w:val="18"/>
              </w:rPr>
            </w:pPr>
            <w:r w:rsidRPr="00285804">
              <w:rPr>
                <w:rFonts w:ascii="Tahoma" w:hAnsi="Tahoma" w:cs="Tahoma"/>
                <w:sz w:val="18"/>
                <w:szCs w:val="18"/>
              </w:rPr>
              <w:t>(podpisnik pogodbe/okvirnega sporazuma)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4F0E0399" w14:textId="77777777" w:rsidR="006E7C93" w:rsidRPr="00285804" w:rsidRDefault="006E7C93" w:rsidP="00FA4D24">
            <w:pPr>
              <w:keepNext/>
              <w:keepLines/>
              <w:rPr>
                <w:sz w:val="18"/>
                <w:szCs w:val="18"/>
              </w:rPr>
            </w:pPr>
          </w:p>
          <w:p w14:paraId="67ACD9A0" w14:textId="77777777" w:rsidR="006E7C93" w:rsidRPr="00285804" w:rsidRDefault="006E7C93" w:rsidP="00FA4D24">
            <w:pPr>
              <w:keepNext/>
              <w:keepLines/>
              <w:rPr>
                <w:sz w:val="18"/>
                <w:szCs w:val="18"/>
              </w:rPr>
            </w:pPr>
          </w:p>
        </w:tc>
      </w:tr>
      <w:tr w:rsidR="006E7C93" w:rsidRPr="00285804" w14:paraId="4D406120" w14:textId="77777777" w:rsidTr="001B068C">
        <w:trPr>
          <w:trHeight w:val="371"/>
          <w:jc w:val="center"/>
        </w:trPr>
        <w:tc>
          <w:tcPr>
            <w:tcW w:w="3564" w:type="dxa"/>
            <w:tcBorders>
              <w:top w:val="single" w:sz="4" w:space="0" w:color="auto"/>
              <w:left w:val="single" w:sz="4" w:space="0" w:color="auto"/>
              <w:bottom w:val="single" w:sz="4" w:space="0" w:color="auto"/>
              <w:right w:val="single" w:sz="4" w:space="0" w:color="auto"/>
            </w:tcBorders>
            <w:vAlign w:val="center"/>
          </w:tcPr>
          <w:p w14:paraId="59BE72AB" w14:textId="77777777" w:rsidR="006E7C93" w:rsidRPr="00285804" w:rsidRDefault="006E7C93" w:rsidP="00FA4D24">
            <w:pPr>
              <w:keepNext/>
              <w:keepLines/>
              <w:rPr>
                <w:rFonts w:ascii="Tahoma" w:hAnsi="Tahoma" w:cs="Tahoma"/>
                <w:sz w:val="18"/>
                <w:szCs w:val="18"/>
              </w:rPr>
            </w:pPr>
            <w:r w:rsidRPr="00285804">
              <w:rPr>
                <w:rFonts w:ascii="Tahoma" w:hAnsi="Tahoma" w:cs="Tahoma"/>
                <w:sz w:val="18"/>
                <w:szCs w:val="18"/>
              </w:rPr>
              <w:t>Funkcija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7A41E6CE" w14:textId="77777777" w:rsidR="006E7C93" w:rsidRPr="00285804" w:rsidRDefault="006E7C93" w:rsidP="00FA4D24">
            <w:pPr>
              <w:keepNext/>
              <w:keepLines/>
              <w:rPr>
                <w:sz w:val="18"/>
                <w:szCs w:val="18"/>
              </w:rPr>
            </w:pPr>
          </w:p>
        </w:tc>
      </w:tr>
      <w:tr w:rsidR="006E7C93" w:rsidRPr="00285804" w14:paraId="16269632" w14:textId="77777777" w:rsidTr="001B068C">
        <w:trPr>
          <w:trHeight w:val="414"/>
          <w:jc w:val="center"/>
        </w:trPr>
        <w:tc>
          <w:tcPr>
            <w:tcW w:w="3564" w:type="dxa"/>
            <w:tcBorders>
              <w:top w:val="single" w:sz="4" w:space="0" w:color="auto"/>
              <w:left w:val="single" w:sz="4" w:space="0" w:color="auto"/>
              <w:bottom w:val="single" w:sz="4" w:space="0" w:color="auto"/>
              <w:right w:val="single" w:sz="4" w:space="0" w:color="auto"/>
            </w:tcBorders>
            <w:vAlign w:val="center"/>
          </w:tcPr>
          <w:p w14:paraId="39DADEDE" w14:textId="77777777" w:rsidR="006E7C93" w:rsidRPr="00285804" w:rsidRDefault="006E7C93" w:rsidP="00FA4D24">
            <w:pPr>
              <w:keepNext/>
              <w:keepLines/>
              <w:rPr>
                <w:rFonts w:ascii="Tahoma" w:hAnsi="Tahoma" w:cs="Tahoma"/>
                <w:sz w:val="18"/>
                <w:szCs w:val="18"/>
              </w:rPr>
            </w:pPr>
            <w:r w:rsidRPr="00285804">
              <w:rPr>
                <w:rFonts w:ascii="Tahoma" w:hAnsi="Tahoma" w:cs="Tahoma"/>
                <w:sz w:val="18"/>
                <w:szCs w:val="18"/>
              </w:rPr>
              <w:t xml:space="preserve">Elektronska pošta </w:t>
            </w:r>
            <w:r w:rsidRPr="00285804">
              <w:rPr>
                <w:rFonts w:ascii="Tahoma" w:hAnsi="Tahoma" w:cs="Tahoma"/>
                <w:sz w:val="18"/>
                <w:szCs w:val="18"/>
                <w:u w:val="single"/>
              </w:rPr>
              <w:t>in</w:t>
            </w:r>
            <w:r w:rsidRPr="00285804">
              <w:rPr>
                <w:rFonts w:ascii="Tahoma" w:hAnsi="Tahoma" w:cs="Tahoma"/>
                <w:sz w:val="18"/>
                <w:szCs w:val="18"/>
              </w:rPr>
              <w:t xml:space="preserve"> telefon  </w:t>
            </w:r>
          </w:p>
        </w:tc>
        <w:tc>
          <w:tcPr>
            <w:tcW w:w="2977" w:type="dxa"/>
            <w:tcBorders>
              <w:top w:val="single" w:sz="4" w:space="0" w:color="auto"/>
              <w:left w:val="single" w:sz="4" w:space="0" w:color="auto"/>
              <w:bottom w:val="single" w:sz="4" w:space="0" w:color="auto"/>
              <w:right w:val="single" w:sz="4" w:space="0" w:color="auto"/>
            </w:tcBorders>
            <w:vAlign w:val="center"/>
          </w:tcPr>
          <w:p w14:paraId="1CA4C71D" w14:textId="77777777" w:rsidR="006E7C93" w:rsidRPr="00285804" w:rsidRDefault="006E7C93" w:rsidP="00FA4D24">
            <w:pPr>
              <w:keepNext/>
              <w:keepLines/>
              <w:rPr>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78775C8D" w14:textId="77777777" w:rsidR="006E7C93" w:rsidRPr="00285804" w:rsidRDefault="006E7C93" w:rsidP="00FA4D24">
            <w:pPr>
              <w:keepNext/>
              <w:keepLines/>
              <w:rPr>
                <w:sz w:val="18"/>
                <w:szCs w:val="18"/>
              </w:rPr>
            </w:pPr>
          </w:p>
        </w:tc>
      </w:tr>
      <w:tr w:rsidR="006E7C93" w:rsidRPr="00285804" w14:paraId="3C0475AA" w14:textId="77777777" w:rsidTr="001B068C">
        <w:trPr>
          <w:trHeight w:val="245"/>
          <w:jc w:val="center"/>
        </w:trPr>
        <w:tc>
          <w:tcPr>
            <w:tcW w:w="9579" w:type="dxa"/>
            <w:gridSpan w:val="4"/>
            <w:tcBorders>
              <w:top w:val="single" w:sz="4" w:space="0" w:color="auto"/>
              <w:left w:val="single" w:sz="4" w:space="0" w:color="auto"/>
              <w:bottom w:val="single" w:sz="4" w:space="0" w:color="auto"/>
              <w:right w:val="single" w:sz="4" w:space="0" w:color="auto"/>
            </w:tcBorders>
            <w:vAlign w:val="center"/>
          </w:tcPr>
          <w:p w14:paraId="615CB123" w14:textId="77777777" w:rsidR="006E7C93" w:rsidRPr="00285804" w:rsidRDefault="006E7C93" w:rsidP="00FA4D24">
            <w:pPr>
              <w:keepNext/>
              <w:keepLines/>
              <w:rPr>
                <w:sz w:val="18"/>
                <w:szCs w:val="18"/>
              </w:rPr>
            </w:pPr>
            <w:r w:rsidRPr="00285804">
              <w:rPr>
                <w:rFonts w:ascii="Tahoma" w:hAnsi="Tahoma" w:cs="Tahoma"/>
                <w:b/>
                <w:sz w:val="18"/>
                <w:szCs w:val="18"/>
              </w:rPr>
              <w:t>KONTAKTNA OSEBA PONUDNIKA</w:t>
            </w:r>
          </w:p>
        </w:tc>
      </w:tr>
      <w:tr w:rsidR="006E7C93" w:rsidRPr="00285804" w14:paraId="12BB82F9" w14:textId="77777777" w:rsidTr="001B068C">
        <w:trPr>
          <w:trHeight w:val="413"/>
          <w:jc w:val="center"/>
        </w:trPr>
        <w:tc>
          <w:tcPr>
            <w:tcW w:w="3564" w:type="dxa"/>
            <w:tcBorders>
              <w:top w:val="single" w:sz="4" w:space="0" w:color="auto"/>
              <w:left w:val="single" w:sz="4" w:space="0" w:color="auto"/>
              <w:bottom w:val="single" w:sz="4" w:space="0" w:color="auto"/>
              <w:right w:val="single" w:sz="4" w:space="0" w:color="auto"/>
            </w:tcBorders>
            <w:vAlign w:val="center"/>
          </w:tcPr>
          <w:p w14:paraId="1222CE75" w14:textId="77777777" w:rsidR="006E7C93" w:rsidRPr="00285804" w:rsidRDefault="006E7C93" w:rsidP="00FA4D24">
            <w:pPr>
              <w:keepNext/>
              <w:keepLines/>
              <w:rPr>
                <w:rFonts w:ascii="Tahoma" w:hAnsi="Tahoma" w:cs="Tahoma"/>
                <w:sz w:val="18"/>
                <w:szCs w:val="18"/>
              </w:rPr>
            </w:pPr>
            <w:r w:rsidRPr="00285804">
              <w:rPr>
                <w:rFonts w:ascii="Tahoma" w:hAnsi="Tahoma" w:cs="Tahoma"/>
                <w:sz w:val="18"/>
                <w:szCs w:val="18"/>
              </w:rPr>
              <w:t>Naziv kontaktne osebe (v zvezi s ponudbo)</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5C570DDB" w14:textId="77777777" w:rsidR="006E7C93" w:rsidRPr="00285804" w:rsidRDefault="006E7C93" w:rsidP="00FA4D24">
            <w:pPr>
              <w:keepNext/>
              <w:keepLines/>
              <w:rPr>
                <w:sz w:val="18"/>
                <w:szCs w:val="18"/>
              </w:rPr>
            </w:pPr>
          </w:p>
        </w:tc>
      </w:tr>
      <w:tr w:rsidR="006E7C93" w:rsidRPr="00285804" w14:paraId="30CD8E86" w14:textId="77777777" w:rsidTr="001B068C">
        <w:trPr>
          <w:trHeight w:val="414"/>
          <w:jc w:val="center"/>
        </w:trPr>
        <w:tc>
          <w:tcPr>
            <w:tcW w:w="3564" w:type="dxa"/>
            <w:tcBorders>
              <w:top w:val="single" w:sz="4" w:space="0" w:color="auto"/>
              <w:left w:val="single" w:sz="4" w:space="0" w:color="auto"/>
              <w:bottom w:val="single" w:sz="4" w:space="0" w:color="auto"/>
              <w:right w:val="single" w:sz="4" w:space="0" w:color="auto"/>
            </w:tcBorders>
            <w:vAlign w:val="center"/>
          </w:tcPr>
          <w:p w14:paraId="3E9C39F6" w14:textId="77777777" w:rsidR="006E7C93" w:rsidRPr="00285804" w:rsidRDefault="006E7C93" w:rsidP="00FA4D24">
            <w:pPr>
              <w:keepNext/>
              <w:keepLines/>
              <w:rPr>
                <w:rFonts w:ascii="Tahoma" w:hAnsi="Tahoma" w:cs="Tahoma"/>
                <w:sz w:val="18"/>
                <w:szCs w:val="18"/>
              </w:rPr>
            </w:pPr>
            <w:r w:rsidRPr="00285804">
              <w:rPr>
                <w:rFonts w:ascii="Tahoma" w:hAnsi="Tahoma" w:cs="Tahoma"/>
                <w:sz w:val="18"/>
                <w:szCs w:val="18"/>
              </w:rPr>
              <w:t xml:space="preserve">Elektronska pošta </w:t>
            </w:r>
            <w:r w:rsidRPr="00285804">
              <w:rPr>
                <w:rFonts w:ascii="Tahoma" w:hAnsi="Tahoma" w:cs="Tahoma"/>
                <w:sz w:val="18"/>
                <w:szCs w:val="18"/>
                <w:u w:val="single"/>
              </w:rPr>
              <w:t>in</w:t>
            </w:r>
            <w:r w:rsidRPr="00285804">
              <w:rPr>
                <w:rFonts w:ascii="Tahoma" w:hAnsi="Tahoma" w:cs="Tahoma"/>
                <w:sz w:val="18"/>
                <w:szCs w:val="18"/>
              </w:rPr>
              <w:t xml:space="preserve"> telefon</w:t>
            </w:r>
          </w:p>
        </w:tc>
        <w:tc>
          <w:tcPr>
            <w:tcW w:w="2977" w:type="dxa"/>
            <w:tcBorders>
              <w:top w:val="single" w:sz="4" w:space="0" w:color="auto"/>
              <w:left w:val="single" w:sz="4" w:space="0" w:color="auto"/>
              <w:bottom w:val="single" w:sz="4" w:space="0" w:color="auto"/>
              <w:right w:val="single" w:sz="4" w:space="0" w:color="auto"/>
            </w:tcBorders>
            <w:vAlign w:val="center"/>
          </w:tcPr>
          <w:p w14:paraId="0A68725B" w14:textId="77777777" w:rsidR="006E7C93" w:rsidRPr="00285804" w:rsidRDefault="006E7C93" w:rsidP="00FA4D24">
            <w:pPr>
              <w:keepNext/>
              <w:keepLines/>
              <w:rPr>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63F7B452" w14:textId="77777777" w:rsidR="006E7C93" w:rsidRPr="00285804" w:rsidRDefault="006E7C93" w:rsidP="00FA4D24">
            <w:pPr>
              <w:keepNext/>
              <w:keepLines/>
              <w:rPr>
                <w:sz w:val="18"/>
                <w:szCs w:val="18"/>
              </w:rPr>
            </w:pPr>
          </w:p>
        </w:tc>
      </w:tr>
      <w:tr w:rsidR="006E7C93" w:rsidRPr="00285804" w14:paraId="5BC2F539" w14:textId="77777777" w:rsidTr="001B068C">
        <w:trPr>
          <w:trHeight w:val="267"/>
          <w:jc w:val="center"/>
        </w:trPr>
        <w:tc>
          <w:tcPr>
            <w:tcW w:w="9579" w:type="dxa"/>
            <w:gridSpan w:val="4"/>
            <w:tcBorders>
              <w:top w:val="single" w:sz="4" w:space="0" w:color="auto"/>
              <w:left w:val="single" w:sz="4" w:space="0" w:color="auto"/>
              <w:bottom w:val="single" w:sz="4" w:space="0" w:color="auto"/>
              <w:right w:val="single" w:sz="4" w:space="0" w:color="auto"/>
            </w:tcBorders>
            <w:vAlign w:val="center"/>
          </w:tcPr>
          <w:p w14:paraId="58E17143" w14:textId="77777777" w:rsidR="006E7C93" w:rsidRPr="00285804" w:rsidRDefault="006E7C93" w:rsidP="00FA4D24">
            <w:pPr>
              <w:keepNext/>
              <w:keepLines/>
              <w:rPr>
                <w:sz w:val="18"/>
                <w:szCs w:val="18"/>
              </w:rPr>
            </w:pPr>
            <w:r w:rsidRPr="00285804">
              <w:rPr>
                <w:rFonts w:ascii="Tahoma" w:hAnsi="Tahoma" w:cs="Tahoma"/>
                <w:b/>
                <w:sz w:val="18"/>
                <w:szCs w:val="18"/>
              </w:rPr>
              <w:t xml:space="preserve">OSTALI PODATKI </w:t>
            </w:r>
          </w:p>
        </w:tc>
      </w:tr>
      <w:tr w:rsidR="006E7C93" w:rsidRPr="00285804" w14:paraId="495E498D" w14:textId="77777777" w:rsidTr="001B068C">
        <w:trPr>
          <w:trHeight w:val="1720"/>
          <w:jc w:val="center"/>
        </w:trPr>
        <w:tc>
          <w:tcPr>
            <w:tcW w:w="3564" w:type="dxa"/>
            <w:tcBorders>
              <w:top w:val="single" w:sz="4" w:space="0" w:color="auto"/>
              <w:left w:val="single" w:sz="4" w:space="0" w:color="auto"/>
              <w:bottom w:val="single" w:sz="4" w:space="0" w:color="auto"/>
              <w:right w:val="single" w:sz="4" w:space="0" w:color="auto"/>
            </w:tcBorders>
            <w:vAlign w:val="center"/>
          </w:tcPr>
          <w:p w14:paraId="61467C66" w14:textId="77777777" w:rsidR="006E7C93" w:rsidRPr="00285804" w:rsidRDefault="006E7C93" w:rsidP="00FA4D24">
            <w:pPr>
              <w:keepNext/>
              <w:keepLines/>
              <w:rPr>
                <w:rFonts w:ascii="Tahoma" w:hAnsi="Tahoma" w:cs="Tahoma"/>
                <w:sz w:val="18"/>
                <w:szCs w:val="18"/>
              </w:rPr>
            </w:pPr>
            <w:r w:rsidRPr="00285804">
              <w:rPr>
                <w:rFonts w:ascii="Tahoma" w:hAnsi="Tahoma" w:cs="Tahoma"/>
                <w:sz w:val="18"/>
                <w:szCs w:val="18"/>
              </w:rPr>
              <w:t xml:space="preserve">Predstavnik/i ponudnika, ki bo/do urejali izvajanje predmetne pogodbe/ okvirnega sporazuma </w:t>
            </w:r>
            <w:r w:rsidRPr="00285804">
              <w:rPr>
                <w:rFonts w:ascii="Tahoma" w:hAnsi="Tahoma" w:cs="Tahoma"/>
                <w:i/>
                <w:sz w:val="18"/>
                <w:szCs w:val="18"/>
              </w:rPr>
              <w:t>(lahko je ista oseba)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681F3616" w14:textId="77777777" w:rsidR="006E7C93" w:rsidRPr="00285804" w:rsidRDefault="006E7C93" w:rsidP="00FA4D24">
            <w:pPr>
              <w:keepNext/>
              <w:keepLines/>
              <w:spacing w:line="276" w:lineRule="auto"/>
              <w:jc w:val="both"/>
              <w:rPr>
                <w:rFonts w:ascii="Tahoma" w:hAnsi="Tahoma" w:cs="Tahoma"/>
                <w:sz w:val="18"/>
                <w:szCs w:val="18"/>
              </w:rPr>
            </w:pPr>
            <w:r w:rsidRPr="00285804">
              <w:rPr>
                <w:rFonts w:ascii="Tahoma" w:hAnsi="Tahoma" w:cs="Tahoma"/>
                <w:sz w:val="18"/>
                <w:szCs w:val="18"/>
              </w:rPr>
              <w:t>Skrbnik pogodbe/okvirnega sporazuma:</w:t>
            </w:r>
          </w:p>
          <w:p w14:paraId="106ACC74" w14:textId="77777777" w:rsidR="006E7C93" w:rsidRPr="00285804" w:rsidRDefault="006E7C93" w:rsidP="00FA4D24">
            <w:pPr>
              <w:keepNext/>
              <w:keepLines/>
              <w:spacing w:line="276" w:lineRule="auto"/>
              <w:ind w:right="-31"/>
              <w:jc w:val="both"/>
              <w:rPr>
                <w:rFonts w:ascii="Tahoma" w:hAnsi="Tahoma" w:cs="Tahoma"/>
                <w:sz w:val="17"/>
                <w:szCs w:val="17"/>
              </w:rPr>
            </w:pPr>
            <w:r w:rsidRPr="00285804">
              <w:rPr>
                <w:rFonts w:ascii="Tahoma" w:hAnsi="Tahoma" w:cs="Tahoma"/>
                <w:sz w:val="17"/>
                <w:szCs w:val="17"/>
              </w:rPr>
              <w:t xml:space="preserve">g./ga.________________________________; tel.: ____________________; </w:t>
            </w:r>
          </w:p>
          <w:p w14:paraId="6C32252D" w14:textId="77777777" w:rsidR="006E7C93" w:rsidRPr="00285804" w:rsidRDefault="006E7C93" w:rsidP="00FA4D24">
            <w:pPr>
              <w:keepNext/>
              <w:keepLines/>
              <w:spacing w:line="276" w:lineRule="auto"/>
              <w:jc w:val="both"/>
              <w:rPr>
                <w:rFonts w:ascii="Tahoma" w:hAnsi="Tahoma" w:cs="Tahoma"/>
                <w:sz w:val="17"/>
                <w:szCs w:val="17"/>
              </w:rPr>
            </w:pPr>
            <w:r w:rsidRPr="00285804">
              <w:rPr>
                <w:rFonts w:ascii="Tahoma" w:hAnsi="Tahoma" w:cs="Tahoma"/>
                <w:sz w:val="17"/>
                <w:szCs w:val="17"/>
              </w:rPr>
              <w:t>e - mail: ___________________________________.</w:t>
            </w:r>
          </w:p>
          <w:p w14:paraId="5AC92189" w14:textId="77777777" w:rsidR="006E7C93" w:rsidRPr="00285804" w:rsidRDefault="006E7C93" w:rsidP="00FA4D24">
            <w:pPr>
              <w:keepNext/>
              <w:keepLines/>
              <w:jc w:val="both"/>
              <w:rPr>
                <w:rFonts w:ascii="Tahoma" w:hAnsi="Tahoma" w:cs="Tahoma"/>
                <w:snapToGrid w:val="0"/>
                <w:sz w:val="10"/>
                <w:szCs w:val="18"/>
              </w:rPr>
            </w:pPr>
          </w:p>
          <w:p w14:paraId="71187E13" w14:textId="77777777" w:rsidR="006E7C93" w:rsidRPr="00285804" w:rsidRDefault="006E7C93" w:rsidP="00FA4D24">
            <w:pPr>
              <w:keepNext/>
              <w:keepLines/>
              <w:spacing w:line="276" w:lineRule="auto"/>
              <w:jc w:val="both"/>
              <w:rPr>
                <w:rFonts w:ascii="Tahoma" w:hAnsi="Tahoma" w:cs="Tahoma"/>
                <w:sz w:val="18"/>
                <w:szCs w:val="18"/>
              </w:rPr>
            </w:pPr>
            <w:r w:rsidRPr="00285804">
              <w:rPr>
                <w:rFonts w:ascii="Tahoma" w:hAnsi="Tahoma" w:cs="Tahoma"/>
                <w:sz w:val="18"/>
                <w:szCs w:val="18"/>
              </w:rPr>
              <w:t xml:space="preserve">Kontaktna oseba pogodbe/okvirnega sporazuma: </w:t>
            </w:r>
          </w:p>
          <w:p w14:paraId="53A9A207" w14:textId="77777777" w:rsidR="006E7C93" w:rsidRPr="00285804" w:rsidRDefault="006E7C93" w:rsidP="00FA4D24">
            <w:pPr>
              <w:keepNext/>
              <w:keepLines/>
              <w:spacing w:line="276" w:lineRule="auto"/>
              <w:ind w:right="-31"/>
              <w:jc w:val="both"/>
              <w:rPr>
                <w:rFonts w:ascii="Tahoma" w:hAnsi="Tahoma" w:cs="Tahoma"/>
                <w:sz w:val="17"/>
                <w:szCs w:val="17"/>
              </w:rPr>
            </w:pPr>
            <w:r w:rsidRPr="00285804">
              <w:rPr>
                <w:rFonts w:ascii="Tahoma" w:hAnsi="Tahoma" w:cs="Tahoma"/>
                <w:sz w:val="17"/>
                <w:szCs w:val="17"/>
              </w:rPr>
              <w:t xml:space="preserve">g./ga.________________________________; tel.: ____________________; </w:t>
            </w:r>
          </w:p>
          <w:p w14:paraId="2DB9BB97" w14:textId="77777777" w:rsidR="006E7C93" w:rsidRPr="00285804" w:rsidRDefault="006E7C93" w:rsidP="00FA4D24">
            <w:pPr>
              <w:keepNext/>
              <w:keepLines/>
              <w:jc w:val="both"/>
              <w:rPr>
                <w:rFonts w:ascii="Tahoma" w:hAnsi="Tahoma" w:cs="Tahoma"/>
                <w:sz w:val="18"/>
                <w:szCs w:val="18"/>
              </w:rPr>
            </w:pPr>
            <w:r w:rsidRPr="00285804">
              <w:rPr>
                <w:rFonts w:ascii="Tahoma" w:hAnsi="Tahoma" w:cs="Tahoma"/>
                <w:sz w:val="17"/>
                <w:szCs w:val="17"/>
              </w:rPr>
              <w:t>e - mail: ___________________________________.</w:t>
            </w:r>
          </w:p>
        </w:tc>
      </w:tr>
      <w:tr w:rsidR="006E7C93" w:rsidRPr="00285804" w14:paraId="3B66F682" w14:textId="77777777" w:rsidTr="001B068C">
        <w:trPr>
          <w:trHeight w:val="283"/>
          <w:jc w:val="center"/>
        </w:trPr>
        <w:tc>
          <w:tcPr>
            <w:tcW w:w="3564" w:type="dxa"/>
            <w:vMerge w:val="restart"/>
            <w:tcBorders>
              <w:top w:val="single" w:sz="4" w:space="0" w:color="auto"/>
              <w:left w:val="single" w:sz="4" w:space="0" w:color="auto"/>
              <w:right w:val="single" w:sz="4" w:space="0" w:color="auto"/>
            </w:tcBorders>
            <w:vAlign w:val="center"/>
          </w:tcPr>
          <w:p w14:paraId="41387AD1" w14:textId="77777777" w:rsidR="006E7C93" w:rsidRPr="00285804" w:rsidRDefault="006E7C93" w:rsidP="00FA4D24">
            <w:pPr>
              <w:keepNext/>
              <w:keepLines/>
              <w:rPr>
                <w:rFonts w:ascii="Tahoma" w:hAnsi="Tahoma" w:cs="Tahoma"/>
                <w:sz w:val="16"/>
                <w:szCs w:val="18"/>
              </w:rPr>
            </w:pPr>
            <w:r w:rsidRPr="00285804">
              <w:rPr>
                <w:rFonts w:ascii="Tahoma" w:hAnsi="Tahoma" w:cs="Tahoma"/>
                <w:b/>
                <w:sz w:val="16"/>
                <w:szCs w:val="18"/>
              </w:rPr>
              <w:t>VSE</w:t>
            </w:r>
            <w:r w:rsidRPr="00285804">
              <w:rPr>
                <w:rFonts w:ascii="Tahoma" w:hAnsi="Tahoma" w:cs="Tahoma"/>
                <w:sz w:val="16"/>
                <w:szCs w:val="18"/>
              </w:rPr>
              <w:t xml:space="preserve"> osebe, ki so člani upravnega, vodstvenega ali nadzornega organa gospodarskega subjekta ali ki imajo pooblastila za njegovo zastopanje ali odločanje ali nadzor v njem, </w:t>
            </w:r>
            <w:r w:rsidRPr="00285804">
              <w:rPr>
                <w:rFonts w:ascii="Tahoma" w:hAnsi="Tahoma" w:cs="Tahoma"/>
                <w:b/>
                <w:sz w:val="16"/>
                <w:szCs w:val="18"/>
              </w:rPr>
              <w:t>ter</w:t>
            </w:r>
            <w:r w:rsidRPr="00285804">
              <w:rPr>
                <w:rFonts w:ascii="Tahoma" w:hAnsi="Tahoma" w:cs="Tahoma"/>
                <w:sz w:val="16"/>
                <w:szCs w:val="18"/>
              </w:rPr>
              <w:t xml:space="preserve"> njihov </w:t>
            </w:r>
            <w:r w:rsidRPr="00285804">
              <w:rPr>
                <w:rFonts w:ascii="Tahoma" w:hAnsi="Tahoma" w:cs="Tahoma"/>
                <w:b/>
                <w:sz w:val="16"/>
                <w:szCs w:val="18"/>
              </w:rPr>
              <w:t>EMŠO</w:t>
            </w:r>
          </w:p>
          <w:p w14:paraId="2ECC808A" w14:textId="77777777" w:rsidR="006E7C93" w:rsidRPr="00285804" w:rsidRDefault="006E7C93" w:rsidP="00FA4D24">
            <w:pPr>
              <w:keepNext/>
              <w:keepLines/>
              <w:rPr>
                <w:rFonts w:ascii="Tahoma" w:hAnsi="Tahoma" w:cs="Tahoma"/>
                <w:sz w:val="8"/>
                <w:szCs w:val="18"/>
              </w:rPr>
            </w:pPr>
          </w:p>
          <w:p w14:paraId="766BF516" w14:textId="77777777" w:rsidR="006E7C93" w:rsidRPr="00285804" w:rsidRDefault="006E7C93" w:rsidP="00FA4D24">
            <w:pPr>
              <w:keepNext/>
              <w:keepLines/>
              <w:rPr>
                <w:rFonts w:ascii="Tahoma" w:hAnsi="Tahoma" w:cs="Tahoma"/>
                <w:i/>
                <w:sz w:val="16"/>
                <w:szCs w:val="18"/>
              </w:rPr>
            </w:pPr>
            <w:r w:rsidRPr="00285804">
              <w:rPr>
                <w:rFonts w:ascii="Tahoma" w:hAnsi="Tahoma" w:cs="Tahoma"/>
                <w:i/>
                <w:sz w:val="16"/>
                <w:szCs w:val="18"/>
              </w:rPr>
              <w:t>/v primeru, da ste podatke vnesli v ESPD ali priložili lastno izjavo, ni potrebno izpolniti!/</w:t>
            </w:r>
          </w:p>
          <w:p w14:paraId="26A64DB9" w14:textId="77777777" w:rsidR="006E7C93" w:rsidRPr="00285804" w:rsidRDefault="006E7C93" w:rsidP="00FA4D24">
            <w:pPr>
              <w:keepNext/>
              <w:keepLines/>
              <w:rPr>
                <w:rFonts w:ascii="Tahoma" w:hAnsi="Tahoma" w:cs="Tahoma"/>
                <w:i/>
                <w:sz w:val="16"/>
                <w:szCs w:val="18"/>
              </w:rPr>
            </w:pPr>
          </w:p>
          <w:p w14:paraId="55006814" w14:textId="77777777" w:rsidR="006E7C93" w:rsidRPr="00285804" w:rsidRDefault="006E7C93" w:rsidP="00FA4D24">
            <w:pPr>
              <w:keepNext/>
              <w:keepLines/>
              <w:rPr>
                <w:rFonts w:ascii="Tahoma" w:hAnsi="Tahoma" w:cs="Tahoma"/>
                <w:i/>
                <w:sz w:val="18"/>
                <w:szCs w:val="18"/>
              </w:rPr>
            </w:pPr>
            <w:r w:rsidRPr="00285804">
              <w:rPr>
                <w:rFonts w:ascii="Tahoma" w:hAnsi="Tahoma" w:cs="Tahoma"/>
                <w:i/>
                <w:sz w:val="16"/>
                <w:szCs w:val="18"/>
              </w:rPr>
              <w:t>EMŠO se potrebuje zgolj zaradi potreb pri preverjanju nekaznovanosti v e-Dosje-u</w:t>
            </w:r>
          </w:p>
        </w:tc>
        <w:tc>
          <w:tcPr>
            <w:tcW w:w="3007" w:type="dxa"/>
            <w:gridSpan w:val="2"/>
            <w:tcBorders>
              <w:top w:val="single" w:sz="4" w:space="0" w:color="auto"/>
              <w:left w:val="single" w:sz="4" w:space="0" w:color="auto"/>
              <w:bottom w:val="single" w:sz="4" w:space="0" w:color="auto"/>
              <w:right w:val="single" w:sz="4" w:space="0" w:color="auto"/>
            </w:tcBorders>
            <w:vAlign w:val="center"/>
          </w:tcPr>
          <w:p w14:paraId="0BA5B81C" w14:textId="77777777" w:rsidR="006E7C93" w:rsidRPr="00285804" w:rsidRDefault="006E7C93" w:rsidP="00FA4D24">
            <w:pPr>
              <w:keepNext/>
              <w:keepLines/>
              <w:spacing w:line="276" w:lineRule="auto"/>
              <w:jc w:val="center"/>
              <w:rPr>
                <w:rFonts w:ascii="Tahoma" w:hAnsi="Tahoma" w:cs="Tahoma"/>
                <w:sz w:val="18"/>
                <w:szCs w:val="18"/>
              </w:rPr>
            </w:pPr>
            <w:r w:rsidRPr="00285804">
              <w:rPr>
                <w:rFonts w:ascii="Tahoma" w:hAnsi="Tahoma" w:cs="Tahoma"/>
                <w:sz w:val="18"/>
                <w:szCs w:val="18"/>
              </w:rPr>
              <w:t>Ime in priimek</w:t>
            </w:r>
          </w:p>
        </w:tc>
        <w:tc>
          <w:tcPr>
            <w:tcW w:w="3008" w:type="dxa"/>
            <w:tcBorders>
              <w:top w:val="single" w:sz="4" w:space="0" w:color="auto"/>
              <w:left w:val="single" w:sz="4" w:space="0" w:color="auto"/>
              <w:bottom w:val="single" w:sz="4" w:space="0" w:color="auto"/>
              <w:right w:val="single" w:sz="4" w:space="0" w:color="auto"/>
            </w:tcBorders>
            <w:vAlign w:val="center"/>
          </w:tcPr>
          <w:p w14:paraId="6F94D2C6" w14:textId="77777777" w:rsidR="006E7C93" w:rsidRPr="00285804" w:rsidRDefault="006E7C93" w:rsidP="00FA4D24">
            <w:pPr>
              <w:keepNext/>
              <w:keepLines/>
              <w:spacing w:line="276" w:lineRule="auto"/>
              <w:jc w:val="center"/>
              <w:rPr>
                <w:rFonts w:ascii="Tahoma" w:hAnsi="Tahoma" w:cs="Tahoma"/>
                <w:sz w:val="18"/>
                <w:szCs w:val="18"/>
              </w:rPr>
            </w:pPr>
            <w:r w:rsidRPr="00285804">
              <w:rPr>
                <w:rFonts w:ascii="Tahoma" w:hAnsi="Tahoma" w:cs="Tahoma"/>
                <w:sz w:val="18"/>
                <w:szCs w:val="18"/>
              </w:rPr>
              <w:t>EMŠO</w:t>
            </w:r>
          </w:p>
        </w:tc>
      </w:tr>
      <w:tr w:rsidR="006E7C93" w:rsidRPr="00285804" w14:paraId="32D4E31E" w14:textId="77777777" w:rsidTr="001B068C">
        <w:trPr>
          <w:trHeight w:val="1819"/>
          <w:jc w:val="center"/>
        </w:trPr>
        <w:tc>
          <w:tcPr>
            <w:tcW w:w="3564" w:type="dxa"/>
            <w:vMerge/>
            <w:tcBorders>
              <w:left w:val="single" w:sz="4" w:space="0" w:color="auto"/>
              <w:bottom w:val="single" w:sz="4" w:space="0" w:color="auto"/>
              <w:right w:val="single" w:sz="4" w:space="0" w:color="auto"/>
            </w:tcBorders>
            <w:vAlign w:val="center"/>
          </w:tcPr>
          <w:p w14:paraId="780BA760" w14:textId="77777777" w:rsidR="006E7C93" w:rsidRPr="00285804" w:rsidRDefault="006E7C93" w:rsidP="00FA4D24">
            <w:pPr>
              <w:keepNext/>
              <w:keepLines/>
              <w:rPr>
                <w:rFonts w:ascii="Tahoma" w:hAnsi="Tahoma" w:cs="Tahoma"/>
                <w:sz w:val="16"/>
                <w:szCs w:val="18"/>
              </w:rPr>
            </w:pPr>
          </w:p>
        </w:tc>
        <w:tc>
          <w:tcPr>
            <w:tcW w:w="3007" w:type="dxa"/>
            <w:gridSpan w:val="2"/>
            <w:tcBorders>
              <w:top w:val="single" w:sz="4" w:space="0" w:color="auto"/>
              <w:left w:val="single" w:sz="4" w:space="0" w:color="auto"/>
              <w:bottom w:val="single" w:sz="4" w:space="0" w:color="auto"/>
              <w:right w:val="single" w:sz="4" w:space="0" w:color="auto"/>
            </w:tcBorders>
            <w:vAlign w:val="center"/>
          </w:tcPr>
          <w:p w14:paraId="7220F905" w14:textId="77777777" w:rsidR="006E7C93" w:rsidRPr="00285804" w:rsidRDefault="006E7C93" w:rsidP="00FA4D24">
            <w:pPr>
              <w:keepNext/>
              <w:keepLines/>
              <w:spacing w:line="276" w:lineRule="auto"/>
              <w:jc w:val="both"/>
              <w:rPr>
                <w:rFonts w:ascii="Tahoma" w:hAnsi="Tahoma" w:cs="Tahoma"/>
                <w:sz w:val="18"/>
                <w:szCs w:val="18"/>
              </w:rPr>
            </w:pPr>
          </w:p>
        </w:tc>
        <w:tc>
          <w:tcPr>
            <w:tcW w:w="3008" w:type="dxa"/>
            <w:tcBorders>
              <w:top w:val="single" w:sz="4" w:space="0" w:color="auto"/>
              <w:left w:val="single" w:sz="4" w:space="0" w:color="auto"/>
              <w:bottom w:val="single" w:sz="4" w:space="0" w:color="auto"/>
              <w:right w:val="single" w:sz="4" w:space="0" w:color="auto"/>
            </w:tcBorders>
            <w:vAlign w:val="center"/>
          </w:tcPr>
          <w:p w14:paraId="75FE2B6D" w14:textId="77777777" w:rsidR="006E7C93" w:rsidRPr="00285804" w:rsidRDefault="006E7C93" w:rsidP="00FA4D24">
            <w:pPr>
              <w:keepNext/>
              <w:keepLines/>
              <w:spacing w:line="276" w:lineRule="auto"/>
              <w:jc w:val="both"/>
              <w:rPr>
                <w:rFonts w:ascii="Tahoma" w:hAnsi="Tahoma" w:cs="Tahoma"/>
                <w:sz w:val="18"/>
                <w:szCs w:val="18"/>
              </w:rPr>
            </w:pPr>
          </w:p>
        </w:tc>
      </w:tr>
    </w:tbl>
    <w:p w14:paraId="2C19CCBE" w14:textId="77777777" w:rsidR="00202E82" w:rsidRPr="00F5688B" w:rsidRDefault="00202E82" w:rsidP="00FA4D24">
      <w:pPr>
        <w:keepNext/>
        <w:keepLines/>
        <w:ind w:left="284" w:hanging="284"/>
        <w:jc w:val="both"/>
        <w:rPr>
          <w:rFonts w:ascii="Tahoma" w:hAnsi="Tahoma" w:cs="Tahoma"/>
        </w:rPr>
      </w:pPr>
    </w:p>
    <w:p w14:paraId="74D05C81" w14:textId="77777777" w:rsidR="00202E82" w:rsidRPr="00F5688B" w:rsidRDefault="00202E82" w:rsidP="00FA4D24">
      <w:pPr>
        <w:keepNext/>
        <w:keepLines/>
        <w:tabs>
          <w:tab w:val="left" w:pos="567"/>
          <w:tab w:val="num" w:pos="851"/>
          <w:tab w:val="left" w:pos="993"/>
        </w:tabs>
        <w:jc w:val="both"/>
        <w:rPr>
          <w:rFonts w:ascii="Tahoma" w:hAnsi="Tahoma" w:cs="Tahoma"/>
          <w:b/>
          <w:i/>
          <w:sz w:val="18"/>
          <w:szCs w:val="18"/>
        </w:rPr>
      </w:pPr>
    </w:p>
    <w:p w14:paraId="7879A5A4" w14:textId="77777777" w:rsidR="00516B0D" w:rsidRDefault="00202E82" w:rsidP="00FA4D24">
      <w:pPr>
        <w:keepNext/>
        <w:keepLines/>
        <w:tabs>
          <w:tab w:val="left" w:pos="567"/>
          <w:tab w:val="num" w:pos="851"/>
          <w:tab w:val="left" w:pos="993"/>
        </w:tabs>
        <w:jc w:val="both"/>
        <w:rPr>
          <w:rFonts w:ascii="Tahoma" w:hAnsi="Tahoma" w:cs="Tahoma"/>
          <w:i/>
          <w:sz w:val="16"/>
          <w:szCs w:val="18"/>
        </w:rPr>
      </w:pPr>
      <w:r w:rsidRPr="00F5688B">
        <w:rPr>
          <w:rFonts w:ascii="Tahoma" w:hAnsi="Tahoma" w:cs="Tahoma"/>
          <w:b/>
          <w:i/>
          <w:sz w:val="18"/>
          <w:szCs w:val="18"/>
        </w:rPr>
        <w:t xml:space="preserve">Navodilo: </w:t>
      </w:r>
      <w:r w:rsidRPr="00F5688B">
        <w:rPr>
          <w:rFonts w:ascii="Tahoma" w:hAnsi="Tahoma" w:cs="Tahoma"/>
          <w:i/>
          <w:sz w:val="16"/>
          <w:szCs w:val="18"/>
        </w:rPr>
        <w:t>V primeru, da odda več ponudnikov skupno ponudbo, morajo razmnožen obrazec Priloge 1 izpolniti vsi ponudniki – partnerji. V primeru skupne ponudbe ponudniki za to stranjo priložijo pravni akt o skupni izvedbi naročila, podpisan in žigosan s strani vseh ponudnikov, ki sodelujejo pri izvedbi naročila.</w:t>
      </w:r>
    </w:p>
    <w:p w14:paraId="6DD46A41" w14:textId="77777777" w:rsidR="00516B0D" w:rsidRDefault="00516B0D" w:rsidP="00FA4D24">
      <w:pPr>
        <w:keepNext/>
        <w:keepLines/>
        <w:tabs>
          <w:tab w:val="left" w:pos="567"/>
          <w:tab w:val="num" w:pos="851"/>
          <w:tab w:val="left" w:pos="993"/>
        </w:tabs>
        <w:jc w:val="both"/>
        <w:rPr>
          <w:rFonts w:ascii="Tahoma" w:hAnsi="Tahoma" w:cs="Tahoma"/>
          <w:i/>
          <w:sz w:val="16"/>
          <w:szCs w:val="18"/>
        </w:rPr>
      </w:pPr>
    </w:p>
    <w:p w14:paraId="08FD2C30" w14:textId="77777777" w:rsidR="00516B0D" w:rsidRPr="00F5688B" w:rsidRDefault="00516B0D" w:rsidP="00FA4D24">
      <w:pPr>
        <w:keepNext/>
        <w:keepLines/>
        <w:tabs>
          <w:tab w:val="left" w:pos="567"/>
          <w:tab w:val="num" w:pos="851"/>
          <w:tab w:val="left" w:pos="993"/>
        </w:tabs>
        <w:jc w:val="both"/>
        <w:rPr>
          <w:rFonts w:ascii="Tahoma" w:hAnsi="Tahoma" w:cs="Tahoma"/>
          <w:i/>
          <w:sz w:val="16"/>
          <w:szCs w:val="18"/>
        </w:rPr>
      </w:pPr>
    </w:p>
    <w:p w14:paraId="7394E88E" w14:textId="77777777" w:rsidR="007B3BA8" w:rsidRDefault="007B3BA8" w:rsidP="00FA4D24">
      <w:pPr>
        <w:keepNext/>
        <w:keepLines/>
        <w:tabs>
          <w:tab w:val="left" w:pos="567"/>
          <w:tab w:val="num" w:pos="851"/>
          <w:tab w:val="left" w:pos="993"/>
        </w:tabs>
        <w:rPr>
          <w:rFonts w:ascii="Tahoma" w:hAnsi="Tahoma" w:cs="Tahoma"/>
          <w:b/>
          <w:i/>
        </w:rPr>
      </w:pP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3C7852" w:rsidRPr="005D5727" w14:paraId="09B3E361" w14:textId="77777777" w:rsidTr="00A63E63">
        <w:trPr>
          <w:trHeight w:val="235"/>
        </w:trPr>
        <w:tc>
          <w:tcPr>
            <w:tcW w:w="3430" w:type="dxa"/>
            <w:tcBorders>
              <w:bottom w:val="single" w:sz="4" w:space="0" w:color="auto"/>
            </w:tcBorders>
          </w:tcPr>
          <w:p w14:paraId="32AA757D" w14:textId="77777777" w:rsidR="003C7852" w:rsidRPr="00CE1BAD" w:rsidRDefault="003C7852" w:rsidP="00FA4D24">
            <w:pPr>
              <w:keepNext/>
              <w:keepLines/>
              <w:jc w:val="both"/>
              <w:rPr>
                <w:rFonts w:ascii="Tahoma" w:hAnsi="Tahoma" w:cs="Tahoma"/>
                <w:snapToGrid w:val="0"/>
                <w:color w:val="000000"/>
              </w:rPr>
            </w:pPr>
          </w:p>
        </w:tc>
        <w:tc>
          <w:tcPr>
            <w:tcW w:w="2574" w:type="dxa"/>
          </w:tcPr>
          <w:p w14:paraId="506A1773" w14:textId="77777777" w:rsidR="003C7852" w:rsidRPr="00CE1BAD" w:rsidRDefault="003C7852" w:rsidP="00FA4D24">
            <w:pPr>
              <w:keepNext/>
              <w:keepLines/>
              <w:jc w:val="center"/>
              <w:rPr>
                <w:rFonts w:ascii="Tahoma" w:hAnsi="Tahoma" w:cs="Tahoma"/>
                <w:snapToGrid w:val="0"/>
                <w:color w:val="000000"/>
              </w:rPr>
            </w:pPr>
          </w:p>
        </w:tc>
        <w:tc>
          <w:tcPr>
            <w:tcW w:w="3148" w:type="dxa"/>
            <w:tcBorders>
              <w:bottom w:val="single" w:sz="4" w:space="0" w:color="auto"/>
            </w:tcBorders>
          </w:tcPr>
          <w:p w14:paraId="111264DB" w14:textId="77777777" w:rsidR="003C7852" w:rsidRPr="005D5727" w:rsidRDefault="003C7852" w:rsidP="00FA4D24">
            <w:pPr>
              <w:keepNext/>
              <w:keepLines/>
              <w:tabs>
                <w:tab w:val="left" w:pos="385"/>
                <w:tab w:val="num" w:pos="578"/>
                <w:tab w:val="left" w:pos="675"/>
              </w:tabs>
              <w:jc w:val="both"/>
              <w:rPr>
                <w:rFonts w:ascii="Tahoma" w:hAnsi="Tahoma" w:cs="Tahoma"/>
                <w:snapToGrid w:val="0"/>
                <w:color w:val="000000"/>
              </w:rPr>
            </w:pPr>
          </w:p>
        </w:tc>
      </w:tr>
      <w:tr w:rsidR="003C7852" w:rsidRPr="00CE1BAD" w14:paraId="78CF36F7" w14:textId="77777777" w:rsidTr="00A63E63">
        <w:trPr>
          <w:trHeight w:val="235"/>
        </w:trPr>
        <w:tc>
          <w:tcPr>
            <w:tcW w:w="3430" w:type="dxa"/>
            <w:tcBorders>
              <w:top w:val="single" w:sz="4" w:space="0" w:color="auto"/>
            </w:tcBorders>
          </w:tcPr>
          <w:p w14:paraId="5526AE18" w14:textId="77777777" w:rsidR="003C7852" w:rsidRPr="00CE1BAD" w:rsidRDefault="003C7852" w:rsidP="00FA4D24">
            <w:pPr>
              <w:keepNext/>
              <w:keepLines/>
              <w:jc w:val="center"/>
              <w:rPr>
                <w:rFonts w:ascii="Tahoma" w:hAnsi="Tahoma" w:cs="Tahoma"/>
                <w:snapToGrid w:val="0"/>
                <w:color w:val="000000"/>
              </w:rPr>
            </w:pPr>
            <w:r w:rsidRPr="00CE1BAD">
              <w:rPr>
                <w:rFonts w:ascii="Tahoma" w:hAnsi="Tahoma" w:cs="Tahoma"/>
                <w:snapToGrid w:val="0"/>
                <w:color w:val="000000"/>
              </w:rPr>
              <w:t>(kraj, datum)</w:t>
            </w:r>
          </w:p>
        </w:tc>
        <w:tc>
          <w:tcPr>
            <w:tcW w:w="2574" w:type="dxa"/>
          </w:tcPr>
          <w:p w14:paraId="47F1AEDA" w14:textId="77777777" w:rsidR="003C7852" w:rsidRPr="00CE1BAD" w:rsidRDefault="003C7852" w:rsidP="00FA4D24">
            <w:pPr>
              <w:keepNext/>
              <w:keepLines/>
              <w:jc w:val="center"/>
              <w:rPr>
                <w:rFonts w:ascii="Tahoma" w:hAnsi="Tahoma" w:cs="Tahoma"/>
                <w:snapToGrid w:val="0"/>
                <w:color w:val="000000"/>
              </w:rPr>
            </w:pPr>
            <w:r w:rsidRPr="00CE1BAD">
              <w:rPr>
                <w:rFonts w:ascii="Tahoma" w:hAnsi="Tahoma" w:cs="Tahoma"/>
                <w:snapToGrid w:val="0"/>
                <w:color w:val="000000"/>
              </w:rPr>
              <w:t>Žig</w:t>
            </w:r>
          </w:p>
        </w:tc>
        <w:tc>
          <w:tcPr>
            <w:tcW w:w="3148" w:type="dxa"/>
            <w:tcBorders>
              <w:top w:val="single" w:sz="4" w:space="0" w:color="auto"/>
            </w:tcBorders>
          </w:tcPr>
          <w:p w14:paraId="1DCDBCC3" w14:textId="77777777" w:rsidR="003C7852" w:rsidRPr="00CE1BAD" w:rsidRDefault="003C7852" w:rsidP="00FA4D24">
            <w:pPr>
              <w:keepNext/>
              <w:keepLines/>
              <w:jc w:val="both"/>
              <w:rPr>
                <w:rFonts w:ascii="Tahoma" w:hAnsi="Tahoma" w:cs="Tahoma"/>
                <w:snapToGrid w:val="0"/>
                <w:color w:val="000000"/>
              </w:rPr>
            </w:pPr>
            <w:r>
              <w:rPr>
                <w:rFonts w:ascii="Tahoma" w:hAnsi="Tahoma" w:cs="Tahoma"/>
                <w:snapToGrid w:val="0"/>
                <w:color w:val="000000"/>
              </w:rPr>
              <w:t>(Ime in priimek ter</w:t>
            </w:r>
            <w:r w:rsidRPr="003D15DD">
              <w:rPr>
                <w:rFonts w:ascii="Tahoma" w:hAnsi="Tahoma" w:cs="Tahoma"/>
                <w:snapToGrid w:val="0"/>
                <w:color w:val="000000"/>
              </w:rPr>
              <w:t xml:space="preserve"> podpis ponudnika</w:t>
            </w:r>
            <w:r>
              <w:rPr>
                <w:rFonts w:ascii="Tahoma" w:hAnsi="Tahoma" w:cs="Tahoma"/>
                <w:snapToGrid w:val="0"/>
                <w:color w:val="000000"/>
              </w:rPr>
              <w:t>/partnerja</w:t>
            </w:r>
            <w:r w:rsidRPr="00CE1BAD">
              <w:rPr>
                <w:rFonts w:ascii="Tahoma" w:hAnsi="Tahoma" w:cs="Tahoma"/>
                <w:snapToGrid w:val="0"/>
                <w:color w:val="000000"/>
              </w:rPr>
              <w:t>)</w:t>
            </w:r>
          </w:p>
        </w:tc>
      </w:tr>
    </w:tbl>
    <w:p w14:paraId="407C8F6D" w14:textId="77777777" w:rsidR="003C7852" w:rsidRPr="00F5688B" w:rsidRDefault="003C7852" w:rsidP="00FA4D24">
      <w:pPr>
        <w:keepNext/>
        <w:keepLines/>
        <w:tabs>
          <w:tab w:val="left" w:pos="567"/>
          <w:tab w:val="num" w:pos="851"/>
          <w:tab w:val="left" w:pos="993"/>
        </w:tabs>
        <w:rPr>
          <w:rFonts w:ascii="Tahoma" w:hAnsi="Tahoma" w:cs="Tahoma"/>
          <w:b/>
          <w:i/>
        </w:rPr>
      </w:pPr>
    </w:p>
    <w:p w14:paraId="05971F72" w14:textId="77777777" w:rsidR="007B3BA8" w:rsidRPr="00F5688B" w:rsidRDefault="007B3BA8" w:rsidP="00FA4D24">
      <w:pPr>
        <w:keepNext/>
        <w:keepLines/>
        <w:tabs>
          <w:tab w:val="left" w:pos="567"/>
          <w:tab w:val="num" w:pos="851"/>
          <w:tab w:val="left" w:pos="993"/>
        </w:tabs>
        <w:jc w:val="right"/>
        <w:rPr>
          <w:rFonts w:ascii="Tahoma" w:hAnsi="Tahoma" w:cs="Tahoma"/>
          <w:b/>
          <w:i/>
        </w:rPr>
      </w:pPr>
    </w:p>
    <w:p w14:paraId="119DF989" w14:textId="77777777" w:rsidR="006E7C93" w:rsidRDefault="006E7C93" w:rsidP="00FA4D24">
      <w:pPr>
        <w:keepNext/>
        <w:keepLines/>
        <w:tabs>
          <w:tab w:val="left" w:pos="567"/>
          <w:tab w:val="num" w:pos="851"/>
          <w:tab w:val="left" w:pos="993"/>
        </w:tabs>
        <w:jc w:val="right"/>
        <w:rPr>
          <w:rFonts w:ascii="Tahoma" w:hAnsi="Tahoma" w:cs="Tahoma"/>
          <w:b/>
          <w:i/>
        </w:rPr>
      </w:pPr>
    </w:p>
    <w:p w14:paraId="747ABB2F" w14:textId="77777777" w:rsidR="006E7C93" w:rsidRDefault="006E7C93" w:rsidP="00FA4D24">
      <w:pPr>
        <w:keepNext/>
        <w:keepLines/>
        <w:tabs>
          <w:tab w:val="left" w:pos="567"/>
          <w:tab w:val="num" w:pos="851"/>
          <w:tab w:val="left" w:pos="993"/>
        </w:tabs>
        <w:jc w:val="right"/>
        <w:rPr>
          <w:rFonts w:ascii="Tahoma" w:hAnsi="Tahoma" w:cs="Tahoma"/>
          <w:b/>
          <w:i/>
        </w:rPr>
      </w:pPr>
    </w:p>
    <w:p w14:paraId="236BDFAE" w14:textId="77777777" w:rsidR="006E7C93" w:rsidRDefault="006E7C93" w:rsidP="00FA4D24">
      <w:pPr>
        <w:keepNext/>
        <w:keepLines/>
        <w:tabs>
          <w:tab w:val="left" w:pos="567"/>
          <w:tab w:val="num" w:pos="851"/>
          <w:tab w:val="left" w:pos="993"/>
        </w:tabs>
        <w:jc w:val="right"/>
        <w:rPr>
          <w:rFonts w:ascii="Tahoma" w:hAnsi="Tahoma" w:cs="Tahoma"/>
          <w:b/>
          <w:i/>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230"/>
        <w:gridCol w:w="2268"/>
      </w:tblGrid>
      <w:tr w:rsidR="006E7C93" w:rsidRPr="00C8579C" w14:paraId="6C825F27" w14:textId="77777777" w:rsidTr="00336903">
        <w:tc>
          <w:tcPr>
            <w:tcW w:w="7230" w:type="dxa"/>
          </w:tcPr>
          <w:p w14:paraId="7C70D55F" w14:textId="77777777" w:rsidR="006E7C93" w:rsidRPr="00C8579C" w:rsidRDefault="006E7C93" w:rsidP="00FA4D24">
            <w:pPr>
              <w:keepNext/>
              <w:keepLines/>
              <w:jc w:val="both"/>
              <w:rPr>
                <w:rFonts w:ascii="Tahoma" w:hAnsi="Tahoma" w:cs="Tahoma"/>
              </w:rPr>
            </w:pPr>
            <w:r w:rsidRPr="001B4647">
              <w:rPr>
                <w:rFonts w:ascii="Tahoma" w:hAnsi="Tahoma" w:cs="Tahoma"/>
              </w:rPr>
              <w:lastRenderedPageBreak/>
              <w:t>PRAVNI AKT O SKUPNI IZVEDBI NAROČILA</w:t>
            </w:r>
          </w:p>
        </w:tc>
        <w:tc>
          <w:tcPr>
            <w:tcW w:w="2268" w:type="dxa"/>
          </w:tcPr>
          <w:p w14:paraId="0FB6A270" w14:textId="77777777" w:rsidR="006E7C93" w:rsidRPr="00C8579C" w:rsidRDefault="006E7C93" w:rsidP="00FA4D24">
            <w:pPr>
              <w:keepNext/>
              <w:keepLines/>
              <w:jc w:val="both"/>
              <w:rPr>
                <w:rFonts w:ascii="Tahoma" w:hAnsi="Tahoma" w:cs="Tahoma"/>
                <w:b/>
                <w:i/>
              </w:rPr>
            </w:pPr>
            <w:r w:rsidRPr="009C341B">
              <w:rPr>
                <w:rFonts w:ascii="Tahoma" w:hAnsi="Tahoma" w:cs="Tahoma"/>
                <w:b/>
                <w:i/>
              </w:rPr>
              <w:t>Obrazec 1 k Prilogi 1</w:t>
            </w:r>
          </w:p>
        </w:tc>
      </w:tr>
    </w:tbl>
    <w:p w14:paraId="60894B69" w14:textId="77777777" w:rsidR="00202E82" w:rsidRPr="00F5688B" w:rsidRDefault="006E7C93" w:rsidP="00FA4D24">
      <w:pPr>
        <w:keepNext/>
        <w:keepLines/>
        <w:jc w:val="both"/>
        <w:rPr>
          <w:rFonts w:ascii="Tahoma" w:hAnsi="Tahoma" w:cs="Tahoma"/>
        </w:rPr>
      </w:pPr>
      <w:r>
        <w:rPr>
          <w:rFonts w:ascii="Tahoma" w:hAnsi="Tahoma" w:cs="Tahoma"/>
          <w:kern w:val="16"/>
        </w:rPr>
        <w:t>Ponudnik za to stranjo priloži pravni akt o skupni izvedbi javnega naročila, v primeru oddaje skupne ponudbe</w:t>
      </w:r>
    </w:p>
    <w:p w14:paraId="0E1ED8E2" w14:textId="77777777" w:rsidR="00202E82" w:rsidRPr="00F5688B" w:rsidRDefault="00202E82" w:rsidP="00FA4D24">
      <w:pPr>
        <w:keepNext/>
        <w:keepLines/>
        <w:jc w:val="both"/>
        <w:rPr>
          <w:rFonts w:ascii="Tahoma" w:hAnsi="Tahoma" w:cs="Tahoma"/>
        </w:rPr>
      </w:pPr>
    </w:p>
    <w:p w14:paraId="5073127E" w14:textId="77777777" w:rsidR="00202E82" w:rsidRDefault="00202E82" w:rsidP="00FA4D24">
      <w:pPr>
        <w:keepNext/>
        <w:keepLines/>
        <w:tabs>
          <w:tab w:val="left" w:pos="567"/>
          <w:tab w:val="num" w:pos="851"/>
          <w:tab w:val="left" w:pos="993"/>
        </w:tabs>
        <w:jc w:val="both"/>
        <w:rPr>
          <w:rFonts w:ascii="Tahoma" w:hAnsi="Tahoma" w:cs="Tahoma"/>
          <w:i/>
          <w:sz w:val="16"/>
          <w:szCs w:val="18"/>
        </w:rPr>
      </w:pPr>
    </w:p>
    <w:p w14:paraId="6999550C" w14:textId="77777777" w:rsidR="006E7C93" w:rsidRDefault="006E7C93" w:rsidP="00FA4D24">
      <w:pPr>
        <w:keepNext/>
        <w:keepLines/>
        <w:tabs>
          <w:tab w:val="left" w:pos="567"/>
          <w:tab w:val="num" w:pos="851"/>
          <w:tab w:val="left" w:pos="993"/>
        </w:tabs>
        <w:jc w:val="both"/>
        <w:rPr>
          <w:rFonts w:ascii="Tahoma" w:hAnsi="Tahoma" w:cs="Tahoma"/>
          <w:i/>
          <w:sz w:val="16"/>
          <w:szCs w:val="18"/>
        </w:rPr>
      </w:pPr>
    </w:p>
    <w:p w14:paraId="3A608F11" w14:textId="77777777" w:rsidR="006E7C93" w:rsidRDefault="006E7C93" w:rsidP="00FA4D24">
      <w:pPr>
        <w:keepNext/>
        <w:keepLines/>
        <w:tabs>
          <w:tab w:val="left" w:pos="567"/>
          <w:tab w:val="num" w:pos="851"/>
          <w:tab w:val="left" w:pos="993"/>
        </w:tabs>
        <w:jc w:val="both"/>
        <w:rPr>
          <w:rFonts w:ascii="Tahoma" w:hAnsi="Tahoma" w:cs="Tahoma"/>
          <w:i/>
          <w:sz w:val="16"/>
          <w:szCs w:val="18"/>
        </w:rPr>
      </w:pPr>
    </w:p>
    <w:p w14:paraId="255D539F" w14:textId="77777777" w:rsidR="006E7C93" w:rsidRDefault="006E7C93" w:rsidP="00FA4D24">
      <w:pPr>
        <w:keepNext/>
        <w:keepLines/>
        <w:tabs>
          <w:tab w:val="left" w:pos="567"/>
          <w:tab w:val="num" w:pos="851"/>
          <w:tab w:val="left" w:pos="993"/>
        </w:tabs>
        <w:jc w:val="both"/>
        <w:rPr>
          <w:rFonts w:ascii="Tahoma" w:hAnsi="Tahoma" w:cs="Tahoma"/>
          <w:i/>
          <w:sz w:val="16"/>
          <w:szCs w:val="18"/>
        </w:rPr>
      </w:pPr>
    </w:p>
    <w:p w14:paraId="085DC971" w14:textId="77777777" w:rsidR="006E7C93" w:rsidRDefault="006E7C93" w:rsidP="00FA4D24">
      <w:pPr>
        <w:keepNext/>
        <w:keepLines/>
        <w:tabs>
          <w:tab w:val="left" w:pos="567"/>
          <w:tab w:val="num" w:pos="851"/>
          <w:tab w:val="left" w:pos="993"/>
        </w:tabs>
        <w:jc w:val="both"/>
        <w:rPr>
          <w:rFonts w:ascii="Tahoma" w:hAnsi="Tahoma" w:cs="Tahoma"/>
          <w:i/>
          <w:sz w:val="16"/>
          <w:szCs w:val="18"/>
        </w:rPr>
      </w:pPr>
    </w:p>
    <w:p w14:paraId="11059CE4" w14:textId="77777777" w:rsidR="006E7C93" w:rsidRDefault="006E7C93" w:rsidP="00FA4D24">
      <w:pPr>
        <w:keepNext/>
        <w:keepLines/>
        <w:tabs>
          <w:tab w:val="left" w:pos="567"/>
          <w:tab w:val="num" w:pos="851"/>
          <w:tab w:val="left" w:pos="993"/>
        </w:tabs>
        <w:jc w:val="both"/>
        <w:rPr>
          <w:rFonts w:ascii="Tahoma" w:hAnsi="Tahoma" w:cs="Tahoma"/>
          <w:i/>
          <w:sz w:val="16"/>
          <w:szCs w:val="18"/>
        </w:rPr>
      </w:pPr>
    </w:p>
    <w:p w14:paraId="1F608A15" w14:textId="77777777" w:rsidR="006E7C93" w:rsidRDefault="006E7C93" w:rsidP="00FA4D24">
      <w:pPr>
        <w:keepNext/>
        <w:keepLines/>
        <w:tabs>
          <w:tab w:val="left" w:pos="567"/>
          <w:tab w:val="num" w:pos="851"/>
          <w:tab w:val="left" w:pos="993"/>
        </w:tabs>
        <w:jc w:val="both"/>
        <w:rPr>
          <w:rFonts w:ascii="Tahoma" w:hAnsi="Tahoma" w:cs="Tahoma"/>
          <w:i/>
          <w:sz w:val="16"/>
          <w:szCs w:val="18"/>
        </w:rPr>
      </w:pPr>
    </w:p>
    <w:p w14:paraId="559E0465" w14:textId="77777777" w:rsidR="006E7C93" w:rsidRDefault="006E7C93" w:rsidP="00FA4D24">
      <w:pPr>
        <w:keepNext/>
        <w:keepLines/>
        <w:tabs>
          <w:tab w:val="left" w:pos="567"/>
          <w:tab w:val="num" w:pos="851"/>
          <w:tab w:val="left" w:pos="993"/>
        </w:tabs>
        <w:jc w:val="both"/>
        <w:rPr>
          <w:rFonts w:ascii="Tahoma" w:hAnsi="Tahoma" w:cs="Tahoma"/>
          <w:i/>
          <w:sz w:val="16"/>
          <w:szCs w:val="18"/>
        </w:rPr>
      </w:pPr>
    </w:p>
    <w:p w14:paraId="2A1B7C72" w14:textId="77777777" w:rsidR="006E7C93" w:rsidRDefault="006E7C93" w:rsidP="00FA4D24">
      <w:pPr>
        <w:keepNext/>
        <w:keepLines/>
        <w:tabs>
          <w:tab w:val="left" w:pos="567"/>
          <w:tab w:val="num" w:pos="851"/>
          <w:tab w:val="left" w:pos="993"/>
        </w:tabs>
        <w:jc w:val="both"/>
        <w:rPr>
          <w:rFonts w:ascii="Tahoma" w:hAnsi="Tahoma" w:cs="Tahoma"/>
          <w:i/>
          <w:sz w:val="16"/>
          <w:szCs w:val="18"/>
        </w:rPr>
      </w:pPr>
    </w:p>
    <w:p w14:paraId="7B81EE83" w14:textId="77777777" w:rsidR="006E7C93" w:rsidRDefault="006E7C93" w:rsidP="00FA4D24">
      <w:pPr>
        <w:keepNext/>
        <w:keepLines/>
        <w:tabs>
          <w:tab w:val="left" w:pos="567"/>
          <w:tab w:val="num" w:pos="851"/>
          <w:tab w:val="left" w:pos="993"/>
        </w:tabs>
        <w:jc w:val="both"/>
        <w:rPr>
          <w:rFonts w:ascii="Tahoma" w:hAnsi="Tahoma" w:cs="Tahoma"/>
          <w:i/>
          <w:sz w:val="16"/>
          <w:szCs w:val="18"/>
        </w:rPr>
      </w:pPr>
    </w:p>
    <w:p w14:paraId="42A81445" w14:textId="77777777" w:rsidR="006E7C93" w:rsidRDefault="006E7C93" w:rsidP="00FA4D24">
      <w:pPr>
        <w:keepNext/>
        <w:keepLines/>
        <w:tabs>
          <w:tab w:val="left" w:pos="567"/>
          <w:tab w:val="num" w:pos="851"/>
          <w:tab w:val="left" w:pos="993"/>
        </w:tabs>
        <w:jc w:val="both"/>
        <w:rPr>
          <w:rFonts w:ascii="Tahoma" w:hAnsi="Tahoma" w:cs="Tahoma"/>
          <w:i/>
          <w:sz w:val="16"/>
          <w:szCs w:val="18"/>
        </w:rPr>
      </w:pPr>
    </w:p>
    <w:p w14:paraId="451E7E7F" w14:textId="77777777" w:rsidR="006E7C93" w:rsidRDefault="006E7C93" w:rsidP="00FA4D24">
      <w:pPr>
        <w:keepNext/>
        <w:keepLines/>
        <w:tabs>
          <w:tab w:val="left" w:pos="567"/>
          <w:tab w:val="num" w:pos="851"/>
          <w:tab w:val="left" w:pos="993"/>
        </w:tabs>
        <w:jc w:val="both"/>
        <w:rPr>
          <w:rFonts w:ascii="Tahoma" w:hAnsi="Tahoma" w:cs="Tahoma"/>
          <w:i/>
          <w:sz w:val="16"/>
          <w:szCs w:val="18"/>
        </w:rPr>
      </w:pPr>
    </w:p>
    <w:p w14:paraId="3DE7A966" w14:textId="77777777" w:rsidR="006E7C93" w:rsidRDefault="006E7C93" w:rsidP="00FA4D24">
      <w:pPr>
        <w:keepNext/>
        <w:keepLines/>
        <w:tabs>
          <w:tab w:val="left" w:pos="567"/>
          <w:tab w:val="num" w:pos="851"/>
          <w:tab w:val="left" w:pos="993"/>
        </w:tabs>
        <w:jc w:val="both"/>
        <w:rPr>
          <w:rFonts w:ascii="Tahoma" w:hAnsi="Tahoma" w:cs="Tahoma"/>
          <w:i/>
          <w:sz w:val="16"/>
          <w:szCs w:val="18"/>
        </w:rPr>
      </w:pPr>
    </w:p>
    <w:p w14:paraId="7B5A9108" w14:textId="77777777" w:rsidR="006E7C93" w:rsidRDefault="006E7C93" w:rsidP="00FA4D24">
      <w:pPr>
        <w:keepNext/>
        <w:keepLines/>
        <w:tabs>
          <w:tab w:val="left" w:pos="567"/>
          <w:tab w:val="num" w:pos="851"/>
          <w:tab w:val="left" w:pos="993"/>
        </w:tabs>
        <w:jc w:val="both"/>
        <w:rPr>
          <w:rFonts w:ascii="Tahoma" w:hAnsi="Tahoma" w:cs="Tahoma"/>
          <w:i/>
          <w:sz w:val="16"/>
          <w:szCs w:val="18"/>
        </w:rPr>
      </w:pPr>
    </w:p>
    <w:p w14:paraId="5C7ADE16" w14:textId="77777777" w:rsidR="006E7C93" w:rsidRDefault="006E7C93" w:rsidP="00FA4D24">
      <w:pPr>
        <w:keepNext/>
        <w:keepLines/>
        <w:tabs>
          <w:tab w:val="left" w:pos="567"/>
          <w:tab w:val="num" w:pos="851"/>
          <w:tab w:val="left" w:pos="993"/>
        </w:tabs>
        <w:jc w:val="both"/>
        <w:rPr>
          <w:rFonts w:ascii="Tahoma" w:hAnsi="Tahoma" w:cs="Tahoma"/>
          <w:i/>
          <w:sz w:val="16"/>
          <w:szCs w:val="18"/>
        </w:rPr>
      </w:pPr>
    </w:p>
    <w:p w14:paraId="70A6C755" w14:textId="77777777" w:rsidR="006E7C93" w:rsidRDefault="006E7C93" w:rsidP="00FA4D24">
      <w:pPr>
        <w:keepNext/>
        <w:keepLines/>
        <w:tabs>
          <w:tab w:val="left" w:pos="567"/>
          <w:tab w:val="num" w:pos="851"/>
          <w:tab w:val="left" w:pos="993"/>
        </w:tabs>
        <w:jc w:val="both"/>
        <w:rPr>
          <w:rFonts w:ascii="Tahoma" w:hAnsi="Tahoma" w:cs="Tahoma"/>
          <w:i/>
          <w:sz w:val="16"/>
          <w:szCs w:val="18"/>
        </w:rPr>
      </w:pPr>
    </w:p>
    <w:p w14:paraId="493A03CF" w14:textId="77777777" w:rsidR="006E7C93" w:rsidRDefault="006E7C93" w:rsidP="00FA4D24">
      <w:pPr>
        <w:keepNext/>
        <w:keepLines/>
        <w:tabs>
          <w:tab w:val="left" w:pos="567"/>
          <w:tab w:val="num" w:pos="851"/>
          <w:tab w:val="left" w:pos="993"/>
        </w:tabs>
        <w:jc w:val="both"/>
        <w:rPr>
          <w:rFonts w:ascii="Tahoma" w:hAnsi="Tahoma" w:cs="Tahoma"/>
          <w:i/>
          <w:sz w:val="16"/>
          <w:szCs w:val="18"/>
        </w:rPr>
      </w:pPr>
    </w:p>
    <w:p w14:paraId="51B106D2" w14:textId="77777777" w:rsidR="006E7C93" w:rsidRDefault="006E7C93" w:rsidP="00FA4D24">
      <w:pPr>
        <w:keepNext/>
        <w:keepLines/>
        <w:tabs>
          <w:tab w:val="left" w:pos="567"/>
          <w:tab w:val="num" w:pos="851"/>
          <w:tab w:val="left" w:pos="993"/>
        </w:tabs>
        <w:jc w:val="both"/>
        <w:rPr>
          <w:rFonts w:ascii="Tahoma" w:hAnsi="Tahoma" w:cs="Tahoma"/>
          <w:i/>
          <w:sz w:val="16"/>
          <w:szCs w:val="18"/>
        </w:rPr>
      </w:pPr>
    </w:p>
    <w:p w14:paraId="0F5F9257" w14:textId="77777777" w:rsidR="006E7C93" w:rsidRDefault="006E7C93" w:rsidP="00FA4D24">
      <w:pPr>
        <w:keepNext/>
        <w:keepLines/>
        <w:tabs>
          <w:tab w:val="left" w:pos="567"/>
          <w:tab w:val="num" w:pos="851"/>
          <w:tab w:val="left" w:pos="993"/>
        </w:tabs>
        <w:jc w:val="both"/>
        <w:rPr>
          <w:rFonts w:ascii="Tahoma" w:hAnsi="Tahoma" w:cs="Tahoma"/>
          <w:i/>
          <w:sz w:val="16"/>
          <w:szCs w:val="18"/>
        </w:rPr>
      </w:pPr>
    </w:p>
    <w:p w14:paraId="607DC43B" w14:textId="77777777" w:rsidR="006E7C93" w:rsidRDefault="006E7C93" w:rsidP="00FA4D24">
      <w:pPr>
        <w:keepNext/>
        <w:keepLines/>
        <w:tabs>
          <w:tab w:val="left" w:pos="567"/>
          <w:tab w:val="num" w:pos="851"/>
          <w:tab w:val="left" w:pos="993"/>
        </w:tabs>
        <w:jc w:val="both"/>
        <w:rPr>
          <w:rFonts w:ascii="Tahoma" w:hAnsi="Tahoma" w:cs="Tahoma"/>
          <w:i/>
          <w:sz w:val="16"/>
          <w:szCs w:val="18"/>
        </w:rPr>
      </w:pPr>
    </w:p>
    <w:p w14:paraId="53DE0737" w14:textId="77777777" w:rsidR="006E7C93" w:rsidRDefault="006E7C93" w:rsidP="00FA4D24">
      <w:pPr>
        <w:keepNext/>
        <w:keepLines/>
        <w:tabs>
          <w:tab w:val="left" w:pos="567"/>
          <w:tab w:val="num" w:pos="851"/>
          <w:tab w:val="left" w:pos="993"/>
        </w:tabs>
        <w:jc w:val="both"/>
        <w:rPr>
          <w:rFonts w:ascii="Tahoma" w:hAnsi="Tahoma" w:cs="Tahoma"/>
          <w:i/>
          <w:sz w:val="16"/>
          <w:szCs w:val="18"/>
        </w:rPr>
      </w:pPr>
    </w:p>
    <w:p w14:paraId="07C7A585" w14:textId="77777777" w:rsidR="006E7C93" w:rsidRDefault="006E7C93" w:rsidP="00FA4D24">
      <w:pPr>
        <w:keepNext/>
        <w:keepLines/>
        <w:tabs>
          <w:tab w:val="left" w:pos="567"/>
          <w:tab w:val="num" w:pos="851"/>
          <w:tab w:val="left" w:pos="993"/>
        </w:tabs>
        <w:jc w:val="both"/>
        <w:rPr>
          <w:rFonts w:ascii="Tahoma" w:hAnsi="Tahoma" w:cs="Tahoma"/>
          <w:i/>
          <w:sz w:val="16"/>
          <w:szCs w:val="18"/>
        </w:rPr>
      </w:pPr>
    </w:p>
    <w:p w14:paraId="11259F4F" w14:textId="77777777" w:rsidR="006E7C93" w:rsidRDefault="006E7C93" w:rsidP="00FA4D24">
      <w:pPr>
        <w:keepNext/>
        <w:keepLines/>
        <w:tabs>
          <w:tab w:val="left" w:pos="567"/>
          <w:tab w:val="num" w:pos="851"/>
          <w:tab w:val="left" w:pos="993"/>
        </w:tabs>
        <w:jc w:val="both"/>
        <w:rPr>
          <w:rFonts w:ascii="Tahoma" w:hAnsi="Tahoma" w:cs="Tahoma"/>
          <w:i/>
          <w:sz w:val="16"/>
          <w:szCs w:val="18"/>
        </w:rPr>
      </w:pPr>
    </w:p>
    <w:p w14:paraId="6B5D51D1" w14:textId="77777777" w:rsidR="006E7C93" w:rsidRDefault="006E7C93" w:rsidP="00FA4D24">
      <w:pPr>
        <w:keepNext/>
        <w:keepLines/>
        <w:tabs>
          <w:tab w:val="left" w:pos="567"/>
          <w:tab w:val="num" w:pos="851"/>
          <w:tab w:val="left" w:pos="993"/>
        </w:tabs>
        <w:jc w:val="both"/>
        <w:rPr>
          <w:rFonts w:ascii="Tahoma" w:hAnsi="Tahoma" w:cs="Tahoma"/>
          <w:i/>
          <w:sz w:val="16"/>
          <w:szCs w:val="18"/>
        </w:rPr>
      </w:pPr>
    </w:p>
    <w:p w14:paraId="7618C100" w14:textId="77777777" w:rsidR="006E7C93" w:rsidRDefault="006E7C93" w:rsidP="00FA4D24">
      <w:pPr>
        <w:keepNext/>
        <w:keepLines/>
        <w:tabs>
          <w:tab w:val="left" w:pos="567"/>
          <w:tab w:val="num" w:pos="851"/>
          <w:tab w:val="left" w:pos="993"/>
        </w:tabs>
        <w:jc w:val="both"/>
        <w:rPr>
          <w:rFonts w:ascii="Tahoma" w:hAnsi="Tahoma" w:cs="Tahoma"/>
          <w:i/>
          <w:sz w:val="16"/>
          <w:szCs w:val="18"/>
        </w:rPr>
      </w:pPr>
    </w:p>
    <w:p w14:paraId="2EB1036E" w14:textId="77777777" w:rsidR="006E7C93" w:rsidRDefault="006E7C93" w:rsidP="00FA4D24">
      <w:pPr>
        <w:keepNext/>
        <w:keepLines/>
        <w:tabs>
          <w:tab w:val="left" w:pos="567"/>
          <w:tab w:val="num" w:pos="851"/>
          <w:tab w:val="left" w:pos="993"/>
        </w:tabs>
        <w:jc w:val="both"/>
        <w:rPr>
          <w:rFonts w:ascii="Tahoma" w:hAnsi="Tahoma" w:cs="Tahoma"/>
          <w:i/>
          <w:sz w:val="16"/>
          <w:szCs w:val="18"/>
        </w:rPr>
      </w:pPr>
    </w:p>
    <w:p w14:paraId="57DD5220" w14:textId="77777777" w:rsidR="006E7C93" w:rsidRDefault="006E7C93" w:rsidP="00FA4D24">
      <w:pPr>
        <w:keepNext/>
        <w:keepLines/>
        <w:tabs>
          <w:tab w:val="left" w:pos="567"/>
          <w:tab w:val="num" w:pos="851"/>
          <w:tab w:val="left" w:pos="993"/>
        </w:tabs>
        <w:jc w:val="both"/>
        <w:rPr>
          <w:rFonts w:ascii="Tahoma" w:hAnsi="Tahoma" w:cs="Tahoma"/>
          <w:i/>
          <w:sz w:val="16"/>
          <w:szCs w:val="18"/>
        </w:rPr>
      </w:pPr>
    </w:p>
    <w:p w14:paraId="60A4742F" w14:textId="77777777" w:rsidR="006E7C93" w:rsidRDefault="006E7C93" w:rsidP="00FA4D24">
      <w:pPr>
        <w:keepNext/>
        <w:keepLines/>
        <w:tabs>
          <w:tab w:val="left" w:pos="567"/>
          <w:tab w:val="num" w:pos="851"/>
          <w:tab w:val="left" w:pos="993"/>
        </w:tabs>
        <w:jc w:val="both"/>
        <w:rPr>
          <w:rFonts w:ascii="Tahoma" w:hAnsi="Tahoma" w:cs="Tahoma"/>
          <w:i/>
          <w:sz w:val="16"/>
          <w:szCs w:val="18"/>
        </w:rPr>
      </w:pPr>
    </w:p>
    <w:p w14:paraId="200A11C2" w14:textId="77777777" w:rsidR="006E7C93" w:rsidRDefault="006E7C93" w:rsidP="00FA4D24">
      <w:pPr>
        <w:keepNext/>
        <w:keepLines/>
        <w:tabs>
          <w:tab w:val="left" w:pos="567"/>
          <w:tab w:val="num" w:pos="851"/>
          <w:tab w:val="left" w:pos="993"/>
        </w:tabs>
        <w:jc w:val="both"/>
        <w:rPr>
          <w:rFonts w:ascii="Tahoma" w:hAnsi="Tahoma" w:cs="Tahoma"/>
          <w:i/>
          <w:sz w:val="16"/>
          <w:szCs w:val="18"/>
        </w:rPr>
      </w:pPr>
    </w:p>
    <w:p w14:paraId="3D57FB6B" w14:textId="77777777" w:rsidR="006E7C93" w:rsidRDefault="006E7C93" w:rsidP="00FA4D24">
      <w:pPr>
        <w:keepNext/>
        <w:keepLines/>
        <w:tabs>
          <w:tab w:val="left" w:pos="567"/>
          <w:tab w:val="num" w:pos="851"/>
          <w:tab w:val="left" w:pos="993"/>
        </w:tabs>
        <w:jc w:val="both"/>
        <w:rPr>
          <w:rFonts w:ascii="Tahoma" w:hAnsi="Tahoma" w:cs="Tahoma"/>
          <w:i/>
          <w:sz w:val="16"/>
          <w:szCs w:val="18"/>
        </w:rPr>
      </w:pPr>
    </w:p>
    <w:p w14:paraId="73551DB2" w14:textId="77777777" w:rsidR="006E7C93" w:rsidRDefault="006E7C93" w:rsidP="00FA4D24">
      <w:pPr>
        <w:keepNext/>
        <w:keepLines/>
        <w:tabs>
          <w:tab w:val="left" w:pos="567"/>
          <w:tab w:val="num" w:pos="851"/>
          <w:tab w:val="left" w:pos="993"/>
        </w:tabs>
        <w:jc w:val="both"/>
        <w:rPr>
          <w:rFonts w:ascii="Tahoma" w:hAnsi="Tahoma" w:cs="Tahoma"/>
          <w:i/>
          <w:sz w:val="16"/>
          <w:szCs w:val="18"/>
        </w:rPr>
      </w:pPr>
    </w:p>
    <w:p w14:paraId="23613019" w14:textId="77777777" w:rsidR="006E7C93" w:rsidRDefault="006E7C93" w:rsidP="00FA4D24">
      <w:pPr>
        <w:keepNext/>
        <w:keepLines/>
        <w:tabs>
          <w:tab w:val="left" w:pos="567"/>
          <w:tab w:val="num" w:pos="851"/>
          <w:tab w:val="left" w:pos="993"/>
        </w:tabs>
        <w:jc w:val="both"/>
        <w:rPr>
          <w:rFonts w:ascii="Tahoma" w:hAnsi="Tahoma" w:cs="Tahoma"/>
          <w:i/>
          <w:sz w:val="16"/>
          <w:szCs w:val="18"/>
        </w:rPr>
      </w:pPr>
    </w:p>
    <w:p w14:paraId="627F016D" w14:textId="77777777" w:rsidR="006E7C93" w:rsidRDefault="006E7C93" w:rsidP="00FA4D24">
      <w:pPr>
        <w:keepNext/>
        <w:keepLines/>
        <w:tabs>
          <w:tab w:val="left" w:pos="567"/>
          <w:tab w:val="num" w:pos="851"/>
          <w:tab w:val="left" w:pos="993"/>
        </w:tabs>
        <w:jc w:val="both"/>
        <w:rPr>
          <w:rFonts w:ascii="Tahoma" w:hAnsi="Tahoma" w:cs="Tahoma"/>
          <w:i/>
          <w:sz w:val="16"/>
          <w:szCs w:val="18"/>
        </w:rPr>
      </w:pPr>
    </w:p>
    <w:p w14:paraId="3D66A457" w14:textId="77777777" w:rsidR="006E7C93" w:rsidRDefault="006E7C93" w:rsidP="00FA4D24">
      <w:pPr>
        <w:keepNext/>
        <w:keepLines/>
        <w:tabs>
          <w:tab w:val="left" w:pos="567"/>
          <w:tab w:val="num" w:pos="851"/>
          <w:tab w:val="left" w:pos="993"/>
        </w:tabs>
        <w:jc w:val="both"/>
        <w:rPr>
          <w:rFonts w:ascii="Tahoma" w:hAnsi="Tahoma" w:cs="Tahoma"/>
          <w:i/>
          <w:sz w:val="16"/>
          <w:szCs w:val="18"/>
        </w:rPr>
      </w:pPr>
    </w:p>
    <w:p w14:paraId="25BB6D1B" w14:textId="77777777" w:rsidR="006E7C93" w:rsidRDefault="006E7C93" w:rsidP="00FA4D24">
      <w:pPr>
        <w:keepNext/>
        <w:keepLines/>
        <w:tabs>
          <w:tab w:val="left" w:pos="567"/>
          <w:tab w:val="num" w:pos="851"/>
          <w:tab w:val="left" w:pos="993"/>
        </w:tabs>
        <w:jc w:val="both"/>
        <w:rPr>
          <w:rFonts w:ascii="Tahoma" w:hAnsi="Tahoma" w:cs="Tahoma"/>
          <w:i/>
          <w:sz w:val="16"/>
          <w:szCs w:val="18"/>
        </w:rPr>
      </w:pPr>
    </w:p>
    <w:p w14:paraId="225573EF" w14:textId="77777777" w:rsidR="006E7C93" w:rsidRDefault="006E7C93" w:rsidP="00FA4D24">
      <w:pPr>
        <w:keepNext/>
        <w:keepLines/>
        <w:tabs>
          <w:tab w:val="left" w:pos="567"/>
          <w:tab w:val="num" w:pos="851"/>
          <w:tab w:val="left" w:pos="993"/>
        </w:tabs>
        <w:jc w:val="both"/>
        <w:rPr>
          <w:rFonts w:ascii="Tahoma" w:hAnsi="Tahoma" w:cs="Tahoma"/>
          <w:i/>
          <w:sz w:val="16"/>
          <w:szCs w:val="18"/>
        </w:rPr>
      </w:pPr>
    </w:p>
    <w:p w14:paraId="434D6A78" w14:textId="77777777" w:rsidR="006E7C93" w:rsidRDefault="006E7C93" w:rsidP="00FA4D24">
      <w:pPr>
        <w:keepNext/>
        <w:keepLines/>
        <w:tabs>
          <w:tab w:val="left" w:pos="567"/>
          <w:tab w:val="num" w:pos="851"/>
          <w:tab w:val="left" w:pos="993"/>
        </w:tabs>
        <w:jc w:val="both"/>
        <w:rPr>
          <w:rFonts w:ascii="Tahoma" w:hAnsi="Tahoma" w:cs="Tahoma"/>
          <w:i/>
          <w:sz w:val="16"/>
          <w:szCs w:val="18"/>
        </w:rPr>
      </w:pPr>
    </w:p>
    <w:p w14:paraId="0BFA64D9" w14:textId="77777777" w:rsidR="006E7C93" w:rsidRDefault="006E7C93" w:rsidP="00FA4D24">
      <w:pPr>
        <w:keepNext/>
        <w:keepLines/>
        <w:tabs>
          <w:tab w:val="left" w:pos="567"/>
          <w:tab w:val="num" w:pos="851"/>
          <w:tab w:val="left" w:pos="993"/>
        </w:tabs>
        <w:jc w:val="both"/>
        <w:rPr>
          <w:rFonts w:ascii="Tahoma" w:hAnsi="Tahoma" w:cs="Tahoma"/>
          <w:i/>
          <w:sz w:val="16"/>
          <w:szCs w:val="18"/>
        </w:rPr>
      </w:pPr>
    </w:p>
    <w:p w14:paraId="1FFB97D9" w14:textId="77777777" w:rsidR="006E7C93" w:rsidRDefault="006E7C93" w:rsidP="00FA4D24">
      <w:pPr>
        <w:keepNext/>
        <w:keepLines/>
        <w:tabs>
          <w:tab w:val="left" w:pos="567"/>
          <w:tab w:val="num" w:pos="851"/>
          <w:tab w:val="left" w:pos="993"/>
        </w:tabs>
        <w:jc w:val="both"/>
        <w:rPr>
          <w:rFonts w:ascii="Tahoma" w:hAnsi="Tahoma" w:cs="Tahoma"/>
          <w:i/>
          <w:sz w:val="16"/>
          <w:szCs w:val="18"/>
        </w:rPr>
      </w:pPr>
    </w:p>
    <w:p w14:paraId="11FD3075" w14:textId="77777777" w:rsidR="006E7C93" w:rsidRDefault="006E7C93" w:rsidP="00FA4D24">
      <w:pPr>
        <w:keepNext/>
        <w:keepLines/>
        <w:tabs>
          <w:tab w:val="left" w:pos="567"/>
          <w:tab w:val="num" w:pos="851"/>
          <w:tab w:val="left" w:pos="993"/>
        </w:tabs>
        <w:jc w:val="both"/>
        <w:rPr>
          <w:rFonts w:ascii="Tahoma" w:hAnsi="Tahoma" w:cs="Tahoma"/>
          <w:i/>
          <w:sz w:val="16"/>
          <w:szCs w:val="18"/>
        </w:rPr>
      </w:pPr>
    </w:p>
    <w:p w14:paraId="3938BD10" w14:textId="77777777" w:rsidR="006E7C93" w:rsidRDefault="006E7C93" w:rsidP="00FA4D24">
      <w:pPr>
        <w:keepNext/>
        <w:keepLines/>
        <w:tabs>
          <w:tab w:val="left" w:pos="567"/>
          <w:tab w:val="num" w:pos="851"/>
          <w:tab w:val="left" w:pos="993"/>
        </w:tabs>
        <w:jc w:val="both"/>
        <w:rPr>
          <w:rFonts w:ascii="Tahoma" w:hAnsi="Tahoma" w:cs="Tahoma"/>
          <w:i/>
          <w:sz w:val="16"/>
          <w:szCs w:val="18"/>
        </w:rPr>
      </w:pPr>
    </w:p>
    <w:p w14:paraId="50B9F05E" w14:textId="77777777" w:rsidR="006E7C93" w:rsidRDefault="006E7C93" w:rsidP="00FA4D24">
      <w:pPr>
        <w:keepNext/>
        <w:keepLines/>
        <w:tabs>
          <w:tab w:val="left" w:pos="567"/>
          <w:tab w:val="num" w:pos="851"/>
          <w:tab w:val="left" w:pos="993"/>
        </w:tabs>
        <w:jc w:val="both"/>
        <w:rPr>
          <w:rFonts w:ascii="Tahoma" w:hAnsi="Tahoma" w:cs="Tahoma"/>
          <w:i/>
          <w:sz w:val="16"/>
          <w:szCs w:val="18"/>
        </w:rPr>
      </w:pPr>
    </w:p>
    <w:p w14:paraId="08473306" w14:textId="77777777" w:rsidR="006E7C93" w:rsidRDefault="006E7C93" w:rsidP="00FA4D24">
      <w:pPr>
        <w:keepNext/>
        <w:keepLines/>
        <w:tabs>
          <w:tab w:val="left" w:pos="567"/>
          <w:tab w:val="num" w:pos="851"/>
          <w:tab w:val="left" w:pos="993"/>
        </w:tabs>
        <w:jc w:val="both"/>
        <w:rPr>
          <w:rFonts w:ascii="Tahoma" w:hAnsi="Tahoma" w:cs="Tahoma"/>
          <w:i/>
          <w:sz w:val="16"/>
          <w:szCs w:val="18"/>
        </w:rPr>
      </w:pPr>
    </w:p>
    <w:p w14:paraId="2E7D1DBC" w14:textId="77777777" w:rsidR="006E7C93" w:rsidRDefault="006E7C93" w:rsidP="00FA4D24">
      <w:pPr>
        <w:keepNext/>
        <w:keepLines/>
        <w:tabs>
          <w:tab w:val="left" w:pos="567"/>
          <w:tab w:val="num" w:pos="851"/>
          <w:tab w:val="left" w:pos="993"/>
        </w:tabs>
        <w:jc w:val="both"/>
        <w:rPr>
          <w:rFonts w:ascii="Tahoma" w:hAnsi="Tahoma" w:cs="Tahoma"/>
          <w:i/>
          <w:sz w:val="16"/>
          <w:szCs w:val="18"/>
        </w:rPr>
      </w:pPr>
    </w:p>
    <w:p w14:paraId="10EA83C0" w14:textId="77777777" w:rsidR="006E7C93" w:rsidRDefault="006E7C93" w:rsidP="00FA4D24">
      <w:pPr>
        <w:keepNext/>
        <w:keepLines/>
        <w:tabs>
          <w:tab w:val="left" w:pos="567"/>
          <w:tab w:val="num" w:pos="851"/>
          <w:tab w:val="left" w:pos="993"/>
        </w:tabs>
        <w:jc w:val="both"/>
        <w:rPr>
          <w:rFonts w:ascii="Tahoma" w:hAnsi="Tahoma" w:cs="Tahoma"/>
          <w:i/>
          <w:sz w:val="16"/>
          <w:szCs w:val="18"/>
        </w:rPr>
      </w:pPr>
    </w:p>
    <w:p w14:paraId="0FCD170C" w14:textId="77777777" w:rsidR="006E7C93" w:rsidRDefault="006E7C93" w:rsidP="00FA4D24">
      <w:pPr>
        <w:keepNext/>
        <w:keepLines/>
        <w:tabs>
          <w:tab w:val="left" w:pos="567"/>
          <w:tab w:val="num" w:pos="851"/>
          <w:tab w:val="left" w:pos="993"/>
        </w:tabs>
        <w:jc w:val="both"/>
        <w:rPr>
          <w:rFonts w:ascii="Tahoma" w:hAnsi="Tahoma" w:cs="Tahoma"/>
          <w:i/>
          <w:sz w:val="16"/>
          <w:szCs w:val="18"/>
        </w:rPr>
      </w:pPr>
    </w:p>
    <w:p w14:paraId="49F9E6F9" w14:textId="77777777" w:rsidR="006E7C93" w:rsidRDefault="006E7C93" w:rsidP="00FA4D24">
      <w:pPr>
        <w:keepNext/>
        <w:keepLines/>
        <w:tabs>
          <w:tab w:val="left" w:pos="567"/>
          <w:tab w:val="num" w:pos="851"/>
          <w:tab w:val="left" w:pos="993"/>
        </w:tabs>
        <w:jc w:val="both"/>
        <w:rPr>
          <w:rFonts w:ascii="Tahoma" w:hAnsi="Tahoma" w:cs="Tahoma"/>
          <w:i/>
          <w:sz w:val="16"/>
          <w:szCs w:val="18"/>
        </w:rPr>
      </w:pPr>
    </w:p>
    <w:p w14:paraId="131EC077" w14:textId="77777777" w:rsidR="006E7C93" w:rsidRDefault="006E7C93" w:rsidP="00FA4D24">
      <w:pPr>
        <w:keepNext/>
        <w:keepLines/>
        <w:tabs>
          <w:tab w:val="left" w:pos="567"/>
          <w:tab w:val="num" w:pos="851"/>
          <w:tab w:val="left" w:pos="993"/>
        </w:tabs>
        <w:jc w:val="both"/>
        <w:rPr>
          <w:rFonts w:ascii="Tahoma" w:hAnsi="Tahoma" w:cs="Tahoma"/>
          <w:i/>
          <w:sz w:val="16"/>
          <w:szCs w:val="18"/>
        </w:rPr>
      </w:pPr>
    </w:p>
    <w:p w14:paraId="1DCA5F30" w14:textId="77777777" w:rsidR="006E7C93" w:rsidRDefault="006E7C93" w:rsidP="00FA4D24">
      <w:pPr>
        <w:keepNext/>
        <w:keepLines/>
        <w:tabs>
          <w:tab w:val="left" w:pos="567"/>
          <w:tab w:val="num" w:pos="851"/>
          <w:tab w:val="left" w:pos="993"/>
        </w:tabs>
        <w:jc w:val="both"/>
        <w:rPr>
          <w:rFonts w:ascii="Tahoma" w:hAnsi="Tahoma" w:cs="Tahoma"/>
          <w:i/>
          <w:sz w:val="16"/>
          <w:szCs w:val="18"/>
        </w:rPr>
      </w:pPr>
    </w:p>
    <w:p w14:paraId="77B272A0" w14:textId="77777777" w:rsidR="006E7C93" w:rsidRDefault="006E7C93" w:rsidP="00FA4D24">
      <w:pPr>
        <w:keepNext/>
        <w:keepLines/>
        <w:tabs>
          <w:tab w:val="left" w:pos="567"/>
          <w:tab w:val="num" w:pos="851"/>
          <w:tab w:val="left" w:pos="993"/>
        </w:tabs>
        <w:jc w:val="both"/>
        <w:rPr>
          <w:rFonts w:ascii="Tahoma" w:hAnsi="Tahoma" w:cs="Tahoma"/>
          <w:i/>
          <w:sz w:val="16"/>
          <w:szCs w:val="18"/>
        </w:rPr>
      </w:pPr>
    </w:p>
    <w:p w14:paraId="13E45B30" w14:textId="77777777" w:rsidR="006E7C93" w:rsidRDefault="006E7C93" w:rsidP="00FA4D24">
      <w:pPr>
        <w:keepNext/>
        <w:keepLines/>
        <w:tabs>
          <w:tab w:val="left" w:pos="567"/>
          <w:tab w:val="num" w:pos="851"/>
          <w:tab w:val="left" w:pos="993"/>
        </w:tabs>
        <w:jc w:val="both"/>
        <w:rPr>
          <w:rFonts w:ascii="Tahoma" w:hAnsi="Tahoma" w:cs="Tahoma"/>
          <w:i/>
          <w:sz w:val="16"/>
          <w:szCs w:val="18"/>
        </w:rPr>
      </w:pPr>
    </w:p>
    <w:p w14:paraId="3A8B0C0A" w14:textId="77777777" w:rsidR="006E7C93" w:rsidRDefault="006E7C93" w:rsidP="00FA4D24">
      <w:pPr>
        <w:keepNext/>
        <w:keepLines/>
        <w:tabs>
          <w:tab w:val="left" w:pos="567"/>
          <w:tab w:val="num" w:pos="851"/>
          <w:tab w:val="left" w:pos="993"/>
        </w:tabs>
        <w:jc w:val="both"/>
        <w:rPr>
          <w:rFonts w:ascii="Tahoma" w:hAnsi="Tahoma" w:cs="Tahoma"/>
          <w:i/>
          <w:sz w:val="16"/>
          <w:szCs w:val="18"/>
        </w:rPr>
      </w:pPr>
    </w:p>
    <w:p w14:paraId="0359C00A" w14:textId="77777777" w:rsidR="006E7C93" w:rsidRDefault="006E7C93" w:rsidP="00FA4D24">
      <w:pPr>
        <w:keepNext/>
        <w:keepLines/>
        <w:tabs>
          <w:tab w:val="left" w:pos="567"/>
          <w:tab w:val="num" w:pos="851"/>
          <w:tab w:val="left" w:pos="993"/>
        </w:tabs>
        <w:jc w:val="both"/>
        <w:rPr>
          <w:rFonts w:ascii="Tahoma" w:hAnsi="Tahoma" w:cs="Tahoma"/>
          <w:i/>
          <w:sz w:val="16"/>
          <w:szCs w:val="18"/>
        </w:rPr>
      </w:pPr>
    </w:p>
    <w:p w14:paraId="25290265" w14:textId="77777777" w:rsidR="006E7C93" w:rsidRDefault="006E7C93" w:rsidP="00FA4D24">
      <w:pPr>
        <w:keepNext/>
        <w:keepLines/>
        <w:tabs>
          <w:tab w:val="left" w:pos="567"/>
          <w:tab w:val="num" w:pos="851"/>
          <w:tab w:val="left" w:pos="993"/>
        </w:tabs>
        <w:jc w:val="both"/>
        <w:rPr>
          <w:rFonts w:ascii="Tahoma" w:hAnsi="Tahoma" w:cs="Tahoma"/>
          <w:i/>
          <w:sz w:val="16"/>
          <w:szCs w:val="18"/>
        </w:rPr>
      </w:pPr>
    </w:p>
    <w:p w14:paraId="314DB076" w14:textId="77777777" w:rsidR="006E7C93" w:rsidRDefault="006E7C93" w:rsidP="00FA4D24">
      <w:pPr>
        <w:keepNext/>
        <w:keepLines/>
        <w:tabs>
          <w:tab w:val="left" w:pos="567"/>
          <w:tab w:val="num" w:pos="851"/>
          <w:tab w:val="left" w:pos="993"/>
        </w:tabs>
        <w:jc w:val="both"/>
        <w:rPr>
          <w:rFonts w:ascii="Tahoma" w:hAnsi="Tahoma" w:cs="Tahoma"/>
          <w:i/>
          <w:sz w:val="16"/>
          <w:szCs w:val="18"/>
        </w:rPr>
      </w:pPr>
    </w:p>
    <w:p w14:paraId="0C777B8F" w14:textId="77777777" w:rsidR="006E7C93" w:rsidRDefault="006E7C93" w:rsidP="00FA4D24">
      <w:pPr>
        <w:keepNext/>
        <w:keepLines/>
        <w:tabs>
          <w:tab w:val="left" w:pos="567"/>
          <w:tab w:val="num" w:pos="851"/>
          <w:tab w:val="left" w:pos="993"/>
        </w:tabs>
        <w:jc w:val="both"/>
        <w:rPr>
          <w:rFonts w:ascii="Tahoma" w:hAnsi="Tahoma" w:cs="Tahoma"/>
          <w:i/>
          <w:sz w:val="16"/>
          <w:szCs w:val="18"/>
        </w:rPr>
      </w:pPr>
    </w:p>
    <w:p w14:paraId="5ECBC483" w14:textId="77777777" w:rsidR="006E7C93" w:rsidRDefault="006E7C93" w:rsidP="00FA4D24">
      <w:pPr>
        <w:keepNext/>
        <w:keepLines/>
        <w:tabs>
          <w:tab w:val="left" w:pos="567"/>
          <w:tab w:val="num" w:pos="851"/>
          <w:tab w:val="left" w:pos="993"/>
        </w:tabs>
        <w:jc w:val="both"/>
        <w:rPr>
          <w:rFonts w:ascii="Tahoma" w:hAnsi="Tahoma" w:cs="Tahoma"/>
          <w:i/>
          <w:sz w:val="16"/>
          <w:szCs w:val="18"/>
        </w:rPr>
      </w:pPr>
    </w:p>
    <w:p w14:paraId="4A3EABD5" w14:textId="77777777" w:rsidR="006E7C93" w:rsidRDefault="006E7C93" w:rsidP="00FA4D24">
      <w:pPr>
        <w:keepNext/>
        <w:keepLines/>
        <w:tabs>
          <w:tab w:val="left" w:pos="567"/>
          <w:tab w:val="num" w:pos="851"/>
          <w:tab w:val="left" w:pos="993"/>
        </w:tabs>
        <w:jc w:val="both"/>
        <w:rPr>
          <w:rFonts w:ascii="Tahoma" w:hAnsi="Tahoma" w:cs="Tahoma"/>
          <w:i/>
          <w:sz w:val="16"/>
          <w:szCs w:val="18"/>
        </w:rPr>
      </w:pPr>
    </w:p>
    <w:p w14:paraId="6152E6D7" w14:textId="77777777" w:rsidR="006E7C93" w:rsidRDefault="006E7C93" w:rsidP="00FA4D24">
      <w:pPr>
        <w:keepNext/>
        <w:keepLines/>
        <w:tabs>
          <w:tab w:val="left" w:pos="567"/>
          <w:tab w:val="num" w:pos="851"/>
          <w:tab w:val="left" w:pos="993"/>
        </w:tabs>
        <w:jc w:val="both"/>
        <w:rPr>
          <w:rFonts w:ascii="Tahoma" w:hAnsi="Tahoma" w:cs="Tahoma"/>
          <w:i/>
          <w:sz w:val="16"/>
          <w:szCs w:val="18"/>
        </w:rPr>
      </w:pPr>
    </w:p>
    <w:p w14:paraId="446EA57D" w14:textId="77777777" w:rsidR="006E7C93" w:rsidRDefault="006E7C93" w:rsidP="00FA4D24">
      <w:pPr>
        <w:keepNext/>
        <w:keepLines/>
        <w:tabs>
          <w:tab w:val="left" w:pos="567"/>
          <w:tab w:val="num" w:pos="851"/>
          <w:tab w:val="left" w:pos="993"/>
        </w:tabs>
        <w:jc w:val="both"/>
        <w:rPr>
          <w:rFonts w:ascii="Tahoma" w:hAnsi="Tahoma" w:cs="Tahoma"/>
          <w:i/>
          <w:sz w:val="16"/>
          <w:szCs w:val="18"/>
        </w:rPr>
      </w:pPr>
    </w:p>
    <w:p w14:paraId="63CF8F04" w14:textId="77777777" w:rsidR="006E7C93" w:rsidRDefault="006E7C93" w:rsidP="00FA4D24">
      <w:pPr>
        <w:keepNext/>
        <w:keepLines/>
        <w:tabs>
          <w:tab w:val="left" w:pos="567"/>
          <w:tab w:val="num" w:pos="851"/>
          <w:tab w:val="left" w:pos="993"/>
        </w:tabs>
        <w:jc w:val="both"/>
        <w:rPr>
          <w:rFonts w:ascii="Tahoma" w:hAnsi="Tahoma" w:cs="Tahoma"/>
          <w:i/>
          <w:sz w:val="16"/>
          <w:szCs w:val="18"/>
        </w:rPr>
      </w:pPr>
    </w:p>
    <w:p w14:paraId="2CAE67CB" w14:textId="77777777" w:rsidR="006E7C93" w:rsidRDefault="006E7C93" w:rsidP="00FA4D24">
      <w:pPr>
        <w:keepNext/>
        <w:keepLines/>
        <w:tabs>
          <w:tab w:val="left" w:pos="567"/>
          <w:tab w:val="num" w:pos="851"/>
          <w:tab w:val="left" w:pos="993"/>
        </w:tabs>
        <w:jc w:val="both"/>
        <w:rPr>
          <w:rFonts w:ascii="Tahoma" w:hAnsi="Tahoma" w:cs="Tahoma"/>
          <w:i/>
          <w:sz w:val="16"/>
          <w:szCs w:val="18"/>
        </w:rPr>
      </w:pPr>
    </w:p>
    <w:p w14:paraId="39D09A55" w14:textId="77777777" w:rsidR="006E7C93" w:rsidRDefault="006E7C93" w:rsidP="00FA4D24">
      <w:pPr>
        <w:keepNext/>
        <w:keepLines/>
        <w:tabs>
          <w:tab w:val="left" w:pos="567"/>
          <w:tab w:val="num" w:pos="851"/>
          <w:tab w:val="left" w:pos="993"/>
        </w:tabs>
        <w:jc w:val="both"/>
        <w:rPr>
          <w:rFonts w:ascii="Tahoma" w:hAnsi="Tahoma" w:cs="Tahoma"/>
          <w:i/>
          <w:sz w:val="16"/>
          <w:szCs w:val="18"/>
        </w:rPr>
      </w:pPr>
    </w:p>
    <w:p w14:paraId="12BD8294" w14:textId="77777777" w:rsidR="006E7C93" w:rsidRDefault="006E7C93" w:rsidP="00FA4D24">
      <w:pPr>
        <w:keepNext/>
        <w:keepLines/>
        <w:tabs>
          <w:tab w:val="left" w:pos="567"/>
          <w:tab w:val="num" w:pos="851"/>
          <w:tab w:val="left" w:pos="993"/>
        </w:tabs>
        <w:jc w:val="both"/>
        <w:rPr>
          <w:rFonts w:ascii="Tahoma" w:hAnsi="Tahoma" w:cs="Tahoma"/>
          <w:i/>
          <w:sz w:val="16"/>
          <w:szCs w:val="18"/>
        </w:rPr>
      </w:pPr>
    </w:p>
    <w:p w14:paraId="0B471720" w14:textId="77777777" w:rsidR="006E7C93" w:rsidRDefault="006E7C93" w:rsidP="00FA4D24">
      <w:pPr>
        <w:keepNext/>
        <w:keepLines/>
        <w:tabs>
          <w:tab w:val="left" w:pos="567"/>
          <w:tab w:val="num" w:pos="851"/>
          <w:tab w:val="left" w:pos="993"/>
        </w:tabs>
        <w:jc w:val="both"/>
        <w:rPr>
          <w:rFonts w:ascii="Tahoma" w:hAnsi="Tahoma" w:cs="Tahoma"/>
          <w:i/>
          <w:sz w:val="16"/>
          <w:szCs w:val="18"/>
        </w:rPr>
      </w:pPr>
    </w:p>
    <w:p w14:paraId="414ED24F" w14:textId="77777777" w:rsidR="006E7C93" w:rsidRDefault="006E7C93" w:rsidP="00FA4D24">
      <w:pPr>
        <w:keepNext/>
        <w:keepLines/>
        <w:tabs>
          <w:tab w:val="left" w:pos="567"/>
          <w:tab w:val="num" w:pos="851"/>
          <w:tab w:val="left" w:pos="993"/>
        </w:tabs>
        <w:jc w:val="both"/>
        <w:rPr>
          <w:rFonts w:ascii="Tahoma" w:hAnsi="Tahoma" w:cs="Tahoma"/>
          <w:i/>
          <w:sz w:val="16"/>
          <w:szCs w:val="18"/>
        </w:rPr>
      </w:pPr>
    </w:p>
    <w:p w14:paraId="07E6F692" w14:textId="77777777" w:rsidR="006E7C93" w:rsidRPr="00F5688B" w:rsidRDefault="006E7C93" w:rsidP="00FA4D24">
      <w:pPr>
        <w:keepNext/>
        <w:keepLines/>
        <w:tabs>
          <w:tab w:val="left" w:pos="567"/>
          <w:tab w:val="num" w:pos="851"/>
          <w:tab w:val="left" w:pos="993"/>
        </w:tabs>
        <w:jc w:val="both"/>
        <w:rPr>
          <w:rFonts w:ascii="Tahoma" w:hAnsi="Tahoma" w:cs="Tahoma"/>
          <w:i/>
          <w:sz w:val="16"/>
          <w:szCs w:val="18"/>
        </w:rPr>
      </w:pPr>
    </w:p>
    <w:tbl>
      <w:tblPr>
        <w:tblW w:w="9714"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222"/>
        <w:gridCol w:w="1492"/>
      </w:tblGrid>
      <w:tr w:rsidR="006E7C93" w:rsidRPr="00285804" w14:paraId="3A5D558D" w14:textId="77777777" w:rsidTr="005D5B66">
        <w:tc>
          <w:tcPr>
            <w:tcW w:w="8222" w:type="dxa"/>
          </w:tcPr>
          <w:p w14:paraId="428DF8A9" w14:textId="77777777" w:rsidR="006E7C93" w:rsidRPr="00285804" w:rsidRDefault="006E7C93" w:rsidP="00FA4D24">
            <w:pPr>
              <w:keepNext/>
              <w:keepLines/>
              <w:jc w:val="both"/>
              <w:rPr>
                <w:rFonts w:ascii="Tahoma" w:hAnsi="Tahoma" w:cs="Tahoma"/>
              </w:rPr>
            </w:pPr>
            <w:r>
              <w:rPr>
                <w:rFonts w:ascii="Tahoma" w:hAnsi="Tahoma" w:cs="Tahoma"/>
              </w:rPr>
              <w:lastRenderedPageBreak/>
              <w:t>PONUDBA</w:t>
            </w:r>
          </w:p>
        </w:tc>
        <w:tc>
          <w:tcPr>
            <w:tcW w:w="1492" w:type="dxa"/>
          </w:tcPr>
          <w:p w14:paraId="5B893905" w14:textId="77777777" w:rsidR="006E7C93" w:rsidRPr="00285804" w:rsidRDefault="006E7C93" w:rsidP="00FA4D24">
            <w:pPr>
              <w:keepNext/>
              <w:keepLines/>
              <w:jc w:val="both"/>
              <w:rPr>
                <w:rFonts w:ascii="Tahoma" w:hAnsi="Tahoma" w:cs="Tahoma"/>
                <w:b/>
                <w:i/>
              </w:rPr>
            </w:pPr>
            <w:r>
              <w:rPr>
                <w:rFonts w:ascii="Tahoma" w:hAnsi="Tahoma" w:cs="Tahoma"/>
                <w:b/>
                <w:i/>
              </w:rPr>
              <w:t>Priloga 2</w:t>
            </w:r>
          </w:p>
        </w:tc>
      </w:tr>
    </w:tbl>
    <w:p w14:paraId="29A7C8CF" w14:textId="77777777" w:rsidR="00623DAF" w:rsidRPr="00F5688B" w:rsidRDefault="00623DAF" w:rsidP="00FA4D24">
      <w:pPr>
        <w:keepNext/>
        <w:keepLines/>
        <w:jc w:val="both"/>
        <w:rPr>
          <w:rFonts w:ascii="Tahoma" w:hAnsi="Tahoma" w:cs="Tahoma"/>
          <w:b/>
          <w:sz w:val="16"/>
          <w:szCs w:val="16"/>
        </w:rPr>
      </w:pPr>
    </w:p>
    <w:p w14:paraId="24CF64B9" w14:textId="77777777" w:rsidR="00654ABA" w:rsidRPr="00F5688B" w:rsidRDefault="006E7C93" w:rsidP="00FA4D24">
      <w:pPr>
        <w:keepNext/>
        <w:keepLines/>
        <w:jc w:val="both"/>
        <w:rPr>
          <w:rFonts w:ascii="Tahoma" w:hAnsi="Tahoma" w:cs="Tahoma"/>
          <w:b/>
        </w:rPr>
      </w:pPr>
      <w:r>
        <w:rPr>
          <w:rFonts w:ascii="Tahoma" w:hAnsi="Tahoma" w:cs="Tahoma"/>
        </w:rPr>
        <w:t>PONUDBA št.</w:t>
      </w:r>
      <w:r w:rsidR="00202E82" w:rsidRPr="00F5688B">
        <w:rPr>
          <w:rFonts w:ascii="Tahoma" w:hAnsi="Tahoma" w:cs="Tahoma"/>
        </w:rPr>
        <w:t xml:space="preserve">  _________</w:t>
      </w:r>
      <w:r w:rsidR="000F2DCE" w:rsidRPr="00F5688B">
        <w:rPr>
          <w:rFonts w:ascii="Tahoma" w:hAnsi="Tahoma" w:cs="Tahoma"/>
        </w:rPr>
        <w:t>_______</w:t>
      </w:r>
      <w:r>
        <w:rPr>
          <w:rFonts w:ascii="Tahoma" w:hAnsi="Tahoma" w:cs="Tahoma"/>
        </w:rPr>
        <w:t xml:space="preserve">_____ </w:t>
      </w:r>
      <w:r w:rsidR="00202E82" w:rsidRPr="00F5688B">
        <w:rPr>
          <w:rFonts w:ascii="Tahoma" w:hAnsi="Tahoma" w:cs="Tahoma"/>
        </w:rPr>
        <w:t xml:space="preserve">za javno naročilo št. </w:t>
      </w:r>
      <w:r w:rsidR="00761641">
        <w:rPr>
          <w:rFonts w:ascii="Tahoma" w:hAnsi="Tahoma" w:cs="Tahoma"/>
          <w:b/>
        </w:rPr>
        <w:t>LPT-</w:t>
      </w:r>
      <w:r w:rsidR="006136BB">
        <w:rPr>
          <w:rFonts w:ascii="Tahoma" w:hAnsi="Tahoma" w:cs="Tahoma"/>
          <w:b/>
        </w:rPr>
        <w:t>62/24</w:t>
      </w:r>
      <w:r w:rsidR="00202E82" w:rsidRPr="00F5688B">
        <w:rPr>
          <w:rFonts w:ascii="Tahoma" w:hAnsi="Tahoma" w:cs="Tahoma"/>
          <w:b/>
        </w:rPr>
        <w:t xml:space="preserve"> </w:t>
      </w:r>
      <w:r w:rsidR="006136BB">
        <w:rPr>
          <w:rFonts w:ascii="Tahoma" w:hAnsi="Tahoma" w:cs="Tahoma"/>
          <w:b/>
        </w:rPr>
        <w:t>Dobava specialnih tovornih vozil</w:t>
      </w:r>
    </w:p>
    <w:p w14:paraId="4357D789" w14:textId="77777777" w:rsidR="00654ABA" w:rsidRPr="00F5688B" w:rsidRDefault="00654ABA" w:rsidP="00FA4D24">
      <w:pPr>
        <w:keepNext/>
        <w:keepLines/>
        <w:jc w:val="both"/>
        <w:rPr>
          <w:rFonts w:ascii="Tahoma" w:hAnsi="Tahoma" w:cs="Tahoma"/>
          <w:sz w:val="16"/>
          <w:szCs w:val="16"/>
        </w:rPr>
      </w:pPr>
    </w:p>
    <w:p w14:paraId="1BF483CE" w14:textId="77777777" w:rsidR="00202E82" w:rsidRDefault="00202E82" w:rsidP="00FA4D24">
      <w:pPr>
        <w:keepNext/>
        <w:keepLines/>
        <w:ind w:left="1080" w:hanging="1080"/>
        <w:jc w:val="both"/>
        <w:rPr>
          <w:rFonts w:ascii="Tahoma" w:hAnsi="Tahoma" w:cs="Tahoma"/>
          <w:b/>
        </w:rPr>
      </w:pPr>
      <w:r w:rsidRPr="00F5688B">
        <w:rPr>
          <w:rFonts w:ascii="Tahoma" w:hAnsi="Tahoma" w:cs="Tahoma"/>
        </w:rPr>
        <w:t>Ponudbo oddajamo (označi):</w:t>
      </w:r>
      <w:r w:rsidRPr="00F5688B">
        <w:rPr>
          <w:rFonts w:ascii="Tahoma" w:hAnsi="Tahoma" w:cs="Tahoma"/>
          <w:b/>
        </w:rPr>
        <w:t xml:space="preserve"> </w:t>
      </w:r>
    </w:p>
    <w:p w14:paraId="0E7131EF" w14:textId="77777777" w:rsidR="003B503B" w:rsidRPr="00F5688B" w:rsidRDefault="003B503B" w:rsidP="00FA4D24">
      <w:pPr>
        <w:keepNext/>
        <w:keepLines/>
        <w:ind w:left="1080" w:hanging="1080"/>
        <w:jc w:val="both"/>
        <w:rPr>
          <w:rFonts w:ascii="Tahoma" w:hAnsi="Tahoma" w:cs="Tahoma"/>
          <w:b/>
        </w:rPr>
      </w:pPr>
    </w:p>
    <w:tbl>
      <w:tblPr>
        <w:tblW w:w="0" w:type="auto"/>
        <w:tblInd w:w="108" w:type="dxa"/>
        <w:tblLook w:val="04A0" w:firstRow="1" w:lastRow="0" w:firstColumn="1" w:lastColumn="0" w:noHBand="0" w:noVBand="1"/>
      </w:tblPr>
      <w:tblGrid>
        <w:gridCol w:w="1835"/>
        <w:gridCol w:w="2507"/>
      </w:tblGrid>
      <w:tr w:rsidR="002D5350" w:rsidRPr="00F5688B" w14:paraId="4EE1917B" w14:textId="77777777" w:rsidTr="008B2383">
        <w:tc>
          <w:tcPr>
            <w:tcW w:w="1688" w:type="dxa"/>
          </w:tcPr>
          <w:p w14:paraId="279544DD" w14:textId="77777777" w:rsidR="002D5350" w:rsidRPr="00F5688B" w:rsidRDefault="002D5350" w:rsidP="00E34D15">
            <w:pPr>
              <w:keepNext/>
              <w:keepLines/>
              <w:numPr>
                <w:ilvl w:val="0"/>
                <w:numId w:val="5"/>
              </w:numPr>
              <w:ind w:left="216" w:hanging="289"/>
              <w:jc w:val="both"/>
              <w:rPr>
                <w:rFonts w:ascii="Tahoma" w:hAnsi="Tahoma" w:cs="Tahoma"/>
                <w:b/>
                <w:sz w:val="18"/>
                <w:szCs w:val="18"/>
              </w:rPr>
            </w:pPr>
            <w:r w:rsidRPr="00F5688B">
              <w:rPr>
                <w:rFonts w:ascii="Tahoma" w:hAnsi="Tahoma" w:cs="Tahoma"/>
                <w:sz w:val="18"/>
                <w:szCs w:val="18"/>
              </w:rPr>
              <w:t>samostojno</w:t>
            </w:r>
          </w:p>
        </w:tc>
        <w:tc>
          <w:tcPr>
            <w:tcW w:w="2507" w:type="dxa"/>
          </w:tcPr>
          <w:p w14:paraId="247F9E1D" w14:textId="77777777" w:rsidR="002D5350" w:rsidRPr="00F5688B" w:rsidRDefault="002D5350" w:rsidP="00E34D15">
            <w:pPr>
              <w:keepNext/>
              <w:keepLines/>
              <w:numPr>
                <w:ilvl w:val="0"/>
                <w:numId w:val="5"/>
              </w:numPr>
              <w:ind w:left="408" w:hanging="289"/>
              <w:jc w:val="both"/>
              <w:rPr>
                <w:rFonts w:ascii="Tahoma" w:hAnsi="Tahoma" w:cs="Tahoma"/>
                <w:b/>
                <w:sz w:val="18"/>
                <w:szCs w:val="18"/>
              </w:rPr>
            </w:pPr>
            <w:r w:rsidRPr="00F5688B">
              <w:rPr>
                <w:rFonts w:ascii="Tahoma" w:hAnsi="Tahoma" w:cs="Tahoma"/>
                <w:sz w:val="18"/>
                <w:szCs w:val="18"/>
              </w:rPr>
              <w:t>skupna ponudba</w:t>
            </w:r>
          </w:p>
        </w:tc>
      </w:tr>
    </w:tbl>
    <w:p w14:paraId="3E96F872" w14:textId="77777777" w:rsidR="00202E82" w:rsidRPr="00F5688B" w:rsidRDefault="00202E82" w:rsidP="00FA4D24">
      <w:pPr>
        <w:keepNext/>
        <w:keepLines/>
        <w:jc w:val="both"/>
        <w:rPr>
          <w:rFonts w:ascii="Tahoma" w:hAnsi="Tahoma" w:cs="Tahoma"/>
          <w:b/>
          <w:sz w:val="16"/>
          <w:szCs w:val="16"/>
        </w:rPr>
      </w:pPr>
    </w:p>
    <w:p w14:paraId="40C6024F" w14:textId="77777777" w:rsidR="00A11DE9" w:rsidRPr="00F5688B" w:rsidRDefault="003B7983" w:rsidP="00E34D15">
      <w:pPr>
        <w:keepNext/>
        <w:keepLines/>
        <w:numPr>
          <w:ilvl w:val="0"/>
          <w:numId w:val="11"/>
        </w:numPr>
        <w:ind w:hanging="720"/>
        <w:rPr>
          <w:rFonts w:ascii="Tahoma" w:hAnsi="Tahoma" w:cs="Tahoma"/>
          <w:b/>
        </w:rPr>
      </w:pPr>
      <w:r w:rsidRPr="00F5688B">
        <w:rPr>
          <w:rFonts w:ascii="Tahoma" w:hAnsi="Tahoma" w:cs="Tahoma"/>
          <w:b/>
        </w:rPr>
        <w:t xml:space="preserve">PONUDBENA </w:t>
      </w:r>
      <w:r w:rsidR="00D62202">
        <w:rPr>
          <w:rFonts w:ascii="Tahoma" w:hAnsi="Tahoma" w:cs="Tahoma"/>
          <w:b/>
        </w:rPr>
        <w:t>CENA</w:t>
      </w:r>
      <w:r w:rsidR="001E0BC7">
        <w:rPr>
          <w:rFonts w:ascii="Tahoma" w:hAnsi="Tahoma" w:cs="Tahoma"/>
          <w:b/>
        </w:rPr>
        <w:t xml:space="preserve"> </w:t>
      </w:r>
    </w:p>
    <w:p w14:paraId="075362D3" w14:textId="77777777" w:rsidR="00A11DE9" w:rsidRPr="00F5688B" w:rsidRDefault="00A11DE9" w:rsidP="00FA4D24">
      <w:pPr>
        <w:keepNext/>
        <w:keepLines/>
        <w:ind w:left="284"/>
        <w:jc w:val="both"/>
        <w:rPr>
          <w:rFonts w:ascii="Tahoma" w:hAnsi="Tahoma" w:cs="Tahoma"/>
          <w:sz w:val="16"/>
          <w:szCs w:val="16"/>
        </w:rPr>
      </w:pPr>
    </w:p>
    <w:p w14:paraId="2502EF21" w14:textId="77777777" w:rsidR="00955DA5" w:rsidRPr="00F5688B" w:rsidRDefault="00955DA5" w:rsidP="00FA4D24">
      <w:pPr>
        <w:keepNext/>
        <w:keepLines/>
        <w:ind w:left="284"/>
        <w:jc w:val="both"/>
        <w:rPr>
          <w:rFonts w:ascii="Tahoma" w:hAnsi="Tahoma" w:cs="Tahoma"/>
          <w:sz w:val="16"/>
          <w:szCs w:val="16"/>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0"/>
        <w:gridCol w:w="1275"/>
        <w:gridCol w:w="709"/>
        <w:gridCol w:w="2665"/>
      </w:tblGrid>
      <w:tr w:rsidR="002D5350" w:rsidRPr="00496DFD" w14:paraId="3A7CE345" w14:textId="77777777" w:rsidTr="001E0BC7">
        <w:tc>
          <w:tcPr>
            <w:tcW w:w="4390" w:type="dxa"/>
            <w:tcBorders>
              <w:bottom w:val="single" w:sz="4" w:space="0" w:color="auto"/>
            </w:tcBorders>
            <w:shd w:val="clear" w:color="auto" w:fill="FDE9D9"/>
          </w:tcPr>
          <w:p w14:paraId="7C9C7A7C" w14:textId="77777777" w:rsidR="002D5350" w:rsidRPr="00496DFD" w:rsidRDefault="002D5350" w:rsidP="00FA4D24">
            <w:pPr>
              <w:keepNext/>
              <w:keepLines/>
              <w:rPr>
                <w:rFonts w:ascii="Tahoma" w:hAnsi="Tahoma" w:cs="Tahoma"/>
                <w:b/>
                <w:sz w:val="18"/>
              </w:rPr>
            </w:pPr>
            <w:r w:rsidRPr="00496DFD">
              <w:rPr>
                <w:rFonts w:ascii="Tahoma" w:hAnsi="Tahoma" w:cs="Tahoma"/>
                <w:b/>
                <w:sz w:val="18"/>
              </w:rPr>
              <w:t>OPIS</w:t>
            </w:r>
          </w:p>
        </w:tc>
        <w:tc>
          <w:tcPr>
            <w:tcW w:w="1275" w:type="dxa"/>
            <w:tcBorders>
              <w:bottom w:val="single" w:sz="4" w:space="0" w:color="auto"/>
            </w:tcBorders>
            <w:shd w:val="clear" w:color="auto" w:fill="FDE9D9"/>
          </w:tcPr>
          <w:p w14:paraId="1A13DB6A" w14:textId="77777777" w:rsidR="002D5350" w:rsidRPr="00496DFD" w:rsidRDefault="002D5350" w:rsidP="00FA4D24">
            <w:pPr>
              <w:keepNext/>
              <w:keepLines/>
              <w:jc w:val="center"/>
              <w:rPr>
                <w:rFonts w:ascii="Tahoma" w:hAnsi="Tahoma" w:cs="Tahoma"/>
                <w:b/>
                <w:sz w:val="18"/>
              </w:rPr>
            </w:pPr>
            <w:r w:rsidRPr="00496DFD">
              <w:rPr>
                <w:rFonts w:ascii="Tahoma" w:hAnsi="Tahoma" w:cs="Tahoma"/>
                <w:b/>
                <w:sz w:val="18"/>
              </w:rPr>
              <w:t>KOLIČINA (KOS)</w:t>
            </w:r>
          </w:p>
        </w:tc>
        <w:tc>
          <w:tcPr>
            <w:tcW w:w="3374" w:type="dxa"/>
            <w:gridSpan w:val="2"/>
            <w:tcBorders>
              <w:bottom w:val="single" w:sz="4" w:space="0" w:color="auto"/>
            </w:tcBorders>
            <w:shd w:val="clear" w:color="auto" w:fill="FDE9D9"/>
          </w:tcPr>
          <w:p w14:paraId="06D5286F" w14:textId="77777777" w:rsidR="002D5350" w:rsidRPr="00496DFD" w:rsidRDefault="002D5350" w:rsidP="00FA4D24">
            <w:pPr>
              <w:keepNext/>
              <w:keepLines/>
              <w:rPr>
                <w:rFonts w:ascii="Tahoma" w:hAnsi="Tahoma" w:cs="Tahoma"/>
                <w:b/>
                <w:sz w:val="18"/>
              </w:rPr>
            </w:pPr>
            <w:r>
              <w:rPr>
                <w:rFonts w:ascii="Tahoma" w:hAnsi="Tahoma" w:cs="Tahoma"/>
                <w:b/>
                <w:sz w:val="18"/>
              </w:rPr>
              <w:t>CENA</w:t>
            </w:r>
          </w:p>
        </w:tc>
      </w:tr>
      <w:tr w:rsidR="002D5350" w:rsidRPr="00496DFD" w14:paraId="598047FF" w14:textId="77777777" w:rsidTr="001E0BC7">
        <w:tc>
          <w:tcPr>
            <w:tcW w:w="4390" w:type="dxa"/>
            <w:shd w:val="clear" w:color="auto" w:fill="auto"/>
            <w:vAlign w:val="center"/>
          </w:tcPr>
          <w:p w14:paraId="6427A9B4" w14:textId="77777777" w:rsidR="002D5350" w:rsidRPr="00496DFD" w:rsidRDefault="00836167" w:rsidP="001E0BC7">
            <w:pPr>
              <w:keepNext/>
              <w:keepLines/>
              <w:spacing w:before="81" w:after="81"/>
              <w:jc w:val="both"/>
              <w:rPr>
                <w:rFonts w:ascii="Tahoma" w:hAnsi="Tahoma" w:cs="Tahoma"/>
              </w:rPr>
            </w:pPr>
            <w:r>
              <w:rPr>
                <w:rFonts w:ascii="Tahoma" w:hAnsi="Tahoma" w:cs="Tahoma"/>
              </w:rPr>
              <w:t>SKLOP 1:</w:t>
            </w:r>
            <w:r w:rsidR="001E0BC7">
              <w:rPr>
                <w:rFonts w:ascii="Tahoma" w:hAnsi="Tahoma" w:cs="Tahoma"/>
              </w:rPr>
              <w:t xml:space="preserve"> </w:t>
            </w:r>
            <w:r w:rsidR="002D5350">
              <w:rPr>
                <w:rFonts w:ascii="Tahoma" w:hAnsi="Tahoma" w:cs="Tahoma"/>
              </w:rPr>
              <w:t xml:space="preserve">Specialno tovorno vozilo </w:t>
            </w:r>
            <w:r>
              <w:rPr>
                <w:rFonts w:ascii="Tahoma" w:hAnsi="Tahoma" w:cs="Tahoma"/>
              </w:rPr>
              <w:t>KOŠARA</w:t>
            </w:r>
          </w:p>
        </w:tc>
        <w:tc>
          <w:tcPr>
            <w:tcW w:w="1275" w:type="dxa"/>
            <w:shd w:val="clear" w:color="auto" w:fill="auto"/>
            <w:vAlign w:val="center"/>
          </w:tcPr>
          <w:p w14:paraId="60A63DD9" w14:textId="77777777" w:rsidR="002D5350" w:rsidRPr="00496DFD" w:rsidRDefault="002D5350" w:rsidP="00FA4D24">
            <w:pPr>
              <w:keepNext/>
              <w:keepLines/>
              <w:spacing w:before="81" w:after="81"/>
              <w:jc w:val="center"/>
              <w:rPr>
                <w:rFonts w:ascii="Tahoma" w:hAnsi="Tahoma" w:cs="Tahoma"/>
              </w:rPr>
            </w:pPr>
            <w:r w:rsidRPr="00496DFD">
              <w:rPr>
                <w:rFonts w:ascii="Tahoma" w:hAnsi="Tahoma" w:cs="Tahoma"/>
              </w:rPr>
              <w:t>1</w:t>
            </w:r>
          </w:p>
        </w:tc>
        <w:tc>
          <w:tcPr>
            <w:tcW w:w="3374" w:type="dxa"/>
            <w:gridSpan w:val="2"/>
            <w:shd w:val="clear" w:color="auto" w:fill="auto"/>
            <w:vAlign w:val="center"/>
          </w:tcPr>
          <w:p w14:paraId="649F9767" w14:textId="77777777" w:rsidR="002D5350" w:rsidRPr="00496DFD" w:rsidRDefault="002D5350" w:rsidP="00FA4D24">
            <w:pPr>
              <w:keepNext/>
              <w:keepLines/>
              <w:spacing w:before="81" w:after="81"/>
              <w:jc w:val="right"/>
              <w:rPr>
                <w:rFonts w:ascii="Tahoma" w:hAnsi="Tahoma" w:cs="Tahoma"/>
              </w:rPr>
            </w:pPr>
            <w:r w:rsidRPr="00496DFD">
              <w:rPr>
                <w:rFonts w:ascii="Tahoma" w:hAnsi="Tahoma" w:cs="Tahoma"/>
                <w:b/>
                <w:sz w:val="18"/>
              </w:rPr>
              <w:t xml:space="preserve">EUR brez DDV </w:t>
            </w:r>
          </w:p>
        </w:tc>
      </w:tr>
      <w:tr w:rsidR="001E0BC7" w:rsidRPr="00496DFD" w14:paraId="7379C197" w14:textId="77777777" w:rsidTr="003737CC">
        <w:tc>
          <w:tcPr>
            <w:tcW w:w="6374" w:type="dxa"/>
            <w:gridSpan w:val="3"/>
            <w:tcBorders>
              <w:bottom w:val="single" w:sz="4" w:space="0" w:color="auto"/>
            </w:tcBorders>
            <w:shd w:val="clear" w:color="auto" w:fill="auto"/>
          </w:tcPr>
          <w:p w14:paraId="2956EBF6" w14:textId="77777777" w:rsidR="001E0BC7" w:rsidRPr="00496DFD" w:rsidRDefault="001E0BC7" w:rsidP="003737CC">
            <w:pPr>
              <w:keepNext/>
              <w:keepLines/>
              <w:jc w:val="right"/>
              <w:rPr>
                <w:rFonts w:ascii="Tahoma" w:hAnsi="Tahoma" w:cs="Tahoma"/>
                <w:b/>
                <w:bCs/>
              </w:rPr>
            </w:pPr>
          </w:p>
          <w:p w14:paraId="06A70C8B" w14:textId="77777777" w:rsidR="001E0BC7" w:rsidRPr="00496DFD" w:rsidRDefault="001E0BC7" w:rsidP="003737CC">
            <w:pPr>
              <w:keepNext/>
              <w:keepLines/>
              <w:jc w:val="right"/>
              <w:rPr>
                <w:rFonts w:ascii="Tahoma" w:hAnsi="Tahoma" w:cs="Tahoma"/>
              </w:rPr>
            </w:pPr>
            <w:r w:rsidRPr="00496DFD">
              <w:rPr>
                <w:rFonts w:ascii="Tahoma" w:hAnsi="Tahoma" w:cs="Tahoma"/>
                <w:b/>
                <w:bCs/>
              </w:rPr>
              <w:t>DDV v ____ %</w:t>
            </w:r>
          </w:p>
        </w:tc>
        <w:tc>
          <w:tcPr>
            <w:tcW w:w="2665" w:type="dxa"/>
            <w:tcBorders>
              <w:bottom w:val="single" w:sz="4" w:space="0" w:color="auto"/>
            </w:tcBorders>
            <w:shd w:val="clear" w:color="auto" w:fill="auto"/>
            <w:vAlign w:val="center"/>
          </w:tcPr>
          <w:p w14:paraId="5198F19C" w14:textId="77777777" w:rsidR="001E0BC7" w:rsidRPr="00496DFD" w:rsidRDefault="001E0BC7" w:rsidP="003737CC">
            <w:pPr>
              <w:keepNext/>
              <w:keepLines/>
              <w:jc w:val="right"/>
              <w:rPr>
                <w:rFonts w:ascii="Tahoma" w:hAnsi="Tahoma" w:cs="Tahoma"/>
                <w:b/>
              </w:rPr>
            </w:pPr>
            <w:r w:rsidRPr="00496DFD">
              <w:rPr>
                <w:rFonts w:ascii="Tahoma" w:hAnsi="Tahoma" w:cs="Tahoma"/>
                <w:b/>
              </w:rPr>
              <w:t>EUR</w:t>
            </w:r>
          </w:p>
        </w:tc>
      </w:tr>
      <w:tr w:rsidR="001E0BC7" w:rsidRPr="00496DFD" w14:paraId="4BDB9903" w14:textId="77777777" w:rsidTr="001E0BC7">
        <w:trPr>
          <w:trHeight w:val="437"/>
        </w:trPr>
        <w:tc>
          <w:tcPr>
            <w:tcW w:w="6374" w:type="dxa"/>
            <w:gridSpan w:val="3"/>
            <w:tcBorders>
              <w:bottom w:val="single" w:sz="4" w:space="0" w:color="auto"/>
            </w:tcBorders>
            <w:shd w:val="clear" w:color="auto" w:fill="auto"/>
          </w:tcPr>
          <w:p w14:paraId="2104A87B" w14:textId="77777777" w:rsidR="001E0BC7" w:rsidRPr="00496DFD" w:rsidRDefault="001E0BC7" w:rsidP="003737CC">
            <w:pPr>
              <w:keepNext/>
              <w:keepLines/>
              <w:jc w:val="right"/>
              <w:rPr>
                <w:rFonts w:ascii="Tahoma" w:hAnsi="Tahoma" w:cs="Tahoma"/>
              </w:rPr>
            </w:pPr>
            <w:r>
              <w:rPr>
                <w:rFonts w:ascii="Tahoma" w:hAnsi="Tahoma" w:cs="Tahoma"/>
                <w:b/>
                <w:sz w:val="18"/>
              </w:rPr>
              <w:t xml:space="preserve">PONUDBENA VREDNOST SKUPAJ </w:t>
            </w:r>
            <w:r w:rsidRPr="00065251">
              <w:rPr>
                <w:rFonts w:ascii="Tahoma" w:hAnsi="Tahoma" w:cs="Tahoma"/>
                <w:b/>
                <w:sz w:val="18"/>
              </w:rPr>
              <w:t>Z DDV</w:t>
            </w:r>
          </w:p>
        </w:tc>
        <w:tc>
          <w:tcPr>
            <w:tcW w:w="2665" w:type="dxa"/>
            <w:tcBorders>
              <w:bottom w:val="single" w:sz="4" w:space="0" w:color="auto"/>
            </w:tcBorders>
            <w:shd w:val="clear" w:color="auto" w:fill="auto"/>
            <w:vAlign w:val="center"/>
          </w:tcPr>
          <w:p w14:paraId="4AC03C71" w14:textId="77777777" w:rsidR="001E0BC7" w:rsidRPr="00496DFD" w:rsidRDefault="001E0BC7" w:rsidP="003737CC">
            <w:pPr>
              <w:keepNext/>
              <w:keepLines/>
              <w:jc w:val="right"/>
              <w:rPr>
                <w:rFonts w:ascii="Tahoma" w:hAnsi="Tahoma" w:cs="Tahoma"/>
                <w:b/>
              </w:rPr>
            </w:pPr>
            <w:r w:rsidRPr="00496DFD">
              <w:rPr>
                <w:rFonts w:ascii="Tahoma" w:hAnsi="Tahoma" w:cs="Tahoma"/>
                <w:b/>
              </w:rPr>
              <w:t>EUR</w:t>
            </w:r>
          </w:p>
        </w:tc>
      </w:tr>
      <w:tr w:rsidR="001E0BC7" w:rsidRPr="00496DFD" w14:paraId="428EDE22" w14:textId="77777777" w:rsidTr="001E0BC7">
        <w:tc>
          <w:tcPr>
            <w:tcW w:w="4390" w:type="dxa"/>
            <w:tcBorders>
              <w:top w:val="nil"/>
              <w:left w:val="nil"/>
              <w:bottom w:val="nil"/>
              <w:right w:val="nil"/>
            </w:tcBorders>
            <w:shd w:val="clear" w:color="auto" w:fill="auto"/>
            <w:vAlign w:val="center"/>
          </w:tcPr>
          <w:p w14:paraId="4289D963" w14:textId="77777777" w:rsidR="001E0BC7" w:rsidRDefault="001E0BC7" w:rsidP="00C379A9">
            <w:pPr>
              <w:keepNext/>
              <w:keepLines/>
              <w:spacing w:before="81" w:after="81"/>
              <w:jc w:val="both"/>
              <w:rPr>
                <w:rFonts w:ascii="Tahoma" w:hAnsi="Tahoma" w:cs="Tahoma"/>
              </w:rPr>
            </w:pPr>
          </w:p>
        </w:tc>
        <w:tc>
          <w:tcPr>
            <w:tcW w:w="1275" w:type="dxa"/>
            <w:tcBorders>
              <w:top w:val="nil"/>
              <w:left w:val="nil"/>
              <w:bottom w:val="nil"/>
              <w:right w:val="nil"/>
            </w:tcBorders>
            <w:shd w:val="clear" w:color="auto" w:fill="auto"/>
            <w:vAlign w:val="center"/>
          </w:tcPr>
          <w:p w14:paraId="3D6587E0" w14:textId="77777777" w:rsidR="001E0BC7" w:rsidRPr="00496DFD" w:rsidRDefault="001E0BC7" w:rsidP="00C379A9">
            <w:pPr>
              <w:keepNext/>
              <w:keepLines/>
              <w:spacing w:before="81" w:after="81"/>
              <w:jc w:val="center"/>
              <w:rPr>
                <w:rFonts w:ascii="Tahoma" w:hAnsi="Tahoma" w:cs="Tahoma"/>
              </w:rPr>
            </w:pPr>
          </w:p>
        </w:tc>
        <w:tc>
          <w:tcPr>
            <w:tcW w:w="3374" w:type="dxa"/>
            <w:gridSpan w:val="2"/>
            <w:tcBorders>
              <w:top w:val="nil"/>
              <w:left w:val="nil"/>
              <w:bottom w:val="nil"/>
              <w:right w:val="nil"/>
            </w:tcBorders>
            <w:shd w:val="clear" w:color="auto" w:fill="auto"/>
            <w:vAlign w:val="center"/>
          </w:tcPr>
          <w:p w14:paraId="7B1A7F34" w14:textId="77777777" w:rsidR="001E0BC7" w:rsidRPr="00496DFD" w:rsidRDefault="001E0BC7" w:rsidP="00C379A9">
            <w:pPr>
              <w:keepNext/>
              <w:keepLines/>
              <w:spacing w:before="81" w:after="81"/>
              <w:jc w:val="right"/>
              <w:rPr>
                <w:rFonts w:ascii="Tahoma" w:hAnsi="Tahoma" w:cs="Tahoma"/>
                <w:b/>
                <w:sz w:val="18"/>
              </w:rPr>
            </w:pPr>
          </w:p>
        </w:tc>
      </w:tr>
      <w:tr w:rsidR="001E0BC7" w:rsidRPr="00496DFD" w14:paraId="0A9B86EC" w14:textId="77777777" w:rsidTr="003737CC">
        <w:tc>
          <w:tcPr>
            <w:tcW w:w="4390" w:type="dxa"/>
            <w:tcBorders>
              <w:bottom w:val="single" w:sz="4" w:space="0" w:color="auto"/>
            </w:tcBorders>
            <w:shd w:val="clear" w:color="auto" w:fill="FDE9D9"/>
          </w:tcPr>
          <w:p w14:paraId="7DEC9C15" w14:textId="77777777" w:rsidR="001E0BC7" w:rsidRPr="00496DFD" w:rsidRDefault="001E0BC7" w:rsidP="003737CC">
            <w:pPr>
              <w:keepNext/>
              <w:keepLines/>
              <w:rPr>
                <w:rFonts w:ascii="Tahoma" w:hAnsi="Tahoma" w:cs="Tahoma"/>
                <w:b/>
                <w:sz w:val="18"/>
              </w:rPr>
            </w:pPr>
            <w:r w:rsidRPr="00496DFD">
              <w:rPr>
                <w:rFonts w:ascii="Tahoma" w:hAnsi="Tahoma" w:cs="Tahoma"/>
                <w:b/>
                <w:sz w:val="18"/>
              </w:rPr>
              <w:t>OPIS</w:t>
            </w:r>
          </w:p>
        </w:tc>
        <w:tc>
          <w:tcPr>
            <w:tcW w:w="1275" w:type="dxa"/>
            <w:tcBorders>
              <w:bottom w:val="single" w:sz="4" w:space="0" w:color="auto"/>
            </w:tcBorders>
            <w:shd w:val="clear" w:color="auto" w:fill="FDE9D9"/>
          </w:tcPr>
          <w:p w14:paraId="792CDABF" w14:textId="77777777" w:rsidR="001E0BC7" w:rsidRPr="00496DFD" w:rsidRDefault="001E0BC7" w:rsidP="003737CC">
            <w:pPr>
              <w:keepNext/>
              <w:keepLines/>
              <w:jc w:val="center"/>
              <w:rPr>
                <w:rFonts w:ascii="Tahoma" w:hAnsi="Tahoma" w:cs="Tahoma"/>
                <w:b/>
                <w:sz w:val="18"/>
              </w:rPr>
            </w:pPr>
            <w:r w:rsidRPr="00496DFD">
              <w:rPr>
                <w:rFonts w:ascii="Tahoma" w:hAnsi="Tahoma" w:cs="Tahoma"/>
                <w:b/>
                <w:sz w:val="18"/>
              </w:rPr>
              <w:t>KOLIČINA (KOS)</w:t>
            </w:r>
          </w:p>
        </w:tc>
        <w:tc>
          <w:tcPr>
            <w:tcW w:w="3374" w:type="dxa"/>
            <w:gridSpan w:val="2"/>
            <w:tcBorders>
              <w:bottom w:val="single" w:sz="4" w:space="0" w:color="auto"/>
            </w:tcBorders>
            <w:shd w:val="clear" w:color="auto" w:fill="FDE9D9"/>
          </w:tcPr>
          <w:p w14:paraId="48D0BAD0" w14:textId="77777777" w:rsidR="001E0BC7" w:rsidRPr="00496DFD" w:rsidRDefault="001E0BC7" w:rsidP="003737CC">
            <w:pPr>
              <w:keepNext/>
              <w:keepLines/>
              <w:rPr>
                <w:rFonts w:ascii="Tahoma" w:hAnsi="Tahoma" w:cs="Tahoma"/>
                <w:b/>
                <w:sz w:val="18"/>
              </w:rPr>
            </w:pPr>
            <w:r>
              <w:rPr>
                <w:rFonts w:ascii="Tahoma" w:hAnsi="Tahoma" w:cs="Tahoma"/>
                <w:b/>
                <w:sz w:val="18"/>
              </w:rPr>
              <w:t>CENA</w:t>
            </w:r>
          </w:p>
        </w:tc>
      </w:tr>
      <w:tr w:rsidR="00C379A9" w:rsidRPr="00496DFD" w14:paraId="796C459B" w14:textId="77777777" w:rsidTr="001E0BC7">
        <w:tc>
          <w:tcPr>
            <w:tcW w:w="4390" w:type="dxa"/>
            <w:tcBorders>
              <w:top w:val="single" w:sz="4" w:space="0" w:color="auto"/>
            </w:tcBorders>
            <w:shd w:val="clear" w:color="auto" w:fill="auto"/>
            <w:vAlign w:val="center"/>
          </w:tcPr>
          <w:p w14:paraId="0B93B88C" w14:textId="77777777" w:rsidR="00C379A9" w:rsidRDefault="00836167" w:rsidP="00C379A9">
            <w:pPr>
              <w:keepNext/>
              <w:keepLines/>
              <w:spacing w:before="81" w:after="81"/>
              <w:jc w:val="both"/>
              <w:rPr>
                <w:rFonts w:ascii="Tahoma" w:hAnsi="Tahoma" w:cs="Tahoma"/>
              </w:rPr>
            </w:pPr>
            <w:r>
              <w:rPr>
                <w:rFonts w:ascii="Tahoma" w:hAnsi="Tahoma" w:cs="Tahoma"/>
              </w:rPr>
              <w:t xml:space="preserve">SKLOP 2: </w:t>
            </w:r>
            <w:r w:rsidR="00C379A9">
              <w:rPr>
                <w:rFonts w:ascii="Tahoma" w:hAnsi="Tahoma" w:cs="Tahoma"/>
              </w:rPr>
              <w:t xml:space="preserve">Specialno tovorno vozilo </w:t>
            </w:r>
            <w:r>
              <w:rPr>
                <w:rFonts w:ascii="Tahoma" w:hAnsi="Tahoma" w:cs="Tahoma"/>
              </w:rPr>
              <w:t>ZAPORE</w:t>
            </w:r>
          </w:p>
        </w:tc>
        <w:tc>
          <w:tcPr>
            <w:tcW w:w="1275" w:type="dxa"/>
            <w:tcBorders>
              <w:top w:val="single" w:sz="4" w:space="0" w:color="auto"/>
            </w:tcBorders>
            <w:shd w:val="clear" w:color="auto" w:fill="auto"/>
            <w:vAlign w:val="center"/>
          </w:tcPr>
          <w:p w14:paraId="3D1B77CD" w14:textId="77777777" w:rsidR="00C379A9" w:rsidRPr="00496DFD" w:rsidRDefault="00C379A9" w:rsidP="00C379A9">
            <w:pPr>
              <w:keepNext/>
              <w:keepLines/>
              <w:spacing w:before="81" w:after="81"/>
              <w:jc w:val="center"/>
              <w:rPr>
                <w:rFonts w:ascii="Tahoma" w:hAnsi="Tahoma" w:cs="Tahoma"/>
              </w:rPr>
            </w:pPr>
            <w:r w:rsidRPr="00496DFD">
              <w:rPr>
                <w:rFonts w:ascii="Tahoma" w:hAnsi="Tahoma" w:cs="Tahoma"/>
              </w:rPr>
              <w:t>1</w:t>
            </w:r>
          </w:p>
        </w:tc>
        <w:tc>
          <w:tcPr>
            <w:tcW w:w="3374" w:type="dxa"/>
            <w:gridSpan w:val="2"/>
            <w:tcBorders>
              <w:top w:val="single" w:sz="4" w:space="0" w:color="auto"/>
            </w:tcBorders>
            <w:shd w:val="clear" w:color="auto" w:fill="auto"/>
            <w:vAlign w:val="center"/>
          </w:tcPr>
          <w:p w14:paraId="61CFBC00" w14:textId="77777777" w:rsidR="00C379A9" w:rsidRPr="00496DFD" w:rsidRDefault="00C379A9" w:rsidP="00C379A9">
            <w:pPr>
              <w:keepNext/>
              <w:keepLines/>
              <w:spacing w:before="81" w:after="81"/>
              <w:jc w:val="right"/>
              <w:rPr>
                <w:rFonts w:ascii="Tahoma" w:hAnsi="Tahoma" w:cs="Tahoma"/>
                <w:b/>
                <w:sz w:val="18"/>
              </w:rPr>
            </w:pPr>
            <w:r w:rsidRPr="00496DFD">
              <w:rPr>
                <w:rFonts w:ascii="Tahoma" w:hAnsi="Tahoma" w:cs="Tahoma"/>
                <w:b/>
                <w:sz w:val="18"/>
              </w:rPr>
              <w:t xml:space="preserve">EUR brez DDV </w:t>
            </w:r>
          </w:p>
        </w:tc>
      </w:tr>
      <w:tr w:rsidR="00C379A9" w:rsidRPr="00496DFD" w14:paraId="6A2A3C75" w14:textId="77777777" w:rsidTr="004D5788">
        <w:tc>
          <w:tcPr>
            <w:tcW w:w="6374" w:type="dxa"/>
            <w:gridSpan w:val="3"/>
            <w:tcBorders>
              <w:bottom w:val="single" w:sz="4" w:space="0" w:color="auto"/>
            </w:tcBorders>
            <w:shd w:val="clear" w:color="auto" w:fill="auto"/>
          </w:tcPr>
          <w:p w14:paraId="49B743F1" w14:textId="77777777" w:rsidR="00C379A9" w:rsidRPr="00496DFD" w:rsidRDefault="00C379A9" w:rsidP="00C379A9">
            <w:pPr>
              <w:keepNext/>
              <w:keepLines/>
              <w:jc w:val="right"/>
              <w:rPr>
                <w:rFonts w:ascii="Tahoma" w:hAnsi="Tahoma" w:cs="Tahoma"/>
                <w:b/>
                <w:bCs/>
              </w:rPr>
            </w:pPr>
          </w:p>
          <w:p w14:paraId="16B65F7A" w14:textId="77777777" w:rsidR="00C379A9" w:rsidRPr="00496DFD" w:rsidRDefault="00C379A9" w:rsidP="00C379A9">
            <w:pPr>
              <w:keepNext/>
              <w:keepLines/>
              <w:jc w:val="right"/>
              <w:rPr>
                <w:rFonts w:ascii="Tahoma" w:hAnsi="Tahoma" w:cs="Tahoma"/>
              </w:rPr>
            </w:pPr>
            <w:r w:rsidRPr="00496DFD">
              <w:rPr>
                <w:rFonts w:ascii="Tahoma" w:hAnsi="Tahoma" w:cs="Tahoma"/>
                <w:b/>
                <w:bCs/>
              </w:rPr>
              <w:t>DDV v ____ %</w:t>
            </w:r>
          </w:p>
        </w:tc>
        <w:tc>
          <w:tcPr>
            <w:tcW w:w="2665" w:type="dxa"/>
            <w:tcBorders>
              <w:bottom w:val="single" w:sz="4" w:space="0" w:color="auto"/>
            </w:tcBorders>
            <w:shd w:val="clear" w:color="auto" w:fill="auto"/>
            <w:vAlign w:val="center"/>
          </w:tcPr>
          <w:p w14:paraId="6D798683" w14:textId="77777777" w:rsidR="00C379A9" w:rsidRPr="00496DFD" w:rsidRDefault="00C379A9" w:rsidP="00C379A9">
            <w:pPr>
              <w:keepNext/>
              <w:keepLines/>
              <w:jc w:val="right"/>
              <w:rPr>
                <w:rFonts w:ascii="Tahoma" w:hAnsi="Tahoma" w:cs="Tahoma"/>
                <w:b/>
              </w:rPr>
            </w:pPr>
            <w:r w:rsidRPr="00496DFD">
              <w:rPr>
                <w:rFonts w:ascii="Tahoma" w:hAnsi="Tahoma" w:cs="Tahoma"/>
                <w:b/>
              </w:rPr>
              <w:t>EUR</w:t>
            </w:r>
          </w:p>
        </w:tc>
      </w:tr>
      <w:tr w:rsidR="00C379A9" w:rsidRPr="00496DFD" w14:paraId="5B05F824" w14:textId="77777777" w:rsidTr="004D5788">
        <w:trPr>
          <w:trHeight w:val="437"/>
        </w:trPr>
        <w:tc>
          <w:tcPr>
            <w:tcW w:w="6374" w:type="dxa"/>
            <w:gridSpan w:val="3"/>
            <w:tcBorders>
              <w:bottom w:val="single" w:sz="4" w:space="0" w:color="auto"/>
            </w:tcBorders>
            <w:shd w:val="clear" w:color="auto" w:fill="auto"/>
          </w:tcPr>
          <w:p w14:paraId="715E51DB" w14:textId="77777777" w:rsidR="00C379A9" w:rsidRPr="00496DFD" w:rsidRDefault="00C379A9" w:rsidP="00C379A9">
            <w:pPr>
              <w:keepNext/>
              <w:keepLines/>
              <w:jc w:val="right"/>
              <w:rPr>
                <w:rFonts w:ascii="Tahoma" w:hAnsi="Tahoma" w:cs="Tahoma"/>
              </w:rPr>
            </w:pPr>
            <w:r>
              <w:rPr>
                <w:rFonts w:ascii="Tahoma" w:hAnsi="Tahoma" w:cs="Tahoma"/>
                <w:b/>
                <w:sz w:val="18"/>
              </w:rPr>
              <w:t xml:space="preserve">PONUDBENA VREDNOST SKUPAJ </w:t>
            </w:r>
            <w:r w:rsidRPr="00065251">
              <w:rPr>
                <w:rFonts w:ascii="Tahoma" w:hAnsi="Tahoma" w:cs="Tahoma"/>
                <w:b/>
                <w:sz w:val="18"/>
              </w:rPr>
              <w:t>Z DDV</w:t>
            </w:r>
          </w:p>
        </w:tc>
        <w:tc>
          <w:tcPr>
            <w:tcW w:w="2665" w:type="dxa"/>
            <w:tcBorders>
              <w:bottom w:val="single" w:sz="4" w:space="0" w:color="auto"/>
            </w:tcBorders>
            <w:shd w:val="clear" w:color="auto" w:fill="auto"/>
            <w:vAlign w:val="center"/>
          </w:tcPr>
          <w:p w14:paraId="4A773A57" w14:textId="77777777" w:rsidR="00C379A9" w:rsidRPr="00496DFD" w:rsidRDefault="00C379A9" w:rsidP="00C379A9">
            <w:pPr>
              <w:keepNext/>
              <w:keepLines/>
              <w:jc w:val="right"/>
              <w:rPr>
                <w:rFonts w:ascii="Tahoma" w:hAnsi="Tahoma" w:cs="Tahoma"/>
                <w:b/>
              </w:rPr>
            </w:pPr>
            <w:r w:rsidRPr="00496DFD">
              <w:rPr>
                <w:rFonts w:ascii="Tahoma" w:hAnsi="Tahoma" w:cs="Tahoma"/>
                <w:b/>
              </w:rPr>
              <w:t>EUR</w:t>
            </w:r>
          </w:p>
        </w:tc>
      </w:tr>
    </w:tbl>
    <w:p w14:paraId="0F0D636F" w14:textId="77777777" w:rsidR="003B7983" w:rsidRPr="00F5688B" w:rsidRDefault="003B7983" w:rsidP="00FA4D24">
      <w:pPr>
        <w:keepNext/>
        <w:keepLines/>
        <w:jc w:val="both"/>
        <w:rPr>
          <w:rFonts w:ascii="Tahoma" w:hAnsi="Tahoma" w:cs="Tahoma"/>
          <w:sz w:val="16"/>
          <w:szCs w:val="16"/>
        </w:rPr>
      </w:pPr>
    </w:p>
    <w:p w14:paraId="0FAC5173" w14:textId="77777777" w:rsidR="00955DA5" w:rsidRPr="00F5688B" w:rsidRDefault="00955DA5" w:rsidP="00FA4D24">
      <w:pPr>
        <w:keepNext/>
        <w:keepLines/>
        <w:rPr>
          <w:rFonts w:ascii="Tahoma" w:hAnsi="Tahoma" w:cs="Tahoma"/>
          <w:b/>
        </w:rPr>
      </w:pPr>
    </w:p>
    <w:p w14:paraId="60BD5E20" w14:textId="77777777" w:rsidR="000560CE" w:rsidRDefault="000560CE" w:rsidP="00E34D15">
      <w:pPr>
        <w:keepNext/>
        <w:keepLines/>
        <w:numPr>
          <w:ilvl w:val="0"/>
          <w:numId w:val="11"/>
        </w:numPr>
        <w:ind w:hanging="720"/>
        <w:rPr>
          <w:rFonts w:ascii="Tahoma" w:hAnsi="Tahoma" w:cs="Tahoma"/>
          <w:b/>
        </w:rPr>
      </w:pPr>
      <w:r>
        <w:rPr>
          <w:rFonts w:ascii="Tahoma" w:hAnsi="Tahoma" w:cs="Tahoma"/>
          <w:b/>
        </w:rPr>
        <w:t>DOBAVNI ROK</w:t>
      </w:r>
    </w:p>
    <w:p w14:paraId="5BD0D80D" w14:textId="77777777" w:rsidR="000560CE" w:rsidRDefault="000560CE" w:rsidP="00FA4D24">
      <w:pPr>
        <w:keepNext/>
        <w:keepLines/>
        <w:rPr>
          <w:rFonts w:ascii="Tahoma" w:hAnsi="Tahoma" w:cs="Tahoma"/>
          <w:b/>
        </w:rPr>
      </w:pPr>
    </w:p>
    <w:p w14:paraId="75FD502C" w14:textId="77777777" w:rsidR="000560CE" w:rsidRPr="00516B0D" w:rsidRDefault="000560CE" w:rsidP="00FA4D24">
      <w:pPr>
        <w:keepNext/>
        <w:keepLines/>
        <w:jc w:val="both"/>
        <w:rPr>
          <w:rFonts w:ascii="Tahoma" w:hAnsi="Tahoma" w:cs="Tahoma"/>
        </w:rPr>
      </w:pPr>
      <w:r w:rsidRPr="00516B0D">
        <w:rPr>
          <w:rFonts w:ascii="Tahoma" w:hAnsi="Tahoma" w:cs="Tahoma"/>
        </w:rPr>
        <w:t>Dobavni rok</w:t>
      </w:r>
      <w:r w:rsidR="006E4FB7" w:rsidRPr="00516B0D">
        <w:rPr>
          <w:rFonts w:ascii="Tahoma" w:hAnsi="Tahoma" w:cs="Tahoma"/>
        </w:rPr>
        <w:t xml:space="preserve"> za sklop 1</w:t>
      </w:r>
      <w:r w:rsidRPr="00516B0D">
        <w:rPr>
          <w:rFonts w:ascii="Tahoma" w:hAnsi="Tahoma" w:cs="Tahoma"/>
        </w:rPr>
        <w:t xml:space="preserve"> je _________</w:t>
      </w:r>
      <w:r w:rsidR="00594B95" w:rsidRPr="00516B0D">
        <w:rPr>
          <w:rFonts w:ascii="Tahoma" w:hAnsi="Tahoma" w:cs="Tahoma"/>
        </w:rPr>
        <w:t xml:space="preserve"> </w:t>
      </w:r>
      <w:r w:rsidR="00594B95" w:rsidRPr="00516B0D">
        <w:rPr>
          <w:rFonts w:ascii="Tahoma" w:hAnsi="Tahoma" w:cs="Tahoma"/>
          <w:i/>
        </w:rPr>
        <w:t>(vpiši)</w:t>
      </w:r>
      <w:r w:rsidRPr="00516B0D">
        <w:rPr>
          <w:rFonts w:ascii="Tahoma" w:hAnsi="Tahoma" w:cs="Tahoma"/>
        </w:rPr>
        <w:t xml:space="preserve"> koledarskih dni </w:t>
      </w:r>
      <w:r w:rsidRPr="00516B0D">
        <w:rPr>
          <w:rFonts w:ascii="Tahoma" w:hAnsi="Tahoma" w:cs="Tahoma"/>
          <w:i/>
        </w:rPr>
        <w:t xml:space="preserve">(največ </w:t>
      </w:r>
      <w:r w:rsidR="00027D95" w:rsidRPr="00516B0D">
        <w:rPr>
          <w:rFonts w:ascii="Tahoma" w:hAnsi="Tahoma" w:cs="Tahoma"/>
          <w:i/>
        </w:rPr>
        <w:t>240</w:t>
      </w:r>
      <w:r w:rsidR="00594B95" w:rsidRPr="00516B0D">
        <w:rPr>
          <w:rFonts w:ascii="Tahoma" w:hAnsi="Tahoma" w:cs="Tahoma"/>
          <w:i/>
        </w:rPr>
        <w:t xml:space="preserve"> koledarskih</w:t>
      </w:r>
      <w:r w:rsidRPr="00516B0D">
        <w:rPr>
          <w:rFonts w:ascii="Tahoma" w:hAnsi="Tahoma" w:cs="Tahoma"/>
          <w:i/>
        </w:rPr>
        <w:t xml:space="preserve"> dni)</w:t>
      </w:r>
      <w:r w:rsidRPr="00516B0D">
        <w:rPr>
          <w:rFonts w:ascii="Tahoma" w:hAnsi="Tahoma" w:cs="Tahoma"/>
        </w:rPr>
        <w:t xml:space="preserve"> šteto od datuma sklenitve pogodbe.</w:t>
      </w:r>
    </w:p>
    <w:p w14:paraId="11F9A5F1" w14:textId="77777777" w:rsidR="006E4FB7" w:rsidRPr="00516B0D" w:rsidRDefault="006E4FB7" w:rsidP="00FA4D24">
      <w:pPr>
        <w:keepNext/>
        <w:keepLines/>
        <w:jc w:val="both"/>
        <w:rPr>
          <w:rFonts w:ascii="Tahoma" w:hAnsi="Tahoma" w:cs="Tahoma"/>
        </w:rPr>
      </w:pPr>
    </w:p>
    <w:p w14:paraId="315FCF11" w14:textId="77777777" w:rsidR="006E4FB7" w:rsidRPr="00516B0D" w:rsidRDefault="006E4FB7" w:rsidP="006E4FB7">
      <w:pPr>
        <w:keepNext/>
        <w:keepLines/>
        <w:jc w:val="both"/>
        <w:rPr>
          <w:rFonts w:ascii="Tahoma" w:hAnsi="Tahoma" w:cs="Tahoma"/>
        </w:rPr>
      </w:pPr>
      <w:r w:rsidRPr="00516B0D">
        <w:rPr>
          <w:rFonts w:ascii="Tahoma" w:hAnsi="Tahoma" w:cs="Tahoma"/>
        </w:rPr>
        <w:t xml:space="preserve">Dobavni rok za sklop 2 je _________ </w:t>
      </w:r>
      <w:r w:rsidRPr="00516B0D">
        <w:rPr>
          <w:rFonts w:ascii="Tahoma" w:hAnsi="Tahoma" w:cs="Tahoma"/>
          <w:i/>
        </w:rPr>
        <w:t>(vpiši)</w:t>
      </w:r>
      <w:r w:rsidRPr="00516B0D">
        <w:rPr>
          <w:rFonts w:ascii="Tahoma" w:hAnsi="Tahoma" w:cs="Tahoma"/>
        </w:rPr>
        <w:t xml:space="preserve"> koledarskih dni </w:t>
      </w:r>
      <w:r w:rsidRPr="00516B0D">
        <w:rPr>
          <w:rFonts w:ascii="Tahoma" w:hAnsi="Tahoma" w:cs="Tahoma"/>
          <w:i/>
        </w:rPr>
        <w:t>(največ 240 koledarskih dni)</w:t>
      </w:r>
      <w:r w:rsidRPr="00516B0D">
        <w:rPr>
          <w:rFonts w:ascii="Tahoma" w:hAnsi="Tahoma" w:cs="Tahoma"/>
        </w:rPr>
        <w:t xml:space="preserve"> šteto od  sklenitve pogodbe.</w:t>
      </w:r>
    </w:p>
    <w:p w14:paraId="439781B6" w14:textId="77777777" w:rsidR="000560CE" w:rsidRPr="00516B0D" w:rsidRDefault="000560CE" w:rsidP="00FA4D24">
      <w:pPr>
        <w:keepNext/>
        <w:keepLines/>
        <w:rPr>
          <w:rFonts w:ascii="Tahoma" w:hAnsi="Tahoma" w:cs="Tahoma"/>
          <w:b/>
        </w:rPr>
      </w:pPr>
    </w:p>
    <w:p w14:paraId="26580859" w14:textId="77777777" w:rsidR="000560CE" w:rsidRPr="00516B0D" w:rsidRDefault="000560CE" w:rsidP="00E34D15">
      <w:pPr>
        <w:keepNext/>
        <w:keepLines/>
        <w:numPr>
          <w:ilvl w:val="0"/>
          <w:numId w:val="11"/>
        </w:numPr>
        <w:ind w:hanging="720"/>
        <w:rPr>
          <w:rFonts w:ascii="Tahoma" w:hAnsi="Tahoma" w:cs="Tahoma"/>
          <w:b/>
        </w:rPr>
      </w:pPr>
      <w:r w:rsidRPr="00516B0D">
        <w:rPr>
          <w:rFonts w:ascii="Tahoma" w:hAnsi="Tahoma" w:cs="Tahoma"/>
          <w:b/>
        </w:rPr>
        <w:t>GARANCIJSKI ROK</w:t>
      </w:r>
    </w:p>
    <w:p w14:paraId="1A450105" w14:textId="77777777" w:rsidR="000560CE" w:rsidRPr="00516B0D" w:rsidRDefault="000560CE" w:rsidP="00FA4D24">
      <w:pPr>
        <w:keepNext/>
        <w:keepLines/>
        <w:rPr>
          <w:rFonts w:ascii="Tahoma" w:hAnsi="Tahoma" w:cs="Tahoma"/>
          <w:b/>
        </w:rPr>
      </w:pPr>
    </w:p>
    <w:p w14:paraId="6444E99E" w14:textId="77777777" w:rsidR="00790604" w:rsidRPr="00516B0D" w:rsidRDefault="00790604" w:rsidP="00FA4D24">
      <w:pPr>
        <w:keepNext/>
        <w:keepLines/>
        <w:jc w:val="both"/>
        <w:rPr>
          <w:rFonts w:ascii="Tahoma" w:hAnsi="Tahoma" w:cs="Tahoma"/>
        </w:rPr>
      </w:pPr>
      <w:r w:rsidRPr="00516B0D">
        <w:rPr>
          <w:rFonts w:ascii="Tahoma" w:hAnsi="Tahoma" w:cs="Tahoma"/>
        </w:rPr>
        <w:t xml:space="preserve">Za </w:t>
      </w:r>
      <w:r w:rsidR="00987FDA" w:rsidRPr="00516B0D">
        <w:rPr>
          <w:rFonts w:ascii="Tahoma" w:hAnsi="Tahoma" w:cs="Tahoma"/>
        </w:rPr>
        <w:t xml:space="preserve">ponujeno </w:t>
      </w:r>
      <w:r w:rsidRPr="00516B0D">
        <w:rPr>
          <w:rFonts w:ascii="Tahoma" w:hAnsi="Tahoma" w:cs="Tahoma"/>
        </w:rPr>
        <w:t>vozilo</w:t>
      </w:r>
      <w:r w:rsidR="006E4FB7" w:rsidRPr="00516B0D">
        <w:rPr>
          <w:rFonts w:ascii="Tahoma" w:hAnsi="Tahoma" w:cs="Tahoma"/>
        </w:rPr>
        <w:t xml:space="preserve"> iz sklopa 1</w:t>
      </w:r>
      <w:r w:rsidRPr="00516B0D">
        <w:rPr>
          <w:rFonts w:ascii="Tahoma" w:hAnsi="Tahoma" w:cs="Tahoma"/>
        </w:rPr>
        <w:t xml:space="preserve"> zagotavljamo</w:t>
      </w:r>
      <w:r w:rsidR="00594B95" w:rsidRPr="00516B0D">
        <w:rPr>
          <w:rFonts w:ascii="Tahoma" w:hAnsi="Tahoma" w:cs="Tahoma"/>
        </w:rPr>
        <w:t xml:space="preserve"> </w:t>
      </w:r>
      <w:r w:rsidR="00594B95" w:rsidRPr="00516B0D">
        <w:rPr>
          <w:rFonts w:ascii="Tahoma" w:hAnsi="Tahoma" w:cs="Tahoma"/>
          <w:i/>
        </w:rPr>
        <w:t>(vpiši)</w:t>
      </w:r>
      <w:r w:rsidRPr="00516B0D">
        <w:rPr>
          <w:rFonts w:ascii="Tahoma" w:hAnsi="Tahoma" w:cs="Tahoma"/>
        </w:rPr>
        <w:t>:</w:t>
      </w:r>
    </w:p>
    <w:p w14:paraId="42C33335" w14:textId="77777777" w:rsidR="00790604" w:rsidRPr="00516B0D" w:rsidRDefault="00790604" w:rsidP="00027D95">
      <w:pPr>
        <w:pStyle w:val="Odstavekseznama"/>
        <w:keepNext/>
        <w:keepLines/>
        <w:numPr>
          <w:ilvl w:val="0"/>
          <w:numId w:val="13"/>
        </w:numPr>
        <w:shd w:val="clear" w:color="auto" w:fill="FFFFFF" w:themeFill="background1"/>
        <w:jc w:val="both"/>
        <w:rPr>
          <w:rFonts w:ascii="Tahoma" w:hAnsi="Tahoma" w:cs="Tahoma"/>
        </w:rPr>
      </w:pPr>
      <w:r w:rsidRPr="00516B0D">
        <w:rPr>
          <w:rFonts w:ascii="Tahoma" w:hAnsi="Tahoma" w:cs="Tahoma"/>
        </w:rPr>
        <w:t>splošno garancijo: …………………….. mesecev</w:t>
      </w:r>
      <w:r w:rsidR="00594B95" w:rsidRPr="00516B0D">
        <w:rPr>
          <w:rFonts w:ascii="Tahoma" w:hAnsi="Tahoma" w:cs="Tahoma"/>
        </w:rPr>
        <w:t xml:space="preserve"> </w:t>
      </w:r>
      <w:r w:rsidR="00594B95" w:rsidRPr="00516B0D">
        <w:rPr>
          <w:rFonts w:ascii="Tahoma" w:hAnsi="Tahoma" w:cs="Tahoma"/>
          <w:i/>
        </w:rPr>
        <w:t>(najmanj 24 mesecev)</w:t>
      </w:r>
      <w:r w:rsidRPr="00516B0D">
        <w:rPr>
          <w:rFonts w:ascii="Tahoma" w:hAnsi="Tahoma" w:cs="Tahoma"/>
        </w:rPr>
        <w:t>,</w:t>
      </w:r>
    </w:p>
    <w:p w14:paraId="559045CE" w14:textId="77777777" w:rsidR="00790604" w:rsidRPr="00516B0D" w:rsidRDefault="00790604" w:rsidP="00027D95">
      <w:pPr>
        <w:pStyle w:val="Odstavekseznama"/>
        <w:keepNext/>
        <w:keepLines/>
        <w:numPr>
          <w:ilvl w:val="0"/>
          <w:numId w:val="13"/>
        </w:numPr>
        <w:shd w:val="clear" w:color="auto" w:fill="FFFFFF" w:themeFill="background1"/>
        <w:jc w:val="both"/>
        <w:rPr>
          <w:rFonts w:ascii="Tahoma" w:hAnsi="Tahoma" w:cs="Tahoma"/>
        </w:rPr>
      </w:pPr>
      <w:r w:rsidRPr="00516B0D">
        <w:rPr>
          <w:rFonts w:ascii="Tahoma" w:hAnsi="Tahoma" w:cs="Tahoma"/>
        </w:rPr>
        <w:t>garancija na kompletno dvigalo: ……………….. mesecev</w:t>
      </w:r>
      <w:r w:rsidR="00594B95" w:rsidRPr="00516B0D">
        <w:rPr>
          <w:rFonts w:ascii="Tahoma" w:hAnsi="Tahoma" w:cs="Tahoma"/>
        </w:rPr>
        <w:t xml:space="preserve"> </w:t>
      </w:r>
      <w:r w:rsidR="00594B95" w:rsidRPr="00516B0D">
        <w:rPr>
          <w:rFonts w:ascii="Tahoma" w:hAnsi="Tahoma" w:cs="Tahoma"/>
          <w:i/>
        </w:rPr>
        <w:t>(najmanj 24 mesecev)</w:t>
      </w:r>
      <w:r w:rsidRPr="00516B0D">
        <w:rPr>
          <w:rFonts w:ascii="Tahoma" w:hAnsi="Tahoma" w:cs="Tahoma"/>
        </w:rPr>
        <w:t>,</w:t>
      </w:r>
    </w:p>
    <w:p w14:paraId="1AD2C99A" w14:textId="77777777" w:rsidR="00790604" w:rsidRPr="00516B0D" w:rsidRDefault="00987FDA" w:rsidP="00027D95">
      <w:pPr>
        <w:pStyle w:val="Odstavekseznama"/>
        <w:keepNext/>
        <w:keepLines/>
        <w:numPr>
          <w:ilvl w:val="0"/>
          <w:numId w:val="13"/>
        </w:numPr>
        <w:shd w:val="clear" w:color="auto" w:fill="FFFFFF" w:themeFill="background1"/>
        <w:jc w:val="both"/>
        <w:rPr>
          <w:rFonts w:ascii="Tahoma" w:hAnsi="Tahoma" w:cs="Tahoma"/>
        </w:rPr>
      </w:pPr>
      <w:r w:rsidRPr="00516B0D">
        <w:rPr>
          <w:rFonts w:ascii="Tahoma" w:hAnsi="Tahoma" w:cs="Tahoma"/>
        </w:rPr>
        <w:t xml:space="preserve">garancijo </w:t>
      </w:r>
      <w:r w:rsidR="00790604" w:rsidRPr="00516B0D">
        <w:rPr>
          <w:rFonts w:ascii="Tahoma" w:hAnsi="Tahoma" w:cs="Tahoma"/>
        </w:rPr>
        <w:t>na konstrukcijo: …………………….. mesecev</w:t>
      </w:r>
      <w:r w:rsidR="00594B95" w:rsidRPr="00516B0D">
        <w:rPr>
          <w:rFonts w:ascii="Tahoma" w:hAnsi="Tahoma" w:cs="Tahoma"/>
        </w:rPr>
        <w:t xml:space="preserve"> </w:t>
      </w:r>
      <w:r w:rsidR="00594B95" w:rsidRPr="00516B0D">
        <w:rPr>
          <w:rFonts w:ascii="Tahoma" w:hAnsi="Tahoma" w:cs="Tahoma"/>
          <w:i/>
        </w:rPr>
        <w:t xml:space="preserve">(najmanj </w:t>
      </w:r>
      <w:r w:rsidR="00027D95" w:rsidRPr="00516B0D">
        <w:rPr>
          <w:rFonts w:ascii="Tahoma" w:hAnsi="Tahoma" w:cs="Tahoma"/>
          <w:i/>
        </w:rPr>
        <w:t xml:space="preserve">36 </w:t>
      </w:r>
      <w:r w:rsidR="00594B95" w:rsidRPr="00516B0D">
        <w:rPr>
          <w:rFonts w:ascii="Tahoma" w:hAnsi="Tahoma" w:cs="Tahoma"/>
          <w:i/>
        </w:rPr>
        <w:t>mesecev)</w:t>
      </w:r>
      <w:r w:rsidR="00790604" w:rsidRPr="00516B0D">
        <w:rPr>
          <w:rFonts w:ascii="Tahoma" w:hAnsi="Tahoma" w:cs="Tahoma"/>
        </w:rPr>
        <w:t xml:space="preserve">, </w:t>
      </w:r>
    </w:p>
    <w:p w14:paraId="238CE3A7" w14:textId="77777777" w:rsidR="006E4FB7" w:rsidRPr="00516B0D" w:rsidRDefault="00B7541E" w:rsidP="006E4FB7">
      <w:pPr>
        <w:keepNext/>
        <w:keepLines/>
        <w:jc w:val="both"/>
        <w:rPr>
          <w:rFonts w:ascii="Tahoma" w:hAnsi="Tahoma" w:cs="Tahoma"/>
        </w:rPr>
      </w:pPr>
      <w:r w:rsidRPr="00516B0D">
        <w:rPr>
          <w:rFonts w:ascii="Tahoma" w:hAnsi="Tahoma" w:cs="Tahoma"/>
        </w:rPr>
        <w:t xml:space="preserve">šteto od datuma podpisa </w:t>
      </w:r>
      <w:r w:rsidR="00987FDA" w:rsidRPr="00516B0D">
        <w:rPr>
          <w:rFonts w:ascii="Tahoma" w:hAnsi="Tahoma" w:cs="Tahoma"/>
        </w:rPr>
        <w:t>prevzemnega zapisnika</w:t>
      </w:r>
      <w:r w:rsidR="00790604" w:rsidRPr="00516B0D">
        <w:rPr>
          <w:rFonts w:ascii="Tahoma" w:hAnsi="Tahoma" w:cs="Tahoma"/>
        </w:rPr>
        <w:t xml:space="preserve"> s strani naročnika oz. njegovega predstavnika</w:t>
      </w:r>
      <w:r w:rsidRPr="00516B0D">
        <w:rPr>
          <w:rFonts w:ascii="Tahoma" w:hAnsi="Tahoma" w:cs="Tahoma"/>
        </w:rPr>
        <w:t>.</w:t>
      </w:r>
      <w:r w:rsidR="006E4FB7" w:rsidRPr="00516B0D">
        <w:rPr>
          <w:rFonts w:ascii="Tahoma" w:hAnsi="Tahoma" w:cs="Tahoma"/>
        </w:rPr>
        <w:t xml:space="preserve"> </w:t>
      </w:r>
    </w:p>
    <w:p w14:paraId="6F0634D0" w14:textId="77777777" w:rsidR="006E4FB7" w:rsidRPr="00516B0D" w:rsidRDefault="006E4FB7" w:rsidP="006E4FB7">
      <w:pPr>
        <w:keepNext/>
        <w:keepLines/>
        <w:jc w:val="both"/>
        <w:rPr>
          <w:rFonts w:ascii="Tahoma" w:hAnsi="Tahoma" w:cs="Tahoma"/>
        </w:rPr>
      </w:pPr>
    </w:p>
    <w:p w14:paraId="5C2503C6" w14:textId="77777777" w:rsidR="006E4FB7" w:rsidRPr="00516B0D" w:rsidRDefault="006E4FB7" w:rsidP="006E4FB7">
      <w:pPr>
        <w:keepNext/>
        <w:keepLines/>
        <w:jc w:val="both"/>
        <w:rPr>
          <w:rFonts w:ascii="Tahoma" w:hAnsi="Tahoma" w:cs="Tahoma"/>
        </w:rPr>
      </w:pPr>
      <w:r w:rsidRPr="00516B0D">
        <w:rPr>
          <w:rFonts w:ascii="Tahoma" w:hAnsi="Tahoma" w:cs="Tahoma"/>
        </w:rPr>
        <w:t xml:space="preserve">Za ponujeno vozilo iz sklopa 2 zagotavljamo </w:t>
      </w:r>
      <w:r w:rsidRPr="00516B0D">
        <w:rPr>
          <w:rFonts w:ascii="Tahoma" w:hAnsi="Tahoma" w:cs="Tahoma"/>
          <w:i/>
        </w:rPr>
        <w:t>(vpiši)</w:t>
      </w:r>
      <w:r w:rsidRPr="00516B0D">
        <w:rPr>
          <w:rFonts w:ascii="Tahoma" w:hAnsi="Tahoma" w:cs="Tahoma"/>
        </w:rPr>
        <w:t>:</w:t>
      </w:r>
    </w:p>
    <w:p w14:paraId="130EB8A5" w14:textId="77777777" w:rsidR="006E4FB7" w:rsidRPr="00516B0D" w:rsidRDefault="006E4FB7" w:rsidP="006E4FB7">
      <w:pPr>
        <w:pStyle w:val="Odstavekseznama"/>
        <w:keepNext/>
        <w:keepLines/>
        <w:numPr>
          <w:ilvl w:val="0"/>
          <w:numId w:val="13"/>
        </w:numPr>
        <w:shd w:val="clear" w:color="auto" w:fill="FFFFFF" w:themeFill="background1"/>
        <w:jc w:val="both"/>
        <w:rPr>
          <w:rFonts w:ascii="Tahoma" w:hAnsi="Tahoma" w:cs="Tahoma"/>
        </w:rPr>
      </w:pPr>
      <w:r w:rsidRPr="00516B0D">
        <w:rPr>
          <w:rFonts w:ascii="Tahoma" w:hAnsi="Tahoma" w:cs="Tahoma"/>
        </w:rPr>
        <w:t xml:space="preserve">splošno garancijo: …………………….. mesecev </w:t>
      </w:r>
      <w:r w:rsidRPr="00516B0D">
        <w:rPr>
          <w:rFonts w:ascii="Tahoma" w:hAnsi="Tahoma" w:cs="Tahoma"/>
          <w:i/>
        </w:rPr>
        <w:t>(najmanj 24 mesecev)</w:t>
      </w:r>
      <w:r w:rsidRPr="00516B0D">
        <w:rPr>
          <w:rFonts w:ascii="Tahoma" w:hAnsi="Tahoma" w:cs="Tahoma"/>
        </w:rPr>
        <w:t>,</w:t>
      </w:r>
    </w:p>
    <w:p w14:paraId="36CE5321" w14:textId="77777777" w:rsidR="006E4FB7" w:rsidRPr="00516B0D" w:rsidRDefault="006E4FB7" w:rsidP="006E4FB7">
      <w:pPr>
        <w:pStyle w:val="Odstavekseznama"/>
        <w:keepNext/>
        <w:keepLines/>
        <w:numPr>
          <w:ilvl w:val="0"/>
          <w:numId w:val="13"/>
        </w:numPr>
        <w:shd w:val="clear" w:color="auto" w:fill="FFFFFF" w:themeFill="background1"/>
        <w:jc w:val="both"/>
        <w:rPr>
          <w:rFonts w:ascii="Tahoma" w:hAnsi="Tahoma" w:cs="Tahoma"/>
        </w:rPr>
      </w:pPr>
      <w:r w:rsidRPr="00516B0D">
        <w:rPr>
          <w:rFonts w:ascii="Tahoma" w:hAnsi="Tahoma" w:cs="Tahoma"/>
        </w:rPr>
        <w:t xml:space="preserve">garancija na kompletno dvigalo: ……………….. mesecev </w:t>
      </w:r>
      <w:r w:rsidRPr="00516B0D">
        <w:rPr>
          <w:rFonts w:ascii="Tahoma" w:hAnsi="Tahoma" w:cs="Tahoma"/>
          <w:i/>
        </w:rPr>
        <w:t>(najmanj 24 mesecev)</w:t>
      </w:r>
      <w:r w:rsidRPr="00516B0D">
        <w:rPr>
          <w:rFonts w:ascii="Tahoma" w:hAnsi="Tahoma" w:cs="Tahoma"/>
        </w:rPr>
        <w:t>,</w:t>
      </w:r>
    </w:p>
    <w:p w14:paraId="2457F3E1" w14:textId="77777777" w:rsidR="006E4FB7" w:rsidRPr="00516B0D" w:rsidRDefault="006E4FB7" w:rsidP="006E4FB7">
      <w:pPr>
        <w:pStyle w:val="Odstavekseznama"/>
        <w:keepNext/>
        <w:keepLines/>
        <w:numPr>
          <w:ilvl w:val="0"/>
          <w:numId w:val="13"/>
        </w:numPr>
        <w:shd w:val="clear" w:color="auto" w:fill="FFFFFF" w:themeFill="background1"/>
        <w:jc w:val="both"/>
        <w:rPr>
          <w:rFonts w:ascii="Tahoma" w:hAnsi="Tahoma" w:cs="Tahoma"/>
        </w:rPr>
      </w:pPr>
      <w:r w:rsidRPr="00516B0D">
        <w:rPr>
          <w:rFonts w:ascii="Tahoma" w:hAnsi="Tahoma" w:cs="Tahoma"/>
        </w:rPr>
        <w:t xml:space="preserve">garancijo na konstrukcijo: …………………….. mesecev </w:t>
      </w:r>
      <w:r w:rsidRPr="00516B0D">
        <w:rPr>
          <w:rFonts w:ascii="Tahoma" w:hAnsi="Tahoma" w:cs="Tahoma"/>
          <w:i/>
        </w:rPr>
        <w:t>(najmanj 36 mesecev)</w:t>
      </w:r>
      <w:r w:rsidRPr="00516B0D">
        <w:rPr>
          <w:rFonts w:ascii="Tahoma" w:hAnsi="Tahoma" w:cs="Tahoma"/>
        </w:rPr>
        <w:t xml:space="preserve">, </w:t>
      </w:r>
    </w:p>
    <w:p w14:paraId="5D33BEE0" w14:textId="77777777" w:rsidR="006E4FB7" w:rsidRPr="00594B95" w:rsidRDefault="006E4FB7" w:rsidP="006E4FB7">
      <w:pPr>
        <w:keepNext/>
        <w:keepLines/>
        <w:jc w:val="both"/>
        <w:rPr>
          <w:rFonts w:ascii="Tahoma" w:hAnsi="Tahoma" w:cs="Tahoma"/>
        </w:rPr>
      </w:pPr>
      <w:r w:rsidRPr="00516B0D">
        <w:rPr>
          <w:rFonts w:ascii="Tahoma" w:hAnsi="Tahoma" w:cs="Tahoma"/>
        </w:rPr>
        <w:t>šteto od datuma podpisa prevzemnega zapisnika s strani naročnika oz. njegovega predstavnika</w:t>
      </w:r>
      <w:r w:rsidRPr="00594B95">
        <w:rPr>
          <w:rFonts w:ascii="Tahoma" w:hAnsi="Tahoma" w:cs="Tahoma"/>
        </w:rPr>
        <w:t>.</w:t>
      </w:r>
    </w:p>
    <w:p w14:paraId="252E83CC" w14:textId="77777777" w:rsidR="000560CE" w:rsidRPr="00594B95" w:rsidRDefault="000560CE" w:rsidP="00FA4D24">
      <w:pPr>
        <w:keepNext/>
        <w:keepLines/>
        <w:jc w:val="both"/>
        <w:rPr>
          <w:rFonts w:ascii="Tahoma" w:hAnsi="Tahoma" w:cs="Tahoma"/>
        </w:rPr>
      </w:pPr>
    </w:p>
    <w:p w14:paraId="0482FC95" w14:textId="77777777" w:rsidR="00B7541E" w:rsidRDefault="00B7541E" w:rsidP="00FA4D24">
      <w:pPr>
        <w:keepNext/>
        <w:keepLines/>
        <w:rPr>
          <w:rFonts w:ascii="Tahoma" w:hAnsi="Tahoma" w:cs="Tahoma"/>
          <w:b/>
        </w:rPr>
      </w:pPr>
    </w:p>
    <w:p w14:paraId="3020A0F1" w14:textId="77777777" w:rsidR="00516B0D" w:rsidRDefault="00516B0D" w:rsidP="00FA4D24">
      <w:pPr>
        <w:keepNext/>
        <w:keepLines/>
        <w:rPr>
          <w:rFonts w:ascii="Tahoma" w:hAnsi="Tahoma" w:cs="Tahoma"/>
          <w:b/>
        </w:rPr>
      </w:pPr>
    </w:p>
    <w:p w14:paraId="6ECB1BF5" w14:textId="77777777" w:rsidR="00516B0D" w:rsidRDefault="00516B0D" w:rsidP="00FA4D24">
      <w:pPr>
        <w:keepNext/>
        <w:keepLines/>
        <w:rPr>
          <w:rFonts w:ascii="Tahoma" w:hAnsi="Tahoma" w:cs="Tahoma"/>
          <w:b/>
        </w:rPr>
      </w:pPr>
    </w:p>
    <w:p w14:paraId="00FC811E" w14:textId="77777777" w:rsidR="00516B0D" w:rsidRDefault="00516B0D" w:rsidP="00FA4D24">
      <w:pPr>
        <w:keepNext/>
        <w:keepLines/>
        <w:rPr>
          <w:rFonts w:ascii="Tahoma" w:hAnsi="Tahoma" w:cs="Tahoma"/>
          <w:b/>
        </w:rPr>
      </w:pPr>
    </w:p>
    <w:p w14:paraId="71F1F9CB" w14:textId="77777777" w:rsidR="00955DA5" w:rsidRPr="00F5688B" w:rsidRDefault="00955DA5" w:rsidP="00E34D15">
      <w:pPr>
        <w:keepNext/>
        <w:keepLines/>
        <w:numPr>
          <w:ilvl w:val="0"/>
          <w:numId w:val="11"/>
        </w:numPr>
        <w:ind w:hanging="720"/>
        <w:rPr>
          <w:rFonts w:ascii="Tahoma" w:hAnsi="Tahoma" w:cs="Tahoma"/>
          <w:b/>
        </w:rPr>
      </w:pPr>
      <w:r w:rsidRPr="00F5688B">
        <w:rPr>
          <w:rFonts w:ascii="Tahoma" w:hAnsi="Tahoma" w:cs="Tahoma"/>
          <w:b/>
        </w:rPr>
        <w:lastRenderedPageBreak/>
        <w:t>VELJAVNOST PONUDBE</w:t>
      </w:r>
    </w:p>
    <w:p w14:paraId="6B08CCCB" w14:textId="77777777" w:rsidR="00955DA5" w:rsidRPr="00F5688B" w:rsidRDefault="00955DA5" w:rsidP="00FA4D24">
      <w:pPr>
        <w:keepNext/>
        <w:keepLines/>
        <w:jc w:val="both"/>
        <w:rPr>
          <w:rFonts w:ascii="Tahoma" w:hAnsi="Tahoma" w:cs="Tahoma"/>
        </w:rPr>
      </w:pPr>
    </w:p>
    <w:p w14:paraId="4BA56A47" w14:textId="77777777" w:rsidR="009A4872" w:rsidRPr="009C6719" w:rsidRDefault="006E7C93" w:rsidP="009A4872">
      <w:pPr>
        <w:keepNext/>
        <w:keepLines/>
        <w:jc w:val="both"/>
        <w:rPr>
          <w:rFonts w:ascii="Tahoma" w:hAnsi="Tahoma" w:cs="Tahoma"/>
        </w:rPr>
      </w:pPr>
      <w:r w:rsidRPr="00112425">
        <w:rPr>
          <w:rFonts w:ascii="Tahoma" w:hAnsi="Tahoma" w:cs="Tahoma"/>
        </w:rPr>
        <w:t>Ponudba je veljavna</w:t>
      </w:r>
      <w:r>
        <w:rPr>
          <w:rFonts w:ascii="Tahoma" w:hAnsi="Tahoma" w:cs="Tahoma"/>
        </w:rPr>
        <w:t xml:space="preserve"> in zavezujoča</w:t>
      </w:r>
      <w:r w:rsidRPr="00112425">
        <w:rPr>
          <w:rFonts w:ascii="Tahoma" w:hAnsi="Tahoma" w:cs="Tahoma"/>
        </w:rPr>
        <w:t xml:space="preserve"> </w:t>
      </w:r>
      <w:r w:rsidR="009A4872">
        <w:rPr>
          <w:rFonts w:ascii="Tahoma" w:hAnsi="Tahoma" w:cs="Tahoma"/>
        </w:rPr>
        <w:t xml:space="preserve">še  _________ </w:t>
      </w:r>
      <w:r w:rsidR="00527A33">
        <w:rPr>
          <w:rFonts w:ascii="Tahoma" w:hAnsi="Tahoma" w:cs="Tahoma"/>
        </w:rPr>
        <w:t>mesece</w:t>
      </w:r>
      <w:r w:rsidR="009A4872">
        <w:rPr>
          <w:rFonts w:ascii="Tahoma" w:hAnsi="Tahoma" w:cs="Tahoma"/>
        </w:rPr>
        <w:t xml:space="preserve"> </w:t>
      </w:r>
      <w:r w:rsidR="009A4872" w:rsidRPr="00C56D0E">
        <w:rPr>
          <w:rFonts w:ascii="Tahoma" w:hAnsi="Tahoma" w:cs="Tahoma"/>
          <w:snapToGrid w:val="0"/>
        </w:rPr>
        <w:t>(</w:t>
      </w:r>
      <w:r w:rsidR="009A4872">
        <w:rPr>
          <w:rFonts w:ascii="Tahoma" w:hAnsi="Tahoma" w:cs="Tahoma"/>
          <w:snapToGrid w:val="0"/>
        </w:rPr>
        <w:t>najmanj</w:t>
      </w:r>
      <w:r w:rsidR="009A4872" w:rsidRPr="00C56D0E">
        <w:rPr>
          <w:rFonts w:ascii="Tahoma" w:hAnsi="Tahoma" w:cs="Tahoma"/>
          <w:snapToGrid w:val="0"/>
        </w:rPr>
        <w:t xml:space="preserve"> </w:t>
      </w:r>
      <w:r w:rsidR="00527A33">
        <w:rPr>
          <w:rFonts w:ascii="Tahoma" w:hAnsi="Tahoma" w:cs="Tahoma"/>
          <w:snapToGrid w:val="0"/>
        </w:rPr>
        <w:t>4 mesece</w:t>
      </w:r>
      <w:r w:rsidR="009A4872">
        <w:rPr>
          <w:rFonts w:ascii="Tahoma" w:hAnsi="Tahoma" w:cs="Tahoma"/>
          <w:snapToGrid w:val="0"/>
        </w:rPr>
        <w:t>)</w:t>
      </w:r>
      <w:r w:rsidR="009A4872">
        <w:rPr>
          <w:rFonts w:ascii="Tahoma" w:hAnsi="Tahoma" w:cs="Tahoma"/>
        </w:rPr>
        <w:t>, šteto od roka za predložitev ponudb.</w:t>
      </w:r>
      <w:r w:rsidR="009A4872" w:rsidRPr="00C56D0E">
        <w:rPr>
          <w:rFonts w:ascii="Tahoma" w:hAnsi="Tahoma" w:cs="Tahoma"/>
        </w:rPr>
        <w:t xml:space="preserve"> </w:t>
      </w:r>
    </w:p>
    <w:p w14:paraId="23EAFA3D" w14:textId="77777777" w:rsidR="009A4872" w:rsidRDefault="009A4872" w:rsidP="00FA4D24">
      <w:pPr>
        <w:keepNext/>
        <w:keepLines/>
        <w:jc w:val="both"/>
        <w:rPr>
          <w:rFonts w:ascii="Tahoma" w:hAnsi="Tahoma" w:cs="Tahoma"/>
        </w:rPr>
      </w:pPr>
    </w:p>
    <w:p w14:paraId="088EC4D7" w14:textId="77777777" w:rsidR="00955DA5" w:rsidRPr="00F5688B" w:rsidRDefault="00955DA5" w:rsidP="00FA4D24">
      <w:pPr>
        <w:keepNext/>
        <w:keepLines/>
        <w:jc w:val="both"/>
        <w:rPr>
          <w:rFonts w:ascii="Tahoma" w:hAnsi="Tahoma" w:cs="Tahoma"/>
          <w:b/>
        </w:rPr>
      </w:pP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3C7852" w:rsidRPr="005D5727" w14:paraId="36FEC4CB" w14:textId="77777777" w:rsidTr="00A63E63">
        <w:trPr>
          <w:trHeight w:val="235"/>
        </w:trPr>
        <w:tc>
          <w:tcPr>
            <w:tcW w:w="3430" w:type="dxa"/>
            <w:tcBorders>
              <w:bottom w:val="single" w:sz="4" w:space="0" w:color="auto"/>
            </w:tcBorders>
          </w:tcPr>
          <w:p w14:paraId="682214F0" w14:textId="77777777" w:rsidR="003C7852" w:rsidRPr="00CE1BAD" w:rsidRDefault="003C7852" w:rsidP="00FA4D24">
            <w:pPr>
              <w:keepNext/>
              <w:keepLines/>
              <w:jc w:val="both"/>
              <w:rPr>
                <w:rFonts w:ascii="Tahoma" w:hAnsi="Tahoma" w:cs="Tahoma"/>
                <w:snapToGrid w:val="0"/>
                <w:color w:val="000000"/>
              </w:rPr>
            </w:pPr>
          </w:p>
        </w:tc>
        <w:tc>
          <w:tcPr>
            <w:tcW w:w="2574" w:type="dxa"/>
          </w:tcPr>
          <w:p w14:paraId="7E8A3B29" w14:textId="77777777" w:rsidR="003C7852" w:rsidRPr="00CE1BAD" w:rsidRDefault="003C7852" w:rsidP="00FA4D24">
            <w:pPr>
              <w:keepNext/>
              <w:keepLines/>
              <w:jc w:val="center"/>
              <w:rPr>
                <w:rFonts w:ascii="Tahoma" w:hAnsi="Tahoma" w:cs="Tahoma"/>
                <w:snapToGrid w:val="0"/>
                <w:color w:val="000000"/>
              </w:rPr>
            </w:pPr>
          </w:p>
        </w:tc>
        <w:tc>
          <w:tcPr>
            <w:tcW w:w="3148" w:type="dxa"/>
            <w:tcBorders>
              <w:bottom w:val="single" w:sz="4" w:space="0" w:color="auto"/>
            </w:tcBorders>
          </w:tcPr>
          <w:p w14:paraId="180C9D64" w14:textId="77777777" w:rsidR="003C7852" w:rsidRPr="005D5727" w:rsidRDefault="003C7852" w:rsidP="00FA4D24">
            <w:pPr>
              <w:keepNext/>
              <w:keepLines/>
              <w:tabs>
                <w:tab w:val="left" w:pos="385"/>
                <w:tab w:val="num" w:pos="578"/>
                <w:tab w:val="left" w:pos="675"/>
              </w:tabs>
              <w:jc w:val="both"/>
              <w:rPr>
                <w:rFonts w:ascii="Tahoma" w:hAnsi="Tahoma" w:cs="Tahoma"/>
                <w:snapToGrid w:val="0"/>
                <w:color w:val="000000"/>
              </w:rPr>
            </w:pPr>
          </w:p>
        </w:tc>
      </w:tr>
      <w:tr w:rsidR="003C7852" w:rsidRPr="00CE1BAD" w14:paraId="77EAABEA" w14:textId="77777777" w:rsidTr="00A63E63">
        <w:trPr>
          <w:trHeight w:val="235"/>
        </w:trPr>
        <w:tc>
          <w:tcPr>
            <w:tcW w:w="3430" w:type="dxa"/>
            <w:tcBorders>
              <w:top w:val="single" w:sz="4" w:space="0" w:color="auto"/>
            </w:tcBorders>
          </w:tcPr>
          <w:p w14:paraId="66D073D0" w14:textId="77777777" w:rsidR="003C7852" w:rsidRPr="00CE1BAD" w:rsidRDefault="003C7852" w:rsidP="00FA4D24">
            <w:pPr>
              <w:keepNext/>
              <w:keepLines/>
              <w:jc w:val="center"/>
              <w:rPr>
                <w:rFonts w:ascii="Tahoma" w:hAnsi="Tahoma" w:cs="Tahoma"/>
                <w:snapToGrid w:val="0"/>
                <w:color w:val="000000"/>
              </w:rPr>
            </w:pPr>
            <w:r w:rsidRPr="00CE1BAD">
              <w:rPr>
                <w:rFonts w:ascii="Tahoma" w:hAnsi="Tahoma" w:cs="Tahoma"/>
                <w:snapToGrid w:val="0"/>
                <w:color w:val="000000"/>
              </w:rPr>
              <w:t>(kraj, datum)</w:t>
            </w:r>
          </w:p>
        </w:tc>
        <w:tc>
          <w:tcPr>
            <w:tcW w:w="2574" w:type="dxa"/>
          </w:tcPr>
          <w:p w14:paraId="65F7EB1F" w14:textId="77777777" w:rsidR="003C7852" w:rsidRPr="00CE1BAD" w:rsidRDefault="003C7852" w:rsidP="00FA4D24">
            <w:pPr>
              <w:keepNext/>
              <w:keepLines/>
              <w:jc w:val="center"/>
              <w:rPr>
                <w:rFonts w:ascii="Tahoma" w:hAnsi="Tahoma" w:cs="Tahoma"/>
                <w:snapToGrid w:val="0"/>
                <w:color w:val="000000"/>
              </w:rPr>
            </w:pPr>
            <w:r w:rsidRPr="00CE1BAD">
              <w:rPr>
                <w:rFonts w:ascii="Tahoma" w:hAnsi="Tahoma" w:cs="Tahoma"/>
                <w:snapToGrid w:val="0"/>
                <w:color w:val="000000"/>
              </w:rPr>
              <w:t>Žig</w:t>
            </w:r>
          </w:p>
        </w:tc>
        <w:tc>
          <w:tcPr>
            <w:tcW w:w="3148" w:type="dxa"/>
            <w:tcBorders>
              <w:top w:val="single" w:sz="4" w:space="0" w:color="auto"/>
            </w:tcBorders>
          </w:tcPr>
          <w:p w14:paraId="7303E810" w14:textId="77777777" w:rsidR="003C7852" w:rsidRPr="00CE1BAD" w:rsidRDefault="003C7852" w:rsidP="00FA4D24">
            <w:pPr>
              <w:keepNext/>
              <w:keepLines/>
              <w:jc w:val="both"/>
              <w:rPr>
                <w:rFonts w:ascii="Tahoma" w:hAnsi="Tahoma" w:cs="Tahoma"/>
                <w:snapToGrid w:val="0"/>
                <w:color w:val="000000"/>
              </w:rPr>
            </w:pPr>
            <w:r>
              <w:rPr>
                <w:rFonts w:ascii="Tahoma" w:hAnsi="Tahoma" w:cs="Tahoma"/>
                <w:snapToGrid w:val="0"/>
                <w:color w:val="000000"/>
              </w:rPr>
              <w:t>(Ime in priimek ter</w:t>
            </w:r>
            <w:r w:rsidRPr="003D15DD">
              <w:rPr>
                <w:rFonts w:ascii="Tahoma" w:hAnsi="Tahoma" w:cs="Tahoma"/>
                <w:snapToGrid w:val="0"/>
                <w:color w:val="000000"/>
              </w:rPr>
              <w:t xml:space="preserve"> podpis ponudnika</w:t>
            </w:r>
            <w:r w:rsidRPr="00CE1BAD">
              <w:rPr>
                <w:rFonts w:ascii="Tahoma" w:hAnsi="Tahoma" w:cs="Tahoma"/>
                <w:snapToGrid w:val="0"/>
                <w:color w:val="000000"/>
              </w:rPr>
              <w:t>)</w:t>
            </w:r>
          </w:p>
        </w:tc>
      </w:tr>
    </w:tbl>
    <w:p w14:paraId="00D224D3" w14:textId="77777777" w:rsidR="00955DA5" w:rsidRPr="00F5688B" w:rsidRDefault="00955DA5" w:rsidP="00FA4D24">
      <w:pPr>
        <w:keepNext/>
        <w:keepLines/>
        <w:jc w:val="both"/>
        <w:rPr>
          <w:rFonts w:ascii="Tahoma" w:hAnsi="Tahoma" w:cs="Tahoma"/>
        </w:rPr>
      </w:pPr>
    </w:p>
    <w:p w14:paraId="18DB6D06" w14:textId="77777777" w:rsidR="00E1447F" w:rsidRDefault="00E1447F" w:rsidP="00FA4D24">
      <w:pPr>
        <w:keepNext/>
        <w:keepLines/>
      </w:pPr>
    </w:p>
    <w:p w14:paraId="34F245C4" w14:textId="77777777" w:rsidR="001E0BC7" w:rsidRDefault="001E0BC7" w:rsidP="00FA4D24">
      <w:pPr>
        <w:keepNext/>
        <w:keepLines/>
      </w:pPr>
    </w:p>
    <w:p w14:paraId="4D6B333A" w14:textId="77777777" w:rsidR="00516B0D" w:rsidRDefault="00516B0D" w:rsidP="00FA4D24">
      <w:pPr>
        <w:keepNext/>
        <w:keepLines/>
      </w:pPr>
    </w:p>
    <w:p w14:paraId="2499110D" w14:textId="77777777" w:rsidR="00516B0D" w:rsidRDefault="00516B0D" w:rsidP="00FA4D24">
      <w:pPr>
        <w:keepNext/>
        <w:keepLines/>
      </w:pPr>
    </w:p>
    <w:p w14:paraId="1F2FDAC5" w14:textId="77777777" w:rsidR="00516B0D" w:rsidRDefault="00516B0D" w:rsidP="00FA4D24">
      <w:pPr>
        <w:keepNext/>
        <w:keepLines/>
      </w:pPr>
    </w:p>
    <w:p w14:paraId="09E87024" w14:textId="77777777" w:rsidR="00516B0D" w:rsidRDefault="00516B0D" w:rsidP="00FA4D24">
      <w:pPr>
        <w:keepNext/>
        <w:keepLines/>
      </w:pPr>
    </w:p>
    <w:p w14:paraId="3522CDE0" w14:textId="77777777" w:rsidR="00516B0D" w:rsidRDefault="00516B0D" w:rsidP="00FA4D24">
      <w:pPr>
        <w:keepNext/>
        <w:keepLines/>
      </w:pPr>
    </w:p>
    <w:p w14:paraId="1340D814" w14:textId="77777777" w:rsidR="00516B0D" w:rsidRDefault="00516B0D" w:rsidP="00FA4D24">
      <w:pPr>
        <w:keepNext/>
        <w:keepLines/>
      </w:pPr>
    </w:p>
    <w:p w14:paraId="39AE389B" w14:textId="77777777" w:rsidR="00516B0D" w:rsidRDefault="00516B0D" w:rsidP="00FA4D24">
      <w:pPr>
        <w:keepNext/>
        <w:keepLines/>
      </w:pPr>
    </w:p>
    <w:p w14:paraId="6BBE54C5" w14:textId="77777777" w:rsidR="00516B0D" w:rsidRDefault="00516B0D" w:rsidP="00FA4D24">
      <w:pPr>
        <w:keepNext/>
        <w:keepLines/>
      </w:pPr>
    </w:p>
    <w:p w14:paraId="7FC6E7D3" w14:textId="77777777" w:rsidR="00516B0D" w:rsidRDefault="00516B0D" w:rsidP="00FA4D24">
      <w:pPr>
        <w:keepNext/>
        <w:keepLines/>
      </w:pPr>
    </w:p>
    <w:p w14:paraId="0CB876FA" w14:textId="77777777" w:rsidR="00516B0D" w:rsidRDefault="00516B0D" w:rsidP="00FA4D24">
      <w:pPr>
        <w:keepNext/>
        <w:keepLines/>
      </w:pPr>
    </w:p>
    <w:p w14:paraId="1BB908E6" w14:textId="77777777" w:rsidR="00516B0D" w:rsidRDefault="00516B0D" w:rsidP="00FA4D24">
      <w:pPr>
        <w:keepNext/>
        <w:keepLines/>
      </w:pPr>
    </w:p>
    <w:p w14:paraId="24971C40" w14:textId="77777777" w:rsidR="00516B0D" w:rsidRDefault="00516B0D" w:rsidP="00FA4D24">
      <w:pPr>
        <w:keepNext/>
        <w:keepLines/>
      </w:pPr>
    </w:p>
    <w:p w14:paraId="54237BAC" w14:textId="77777777" w:rsidR="00516B0D" w:rsidRDefault="00516B0D" w:rsidP="00FA4D24">
      <w:pPr>
        <w:keepNext/>
        <w:keepLines/>
      </w:pPr>
    </w:p>
    <w:p w14:paraId="704C46B4" w14:textId="77777777" w:rsidR="00516B0D" w:rsidRDefault="00516B0D" w:rsidP="00FA4D24">
      <w:pPr>
        <w:keepNext/>
        <w:keepLines/>
      </w:pPr>
    </w:p>
    <w:p w14:paraId="394163B3" w14:textId="77777777" w:rsidR="00516B0D" w:rsidRDefault="00516B0D" w:rsidP="00FA4D24">
      <w:pPr>
        <w:keepNext/>
        <w:keepLines/>
      </w:pPr>
    </w:p>
    <w:p w14:paraId="1C9A8AB1" w14:textId="77777777" w:rsidR="00516B0D" w:rsidRDefault="00516B0D" w:rsidP="00FA4D24">
      <w:pPr>
        <w:keepNext/>
        <w:keepLines/>
      </w:pPr>
    </w:p>
    <w:p w14:paraId="6FC778C5" w14:textId="77777777" w:rsidR="00516B0D" w:rsidRDefault="00516B0D" w:rsidP="00FA4D24">
      <w:pPr>
        <w:keepNext/>
        <w:keepLines/>
      </w:pPr>
    </w:p>
    <w:p w14:paraId="527120EA" w14:textId="77777777" w:rsidR="00516B0D" w:rsidRDefault="00516B0D" w:rsidP="00FA4D24">
      <w:pPr>
        <w:keepNext/>
        <w:keepLines/>
      </w:pPr>
    </w:p>
    <w:p w14:paraId="59089AE1" w14:textId="77777777" w:rsidR="00516B0D" w:rsidRDefault="00516B0D" w:rsidP="00FA4D24">
      <w:pPr>
        <w:keepNext/>
        <w:keepLines/>
      </w:pPr>
    </w:p>
    <w:p w14:paraId="3A2A9CD4" w14:textId="77777777" w:rsidR="00516B0D" w:rsidRDefault="00516B0D" w:rsidP="00FA4D24">
      <w:pPr>
        <w:keepNext/>
        <w:keepLines/>
      </w:pPr>
    </w:p>
    <w:p w14:paraId="0FCF4ADC" w14:textId="77777777" w:rsidR="00516B0D" w:rsidRDefault="00516B0D" w:rsidP="00FA4D24">
      <w:pPr>
        <w:keepNext/>
        <w:keepLines/>
      </w:pPr>
    </w:p>
    <w:p w14:paraId="1E77853C" w14:textId="77777777" w:rsidR="00516B0D" w:rsidRDefault="00516B0D" w:rsidP="00FA4D24">
      <w:pPr>
        <w:keepNext/>
        <w:keepLines/>
      </w:pPr>
    </w:p>
    <w:p w14:paraId="6A3F01D2" w14:textId="77777777" w:rsidR="00516B0D" w:rsidRDefault="00516B0D" w:rsidP="00FA4D24">
      <w:pPr>
        <w:keepNext/>
        <w:keepLines/>
      </w:pPr>
    </w:p>
    <w:p w14:paraId="0E35C9E1" w14:textId="77777777" w:rsidR="00516B0D" w:rsidRDefault="00516B0D" w:rsidP="00FA4D24">
      <w:pPr>
        <w:keepNext/>
        <w:keepLines/>
      </w:pPr>
    </w:p>
    <w:p w14:paraId="408E887E" w14:textId="77777777" w:rsidR="00516B0D" w:rsidRDefault="00516B0D" w:rsidP="00FA4D24">
      <w:pPr>
        <w:keepNext/>
        <w:keepLines/>
      </w:pPr>
    </w:p>
    <w:p w14:paraId="371715C0" w14:textId="77777777" w:rsidR="00516B0D" w:rsidRDefault="00516B0D" w:rsidP="00FA4D24">
      <w:pPr>
        <w:keepNext/>
        <w:keepLines/>
      </w:pPr>
    </w:p>
    <w:p w14:paraId="0BAA47A3" w14:textId="77777777" w:rsidR="00516B0D" w:rsidRDefault="00516B0D" w:rsidP="00FA4D24">
      <w:pPr>
        <w:keepNext/>
        <w:keepLines/>
      </w:pPr>
    </w:p>
    <w:p w14:paraId="1E8AE65F" w14:textId="77777777" w:rsidR="00516B0D" w:rsidRDefault="00516B0D" w:rsidP="00FA4D24">
      <w:pPr>
        <w:keepNext/>
        <w:keepLines/>
      </w:pPr>
    </w:p>
    <w:p w14:paraId="51B4A027" w14:textId="77777777" w:rsidR="00516B0D" w:rsidRDefault="00516B0D" w:rsidP="00FA4D24">
      <w:pPr>
        <w:keepNext/>
        <w:keepLines/>
      </w:pPr>
    </w:p>
    <w:p w14:paraId="1970E99D" w14:textId="77777777" w:rsidR="00516B0D" w:rsidRDefault="00516B0D" w:rsidP="00FA4D24">
      <w:pPr>
        <w:keepNext/>
        <w:keepLines/>
      </w:pPr>
    </w:p>
    <w:p w14:paraId="1BBEDFAA" w14:textId="77777777" w:rsidR="00516B0D" w:rsidRDefault="00516B0D" w:rsidP="00FA4D24">
      <w:pPr>
        <w:keepNext/>
        <w:keepLines/>
      </w:pPr>
    </w:p>
    <w:p w14:paraId="04973602" w14:textId="77777777" w:rsidR="00516B0D" w:rsidRDefault="00516B0D" w:rsidP="00FA4D24">
      <w:pPr>
        <w:keepNext/>
        <w:keepLines/>
      </w:pPr>
    </w:p>
    <w:p w14:paraId="37FF9583" w14:textId="77777777" w:rsidR="00516B0D" w:rsidRDefault="00516B0D" w:rsidP="00FA4D24">
      <w:pPr>
        <w:keepNext/>
        <w:keepLines/>
      </w:pPr>
    </w:p>
    <w:p w14:paraId="63179190" w14:textId="77777777" w:rsidR="00516B0D" w:rsidRDefault="00516B0D" w:rsidP="00FA4D24">
      <w:pPr>
        <w:keepNext/>
        <w:keepLines/>
      </w:pPr>
    </w:p>
    <w:p w14:paraId="1A382C63" w14:textId="77777777" w:rsidR="00516B0D" w:rsidRDefault="00516B0D" w:rsidP="00FA4D24">
      <w:pPr>
        <w:keepNext/>
        <w:keepLines/>
      </w:pPr>
    </w:p>
    <w:p w14:paraId="780B9B17" w14:textId="77777777" w:rsidR="00516B0D" w:rsidRDefault="00516B0D" w:rsidP="00FA4D24">
      <w:pPr>
        <w:keepNext/>
        <w:keepLines/>
      </w:pPr>
    </w:p>
    <w:p w14:paraId="7049CC58" w14:textId="77777777" w:rsidR="00516B0D" w:rsidRDefault="00516B0D" w:rsidP="00FA4D24">
      <w:pPr>
        <w:keepNext/>
        <w:keepLines/>
      </w:pPr>
    </w:p>
    <w:p w14:paraId="5A314A12" w14:textId="77777777" w:rsidR="00516B0D" w:rsidRDefault="00516B0D" w:rsidP="00FA4D24">
      <w:pPr>
        <w:keepNext/>
        <w:keepLines/>
      </w:pPr>
    </w:p>
    <w:p w14:paraId="2FF3895B" w14:textId="77777777" w:rsidR="00516B0D" w:rsidRDefault="00516B0D" w:rsidP="00FA4D24">
      <w:pPr>
        <w:keepNext/>
        <w:keepLines/>
      </w:pPr>
    </w:p>
    <w:p w14:paraId="2CE9225B" w14:textId="77777777" w:rsidR="00516B0D" w:rsidRDefault="00516B0D" w:rsidP="00FA4D24">
      <w:pPr>
        <w:keepNext/>
        <w:keepLines/>
      </w:pPr>
    </w:p>
    <w:p w14:paraId="06D7BCAD" w14:textId="77777777" w:rsidR="00516B0D" w:rsidRDefault="00516B0D" w:rsidP="00FA4D24">
      <w:pPr>
        <w:keepNext/>
        <w:keepLines/>
      </w:pPr>
    </w:p>
    <w:p w14:paraId="1D6DF47E" w14:textId="77777777" w:rsidR="00516B0D" w:rsidRDefault="00516B0D" w:rsidP="00FA4D24">
      <w:pPr>
        <w:keepNext/>
        <w:keepLines/>
      </w:pPr>
    </w:p>
    <w:p w14:paraId="1E494FBB" w14:textId="77777777" w:rsidR="00516B0D" w:rsidRDefault="00516B0D" w:rsidP="00FA4D24">
      <w:pPr>
        <w:keepNext/>
        <w:keepLines/>
      </w:pPr>
    </w:p>
    <w:p w14:paraId="7D84771F" w14:textId="77777777" w:rsidR="00516B0D" w:rsidRDefault="00516B0D" w:rsidP="00FA4D24">
      <w:pPr>
        <w:keepNext/>
        <w:keepLines/>
      </w:pPr>
    </w:p>
    <w:p w14:paraId="5DDAD752" w14:textId="77777777" w:rsidR="00516B0D" w:rsidRDefault="00516B0D" w:rsidP="00FA4D24">
      <w:pPr>
        <w:keepNext/>
        <w:keepLines/>
      </w:pPr>
    </w:p>
    <w:p w14:paraId="2F8356C2" w14:textId="77777777" w:rsidR="00516B0D" w:rsidRDefault="00516B0D" w:rsidP="00FA4D24">
      <w:pPr>
        <w:keepNext/>
        <w:keepLines/>
      </w:pPr>
    </w:p>
    <w:p w14:paraId="5CA40E84" w14:textId="77777777" w:rsidR="00516B0D" w:rsidRPr="00F5688B" w:rsidRDefault="00516B0D" w:rsidP="00FA4D24">
      <w:pPr>
        <w:keepNext/>
        <w:keepLines/>
      </w:pPr>
    </w:p>
    <w:tbl>
      <w:tblPr>
        <w:tblW w:w="9674" w:type="dxa"/>
        <w:tblInd w:w="-4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15"/>
        <w:gridCol w:w="1559"/>
      </w:tblGrid>
      <w:tr w:rsidR="006E7C93" w:rsidRPr="00112425" w14:paraId="4B9C1BF5" w14:textId="77777777" w:rsidTr="005D5B66">
        <w:tc>
          <w:tcPr>
            <w:tcW w:w="8115" w:type="dxa"/>
          </w:tcPr>
          <w:p w14:paraId="1CCDC714" w14:textId="77777777" w:rsidR="006E7C93" w:rsidRPr="00112425" w:rsidRDefault="006E7C93" w:rsidP="00FA4D24">
            <w:pPr>
              <w:keepNext/>
              <w:keepLines/>
              <w:jc w:val="both"/>
              <w:rPr>
                <w:rFonts w:ascii="Tahoma" w:hAnsi="Tahoma" w:cs="Tahoma"/>
              </w:rPr>
            </w:pPr>
            <w:r w:rsidRPr="00112425">
              <w:rPr>
                <w:rFonts w:ascii="Tahoma" w:hAnsi="Tahoma" w:cs="Tahoma"/>
              </w:rPr>
              <w:lastRenderedPageBreak/>
              <w:t>IZJAVA O IZPOLNJEVANJU SPOSOBNOSTI PONUDNIKA/PARTNERJA</w:t>
            </w:r>
          </w:p>
        </w:tc>
        <w:tc>
          <w:tcPr>
            <w:tcW w:w="1559" w:type="dxa"/>
          </w:tcPr>
          <w:p w14:paraId="1D5B1E0A" w14:textId="77777777" w:rsidR="006E7C93" w:rsidRPr="00112425" w:rsidRDefault="006E7C93" w:rsidP="00FA4D24">
            <w:pPr>
              <w:keepNext/>
              <w:keepLines/>
              <w:jc w:val="both"/>
              <w:rPr>
                <w:rFonts w:ascii="Tahoma" w:hAnsi="Tahoma" w:cs="Tahoma"/>
                <w:b/>
                <w:i/>
              </w:rPr>
            </w:pPr>
            <w:r w:rsidRPr="00112425">
              <w:rPr>
                <w:rFonts w:ascii="Tahoma" w:hAnsi="Tahoma" w:cs="Tahoma"/>
                <w:b/>
                <w:i/>
              </w:rPr>
              <w:t>Priloga 3/1</w:t>
            </w:r>
          </w:p>
        </w:tc>
      </w:tr>
    </w:tbl>
    <w:p w14:paraId="3EE953EE" w14:textId="77777777" w:rsidR="006E7C93" w:rsidRPr="00112425" w:rsidRDefault="006E7C93" w:rsidP="00FA4D24">
      <w:pPr>
        <w:keepNext/>
        <w:keepLines/>
        <w:jc w:val="both"/>
        <w:rPr>
          <w:rFonts w:ascii="Tahoma" w:hAnsi="Tahoma" w:cs="Tahoma"/>
        </w:rPr>
      </w:pPr>
    </w:p>
    <w:p w14:paraId="1845A7B5" w14:textId="77777777" w:rsidR="006E7C93" w:rsidRDefault="006E7C93" w:rsidP="00FA4D24">
      <w:pPr>
        <w:keepNext/>
        <w:keepLines/>
        <w:jc w:val="both"/>
        <w:rPr>
          <w:rFonts w:ascii="Tahoma" w:hAnsi="Tahoma" w:cs="Tahoma"/>
        </w:rPr>
      </w:pPr>
      <w:r w:rsidRPr="00112425">
        <w:rPr>
          <w:rFonts w:ascii="Tahoma" w:hAnsi="Tahoma" w:cs="Tahoma"/>
        </w:rPr>
        <w:t>V zvezi z javnim naročilom</w:t>
      </w:r>
      <w:r w:rsidRPr="00112425" w:rsidDel="00FF3C2E">
        <w:rPr>
          <w:rFonts w:ascii="Tahoma" w:hAnsi="Tahoma" w:cs="Tahoma"/>
        </w:rPr>
        <w:t xml:space="preserve"> </w:t>
      </w:r>
      <w:r w:rsidRPr="00112425">
        <w:rPr>
          <w:rFonts w:ascii="Tahoma" w:hAnsi="Tahoma" w:cs="Tahoma"/>
        </w:rPr>
        <w:t xml:space="preserve">št. </w:t>
      </w:r>
      <w:r w:rsidR="00761641">
        <w:rPr>
          <w:rFonts w:ascii="Tahoma" w:hAnsi="Tahoma" w:cs="Tahoma"/>
          <w:b/>
        </w:rPr>
        <w:t>LPT-</w:t>
      </w:r>
      <w:r w:rsidR="006136BB">
        <w:rPr>
          <w:rFonts w:ascii="Tahoma" w:hAnsi="Tahoma" w:cs="Tahoma"/>
          <w:b/>
        </w:rPr>
        <w:t>62/24</w:t>
      </w:r>
      <w:r w:rsidRPr="00F5688B">
        <w:rPr>
          <w:rFonts w:ascii="Tahoma" w:hAnsi="Tahoma" w:cs="Tahoma"/>
          <w:b/>
        </w:rPr>
        <w:t xml:space="preserve"> </w:t>
      </w:r>
      <w:r w:rsidR="006136BB">
        <w:rPr>
          <w:rFonts w:ascii="Tahoma" w:hAnsi="Tahoma" w:cs="Tahoma"/>
          <w:b/>
        </w:rPr>
        <w:t>Dobava specialnih tovornih vozil</w:t>
      </w:r>
      <w:r w:rsidRPr="00112425">
        <w:rPr>
          <w:rFonts w:ascii="Tahoma" w:hAnsi="Tahoma" w:cs="Tahoma"/>
        </w:rPr>
        <w:t xml:space="preserve">, kot </w:t>
      </w:r>
      <w:r w:rsidRPr="00F93884">
        <w:rPr>
          <w:rFonts w:ascii="Tahoma" w:hAnsi="Tahoma" w:cs="Tahoma"/>
          <w:i/>
        </w:rPr>
        <w:t>(ustrezno označi in izpolni)</w:t>
      </w:r>
    </w:p>
    <w:p w14:paraId="433F80DA" w14:textId="77777777" w:rsidR="006E7C93" w:rsidRPr="00F93884" w:rsidRDefault="006E7C93" w:rsidP="00E34D15">
      <w:pPr>
        <w:pStyle w:val="Odstavekseznama"/>
        <w:keepNext/>
        <w:keepLines/>
        <w:numPr>
          <w:ilvl w:val="0"/>
          <w:numId w:val="18"/>
        </w:numPr>
        <w:jc w:val="both"/>
        <w:rPr>
          <w:rFonts w:ascii="Tahoma" w:hAnsi="Tahoma" w:cs="Tahoma"/>
        </w:rPr>
      </w:pPr>
      <w:r>
        <w:rPr>
          <w:rFonts w:ascii="Tahoma" w:hAnsi="Tahoma" w:cs="Tahoma"/>
          <w:b/>
        </w:rPr>
        <w:t xml:space="preserve">ponudnik </w:t>
      </w:r>
      <w:r w:rsidRPr="00F93884">
        <w:rPr>
          <w:rFonts w:ascii="Tahoma" w:hAnsi="Tahoma" w:cs="Tahoma"/>
          <w:b/>
        </w:rPr>
        <w:t xml:space="preserve">_____________________________________ </w:t>
      </w:r>
      <w:r w:rsidRPr="00F93884">
        <w:rPr>
          <w:rFonts w:ascii="Tahoma" w:hAnsi="Tahoma" w:cs="Tahoma"/>
          <w:i/>
        </w:rPr>
        <w:t xml:space="preserve">(navedba ponudnika), </w:t>
      </w:r>
      <w:r w:rsidRPr="00F93884">
        <w:rPr>
          <w:rFonts w:ascii="Tahoma" w:hAnsi="Tahoma" w:cs="Tahoma"/>
        </w:rPr>
        <w:t>matična št. ____________________</w:t>
      </w:r>
    </w:p>
    <w:p w14:paraId="763F0A93" w14:textId="77777777" w:rsidR="006E7C93" w:rsidRPr="00F93884" w:rsidRDefault="006E7C93" w:rsidP="00E34D15">
      <w:pPr>
        <w:pStyle w:val="Odstavekseznama"/>
        <w:keepNext/>
        <w:keepLines/>
        <w:numPr>
          <w:ilvl w:val="0"/>
          <w:numId w:val="18"/>
        </w:numPr>
        <w:jc w:val="both"/>
        <w:rPr>
          <w:rFonts w:ascii="Tahoma" w:hAnsi="Tahoma" w:cs="Tahoma"/>
        </w:rPr>
      </w:pPr>
      <w:r w:rsidRPr="00F93884">
        <w:rPr>
          <w:rFonts w:ascii="Tahoma" w:hAnsi="Tahoma" w:cs="Tahoma"/>
          <w:b/>
        </w:rPr>
        <w:t xml:space="preserve">partner _____________________________________ </w:t>
      </w:r>
      <w:r w:rsidRPr="00F93884">
        <w:rPr>
          <w:rFonts w:ascii="Tahoma" w:hAnsi="Tahoma" w:cs="Tahoma"/>
          <w:i/>
        </w:rPr>
        <w:t xml:space="preserve">(navedba partnerja), </w:t>
      </w:r>
      <w:r w:rsidRPr="00F93884">
        <w:rPr>
          <w:rFonts w:ascii="Tahoma" w:hAnsi="Tahoma" w:cs="Tahoma"/>
        </w:rPr>
        <w:t xml:space="preserve">matična št. ____________________ </w:t>
      </w:r>
    </w:p>
    <w:p w14:paraId="6B85B25E" w14:textId="77777777" w:rsidR="006E7C93" w:rsidRPr="00112425" w:rsidRDefault="006E7C93" w:rsidP="00FA4D24">
      <w:pPr>
        <w:pStyle w:val="Blokbesedila"/>
        <w:keepNext/>
        <w:keepLines/>
        <w:ind w:left="0" w:right="565"/>
        <w:jc w:val="both"/>
        <w:rPr>
          <w:rFonts w:ascii="Tahoma" w:hAnsi="Tahoma" w:cs="Tahoma"/>
          <w:sz w:val="20"/>
        </w:rPr>
      </w:pPr>
    </w:p>
    <w:p w14:paraId="0318C1DA" w14:textId="77777777" w:rsidR="006E7C93" w:rsidRPr="00112425" w:rsidRDefault="006E7C93" w:rsidP="00FA4D24">
      <w:pPr>
        <w:pStyle w:val="Blokbesedila"/>
        <w:keepNext/>
        <w:keepLines/>
        <w:tabs>
          <w:tab w:val="left" w:pos="9354"/>
        </w:tabs>
        <w:ind w:left="0" w:right="-2"/>
        <w:jc w:val="center"/>
        <w:rPr>
          <w:rFonts w:ascii="Tahoma" w:hAnsi="Tahoma" w:cs="Tahoma"/>
          <w:b/>
          <w:sz w:val="20"/>
        </w:rPr>
      </w:pPr>
      <w:r w:rsidRPr="00112425">
        <w:rPr>
          <w:rFonts w:ascii="Tahoma" w:hAnsi="Tahoma" w:cs="Tahoma"/>
          <w:b/>
          <w:sz w:val="20"/>
        </w:rPr>
        <w:t>IZJAVLJAMO,</w:t>
      </w:r>
    </w:p>
    <w:p w14:paraId="67D18BDA" w14:textId="77777777" w:rsidR="006E7C93" w:rsidRPr="00112425" w:rsidRDefault="006E7C93" w:rsidP="00E34D15">
      <w:pPr>
        <w:pStyle w:val="Blokbesedila"/>
        <w:keepNext/>
        <w:keepLines/>
        <w:numPr>
          <w:ilvl w:val="0"/>
          <w:numId w:val="17"/>
        </w:numPr>
        <w:tabs>
          <w:tab w:val="clear" w:pos="8647"/>
          <w:tab w:val="left" w:pos="426"/>
          <w:tab w:val="left" w:pos="9354"/>
        </w:tabs>
        <w:ind w:right="-2"/>
        <w:rPr>
          <w:rFonts w:ascii="Tahoma" w:hAnsi="Tahoma" w:cs="Tahoma"/>
          <w:b/>
          <w:smallCaps/>
          <w:sz w:val="20"/>
        </w:rPr>
      </w:pPr>
      <w:r w:rsidRPr="00112425">
        <w:rPr>
          <w:rFonts w:ascii="Tahoma" w:hAnsi="Tahoma" w:cs="Tahoma"/>
          <w:b/>
          <w:smallCaps/>
          <w:sz w:val="20"/>
        </w:rPr>
        <w:t>Razlogi za izključitev</w:t>
      </w:r>
    </w:p>
    <w:p w14:paraId="6CEF2B39" w14:textId="77777777" w:rsidR="006E7C93" w:rsidRDefault="006E7C93" w:rsidP="00E34D15">
      <w:pPr>
        <w:pStyle w:val="Blokbesedila"/>
        <w:keepNext/>
        <w:keepLines/>
        <w:numPr>
          <w:ilvl w:val="1"/>
          <w:numId w:val="17"/>
        </w:numPr>
        <w:tabs>
          <w:tab w:val="clear" w:pos="8647"/>
          <w:tab w:val="left" w:pos="426"/>
          <w:tab w:val="left" w:pos="9354"/>
        </w:tabs>
        <w:ind w:left="426" w:right="-2" w:hanging="426"/>
        <w:jc w:val="both"/>
        <w:rPr>
          <w:rFonts w:ascii="Tahoma" w:hAnsi="Tahoma" w:cs="Tahoma"/>
          <w:sz w:val="20"/>
        </w:rPr>
      </w:pPr>
      <w:r w:rsidRPr="00112425">
        <w:rPr>
          <w:rFonts w:ascii="Tahoma" w:hAnsi="Tahoma" w:cs="Tahoma"/>
          <w:sz w:val="20"/>
        </w:rPr>
        <w:t>da nam (gospodarskem subjektu) ni bila izrečena pravnomočna sodba</w:t>
      </w:r>
      <w:r>
        <w:rPr>
          <w:rFonts w:ascii="Tahoma" w:hAnsi="Tahoma" w:cs="Tahoma"/>
          <w:sz w:val="20"/>
        </w:rPr>
        <w:t xml:space="preserve"> </w:t>
      </w:r>
      <w:r w:rsidRPr="00C111EF">
        <w:rPr>
          <w:rFonts w:ascii="Tahoma" w:hAnsi="Tahoma" w:cs="Tahoma"/>
          <w:sz w:val="20"/>
        </w:rPr>
        <w:t>za kazniva dejanja iz Kazenskega zakonika (Ur</w:t>
      </w:r>
      <w:r>
        <w:rPr>
          <w:rFonts w:ascii="Tahoma" w:hAnsi="Tahoma" w:cs="Tahoma"/>
          <w:sz w:val="20"/>
        </w:rPr>
        <w:t xml:space="preserve">. </w:t>
      </w:r>
      <w:r w:rsidRPr="00C111EF">
        <w:rPr>
          <w:rFonts w:ascii="Tahoma" w:hAnsi="Tahoma" w:cs="Tahoma"/>
          <w:sz w:val="20"/>
        </w:rPr>
        <w:t>l</w:t>
      </w:r>
      <w:r>
        <w:rPr>
          <w:rFonts w:ascii="Tahoma" w:hAnsi="Tahoma" w:cs="Tahoma"/>
          <w:sz w:val="20"/>
        </w:rPr>
        <w:t xml:space="preserve">. </w:t>
      </w:r>
      <w:r w:rsidRPr="00C111EF">
        <w:rPr>
          <w:rFonts w:ascii="Tahoma" w:hAnsi="Tahoma" w:cs="Tahoma"/>
          <w:sz w:val="20"/>
        </w:rPr>
        <w:t xml:space="preserve">RS, št. 50/12 – uradno prečiščeno besedilo </w:t>
      </w:r>
      <w:r w:rsidR="00EE64C2">
        <w:rPr>
          <w:rFonts w:ascii="Tahoma" w:hAnsi="Tahoma" w:cs="Tahoma"/>
          <w:sz w:val="20"/>
        </w:rPr>
        <w:t>s spremembami</w:t>
      </w:r>
      <w:r w:rsidRPr="00C111EF">
        <w:rPr>
          <w:rFonts w:ascii="Tahoma" w:hAnsi="Tahoma" w:cs="Tahoma"/>
          <w:sz w:val="20"/>
        </w:rPr>
        <w:t xml:space="preserve">; v nadaljnjem besedilu: KZ-1) ali za primerljiva kazniva dejanja, </w:t>
      </w:r>
      <w:r>
        <w:rPr>
          <w:rFonts w:ascii="Tahoma" w:hAnsi="Tahoma" w:cs="Tahoma"/>
          <w:sz w:val="20"/>
        </w:rPr>
        <w:t xml:space="preserve">kot </w:t>
      </w:r>
      <w:r w:rsidRPr="00112425">
        <w:rPr>
          <w:rFonts w:ascii="Tahoma" w:hAnsi="Tahoma" w:cs="Tahoma"/>
          <w:sz w:val="20"/>
        </w:rPr>
        <w:t>so opredeljena v prvem odstavku 75. člena ZJN-3;</w:t>
      </w:r>
    </w:p>
    <w:p w14:paraId="2E5A124F" w14:textId="77777777" w:rsidR="006E7C93" w:rsidRPr="00112425" w:rsidRDefault="006E7C93" w:rsidP="00E34D15">
      <w:pPr>
        <w:pStyle w:val="Blokbesedila"/>
        <w:keepNext/>
        <w:keepLines/>
        <w:numPr>
          <w:ilvl w:val="1"/>
          <w:numId w:val="17"/>
        </w:numPr>
        <w:tabs>
          <w:tab w:val="clear" w:pos="8647"/>
          <w:tab w:val="left" w:pos="426"/>
          <w:tab w:val="left" w:pos="9354"/>
        </w:tabs>
        <w:ind w:left="426" w:right="-2" w:hanging="426"/>
        <w:jc w:val="both"/>
        <w:rPr>
          <w:rFonts w:ascii="Tahoma" w:hAnsi="Tahoma" w:cs="Tahoma"/>
          <w:sz w:val="20"/>
        </w:rPr>
      </w:pPr>
      <w:r w:rsidRPr="00112425">
        <w:rPr>
          <w:rFonts w:ascii="Tahoma" w:hAnsi="Tahoma" w:cs="Tahoma"/>
          <w:sz w:val="20"/>
          <w:lang w:val="x-none"/>
        </w:rPr>
        <w:t>da</w:t>
      </w:r>
      <w:r w:rsidRPr="00112425">
        <w:rPr>
          <w:rFonts w:ascii="Tahoma" w:hAnsi="Tahoma" w:cs="Tahoma"/>
          <w:sz w:val="20"/>
        </w:rPr>
        <w:t xml:space="preserve"> izpolnjujemo obvezne dajatve in druge denarne nedavčne obveznosti v skladu z zakonom, ki ureja finančno upravo, ki jih pobira davčni organ v skladu s predpisi države, v kateri imamo sedež, ali predpisi države naročnika, in da imamo predložene vse obračune davčnih odtegljajev za dohodke iz delovnega razmerja za obdobje zadnjih petih let </w:t>
      </w:r>
      <w:r w:rsidRPr="00D76353">
        <w:rPr>
          <w:rFonts w:ascii="Tahoma" w:hAnsi="Tahoma" w:cs="Tahoma"/>
          <w:sz w:val="20"/>
        </w:rPr>
        <w:t>do roka za oddajo ponudbe</w:t>
      </w:r>
      <w:r w:rsidRPr="00112425">
        <w:rPr>
          <w:rFonts w:ascii="Tahoma" w:hAnsi="Tahoma" w:cs="Tahoma"/>
          <w:sz w:val="20"/>
        </w:rPr>
        <w:t>;</w:t>
      </w:r>
    </w:p>
    <w:p w14:paraId="507D2A0E" w14:textId="77777777" w:rsidR="006E7C93" w:rsidRDefault="006E7C93" w:rsidP="00E34D15">
      <w:pPr>
        <w:pStyle w:val="Blokbesedila"/>
        <w:keepNext/>
        <w:keepLines/>
        <w:numPr>
          <w:ilvl w:val="1"/>
          <w:numId w:val="17"/>
        </w:numPr>
        <w:tabs>
          <w:tab w:val="clear" w:pos="8647"/>
          <w:tab w:val="left" w:pos="426"/>
          <w:tab w:val="left" w:pos="9354"/>
        </w:tabs>
        <w:ind w:left="426" w:right="-2" w:hanging="426"/>
        <w:jc w:val="both"/>
        <w:rPr>
          <w:rFonts w:ascii="Tahoma" w:hAnsi="Tahoma" w:cs="Tahoma"/>
          <w:sz w:val="20"/>
        </w:rPr>
      </w:pPr>
      <w:r w:rsidRPr="00112425">
        <w:rPr>
          <w:rFonts w:ascii="Tahoma" w:hAnsi="Tahoma" w:cs="Tahoma"/>
          <w:sz w:val="20"/>
        </w:rPr>
        <w:t xml:space="preserve">da na dan, ko je potekel rok za oddajo ponudb, nismo izločeni iz postopkov oddaje javnih naročil zaradi uvrstitve v </w:t>
      </w:r>
      <w:r w:rsidRPr="00E26798">
        <w:rPr>
          <w:rFonts w:ascii="Tahoma" w:hAnsi="Tahoma" w:cs="Tahoma"/>
          <w:sz w:val="20"/>
        </w:rPr>
        <w:t>evidenco gospodarskih subjektov z izrečenimi stranskimi sankcijami izločitve iz postopkov javnega naročanja</w:t>
      </w:r>
      <w:r w:rsidRPr="00112425">
        <w:rPr>
          <w:rFonts w:ascii="Tahoma" w:hAnsi="Tahoma" w:cs="Tahoma"/>
          <w:sz w:val="20"/>
        </w:rPr>
        <w:t>;</w:t>
      </w:r>
    </w:p>
    <w:p w14:paraId="6CC32E41" w14:textId="77777777" w:rsidR="006E7C93" w:rsidRPr="00112425" w:rsidRDefault="006E7C93" w:rsidP="00E34D15">
      <w:pPr>
        <w:pStyle w:val="Blokbesedila"/>
        <w:keepNext/>
        <w:keepLines/>
        <w:numPr>
          <w:ilvl w:val="1"/>
          <w:numId w:val="17"/>
        </w:numPr>
        <w:tabs>
          <w:tab w:val="clear" w:pos="8647"/>
          <w:tab w:val="left" w:pos="426"/>
          <w:tab w:val="left" w:pos="9354"/>
        </w:tabs>
        <w:ind w:left="426" w:right="-2" w:hanging="426"/>
        <w:jc w:val="both"/>
        <w:rPr>
          <w:rFonts w:ascii="Tahoma" w:hAnsi="Tahoma" w:cs="Tahoma"/>
          <w:sz w:val="20"/>
        </w:rPr>
      </w:pPr>
      <w:r w:rsidRPr="00112425">
        <w:rPr>
          <w:rFonts w:ascii="Tahoma" w:hAnsi="Tahoma" w:cs="Tahoma"/>
          <w:sz w:val="20"/>
        </w:rPr>
        <w:t xml:space="preserve">da v zadnjih treh letih pred potekom roka za oddajo ponudb </w:t>
      </w:r>
      <w:r w:rsidRPr="002C0B2F">
        <w:rPr>
          <w:rFonts w:ascii="Tahoma" w:hAnsi="Tahoma" w:cs="Tahoma"/>
          <w:sz w:val="20"/>
        </w:rPr>
        <w:t xml:space="preserve">pristojni organ Republike Slovenije ali druge države članice ali tretje države </w:t>
      </w:r>
      <w:r>
        <w:rPr>
          <w:rFonts w:ascii="Tahoma" w:hAnsi="Tahoma" w:cs="Tahoma"/>
          <w:sz w:val="20"/>
        </w:rPr>
        <w:t>ni</w:t>
      </w:r>
      <w:r w:rsidRPr="002C0B2F">
        <w:rPr>
          <w:rFonts w:ascii="Tahoma" w:hAnsi="Tahoma" w:cs="Tahoma"/>
          <w:sz w:val="20"/>
        </w:rPr>
        <w:t xml:space="preserve"> ugotovil najmanj dve kršitvi v zvezi s plačilom za delo, delovnim časom, počitki, opravljanjem dela na podlagi pogodb civilnega prava kljub obstoju elementov delovnega razmerja ali v zvezi z zaposlovanjem na črno, za kateri nam (gospodarskemu subjektu)</w:t>
      </w:r>
      <w:r>
        <w:rPr>
          <w:rFonts w:ascii="Tahoma" w:hAnsi="Tahoma" w:cs="Tahoma"/>
          <w:sz w:val="20"/>
        </w:rPr>
        <w:t xml:space="preserve"> </w:t>
      </w:r>
      <w:r w:rsidRPr="002C0B2F">
        <w:rPr>
          <w:rFonts w:ascii="Tahoma" w:hAnsi="Tahoma" w:cs="Tahoma"/>
          <w:sz w:val="20"/>
        </w:rPr>
        <w:t>je bila s pravnomočno odločitvijo ali več pravnomočnimi odločitvami izrečena globa za prekršek</w:t>
      </w:r>
      <w:r w:rsidRPr="00112425">
        <w:rPr>
          <w:rFonts w:ascii="Tahoma" w:hAnsi="Tahoma" w:cs="Tahoma"/>
          <w:sz w:val="20"/>
        </w:rPr>
        <w:t>;</w:t>
      </w:r>
    </w:p>
    <w:p w14:paraId="16D26548" w14:textId="77777777" w:rsidR="006E7C93" w:rsidRPr="00E1016A" w:rsidRDefault="006E7C93" w:rsidP="00E34D15">
      <w:pPr>
        <w:pStyle w:val="Blokbesedila"/>
        <w:keepNext/>
        <w:keepLines/>
        <w:numPr>
          <w:ilvl w:val="1"/>
          <w:numId w:val="17"/>
        </w:numPr>
        <w:tabs>
          <w:tab w:val="clear" w:pos="8647"/>
          <w:tab w:val="left" w:pos="426"/>
          <w:tab w:val="left" w:pos="9354"/>
        </w:tabs>
        <w:ind w:left="426" w:right="-2" w:hanging="426"/>
        <w:jc w:val="both"/>
        <w:rPr>
          <w:rFonts w:ascii="Tahoma" w:hAnsi="Tahoma" w:cs="Tahoma"/>
          <w:sz w:val="20"/>
        </w:rPr>
      </w:pPr>
      <w:r w:rsidRPr="00E1016A">
        <w:rPr>
          <w:rFonts w:ascii="Tahoma" w:hAnsi="Tahoma" w:cs="Tahoma"/>
          <w:sz w:val="20"/>
        </w:rPr>
        <w:t>pod kazensko in materialno odgovornostjo, da pri ponudbi subjekta, ki ga zastopam, ni ruske udeležbe, kot je opredeljeno v 1h členu »sklepa Sveta (SZVP) 2022/578 z dne 8. aprila 2022 o spremembi Sklepa 2014/512/SZVP o omejevalnih ukrepih zaradi delovanja Rusije, ki povzroča destabilizacijo razmer v Ukrajini« (v nadaljevanju: sklep Sveta (SZVP) 2022/578 z dne 8. aprila 2022). Še posebej izjavljam, da:</w:t>
      </w:r>
    </w:p>
    <w:p w14:paraId="208443C4" w14:textId="77777777" w:rsidR="006E7C93" w:rsidRDefault="006E7C93" w:rsidP="00E34D15">
      <w:pPr>
        <w:pStyle w:val="Odstavekseznama"/>
        <w:keepNext/>
        <w:keepLines/>
        <w:numPr>
          <w:ilvl w:val="0"/>
          <w:numId w:val="19"/>
        </w:numPr>
        <w:tabs>
          <w:tab w:val="left" w:pos="284"/>
        </w:tabs>
        <w:jc w:val="both"/>
        <w:rPr>
          <w:rFonts w:ascii="Tahoma" w:hAnsi="Tahoma" w:cs="Tahoma"/>
        </w:rPr>
      </w:pPr>
      <w:r w:rsidRPr="00E1016A">
        <w:rPr>
          <w:rFonts w:ascii="Tahoma" w:hAnsi="Tahoma" w:cs="Tahoma"/>
        </w:rPr>
        <w:t>subjekt, ki ga zastopam, ni ruski državljan ali fizična ali pravna oseba, subjekt ali organ s sedežem v Rusiji;</w:t>
      </w:r>
    </w:p>
    <w:p w14:paraId="0D286A0F" w14:textId="77777777" w:rsidR="006E7C93" w:rsidRDefault="006E7C93" w:rsidP="00E34D15">
      <w:pPr>
        <w:pStyle w:val="Odstavekseznama"/>
        <w:keepNext/>
        <w:keepLines/>
        <w:numPr>
          <w:ilvl w:val="0"/>
          <w:numId w:val="19"/>
        </w:numPr>
        <w:tabs>
          <w:tab w:val="left" w:pos="284"/>
        </w:tabs>
        <w:jc w:val="both"/>
        <w:rPr>
          <w:rFonts w:ascii="Tahoma" w:hAnsi="Tahoma" w:cs="Tahoma"/>
        </w:rPr>
      </w:pPr>
      <w:r w:rsidRPr="00E1016A">
        <w:rPr>
          <w:rFonts w:ascii="Tahoma" w:hAnsi="Tahoma" w:cs="Tahoma"/>
        </w:rPr>
        <w:t>subjekt, ki ga zastopam, ni pravna oseba, subjekt ali organ, katerega več kot 50-odstotni delež je v neposredni ali posredni lasti subjekta iz točke (a) zgoraj;</w:t>
      </w:r>
    </w:p>
    <w:p w14:paraId="6279693C" w14:textId="77777777" w:rsidR="006E7C93" w:rsidRDefault="006E7C93" w:rsidP="00E34D15">
      <w:pPr>
        <w:pStyle w:val="Odstavekseznama"/>
        <w:keepNext/>
        <w:keepLines/>
        <w:numPr>
          <w:ilvl w:val="0"/>
          <w:numId w:val="19"/>
        </w:numPr>
        <w:tabs>
          <w:tab w:val="left" w:pos="284"/>
        </w:tabs>
        <w:jc w:val="both"/>
        <w:rPr>
          <w:rFonts w:ascii="Tahoma" w:hAnsi="Tahoma" w:cs="Tahoma"/>
        </w:rPr>
      </w:pPr>
      <w:r w:rsidRPr="00E1016A">
        <w:rPr>
          <w:rFonts w:ascii="Tahoma" w:hAnsi="Tahoma" w:cs="Tahoma"/>
        </w:rPr>
        <w:t>niti jaz niti subjekt, ki ga zastopam, nisva fizična ali pravna oseba, subjekt ali organ, ki deluje v imenu ali po navodilih subjekta iz točke (a) ali (b) zgoraj;</w:t>
      </w:r>
    </w:p>
    <w:p w14:paraId="66C70DF1" w14:textId="77777777" w:rsidR="006E7C93" w:rsidRPr="00E1016A" w:rsidRDefault="006E7C93" w:rsidP="00E34D15">
      <w:pPr>
        <w:pStyle w:val="Odstavekseznama"/>
        <w:keepNext/>
        <w:keepLines/>
        <w:numPr>
          <w:ilvl w:val="0"/>
          <w:numId w:val="19"/>
        </w:numPr>
        <w:tabs>
          <w:tab w:val="left" w:pos="284"/>
        </w:tabs>
        <w:jc w:val="both"/>
        <w:rPr>
          <w:rFonts w:ascii="Tahoma" w:hAnsi="Tahoma" w:cs="Tahoma"/>
        </w:rPr>
      </w:pPr>
      <w:r w:rsidRPr="00E1016A">
        <w:rPr>
          <w:rFonts w:ascii="Tahoma" w:hAnsi="Tahoma" w:cs="Tahoma"/>
        </w:rPr>
        <w:t>ni udeležbe več kot 10 % ponudbene vrednosti podizvajalcev, dobaviteljev ali subjektov, katerih zmogljivosti subjekt, ki ga zastopam, uporablja, ki so subjekti, navedeni v točkah (a) do (c) zgoraj;</w:t>
      </w:r>
    </w:p>
    <w:p w14:paraId="7D6ECD02" w14:textId="77777777" w:rsidR="006E7C93" w:rsidRPr="00112425" w:rsidRDefault="006E7C93" w:rsidP="00FA4D24">
      <w:pPr>
        <w:pStyle w:val="Blokbesedila"/>
        <w:keepNext/>
        <w:keepLines/>
        <w:tabs>
          <w:tab w:val="clear" w:pos="8647"/>
          <w:tab w:val="left" w:pos="426"/>
          <w:tab w:val="left" w:pos="9354"/>
        </w:tabs>
        <w:ind w:left="426" w:right="-2"/>
        <w:jc w:val="both"/>
        <w:rPr>
          <w:rFonts w:ascii="Tahoma" w:hAnsi="Tahoma" w:cs="Tahoma"/>
          <w:sz w:val="20"/>
        </w:rPr>
      </w:pPr>
    </w:p>
    <w:p w14:paraId="1EBBCC9A" w14:textId="77777777" w:rsidR="006E7C93" w:rsidRPr="00112425" w:rsidRDefault="006E7C93" w:rsidP="00E34D15">
      <w:pPr>
        <w:pStyle w:val="Blokbesedila"/>
        <w:keepNext/>
        <w:keepLines/>
        <w:numPr>
          <w:ilvl w:val="0"/>
          <w:numId w:val="17"/>
        </w:numPr>
        <w:tabs>
          <w:tab w:val="clear" w:pos="8647"/>
          <w:tab w:val="left" w:pos="426"/>
          <w:tab w:val="left" w:pos="9354"/>
        </w:tabs>
        <w:ind w:right="-2"/>
        <w:rPr>
          <w:rFonts w:ascii="Tahoma" w:hAnsi="Tahoma" w:cs="Tahoma"/>
          <w:b/>
          <w:smallCaps/>
          <w:sz w:val="20"/>
        </w:rPr>
      </w:pPr>
      <w:r w:rsidRPr="00112425">
        <w:rPr>
          <w:rFonts w:ascii="Tahoma" w:hAnsi="Tahoma" w:cs="Tahoma"/>
          <w:b/>
          <w:smallCaps/>
          <w:sz w:val="20"/>
        </w:rPr>
        <w:t>Pogoji za sodelovanje</w:t>
      </w:r>
    </w:p>
    <w:p w14:paraId="25A4E1A0" w14:textId="77777777" w:rsidR="006E7C93" w:rsidRDefault="006E7C93" w:rsidP="00E34D15">
      <w:pPr>
        <w:pStyle w:val="Blokbesedila"/>
        <w:keepNext/>
        <w:keepLines/>
        <w:numPr>
          <w:ilvl w:val="1"/>
          <w:numId w:val="17"/>
        </w:numPr>
        <w:tabs>
          <w:tab w:val="clear" w:pos="8647"/>
          <w:tab w:val="left" w:pos="426"/>
        </w:tabs>
        <w:ind w:left="426" w:right="-2" w:hanging="426"/>
        <w:jc w:val="both"/>
        <w:rPr>
          <w:rFonts w:ascii="Tahoma" w:hAnsi="Tahoma" w:cs="Tahoma"/>
          <w:sz w:val="20"/>
        </w:rPr>
      </w:pPr>
      <w:r w:rsidRPr="00112425">
        <w:rPr>
          <w:rFonts w:ascii="Tahoma" w:hAnsi="Tahoma" w:cs="Tahoma"/>
          <w:sz w:val="20"/>
        </w:rPr>
        <w:t>da smo sposobni za opravljanje poklicne dejavnosti oziroma imamo registrirano dejavnost oziroma smo vpisani v enega od poklicnih ali poslovnih registrov, ki se vodijo v državi članici, v kateri imamo sedež;</w:t>
      </w:r>
    </w:p>
    <w:p w14:paraId="41707B03" w14:textId="77777777" w:rsidR="006E7C93" w:rsidRPr="00112425" w:rsidRDefault="006E7C93" w:rsidP="00E34D15">
      <w:pPr>
        <w:pStyle w:val="Blokbesedila"/>
        <w:keepNext/>
        <w:keepLines/>
        <w:numPr>
          <w:ilvl w:val="1"/>
          <w:numId w:val="17"/>
        </w:numPr>
        <w:tabs>
          <w:tab w:val="clear" w:pos="8647"/>
          <w:tab w:val="left" w:pos="426"/>
        </w:tabs>
        <w:ind w:left="426" w:right="-2" w:hanging="426"/>
        <w:jc w:val="both"/>
        <w:rPr>
          <w:rFonts w:ascii="Tahoma" w:hAnsi="Tahoma" w:cs="Tahoma"/>
          <w:sz w:val="20"/>
        </w:rPr>
      </w:pPr>
      <w:r w:rsidRPr="00112425">
        <w:rPr>
          <w:rFonts w:ascii="Tahoma" w:hAnsi="Tahoma" w:cs="Tahoma"/>
          <w:sz w:val="20"/>
        </w:rPr>
        <w:t>razpolagamo z vsemi tehničnimi sredstvi, opremo in kadrom, ter bomo zagotovili ustrezne tehnične zmogljivosti za kvalitetno izvedbo celotnega naročila v predvidenem roku, skladno z zahtevami iz razpisne dokumentacije, pravili stroke ter določili predpisov in standardov s področja predmeta naročila,</w:t>
      </w:r>
    </w:p>
    <w:p w14:paraId="132BEB4C" w14:textId="77777777" w:rsidR="006E7C93" w:rsidRDefault="006E7C93" w:rsidP="00E34D15">
      <w:pPr>
        <w:pStyle w:val="Blokbesedila"/>
        <w:keepNext/>
        <w:keepLines/>
        <w:numPr>
          <w:ilvl w:val="1"/>
          <w:numId w:val="17"/>
        </w:numPr>
        <w:tabs>
          <w:tab w:val="clear" w:pos="8647"/>
          <w:tab w:val="left" w:pos="426"/>
        </w:tabs>
        <w:ind w:left="426" w:right="-2" w:hanging="426"/>
        <w:jc w:val="both"/>
        <w:rPr>
          <w:rFonts w:ascii="Tahoma" w:hAnsi="Tahoma" w:cs="Tahoma"/>
          <w:sz w:val="20"/>
        </w:rPr>
      </w:pPr>
      <w:r w:rsidRPr="00112425">
        <w:rPr>
          <w:rFonts w:ascii="Tahoma" w:hAnsi="Tahoma" w:cs="Tahoma"/>
          <w:sz w:val="20"/>
        </w:rPr>
        <w:t>nismo uvrščeni na seznam poslovnih subjektov, s katerimi na podlagi 35. člena Zakona o integriteti in preprečevanju korupcije (Ur. l. RS, št. 69/11-UPB2</w:t>
      </w:r>
      <w:r>
        <w:rPr>
          <w:rFonts w:ascii="Tahoma" w:hAnsi="Tahoma" w:cs="Tahoma"/>
          <w:sz w:val="20"/>
        </w:rPr>
        <w:t xml:space="preserve"> s spremembami</w:t>
      </w:r>
      <w:r w:rsidRPr="00112425">
        <w:rPr>
          <w:rFonts w:ascii="Tahoma" w:hAnsi="Tahoma" w:cs="Tahoma"/>
          <w:sz w:val="20"/>
        </w:rPr>
        <w:t xml:space="preserve">, v nadaljevanju: </w:t>
      </w:r>
      <w:proofErr w:type="spellStart"/>
      <w:r w:rsidRPr="00112425">
        <w:rPr>
          <w:rFonts w:ascii="Tahoma" w:hAnsi="Tahoma" w:cs="Tahoma"/>
          <w:sz w:val="20"/>
        </w:rPr>
        <w:t>ZIntPK</w:t>
      </w:r>
      <w:proofErr w:type="spellEnd"/>
      <w:r w:rsidRPr="00112425">
        <w:rPr>
          <w:rFonts w:ascii="Tahoma" w:hAnsi="Tahoma" w:cs="Tahoma"/>
          <w:sz w:val="20"/>
        </w:rPr>
        <w:t>)</w:t>
      </w:r>
      <w:r>
        <w:rPr>
          <w:rFonts w:ascii="Tahoma" w:hAnsi="Tahoma" w:cs="Tahoma"/>
          <w:sz w:val="20"/>
        </w:rPr>
        <w:t>, naročniki ne smejo sodelovati;</w:t>
      </w:r>
    </w:p>
    <w:p w14:paraId="16EE87D9" w14:textId="77777777" w:rsidR="00C211B0" w:rsidRDefault="006E7C93" w:rsidP="00516B0D">
      <w:pPr>
        <w:pStyle w:val="Blokbesedila"/>
        <w:keepNext/>
        <w:keepLines/>
        <w:numPr>
          <w:ilvl w:val="1"/>
          <w:numId w:val="17"/>
        </w:numPr>
        <w:tabs>
          <w:tab w:val="clear" w:pos="8647"/>
          <w:tab w:val="left" w:pos="426"/>
        </w:tabs>
        <w:ind w:left="426" w:right="-2" w:hanging="426"/>
        <w:jc w:val="both"/>
        <w:rPr>
          <w:rFonts w:ascii="Tahoma" w:hAnsi="Tahoma" w:cs="Tahoma"/>
          <w:sz w:val="20"/>
        </w:rPr>
      </w:pPr>
      <w:r w:rsidRPr="00386174">
        <w:rPr>
          <w:rFonts w:ascii="Tahoma" w:hAnsi="Tahoma" w:cs="Tahoma"/>
          <w:sz w:val="20"/>
        </w:rPr>
        <w:t xml:space="preserve">da se strinjamo in v celoti izpolnjujemo vse pogoje in zahteve glede </w:t>
      </w:r>
      <w:r>
        <w:rPr>
          <w:rFonts w:ascii="Tahoma" w:hAnsi="Tahoma" w:cs="Tahoma"/>
          <w:sz w:val="20"/>
        </w:rPr>
        <w:t>predmeta javnega naročila, za katerega oddajamo ponudbo</w:t>
      </w:r>
      <w:r w:rsidRPr="00386174">
        <w:rPr>
          <w:rFonts w:ascii="Tahoma" w:hAnsi="Tahoma" w:cs="Tahoma"/>
          <w:sz w:val="20"/>
        </w:rPr>
        <w:t xml:space="preserve"> in ostalih pogojev in zahtev, ki so navedeni v </w:t>
      </w:r>
      <w:r>
        <w:rPr>
          <w:rFonts w:ascii="Tahoma" w:hAnsi="Tahoma" w:cs="Tahoma"/>
          <w:sz w:val="20"/>
        </w:rPr>
        <w:t xml:space="preserve">predmetni </w:t>
      </w:r>
      <w:r w:rsidRPr="00386174">
        <w:rPr>
          <w:rFonts w:ascii="Tahoma" w:hAnsi="Tahoma" w:cs="Tahoma"/>
          <w:sz w:val="20"/>
        </w:rPr>
        <w:t>razpisn</w:t>
      </w:r>
      <w:r>
        <w:rPr>
          <w:rFonts w:ascii="Tahoma" w:hAnsi="Tahoma" w:cs="Tahoma"/>
          <w:sz w:val="20"/>
        </w:rPr>
        <w:t>i</w:t>
      </w:r>
      <w:r w:rsidRPr="00386174">
        <w:rPr>
          <w:rFonts w:ascii="Tahoma" w:hAnsi="Tahoma" w:cs="Tahoma"/>
          <w:sz w:val="20"/>
        </w:rPr>
        <w:t xml:space="preserve"> dokumentacij</w:t>
      </w:r>
      <w:r>
        <w:rPr>
          <w:rFonts w:ascii="Tahoma" w:hAnsi="Tahoma" w:cs="Tahoma"/>
          <w:sz w:val="20"/>
        </w:rPr>
        <w:t>i</w:t>
      </w:r>
      <w:r w:rsidRPr="00386174">
        <w:rPr>
          <w:rFonts w:ascii="Tahoma" w:hAnsi="Tahoma" w:cs="Tahoma"/>
          <w:sz w:val="20"/>
        </w:rPr>
        <w:t>.</w:t>
      </w:r>
    </w:p>
    <w:p w14:paraId="57DE3D03" w14:textId="77777777" w:rsidR="00516B0D" w:rsidRDefault="00516B0D" w:rsidP="00516B0D">
      <w:pPr>
        <w:pStyle w:val="Blokbesedila"/>
        <w:keepNext/>
        <w:keepLines/>
        <w:tabs>
          <w:tab w:val="clear" w:pos="8647"/>
          <w:tab w:val="left" w:pos="426"/>
        </w:tabs>
        <w:ind w:left="426" w:right="-2"/>
        <w:jc w:val="both"/>
        <w:rPr>
          <w:rFonts w:ascii="Tahoma" w:hAnsi="Tahoma" w:cs="Tahoma"/>
          <w:sz w:val="20"/>
        </w:rPr>
      </w:pPr>
    </w:p>
    <w:p w14:paraId="03D78A3D" w14:textId="77777777" w:rsidR="00516B0D" w:rsidRDefault="00516B0D" w:rsidP="00516B0D">
      <w:pPr>
        <w:pStyle w:val="Blokbesedila"/>
        <w:keepNext/>
        <w:keepLines/>
        <w:tabs>
          <w:tab w:val="clear" w:pos="8647"/>
          <w:tab w:val="left" w:pos="426"/>
        </w:tabs>
        <w:ind w:left="426" w:right="-2"/>
        <w:jc w:val="both"/>
        <w:rPr>
          <w:rFonts w:ascii="Tahoma" w:hAnsi="Tahoma" w:cs="Tahoma"/>
          <w:sz w:val="20"/>
        </w:rPr>
      </w:pPr>
    </w:p>
    <w:p w14:paraId="7EDEFA15" w14:textId="77777777" w:rsidR="00516B0D" w:rsidRPr="00516B0D" w:rsidRDefault="00516B0D" w:rsidP="00516B0D">
      <w:pPr>
        <w:pStyle w:val="Blokbesedila"/>
        <w:keepNext/>
        <w:keepLines/>
        <w:tabs>
          <w:tab w:val="clear" w:pos="8647"/>
          <w:tab w:val="left" w:pos="426"/>
        </w:tabs>
        <w:ind w:left="426" w:right="-2"/>
        <w:jc w:val="both"/>
        <w:rPr>
          <w:rFonts w:ascii="Tahoma" w:hAnsi="Tahoma" w:cs="Tahoma"/>
          <w:sz w:val="20"/>
        </w:rPr>
      </w:pPr>
    </w:p>
    <w:p w14:paraId="4B2CF31C" w14:textId="77777777" w:rsidR="000565E1" w:rsidRDefault="000565E1" w:rsidP="00FA4D24">
      <w:pPr>
        <w:pStyle w:val="Blokbesedila"/>
        <w:keepNext/>
        <w:keepLines/>
        <w:tabs>
          <w:tab w:val="clear" w:pos="8647"/>
          <w:tab w:val="left" w:pos="426"/>
        </w:tabs>
        <w:ind w:left="480" w:right="-2"/>
        <w:jc w:val="both"/>
        <w:rPr>
          <w:rFonts w:ascii="Tahoma" w:hAnsi="Tahoma" w:cs="Tahoma"/>
          <w:sz w:val="20"/>
        </w:rPr>
      </w:pPr>
    </w:p>
    <w:p w14:paraId="16776033" w14:textId="77777777" w:rsidR="006E7C93" w:rsidRDefault="006E7C93" w:rsidP="00E34D15">
      <w:pPr>
        <w:pStyle w:val="Blokbesedila"/>
        <w:keepNext/>
        <w:keepLines/>
        <w:numPr>
          <w:ilvl w:val="0"/>
          <w:numId w:val="17"/>
        </w:numPr>
        <w:tabs>
          <w:tab w:val="clear" w:pos="8647"/>
          <w:tab w:val="left" w:pos="426"/>
          <w:tab w:val="left" w:pos="9354"/>
        </w:tabs>
        <w:ind w:right="-2"/>
        <w:rPr>
          <w:rFonts w:ascii="Tahoma" w:hAnsi="Tahoma" w:cs="Tahoma"/>
          <w:b/>
          <w:smallCaps/>
          <w:sz w:val="20"/>
        </w:rPr>
      </w:pPr>
      <w:r w:rsidRPr="00CC421D">
        <w:rPr>
          <w:rFonts w:ascii="Tahoma" w:hAnsi="Tahoma" w:cs="Tahoma"/>
          <w:b/>
          <w:smallCaps/>
          <w:sz w:val="20"/>
        </w:rPr>
        <w:lastRenderedPageBreak/>
        <w:t>Tehnična specifikacija ter ponudbeni pogoji in zahteve</w:t>
      </w:r>
    </w:p>
    <w:p w14:paraId="7CB254FF" w14:textId="77777777" w:rsidR="006E7C93" w:rsidRDefault="006E7C93" w:rsidP="00E34D15">
      <w:pPr>
        <w:pStyle w:val="Blokbesedila"/>
        <w:keepNext/>
        <w:keepLines/>
        <w:numPr>
          <w:ilvl w:val="1"/>
          <w:numId w:val="17"/>
        </w:numPr>
        <w:tabs>
          <w:tab w:val="clear" w:pos="8647"/>
          <w:tab w:val="left" w:pos="426"/>
          <w:tab w:val="left" w:pos="9354"/>
        </w:tabs>
        <w:ind w:left="426" w:right="-2" w:hanging="426"/>
        <w:jc w:val="both"/>
        <w:rPr>
          <w:rFonts w:ascii="Tahoma" w:hAnsi="Tahoma" w:cs="Tahoma"/>
          <w:sz w:val="20"/>
        </w:rPr>
      </w:pPr>
      <w:r w:rsidRPr="000609B0">
        <w:rPr>
          <w:rFonts w:ascii="Tahoma" w:hAnsi="Tahoma" w:cs="Tahoma"/>
          <w:sz w:val="20"/>
        </w:rPr>
        <w:t xml:space="preserve">da se strinjamo in v celoti izpolnjujemo vse pogoje in zahteve glede tehnične specifikacije in ostalih pogojev in zahtev, ki so navedeni v </w:t>
      </w:r>
      <w:r>
        <w:rPr>
          <w:rFonts w:ascii="Tahoma" w:hAnsi="Tahoma" w:cs="Tahoma"/>
          <w:sz w:val="20"/>
        </w:rPr>
        <w:t>Poglavju</w:t>
      </w:r>
      <w:r w:rsidRPr="000609B0">
        <w:rPr>
          <w:rFonts w:ascii="Tahoma" w:hAnsi="Tahoma" w:cs="Tahoma"/>
          <w:sz w:val="20"/>
        </w:rPr>
        <w:t xml:space="preserve"> 2</w:t>
      </w:r>
      <w:r>
        <w:rPr>
          <w:rFonts w:ascii="Tahoma" w:hAnsi="Tahoma" w:cs="Tahoma"/>
          <w:sz w:val="20"/>
        </w:rPr>
        <w:t xml:space="preserve"> in Poglavju 3</w:t>
      </w:r>
      <w:r w:rsidRPr="000609B0">
        <w:rPr>
          <w:rFonts w:ascii="Tahoma" w:hAnsi="Tahoma" w:cs="Tahoma"/>
          <w:sz w:val="20"/>
        </w:rPr>
        <w:t>. razpisne dokumentacije oz. v vseh njeni podtočkah</w:t>
      </w:r>
      <w:r>
        <w:rPr>
          <w:rFonts w:ascii="Tahoma" w:hAnsi="Tahoma" w:cs="Tahoma"/>
          <w:sz w:val="20"/>
        </w:rPr>
        <w:t xml:space="preserve"> in prilogah,</w:t>
      </w:r>
    </w:p>
    <w:p w14:paraId="6073BDFC" w14:textId="77777777" w:rsidR="006E7C93" w:rsidRDefault="006E7C93" w:rsidP="00FA4D24">
      <w:pPr>
        <w:pStyle w:val="Blokbesedila"/>
        <w:keepNext/>
        <w:keepLines/>
        <w:tabs>
          <w:tab w:val="clear" w:pos="8647"/>
          <w:tab w:val="left" w:pos="426"/>
          <w:tab w:val="left" w:pos="9354"/>
        </w:tabs>
        <w:ind w:left="426" w:right="-2"/>
        <w:jc w:val="both"/>
        <w:rPr>
          <w:rFonts w:ascii="Tahoma" w:hAnsi="Tahoma" w:cs="Tahoma"/>
          <w:sz w:val="20"/>
        </w:rPr>
      </w:pPr>
    </w:p>
    <w:p w14:paraId="534C566B" w14:textId="77777777" w:rsidR="006E7C93" w:rsidRDefault="006E7C93" w:rsidP="00E34D15">
      <w:pPr>
        <w:pStyle w:val="Blokbesedila"/>
        <w:keepNext/>
        <w:keepLines/>
        <w:numPr>
          <w:ilvl w:val="0"/>
          <w:numId w:val="17"/>
        </w:numPr>
        <w:tabs>
          <w:tab w:val="clear" w:pos="8647"/>
          <w:tab w:val="left" w:pos="426"/>
          <w:tab w:val="left" w:pos="9354"/>
        </w:tabs>
        <w:ind w:right="-2"/>
        <w:rPr>
          <w:rFonts w:ascii="Tahoma" w:hAnsi="Tahoma" w:cs="Tahoma"/>
          <w:b/>
          <w:smallCaps/>
          <w:sz w:val="20"/>
        </w:rPr>
      </w:pPr>
      <w:r>
        <w:rPr>
          <w:rFonts w:ascii="Tahoma" w:hAnsi="Tahoma" w:cs="Tahoma"/>
          <w:b/>
          <w:smallCaps/>
          <w:sz w:val="20"/>
        </w:rPr>
        <w:t>Tehnična in strokovna sposobnost</w:t>
      </w:r>
    </w:p>
    <w:p w14:paraId="329C39F6" w14:textId="77777777" w:rsidR="006E7C93" w:rsidRDefault="006E7C93" w:rsidP="00E34D15">
      <w:pPr>
        <w:pStyle w:val="Blokbesedila"/>
        <w:keepNext/>
        <w:keepLines/>
        <w:numPr>
          <w:ilvl w:val="1"/>
          <w:numId w:val="17"/>
        </w:numPr>
        <w:tabs>
          <w:tab w:val="clear" w:pos="8647"/>
          <w:tab w:val="left" w:pos="426"/>
          <w:tab w:val="left" w:pos="9354"/>
        </w:tabs>
        <w:ind w:left="426" w:right="-2" w:hanging="426"/>
        <w:jc w:val="both"/>
        <w:rPr>
          <w:rFonts w:ascii="Tahoma" w:hAnsi="Tahoma" w:cs="Tahoma"/>
          <w:sz w:val="20"/>
        </w:rPr>
      </w:pPr>
      <w:r w:rsidRPr="000609B0">
        <w:rPr>
          <w:rFonts w:ascii="Tahoma" w:hAnsi="Tahoma" w:cs="Tahoma"/>
          <w:sz w:val="20"/>
        </w:rPr>
        <w:t>da razpolagamo z ustreznimi kadri, ki so izkušeni, strokovno usposobljeni in sposobni izvesti predmet javnega naročila, da imamo profesionalne in tehnične zmožnosti, opremo in druge pripomočke, da imamo sposobnost upravljanja, zanesljivost ter da izpolnjujemo formalne, delovne in tehnične pogoje, ter da predmet ponudbe ustreza zahtevam standardov in predpisom, ki se navezujejo na predmet javnega naročila ter tehničnim in vsem ostalim pogojem naročnika navedenih v razpisni dokumentaciji</w:t>
      </w:r>
      <w:r>
        <w:rPr>
          <w:rFonts w:ascii="Tahoma" w:hAnsi="Tahoma" w:cs="Tahoma"/>
          <w:sz w:val="20"/>
        </w:rPr>
        <w:t>,</w:t>
      </w:r>
    </w:p>
    <w:p w14:paraId="2E686C35" w14:textId="77777777" w:rsidR="006E7C93" w:rsidRDefault="006E7C93" w:rsidP="00FA4D24">
      <w:pPr>
        <w:pStyle w:val="Blokbesedila"/>
        <w:keepNext/>
        <w:keepLines/>
        <w:tabs>
          <w:tab w:val="left" w:pos="0"/>
        </w:tabs>
        <w:ind w:left="0" w:right="-2"/>
        <w:jc w:val="both"/>
        <w:rPr>
          <w:rFonts w:ascii="Tahoma" w:hAnsi="Tahoma" w:cs="Tahoma"/>
          <w:sz w:val="20"/>
        </w:rPr>
      </w:pPr>
    </w:p>
    <w:p w14:paraId="770BFEEC" w14:textId="77777777" w:rsidR="006E7C93" w:rsidRPr="00396CFF" w:rsidRDefault="006E7C93" w:rsidP="00E34D15">
      <w:pPr>
        <w:pStyle w:val="Blokbesedila"/>
        <w:keepNext/>
        <w:keepLines/>
        <w:numPr>
          <w:ilvl w:val="0"/>
          <w:numId w:val="17"/>
        </w:numPr>
        <w:tabs>
          <w:tab w:val="clear" w:pos="8647"/>
          <w:tab w:val="left" w:pos="426"/>
          <w:tab w:val="left" w:pos="9354"/>
        </w:tabs>
        <w:ind w:right="-2"/>
        <w:rPr>
          <w:rFonts w:ascii="Tahoma" w:hAnsi="Tahoma" w:cs="Tahoma"/>
          <w:b/>
          <w:smallCaps/>
          <w:sz w:val="20"/>
        </w:rPr>
      </w:pPr>
      <w:r w:rsidRPr="00396CFF">
        <w:rPr>
          <w:rFonts w:ascii="Tahoma" w:hAnsi="Tahoma" w:cs="Tahoma"/>
          <w:b/>
          <w:smallCaps/>
          <w:sz w:val="20"/>
        </w:rPr>
        <w:t>Ostale zahteve in pogoji razpisne dokumentacije</w:t>
      </w:r>
    </w:p>
    <w:p w14:paraId="223FA37D" w14:textId="77777777" w:rsidR="006E7C93" w:rsidRDefault="006E7C93" w:rsidP="00E34D15">
      <w:pPr>
        <w:pStyle w:val="Blokbesedila"/>
        <w:keepNext/>
        <w:keepLines/>
        <w:numPr>
          <w:ilvl w:val="1"/>
          <w:numId w:val="17"/>
        </w:numPr>
        <w:tabs>
          <w:tab w:val="clear" w:pos="8647"/>
          <w:tab w:val="left" w:pos="426"/>
        </w:tabs>
        <w:ind w:left="426" w:right="-2" w:hanging="426"/>
        <w:jc w:val="both"/>
        <w:rPr>
          <w:rFonts w:ascii="Tahoma" w:hAnsi="Tahoma" w:cs="Tahoma"/>
          <w:sz w:val="20"/>
        </w:rPr>
      </w:pPr>
      <w:r w:rsidRPr="00112425">
        <w:rPr>
          <w:rFonts w:ascii="Tahoma" w:hAnsi="Tahoma" w:cs="Tahoma"/>
          <w:sz w:val="20"/>
        </w:rPr>
        <w:t>nismo uvrščeni na seznam poslovnih subjektov, s katerimi na podlagi 35. člena Zakona o integriteti in preprečevanju korupcije (Ur. l. RS, št. 69/11-UPB2</w:t>
      </w:r>
      <w:r>
        <w:rPr>
          <w:rFonts w:ascii="Tahoma" w:hAnsi="Tahoma" w:cs="Tahoma"/>
          <w:sz w:val="20"/>
        </w:rPr>
        <w:t xml:space="preserve"> s spremembami</w:t>
      </w:r>
      <w:r w:rsidRPr="00112425">
        <w:rPr>
          <w:rFonts w:ascii="Tahoma" w:hAnsi="Tahoma" w:cs="Tahoma"/>
          <w:sz w:val="20"/>
        </w:rPr>
        <w:t xml:space="preserve">, v nadaljevanju: </w:t>
      </w:r>
      <w:proofErr w:type="spellStart"/>
      <w:r w:rsidRPr="00112425">
        <w:rPr>
          <w:rFonts w:ascii="Tahoma" w:hAnsi="Tahoma" w:cs="Tahoma"/>
          <w:sz w:val="20"/>
        </w:rPr>
        <w:t>ZIntPK</w:t>
      </w:r>
      <w:proofErr w:type="spellEnd"/>
      <w:r w:rsidRPr="00112425">
        <w:rPr>
          <w:rFonts w:ascii="Tahoma" w:hAnsi="Tahoma" w:cs="Tahoma"/>
          <w:sz w:val="20"/>
        </w:rPr>
        <w:t>)</w:t>
      </w:r>
      <w:r>
        <w:rPr>
          <w:rFonts w:ascii="Tahoma" w:hAnsi="Tahoma" w:cs="Tahoma"/>
          <w:sz w:val="20"/>
        </w:rPr>
        <w:t>, naročniki ne smejo sodelovati;</w:t>
      </w:r>
    </w:p>
    <w:p w14:paraId="7E6FC0B5" w14:textId="77777777" w:rsidR="006E7C93" w:rsidRDefault="006E7C93" w:rsidP="00E34D15">
      <w:pPr>
        <w:pStyle w:val="Blokbesedila"/>
        <w:keepNext/>
        <w:keepLines/>
        <w:numPr>
          <w:ilvl w:val="1"/>
          <w:numId w:val="17"/>
        </w:numPr>
        <w:tabs>
          <w:tab w:val="clear" w:pos="8647"/>
          <w:tab w:val="left" w:pos="426"/>
        </w:tabs>
        <w:ind w:left="426" w:right="-2" w:hanging="426"/>
        <w:jc w:val="both"/>
        <w:rPr>
          <w:rFonts w:ascii="Tahoma" w:hAnsi="Tahoma" w:cs="Tahoma"/>
          <w:sz w:val="20"/>
        </w:rPr>
      </w:pPr>
      <w:r w:rsidRPr="006B0555">
        <w:rPr>
          <w:rFonts w:ascii="Tahoma" w:hAnsi="Tahoma" w:cs="Tahoma"/>
          <w:sz w:val="20"/>
        </w:rPr>
        <w:t xml:space="preserve">da smo v celoti seznanjeni z vsebino razpisne dokumentacije ter vsemi njenimi popravki in dopolnitvami oz. spremembami ter da se strinjamo in sprejemamo tudi vse ostale pogoje in zahteve predmetne razpisne dokumentacije, </w:t>
      </w:r>
    </w:p>
    <w:p w14:paraId="2040D8D7" w14:textId="77777777" w:rsidR="006E7C93" w:rsidRDefault="006E7C93" w:rsidP="00E34D15">
      <w:pPr>
        <w:pStyle w:val="Blokbesedila"/>
        <w:keepNext/>
        <w:keepLines/>
        <w:numPr>
          <w:ilvl w:val="1"/>
          <w:numId w:val="17"/>
        </w:numPr>
        <w:tabs>
          <w:tab w:val="clear" w:pos="8647"/>
          <w:tab w:val="left" w:pos="426"/>
        </w:tabs>
        <w:ind w:left="426" w:right="-2" w:hanging="426"/>
        <w:jc w:val="both"/>
        <w:rPr>
          <w:rFonts w:ascii="Tahoma" w:hAnsi="Tahoma" w:cs="Tahoma"/>
          <w:sz w:val="20"/>
        </w:rPr>
      </w:pPr>
      <w:r w:rsidRPr="006B0555">
        <w:rPr>
          <w:rFonts w:ascii="Tahoma" w:hAnsi="Tahoma" w:cs="Tahoma"/>
          <w:sz w:val="20"/>
        </w:rPr>
        <w:t xml:space="preserve">da smo v celoti seznanjeni z vsebino </w:t>
      </w:r>
      <w:r>
        <w:rPr>
          <w:rFonts w:ascii="Tahoma" w:hAnsi="Tahoma" w:cs="Tahoma"/>
          <w:sz w:val="20"/>
        </w:rPr>
        <w:t xml:space="preserve">osnutka pogodbe, ki ga </w:t>
      </w:r>
      <w:r w:rsidRPr="006B0555">
        <w:rPr>
          <w:rFonts w:ascii="Tahoma" w:hAnsi="Tahoma" w:cs="Tahoma"/>
          <w:sz w:val="20"/>
        </w:rPr>
        <w:t xml:space="preserve">bomo v primeru izbora kot ekonomsko najugodnejši </w:t>
      </w:r>
      <w:r>
        <w:rPr>
          <w:rFonts w:ascii="Tahoma" w:hAnsi="Tahoma" w:cs="Tahoma"/>
          <w:sz w:val="20"/>
        </w:rPr>
        <w:t>ponudnik</w:t>
      </w:r>
      <w:r w:rsidRPr="006B0555">
        <w:rPr>
          <w:rFonts w:ascii="Tahoma" w:hAnsi="Tahoma" w:cs="Tahoma"/>
          <w:sz w:val="20"/>
        </w:rPr>
        <w:t>, na poziv naročnika</w:t>
      </w:r>
      <w:r>
        <w:rPr>
          <w:rFonts w:ascii="Tahoma" w:hAnsi="Tahoma" w:cs="Tahoma"/>
          <w:sz w:val="20"/>
        </w:rPr>
        <w:t>,</w:t>
      </w:r>
      <w:r w:rsidRPr="006B0555">
        <w:rPr>
          <w:rFonts w:ascii="Tahoma" w:hAnsi="Tahoma" w:cs="Tahoma"/>
          <w:sz w:val="20"/>
        </w:rPr>
        <w:t xml:space="preserve"> podpisali brez ugovorov</w:t>
      </w:r>
      <w:r>
        <w:rPr>
          <w:rFonts w:ascii="Tahoma" w:hAnsi="Tahoma" w:cs="Tahoma"/>
          <w:sz w:val="20"/>
        </w:rPr>
        <w:t xml:space="preserve"> </w:t>
      </w:r>
      <w:r w:rsidRPr="006B0555">
        <w:rPr>
          <w:rFonts w:ascii="Tahoma" w:hAnsi="Tahoma" w:cs="Tahoma"/>
          <w:i/>
          <w:sz w:val="20"/>
        </w:rPr>
        <w:t xml:space="preserve">(velja za (samostojnega/vodilnega) </w:t>
      </w:r>
      <w:r>
        <w:rPr>
          <w:rFonts w:ascii="Tahoma" w:hAnsi="Tahoma" w:cs="Tahoma"/>
          <w:i/>
          <w:sz w:val="20"/>
        </w:rPr>
        <w:t>ponudnika</w:t>
      </w:r>
      <w:r w:rsidRPr="006B0555">
        <w:rPr>
          <w:rFonts w:ascii="Tahoma" w:hAnsi="Tahoma" w:cs="Tahoma"/>
          <w:i/>
          <w:sz w:val="20"/>
        </w:rPr>
        <w:t xml:space="preserve"> in partnerje, v primeru skupne </w:t>
      </w:r>
      <w:r>
        <w:rPr>
          <w:rFonts w:ascii="Tahoma" w:hAnsi="Tahoma" w:cs="Tahoma"/>
          <w:i/>
          <w:sz w:val="20"/>
        </w:rPr>
        <w:t>ponudbe</w:t>
      </w:r>
      <w:r w:rsidRPr="006B0555">
        <w:rPr>
          <w:rFonts w:ascii="Tahoma" w:hAnsi="Tahoma" w:cs="Tahoma"/>
          <w:i/>
          <w:sz w:val="20"/>
        </w:rPr>
        <w:t>)</w:t>
      </w:r>
      <w:r>
        <w:rPr>
          <w:rFonts w:ascii="Tahoma" w:hAnsi="Tahoma" w:cs="Tahoma"/>
          <w:sz w:val="20"/>
        </w:rPr>
        <w:t>;</w:t>
      </w:r>
    </w:p>
    <w:p w14:paraId="72CB77F5" w14:textId="77777777" w:rsidR="006E7C93" w:rsidRDefault="006E7C93" w:rsidP="00E34D15">
      <w:pPr>
        <w:pStyle w:val="Blokbesedila"/>
        <w:keepNext/>
        <w:keepLines/>
        <w:numPr>
          <w:ilvl w:val="1"/>
          <w:numId w:val="17"/>
        </w:numPr>
        <w:tabs>
          <w:tab w:val="clear" w:pos="8647"/>
          <w:tab w:val="left" w:pos="426"/>
        </w:tabs>
        <w:ind w:left="426" w:right="-2" w:hanging="426"/>
        <w:jc w:val="both"/>
        <w:rPr>
          <w:rFonts w:ascii="Tahoma" w:hAnsi="Tahoma" w:cs="Tahoma"/>
          <w:sz w:val="20"/>
        </w:rPr>
      </w:pPr>
      <w:r w:rsidRPr="006B0555">
        <w:rPr>
          <w:rFonts w:ascii="Tahoma" w:hAnsi="Tahoma" w:cs="Tahoma"/>
          <w:sz w:val="20"/>
        </w:rPr>
        <w:t>da smo v celoti seznanjeni z vsebino vzorc</w:t>
      </w:r>
      <w:r>
        <w:rPr>
          <w:rFonts w:ascii="Tahoma" w:hAnsi="Tahoma" w:cs="Tahoma"/>
          <w:sz w:val="20"/>
        </w:rPr>
        <w:t>ev</w:t>
      </w:r>
      <w:r w:rsidRPr="006B0555">
        <w:rPr>
          <w:rFonts w:ascii="Tahoma" w:hAnsi="Tahoma" w:cs="Tahoma"/>
          <w:sz w:val="20"/>
        </w:rPr>
        <w:t xml:space="preserve"> finančnih zavarovanj</w:t>
      </w:r>
      <w:r>
        <w:rPr>
          <w:rFonts w:ascii="Tahoma" w:hAnsi="Tahoma" w:cs="Tahoma"/>
          <w:sz w:val="20"/>
        </w:rPr>
        <w:t xml:space="preserve">, ki jih bomo predložili naročnikom v skladu s sklenjenimi pogodbami </w:t>
      </w:r>
      <w:r w:rsidRPr="006B0555">
        <w:rPr>
          <w:rFonts w:ascii="Tahoma" w:hAnsi="Tahoma" w:cs="Tahoma"/>
          <w:i/>
          <w:sz w:val="20"/>
        </w:rPr>
        <w:t xml:space="preserve">(velja za (samostojnega/vodilnega) </w:t>
      </w:r>
      <w:r>
        <w:rPr>
          <w:rFonts w:ascii="Tahoma" w:hAnsi="Tahoma" w:cs="Tahoma"/>
          <w:i/>
          <w:sz w:val="20"/>
        </w:rPr>
        <w:t>ponudnika</w:t>
      </w:r>
      <w:r w:rsidRPr="006B0555">
        <w:rPr>
          <w:rFonts w:ascii="Tahoma" w:hAnsi="Tahoma" w:cs="Tahoma"/>
          <w:i/>
          <w:sz w:val="20"/>
        </w:rPr>
        <w:t xml:space="preserve"> in partnerje, v primeru skupne ponudbe)</w:t>
      </w:r>
      <w:r>
        <w:rPr>
          <w:rFonts w:ascii="Tahoma" w:hAnsi="Tahoma" w:cs="Tahoma"/>
          <w:sz w:val="20"/>
        </w:rPr>
        <w:t>;</w:t>
      </w:r>
    </w:p>
    <w:p w14:paraId="02C5F9A1" w14:textId="77777777" w:rsidR="006E7C93" w:rsidRDefault="006E7C93" w:rsidP="00E34D15">
      <w:pPr>
        <w:pStyle w:val="Blokbesedila"/>
        <w:keepNext/>
        <w:keepLines/>
        <w:numPr>
          <w:ilvl w:val="1"/>
          <w:numId w:val="17"/>
        </w:numPr>
        <w:tabs>
          <w:tab w:val="clear" w:pos="8647"/>
          <w:tab w:val="left" w:pos="426"/>
        </w:tabs>
        <w:ind w:left="426" w:right="-2" w:hanging="426"/>
        <w:jc w:val="both"/>
        <w:rPr>
          <w:rFonts w:ascii="Tahoma" w:hAnsi="Tahoma" w:cs="Tahoma"/>
          <w:sz w:val="20"/>
        </w:rPr>
      </w:pPr>
      <w:r w:rsidRPr="006B0555">
        <w:rPr>
          <w:rFonts w:ascii="Tahoma" w:hAnsi="Tahoma" w:cs="Tahoma"/>
          <w:sz w:val="20"/>
        </w:rPr>
        <w:t xml:space="preserve">da prevzemamo kazensko in materialno odgovornost, da so vsi podatki in dokumenti, podani v </w:t>
      </w:r>
      <w:r>
        <w:rPr>
          <w:rFonts w:ascii="Tahoma" w:hAnsi="Tahoma" w:cs="Tahoma"/>
          <w:sz w:val="20"/>
        </w:rPr>
        <w:t>ponudbi</w:t>
      </w:r>
      <w:r w:rsidRPr="006B0555">
        <w:rPr>
          <w:rFonts w:ascii="Tahoma" w:hAnsi="Tahoma" w:cs="Tahoma"/>
          <w:sz w:val="20"/>
        </w:rPr>
        <w:t>, resnični, in da prilož</w:t>
      </w:r>
      <w:r>
        <w:rPr>
          <w:rFonts w:ascii="Tahoma" w:hAnsi="Tahoma" w:cs="Tahoma"/>
          <w:sz w:val="20"/>
        </w:rPr>
        <w:t>ene listine ustrezajo originalu,</w:t>
      </w:r>
    </w:p>
    <w:p w14:paraId="00064047" w14:textId="77777777" w:rsidR="006E7C93" w:rsidRDefault="006E7C93" w:rsidP="00E34D15">
      <w:pPr>
        <w:pStyle w:val="Blokbesedila"/>
        <w:keepNext/>
        <w:keepLines/>
        <w:numPr>
          <w:ilvl w:val="1"/>
          <w:numId w:val="17"/>
        </w:numPr>
        <w:tabs>
          <w:tab w:val="left" w:pos="0"/>
        </w:tabs>
        <w:ind w:left="426" w:right="-2" w:hanging="426"/>
        <w:jc w:val="both"/>
        <w:rPr>
          <w:rFonts w:ascii="Tahoma" w:hAnsi="Tahoma" w:cs="Tahoma"/>
          <w:sz w:val="20"/>
        </w:rPr>
      </w:pPr>
      <w:r w:rsidRPr="005376D4">
        <w:rPr>
          <w:rFonts w:ascii="Tahoma" w:hAnsi="Tahoma" w:cs="Tahoma"/>
          <w:sz w:val="20"/>
        </w:rPr>
        <w:t xml:space="preserve">da s podpisom te izjave dajemo soglasje, da naročnik v zvezi z oddajo predmetnega javnega naročila (v primeru, če naročnik dvomi o resničnost ponudnikovih izjav v skladu s tretjim odstavkom 47. člena ZJN-3) pridobi podatke za preveritev ponudbe v skladu z 89. členom ZJN-3 v enotnem informacijskem sistemu – </w:t>
      </w:r>
      <w:proofErr w:type="spellStart"/>
      <w:r w:rsidRPr="005376D4">
        <w:rPr>
          <w:rFonts w:ascii="Tahoma" w:hAnsi="Tahoma" w:cs="Tahoma"/>
          <w:sz w:val="20"/>
        </w:rPr>
        <w:t>eDosje</w:t>
      </w:r>
      <w:proofErr w:type="spellEnd"/>
      <w:r w:rsidRPr="005376D4">
        <w:rPr>
          <w:rFonts w:ascii="Tahoma" w:hAnsi="Tahoma" w:cs="Tahoma"/>
          <w:sz w:val="20"/>
        </w:rPr>
        <w:t xml:space="preserve"> iz devetega odstavka 77. člena ZJN-3, ter se tudi zavezujemo, da bomo na zahtevo naročnika predložiti dodatna pooblastila za preveri</w:t>
      </w:r>
      <w:r>
        <w:rPr>
          <w:rFonts w:ascii="Tahoma" w:hAnsi="Tahoma" w:cs="Tahoma"/>
          <w:sz w:val="20"/>
        </w:rPr>
        <w:t>tev podatkov iz uradnih evidenc.</w:t>
      </w:r>
    </w:p>
    <w:p w14:paraId="0ADC8C69" w14:textId="77777777" w:rsidR="006E7C93" w:rsidRDefault="006E7C93" w:rsidP="00E34D15">
      <w:pPr>
        <w:pStyle w:val="Blokbesedila"/>
        <w:keepNext/>
        <w:keepLines/>
        <w:numPr>
          <w:ilvl w:val="1"/>
          <w:numId w:val="17"/>
        </w:numPr>
        <w:tabs>
          <w:tab w:val="left" w:pos="0"/>
        </w:tabs>
        <w:ind w:left="426" w:right="-2" w:hanging="426"/>
        <w:jc w:val="both"/>
        <w:rPr>
          <w:rFonts w:ascii="Tahoma" w:hAnsi="Tahoma" w:cs="Tahoma"/>
          <w:sz w:val="20"/>
        </w:rPr>
      </w:pPr>
      <w:r w:rsidRPr="005376D4">
        <w:rPr>
          <w:rFonts w:ascii="Tahoma" w:hAnsi="Tahoma" w:cs="Tahoma"/>
          <w:sz w:val="20"/>
        </w:rPr>
        <w:t>da s 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w:t>
      </w:r>
      <w:r>
        <w:rPr>
          <w:rFonts w:ascii="Tahoma" w:hAnsi="Tahoma" w:cs="Tahoma"/>
          <w:sz w:val="20"/>
        </w:rPr>
        <w:t xml:space="preserve"> javna naročanja. </w:t>
      </w:r>
    </w:p>
    <w:p w14:paraId="4A034D7D" w14:textId="77777777" w:rsidR="006E7C93" w:rsidRDefault="006E7C93" w:rsidP="00FA4D24">
      <w:pPr>
        <w:pStyle w:val="Blokbesedila"/>
        <w:keepNext/>
        <w:keepLines/>
        <w:tabs>
          <w:tab w:val="left" w:pos="0"/>
        </w:tabs>
        <w:ind w:left="0" w:right="-2"/>
        <w:jc w:val="both"/>
        <w:rPr>
          <w:rFonts w:ascii="Tahoma" w:hAnsi="Tahoma" w:cs="Tahoma"/>
          <w:sz w:val="20"/>
        </w:rPr>
      </w:pPr>
    </w:p>
    <w:p w14:paraId="7BC089DD" w14:textId="77777777" w:rsidR="006E7C93" w:rsidRPr="007579D5" w:rsidRDefault="006E7C93" w:rsidP="00FA4D24">
      <w:pPr>
        <w:pStyle w:val="Blokbesedila"/>
        <w:keepNext/>
        <w:keepLines/>
        <w:tabs>
          <w:tab w:val="left" w:pos="0"/>
        </w:tabs>
        <w:ind w:left="0" w:right="-2"/>
        <w:jc w:val="both"/>
        <w:rPr>
          <w:rFonts w:ascii="Tahoma" w:hAnsi="Tahoma" w:cs="Tahoma"/>
          <w:sz w:val="20"/>
        </w:rPr>
      </w:pPr>
      <w:r w:rsidRPr="007579D5">
        <w:rPr>
          <w:rFonts w:ascii="Tahoma" w:hAnsi="Tahoma" w:cs="Tahoma"/>
          <w:b/>
          <w:sz w:val="20"/>
        </w:rPr>
        <w:t>S podpisom te izjave izjavljamo tudi, da smo v celoti seznanjeni z vsebino razpisne dokumentacije ter vsemi njenimi popravki in dopolnitvami oz. spremembami ter da se strinjamo in sprejemamo tudi vse ostale pogoje in zahteve predmetne razpisne dokumentacije, vključno z vsebino pogodbe/okvirnega sporazuma in vzorci finančnih zavarovanj ter prevzemamo kazensko in materialno odgovornost, da so vsi podatki in dokumenti, podani v ponudbi, resnični, in da priložene listine ustrezajo originalu. S podpisom te izjave izjavljamo, da bomo v primeru izbora kot ekonomsko najugodnejši ponudnik, na poziv naročnika podpisali pogodbo brez ugovorov.</w:t>
      </w:r>
    </w:p>
    <w:p w14:paraId="2475D687" w14:textId="77777777" w:rsidR="006E7C93" w:rsidRPr="000326E2" w:rsidRDefault="006E7C93" w:rsidP="00FA4D24">
      <w:pPr>
        <w:pStyle w:val="Blokbesedila"/>
        <w:keepNext/>
        <w:keepLines/>
        <w:tabs>
          <w:tab w:val="left" w:pos="0"/>
        </w:tabs>
        <w:ind w:left="720" w:right="-2"/>
        <w:jc w:val="both"/>
        <w:rPr>
          <w:rFonts w:ascii="Tahoma" w:hAnsi="Tahoma" w:cs="Tahoma"/>
          <w:b/>
          <w:sz w:val="20"/>
        </w:rPr>
      </w:pPr>
    </w:p>
    <w:p w14:paraId="57B3BA9B" w14:textId="77777777" w:rsidR="006E7C93" w:rsidRDefault="006E7C93" w:rsidP="00FA4D24">
      <w:pPr>
        <w:keepNext/>
        <w:keepLines/>
        <w:jc w:val="both"/>
        <w:rPr>
          <w:rFonts w:ascii="Tahoma" w:hAnsi="Tahoma" w:cs="Tahoma"/>
          <w:bCs/>
          <w:i/>
          <w:noProof/>
          <w:sz w:val="18"/>
          <w:szCs w:val="18"/>
        </w:rPr>
      </w:pP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6E7C93" w:rsidRPr="005D5727" w14:paraId="2DABD3A7" w14:textId="77777777" w:rsidTr="005D5B66">
        <w:trPr>
          <w:trHeight w:val="235"/>
        </w:trPr>
        <w:tc>
          <w:tcPr>
            <w:tcW w:w="3430" w:type="dxa"/>
            <w:tcBorders>
              <w:bottom w:val="single" w:sz="4" w:space="0" w:color="auto"/>
            </w:tcBorders>
          </w:tcPr>
          <w:p w14:paraId="250AA3AD" w14:textId="77777777" w:rsidR="006E7C93" w:rsidRPr="00CE1BAD" w:rsidRDefault="006E7C93" w:rsidP="00FA4D24">
            <w:pPr>
              <w:keepNext/>
              <w:keepLines/>
              <w:jc w:val="both"/>
              <w:rPr>
                <w:rFonts w:ascii="Tahoma" w:hAnsi="Tahoma" w:cs="Tahoma"/>
                <w:snapToGrid w:val="0"/>
                <w:color w:val="000000"/>
              </w:rPr>
            </w:pPr>
          </w:p>
        </w:tc>
        <w:tc>
          <w:tcPr>
            <w:tcW w:w="2574" w:type="dxa"/>
          </w:tcPr>
          <w:p w14:paraId="2435F5BF" w14:textId="77777777" w:rsidR="006E7C93" w:rsidRPr="00CE1BAD" w:rsidRDefault="006E7C93" w:rsidP="00FA4D24">
            <w:pPr>
              <w:keepNext/>
              <w:keepLines/>
              <w:jc w:val="center"/>
              <w:rPr>
                <w:rFonts w:ascii="Tahoma" w:hAnsi="Tahoma" w:cs="Tahoma"/>
                <w:snapToGrid w:val="0"/>
                <w:color w:val="000000"/>
              </w:rPr>
            </w:pPr>
          </w:p>
        </w:tc>
        <w:tc>
          <w:tcPr>
            <w:tcW w:w="3148" w:type="dxa"/>
            <w:tcBorders>
              <w:bottom w:val="single" w:sz="4" w:space="0" w:color="auto"/>
            </w:tcBorders>
          </w:tcPr>
          <w:p w14:paraId="45216851" w14:textId="77777777" w:rsidR="006E7C93" w:rsidRPr="005D5727" w:rsidRDefault="006E7C93" w:rsidP="00FA4D24">
            <w:pPr>
              <w:keepNext/>
              <w:keepLines/>
              <w:tabs>
                <w:tab w:val="left" w:pos="385"/>
                <w:tab w:val="num" w:pos="578"/>
                <w:tab w:val="left" w:pos="675"/>
              </w:tabs>
              <w:jc w:val="both"/>
              <w:rPr>
                <w:rFonts w:ascii="Tahoma" w:hAnsi="Tahoma" w:cs="Tahoma"/>
                <w:snapToGrid w:val="0"/>
                <w:color w:val="000000"/>
              </w:rPr>
            </w:pPr>
          </w:p>
        </w:tc>
      </w:tr>
      <w:tr w:rsidR="006E7C93" w:rsidRPr="00CE1BAD" w14:paraId="29103E10" w14:textId="77777777" w:rsidTr="005D5B66">
        <w:trPr>
          <w:trHeight w:val="235"/>
        </w:trPr>
        <w:tc>
          <w:tcPr>
            <w:tcW w:w="3430" w:type="dxa"/>
            <w:tcBorders>
              <w:top w:val="single" w:sz="4" w:space="0" w:color="auto"/>
            </w:tcBorders>
          </w:tcPr>
          <w:p w14:paraId="33E37A8C" w14:textId="77777777" w:rsidR="006E7C93" w:rsidRPr="00CE1BAD" w:rsidRDefault="006E7C93" w:rsidP="00FA4D24">
            <w:pPr>
              <w:keepNext/>
              <w:keepLines/>
              <w:jc w:val="center"/>
              <w:rPr>
                <w:rFonts w:ascii="Tahoma" w:hAnsi="Tahoma" w:cs="Tahoma"/>
                <w:snapToGrid w:val="0"/>
                <w:color w:val="000000"/>
              </w:rPr>
            </w:pPr>
            <w:r w:rsidRPr="00CE1BAD">
              <w:rPr>
                <w:rFonts w:ascii="Tahoma" w:hAnsi="Tahoma" w:cs="Tahoma"/>
                <w:snapToGrid w:val="0"/>
                <w:color w:val="000000"/>
              </w:rPr>
              <w:t>(kraj, datum)</w:t>
            </w:r>
          </w:p>
        </w:tc>
        <w:tc>
          <w:tcPr>
            <w:tcW w:w="2574" w:type="dxa"/>
          </w:tcPr>
          <w:p w14:paraId="38E10E46" w14:textId="77777777" w:rsidR="006E7C93" w:rsidRPr="00CE1BAD" w:rsidRDefault="006E7C93" w:rsidP="00FA4D24">
            <w:pPr>
              <w:keepNext/>
              <w:keepLines/>
              <w:jc w:val="center"/>
              <w:rPr>
                <w:rFonts w:ascii="Tahoma" w:hAnsi="Tahoma" w:cs="Tahoma"/>
                <w:snapToGrid w:val="0"/>
                <w:color w:val="000000"/>
              </w:rPr>
            </w:pPr>
            <w:r w:rsidRPr="00CE1BAD">
              <w:rPr>
                <w:rFonts w:ascii="Tahoma" w:hAnsi="Tahoma" w:cs="Tahoma"/>
                <w:snapToGrid w:val="0"/>
                <w:color w:val="000000"/>
              </w:rPr>
              <w:t>Žig</w:t>
            </w:r>
          </w:p>
        </w:tc>
        <w:tc>
          <w:tcPr>
            <w:tcW w:w="3148" w:type="dxa"/>
            <w:tcBorders>
              <w:top w:val="single" w:sz="4" w:space="0" w:color="auto"/>
            </w:tcBorders>
          </w:tcPr>
          <w:p w14:paraId="2CED5CDC" w14:textId="77777777" w:rsidR="006E7C93" w:rsidRPr="00CE1BAD" w:rsidRDefault="006E7C93" w:rsidP="00FA4D24">
            <w:pPr>
              <w:keepNext/>
              <w:keepLines/>
              <w:jc w:val="both"/>
              <w:rPr>
                <w:rFonts w:ascii="Tahoma" w:hAnsi="Tahoma" w:cs="Tahoma"/>
                <w:snapToGrid w:val="0"/>
                <w:color w:val="000000"/>
              </w:rPr>
            </w:pPr>
            <w:r>
              <w:rPr>
                <w:rFonts w:ascii="Tahoma" w:hAnsi="Tahoma" w:cs="Tahoma"/>
                <w:snapToGrid w:val="0"/>
                <w:color w:val="000000"/>
              </w:rPr>
              <w:t>(Ime in priimek ter</w:t>
            </w:r>
            <w:r w:rsidRPr="003D15DD">
              <w:rPr>
                <w:rFonts w:ascii="Tahoma" w:hAnsi="Tahoma" w:cs="Tahoma"/>
                <w:snapToGrid w:val="0"/>
                <w:color w:val="000000"/>
              </w:rPr>
              <w:t xml:space="preserve"> podpis ponudnika</w:t>
            </w:r>
            <w:r>
              <w:rPr>
                <w:rFonts w:ascii="Tahoma" w:hAnsi="Tahoma" w:cs="Tahoma"/>
                <w:snapToGrid w:val="0"/>
                <w:color w:val="000000"/>
              </w:rPr>
              <w:t>/partnerja</w:t>
            </w:r>
            <w:r w:rsidRPr="00CE1BAD">
              <w:rPr>
                <w:rFonts w:ascii="Tahoma" w:hAnsi="Tahoma" w:cs="Tahoma"/>
                <w:snapToGrid w:val="0"/>
                <w:color w:val="000000"/>
              </w:rPr>
              <w:t>)</w:t>
            </w:r>
          </w:p>
        </w:tc>
      </w:tr>
    </w:tbl>
    <w:p w14:paraId="6F29B2FE" w14:textId="77777777" w:rsidR="00F05E6C" w:rsidRPr="00F5688B" w:rsidRDefault="00F05E6C" w:rsidP="00FA4D24">
      <w:pPr>
        <w:keepNext/>
        <w:keepLines/>
        <w:tabs>
          <w:tab w:val="left" w:pos="284"/>
        </w:tabs>
        <w:jc w:val="center"/>
        <w:rPr>
          <w:rFonts w:ascii="Tahoma" w:hAnsi="Tahoma" w:cs="Tahoma"/>
          <w:b/>
        </w:rPr>
      </w:pPr>
    </w:p>
    <w:p w14:paraId="2DC4A98B" w14:textId="77777777" w:rsidR="006E7C93" w:rsidRDefault="006E7C93" w:rsidP="00FA4D24">
      <w:pPr>
        <w:keepNext/>
        <w:keepLines/>
        <w:jc w:val="both"/>
        <w:rPr>
          <w:rFonts w:ascii="Tahoma" w:hAnsi="Tahoma" w:cs="Tahoma"/>
          <w:b/>
          <w:bCs/>
          <w:i/>
          <w:noProof/>
          <w:sz w:val="18"/>
          <w:szCs w:val="18"/>
        </w:rPr>
      </w:pPr>
      <w:r w:rsidRPr="00112425">
        <w:rPr>
          <w:rFonts w:ascii="Tahoma" w:hAnsi="Tahoma" w:cs="Tahoma"/>
          <w:b/>
          <w:bCs/>
          <w:i/>
          <w:noProof/>
          <w:sz w:val="18"/>
          <w:szCs w:val="18"/>
        </w:rPr>
        <w:t xml:space="preserve">Navodilo: </w:t>
      </w:r>
    </w:p>
    <w:p w14:paraId="6CA9094B" w14:textId="77777777" w:rsidR="006E7C93" w:rsidRDefault="006E7C93" w:rsidP="00FA4D24">
      <w:pPr>
        <w:pStyle w:val="Odstavekseznama"/>
        <w:keepNext/>
        <w:keepLines/>
        <w:numPr>
          <w:ilvl w:val="0"/>
          <w:numId w:val="3"/>
        </w:numPr>
        <w:jc w:val="both"/>
        <w:rPr>
          <w:rFonts w:ascii="Tahoma" w:hAnsi="Tahoma" w:cs="Tahoma"/>
          <w:bCs/>
          <w:i/>
          <w:iCs/>
          <w:noProof/>
          <w:sz w:val="18"/>
          <w:szCs w:val="18"/>
        </w:rPr>
      </w:pPr>
      <w:r w:rsidRPr="00984E5C">
        <w:rPr>
          <w:rFonts w:ascii="Tahoma" w:hAnsi="Tahoma" w:cs="Tahoma"/>
          <w:bCs/>
          <w:i/>
          <w:iCs/>
          <w:noProof/>
          <w:sz w:val="18"/>
          <w:szCs w:val="18"/>
        </w:rPr>
        <w:t xml:space="preserve">Izjavo izpolni in podpiše </w:t>
      </w:r>
      <w:r w:rsidRPr="00984E5C">
        <w:rPr>
          <w:rFonts w:ascii="Tahoma" w:hAnsi="Tahoma" w:cs="Tahoma"/>
          <w:bCs/>
          <w:i/>
          <w:iCs/>
          <w:noProof/>
          <w:sz w:val="18"/>
          <w:szCs w:val="18"/>
          <w:u w:val="single"/>
        </w:rPr>
        <w:t>ponudnik</w:t>
      </w:r>
      <w:r w:rsidRPr="00984E5C">
        <w:rPr>
          <w:rFonts w:ascii="Tahoma" w:hAnsi="Tahoma" w:cs="Tahoma"/>
          <w:bCs/>
          <w:i/>
          <w:iCs/>
          <w:noProof/>
          <w:sz w:val="18"/>
          <w:szCs w:val="18"/>
        </w:rPr>
        <w:t xml:space="preserve"> kot tudi vsi </w:t>
      </w:r>
      <w:r w:rsidRPr="00984E5C">
        <w:rPr>
          <w:rFonts w:ascii="Tahoma" w:hAnsi="Tahoma" w:cs="Tahoma"/>
          <w:bCs/>
          <w:i/>
          <w:iCs/>
          <w:noProof/>
          <w:sz w:val="18"/>
          <w:szCs w:val="18"/>
          <w:u w:val="single"/>
        </w:rPr>
        <w:t>posamezni člani skupine ponudnikov</w:t>
      </w:r>
      <w:r w:rsidRPr="00984E5C">
        <w:rPr>
          <w:rFonts w:ascii="Tahoma" w:hAnsi="Tahoma" w:cs="Tahoma"/>
          <w:bCs/>
          <w:i/>
          <w:iCs/>
          <w:noProof/>
          <w:sz w:val="18"/>
          <w:szCs w:val="18"/>
        </w:rPr>
        <w:t xml:space="preserve"> (partnerji) v primeru skupne ponudbe. </w:t>
      </w:r>
    </w:p>
    <w:p w14:paraId="2BD66D3F" w14:textId="77777777" w:rsidR="006E7C93" w:rsidRPr="00984E5C" w:rsidRDefault="006E7C93" w:rsidP="00FA4D24">
      <w:pPr>
        <w:pStyle w:val="Odstavekseznama"/>
        <w:keepNext/>
        <w:keepLines/>
        <w:numPr>
          <w:ilvl w:val="0"/>
          <w:numId w:val="3"/>
        </w:numPr>
        <w:jc w:val="both"/>
        <w:rPr>
          <w:rFonts w:ascii="Tahoma" w:hAnsi="Tahoma" w:cs="Tahoma"/>
          <w:bCs/>
          <w:i/>
          <w:iCs/>
          <w:noProof/>
          <w:sz w:val="18"/>
          <w:szCs w:val="18"/>
        </w:rPr>
      </w:pPr>
      <w:r w:rsidRPr="00984E5C">
        <w:rPr>
          <w:rFonts w:ascii="Tahoma" w:hAnsi="Tahoma" w:cs="Tahoma"/>
          <w:bCs/>
          <w:i/>
          <w:iCs/>
          <w:noProof/>
          <w:sz w:val="18"/>
          <w:szCs w:val="18"/>
        </w:rPr>
        <w:t xml:space="preserve">Ponudnik priloži </w:t>
      </w:r>
      <w:r w:rsidRPr="006209ED">
        <w:rPr>
          <w:rFonts w:ascii="Tahoma" w:hAnsi="Tahoma" w:cs="Tahoma"/>
          <w:b/>
          <w:bCs/>
          <w:i/>
          <w:iCs/>
          <w:noProof/>
          <w:sz w:val="18"/>
          <w:szCs w:val="18"/>
          <w:u w:val="single"/>
        </w:rPr>
        <w:t>ločeno</w:t>
      </w:r>
      <w:r w:rsidRPr="00984E5C">
        <w:rPr>
          <w:rFonts w:ascii="Tahoma" w:hAnsi="Tahoma" w:cs="Tahoma"/>
          <w:bCs/>
          <w:i/>
          <w:iCs/>
          <w:noProof/>
          <w:sz w:val="18"/>
          <w:szCs w:val="18"/>
        </w:rPr>
        <w:t xml:space="preserve"> izpolnjene izjave za vsakega od gospodarskih subjektov v ponudbi.</w:t>
      </w:r>
    </w:p>
    <w:p w14:paraId="5C29CC0C" w14:textId="77777777" w:rsidR="006E7C93" w:rsidRPr="00112425" w:rsidRDefault="006E7C93" w:rsidP="00FA4D24">
      <w:pPr>
        <w:keepNext/>
        <w:keepLines/>
        <w:jc w:val="both"/>
        <w:rPr>
          <w:rFonts w:ascii="Tahoma" w:hAnsi="Tahoma" w:cs="Tahoma"/>
          <w:bCs/>
          <w:i/>
          <w:iCs/>
          <w:noProof/>
          <w:sz w:val="18"/>
          <w:szCs w:val="18"/>
        </w:rPr>
      </w:pPr>
    </w:p>
    <w:p w14:paraId="4A85D11C" w14:textId="77777777" w:rsidR="00516B0D" w:rsidRDefault="00516B0D">
      <w:pPr>
        <w:rPr>
          <w:rFonts w:ascii="Tahoma" w:hAnsi="Tahoma" w:cs="Tahoma"/>
          <w:b/>
        </w:rPr>
      </w:pPr>
      <w:r>
        <w:rPr>
          <w:rFonts w:ascii="Tahoma" w:hAnsi="Tahoma" w:cs="Tahoma"/>
          <w:b/>
        </w:rPr>
        <w:br w:type="page"/>
      </w:r>
    </w:p>
    <w:p w14:paraId="0AB3F678" w14:textId="77777777" w:rsidR="00F05E6C" w:rsidRDefault="00F05E6C" w:rsidP="00FA4D24">
      <w:pPr>
        <w:keepNext/>
        <w:keepLines/>
        <w:tabs>
          <w:tab w:val="left" w:pos="284"/>
        </w:tabs>
        <w:rPr>
          <w:rFonts w:ascii="Tahoma" w:hAnsi="Tahoma" w:cs="Tahoma"/>
          <w:b/>
        </w:rPr>
      </w:pPr>
    </w:p>
    <w:tbl>
      <w:tblPr>
        <w:tblW w:w="9604"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45"/>
        <w:gridCol w:w="1559"/>
      </w:tblGrid>
      <w:tr w:rsidR="006E7C93" w:rsidRPr="00112425" w14:paraId="1791C9C4" w14:textId="77777777" w:rsidTr="005D5B66">
        <w:tc>
          <w:tcPr>
            <w:tcW w:w="8045" w:type="dxa"/>
          </w:tcPr>
          <w:p w14:paraId="3502FE29" w14:textId="77777777" w:rsidR="006E7C93" w:rsidRPr="00112425" w:rsidRDefault="006E7C93" w:rsidP="00FA4D24">
            <w:pPr>
              <w:keepNext/>
              <w:keepLines/>
              <w:jc w:val="both"/>
              <w:rPr>
                <w:rFonts w:ascii="Tahoma" w:hAnsi="Tahoma" w:cs="Tahoma"/>
              </w:rPr>
            </w:pPr>
            <w:r w:rsidRPr="00112425">
              <w:br w:type="page"/>
            </w:r>
            <w:r w:rsidRPr="00112425">
              <w:br w:type="page"/>
            </w:r>
            <w:r w:rsidRPr="00112425">
              <w:br w:type="page"/>
            </w:r>
            <w:r w:rsidRPr="00112425">
              <w:br w:type="page"/>
            </w:r>
            <w:r w:rsidRPr="00112425">
              <w:rPr>
                <w:rFonts w:ascii="Tahoma" w:hAnsi="Tahoma" w:cs="Tahoma"/>
              </w:rPr>
              <w:br w:type="page"/>
            </w:r>
            <w:r w:rsidRPr="00112425">
              <w:rPr>
                <w:rFonts w:ascii="Tahoma" w:hAnsi="Tahoma" w:cs="Tahoma"/>
                <w:b/>
              </w:rPr>
              <w:br w:type="page"/>
            </w:r>
            <w:r w:rsidRPr="00112425">
              <w:rPr>
                <w:rFonts w:ascii="Tahoma" w:hAnsi="Tahoma" w:cs="Tahoma"/>
              </w:rPr>
              <w:t>IZJAVA FIZIČNE OSEBE</w:t>
            </w:r>
          </w:p>
        </w:tc>
        <w:tc>
          <w:tcPr>
            <w:tcW w:w="1559" w:type="dxa"/>
          </w:tcPr>
          <w:p w14:paraId="4EDD36F2" w14:textId="77777777" w:rsidR="006E7C93" w:rsidRPr="00112425" w:rsidRDefault="006E7C93" w:rsidP="00FA4D24">
            <w:pPr>
              <w:keepNext/>
              <w:keepLines/>
              <w:jc w:val="both"/>
              <w:rPr>
                <w:rFonts w:ascii="Tahoma" w:hAnsi="Tahoma" w:cs="Tahoma"/>
                <w:b/>
                <w:i/>
              </w:rPr>
            </w:pPr>
            <w:r w:rsidRPr="00112425">
              <w:rPr>
                <w:rFonts w:ascii="Tahoma" w:hAnsi="Tahoma" w:cs="Tahoma"/>
                <w:b/>
                <w:i/>
              </w:rPr>
              <w:t>Priloga 3/</w:t>
            </w:r>
            <w:r w:rsidR="00711E32">
              <w:rPr>
                <w:rFonts w:ascii="Tahoma" w:hAnsi="Tahoma" w:cs="Tahoma"/>
                <w:b/>
                <w:i/>
              </w:rPr>
              <w:t>2</w:t>
            </w:r>
          </w:p>
        </w:tc>
      </w:tr>
    </w:tbl>
    <w:p w14:paraId="4EF6349A" w14:textId="77777777" w:rsidR="006E7C93" w:rsidRPr="00112425" w:rsidRDefault="006E7C93" w:rsidP="00FA4D24">
      <w:pPr>
        <w:keepNext/>
        <w:keepLines/>
        <w:rPr>
          <w:rFonts w:ascii="Tahoma" w:hAnsi="Tahoma" w:cs="Tahoma"/>
          <w:b/>
        </w:rPr>
      </w:pPr>
    </w:p>
    <w:p w14:paraId="564CCDF6" w14:textId="77777777" w:rsidR="006E7C93" w:rsidRPr="00112425" w:rsidRDefault="006E7C93" w:rsidP="00FA4D24">
      <w:pPr>
        <w:keepNext/>
        <w:keepLines/>
        <w:jc w:val="both"/>
        <w:rPr>
          <w:rFonts w:ascii="Tahoma" w:hAnsi="Tahoma" w:cs="Tahoma"/>
          <w:b/>
        </w:rPr>
      </w:pPr>
      <w:r w:rsidRPr="00112425">
        <w:rPr>
          <w:rFonts w:ascii="Tahoma" w:hAnsi="Tahoma" w:cs="Tahoma"/>
          <w:b/>
        </w:rPr>
        <w:t xml:space="preserve">Javno naročilo št. </w:t>
      </w:r>
      <w:r w:rsidR="00761641">
        <w:rPr>
          <w:rFonts w:ascii="Tahoma" w:hAnsi="Tahoma" w:cs="Tahoma"/>
          <w:b/>
        </w:rPr>
        <w:t>LPT-</w:t>
      </w:r>
      <w:r w:rsidR="006136BB">
        <w:rPr>
          <w:rFonts w:ascii="Tahoma" w:hAnsi="Tahoma" w:cs="Tahoma"/>
          <w:b/>
        </w:rPr>
        <w:t>62/24</w:t>
      </w:r>
      <w:r w:rsidRPr="00F5688B">
        <w:rPr>
          <w:rFonts w:ascii="Tahoma" w:hAnsi="Tahoma" w:cs="Tahoma"/>
          <w:b/>
        </w:rPr>
        <w:t xml:space="preserve"> </w:t>
      </w:r>
      <w:r w:rsidR="006136BB">
        <w:rPr>
          <w:rFonts w:ascii="Tahoma" w:hAnsi="Tahoma" w:cs="Tahoma"/>
          <w:b/>
        </w:rPr>
        <w:t>Dobava specialnih tovornih vozil</w:t>
      </w:r>
    </w:p>
    <w:p w14:paraId="5B864449" w14:textId="77777777" w:rsidR="006E7C93" w:rsidRPr="00112425" w:rsidRDefault="006E7C93" w:rsidP="00FA4D24">
      <w:pPr>
        <w:keepNext/>
        <w:keepLines/>
        <w:tabs>
          <w:tab w:val="left" w:pos="567"/>
          <w:tab w:val="num" w:pos="851"/>
          <w:tab w:val="left" w:pos="993"/>
        </w:tabs>
        <w:jc w:val="both"/>
        <w:rPr>
          <w:rFonts w:ascii="Tahoma" w:hAnsi="Tahoma" w:cs="Tahoma"/>
        </w:rPr>
      </w:pPr>
    </w:p>
    <w:p w14:paraId="48F69044" w14:textId="77777777" w:rsidR="006E7C93" w:rsidRPr="00112425" w:rsidRDefault="006E7C93" w:rsidP="00FA4D24">
      <w:pPr>
        <w:keepNext/>
        <w:keepLines/>
        <w:tabs>
          <w:tab w:val="left" w:pos="567"/>
          <w:tab w:val="num" w:pos="851"/>
          <w:tab w:val="left" w:pos="993"/>
        </w:tabs>
        <w:jc w:val="both"/>
        <w:rPr>
          <w:rFonts w:ascii="Tahoma" w:hAnsi="Tahoma" w:cs="Tahoma"/>
        </w:rPr>
      </w:pPr>
      <w:r w:rsidRPr="00112425">
        <w:rPr>
          <w:rFonts w:ascii="Tahoma" w:hAnsi="Tahoma" w:cs="Tahoma"/>
        </w:rPr>
        <w:t xml:space="preserve">Ime in priimek _____________________________________________________________________ </w:t>
      </w:r>
    </w:p>
    <w:p w14:paraId="36096230" w14:textId="77777777" w:rsidR="006E7C93" w:rsidRPr="00112425" w:rsidRDefault="006E7C93" w:rsidP="00FA4D24">
      <w:pPr>
        <w:keepNext/>
        <w:keepLines/>
        <w:tabs>
          <w:tab w:val="left" w:pos="567"/>
          <w:tab w:val="num" w:pos="851"/>
          <w:tab w:val="left" w:pos="993"/>
        </w:tabs>
        <w:jc w:val="both"/>
        <w:rPr>
          <w:rFonts w:ascii="Tahoma" w:hAnsi="Tahoma" w:cs="Tahoma"/>
        </w:rPr>
      </w:pPr>
    </w:p>
    <w:p w14:paraId="21088AFB" w14:textId="77777777" w:rsidR="006E7C93" w:rsidRPr="00112425" w:rsidRDefault="006E7C93" w:rsidP="00FA4D24">
      <w:pPr>
        <w:keepNext/>
        <w:keepLines/>
        <w:tabs>
          <w:tab w:val="left" w:pos="567"/>
          <w:tab w:val="num" w:pos="851"/>
          <w:tab w:val="left" w:pos="993"/>
        </w:tabs>
        <w:jc w:val="both"/>
        <w:rPr>
          <w:rFonts w:ascii="Tahoma" w:hAnsi="Tahoma" w:cs="Tahoma"/>
        </w:rPr>
      </w:pPr>
      <w:r w:rsidRPr="00112425">
        <w:rPr>
          <w:rFonts w:ascii="Tahoma" w:hAnsi="Tahoma" w:cs="Tahoma"/>
        </w:rPr>
        <w:t>EMŠO ____________________________________________________________________________</w:t>
      </w:r>
    </w:p>
    <w:p w14:paraId="5FC873DB" w14:textId="77777777" w:rsidR="006E7C93" w:rsidRPr="00112425" w:rsidRDefault="006E7C93" w:rsidP="00FA4D24">
      <w:pPr>
        <w:keepNext/>
        <w:keepLines/>
        <w:tabs>
          <w:tab w:val="left" w:pos="567"/>
          <w:tab w:val="num" w:pos="851"/>
          <w:tab w:val="left" w:pos="993"/>
        </w:tabs>
        <w:jc w:val="both"/>
        <w:rPr>
          <w:rFonts w:ascii="Tahoma" w:hAnsi="Tahoma" w:cs="Tahoma"/>
        </w:rPr>
      </w:pPr>
    </w:p>
    <w:p w14:paraId="28118D00" w14:textId="77777777" w:rsidR="006E7C93" w:rsidRPr="00112425" w:rsidRDefault="006E7C93" w:rsidP="00FA4D24">
      <w:pPr>
        <w:keepNext/>
        <w:keepLines/>
        <w:tabs>
          <w:tab w:val="left" w:pos="567"/>
          <w:tab w:val="num" w:pos="851"/>
          <w:tab w:val="left" w:pos="993"/>
        </w:tabs>
        <w:jc w:val="both"/>
        <w:rPr>
          <w:rFonts w:ascii="Tahoma" w:hAnsi="Tahoma" w:cs="Tahoma"/>
        </w:rPr>
      </w:pPr>
    </w:p>
    <w:p w14:paraId="445AF6D1" w14:textId="77777777" w:rsidR="006E7C93" w:rsidRPr="00112425" w:rsidRDefault="006E7C93" w:rsidP="00FA4D24">
      <w:pPr>
        <w:keepNext/>
        <w:keepLines/>
        <w:tabs>
          <w:tab w:val="left" w:pos="567"/>
          <w:tab w:val="num" w:pos="851"/>
          <w:tab w:val="left" w:pos="993"/>
        </w:tabs>
        <w:jc w:val="both"/>
        <w:rPr>
          <w:rFonts w:ascii="Tahoma" w:hAnsi="Tahoma" w:cs="Tahoma"/>
        </w:rPr>
      </w:pPr>
      <w:r w:rsidRPr="00112425">
        <w:rPr>
          <w:rFonts w:ascii="Tahoma" w:hAnsi="Tahoma" w:cs="Tahoma"/>
        </w:rPr>
        <w:t>Spodaj podpisani/a, ki sem pri gospodarskemu subjektu ________</w:t>
      </w:r>
      <w:r w:rsidR="003C7852">
        <w:rPr>
          <w:rFonts w:ascii="Tahoma" w:hAnsi="Tahoma" w:cs="Tahoma"/>
        </w:rPr>
        <w:t>____________________________</w:t>
      </w:r>
    </w:p>
    <w:p w14:paraId="70BB8424" w14:textId="77777777" w:rsidR="006E7C93" w:rsidRPr="00112425" w:rsidRDefault="006E7C93" w:rsidP="00FA4D24">
      <w:pPr>
        <w:keepNext/>
        <w:keepLines/>
        <w:tabs>
          <w:tab w:val="left" w:pos="567"/>
          <w:tab w:val="num" w:pos="851"/>
          <w:tab w:val="left" w:pos="993"/>
        </w:tabs>
        <w:jc w:val="both"/>
        <w:rPr>
          <w:rFonts w:ascii="Tahoma" w:hAnsi="Tahoma" w:cs="Tahoma"/>
        </w:rPr>
      </w:pPr>
      <w:r w:rsidRPr="00112425">
        <w:rPr>
          <w:rFonts w:ascii="Tahoma" w:hAnsi="Tahoma" w:cs="Tahoma"/>
        </w:rPr>
        <w:t>član/ica (ustrezno obkrožiti):</w:t>
      </w:r>
    </w:p>
    <w:p w14:paraId="64C95F93" w14:textId="77777777" w:rsidR="006E7C93" w:rsidRPr="00112425" w:rsidRDefault="006E7C93" w:rsidP="00E34D15">
      <w:pPr>
        <w:keepNext/>
        <w:keepLines/>
        <w:numPr>
          <w:ilvl w:val="0"/>
          <w:numId w:val="6"/>
        </w:numPr>
        <w:tabs>
          <w:tab w:val="left" w:pos="567"/>
          <w:tab w:val="num" w:pos="851"/>
          <w:tab w:val="left" w:pos="993"/>
        </w:tabs>
        <w:jc w:val="both"/>
        <w:rPr>
          <w:rFonts w:ascii="Tahoma" w:hAnsi="Tahoma" w:cs="Tahoma"/>
        </w:rPr>
      </w:pPr>
      <w:r w:rsidRPr="00112425">
        <w:rPr>
          <w:rFonts w:ascii="Tahoma" w:hAnsi="Tahoma" w:cs="Tahoma"/>
        </w:rPr>
        <w:t xml:space="preserve">upravnega organa ali </w:t>
      </w:r>
    </w:p>
    <w:p w14:paraId="1C64660B" w14:textId="77777777" w:rsidR="006E7C93" w:rsidRPr="00112425" w:rsidRDefault="006E7C93" w:rsidP="00E34D15">
      <w:pPr>
        <w:keepNext/>
        <w:keepLines/>
        <w:numPr>
          <w:ilvl w:val="0"/>
          <w:numId w:val="6"/>
        </w:numPr>
        <w:tabs>
          <w:tab w:val="left" w:pos="567"/>
          <w:tab w:val="num" w:pos="851"/>
          <w:tab w:val="left" w:pos="993"/>
        </w:tabs>
        <w:jc w:val="both"/>
        <w:rPr>
          <w:rFonts w:ascii="Tahoma" w:hAnsi="Tahoma" w:cs="Tahoma"/>
        </w:rPr>
      </w:pPr>
      <w:r w:rsidRPr="00112425">
        <w:rPr>
          <w:rFonts w:ascii="Tahoma" w:hAnsi="Tahoma" w:cs="Tahoma"/>
        </w:rPr>
        <w:t>vodstvenega organa ali</w:t>
      </w:r>
    </w:p>
    <w:p w14:paraId="52AB6D17" w14:textId="77777777" w:rsidR="006E7C93" w:rsidRPr="00112425" w:rsidRDefault="006E7C93" w:rsidP="00E34D15">
      <w:pPr>
        <w:keepNext/>
        <w:keepLines/>
        <w:numPr>
          <w:ilvl w:val="0"/>
          <w:numId w:val="6"/>
        </w:numPr>
        <w:tabs>
          <w:tab w:val="left" w:pos="567"/>
          <w:tab w:val="num" w:pos="851"/>
          <w:tab w:val="left" w:pos="993"/>
        </w:tabs>
        <w:jc w:val="both"/>
        <w:rPr>
          <w:rFonts w:ascii="Tahoma" w:hAnsi="Tahoma" w:cs="Tahoma"/>
        </w:rPr>
      </w:pPr>
      <w:r w:rsidRPr="00112425">
        <w:rPr>
          <w:rFonts w:ascii="Tahoma" w:hAnsi="Tahoma" w:cs="Tahoma"/>
        </w:rPr>
        <w:t xml:space="preserve">nadzornega organa </w:t>
      </w:r>
    </w:p>
    <w:p w14:paraId="1584F4EF" w14:textId="77777777" w:rsidR="006E7C93" w:rsidRPr="00112425" w:rsidRDefault="006E7C93" w:rsidP="00FA4D24">
      <w:pPr>
        <w:keepNext/>
        <w:keepLines/>
        <w:tabs>
          <w:tab w:val="left" w:pos="567"/>
          <w:tab w:val="num" w:pos="851"/>
          <w:tab w:val="left" w:pos="993"/>
        </w:tabs>
        <w:jc w:val="both"/>
        <w:rPr>
          <w:rFonts w:ascii="Tahoma" w:hAnsi="Tahoma" w:cs="Tahoma"/>
        </w:rPr>
      </w:pPr>
    </w:p>
    <w:p w14:paraId="28B525AE" w14:textId="77777777" w:rsidR="006E7C93" w:rsidRPr="00112425" w:rsidRDefault="006E7C93" w:rsidP="00FA4D24">
      <w:pPr>
        <w:keepNext/>
        <w:keepLines/>
        <w:tabs>
          <w:tab w:val="left" w:pos="567"/>
          <w:tab w:val="num" w:pos="851"/>
          <w:tab w:val="left" w:pos="993"/>
        </w:tabs>
        <w:jc w:val="both"/>
        <w:rPr>
          <w:rFonts w:ascii="Tahoma" w:hAnsi="Tahoma" w:cs="Tahoma"/>
        </w:rPr>
      </w:pPr>
      <w:r w:rsidRPr="00112425">
        <w:rPr>
          <w:rFonts w:ascii="Tahoma" w:hAnsi="Tahoma" w:cs="Tahoma"/>
        </w:rPr>
        <w:t>oziroma imam pooblastila za njegovo (ustrezno obkrožiti):</w:t>
      </w:r>
    </w:p>
    <w:p w14:paraId="4873482C" w14:textId="77777777" w:rsidR="006E7C93" w:rsidRPr="00112425" w:rsidRDefault="006E7C93" w:rsidP="00E34D15">
      <w:pPr>
        <w:keepNext/>
        <w:keepLines/>
        <w:numPr>
          <w:ilvl w:val="0"/>
          <w:numId w:val="6"/>
        </w:numPr>
        <w:tabs>
          <w:tab w:val="left" w:pos="567"/>
          <w:tab w:val="num" w:pos="851"/>
          <w:tab w:val="left" w:pos="993"/>
        </w:tabs>
        <w:jc w:val="both"/>
        <w:rPr>
          <w:rFonts w:ascii="Tahoma" w:hAnsi="Tahoma" w:cs="Tahoma"/>
        </w:rPr>
      </w:pPr>
      <w:r w:rsidRPr="00112425">
        <w:rPr>
          <w:rFonts w:ascii="Tahoma" w:hAnsi="Tahoma" w:cs="Tahoma"/>
        </w:rPr>
        <w:t>zastopanje ali</w:t>
      </w:r>
    </w:p>
    <w:p w14:paraId="09A49029" w14:textId="77777777" w:rsidR="006E7C93" w:rsidRPr="00112425" w:rsidRDefault="006E7C93" w:rsidP="00E34D15">
      <w:pPr>
        <w:keepNext/>
        <w:keepLines/>
        <w:numPr>
          <w:ilvl w:val="0"/>
          <w:numId w:val="6"/>
        </w:numPr>
        <w:tabs>
          <w:tab w:val="left" w:pos="567"/>
          <w:tab w:val="num" w:pos="851"/>
          <w:tab w:val="left" w:pos="993"/>
        </w:tabs>
        <w:jc w:val="both"/>
        <w:rPr>
          <w:rFonts w:ascii="Tahoma" w:hAnsi="Tahoma" w:cs="Tahoma"/>
        </w:rPr>
      </w:pPr>
      <w:r w:rsidRPr="00112425">
        <w:rPr>
          <w:rFonts w:ascii="Tahoma" w:hAnsi="Tahoma" w:cs="Tahoma"/>
        </w:rPr>
        <w:t>odločanje ali</w:t>
      </w:r>
    </w:p>
    <w:p w14:paraId="093B3603" w14:textId="77777777" w:rsidR="006E7C93" w:rsidRPr="00112425" w:rsidRDefault="006E7C93" w:rsidP="00E34D15">
      <w:pPr>
        <w:keepNext/>
        <w:keepLines/>
        <w:numPr>
          <w:ilvl w:val="0"/>
          <w:numId w:val="6"/>
        </w:numPr>
        <w:tabs>
          <w:tab w:val="left" w:pos="567"/>
          <w:tab w:val="num" w:pos="851"/>
          <w:tab w:val="left" w:pos="993"/>
        </w:tabs>
        <w:jc w:val="both"/>
        <w:rPr>
          <w:rFonts w:ascii="Tahoma" w:hAnsi="Tahoma" w:cs="Tahoma"/>
        </w:rPr>
      </w:pPr>
      <w:r w:rsidRPr="00112425">
        <w:rPr>
          <w:rFonts w:ascii="Tahoma" w:hAnsi="Tahoma" w:cs="Tahoma"/>
        </w:rPr>
        <w:t>nadzor v njem,</w:t>
      </w:r>
    </w:p>
    <w:p w14:paraId="3F93BEA6" w14:textId="77777777" w:rsidR="006E7C93" w:rsidRPr="00112425" w:rsidRDefault="006E7C93" w:rsidP="00FA4D24">
      <w:pPr>
        <w:keepNext/>
        <w:keepLines/>
        <w:tabs>
          <w:tab w:val="left" w:pos="567"/>
          <w:tab w:val="num" w:pos="851"/>
          <w:tab w:val="left" w:pos="993"/>
        </w:tabs>
        <w:jc w:val="both"/>
        <w:rPr>
          <w:rFonts w:ascii="Tahoma" w:hAnsi="Tahoma" w:cs="Tahoma"/>
        </w:rPr>
      </w:pPr>
    </w:p>
    <w:p w14:paraId="2205AA91" w14:textId="77777777" w:rsidR="006E7C93" w:rsidRPr="00112425" w:rsidRDefault="006E7C93" w:rsidP="00FA4D24">
      <w:pPr>
        <w:keepNext/>
        <w:keepLines/>
        <w:tabs>
          <w:tab w:val="left" w:pos="567"/>
          <w:tab w:val="num" w:pos="851"/>
          <w:tab w:val="left" w:pos="993"/>
        </w:tabs>
        <w:jc w:val="both"/>
        <w:rPr>
          <w:rFonts w:ascii="Tahoma" w:hAnsi="Tahoma" w:cs="Tahoma"/>
        </w:rPr>
      </w:pPr>
      <w:r w:rsidRPr="00112425">
        <w:rPr>
          <w:rFonts w:ascii="Tahoma" w:hAnsi="Tahoma" w:cs="Tahoma"/>
          <w:b/>
        </w:rPr>
        <w:t>pod kazensko in materialno odgovornostjo</w:t>
      </w:r>
      <w:r w:rsidRPr="00112425">
        <w:rPr>
          <w:rFonts w:ascii="Tahoma" w:hAnsi="Tahoma" w:cs="Tahoma"/>
        </w:rPr>
        <w:t xml:space="preserve"> </w:t>
      </w:r>
    </w:p>
    <w:p w14:paraId="4E6D425C" w14:textId="77777777" w:rsidR="006E7C93" w:rsidRPr="00112425" w:rsidRDefault="006E7C93" w:rsidP="00FA4D24">
      <w:pPr>
        <w:keepNext/>
        <w:keepLines/>
        <w:tabs>
          <w:tab w:val="left" w:pos="567"/>
          <w:tab w:val="num" w:pos="851"/>
          <w:tab w:val="left" w:pos="993"/>
        </w:tabs>
        <w:rPr>
          <w:rFonts w:ascii="Tahoma" w:hAnsi="Tahoma" w:cs="Tahoma"/>
          <w:b/>
        </w:rPr>
      </w:pPr>
    </w:p>
    <w:p w14:paraId="50979A6A" w14:textId="77777777" w:rsidR="006E7C93" w:rsidRPr="00531A66" w:rsidRDefault="006E7C93" w:rsidP="00FA4D24">
      <w:pPr>
        <w:keepNext/>
        <w:keepLines/>
        <w:tabs>
          <w:tab w:val="left" w:pos="567"/>
          <w:tab w:val="num" w:pos="851"/>
          <w:tab w:val="left" w:pos="993"/>
        </w:tabs>
        <w:jc w:val="center"/>
        <w:rPr>
          <w:rFonts w:ascii="Tahoma" w:hAnsi="Tahoma" w:cs="Tahoma"/>
          <w:b/>
        </w:rPr>
      </w:pPr>
      <w:r w:rsidRPr="00531A66">
        <w:rPr>
          <w:rFonts w:ascii="Tahoma" w:hAnsi="Tahoma" w:cs="Tahoma"/>
          <w:b/>
        </w:rPr>
        <w:t>IZJAVLJAM</w:t>
      </w:r>
    </w:p>
    <w:p w14:paraId="630BA9ED" w14:textId="77777777" w:rsidR="006E7C93" w:rsidRPr="00112425" w:rsidRDefault="006E7C93" w:rsidP="00FA4D24">
      <w:pPr>
        <w:keepNext/>
        <w:keepLines/>
        <w:tabs>
          <w:tab w:val="left" w:pos="567"/>
          <w:tab w:val="num" w:pos="851"/>
          <w:tab w:val="left" w:pos="993"/>
        </w:tabs>
        <w:jc w:val="both"/>
        <w:rPr>
          <w:rFonts w:ascii="Tahoma" w:hAnsi="Tahoma" w:cs="Tahoma"/>
        </w:rPr>
      </w:pPr>
    </w:p>
    <w:p w14:paraId="5182C5A2" w14:textId="77777777" w:rsidR="006E7C93" w:rsidRPr="00112425" w:rsidRDefault="006E7C93" w:rsidP="00FA4D24">
      <w:pPr>
        <w:keepNext/>
        <w:keepLines/>
        <w:tabs>
          <w:tab w:val="left" w:pos="567"/>
          <w:tab w:val="num" w:pos="851"/>
          <w:tab w:val="left" w:pos="993"/>
        </w:tabs>
        <w:jc w:val="both"/>
        <w:rPr>
          <w:rFonts w:ascii="Tahoma" w:hAnsi="Tahoma" w:cs="Tahoma"/>
        </w:rPr>
      </w:pPr>
      <w:r w:rsidRPr="00112425">
        <w:rPr>
          <w:rFonts w:ascii="Tahoma" w:hAnsi="Tahoma" w:cs="Tahoma"/>
        </w:rPr>
        <w:t>da mi ni b</w:t>
      </w:r>
      <w:r>
        <w:rPr>
          <w:rFonts w:ascii="Tahoma" w:hAnsi="Tahoma" w:cs="Tahoma"/>
        </w:rPr>
        <w:t xml:space="preserve">ila izrečena pravnomočna sodba </w:t>
      </w:r>
      <w:r w:rsidRPr="00D51F1D">
        <w:rPr>
          <w:rFonts w:ascii="Tahoma" w:hAnsi="Tahoma" w:cs="Tahoma"/>
        </w:rPr>
        <w:t xml:space="preserve">za kazniva dejanja iz Kazenskega zakonika (Uradni list RS, št. 50/12 – uradno prečiščeno besedilo, </w:t>
      </w:r>
      <w:r w:rsidR="00EE64C2">
        <w:rPr>
          <w:rFonts w:ascii="Tahoma" w:hAnsi="Tahoma" w:cs="Tahoma"/>
        </w:rPr>
        <w:t>s spremembami</w:t>
      </w:r>
      <w:r w:rsidRPr="00D51F1D">
        <w:rPr>
          <w:rFonts w:ascii="Tahoma" w:hAnsi="Tahoma" w:cs="Tahoma"/>
        </w:rPr>
        <w:t>; v nadaljnjem besedilu: KZ-1) ali za primerljiva kazniva dejanja, ki so jih izrekla tuja sodišča</w:t>
      </w:r>
      <w:r w:rsidRPr="00112425">
        <w:rPr>
          <w:rFonts w:ascii="Tahoma" w:hAnsi="Tahoma" w:cs="Tahoma"/>
        </w:rPr>
        <w:t xml:space="preserve">, ki so </w:t>
      </w:r>
      <w:r>
        <w:rPr>
          <w:rFonts w:ascii="Tahoma" w:hAnsi="Tahoma" w:cs="Tahoma"/>
        </w:rPr>
        <w:t>našteta</w:t>
      </w:r>
      <w:r w:rsidRPr="00112425">
        <w:rPr>
          <w:rFonts w:ascii="Tahoma" w:hAnsi="Tahoma" w:cs="Tahoma"/>
        </w:rPr>
        <w:t xml:space="preserve"> v prvem odstavku 75. člena ZJN-3</w:t>
      </w:r>
      <w:r>
        <w:rPr>
          <w:rFonts w:ascii="Tahoma" w:hAnsi="Tahoma" w:cs="Tahoma"/>
        </w:rPr>
        <w:t xml:space="preserve"> </w:t>
      </w:r>
      <w:r w:rsidRPr="00112425">
        <w:rPr>
          <w:rFonts w:ascii="Tahoma" w:hAnsi="Tahoma" w:cs="Tahoma"/>
        </w:rPr>
        <w:t xml:space="preserve">in </w:t>
      </w:r>
    </w:p>
    <w:p w14:paraId="20E4BE35" w14:textId="77777777" w:rsidR="006E7C93" w:rsidRDefault="006E7C93" w:rsidP="00FA4D24">
      <w:pPr>
        <w:keepNext/>
        <w:keepLines/>
        <w:tabs>
          <w:tab w:val="left" w:pos="567"/>
          <w:tab w:val="num" w:pos="851"/>
          <w:tab w:val="left" w:pos="993"/>
        </w:tabs>
        <w:jc w:val="both"/>
        <w:rPr>
          <w:rFonts w:ascii="Arial" w:hAnsi="Arial" w:cs="Arial"/>
          <w:sz w:val="18"/>
          <w:szCs w:val="18"/>
        </w:rPr>
      </w:pPr>
    </w:p>
    <w:p w14:paraId="0261AF61" w14:textId="77777777" w:rsidR="006E7C93" w:rsidRPr="00112425" w:rsidRDefault="006E7C93" w:rsidP="00FA4D24">
      <w:pPr>
        <w:keepNext/>
        <w:keepLines/>
        <w:tabs>
          <w:tab w:val="left" w:pos="567"/>
          <w:tab w:val="num" w:pos="851"/>
          <w:tab w:val="left" w:pos="993"/>
        </w:tabs>
        <w:jc w:val="both"/>
        <w:rPr>
          <w:rFonts w:ascii="Arial" w:hAnsi="Arial" w:cs="Arial"/>
          <w:sz w:val="18"/>
          <w:szCs w:val="18"/>
        </w:rPr>
      </w:pPr>
    </w:p>
    <w:p w14:paraId="7891D196" w14:textId="77777777" w:rsidR="006E7C93" w:rsidRPr="00112425" w:rsidRDefault="006E7C93" w:rsidP="00FA4D24">
      <w:pPr>
        <w:keepNext/>
        <w:keepLines/>
        <w:tabs>
          <w:tab w:val="left" w:pos="567"/>
          <w:tab w:val="num" w:pos="851"/>
          <w:tab w:val="left" w:pos="993"/>
        </w:tabs>
        <w:jc w:val="both"/>
        <w:rPr>
          <w:rFonts w:ascii="Tahoma" w:hAnsi="Tahoma" w:cs="Tahoma"/>
        </w:rPr>
      </w:pPr>
      <w:r>
        <w:rPr>
          <w:rFonts w:ascii="Tahoma" w:hAnsi="Tahoma" w:cs="Tahoma"/>
        </w:rPr>
        <w:t>S</w:t>
      </w:r>
      <w:r w:rsidR="00594B95">
        <w:rPr>
          <w:rFonts w:ascii="Tahoma" w:hAnsi="Tahoma" w:cs="Tahoma"/>
        </w:rPr>
        <w:t xml:space="preserve"> podpisom te izjave pooblaščam</w:t>
      </w:r>
      <w:r w:rsidRPr="005376D4">
        <w:rPr>
          <w:rFonts w:ascii="Tahoma" w:hAnsi="Tahoma" w:cs="Tahoma"/>
        </w:rPr>
        <w:t xml:space="preserve"> </w:t>
      </w:r>
      <w:r w:rsidRPr="005D4E4E">
        <w:rPr>
          <w:rFonts w:ascii="Tahoma" w:hAnsi="Tahoma" w:cs="Tahoma"/>
        </w:rPr>
        <w:t>pooblaščen</w:t>
      </w:r>
      <w:r w:rsidR="00594B95">
        <w:rPr>
          <w:rFonts w:ascii="Tahoma" w:hAnsi="Tahoma" w:cs="Tahoma"/>
        </w:rPr>
        <w:t xml:space="preserve">ega </w:t>
      </w:r>
      <w:r w:rsidRPr="005D4E4E">
        <w:rPr>
          <w:rFonts w:ascii="Tahoma" w:hAnsi="Tahoma" w:cs="Tahoma"/>
        </w:rPr>
        <w:t>predstavnik</w:t>
      </w:r>
      <w:r w:rsidR="00594B95">
        <w:rPr>
          <w:rFonts w:ascii="Tahoma" w:hAnsi="Tahoma" w:cs="Tahoma"/>
        </w:rPr>
        <w:t>a</w:t>
      </w:r>
      <w:r w:rsidRPr="005D4E4E">
        <w:rPr>
          <w:rFonts w:ascii="Tahoma" w:hAnsi="Tahoma" w:cs="Tahoma"/>
        </w:rPr>
        <w:t xml:space="preserve"> naročnika</w:t>
      </w:r>
      <w:r w:rsidR="00594B95">
        <w:rPr>
          <w:rFonts w:ascii="Tahoma" w:hAnsi="Tahoma" w:cs="Tahoma"/>
        </w:rPr>
        <w:t>, da</w:t>
      </w:r>
      <w:r w:rsidRPr="005D4E4E">
        <w:rPr>
          <w:rFonts w:ascii="Tahoma" w:hAnsi="Tahoma" w:cs="Tahoma"/>
          <w:b/>
        </w:rPr>
        <w:t xml:space="preserve"> </w:t>
      </w:r>
      <w:r w:rsidRPr="005376D4">
        <w:rPr>
          <w:rFonts w:ascii="Tahoma" w:hAnsi="Tahoma" w:cs="Tahoma"/>
        </w:rPr>
        <w:t xml:space="preserve">v zvezi z oddajo predmetnega javnega naročila (v primeru, če naročnik dvomi o resničnost ponudnikovih izjav v skladu s tretjim odstavkom 47. člena ZJN-3) pridobi podatke za preveritev ponudbe v skladu z 89. členom ZJN-3 v enotnem informacijskem sistemu – </w:t>
      </w:r>
      <w:proofErr w:type="spellStart"/>
      <w:r w:rsidRPr="005376D4">
        <w:rPr>
          <w:rFonts w:ascii="Tahoma" w:hAnsi="Tahoma" w:cs="Tahoma"/>
        </w:rPr>
        <w:t>eDosje</w:t>
      </w:r>
      <w:proofErr w:type="spellEnd"/>
      <w:r w:rsidRPr="005376D4">
        <w:rPr>
          <w:rFonts w:ascii="Tahoma" w:hAnsi="Tahoma" w:cs="Tahoma"/>
        </w:rPr>
        <w:t xml:space="preserve"> iz devetega odstavka 77. člena ZJN-3, ter se tudi zavezujemo, da bomo na zahtevo </w:t>
      </w:r>
      <w:r w:rsidRPr="005D4E4E">
        <w:rPr>
          <w:rFonts w:ascii="Tahoma" w:hAnsi="Tahoma" w:cs="Tahoma"/>
        </w:rPr>
        <w:t>pooblaščenega predstavnika naročnika</w:t>
      </w:r>
      <w:r w:rsidRPr="005D4E4E">
        <w:rPr>
          <w:rFonts w:ascii="Tahoma" w:hAnsi="Tahoma" w:cs="Tahoma"/>
          <w:b/>
        </w:rPr>
        <w:t xml:space="preserve"> </w:t>
      </w:r>
      <w:r w:rsidRPr="005376D4">
        <w:rPr>
          <w:rFonts w:ascii="Tahoma" w:hAnsi="Tahoma" w:cs="Tahoma"/>
        </w:rPr>
        <w:t>predloži</w:t>
      </w:r>
      <w:r>
        <w:rPr>
          <w:rFonts w:ascii="Tahoma" w:hAnsi="Tahoma" w:cs="Tahoma"/>
        </w:rPr>
        <w:t>l</w:t>
      </w:r>
      <w:r w:rsidRPr="005376D4">
        <w:rPr>
          <w:rFonts w:ascii="Tahoma" w:hAnsi="Tahoma" w:cs="Tahoma"/>
        </w:rPr>
        <w:t>i dodatna pooblastila za preveri</w:t>
      </w:r>
      <w:r>
        <w:rPr>
          <w:rFonts w:ascii="Tahoma" w:hAnsi="Tahoma" w:cs="Tahoma"/>
        </w:rPr>
        <w:t>tev podatkov iz uradnih evidenc.</w:t>
      </w:r>
    </w:p>
    <w:p w14:paraId="0D224DED" w14:textId="77777777" w:rsidR="006E7C93" w:rsidRPr="00112425" w:rsidRDefault="006E7C93" w:rsidP="00FA4D24">
      <w:pPr>
        <w:keepNext/>
        <w:keepLines/>
        <w:tabs>
          <w:tab w:val="left" w:pos="567"/>
          <w:tab w:val="num" w:pos="851"/>
          <w:tab w:val="left" w:pos="993"/>
        </w:tabs>
        <w:jc w:val="both"/>
        <w:rPr>
          <w:rFonts w:ascii="Arial" w:hAnsi="Arial" w:cs="Arial"/>
          <w:sz w:val="18"/>
          <w:szCs w:val="18"/>
        </w:rPr>
      </w:pPr>
    </w:p>
    <w:p w14:paraId="78142CD3" w14:textId="77777777" w:rsidR="006E7C93" w:rsidRPr="00112425" w:rsidRDefault="006E7C93" w:rsidP="00FA4D24">
      <w:pPr>
        <w:keepNext/>
        <w:keepLines/>
        <w:tabs>
          <w:tab w:val="left" w:pos="567"/>
          <w:tab w:val="num" w:pos="851"/>
          <w:tab w:val="left" w:pos="993"/>
        </w:tabs>
        <w:jc w:val="both"/>
        <w:rPr>
          <w:rFonts w:ascii="Arial" w:hAnsi="Arial" w:cs="Arial"/>
          <w:sz w:val="18"/>
          <w:szCs w:val="18"/>
        </w:rPr>
      </w:pPr>
    </w:p>
    <w:p w14:paraId="39088F8B" w14:textId="77777777" w:rsidR="006E7C93" w:rsidRPr="00112425" w:rsidRDefault="006E7C93" w:rsidP="00FA4D24">
      <w:pPr>
        <w:keepNext/>
        <w:keepLines/>
        <w:tabs>
          <w:tab w:val="left" w:pos="567"/>
          <w:tab w:val="num" w:pos="851"/>
          <w:tab w:val="left" w:pos="993"/>
        </w:tabs>
        <w:jc w:val="both"/>
        <w:rPr>
          <w:rFonts w:ascii="Arial" w:hAnsi="Arial" w:cs="Arial"/>
          <w:sz w:val="18"/>
          <w:szCs w:val="18"/>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6E7C93" w:rsidRPr="00112425" w14:paraId="0EA9CFC7" w14:textId="77777777" w:rsidTr="005D5B66">
        <w:trPr>
          <w:trHeight w:val="235"/>
        </w:trPr>
        <w:tc>
          <w:tcPr>
            <w:tcW w:w="3402" w:type="dxa"/>
            <w:tcBorders>
              <w:top w:val="single" w:sz="4" w:space="0" w:color="auto"/>
            </w:tcBorders>
          </w:tcPr>
          <w:p w14:paraId="187788C3" w14:textId="77777777" w:rsidR="006E7C93" w:rsidRPr="00112425" w:rsidRDefault="006E7C93" w:rsidP="00FA4D24">
            <w:pPr>
              <w:keepNext/>
              <w:keepLines/>
              <w:jc w:val="center"/>
              <w:rPr>
                <w:rFonts w:ascii="Tahoma" w:hAnsi="Tahoma" w:cs="Tahoma"/>
                <w:snapToGrid w:val="0"/>
                <w:color w:val="000000"/>
              </w:rPr>
            </w:pPr>
            <w:r w:rsidRPr="00112425">
              <w:rPr>
                <w:rFonts w:ascii="Tahoma" w:hAnsi="Tahoma" w:cs="Tahoma"/>
                <w:snapToGrid w:val="0"/>
                <w:color w:val="000000"/>
              </w:rPr>
              <w:t xml:space="preserve"> (Kraj, datum)</w:t>
            </w:r>
          </w:p>
        </w:tc>
        <w:tc>
          <w:tcPr>
            <w:tcW w:w="2410" w:type="dxa"/>
          </w:tcPr>
          <w:p w14:paraId="3CC65C55" w14:textId="77777777" w:rsidR="006E7C93" w:rsidRPr="00112425" w:rsidRDefault="006E7C93" w:rsidP="00FA4D24">
            <w:pPr>
              <w:keepNext/>
              <w:keepLines/>
              <w:jc w:val="center"/>
              <w:rPr>
                <w:rFonts w:ascii="Tahoma" w:hAnsi="Tahoma" w:cs="Tahoma"/>
                <w:snapToGrid w:val="0"/>
                <w:color w:val="000000"/>
              </w:rPr>
            </w:pPr>
          </w:p>
        </w:tc>
        <w:tc>
          <w:tcPr>
            <w:tcW w:w="3686" w:type="dxa"/>
            <w:tcBorders>
              <w:top w:val="single" w:sz="4" w:space="0" w:color="auto"/>
            </w:tcBorders>
          </w:tcPr>
          <w:p w14:paraId="20D10B43" w14:textId="77777777" w:rsidR="006E7C93" w:rsidRPr="00112425" w:rsidRDefault="006E7C93" w:rsidP="00FA4D24">
            <w:pPr>
              <w:keepNext/>
              <w:keepLines/>
              <w:jc w:val="center"/>
              <w:rPr>
                <w:rFonts w:ascii="Tahoma" w:hAnsi="Tahoma" w:cs="Tahoma"/>
                <w:snapToGrid w:val="0"/>
                <w:color w:val="000000"/>
              </w:rPr>
            </w:pPr>
            <w:r w:rsidRPr="00112425">
              <w:rPr>
                <w:rFonts w:ascii="Tahoma" w:hAnsi="Tahoma" w:cs="Tahoma"/>
                <w:snapToGrid w:val="0"/>
                <w:color w:val="000000"/>
              </w:rPr>
              <w:t>(Podpis fizične osebe)</w:t>
            </w:r>
          </w:p>
        </w:tc>
      </w:tr>
    </w:tbl>
    <w:p w14:paraId="2394AEE1" w14:textId="77777777" w:rsidR="006E7C93" w:rsidRPr="00112425" w:rsidRDefault="006E7C93" w:rsidP="00FA4D24">
      <w:pPr>
        <w:keepNext/>
        <w:keepLines/>
        <w:tabs>
          <w:tab w:val="left" w:pos="284"/>
        </w:tabs>
        <w:jc w:val="both"/>
        <w:rPr>
          <w:rFonts w:ascii="Tahoma" w:hAnsi="Tahoma" w:cs="Tahoma"/>
        </w:rPr>
      </w:pPr>
    </w:p>
    <w:p w14:paraId="1A05C050" w14:textId="77777777" w:rsidR="006E7C93" w:rsidRPr="00112425" w:rsidRDefault="006E7C93" w:rsidP="00FA4D24">
      <w:pPr>
        <w:keepNext/>
        <w:keepLines/>
        <w:tabs>
          <w:tab w:val="left" w:pos="284"/>
        </w:tabs>
        <w:jc w:val="both"/>
        <w:rPr>
          <w:rFonts w:ascii="Tahoma" w:hAnsi="Tahoma" w:cs="Tahoma"/>
        </w:rPr>
      </w:pPr>
    </w:p>
    <w:p w14:paraId="69AF76FB" w14:textId="77777777" w:rsidR="006E7C93" w:rsidRPr="00112425" w:rsidRDefault="006E7C93" w:rsidP="00FA4D24">
      <w:pPr>
        <w:keepNext/>
        <w:keepLines/>
        <w:tabs>
          <w:tab w:val="left" w:pos="284"/>
        </w:tabs>
        <w:jc w:val="both"/>
        <w:rPr>
          <w:rFonts w:ascii="Tahoma" w:hAnsi="Tahoma" w:cs="Tahoma"/>
          <w:i/>
          <w:sz w:val="18"/>
          <w:szCs w:val="18"/>
        </w:rPr>
      </w:pPr>
      <w:r w:rsidRPr="00112425">
        <w:rPr>
          <w:rFonts w:ascii="Tahoma" w:hAnsi="Tahoma" w:cs="Tahoma"/>
          <w:b/>
          <w:i/>
          <w:sz w:val="18"/>
          <w:szCs w:val="18"/>
        </w:rPr>
        <w:t>Navodilo:</w:t>
      </w:r>
      <w:r w:rsidRPr="00112425">
        <w:rPr>
          <w:rFonts w:ascii="Tahoma" w:hAnsi="Tahoma" w:cs="Tahoma"/>
          <w:i/>
          <w:sz w:val="18"/>
          <w:szCs w:val="18"/>
        </w:rPr>
        <w:t xml:space="preserve"> Izjavo izpolnijo in podpišejo VSE osebe, ki so:</w:t>
      </w:r>
    </w:p>
    <w:p w14:paraId="0B7464B0" w14:textId="77777777" w:rsidR="006E7C93" w:rsidRPr="00112425" w:rsidRDefault="006E7C93" w:rsidP="00FA4D24">
      <w:pPr>
        <w:keepNext/>
        <w:keepLines/>
        <w:numPr>
          <w:ilvl w:val="0"/>
          <w:numId w:val="3"/>
        </w:numPr>
        <w:tabs>
          <w:tab w:val="clear" w:pos="360"/>
          <w:tab w:val="left" w:pos="426"/>
        </w:tabs>
        <w:ind w:hanging="218"/>
        <w:jc w:val="both"/>
        <w:rPr>
          <w:rFonts w:ascii="Tahoma" w:hAnsi="Tahoma" w:cs="Tahoma"/>
          <w:i/>
          <w:sz w:val="18"/>
          <w:szCs w:val="18"/>
        </w:rPr>
      </w:pPr>
      <w:r w:rsidRPr="00112425">
        <w:rPr>
          <w:rFonts w:cs="Tahoma"/>
          <w:i/>
          <w:sz w:val="18"/>
          <w:szCs w:val="18"/>
        </w:rPr>
        <w:t xml:space="preserve"> </w:t>
      </w:r>
      <w:r w:rsidRPr="00112425">
        <w:rPr>
          <w:rFonts w:ascii="Tahoma" w:hAnsi="Tahoma" w:cs="Tahoma"/>
          <w:i/>
          <w:sz w:val="18"/>
          <w:szCs w:val="18"/>
        </w:rPr>
        <w:t xml:space="preserve">člani upravnega, vodstvenega ali nadzornega organa ponudnika (v primeru skupne ponudbe velja za vse člane skupine ponudnikov – partnerje), ali </w:t>
      </w:r>
    </w:p>
    <w:p w14:paraId="0B475DD3" w14:textId="77777777" w:rsidR="006E7C93" w:rsidRPr="00112425" w:rsidRDefault="006E7C93" w:rsidP="00FA4D24">
      <w:pPr>
        <w:keepNext/>
        <w:keepLines/>
        <w:numPr>
          <w:ilvl w:val="0"/>
          <w:numId w:val="3"/>
        </w:numPr>
        <w:tabs>
          <w:tab w:val="clear" w:pos="360"/>
          <w:tab w:val="left" w:pos="426"/>
        </w:tabs>
        <w:ind w:hanging="218"/>
        <w:jc w:val="both"/>
        <w:rPr>
          <w:rFonts w:ascii="Tahoma" w:hAnsi="Tahoma" w:cs="Tahoma"/>
          <w:i/>
          <w:sz w:val="18"/>
          <w:szCs w:val="18"/>
        </w:rPr>
      </w:pPr>
      <w:r w:rsidRPr="00112425">
        <w:rPr>
          <w:rFonts w:ascii="Tahoma" w:hAnsi="Tahoma" w:cs="Tahoma"/>
          <w:i/>
          <w:sz w:val="18"/>
          <w:szCs w:val="18"/>
        </w:rPr>
        <w:t>ki imajo pooblastila za njegovo zastopanje ali odločanje ali nadzor v njem.</w:t>
      </w:r>
    </w:p>
    <w:p w14:paraId="4BE72FBC" w14:textId="77777777" w:rsidR="006E7C93" w:rsidRPr="00112425" w:rsidRDefault="006E7C93" w:rsidP="00FA4D24">
      <w:pPr>
        <w:keepNext/>
        <w:keepLines/>
        <w:tabs>
          <w:tab w:val="left" w:pos="426"/>
        </w:tabs>
        <w:jc w:val="both"/>
        <w:rPr>
          <w:rFonts w:ascii="Tahoma" w:hAnsi="Tahoma" w:cs="Tahoma"/>
          <w:i/>
          <w:sz w:val="18"/>
          <w:szCs w:val="18"/>
        </w:rPr>
      </w:pPr>
    </w:p>
    <w:p w14:paraId="7F1F0F18" w14:textId="77777777" w:rsidR="006E7C93" w:rsidRPr="00112425" w:rsidRDefault="006E7C93" w:rsidP="00FA4D24">
      <w:pPr>
        <w:keepNext/>
        <w:keepLines/>
        <w:tabs>
          <w:tab w:val="left" w:pos="426"/>
        </w:tabs>
        <w:jc w:val="both"/>
        <w:rPr>
          <w:rFonts w:ascii="Tahoma" w:hAnsi="Tahoma" w:cs="Tahoma"/>
          <w:i/>
          <w:sz w:val="18"/>
          <w:szCs w:val="18"/>
        </w:rPr>
      </w:pPr>
    </w:p>
    <w:p w14:paraId="6592F6B7" w14:textId="77777777" w:rsidR="006E7C93" w:rsidRPr="00112425" w:rsidRDefault="006E7C93" w:rsidP="00FA4D24">
      <w:pPr>
        <w:keepNext/>
        <w:keepLines/>
        <w:jc w:val="both"/>
        <w:rPr>
          <w:rFonts w:ascii="Tahoma" w:hAnsi="Tahoma" w:cs="Tahoma"/>
          <w:i/>
          <w:sz w:val="18"/>
          <w:szCs w:val="18"/>
        </w:rPr>
      </w:pPr>
      <w:r w:rsidRPr="00112425">
        <w:rPr>
          <w:rFonts w:ascii="Tahoma" w:hAnsi="Tahoma" w:cs="Tahoma"/>
          <w:i/>
          <w:sz w:val="18"/>
          <w:szCs w:val="18"/>
        </w:rPr>
        <w:t>Obrazec se po potrebi fotokopira!</w:t>
      </w:r>
    </w:p>
    <w:p w14:paraId="520FB301" w14:textId="77777777" w:rsidR="00F05E6C" w:rsidRPr="00F5688B" w:rsidRDefault="00F05E6C" w:rsidP="00FA4D24">
      <w:pPr>
        <w:keepNext/>
        <w:keepLines/>
        <w:tabs>
          <w:tab w:val="left" w:pos="284"/>
        </w:tabs>
        <w:jc w:val="center"/>
        <w:rPr>
          <w:rFonts w:ascii="Tahoma" w:hAnsi="Tahoma" w:cs="Tahoma"/>
          <w:b/>
        </w:rPr>
      </w:pPr>
    </w:p>
    <w:p w14:paraId="3F53161D" w14:textId="77777777" w:rsidR="00F05E6C" w:rsidRDefault="00F05E6C" w:rsidP="00FA4D24">
      <w:pPr>
        <w:keepNext/>
        <w:keepLines/>
        <w:tabs>
          <w:tab w:val="left" w:pos="284"/>
        </w:tabs>
        <w:jc w:val="center"/>
        <w:rPr>
          <w:rFonts w:ascii="Tahoma" w:hAnsi="Tahoma" w:cs="Tahoma"/>
          <w:b/>
        </w:rPr>
      </w:pPr>
    </w:p>
    <w:p w14:paraId="71842DD3" w14:textId="77777777" w:rsidR="00C211B0" w:rsidRDefault="00C211B0" w:rsidP="00FA4D24">
      <w:pPr>
        <w:keepNext/>
        <w:keepLines/>
        <w:tabs>
          <w:tab w:val="left" w:pos="284"/>
        </w:tabs>
        <w:jc w:val="center"/>
        <w:rPr>
          <w:rFonts w:ascii="Tahoma" w:hAnsi="Tahoma" w:cs="Tahoma"/>
          <w:b/>
        </w:rPr>
      </w:pPr>
    </w:p>
    <w:p w14:paraId="76DEE8F1" w14:textId="77777777" w:rsidR="00C211B0" w:rsidRDefault="00C211B0" w:rsidP="00FA4D24">
      <w:pPr>
        <w:keepNext/>
        <w:keepLines/>
        <w:tabs>
          <w:tab w:val="left" w:pos="284"/>
        </w:tabs>
        <w:jc w:val="center"/>
        <w:rPr>
          <w:rFonts w:ascii="Tahoma" w:hAnsi="Tahoma" w:cs="Tahoma"/>
          <w:b/>
        </w:rPr>
      </w:pPr>
    </w:p>
    <w:p w14:paraId="609B57F7" w14:textId="77777777" w:rsidR="00711E32" w:rsidRPr="00F5688B" w:rsidRDefault="00711E32" w:rsidP="00FA4D24">
      <w:pPr>
        <w:keepNext/>
        <w:keepLines/>
        <w:tabs>
          <w:tab w:val="left" w:pos="284"/>
        </w:tabs>
        <w:jc w:val="center"/>
        <w:rPr>
          <w:rFonts w:ascii="Tahoma" w:hAnsi="Tahoma" w:cs="Tahoma"/>
          <w:b/>
        </w:rPr>
      </w:pPr>
    </w:p>
    <w:tbl>
      <w:tblPr>
        <w:tblW w:w="9463"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45"/>
        <w:gridCol w:w="1418"/>
      </w:tblGrid>
      <w:tr w:rsidR="006E7C93" w:rsidRPr="00112425" w14:paraId="1A34C4F4" w14:textId="77777777" w:rsidTr="00594B95">
        <w:tc>
          <w:tcPr>
            <w:tcW w:w="8045" w:type="dxa"/>
          </w:tcPr>
          <w:p w14:paraId="428A86A8" w14:textId="77777777" w:rsidR="006E7C93" w:rsidRPr="00112425" w:rsidRDefault="006E7C93" w:rsidP="00FA4D24">
            <w:pPr>
              <w:keepNext/>
              <w:keepLines/>
              <w:jc w:val="both"/>
              <w:rPr>
                <w:rFonts w:ascii="Tahoma" w:hAnsi="Tahoma" w:cs="Tahoma"/>
              </w:rPr>
            </w:pPr>
            <w:r w:rsidRPr="00112425">
              <w:lastRenderedPageBreak/>
              <w:br w:type="page"/>
            </w:r>
            <w:r w:rsidRPr="00112425">
              <w:br w:type="page"/>
            </w:r>
            <w:r w:rsidRPr="00112425">
              <w:br w:type="page"/>
            </w:r>
            <w:r w:rsidRPr="00112425">
              <w:br w:type="page"/>
            </w:r>
            <w:r w:rsidRPr="00112425">
              <w:rPr>
                <w:rFonts w:ascii="Tahoma" w:hAnsi="Tahoma" w:cs="Tahoma"/>
              </w:rPr>
              <w:br w:type="page"/>
            </w:r>
            <w:r w:rsidRPr="00112425">
              <w:rPr>
                <w:rFonts w:ascii="Tahoma" w:hAnsi="Tahoma" w:cs="Tahoma"/>
                <w:b/>
              </w:rPr>
              <w:br w:type="page"/>
            </w:r>
            <w:r w:rsidRPr="001B4647">
              <w:rPr>
                <w:rFonts w:ascii="Tahoma" w:hAnsi="Tahoma" w:cs="Tahoma"/>
              </w:rPr>
              <w:t>IZJAVA O UDELEŽBI FIZIČNIH IN PRAVNIH OSEB V LASTNIŠTVU GOSPODARSKEGA SUBJEKTA</w:t>
            </w:r>
          </w:p>
        </w:tc>
        <w:tc>
          <w:tcPr>
            <w:tcW w:w="1418" w:type="dxa"/>
          </w:tcPr>
          <w:p w14:paraId="575CB266" w14:textId="77777777" w:rsidR="006E7C93" w:rsidRPr="00112425" w:rsidRDefault="006E7C93" w:rsidP="00FA4D24">
            <w:pPr>
              <w:keepNext/>
              <w:keepLines/>
              <w:jc w:val="both"/>
              <w:rPr>
                <w:rFonts w:ascii="Tahoma" w:hAnsi="Tahoma" w:cs="Tahoma"/>
                <w:b/>
                <w:i/>
              </w:rPr>
            </w:pPr>
            <w:r>
              <w:rPr>
                <w:rFonts w:ascii="Tahoma" w:hAnsi="Tahoma" w:cs="Tahoma"/>
                <w:b/>
                <w:i/>
              </w:rPr>
              <w:t>Priloga 3/</w:t>
            </w:r>
            <w:r w:rsidR="00711E32">
              <w:rPr>
                <w:rFonts w:ascii="Tahoma" w:hAnsi="Tahoma" w:cs="Tahoma"/>
                <w:b/>
                <w:i/>
              </w:rPr>
              <w:t>3</w:t>
            </w:r>
          </w:p>
        </w:tc>
      </w:tr>
    </w:tbl>
    <w:p w14:paraId="75748C92" w14:textId="77777777" w:rsidR="00F05E6C" w:rsidRPr="00F5688B" w:rsidRDefault="00F05E6C" w:rsidP="00FA4D24">
      <w:pPr>
        <w:keepNext/>
        <w:keepLines/>
        <w:jc w:val="both"/>
        <w:rPr>
          <w:rFonts w:ascii="Tahoma" w:hAnsi="Tahoma" w:cs="Tahoma"/>
          <w:bCs/>
          <w:i/>
          <w:noProof/>
          <w:sz w:val="18"/>
          <w:szCs w:val="18"/>
        </w:rPr>
      </w:pPr>
    </w:p>
    <w:p w14:paraId="1341A544" w14:textId="77777777" w:rsidR="00F05E6C" w:rsidRPr="00F5688B" w:rsidRDefault="00F05E6C" w:rsidP="00FA4D24">
      <w:pPr>
        <w:keepNext/>
        <w:keepLines/>
        <w:tabs>
          <w:tab w:val="left" w:pos="2694"/>
          <w:tab w:val="left" w:pos="2977"/>
        </w:tabs>
        <w:spacing w:line="276" w:lineRule="auto"/>
        <w:ind w:right="1"/>
        <w:jc w:val="center"/>
        <w:rPr>
          <w:rFonts w:ascii="Tahoma" w:hAnsi="Tahoma" w:cs="Tahoma"/>
          <w:b/>
        </w:rPr>
      </w:pPr>
      <w:r w:rsidRPr="00F5688B">
        <w:rPr>
          <w:rFonts w:ascii="Tahoma" w:hAnsi="Tahoma" w:cs="Tahoma"/>
          <w:b/>
        </w:rPr>
        <w:t>I Z J A V A</w:t>
      </w:r>
    </w:p>
    <w:p w14:paraId="586DEEA7" w14:textId="77777777" w:rsidR="00F05E6C" w:rsidRPr="00F5688B" w:rsidRDefault="00F05E6C" w:rsidP="00FA4D24">
      <w:pPr>
        <w:keepNext/>
        <w:keepLines/>
        <w:spacing w:line="276" w:lineRule="auto"/>
        <w:ind w:right="1"/>
        <w:jc w:val="center"/>
        <w:rPr>
          <w:rFonts w:ascii="Tahoma" w:hAnsi="Tahoma" w:cs="Tahoma"/>
          <w:b/>
        </w:rPr>
      </w:pPr>
      <w:r w:rsidRPr="00F5688B">
        <w:rPr>
          <w:rFonts w:ascii="Tahoma" w:hAnsi="Tahoma" w:cs="Tahoma"/>
          <w:b/>
        </w:rPr>
        <w:t>O UDELEŽBI FIZIČNIH IN PRAVNIH OSEB V LASTNIŠTVU GOSPODARSKEGA SUBJEKTA</w:t>
      </w:r>
    </w:p>
    <w:p w14:paraId="0C696B6A" w14:textId="77777777" w:rsidR="00F05E6C" w:rsidRPr="00F5688B" w:rsidRDefault="00F05E6C" w:rsidP="00FA4D24">
      <w:pPr>
        <w:keepNext/>
        <w:keepLines/>
        <w:tabs>
          <w:tab w:val="left" w:pos="284"/>
        </w:tabs>
        <w:rPr>
          <w:rFonts w:ascii="Tahoma" w:hAnsi="Tahoma" w:cs="Tahoma"/>
          <w:b/>
        </w:rPr>
      </w:pPr>
    </w:p>
    <w:p w14:paraId="434A86D1" w14:textId="77777777" w:rsidR="00F05E6C" w:rsidRPr="00F5688B" w:rsidRDefault="00F05E6C" w:rsidP="00FA4D24">
      <w:pPr>
        <w:keepNext/>
        <w:keepLines/>
        <w:tabs>
          <w:tab w:val="left" w:pos="284"/>
        </w:tabs>
        <w:jc w:val="both"/>
        <w:rPr>
          <w:rFonts w:ascii="Tahoma" w:hAnsi="Tahoma" w:cs="Tahoma"/>
        </w:rPr>
      </w:pPr>
    </w:p>
    <w:p w14:paraId="1D22DA71" w14:textId="77777777" w:rsidR="00F05E6C" w:rsidRPr="00F5688B" w:rsidRDefault="00F05E6C" w:rsidP="00FA4D24">
      <w:pPr>
        <w:keepNext/>
        <w:keepLines/>
        <w:ind w:right="1"/>
        <w:jc w:val="both"/>
        <w:rPr>
          <w:rFonts w:ascii="Tahoma" w:hAnsi="Tahoma" w:cs="Tahoma"/>
          <w:i/>
        </w:rPr>
      </w:pPr>
      <w:r w:rsidRPr="00F5688B">
        <w:rPr>
          <w:rFonts w:ascii="Tahoma" w:hAnsi="Tahoma" w:cs="Tahoma"/>
          <w:i/>
        </w:rPr>
        <w:t>Podatki o pravni osebi (gospodarskem subjektu):</w:t>
      </w:r>
    </w:p>
    <w:p w14:paraId="5D22E4B6" w14:textId="77777777" w:rsidR="00F05E6C" w:rsidRPr="00F5688B" w:rsidRDefault="00F05E6C" w:rsidP="00FA4D24">
      <w:pPr>
        <w:keepNext/>
        <w:keepLines/>
        <w:ind w:right="1"/>
        <w:jc w:val="both"/>
        <w:rPr>
          <w:rFonts w:ascii="Tahoma" w:hAnsi="Tahoma" w:cs="Tahoma"/>
        </w:rPr>
      </w:pPr>
      <w:r w:rsidRPr="00F5688B">
        <w:rPr>
          <w:rFonts w:ascii="Tahoma" w:hAnsi="Tahoma" w:cs="Tahoma"/>
          <w:bCs/>
        </w:rPr>
        <w:t>Polno ime podjetja</w:t>
      </w:r>
      <w:r w:rsidRPr="00F5688B">
        <w:rPr>
          <w:rFonts w:ascii="Tahoma" w:hAnsi="Tahoma" w:cs="Tahoma"/>
        </w:rPr>
        <w:t>: ________________________________________________________________</w:t>
      </w:r>
    </w:p>
    <w:p w14:paraId="1EACF4C8" w14:textId="77777777" w:rsidR="00F05E6C" w:rsidRPr="00F5688B" w:rsidRDefault="00F05E6C" w:rsidP="00FA4D24">
      <w:pPr>
        <w:keepNext/>
        <w:keepLines/>
        <w:ind w:right="1"/>
        <w:jc w:val="both"/>
        <w:rPr>
          <w:rFonts w:ascii="Tahoma" w:hAnsi="Tahoma" w:cs="Tahoma"/>
        </w:rPr>
      </w:pPr>
      <w:r w:rsidRPr="00F5688B">
        <w:rPr>
          <w:rFonts w:ascii="Tahoma" w:hAnsi="Tahoma" w:cs="Tahoma"/>
          <w:bCs/>
        </w:rPr>
        <w:t>Sedež podjetja</w:t>
      </w:r>
      <w:r w:rsidRPr="00F5688B">
        <w:rPr>
          <w:rFonts w:ascii="Tahoma" w:hAnsi="Tahoma" w:cs="Tahoma"/>
        </w:rPr>
        <w:t>: ___________________________________________________________________</w:t>
      </w:r>
    </w:p>
    <w:p w14:paraId="6C376E40" w14:textId="77777777" w:rsidR="00F05E6C" w:rsidRPr="00F5688B" w:rsidRDefault="00F05E6C" w:rsidP="00FA4D24">
      <w:pPr>
        <w:keepNext/>
        <w:keepLines/>
        <w:ind w:right="1"/>
        <w:jc w:val="both"/>
        <w:rPr>
          <w:rFonts w:ascii="Tahoma" w:hAnsi="Tahoma" w:cs="Tahoma"/>
        </w:rPr>
      </w:pPr>
      <w:r w:rsidRPr="00F5688B">
        <w:rPr>
          <w:rFonts w:ascii="Tahoma" w:hAnsi="Tahoma" w:cs="Tahoma"/>
          <w:bCs/>
        </w:rPr>
        <w:t>Občina sedeža podjetja</w:t>
      </w:r>
      <w:r w:rsidRPr="00F5688B">
        <w:rPr>
          <w:rFonts w:ascii="Tahoma" w:hAnsi="Tahoma" w:cs="Tahoma"/>
        </w:rPr>
        <w:t>:_____________________________________________________________</w:t>
      </w:r>
    </w:p>
    <w:p w14:paraId="258D8609" w14:textId="77777777" w:rsidR="00F05E6C" w:rsidRPr="00F5688B" w:rsidRDefault="00F05E6C" w:rsidP="00FA4D24">
      <w:pPr>
        <w:keepNext/>
        <w:keepLines/>
        <w:ind w:right="1"/>
        <w:jc w:val="both"/>
        <w:rPr>
          <w:rFonts w:ascii="Tahoma" w:hAnsi="Tahoma" w:cs="Tahoma"/>
        </w:rPr>
      </w:pPr>
      <w:r w:rsidRPr="00F5688B">
        <w:rPr>
          <w:rFonts w:ascii="Tahoma" w:hAnsi="Tahoma" w:cs="Tahoma"/>
          <w:bCs/>
        </w:rPr>
        <w:t>Številka vpisa v sodni register (št. vložka)</w:t>
      </w:r>
      <w:r w:rsidRPr="00F5688B">
        <w:rPr>
          <w:rFonts w:ascii="Tahoma" w:hAnsi="Tahoma" w:cs="Tahoma"/>
        </w:rPr>
        <w:t>: _____________________________________________</w:t>
      </w:r>
    </w:p>
    <w:p w14:paraId="415BD99E" w14:textId="77777777" w:rsidR="00F05E6C" w:rsidRPr="00F5688B" w:rsidRDefault="00F05E6C" w:rsidP="00FA4D24">
      <w:pPr>
        <w:keepNext/>
        <w:keepLines/>
        <w:ind w:right="1"/>
        <w:jc w:val="both"/>
        <w:rPr>
          <w:rFonts w:ascii="Tahoma" w:hAnsi="Tahoma" w:cs="Tahoma"/>
        </w:rPr>
      </w:pPr>
      <w:r w:rsidRPr="00F5688B">
        <w:rPr>
          <w:rFonts w:ascii="Tahoma" w:hAnsi="Tahoma" w:cs="Tahoma"/>
          <w:bCs/>
        </w:rPr>
        <w:t>Matična številka podjetja</w:t>
      </w:r>
      <w:r w:rsidRPr="00F5688B">
        <w:rPr>
          <w:rFonts w:ascii="Tahoma" w:hAnsi="Tahoma" w:cs="Tahoma"/>
        </w:rPr>
        <w:t>: ___________________________________________________________</w:t>
      </w:r>
    </w:p>
    <w:p w14:paraId="7BB84DC6" w14:textId="77777777" w:rsidR="00F05E6C" w:rsidRPr="00F5688B" w:rsidRDefault="00F05E6C" w:rsidP="00FA4D24">
      <w:pPr>
        <w:keepNext/>
        <w:keepLines/>
        <w:ind w:right="1"/>
        <w:jc w:val="both"/>
        <w:rPr>
          <w:rFonts w:ascii="Tahoma" w:hAnsi="Tahoma" w:cs="Tahoma"/>
        </w:rPr>
      </w:pPr>
      <w:r w:rsidRPr="00F5688B">
        <w:rPr>
          <w:rFonts w:ascii="Tahoma" w:hAnsi="Tahoma" w:cs="Tahoma"/>
          <w:bCs/>
        </w:rPr>
        <w:t>ID ZA DDV:</w:t>
      </w:r>
      <w:r w:rsidRPr="00F5688B">
        <w:rPr>
          <w:rFonts w:ascii="Tahoma" w:hAnsi="Tahoma" w:cs="Tahoma"/>
        </w:rPr>
        <w:t>: _____________________________________________________________________</w:t>
      </w:r>
    </w:p>
    <w:p w14:paraId="688C9ACA" w14:textId="77777777" w:rsidR="00F05E6C" w:rsidRPr="00F5688B" w:rsidRDefault="00F05E6C" w:rsidP="00FA4D24">
      <w:pPr>
        <w:keepNext/>
        <w:keepLines/>
        <w:ind w:right="1"/>
        <w:jc w:val="both"/>
        <w:rPr>
          <w:rFonts w:ascii="Tahoma" w:hAnsi="Tahoma" w:cs="Tahoma"/>
        </w:rPr>
      </w:pPr>
    </w:p>
    <w:p w14:paraId="751B2CF1" w14:textId="77777777" w:rsidR="00F05E6C" w:rsidRPr="00F5688B" w:rsidRDefault="00F05E6C" w:rsidP="00FA4D24">
      <w:pPr>
        <w:keepNext/>
        <w:keepLines/>
        <w:jc w:val="both"/>
        <w:rPr>
          <w:rFonts w:ascii="Tahoma" w:hAnsi="Tahoma" w:cs="Tahoma"/>
          <w:b/>
        </w:rPr>
      </w:pPr>
      <w:r w:rsidRPr="00F5688B">
        <w:rPr>
          <w:rFonts w:ascii="Tahoma" w:hAnsi="Tahoma" w:cs="Tahoma"/>
        </w:rPr>
        <w:t xml:space="preserve">V zvezi z javnim naročilom </w:t>
      </w:r>
      <w:r w:rsidR="00761641">
        <w:rPr>
          <w:rFonts w:ascii="Tahoma" w:hAnsi="Tahoma" w:cs="Tahoma"/>
          <w:b/>
        </w:rPr>
        <w:t>LPT-</w:t>
      </w:r>
      <w:r w:rsidR="006136BB">
        <w:rPr>
          <w:rFonts w:ascii="Tahoma" w:hAnsi="Tahoma" w:cs="Tahoma"/>
          <w:b/>
        </w:rPr>
        <w:t>62/24</w:t>
      </w:r>
      <w:r w:rsidRPr="00F5688B">
        <w:rPr>
          <w:rFonts w:ascii="Tahoma" w:hAnsi="Tahoma" w:cs="Tahoma"/>
          <w:b/>
        </w:rPr>
        <w:t xml:space="preserve"> </w:t>
      </w:r>
      <w:r w:rsidR="006136BB">
        <w:rPr>
          <w:rFonts w:ascii="Tahoma" w:hAnsi="Tahoma" w:cs="Tahoma"/>
          <w:b/>
        </w:rPr>
        <w:t>Dobava specialnih tovornih vozil</w:t>
      </w:r>
      <w:r w:rsidR="005D5B66">
        <w:rPr>
          <w:rFonts w:ascii="Tahoma" w:hAnsi="Tahoma" w:cs="Tahoma"/>
          <w:b/>
        </w:rPr>
        <w:t xml:space="preserve"> </w:t>
      </w:r>
      <w:r w:rsidRPr="00F5688B">
        <w:rPr>
          <w:rFonts w:ascii="Tahoma" w:hAnsi="Tahoma" w:cs="Tahoma"/>
        </w:rPr>
        <w:t>in</w:t>
      </w:r>
      <w:r w:rsidRPr="00F5688B">
        <w:rPr>
          <w:rFonts w:ascii="Tahoma" w:hAnsi="Tahoma" w:cs="Tahoma"/>
          <w:b/>
        </w:rPr>
        <w:t xml:space="preserve"> </w:t>
      </w:r>
      <w:r w:rsidRPr="00F5688B">
        <w:rPr>
          <w:rFonts w:ascii="Tahoma" w:hAnsi="Tahoma" w:cs="Tahoma"/>
        </w:rPr>
        <w:t xml:space="preserve">na osnovi šestega odstavka 14. člena </w:t>
      </w:r>
      <w:proofErr w:type="spellStart"/>
      <w:r w:rsidRPr="00F5688B">
        <w:rPr>
          <w:rFonts w:ascii="Tahoma" w:hAnsi="Tahoma" w:cs="Tahoma"/>
        </w:rPr>
        <w:t>ZIntPK</w:t>
      </w:r>
      <w:proofErr w:type="spellEnd"/>
      <w:r w:rsidRPr="00F5688B">
        <w:rPr>
          <w:rFonts w:ascii="Tahoma" w:hAnsi="Tahoma" w:cs="Tahoma"/>
        </w:rPr>
        <w:t>, posredujemo podatke o udeležbi fizičnih in pravnih oseb v lastništvu gospodarskega subjekta, vključno z udeležbo tihih družbenikov, ter gospodarskih subjektih, za katere se glede na določbe zakona, ki ureja gospodarske družbe šteje, da so povezane družbe s ponudnikom.</w:t>
      </w:r>
    </w:p>
    <w:p w14:paraId="2E981988" w14:textId="77777777" w:rsidR="00F05E6C" w:rsidRPr="00F5688B" w:rsidRDefault="00F05E6C" w:rsidP="00FA4D24">
      <w:pPr>
        <w:keepNext/>
        <w:keepLines/>
        <w:jc w:val="both"/>
      </w:pPr>
    </w:p>
    <w:p w14:paraId="1C18332D" w14:textId="77777777" w:rsidR="00F05E6C" w:rsidRPr="00F5688B" w:rsidRDefault="00F05E6C" w:rsidP="00FA4D24">
      <w:pPr>
        <w:keepNext/>
        <w:keepLines/>
        <w:jc w:val="both"/>
        <w:rPr>
          <w:rFonts w:ascii="Tahoma" w:hAnsi="Tahoma" w:cs="Tahoma"/>
        </w:rPr>
      </w:pPr>
      <w:r w:rsidRPr="00F5688B">
        <w:rPr>
          <w:rFonts w:ascii="Tahoma" w:hAnsi="Tahoma" w:cs="Tahoma"/>
          <w:b/>
        </w:rPr>
        <w:t>IZJAVLJAMO</w:t>
      </w:r>
      <w:r w:rsidRPr="00F5688B">
        <w:rPr>
          <w:rFonts w:ascii="Tahoma" w:hAnsi="Tahoma" w:cs="Tahoma"/>
        </w:rPr>
        <w:t xml:space="preserve">, da so pri lastništvu zgoraj navedenega gospodarskega subjekta udeležene naslednje </w:t>
      </w:r>
      <w:r w:rsidRPr="00F5688B">
        <w:rPr>
          <w:rFonts w:ascii="Tahoma" w:hAnsi="Tahoma" w:cs="Tahoma"/>
          <w:u w:val="single"/>
        </w:rPr>
        <w:t>pravne osebe</w:t>
      </w:r>
      <w:r w:rsidRPr="00F5688B">
        <w:rPr>
          <w:rFonts w:ascii="Tahoma" w:hAnsi="Tahoma" w:cs="Tahoma"/>
        </w:rPr>
        <w:t>, vključno z udeležbo tihih družbenikov:</w:t>
      </w:r>
    </w:p>
    <w:p w14:paraId="677004BC" w14:textId="77777777" w:rsidR="00F05E6C" w:rsidRPr="00F5688B" w:rsidRDefault="00F05E6C" w:rsidP="00FA4D24">
      <w:pPr>
        <w:keepNext/>
        <w:keepLines/>
        <w:jc w:val="both"/>
        <w:rPr>
          <w:rFonts w:ascii="Tahoma" w:hAnsi="Tahoma" w:cs="Tahoma"/>
        </w:rPr>
      </w:pPr>
    </w:p>
    <w:tbl>
      <w:tblPr>
        <w:tblW w:w="9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402"/>
        <w:gridCol w:w="1843"/>
      </w:tblGrid>
      <w:tr w:rsidR="00F05E6C" w:rsidRPr="00F5688B" w14:paraId="04B0B258" w14:textId="77777777" w:rsidTr="008B2383">
        <w:tc>
          <w:tcPr>
            <w:tcW w:w="533" w:type="dxa"/>
            <w:shd w:val="clear" w:color="auto" w:fill="auto"/>
          </w:tcPr>
          <w:p w14:paraId="4F7293C3" w14:textId="77777777" w:rsidR="00F05E6C" w:rsidRPr="00F5688B" w:rsidRDefault="00F05E6C" w:rsidP="00FA4D24">
            <w:pPr>
              <w:keepNext/>
              <w:keepLines/>
              <w:jc w:val="both"/>
              <w:rPr>
                <w:rFonts w:ascii="Tahoma" w:hAnsi="Tahoma" w:cs="Tahoma"/>
                <w:b/>
              </w:rPr>
            </w:pPr>
            <w:r w:rsidRPr="00F5688B">
              <w:rPr>
                <w:rFonts w:ascii="Tahoma" w:hAnsi="Tahoma" w:cs="Tahoma"/>
                <w:b/>
              </w:rPr>
              <w:t>Št.</w:t>
            </w:r>
          </w:p>
        </w:tc>
        <w:tc>
          <w:tcPr>
            <w:tcW w:w="3403" w:type="dxa"/>
            <w:shd w:val="clear" w:color="auto" w:fill="auto"/>
          </w:tcPr>
          <w:p w14:paraId="799B7627" w14:textId="77777777" w:rsidR="00F05E6C" w:rsidRPr="00F5688B" w:rsidRDefault="00F05E6C" w:rsidP="00FA4D24">
            <w:pPr>
              <w:keepNext/>
              <w:keepLines/>
              <w:jc w:val="both"/>
              <w:rPr>
                <w:rFonts w:ascii="Tahoma" w:hAnsi="Tahoma" w:cs="Tahoma"/>
                <w:b/>
              </w:rPr>
            </w:pPr>
            <w:r w:rsidRPr="00F5688B">
              <w:rPr>
                <w:rFonts w:ascii="Tahoma" w:hAnsi="Tahoma" w:cs="Tahoma"/>
                <w:b/>
              </w:rPr>
              <w:t>Naziv</w:t>
            </w:r>
          </w:p>
        </w:tc>
        <w:tc>
          <w:tcPr>
            <w:tcW w:w="3402" w:type="dxa"/>
          </w:tcPr>
          <w:p w14:paraId="5C10BFF6" w14:textId="77777777" w:rsidR="00F05E6C" w:rsidRPr="00F5688B" w:rsidRDefault="00F05E6C" w:rsidP="00FA4D24">
            <w:pPr>
              <w:keepNext/>
              <w:keepLines/>
              <w:jc w:val="both"/>
              <w:rPr>
                <w:rFonts w:ascii="Tahoma" w:hAnsi="Tahoma" w:cs="Tahoma"/>
                <w:b/>
              </w:rPr>
            </w:pPr>
            <w:r w:rsidRPr="00F5688B">
              <w:rPr>
                <w:rFonts w:ascii="Tahoma" w:hAnsi="Tahoma" w:cs="Tahoma"/>
                <w:b/>
              </w:rPr>
              <w:t>Sedež</w:t>
            </w:r>
          </w:p>
        </w:tc>
        <w:tc>
          <w:tcPr>
            <w:tcW w:w="1843" w:type="dxa"/>
            <w:shd w:val="clear" w:color="auto" w:fill="auto"/>
          </w:tcPr>
          <w:p w14:paraId="09A11BB5" w14:textId="77777777" w:rsidR="00F05E6C" w:rsidRPr="00F5688B" w:rsidRDefault="00F05E6C" w:rsidP="00FA4D24">
            <w:pPr>
              <w:keepNext/>
              <w:keepLines/>
              <w:jc w:val="both"/>
              <w:rPr>
                <w:rFonts w:ascii="Tahoma" w:hAnsi="Tahoma" w:cs="Tahoma"/>
                <w:b/>
              </w:rPr>
            </w:pPr>
            <w:r w:rsidRPr="00F5688B">
              <w:rPr>
                <w:rFonts w:ascii="Tahoma" w:hAnsi="Tahoma" w:cs="Tahoma"/>
                <w:b/>
              </w:rPr>
              <w:t>Delež lastništva v %</w:t>
            </w:r>
          </w:p>
        </w:tc>
      </w:tr>
      <w:tr w:rsidR="00F05E6C" w:rsidRPr="00F5688B" w14:paraId="7901AA82" w14:textId="77777777" w:rsidTr="008B2383">
        <w:tc>
          <w:tcPr>
            <w:tcW w:w="533" w:type="dxa"/>
            <w:shd w:val="clear" w:color="auto" w:fill="auto"/>
          </w:tcPr>
          <w:p w14:paraId="09B6874E" w14:textId="77777777" w:rsidR="00F05E6C" w:rsidRPr="00F5688B" w:rsidRDefault="00F05E6C" w:rsidP="00FA4D24">
            <w:pPr>
              <w:keepNext/>
              <w:keepLines/>
              <w:jc w:val="both"/>
              <w:rPr>
                <w:rFonts w:ascii="Tahoma" w:hAnsi="Tahoma" w:cs="Tahoma"/>
                <w:b/>
              </w:rPr>
            </w:pPr>
            <w:r w:rsidRPr="00F5688B">
              <w:rPr>
                <w:rFonts w:ascii="Tahoma" w:hAnsi="Tahoma" w:cs="Tahoma"/>
                <w:b/>
              </w:rPr>
              <w:t>1.</w:t>
            </w:r>
          </w:p>
        </w:tc>
        <w:tc>
          <w:tcPr>
            <w:tcW w:w="3403" w:type="dxa"/>
            <w:shd w:val="clear" w:color="auto" w:fill="auto"/>
          </w:tcPr>
          <w:p w14:paraId="3A716AB1" w14:textId="77777777" w:rsidR="00F05E6C" w:rsidRPr="00F5688B" w:rsidRDefault="00F05E6C" w:rsidP="00FA4D24">
            <w:pPr>
              <w:keepNext/>
              <w:keepLines/>
              <w:jc w:val="both"/>
              <w:rPr>
                <w:rFonts w:ascii="Tahoma" w:hAnsi="Tahoma" w:cs="Tahoma"/>
                <w:b/>
              </w:rPr>
            </w:pPr>
          </w:p>
        </w:tc>
        <w:tc>
          <w:tcPr>
            <w:tcW w:w="3402" w:type="dxa"/>
          </w:tcPr>
          <w:p w14:paraId="2C16DA59" w14:textId="77777777" w:rsidR="00F05E6C" w:rsidRPr="00F5688B" w:rsidRDefault="00F05E6C" w:rsidP="00FA4D24">
            <w:pPr>
              <w:keepNext/>
              <w:keepLines/>
              <w:jc w:val="both"/>
              <w:rPr>
                <w:rFonts w:ascii="Tahoma" w:hAnsi="Tahoma" w:cs="Tahoma"/>
                <w:b/>
              </w:rPr>
            </w:pPr>
          </w:p>
        </w:tc>
        <w:tc>
          <w:tcPr>
            <w:tcW w:w="1843" w:type="dxa"/>
            <w:shd w:val="clear" w:color="auto" w:fill="auto"/>
          </w:tcPr>
          <w:p w14:paraId="03C35E34" w14:textId="77777777" w:rsidR="00F05E6C" w:rsidRPr="00F5688B" w:rsidRDefault="00F05E6C" w:rsidP="00FA4D24">
            <w:pPr>
              <w:keepNext/>
              <w:keepLines/>
              <w:jc w:val="both"/>
              <w:rPr>
                <w:rFonts w:ascii="Tahoma" w:hAnsi="Tahoma" w:cs="Tahoma"/>
                <w:b/>
              </w:rPr>
            </w:pPr>
          </w:p>
        </w:tc>
      </w:tr>
      <w:tr w:rsidR="00F05E6C" w:rsidRPr="00F5688B" w14:paraId="5F3B966E" w14:textId="77777777" w:rsidTr="008B2383">
        <w:tc>
          <w:tcPr>
            <w:tcW w:w="533" w:type="dxa"/>
            <w:shd w:val="clear" w:color="auto" w:fill="auto"/>
          </w:tcPr>
          <w:p w14:paraId="4FF73137" w14:textId="77777777" w:rsidR="00F05E6C" w:rsidRPr="00F5688B" w:rsidRDefault="00F05E6C" w:rsidP="00FA4D24">
            <w:pPr>
              <w:keepNext/>
              <w:keepLines/>
              <w:jc w:val="both"/>
              <w:rPr>
                <w:rFonts w:ascii="Tahoma" w:hAnsi="Tahoma" w:cs="Tahoma"/>
                <w:b/>
              </w:rPr>
            </w:pPr>
            <w:r w:rsidRPr="00F5688B">
              <w:rPr>
                <w:rFonts w:ascii="Tahoma" w:hAnsi="Tahoma" w:cs="Tahoma"/>
                <w:b/>
              </w:rPr>
              <w:t>2.</w:t>
            </w:r>
          </w:p>
        </w:tc>
        <w:tc>
          <w:tcPr>
            <w:tcW w:w="3403" w:type="dxa"/>
            <w:shd w:val="clear" w:color="auto" w:fill="auto"/>
          </w:tcPr>
          <w:p w14:paraId="5927EBB6" w14:textId="77777777" w:rsidR="00F05E6C" w:rsidRPr="00F5688B" w:rsidRDefault="00F05E6C" w:rsidP="00FA4D24">
            <w:pPr>
              <w:keepNext/>
              <w:keepLines/>
              <w:jc w:val="both"/>
              <w:rPr>
                <w:rFonts w:ascii="Tahoma" w:hAnsi="Tahoma" w:cs="Tahoma"/>
                <w:b/>
              </w:rPr>
            </w:pPr>
          </w:p>
        </w:tc>
        <w:tc>
          <w:tcPr>
            <w:tcW w:w="3402" w:type="dxa"/>
          </w:tcPr>
          <w:p w14:paraId="6B8A9210" w14:textId="77777777" w:rsidR="00F05E6C" w:rsidRPr="00F5688B" w:rsidRDefault="00F05E6C" w:rsidP="00FA4D24">
            <w:pPr>
              <w:keepNext/>
              <w:keepLines/>
              <w:jc w:val="both"/>
              <w:rPr>
                <w:rFonts w:ascii="Tahoma" w:hAnsi="Tahoma" w:cs="Tahoma"/>
                <w:b/>
              </w:rPr>
            </w:pPr>
          </w:p>
        </w:tc>
        <w:tc>
          <w:tcPr>
            <w:tcW w:w="1843" w:type="dxa"/>
            <w:shd w:val="clear" w:color="auto" w:fill="auto"/>
          </w:tcPr>
          <w:p w14:paraId="3E124DB3" w14:textId="77777777" w:rsidR="00F05E6C" w:rsidRPr="00F5688B" w:rsidRDefault="00F05E6C" w:rsidP="00FA4D24">
            <w:pPr>
              <w:keepNext/>
              <w:keepLines/>
              <w:jc w:val="both"/>
              <w:rPr>
                <w:rFonts w:ascii="Tahoma" w:hAnsi="Tahoma" w:cs="Tahoma"/>
                <w:b/>
              </w:rPr>
            </w:pPr>
          </w:p>
        </w:tc>
      </w:tr>
      <w:tr w:rsidR="00F05E6C" w:rsidRPr="00F5688B" w14:paraId="2E03748B" w14:textId="77777777" w:rsidTr="008B2383">
        <w:tc>
          <w:tcPr>
            <w:tcW w:w="533" w:type="dxa"/>
            <w:shd w:val="clear" w:color="auto" w:fill="auto"/>
          </w:tcPr>
          <w:p w14:paraId="0C06E1F7" w14:textId="77777777" w:rsidR="00F05E6C" w:rsidRPr="00F5688B" w:rsidRDefault="00F05E6C" w:rsidP="00FA4D24">
            <w:pPr>
              <w:keepNext/>
              <w:keepLines/>
              <w:jc w:val="both"/>
              <w:rPr>
                <w:rFonts w:ascii="Tahoma" w:hAnsi="Tahoma" w:cs="Tahoma"/>
                <w:b/>
              </w:rPr>
            </w:pPr>
            <w:r w:rsidRPr="00F5688B">
              <w:rPr>
                <w:rFonts w:ascii="Tahoma" w:hAnsi="Tahoma" w:cs="Tahoma"/>
                <w:b/>
              </w:rPr>
              <w:t>3.</w:t>
            </w:r>
          </w:p>
        </w:tc>
        <w:tc>
          <w:tcPr>
            <w:tcW w:w="3403" w:type="dxa"/>
            <w:shd w:val="clear" w:color="auto" w:fill="auto"/>
          </w:tcPr>
          <w:p w14:paraId="7F1778B3" w14:textId="77777777" w:rsidR="00F05E6C" w:rsidRPr="00F5688B" w:rsidRDefault="00F05E6C" w:rsidP="00FA4D24">
            <w:pPr>
              <w:keepNext/>
              <w:keepLines/>
              <w:jc w:val="both"/>
              <w:rPr>
                <w:rFonts w:ascii="Tahoma" w:hAnsi="Tahoma" w:cs="Tahoma"/>
                <w:b/>
              </w:rPr>
            </w:pPr>
          </w:p>
        </w:tc>
        <w:tc>
          <w:tcPr>
            <w:tcW w:w="3402" w:type="dxa"/>
          </w:tcPr>
          <w:p w14:paraId="427E5F2B" w14:textId="77777777" w:rsidR="00F05E6C" w:rsidRPr="00F5688B" w:rsidRDefault="00F05E6C" w:rsidP="00FA4D24">
            <w:pPr>
              <w:keepNext/>
              <w:keepLines/>
              <w:jc w:val="both"/>
              <w:rPr>
                <w:rFonts w:ascii="Tahoma" w:hAnsi="Tahoma" w:cs="Tahoma"/>
                <w:b/>
              </w:rPr>
            </w:pPr>
          </w:p>
        </w:tc>
        <w:tc>
          <w:tcPr>
            <w:tcW w:w="1843" w:type="dxa"/>
            <w:shd w:val="clear" w:color="auto" w:fill="auto"/>
          </w:tcPr>
          <w:p w14:paraId="0515BD15" w14:textId="77777777" w:rsidR="00F05E6C" w:rsidRPr="00F5688B" w:rsidRDefault="00F05E6C" w:rsidP="00FA4D24">
            <w:pPr>
              <w:keepNext/>
              <w:keepLines/>
              <w:jc w:val="both"/>
              <w:rPr>
                <w:rFonts w:ascii="Tahoma" w:hAnsi="Tahoma" w:cs="Tahoma"/>
                <w:b/>
              </w:rPr>
            </w:pPr>
          </w:p>
        </w:tc>
      </w:tr>
      <w:tr w:rsidR="00F05E6C" w:rsidRPr="00F5688B" w14:paraId="2333EDF0" w14:textId="77777777" w:rsidTr="008B2383">
        <w:tc>
          <w:tcPr>
            <w:tcW w:w="533" w:type="dxa"/>
            <w:shd w:val="clear" w:color="auto" w:fill="auto"/>
          </w:tcPr>
          <w:p w14:paraId="559ACEE3" w14:textId="77777777" w:rsidR="00F05E6C" w:rsidRPr="00F5688B" w:rsidRDefault="00F05E6C" w:rsidP="00FA4D24">
            <w:pPr>
              <w:keepNext/>
              <w:keepLines/>
              <w:jc w:val="both"/>
              <w:rPr>
                <w:rFonts w:ascii="Tahoma" w:hAnsi="Tahoma" w:cs="Tahoma"/>
                <w:b/>
              </w:rPr>
            </w:pPr>
            <w:r w:rsidRPr="00F5688B">
              <w:rPr>
                <w:rFonts w:ascii="Tahoma" w:hAnsi="Tahoma" w:cs="Tahoma"/>
                <w:b/>
              </w:rPr>
              <w:t>….</w:t>
            </w:r>
          </w:p>
        </w:tc>
        <w:tc>
          <w:tcPr>
            <w:tcW w:w="3403" w:type="dxa"/>
            <w:shd w:val="clear" w:color="auto" w:fill="auto"/>
          </w:tcPr>
          <w:p w14:paraId="2EFFC4DD" w14:textId="77777777" w:rsidR="00F05E6C" w:rsidRPr="00F5688B" w:rsidRDefault="00F05E6C" w:rsidP="00FA4D24">
            <w:pPr>
              <w:keepNext/>
              <w:keepLines/>
              <w:jc w:val="both"/>
              <w:rPr>
                <w:rFonts w:ascii="Tahoma" w:hAnsi="Tahoma" w:cs="Tahoma"/>
                <w:b/>
              </w:rPr>
            </w:pPr>
          </w:p>
        </w:tc>
        <w:tc>
          <w:tcPr>
            <w:tcW w:w="3402" w:type="dxa"/>
          </w:tcPr>
          <w:p w14:paraId="2530296E" w14:textId="77777777" w:rsidR="00F05E6C" w:rsidRPr="00F5688B" w:rsidRDefault="00F05E6C" w:rsidP="00FA4D24">
            <w:pPr>
              <w:keepNext/>
              <w:keepLines/>
              <w:jc w:val="both"/>
              <w:rPr>
                <w:rFonts w:ascii="Tahoma" w:hAnsi="Tahoma" w:cs="Tahoma"/>
                <w:b/>
              </w:rPr>
            </w:pPr>
          </w:p>
        </w:tc>
        <w:tc>
          <w:tcPr>
            <w:tcW w:w="1843" w:type="dxa"/>
            <w:shd w:val="clear" w:color="auto" w:fill="auto"/>
          </w:tcPr>
          <w:p w14:paraId="43B21DF4" w14:textId="77777777" w:rsidR="00F05E6C" w:rsidRPr="00F5688B" w:rsidRDefault="00F05E6C" w:rsidP="00FA4D24">
            <w:pPr>
              <w:keepNext/>
              <w:keepLines/>
              <w:jc w:val="both"/>
              <w:rPr>
                <w:rFonts w:ascii="Tahoma" w:hAnsi="Tahoma" w:cs="Tahoma"/>
                <w:b/>
              </w:rPr>
            </w:pPr>
          </w:p>
        </w:tc>
      </w:tr>
    </w:tbl>
    <w:p w14:paraId="1A3BD0EE" w14:textId="77777777" w:rsidR="00F05E6C" w:rsidRPr="00F5688B" w:rsidRDefault="00F05E6C" w:rsidP="00FA4D24">
      <w:pPr>
        <w:keepNext/>
        <w:keepLines/>
        <w:jc w:val="both"/>
        <w:rPr>
          <w:rFonts w:ascii="Tahoma" w:hAnsi="Tahoma" w:cs="Tahoma"/>
          <w:b/>
        </w:rPr>
      </w:pPr>
    </w:p>
    <w:p w14:paraId="03CAEB8B" w14:textId="77777777" w:rsidR="00F05E6C" w:rsidRPr="00F5688B" w:rsidRDefault="00F05E6C" w:rsidP="00FA4D24">
      <w:pPr>
        <w:keepNext/>
        <w:keepLines/>
        <w:jc w:val="both"/>
        <w:rPr>
          <w:rFonts w:ascii="Tahoma" w:hAnsi="Tahoma" w:cs="Tahoma"/>
          <w:b/>
        </w:rPr>
      </w:pPr>
    </w:p>
    <w:p w14:paraId="1ABAE600" w14:textId="77777777" w:rsidR="00F05E6C" w:rsidRPr="00F5688B" w:rsidRDefault="00F05E6C" w:rsidP="00FA4D24">
      <w:pPr>
        <w:keepNext/>
        <w:keepLines/>
        <w:jc w:val="both"/>
        <w:rPr>
          <w:rFonts w:ascii="Tahoma" w:hAnsi="Tahoma" w:cs="Tahoma"/>
        </w:rPr>
      </w:pPr>
      <w:r w:rsidRPr="00F5688B">
        <w:rPr>
          <w:rFonts w:ascii="Tahoma" w:hAnsi="Tahoma" w:cs="Tahoma"/>
          <w:b/>
        </w:rPr>
        <w:t>IZJAVLJAMO</w:t>
      </w:r>
      <w:r w:rsidRPr="00F5688B">
        <w:rPr>
          <w:rFonts w:ascii="Tahoma" w:hAnsi="Tahoma" w:cs="Tahoma"/>
        </w:rPr>
        <w:t xml:space="preserve">, da so pri lastništvu zgoraj navedenega gospodarskega subjekta udeležene naslednje </w:t>
      </w:r>
      <w:r w:rsidRPr="00F5688B">
        <w:rPr>
          <w:rFonts w:ascii="Tahoma" w:hAnsi="Tahoma" w:cs="Tahoma"/>
          <w:u w:val="single"/>
        </w:rPr>
        <w:t>fizične osebe</w:t>
      </w:r>
      <w:r w:rsidRPr="00F5688B">
        <w:rPr>
          <w:rFonts w:ascii="Tahoma" w:hAnsi="Tahoma" w:cs="Tahoma"/>
        </w:rPr>
        <w:t>, vključno z udeležbo tihih družbenikov:</w:t>
      </w:r>
    </w:p>
    <w:p w14:paraId="0F1651D0" w14:textId="77777777" w:rsidR="00F05E6C" w:rsidRPr="00F5688B" w:rsidRDefault="00F05E6C" w:rsidP="00FA4D24">
      <w:pPr>
        <w:keepNext/>
        <w:keepLines/>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402"/>
        <w:gridCol w:w="3685"/>
        <w:gridCol w:w="1810"/>
      </w:tblGrid>
      <w:tr w:rsidR="00F05E6C" w:rsidRPr="00F5688B" w14:paraId="4F0D248E" w14:textId="77777777" w:rsidTr="008B2383">
        <w:tc>
          <w:tcPr>
            <w:tcW w:w="534" w:type="dxa"/>
            <w:shd w:val="clear" w:color="auto" w:fill="auto"/>
          </w:tcPr>
          <w:p w14:paraId="664D5ACC" w14:textId="77777777" w:rsidR="00F05E6C" w:rsidRPr="00F5688B" w:rsidRDefault="00F05E6C" w:rsidP="00FA4D24">
            <w:pPr>
              <w:keepNext/>
              <w:keepLines/>
              <w:jc w:val="both"/>
              <w:rPr>
                <w:rFonts w:ascii="Tahoma" w:hAnsi="Tahoma" w:cs="Tahoma"/>
                <w:b/>
              </w:rPr>
            </w:pPr>
            <w:r w:rsidRPr="00F5688B">
              <w:rPr>
                <w:rFonts w:ascii="Tahoma" w:hAnsi="Tahoma" w:cs="Tahoma"/>
                <w:b/>
              </w:rPr>
              <w:t>Št.</w:t>
            </w:r>
          </w:p>
        </w:tc>
        <w:tc>
          <w:tcPr>
            <w:tcW w:w="3402" w:type="dxa"/>
            <w:shd w:val="clear" w:color="auto" w:fill="auto"/>
          </w:tcPr>
          <w:p w14:paraId="40A133D4" w14:textId="77777777" w:rsidR="00F05E6C" w:rsidRPr="00F5688B" w:rsidRDefault="00F05E6C" w:rsidP="00FA4D24">
            <w:pPr>
              <w:keepNext/>
              <w:keepLines/>
              <w:jc w:val="both"/>
              <w:rPr>
                <w:rFonts w:ascii="Tahoma" w:hAnsi="Tahoma" w:cs="Tahoma"/>
                <w:b/>
              </w:rPr>
            </w:pPr>
            <w:r w:rsidRPr="00F5688B">
              <w:rPr>
                <w:rFonts w:ascii="Tahoma" w:hAnsi="Tahoma" w:cs="Tahoma"/>
                <w:b/>
              </w:rPr>
              <w:t>Ime in priimek</w:t>
            </w:r>
          </w:p>
        </w:tc>
        <w:tc>
          <w:tcPr>
            <w:tcW w:w="3685" w:type="dxa"/>
            <w:shd w:val="clear" w:color="auto" w:fill="auto"/>
          </w:tcPr>
          <w:p w14:paraId="034E1F31" w14:textId="77777777" w:rsidR="00F05E6C" w:rsidRPr="00F5688B" w:rsidRDefault="00F05E6C" w:rsidP="00FA4D24">
            <w:pPr>
              <w:keepNext/>
              <w:keepLines/>
              <w:jc w:val="both"/>
              <w:rPr>
                <w:rFonts w:ascii="Tahoma" w:hAnsi="Tahoma" w:cs="Tahoma"/>
                <w:b/>
              </w:rPr>
            </w:pPr>
            <w:r w:rsidRPr="00F5688B">
              <w:rPr>
                <w:rFonts w:ascii="Tahoma" w:hAnsi="Tahoma" w:cs="Tahoma"/>
                <w:b/>
              </w:rPr>
              <w:t>Naslov stalnega bivališča</w:t>
            </w:r>
          </w:p>
        </w:tc>
        <w:tc>
          <w:tcPr>
            <w:tcW w:w="1810" w:type="dxa"/>
            <w:shd w:val="clear" w:color="auto" w:fill="auto"/>
          </w:tcPr>
          <w:p w14:paraId="670F3FBD" w14:textId="77777777" w:rsidR="00F05E6C" w:rsidRPr="00F5688B" w:rsidRDefault="00F05E6C" w:rsidP="00FA4D24">
            <w:pPr>
              <w:keepNext/>
              <w:keepLines/>
              <w:jc w:val="both"/>
              <w:rPr>
                <w:rFonts w:ascii="Tahoma" w:hAnsi="Tahoma" w:cs="Tahoma"/>
                <w:b/>
              </w:rPr>
            </w:pPr>
            <w:r w:rsidRPr="00F5688B">
              <w:rPr>
                <w:rFonts w:ascii="Tahoma" w:hAnsi="Tahoma" w:cs="Tahoma"/>
                <w:b/>
              </w:rPr>
              <w:t>Delež lastništva v %</w:t>
            </w:r>
          </w:p>
        </w:tc>
      </w:tr>
      <w:tr w:rsidR="00F05E6C" w:rsidRPr="00F5688B" w14:paraId="17F70580" w14:textId="77777777" w:rsidTr="008B2383">
        <w:tc>
          <w:tcPr>
            <w:tcW w:w="534" w:type="dxa"/>
            <w:shd w:val="clear" w:color="auto" w:fill="auto"/>
          </w:tcPr>
          <w:p w14:paraId="464045D6" w14:textId="77777777" w:rsidR="00F05E6C" w:rsidRPr="00F5688B" w:rsidRDefault="00F05E6C" w:rsidP="00FA4D24">
            <w:pPr>
              <w:keepNext/>
              <w:keepLines/>
              <w:jc w:val="both"/>
              <w:rPr>
                <w:rFonts w:ascii="Tahoma" w:hAnsi="Tahoma" w:cs="Tahoma"/>
                <w:b/>
              </w:rPr>
            </w:pPr>
            <w:r w:rsidRPr="00F5688B">
              <w:rPr>
                <w:rFonts w:ascii="Tahoma" w:hAnsi="Tahoma" w:cs="Tahoma"/>
                <w:b/>
              </w:rPr>
              <w:t>1.</w:t>
            </w:r>
          </w:p>
        </w:tc>
        <w:tc>
          <w:tcPr>
            <w:tcW w:w="3402" w:type="dxa"/>
            <w:shd w:val="clear" w:color="auto" w:fill="auto"/>
          </w:tcPr>
          <w:p w14:paraId="2AC3EBF3" w14:textId="77777777" w:rsidR="00F05E6C" w:rsidRPr="00F5688B" w:rsidRDefault="00F05E6C" w:rsidP="00FA4D24">
            <w:pPr>
              <w:keepNext/>
              <w:keepLines/>
              <w:jc w:val="both"/>
              <w:rPr>
                <w:rFonts w:ascii="Tahoma" w:hAnsi="Tahoma" w:cs="Tahoma"/>
                <w:b/>
              </w:rPr>
            </w:pPr>
          </w:p>
        </w:tc>
        <w:tc>
          <w:tcPr>
            <w:tcW w:w="3685" w:type="dxa"/>
            <w:shd w:val="clear" w:color="auto" w:fill="auto"/>
          </w:tcPr>
          <w:p w14:paraId="393F8E83" w14:textId="77777777" w:rsidR="00F05E6C" w:rsidRPr="00F5688B" w:rsidRDefault="00F05E6C" w:rsidP="00FA4D24">
            <w:pPr>
              <w:keepNext/>
              <w:keepLines/>
              <w:jc w:val="both"/>
              <w:rPr>
                <w:rFonts w:ascii="Tahoma" w:hAnsi="Tahoma" w:cs="Tahoma"/>
                <w:b/>
              </w:rPr>
            </w:pPr>
          </w:p>
        </w:tc>
        <w:tc>
          <w:tcPr>
            <w:tcW w:w="1810" w:type="dxa"/>
            <w:shd w:val="clear" w:color="auto" w:fill="auto"/>
          </w:tcPr>
          <w:p w14:paraId="564B0B22" w14:textId="77777777" w:rsidR="00F05E6C" w:rsidRPr="00F5688B" w:rsidRDefault="00F05E6C" w:rsidP="00FA4D24">
            <w:pPr>
              <w:keepNext/>
              <w:keepLines/>
              <w:jc w:val="both"/>
              <w:rPr>
                <w:rFonts w:ascii="Tahoma" w:hAnsi="Tahoma" w:cs="Tahoma"/>
                <w:b/>
              </w:rPr>
            </w:pPr>
          </w:p>
        </w:tc>
      </w:tr>
      <w:tr w:rsidR="00F05E6C" w:rsidRPr="00F5688B" w14:paraId="6AA80F03" w14:textId="77777777" w:rsidTr="008B2383">
        <w:tc>
          <w:tcPr>
            <w:tcW w:w="534" w:type="dxa"/>
            <w:shd w:val="clear" w:color="auto" w:fill="auto"/>
          </w:tcPr>
          <w:p w14:paraId="7A9AB36C" w14:textId="77777777" w:rsidR="00F05E6C" w:rsidRPr="00F5688B" w:rsidRDefault="00F05E6C" w:rsidP="00FA4D24">
            <w:pPr>
              <w:keepNext/>
              <w:keepLines/>
              <w:jc w:val="both"/>
              <w:rPr>
                <w:rFonts w:ascii="Tahoma" w:hAnsi="Tahoma" w:cs="Tahoma"/>
                <w:b/>
              </w:rPr>
            </w:pPr>
            <w:r w:rsidRPr="00F5688B">
              <w:rPr>
                <w:rFonts w:ascii="Tahoma" w:hAnsi="Tahoma" w:cs="Tahoma"/>
                <w:b/>
              </w:rPr>
              <w:t>2.</w:t>
            </w:r>
          </w:p>
        </w:tc>
        <w:tc>
          <w:tcPr>
            <w:tcW w:w="3402" w:type="dxa"/>
            <w:shd w:val="clear" w:color="auto" w:fill="auto"/>
          </w:tcPr>
          <w:p w14:paraId="1BE231B8" w14:textId="77777777" w:rsidR="00F05E6C" w:rsidRPr="00F5688B" w:rsidRDefault="00F05E6C" w:rsidP="00FA4D24">
            <w:pPr>
              <w:keepNext/>
              <w:keepLines/>
              <w:jc w:val="both"/>
              <w:rPr>
                <w:rFonts w:ascii="Tahoma" w:hAnsi="Tahoma" w:cs="Tahoma"/>
                <w:b/>
              </w:rPr>
            </w:pPr>
          </w:p>
        </w:tc>
        <w:tc>
          <w:tcPr>
            <w:tcW w:w="3685" w:type="dxa"/>
            <w:shd w:val="clear" w:color="auto" w:fill="auto"/>
          </w:tcPr>
          <w:p w14:paraId="4F9A2082" w14:textId="77777777" w:rsidR="00F05E6C" w:rsidRPr="00F5688B" w:rsidRDefault="00F05E6C" w:rsidP="00FA4D24">
            <w:pPr>
              <w:keepNext/>
              <w:keepLines/>
              <w:jc w:val="both"/>
              <w:rPr>
                <w:rFonts w:ascii="Tahoma" w:hAnsi="Tahoma" w:cs="Tahoma"/>
                <w:b/>
              </w:rPr>
            </w:pPr>
          </w:p>
        </w:tc>
        <w:tc>
          <w:tcPr>
            <w:tcW w:w="1810" w:type="dxa"/>
            <w:shd w:val="clear" w:color="auto" w:fill="auto"/>
          </w:tcPr>
          <w:p w14:paraId="66DDEBB3" w14:textId="77777777" w:rsidR="00F05E6C" w:rsidRPr="00F5688B" w:rsidRDefault="00F05E6C" w:rsidP="00FA4D24">
            <w:pPr>
              <w:keepNext/>
              <w:keepLines/>
              <w:jc w:val="both"/>
              <w:rPr>
                <w:rFonts w:ascii="Tahoma" w:hAnsi="Tahoma" w:cs="Tahoma"/>
                <w:b/>
              </w:rPr>
            </w:pPr>
          </w:p>
        </w:tc>
      </w:tr>
      <w:tr w:rsidR="00F05E6C" w:rsidRPr="00F5688B" w14:paraId="5356B36A" w14:textId="77777777" w:rsidTr="008B2383">
        <w:tc>
          <w:tcPr>
            <w:tcW w:w="534" w:type="dxa"/>
            <w:shd w:val="clear" w:color="auto" w:fill="auto"/>
          </w:tcPr>
          <w:p w14:paraId="4C54CFE3" w14:textId="77777777" w:rsidR="00F05E6C" w:rsidRPr="00F5688B" w:rsidRDefault="00F05E6C" w:rsidP="00FA4D24">
            <w:pPr>
              <w:keepNext/>
              <w:keepLines/>
              <w:jc w:val="both"/>
              <w:rPr>
                <w:rFonts w:ascii="Tahoma" w:hAnsi="Tahoma" w:cs="Tahoma"/>
                <w:b/>
              </w:rPr>
            </w:pPr>
            <w:r w:rsidRPr="00F5688B">
              <w:rPr>
                <w:rFonts w:ascii="Tahoma" w:hAnsi="Tahoma" w:cs="Tahoma"/>
                <w:b/>
              </w:rPr>
              <w:t>3.</w:t>
            </w:r>
          </w:p>
        </w:tc>
        <w:tc>
          <w:tcPr>
            <w:tcW w:w="3402" w:type="dxa"/>
            <w:shd w:val="clear" w:color="auto" w:fill="auto"/>
          </w:tcPr>
          <w:p w14:paraId="6CB82395" w14:textId="77777777" w:rsidR="00F05E6C" w:rsidRPr="00F5688B" w:rsidRDefault="00F05E6C" w:rsidP="00FA4D24">
            <w:pPr>
              <w:keepNext/>
              <w:keepLines/>
              <w:jc w:val="both"/>
              <w:rPr>
                <w:rFonts w:ascii="Tahoma" w:hAnsi="Tahoma" w:cs="Tahoma"/>
                <w:b/>
              </w:rPr>
            </w:pPr>
          </w:p>
        </w:tc>
        <w:tc>
          <w:tcPr>
            <w:tcW w:w="3685" w:type="dxa"/>
            <w:shd w:val="clear" w:color="auto" w:fill="auto"/>
          </w:tcPr>
          <w:p w14:paraId="6F3A0F73" w14:textId="77777777" w:rsidR="00F05E6C" w:rsidRPr="00F5688B" w:rsidRDefault="00F05E6C" w:rsidP="00FA4D24">
            <w:pPr>
              <w:keepNext/>
              <w:keepLines/>
              <w:jc w:val="both"/>
              <w:rPr>
                <w:rFonts w:ascii="Tahoma" w:hAnsi="Tahoma" w:cs="Tahoma"/>
                <w:b/>
              </w:rPr>
            </w:pPr>
          </w:p>
        </w:tc>
        <w:tc>
          <w:tcPr>
            <w:tcW w:w="1810" w:type="dxa"/>
            <w:shd w:val="clear" w:color="auto" w:fill="auto"/>
          </w:tcPr>
          <w:p w14:paraId="216FA697" w14:textId="77777777" w:rsidR="00F05E6C" w:rsidRPr="00F5688B" w:rsidRDefault="00F05E6C" w:rsidP="00FA4D24">
            <w:pPr>
              <w:keepNext/>
              <w:keepLines/>
              <w:jc w:val="both"/>
              <w:rPr>
                <w:rFonts w:ascii="Tahoma" w:hAnsi="Tahoma" w:cs="Tahoma"/>
                <w:b/>
              </w:rPr>
            </w:pPr>
          </w:p>
        </w:tc>
      </w:tr>
      <w:tr w:rsidR="00F05E6C" w:rsidRPr="00F5688B" w14:paraId="09A0405E" w14:textId="77777777" w:rsidTr="008B2383">
        <w:tc>
          <w:tcPr>
            <w:tcW w:w="534" w:type="dxa"/>
            <w:shd w:val="clear" w:color="auto" w:fill="auto"/>
          </w:tcPr>
          <w:p w14:paraId="402DCB11" w14:textId="77777777" w:rsidR="00F05E6C" w:rsidRPr="00F5688B" w:rsidRDefault="00F05E6C" w:rsidP="00FA4D24">
            <w:pPr>
              <w:keepNext/>
              <w:keepLines/>
              <w:jc w:val="both"/>
              <w:rPr>
                <w:rFonts w:ascii="Tahoma" w:hAnsi="Tahoma" w:cs="Tahoma"/>
                <w:b/>
              </w:rPr>
            </w:pPr>
            <w:r w:rsidRPr="00F5688B">
              <w:rPr>
                <w:rFonts w:ascii="Tahoma" w:hAnsi="Tahoma" w:cs="Tahoma"/>
                <w:b/>
              </w:rPr>
              <w:t>…</w:t>
            </w:r>
          </w:p>
        </w:tc>
        <w:tc>
          <w:tcPr>
            <w:tcW w:w="3402" w:type="dxa"/>
            <w:shd w:val="clear" w:color="auto" w:fill="auto"/>
          </w:tcPr>
          <w:p w14:paraId="37D411AF" w14:textId="77777777" w:rsidR="00F05E6C" w:rsidRPr="00F5688B" w:rsidRDefault="00F05E6C" w:rsidP="00FA4D24">
            <w:pPr>
              <w:keepNext/>
              <w:keepLines/>
              <w:jc w:val="both"/>
              <w:rPr>
                <w:rFonts w:ascii="Tahoma" w:hAnsi="Tahoma" w:cs="Tahoma"/>
                <w:b/>
              </w:rPr>
            </w:pPr>
          </w:p>
        </w:tc>
        <w:tc>
          <w:tcPr>
            <w:tcW w:w="3685" w:type="dxa"/>
            <w:shd w:val="clear" w:color="auto" w:fill="auto"/>
          </w:tcPr>
          <w:p w14:paraId="5DB73D7D" w14:textId="77777777" w:rsidR="00F05E6C" w:rsidRPr="00F5688B" w:rsidRDefault="00F05E6C" w:rsidP="00FA4D24">
            <w:pPr>
              <w:keepNext/>
              <w:keepLines/>
              <w:jc w:val="both"/>
              <w:rPr>
                <w:rFonts w:ascii="Tahoma" w:hAnsi="Tahoma" w:cs="Tahoma"/>
                <w:b/>
              </w:rPr>
            </w:pPr>
          </w:p>
        </w:tc>
        <w:tc>
          <w:tcPr>
            <w:tcW w:w="1810" w:type="dxa"/>
            <w:shd w:val="clear" w:color="auto" w:fill="auto"/>
          </w:tcPr>
          <w:p w14:paraId="59BED939" w14:textId="77777777" w:rsidR="00F05E6C" w:rsidRPr="00F5688B" w:rsidRDefault="00F05E6C" w:rsidP="00FA4D24">
            <w:pPr>
              <w:keepNext/>
              <w:keepLines/>
              <w:jc w:val="both"/>
              <w:rPr>
                <w:rFonts w:ascii="Tahoma" w:hAnsi="Tahoma" w:cs="Tahoma"/>
                <w:b/>
              </w:rPr>
            </w:pPr>
          </w:p>
        </w:tc>
      </w:tr>
    </w:tbl>
    <w:p w14:paraId="63D215C3" w14:textId="77777777" w:rsidR="00F05E6C" w:rsidRPr="00F5688B" w:rsidRDefault="00F05E6C" w:rsidP="00FA4D24">
      <w:pPr>
        <w:keepNext/>
        <w:keepLines/>
        <w:jc w:val="both"/>
        <w:rPr>
          <w:rFonts w:ascii="Tahoma" w:hAnsi="Tahoma" w:cs="Tahoma"/>
          <w:b/>
        </w:rPr>
      </w:pPr>
    </w:p>
    <w:p w14:paraId="0D99BBD9" w14:textId="77777777" w:rsidR="00FC22BA" w:rsidRPr="00F5688B" w:rsidRDefault="00FC22BA" w:rsidP="00FA4D24">
      <w:pPr>
        <w:keepNext/>
        <w:keepLines/>
        <w:jc w:val="both"/>
        <w:rPr>
          <w:rFonts w:ascii="Tahoma" w:hAnsi="Tahoma" w:cs="Tahoma"/>
          <w:b/>
        </w:rPr>
      </w:pPr>
    </w:p>
    <w:p w14:paraId="5DC83DC9" w14:textId="77777777" w:rsidR="00F05E6C" w:rsidRPr="00F5688B" w:rsidRDefault="00F05E6C" w:rsidP="00FA4D24">
      <w:pPr>
        <w:keepNext/>
        <w:keepLines/>
        <w:jc w:val="both"/>
        <w:rPr>
          <w:rFonts w:ascii="Tahoma" w:hAnsi="Tahoma" w:cs="Tahoma"/>
        </w:rPr>
      </w:pPr>
      <w:r w:rsidRPr="00F5688B">
        <w:rPr>
          <w:rFonts w:ascii="Tahoma" w:hAnsi="Tahoma" w:cs="Tahoma"/>
          <w:b/>
        </w:rPr>
        <w:t>IZJAVLJAMO</w:t>
      </w:r>
      <w:r w:rsidRPr="00F5688B">
        <w:rPr>
          <w:rFonts w:ascii="Tahoma" w:hAnsi="Tahoma" w:cs="Tahoma"/>
        </w:rPr>
        <w:t xml:space="preserve">, da so skladno z določbami zakona, ki ureja gospodarske družbe, </w:t>
      </w:r>
      <w:r w:rsidRPr="00F5688B">
        <w:rPr>
          <w:rFonts w:ascii="Tahoma" w:hAnsi="Tahoma" w:cs="Tahoma"/>
          <w:u w:val="single"/>
        </w:rPr>
        <w:t>povezane družbe</w:t>
      </w:r>
      <w:r w:rsidRPr="00F5688B">
        <w:rPr>
          <w:rFonts w:ascii="Tahoma" w:hAnsi="Tahoma" w:cs="Tahoma"/>
        </w:rPr>
        <w:t xml:space="preserve"> z zgoraj navedenim gospodarskim subjektom, naslednji gospodarski subjekti:</w:t>
      </w:r>
    </w:p>
    <w:p w14:paraId="65F72C92" w14:textId="77777777" w:rsidR="00F05E6C" w:rsidRPr="00F5688B" w:rsidRDefault="00F05E6C" w:rsidP="00FA4D24">
      <w:pPr>
        <w:keepNext/>
        <w:keepLines/>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76"/>
        <w:gridCol w:w="3657"/>
        <w:gridCol w:w="1865"/>
      </w:tblGrid>
      <w:tr w:rsidR="00F05E6C" w:rsidRPr="00F5688B" w14:paraId="10AB48D7" w14:textId="77777777" w:rsidTr="008B2383">
        <w:tc>
          <w:tcPr>
            <w:tcW w:w="533" w:type="dxa"/>
            <w:shd w:val="clear" w:color="auto" w:fill="auto"/>
          </w:tcPr>
          <w:p w14:paraId="5675D419" w14:textId="77777777" w:rsidR="00F05E6C" w:rsidRPr="00F5688B" w:rsidRDefault="00F05E6C" w:rsidP="00FA4D24">
            <w:pPr>
              <w:keepNext/>
              <w:keepLines/>
              <w:jc w:val="both"/>
              <w:rPr>
                <w:rFonts w:ascii="Tahoma" w:hAnsi="Tahoma" w:cs="Tahoma"/>
                <w:b/>
              </w:rPr>
            </w:pPr>
            <w:r w:rsidRPr="00F5688B">
              <w:rPr>
                <w:rFonts w:ascii="Tahoma" w:hAnsi="Tahoma" w:cs="Tahoma"/>
                <w:b/>
              </w:rPr>
              <w:t>Št.</w:t>
            </w:r>
          </w:p>
        </w:tc>
        <w:tc>
          <w:tcPr>
            <w:tcW w:w="3376" w:type="dxa"/>
            <w:shd w:val="clear" w:color="auto" w:fill="auto"/>
          </w:tcPr>
          <w:p w14:paraId="0156B4FA" w14:textId="77777777" w:rsidR="00F05E6C" w:rsidRPr="00F5688B" w:rsidRDefault="00F05E6C" w:rsidP="00FA4D24">
            <w:pPr>
              <w:keepNext/>
              <w:keepLines/>
              <w:jc w:val="both"/>
              <w:rPr>
                <w:rFonts w:ascii="Tahoma" w:hAnsi="Tahoma" w:cs="Tahoma"/>
                <w:b/>
              </w:rPr>
            </w:pPr>
            <w:r w:rsidRPr="00F5688B">
              <w:rPr>
                <w:rFonts w:ascii="Tahoma" w:hAnsi="Tahoma" w:cs="Tahoma"/>
                <w:b/>
              </w:rPr>
              <w:t xml:space="preserve">Naziv </w:t>
            </w:r>
          </w:p>
        </w:tc>
        <w:tc>
          <w:tcPr>
            <w:tcW w:w="3657" w:type="dxa"/>
            <w:shd w:val="clear" w:color="auto" w:fill="auto"/>
          </w:tcPr>
          <w:p w14:paraId="766991E4" w14:textId="77777777" w:rsidR="00F05E6C" w:rsidRPr="00F5688B" w:rsidRDefault="00F05E6C" w:rsidP="00FA4D24">
            <w:pPr>
              <w:keepNext/>
              <w:keepLines/>
              <w:jc w:val="both"/>
              <w:rPr>
                <w:rFonts w:ascii="Tahoma" w:hAnsi="Tahoma" w:cs="Tahoma"/>
                <w:b/>
              </w:rPr>
            </w:pPr>
            <w:r w:rsidRPr="00F5688B">
              <w:rPr>
                <w:rFonts w:ascii="Tahoma" w:hAnsi="Tahoma" w:cs="Tahoma"/>
                <w:b/>
              </w:rPr>
              <w:t xml:space="preserve">Sedež </w:t>
            </w:r>
          </w:p>
        </w:tc>
        <w:tc>
          <w:tcPr>
            <w:tcW w:w="1865" w:type="dxa"/>
            <w:shd w:val="clear" w:color="auto" w:fill="auto"/>
          </w:tcPr>
          <w:p w14:paraId="4B0EC513" w14:textId="77777777" w:rsidR="00F05E6C" w:rsidRPr="00F5688B" w:rsidRDefault="00F05E6C" w:rsidP="00FA4D24">
            <w:pPr>
              <w:keepNext/>
              <w:keepLines/>
              <w:jc w:val="both"/>
              <w:rPr>
                <w:rFonts w:ascii="Tahoma" w:hAnsi="Tahoma" w:cs="Tahoma"/>
                <w:b/>
              </w:rPr>
            </w:pPr>
            <w:r w:rsidRPr="00F5688B">
              <w:rPr>
                <w:rFonts w:ascii="Tahoma" w:hAnsi="Tahoma" w:cs="Tahoma"/>
                <w:b/>
              </w:rPr>
              <w:t>Matična številka</w:t>
            </w:r>
          </w:p>
        </w:tc>
      </w:tr>
      <w:tr w:rsidR="00F05E6C" w:rsidRPr="00F5688B" w14:paraId="15F6F98B" w14:textId="77777777" w:rsidTr="008B2383">
        <w:tc>
          <w:tcPr>
            <w:tcW w:w="533" w:type="dxa"/>
            <w:shd w:val="clear" w:color="auto" w:fill="auto"/>
          </w:tcPr>
          <w:p w14:paraId="161618E7" w14:textId="77777777" w:rsidR="00F05E6C" w:rsidRPr="00F5688B" w:rsidRDefault="00F05E6C" w:rsidP="00FA4D24">
            <w:pPr>
              <w:keepNext/>
              <w:keepLines/>
              <w:jc w:val="both"/>
              <w:rPr>
                <w:rFonts w:ascii="Tahoma" w:hAnsi="Tahoma" w:cs="Tahoma"/>
                <w:b/>
              </w:rPr>
            </w:pPr>
            <w:r w:rsidRPr="00F5688B">
              <w:rPr>
                <w:rFonts w:ascii="Tahoma" w:hAnsi="Tahoma" w:cs="Tahoma"/>
                <w:b/>
              </w:rPr>
              <w:t>1.</w:t>
            </w:r>
          </w:p>
        </w:tc>
        <w:tc>
          <w:tcPr>
            <w:tcW w:w="3376" w:type="dxa"/>
            <w:shd w:val="clear" w:color="auto" w:fill="auto"/>
          </w:tcPr>
          <w:p w14:paraId="68C6239E" w14:textId="77777777" w:rsidR="00F05E6C" w:rsidRPr="00F5688B" w:rsidRDefault="00F05E6C" w:rsidP="00FA4D24">
            <w:pPr>
              <w:keepNext/>
              <w:keepLines/>
              <w:jc w:val="both"/>
              <w:rPr>
                <w:rFonts w:ascii="Tahoma" w:hAnsi="Tahoma" w:cs="Tahoma"/>
                <w:b/>
              </w:rPr>
            </w:pPr>
          </w:p>
        </w:tc>
        <w:tc>
          <w:tcPr>
            <w:tcW w:w="3657" w:type="dxa"/>
            <w:shd w:val="clear" w:color="auto" w:fill="auto"/>
          </w:tcPr>
          <w:p w14:paraId="14514C1A" w14:textId="77777777" w:rsidR="00F05E6C" w:rsidRPr="00F5688B" w:rsidRDefault="00F05E6C" w:rsidP="00FA4D24">
            <w:pPr>
              <w:keepNext/>
              <w:keepLines/>
              <w:jc w:val="both"/>
              <w:rPr>
                <w:rFonts w:ascii="Tahoma" w:hAnsi="Tahoma" w:cs="Tahoma"/>
                <w:b/>
              </w:rPr>
            </w:pPr>
          </w:p>
        </w:tc>
        <w:tc>
          <w:tcPr>
            <w:tcW w:w="1865" w:type="dxa"/>
            <w:shd w:val="clear" w:color="auto" w:fill="auto"/>
          </w:tcPr>
          <w:p w14:paraId="0DE143E9" w14:textId="77777777" w:rsidR="00F05E6C" w:rsidRPr="00F5688B" w:rsidRDefault="00F05E6C" w:rsidP="00FA4D24">
            <w:pPr>
              <w:keepNext/>
              <w:keepLines/>
              <w:jc w:val="both"/>
              <w:rPr>
                <w:rFonts w:ascii="Tahoma" w:hAnsi="Tahoma" w:cs="Tahoma"/>
                <w:b/>
              </w:rPr>
            </w:pPr>
          </w:p>
        </w:tc>
      </w:tr>
      <w:tr w:rsidR="00F05E6C" w:rsidRPr="00F5688B" w14:paraId="38A31256" w14:textId="77777777" w:rsidTr="008B2383">
        <w:tc>
          <w:tcPr>
            <w:tcW w:w="533" w:type="dxa"/>
            <w:shd w:val="clear" w:color="auto" w:fill="auto"/>
          </w:tcPr>
          <w:p w14:paraId="3ED0104E" w14:textId="77777777" w:rsidR="00F05E6C" w:rsidRPr="00F5688B" w:rsidRDefault="00F05E6C" w:rsidP="00FA4D24">
            <w:pPr>
              <w:keepNext/>
              <w:keepLines/>
              <w:jc w:val="both"/>
              <w:rPr>
                <w:rFonts w:ascii="Tahoma" w:hAnsi="Tahoma" w:cs="Tahoma"/>
                <w:b/>
              </w:rPr>
            </w:pPr>
            <w:r w:rsidRPr="00F5688B">
              <w:rPr>
                <w:rFonts w:ascii="Tahoma" w:hAnsi="Tahoma" w:cs="Tahoma"/>
                <w:b/>
              </w:rPr>
              <w:t>2.</w:t>
            </w:r>
          </w:p>
        </w:tc>
        <w:tc>
          <w:tcPr>
            <w:tcW w:w="3376" w:type="dxa"/>
            <w:shd w:val="clear" w:color="auto" w:fill="auto"/>
          </w:tcPr>
          <w:p w14:paraId="4F0E4CC3" w14:textId="77777777" w:rsidR="00F05E6C" w:rsidRPr="00F5688B" w:rsidRDefault="00F05E6C" w:rsidP="00FA4D24">
            <w:pPr>
              <w:keepNext/>
              <w:keepLines/>
              <w:jc w:val="both"/>
              <w:rPr>
                <w:rFonts w:ascii="Tahoma" w:hAnsi="Tahoma" w:cs="Tahoma"/>
                <w:b/>
              </w:rPr>
            </w:pPr>
          </w:p>
        </w:tc>
        <w:tc>
          <w:tcPr>
            <w:tcW w:w="3657" w:type="dxa"/>
            <w:shd w:val="clear" w:color="auto" w:fill="auto"/>
          </w:tcPr>
          <w:p w14:paraId="72A3B92B" w14:textId="77777777" w:rsidR="00F05E6C" w:rsidRPr="00F5688B" w:rsidRDefault="00F05E6C" w:rsidP="00FA4D24">
            <w:pPr>
              <w:keepNext/>
              <w:keepLines/>
              <w:jc w:val="both"/>
              <w:rPr>
                <w:rFonts w:ascii="Tahoma" w:hAnsi="Tahoma" w:cs="Tahoma"/>
                <w:b/>
              </w:rPr>
            </w:pPr>
          </w:p>
        </w:tc>
        <w:tc>
          <w:tcPr>
            <w:tcW w:w="1865" w:type="dxa"/>
            <w:shd w:val="clear" w:color="auto" w:fill="auto"/>
          </w:tcPr>
          <w:p w14:paraId="0E0388C8" w14:textId="77777777" w:rsidR="00F05E6C" w:rsidRPr="00F5688B" w:rsidRDefault="00F05E6C" w:rsidP="00FA4D24">
            <w:pPr>
              <w:keepNext/>
              <w:keepLines/>
              <w:jc w:val="both"/>
              <w:rPr>
                <w:rFonts w:ascii="Tahoma" w:hAnsi="Tahoma" w:cs="Tahoma"/>
                <w:b/>
              </w:rPr>
            </w:pPr>
          </w:p>
        </w:tc>
      </w:tr>
      <w:tr w:rsidR="00F05E6C" w:rsidRPr="00F5688B" w14:paraId="16A44ABB" w14:textId="77777777" w:rsidTr="008B2383">
        <w:tc>
          <w:tcPr>
            <w:tcW w:w="533" w:type="dxa"/>
            <w:shd w:val="clear" w:color="auto" w:fill="auto"/>
          </w:tcPr>
          <w:p w14:paraId="63033120" w14:textId="77777777" w:rsidR="00F05E6C" w:rsidRPr="00F5688B" w:rsidRDefault="00F05E6C" w:rsidP="00FA4D24">
            <w:pPr>
              <w:keepNext/>
              <w:keepLines/>
              <w:jc w:val="both"/>
              <w:rPr>
                <w:rFonts w:ascii="Tahoma" w:hAnsi="Tahoma" w:cs="Tahoma"/>
                <w:b/>
              </w:rPr>
            </w:pPr>
            <w:r w:rsidRPr="00F5688B">
              <w:rPr>
                <w:rFonts w:ascii="Tahoma" w:hAnsi="Tahoma" w:cs="Tahoma"/>
                <w:b/>
              </w:rPr>
              <w:t>3.</w:t>
            </w:r>
          </w:p>
        </w:tc>
        <w:tc>
          <w:tcPr>
            <w:tcW w:w="3376" w:type="dxa"/>
            <w:shd w:val="clear" w:color="auto" w:fill="auto"/>
          </w:tcPr>
          <w:p w14:paraId="0C808832" w14:textId="77777777" w:rsidR="00F05E6C" w:rsidRPr="00F5688B" w:rsidRDefault="00F05E6C" w:rsidP="00FA4D24">
            <w:pPr>
              <w:keepNext/>
              <w:keepLines/>
              <w:jc w:val="both"/>
              <w:rPr>
                <w:rFonts w:ascii="Tahoma" w:hAnsi="Tahoma" w:cs="Tahoma"/>
                <w:b/>
              </w:rPr>
            </w:pPr>
          </w:p>
        </w:tc>
        <w:tc>
          <w:tcPr>
            <w:tcW w:w="3657" w:type="dxa"/>
            <w:shd w:val="clear" w:color="auto" w:fill="auto"/>
          </w:tcPr>
          <w:p w14:paraId="39F5AB66" w14:textId="77777777" w:rsidR="00F05E6C" w:rsidRPr="00F5688B" w:rsidRDefault="00F05E6C" w:rsidP="00FA4D24">
            <w:pPr>
              <w:keepNext/>
              <w:keepLines/>
              <w:jc w:val="both"/>
              <w:rPr>
                <w:rFonts w:ascii="Tahoma" w:hAnsi="Tahoma" w:cs="Tahoma"/>
                <w:b/>
              </w:rPr>
            </w:pPr>
          </w:p>
        </w:tc>
        <w:tc>
          <w:tcPr>
            <w:tcW w:w="1865" w:type="dxa"/>
            <w:shd w:val="clear" w:color="auto" w:fill="auto"/>
          </w:tcPr>
          <w:p w14:paraId="20BD3B9A" w14:textId="77777777" w:rsidR="00F05E6C" w:rsidRPr="00F5688B" w:rsidRDefault="00F05E6C" w:rsidP="00FA4D24">
            <w:pPr>
              <w:keepNext/>
              <w:keepLines/>
              <w:jc w:val="both"/>
              <w:rPr>
                <w:rFonts w:ascii="Tahoma" w:hAnsi="Tahoma" w:cs="Tahoma"/>
                <w:b/>
              </w:rPr>
            </w:pPr>
          </w:p>
        </w:tc>
      </w:tr>
      <w:tr w:rsidR="00F05E6C" w:rsidRPr="00F5688B" w14:paraId="79027AC8" w14:textId="77777777" w:rsidTr="008B2383">
        <w:tc>
          <w:tcPr>
            <w:tcW w:w="533" w:type="dxa"/>
            <w:shd w:val="clear" w:color="auto" w:fill="auto"/>
          </w:tcPr>
          <w:p w14:paraId="37D39BDC" w14:textId="77777777" w:rsidR="00F05E6C" w:rsidRPr="00F5688B" w:rsidRDefault="00F05E6C" w:rsidP="00FA4D24">
            <w:pPr>
              <w:keepNext/>
              <w:keepLines/>
              <w:jc w:val="both"/>
              <w:rPr>
                <w:rFonts w:ascii="Tahoma" w:hAnsi="Tahoma" w:cs="Tahoma"/>
                <w:b/>
              </w:rPr>
            </w:pPr>
            <w:r w:rsidRPr="00F5688B">
              <w:rPr>
                <w:rFonts w:ascii="Tahoma" w:hAnsi="Tahoma" w:cs="Tahoma"/>
                <w:b/>
              </w:rPr>
              <w:t>….</w:t>
            </w:r>
          </w:p>
        </w:tc>
        <w:tc>
          <w:tcPr>
            <w:tcW w:w="3376" w:type="dxa"/>
            <w:shd w:val="clear" w:color="auto" w:fill="auto"/>
          </w:tcPr>
          <w:p w14:paraId="4C0F1C0A" w14:textId="77777777" w:rsidR="00F05E6C" w:rsidRPr="00F5688B" w:rsidRDefault="00F05E6C" w:rsidP="00FA4D24">
            <w:pPr>
              <w:keepNext/>
              <w:keepLines/>
              <w:jc w:val="both"/>
              <w:rPr>
                <w:rFonts w:ascii="Tahoma" w:hAnsi="Tahoma" w:cs="Tahoma"/>
                <w:b/>
              </w:rPr>
            </w:pPr>
          </w:p>
        </w:tc>
        <w:tc>
          <w:tcPr>
            <w:tcW w:w="3657" w:type="dxa"/>
            <w:shd w:val="clear" w:color="auto" w:fill="auto"/>
          </w:tcPr>
          <w:p w14:paraId="7AB392A8" w14:textId="77777777" w:rsidR="00F05E6C" w:rsidRPr="00F5688B" w:rsidRDefault="00F05E6C" w:rsidP="00FA4D24">
            <w:pPr>
              <w:keepNext/>
              <w:keepLines/>
              <w:jc w:val="both"/>
              <w:rPr>
                <w:rFonts w:ascii="Tahoma" w:hAnsi="Tahoma" w:cs="Tahoma"/>
                <w:b/>
              </w:rPr>
            </w:pPr>
          </w:p>
        </w:tc>
        <w:tc>
          <w:tcPr>
            <w:tcW w:w="1865" w:type="dxa"/>
            <w:shd w:val="clear" w:color="auto" w:fill="auto"/>
          </w:tcPr>
          <w:p w14:paraId="560E2DDE" w14:textId="77777777" w:rsidR="00F05E6C" w:rsidRPr="00F5688B" w:rsidRDefault="00F05E6C" w:rsidP="00FA4D24">
            <w:pPr>
              <w:keepNext/>
              <w:keepLines/>
              <w:jc w:val="both"/>
              <w:rPr>
                <w:rFonts w:ascii="Tahoma" w:hAnsi="Tahoma" w:cs="Tahoma"/>
                <w:b/>
              </w:rPr>
            </w:pPr>
          </w:p>
        </w:tc>
      </w:tr>
    </w:tbl>
    <w:p w14:paraId="6F2D4264" w14:textId="77777777" w:rsidR="00F05E6C" w:rsidRPr="00F5688B" w:rsidRDefault="00F05E6C" w:rsidP="00FA4D24">
      <w:pPr>
        <w:keepNext/>
        <w:keepLines/>
        <w:jc w:val="both"/>
        <w:rPr>
          <w:rFonts w:ascii="Tahoma" w:hAnsi="Tahoma" w:cs="Tahoma"/>
        </w:rPr>
      </w:pPr>
    </w:p>
    <w:p w14:paraId="3658DA5C" w14:textId="77777777" w:rsidR="00F05E6C" w:rsidRPr="00F5688B" w:rsidRDefault="00F05E6C" w:rsidP="00FA4D24">
      <w:pPr>
        <w:keepNext/>
        <w:keepLines/>
        <w:jc w:val="both"/>
        <w:rPr>
          <w:rFonts w:ascii="Tahoma" w:hAnsi="Tahoma" w:cs="Tahoma"/>
        </w:rPr>
      </w:pPr>
      <w:r w:rsidRPr="00F5688B">
        <w:rPr>
          <w:rFonts w:ascii="Tahoma" w:hAnsi="Tahoma" w:cs="Tahoma"/>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09BDC1C8" w14:textId="77777777" w:rsidR="00F05E6C" w:rsidRPr="00F5688B" w:rsidRDefault="00F05E6C" w:rsidP="00FA4D24">
      <w:pPr>
        <w:keepNext/>
        <w:keepLines/>
        <w:jc w:val="both"/>
        <w:rPr>
          <w:rFonts w:ascii="Tahoma" w:hAnsi="Tahoma" w:cs="Tahoma"/>
        </w:rPr>
      </w:pPr>
    </w:p>
    <w:p w14:paraId="4FBFDEA3" w14:textId="77777777" w:rsidR="00F05E6C" w:rsidRPr="00F5688B" w:rsidRDefault="00F05E6C" w:rsidP="00FA4D24">
      <w:pPr>
        <w:keepNext/>
        <w:keepLines/>
        <w:jc w:val="both"/>
        <w:rPr>
          <w:rFonts w:ascii="Tahoma" w:hAnsi="Tahoma" w:cs="Tahoma"/>
        </w:rPr>
      </w:pPr>
      <w:r w:rsidRPr="00F5688B">
        <w:rPr>
          <w:rFonts w:ascii="Tahoma" w:hAnsi="Tahoma" w:cs="Tahoma"/>
        </w:rPr>
        <w:lastRenderedPageBreak/>
        <w:t xml:space="preserve">S podpisom te izjave jamčim za točnost in resničnost podatkov ter se zavedam, da je </w:t>
      </w:r>
      <w:r w:rsidR="00D747A6">
        <w:rPr>
          <w:rFonts w:ascii="Tahoma" w:hAnsi="Tahoma" w:cs="Tahoma"/>
        </w:rPr>
        <w:t>pogodba</w:t>
      </w:r>
      <w:r w:rsidRPr="00F5688B">
        <w:rPr>
          <w:rFonts w:ascii="Tahoma" w:hAnsi="Tahoma" w:cs="Tahoma"/>
        </w:rPr>
        <w:t xml:space="preserve"> v primeru lažne izjave ali neresničnih podatkov o dejstvih v izjavi nič</w:t>
      </w:r>
      <w:r w:rsidR="009214DA">
        <w:rPr>
          <w:rFonts w:ascii="Tahoma" w:hAnsi="Tahoma" w:cs="Tahoma"/>
        </w:rPr>
        <w:t>na</w:t>
      </w:r>
      <w:r w:rsidRPr="00F5688B">
        <w:rPr>
          <w:rFonts w:ascii="Tahoma" w:hAnsi="Tahoma" w:cs="Tahoma"/>
        </w:rPr>
        <w:t>. Zavezujem se, da bom naročnika obvestil o vsaki spremembi posredovanih podatkov.</w:t>
      </w:r>
    </w:p>
    <w:p w14:paraId="0ECCE9E9" w14:textId="77777777" w:rsidR="00F05E6C" w:rsidRPr="00F5688B" w:rsidRDefault="00F05E6C" w:rsidP="00FA4D24">
      <w:pPr>
        <w:keepNext/>
        <w:keepLines/>
        <w:jc w:val="both"/>
        <w:rPr>
          <w:rFonts w:ascii="Tahoma" w:hAnsi="Tahoma" w:cs="Tahoma"/>
          <w:b/>
        </w:rPr>
      </w:pPr>
    </w:p>
    <w:p w14:paraId="66364930" w14:textId="77777777" w:rsidR="00F05E6C" w:rsidRPr="00F5688B" w:rsidRDefault="00F05E6C" w:rsidP="00FA4D24">
      <w:pPr>
        <w:keepNext/>
        <w:keepLines/>
        <w:jc w:val="both"/>
        <w:rPr>
          <w:rFonts w:ascii="Tahoma" w:hAnsi="Tahoma" w:cs="Tahoma"/>
          <w:i/>
          <w:u w:val="single"/>
        </w:rPr>
      </w:pPr>
    </w:p>
    <w:p w14:paraId="4BA2A375" w14:textId="77777777" w:rsidR="00F05E6C" w:rsidRPr="00F5688B" w:rsidRDefault="00F05E6C" w:rsidP="00FA4D24">
      <w:pPr>
        <w:keepNext/>
        <w:keepLines/>
        <w:jc w:val="both"/>
        <w:rPr>
          <w:rFonts w:ascii="Tahoma" w:hAnsi="Tahoma" w:cs="Tahoma"/>
          <w:i/>
          <w:u w:val="single"/>
        </w:rPr>
      </w:pPr>
      <w:r w:rsidRPr="00F5688B">
        <w:rPr>
          <w:rFonts w:ascii="Tahoma" w:hAnsi="Tahoma" w:cs="Tahoma"/>
          <w:i/>
          <w:u w:val="single"/>
        </w:rPr>
        <w:t>Vse izjave podajamo pod kazensko in materialno odgovornostjo.</w:t>
      </w:r>
    </w:p>
    <w:p w14:paraId="3965A45C" w14:textId="77777777" w:rsidR="00F05E6C" w:rsidRPr="00F5688B" w:rsidRDefault="00F05E6C" w:rsidP="00FA4D24">
      <w:pPr>
        <w:keepNext/>
        <w:keepLines/>
        <w:jc w:val="both"/>
        <w:rPr>
          <w:rFonts w:ascii="Tahoma" w:hAnsi="Tahoma" w:cs="Tahoma"/>
          <w:b/>
        </w:rPr>
      </w:pPr>
    </w:p>
    <w:p w14:paraId="0B5F23A2" w14:textId="77777777" w:rsidR="00F05E6C" w:rsidRPr="00F5688B" w:rsidRDefault="00F05E6C" w:rsidP="00FA4D24">
      <w:pPr>
        <w:keepNext/>
        <w:keepLines/>
        <w:jc w:val="both"/>
        <w:rPr>
          <w:rFonts w:ascii="Tahoma" w:hAnsi="Tahoma" w:cs="Tahoma"/>
          <w:b/>
        </w:rPr>
      </w:pPr>
    </w:p>
    <w:p w14:paraId="5BE6B8E5" w14:textId="77777777" w:rsidR="00F05E6C" w:rsidRPr="00F5688B" w:rsidRDefault="00F05E6C" w:rsidP="00FA4D24">
      <w:pPr>
        <w:keepNext/>
        <w:keepLines/>
        <w:jc w:val="both"/>
        <w:rPr>
          <w:rFonts w:ascii="Tahoma" w:hAnsi="Tahoma" w:cs="Tahoma"/>
          <w:b/>
        </w:rPr>
      </w:pPr>
    </w:p>
    <w:tbl>
      <w:tblPr>
        <w:tblW w:w="9073" w:type="dxa"/>
        <w:tblInd w:w="30" w:type="dxa"/>
        <w:tblLayout w:type="fixed"/>
        <w:tblCellMar>
          <w:left w:w="30" w:type="dxa"/>
          <w:right w:w="30" w:type="dxa"/>
        </w:tblCellMar>
        <w:tblLook w:val="0000" w:firstRow="0" w:lastRow="0" w:firstColumn="0" w:lastColumn="0" w:noHBand="0" w:noVBand="0"/>
      </w:tblPr>
      <w:tblGrid>
        <w:gridCol w:w="3402"/>
        <w:gridCol w:w="2552"/>
        <w:gridCol w:w="3119"/>
      </w:tblGrid>
      <w:tr w:rsidR="00F05E6C" w:rsidRPr="00F5688B" w14:paraId="4AF8D88B" w14:textId="77777777" w:rsidTr="008B2383">
        <w:trPr>
          <w:trHeight w:val="235"/>
        </w:trPr>
        <w:tc>
          <w:tcPr>
            <w:tcW w:w="3402" w:type="dxa"/>
            <w:tcBorders>
              <w:bottom w:val="single" w:sz="4" w:space="0" w:color="auto"/>
            </w:tcBorders>
          </w:tcPr>
          <w:p w14:paraId="3D500820" w14:textId="77777777" w:rsidR="00F05E6C" w:rsidRPr="00F5688B" w:rsidRDefault="00F05E6C" w:rsidP="00FA4D24">
            <w:pPr>
              <w:keepNext/>
              <w:keepLines/>
              <w:jc w:val="both"/>
              <w:rPr>
                <w:rFonts w:ascii="Tahoma" w:hAnsi="Tahoma" w:cs="Tahoma"/>
                <w:snapToGrid w:val="0"/>
                <w:color w:val="000000"/>
              </w:rPr>
            </w:pPr>
          </w:p>
        </w:tc>
        <w:tc>
          <w:tcPr>
            <w:tcW w:w="2552" w:type="dxa"/>
          </w:tcPr>
          <w:p w14:paraId="425492C9" w14:textId="77777777" w:rsidR="00F05E6C" w:rsidRPr="00F5688B" w:rsidRDefault="00F05E6C" w:rsidP="00FA4D24">
            <w:pPr>
              <w:keepNext/>
              <w:keepLines/>
              <w:jc w:val="center"/>
              <w:rPr>
                <w:rFonts w:ascii="Tahoma" w:hAnsi="Tahoma" w:cs="Tahoma"/>
                <w:snapToGrid w:val="0"/>
                <w:color w:val="000000"/>
              </w:rPr>
            </w:pPr>
          </w:p>
        </w:tc>
        <w:tc>
          <w:tcPr>
            <w:tcW w:w="3119" w:type="dxa"/>
            <w:tcBorders>
              <w:bottom w:val="single" w:sz="4" w:space="0" w:color="auto"/>
            </w:tcBorders>
          </w:tcPr>
          <w:p w14:paraId="418FF6B8" w14:textId="77777777" w:rsidR="00F05E6C" w:rsidRPr="00F5688B" w:rsidRDefault="00F05E6C" w:rsidP="00FA4D24">
            <w:pPr>
              <w:keepNext/>
              <w:keepLines/>
              <w:tabs>
                <w:tab w:val="left" w:pos="385"/>
                <w:tab w:val="num" w:pos="578"/>
                <w:tab w:val="left" w:pos="675"/>
              </w:tabs>
              <w:ind w:left="-20"/>
              <w:jc w:val="both"/>
              <w:rPr>
                <w:rFonts w:ascii="Tahoma" w:hAnsi="Tahoma" w:cs="Tahoma"/>
                <w:snapToGrid w:val="0"/>
                <w:color w:val="000000"/>
                <w:sz w:val="28"/>
              </w:rPr>
            </w:pPr>
          </w:p>
        </w:tc>
      </w:tr>
      <w:tr w:rsidR="00F05E6C" w:rsidRPr="00F5688B" w14:paraId="4E99D3D5" w14:textId="77777777" w:rsidTr="008B2383">
        <w:trPr>
          <w:trHeight w:val="235"/>
        </w:trPr>
        <w:tc>
          <w:tcPr>
            <w:tcW w:w="3402" w:type="dxa"/>
            <w:tcBorders>
              <w:top w:val="single" w:sz="4" w:space="0" w:color="auto"/>
            </w:tcBorders>
          </w:tcPr>
          <w:p w14:paraId="47983552" w14:textId="77777777" w:rsidR="00F05E6C" w:rsidRPr="00F5688B" w:rsidRDefault="00F05E6C" w:rsidP="00FA4D24">
            <w:pPr>
              <w:keepNext/>
              <w:keepLines/>
              <w:jc w:val="center"/>
              <w:rPr>
                <w:rFonts w:ascii="Tahoma" w:hAnsi="Tahoma" w:cs="Tahoma"/>
                <w:snapToGrid w:val="0"/>
                <w:color w:val="000000"/>
              </w:rPr>
            </w:pPr>
            <w:r w:rsidRPr="00F5688B">
              <w:rPr>
                <w:rFonts w:ascii="Tahoma" w:hAnsi="Tahoma" w:cs="Tahoma"/>
                <w:snapToGrid w:val="0"/>
                <w:color w:val="000000"/>
              </w:rPr>
              <w:t>(kraj, datum)</w:t>
            </w:r>
          </w:p>
        </w:tc>
        <w:tc>
          <w:tcPr>
            <w:tcW w:w="2552" w:type="dxa"/>
          </w:tcPr>
          <w:p w14:paraId="3542690D" w14:textId="77777777" w:rsidR="00F05E6C" w:rsidRPr="00F5688B" w:rsidRDefault="00F05E6C" w:rsidP="00FA4D24">
            <w:pPr>
              <w:keepNext/>
              <w:keepLines/>
              <w:jc w:val="center"/>
              <w:rPr>
                <w:rFonts w:ascii="Tahoma" w:hAnsi="Tahoma" w:cs="Tahoma"/>
                <w:snapToGrid w:val="0"/>
                <w:color w:val="000000"/>
              </w:rPr>
            </w:pPr>
            <w:r w:rsidRPr="00F5688B">
              <w:rPr>
                <w:rFonts w:ascii="Tahoma" w:hAnsi="Tahoma" w:cs="Tahoma"/>
                <w:snapToGrid w:val="0"/>
                <w:color w:val="000000"/>
              </w:rPr>
              <w:t>žig</w:t>
            </w:r>
          </w:p>
        </w:tc>
        <w:tc>
          <w:tcPr>
            <w:tcW w:w="3119" w:type="dxa"/>
            <w:tcBorders>
              <w:top w:val="single" w:sz="4" w:space="0" w:color="auto"/>
            </w:tcBorders>
          </w:tcPr>
          <w:p w14:paraId="4FC4DE87" w14:textId="77777777" w:rsidR="00F05E6C" w:rsidRPr="00F5688B" w:rsidRDefault="00F05E6C" w:rsidP="00FA4D24">
            <w:pPr>
              <w:keepNext/>
              <w:keepLines/>
              <w:ind w:left="-20"/>
              <w:jc w:val="both"/>
              <w:rPr>
                <w:rFonts w:ascii="Tahoma" w:hAnsi="Tahoma" w:cs="Tahoma"/>
                <w:snapToGrid w:val="0"/>
                <w:color w:val="000000"/>
              </w:rPr>
            </w:pPr>
            <w:r w:rsidRPr="00F5688B">
              <w:rPr>
                <w:rFonts w:ascii="Tahoma" w:hAnsi="Tahoma" w:cs="Tahoma"/>
                <w:snapToGrid w:val="0"/>
                <w:color w:val="000000"/>
              </w:rPr>
              <w:t>(Naziv in podpis gospodarskega subjekta)</w:t>
            </w:r>
          </w:p>
        </w:tc>
      </w:tr>
    </w:tbl>
    <w:p w14:paraId="7E6076B4" w14:textId="77777777" w:rsidR="00F05E6C" w:rsidRPr="00F5688B" w:rsidRDefault="00F05E6C" w:rsidP="00FA4D24">
      <w:pPr>
        <w:keepNext/>
        <w:keepLines/>
        <w:tabs>
          <w:tab w:val="left" w:pos="284"/>
        </w:tabs>
        <w:jc w:val="both"/>
        <w:rPr>
          <w:rFonts w:ascii="Tahoma" w:hAnsi="Tahoma" w:cs="Tahoma"/>
        </w:rPr>
      </w:pPr>
    </w:p>
    <w:p w14:paraId="55B6DFE9" w14:textId="77777777" w:rsidR="00F05E6C" w:rsidRPr="00F5688B" w:rsidRDefault="00F05E6C" w:rsidP="00FA4D24">
      <w:pPr>
        <w:keepNext/>
        <w:keepLines/>
        <w:tabs>
          <w:tab w:val="left" w:pos="284"/>
        </w:tabs>
        <w:jc w:val="both"/>
        <w:rPr>
          <w:rFonts w:ascii="Tahoma" w:hAnsi="Tahoma" w:cs="Tahoma"/>
        </w:rPr>
      </w:pPr>
    </w:p>
    <w:p w14:paraId="63B8C5AF" w14:textId="77777777" w:rsidR="00F05E6C" w:rsidRPr="00F5688B" w:rsidRDefault="00F05E6C" w:rsidP="00FA4D24">
      <w:pPr>
        <w:keepNext/>
        <w:keepLines/>
        <w:tabs>
          <w:tab w:val="left" w:pos="284"/>
        </w:tabs>
        <w:jc w:val="both"/>
        <w:rPr>
          <w:rFonts w:ascii="Tahoma" w:hAnsi="Tahoma" w:cs="Tahoma"/>
        </w:rPr>
      </w:pPr>
    </w:p>
    <w:p w14:paraId="4284B4D3" w14:textId="77777777" w:rsidR="00F05E6C" w:rsidRPr="00F5688B" w:rsidRDefault="00F05E6C" w:rsidP="00FA4D24">
      <w:pPr>
        <w:keepNext/>
        <w:keepLines/>
        <w:tabs>
          <w:tab w:val="left" w:pos="284"/>
        </w:tabs>
        <w:jc w:val="both"/>
        <w:rPr>
          <w:rFonts w:ascii="Tahoma" w:hAnsi="Tahoma" w:cs="Tahoma"/>
        </w:rPr>
      </w:pPr>
    </w:p>
    <w:p w14:paraId="7819CBDB" w14:textId="77777777" w:rsidR="00F05E6C" w:rsidRPr="00F5688B" w:rsidRDefault="00F05E6C" w:rsidP="00FA4D24">
      <w:pPr>
        <w:keepNext/>
        <w:keepLines/>
        <w:tabs>
          <w:tab w:val="left" w:pos="284"/>
        </w:tabs>
        <w:jc w:val="both"/>
        <w:rPr>
          <w:rFonts w:ascii="Tahoma" w:hAnsi="Tahoma" w:cs="Tahoma"/>
        </w:rPr>
      </w:pPr>
    </w:p>
    <w:p w14:paraId="10AE7C29" w14:textId="77777777" w:rsidR="00F05E6C" w:rsidRPr="00F5688B" w:rsidRDefault="00F05E6C" w:rsidP="00FA4D24">
      <w:pPr>
        <w:keepNext/>
        <w:keepLines/>
        <w:tabs>
          <w:tab w:val="left" w:pos="284"/>
        </w:tabs>
        <w:jc w:val="both"/>
        <w:rPr>
          <w:rFonts w:ascii="Tahoma" w:hAnsi="Tahoma" w:cs="Tahoma"/>
        </w:rPr>
      </w:pPr>
    </w:p>
    <w:p w14:paraId="10DDDE14" w14:textId="77777777" w:rsidR="006E7C93" w:rsidRPr="00112425" w:rsidRDefault="006E7C93" w:rsidP="00FA4D24">
      <w:pPr>
        <w:keepNext/>
        <w:keepLines/>
        <w:jc w:val="both"/>
        <w:rPr>
          <w:rFonts w:ascii="Tahoma" w:hAnsi="Tahoma" w:cs="Tahoma"/>
          <w:b/>
          <w:i/>
          <w:sz w:val="18"/>
          <w:szCs w:val="18"/>
          <w:u w:val="single"/>
        </w:rPr>
      </w:pPr>
      <w:r w:rsidRPr="00112425">
        <w:rPr>
          <w:rFonts w:ascii="Tahoma" w:hAnsi="Tahoma" w:cs="Tahoma"/>
          <w:b/>
          <w:i/>
          <w:sz w:val="18"/>
          <w:szCs w:val="18"/>
          <w:u w:val="single"/>
        </w:rPr>
        <w:t xml:space="preserve">Navodilo:  </w:t>
      </w:r>
      <w:r w:rsidRPr="00112425">
        <w:rPr>
          <w:rFonts w:ascii="Tahoma" w:hAnsi="Tahoma" w:cs="Tahoma"/>
          <w:i/>
          <w:iCs/>
          <w:sz w:val="18"/>
          <w:szCs w:val="22"/>
        </w:rPr>
        <w:t xml:space="preserve">Izjavo izpolni in podpiše </w:t>
      </w:r>
      <w:r w:rsidRPr="00112425">
        <w:rPr>
          <w:rFonts w:ascii="Tahoma" w:hAnsi="Tahoma" w:cs="Tahoma"/>
          <w:i/>
          <w:iCs/>
          <w:sz w:val="18"/>
          <w:szCs w:val="22"/>
          <w:u w:val="single"/>
        </w:rPr>
        <w:t>ponudnik</w:t>
      </w:r>
      <w:r w:rsidRPr="00112425">
        <w:rPr>
          <w:rFonts w:ascii="Tahoma" w:hAnsi="Tahoma" w:cs="Tahoma"/>
          <w:i/>
          <w:iCs/>
          <w:sz w:val="18"/>
          <w:szCs w:val="22"/>
        </w:rPr>
        <w:t xml:space="preserve">, kot tudi vsi </w:t>
      </w:r>
      <w:r w:rsidRPr="00112425">
        <w:rPr>
          <w:rFonts w:ascii="Tahoma" w:hAnsi="Tahoma" w:cs="Tahoma"/>
          <w:i/>
          <w:iCs/>
          <w:sz w:val="18"/>
          <w:szCs w:val="22"/>
          <w:u w:val="single"/>
        </w:rPr>
        <w:t>posamezni člani skupine ponudnikov</w:t>
      </w:r>
      <w:r w:rsidRPr="00112425">
        <w:rPr>
          <w:rFonts w:ascii="Tahoma" w:hAnsi="Tahoma" w:cs="Tahoma"/>
          <w:i/>
          <w:iCs/>
          <w:sz w:val="18"/>
          <w:szCs w:val="22"/>
        </w:rPr>
        <w:t xml:space="preserve"> (partn</w:t>
      </w:r>
      <w:r w:rsidR="00711E32">
        <w:rPr>
          <w:rFonts w:ascii="Tahoma" w:hAnsi="Tahoma" w:cs="Tahoma"/>
          <w:i/>
          <w:iCs/>
          <w:sz w:val="18"/>
          <w:szCs w:val="22"/>
        </w:rPr>
        <w:t>erji) v primeru skupne ponudbe.</w:t>
      </w:r>
    </w:p>
    <w:p w14:paraId="2A9D6D0C" w14:textId="77777777" w:rsidR="006E7C93" w:rsidRPr="00112425" w:rsidRDefault="006E7C93" w:rsidP="00FA4D24">
      <w:pPr>
        <w:keepNext/>
        <w:keepLines/>
        <w:tabs>
          <w:tab w:val="left" w:pos="284"/>
        </w:tabs>
        <w:jc w:val="both"/>
        <w:rPr>
          <w:rFonts w:ascii="Tahoma" w:hAnsi="Tahoma" w:cs="Tahoma"/>
        </w:rPr>
      </w:pPr>
    </w:p>
    <w:p w14:paraId="746D3FA5" w14:textId="77777777" w:rsidR="006E7C93" w:rsidRPr="00112425" w:rsidRDefault="006E7C93" w:rsidP="00FA4D24">
      <w:pPr>
        <w:keepNext/>
        <w:keepLines/>
        <w:tabs>
          <w:tab w:val="left" w:pos="284"/>
        </w:tabs>
        <w:jc w:val="both"/>
        <w:rPr>
          <w:rFonts w:ascii="Tahoma" w:hAnsi="Tahoma" w:cs="Tahoma"/>
          <w:i/>
        </w:rPr>
      </w:pPr>
      <w:r w:rsidRPr="00112425">
        <w:rPr>
          <w:rFonts w:ascii="Tahoma" w:hAnsi="Tahoma" w:cs="Tahoma"/>
          <w:i/>
        </w:rPr>
        <w:t>Izjava je lahko podana tudi na lastnem obrazcu ali v elektronski obliki.</w:t>
      </w:r>
    </w:p>
    <w:p w14:paraId="1E2F986D" w14:textId="77777777" w:rsidR="006E7C93" w:rsidRPr="00112425" w:rsidRDefault="006E7C93" w:rsidP="00FA4D24">
      <w:pPr>
        <w:keepNext/>
        <w:keepLines/>
        <w:tabs>
          <w:tab w:val="left" w:pos="284"/>
        </w:tabs>
        <w:jc w:val="both"/>
        <w:rPr>
          <w:rFonts w:ascii="Tahoma" w:hAnsi="Tahoma" w:cs="Tahoma"/>
        </w:rPr>
      </w:pPr>
    </w:p>
    <w:p w14:paraId="22F74E43" w14:textId="77777777" w:rsidR="006E7C93" w:rsidRPr="00112425" w:rsidRDefault="006E7C93" w:rsidP="00FA4D24">
      <w:pPr>
        <w:keepNext/>
        <w:keepLines/>
        <w:jc w:val="both"/>
        <w:rPr>
          <w:rFonts w:ascii="Tahoma" w:hAnsi="Tahoma" w:cs="Tahoma"/>
          <w:b/>
          <w:i/>
          <w:sz w:val="18"/>
          <w:szCs w:val="18"/>
          <w:u w:val="single"/>
        </w:rPr>
      </w:pPr>
      <w:r w:rsidRPr="00112425">
        <w:rPr>
          <w:rFonts w:ascii="Tahoma" w:hAnsi="Tahoma" w:cs="Tahoma"/>
          <w:b/>
          <w:i/>
          <w:sz w:val="18"/>
          <w:szCs w:val="18"/>
          <w:u w:val="single"/>
        </w:rPr>
        <w:t xml:space="preserve">Opomba:  </w:t>
      </w:r>
      <w:r w:rsidRPr="00112425">
        <w:rPr>
          <w:rFonts w:ascii="Tahoma" w:hAnsi="Tahoma" w:cs="Tahoma"/>
          <w:i/>
          <w:iCs/>
          <w:sz w:val="18"/>
          <w:szCs w:val="22"/>
        </w:rPr>
        <w:t xml:space="preserve">V skladu z odgovorom Komisije za preprečevanje korupcije na vprašanje št. 214 z dne 23.2.2012 v zadevi pod št. 0672-1/2012-39 (objavljeno na spletni strani </w:t>
      </w:r>
      <w:hyperlink r:id="rId17" w:history="1">
        <w:r w:rsidRPr="00112425">
          <w:rPr>
            <w:rFonts w:ascii="Tahoma" w:hAnsi="Tahoma" w:cs="Tahoma"/>
            <w:i/>
            <w:iCs/>
            <w:sz w:val="18"/>
            <w:szCs w:val="22"/>
          </w:rPr>
          <w:t>https://www.kpk-rs.si/sl/pogosta-vprasanja</w:t>
        </w:r>
      </w:hyperlink>
      <w:r w:rsidRPr="00112425">
        <w:rPr>
          <w:rFonts w:ascii="Tahoma" w:hAnsi="Tahoma" w:cs="Tahoma"/>
          <w:i/>
          <w:iCs/>
          <w:sz w:val="18"/>
          <w:szCs w:val="22"/>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048230D1" w14:textId="77777777" w:rsidR="008B2383" w:rsidRPr="00F5688B" w:rsidRDefault="008B2383" w:rsidP="00FA4D24">
      <w:pPr>
        <w:keepNext/>
        <w:keepLines/>
        <w:rPr>
          <w:rFonts w:ascii="Tahoma" w:hAnsi="Tahoma" w:cs="Tahoma"/>
          <w:bCs/>
          <w:i/>
          <w:noProof/>
          <w:sz w:val="18"/>
          <w:szCs w:val="18"/>
        </w:rPr>
      </w:pPr>
    </w:p>
    <w:p w14:paraId="1197788D" w14:textId="77777777" w:rsidR="00F269F7" w:rsidRPr="00F5688B" w:rsidRDefault="00F269F7" w:rsidP="00FA4D24">
      <w:pPr>
        <w:keepNext/>
        <w:keepLines/>
        <w:rPr>
          <w:rFonts w:ascii="Tahoma" w:hAnsi="Tahoma" w:cs="Tahoma"/>
          <w:bCs/>
          <w:noProof/>
          <w:sz w:val="18"/>
          <w:szCs w:val="18"/>
        </w:rPr>
      </w:pPr>
    </w:p>
    <w:p w14:paraId="7AF87CA8" w14:textId="77777777" w:rsidR="00F269F7" w:rsidRPr="00F5688B" w:rsidRDefault="00F269F7" w:rsidP="00FA4D24">
      <w:pPr>
        <w:keepNext/>
        <w:keepLines/>
        <w:rPr>
          <w:rFonts w:ascii="Tahoma" w:hAnsi="Tahoma" w:cs="Tahoma"/>
          <w:bCs/>
          <w:noProof/>
          <w:sz w:val="18"/>
          <w:szCs w:val="18"/>
        </w:rPr>
      </w:pPr>
    </w:p>
    <w:p w14:paraId="29D32528" w14:textId="77777777" w:rsidR="00F269F7" w:rsidRPr="00F5688B" w:rsidRDefault="00F269F7" w:rsidP="00FA4D24">
      <w:pPr>
        <w:keepNext/>
        <w:keepLines/>
        <w:rPr>
          <w:rFonts w:ascii="Tahoma" w:hAnsi="Tahoma" w:cs="Tahoma"/>
          <w:bCs/>
          <w:noProof/>
          <w:sz w:val="18"/>
          <w:szCs w:val="18"/>
        </w:rPr>
      </w:pPr>
    </w:p>
    <w:p w14:paraId="24452734" w14:textId="77777777" w:rsidR="00D74915" w:rsidRPr="00F5688B" w:rsidRDefault="00D74915" w:rsidP="00FA4D24">
      <w:pPr>
        <w:keepNext/>
        <w:keepLines/>
        <w:rPr>
          <w:rFonts w:ascii="Tahoma" w:hAnsi="Tahoma" w:cs="Tahoma"/>
          <w:bCs/>
          <w:noProof/>
          <w:sz w:val="18"/>
          <w:szCs w:val="18"/>
        </w:rPr>
      </w:pPr>
    </w:p>
    <w:p w14:paraId="0BFDCE29" w14:textId="77777777" w:rsidR="00D74915" w:rsidRPr="00F5688B" w:rsidRDefault="00D74915" w:rsidP="00FA4D24">
      <w:pPr>
        <w:keepNext/>
        <w:keepLines/>
        <w:rPr>
          <w:rFonts w:ascii="Tahoma" w:hAnsi="Tahoma" w:cs="Tahoma"/>
          <w:bCs/>
          <w:noProof/>
          <w:sz w:val="18"/>
          <w:szCs w:val="18"/>
        </w:rPr>
      </w:pPr>
    </w:p>
    <w:p w14:paraId="22DAAD53" w14:textId="77777777" w:rsidR="00D74915" w:rsidRPr="00F5688B" w:rsidRDefault="00D74915" w:rsidP="00FA4D24">
      <w:pPr>
        <w:keepNext/>
        <w:keepLines/>
        <w:rPr>
          <w:rFonts w:ascii="Tahoma" w:hAnsi="Tahoma" w:cs="Tahoma"/>
          <w:bCs/>
          <w:noProof/>
          <w:sz w:val="18"/>
          <w:szCs w:val="18"/>
        </w:rPr>
      </w:pPr>
    </w:p>
    <w:p w14:paraId="3A3805FF" w14:textId="77777777" w:rsidR="00D74915" w:rsidRPr="00F5688B" w:rsidRDefault="00D74915" w:rsidP="00FA4D24">
      <w:pPr>
        <w:keepNext/>
        <w:keepLines/>
        <w:rPr>
          <w:rFonts w:ascii="Tahoma" w:hAnsi="Tahoma" w:cs="Tahoma"/>
          <w:bCs/>
          <w:noProof/>
          <w:sz w:val="18"/>
          <w:szCs w:val="18"/>
        </w:rPr>
      </w:pPr>
    </w:p>
    <w:p w14:paraId="124ACDFF" w14:textId="77777777" w:rsidR="00CB3121" w:rsidRPr="00F5688B" w:rsidRDefault="00CB3121" w:rsidP="00FA4D24">
      <w:pPr>
        <w:keepNext/>
        <w:keepLines/>
      </w:pPr>
      <w:r w:rsidRPr="00F5688B">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292"/>
        <w:gridCol w:w="1423"/>
      </w:tblGrid>
      <w:tr w:rsidR="00404ABB" w:rsidRPr="00FF627D" w14:paraId="67D77E43" w14:textId="77777777" w:rsidTr="00BC5255">
        <w:tc>
          <w:tcPr>
            <w:tcW w:w="8292" w:type="dxa"/>
            <w:tcBorders>
              <w:top w:val="single" w:sz="4" w:space="0" w:color="auto"/>
              <w:bottom w:val="single" w:sz="4" w:space="0" w:color="auto"/>
            </w:tcBorders>
          </w:tcPr>
          <w:p w14:paraId="5ACD789E" w14:textId="77777777" w:rsidR="00404ABB" w:rsidRPr="00FF627D" w:rsidRDefault="00404ABB" w:rsidP="00FA4D24">
            <w:pPr>
              <w:keepNext/>
              <w:keepLines/>
              <w:rPr>
                <w:rFonts w:ascii="Tahoma" w:hAnsi="Tahoma" w:cs="Tahoma"/>
              </w:rPr>
            </w:pPr>
            <w:r w:rsidRPr="00FF627D">
              <w:lastRenderedPageBreak/>
              <w:br w:type="page"/>
            </w:r>
            <w:r w:rsidRPr="00FF627D">
              <w:br w:type="page"/>
            </w:r>
            <w:r w:rsidRPr="00FF627D">
              <w:br w:type="page"/>
            </w:r>
            <w:r w:rsidRPr="00FF627D">
              <w:rPr>
                <w:rFonts w:ascii="Tahoma" w:hAnsi="Tahoma" w:cs="Tahoma"/>
                <w:b/>
              </w:rPr>
              <w:br w:type="page"/>
            </w:r>
            <w:r>
              <w:rPr>
                <w:rFonts w:ascii="Tahoma" w:hAnsi="Tahoma" w:cs="Tahoma"/>
              </w:rPr>
              <w:t xml:space="preserve">OSNUTEK POGODBE </w:t>
            </w:r>
          </w:p>
        </w:tc>
        <w:tc>
          <w:tcPr>
            <w:tcW w:w="1423" w:type="dxa"/>
            <w:tcBorders>
              <w:top w:val="single" w:sz="4" w:space="0" w:color="auto"/>
              <w:bottom w:val="single" w:sz="4" w:space="0" w:color="auto"/>
            </w:tcBorders>
          </w:tcPr>
          <w:p w14:paraId="17991C18" w14:textId="77777777" w:rsidR="00404ABB" w:rsidRPr="00FF627D" w:rsidRDefault="00404ABB" w:rsidP="00594B95">
            <w:pPr>
              <w:keepNext/>
              <w:keepLines/>
              <w:rPr>
                <w:rFonts w:ascii="Tahoma" w:hAnsi="Tahoma" w:cs="Tahoma"/>
                <w:b/>
                <w:i/>
              </w:rPr>
            </w:pPr>
            <w:r w:rsidRPr="00FF627D">
              <w:rPr>
                <w:rFonts w:ascii="Tahoma" w:hAnsi="Tahoma" w:cs="Tahoma"/>
                <w:b/>
                <w:i/>
              </w:rPr>
              <w:t xml:space="preserve">Priloga </w:t>
            </w:r>
            <w:r w:rsidR="00594B95">
              <w:rPr>
                <w:rFonts w:ascii="Tahoma" w:hAnsi="Tahoma" w:cs="Tahoma"/>
                <w:b/>
                <w:i/>
              </w:rPr>
              <w:t>4</w:t>
            </w:r>
          </w:p>
        </w:tc>
      </w:tr>
    </w:tbl>
    <w:p w14:paraId="5113BD5C" w14:textId="77777777" w:rsidR="00337A00" w:rsidRDefault="00337A00" w:rsidP="00FA4D24">
      <w:pPr>
        <w:keepNext/>
        <w:keepLines/>
        <w:tabs>
          <w:tab w:val="left" w:pos="4962"/>
        </w:tabs>
        <w:rPr>
          <w:rFonts w:ascii="Tahoma" w:hAnsi="Tahoma" w:cs="Tahoma"/>
          <w:b/>
          <w:sz w:val="22"/>
          <w:szCs w:val="22"/>
        </w:rPr>
      </w:pPr>
    </w:p>
    <w:p w14:paraId="7D545746" w14:textId="77777777" w:rsidR="00DF7B45" w:rsidRDefault="00DF7B45" w:rsidP="00FA4D24">
      <w:pPr>
        <w:keepNext/>
        <w:keepLines/>
        <w:tabs>
          <w:tab w:val="left" w:pos="4962"/>
        </w:tabs>
        <w:rPr>
          <w:rFonts w:ascii="Tahoma" w:hAnsi="Tahoma" w:cs="Tahoma"/>
        </w:rPr>
      </w:pPr>
      <w:r w:rsidRPr="00DF7B45">
        <w:rPr>
          <w:rFonts w:ascii="Tahoma" w:hAnsi="Tahoma" w:cs="Tahoma"/>
        </w:rPr>
        <w:t xml:space="preserve">Št. pogodbe naročnika: </w:t>
      </w:r>
      <w:r w:rsidR="00793B73">
        <w:rPr>
          <w:rFonts w:ascii="Tahoma" w:hAnsi="Tahoma" w:cs="Tahoma"/>
        </w:rPr>
        <w:t>……………………….</w:t>
      </w:r>
    </w:p>
    <w:p w14:paraId="27A50501" w14:textId="77777777" w:rsidR="005D03E2" w:rsidRPr="00DF7B45" w:rsidRDefault="005D03E2" w:rsidP="00FA4D24">
      <w:pPr>
        <w:keepNext/>
        <w:keepLines/>
        <w:tabs>
          <w:tab w:val="left" w:pos="4962"/>
        </w:tabs>
        <w:rPr>
          <w:rFonts w:ascii="Tahoma" w:hAnsi="Tahoma" w:cs="Tahoma"/>
        </w:rPr>
      </w:pPr>
      <w:r>
        <w:rPr>
          <w:rFonts w:ascii="Tahoma" w:hAnsi="Tahoma" w:cs="Tahoma"/>
        </w:rPr>
        <w:t xml:space="preserve">Št. javnega naročila: </w:t>
      </w:r>
      <w:r w:rsidR="00761641">
        <w:rPr>
          <w:rFonts w:ascii="Tahoma" w:hAnsi="Tahoma" w:cs="Tahoma"/>
        </w:rPr>
        <w:t>LPT-</w:t>
      </w:r>
      <w:r w:rsidR="006136BB">
        <w:rPr>
          <w:rFonts w:ascii="Tahoma" w:hAnsi="Tahoma" w:cs="Tahoma"/>
        </w:rPr>
        <w:t>62/24</w:t>
      </w:r>
    </w:p>
    <w:p w14:paraId="00BDB27C" w14:textId="77777777" w:rsidR="00DF7B45" w:rsidRPr="00DF7B45" w:rsidRDefault="00DF7B45" w:rsidP="00FA4D24">
      <w:pPr>
        <w:keepNext/>
        <w:keepLines/>
        <w:tabs>
          <w:tab w:val="left" w:pos="4962"/>
        </w:tabs>
        <w:rPr>
          <w:rFonts w:ascii="Tahoma" w:hAnsi="Tahoma" w:cs="Tahoma"/>
        </w:rPr>
      </w:pPr>
    </w:p>
    <w:p w14:paraId="0874FE97" w14:textId="77777777" w:rsidR="00DF7B45" w:rsidRPr="00DF7B45" w:rsidRDefault="00DF7B45" w:rsidP="00FA4D24">
      <w:pPr>
        <w:keepNext/>
        <w:keepLines/>
        <w:tabs>
          <w:tab w:val="left" w:pos="4962"/>
        </w:tabs>
        <w:rPr>
          <w:rFonts w:ascii="Tahoma" w:hAnsi="Tahoma" w:cs="Tahoma"/>
        </w:rPr>
      </w:pPr>
      <w:r w:rsidRPr="00DF7B45">
        <w:rPr>
          <w:rFonts w:ascii="Tahoma" w:hAnsi="Tahoma" w:cs="Tahoma"/>
        </w:rPr>
        <w:t>Št. pogodbe izvajalca: .......................................</w:t>
      </w:r>
    </w:p>
    <w:p w14:paraId="0B579B89" w14:textId="77777777" w:rsidR="00337A00" w:rsidRPr="00337A00" w:rsidRDefault="00337A00" w:rsidP="00FA4D24">
      <w:pPr>
        <w:keepNext/>
        <w:keepLines/>
        <w:rPr>
          <w:rFonts w:ascii="Tahoma" w:hAnsi="Tahoma" w:cs="Tahoma"/>
          <w:b/>
        </w:rPr>
      </w:pPr>
    </w:p>
    <w:p w14:paraId="3AF689FC" w14:textId="77777777" w:rsidR="00A63E63" w:rsidRPr="004D5788" w:rsidRDefault="005D03E2" w:rsidP="00FA4D24">
      <w:pPr>
        <w:keepNext/>
        <w:keepLines/>
        <w:jc w:val="center"/>
        <w:rPr>
          <w:rFonts w:ascii="Tahoma" w:hAnsi="Tahoma" w:cs="Tahoma"/>
          <w:b/>
          <w:color w:val="000000" w:themeColor="text1"/>
          <w:sz w:val="22"/>
          <w:szCs w:val="22"/>
        </w:rPr>
      </w:pPr>
      <w:r w:rsidRPr="004D5788">
        <w:rPr>
          <w:rFonts w:ascii="Tahoma" w:hAnsi="Tahoma" w:cs="Tahoma"/>
          <w:b/>
          <w:color w:val="000000" w:themeColor="text1"/>
          <w:sz w:val="22"/>
          <w:szCs w:val="22"/>
        </w:rPr>
        <w:t xml:space="preserve">POGODBA </w:t>
      </w:r>
    </w:p>
    <w:p w14:paraId="1F185503" w14:textId="77777777" w:rsidR="00A63E63" w:rsidRPr="004D5788" w:rsidRDefault="00A63E63" w:rsidP="00FA4D24">
      <w:pPr>
        <w:keepNext/>
        <w:keepLines/>
        <w:jc w:val="center"/>
        <w:rPr>
          <w:rFonts w:ascii="Tahoma" w:hAnsi="Tahoma" w:cs="Tahoma"/>
          <w:b/>
          <w:i/>
          <w:color w:val="000000" w:themeColor="text1"/>
          <w:sz w:val="22"/>
          <w:szCs w:val="22"/>
        </w:rPr>
      </w:pPr>
      <w:r w:rsidRPr="004D5788">
        <w:rPr>
          <w:rFonts w:ascii="Tahoma" w:hAnsi="Tahoma" w:cs="Tahoma"/>
          <w:b/>
          <w:color w:val="000000" w:themeColor="text1"/>
          <w:sz w:val="22"/>
          <w:szCs w:val="22"/>
        </w:rPr>
        <w:t xml:space="preserve">za </w:t>
      </w:r>
      <w:r w:rsidR="00A8724E" w:rsidRPr="004D5788">
        <w:rPr>
          <w:rFonts w:ascii="Tahoma" w:hAnsi="Tahoma" w:cs="Tahoma"/>
          <w:b/>
          <w:color w:val="000000" w:themeColor="text1"/>
          <w:sz w:val="22"/>
          <w:szCs w:val="22"/>
        </w:rPr>
        <w:t xml:space="preserve">dobavo specialnega tovornega vozila </w:t>
      </w:r>
    </w:p>
    <w:p w14:paraId="038228C3" w14:textId="77777777" w:rsidR="00836167" w:rsidRPr="00611EC8" w:rsidRDefault="00836167" w:rsidP="00836167">
      <w:pPr>
        <w:keepNext/>
        <w:keepLines/>
        <w:jc w:val="center"/>
        <w:rPr>
          <w:rFonts w:ascii="Tahoma" w:hAnsi="Tahoma" w:cs="Tahoma"/>
          <w:b/>
          <w:snapToGrid w:val="0"/>
          <w:sz w:val="24"/>
          <w:szCs w:val="24"/>
        </w:rPr>
      </w:pPr>
      <w:r w:rsidRPr="00611EC8">
        <w:rPr>
          <w:rFonts w:ascii="Tahoma" w:hAnsi="Tahoma" w:cs="Tahoma"/>
          <w:b/>
          <w:snapToGrid w:val="0"/>
          <w:sz w:val="24"/>
          <w:szCs w:val="24"/>
        </w:rPr>
        <w:t>za sklop št. __: ________________</w:t>
      </w:r>
    </w:p>
    <w:p w14:paraId="33627E0F" w14:textId="77777777" w:rsidR="00337A00" w:rsidRPr="00337A00" w:rsidRDefault="00337A00" w:rsidP="00FA4D24">
      <w:pPr>
        <w:keepNext/>
        <w:keepLines/>
        <w:jc w:val="center"/>
        <w:rPr>
          <w:rFonts w:ascii="Tahoma" w:hAnsi="Tahoma" w:cs="Tahoma"/>
          <w:b/>
          <w:sz w:val="22"/>
          <w:szCs w:val="22"/>
        </w:rPr>
      </w:pPr>
    </w:p>
    <w:p w14:paraId="648AC849" w14:textId="77777777" w:rsidR="00337A00" w:rsidRPr="00DF7B45" w:rsidRDefault="00337A00" w:rsidP="00FA4D24">
      <w:pPr>
        <w:keepNext/>
        <w:keepLines/>
        <w:rPr>
          <w:rFonts w:ascii="Tahoma" w:hAnsi="Tahoma" w:cs="Tahoma"/>
        </w:rPr>
      </w:pPr>
    </w:p>
    <w:p w14:paraId="3B327342" w14:textId="77777777" w:rsidR="00DF7B45" w:rsidRPr="00DF7B45" w:rsidRDefault="00DF7B45" w:rsidP="00FA4D24">
      <w:pPr>
        <w:keepNext/>
        <w:keepLines/>
        <w:rPr>
          <w:rFonts w:ascii="Tahoma" w:hAnsi="Tahoma" w:cs="Tahoma"/>
        </w:rPr>
      </w:pPr>
      <w:r w:rsidRPr="00DF7B45">
        <w:rPr>
          <w:rFonts w:ascii="Tahoma" w:hAnsi="Tahoma" w:cs="Tahoma"/>
        </w:rPr>
        <w:t>ki jo skleneta</w:t>
      </w:r>
    </w:p>
    <w:p w14:paraId="197C838B" w14:textId="77777777" w:rsidR="00DF7B45" w:rsidRPr="00DF7B45" w:rsidRDefault="00DF7B45" w:rsidP="00FA4D24">
      <w:pPr>
        <w:keepNext/>
        <w:keepLines/>
        <w:tabs>
          <w:tab w:val="left" w:pos="1702"/>
        </w:tabs>
        <w:ind w:left="1701" w:hanging="1701"/>
        <w:rPr>
          <w:rFonts w:ascii="Tahoma" w:hAnsi="Tahoma" w:cs="Tahoma"/>
        </w:rPr>
      </w:pPr>
    </w:p>
    <w:p w14:paraId="58CF39CC" w14:textId="77777777" w:rsidR="00DF7B45" w:rsidRPr="00DF7B45" w:rsidRDefault="00DF7B45" w:rsidP="00FA4D24">
      <w:pPr>
        <w:keepNext/>
        <w:keepLines/>
        <w:tabs>
          <w:tab w:val="left" w:pos="1843"/>
        </w:tabs>
        <w:ind w:left="1701" w:hanging="1701"/>
        <w:jc w:val="both"/>
        <w:rPr>
          <w:rFonts w:ascii="Tahoma" w:hAnsi="Tahoma" w:cs="Tahoma"/>
        </w:rPr>
      </w:pPr>
      <w:r w:rsidRPr="00DF7B45">
        <w:rPr>
          <w:rFonts w:ascii="Tahoma" w:hAnsi="Tahoma" w:cs="Tahoma"/>
          <w:b/>
        </w:rPr>
        <w:t>NAROČNIK:</w:t>
      </w:r>
      <w:r w:rsidRPr="00DF7B45">
        <w:rPr>
          <w:rFonts w:ascii="Tahoma" w:hAnsi="Tahoma" w:cs="Tahoma"/>
        </w:rPr>
        <w:tab/>
      </w:r>
      <w:r w:rsidRPr="00DF7B45">
        <w:rPr>
          <w:rFonts w:ascii="Tahoma" w:hAnsi="Tahoma" w:cs="Tahoma"/>
          <w:b/>
          <w:bCs/>
        </w:rPr>
        <w:t>Javno podjetje Ljubljanska parkirišča in tržnice</w:t>
      </w:r>
      <w:r w:rsidRPr="00DF7B45">
        <w:rPr>
          <w:rFonts w:ascii="Tahoma" w:hAnsi="Tahoma" w:cs="Tahoma"/>
          <w:bCs/>
        </w:rPr>
        <w:t xml:space="preserve">, </w:t>
      </w:r>
      <w:r w:rsidRPr="00DF7B45">
        <w:rPr>
          <w:rFonts w:ascii="Tahoma" w:hAnsi="Tahoma" w:cs="Tahoma"/>
          <w:b/>
        </w:rPr>
        <w:t>d.o.o.</w:t>
      </w:r>
      <w:r w:rsidRPr="00DF7B45">
        <w:rPr>
          <w:rFonts w:ascii="Tahoma" w:hAnsi="Tahoma" w:cs="Tahoma"/>
        </w:rPr>
        <w:t>,</w:t>
      </w:r>
      <w:r w:rsidRPr="00DF7B45">
        <w:rPr>
          <w:rFonts w:ascii="Tahoma" w:hAnsi="Tahoma" w:cs="Tahoma"/>
          <w:b/>
        </w:rPr>
        <w:t xml:space="preserve"> </w:t>
      </w:r>
      <w:r w:rsidRPr="00DF7B45">
        <w:rPr>
          <w:rFonts w:ascii="Tahoma" w:hAnsi="Tahoma" w:cs="Tahoma"/>
        </w:rPr>
        <w:t>Kopitarjeva ulica 2, 1000 L</w:t>
      </w:r>
      <w:r w:rsidR="006C6381" w:rsidRPr="00DF7B45">
        <w:rPr>
          <w:rFonts w:ascii="Tahoma" w:hAnsi="Tahoma" w:cs="Tahoma"/>
        </w:rPr>
        <w:t>jub</w:t>
      </w:r>
      <w:r w:rsidR="006C6381">
        <w:rPr>
          <w:rFonts w:ascii="Tahoma" w:hAnsi="Tahoma" w:cs="Tahoma"/>
        </w:rPr>
        <w:t>ljana</w:t>
      </w:r>
      <w:r w:rsidR="00A63E63">
        <w:rPr>
          <w:rFonts w:ascii="Tahoma" w:hAnsi="Tahoma" w:cs="Tahoma"/>
        </w:rPr>
        <w:t>, ki ga zastopa direktor</w:t>
      </w:r>
      <w:r w:rsidRPr="00DF7B45">
        <w:rPr>
          <w:rFonts w:ascii="Tahoma" w:hAnsi="Tahoma" w:cs="Tahoma"/>
        </w:rPr>
        <w:t xml:space="preserve"> </w:t>
      </w:r>
      <w:r w:rsidRPr="00DF7B45">
        <w:rPr>
          <w:rFonts w:ascii="Tahoma" w:hAnsi="Tahoma" w:cs="Tahoma"/>
          <w:b/>
          <w:bCs/>
        </w:rPr>
        <w:t xml:space="preserve">mag. </w:t>
      </w:r>
      <w:r w:rsidR="00203ED4">
        <w:rPr>
          <w:rFonts w:ascii="Tahoma" w:hAnsi="Tahoma" w:cs="Tahoma"/>
          <w:b/>
          <w:bCs/>
        </w:rPr>
        <w:t>Bojan</w:t>
      </w:r>
      <w:r w:rsidR="005D03E2">
        <w:rPr>
          <w:rFonts w:ascii="Tahoma" w:hAnsi="Tahoma" w:cs="Tahoma"/>
          <w:b/>
          <w:bCs/>
        </w:rPr>
        <w:t xml:space="preserve"> Babič</w:t>
      </w:r>
      <w:r>
        <w:rPr>
          <w:rFonts w:ascii="Tahoma" w:hAnsi="Tahoma" w:cs="Tahoma"/>
          <w:b/>
          <w:bCs/>
        </w:rPr>
        <w:t>,</w:t>
      </w:r>
    </w:p>
    <w:p w14:paraId="20E919D5" w14:textId="77777777" w:rsidR="00DF7B45" w:rsidRPr="00DF7B45" w:rsidRDefault="00DF7B45" w:rsidP="00FA4D24">
      <w:pPr>
        <w:keepNext/>
        <w:keepLines/>
        <w:ind w:left="1701" w:hanging="1701"/>
        <w:rPr>
          <w:rFonts w:ascii="Tahoma" w:hAnsi="Tahoma" w:cs="Tahoma"/>
        </w:rPr>
      </w:pPr>
      <w:r w:rsidRPr="00DF7B45">
        <w:rPr>
          <w:rFonts w:ascii="Tahoma" w:hAnsi="Tahoma" w:cs="Tahoma"/>
        </w:rPr>
        <w:tab/>
        <w:t>identifikacijska številka za DDV:</w:t>
      </w:r>
      <w:r w:rsidRPr="00DF7B45">
        <w:rPr>
          <w:rFonts w:ascii="Tahoma" w:hAnsi="Tahoma" w:cs="Tahoma"/>
        </w:rPr>
        <w:tab/>
        <w:t>SI50652613</w:t>
      </w:r>
    </w:p>
    <w:p w14:paraId="2990C83D" w14:textId="77777777" w:rsidR="00DF7B45" w:rsidRPr="00DF7B45" w:rsidRDefault="00DF7B45" w:rsidP="00FA4D24">
      <w:pPr>
        <w:keepNext/>
        <w:keepLines/>
        <w:ind w:left="1701" w:hanging="1620"/>
        <w:jc w:val="both"/>
        <w:rPr>
          <w:rFonts w:ascii="Tahoma" w:hAnsi="Tahoma" w:cs="Tahoma"/>
        </w:rPr>
      </w:pPr>
      <w:r w:rsidRPr="00DF7B45">
        <w:rPr>
          <w:rFonts w:ascii="Tahoma" w:hAnsi="Tahoma" w:cs="Tahoma"/>
        </w:rPr>
        <w:tab/>
        <w:t>matična številka:</w:t>
      </w:r>
      <w:r w:rsidRPr="00DF7B45">
        <w:rPr>
          <w:rFonts w:ascii="Verdana" w:hAnsi="Verdana"/>
          <w:color w:val="000000"/>
          <w:sz w:val="16"/>
          <w:szCs w:val="16"/>
        </w:rPr>
        <w:t xml:space="preserve"> </w:t>
      </w:r>
      <w:r w:rsidRPr="00DF7B45">
        <w:rPr>
          <w:rFonts w:ascii="Verdana" w:hAnsi="Verdana"/>
          <w:color w:val="000000"/>
          <w:sz w:val="16"/>
          <w:szCs w:val="16"/>
        </w:rPr>
        <w:tab/>
      </w:r>
      <w:r w:rsidRPr="00DF7B45">
        <w:rPr>
          <w:rFonts w:ascii="Verdana" w:hAnsi="Verdana"/>
          <w:color w:val="000000"/>
          <w:sz w:val="16"/>
          <w:szCs w:val="16"/>
        </w:rPr>
        <w:tab/>
      </w:r>
      <w:r w:rsidRPr="00DF7B45">
        <w:rPr>
          <w:rFonts w:ascii="Verdana" w:hAnsi="Verdana"/>
          <w:color w:val="000000"/>
          <w:sz w:val="16"/>
          <w:szCs w:val="16"/>
        </w:rPr>
        <w:tab/>
      </w:r>
      <w:r w:rsidRPr="00DF7B45">
        <w:rPr>
          <w:rFonts w:ascii="Tahoma" w:hAnsi="Tahoma" w:cs="Tahoma"/>
        </w:rPr>
        <w:t>5607906</w:t>
      </w:r>
    </w:p>
    <w:p w14:paraId="325E870E" w14:textId="77777777" w:rsidR="00DF7B45" w:rsidRPr="00DF7B45" w:rsidRDefault="00DF7B45" w:rsidP="00FA4D24">
      <w:pPr>
        <w:keepNext/>
        <w:keepLines/>
        <w:ind w:left="1620" w:firstLine="81"/>
        <w:jc w:val="both"/>
        <w:rPr>
          <w:rFonts w:ascii="Tahoma" w:hAnsi="Tahoma" w:cs="Tahoma"/>
        </w:rPr>
      </w:pPr>
      <w:r w:rsidRPr="00DF7B45">
        <w:rPr>
          <w:rFonts w:ascii="Tahoma" w:hAnsi="Tahoma" w:cs="Tahoma"/>
        </w:rPr>
        <w:t>(v nadaljevanju: naročnik)</w:t>
      </w:r>
    </w:p>
    <w:p w14:paraId="6F6FF515" w14:textId="77777777" w:rsidR="00DF7B45" w:rsidRPr="00DF7B45" w:rsidRDefault="00DF7B45" w:rsidP="00FA4D24">
      <w:pPr>
        <w:keepNext/>
        <w:keepLines/>
        <w:tabs>
          <w:tab w:val="left" w:pos="1702"/>
        </w:tabs>
        <w:rPr>
          <w:rFonts w:ascii="Tahoma" w:hAnsi="Tahoma" w:cs="Tahoma"/>
          <w:b/>
        </w:rPr>
      </w:pPr>
    </w:p>
    <w:p w14:paraId="351A0E08" w14:textId="77777777" w:rsidR="00DF7B45" w:rsidRPr="00DF7B45" w:rsidRDefault="00DF7B45" w:rsidP="00FA4D24">
      <w:pPr>
        <w:keepNext/>
        <w:keepLines/>
        <w:tabs>
          <w:tab w:val="left" w:pos="1702"/>
        </w:tabs>
        <w:rPr>
          <w:rFonts w:ascii="Tahoma" w:hAnsi="Tahoma" w:cs="Tahoma"/>
        </w:rPr>
      </w:pPr>
      <w:r w:rsidRPr="00DF7B45">
        <w:rPr>
          <w:rFonts w:ascii="Tahoma" w:hAnsi="Tahoma" w:cs="Tahoma"/>
        </w:rPr>
        <w:t>in</w:t>
      </w:r>
    </w:p>
    <w:p w14:paraId="439915DC" w14:textId="77777777" w:rsidR="00DF7B45" w:rsidRPr="00DF7B45" w:rsidRDefault="00DF7B45" w:rsidP="00FA4D24">
      <w:pPr>
        <w:keepNext/>
        <w:keepLines/>
        <w:tabs>
          <w:tab w:val="left" w:pos="1702"/>
        </w:tabs>
        <w:rPr>
          <w:rFonts w:ascii="Tahoma" w:hAnsi="Tahoma" w:cs="Tahoma"/>
          <w:b/>
        </w:rPr>
      </w:pPr>
    </w:p>
    <w:p w14:paraId="62E8614D" w14:textId="77777777" w:rsidR="00DF7B45" w:rsidRPr="00DF7B45" w:rsidRDefault="00DF7B45" w:rsidP="00FA4D24">
      <w:pPr>
        <w:keepNext/>
        <w:keepLines/>
        <w:tabs>
          <w:tab w:val="left" w:pos="1702"/>
        </w:tabs>
        <w:rPr>
          <w:rFonts w:ascii="Tahoma" w:hAnsi="Tahoma" w:cs="Tahoma"/>
        </w:rPr>
      </w:pPr>
      <w:r w:rsidRPr="00DF7B45">
        <w:rPr>
          <w:rFonts w:ascii="Tahoma" w:hAnsi="Tahoma" w:cs="Tahoma"/>
          <w:b/>
        </w:rPr>
        <w:t>IZVAJALEC</w:t>
      </w:r>
      <w:r w:rsidRPr="00DF7B45">
        <w:rPr>
          <w:rFonts w:ascii="Tahoma" w:hAnsi="Tahoma" w:cs="Tahoma"/>
          <w:b/>
        </w:rPr>
        <w:tab/>
      </w:r>
      <w:r w:rsidRPr="00DF7B45">
        <w:rPr>
          <w:rFonts w:ascii="Tahoma" w:hAnsi="Tahoma" w:cs="Tahoma"/>
        </w:rPr>
        <w:t xml:space="preserve">............................................................................................................., </w:t>
      </w:r>
    </w:p>
    <w:p w14:paraId="07E9B2A6" w14:textId="77777777" w:rsidR="00DF7B45" w:rsidRPr="00DF7B45" w:rsidRDefault="00DF7B45" w:rsidP="00FA4D24">
      <w:pPr>
        <w:keepNext/>
        <w:keepLines/>
        <w:tabs>
          <w:tab w:val="left" w:pos="1702"/>
        </w:tabs>
        <w:ind w:left="1701"/>
        <w:rPr>
          <w:rFonts w:ascii="Tahoma" w:hAnsi="Tahoma" w:cs="Tahoma"/>
        </w:rPr>
      </w:pPr>
      <w:r w:rsidRPr="00DF7B45">
        <w:rPr>
          <w:rFonts w:ascii="Tahoma" w:hAnsi="Tahoma" w:cs="Tahoma"/>
        </w:rPr>
        <w:tab/>
        <w:t xml:space="preserve">ki ga zastopa:......................................................................................... </w:t>
      </w:r>
    </w:p>
    <w:p w14:paraId="2B773E75" w14:textId="77777777" w:rsidR="00DF7B45" w:rsidRPr="00DF7B45" w:rsidRDefault="00DF7B45" w:rsidP="00FA4D24">
      <w:pPr>
        <w:keepNext/>
        <w:keepLines/>
        <w:tabs>
          <w:tab w:val="left" w:pos="1702"/>
        </w:tabs>
        <w:ind w:left="1701" w:hanging="1701"/>
        <w:rPr>
          <w:rFonts w:ascii="Tahoma" w:hAnsi="Tahoma" w:cs="Tahoma"/>
        </w:rPr>
      </w:pPr>
      <w:r w:rsidRPr="00DF7B45">
        <w:rPr>
          <w:rFonts w:ascii="Tahoma" w:hAnsi="Tahoma" w:cs="Tahoma"/>
        </w:rPr>
        <w:tab/>
        <w:t>številka transakcijskega računa: ___________________________</w:t>
      </w:r>
    </w:p>
    <w:p w14:paraId="18A3D22B" w14:textId="77777777" w:rsidR="00DF7B45" w:rsidRPr="00DF7B45" w:rsidRDefault="00DF7B45" w:rsidP="00FA4D24">
      <w:pPr>
        <w:keepNext/>
        <w:keepLines/>
        <w:tabs>
          <w:tab w:val="left" w:pos="1702"/>
        </w:tabs>
        <w:ind w:left="1701" w:hanging="1701"/>
        <w:rPr>
          <w:rFonts w:ascii="Tahoma" w:hAnsi="Tahoma" w:cs="Tahoma"/>
        </w:rPr>
      </w:pPr>
      <w:r w:rsidRPr="00DF7B45">
        <w:rPr>
          <w:rFonts w:ascii="Tahoma" w:hAnsi="Tahoma" w:cs="Tahoma"/>
        </w:rPr>
        <w:tab/>
      </w:r>
      <w:r w:rsidRPr="00DF7B45">
        <w:rPr>
          <w:rFonts w:ascii="Tahoma" w:hAnsi="Tahoma" w:cs="Tahoma"/>
        </w:rPr>
        <w:tab/>
        <w:t>identifikacijska številka za DDV: _________________________</w:t>
      </w:r>
    </w:p>
    <w:p w14:paraId="5FC26FEB" w14:textId="77777777" w:rsidR="00DF7B45" w:rsidRPr="00DF7B45" w:rsidRDefault="00DF7B45" w:rsidP="00FA4D24">
      <w:pPr>
        <w:keepNext/>
        <w:keepLines/>
        <w:tabs>
          <w:tab w:val="left" w:pos="709"/>
          <w:tab w:val="left" w:pos="1702"/>
        </w:tabs>
        <w:ind w:left="1701" w:hanging="1701"/>
        <w:rPr>
          <w:rFonts w:ascii="Tahoma" w:hAnsi="Tahoma" w:cs="Tahoma"/>
        </w:rPr>
      </w:pPr>
      <w:r w:rsidRPr="00DF7B45">
        <w:rPr>
          <w:rFonts w:ascii="Tahoma" w:hAnsi="Tahoma" w:cs="Tahoma"/>
        </w:rPr>
        <w:tab/>
      </w:r>
      <w:r w:rsidRPr="00DF7B45">
        <w:rPr>
          <w:rFonts w:ascii="Tahoma" w:hAnsi="Tahoma" w:cs="Tahoma"/>
        </w:rPr>
        <w:tab/>
        <w:t>matična številka: ______________________</w:t>
      </w:r>
    </w:p>
    <w:p w14:paraId="414C8255" w14:textId="77777777" w:rsidR="00DF7B45" w:rsidRPr="00DF7B45" w:rsidRDefault="00DF7B45" w:rsidP="00FA4D24">
      <w:pPr>
        <w:keepNext/>
        <w:keepLines/>
        <w:tabs>
          <w:tab w:val="left" w:pos="1702"/>
        </w:tabs>
        <w:ind w:left="1701"/>
        <w:rPr>
          <w:rFonts w:ascii="Tahoma" w:hAnsi="Tahoma" w:cs="Tahoma"/>
        </w:rPr>
      </w:pPr>
      <w:r w:rsidRPr="00DF7B45">
        <w:rPr>
          <w:rFonts w:ascii="Tahoma" w:hAnsi="Tahoma" w:cs="Tahoma"/>
        </w:rPr>
        <w:t>(v nadaljevanju: izvajalec)</w:t>
      </w:r>
    </w:p>
    <w:p w14:paraId="2F30C94D" w14:textId="77777777" w:rsidR="00DF7B45" w:rsidRPr="00DF7B45" w:rsidRDefault="00DF7B45" w:rsidP="00FA4D24">
      <w:pPr>
        <w:keepNext/>
        <w:keepLines/>
        <w:jc w:val="both"/>
      </w:pPr>
    </w:p>
    <w:p w14:paraId="7DA76151" w14:textId="77777777" w:rsidR="00DF7B45" w:rsidRPr="00DF7B45" w:rsidRDefault="00DF7B45" w:rsidP="00E34D15">
      <w:pPr>
        <w:keepNext/>
        <w:keepLines/>
        <w:numPr>
          <w:ilvl w:val="0"/>
          <w:numId w:val="8"/>
        </w:numPr>
        <w:ind w:hanging="1080"/>
        <w:jc w:val="both"/>
        <w:rPr>
          <w:rFonts w:ascii="Tahoma" w:hAnsi="Tahoma" w:cs="Tahoma"/>
          <w:b/>
        </w:rPr>
      </w:pPr>
      <w:r w:rsidRPr="00DF7B45">
        <w:rPr>
          <w:rFonts w:ascii="Tahoma" w:hAnsi="Tahoma" w:cs="Tahoma"/>
          <w:b/>
        </w:rPr>
        <w:t>UVODNE DOLOČBE</w:t>
      </w:r>
    </w:p>
    <w:p w14:paraId="194D522B" w14:textId="77777777" w:rsidR="00DF7B45" w:rsidRPr="00DF7B45" w:rsidRDefault="00DF7B45" w:rsidP="00FA4D24">
      <w:pPr>
        <w:keepNext/>
        <w:keepLines/>
        <w:jc w:val="both"/>
        <w:rPr>
          <w:rFonts w:ascii="Tahoma" w:hAnsi="Tahoma" w:cs="Tahoma"/>
        </w:rPr>
      </w:pPr>
    </w:p>
    <w:p w14:paraId="46560B45" w14:textId="77777777" w:rsidR="00DF7B45" w:rsidRPr="00DF7B45" w:rsidRDefault="00DF7B45" w:rsidP="00E34D15">
      <w:pPr>
        <w:keepNext/>
        <w:keepLines/>
        <w:numPr>
          <w:ilvl w:val="0"/>
          <w:numId w:val="9"/>
        </w:numPr>
        <w:ind w:left="426" w:hanging="426"/>
        <w:jc w:val="center"/>
        <w:rPr>
          <w:rFonts w:ascii="Tahoma" w:hAnsi="Tahoma" w:cs="Tahoma"/>
        </w:rPr>
      </w:pPr>
      <w:r w:rsidRPr="00DF7B45">
        <w:rPr>
          <w:rFonts w:ascii="Tahoma" w:hAnsi="Tahoma" w:cs="Tahoma"/>
        </w:rPr>
        <w:t>člen</w:t>
      </w:r>
    </w:p>
    <w:p w14:paraId="6DFB3320" w14:textId="77777777" w:rsidR="00DF7B45" w:rsidRPr="00DF7B45" w:rsidRDefault="00DF7B45" w:rsidP="00FA4D24">
      <w:pPr>
        <w:keepNext/>
        <w:keepLines/>
        <w:jc w:val="both"/>
        <w:rPr>
          <w:rFonts w:ascii="Tahoma" w:hAnsi="Tahoma" w:cs="Tahoma"/>
          <w:sz w:val="16"/>
        </w:rPr>
      </w:pPr>
    </w:p>
    <w:p w14:paraId="58E54364" w14:textId="77777777" w:rsidR="00DF7B45" w:rsidRPr="0082268E" w:rsidRDefault="00DF7B45" w:rsidP="00FA4D24">
      <w:pPr>
        <w:keepNext/>
        <w:keepLines/>
        <w:jc w:val="both"/>
        <w:rPr>
          <w:rFonts w:ascii="Tahoma" w:hAnsi="Tahoma" w:cs="Tahoma"/>
        </w:rPr>
      </w:pPr>
      <w:r w:rsidRPr="0082268E">
        <w:rPr>
          <w:rFonts w:ascii="Tahoma" w:hAnsi="Tahoma" w:cs="Tahoma"/>
        </w:rPr>
        <w:t>Pogodbeni stranki ugotavljata:</w:t>
      </w:r>
    </w:p>
    <w:p w14:paraId="6E573B67" w14:textId="77777777" w:rsidR="00337A00" w:rsidRPr="0082268E" w:rsidRDefault="00DF7B45" w:rsidP="00E34D15">
      <w:pPr>
        <w:keepNext/>
        <w:keepLines/>
        <w:numPr>
          <w:ilvl w:val="0"/>
          <w:numId w:val="10"/>
        </w:numPr>
        <w:jc w:val="both"/>
        <w:rPr>
          <w:rFonts w:ascii="Tahoma" w:hAnsi="Tahoma" w:cs="Tahoma"/>
        </w:rPr>
      </w:pPr>
      <w:r w:rsidRPr="0082268E">
        <w:rPr>
          <w:rFonts w:ascii="Tahoma" w:hAnsi="Tahoma" w:cs="Tahoma"/>
        </w:rPr>
        <w:t>da je JAVNI HOLDING Ljubljana, d.o.o., Verovškova ulica 70, 1000 Ljubljana, na podlagi pooblastila naročnika, izvedel postopek oddaje javnega naročila po postopku</w:t>
      </w:r>
      <w:r w:rsidR="005D03E2">
        <w:rPr>
          <w:rFonts w:ascii="Tahoma" w:hAnsi="Tahoma" w:cs="Tahoma"/>
        </w:rPr>
        <w:t xml:space="preserve"> naročila male vrednosti</w:t>
      </w:r>
      <w:r w:rsidRPr="0082268E">
        <w:rPr>
          <w:rFonts w:ascii="Tahoma" w:hAnsi="Tahoma" w:cs="Tahoma"/>
        </w:rPr>
        <w:t>, v skladu s 4</w:t>
      </w:r>
      <w:r w:rsidR="005D03E2">
        <w:rPr>
          <w:rFonts w:ascii="Tahoma" w:hAnsi="Tahoma" w:cs="Tahoma"/>
        </w:rPr>
        <w:t>7</w:t>
      </w:r>
      <w:r w:rsidRPr="0082268E">
        <w:rPr>
          <w:rFonts w:ascii="Tahoma" w:hAnsi="Tahoma" w:cs="Tahoma"/>
        </w:rPr>
        <w:t>. členom Zakona o javnem naročanju (Ur</w:t>
      </w:r>
      <w:r w:rsidR="0076505D">
        <w:rPr>
          <w:rFonts w:ascii="Tahoma" w:hAnsi="Tahoma" w:cs="Tahoma"/>
        </w:rPr>
        <w:t>. l.</w:t>
      </w:r>
      <w:r w:rsidRPr="0082268E">
        <w:rPr>
          <w:rFonts w:ascii="Tahoma" w:hAnsi="Tahoma" w:cs="Tahoma"/>
        </w:rPr>
        <w:t xml:space="preserve"> RS, št. 91/15 </w:t>
      </w:r>
      <w:r w:rsidR="002C145E">
        <w:rPr>
          <w:rFonts w:ascii="Tahoma" w:hAnsi="Tahoma" w:cs="Tahoma"/>
        </w:rPr>
        <w:t>s spremembami</w:t>
      </w:r>
      <w:r w:rsidRPr="0082268E">
        <w:rPr>
          <w:rFonts w:ascii="Tahoma" w:hAnsi="Tahoma" w:cs="Tahoma"/>
        </w:rPr>
        <w:t>; v nadaljevanju: ZJN-3), objavljenim na Portalu javnih naročil dne ___________</w:t>
      </w:r>
      <w:r w:rsidR="00216F86">
        <w:rPr>
          <w:rFonts w:ascii="Tahoma" w:hAnsi="Tahoma" w:cs="Tahoma"/>
        </w:rPr>
        <w:t xml:space="preserve"> </w:t>
      </w:r>
      <w:r w:rsidRPr="0082268E">
        <w:rPr>
          <w:rFonts w:ascii="Tahoma" w:hAnsi="Tahoma" w:cs="Tahoma"/>
        </w:rPr>
        <w:t>,</w:t>
      </w:r>
      <w:r w:rsidR="000565E1">
        <w:rPr>
          <w:rFonts w:ascii="Tahoma" w:hAnsi="Tahoma" w:cs="Tahoma"/>
        </w:rPr>
        <w:t xml:space="preserve"> pod št. objave _____________ </w:t>
      </w:r>
      <w:r w:rsidRPr="0082268E">
        <w:rPr>
          <w:rFonts w:ascii="Tahoma" w:hAnsi="Tahoma" w:cs="Tahoma"/>
        </w:rPr>
        <w:t xml:space="preserve">, </w:t>
      </w:r>
    </w:p>
    <w:p w14:paraId="238EC3B9" w14:textId="77777777" w:rsidR="00337A00" w:rsidRPr="00A8724E" w:rsidRDefault="00337A00" w:rsidP="00E34D15">
      <w:pPr>
        <w:keepNext/>
        <w:keepLines/>
        <w:numPr>
          <w:ilvl w:val="0"/>
          <w:numId w:val="10"/>
        </w:numPr>
        <w:jc w:val="both"/>
        <w:rPr>
          <w:rFonts w:ascii="Tahoma" w:hAnsi="Tahoma" w:cs="Tahoma"/>
        </w:rPr>
      </w:pPr>
      <w:r w:rsidRPr="0082268E">
        <w:rPr>
          <w:rFonts w:ascii="Tahoma" w:hAnsi="Tahoma" w:cs="Tahoma"/>
        </w:rPr>
        <w:t xml:space="preserve">da je naročnik izvajalca izbral na podlagi cenovno najugodnejše ponudbe </w:t>
      </w:r>
      <w:r w:rsidR="00DF7B45" w:rsidRPr="0082268E">
        <w:rPr>
          <w:rFonts w:ascii="Tahoma" w:hAnsi="Tahoma" w:cs="Tahoma"/>
        </w:rPr>
        <w:t xml:space="preserve">z namenom sklenitve pogodbe za </w:t>
      </w:r>
      <w:r w:rsidR="00FA2983">
        <w:rPr>
          <w:rFonts w:ascii="Tahoma" w:hAnsi="Tahoma" w:cs="Tahoma"/>
        </w:rPr>
        <w:t>d</w:t>
      </w:r>
      <w:r w:rsidR="00C608E1">
        <w:rPr>
          <w:rFonts w:ascii="Tahoma" w:hAnsi="Tahoma" w:cs="Tahoma"/>
        </w:rPr>
        <w:t>obav</w:t>
      </w:r>
      <w:r w:rsidR="00FA2983">
        <w:rPr>
          <w:rFonts w:ascii="Tahoma" w:hAnsi="Tahoma" w:cs="Tahoma"/>
        </w:rPr>
        <w:t>o</w:t>
      </w:r>
      <w:r w:rsidR="00C608E1">
        <w:rPr>
          <w:rFonts w:ascii="Tahoma" w:hAnsi="Tahoma" w:cs="Tahoma"/>
        </w:rPr>
        <w:t xml:space="preserve"> specialnega tovornega vozila </w:t>
      </w:r>
      <w:r w:rsidR="00836167" w:rsidRPr="00501568">
        <w:rPr>
          <w:rFonts w:ascii="Tahoma" w:hAnsi="Tahoma" w:cs="Tahoma"/>
        </w:rPr>
        <w:t>iz sklopa št. _</w:t>
      </w:r>
      <w:r w:rsidR="00836167">
        <w:rPr>
          <w:rFonts w:ascii="Tahoma" w:hAnsi="Tahoma" w:cs="Tahoma"/>
        </w:rPr>
        <w:t>___</w:t>
      </w:r>
      <w:r w:rsidR="00836167" w:rsidRPr="00501568">
        <w:rPr>
          <w:rFonts w:ascii="Tahoma" w:hAnsi="Tahoma" w:cs="Tahoma"/>
        </w:rPr>
        <w:t>_</w:t>
      </w:r>
      <w:r w:rsidR="00836167">
        <w:rPr>
          <w:rFonts w:ascii="Tahoma" w:hAnsi="Tahoma" w:cs="Tahoma"/>
        </w:rPr>
        <w:t xml:space="preserve"> : _______________________ </w:t>
      </w:r>
      <w:r w:rsidR="00836167" w:rsidRPr="00501568">
        <w:rPr>
          <w:rFonts w:ascii="Tahoma" w:hAnsi="Tahoma" w:cs="Tahoma"/>
        </w:rPr>
        <w:t xml:space="preserve"> </w:t>
      </w:r>
      <w:r w:rsidRPr="0082268E">
        <w:rPr>
          <w:rFonts w:ascii="Tahoma" w:hAnsi="Tahoma" w:cs="Tahoma"/>
        </w:rPr>
        <w:t xml:space="preserve"> </w:t>
      </w:r>
      <w:r w:rsidR="00DF7B45" w:rsidRPr="0082268E">
        <w:rPr>
          <w:rFonts w:ascii="Tahoma" w:hAnsi="Tahoma" w:cs="Tahoma"/>
        </w:rPr>
        <w:t>in na podlagi pogojev</w:t>
      </w:r>
      <w:r w:rsidRPr="0082268E">
        <w:rPr>
          <w:rFonts w:ascii="Tahoma" w:hAnsi="Tahoma" w:cs="Tahoma"/>
        </w:rPr>
        <w:t xml:space="preserve"> in meril</w:t>
      </w:r>
      <w:r w:rsidR="00DF7B45" w:rsidRPr="0082268E">
        <w:rPr>
          <w:rFonts w:ascii="Tahoma" w:hAnsi="Tahoma" w:cs="Tahoma"/>
        </w:rPr>
        <w:t xml:space="preserve">, opredeljenih v razpisni dokumentaciji </w:t>
      </w:r>
      <w:r w:rsidR="00FA2983">
        <w:rPr>
          <w:rFonts w:ascii="Tahoma" w:hAnsi="Tahoma" w:cs="Tahoma"/>
        </w:rPr>
        <w:t xml:space="preserve">naročnika </w:t>
      </w:r>
      <w:r w:rsidR="00DF7B45" w:rsidRPr="0082268E">
        <w:rPr>
          <w:rFonts w:ascii="Tahoma" w:hAnsi="Tahoma" w:cs="Tahoma"/>
        </w:rPr>
        <w:t xml:space="preserve">št. </w:t>
      </w:r>
      <w:r w:rsidR="00761641">
        <w:rPr>
          <w:rFonts w:ascii="Tahoma" w:hAnsi="Tahoma" w:cs="Tahoma"/>
        </w:rPr>
        <w:t>LPT-</w:t>
      </w:r>
      <w:r w:rsidR="006136BB">
        <w:rPr>
          <w:rFonts w:ascii="Tahoma" w:hAnsi="Tahoma" w:cs="Tahoma"/>
        </w:rPr>
        <w:t>62/24</w:t>
      </w:r>
      <w:r w:rsidR="00DF7B45" w:rsidRPr="0082268E">
        <w:rPr>
          <w:rFonts w:ascii="Tahoma" w:hAnsi="Tahoma" w:cs="Tahoma"/>
        </w:rPr>
        <w:t xml:space="preserve"> (v nadaljevanj</w:t>
      </w:r>
      <w:r w:rsidR="00A8724E">
        <w:rPr>
          <w:rFonts w:ascii="Tahoma" w:hAnsi="Tahoma" w:cs="Tahoma"/>
        </w:rPr>
        <w:t>u: razpisna dokumentacija)</w:t>
      </w:r>
      <w:r w:rsidR="00DF7B45" w:rsidRPr="00A8724E">
        <w:rPr>
          <w:rFonts w:ascii="Tahoma" w:hAnsi="Tahoma" w:cs="Tahoma"/>
        </w:rPr>
        <w:t>.</w:t>
      </w:r>
    </w:p>
    <w:p w14:paraId="36F759DD" w14:textId="77777777" w:rsidR="00337A00" w:rsidRDefault="00337A00" w:rsidP="00FA4D24">
      <w:pPr>
        <w:keepNext/>
        <w:keepLines/>
        <w:jc w:val="both"/>
        <w:rPr>
          <w:rFonts w:ascii="Tahoma" w:hAnsi="Tahoma" w:cs="Tahoma"/>
        </w:rPr>
      </w:pPr>
    </w:p>
    <w:p w14:paraId="4A3F3BF7" w14:textId="77777777" w:rsidR="00ED1B23" w:rsidRDefault="00ED1B23" w:rsidP="00FA4D24">
      <w:pPr>
        <w:keepNext/>
        <w:keepLines/>
        <w:jc w:val="both"/>
        <w:rPr>
          <w:rFonts w:ascii="Tahoma" w:hAnsi="Tahoma" w:cs="Tahoma"/>
        </w:rPr>
      </w:pPr>
      <w:r w:rsidRPr="00F02963">
        <w:rPr>
          <w:rFonts w:ascii="Tahoma" w:hAnsi="Tahoma" w:cs="Tahoma"/>
        </w:rPr>
        <w:t>Izvajalec</w:t>
      </w:r>
      <w:r w:rsidR="00A8724E">
        <w:rPr>
          <w:rFonts w:ascii="Tahoma" w:hAnsi="Tahoma" w:cs="Tahoma"/>
        </w:rPr>
        <w:t xml:space="preserve"> s podpisom te pogodbe</w:t>
      </w:r>
      <w:r w:rsidRPr="00F02963">
        <w:rPr>
          <w:rFonts w:ascii="Tahoma" w:hAnsi="Tahoma" w:cs="Tahoma"/>
        </w:rPr>
        <w:t xml:space="preserve"> izjavlja, da je seznanjen z razpisnimi zahtevami, ter da so mu razumljivi in jasni pogoji ter okoliščine za pravilno in kvalitetno izvedbo prevzetih </w:t>
      </w:r>
      <w:r w:rsidR="00A8724E">
        <w:rPr>
          <w:rFonts w:ascii="Tahoma" w:hAnsi="Tahoma" w:cs="Tahoma"/>
        </w:rPr>
        <w:t>pogodbenih obveznosti</w:t>
      </w:r>
      <w:r w:rsidRPr="00F02963">
        <w:rPr>
          <w:rFonts w:ascii="Tahoma" w:hAnsi="Tahoma" w:cs="Tahoma"/>
        </w:rPr>
        <w:t>.</w:t>
      </w:r>
    </w:p>
    <w:p w14:paraId="76EC53E9" w14:textId="77777777" w:rsidR="00037F20" w:rsidRDefault="00037F20" w:rsidP="00FA4D24">
      <w:pPr>
        <w:keepNext/>
        <w:keepLines/>
        <w:jc w:val="both"/>
        <w:rPr>
          <w:rFonts w:ascii="Tahoma" w:hAnsi="Tahoma" w:cs="Tahoma"/>
        </w:rPr>
      </w:pPr>
    </w:p>
    <w:p w14:paraId="635C0209" w14:textId="77777777" w:rsidR="00ED1B23" w:rsidRPr="0082268E" w:rsidRDefault="00ED1B23" w:rsidP="00FA4D24">
      <w:pPr>
        <w:keepNext/>
        <w:keepLines/>
        <w:jc w:val="both"/>
        <w:rPr>
          <w:rFonts w:ascii="Tahoma" w:hAnsi="Tahoma" w:cs="Tahoma"/>
        </w:rPr>
      </w:pPr>
    </w:p>
    <w:p w14:paraId="5BC6FECA" w14:textId="77777777" w:rsidR="00DF7B45" w:rsidRPr="0082268E" w:rsidRDefault="00DF7B45" w:rsidP="00E34D15">
      <w:pPr>
        <w:keepNext/>
        <w:keepLines/>
        <w:numPr>
          <w:ilvl w:val="0"/>
          <w:numId w:val="8"/>
        </w:numPr>
        <w:ind w:hanging="1080"/>
        <w:jc w:val="both"/>
        <w:rPr>
          <w:rFonts w:ascii="Tahoma" w:hAnsi="Tahoma" w:cs="Tahoma"/>
          <w:b/>
        </w:rPr>
      </w:pPr>
      <w:r w:rsidRPr="0082268E">
        <w:rPr>
          <w:rFonts w:ascii="Tahoma" w:hAnsi="Tahoma" w:cs="Tahoma"/>
          <w:b/>
        </w:rPr>
        <w:t>PREDMET POGODBE</w:t>
      </w:r>
    </w:p>
    <w:p w14:paraId="7C297E52" w14:textId="77777777" w:rsidR="00DF7B45" w:rsidRPr="0082268E" w:rsidRDefault="00DF7B45" w:rsidP="00FA4D24">
      <w:pPr>
        <w:keepNext/>
        <w:keepLines/>
        <w:jc w:val="both"/>
        <w:rPr>
          <w:rFonts w:ascii="Tahoma" w:hAnsi="Tahoma" w:cs="Tahoma"/>
          <w:sz w:val="14"/>
        </w:rPr>
      </w:pPr>
    </w:p>
    <w:p w14:paraId="5EE0020E" w14:textId="77777777" w:rsidR="00DF7B45" w:rsidRPr="0082268E" w:rsidRDefault="00DF7B45" w:rsidP="00E34D15">
      <w:pPr>
        <w:keepNext/>
        <w:keepLines/>
        <w:numPr>
          <w:ilvl w:val="0"/>
          <w:numId w:val="9"/>
        </w:numPr>
        <w:ind w:left="426" w:hanging="426"/>
        <w:jc w:val="center"/>
        <w:rPr>
          <w:rFonts w:ascii="Tahoma" w:hAnsi="Tahoma" w:cs="Tahoma"/>
        </w:rPr>
      </w:pPr>
      <w:r w:rsidRPr="0082268E">
        <w:rPr>
          <w:rFonts w:ascii="Tahoma" w:hAnsi="Tahoma" w:cs="Tahoma"/>
        </w:rPr>
        <w:t>člen</w:t>
      </w:r>
    </w:p>
    <w:p w14:paraId="52BBAD13" w14:textId="77777777" w:rsidR="00DF7B45" w:rsidRPr="0082268E" w:rsidRDefault="00DF7B45" w:rsidP="00FA4D24">
      <w:pPr>
        <w:keepNext/>
        <w:keepLines/>
        <w:jc w:val="both"/>
        <w:rPr>
          <w:rFonts w:ascii="Tahoma" w:hAnsi="Tahoma" w:cs="Tahoma"/>
        </w:rPr>
      </w:pPr>
    </w:p>
    <w:p w14:paraId="04EB9184" w14:textId="77777777" w:rsidR="004D5788" w:rsidRDefault="00F305F4" w:rsidP="00FA4D24">
      <w:pPr>
        <w:keepNext/>
        <w:keepLines/>
        <w:jc w:val="both"/>
        <w:rPr>
          <w:rFonts w:ascii="Tahoma" w:hAnsi="Tahoma" w:cs="Tahoma"/>
        </w:rPr>
      </w:pPr>
      <w:r>
        <w:rPr>
          <w:rFonts w:ascii="Tahoma" w:hAnsi="Tahoma" w:cs="Tahoma"/>
        </w:rPr>
        <w:t>Predmet te pogodbe je</w:t>
      </w:r>
      <w:r w:rsidR="00ED1B23" w:rsidRPr="00E7001B">
        <w:rPr>
          <w:rFonts w:ascii="Tahoma" w:hAnsi="Tahoma" w:cs="Tahoma"/>
        </w:rPr>
        <w:t xml:space="preserve"> </w:t>
      </w:r>
      <w:r w:rsidR="00A8724E">
        <w:rPr>
          <w:rFonts w:ascii="Tahoma" w:hAnsi="Tahoma" w:cs="Tahoma"/>
        </w:rPr>
        <w:t>dobav</w:t>
      </w:r>
      <w:r>
        <w:rPr>
          <w:rFonts w:ascii="Tahoma" w:hAnsi="Tahoma" w:cs="Tahoma"/>
        </w:rPr>
        <w:t>a</w:t>
      </w:r>
      <w:r w:rsidR="00ED1B23" w:rsidRPr="00E7001B">
        <w:rPr>
          <w:rFonts w:ascii="Tahoma" w:hAnsi="Tahoma" w:cs="Tahoma"/>
        </w:rPr>
        <w:t xml:space="preserve"> </w:t>
      </w:r>
      <w:r w:rsidR="00A8724E">
        <w:rPr>
          <w:rFonts w:ascii="Tahoma" w:hAnsi="Tahoma" w:cs="Tahoma"/>
        </w:rPr>
        <w:t>enega (1) kosa</w:t>
      </w:r>
      <w:r w:rsidR="00761641">
        <w:rPr>
          <w:rFonts w:ascii="Tahoma" w:hAnsi="Tahoma" w:cs="Tahoma"/>
        </w:rPr>
        <w:t xml:space="preserve"> specialnega tovornega vozila </w:t>
      </w:r>
      <w:r w:rsidR="00836167" w:rsidRPr="00501568">
        <w:rPr>
          <w:rFonts w:ascii="Tahoma" w:hAnsi="Tahoma" w:cs="Tahoma"/>
        </w:rPr>
        <w:t>iz sklopa št. _</w:t>
      </w:r>
      <w:r w:rsidR="00836167">
        <w:rPr>
          <w:rFonts w:ascii="Tahoma" w:hAnsi="Tahoma" w:cs="Tahoma"/>
        </w:rPr>
        <w:t>___</w:t>
      </w:r>
      <w:r w:rsidR="00836167" w:rsidRPr="00501568">
        <w:rPr>
          <w:rFonts w:ascii="Tahoma" w:hAnsi="Tahoma" w:cs="Tahoma"/>
        </w:rPr>
        <w:t>_</w:t>
      </w:r>
      <w:r w:rsidR="00836167">
        <w:rPr>
          <w:rFonts w:ascii="Tahoma" w:hAnsi="Tahoma" w:cs="Tahoma"/>
        </w:rPr>
        <w:t xml:space="preserve"> : _______________________ </w:t>
      </w:r>
      <w:r w:rsidR="00836167" w:rsidRPr="00501568">
        <w:rPr>
          <w:rFonts w:ascii="Tahoma" w:hAnsi="Tahoma" w:cs="Tahoma"/>
        </w:rPr>
        <w:t xml:space="preserve"> </w:t>
      </w:r>
      <w:r w:rsidR="00ED1B23" w:rsidRPr="00ED1B23">
        <w:rPr>
          <w:rFonts w:ascii="Tahoma" w:hAnsi="Tahoma" w:cs="Tahoma"/>
        </w:rPr>
        <w:t xml:space="preserve"> </w:t>
      </w:r>
      <w:r w:rsidR="00ED1B23" w:rsidRPr="00785E21">
        <w:rPr>
          <w:rFonts w:ascii="Tahoma" w:hAnsi="Tahoma" w:cs="Tahoma"/>
        </w:rPr>
        <w:t xml:space="preserve">(v nadaljevanju: </w:t>
      </w:r>
      <w:r w:rsidR="00A8724E">
        <w:rPr>
          <w:rFonts w:ascii="Tahoma" w:hAnsi="Tahoma" w:cs="Tahoma"/>
        </w:rPr>
        <w:t>blago</w:t>
      </w:r>
      <w:r w:rsidR="000168FB">
        <w:rPr>
          <w:rFonts w:ascii="Tahoma" w:hAnsi="Tahoma" w:cs="Tahoma"/>
        </w:rPr>
        <w:t xml:space="preserve"> ali dobava</w:t>
      </w:r>
      <w:r w:rsidR="00ED1B23" w:rsidRPr="00785E21">
        <w:rPr>
          <w:rFonts w:ascii="Tahoma" w:hAnsi="Tahoma" w:cs="Tahoma"/>
        </w:rPr>
        <w:t>)</w:t>
      </w:r>
      <w:r>
        <w:rPr>
          <w:rFonts w:ascii="Tahoma" w:hAnsi="Tahoma" w:cs="Tahoma"/>
          <w:bCs/>
        </w:rPr>
        <w:t xml:space="preserve"> </w:t>
      </w:r>
      <w:r w:rsidR="004D5788" w:rsidRPr="004D5788">
        <w:rPr>
          <w:rFonts w:ascii="Tahoma" w:hAnsi="Tahoma" w:cs="Tahoma"/>
          <w:bCs/>
        </w:rPr>
        <w:t>v skladu s T</w:t>
      </w:r>
      <w:r w:rsidR="004D5788">
        <w:rPr>
          <w:rFonts w:ascii="Tahoma" w:hAnsi="Tahoma" w:cs="Tahoma"/>
          <w:bCs/>
        </w:rPr>
        <w:t>ehnično specifikacijo</w:t>
      </w:r>
      <w:r w:rsidR="004D5788" w:rsidRPr="004D5788">
        <w:rPr>
          <w:rFonts w:ascii="Tahoma" w:hAnsi="Tahoma" w:cs="Tahoma"/>
          <w:bCs/>
        </w:rPr>
        <w:t xml:space="preserve"> št. </w:t>
      </w:r>
      <w:r w:rsidR="00836167">
        <w:rPr>
          <w:rFonts w:ascii="Tahoma" w:hAnsi="Tahoma" w:cs="Tahoma"/>
          <w:bCs/>
        </w:rPr>
        <w:t>________</w:t>
      </w:r>
      <w:r w:rsidR="004D5788" w:rsidRPr="004D5788">
        <w:rPr>
          <w:rFonts w:ascii="Tahoma" w:hAnsi="Tahoma" w:cs="Tahoma"/>
          <w:bCs/>
        </w:rPr>
        <w:t xml:space="preserve"> z dne</w:t>
      </w:r>
      <w:r w:rsidR="00836167">
        <w:rPr>
          <w:rFonts w:ascii="Tahoma" w:hAnsi="Tahoma" w:cs="Tahoma"/>
          <w:bCs/>
        </w:rPr>
        <w:t xml:space="preserve"> _______________ </w:t>
      </w:r>
      <w:r w:rsidR="000168FB">
        <w:rPr>
          <w:rFonts w:ascii="Tahoma" w:hAnsi="Tahoma" w:cs="Tahoma"/>
          <w:bCs/>
        </w:rPr>
        <w:t xml:space="preserve"> (v nadaljevanju: tehnična specifikacija), ki je priloga te pogodbe in</w:t>
      </w:r>
      <w:r w:rsidR="004D5788" w:rsidRPr="004D5788">
        <w:rPr>
          <w:rFonts w:ascii="Tahoma" w:hAnsi="Tahoma" w:cs="Tahoma"/>
        </w:rPr>
        <w:t xml:space="preserve"> kot je to opredeljeno v razpisni dokumentaciji</w:t>
      </w:r>
      <w:r w:rsidR="000168FB">
        <w:rPr>
          <w:rFonts w:ascii="Tahoma" w:hAnsi="Tahoma" w:cs="Tahoma"/>
        </w:rPr>
        <w:t xml:space="preserve">. </w:t>
      </w:r>
    </w:p>
    <w:p w14:paraId="5C3A1FBC" w14:textId="77777777" w:rsidR="000168FB" w:rsidRPr="004D5788" w:rsidRDefault="000168FB" w:rsidP="00FA4D24">
      <w:pPr>
        <w:keepNext/>
        <w:keepLines/>
        <w:jc w:val="both"/>
        <w:rPr>
          <w:rFonts w:ascii="Tahoma" w:hAnsi="Tahoma" w:cs="Tahoma"/>
        </w:rPr>
      </w:pPr>
    </w:p>
    <w:p w14:paraId="3CE064A3" w14:textId="77777777" w:rsidR="004D5788" w:rsidRDefault="004D5788" w:rsidP="00FA4D24">
      <w:pPr>
        <w:keepNext/>
        <w:keepLines/>
        <w:jc w:val="both"/>
        <w:rPr>
          <w:rFonts w:ascii="Tahoma" w:hAnsi="Tahoma" w:cs="Tahoma"/>
        </w:rPr>
      </w:pPr>
    </w:p>
    <w:p w14:paraId="078185EE" w14:textId="77777777" w:rsidR="00ED1B23" w:rsidRDefault="00ED1B23" w:rsidP="00FA4D24">
      <w:pPr>
        <w:keepNext/>
        <w:keepLines/>
        <w:jc w:val="both"/>
        <w:rPr>
          <w:rFonts w:ascii="Tahoma" w:eastAsia="Frutiger" w:hAnsi="Tahoma" w:cs="Tahoma"/>
          <w:lang w:eastAsia="en-US"/>
        </w:rPr>
      </w:pPr>
      <w:r w:rsidRPr="003C5E66">
        <w:rPr>
          <w:rFonts w:ascii="Tahoma" w:eastAsia="Frutiger" w:hAnsi="Tahoma" w:cs="Tahoma"/>
          <w:lang w:eastAsia="en-US"/>
        </w:rPr>
        <w:t>Pogodba se skle</w:t>
      </w:r>
      <w:r w:rsidR="000168FB">
        <w:rPr>
          <w:rFonts w:ascii="Tahoma" w:eastAsia="Frutiger" w:hAnsi="Tahoma" w:cs="Tahoma"/>
          <w:lang w:eastAsia="en-US"/>
        </w:rPr>
        <w:t>pa</w:t>
      </w:r>
      <w:r w:rsidRPr="003C5E66">
        <w:rPr>
          <w:rFonts w:ascii="Tahoma" w:eastAsia="Frutiger" w:hAnsi="Tahoma" w:cs="Tahoma"/>
          <w:lang w:eastAsia="en-US"/>
        </w:rPr>
        <w:t xml:space="preserve"> na osnovi izvedenega javnega naročila št. </w:t>
      </w:r>
      <w:r w:rsidR="00761641">
        <w:rPr>
          <w:rFonts w:ascii="Tahoma" w:hAnsi="Tahoma" w:cs="Tahoma"/>
        </w:rPr>
        <w:t>LPT-</w:t>
      </w:r>
      <w:r w:rsidR="006136BB">
        <w:rPr>
          <w:rFonts w:ascii="Tahoma" w:hAnsi="Tahoma" w:cs="Tahoma"/>
        </w:rPr>
        <w:t>62/24</w:t>
      </w:r>
      <w:r w:rsidRPr="003C5E66">
        <w:rPr>
          <w:rFonts w:ascii="Tahoma" w:hAnsi="Tahoma" w:cs="Tahoma"/>
        </w:rPr>
        <w:t xml:space="preserve">, </w:t>
      </w:r>
      <w:r w:rsidRPr="003C5E66">
        <w:rPr>
          <w:rFonts w:ascii="Tahoma" w:eastAsia="Frutiger" w:hAnsi="Tahoma" w:cs="Tahoma"/>
          <w:lang w:eastAsia="en-US"/>
        </w:rPr>
        <w:t xml:space="preserve">ponudbe izvajalca št. _____________ z dne _________________ (v nadaljevanju: ponudba), </w:t>
      </w:r>
      <w:r w:rsidR="000168FB">
        <w:rPr>
          <w:rFonts w:ascii="Tahoma" w:eastAsia="Frutiger" w:hAnsi="Tahoma" w:cs="Tahoma"/>
          <w:lang w:eastAsia="en-US"/>
        </w:rPr>
        <w:t>tehnične specifikacije</w:t>
      </w:r>
      <w:r w:rsidRPr="003C5E66">
        <w:rPr>
          <w:rFonts w:ascii="Tahoma" w:eastAsia="Frutiger" w:hAnsi="Tahoma" w:cs="Tahoma"/>
          <w:lang w:eastAsia="en-US"/>
        </w:rPr>
        <w:t xml:space="preserve"> </w:t>
      </w:r>
      <w:r w:rsidRPr="00B15E7B">
        <w:rPr>
          <w:rFonts w:ascii="Tahoma" w:eastAsia="Frutiger" w:hAnsi="Tahoma" w:cs="Tahoma"/>
          <w:lang w:eastAsia="en-US"/>
        </w:rPr>
        <w:t>ter končne ponudbe izvajalca, dogovorjene na pogajanjih dne ________________ (v nadaljevanju: končna ponudba),</w:t>
      </w:r>
      <w:r w:rsidRPr="003C5E66">
        <w:rPr>
          <w:rFonts w:ascii="Tahoma" w:eastAsia="Frutiger" w:hAnsi="Tahoma" w:cs="Tahoma"/>
          <w:lang w:eastAsia="en-US"/>
        </w:rPr>
        <w:t xml:space="preserve"> ki so sestavni del</w:t>
      </w:r>
      <w:r>
        <w:rPr>
          <w:rFonts w:ascii="Tahoma" w:eastAsia="Frutiger" w:hAnsi="Tahoma" w:cs="Tahoma"/>
          <w:lang w:eastAsia="en-US"/>
        </w:rPr>
        <w:t>i</w:t>
      </w:r>
      <w:r w:rsidRPr="003C5E66">
        <w:rPr>
          <w:rFonts w:ascii="Tahoma" w:eastAsia="Frutiger" w:hAnsi="Tahoma" w:cs="Tahoma"/>
          <w:lang w:eastAsia="en-US"/>
        </w:rPr>
        <w:t xml:space="preserve"> te pogodbe</w:t>
      </w:r>
      <w:r>
        <w:rPr>
          <w:rFonts w:ascii="Tahoma" w:eastAsia="Frutiger" w:hAnsi="Tahoma" w:cs="Tahoma"/>
          <w:lang w:eastAsia="en-US"/>
        </w:rPr>
        <w:t xml:space="preserve">. Izvajalec mora </w:t>
      </w:r>
      <w:r w:rsidR="000168FB">
        <w:rPr>
          <w:rFonts w:ascii="Tahoma" w:eastAsia="Frutiger" w:hAnsi="Tahoma" w:cs="Tahoma"/>
          <w:lang w:eastAsia="en-US"/>
        </w:rPr>
        <w:t>dobavo</w:t>
      </w:r>
      <w:r>
        <w:rPr>
          <w:rFonts w:ascii="Tahoma" w:eastAsia="Frutiger" w:hAnsi="Tahoma" w:cs="Tahoma"/>
          <w:lang w:eastAsia="en-US"/>
        </w:rPr>
        <w:t xml:space="preserve"> izvesti</w:t>
      </w:r>
      <w:r w:rsidRPr="003C5E66">
        <w:rPr>
          <w:rFonts w:ascii="Tahoma" w:eastAsia="Frutiger" w:hAnsi="Tahoma" w:cs="Tahoma"/>
          <w:lang w:eastAsia="en-US"/>
        </w:rPr>
        <w:t xml:space="preserve"> po pravilih stroke, s skrbnostjo dobrega strokovnjaka ter v skladu s to pogodbo.</w:t>
      </w:r>
    </w:p>
    <w:p w14:paraId="0EFB9E3B" w14:textId="77777777" w:rsidR="000565E1" w:rsidRPr="003C5E66" w:rsidRDefault="000565E1" w:rsidP="00FA4D24">
      <w:pPr>
        <w:keepNext/>
        <w:keepLines/>
        <w:jc w:val="both"/>
        <w:rPr>
          <w:rFonts w:ascii="Tahoma" w:eastAsia="Frutiger" w:hAnsi="Tahoma" w:cs="Tahoma"/>
          <w:lang w:eastAsia="en-US"/>
        </w:rPr>
      </w:pPr>
    </w:p>
    <w:p w14:paraId="65F1FBB2" w14:textId="77777777" w:rsidR="00DF7B45" w:rsidRPr="0082268E" w:rsidRDefault="00F5372D" w:rsidP="00E34D15">
      <w:pPr>
        <w:keepNext/>
        <w:keepLines/>
        <w:numPr>
          <w:ilvl w:val="0"/>
          <w:numId w:val="8"/>
        </w:numPr>
        <w:ind w:hanging="1080"/>
        <w:jc w:val="both"/>
        <w:rPr>
          <w:rFonts w:ascii="Tahoma" w:hAnsi="Tahoma" w:cs="Tahoma"/>
          <w:b/>
        </w:rPr>
      </w:pPr>
      <w:r>
        <w:rPr>
          <w:rFonts w:ascii="Tahoma" w:hAnsi="Tahoma" w:cs="Tahoma"/>
          <w:b/>
        </w:rPr>
        <w:t>POGODBENA VREDNOST</w:t>
      </w:r>
      <w:r w:rsidR="00DF7B45" w:rsidRPr="0082268E">
        <w:rPr>
          <w:rFonts w:ascii="Tahoma" w:hAnsi="Tahoma" w:cs="Tahoma"/>
          <w:b/>
        </w:rPr>
        <w:t xml:space="preserve"> </w:t>
      </w:r>
    </w:p>
    <w:p w14:paraId="0F51D9B2" w14:textId="77777777" w:rsidR="00DF7B45" w:rsidRPr="0082268E" w:rsidRDefault="00DF7B45" w:rsidP="00FA4D24">
      <w:pPr>
        <w:keepNext/>
        <w:keepLines/>
        <w:ind w:left="1080"/>
        <w:jc w:val="both"/>
        <w:rPr>
          <w:rFonts w:ascii="Tahoma" w:hAnsi="Tahoma" w:cs="Tahoma"/>
          <w:b/>
        </w:rPr>
      </w:pPr>
    </w:p>
    <w:p w14:paraId="52194912" w14:textId="77777777" w:rsidR="00DF7B45" w:rsidRPr="0082268E" w:rsidRDefault="00DF7B45" w:rsidP="00E34D15">
      <w:pPr>
        <w:keepNext/>
        <w:keepLines/>
        <w:numPr>
          <w:ilvl w:val="0"/>
          <w:numId w:val="9"/>
        </w:numPr>
        <w:ind w:left="426" w:hanging="426"/>
        <w:jc w:val="center"/>
        <w:rPr>
          <w:rFonts w:ascii="Tahoma" w:hAnsi="Tahoma" w:cs="Tahoma"/>
        </w:rPr>
      </w:pPr>
      <w:r w:rsidRPr="0082268E">
        <w:rPr>
          <w:rFonts w:ascii="Tahoma" w:hAnsi="Tahoma" w:cs="Tahoma"/>
        </w:rPr>
        <w:t>člen</w:t>
      </w:r>
    </w:p>
    <w:p w14:paraId="2F15155A" w14:textId="77777777" w:rsidR="00DF7B45" w:rsidRPr="0082268E" w:rsidRDefault="00DF7B45" w:rsidP="00FA4D24">
      <w:pPr>
        <w:keepNext/>
        <w:keepLines/>
        <w:rPr>
          <w:rFonts w:ascii="Tahoma" w:hAnsi="Tahoma" w:cs="Tahoma"/>
        </w:rPr>
      </w:pPr>
    </w:p>
    <w:p w14:paraId="56E0E10E" w14:textId="77777777" w:rsidR="00EF0CA5" w:rsidRDefault="00EF0CA5" w:rsidP="00FA4D24">
      <w:pPr>
        <w:keepNext/>
        <w:keepLines/>
        <w:jc w:val="both"/>
        <w:rPr>
          <w:rFonts w:ascii="Tahoma" w:hAnsi="Tahoma" w:cs="Tahoma"/>
        </w:rPr>
      </w:pPr>
      <w:r w:rsidRPr="00076910">
        <w:rPr>
          <w:rFonts w:ascii="Tahoma" w:hAnsi="Tahoma" w:cs="Tahoma"/>
        </w:rPr>
        <w:t xml:space="preserve">Pogodbena </w:t>
      </w:r>
      <w:r w:rsidR="000168FB">
        <w:rPr>
          <w:rFonts w:ascii="Tahoma" w:hAnsi="Tahoma" w:cs="Tahoma"/>
        </w:rPr>
        <w:t xml:space="preserve">cena blaga </w:t>
      </w:r>
      <w:r w:rsidRPr="00076910">
        <w:rPr>
          <w:rFonts w:ascii="Tahoma" w:hAnsi="Tahoma" w:cs="Tahoma"/>
        </w:rPr>
        <w:t xml:space="preserve">je določena na podlagi </w:t>
      </w:r>
      <w:r>
        <w:rPr>
          <w:rFonts w:ascii="Tahoma" w:hAnsi="Tahoma" w:cs="Tahoma"/>
        </w:rPr>
        <w:t xml:space="preserve">sprejete končne ponudbe </w:t>
      </w:r>
      <w:r w:rsidR="000168FB">
        <w:rPr>
          <w:rFonts w:ascii="Tahoma" w:hAnsi="Tahoma" w:cs="Tahoma"/>
        </w:rPr>
        <w:t>in</w:t>
      </w:r>
      <w:r w:rsidRPr="00076910">
        <w:rPr>
          <w:rFonts w:ascii="Tahoma" w:hAnsi="Tahoma" w:cs="Tahoma"/>
        </w:rPr>
        <w:t xml:space="preserve"> znaša na dan sklenitve te pogodbe:</w:t>
      </w:r>
    </w:p>
    <w:p w14:paraId="0C26BB3E" w14:textId="77777777" w:rsidR="000168FB" w:rsidRDefault="000168FB" w:rsidP="00FA4D24">
      <w:pPr>
        <w:keepNext/>
        <w:keepLines/>
        <w:jc w:val="both"/>
        <w:rPr>
          <w:rFonts w:ascii="Tahoma" w:hAnsi="Tahoma" w:cs="Tahoma"/>
        </w:rPr>
      </w:pPr>
    </w:p>
    <w:tbl>
      <w:tblPr>
        <w:tblStyle w:val="Tabelamrea"/>
        <w:tblW w:w="0" w:type="auto"/>
        <w:tblLook w:val="04A0" w:firstRow="1" w:lastRow="0" w:firstColumn="1" w:lastColumn="0" w:noHBand="0" w:noVBand="1"/>
      </w:tblPr>
      <w:tblGrid>
        <w:gridCol w:w="4743"/>
        <w:gridCol w:w="4743"/>
      </w:tblGrid>
      <w:tr w:rsidR="000168FB" w14:paraId="5ABA21D8" w14:textId="77777777" w:rsidTr="000168FB">
        <w:tc>
          <w:tcPr>
            <w:tcW w:w="4743" w:type="dxa"/>
          </w:tcPr>
          <w:p w14:paraId="44E9F53E" w14:textId="77777777" w:rsidR="000168FB" w:rsidRDefault="000168FB" w:rsidP="00FA4D24">
            <w:pPr>
              <w:keepNext/>
              <w:keepLines/>
              <w:jc w:val="both"/>
              <w:rPr>
                <w:rFonts w:ascii="Tahoma" w:hAnsi="Tahoma" w:cs="Tahoma"/>
              </w:rPr>
            </w:pPr>
            <w:r>
              <w:rPr>
                <w:rFonts w:ascii="Tahoma" w:hAnsi="Tahoma" w:cs="Tahoma"/>
              </w:rPr>
              <w:t>Pogodbena cena v EUR brez DDV</w:t>
            </w:r>
          </w:p>
        </w:tc>
        <w:tc>
          <w:tcPr>
            <w:tcW w:w="4743" w:type="dxa"/>
          </w:tcPr>
          <w:p w14:paraId="5E721C72" w14:textId="77777777" w:rsidR="000168FB" w:rsidRDefault="000168FB" w:rsidP="00FA4D24">
            <w:pPr>
              <w:keepNext/>
              <w:keepLines/>
              <w:jc w:val="both"/>
              <w:rPr>
                <w:rFonts w:ascii="Tahoma" w:hAnsi="Tahoma" w:cs="Tahoma"/>
              </w:rPr>
            </w:pPr>
          </w:p>
        </w:tc>
      </w:tr>
      <w:tr w:rsidR="000168FB" w14:paraId="25E91DB7" w14:textId="77777777" w:rsidTr="000168FB">
        <w:tc>
          <w:tcPr>
            <w:tcW w:w="4743" w:type="dxa"/>
          </w:tcPr>
          <w:p w14:paraId="31B152E8" w14:textId="77777777" w:rsidR="000168FB" w:rsidRDefault="000168FB" w:rsidP="00FA4D24">
            <w:pPr>
              <w:keepNext/>
              <w:keepLines/>
              <w:jc w:val="both"/>
              <w:rPr>
                <w:rFonts w:ascii="Tahoma" w:hAnsi="Tahoma" w:cs="Tahoma"/>
              </w:rPr>
            </w:pPr>
            <w:r>
              <w:rPr>
                <w:rFonts w:ascii="Tahoma" w:hAnsi="Tahoma" w:cs="Tahoma"/>
              </w:rPr>
              <w:t>DDV</w:t>
            </w:r>
          </w:p>
        </w:tc>
        <w:tc>
          <w:tcPr>
            <w:tcW w:w="4743" w:type="dxa"/>
          </w:tcPr>
          <w:p w14:paraId="7AC65649" w14:textId="77777777" w:rsidR="000168FB" w:rsidRDefault="000168FB" w:rsidP="00FA4D24">
            <w:pPr>
              <w:keepNext/>
              <w:keepLines/>
              <w:jc w:val="both"/>
              <w:rPr>
                <w:rFonts w:ascii="Tahoma" w:hAnsi="Tahoma" w:cs="Tahoma"/>
              </w:rPr>
            </w:pPr>
          </w:p>
        </w:tc>
      </w:tr>
      <w:tr w:rsidR="000168FB" w14:paraId="020B8F57" w14:textId="77777777" w:rsidTr="000168FB">
        <w:tc>
          <w:tcPr>
            <w:tcW w:w="4743" w:type="dxa"/>
          </w:tcPr>
          <w:p w14:paraId="7B25BE3C" w14:textId="77777777" w:rsidR="000168FB" w:rsidRDefault="000168FB" w:rsidP="00FA4D24">
            <w:pPr>
              <w:keepNext/>
              <w:keepLines/>
              <w:jc w:val="both"/>
              <w:rPr>
                <w:rFonts w:ascii="Tahoma" w:hAnsi="Tahoma" w:cs="Tahoma"/>
              </w:rPr>
            </w:pPr>
            <w:r>
              <w:rPr>
                <w:rFonts w:ascii="Tahoma" w:hAnsi="Tahoma" w:cs="Tahoma"/>
              </w:rPr>
              <w:t>Pogodbena cena v EUR z DDV</w:t>
            </w:r>
          </w:p>
        </w:tc>
        <w:tc>
          <w:tcPr>
            <w:tcW w:w="4743" w:type="dxa"/>
          </w:tcPr>
          <w:p w14:paraId="71FFEBF2" w14:textId="77777777" w:rsidR="000168FB" w:rsidRDefault="000168FB" w:rsidP="00FA4D24">
            <w:pPr>
              <w:keepNext/>
              <w:keepLines/>
              <w:jc w:val="both"/>
              <w:rPr>
                <w:rFonts w:ascii="Tahoma" w:hAnsi="Tahoma" w:cs="Tahoma"/>
              </w:rPr>
            </w:pPr>
          </w:p>
        </w:tc>
      </w:tr>
    </w:tbl>
    <w:p w14:paraId="1086A9CA" w14:textId="77777777" w:rsidR="000168FB" w:rsidRDefault="000168FB" w:rsidP="00FA4D24">
      <w:pPr>
        <w:keepNext/>
        <w:keepLines/>
        <w:jc w:val="both"/>
        <w:rPr>
          <w:rFonts w:ascii="Tahoma" w:hAnsi="Tahoma" w:cs="Tahoma"/>
        </w:rPr>
      </w:pPr>
    </w:p>
    <w:p w14:paraId="192C722B" w14:textId="77777777" w:rsidR="000168FB" w:rsidRDefault="000168FB" w:rsidP="00FA4D24">
      <w:pPr>
        <w:keepNext/>
        <w:keepLines/>
        <w:jc w:val="both"/>
        <w:rPr>
          <w:rFonts w:ascii="Tahoma" w:hAnsi="Tahoma" w:cs="Tahoma"/>
        </w:rPr>
      </w:pPr>
      <w:r>
        <w:rPr>
          <w:rFonts w:ascii="Tahoma" w:hAnsi="Tahoma" w:cs="Tahoma"/>
        </w:rPr>
        <w:t>P</w:t>
      </w:r>
      <w:r w:rsidRPr="000168FB">
        <w:rPr>
          <w:rFonts w:ascii="Tahoma" w:hAnsi="Tahoma" w:cs="Tahoma"/>
        </w:rPr>
        <w:t xml:space="preserve">ogodbena cena blaga, navedena v </w:t>
      </w:r>
      <w:r>
        <w:rPr>
          <w:rFonts w:ascii="Tahoma" w:hAnsi="Tahoma" w:cs="Tahoma"/>
        </w:rPr>
        <w:t xml:space="preserve">končni </w:t>
      </w:r>
      <w:r w:rsidRPr="000168FB">
        <w:rPr>
          <w:rFonts w:ascii="Tahoma" w:hAnsi="Tahoma" w:cs="Tahoma"/>
        </w:rPr>
        <w:t xml:space="preserve">ponudbi </w:t>
      </w:r>
      <w:r>
        <w:rPr>
          <w:rFonts w:ascii="Tahoma" w:hAnsi="Tahoma" w:cs="Tahoma"/>
        </w:rPr>
        <w:t xml:space="preserve">je </w:t>
      </w:r>
      <w:r w:rsidRPr="000168FB">
        <w:rPr>
          <w:rFonts w:ascii="Tahoma" w:hAnsi="Tahoma" w:cs="Tahoma"/>
        </w:rPr>
        <w:t>fiksna ves čas veljavnosti pogodbe, razen v primeru znižanja cene.</w:t>
      </w:r>
    </w:p>
    <w:p w14:paraId="5924A68C" w14:textId="77777777" w:rsidR="00ED1B23" w:rsidRPr="00076910" w:rsidRDefault="00ED1B23" w:rsidP="00FA4D24">
      <w:pPr>
        <w:keepNext/>
        <w:keepLines/>
        <w:jc w:val="both"/>
        <w:rPr>
          <w:rFonts w:ascii="Tahoma" w:hAnsi="Tahoma" w:cs="Tahoma"/>
        </w:rPr>
      </w:pPr>
    </w:p>
    <w:p w14:paraId="6E163B46" w14:textId="77777777" w:rsidR="000168FB" w:rsidRPr="000C3142" w:rsidRDefault="000168FB" w:rsidP="00FA4D24">
      <w:pPr>
        <w:keepNext/>
        <w:keepLines/>
        <w:suppressAutoHyphens/>
        <w:autoSpaceDN w:val="0"/>
        <w:jc w:val="both"/>
        <w:textAlignment w:val="baseline"/>
        <w:rPr>
          <w:rFonts w:ascii="Tahoma" w:hAnsi="Tahoma" w:cs="Tahoma"/>
          <w:kern w:val="3"/>
        </w:rPr>
      </w:pPr>
      <w:r w:rsidRPr="000C3142">
        <w:rPr>
          <w:rFonts w:ascii="Tahoma" w:hAnsi="Tahoma" w:cs="Tahoma"/>
          <w:kern w:val="3"/>
        </w:rPr>
        <w:t xml:space="preserve">Pogodbena </w:t>
      </w:r>
      <w:r>
        <w:rPr>
          <w:rFonts w:ascii="Tahoma" w:hAnsi="Tahoma" w:cs="Tahoma"/>
          <w:kern w:val="3"/>
        </w:rPr>
        <w:t>cena</w:t>
      </w:r>
      <w:r w:rsidRPr="000C3142">
        <w:rPr>
          <w:rFonts w:ascii="Tahoma" w:hAnsi="Tahoma" w:cs="Tahoma"/>
          <w:kern w:val="3"/>
        </w:rPr>
        <w:t xml:space="preserve"> zajema vse materialne in nematerialne stroške </w:t>
      </w:r>
      <w:r>
        <w:rPr>
          <w:rFonts w:ascii="Tahoma" w:hAnsi="Tahoma" w:cs="Tahoma"/>
          <w:kern w:val="3"/>
        </w:rPr>
        <w:t>izvajalca</w:t>
      </w:r>
      <w:r w:rsidRPr="000C3142">
        <w:rPr>
          <w:rFonts w:ascii="Tahoma" w:hAnsi="Tahoma" w:cs="Tahoma"/>
          <w:kern w:val="3"/>
        </w:rPr>
        <w:t xml:space="preserve"> za realizacijo predmeta te pogodbe, skladno s tehnično specifikacijo</w:t>
      </w:r>
      <w:r>
        <w:rPr>
          <w:rFonts w:ascii="Tahoma" w:hAnsi="Tahoma" w:cs="Tahoma"/>
          <w:kern w:val="3"/>
        </w:rPr>
        <w:t>,</w:t>
      </w:r>
      <w:r w:rsidRPr="000C3142">
        <w:rPr>
          <w:rFonts w:ascii="Tahoma" w:hAnsi="Tahoma" w:cs="Tahoma"/>
          <w:kern w:val="3"/>
        </w:rPr>
        <w:t xml:space="preserve"> vključno s stroški dobave, stroški prevoza, stroški zavarovanja </w:t>
      </w:r>
      <w:r>
        <w:rPr>
          <w:rFonts w:ascii="Tahoma" w:hAnsi="Tahoma" w:cs="Tahoma"/>
          <w:kern w:val="3"/>
        </w:rPr>
        <w:t>blaga</w:t>
      </w:r>
      <w:r w:rsidRPr="000C3142">
        <w:rPr>
          <w:rFonts w:ascii="Tahoma" w:hAnsi="Tahoma" w:cs="Tahoma"/>
          <w:kern w:val="3"/>
        </w:rPr>
        <w:t xml:space="preserve"> do prevzema, stroški homologacije in ostale dokumentacije za </w:t>
      </w:r>
      <w:r>
        <w:rPr>
          <w:rFonts w:ascii="Tahoma" w:hAnsi="Tahoma" w:cs="Tahoma"/>
          <w:kern w:val="3"/>
        </w:rPr>
        <w:t>blago</w:t>
      </w:r>
      <w:r w:rsidRPr="000C3142">
        <w:rPr>
          <w:rFonts w:ascii="Tahoma" w:hAnsi="Tahoma" w:cs="Tahoma"/>
          <w:kern w:val="3"/>
        </w:rPr>
        <w:t xml:space="preserve">, stroški </w:t>
      </w:r>
      <w:r w:rsidR="002A4102" w:rsidRPr="002C6B9D">
        <w:rPr>
          <w:rFonts w:ascii="Tahoma" w:hAnsi="Tahoma" w:cs="Tahoma"/>
          <w:kern w:val="3"/>
        </w:rPr>
        <w:t xml:space="preserve">šolanja </w:t>
      </w:r>
      <w:r w:rsidRPr="002C6B9D">
        <w:rPr>
          <w:rFonts w:ascii="Tahoma" w:hAnsi="Tahoma" w:cs="Tahoma"/>
          <w:kern w:val="3"/>
        </w:rPr>
        <w:t>naročnikovega</w:t>
      </w:r>
      <w:r w:rsidRPr="000C3142">
        <w:rPr>
          <w:rFonts w:ascii="Tahoma" w:hAnsi="Tahoma" w:cs="Tahoma"/>
          <w:kern w:val="3"/>
        </w:rPr>
        <w:t xml:space="preserve"> osebja, stroški izdelave ponudbene dokumentacije, popusti, dajatv</w:t>
      </w:r>
      <w:r>
        <w:rPr>
          <w:rFonts w:ascii="Tahoma" w:hAnsi="Tahoma" w:cs="Tahoma"/>
          <w:kern w:val="3"/>
        </w:rPr>
        <w:t>ami</w:t>
      </w:r>
      <w:r w:rsidRPr="000C3142">
        <w:rPr>
          <w:rFonts w:ascii="Tahoma" w:hAnsi="Tahoma" w:cs="Tahoma"/>
          <w:kern w:val="3"/>
        </w:rPr>
        <w:t>, taks</w:t>
      </w:r>
      <w:r>
        <w:rPr>
          <w:rFonts w:ascii="Tahoma" w:hAnsi="Tahoma" w:cs="Tahoma"/>
          <w:kern w:val="3"/>
        </w:rPr>
        <w:t>ami</w:t>
      </w:r>
      <w:r w:rsidRPr="000C3142">
        <w:rPr>
          <w:rFonts w:ascii="Tahoma" w:hAnsi="Tahoma" w:cs="Tahoma"/>
          <w:kern w:val="3"/>
        </w:rPr>
        <w:t>, trošarin</w:t>
      </w:r>
      <w:r>
        <w:rPr>
          <w:rFonts w:ascii="Tahoma" w:hAnsi="Tahoma" w:cs="Tahoma"/>
          <w:kern w:val="3"/>
        </w:rPr>
        <w:t>ami</w:t>
      </w:r>
      <w:r w:rsidRPr="000C3142">
        <w:rPr>
          <w:rFonts w:ascii="Tahoma" w:hAnsi="Tahoma" w:cs="Tahoma"/>
          <w:kern w:val="3"/>
        </w:rPr>
        <w:t xml:space="preserve"> ter </w:t>
      </w:r>
      <w:r>
        <w:rPr>
          <w:rFonts w:ascii="Tahoma" w:hAnsi="Tahoma" w:cs="Tahoma"/>
          <w:kern w:val="3"/>
        </w:rPr>
        <w:t xml:space="preserve">stroški </w:t>
      </w:r>
      <w:r w:rsidRPr="000C3142">
        <w:rPr>
          <w:rFonts w:ascii="Tahoma" w:hAnsi="Tahoma" w:cs="Tahoma"/>
          <w:kern w:val="3"/>
        </w:rPr>
        <w:t>carinsk</w:t>
      </w:r>
      <w:r>
        <w:rPr>
          <w:rFonts w:ascii="Tahoma" w:hAnsi="Tahoma" w:cs="Tahoma"/>
          <w:kern w:val="3"/>
        </w:rPr>
        <w:t>ih</w:t>
      </w:r>
      <w:r w:rsidRPr="000C3142">
        <w:rPr>
          <w:rFonts w:ascii="Tahoma" w:hAnsi="Tahoma" w:cs="Tahoma"/>
          <w:kern w:val="3"/>
        </w:rPr>
        <w:t xml:space="preserve"> obveznosti kot tudi stroški za vsa ostala dela in naloge, ki so v pogodbi in prilogah opredeljena kot obveznosti </w:t>
      </w:r>
      <w:r>
        <w:rPr>
          <w:rFonts w:ascii="Tahoma" w:hAnsi="Tahoma" w:cs="Tahoma"/>
          <w:kern w:val="3"/>
        </w:rPr>
        <w:t>izvajalca</w:t>
      </w:r>
      <w:r w:rsidRPr="000C3142">
        <w:rPr>
          <w:rFonts w:ascii="Tahoma" w:hAnsi="Tahoma" w:cs="Tahoma"/>
          <w:kern w:val="3"/>
        </w:rPr>
        <w:t>.</w:t>
      </w:r>
    </w:p>
    <w:p w14:paraId="65ECD447" w14:textId="77777777" w:rsidR="0050063B" w:rsidRDefault="0050063B" w:rsidP="00FA4D24">
      <w:pPr>
        <w:keepNext/>
        <w:keepLines/>
        <w:jc w:val="both"/>
        <w:rPr>
          <w:rFonts w:ascii="Tahoma" w:hAnsi="Tahoma" w:cs="Tahoma"/>
        </w:rPr>
      </w:pPr>
    </w:p>
    <w:p w14:paraId="49989EB4" w14:textId="77777777" w:rsidR="001B48C4" w:rsidRPr="008E62B3" w:rsidRDefault="001B48C4" w:rsidP="00E34D15">
      <w:pPr>
        <w:keepNext/>
        <w:keepLines/>
        <w:numPr>
          <w:ilvl w:val="0"/>
          <w:numId w:val="8"/>
        </w:numPr>
        <w:ind w:hanging="1080"/>
        <w:jc w:val="both"/>
        <w:rPr>
          <w:rFonts w:ascii="Tahoma" w:hAnsi="Tahoma" w:cs="Tahoma"/>
        </w:rPr>
      </w:pPr>
      <w:r w:rsidRPr="001B48C4">
        <w:rPr>
          <w:rFonts w:ascii="Tahoma" w:hAnsi="Tahoma" w:cs="Tahoma"/>
          <w:b/>
        </w:rPr>
        <w:t>NA</w:t>
      </w:r>
      <w:r w:rsidR="000168FB">
        <w:rPr>
          <w:rFonts w:ascii="Tahoma" w:hAnsi="Tahoma" w:cs="Tahoma"/>
          <w:b/>
        </w:rPr>
        <w:t>ČIN OBRAČUNAVANJA IN PLAČEVANJA</w:t>
      </w:r>
    </w:p>
    <w:p w14:paraId="7F0D4357" w14:textId="77777777" w:rsidR="000168FB" w:rsidRDefault="000168FB" w:rsidP="00FA4D24">
      <w:pPr>
        <w:keepNext/>
        <w:keepLines/>
        <w:rPr>
          <w:rFonts w:ascii="Tahoma" w:hAnsi="Tahoma" w:cs="Tahoma"/>
        </w:rPr>
      </w:pPr>
    </w:p>
    <w:p w14:paraId="3ADD6CA6" w14:textId="77777777" w:rsidR="001B48C4" w:rsidRPr="00A73B7E" w:rsidRDefault="001B48C4" w:rsidP="00E34D15">
      <w:pPr>
        <w:keepNext/>
        <w:keepLines/>
        <w:numPr>
          <w:ilvl w:val="0"/>
          <w:numId w:val="9"/>
        </w:numPr>
        <w:ind w:left="426" w:hanging="426"/>
        <w:jc w:val="center"/>
        <w:rPr>
          <w:rFonts w:ascii="Tahoma" w:hAnsi="Tahoma" w:cs="Tahoma"/>
        </w:rPr>
      </w:pPr>
      <w:r w:rsidRPr="00A73B7E">
        <w:rPr>
          <w:rFonts w:ascii="Tahoma" w:hAnsi="Tahoma" w:cs="Tahoma"/>
        </w:rPr>
        <w:t>člen</w:t>
      </w:r>
    </w:p>
    <w:p w14:paraId="5B9DE283" w14:textId="77777777" w:rsidR="000168FB" w:rsidRDefault="000168FB" w:rsidP="00FA4D24">
      <w:pPr>
        <w:keepNext/>
        <w:keepLines/>
        <w:tabs>
          <w:tab w:val="left" w:pos="1418"/>
          <w:tab w:val="left" w:pos="1702"/>
        </w:tabs>
        <w:jc w:val="both"/>
        <w:rPr>
          <w:rFonts w:ascii="Tahoma" w:hAnsi="Tahoma" w:cs="Tahoma"/>
        </w:rPr>
      </w:pPr>
    </w:p>
    <w:p w14:paraId="53079CFF" w14:textId="77777777" w:rsidR="000168FB" w:rsidRPr="000168FB" w:rsidRDefault="000168FB" w:rsidP="00FA4D24">
      <w:pPr>
        <w:keepNext/>
        <w:keepLines/>
        <w:tabs>
          <w:tab w:val="left" w:pos="1418"/>
          <w:tab w:val="left" w:pos="1702"/>
        </w:tabs>
        <w:jc w:val="both"/>
        <w:rPr>
          <w:rFonts w:ascii="Tahoma" w:hAnsi="Tahoma" w:cs="Tahoma"/>
        </w:rPr>
      </w:pPr>
      <w:r w:rsidRPr="000168FB">
        <w:rPr>
          <w:rFonts w:ascii="Tahoma" w:hAnsi="Tahoma" w:cs="Tahoma"/>
        </w:rPr>
        <w:t xml:space="preserve">Izvajalec izstavi račun za dobavljeno blago v petih (5) koledarskih dneh po uspešno opravljenem prevzemu blaga, ki se bo vršil s podpisom </w:t>
      </w:r>
      <w:r w:rsidR="00985A8D">
        <w:rPr>
          <w:rFonts w:ascii="Tahoma" w:hAnsi="Tahoma" w:cs="Tahoma"/>
        </w:rPr>
        <w:t>prevzemnega zapisnika</w:t>
      </w:r>
      <w:r w:rsidRPr="000168FB">
        <w:rPr>
          <w:rFonts w:ascii="Tahoma" w:hAnsi="Tahoma" w:cs="Tahoma"/>
        </w:rPr>
        <w:t xml:space="preserve"> o prevzemu blaga s strani naročnika oz. njegovega predstavnika. </w:t>
      </w:r>
    </w:p>
    <w:p w14:paraId="661EC192" w14:textId="77777777" w:rsidR="000168FB" w:rsidRDefault="000168FB" w:rsidP="00FA4D24">
      <w:pPr>
        <w:keepNext/>
        <w:keepLines/>
        <w:tabs>
          <w:tab w:val="left" w:pos="1418"/>
          <w:tab w:val="left" w:pos="1702"/>
        </w:tabs>
        <w:jc w:val="both"/>
        <w:rPr>
          <w:rFonts w:ascii="Tahoma" w:hAnsi="Tahoma" w:cs="Tahoma"/>
        </w:rPr>
      </w:pPr>
    </w:p>
    <w:p w14:paraId="44F4DD33" w14:textId="77777777" w:rsidR="000168FB" w:rsidRPr="000168FB" w:rsidRDefault="000168FB" w:rsidP="00FA4D24">
      <w:pPr>
        <w:keepNext/>
        <w:keepLines/>
        <w:tabs>
          <w:tab w:val="left" w:pos="1418"/>
          <w:tab w:val="left" w:pos="1702"/>
        </w:tabs>
        <w:jc w:val="both"/>
        <w:rPr>
          <w:rFonts w:ascii="Tahoma" w:hAnsi="Tahoma" w:cs="Tahoma"/>
        </w:rPr>
      </w:pPr>
      <w:r w:rsidRPr="000168FB">
        <w:rPr>
          <w:rFonts w:ascii="Tahoma" w:hAnsi="Tahoma" w:cs="Tahoma"/>
        </w:rPr>
        <w:t xml:space="preserve">Račun mora vsebovati specifikacijo izvedene dobave blaga, izvajalec mora k računu priložiti </w:t>
      </w:r>
      <w:r w:rsidR="00985A8D">
        <w:rPr>
          <w:rFonts w:ascii="Tahoma" w:hAnsi="Tahoma" w:cs="Tahoma"/>
        </w:rPr>
        <w:t>prevzemni zapisnik</w:t>
      </w:r>
      <w:r w:rsidR="00FA2983">
        <w:rPr>
          <w:rFonts w:ascii="Tahoma" w:hAnsi="Tahoma" w:cs="Tahoma"/>
        </w:rPr>
        <w:t>,</w:t>
      </w:r>
      <w:r w:rsidR="00985A8D">
        <w:rPr>
          <w:rFonts w:ascii="Tahoma" w:hAnsi="Tahoma" w:cs="Tahoma"/>
        </w:rPr>
        <w:t xml:space="preserve"> podpisan</w:t>
      </w:r>
      <w:r w:rsidRPr="000168FB">
        <w:rPr>
          <w:rFonts w:ascii="Tahoma" w:hAnsi="Tahoma" w:cs="Tahoma"/>
        </w:rPr>
        <w:t xml:space="preserve"> s strani naročnika oz. njegovega predstavnika. </w:t>
      </w:r>
    </w:p>
    <w:p w14:paraId="00D6BB3B" w14:textId="77777777" w:rsidR="000168FB" w:rsidRDefault="000168FB" w:rsidP="00FA4D24">
      <w:pPr>
        <w:keepNext/>
        <w:keepLines/>
        <w:tabs>
          <w:tab w:val="left" w:pos="1418"/>
          <w:tab w:val="left" w:pos="1702"/>
        </w:tabs>
        <w:jc w:val="both"/>
        <w:rPr>
          <w:rFonts w:ascii="Tahoma" w:hAnsi="Tahoma" w:cs="Tahoma"/>
          <w:color w:val="000000"/>
        </w:rPr>
      </w:pPr>
    </w:p>
    <w:p w14:paraId="48D987C5" w14:textId="77777777" w:rsidR="000168FB" w:rsidRPr="000168FB" w:rsidRDefault="000168FB" w:rsidP="00FA4D24">
      <w:pPr>
        <w:keepNext/>
        <w:keepLines/>
        <w:tabs>
          <w:tab w:val="left" w:pos="1418"/>
          <w:tab w:val="left" w:pos="1702"/>
        </w:tabs>
        <w:jc w:val="both"/>
        <w:rPr>
          <w:rFonts w:ascii="Tahoma" w:hAnsi="Tahoma" w:cs="Tahoma"/>
          <w:color w:val="000000"/>
        </w:rPr>
      </w:pPr>
      <w:r w:rsidRPr="000168FB">
        <w:rPr>
          <w:rFonts w:ascii="Tahoma" w:hAnsi="Tahoma" w:cs="Tahoma"/>
          <w:color w:val="000000"/>
        </w:rPr>
        <w:t>V primeru, da izstavljeni račun ni pravilen, ga naročnik zavrne z obrazložitvijo, izvajalec pa je dolžan izstaviti nov, popravljen račun v roku treh (3)</w:t>
      </w:r>
      <w:r w:rsidR="000B2099">
        <w:rPr>
          <w:rFonts w:ascii="Tahoma" w:hAnsi="Tahoma" w:cs="Tahoma"/>
          <w:color w:val="000000"/>
        </w:rPr>
        <w:t xml:space="preserve"> koledarskih</w:t>
      </w:r>
      <w:r w:rsidRPr="000168FB">
        <w:rPr>
          <w:rFonts w:ascii="Tahoma" w:hAnsi="Tahoma" w:cs="Tahoma"/>
          <w:color w:val="000000"/>
        </w:rPr>
        <w:t xml:space="preserve"> dni od zavrnitve</w:t>
      </w:r>
      <w:r w:rsidR="002C6B9D">
        <w:rPr>
          <w:rFonts w:ascii="Tahoma" w:hAnsi="Tahoma" w:cs="Tahoma"/>
          <w:color w:val="000000"/>
        </w:rPr>
        <w:t>.</w:t>
      </w:r>
    </w:p>
    <w:p w14:paraId="5C3A7964" w14:textId="77777777" w:rsidR="000168FB" w:rsidRDefault="000168FB" w:rsidP="00FA4D24">
      <w:pPr>
        <w:keepNext/>
        <w:keepLines/>
        <w:tabs>
          <w:tab w:val="left" w:pos="1418"/>
          <w:tab w:val="left" w:pos="1702"/>
        </w:tabs>
        <w:jc w:val="both"/>
        <w:rPr>
          <w:rFonts w:ascii="Tahoma" w:hAnsi="Tahoma" w:cs="Tahoma"/>
        </w:rPr>
      </w:pPr>
    </w:p>
    <w:p w14:paraId="4A4FDB0D" w14:textId="77777777" w:rsidR="000168FB" w:rsidRPr="000168FB" w:rsidRDefault="000168FB" w:rsidP="00FA4D24">
      <w:pPr>
        <w:keepNext/>
        <w:keepLines/>
        <w:tabs>
          <w:tab w:val="left" w:pos="1418"/>
          <w:tab w:val="left" w:pos="1702"/>
        </w:tabs>
        <w:jc w:val="both"/>
        <w:rPr>
          <w:rFonts w:ascii="Tahoma" w:hAnsi="Tahoma" w:cs="Tahoma"/>
        </w:rPr>
      </w:pPr>
      <w:r w:rsidRPr="000168FB">
        <w:rPr>
          <w:rFonts w:ascii="Tahoma" w:hAnsi="Tahoma" w:cs="Tahoma"/>
        </w:rPr>
        <w:t xml:space="preserve">Naročnik se obvezuje, da bo izstavljeni račun poravnal izvajalcu v roku tridesetih (30) koledarskih dni, šteto od dneva </w:t>
      </w:r>
      <w:r w:rsidR="00DA142F">
        <w:rPr>
          <w:rFonts w:ascii="Tahoma" w:hAnsi="Tahoma" w:cs="Tahoma"/>
        </w:rPr>
        <w:t xml:space="preserve">prejema </w:t>
      </w:r>
      <w:r w:rsidRPr="000168FB">
        <w:rPr>
          <w:rFonts w:ascii="Tahoma" w:hAnsi="Tahoma" w:cs="Tahoma"/>
        </w:rPr>
        <w:t xml:space="preserve">pravilnega računa za opravljene </w:t>
      </w:r>
      <w:r w:rsidRPr="000168FB">
        <w:rPr>
          <w:rFonts w:ascii="Tahoma" w:hAnsi="Tahoma" w:cs="Tahoma"/>
          <w:color w:val="000000"/>
        </w:rPr>
        <w:t>pogodbene obveznosti</w:t>
      </w:r>
      <w:r w:rsidRPr="000168FB">
        <w:rPr>
          <w:rFonts w:ascii="Tahoma" w:hAnsi="Tahoma" w:cs="Tahoma"/>
        </w:rPr>
        <w:t>, na transakcijski račun izvajalca, ki je uradno evidentiran pri AJPES in bo naveden na računu.</w:t>
      </w:r>
    </w:p>
    <w:p w14:paraId="749366DF" w14:textId="77777777" w:rsidR="002469E5" w:rsidRPr="000168FB" w:rsidRDefault="002469E5" w:rsidP="00FA4D24">
      <w:pPr>
        <w:keepNext/>
        <w:keepLines/>
        <w:tabs>
          <w:tab w:val="left" w:pos="1418"/>
          <w:tab w:val="left" w:pos="1702"/>
        </w:tabs>
        <w:jc w:val="both"/>
        <w:rPr>
          <w:rFonts w:ascii="Tahoma" w:hAnsi="Tahoma" w:cs="Tahoma"/>
          <w:color w:val="000000"/>
        </w:rPr>
      </w:pPr>
    </w:p>
    <w:p w14:paraId="55DE8175" w14:textId="77777777" w:rsidR="001B48C4" w:rsidRPr="00DF7B45" w:rsidRDefault="001B48C4" w:rsidP="00E34D15">
      <w:pPr>
        <w:keepNext/>
        <w:keepLines/>
        <w:numPr>
          <w:ilvl w:val="0"/>
          <w:numId w:val="9"/>
        </w:numPr>
        <w:ind w:left="426" w:hanging="426"/>
        <w:jc w:val="center"/>
        <w:rPr>
          <w:rFonts w:ascii="Tahoma" w:hAnsi="Tahoma" w:cs="Tahoma"/>
        </w:rPr>
      </w:pPr>
      <w:r w:rsidRPr="00DF7B45">
        <w:rPr>
          <w:rFonts w:ascii="Tahoma" w:hAnsi="Tahoma" w:cs="Tahoma"/>
        </w:rPr>
        <w:t>člen</w:t>
      </w:r>
    </w:p>
    <w:p w14:paraId="54193680" w14:textId="77777777" w:rsidR="001B48C4" w:rsidRPr="00DF7B45" w:rsidRDefault="001B48C4" w:rsidP="00FA4D24">
      <w:pPr>
        <w:keepNext/>
        <w:keepLines/>
        <w:jc w:val="both"/>
        <w:rPr>
          <w:rFonts w:ascii="Tahoma" w:hAnsi="Tahoma" w:cs="Tahoma"/>
        </w:rPr>
      </w:pPr>
    </w:p>
    <w:p w14:paraId="664CB3E6" w14:textId="77777777" w:rsidR="001B48C4" w:rsidRPr="00DF7B45" w:rsidRDefault="001B48C4" w:rsidP="00FA4D24">
      <w:pPr>
        <w:keepNext/>
        <w:keepLines/>
        <w:jc w:val="both"/>
        <w:rPr>
          <w:rFonts w:ascii="Tahoma" w:hAnsi="Tahoma" w:cs="Tahoma"/>
        </w:rPr>
      </w:pPr>
      <w:r w:rsidRPr="00DF7B45">
        <w:rPr>
          <w:rFonts w:ascii="Tahoma" w:hAnsi="Tahoma" w:cs="Tahoma"/>
        </w:rPr>
        <w:t>Pogodbeni stranki se obvezujeta, da velja prepoved odstopa oziroma cesije denarnih terjatev, ki izvirajo iz predmetne pogodbe, drugim pravnim ali fizičnim osebam, razen bankam. V primeru odstopa denarne terjatve drugim pravnim ali fizičnim osebam, razen bankam, odstop nima pravnega učinka.</w:t>
      </w:r>
    </w:p>
    <w:p w14:paraId="279E71DF" w14:textId="77777777" w:rsidR="00CE78DB" w:rsidRDefault="00CE78DB" w:rsidP="00FA4D24">
      <w:pPr>
        <w:keepNext/>
        <w:keepLines/>
        <w:jc w:val="both"/>
        <w:rPr>
          <w:rFonts w:ascii="Tahoma" w:hAnsi="Tahoma" w:cs="Tahoma"/>
        </w:rPr>
      </w:pPr>
    </w:p>
    <w:p w14:paraId="04834065" w14:textId="77777777" w:rsidR="0018768B" w:rsidRDefault="0018768B" w:rsidP="00FA4D24">
      <w:pPr>
        <w:keepNext/>
        <w:keepLines/>
        <w:jc w:val="both"/>
        <w:rPr>
          <w:rFonts w:ascii="Tahoma" w:hAnsi="Tahoma" w:cs="Tahoma"/>
        </w:rPr>
      </w:pPr>
    </w:p>
    <w:p w14:paraId="3A4A2800" w14:textId="77777777" w:rsidR="0018768B" w:rsidRDefault="0018768B" w:rsidP="00FA4D24">
      <w:pPr>
        <w:keepNext/>
        <w:keepLines/>
        <w:jc w:val="both"/>
        <w:rPr>
          <w:rFonts w:ascii="Tahoma" w:hAnsi="Tahoma" w:cs="Tahoma"/>
        </w:rPr>
      </w:pPr>
    </w:p>
    <w:p w14:paraId="49ED6283" w14:textId="77777777" w:rsidR="0018768B" w:rsidRDefault="0018768B" w:rsidP="00FA4D24">
      <w:pPr>
        <w:keepNext/>
        <w:keepLines/>
        <w:jc w:val="both"/>
        <w:rPr>
          <w:rFonts w:ascii="Tahoma" w:hAnsi="Tahoma" w:cs="Tahoma"/>
        </w:rPr>
      </w:pPr>
    </w:p>
    <w:p w14:paraId="32E9259D" w14:textId="77777777" w:rsidR="0018768B" w:rsidRDefault="0018768B" w:rsidP="00FA4D24">
      <w:pPr>
        <w:keepNext/>
        <w:keepLines/>
        <w:jc w:val="both"/>
        <w:rPr>
          <w:rFonts w:ascii="Tahoma" w:hAnsi="Tahoma" w:cs="Tahoma"/>
        </w:rPr>
      </w:pPr>
    </w:p>
    <w:p w14:paraId="3554D2B3" w14:textId="77777777" w:rsidR="00DF7B45" w:rsidRPr="00DF7B45" w:rsidRDefault="00DF7B45" w:rsidP="00E34D15">
      <w:pPr>
        <w:keepNext/>
        <w:keepLines/>
        <w:numPr>
          <w:ilvl w:val="0"/>
          <w:numId w:val="8"/>
        </w:numPr>
        <w:tabs>
          <w:tab w:val="num" w:pos="0"/>
        </w:tabs>
        <w:ind w:hanging="1080"/>
        <w:jc w:val="both"/>
        <w:rPr>
          <w:rFonts w:ascii="Tahoma" w:hAnsi="Tahoma" w:cs="Tahoma"/>
        </w:rPr>
      </w:pPr>
      <w:r w:rsidRPr="00DF7B45">
        <w:rPr>
          <w:rFonts w:ascii="Tahoma" w:hAnsi="Tahoma" w:cs="Tahoma"/>
          <w:b/>
        </w:rPr>
        <w:lastRenderedPageBreak/>
        <w:t xml:space="preserve">ROK </w:t>
      </w:r>
      <w:r w:rsidR="000B2099">
        <w:rPr>
          <w:rFonts w:ascii="Tahoma" w:hAnsi="Tahoma" w:cs="Tahoma"/>
          <w:b/>
        </w:rPr>
        <w:t>DOBAVE IN PREVZEM</w:t>
      </w:r>
    </w:p>
    <w:p w14:paraId="1223EEA1" w14:textId="77777777" w:rsidR="00DF7B45" w:rsidRPr="00DF7B45" w:rsidRDefault="00DF7B45" w:rsidP="00FA4D24">
      <w:pPr>
        <w:keepNext/>
        <w:keepLines/>
        <w:jc w:val="both"/>
        <w:rPr>
          <w:rFonts w:ascii="Tahoma" w:hAnsi="Tahoma" w:cs="Tahoma"/>
        </w:rPr>
      </w:pPr>
    </w:p>
    <w:p w14:paraId="0786428D" w14:textId="77777777" w:rsidR="00DF7B45" w:rsidRPr="00DF7B45" w:rsidRDefault="00DF7B45" w:rsidP="00E34D15">
      <w:pPr>
        <w:keepNext/>
        <w:keepLines/>
        <w:numPr>
          <w:ilvl w:val="0"/>
          <w:numId w:val="9"/>
        </w:numPr>
        <w:ind w:left="426" w:hanging="426"/>
        <w:jc w:val="center"/>
        <w:rPr>
          <w:rFonts w:ascii="Tahoma" w:hAnsi="Tahoma" w:cs="Tahoma"/>
        </w:rPr>
      </w:pPr>
      <w:r w:rsidRPr="00DF7B45">
        <w:rPr>
          <w:rFonts w:ascii="Tahoma" w:hAnsi="Tahoma" w:cs="Tahoma"/>
        </w:rPr>
        <w:t>člen</w:t>
      </w:r>
    </w:p>
    <w:p w14:paraId="44B3C735" w14:textId="77777777" w:rsidR="002469E5" w:rsidRDefault="002469E5" w:rsidP="00FA4D24">
      <w:pPr>
        <w:keepNext/>
        <w:keepLines/>
        <w:jc w:val="both"/>
        <w:rPr>
          <w:rFonts w:ascii="Tahoma" w:hAnsi="Tahoma" w:cs="Tahoma"/>
        </w:rPr>
      </w:pPr>
    </w:p>
    <w:p w14:paraId="3FEE07A2" w14:textId="77777777" w:rsidR="000B2099" w:rsidRDefault="000B2099" w:rsidP="00FA4D24">
      <w:pPr>
        <w:keepNext/>
        <w:keepLines/>
        <w:jc w:val="both"/>
        <w:rPr>
          <w:rFonts w:ascii="Tahoma" w:hAnsi="Tahoma" w:cs="Tahoma"/>
        </w:rPr>
      </w:pPr>
      <w:r w:rsidRPr="000B2099">
        <w:rPr>
          <w:rFonts w:ascii="Tahoma" w:hAnsi="Tahoma" w:cs="Tahoma"/>
        </w:rPr>
        <w:t xml:space="preserve">Rok dobave blaga je </w:t>
      </w:r>
      <w:r w:rsidR="00836167">
        <w:rPr>
          <w:rFonts w:ascii="Tahoma" w:hAnsi="Tahoma" w:cs="Tahoma"/>
        </w:rPr>
        <w:t xml:space="preserve">____________ </w:t>
      </w:r>
      <w:r w:rsidRPr="000B2099">
        <w:rPr>
          <w:rFonts w:ascii="Tahoma" w:hAnsi="Tahoma" w:cs="Tahoma"/>
        </w:rPr>
        <w:t xml:space="preserve">koledarskih dni od dneva sklenitve pogodbe. Ob dobavi mora izvajalec organizirati </w:t>
      </w:r>
      <w:r w:rsidR="002A4102">
        <w:rPr>
          <w:rFonts w:ascii="Tahoma" w:hAnsi="Tahoma" w:cs="Tahoma"/>
        </w:rPr>
        <w:t>šolanje</w:t>
      </w:r>
      <w:r w:rsidRPr="000B2099">
        <w:rPr>
          <w:rFonts w:ascii="Tahoma" w:hAnsi="Tahoma" w:cs="Tahoma"/>
        </w:rPr>
        <w:t xml:space="preserve"> </w:t>
      </w:r>
      <w:r>
        <w:rPr>
          <w:rFonts w:ascii="Tahoma" w:hAnsi="Tahoma" w:cs="Tahoma"/>
        </w:rPr>
        <w:t>zaposlenih</w:t>
      </w:r>
      <w:r w:rsidRPr="000B2099">
        <w:rPr>
          <w:rFonts w:ascii="Tahoma" w:hAnsi="Tahoma" w:cs="Tahoma"/>
        </w:rPr>
        <w:t xml:space="preserve"> naročnika (v nadaljevanju tudi: naročnikovo osebje) v skladu z </w:t>
      </w:r>
      <w:r w:rsidRPr="002469E5">
        <w:rPr>
          <w:rFonts w:ascii="Tahoma" w:hAnsi="Tahoma" w:cs="Tahoma"/>
        </w:rPr>
        <w:t>1</w:t>
      </w:r>
      <w:r w:rsidR="00985A8D" w:rsidRPr="002469E5">
        <w:rPr>
          <w:rFonts w:ascii="Tahoma" w:hAnsi="Tahoma" w:cs="Tahoma"/>
        </w:rPr>
        <w:t>0</w:t>
      </w:r>
      <w:r w:rsidRPr="002469E5">
        <w:rPr>
          <w:rFonts w:ascii="Tahoma" w:hAnsi="Tahoma" w:cs="Tahoma"/>
        </w:rPr>
        <w:t>. členom</w:t>
      </w:r>
      <w:r w:rsidRPr="000B2099">
        <w:rPr>
          <w:rFonts w:ascii="Tahoma" w:hAnsi="Tahoma" w:cs="Tahoma"/>
        </w:rPr>
        <w:t xml:space="preserve"> te pogodbe. Dobava blaga se bo štela za pravilno izvršeno, ko bo</w:t>
      </w:r>
      <w:r w:rsidR="004659DD">
        <w:rPr>
          <w:rFonts w:ascii="Tahoma" w:hAnsi="Tahoma" w:cs="Tahoma"/>
        </w:rPr>
        <w:t xml:space="preserve"> blago dostavljeno in prevzeto ter bo</w:t>
      </w:r>
      <w:r w:rsidRPr="000B2099">
        <w:rPr>
          <w:rFonts w:ascii="Tahoma" w:hAnsi="Tahoma" w:cs="Tahoma"/>
        </w:rPr>
        <w:t xml:space="preserve"> zaključeno </w:t>
      </w:r>
      <w:r w:rsidR="002A4102">
        <w:rPr>
          <w:rFonts w:ascii="Tahoma" w:hAnsi="Tahoma" w:cs="Tahoma"/>
        </w:rPr>
        <w:t>šolanje</w:t>
      </w:r>
      <w:r w:rsidRPr="000B2099">
        <w:rPr>
          <w:rFonts w:ascii="Tahoma" w:hAnsi="Tahoma" w:cs="Tahoma"/>
        </w:rPr>
        <w:t xml:space="preserve"> naročnikovega osebja in bo podpisan </w:t>
      </w:r>
      <w:r>
        <w:rPr>
          <w:rFonts w:ascii="Tahoma" w:hAnsi="Tahoma" w:cs="Tahoma"/>
        </w:rPr>
        <w:t>prevzemni zapisnik v skladu z 8. členom te pogodbe</w:t>
      </w:r>
      <w:r w:rsidRPr="000B2099">
        <w:rPr>
          <w:rFonts w:ascii="Tahoma" w:hAnsi="Tahoma" w:cs="Tahoma"/>
        </w:rPr>
        <w:t>.</w:t>
      </w:r>
    </w:p>
    <w:p w14:paraId="29A7A15A" w14:textId="77777777" w:rsidR="000B2099" w:rsidRPr="000B2099" w:rsidRDefault="000B2099" w:rsidP="00FA4D24">
      <w:pPr>
        <w:keepNext/>
        <w:keepLines/>
        <w:jc w:val="both"/>
        <w:rPr>
          <w:rFonts w:ascii="Tahoma" w:hAnsi="Tahoma" w:cs="Tahoma"/>
        </w:rPr>
      </w:pPr>
    </w:p>
    <w:p w14:paraId="1EE5C8D2" w14:textId="77777777" w:rsidR="000B2099" w:rsidRDefault="000B2099" w:rsidP="00FA4D24">
      <w:pPr>
        <w:keepNext/>
        <w:keepLines/>
        <w:jc w:val="both"/>
        <w:rPr>
          <w:rFonts w:ascii="Tahoma" w:hAnsi="Tahoma" w:cs="Tahoma"/>
        </w:rPr>
      </w:pPr>
      <w:r w:rsidRPr="000B2099">
        <w:rPr>
          <w:rFonts w:ascii="Tahoma" w:hAnsi="Tahoma" w:cs="Tahoma"/>
        </w:rPr>
        <w:t xml:space="preserve">Dobava in prevzem blaga se bo vršila na lokaciji naročnika, </w:t>
      </w:r>
      <w:r w:rsidR="00CE78DB">
        <w:rPr>
          <w:rFonts w:ascii="Tahoma" w:hAnsi="Tahoma" w:cs="Tahoma"/>
        </w:rPr>
        <w:t>Cesta dveh cesarjev</w:t>
      </w:r>
      <w:r w:rsidR="00CE78DB" w:rsidRPr="00985A8D">
        <w:rPr>
          <w:rFonts w:ascii="Tahoma" w:hAnsi="Tahoma" w:cs="Tahoma"/>
        </w:rPr>
        <w:t>, 1000 Ljubljana</w:t>
      </w:r>
      <w:r w:rsidRPr="000B2099">
        <w:rPr>
          <w:rFonts w:ascii="Tahoma" w:hAnsi="Tahoma" w:cs="Tahoma"/>
        </w:rPr>
        <w:t>, v skladu s pariteto DDP (</w:t>
      </w:r>
      <w:proofErr w:type="spellStart"/>
      <w:r w:rsidRPr="000B2099">
        <w:rPr>
          <w:rFonts w:ascii="Tahoma" w:hAnsi="Tahoma" w:cs="Tahoma"/>
        </w:rPr>
        <w:t>Incoterms</w:t>
      </w:r>
      <w:proofErr w:type="spellEnd"/>
      <w:r w:rsidRPr="000B2099">
        <w:rPr>
          <w:rFonts w:ascii="Tahoma" w:hAnsi="Tahoma" w:cs="Tahoma"/>
        </w:rPr>
        <w:t xml:space="preserve"> 2020). </w:t>
      </w:r>
    </w:p>
    <w:p w14:paraId="7055F2EF" w14:textId="77777777" w:rsidR="000B2099" w:rsidRPr="000B2099" w:rsidRDefault="000B2099" w:rsidP="00FA4D24">
      <w:pPr>
        <w:keepNext/>
        <w:keepLines/>
        <w:jc w:val="both"/>
        <w:rPr>
          <w:rFonts w:ascii="Tahoma" w:hAnsi="Tahoma" w:cs="Tahoma"/>
        </w:rPr>
      </w:pPr>
    </w:p>
    <w:p w14:paraId="2C55A214" w14:textId="77777777" w:rsidR="000B2099" w:rsidRPr="000B2099" w:rsidRDefault="000B2099" w:rsidP="00FA4D24">
      <w:pPr>
        <w:keepNext/>
        <w:keepLines/>
        <w:jc w:val="both"/>
        <w:rPr>
          <w:rFonts w:ascii="Tahoma" w:hAnsi="Tahoma" w:cs="Tahoma"/>
        </w:rPr>
      </w:pPr>
      <w:r w:rsidRPr="000B2099">
        <w:rPr>
          <w:rFonts w:ascii="Tahoma" w:hAnsi="Tahoma" w:cs="Tahoma"/>
        </w:rPr>
        <w:t xml:space="preserve">Prevoz blaga organizira izvajalec na svoj račun. </w:t>
      </w:r>
    </w:p>
    <w:p w14:paraId="6C37986E" w14:textId="77777777" w:rsidR="002B52E8" w:rsidRPr="009E5DB8" w:rsidRDefault="002B52E8" w:rsidP="00FA4D24">
      <w:pPr>
        <w:keepNext/>
        <w:keepLines/>
        <w:jc w:val="both"/>
        <w:rPr>
          <w:rFonts w:ascii="Tahoma" w:hAnsi="Tahoma" w:cs="Tahoma"/>
        </w:rPr>
      </w:pPr>
    </w:p>
    <w:p w14:paraId="2BDF9286" w14:textId="77777777" w:rsidR="00DF7B45" w:rsidRPr="009E5DB8" w:rsidRDefault="00DF7B45" w:rsidP="00E34D15">
      <w:pPr>
        <w:keepNext/>
        <w:keepLines/>
        <w:numPr>
          <w:ilvl w:val="0"/>
          <w:numId w:val="9"/>
        </w:numPr>
        <w:ind w:left="426" w:hanging="426"/>
        <w:jc w:val="center"/>
        <w:rPr>
          <w:rFonts w:ascii="Tahoma" w:hAnsi="Tahoma" w:cs="Tahoma"/>
        </w:rPr>
      </w:pPr>
      <w:r w:rsidRPr="009E5DB8">
        <w:rPr>
          <w:rFonts w:ascii="Tahoma" w:hAnsi="Tahoma" w:cs="Tahoma"/>
        </w:rPr>
        <w:t>člen</w:t>
      </w:r>
    </w:p>
    <w:p w14:paraId="3B04DB26" w14:textId="77777777" w:rsidR="00DF7B45" w:rsidRPr="009E5DB8" w:rsidRDefault="00DF7B45" w:rsidP="00FA4D24">
      <w:pPr>
        <w:keepNext/>
        <w:keepLines/>
        <w:jc w:val="both"/>
        <w:rPr>
          <w:rFonts w:ascii="Tahoma" w:hAnsi="Tahoma" w:cs="Tahoma"/>
        </w:rPr>
      </w:pPr>
    </w:p>
    <w:p w14:paraId="44580AAF" w14:textId="77777777" w:rsidR="000B2099" w:rsidRPr="000B2099" w:rsidRDefault="000B2099" w:rsidP="00FA4D24">
      <w:pPr>
        <w:keepNext/>
        <w:keepLines/>
        <w:jc w:val="both"/>
        <w:rPr>
          <w:rFonts w:ascii="Tahoma" w:hAnsi="Tahoma" w:cs="Tahoma"/>
        </w:rPr>
      </w:pPr>
      <w:r w:rsidRPr="000B2099">
        <w:rPr>
          <w:rFonts w:ascii="Tahoma" w:hAnsi="Tahoma" w:cs="Tahoma"/>
        </w:rPr>
        <w:t xml:space="preserve">Nevarnost uničenja ali poškodovanja blaga preide od izvajalca na naročnika z izročitvijo blaga naročniku </w:t>
      </w:r>
      <w:r w:rsidR="004659DD">
        <w:rPr>
          <w:rFonts w:ascii="Tahoma" w:hAnsi="Tahoma" w:cs="Tahoma"/>
        </w:rPr>
        <w:t>–</w:t>
      </w:r>
      <w:r w:rsidRPr="000B2099">
        <w:rPr>
          <w:rFonts w:ascii="Tahoma" w:hAnsi="Tahoma" w:cs="Tahoma"/>
        </w:rPr>
        <w:t xml:space="preserve"> </w:t>
      </w:r>
      <w:r w:rsidR="004659DD">
        <w:rPr>
          <w:rFonts w:ascii="Tahoma" w:hAnsi="Tahoma" w:cs="Tahoma"/>
        </w:rPr>
        <w:t xml:space="preserve">s </w:t>
      </w:r>
      <w:r w:rsidRPr="000B2099">
        <w:rPr>
          <w:rFonts w:ascii="Tahoma" w:hAnsi="Tahoma" w:cs="Tahoma"/>
        </w:rPr>
        <w:t>prevzem</w:t>
      </w:r>
      <w:r w:rsidR="004659DD">
        <w:rPr>
          <w:rFonts w:ascii="Tahoma" w:hAnsi="Tahoma" w:cs="Tahoma"/>
        </w:rPr>
        <w:t>om</w:t>
      </w:r>
      <w:r w:rsidRPr="000B2099">
        <w:rPr>
          <w:rFonts w:ascii="Tahoma" w:hAnsi="Tahoma" w:cs="Tahoma"/>
        </w:rPr>
        <w:t xml:space="preserve">. Pregled blaga se opravi v navzočnosti predstavnikov obeh pogodbenih strank. </w:t>
      </w:r>
    </w:p>
    <w:p w14:paraId="009EB92A" w14:textId="77777777" w:rsidR="00DF7B45" w:rsidRDefault="00DF7B45" w:rsidP="00FA4D24">
      <w:pPr>
        <w:keepNext/>
        <w:keepLines/>
        <w:jc w:val="both"/>
        <w:rPr>
          <w:rFonts w:ascii="Tahoma" w:hAnsi="Tahoma" w:cs="Tahoma"/>
        </w:rPr>
      </w:pPr>
    </w:p>
    <w:p w14:paraId="64322EB6" w14:textId="77777777" w:rsidR="00A66421" w:rsidRDefault="00A66421" w:rsidP="00E34D15">
      <w:pPr>
        <w:keepNext/>
        <w:keepLines/>
        <w:numPr>
          <w:ilvl w:val="0"/>
          <w:numId w:val="9"/>
        </w:numPr>
        <w:ind w:left="426" w:hanging="426"/>
        <w:jc w:val="center"/>
        <w:rPr>
          <w:rFonts w:ascii="Tahoma" w:hAnsi="Tahoma" w:cs="Tahoma"/>
        </w:rPr>
      </w:pPr>
      <w:r>
        <w:rPr>
          <w:rFonts w:ascii="Tahoma" w:hAnsi="Tahoma" w:cs="Tahoma"/>
        </w:rPr>
        <w:t>člen</w:t>
      </w:r>
    </w:p>
    <w:p w14:paraId="7436EDA2" w14:textId="77777777" w:rsidR="00A66421" w:rsidRPr="00DF7B45" w:rsidRDefault="00A66421" w:rsidP="00FA4D24">
      <w:pPr>
        <w:keepNext/>
        <w:keepLines/>
        <w:jc w:val="both"/>
        <w:rPr>
          <w:rFonts w:ascii="Tahoma" w:hAnsi="Tahoma" w:cs="Tahoma"/>
        </w:rPr>
      </w:pPr>
    </w:p>
    <w:p w14:paraId="7A474C45" w14:textId="77777777" w:rsidR="000B2099" w:rsidRDefault="000B2099" w:rsidP="00FA4D24">
      <w:pPr>
        <w:keepNext/>
        <w:keepLines/>
        <w:suppressAutoHyphens/>
        <w:autoSpaceDN w:val="0"/>
        <w:jc w:val="both"/>
        <w:textAlignment w:val="baseline"/>
        <w:rPr>
          <w:rFonts w:ascii="Tahoma" w:hAnsi="Tahoma" w:cs="Tahoma"/>
          <w:kern w:val="3"/>
        </w:rPr>
      </w:pPr>
      <w:r w:rsidRPr="000C3142">
        <w:rPr>
          <w:rFonts w:ascii="Tahoma" w:hAnsi="Tahoma" w:cs="Tahoma"/>
          <w:kern w:val="3"/>
        </w:rPr>
        <w:t xml:space="preserve">Ob </w:t>
      </w:r>
      <w:r>
        <w:rPr>
          <w:rFonts w:ascii="Tahoma" w:hAnsi="Tahoma" w:cs="Tahoma"/>
          <w:kern w:val="3"/>
        </w:rPr>
        <w:t xml:space="preserve">dobavi oziroma prevzemu blaga </w:t>
      </w:r>
      <w:r w:rsidRPr="000C3142">
        <w:rPr>
          <w:rFonts w:ascii="Tahoma" w:hAnsi="Tahoma" w:cs="Tahoma"/>
          <w:kern w:val="3"/>
        </w:rPr>
        <w:t>pogodbeni stranki sestavita prevzemni zapisnik, v katerem se ugotovi ali:</w:t>
      </w:r>
    </w:p>
    <w:p w14:paraId="1C45ECFA" w14:textId="77777777" w:rsidR="000B2099" w:rsidRDefault="000B2099" w:rsidP="00E34D15">
      <w:pPr>
        <w:pStyle w:val="Odstavekseznama"/>
        <w:keepNext/>
        <w:keepLines/>
        <w:numPr>
          <w:ilvl w:val="0"/>
          <w:numId w:val="13"/>
        </w:numPr>
        <w:suppressAutoHyphens/>
        <w:autoSpaceDN w:val="0"/>
        <w:jc w:val="both"/>
        <w:textAlignment w:val="baseline"/>
        <w:rPr>
          <w:rFonts w:ascii="Tahoma" w:hAnsi="Tahoma" w:cs="Tahoma"/>
          <w:kern w:val="3"/>
        </w:rPr>
      </w:pPr>
      <w:r w:rsidRPr="000B2099">
        <w:rPr>
          <w:rFonts w:ascii="Tahoma" w:hAnsi="Tahoma" w:cs="Tahoma"/>
          <w:kern w:val="3"/>
        </w:rPr>
        <w:t>so izpolnjene vse zahteve iz tehnične specifikacije,</w:t>
      </w:r>
    </w:p>
    <w:p w14:paraId="41A0FAAD" w14:textId="77777777" w:rsidR="000B2099" w:rsidRDefault="000B2099" w:rsidP="00E34D15">
      <w:pPr>
        <w:pStyle w:val="Odstavekseznama"/>
        <w:keepNext/>
        <w:keepLines/>
        <w:numPr>
          <w:ilvl w:val="0"/>
          <w:numId w:val="13"/>
        </w:numPr>
        <w:suppressAutoHyphens/>
        <w:autoSpaceDN w:val="0"/>
        <w:jc w:val="both"/>
        <w:textAlignment w:val="baseline"/>
        <w:rPr>
          <w:rFonts w:ascii="Tahoma" w:hAnsi="Tahoma" w:cs="Tahoma"/>
          <w:kern w:val="3"/>
        </w:rPr>
      </w:pPr>
      <w:r w:rsidRPr="000B2099">
        <w:rPr>
          <w:rFonts w:ascii="Tahoma" w:hAnsi="Tahoma" w:cs="Tahoma"/>
          <w:kern w:val="3"/>
        </w:rPr>
        <w:t xml:space="preserve">so na </w:t>
      </w:r>
      <w:r>
        <w:rPr>
          <w:rFonts w:ascii="Tahoma" w:hAnsi="Tahoma" w:cs="Tahoma"/>
          <w:kern w:val="3"/>
        </w:rPr>
        <w:t>blagu</w:t>
      </w:r>
      <w:r w:rsidRPr="000B2099">
        <w:rPr>
          <w:rFonts w:ascii="Tahoma" w:hAnsi="Tahoma" w:cs="Tahoma"/>
          <w:kern w:val="3"/>
        </w:rPr>
        <w:t xml:space="preserve"> morebitne očitne napake, ki se lahko ugotovijo z običajnim pregledom,</w:t>
      </w:r>
    </w:p>
    <w:p w14:paraId="57BDA01A" w14:textId="77777777" w:rsidR="000B2099" w:rsidRDefault="000B2099" w:rsidP="00E34D15">
      <w:pPr>
        <w:pStyle w:val="Odstavekseznama"/>
        <w:keepNext/>
        <w:keepLines/>
        <w:numPr>
          <w:ilvl w:val="0"/>
          <w:numId w:val="13"/>
        </w:numPr>
        <w:suppressAutoHyphens/>
        <w:autoSpaceDN w:val="0"/>
        <w:jc w:val="both"/>
        <w:textAlignment w:val="baseline"/>
        <w:rPr>
          <w:rFonts w:ascii="Tahoma" w:hAnsi="Tahoma" w:cs="Tahoma"/>
          <w:kern w:val="3"/>
        </w:rPr>
      </w:pPr>
      <w:r w:rsidRPr="000B2099">
        <w:rPr>
          <w:rFonts w:ascii="Tahoma" w:hAnsi="Tahoma" w:cs="Tahoma"/>
          <w:kern w:val="3"/>
        </w:rPr>
        <w:t>so odprta sporna vprašanja med predstavniki pogodbenih strank</w:t>
      </w:r>
    </w:p>
    <w:p w14:paraId="20B3FCCF" w14:textId="77777777" w:rsidR="000B2099" w:rsidRPr="000B2099" w:rsidRDefault="000B2099" w:rsidP="00E34D15">
      <w:pPr>
        <w:pStyle w:val="Odstavekseznama"/>
        <w:keepNext/>
        <w:keepLines/>
        <w:numPr>
          <w:ilvl w:val="0"/>
          <w:numId w:val="13"/>
        </w:numPr>
        <w:suppressAutoHyphens/>
        <w:autoSpaceDN w:val="0"/>
        <w:jc w:val="both"/>
        <w:textAlignment w:val="baseline"/>
        <w:rPr>
          <w:rFonts w:ascii="Tahoma" w:hAnsi="Tahoma" w:cs="Tahoma"/>
          <w:kern w:val="3"/>
        </w:rPr>
      </w:pPr>
      <w:r w:rsidRPr="000B2099">
        <w:rPr>
          <w:rFonts w:ascii="Tahoma" w:hAnsi="Tahoma" w:cs="Tahoma"/>
          <w:kern w:val="3"/>
        </w:rPr>
        <w:t>je prevzem uspel, v nasprotnem primeru se določi rok za ponoven prevzem.</w:t>
      </w:r>
    </w:p>
    <w:p w14:paraId="33F6523D" w14:textId="77777777" w:rsidR="000B2099" w:rsidRPr="0008200C" w:rsidRDefault="000B2099" w:rsidP="00FA4D24">
      <w:pPr>
        <w:keepNext/>
        <w:keepLines/>
        <w:suppressAutoHyphens/>
        <w:autoSpaceDN w:val="0"/>
        <w:jc w:val="both"/>
        <w:textAlignment w:val="baseline"/>
        <w:rPr>
          <w:rFonts w:ascii="Tahoma" w:hAnsi="Tahoma" w:cs="Tahoma"/>
          <w:kern w:val="3"/>
        </w:rPr>
      </w:pPr>
    </w:p>
    <w:p w14:paraId="0BBDBB1D" w14:textId="77777777" w:rsidR="000B2099" w:rsidRPr="0008200C" w:rsidRDefault="000B2099" w:rsidP="00FA4D24">
      <w:pPr>
        <w:keepNext/>
        <w:keepLines/>
        <w:suppressAutoHyphens/>
        <w:autoSpaceDN w:val="0"/>
        <w:jc w:val="both"/>
        <w:textAlignment w:val="baseline"/>
        <w:rPr>
          <w:rFonts w:ascii="Tahoma" w:hAnsi="Tahoma" w:cs="Tahoma"/>
          <w:kern w:val="3"/>
        </w:rPr>
      </w:pPr>
      <w:r>
        <w:rPr>
          <w:rFonts w:ascii="Tahoma" w:hAnsi="Tahoma" w:cs="Tahoma"/>
          <w:kern w:val="3"/>
        </w:rPr>
        <w:t>Izvajalec</w:t>
      </w:r>
      <w:r w:rsidRPr="0008200C">
        <w:rPr>
          <w:rFonts w:ascii="Tahoma" w:hAnsi="Tahoma" w:cs="Tahoma"/>
          <w:kern w:val="3"/>
        </w:rPr>
        <w:t xml:space="preserve"> odgovarja za kakovost </w:t>
      </w:r>
      <w:r>
        <w:rPr>
          <w:rFonts w:ascii="Tahoma" w:hAnsi="Tahoma" w:cs="Tahoma"/>
          <w:kern w:val="3"/>
        </w:rPr>
        <w:t>blaga</w:t>
      </w:r>
      <w:r w:rsidRPr="0008200C">
        <w:rPr>
          <w:rFonts w:ascii="Tahoma" w:hAnsi="Tahoma" w:cs="Tahoma"/>
          <w:kern w:val="3"/>
        </w:rPr>
        <w:t>. Dobavljen</w:t>
      </w:r>
      <w:r>
        <w:rPr>
          <w:rFonts w:ascii="Tahoma" w:hAnsi="Tahoma" w:cs="Tahoma"/>
          <w:kern w:val="3"/>
        </w:rPr>
        <w:t>o</w:t>
      </w:r>
      <w:r w:rsidRPr="0008200C">
        <w:rPr>
          <w:rFonts w:ascii="Tahoma" w:hAnsi="Tahoma" w:cs="Tahoma"/>
          <w:kern w:val="3"/>
        </w:rPr>
        <w:t xml:space="preserve"> </w:t>
      </w:r>
      <w:r>
        <w:rPr>
          <w:rFonts w:ascii="Tahoma" w:hAnsi="Tahoma" w:cs="Tahoma"/>
          <w:kern w:val="3"/>
        </w:rPr>
        <w:t>blago mora</w:t>
      </w:r>
      <w:r w:rsidRPr="0008200C">
        <w:rPr>
          <w:rFonts w:ascii="Tahoma" w:hAnsi="Tahoma" w:cs="Tahoma"/>
          <w:kern w:val="3"/>
        </w:rPr>
        <w:t xml:space="preserve"> uspešno opraviti vizualni pregled, pregled izpolnjevanja vseh tehničnih zahtev in zahtevanih funkcionalnosti.</w:t>
      </w:r>
    </w:p>
    <w:p w14:paraId="08C00FEB" w14:textId="77777777" w:rsidR="000B2099" w:rsidRPr="0008200C" w:rsidRDefault="000B2099" w:rsidP="00FA4D24">
      <w:pPr>
        <w:keepNext/>
        <w:keepLines/>
        <w:suppressAutoHyphens/>
        <w:autoSpaceDN w:val="0"/>
        <w:jc w:val="both"/>
        <w:textAlignment w:val="baseline"/>
        <w:rPr>
          <w:rFonts w:ascii="Tahoma" w:hAnsi="Tahoma" w:cs="Tahoma"/>
          <w:kern w:val="3"/>
        </w:rPr>
      </w:pPr>
    </w:p>
    <w:p w14:paraId="4B2F6FAE" w14:textId="77777777" w:rsidR="000B2099" w:rsidRPr="0008200C" w:rsidRDefault="000B2099" w:rsidP="00FA4D24">
      <w:pPr>
        <w:keepNext/>
        <w:keepLines/>
        <w:suppressAutoHyphens/>
        <w:autoSpaceDN w:val="0"/>
        <w:jc w:val="both"/>
        <w:textAlignment w:val="baseline"/>
        <w:rPr>
          <w:rFonts w:ascii="Tahoma" w:hAnsi="Tahoma" w:cs="Tahoma"/>
          <w:kern w:val="3"/>
        </w:rPr>
      </w:pPr>
      <w:r w:rsidRPr="0008200C">
        <w:rPr>
          <w:rFonts w:ascii="Tahoma" w:hAnsi="Tahoma" w:cs="Tahoma"/>
          <w:kern w:val="3"/>
        </w:rPr>
        <w:t xml:space="preserve">Prevzemni zapisnik pogodbeni stranki podpišeta le ob uspešnem prevzemu </w:t>
      </w:r>
      <w:r>
        <w:rPr>
          <w:rFonts w:ascii="Tahoma" w:hAnsi="Tahoma" w:cs="Tahoma"/>
          <w:kern w:val="3"/>
        </w:rPr>
        <w:t>blaga</w:t>
      </w:r>
      <w:r w:rsidRPr="0008200C">
        <w:rPr>
          <w:rFonts w:ascii="Tahoma" w:hAnsi="Tahoma" w:cs="Tahoma"/>
          <w:kern w:val="3"/>
        </w:rPr>
        <w:t>, v primeru neuspešnega prevzema pa stranki v prevzemni zapisnik zapišeta, da prevzem ni uspel in določita rok za ponoven prevzem.</w:t>
      </w:r>
    </w:p>
    <w:p w14:paraId="75DC40B9" w14:textId="77777777" w:rsidR="000B2099" w:rsidRPr="0008200C" w:rsidRDefault="000B2099" w:rsidP="00FA4D24">
      <w:pPr>
        <w:keepNext/>
        <w:keepLines/>
        <w:suppressAutoHyphens/>
        <w:autoSpaceDN w:val="0"/>
        <w:jc w:val="both"/>
        <w:textAlignment w:val="baseline"/>
        <w:rPr>
          <w:rFonts w:ascii="Tahoma" w:hAnsi="Tahoma" w:cs="Tahoma"/>
          <w:kern w:val="3"/>
          <w:lang w:val="en-US"/>
        </w:rPr>
      </w:pPr>
    </w:p>
    <w:p w14:paraId="1DABE33C" w14:textId="77777777" w:rsidR="000B2099" w:rsidRPr="0008200C" w:rsidRDefault="000B2099" w:rsidP="00FA4D24">
      <w:pPr>
        <w:keepNext/>
        <w:keepLines/>
        <w:suppressAutoHyphens/>
        <w:autoSpaceDN w:val="0"/>
        <w:jc w:val="both"/>
        <w:textAlignment w:val="baseline"/>
        <w:rPr>
          <w:rFonts w:ascii="Tahoma" w:hAnsi="Tahoma" w:cs="Tahoma"/>
          <w:kern w:val="3"/>
        </w:rPr>
      </w:pPr>
      <w:r w:rsidRPr="0008200C">
        <w:rPr>
          <w:rFonts w:ascii="Tahoma" w:hAnsi="Tahoma" w:cs="Tahoma"/>
          <w:kern w:val="3"/>
        </w:rPr>
        <w:t xml:space="preserve">V kolikor bodo pri prevzemu </w:t>
      </w:r>
      <w:r>
        <w:rPr>
          <w:rFonts w:ascii="Tahoma" w:hAnsi="Tahoma" w:cs="Tahoma"/>
          <w:kern w:val="3"/>
        </w:rPr>
        <w:t>blaga</w:t>
      </w:r>
      <w:r w:rsidRPr="0008200C">
        <w:rPr>
          <w:rFonts w:ascii="Tahoma" w:hAnsi="Tahoma" w:cs="Tahoma"/>
          <w:kern w:val="3"/>
        </w:rPr>
        <w:t xml:space="preserve"> ugotovljene pomanjkljivosti na </w:t>
      </w:r>
      <w:r>
        <w:rPr>
          <w:rFonts w:ascii="Tahoma" w:hAnsi="Tahoma" w:cs="Tahoma"/>
          <w:kern w:val="3"/>
        </w:rPr>
        <w:t>blagu</w:t>
      </w:r>
      <w:r w:rsidRPr="0008200C">
        <w:rPr>
          <w:rFonts w:ascii="Tahoma" w:hAnsi="Tahoma" w:cs="Tahoma"/>
          <w:kern w:val="3"/>
        </w:rPr>
        <w:t xml:space="preserve"> ali zahtevanih funkcionalnostih ali če </w:t>
      </w:r>
      <w:r>
        <w:rPr>
          <w:rFonts w:ascii="Tahoma" w:hAnsi="Tahoma" w:cs="Tahoma"/>
          <w:kern w:val="3"/>
        </w:rPr>
        <w:t>izvajalec</w:t>
      </w:r>
      <w:r w:rsidRPr="0008200C">
        <w:rPr>
          <w:rFonts w:ascii="Tahoma" w:hAnsi="Tahoma" w:cs="Tahoma"/>
          <w:kern w:val="3"/>
        </w:rPr>
        <w:t xml:space="preserve"> ne predloži vse dokumentacije, skladno </w:t>
      </w:r>
      <w:r w:rsidR="00415BFE" w:rsidRPr="008217C9">
        <w:rPr>
          <w:rFonts w:ascii="Tahoma" w:hAnsi="Tahoma" w:cs="Tahoma"/>
          <w:kern w:val="3"/>
        </w:rPr>
        <w:t>z</w:t>
      </w:r>
      <w:r w:rsidRPr="008217C9">
        <w:rPr>
          <w:rFonts w:ascii="Tahoma" w:hAnsi="Tahoma" w:cs="Tahoma"/>
          <w:kern w:val="3"/>
        </w:rPr>
        <w:t xml:space="preserve"> </w:t>
      </w:r>
      <w:r w:rsidR="00985A8D" w:rsidRPr="008217C9">
        <w:rPr>
          <w:rFonts w:ascii="Tahoma" w:hAnsi="Tahoma" w:cs="Tahoma"/>
          <w:kern w:val="3"/>
        </w:rPr>
        <w:t>9</w:t>
      </w:r>
      <w:r w:rsidRPr="008217C9">
        <w:rPr>
          <w:rFonts w:ascii="Tahoma" w:hAnsi="Tahoma" w:cs="Tahoma"/>
          <w:kern w:val="3"/>
        </w:rPr>
        <w:t>.</w:t>
      </w:r>
      <w:r w:rsidRPr="002469E5">
        <w:rPr>
          <w:rFonts w:ascii="Tahoma" w:hAnsi="Tahoma" w:cs="Tahoma"/>
          <w:kern w:val="3"/>
        </w:rPr>
        <w:t xml:space="preserve"> členom pogodbe,</w:t>
      </w:r>
      <w:r w:rsidR="00FA4D24" w:rsidRPr="002469E5">
        <w:rPr>
          <w:rFonts w:ascii="Tahoma" w:hAnsi="Tahoma" w:cs="Tahoma"/>
          <w:kern w:val="3"/>
        </w:rPr>
        <w:t xml:space="preserve"> ali izvajalec ne izvede </w:t>
      </w:r>
      <w:r w:rsidR="002A4102">
        <w:rPr>
          <w:rFonts w:ascii="Tahoma" w:hAnsi="Tahoma" w:cs="Tahoma"/>
          <w:kern w:val="3"/>
        </w:rPr>
        <w:t>šolanja</w:t>
      </w:r>
      <w:r w:rsidR="00FA4D24" w:rsidRPr="002469E5">
        <w:rPr>
          <w:rFonts w:ascii="Tahoma" w:hAnsi="Tahoma" w:cs="Tahoma"/>
          <w:kern w:val="3"/>
        </w:rPr>
        <w:t xml:space="preserve"> skladno z 10. členom pogodbe</w:t>
      </w:r>
      <w:r w:rsidRPr="002469E5">
        <w:rPr>
          <w:rFonts w:ascii="Tahoma" w:hAnsi="Tahoma" w:cs="Tahoma"/>
          <w:kern w:val="3"/>
        </w:rPr>
        <w:t xml:space="preserve"> se šteje, da dobava ni bila pravilno</w:t>
      </w:r>
      <w:r w:rsidRPr="0008200C">
        <w:rPr>
          <w:rFonts w:ascii="Tahoma" w:hAnsi="Tahoma" w:cs="Tahoma"/>
          <w:kern w:val="3"/>
        </w:rPr>
        <w:t xml:space="preserve"> izvršena oz. da prevzem ni uspel. V tem primeru mora </w:t>
      </w:r>
      <w:r>
        <w:rPr>
          <w:rFonts w:ascii="Tahoma" w:hAnsi="Tahoma" w:cs="Tahoma"/>
          <w:kern w:val="3"/>
        </w:rPr>
        <w:t>izvajalec</w:t>
      </w:r>
      <w:r w:rsidRPr="0008200C">
        <w:rPr>
          <w:rFonts w:ascii="Tahoma" w:hAnsi="Tahoma" w:cs="Tahoma"/>
          <w:kern w:val="3"/>
        </w:rPr>
        <w:t xml:space="preserve"> na lastne stroške v dogovorjenem roku, ki ni daljši od desetih (10) </w:t>
      </w:r>
      <w:r>
        <w:rPr>
          <w:rFonts w:ascii="Tahoma" w:hAnsi="Tahoma" w:cs="Tahoma"/>
          <w:kern w:val="3"/>
        </w:rPr>
        <w:t xml:space="preserve">koledarskih </w:t>
      </w:r>
      <w:r w:rsidRPr="0008200C">
        <w:rPr>
          <w:rFonts w:ascii="Tahoma" w:hAnsi="Tahoma" w:cs="Tahoma"/>
          <w:kern w:val="3"/>
        </w:rPr>
        <w:t>dni od datuma na prevzemnem zapisniku</w:t>
      </w:r>
      <w:r w:rsidR="00415BFE">
        <w:rPr>
          <w:rFonts w:ascii="Tahoma" w:hAnsi="Tahoma" w:cs="Tahoma"/>
          <w:kern w:val="3"/>
        </w:rPr>
        <w:t>,</w:t>
      </w:r>
      <w:r w:rsidRPr="0008200C">
        <w:rPr>
          <w:rFonts w:ascii="Tahoma" w:hAnsi="Tahoma" w:cs="Tahoma"/>
          <w:kern w:val="3"/>
        </w:rPr>
        <w:t xml:space="preserve"> odpraviti vse ugotovljene pomanjkljivosti, dobava oz. prevzem pa se šteje v tem primeru za uspešno opravljen, ko </w:t>
      </w:r>
      <w:r>
        <w:rPr>
          <w:rFonts w:ascii="Tahoma" w:hAnsi="Tahoma" w:cs="Tahoma"/>
          <w:kern w:val="3"/>
        </w:rPr>
        <w:t>izvajalec</w:t>
      </w:r>
      <w:r w:rsidRPr="0008200C">
        <w:rPr>
          <w:rFonts w:ascii="Tahoma" w:hAnsi="Tahoma" w:cs="Tahoma"/>
          <w:kern w:val="3"/>
        </w:rPr>
        <w:t xml:space="preserve"> odpravi vse ugotovljene pomanjkljivosti. </w:t>
      </w:r>
    </w:p>
    <w:p w14:paraId="6639292B" w14:textId="77777777" w:rsidR="000B2099" w:rsidRPr="0008200C" w:rsidRDefault="000B2099" w:rsidP="00FA4D24">
      <w:pPr>
        <w:keepNext/>
        <w:keepLines/>
        <w:suppressAutoHyphens/>
        <w:autoSpaceDN w:val="0"/>
        <w:jc w:val="both"/>
        <w:textAlignment w:val="baseline"/>
        <w:rPr>
          <w:rFonts w:ascii="Tahoma" w:hAnsi="Tahoma" w:cs="Tahoma"/>
          <w:kern w:val="3"/>
          <w:lang w:val="en-US"/>
        </w:rPr>
      </w:pPr>
    </w:p>
    <w:p w14:paraId="39ED558D" w14:textId="77777777" w:rsidR="000B2099" w:rsidRPr="0008200C" w:rsidRDefault="000B2099" w:rsidP="00FA4D24">
      <w:pPr>
        <w:keepNext/>
        <w:keepLines/>
        <w:suppressAutoHyphens/>
        <w:autoSpaceDN w:val="0"/>
        <w:jc w:val="both"/>
        <w:textAlignment w:val="baseline"/>
        <w:rPr>
          <w:rFonts w:ascii="Tahoma" w:hAnsi="Tahoma" w:cs="Tahoma"/>
          <w:kern w:val="3"/>
          <w:lang w:val="en-US"/>
        </w:rPr>
      </w:pPr>
      <w:r w:rsidRPr="000B2099">
        <w:rPr>
          <w:rFonts w:ascii="Tahoma" w:hAnsi="Tahoma" w:cs="Tahoma"/>
          <w:kern w:val="3"/>
        </w:rPr>
        <w:t xml:space="preserve">Če </w:t>
      </w:r>
      <w:r>
        <w:rPr>
          <w:rFonts w:ascii="Tahoma" w:hAnsi="Tahoma" w:cs="Tahoma"/>
          <w:kern w:val="3"/>
        </w:rPr>
        <w:t>izvajalec</w:t>
      </w:r>
      <w:r w:rsidRPr="000B2099">
        <w:rPr>
          <w:rFonts w:ascii="Tahoma" w:hAnsi="Tahoma" w:cs="Tahoma"/>
          <w:kern w:val="3"/>
        </w:rPr>
        <w:t xml:space="preserve"> v dogovorjenem roku ne odpravi vseh pomanjkljivosti, ima </w:t>
      </w:r>
      <w:r>
        <w:rPr>
          <w:rFonts w:ascii="Tahoma" w:hAnsi="Tahoma" w:cs="Tahoma"/>
          <w:kern w:val="3"/>
        </w:rPr>
        <w:t>naročnik</w:t>
      </w:r>
      <w:r w:rsidRPr="000B2099">
        <w:rPr>
          <w:rFonts w:ascii="Tahoma" w:hAnsi="Tahoma" w:cs="Tahoma"/>
          <w:kern w:val="3"/>
        </w:rPr>
        <w:t xml:space="preserve"> pravico zavrniti prevzem </w:t>
      </w:r>
      <w:r>
        <w:rPr>
          <w:rFonts w:ascii="Tahoma" w:hAnsi="Tahoma" w:cs="Tahoma"/>
          <w:kern w:val="3"/>
        </w:rPr>
        <w:t>blaga</w:t>
      </w:r>
      <w:r w:rsidRPr="000B2099">
        <w:rPr>
          <w:rFonts w:ascii="Tahoma" w:hAnsi="Tahoma" w:cs="Tahoma"/>
          <w:kern w:val="3"/>
        </w:rPr>
        <w:t xml:space="preserve"> in unovčiti finančno zavarovanje za dobro izvedbo pogodbenih obveznosti. Prevzemni zapisnik pogodbeni stranki podpišeta le v primeru, da so odpravljene vse ugotovljene pomanjkljivosti.</w:t>
      </w:r>
      <w:r w:rsidRPr="0008200C">
        <w:rPr>
          <w:rFonts w:ascii="Tahoma" w:hAnsi="Tahoma" w:cs="Tahoma"/>
          <w:kern w:val="3"/>
          <w:lang w:val="en-US"/>
        </w:rPr>
        <w:t xml:space="preserve"> </w:t>
      </w:r>
    </w:p>
    <w:p w14:paraId="60F7D085" w14:textId="77777777" w:rsidR="00A66421" w:rsidRDefault="00A66421" w:rsidP="00FA4D2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p>
    <w:p w14:paraId="1E077767" w14:textId="77777777" w:rsidR="000B2099" w:rsidRPr="000B2099" w:rsidRDefault="000B2099" w:rsidP="00E34D15">
      <w:pPr>
        <w:keepNext/>
        <w:keepLines/>
        <w:numPr>
          <w:ilvl w:val="0"/>
          <w:numId w:val="8"/>
        </w:numPr>
        <w:tabs>
          <w:tab w:val="num" w:pos="0"/>
        </w:tabs>
        <w:ind w:hanging="1080"/>
        <w:jc w:val="both"/>
        <w:rPr>
          <w:rFonts w:ascii="Tahoma" w:hAnsi="Tahoma" w:cs="Tahoma"/>
          <w:b/>
        </w:rPr>
      </w:pPr>
      <w:r w:rsidRPr="000B2099">
        <w:rPr>
          <w:rFonts w:ascii="Tahoma" w:hAnsi="Tahoma" w:cs="Tahoma"/>
          <w:b/>
        </w:rPr>
        <w:t xml:space="preserve">DOKUMENTACIJA IN </w:t>
      </w:r>
      <w:r w:rsidR="002A4102">
        <w:rPr>
          <w:rFonts w:ascii="Tahoma" w:hAnsi="Tahoma" w:cs="Tahoma"/>
          <w:b/>
        </w:rPr>
        <w:t>ŠOLANJE</w:t>
      </w:r>
    </w:p>
    <w:p w14:paraId="1F7C7247" w14:textId="77777777" w:rsidR="000B2099" w:rsidRPr="000B2099" w:rsidRDefault="000B2099" w:rsidP="00FA4D2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eastAsia="en-US"/>
        </w:rPr>
      </w:pPr>
    </w:p>
    <w:p w14:paraId="0438C8B1" w14:textId="77777777" w:rsidR="00A66421" w:rsidRPr="009A2A2E" w:rsidRDefault="00A66421" w:rsidP="00E34D15">
      <w:pPr>
        <w:keepNext/>
        <w:keepLines/>
        <w:numPr>
          <w:ilvl w:val="0"/>
          <w:numId w:val="9"/>
        </w:numPr>
        <w:ind w:left="426" w:hanging="426"/>
        <w:jc w:val="center"/>
        <w:rPr>
          <w:rFonts w:ascii="Tahoma" w:eastAsia="Frutiger" w:hAnsi="Tahoma" w:cs="Tahoma"/>
          <w:lang w:eastAsia="en-US"/>
        </w:rPr>
      </w:pPr>
      <w:r w:rsidRPr="00A66421">
        <w:rPr>
          <w:rFonts w:ascii="Tahoma" w:hAnsi="Tahoma" w:cs="Tahoma"/>
        </w:rPr>
        <w:t>člen</w:t>
      </w:r>
    </w:p>
    <w:p w14:paraId="1177D8F0" w14:textId="77777777" w:rsidR="00A66421" w:rsidRDefault="00877D86" w:rsidP="00877D86">
      <w:pPr>
        <w:keepNext/>
        <w:keepLines/>
        <w:tabs>
          <w:tab w:val="left" w:pos="7146"/>
        </w:tabs>
        <w:jc w:val="both"/>
        <w:rPr>
          <w:rFonts w:ascii="Tahoma" w:eastAsia="Frutiger" w:hAnsi="Tahoma" w:cs="Tahoma"/>
          <w:lang w:val="x-none" w:eastAsia="en-US"/>
        </w:rPr>
      </w:pPr>
      <w:r>
        <w:rPr>
          <w:rFonts w:ascii="Tahoma" w:eastAsia="Frutiger" w:hAnsi="Tahoma" w:cs="Tahoma"/>
          <w:lang w:val="x-none" w:eastAsia="en-US"/>
        </w:rPr>
        <w:tab/>
      </w:r>
    </w:p>
    <w:p w14:paraId="3DCA303A" w14:textId="77777777" w:rsidR="000B2099" w:rsidRDefault="000B2099" w:rsidP="00FA4D24">
      <w:pPr>
        <w:keepNext/>
        <w:keepLines/>
        <w:jc w:val="both"/>
        <w:rPr>
          <w:rFonts w:ascii="Tahoma" w:eastAsia="Frutiger" w:hAnsi="Tahoma" w:cs="Tahoma"/>
          <w:lang w:eastAsia="en-US"/>
        </w:rPr>
      </w:pPr>
      <w:bookmarkStart w:id="14" w:name="_Hlk167352419"/>
      <w:r w:rsidRPr="000B2099">
        <w:rPr>
          <w:rFonts w:ascii="Tahoma" w:eastAsia="Frutiger" w:hAnsi="Tahoma" w:cs="Tahoma"/>
          <w:lang w:eastAsia="en-US"/>
        </w:rPr>
        <w:t xml:space="preserve">Izvajalec je dolžan, </w:t>
      </w:r>
      <w:r>
        <w:rPr>
          <w:rFonts w:ascii="Tahoma" w:eastAsia="Frutiger" w:hAnsi="Tahoma" w:cs="Tahoma"/>
          <w:lang w:eastAsia="en-US"/>
        </w:rPr>
        <w:t xml:space="preserve">ob dobavi oziroma prevzemu </w:t>
      </w:r>
      <w:r w:rsidRPr="000B2099">
        <w:rPr>
          <w:rFonts w:ascii="Tahoma" w:eastAsia="Frutiger" w:hAnsi="Tahoma" w:cs="Tahoma"/>
          <w:lang w:eastAsia="en-US"/>
        </w:rPr>
        <w:t xml:space="preserve">blaga, predati naročniku vso potrebno spremno dokumentacijo, in sicer dobavnico ter </w:t>
      </w:r>
      <w:r>
        <w:rPr>
          <w:rFonts w:ascii="Tahoma" w:eastAsia="Frutiger" w:hAnsi="Tahoma" w:cs="Tahoma"/>
          <w:lang w:eastAsia="en-US"/>
        </w:rPr>
        <w:t>naslednjo dokumentacijo:</w:t>
      </w:r>
    </w:p>
    <w:p w14:paraId="10A8EE06" w14:textId="77777777" w:rsidR="000B2099" w:rsidRDefault="000B2099" w:rsidP="00E34D15">
      <w:pPr>
        <w:pStyle w:val="Odstavekseznama"/>
        <w:keepNext/>
        <w:keepLines/>
        <w:numPr>
          <w:ilvl w:val="1"/>
          <w:numId w:val="20"/>
        </w:numPr>
        <w:suppressAutoHyphens/>
        <w:autoSpaceDN w:val="0"/>
        <w:ind w:left="567" w:hanging="425"/>
        <w:jc w:val="both"/>
        <w:textAlignment w:val="baseline"/>
        <w:rPr>
          <w:rFonts w:ascii="Tahoma" w:hAnsi="Tahoma" w:cs="Tahoma"/>
          <w:kern w:val="3"/>
        </w:rPr>
      </w:pPr>
      <w:r>
        <w:rPr>
          <w:rFonts w:ascii="Tahoma" w:hAnsi="Tahoma" w:cs="Tahoma"/>
          <w:kern w:val="3"/>
        </w:rPr>
        <w:t>originalen izvod računa,</w:t>
      </w:r>
    </w:p>
    <w:p w14:paraId="3BC02490" w14:textId="77777777" w:rsidR="000B2099" w:rsidRDefault="000B2099" w:rsidP="00E34D15">
      <w:pPr>
        <w:pStyle w:val="Odstavekseznama"/>
        <w:keepNext/>
        <w:keepLines/>
        <w:numPr>
          <w:ilvl w:val="1"/>
          <w:numId w:val="20"/>
        </w:numPr>
        <w:suppressAutoHyphens/>
        <w:autoSpaceDN w:val="0"/>
        <w:ind w:left="567" w:hanging="425"/>
        <w:jc w:val="both"/>
        <w:textAlignment w:val="baseline"/>
        <w:rPr>
          <w:rFonts w:ascii="Tahoma" w:hAnsi="Tahoma" w:cs="Tahoma"/>
          <w:kern w:val="3"/>
        </w:rPr>
      </w:pPr>
      <w:r>
        <w:rPr>
          <w:rFonts w:ascii="Tahoma" w:hAnsi="Tahoma" w:cs="Tahoma"/>
          <w:kern w:val="3"/>
        </w:rPr>
        <w:t xml:space="preserve">tehnično </w:t>
      </w:r>
      <w:r w:rsidRPr="007B5851">
        <w:rPr>
          <w:rFonts w:ascii="Tahoma" w:hAnsi="Tahoma" w:cs="Tahoma"/>
          <w:kern w:val="3"/>
        </w:rPr>
        <w:t>dokumentacijo z vsemi tehničnimi podatki</w:t>
      </w:r>
      <w:r w:rsidR="00415BFE">
        <w:rPr>
          <w:rFonts w:ascii="Tahoma" w:hAnsi="Tahoma" w:cs="Tahoma"/>
          <w:kern w:val="3"/>
        </w:rPr>
        <w:t>,</w:t>
      </w:r>
      <w:r>
        <w:rPr>
          <w:rFonts w:ascii="Tahoma" w:hAnsi="Tahoma" w:cs="Tahoma"/>
          <w:kern w:val="3"/>
        </w:rPr>
        <w:t xml:space="preserve"> vključno z shemami in načrti vseh sistemov</w:t>
      </w:r>
      <w:r w:rsidRPr="007B5851">
        <w:rPr>
          <w:rFonts w:ascii="Tahoma" w:hAnsi="Tahoma" w:cs="Tahoma"/>
          <w:kern w:val="3"/>
        </w:rPr>
        <w:t xml:space="preserve">, iz katerih je razvidno, da </w:t>
      </w:r>
      <w:r w:rsidR="0076505D">
        <w:rPr>
          <w:rFonts w:ascii="Tahoma" w:hAnsi="Tahoma" w:cs="Tahoma"/>
          <w:kern w:val="3"/>
        </w:rPr>
        <w:t>blago</w:t>
      </w:r>
      <w:r w:rsidRPr="007B5851">
        <w:rPr>
          <w:rFonts w:ascii="Tahoma" w:hAnsi="Tahoma" w:cs="Tahoma"/>
          <w:kern w:val="3"/>
        </w:rPr>
        <w:t xml:space="preserve"> ustreza zahtevam </w:t>
      </w:r>
      <w:r>
        <w:rPr>
          <w:rFonts w:ascii="Tahoma" w:hAnsi="Tahoma" w:cs="Tahoma"/>
          <w:kern w:val="3"/>
        </w:rPr>
        <w:t xml:space="preserve">naročnika </w:t>
      </w:r>
      <w:r w:rsidRPr="005330AC">
        <w:rPr>
          <w:rFonts w:ascii="Tahoma" w:hAnsi="Tahoma" w:cs="Tahoma"/>
          <w:szCs w:val="24"/>
        </w:rPr>
        <w:t xml:space="preserve">(1x v tiskani obliki + </w:t>
      </w:r>
      <w:r>
        <w:rPr>
          <w:rFonts w:ascii="Tahoma" w:hAnsi="Tahoma" w:cs="Tahoma"/>
          <w:szCs w:val="24"/>
        </w:rPr>
        <w:t>1</w:t>
      </w:r>
      <w:r w:rsidRPr="005330AC">
        <w:rPr>
          <w:rFonts w:ascii="Tahoma" w:hAnsi="Tahoma" w:cs="Tahoma"/>
          <w:szCs w:val="24"/>
        </w:rPr>
        <w:t>x USB)</w:t>
      </w:r>
      <w:r w:rsidRPr="007B5851">
        <w:rPr>
          <w:rFonts w:ascii="Tahoma" w:hAnsi="Tahoma" w:cs="Tahoma"/>
          <w:kern w:val="3"/>
        </w:rPr>
        <w:t>,</w:t>
      </w:r>
    </w:p>
    <w:p w14:paraId="55476D9F" w14:textId="77777777" w:rsidR="000B2099" w:rsidRDefault="000B2099" w:rsidP="00E34D15">
      <w:pPr>
        <w:pStyle w:val="Odstavekseznama"/>
        <w:keepNext/>
        <w:keepLines/>
        <w:numPr>
          <w:ilvl w:val="1"/>
          <w:numId w:val="20"/>
        </w:numPr>
        <w:suppressAutoHyphens/>
        <w:autoSpaceDN w:val="0"/>
        <w:ind w:left="567" w:hanging="425"/>
        <w:jc w:val="both"/>
        <w:textAlignment w:val="baseline"/>
        <w:rPr>
          <w:rFonts w:ascii="Tahoma" w:hAnsi="Tahoma" w:cs="Tahoma"/>
          <w:kern w:val="3"/>
        </w:rPr>
      </w:pPr>
      <w:r w:rsidRPr="007B5851">
        <w:rPr>
          <w:rFonts w:ascii="Tahoma" w:hAnsi="Tahoma" w:cs="Tahoma"/>
          <w:kern w:val="3"/>
        </w:rPr>
        <w:t>homologacijski karton,</w:t>
      </w:r>
    </w:p>
    <w:p w14:paraId="30454747" w14:textId="77777777" w:rsidR="000B2099" w:rsidRDefault="000B2099" w:rsidP="00E34D15">
      <w:pPr>
        <w:pStyle w:val="Odstavekseznama"/>
        <w:keepNext/>
        <w:keepLines/>
        <w:numPr>
          <w:ilvl w:val="1"/>
          <w:numId w:val="20"/>
        </w:numPr>
        <w:suppressAutoHyphens/>
        <w:autoSpaceDN w:val="0"/>
        <w:ind w:left="567" w:hanging="425"/>
        <w:jc w:val="both"/>
        <w:textAlignment w:val="baseline"/>
        <w:rPr>
          <w:rFonts w:ascii="Tahoma" w:hAnsi="Tahoma" w:cs="Tahoma"/>
          <w:kern w:val="3"/>
        </w:rPr>
      </w:pPr>
      <w:r>
        <w:rPr>
          <w:rFonts w:ascii="Tahoma" w:hAnsi="Tahoma" w:cs="Tahoma"/>
          <w:kern w:val="3"/>
        </w:rPr>
        <w:t xml:space="preserve">atest nadgradnje </w:t>
      </w:r>
      <w:r w:rsidRPr="005330AC">
        <w:rPr>
          <w:rFonts w:ascii="Tahoma" w:hAnsi="Tahoma" w:cs="Tahoma"/>
          <w:szCs w:val="24"/>
        </w:rPr>
        <w:t xml:space="preserve">(1x v tiskani obliki + </w:t>
      </w:r>
      <w:r>
        <w:rPr>
          <w:rFonts w:ascii="Tahoma" w:hAnsi="Tahoma" w:cs="Tahoma"/>
          <w:szCs w:val="24"/>
        </w:rPr>
        <w:t>1</w:t>
      </w:r>
      <w:r w:rsidRPr="005330AC">
        <w:rPr>
          <w:rFonts w:ascii="Tahoma" w:hAnsi="Tahoma" w:cs="Tahoma"/>
          <w:szCs w:val="24"/>
        </w:rPr>
        <w:t>x USB)</w:t>
      </w:r>
      <w:r>
        <w:rPr>
          <w:rFonts w:ascii="Tahoma" w:hAnsi="Tahoma" w:cs="Tahoma"/>
          <w:kern w:val="3"/>
        </w:rPr>
        <w:t>,</w:t>
      </w:r>
    </w:p>
    <w:p w14:paraId="6CCC3273" w14:textId="77777777" w:rsidR="000B2099" w:rsidRDefault="000B2099" w:rsidP="00E34D15">
      <w:pPr>
        <w:pStyle w:val="Odstavekseznama"/>
        <w:keepNext/>
        <w:keepLines/>
        <w:numPr>
          <w:ilvl w:val="1"/>
          <w:numId w:val="20"/>
        </w:numPr>
        <w:suppressAutoHyphens/>
        <w:autoSpaceDN w:val="0"/>
        <w:ind w:left="567" w:hanging="425"/>
        <w:jc w:val="both"/>
        <w:textAlignment w:val="baseline"/>
        <w:rPr>
          <w:rFonts w:ascii="Tahoma" w:hAnsi="Tahoma" w:cs="Tahoma"/>
          <w:kern w:val="3"/>
        </w:rPr>
      </w:pPr>
      <w:r>
        <w:rPr>
          <w:rFonts w:ascii="Tahoma" w:hAnsi="Tahoma" w:cs="Tahoma"/>
          <w:kern w:val="3"/>
        </w:rPr>
        <w:lastRenderedPageBreak/>
        <w:t xml:space="preserve">izjava o varnosti za dvigalo </w:t>
      </w:r>
      <w:r w:rsidRPr="005330AC">
        <w:rPr>
          <w:rFonts w:ascii="Tahoma" w:hAnsi="Tahoma" w:cs="Tahoma"/>
          <w:szCs w:val="24"/>
        </w:rPr>
        <w:t xml:space="preserve">(1x v tiskani obliki + </w:t>
      </w:r>
      <w:r>
        <w:rPr>
          <w:rFonts w:ascii="Tahoma" w:hAnsi="Tahoma" w:cs="Tahoma"/>
          <w:szCs w:val="24"/>
        </w:rPr>
        <w:t>1</w:t>
      </w:r>
      <w:r w:rsidRPr="005330AC">
        <w:rPr>
          <w:rFonts w:ascii="Tahoma" w:hAnsi="Tahoma" w:cs="Tahoma"/>
          <w:szCs w:val="24"/>
        </w:rPr>
        <w:t>x USB)</w:t>
      </w:r>
      <w:r w:rsidR="00981324" w:rsidRPr="00981324">
        <w:rPr>
          <w:rFonts w:ascii="Tahoma" w:hAnsi="Tahoma" w:cs="Tahoma"/>
          <w:szCs w:val="24"/>
        </w:rPr>
        <w:t xml:space="preserve"> </w:t>
      </w:r>
      <w:r w:rsidR="00981324">
        <w:rPr>
          <w:rFonts w:ascii="Tahoma" w:hAnsi="Tahoma" w:cs="Tahoma"/>
          <w:szCs w:val="24"/>
        </w:rPr>
        <w:t>(samo za sklop 1)</w:t>
      </w:r>
      <w:r>
        <w:rPr>
          <w:rFonts w:ascii="Tahoma" w:hAnsi="Tahoma" w:cs="Tahoma"/>
          <w:kern w:val="3"/>
        </w:rPr>
        <w:t>,</w:t>
      </w:r>
    </w:p>
    <w:p w14:paraId="70B866CD" w14:textId="77777777" w:rsidR="000B2099" w:rsidRDefault="000B2099" w:rsidP="00E34D15">
      <w:pPr>
        <w:pStyle w:val="Odstavekseznama"/>
        <w:keepNext/>
        <w:keepLines/>
        <w:numPr>
          <w:ilvl w:val="1"/>
          <w:numId w:val="20"/>
        </w:numPr>
        <w:suppressAutoHyphens/>
        <w:autoSpaceDN w:val="0"/>
        <w:ind w:left="567" w:hanging="425"/>
        <w:jc w:val="both"/>
        <w:textAlignment w:val="baseline"/>
        <w:rPr>
          <w:rFonts w:ascii="Tahoma" w:hAnsi="Tahoma" w:cs="Tahoma"/>
          <w:kern w:val="3"/>
        </w:rPr>
      </w:pPr>
      <w:r>
        <w:rPr>
          <w:rFonts w:ascii="Tahoma" w:hAnsi="Tahoma" w:cs="Tahoma"/>
          <w:kern w:val="3"/>
        </w:rPr>
        <w:t xml:space="preserve">matično knjigo dvigala </w:t>
      </w:r>
      <w:r w:rsidRPr="005330AC">
        <w:rPr>
          <w:rFonts w:ascii="Tahoma" w:hAnsi="Tahoma" w:cs="Tahoma"/>
          <w:szCs w:val="24"/>
        </w:rPr>
        <w:t xml:space="preserve">(1x v tiskani obliki + </w:t>
      </w:r>
      <w:r>
        <w:rPr>
          <w:rFonts w:ascii="Tahoma" w:hAnsi="Tahoma" w:cs="Tahoma"/>
          <w:szCs w:val="24"/>
        </w:rPr>
        <w:t>1</w:t>
      </w:r>
      <w:r w:rsidRPr="005330AC">
        <w:rPr>
          <w:rFonts w:ascii="Tahoma" w:hAnsi="Tahoma" w:cs="Tahoma"/>
          <w:szCs w:val="24"/>
        </w:rPr>
        <w:t>x USB)</w:t>
      </w:r>
      <w:r w:rsidR="00981324">
        <w:rPr>
          <w:rFonts w:ascii="Tahoma" w:hAnsi="Tahoma" w:cs="Tahoma"/>
          <w:szCs w:val="24"/>
        </w:rPr>
        <w:t xml:space="preserve"> (samo za sklop 1)</w:t>
      </w:r>
      <w:r>
        <w:rPr>
          <w:rFonts w:ascii="Tahoma" w:hAnsi="Tahoma" w:cs="Tahoma"/>
          <w:kern w:val="3"/>
        </w:rPr>
        <w:t>,</w:t>
      </w:r>
    </w:p>
    <w:p w14:paraId="6D4CBE95" w14:textId="77777777" w:rsidR="000B2099" w:rsidRDefault="000B2099" w:rsidP="00E34D15">
      <w:pPr>
        <w:pStyle w:val="Odstavekseznama"/>
        <w:keepNext/>
        <w:keepLines/>
        <w:numPr>
          <w:ilvl w:val="1"/>
          <w:numId w:val="20"/>
        </w:numPr>
        <w:suppressAutoHyphens/>
        <w:autoSpaceDN w:val="0"/>
        <w:ind w:left="567" w:hanging="425"/>
        <w:jc w:val="both"/>
        <w:textAlignment w:val="baseline"/>
        <w:rPr>
          <w:rFonts w:ascii="Tahoma" w:hAnsi="Tahoma" w:cs="Tahoma"/>
          <w:kern w:val="3"/>
        </w:rPr>
      </w:pPr>
      <w:r>
        <w:rPr>
          <w:rFonts w:ascii="Tahoma" w:hAnsi="Tahoma" w:cs="Tahoma"/>
          <w:kern w:val="3"/>
        </w:rPr>
        <w:t xml:space="preserve">katalog rezervnih delov </w:t>
      </w:r>
      <w:r w:rsidRPr="005330AC">
        <w:rPr>
          <w:rFonts w:ascii="Tahoma" w:hAnsi="Tahoma" w:cs="Tahoma"/>
          <w:szCs w:val="24"/>
        </w:rPr>
        <w:t xml:space="preserve">(1x v tiskani obliki + </w:t>
      </w:r>
      <w:r>
        <w:rPr>
          <w:rFonts w:ascii="Tahoma" w:hAnsi="Tahoma" w:cs="Tahoma"/>
          <w:szCs w:val="24"/>
        </w:rPr>
        <w:t>1</w:t>
      </w:r>
      <w:r w:rsidRPr="005330AC">
        <w:rPr>
          <w:rFonts w:ascii="Tahoma" w:hAnsi="Tahoma" w:cs="Tahoma"/>
          <w:szCs w:val="24"/>
        </w:rPr>
        <w:t>x USB)</w:t>
      </w:r>
      <w:r>
        <w:rPr>
          <w:rFonts w:ascii="Tahoma" w:hAnsi="Tahoma" w:cs="Tahoma"/>
          <w:kern w:val="3"/>
        </w:rPr>
        <w:t>,</w:t>
      </w:r>
    </w:p>
    <w:p w14:paraId="34383A90" w14:textId="77777777" w:rsidR="000B2099" w:rsidRDefault="000B2099" w:rsidP="00E34D15">
      <w:pPr>
        <w:pStyle w:val="Odstavekseznama"/>
        <w:keepNext/>
        <w:keepLines/>
        <w:numPr>
          <w:ilvl w:val="1"/>
          <w:numId w:val="20"/>
        </w:numPr>
        <w:suppressAutoHyphens/>
        <w:autoSpaceDN w:val="0"/>
        <w:ind w:left="567" w:hanging="425"/>
        <w:jc w:val="both"/>
        <w:textAlignment w:val="baseline"/>
        <w:rPr>
          <w:rFonts w:ascii="Tahoma" w:hAnsi="Tahoma" w:cs="Tahoma"/>
          <w:kern w:val="3"/>
        </w:rPr>
      </w:pPr>
      <w:r w:rsidRPr="007B5851">
        <w:rPr>
          <w:rFonts w:ascii="Tahoma" w:hAnsi="Tahoma" w:cs="Tahoma"/>
          <w:kern w:val="3"/>
        </w:rPr>
        <w:t>navodila za upravljanje</w:t>
      </w:r>
      <w:r>
        <w:rPr>
          <w:rFonts w:ascii="Tahoma" w:hAnsi="Tahoma" w:cs="Tahoma"/>
          <w:kern w:val="3"/>
        </w:rPr>
        <w:t xml:space="preserve">, </w:t>
      </w:r>
      <w:r w:rsidRPr="005330AC">
        <w:rPr>
          <w:rFonts w:ascii="Tahoma" w:hAnsi="Tahoma" w:cs="Tahoma"/>
          <w:szCs w:val="24"/>
        </w:rPr>
        <w:t xml:space="preserve">varno delo in vzdrževanje (2x v tiskani obliki + </w:t>
      </w:r>
      <w:r>
        <w:rPr>
          <w:rFonts w:ascii="Tahoma" w:hAnsi="Tahoma" w:cs="Tahoma"/>
          <w:szCs w:val="24"/>
        </w:rPr>
        <w:t>1</w:t>
      </w:r>
      <w:r w:rsidRPr="005330AC">
        <w:rPr>
          <w:rFonts w:ascii="Tahoma" w:hAnsi="Tahoma" w:cs="Tahoma"/>
          <w:szCs w:val="24"/>
        </w:rPr>
        <w:t>x USB)</w:t>
      </w:r>
      <w:r w:rsidRPr="007B5851">
        <w:rPr>
          <w:rFonts w:ascii="Tahoma" w:hAnsi="Tahoma" w:cs="Tahoma"/>
          <w:kern w:val="3"/>
        </w:rPr>
        <w:t>,</w:t>
      </w:r>
    </w:p>
    <w:p w14:paraId="6C2B7775" w14:textId="77777777" w:rsidR="000B2099" w:rsidRDefault="000B2099" w:rsidP="00E34D15">
      <w:pPr>
        <w:pStyle w:val="Odstavekseznama"/>
        <w:keepNext/>
        <w:keepLines/>
        <w:numPr>
          <w:ilvl w:val="1"/>
          <w:numId w:val="20"/>
        </w:numPr>
        <w:suppressAutoHyphens/>
        <w:autoSpaceDN w:val="0"/>
        <w:ind w:left="567" w:hanging="425"/>
        <w:jc w:val="both"/>
        <w:textAlignment w:val="baseline"/>
        <w:rPr>
          <w:rFonts w:ascii="Tahoma" w:hAnsi="Tahoma" w:cs="Tahoma"/>
          <w:kern w:val="3"/>
        </w:rPr>
      </w:pPr>
      <w:r w:rsidRPr="005330AC">
        <w:rPr>
          <w:rFonts w:ascii="Tahoma" w:hAnsi="Tahoma" w:cs="Tahoma"/>
          <w:szCs w:val="24"/>
        </w:rPr>
        <w:t xml:space="preserve">kratka navodila za upravljavce </w:t>
      </w:r>
      <w:r>
        <w:rPr>
          <w:rFonts w:ascii="Tahoma" w:hAnsi="Tahoma" w:cs="Tahoma"/>
          <w:szCs w:val="24"/>
        </w:rPr>
        <w:t>vozila</w:t>
      </w:r>
      <w:r w:rsidRPr="005330AC">
        <w:rPr>
          <w:rFonts w:ascii="Tahoma" w:hAnsi="Tahoma" w:cs="Tahoma"/>
          <w:szCs w:val="24"/>
        </w:rPr>
        <w:t xml:space="preserve"> (2x v tiskani obliki za v kabino),</w:t>
      </w:r>
    </w:p>
    <w:p w14:paraId="5A92B8D7" w14:textId="77777777" w:rsidR="000B2099" w:rsidRDefault="000B2099" w:rsidP="00E34D15">
      <w:pPr>
        <w:pStyle w:val="Odstavekseznama"/>
        <w:keepNext/>
        <w:keepLines/>
        <w:numPr>
          <w:ilvl w:val="1"/>
          <w:numId w:val="20"/>
        </w:numPr>
        <w:suppressAutoHyphens/>
        <w:autoSpaceDN w:val="0"/>
        <w:ind w:left="567" w:hanging="425"/>
        <w:jc w:val="both"/>
        <w:textAlignment w:val="baseline"/>
        <w:rPr>
          <w:rFonts w:ascii="Tahoma" w:hAnsi="Tahoma" w:cs="Tahoma"/>
          <w:kern w:val="3"/>
        </w:rPr>
      </w:pPr>
      <w:r w:rsidRPr="007B5851">
        <w:rPr>
          <w:rFonts w:ascii="Tahoma" w:hAnsi="Tahoma" w:cs="Tahoma"/>
          <w:kern w:val="3"/>
        </w:rPr>
        <w:t>servisno knjižico,</w:t>
      </w:r>
    </w:p>
    <w:p w14:paraId="49C9FB54" w14:textId="77777777" w:rsidR="000B2099" w:rsidRDefault="000B2099" w:rsidP="00E34D15">
      <w:pPr>
        <w:pStyle w:val="Odstavekseznama"/>
        <w:keepNext/>
        <w:keepLines/>
        <w:numPr>
          <w:ilvl w:val="1"/>
          <w:numId w:val="20"/>
        </w:numPr>
        <w:suppressAutoHyphens/>
        <w:autoSpaceDN w:val="0"/>
        <w:ind w:left="567" w:hanging="425"/>
        <w:jc w:val="both"/>
        <w:textAlignment w:val="baseline"/>
        <w:rPr>
          <w:rFonts w:ascii="Tahoma" w:hAnsi="Tahoma" w:cs="Tahoma"/>
          <w:kern w:val="3"/>
        </w:rPr>
      </w:pPr>
      <w:r w:rsidRPr="007B5851">
        <w:rPr>
          <w:rFonts w:ascii="Tahoma" w:hAnsi="Tahoma" w:cs="Tahoma"/>
          <w:kern w:val="3"/>
        </w:rPr>
        <w:t>garancijske liste z garancijskimi pogoji,</w:t>
      </w:r>
    </w:p>
    <w:p w14:paraId="64BB9C95" w14:textId="77777777" w:rsidR="000B2099" w:rsidRDefault="000B2099" w:rsidP="00E34D15">
      <w:pPr>
        <w:pStyle w:val="Odstavekseznama"/>
        <w:keepNext/>
        <w:keepLines/>
        <w:numPr>
          <w:ilvl w:val="1"/>
          <w:numId w:val="20"/>
        </w:numPr>
        <w:suppressAutoHyphens/>
        <w:autoSpaceDN w:val="0"/>
        <w:ind w:left="567" w:hanging="425"/>
        <w:jc w:val="both"/>
        <w:textAlignment w:val="baseline"/>
        <w:rPr>
          <w:rFonts w:ascii="Tahoma" w:hAnsi="Tahoma" w:cs="Tahoma"/>
          <w:kern w:val="3"/>
        </w:rPr>
      </w:pPr>
      <w:r w:rsidRPr="007B5851">
        <w:rPr>
          <w:rFonts w:ascii="Tahoma" w:hAnsi="Tahoma" w:cs="Tahoma"/>
          <w:kern w:val="3"/>
        </w:rPr>
        <w:t>CE izjava o skladnosti v izvirniku</w:t>
      </w:r>
      <w:r>
        <w:rPr>
          <w:rFonts w:ascii="Tahoma" w:hAnsi="Tahoma" w:cs="Tahoma"/>
          <w:kern w:val="3"/>
        </w:rPr>
        <w:t xml:space="preserve"> (in prevod v slovenski jezik)</w:t>
      </w:r>
      <w:r w:rsidRPr="007B5851">
        <w:rPr>
          <w:rFonts w:ascii="Tahoma" w:hAnsi="Tahoma" w:cs="Tahoma"/>
          <w:kern w:val="3"/>
        </w:rPr>
        <w:t>,</w:t>
      </w:r>
    </w:p>
    <w:p w14:paraId="0C72DC85" w14:textId="77777777" w:rsidR="000B2099" w:rsidRDefault="000B2099" w:rsidP="00E34D15">
      <w:pPr>
        <w:pStyle w:val="Odstavekseznama"/>
        <w:keepNext/>
        <w:keepLines/>
        <w:numPr>
          <w:ilvl w:val="1"/>
          <w:numId w:val="20"/>
        </w:numPr>
        <w:suppressAutoHyphens/>
        <w:autoSpaceDN w:val="0"/>
        <w:ind w:left="567" w:hanging="425"/>
        <w:jc w:val="both"/>
        <w:textAlignment w:val="baseline"/>
        <w:rPr>
          <w:rFonts w:ascii="Tahoma" w:hAnsi="Tahoma" w:cs="Tahoma"/>
          <w:kern w:val="3"/>
        </w:rPr>
      </w:pPr>
      <w:r w:rsidRPr="007B5851">
        <w:rPr>
          <w:rFonts w:ascii="Tahoma" w:hAnsi="Tahoma" w:cs="Tahoma"/>
          <w:kern w:val="3"/>
        </w:rPr>
        <w:t>seznam</w:t>
      </w:r>
      <w:r>
        <w:rPr>
          <w:rFonts w:ascii="Tahoma" w:hAnsi="Tahoma" w:cs="Tahoma"/>
          <w:kern w:val="3"/>
        </w:rPr>
        <w:t xml:space="preserve"> servisov v Republiki Sloveniji.</w:t>
      </w:r>
    </w:p>
    <w:bookmarkEnd w:id="14"/>
    <w:p w14:paraId="2D828C5F" w14:textId="77777777" w:rsidR="000B2099" w:rsidRDefault="000B2099" w:rsidP="00FA4D24">
      <w:pPr>
        <w:keepNext/>
        <w:keepLines/>
        <w:suppressAutoHyphens/>
        <w:autoSpaceDN w:val="0"/>
        <w:ind w:left="142"/>
        <w:jc w:val="both"/>
        <w:textAlignment w:val="baseline"/>
        <w:rPr>
          <w:rFonts w:ascii="Tahoma" w:hAnsi="Tahoma" w:cs="Tahoma"/>
          <w:kern w:val="3"/>
        </w:rPr>
      </w:pPr>
    </w:p>
    <w:p w14:paraId="044FD8E1" w14:textId="77777777" w:rsidR="000B2099" w:rsidRPr="000B2099" w:rsidRDefault="000B2099" w:rsidP="002A4102">
      <w:pPr>
        <w:keepNext/>
        <w:keepLines/>
        <w:suppressAutoHyphens/>
        <w:autoSpaceDN w:val="0"/>
        <w:jc w:val="both"/>
        <w:textAlignment w:val="baseline"/>
        <w:rPr>
          <w:rFonts w:ascii="Tahoma" w:hAnsi="Tahoma" w:cs="Tahoma"/>
          <w:kern w:val="3"/>
        </w:rPr>
      </w:pPr>
      <w:r>
        <w:rPr>
          <w:rFonts w:ascii="Tahoma" w:hAnsi="Tahoma" w:cs="Tahoma"/>
          <w:kern w:val="3"/>
        </w:rPr>
        <w:t xml:space="preserve">Vsa </w:t>
      </w:r>
      <w:r w:rsidR="00415BFE">
        <w:rPr>
          <w:rFonts w:ascii="Tahoma" w:hAnsi="Tahoma" w:cs="Tahoma"/>
          <w:kern w:val="3"/>
        </w:rPr>
        <w:t xml:space="preserve">priložena </w:t>
      </w:r>
      <w:r>
        <w:rPr>
          <w:rFonts w:ascii="Tahoma" w:hAnsi="Tahoma" w:cs="Tahoma"/>
          <w:kern w:val="3"/>
        </w:rPr>
        <w:t>dokumentacija mora biti v slovenskem jeziku</w:t>
      </w:r>
      <w:r w:rsidR="00985A8D">
        <w:rPr>
          <w:rFonts w:ascii="Tahoma" w:hAnsi="Tahoma" w:cs="Tahoma"/>
          <w:kern w:val="3"/>
        </w:rPr>
        <w:t>.</w:t>
      </w:r>
    </w:p>
    <w:p w14:paraId="063FE458" w14:textId="77777777" w:rsidR="00A66421" w:rsidRDefault="00A66421" w:rsidP="00FA4D24">
      <w:pPr>
        <w:keepNext/>
        <w:keepLines/>
        <w:jc w:val="both"/>
        <w:rPr>
          <w:rFonts w:ascii="Tahoma" w:hAnsi="Tahoma" w:cs="Tahoma"/>
        </w:rPr>
      </w:pPr>
    </w:p>
    <w:p w14:paraId="5C27A4B6" w14:textId="77777777" w:rsidR="00DF7B45" w:rsidRPr="00DF7B45" w:rsidRDefault="00DF7B45" w:rsidP="00E34D15">
      <w:pPr>
        <w:keepNext/>
        <w:keepLines/>
        <w:numPr>
          <w:ilvl w:val="0"/>
          <w:numId w:val="9"/>
        </w:numPr>
        <w:ind w:left="426" w:hanging="426"/>
        <w:jc w:val="center"/>
        <w:rPr>
          <w:rFonts w:ascii="Tahoma" w:hAnsi="Tahoma" w:cs="Tahoma"/>
        </w:rPr>
      </w:pPr>
      <w:r w:rsidRPr="00DF7B45">
        <w:rPr>
          <w:rFonts w:ascii="Tahoma" w:hAnsi="Tahoma" w:cs="Tahoma"/>
        </w:rPr>
        <w:t>člen</w:t>
      </w:r>
    </w:p>
    <w:p w14:paraId="77E6C26A" w14:textId="77777777" w:rsidR="00DF7B45" w:rsidRPr="00DF7B45" w:rsidRDefault="00DF7B45" w:rsidP="00FA4D24">
      <w:pPr>
        <w:keepNext/>
        <w:keepLines/>
        <w:jc w:val="both"/>
        <w:rPr>
          <w:rFonts w:ascii="Tahoma" w:hAnsi="Tahoma" w:cs="Tahoma"/>
        </w:rPr>
      </w:pPr>
    </w:p>
    <w:p w14:paraId="6ABD56B7" w14:textId="77777777" w:rsidR="002A4102" w:rsidRDefault="00985A8D" w:rsidP="001F0F0E">
      <w:pPr>
        <w:keepNext/>
        <w:keepLines/>
        <w:jc w:val="both"/>
        <w:rPr>
          <w:rFonts w:ascii="Tahoma" w:hAnsi="Tahoma" w:cs="Tahoma"/>
        </w:rPr>
      </w:pPr>
      <w:r w:rsidRPr="00985A8D">
        <w:rPr>
          <w:rFonts w:ascii="Tahoma" w:hAnsi="Tahoma" w:cs="Tahoma"/>
        </w:rPr>
        <w:t>Ob izročitvi blaga bo izvajalec</w:t>
      </w:r>
      <w:r w:rsidR="00415BFE">
        <w:rPr>
          <w:rFonts w:ascii="Tahoma" w:hAnsi="Tahoma" w:cs="Tahoma"/>
        </w:rPr>
        <w:t>,</w:t>
      </w:r>
      <w:r w:rsidRPr="00985A8D">
        <w:rPr>
          <w:rFonts w:ascii="Tahoma" w:hAnsi="Tahoma" w:cs="Tahoma"/>
        </w:rPr>
        <w:t xml:space="preserve"> pred podpisom </w:t>
      </w:r>
      <w:r>
        <w:rPr>
          <w:rFonts w:ascii="Tahoma" w:hAnsi="Tahoma" w:cs="Tahoma"/>
        </w:rPr>
        <w:t>prevzemnega zapisnika</w:t>
      </w:r>
      <w:r w:rsidRPr="00985A8D">
        <w:rPr>
          <w:rFonts w:ascii="Tahoma" w:hAnsi="Tahoma" w:cs="Tahoma"/>
        </w:rPr>
        <w:t xml:space="preserve"> s strani naročnika oz. njegovega predstavnika</w:t>
      </w:r>
      <w:r w:rsidR="00415BFE">
        <w:rPr>
          <w:rFonts w:ascii="Tahoma" w:hAnsi="Tahoma" w:cs="Tahoma"/>
        </w:rPr>
        <w:t>,</w:t>
      </w:r>
      <w:r w:rsidRPr="00985A8D">
        <w:rPr>
          <w:rFonts w:ascii="Tahoma" w:hAnsi="Tahoma" w:cs="Tahoma"/>
        </w:rPr>
        <w:t xml:space="preserve"> skupaj s</w:t>
      </w:r>
      <w:r w:rsidR="00415BFE">
        <w:rPr>
          <w:rFonts w:ascii="Tahoma" w:hAnsi="Tahoma" w:cs="Tahoma"/>
        </w:rPr>
        <w:t xml:space="preserve"> predložitvijo</w:t>
      </w:r>
      <w:r w:rsidRPr="00985A8D">
        <w:rPr>
          <w:rFonts w:ascii="Tahoma" w:hAnsi="Tahoma" w:cs="Tahoma"/>
        </w:rPr>
        <w:t xml:space="preserve"> zahtevan</w:t>
      </w:r>
      <w:r w:rsidR="00415BFE">
        <w:rPr>
          <w:rFonts w:ascii="Tahoma" w:hAnsi="Tahoma" w:cs="Tahoma"/>
        </w:rPr>
        <w:t>e</w:t>
      </w:r>
      <w:r w:rsidRPr="00985A8D">
        <w:rPr>
          <w:rFonts w:ascii="Tahoma" w:hAnsi="Tahoma" w:cs="Tahoma"/>
        </w:rPr>
        <w:t xml:space="preserve"> dokumentacij</w:t>
      </w:r>
      <w:r w:rsidR="00415BFE">
        <w:rPr>
          <w:rFonts w:ascii="Tahoma" w:hAnsi="Tahoma" w:cs="Tahoma"/>
        </w:rPr>
        <w:t>e iz prejšnjega člena,</w:t>
      </w:r>
      <w:r w:rsidRPr="00985A8D">
        <w:rPr>
          <w:rFonts w:ascii="Tahoma" w:hAnsi="Tahoma" w:cs="Tahoma"/>
        </w:rPr>
        <w:t xml:space="preserve"> izvedel</w:t>
      </w:r>
      <w:r w:rsidR="001F0F0E">
        <w:rPr>
          <w:rFonts w:ascii="Tahoma" w:hAnsi="Tahoma" w:cs="Tahoma"/>
        </w:rPr>
        <w:t xml:space="preserve"> za oba sklopa </w:t>
      </w:r>
      <w:r w:rsidR="002A4102">
        <w:rPr>
          <w:rFonts w:ascii="Tahoma" w:hAnsi="Tahoma" w:cs="Tahoma"/>
        </w:rPr>
        <w:t>šolanje naročnika. Šolanja se bo udeležilo</w:t>
      </w:r>
      <w:r w:rsidR="002A4102" w:rsidRPr="00985A8D">
        <w:rPr>
          <w:rFonts w:ascii="Tahoma" w:hAnsi="Tahoma" w:cs="Tahoma"/>
        </w:rPr>
        <w:t xml:space="preserve"> do </w:t>
      </w:r>
      <w:r w:rsidR="002A4102" w:rsidRPr="00594B95">
        <w:rPr>
          <w:rFonts w:ascii="Tahoma" w:hAnsi="Tahoma" w:cs="Tahoma"/>
        </w:rPr>
        <w:t>5 (pet) uporabnikov</w:t>
      </w:r>
      <w:r w:rsidR="002A4102">
        <w:rPr>
          <w:rFonts w:ascii="Tahoma" w:hAnsi="Tahoma" w:cs="Tahoma"/>
        </w:rPr>
        <w:t xml:space="preserve"> pri naročniku</w:t>
      </w:r>
      <w:r w:rsidR="002A4102" w:rsidRPr="00594B95">
        <w:rPr>
          <w:rFonts w:ascii="Tahoma" w:hAnsi="Tahoma" w:cs="Tahoma"/>
        </w:rPr>
        <w:t xml:space="preserve">, minimalni čas je </w:t>
      </w:r>
      <w:r w:rsidR="002A4102">
        <w:rPr>
          <w:rFonts w:ascii="Tahoma" w:hAnsi="Tahoma" w:cs="Tahoma"/>
        </w:rPr>
        <w:t>2 (dve)</w:t>
      </w:r>
      <w:r w:rsidR="002A4102" w:rsidRPr="00594B95">
        <w:rPr>
          <w:rFonts w:ascii="Tahoma" w:hAnsi="Tahoma" w:cs="Tahoma"/>
        </w:rPr>
        <w:t xml:space="preserve"> ur</w:t>
      </w:r>
      <w:r w:rsidR="002A4102">
        <w:rPr>
          <w:rFonts w:ascii="Tahoma" w:hAnsi="Tahoma" w:cs="Tahoma"/>
        </w:rPr>
        <w:t>i.</w:t>
      </w:r>
    </w:p>
    <w:p w14:paraId="7CB48E35" w14:textId="77777777" w:rsidR="002A4102" w:rsidRDefault="002A4102" w:rsidP="001F0F0E">
      <w:pPr>
        <w:keepNext/>
        <w:keepLines/>
        <w:jc w:val="both"/>
        <w:rPr>
          <w:rFonts w:ascii="Tahoma" w:hAnsi="Tahoma" w:cs="Tahoma"/>
        </w:rPr>
      </w:pPr>
    </w:p>
    <w:p w14:paraId="35C07E64" w14:textId="77777777" w:rsidR="002A4102" w:rsidRDefault="002A4102" w:rsidP="001F0F0E">
      <w:pPr>
        <w:keepNext/>
        <w:keepLines/>
        <w:jc w:val="both"/>
        <w:rPr>
          <w:rFonts w:ascii="Tahoma" w:hAnsi="Tahoma" w:cs="Tahoma"/>
        </w:rPr>
      </w:pPr>
      <w:r>
        <w:rPr>
          <w:rFonts w:ascii="Tahoma" w:hAnsi="Tahoma" w:cs="Tahoma"/>
        </w:rPr>
        <w:t>Vsebina šolanja se pri sklopu 1 nanaša na s</w:t>
      </w:r>
      <w:r w:rsidRPr="001F0F0E">
        <w:rPr>
          <w:rFonts w:ascii="Tahoma" w:hAnsi="Tahoma" w:cs="Tahoma"/>
        </w:rPr>
        <w:t xml:space="preserve">eznanitev </w:t>
      </w:r>
      <w:r>
        <w:rPr>
          <w:rFonts w:ascii="Tahoma" w:hAnsi="Tahoma" w:cs="Tahoma"/>
        </w:rPr>
        <w:t xml:space="preserve">osebja naročnika </w:t>
      </w:r>
      <w:r w:rsidRPr="001F0F0E">
        <w:rPr>
          <w:rFonts w:ascii="Tahoma" w:hAnsi="Tahoma" w:cs="Tahoma"/>
        </w:rPr>
        <w:t>z morebitnimi novostmi</w:t>
      </w:r>
      <w:r>
        <w:rPr>
          <w:rFonts w:ascii="Tahoma" w:hAnsi="Tahoma" w:cs="Tahoma"/>
        </w:rPr>
        <w:t xml:space="preserve"> pri uporabi predmeta pogodbe.</w:t>
      </w:r>
    </w:p>
    <w:p w14:paraId="34BD94FA" w14:textId="77777777" w:rsidR="002A4102" w:rsidRDefault="002A4102" w:rsidP="001F0F0E">
      <w:pPr>
        <w:keepNext/>
        <w:keepLines/>
        <w:jc w:val="both"/>
        <w:rPr>
          <w:rFonts w:ascii="Tahoma" w:hAnsi="Tahoma" w:cs="Tahoma"/>
        </w:rPr>
      </w:pPr>
    </w:p>
    <w:p w14:paraId="6808FBB5" w14:textId="77777777" w:rsidR="002A4102" w:rsidRDefault="002A4102" w:rsidP="00FA4D24">
      <w:pPr>
        <w:keepNext/>
        <w:keepLines/>
        <w:jc w:val="both"/>
        <w:rPr>
          <w:rFonts w:ascii="Tahoma" w:hAnsi="Tahoma" w:cs="Tahoma"/>
        </w:rPr>
      </w:pPr>
      <w:r>
        <w:rPr>
          <w:rFonts w:ascii="Tahoma" w:hAnsi="Tahoma" w:cs="Tahoma"/>
        </w:rPr>
        <w:t xml:space="preserve">Vsebina šolanja se pri sklopu 2 nanaša na </w:t>
      </w:r>
      <w:r w:rsidR="001F0F0E">
        <w:rPr>
          <w:rFonts w:ascii="Tahoma" w:hAnsi="Tahoma" w:cs="Tahoma"/>
        </w:rPr>
        <w:t>t</w:t>
      </w:r>
      <w:r w:rsidR="00985A8D" w:rsidRPr="00985A8D">
        <w:rPr>
          <w:rFonts w:ascii="Tahoma" w:hAnsi="Tahoma" w:cs="Tahoma"/>
        </w:rPr>
        <w:t xml:space="preserve">eoretično in praktično usposabljanje </w:t>
      </w:r>
      <w:r w:rsidR="00985A8D">
        <w:rPr>
          <w:rFonts w:ascii="Tahoma" w:hAnsi="Tahoma" w:cs="Tahoma"/>
        </w:rPr>
        <w:t>osebja</w:t>
      </w:r>
      <w:r w:rsidR="00985A8D" w:rsidRPr="00985A8D">
        <w:rPr>
          <w:rFonts w:ascii="Tahoma" w:hAnsi="Tahoma" w:cs="Tahoma"/>
        </w:rPr>
        <w:t xml:space="preserve"> naročnika o uporabi in vzdrževanju v skladu z navodili proizvajalca stroja za uporabo,</w:t>
      </w:r>
      <w:r w:rsidR="00985A8D">
        <w:rPr>
          <w:rFonts w:ascii="Tahoma" w:hAnsi="Tahoma" w:cs="Tahoma"/>
        </w:rPr>
        <w:t xml:space="preserve"> varno delo in</w:t>
      </w:r>
      <w:r w:rsidR="00985A8D" w:rsidRPr="00985A8D">
        <w:rPr>
          <w:rFonts w:ascii="Tahoma" w:hAnsi="Tahoma" w:cs="Tahoma"/>
        </w:rPr>
        <w:t xml:space="preserve"> vzdrževanje.</w:t>
      </w:r>
    </w:p>
    <w:p w14:paraId="3BAD3422" w14:textId="77777777" w:rsidR="002A4102" w:rsidRDefault="002A4102" w:rsidP="00FA4D24">
      <w:pPr>
        <w:keepNext/>
        <w:keepLines/>
        <w:jc w:val="both"/>
        <w:rPr>
          <w:rFonts w:ascii="Tahoma" w:hAnsi="Tahoma" w:cs="Tahoma"/>
        </w:rPr>
      </w:pPr>
    </w:p>
    <w:p w14:paraId="7EB5CCF9" w14:textId="77777777" w:rsidR="001F0F0E" w:rsidRDefault="002A4102" w:rsidP="001F0F0E">
      <w:pPr>
        <w:keepNext/>
        <w:keepLines/>
        <w:jc w:val="both"/>
        <w:rPr>
          <w:rFonts w:ascii="Tahoma" w:hAnsi="Tahoma" w:cs="Tahoma"/>
        </w:rPr>
      </w:pPr>
      <w:r>
        <w:rPr>
          <w:rFonts w:ascii="Tahoma" w:hAnsi="Tahoma" w:cs="Tahoma"/>
        </w:rPr>
        <w:t xml:space="preserve">Šolanja </w:t>
      </w:r>
      <w:r w:rsidR="00985A8D">
        <w:rPr>
          <w:rFonts w:ascii="Tahoma" w:hAnsi="Tahoma" w:cs="Tahoma"/>
        </w:rPr>
        <w:t>se bo udeležilo</w:t>
      </w:r>
      <w:r w:rsidR="00985A8D" w:rsidRPr="00985A8D">
        <w:rPr>
          <w:rFonts w:ascii="Tahoma" w:hAnsi="Tahoma" w:cs="Tahoma"/>
        </w:rPr>
        <w:t xml:space="preserve"> do </w:t>
      </w:r>
      <w:r w:rsidR="00594B95" w:rsidRPr="00594B95">
        <w:rPr>
          <w:rFonts w:ascii="Tahoma" w:hAnsi="Tahoma" w:cs="Tahoma"/>
        </w:rPr>
        <w:t>5 (pet)</w:t>
      </w:r>
      <w:r w:rsidR="00985A8D" w:rsidRPr="00594B95">
        <w:rPr>
          <w:rFonts w:ascii="Tahoma" w:hAnsi="Tahoma" w:cs="Tahoma"/>
        </w:rPr>
        <w:t xml:space="preserve"> uporabnikov</w:t>
      </w:r>
      <w:r w:rsidR="00CA170A">
        <w:rPr>
          <w:rFonts w:ascii="Tahoma" w:hAnsi="Tahoma" w:cs="Tahoma"/>
        </w:rPr>
        <w:t xml:space="preserve"> pri naročniku</w:t>
      </w:r>
      <w:r w:rsidR="00985A8D" w:rsidRPr="00594B95">
        <w:rPr>
          <w:rFonts w:ascii="Tahoma" w:hAnsi="Tahoma" w:cs="Tahoma"/>
        </w:rPr>
        <w:t xml:space="preserve">, minimalni čas </w:t>
      </w:r>
      <w:r>
        <w:rPr>
          <w:rFonts w:ascii="Tahoma" w:hAnsi="Tahoma" w:cs="Tahoma"/>
        </w:rPr>
        <w:t>šolanja</w:t>
      </w:r>
      <w:r w:rsidRPr="00594B95">
        <w:rPr>
          <w:rFonts w:ascii="Tahoma" w:hAnsi="Tahoma" w:cs="Tahoma"/>
        </w:rPr>
        <w:t xml:space="preserve"> </w:t>
      </w:r>
      <w:r w:rsidR="00985A8D" w:rsidRPr="00594B95">
        <w:rPr>
          <w:rFonts w:ascii="Tahoma" w:hAnsi="Tahoma" w:cs="Tahoma"/>
        </w:rPr>
        <w:t>je 2</w:t>
      </w:r>
      <w:r w:rsidR="00415BFE">
        <w:rPr>
          <w:rFonts w:ascii="Tahoma" w:hAnsi="Tahoma" w:cs="Tahoma"/>
        </w:rPr>
        <w:t xml:space="preserve"> (dve)</w:t>
      </w:r>
      <w:r w:rsidR="00985A8D" w:rsidRPr="00594B95">
        <w:rPr>
          <w:rFonts w:ascii="Tahoma" w:hAnsi="Tahoma" w:cs="Tahoma"/>
        </w:rPr>
        <w:t xml:space="preserve"> uri</w:t>
      </w:r>
      <w:r>
        <w:rPr>
          <w:rFonts w:ascii="Tahoma" w:hAnsi="Tahoma" w:cs="Tahoma"/>
        </w:rPr>
        <w:t xml:space="preserve"> in se izvede </w:t>
      </w:r>
      <w:r w:rsidR="001F0F0E" w:rsidRPr="00985A8D">
        <w:rPr>
          <w:rFonts w:ascii="Tahoma" w:hAnsi="Tahoma" w:cs="Tahoma"/>
        </w:rPr>
        <w:t xml:space="preserve">na lokaciji </w:t>
      </w:r>
      <w:r w:rsidR="001F0F0E">
        <w:rPr>
          <w:rFonts w:ascii="Tahoma" w:hAnsi="Tahoma" w:cs="Tahoma"/>
        </w:rPr>
        <w:t>Cesta dveh cesarjev</w:t>
      </w:r>
      <w:r w:rsidR="001F0F0E" w:rsidRPr="00985A8D">
        <w:rPr>
          <w:rFonts w:ascii="Tahoma" w:hAnsi="Tahoma" w:cs="Tahoma"/>
        </w:rPr>
        <w:t>, 1000 Ljubljana</w:t>
      </w:r>
      <w:r w:rsidR="006E69FE">
        <w:rPr>
          <w:rFonts w:ascii="Tahoma" w:hAnsi="Tahoma" w:cs="Tahoma"/>
        </w:rPr>
        <w:t>.</w:t>
      </w:r>
    </w:p>
    <w:p w14:paraId="1F855762" w14:textId="77777777" w:rsidR="001F0F0E" w:rsidRPr="00985A8D" w:rsidRDefault="001F0F0E" w:rsidP="00FA4D24">
      <w:pPr>
        <w:keepNext/>
        <w:keepLines/>
        <w:jc w:val="both"/>
        <w:rPr>
          <w:rFonts w:ascii="Tahoma" w:hAnsi="Tahoma" w:cs="Tahoma"/>
        </w:rPr>
      </w:pPr>
    </w:p>
    <w:p w14:paraId="597605DE" w14:textId="77777777" w:rsidR="00244E16" w:rsidRDefault="00244E16" w:rsidP="00FA4D24">
      <w:pPr>
        <w:keepNext/>
        <w:keepLines/>
        <w:jc w:val="both"/>
        <w:rPr>
          <w:rFonts w:ascii="Tahoma" w:hAnsi="Tahoma" w:cs="Tahoma"/>
        </w:rPr>
      </w:pPr>
    </w:p>
    <w:p w14:paraId="1FCC097D" w14:textId="77777777" w:rsidR="00B467F3" w:rsidRPr="00B467F3" w:rsidRDefault="00B467F3" w:rsidP="00E34D15">
      <w:pPr>
        <w:keepNext/>
        <w:keepLines/>
        <w:numPr>
          <w:ilvl w:val="0"/>
          <w:numId w:val="8"/>
        </w:numPr>
        <w:ind w:hanging="1080"/>
        <w:jc w:val="both"/>
        <w:rPr>
          <w:rFonts w:ascii="Tahoma" w:hAnsi="Tahoma" w:cs="Tahoma"/>
          <w:b/>
        </w:rPr>
      </w:pPr>
      <w:r w:rsidRPr="00B467F3">
        <w:rPr>
          <w:rFonts w:ascii="Tahoma" w:hAnsi="Tahoma" w:cs="Tahoma"/>
          <w:b/>
        </w:rPr>
        <w:t>VIŠJA SILA</w:t>
      </w:r>
    </w:p>
    <w:p w14:paraId="7194D334" w14:textId="77777777" w:rsidR="00B467F3" w:rsidRDefault="00B467F3" w:rsidP="00FA4D24">
      <w:pPr>
        <w:keepNext/>
        <w:keepLines/>
        <w:jc w:val="both"/>
        <w:rPr>
          <w:rFonts w:ascii="Tahoma" w:hAnsi="Tahoma" w:cs="Tahoma"/>
        </w:rPr>
      </w:pPr>
    </w:p>
    <w:p w14:paraId="75776713" w14:textId="77777777" w:rsidR="00B467F3" w:rsidRDefault="00B467F3" w:rsidP="00E34D15">
      <w:pPr>
        <w:keepNext/>
        <w:keepLines/>
        <w:numPr>
          <w:ilvl w:val="0"/>
          <w:numId w:val="9"/>
        </w:numPr>
        <w:ind w:left="426" w:hanging="426"/>
        <w:jc w:val="center"/>
        <w:rPr>
          <w:rFonts w:ascii="Tahoma" w:hAnsi="Tahoma" w:cs="Tahoma"/>
        </w:rPr>
      </w:pPr>
      <w:r>
        <w:rPr>
          <w:rFonts w:ascii="Tahoma" w:hAnsi="Tahoma" w:cs="Tahoma"/>
        </w:rPr>
        <w:t>člen</w:t>
      </w:r>
    </w:p>
    <w:p w14:paraId="00BA4768" w14:textId="77777777" w:rsidR="00B467F3" w:rsidRDefault="00B467F3" w:rsidP="00FA4D24">
      <w:pPr>
        <w:keepNext/>
        <w:keepLines/>
        <w:jc w:val="both"/>
        <w:rPr>
          <w:rFonts w:ascii="Tahoma" w:hAnsi="Tahoma" w:cs="Tahoma"/>
        </w:rPr>
      </w:pPr>
    </w:p>
    <w:p w14:paraId="05520BDE" w14:textId="77777777" w:rsidR="00B467F3" w:rsidRPr="00DF7B45" w:rsidRDefault="00B467F3" w:rsidP="00FA4D24">
      <w:pPr>
        <w:keepNext/>
        <w:keepLines/>
        <w:jc w:val="both"/>
        <w:rPr>
          <w:rFonts w:ascii="Tahoma" w:hAnsi="Tahoma" w:cs="Tahoma"/>
        </w:rPr>
      </w:pPr>
      <w:r w:rsidRPr="00DF7B45">
        <w:rPr>
          <w:rFonts w:ascii="Tahoma" w:hAnsi="Tahoma" w:cs="Tahoma"/>
        </w:rPr>
        <w:t>Če je izvedba predmeta te pogodbe delno ali v celoti motena oziroma preprečena</w:t>
      </w:r>
      <w:r w:rsidR="00BC4E54">
        <w:rPr>
          <w:rFonts w:ascii="Tahoma" w:hAnsi="Tahoma" w:cs="Tahoma"/>
        </w:rPr>
        <w:t xml:space="preserve"> zaradi višje sile</w:t>
      </w:r>
      <w:r w:rsidRPr="00DF7B45">
        <w:rPr>
          <w:rFonts w:ascii="Tahoma" w:hAnsi="Tahoma" w:cs="Tahoma"/>
        </w:rPr>
        <w:t xml:space="preserve">, je izvajalec o tem dolžan obvestiti naročnika nemudoma oziroma takoj, ko je to mogoče, najkasneje pa v dveh (2) delovnih dneh po nastanku le-te in pri tem tudi navesti vzroke zamude ter okvirni/pričakovani dejanski rok izvedbe. Le v tem primeru naročnik ne bo izvajal sankcij proti izvajalcu po </w:t>
      </w:r>
      <w:r w:rsidR="002469E5" w:rsidRPr="002469E5">
        <w:rPr>
          <w:rFonts w:ascii="Tahoma" w:hAnsi="Tahoma" w:cs="Tahoma"/>
        </w:rPr>
        <w:t>14</w:t>
      </w:r>
      <w:r w:rsidRPr="002469E5">
        <w:rPr>
          <w:rFonts w:ascii="Tahoma" w:hAnsi="Tahoma" w:cs="Tahoma"/>
        </w:rPr>
        <w:t>. členu te pogodbe</w:t>
      </w:r>
      <w:r w:rsidRPr="00DF7B45">
        <w:rPr>
          <w:rFonts w:ascii="Tahoma" w:hAnsi="Tahoma" w:cs="Tahoma"/>
        </w:rPr>
        <w:t>. Izvajalec je dolžan naročnika nemudoma, najkasneje pa v dveh (2) delovnih dneh, obvestiti  o prenehanju takih okoliščin in na zahtevo naročnika dokazati obstoj višje sile.</w:t>
      </w:r>
    </w:p>
    <w:p w14:paraId="379E0823" w14:textId="77777777" w:rsidR="00B467F3" w:rsidRPr="00DF7B45" w:rsidRDefault="00B467F3" w:rsidP="00FA4D24">
      <w:pPr>
        <w:keepNext/>
        <w:keepLines/>
        <w:jc w:val="both"/>
        <w:rPr>
          <w:rFonts w:ascii="Tahoma" w:hAnsi="Tahoma" w:cs="Tahoma"/>
        </w:rPr>
      </w:pPr>
    </w:p>
    <w:p w14:paraId="44AAE670" w14:textId="77777777" w:rsidR="00B467F3" w:rsidRPr="00DF7B45" w:rsidRDefault="00B467F3" w:rsidP="00FA4D24">
      <w:pPr>
        <w:keepNext/>
        <w:keepLines/>
        <w:jc w:val="both"/>
        <w:rPr>
          <w:rFonts w:ascii="Tahoma" w:hAnsi="Tahoma" w:cs="Tahoma"/>
        </w:rPr>
      </w:pPr>
      <w:r w:rsidRPr="00DF7B45">
        <w:rPr>
          <w:rFonts w:ascii="Tahoma" w:hAnsi="Tahoma" w:cs="Tahoma"/>
        </w:rPr>
        <w:t>Pomanjkanje delovne sile ali blaga pri izvajalcu ali pri njegovih dobaviteljih se ne šteje za višjo silo, razen, če ni posledica le-te.</w:t>
      </w:r>
    </w:p>
    <w:p w14:paraId="6B57285B" w14:textId="77777777" w:rsidR="00B467F3" w:rsidRPr="00E07FDD" w:rsidRDefault="00B467F3" w:rsidP="00FA4D24">
      <w:pPr>
        <w:keepNext/>
        <w:keepLines/>
        <w:jc w:val="both"/>
        <w:rPr>
          <w:rFonts w:ascii="Tahoma" w:hAnsi="Tahoma" w:cs="Tahoma"/>
        </w:rPr>
      </w:pPr>
    </w:p>
    <w:p w14:paraId="09B42AD1" w14:textId="77777777" w:rsidR="00DF7B45" w:rsidRPr="00DF7B45" w:rsidRDefault="00985A8D" w:rsidP="00E34D15">
      <w:pPr>
        <w:keepNext/>
        <w:keepLines/>
        <w:numPr>
          <w:ilvl w:val="0"/>
          <w:numId w:val="8"/>
        </w:numPr>
        <w:ind w:hanging="1080"/>
        <w:jc w:val="both"/>
        <w:rPr>
          <w:rFonts w:ascii="Tahoma" w:hAnsi="Tahoma" w:cs="Tahoma"/>
        </w:rPr>
      </w:pPr>
      <w:r>
        <w:rPr>
          <w:rFonts w:ascii="Tahoma" w:hAnsi="Tahoma" w:cs="Tahoma"/>
          <w:b/>
        </w:rPr>
        <w:t xml:space="preserve">KAKOVOST IN </w:t>
      </w:r>
      <w:r w:rsidR="00DF7B45" w:rsidRPr="00DF7B45">
        <w:rPr>
          <w:rFonts w:ascii="Tahoma" w:hAnsi="Tahoma" w:cs="Tahoma"/>
          <w:b/>
        </w:rPr>
        <w:t xml:space="preserve">GARANCIJSKI ROK </w:t>
      </w:r>
    </w:p>
    <w:p w14:paraId="5FDB3BDC" w14:textId="77777777" w:rsidR="00DF7B45" w:rsidRPr="00DF7B45" w:rsidRDefault="00DF7B45" w:rsidP="00FA4D24">
      <w:pPr>
        <w:keepNext/>
        <w:keepLines/>
        <w:jc w:val="both"/>
        <w:rPr>
          <w:rFonts w:ascii="Tahoma" w:hAnsi="Tahoma" w:cs="Tahoma"/>
        </w:rPr>
      </w:pPr>
    </w:p>
    <w:p w14:paraId="78946001" w14:textId="77777777" w:rsidR="00985A8D" w:rsidRDefault="00985A8D" w:rsidP="00E34D15">
      <w:pPr>
        <w:keepNext/>
        <w:keepLines/>
        <w:numPr>
          <w:ilvl w:val="0"/>
          <w:numId w:val="9"/>
        </w:numPr>
        <w:ind w:left="426" w:hanging="426"/>
        <w:jc w:val="center"/>
        <w:rPr>
          <w:rFonts w:ascii="Tahoma" w:hAnsi="Tahoma" w:cs="Tahoma"/>
        </w:rPr>
      </w:pPr>
      <w:r>
        <w:rPr>
          <w:rFonts w:ascii="Tahoma" w:hAnsi="Tahoma" w:cs="Tahoma"/>
        </w:rPr>
        <w:t>člen</w:t>
      </w:r>
    </w:p>
    <w:p w14:paraId="6F33F495" w14:textId="77777777" w:rsidR="00985A8D" w:rsidRDefault="00985A8D" w:rsidP="00FA4D24">
      <w:pPr>
        <w:keepNext/>
        <w:keepLines/>
        <w:rPr>
          <w:rFonts w:ascii="Tahoma" w:hAnsi="Tahoma" w:cs="Tahoma"/>
        </w:rPr>
      </w:pPr>
    </w:p>
    <w:p w14:paraId="373AD976" w14:textId="77777777" w:rsidR="00985A8D" w:rsidRPr="004D5788" w:rsidRDefault="00985A8D" w:rsidP="00FA4D24">
      <w:pPr>
        <w:keepNext/>
        <w:keepLines/>
        <w:jc w:val="both"/>
        <w:rPr>
          <w:rFonts w:ascii="Tahoma" w:hAnsi="Tahoma" w:cs="Tahoma"/>
        </w:rPr>
      </w:pPr>
      <w:r w:rsidRPr="004D5788">
        <w:rPr>
          <w:rFonts w:ascii="Tahoma" w:hAnsi="Tahoma" w:cs="Tahoma"/>
        </w:rPr>
        <w:t>Izvajalec zagotavlja naročniku, da bo dobavljeno blago po svoji k</w:t>
      </w:r>
      <w:r w:rsidR="00415BFE">
        <w:rPr>
          <w:rFonts w:ascii="Tahoma" w:hAnsi="Tahoma" w:cs="Tahoma"/>
        </w:rPr>
        <w:t>akovosti</w:t>
      </w:r>
      <w:r w:rsidRPr="004D5788">
        <w:rPr>
          <w:rFonts w:ascii="Tahoma" w:hAnsi="Tahoma" w:cs="Tahoma"/>
        </w:rPr>
        <w:t>, tehničnih lastnostih, uporabnosti in vsem ostalem ustrezalo veljavnim predpisom in/ali standardom, po katerih je lahko predmet uporabe v Republiki Sloveniji, ter da bo opremljeno z vsemi potrebnimi navodili, atesti in drugimi listinami</w:t>
      </w:r>
      <w:r w:rsidR="00415BFE">
        <w:rPr>
          <w:rFonts w:ascii="Tahoma" w:hAnsi="Tahoma" w:cs="Tahoma"/>
        </w:rPr>
        <w:t>,</w:t>
      </w:r>
      <w:r w:rsidRPr="004D5788">
        <w:rPr>
          <w:rFonts w:ascii="Tahoma" w:hAnsi="Tahoma" w:cs="Tahoma"/>
        </w:rPr>
        <w:t xml:space="preserve"> v skladu z veljavnimi predpisi Republike Slovenije. </w:t>
      </w:r>
    </w:p>
    <w:p w14:paraId="67B55BE8" w14:textId="77777777" w:rsidR="00985A8D" w:rsidRDefault="00985A8D" w:rsidP="00FA4D24">
      <w:pPr>
        <w:keepNext/>
        <w:keepLines/>
        <w:rPr>
          <w:rFonts w:ascii="Tahoma" w:hAnsi="Tahoma" w:cs="Tahoma"/>
        </w:rPr>
      </w:pPr>
    </w:p>
    <w:p w14:paraId="3393BD88" w14:textId="77777777" w:rsidR="00985A8D" w:rsidRDefault="00985A8D" w:rsidP="00FA4D24">
      <w:pPr>
        <w:keepNext/>
        <w:keepLines/>
        <w:tabs>
          <w:tab w:val="left" w:pos="-1980"/>
          <w:tab w:val="left" w:pos="2880"/>
        </w:tabs>
        <w:jc w:val="both"/>
        <w:rPr>
          <w:rFonts w:ascii="Tahoma" w:hAnsi="Tahoma" w:cs="Tahoma"/>
        </w:rPr>
      </w:pPr>
      <w:r w:rsidRPr="002D24C2">
        <w:rPr>
          <w:rFonts w:ascii="Tahoma" w:hAnsi="Tahoma" w:cs="Tahoma"/>
        </w:rPr>
        <w:t>V primeru neskladnosti dobavljenega blaga s tehnično specifikacijo naročnika in/ali veljavno zakonodajo, ki se nanaša na predmet pogodbe in/ali tehnično dokumentacijo, ki jo bo izvajalec predložil ob predaji oz. prevzemu blaga, lahko naročnik odstopi od pogodbe in unovči finančno zavarovanje za zavarovanje dobre izvedbe pogodbenih obveznosti, brez kakrš</w:t>
      </w:r>
      <w:r>
        <w:rPr>
          <w:rFonts w:ascii="Tahoma" w:hAnsi="Tahoma" w:cs="Tahoma"/>
        </w:rPr>
        <w:t>nekoli obveznosti do izvajalca.</w:t>
      </w:r>
    </w:p>
    <w:p w14:paraId="45DAD39C" w14:textId="77777777" w:rsidR="009214DA" w:rsidRPr="002D24C2" w:rsidRDefault="009214DA" w:rsidP="00FA4D24">
      <w:pPr>
        <w:keepNext/>
        <w:keepLines/>
        <w:tabs>
          <w:tab w:val="left" w:pos="-1980"/>
          <w:tab w:val="left" w:pos="2880"/>
        </w:tabs>
        <w:jc w:val="both"/>
        <w:rPr>
          <w:rFonts w:ascii="Tahoma" w:hAnsi="Tahoma" w:cs="Tahoma"/>
        </w:rPr>
      </w:pPr>
    </w:p>
    <w:p w14:paraId="76F4F344" w14:textId="77777777" w:rsidR="00DF7B45" w:rsidRPr="00DF7B45" w:rsidRDefault="00DF7B45" w:rsidP="00E34D15">
      <w:pPr>
        <w:keepNext/>
        <w:keepLines/>
        <w:numPr>
          <w:ilvl w:val="0"/>
          <w:numId w:val="9"/>
        </w:numPr>
        <w:ind w:left="426" w:hanging="426"/>
        <w:jc w:val="center"/>
        <w:rPr>
          <w:rFonts w:ascii="Tahoma" w:hAnsi="Tahoma" w:cs="Tahoma"/>
        </w:rPr>
      </w:pPr>
      <w:r w:rsidRPr="00DF7B45">
        <w:rPr>
          <w:rFonts w:ascii="Tahoma" w:hAnsi="Tahoma" w:cs="Tahoma"/>
        </w:rPr>
        <w:lastRenderedPageBreak/>
        <w:t>člen</w:t>
      </w:r>
    </w:p>
    <w:p w14:paraId="2E25719D" w14:textId="77777777" w:rsidR="00DF7B45" w:rsidRDefault="00DF7B45" w:rsidP="00FA4D24">
      <w:pPr>
        <w:keepNext/>
        <w:keepLines/>
        <w:jc w:val="both"/>
        <w:rPr>
          <w:rFonts w:ascii="Tahoma" w:hAnsi="Tahoma" w:cs="Tahoma"/>
        </w:rPr>
      </w:pPr>
    </w:p>
    <w:p w14:paraId="6D845BE4" w14:textId="77777777" w:rsidR="00985A8D" w:rsidRDefault="00985A8D" w:rsidP="00FA4D24">
      <w:pPr>
        <w:keepNext/>
        <w:keepLines/>
        <w:jc w:val="both"/>
        <w:rPr>
          <w:rFonts w:ascii="Tahoma" w:hAnsi="Tahoma" w:cs="Tahoma"/>
          <w:kern w:val="16"/>
        </w:rPr>
      </w:pPr>
      <w:r>
        <w:rPr>
          <w:rFonts w:ascii="Tahoma" w:hAnsi="Tahoma" w:cs="Tahoma"/>
          <w:kern w:val="16"/>
        </w:rPr>
        <w:t>Izvajalec</w:t>
      </w:r>
      <w:r w:rsidRPr="001B4F53">
        <w:rPr>
          <w:rFonts w:ascii="Tahoma" w:hAnsi="Tahoma" w:cs="Tahoma"/>
          <w:kern w:val="16"/>
        </w:rPr>
        <w:t xml:space="preserve"> za dobavljen</w:t>
      </w:r>
      <w:r>
        <w:rPr>
          <w:rFonts w:ascii="Tahoma" w:hAnsi="Tahoma" w:cs="Tahoma"/>
          <w:kern w:val="16"/>
        </w:rPr>
        <w:t>o</w:t>
      </w:r>
      <w:r w:rsidRPr="001B4F53">
        <w:rPr>
          <w:rFonts w:ascii="Tahoma" w:hAnsi="Tahoma" w:cs="Tahoma"/>
          <w:kern w:val="16"/>
        </w:rPr>
        <w:t xml:space="preserve"> </w:t>
      </w:r>
      <w:r>
        <w:rPr>
          <w:rFonts w:ascii="Tahoma" w:hAnsi="Tahoma" w:cs="Tahoma"/>
          <w:kern w:val="16"/>
        </w:rPr>
        <w:t>blago</w:t>
      </w:r>
      <w:r w:rsidRPr="001B4F53">
        <w:rPr>
          <w:rFonts w:ascii="Tahoma" w:hAnsi="Tahoma" w:cs="Tahoma"/>
          <w:kern w:val="16"/>
        </w:rPr>
        <w:t xml:space="preserve"> zagotavlja </w:t>
      </w:r>
    </w:p>
    <w:p w14:paraId="09C61B17" w14:textId="77777777" w:rsidR="00CA7105" w:rsidRPr="001F0F0E" w:rsidRDefault="00985A8D" w:rsidP="00E34D15">
      <w:pPr>
        <w:pStyle w:val="Odstavekseznama"/>
        <w:keepNext/>
        <w:keepLines/>
        <w:numPr>
          <w:ilvl w:val="1"/>
          <w:numId w:val="20"/>
        </w:numPr>
        <w:jc w:val="both"/>
        <w:rPr>
          <w:rFonts w:ascii="Tahoma" w:hAnsi="Tahoma" w:cs="Tahoma"/>
          <w:kern w:val="16"/>
        </w:rPr>
      </w:pPr>
      <w:r w:rsidRPr="001F0F0E">
        <w:rPr>
          <w:rFonts w:ascii="Tahoma" w:hAnsi="Tahoma" w:cs="Tahoma"/>
          <w:kern w:val="16"/>
        </w:rPr>
        <w:t>_______ (</w:t>
      </w:r>
      <w:r w:rsidRPr="001F0F0E">
        <w:rPr>
          <w:rFonts w:ascii="Tahoma" w:hAnsi="Tahoma" w:cs="Tahoma"/>
          <w:i/>
          <w:kern w:val="16"/>
        </w:rPr>
        <w:t xml:space="preserve">najmanj </w:t>
      </w:r>
      <w:r w:rsidR="00B067C1" w:rsidRPr="001F0F0E">
        <w:rPr>
          <w:rFonts w:ascii="Tahoma" w:hAnsi="Tahoma" w:cs="Tahoma"/>
          <w:i/>
          <w:kern w:val="16"/>
        </w:rPr>
        <w:t>24 mesecev</w:t>
      </w:r>
      <w:r w:rsidRPr="001F0F0E">
        <w:rPr>
          <w:rFonts w:ascii="Tahoma" w:hAnsi="Tahoma" w:cs="Tahoma"/>
          <w:i/>
          <w:kern w:val="16"/>
        </w:rPr>
        <w:t>)</w:t>
      </w:r>
      <w:r w:rsidRPr="001F0F0E">
        <w:rPr>
          <w:rFonts w:ascii="Tahoma" w:hAnsi="Tahoma" w:cs="Tahoma"/>
          <w:kern w:val="16"/>
        </w:rPr>
        <w:t xml:space="preserve"> mesečno splošno garancij</w:t>
      </w:r>
      <w:r w:rsidR="00CA7105" w:rsidRPr="001F0F0E">
        <w:rPr>
          <w:rFonts w:ascii="Tahoma" w:hAnsi="Tahoma" w:cs="Tahoma"/>
          <w:kern w:val="16"/>
        </w:rPr>
        <w:t>o,</w:t>
      </w:r>
    </w:p>
    <w:p w14:paraId="1009EC25" w14:textId="77777777" w:rsidR="00CA7105" w:rsidRPr="00516B0D" w:rsidRDefault="00CA7105" w:rsidP="00E34D15">
      <w:pPr>
        <w:pStyle w:val="Odstavekseznama"/>
        <w:keepNext/>
        <w:keepLines/>
        <w:numPr>
          <w:ilvl w:val="1"/>
          <w:numId w:val="20"/>
        </w:numPr>
        <w:jc w:val="both"/>
        <w:rPr>
          <w:rFonts w:ascii="Tahoma" w:hAnsi="Tahoma" w:cs="Tahoma"/>
          <w:kern w:val="16"/>
        </w:rPr>
      </w:pPr>
      <w:r w:rsidRPr="00516B0D">
        <w:rPr>
          <w:rFonts w:ascii="Tahoma" w:hAnsi="Tahoma" w:cs="Tahoma"/>
          <w:kern w:val="16"/>
        </w:rPr>
        <w:t>_______ (</w:t>
      </w:r>
      <w:r w:rsidRPr="00516B0D">
        <w:rPr>
          <w:rFonts w:ascii="Tahoma" w:hAnsi="Tahoma" w:cs="Tahoma"/>
          <w:i/>
          <w:kern w:val="16"/>
        </w:rPr>
        <w:t xml:space="preserve">najmanj </w:t>
      </w:r>
      <w:r w:rsidR="00B067C1" w:rsidRPr="00516B0D">
        <w:rPr>
          <w:rFonts w:ascii="Tahoma" w:hAnsi="Tahoma" w:cs="Tahoma"/>
          <w:i/>
          <w:kern w:val="16"/>
        </w:rPr>
        <w:t>24 mesecev</w:t>
      </w:r>
      <w:r w:rsidRPr="00516B0D">
        <w:rPr>
          <w:rFonts w:ascii="Tahoma" w:hAnsi="Tahoma" w:cs="Tahoma"/>
          <w:i/>
          <w:kern w:val="16"/>
        </w:rPr>
        <w:t>)</w:t>
      </w:r>
      <w:r w:rsidRPr="00516B0D">
        <w:rPr>
          <w:rFonts w:ascii="Tahoma" w:hAnsi="Tahoma" w:cs="Tahoma"/>
          <w:kern w:val="16"/>
        </w:rPr>
        <w:t xml:space="preserve"> mesečno garancijo na kompletno dvigalo in</w:t>
      </w:r>
    </w:p>
    <w:p w14:paraId="67B4F00D" w14:textId="77777777" w:rsidR="00CA7105" w:rsidRPr="001F0F0E" w:rsidRDefault="00CA7105" w:rsidP="00E34D15">
      <w:pPr>
        <w:pStyle w:val="Odstavekseznama"/>
        <w:keepNext/>
        <w:keepLines/>
        <w:numPr>
          <w:ilvl w:val="1"/>
          <w:numId w:val="20"/>
        </w:numPr>
        <w:jc w:val="both"/>
        <w:rPr>
          <w:rFonts w:ascii="Tahoma" w:hAnsi="Tahoma" w:cs="Tahoma"/>
          <w:kern w:val="16"/>
        </w:rPr>
      </w:pPr>
      <w:r w:rsidRPr="001F0F0E">
        <w:rPr>
          <w:rFonts w:ascii="Tahoma" w:hAnsi="Tahoma" w:cs="Tahoma"/>
          <w:kern w:val="16"/>
        </w:rPr>
        <w:t xml:space="preserve">_______ (najmanj </w:t>
      </w:r>
      <w:r w:rsidR="00210078" w:rsidRPr="001F0F0E">
        <w:rPr>
          <w:rFonts w:ascii="Tahoma" w:hAnsi="Tahoma" w:cs="Tahoma"/>
          <w:kern w:val="16"/>
        </w:rPr>
        <w:t>36</w:t>
      </w:r>
      <w:r w:rsidR="00B067C1" w:rsidRPr="001F0F0E">
        <w:rPr>
          <w:rFonts w:ascii="Tahoma" w:hAnsi="Tahoma" w:cs="Tahoma"/>
          <w:kern w:val="16"/>
        </w:rPr>
        <w:t xml:space="preserve"> mesecev</w:t>
      </w:r>
      <w:r w:rsidRPr="001F0F0E">
        <w:rPr>
          <w:rFonts w:ascii="Tahoma" w:hAnsi="Tahoma" w:cs="Tahoma"/>
          <w:kern w:val="16"/>
        </w:rPr>
        <w:t>) mesečno garancijo na konstrukcijo.</w:t>
      </w:r>
    </w:p>
    <w:p w14:paraId="236A0DCC" w14:textId="77777777" w:rsidR="00CA7105" w:rsidRDefault="00CA7105" w:rsidP="00FA4D24">
      <w:pPr>
        <w:keepNext/>
        <w:keepLines/>
        <w:jc w:val="both"/>
        <w:rPr>
          <w:rFonts w:ascii="Tahoma" w:hAnsi="Tahoma" w:cs="Tahoma"/>
          <w:kern w:val="16"/>
        </w:rPr>
      </w:pPr>
    </w:p>
    <w:p w14:paraId="36A0143E" w14:textId="77777777" w:rsidR="00985A8D" w:rsidRPr="00CA7105" w:rsidRDefault="00985A8D" w:rsidP="00FA4D24">
      <w:pPr>
        <w:keepNext/>
        <w:keepLines/>
        <w:jc w:val="both"/>
        <w:rPr>
          <w:rFonts w:ascii="Tahoma" w:hAnsi="Tahoma" w:cs="Tahoma"/>
          <w:color w:val="FF0000"/>
          <w:kern w:val="16"/>
        </w:rPr>
      </w:pPr>
      <w:r w:rsidRPr="00CA7105">
        <w:rPr>
          <w:rFonts w:ascii="Tahoma" w:hAnsi="Tahoma" w:cs="Tahoma"/>
          <w:kern w:val="16"/>
        </w:rPr>
        <w:t>Garancij</w:t>
      </w:r>
      <w:r w:rsidR="00CA7105">
        <w:rPr>
          <w:rFonts w:ascii="Tahoma" w:hAnsi="Tahoma" w:cs="Tahoma"/>
          <w:kern w:val="16"/>
        </w:rPr>
        <w:t xml:space="preserve">a </w:t>
      </w:r>
      <w:r w:rsidRPr="00CA7105">
        <w:rPr>
          <w:rFonts w:ascii="Tahoma" w:hAnsi="Tahoma" w:cs="Tahoma"/>
          <w:kern w:val="16"/>
        </w:rPr>
        <w:t xml:space="preserve">prične teči od dneva uspešnega prevzema </w:t>
      </w:r>
      <w:r w:rsidR="00987FDA">
        <w:rPr>
          <w:rFonts w:ascii="Tahoma" w:hAnsi="Tahoma" w:cs="Tahoma"/>
          <w:kern w:val="16"/>
        </w:rPr>
        <w:t>blaga</w:t>
      </w:r>
      <w:r w:rsidRPr="00CA7105">
        <w:rPr>
          <w:rFonts w:ascii="Tahoma" w:hAnsi="Tahoma" w:cs="Tahoma"/>
          <w:kern w:val="16"/>
        </w:rPr>
        <w:t xml:space="preserve"> – to je od podpisa prevzemnega zapisnika s strani obeh pogodbenih strank.</w:t>
      </w:r>
    </w:p>
    <w:p w14:paraId="36354CCA" w14:textId="77777777" w:rsidR="00985A8D" w:rsidRPr="000C3142" w:rsidRDefault="00985A8D" w:rsidP="00FA4D24">
      <w:pPr>
        <w:keepNext/>
        <w:keepLines/>
        <w:suppressAutoHyphens/>
        <w:autoSpaceDN w:val="0"/>
        <w:jc w:val="both"/>
        <w:textAlignment w:val="baseline"/>
        <w:rPr>
          <w:rFonts w:ascii="Tahoma" w:hAnsi="Tahoma" w:cs="Tahoma"/>
          <w:i/>
          <w:iCs/>
          <w:kern w:val="3"/>
        </w:rPr>
      </w:pPr>
    </w:p>
    <w:p w14:paraId="35CFB90D" w14:textId="77777777" w:rsidR="00985A8D" w:rsidRPr="000C3142" w:rsidRDefault="00985A8D" w:rsidP="00FA4D24">
      <w:pPr>
        <w:keepNext/>
        <w:keepLines/>
        <w:suppressAutoHyphens/>
        <w:autoSpaceDN w:val="0"/>
        <w:jc w:val="both"/>
        <w:textAlignment w:val="baseline"/>
        <w:rPr>
          <w:rFonts w:ascii="Tahoma" w:hAnsi="Tahoma" w:cs="Tahoma"/>
          <w:kern w:val="3"/>
        </w:rPr>
      </w:pPr>
      <w:r>
        <w:rPr>
          <w:rFonts w:ascii="Tahoma" w:hAnsi="Tahoma" w:cs="Tahoma"/>
          <w:kern w:val="3"/>
        </w:rPr>
        <w:t xml:space="preserve">V </w:t>
      </w:r>
      <w:r w:rsidRPr="000C3142">
        <w:rPr>
          <w:rFonts w:ascii="Tahoma" w:hAnsi="Tahoma" w:cs="Tahoma"/>
          <w:kern w:val="3"/>
        </w:rPr>
        <w:t xml:space="preserve">garancijski dobi je </w:t>
      </w:r>
      <w:r w:rsidR="00CA7105">
        <w:rPr>
          <w:rFonts w:ascii="Tahoma" w:hAnsi="Tahoma" w:cs="Tahoma"/>
          <w:kern w:val="3"/>
        </w:rPr>
        <w:t>izvajalec</w:t>
      </w:r>
      <w:r w:rsidRPr="000C3142">
        <w:rPr>
          <w:rFonts w:ascii="Tahoma" w:hAnsi="Tahoma" w:cs="Tahoma"/>
          <w:kern w:val="3"/>
        </w:rPr>
        <w:t xml:space="preserve"> dolžan popraviti in odstraniti na svoje stroške vse napake/pomanjkljivosti </w:t>
      </w:r>
      <w:r w:rsidR="00CA7105">
        <w:rPr>
          <w:rFonts w:ascii="Tahoma" w:hAnsi="Tahoma" w:cs="Tahoma"/>
          <w:kern w:val="3"/>
        </w:rPr>
        <w:t>blaga</w:t>
      </w:r>
      <w:r w:rsidRPr="000C3142">
        <w:rPr>
          <w:rFonts w:ascii="Tahoma" w:hAnsi="Tahoma" w:cs="Tahoma"/>
          <w:kern w:val="3"/>
        </w:rPr>
        <w:t xml:space="preserve">, ki bi nastale po njegovi krivdi. O napakah/pomanjkljivostih </w:t>
      </w:r>
      <w:r w:rsidR="00CA7105">
        <w:rPr>
          <w:rFonts w:ascii="Tahoma" w:hAnsi="Tahoma" w:cs="Tahoma"/>
          <w:kern w:val="3"/>
        </w:rPr>
        <w:t>blaga, ki jih naročnik</w:t>
      </w:r>
      <w:r w:rsidRPr="000C3142">
        <w:rPr>
          <w:rFonts w:ascii="Tahoma" w:hAnsi="Tahoma" w:cs="Tahoma"/>
          <w:kern w:val="3"/>
        </w:rPr>
        <w:t xml:space="preserve"> opazi, je </w:t>
      </w:r>
      <w:r w:rsidR="00CA7105">
        <w:rPr>
          <w:rFonts w:ascii="Tahoma" w:hAnsi="Tahoma" w:cs="Tahoma"/>
          <w:kern w:val="3"/>
        </w:rPr>
        <w:t>naročnik</w:t>
      </w:r>
      <w:r w:rsidRPr="000C3142">
        <w:rPr>
          <w:rFonts w:ascii="Tahoma" w:hAnsi="Tahoma" w:cs="Tahoma"/>
          <w:kern w:val="3"/>
        </w:rPr>
        <w:t xml:space="preserve"> dolžan brez odlašanja obvestiti </w:t>
      </w:r>
      <w:r w:rsidR="00CA7105">
        <w:rPr>
          <w:rFonts w:ascii="Tahoma" w:hAnsi="Tahoma" w:cs="Tahoma"/>
          <w:kern w:val="3"/>
        </w:rPr>
        <w:t>izvajalca</w:t>
      </w:r>
      <w:r w:rsidRPr="000C3142">
        <w:rPr>
          <w:rFonts w:ascii="Tahoma" w:hAnsi="Tahoma" w:cs="Tahoma"/>
          <w:kern w:val="3"/>
        </w:rPr>
        <w:t xml:space="preserve"> in mu določiti primeren rok za odpravo le-teh.</w:t>
      </w:r>
    </w:p>
    <w:p w14:paraId="7CFAEF20" w14:textId="77777777" w:rsidR="00985A8D" w:rsidRPr="000C3142" w:rsidRDefault="00985A8D" w:rsidP="00FA4D24">
      <w:pPr>
        <w:keepNext/>
        <w:keepLines/>
        <w:suppressAutoHyphens/>
        <w:autoSpaceDN w:val="0"/>
        <w:jc w:val="both"/>
        <w:textAlignment w:val="baseline"/>
        <w:rPr>
          <w:rFonts w:ascii="Tahoma" w:hAnsi="Tahoma" w:cs="Tahoma"/>
          <w:kern w:val="3"/>
        </w:rPr>
      </w:pPr>
    </w:p>
    <w:p w14:paraId="41B4A2CC" w14:textId="77777777" w:rsidR="00985A8D" w:rsidRPr="000C3142" w:rsidRDefault="00985A8D" w:rsidP="00FA4D24">
      <w:pPr>
        <w:keepNext/>
        <w:keepLines/>
        <w:tabs>
          <w:tab w:val="left" w:pos="567"/>
        </w:tabs>
        <w:suppressAutoHyphens/>
        <w:autoSpaceDN w:val="0"/>
        <w:jc w:val="both"/>
        <w:textAlignment w:val="baseline"/>
        <w:rPr>
          <w:rFonts w:ascii="Tahoma" w:hAnsi="Tahoma" w:cs="Tahoma"/>
          <w:kern w:val="3"/>
        </w:rPr>
      </w:pPr>
      <w:r w:rsidRPr="000C3142">
        <w:rPr>
          <w:rFonts w:ascii="Tahoma" w:hAnsi="Tahoma" w:cs="Tahoma"/>
          <w:kern w:val="3"/>
        </w:rPr>
        <w:t xml:space="preserve">Garancija ne velja za napake/pomanjkljivosti, ki bi jih v tem času povzročila višja sila ali tretja oseba. Garancija tudi ne velja, če v garancijski dobi </w:t>
      </w:r>
      <w:r w:rsidR="00CA7105">
        <w:rPr>
          <w:rFonts w:ascii="Tahoma" w:hAnsi="Tahoma" w:cs="Tahoma"/>
          <w:kern w:val="3"/>
        </w:rPr>
        <w:t>naročnik</w:t>
      </w:r>
      <w:r w:rsidRPr="000C3142">
        <w:rPr>
          <w:rFonts w:ascii="Tahoma" w:hAnsi="Tahoma" w:cs="Tahoma"/>
          <w:kern w:val="3"/>
        </w:rPr>
        <w:t xml:space="preserve"> sam ali z drugim </w:t>
      </w:r>
      <w:r w:rsidR="00CA7105">
        <w:rPr>
          <w:rFonts w:ascii="Tahoma" w:hAnsi="Tahoma" w:cs="Tahoma"/>
          <w:kern w:val="3"/>
        </w:rPr>
        <w:t>izvajalcem</w:t>
      </w:r>
      <w:r w:rsidRPr="000C3142">
        <w:rPr>
          <w:rFonts w:ascii="Tahoma" w:hAnsi="Tahoma" w:cs="Tahoma"/>
          <w:kern w:val="3"/>
        </w:rPr>
        <w:t xml:space="preserve"> izvrši kakršnokoli delo</w:t>
      </w:r>
      <w:r>
        <w:rPr>
          <w:rFonts w:ascii="Tahoma" w:hAnsi="Tahoma" w:cs="Tahoma"/>
          <w:kern w:val="3"/>
        </w:rPr>
        <w:t>/poseg</w:t>
      </w:r>
      <w:r w:rsidRPr="000C3142">
        <w:rPr>
          <w:rFonts w:ascii="Tahoma" w:hAnsi="Tahoma" w:cs="Tahoma"/>
          <w:kern w:val="3"/>
        </w:rPr>
        <w:t xml:space="preserve"> na </w:t>
      </w:r>
      <w:r w:rsidR="00CA7105">
        <w:rPr>
          <w:rFonts w:ascii="Tahoma" w:hAnsi="Tahoma" w:cs="Tahoma"/>
          <w:kern w:val="3"/>
        </w:rPr>
        <w:t>blagu</w:t>
      </w:r>
      <w:r w:rsidRPr="000C3142">
        <w:rPr>
          <w:rFonts w:ascii="Tahoma" w:hAnsi="Tahoma" w:cs="Tahoma"/>
          <w:kern w:val="3"/>
        </w:rPr>
        <w:t xml:space="preserve">, brez pisnega soglasja </w:t>
      </w:r>
      <w:r w:rsidR="00CA7105">
        <w:rPr>
          <w:rFonts w:ascii="Tahoma" w:hAnsi="Tahoma" w:cs="Tahoma"/>
          <w:kern w:val="3"/>
        </w:rPr>
        <w:t>izvajalca</w:t>
      </w:r>
      <w:r w:rsidRPr="000C3142">
        <w:rPr>
          <w:rFonts w:ascii="Tahoma" w:hAnsi="Tahoma" w:cs="Tahoma"/>
          <w:kern w:val="3"/>
        </w:rPr>
        <w:t xml:space="preserve"> in se ugotovi, da so bila dela</w:t>
      </w:r>
      <w:r>
        <w:rPr>
          <w:rFonts w:ascii="Tahoma" w:hAnsi="Tahoma" w:cs="Tahoma"/>
          <w:kern w:val="3"/>
        </w:rPr>
        <w:t>/poseg</w:t>
      </w:r>
      <w:r w:rsidRPr="000C3142">
        <w:rPr>
          <w:rFonts w:ascii="Tahoma" w:hAnsi="Tahoma" w:cs="Tahoma"/>
          <w:kern w:val="3"/>
        </w:rPr>
        <w:t xml:space="preserve"> izvršena nestrokovno.</w:t>
      </w:r>
    </w:p>
    <w:p w14:paraId="49D655D5" w14:textId="77777777" w:rsidR="00985A8D" w:rsidRPr="000C3142" w:rsidRDefault="00985A8D" w:rsidP="00FA4D24">
      <w:pPr>
        <w:keepNext/>
        <w:keepLines/>
        <w:tabs>
          <w:tab w:val="left" w:pos="567"/>
        </w:tabs>
        <w:suppressAutoHyphens/>
        <w:autoSpaceDN w:val="0"/>
        <w:jc w:val="both"/>
        <w:textAlignment w:val="baseline"/>
        <w:rPr>
          <w:rFonts w:ascii="Tahoma" w:hAnsi="Tahoma" w:cs="Tahoma"/>
          <w:kern w:val="3"/>
        </w:rPr>
      </w:pPr>
    </w:p>
    <w:p w14:paraId="3EA7B188" w14:textId="77777777" w:rsidR="00985A8D" w:rsidRPr="000C3142" w:rsidRDefault="00985A8D" w:rsidP="00FA4D24">
      <w:pPr>
        <w:keepNext/>
        <w:keepLines/>
        <w:tabs>
          <w:tab w:val="left" w:pos="567"/>
        </w:tabs>
        <w:suppressAutoHyphens/>
        <w:autoSpaceDN w:val="0"/>
        <w:jc w:val="both"/>
        <w:textAlignment w:val="baseline"/>
        <w:rPr>
          <w:rFonts w:ascii="Tahoma" w:hAnsi="Tahoma" w:cs="Tahoma"/>
          <w:kern w:val="3"/>
        </w:rPr>
      </w:pPr>
      <w:r w:rsidRPr="000C3142">
        <w:rPr>
          <w:rFonts w:ascii="Tahoma" w:hAnsi="Tahoma" w:cs="Tahoma"/>
          <w:kern w:val="3"/>
        </w:rPr>
        <w:t xml:space="preserve">V primeru, da </w:t>
      </w:r>
      <w:r w:rsidR="00CA7105">
        <w:rPr>
          <w:rFonts w:ascii="Tahoma" w:hAnsi="Tahoma" w:cs="Tahoma"/>
          <w:kern w:val="3"/>
        </w:rPr>
        <w:t>izvajalec</w:t>
      </w:r>
      <w:r w:rsidRPr="000C3142">
        <w:rPr>
          <w:rFonts w:ascii="Tahoma" w:hAnsi="Tahoma" w:cs="Tahoma"/>
          <w:kern w:val="3"/>
        </w:rPr>
        <w:t xml:space="preserve"> ne odpravi napak v določenem roku, ima </w:t>
      </w:r>
      <w:r w:rsidR="00CA7105">
        <w:rPr>
          <w:rFonts w:ascii="Tahoma" w:hAnsi="Tahoma" w:cs="Tahoma"/>
          <w:kern w:val="3"/>
        </w:rPr>
        <w:t>naročnik</w:t>
      </w:r>
      <w:r w:rsidRPr="000C3142">
        <w:rPr>
          <w:rFonts w:ascii="Tahoma" w:hAnsi="Tahoma" w:cs="Tahoma"/>
          <w:kern w:val="3"/>
        </w:rPr>
        <w:t xml:space="preserve"> pravico unovčiti </w:t>
      </w:r>
      <w:r w:rsidR="00CA7105">
        <w:rPr>
          <w:rFonts w:ascii="Tahoma" w:hAnsi="Tahoma" w:cs="Tahoma"/>
          <w:kern w:val="3"/>
        </w:rPr>
        <w:t>finančno zavarovanje za</w:t>
      </w:r>
      <w:r w:rsidRPr="000C3142">
        <w:rPr>
          <w:rFonts w:ascii="Tahoma" w:hAnsi="Tahoma" w:cs="Tahoma"/>
          <w:kern w:val="3"/>
        </w:rPr>
        <w:t xml:space="preserve"> odpravo napak v garancijski dobi.</w:t>
      </w:r>
    </w:p>
    <w:p w14:paraId="4252907D" w14:textId="77777777" w:rsidR="00985A8D" w:rsidRPr="000C3142" w:rsidRDefault="00985A8D" w:rsidP="00FA4D24">
      <w:pPr>
        <w:keepNext/>
        <w:keepLines/>
        <w:tabs>
          <w:tab w:val="left" w:pos="567"/>
        </w:tabs>
        <w:suppressAutoHyphens/>
        <w:autoSpaceDN w:val="0"/>
        <w:jc w:val="both"/>
        <w:textAlignment w:val="baseline"/>
        <w:rPr>
          <w:rFonts w:ascii="Tahoma" w:hAnsi="Tahoma" w:cs="Tahoma"/>
          <w:kern w:val="3"/>
        </w:rPr>
      </w:pPr>
    </w:p>
    <w:p w14:paraId="747DDC54" w14:textId="77777777" w:rsidR="00985A8D" w:rsidRPr="000C3142" w:rsidRDefault="00985A8D" w:rsidP="00FA4D24">
      <w:pPr>
        <w:keepNext/>
        <w:keepLines/>
        <w:tabs>
          <w:tab w:val="left" w:pos="567"/>
        </w:tabs>
        <w:suppressAutoHyphens/>
        <w:autoSpaceDN w:val="0"/>
        <w:ind w:right="56"/>
        <w:jc w:val="both"/>
        <w:textAlignment w:val="baseline"/>
        <w:rPr>
          <w:rFonts w:ascii="Tahoma" w:hAnsi="Tahoma" w:cs="Tahoma"/>
          <w:kern w:val="3"/>
          <w:highlight w:val="yellow"/>
        </w:rPr>
      </w:pPr>
      <w:r w:rsidRPr="000C3142">
        <w:rPr>
          <w:rFonts w:ascii="Tahoma" w:hAnsi="Tahoma" w:cs="Tahoma"/>
          <w:kern w:val="3"/>
        </w:rPr>
        <w:t xml:space="preserve">O skritih napakah, ki se pokažejo v garancijski dobi, je </w:t>
      </w:r>
      <w:r w:rsidR="00CA7105">
        <w:rPr>
          <w:rFonts w:ascii="Tahoma" w:hAnsi="Tahoma" w:cs="Tahoma"/>
          <w:kern w:val="3"/>
        </w:rPr>
        <w:t>naročnik</w:t>
      </w:r>
      <w:r w:rsidRPr="000C3142">
        <w:rPr>
          <w:rFonts w:ascii="Tahoma" w:hAnsi="Tahoma" w:cs="Tahoma"/>
          <w:kern w:val="3"/>
        </w:rPr>
        <w:t xml:space="preserve"> dolžan obvestiti </w:t>
      </w:r>
      <w:r w:rsidR="00CA7105">
        <w:rPr>
          <w:rFonts w:ascii="Tahoma" w:hAnsi="Tahoma" w:cs="Tahoma"/>
          <w:kern w:val="3"/>
        </w:rPr>
        <w:t>izvajalca</w:t>
      </w:r>
      <w:r w:rsidRPr="000C3142">
        <w:rPr>
          <w:rFonts w:ascii="Tahoma" w:hAnsi="Tahoma" w:cs="Tahoma"/>
          <w:kern w:val="3"/>
        </w:rPr>
        <w:t xml:space="preserve"> brez odlašanja. Pogodbeni stranki sporazumno določita primeren rok za odpravo napak, ki jih je </w:t>
      </w:r>
      <w:r w:rsidR="00CA7105">
        <w:rPr>
          <w:rFonts w:ascii="Tahoma" w:hAnsi="Tahoma" w:cs="Tahoma"/>
          <w:kern w:val="3"/>
        </w:rPr>
        <w:t>izvajalec</w:t>
      </w:r>
      <w:r w:rsidRPr="000C3142">
        <w:rPr>
          <w:rFonts w:ascii="Tahoma" w:hAnsi="Tahoma" w:cs="Tahoma"/>
          <w:kern w:val="3"/>
        </w:rPr>
        <w:t xml:space="preserve"> dolžan odpraviti na svoje stroške.</w:t>
      </w:r>
      <w:r w:rsidRPr="000C3142">
        <w:rPr>
          <w:rFonts w:ascii="Tahoma" w:hAnsi="Tahoma" w:cs="Tahoma"/>
          <w:kern w:val="3"/>
          <w:highlight w:val="yellow"/>
        </w:rPr>
        <w:t xml:space="preserve"> </w:t>
      </w:r>
    </w:p>
    <w:p w14:paraId="1B7A8950" w14:textId="77777777" w:rsidR="001A36D1" w:rsidRPr="00DF7B45" w:rsidRDefault="001A36D1" w:rsidP="00FA4D24">
      <w:pPr>
        <w:keepNext/>
        <w:keepLines/>
        <w:jc w:val="both"/>
        <w:rPr>
          <w:rFonts w:ascii="Tahoma" w:hAnsi="Tahoma" w:cs="Tahoma"/>
        </w:rPr>
      </w:pPr>
    </w:p>
    <w:p w14:paraId="46F29336" w14:textId="77777777" w:rsidR="00DF7B45" w:rsidRPr="00DF7B45" w:rsidRDefault="00DF7B45" w:rsidP="00E34D15">
      <w:pPr>
        <w:keepNext/>
        <w:keepLines/>
        <w:numPr>
          <w:ilvl w:val="0"/>
          <w:numId w:val="8"/>
        </w:numPr>
        <w:tabs>
          <w:tab w:val="num" w:pos="1440"/>
        </w:tabs>
        <w:ind w:hanging="1080"/>
        <w:jc w:val="both"/>
        <w:rPr>
          <w:rFonts w:ascii="Tahoma" w:hAnsi="Tahoma" w:cs="Tahoma"/>
        </w:rPr>
      </w:pPr>
      <w:r w:rsidRPr="00DF7B45">
        <w:rPr>
          <w:rFonts w:ascii="Tahoma" w:hAnsi="Tahoma" w:cs="Tahoma"/>
          <w:b/>
        </w:rPr>
        <w:t>POGODBENA KAZEN</w:t>
      </w:r>
    </w:p>
    <w:p w14:paraId="63064D97" w14:textId="77777777" w:rsidR="00DF7B45" w:rsidRPr="00DF7B45" w:rsidRDefault="00DF7B45" w:rsidP="00FA4D24">
      <w:pPr>
        <w:keepNext/>
        <w:keepLines/>
        <w:ind w:left="1080"/>
        <w:jc w:val="both"/>
        <w:rPr>
          <w:rFonts w:ascii="Tahoma" w:hAnsi="Tahoma" w:cs="Tahoma"/>
        </w:rPr>
      </w:pPr>
      <w:r w:rsidRPr="00DF7B45">
        <w:rPr>
          <w:rFonts w:ascii="Tahoma" w:hAnsi="Tahoma" w:cs="Tahoma"/>
          <w:b/>
        </w:rPr>
        <w:t xml:space="preserve"> </w:t>
      </w:r>
    </w:p>
    <w:p w14:paraId="03DB84EF" w14:textId="77777777" w:rsidR="00DF7B45" w:rsidRPr="00DF7B45" w:rsidRDefault="00DF7B45" w:rsidP="00E34D15">
      <w:pPr>
        <w:keepNext/>
        <w:keepLines/>
        <w:numPr>
          <w:ilvl w:val="0"/>
          <w:numId w:val="9"/>
        </w:numPr>
        <w:ind w:left="426" w:hanging="426"/>
        <w:jc w:val="center"/>
        <w:rPr>
          <w:rFonts w:ascii="Tahoma" w:hAnsi="Tahoma" w:cs="Tahoma"/>
        </w:rPr>
      </w:pPr>
      <w:r w:rsidRPr="00DF7B45">
        <w:rPr>
          <w:rFonts w:ascii="Tahoma" w:hAnsi="Tahoma" w:cs="Tahoma"/>
        </w:rPr>
        <w:t xml:space="preserve"> člen</w:t>
      </w:r>
    </w:p>
    <w:p w14:paraId="17876798" w14:textId="77777777" w:rsidR="00DF7B45" w:rsidRPr="00DF7B45" w:rsidRDefault="00DF7B45" w:rsidP="00FA4D24">
      <w:pPr>
        <w:keepNext/>
        <w:keepLines/>
        <w:jc w:val="both"/>
        <w:rPr>
          <w:rFonts w:ascii="Tahoma" w:hAnsi="Tahoma" w:cs="Tahoma"/>
        </w:rPr>
      </w:pPr>
    </w:p>
    <w:p w14:paraId="409DF07C" w14:textId="77777777" w:rsidR="00BC4E54" w:rsidRDefault="00880139" w:rsidP="00FA4D24">
      <w:pPr>
        <w:keepNext/>
        <w:keepLines/>
        <w:jc w:val="both"/>
        <w:rPr>
          <w:rFonts w:ascii="Tahoma" w:eastAsia="Frutiger" w:hAnsi="Tahoma" w:cs="Tahoma"/>
          <w:lang w:eastAsia="en-US"/>
        </w:rPr>
      </w:pPr>
      <w:r w:rsidRPr="004C1F13">
        <w:rPr>
          <w:rFonts w:ascii="Tahoma" w:eastAsia="Frutiger" w:hAnsi="Tahoma" w:cs="Tahoma"/>
          <w:lang w:eastAsia="en-US"/>
        </w:rPr>
        <w:t xml:space="preserve">V primeru, da izvajalec po svoji krivdi </w:t>
      </w:r>
      <w:r w:rsidR="00D37630">
        <w:rPr>
          <w:rFonts w:ascii="Tahoma" w:eastAsia="Frutiger" w:hAnsi="Tahoma" w:cs="Tahoma"/>
          <w:lang w:eastAsia="en-US"/>
        </w:rPr>
        <w:t xml:space="preserve">ne dobavi blaga v roku, navedenem v prvem odstavku 6. člena pogodbe, </w:t>
      </w:r>
      <w:r w:rsidRPr="004C1F13">
        <w:rPr>
          <w:rFonts w:ascii="Tahoma" w:eastAsia="Frutiger" w:hAnsi="Tahoma" w:cs="Tahoma"/>
          <w:lang w:eastAsia="en-US"/>
        </w:rPr>
        <w:t>je naročniku dolžan plačati pogodbeno kazen</w:t>
      </w:r>
      <w:r w:rsidR="00D37630">
        <w:rPr>
          <w:rFonts w:ascii="Tahoma" w:eastAsia="Frutiger" w:hAnsi="Tahoma" w:cs="Tahoma"/>
          <w:lang w:eastAsia="en-US"/>
        </w:rPr>
        <w:t xml:space="preserve"> </w:t>
      </w:r>
      <w:r w:rsidR="00D37630" w:rsidRPr="000C3142">
        <w:rPr>
          <w:rFonts w:ascii="Tahoma" w:hAnsi="Tahoma" w:cs="Tahoma"/>
          <w:kern w:val="3"/>
        </w:rPr>
        <w:t xml:space="preserve">v višini </w:t>
      </w:r>
      <w:r w:rsidR="00C0201C">
        <w:rPr>
          <w:rFonts w:ascii="Tahoma" w:hAnsi="Tahoma" w:cs="Tahoma"/>
          <w:kern w:val="3"/>
        </w:rPr>
        <w:t>pol</w:t>
      </w:r>
      <w:r w:rsidR="00D37630" w:rsidRPr="000C3142">
        <w:rPr>
          <w:rFonts w:ascii="Tahoma" w:hAnsi="Tahoma" w:cs="Tahoma"/>
          <w:kern w:val="3"/>
        </w:rPr>
        <w:t xml:space="preserve"> odstotka (</w:t>
      </w:r>
      <w:r w:rsidR="00C0201C">
        <w:rPr>
          <w:rFonts w:ascii="Tahoma" w:hAnsi="Tahoma" w:cs="Tahoma"/>
          <w:kern w:val="3"/>
        </w:rPr>
        <w:t>0,5</w:t>
      </w:r>
      <w:r w:rsidR="00D37630" w:rsidRPr="000C3142">
        <w:rPr>
          <w:rFonts w:ascii="Tahoma" w:hAnsi="Tahoma" w:cs="Tahoma"/>
          <w:kern w:val="3"/>
        </w:rPr>
        <w:t xml:space="preserve"> %) pogodbene </w:t>
      </w:r>
      <w:r w:rsidR="00D37630">
        <w:rPr>
          <w:rFonts w:ascii="Tahoma" w:hAnsi="Tahoma" w:cs="Tahoma"/>
          <w:kern w:val="3"/>
        </w:rPr>
        <w:t>cene</w:t>
      </w:r>
      <w:r w:rsidR="00D37630" w:rsidRPr="000C3142">
        <w:rPr>
          <w:rFonts w:ascii="Tahoma" w:hAnsi="Tahoma" w:cs="Tahoma"/>
          <w:kern w:val="3"/>
        </w:rPr>
        <w:t xml:space="preserve"> brez DDV za vsak koledarski dan zamude, vendar ne več kot deset odstotkov (10 %) pogodbene </w:t>
      </w:r>
      <w:r w:rsidR="00D37630">
        <w:rPr>
          <w:rFonts w:ascii="Tahoma" w:hAnsi="Tahoma" w:cs="Tahoma"/>
          <w:kern w:val="3"/>
        </w:rPr>
        <w:t>cene</w:t>
      </w:r>
      <w:r w:rsidR="00D37630" w:rsidRPr="000C3142">
        <w:rPr>
          <w:rFonts w:ascii="Tahoma" w:hAnsi="Tahoma" w:cs="Tahoma"/>
          <w:kern w:val="3"/>
        </w:rPr>
        <w:t xml:space="preserve"> brez DDV</w:t>
      </w:r>
      <w:r w:rsidRPr="004C1F13">
        <w:rPr>
          <w:rFonts w:ascii="Tahoma" w:eastAsia="Frutiger" w:hAnsi="Tahoma" w:cs="Tahoma"/>
          <w:lang w:eastAsia="en-US"/>
        </w:rPr>
        <w:t>. O tem mora naročnik nemudoma obvestiti izvajalca skladno s petim odstavkom 251. člena Obligacijskega</w:t>
      </w:r>
      <w:r>
        <w:rPr>
          <w:rFonts w:ascii="Tahoma" w:eastAsia="Frutiger" w:hAnsi="Tahoma" w:cs="Tahoma"/>
          <w:lang w:eastAsia="en-US"/>
        </w:rPr>
        <w:t xml:space="preserve"> zakonika (Ur. l. RS, </w:t>
      </w:r>
      <w:r w:rsidR="00EE64C2" w:rsidRPr="00EE64C2">
        <w:rPr>
          <w:rFonts w:ascii="Tahoma" w:eastAsia="Frutiger" w:hAnsi="Tahoma" w:cs="Tahoma"/>
          <w:lang w:eastAsia="en-US"/>
        </w:rPr>
        <w:t xml:space="preserve">št. 97/07 – uradno prečiščeno besedilo, 64/16 – </w:t>
      </w:r>
      <w:proofErr w:type="spellStart"/>
      <w:r w:rsidR="00EE64C2" w:rsidRPr="00EE64C2">
        <w:rPr>
          <w:rFonts w:ascii="Tahoma" w:eastAsia="Frutiger" w:hAnsi="Tahoma" w:cs="Tahoma"/>
          <w:lang w:eastAsia="en-US"/>
        </w:rPr>
        <w:t>odl</w:t>
      </w:r>
      <w:proofErr w:type="spellEnd"/>
      <w:r w:rsidR="00EE64C2" w:rsidRPr="00EE64C2">
        <w:rPr>
          <w:rFonts w:ascii="Tahoma" w:eastAsia="Frutiger" w:hAnsi="Tahoma" w:cs="Tahoma"/>
          <w:lang w:eastAsia="en-US"/>
        </w:rPr>
        <w:t>. US in 20/18 – OROZ631</w:t>
      </w:r>
      <w:r w:rsidRPr="004C1F13">
        <w:rPr>
          <w:rFonts w:ascii="Tahoma" w:eastAsia="Frutiger" w:hAnsi="Tahoma" w:cs="Tahoma"/>
          <w:lang w:eastAsia="en-US"/>
        </w:rPr>
        <w:t>)</w:t>
      </w:r>
      <w:r>
        <w:rPr>
          <w:rFonts w:ascii="Tahoma" w:eastAsia="Frutiger" w:hAnsi="Tahoma" w:cs="Tahoma"/>
          <w:lang w:eastAsia="en-US"/>
        </w:rPr>
        <w:t xml:space="preserve">. </w:t>
      </w:r>
    </w:p>
    <w:p w14:paraId="061F9CB8" w14:textId="77777777" w:rsidR="00880139" w:rsidRDefault="00880139" w:rsidP="00FA4D24">
      <w:pPr>
        <w:keepNext/>
        <w:keepLines/>
        <w:jc w:val="both"/>
        <w:rPr>
          <w:rFonts w:ascii="Tahoma" w:eastAsia="Frutiger" w:hAnsi="Tahoma" w:cs="Tahoma"/>
          <w:lang w:eastAsia="en-US"/>
        </w:rPr>
      </w:pPr>
    </w:p>
    <w:p w14:paraId="05CBDFE4" w14:textId="77777777" w:rsidR="00880139" w:rsidRDefault="00880139" w:rsidP="00FA4D24">
      <w:pPr>
        <w:keepNext/>
        <w:keepLines/>
        <w:jc w:val="both"/>
        <w:rPr>
          <w:rFonts w:ascii="Tahoma" w:eastAsia="Frutiger" w:hAnsi="Tahoma" w:cs="Tahoma"/>
          <w:lang w:eastAsia="en-US"/>
        </w:rPr>
      </w:pPr>
      <w:r w:rsidRPr="008066AF">
        <w:rPr>
          <w:rFonts w:ascii="Tahoma" w:eastAsia="Frutiger" w:hAnsi="Tahoma" w:cs="Tahoma"/>
          <w:lang w:eastAsia="en-US"/>
        </w:rPr>
        <w:t>V kolikor pogodbena kazen za zamudo preseže deset odstotkov</w:t>
      </w:r>
      <w:r>
        <w:rPr>
          <w:rFonts w:ascii="Tahoma" w:eastAsia="Frutiger" w:hAnsi="Tahoma" w:cs="Tahoma"/>
          <w:lang w:eastAsia="en-US"/>
        </w:rPr>
        <w:t xml:space="preserve"> (</w:t>
      </w:r>
      <w:r w:rsidRPr="008066AF">
        <w:rPr>
          <w:rFonts w:ascii="Tahoma" w:eastAsia="Frutiger" w:hAnsi="Tahoma" w:cs="Tahoma"/>
          <w:lang w:eastAsia="en-US"/>
        </w:rPr>
        <w:t xml:space="preserve">10 %) pogodbene </w:t>
      </w:r>
      <w:r w:rsidR="00CA7105">
        <w:rPr>
          <w:rFonts w:ascii="Tahoma" w:eastAsia="Frutiger" w:hAnsi="Tahoma" w:cs="Tahoma"/>
          <w:lang w:eastAsia="en-US"/>
        </w:rPr>
        <w:t>cene</w:t>
      </w:r>
      <w:r w:rsidRPr="008066AF">
        <w:rPr>
          <w:rFonts w:ascii="Tahoma" w:eastAsia="Frutiger" w:hAnsi="Tahoma" w:cs="Tahoma"/>
          <w:lang w:eastAsia="en-US"/>
        </w:rPr>
        <w:t xml:space="preserve"> </w:t>
      </w:r>
      <w:r w:rsidR="00D37630">
        <w:rPr>
          <w:rFonts w:ascii="Tahoma" w:eastAsia="Frutiger" w:hAnsi="Tahoma" w:cs="Tahoma"/>
          <w:lang w:eastAsia="en-US"/>
        </w:rPr>
        <w:t>bre</w:t>
      </w:r>
      <w:r w:rsidRPr="008066AF">
        <w:rPr>
          <w:rFonts w:ascii="Tahoma" w:eastAsia="Frutiger" w:hAnsi="Tahoma" w:cs="Tahoma"/>
          <w:lang w:eastAsia="en-US"/>
        </w:rPr>
        <w:t>z DDV, lahko naročnik unovči finančno zavarovanje za dobro izvedbo pogodbenih obveznosti ali</w:t>
      </w:r>
      <w:r>
        <w:rPr>
          <w:rFonts w:ascii="Tahoma" w:eastAsia="Frutiger" w:hAnsi="Tahoma" w:cs="Tahoma"/>
          <w:lang w:eastAsia="en-US"/>
        </w:rPr>
        <w:t xml:space="preserve">/in </w:t>
      </w:r>
      <w:r w:rsidRPr="008066AF">
        <w:rPr>
          <w:rFonts w:ascii="Tahoma" w:eastAsia="Frutiger" w:hAnsi="Tahoma" w:cs="Tahoma"/>
          <w:lang w:eastAsia="en-US"/>
        </w:rPr>
        <w:t>odstopi od pogodbe.</w:t>
      </w:r>
    </w:p>
    <w:p w14:paraId="7958E546" w14:textId="77777777" w:rsidR="00DE4753" w:rsidRPr="004C1F13" w:rsidRDefault="00DE4753" w:rsidP="00FA4D24">
      <w:pPr>
        <w:keepNext/>
        <w:keepLines/>
        <w:jc w:val="both"/>
        <w:rPr>
          <w:rFonts w:ascii="Tahoma" w:eastAsia="Frutiger" w:hAnsi="Tahoma" w:cs="Tahoma"/>
          <w:lang w:eastAsia="en-US"/>
        </w:rPr>
      </w:pPr>
    </w:p>
    <w:p w14:paraId="62609827" w14:textId="77777777" w:rsidR="00DF7B45" w:rsidRPr="00DF7B45" w:rsidRDefault="00DF7B45" w:rsidP="00FA4D24">
      <w:pPr>
        <w:keepNext/>
        <w:keepLines/>
        <w:jc w:val="both"/>
        <w:rPr>
          <w:rFonts w:ascii="Tahoma" w:hAnsi="Tahoma" w:cs="Tahoma"/>
        </w:rPr>
      </w:pPr>
      <w:r w:rsidRPr="00DF7B45">
        <w:rPr>
          <w:rFonts w:ascii="Tahoma" w:hAnsi="Tahoma" w:cs="Tahoma"/>
        </w:rPr>
        <w:t>Ne glede na navedeno unovčitev finančnega zavarovanja</w:t>
      </w:r>
      <w:r w:rsidR="001C20BF" w:rsidRPr="001C20BF">
        <w:rPr>
          <w:rFonts w:ascii="Tahoma" w:eastAsia="Frutiger" w:hAnsi="Tahoma" w:cs="Tahoma"/>
          <w:lang w:eastAsia="en-US"/>
        </w:rPr>
        <w:t xml:space="preserve"> </w:t>
      </w:r>
      <w:r w:rsidR="001C20BF" w:rsidRPr="001C20BF">
        <w:rPr>
          <w:rFonts w:ascii="Tahoma" w:hAnsi="Tahoma" w:cs="Tahoma"/>
        </w:rPr>
        <w:t>za dobro izvedbo pogodbenih obveznosti</w:t>
      </w:r>
      <w:r w:rsidRPr="00DF7B45">
        <w:rPr>
          <w:rFonts w:ascii="Tahoma" w:hAnsi="Tahoma" w:cs="Tahoma"/>
        </w:rPr>
        <w:t>, je izvajalec dolžan naročniku poravnati celoten znesek nastale škode v primeru, da le-ta presega znesek, ki ga je naročnik unovčil na podlagi finančnega zavarovanja.</w:t>
      </w:r>
    </w:p>
    <w:p w14:paraId="2EB9F566" w14:textId="77777777" w:rsidR="00DF7B45" w:rsidRPr="00DF7B45" w:rsidRDefault="00DF7B45" w:rsidP="00FA4D24">
      <w:pPr>
        <w:keepNext/>
        <w:keepLines/>
        <w:jc w:val="both"/>
        <w:rPr>
          <w:rFonts w:ascii="Tahoma" w:hAnsi="Tahoma" w:cs="Tahoma"/>
        </w:rPr>
      </w:pPr>
    </w:p>
    <w:p w14:paraId="2F080CBE" w14:textId="77777777" w:rsidR="00DF7B45" w:rsidRPr="00DF7B45" w:rsidRDefault="00DF7B45" w:rsidP="00E34D15">
      <w:pPr>
        <w:keepNext/>
        <w:keepLines/>
        <w:numPr>
          <w:ilvl w:val="0"/>
          <w:numId w:val="9"/>
        </w:numPr>
        <w:ind w:left="426" w:hanging="426"/>
        <w:jc w:val="center"/>
        <w:rPr>
          <w:rFonts w:ascii="Tahoma" w:hAnsi="Tahoma" w:cs="Tahoma"/>
        </w:rPr>
      </w:pPr>
      <w:r w:rsidRPr="00DF7B45">
        <w:rPr>
          <w:rFonts w:ascii="Tahoma" w:hAnsi="Tahoma" w:cs="Tahoma"/>
        </w:rPr>
        <w:t>člen</w:t>
      </w:r>
    </w:p>
    <w:p w14:paraId="62DDA1D3" w14:textId="77777777" w:rsidR="00DF7B45" w:rsidRPr="00DF7B45" w:rsidRDefault="00DF7B45" w:rsidP="00FA4D24">
      <w:pPr>
        <w:keepNext/>
        <w:keepLines/>
        <w:tabs>
          <w:tab w:val="left" w:pos="567"/>
        </w:tabs>
        <w:ind w:right="-2"/>
        <w:jc w:val="both"/>
        <w:rPr>
          <w:rFonts w:ascii="Tahoma" w:hAnsi="Tahoma" w:cs="Tahoma"/>
          <w:lang w:eastAsia="en-US"/>
        </w:rPr>
      </w:pPr>
    </w:p>
    <w:p w14:paraId="6B95FC75" w14:textId="77777777" w:rsidR="00DF7B45" w:rsidRPr="00DF7B45" w:rsidRDefault="00DF7B45" w:rsidP="00FA4D24">
      <w:pPr>
        <w:keepNext/>
        <w:keepLines/>
        <w:tabs>
          <w:tab w:val="left" w:pos="567"/>
        </w:tabs>
        <w:ind w:right="-2"/>
        <w:jc w:val="both"/>
        <w:rPr>
          <w:rFonts w:ascii="Tahoma" w:hAnsi="Tahoma" w:cs="Tahoma"/>
          <w:lang w:eastAsia="en-US"/>
        </w:rPr>
      </w:pPr>
      <w:r w:rsidRPr="00DF7B45">
        <w:rPr>
          <w:rFonts w:ascii="Tahoma" w:hAnsi="Tahoma" w:cs="Tahoma"/>
        </w:rPr>
        <w:t>Za obračun dogovorjene pogodbene kazni bo naročnik izvajalcu izstavil račun s plačilnim rokom petnajst (15) dni od dneva izstavitve računa. V primeru zamude pri plačilu je izvajalec dolžan naročniku plačati še zakonske zamudne obresti.</w:t>
      </w:r>
    </w:p>
    <w:p w14:paraId="7403086A" w14:textId="77777777" w:rsidR="00DF7B45" w:rsidRPr="00DF7B45" w:rsidRDefault="00DF7B45" w:rsidP="00FA4D24">
      <w:pPr>
        <w:keepNext/>
        <w:keepLines/>
        <w:tabs>
          <w:tab w:val="left" w:pos="567"/>
        </w:tabs>
        <w:ind w:right="-2"/>
        <w:jc w:val="both"/>
        <w:rPr>
          <w:rFonts w:ascii="Tahoma" w:hAnsi="Tahoma" w:cs="Tahoma"/>
          <w:lang w:eastAsia="en-US"/>
        </w:rPr>
      </w:pPr>
    </w:p>
    <w:p w14:paraId="3366CAB6" w14:textId="77777777" w:rsidR="00203ED4" w:rsidRPr="00DF7B45" w:rsidRDefault="00203ED4" w:rsidP="00FA4D24">
      <w:pPr>
        <w:keepNext/>
        <w:keepLines/>
        <w:tabs>
          <w:tab w:val="left" w:pos="567"/>
        </w:tabs>
        <w:ind w:right="-2"/>
        <w:jc w:val="both"/>
        <w:rPr>
          <w:rFonts w:ascii="Tahoma" w:hAnsi="Tahoma" w:cs="Tahoma"/>
          <w:lang w:eastAsia="en-US"/>
        </w:rPr>
      </w:pPr>
      <w:r w:rsidRPr="00DF7B45">
        <w:rPr>
          <w:rFonts w:ascii="Tahoma" w:hAnsi="Tahoma" w:cs="Tahoma"/>
          <w:lang w:eastAsia="en-US"/>
        </w:rPr>
        <w:t>Naročnik in izvajalec sta sporazumna, da se</w:t>
      </w:r>
      <w:r>
        <w:rPr>
          <w:rFonts w:ascii="Tahoma" w:hAnsi="Tahoma" w:cs="Tahoma"/>
          <w:lang w:eastAsia="en-US"/>
        </w:rPr>
        <w:t xml:space="preserve"> za</w:t>
      </w:r>
      <w:r w:rsidRPr="00DF7B45">
        <w:rPr>
          <w:rFonts w:ascii="Tahoma" w:hAnsi="Tahoma" w:cs="Tahoma"/>
          <w:lang w:eastAsia="en-US"/>
        </w:rPr>
        <w:t xml:space="preserve"> pogodben</w:t>
      </w:r>
      <w:r>
        <w:rPr>
          <w:rFonts w:ascii="Tahoma" w:hAnsi="Tahoma" w:cs="Tahoma"/>
          <w:lang w:eastAsia="en-US"/>
        </w:rPr>
        <w:t>o</w:t>
      </w:r>
      <w:r w:rsidRPr="00DF7B45">
        <w:rPr>
          <w:rFonts w:ascii="Tahoma" w:hAnsi="Tahoma" w:cs="Tahoma"/>
          <w:lang w:eastAsia="en-US"/>
        </w:rPr>
        <w:t xml:space="preserve"> kazen lahko</w:t>
      </w:r>
      <w:r>
        <w:rPr>
          <w:rFonts w:ascii="Tahoma" w:hAnsi="Tahoma" w:cs="Tahoma"/>
          <w:lang w:eastAsia="en-US"/>
        </w:rPr>
        <w:t xml:space="preserve"> opravi</w:t>
      </w:r>
      <w:r w:rsidRPr="00DF7B45">
        <w:rPr>
          <w:rFonts w:ascii="Tahoma" w:hAnsi="Tahoma" w:cs="Tahoma"/>
          <w:lang w:eastAsia="en-US"/>
        </w:rPr>
        <w:t xml:space="preserve"> kompenzacija medsebojnih terjatev</w:t>
      </w:r>
      <w:r>
        <w:rPr>
          <w:rFonts w:ascii="Tahoma" w:hAnsi="Tahoma" w:cs="Tahoma"/>
          <w:lang w:eastAsia="en-US"/>
        </w:rPr>
        <w:t xml:space="preserve"> in obveznosti</w:t>
      </w:r>
      <w:r w:rsidRPr="00DF7B45">
        <w:rPr>
          <w:rFonts w:ascii="Tahoma" w:hAnsi="Tahoma" w:cs="Tahoma"/>
          <w:lang w:eastAsia="en-US"/>
        </w:rPr>
        <w:t xml:space="preserve"> med naročnikom in izvajalcem. </w:t>
      </w:r>
    </w:p>
    <w:p w14:paraId="097B79DE" w14:textId="77777777" w:rsidR="00DF7B45" w:rsidRPr="00DF7B45" w:rsidRDefault="00DF7B45" w:rsidP="00FA4D24">
      <w:pPr>
        <w:keepNext/>
        <w:keepLines/>
        <w:tabs>
          <w:tab w:val="left" w:pos="567"/>
          <w:tab w:val="left" w:pos="1418"/>
          <w:tab w:val="left" w:pos="1702"/>
        </w:tabs>
        <w:jc w:val="both"/>
        <w:rPr>
          <w:rFonts w:ascii="Tahoma" w:hAnsi="Tahoma" w:cs="Tahoma"/>
          <w:lang w:eastAsia="en-US"/>
        </w:rPr>
      </w:pPr>
    </w:p>
    <w:p w14:paraId="60FEF3A4" w14:textId="77777777" w:rsidR="00DF7B45" w:rsidRPr="00DF7B45" w:rsidRDefault="00DF7B45" w:rsidP="00FA4D24">
      <w:pPr>
        <w:keepNext/>
        <w:keepLines/>
        <w:tabs>
          <w:tab w:val="left" w:pos="567"/>
          <w:tab w:val="left" w:pos="1418"/>
          <w:tab w:val="left" w:pos="1702"/>
        </w:tabs>
        <w:jc w:val="both"/>
        <w:rPr>
          <w:rFonts w:ascii="Tahoma" w:hAnsi="Tahoma" w:cs="Tahoma"/>
          <w:lang w:eastAsia="en-US"/>
        </w:rPr>
      </w:pPr>
      <w:r w:rsidRPr="00DF7B45">
        <w:rPr>
          <w:rFonts w:ascii="Tahoma" w:hAnsi="Tahoma" w:cs="Tahoma"/>
          <w:lang w:eastAsia="en-US"/>
        </w:rPr>
        <w:t>Pogodbeni stranki soglašata, da pravica zaračunati pogodbeno kazen ni pogojena z nastankom škode pri naročniku. Povračilo tako nastale škode bo naročnik uveljavljal po splošnih načelih odškodninske odgovornosti, neodvisno od uveljavljanja pogodbene kazni.</w:t>
      </w:r>
    </w:p>
    <w:p w14:paraId="2FD5CB0C" w14:textId="77777777" w:rsidR="0018768B" w:rsidRPr="00DF7B45" w:rsidRDefault="0018768B" w:rsidP="00FA4D24">
      <w:pPr>
        <w:keepNext/>
        <w:keepLines/>
        <w:jc w:val="both"/>
        <w:rPr>
          <w:rFonts w:ascii="Tahoma" w:hAnsi="Tahoma" w:cs="Tahoma"/>
        </w:rPr>
      </w:pPr>
    </w:p>
    <w:p w14:paraId="37DB577D" w14:textId="77777777" w:rsidR="00DF7B45" w:rsidRPr="00DF7B45" w:rsidRDefault="00DF7B45" w:rsidP="00E34D15">
      <w:pPr>
        <w:keepNext/>
        <w:keepLines/>
        <w:numPr>
          <w:ilvl w:val="0"/>
          <w:numId w:val="8"/>
        </w:numPr>
        <w:tabs>
          <w:tab w:val="num" w:pos="1440"/>
        </w:tabs>
        <w:ind w:hanging="1080"/>
        <w:jc w:val="both"/>
        <w:rPr>
          <w:rFonts w:ascii="Tahoma" w:hAnsi="Tahoma" w:cs="Tahoma"/>
          <w:b/>
        </w:rPr>
      </w:pPr>
      <w:r w:rsidRPr="00DF7B45">
        <w:rPr>
          <w:rFonts w:ascii="Tahoma" w:hAnsi="Tahoma" w:cs="Tahoma"/>
          <w:b/>
        </w:rPr>
        <w:lastRenderedPageBreak/>
        <w:t xml:space="preserve">PREDSTAVNIKI POGODBENIH STRANK </w:t>
      </w:r>
      <w:r w:rsidR="000B55D7">
        <w:rPr>
          <w:rFonts w:ascii="Tahoma" w:hAnsi="Tahoma" w:cs="Tahoma"/>
          <w:b/>
        </w:rPr>
        <w:t>(SKRBNIKI POGODBE)</w:t>
      </w:r>
    </w:p>
    <w:p w14:paraId="74B81EDD" w14:textId="77777777" w:rsidR="00DF7B45" w:rsidRPr="00DF7B45" w:rsidRDefault="00DF7B45" w:rsidP="00FA4D24">
      <w:pPr>
        <w:keepNext/>
        <w:keepLines/>
        <w:ind w:left="1080"/>
        <w:jc w:val="both"/>
        <w:rPr>
          <w:rFonts w:ascii="Tahoma" w:hAnsi="Tahoma" w:cs="Tahoma"/>
          <w:b/>
        </w:rPr>
      </w:pPr>
    </w:p>
    <w:p w14:paraId="5684F6ED" w14:textId="77777777" w:rsidR="00DF7B45" w:rsidRPr="00DF7B45" w:rsidRDefault="00DF7B45" w:rsidP="00E34D15">
      <w:pPr>
        <w:keepNext/>
        <w:keepLines/>
        <w:numPr>
          <w:ilvl w:val="0"/>
          <w:numId w:val="9"/>
        </w:numPr>
        <w:ind w:left="426" w:hanging="426"/>
        <w:jc w:val="center"/>
        <w:rPr>
          <w:rFonts w:ascii="Tahoma" w:hAnsi="Tahoma" w:cs="Tahoma"/>
        </w:rPr>
      </w:pPr>
      <w:r w:rsidRPr="00DF7B45">
        <w:rPr>
          <w:rFonts w:ascii="Tahoma" w:hAnsi="Tahoma" w:cs="Tahoma"/>
        </w:rPr>
        <w:t>člen</w:t>
      </w:r>
    </w:p>
    <w:p w14:paraId="4601B8A4" w14:textId="77777777" w:rsidR="00DF7B45" w:rsidRPr="00DF7B45" w:rsidRDefault="00DF7B45" w:rsidP="00FA4D24">
      <w:pPr>
        <w:keepNext/>
        <w:keepLines/>
        <w:tabs>
          <w:tab w:val="left" w:pos="567"/>
          <w:tab w:val="left" w:pos="1702"/>
        </w:tabs>
        <w:jc w:val="both"/>
        <w:rPr>
          <w:rFonts w:ascii="Tahoma" w:hAnsi="Tahoma" w:cs="Tahoma"/>
          <w:b/>
        </w:rPr>
      </w:pPr>
    </w:p>
    <w:p w14:paraId="4B153D8D" w14:textId="77777777" w:rsidR="000B55D7" w:rsidRDefault="000B55D7" w:rsidP="00FA4D24">
      <w:pPr>
        <w:keepNext/>
        <w:keepLines/>
        <w:jc w:val="both"/>
        <w:rPr>
          <w:rFonts w:ascii="Tahoma" w:hAnsi="Tahoma" w:cs="Tahoma"/>
        </w:rPr>
      </w:pPr>
      <w:r w:rsidRPr="00C8579C">
        <w:rPr>
          <w:rFonts w:ascii="Tahoma" w:hAnsi="Tahoma" w:cs="Tahoma"/>
        </w:rPr>
        <w:t xml:space="preserve">Predstavnik in skrbnik </w:t>
      </w:r>
      <w:r>
        <w:rPr>
          <w:rFonts w:ascii="Tahoma" w:hAnsi="Tahoma" w:cs="Tahoma"/>
        </w:rPr>
        <w:t>pogodbe</w:t>
      </w:r>
      <w:r w:rsidRPr="00C8579C">
        <w:rPr>
          <w:rFonts w:ascii="Tahoma" w:hAnsi="Tahoma" w:cs="Tahoma"/>
        </w:rPr>
        <w:t xml:space="preserve"> naročnika, ki bo urejal vsa vprašanja, ki bodo nastala v zvezi z izvajanjem </w:t>
      </w:r>
      <w:r>
        <w:rPr>
          <w:rFonts w:ascii="Tahoma" w:hAnsi="Tahoma" w:cs="Tahoma"/>
        </w:rPr>
        <w:t>te pogodbe</w:t>
      </w:r>
      <w:r w:rsidRPr="00C8579C">
        <w:rPr>
          <w:rFonts w:ascii="Tahoma" w:hAnsi="Tahoma" w:cs="Tahoma"/>
        </w:rPr>
        <w:t xml:space="preserve">, je </w:t>
      </w:r>
      <w:r>
        <w:rPr>
          <w:rFonts w:ascii="Tahoma" w:hAnsi="Tahoma" w:cs="Tahoma"/>
        </w:rPr>
        <w:t>………………….</w:t>
      </w:r>
      <w:r w:rsidRPr="00C8579C">
        <w:rPr>
          <w:rFonts w:ascii="Tahoma" w:hAnsi="Tahoma" w:cs="Tahoma"/>
        </w:rPr>
        <w:t xml:space="preserve">, telefon: </w:t>
      </w:r>
      <w:r>
        <w:rPr>
          <w:rFonts w:ascii="Tahoma" w:hAnsi="Tahoma" w:cs="Tahoma"/>
        </w:rPr>
        <w:t>………………….</w:t>
      </w:r>
      <w:r w:rsidRPr="00C8579C">
        <w:rPr>
          <w:rFonts w:ascii="Tahoma" w:hAnsi="Tahoma" w:cs="Tahoma"/>
        </w:rPr>
        <w:t xml:space="preserve">, e-pošta: </w:t>
      </w:r>
      <w:r>
        <w:rPr>
          <w:rFonts w:ascii="Tahoma" w:hAnsi="Tahoma" w:cs="Tahoma"/>
        </w:rPr>
        <w:t>………………………………..</w:t>
      </w:r>
    </w:p>
    <w:p w14:paraId="08E71920" w14:textId="77777777" w:rsidR="00C7090F" w:rsidRPr="00C8579C" w:rsidRDefault="00C7090F" w:rsidP="00FA4D24">
      <w:pPr>
        <w:keepNext/>
        <w:keepLines/>
        <w:jc w:val="both"/>
        <w:rPr>
          <w:rFonts w:ascii="Tahoma" w:hAnsi="Tahoma" w:cs="Tahoma"/>
        </w:rPr>
      </w:pPr>
    </w:p>
    <w:p w14:paraId="24BB9E5E" w14:textId="77777777" w:rsidR="000B55D7" w:rsidRDefault="000B55D7" w:rsidP="00FA4D24">
      <w:pPr>
        <w:keepNext/>
        <w:keepLines/>
        <w:jc w:val="both"/>
        <w:rPr>
          <w:rFonts w:ascii="Tahoma" w:hAnsi="Tahoma" w:cs="Tahoma"/>
        </w:rPr>
      </w:pPr>
      <w:r w:rsidRPr="00C8579C">
        <w:rPr>
          <w:rFonts w:ascii="Tahoma" w:hAnsi="Tahoma" w:cs="Tahoma"/>
        </w:rPr>
        <w:t xml:space="preserve">Predstavnik in skrbnik </w:t>
      </w:r>
      <w:r>
        <w:rPr>
          <w:rFonts w:ascii="Tahoma" w:hAnsi="Tahoma" w:cs="Tahoma"/>
        </w:rPr>
        <w:t>pogodbe</w:t>
      </w:r>
      <w:r w:rsidRPr="00C8579C">
        <w:rPr>
          <w:rFonts w:ascii="Tahoma" w:hAnsi="Tahoma" w:cs="Tahoma"/>
        </w:rPr>
        <w:t xml:space="preserve"> izvajalca, ki bo urejal vsa vprašanja, ki bodo nastala v zvezi z izvajanjem </w:t>
      </w:r>
      <w:r>
        <w:rPr>
          <w:rFonts w:ascii="Tahoma" w:hAnsi="Tahoma" w:cs="Tahoma"/>
        </w:rPr>
        <w:t>pogodbe</w:t>
      </w:r>
      <w:r w:rsidRPr="00C8579C">
        <w:rPr>
          <w:rFonts w:ascii="Tahoma" w:hAnsi="Tahoma" w:cs="Tahoma"/>
        </w:rPr>
        <w:t xml:space="preserve">, je </w:t>
      </w:r>
      <w:r>
        <w:rPr>
          <w:rFonts w:ascii="Tahoma" w:hAnsi="Tahoma" w:cs="Tahoma"/>
        </w:rPr>
        <w:t>…………………..</w:t>
      </w:r>
      <w:r w:rsidRPr="00C8579C">
        <w:rPr>
          <w:rFonts w:ascii="Tahoma" w:hAnsi="Tahoma" w:cs="Tahoma"/>
        </w:rPr>
        <w:t xml:space="preserve">, telefon: </w:t>
      </w:r>
      <w:r>
        <w:rPr>
          <w:rFonts w:ascii="Tahoma" w:hAnsi="Tahoma" w:cs="Tahoma"/>
        </w:rPr>
        <w:t>…………………….</w:t>
      </w:r>
      <w:r w:rsidRPr="00C8579C">
        <w:rPr>
          <w:rFonts w:ascii="Tahoma" w:hAnsi="Tahoma" w:cs="Tahoma"/>
        </w:rPr>
        <w:t xml:space="preserve">, e-pošta: </w:t>
      </w:r>
      <w:r>
        <w:rPr>
          <w:rFonts w:ascii="Tahoma" w:hAnsi="Tahoma" w:cs="Tahoma"/>
        </w:rPr>
        <w:t>……………………</w:t>
      </w:r>
      <w:r w:rsidRPr="00C8579C">
        <w:rPr>
          <w:rFonts w:ascii="Tahoma" w:hAnsi="Tahoma" w:cs="Tahoma"/>
        </w:rPr>
        <w:t>.</w:t>
      </w:r>
    </w:p>
    <w:p w14:paraId="4CB74966" w14:textId="77777777" w:rsidR="000B55D7" w:rsidRPr="004C1F13" w:rsidRDefault="000B55D7" w:rsidP="00FA4D24">
      <w:pPr>
        <w:keepNext/>
        <w:keepLines/>
        <w:jc w:val="both"/>
        <w:rPr>
          <w:rFonts w:ascii="Tahoma" w:eastAsia="Frutiger" w:hAnsi="Tahoma" w:cs="Tahoma"/>
          <w:lang w:eastAsia="en-US"/>
        </w:rPr>
      </w:pPr>
      <w:r w:rsidRPr="004C1F13">
        <w:rPr>
          <w:rFonts w:ascii="Tahoma" w:eastAsia="Frutiger" w:hAnsi="Tahoma" w:cs="Tahoma"/>
          <w:lang w:eastAsia="en-US"/>
        </w:rPr>
        <w:t xml:space="preserve">  </w:t>
      </w:r>
    </w:p>
    <w:p w14:paraId="2E87B24F" w14:textId="77777777" w:rsidR="000B55D7" w:rsidRPr="00FC49E2" w:rsidRDefault="000B55D7" w:rsidP="00FA4D24">
      <w:pPr>
        <w:keepNext/>
        <w:keepLines/>
        <w:jc w:val="both"/>
        <w:rPr>
          <w:rFonts w:ascii="Tahoma" w:eastAsia="Frutiger" w:hAnsi="Tahoma" w:cs="Tahoma"/>
          <w:lang w:val="x-none" w:eastAsia="en-US"/>
        </w:rPr>
      </w:pPr>
      <w:r w:rsidRPr="00FC49E2">
        <w:rPr>
          <w:rFonts w:ascii="Tahoma" w:eastAsia="Frutiger" w:hAnsi="Tahoma" w:cs="Tahoma"/>
          <w:lang w:val="x-none" w:eastAsia="en-US"/>
        </w:rPr>
        <w:t xml:space="preserve">Predstavnika (skrbnika pogodbe) v imenu naročnika oziroma izvajalca urejata vsa vprašanja, ki bodo nastala v zvezi z izvajanjem te pogodbe ter izvajata vse ukrepe v zvezi z </w:t>
      </w:r>
      <w:r w:rsidR="00987FDA">
        <w:rPr>
          <w:rFonts w:ascii="Tahoma" w:eastAsia="Frutiger" w:hAnsi="Tahoma" w:cs="Tahoma"/>
          <w:lang w:eastAsia="en-US"/>
        </w:rPr>
        <w:t>obveznostmi</w:t>
      </w:r>
      <w:r w:rsidR="00987FDA">
        <w:rPr>
          <w:rFonts w:ascii="Tahoma" w:eastAsia="Frutiger" w:hAnsi="Tahoma" w:cs="Tahoma"/>
          <w:lang w:val="x-none" w:eastAsia="en-US"/>
        </w:rPr>
        <w:t xml:space="preserve"> po pogodbi</w:t>
      </w:r>
      <w:r w:rsidRPr="00FC49E2">
        <w:rPr>
          <w:rFonts w:ascii="Tahoma" w:eastAsia="Frutiger" w:hAnsi="Tahoma" w:cs="Tahoma"/>
          <w:lang w:val="x-none" w:eastAsia="en-US"/>
        </w:rPr>
        <w:t>. Naročnik in izvajalec sta se dolžna medsebojno obvestiti o zamenjavi predstavnikov, in sicer pisno</w:t>
      </w:r>
      <w:r w:rsidR="002157BC">
        <w:rPr>
          <w:rFonts w:ascii="Tahoma" w:eastAsia="Frutiger" w:hAnsi="Tahoma" w:cs="Tahoma"/>
          <w:lang w:eastAsia="en-US"/>
        </w:rPr>
        <w:t xml:space="preserve"> (po e-pošti)</w:t>
      </w:r>
      <w:r w:rsidRPr="00FC49E2">
        <w:rPr>
          <w:rFonts w:ascii="Tahoma" w:eastAsia="Frutiger" w:hAnsi="Tahoma" w:cs="Tahoma"/>
          <w:lang w:val="x-none" w:eastAsia="en-US"/>
        </w:rPr>
        <w:t>, z navedbo datuma primopredaje poslov. Pisno obvestilo o tem mora prejeti naročnik oziroma izvajalec najkasneje v treh (3) koledarskih dneh pred navedenim dnevom primopredaje poslov.</w:t>
      </w:r>
    </w:p>
    <w:p w14:paraId="26D05BE4" w14:textId="77777777" w:rsidR="00BC114B" w:rsidRPr="004C1F13" w:rsidRDefault="00BC114B" w:rsidP="00FA4D24">
      <w:pPr>
        <w:keepNext/>
        <w:keepLines/>
        <w:jc w:val="both"/>
        <w:rPr>
          <w:rFonts w:ascii="Tahoma" w:eastAsia="Frutiger" w:hAnsi="Tahoma" w:cs="Tahoma"/>
          <w:lang w:eastAsia="en-US"/>
        </w:rPr>
      </w:pPr>
    </w:p>
    <w:p w14:paraId="2261EF7B" w14:textId="77777777" w:rsidR="00DF7B45" w:rsidRPr="00DF7B45" w:rsidRDefault="00DF7B45" w:rsidP="00E34D15">
      <w:pPr>
        <w:keepNext/>
        <w:keepLines/>
        <w:numPr>
          <w:ilvl w:val="0"/>
          <w:numId w:val="8"/>
        </w:numPr>
        <w:ind w:hanging="1080"/>
        <w:jc w:val="both"/>
        <w:rPr>
          <w:rFonts w:ascii="Tahoma" w:hAnsi="Tahoma" w:cs="Tahoma"/>
          <w:b/>
        </w:rPr>
      </w:pPr>
      <w:r w:rsidRPr="00DF7B45">
        <w:rPr>
          <w:rFonts w:ascii="Tahoma" w:hAnsi="Tahoma" w:cs="Tahoma"/>
          <w:b/>
        </w:rPr>
        <w:t>FINANČN</w:t>
      </w:r>
      <w:r w:rsidR="0050063B">
        <w:rPr>
          <w:rFonts w:ascii="Tahoma" w:hAnsi="Tahoma" w:cs="Tahoma"/>
          <w:b/>
        </w:rPr>
        <w:t>A</w:t>
      </w:r>
      <w:r w:rsidRPr="00DF7B45">
        <w:rPr>
          <w:rFonts w:ascii="Tahoma" w:hAnsi="Tahoma" w:cs="Tahoma"/>
          <w:b/>
        </w:rPr>
        <w:t xml:space="preserve"> </w:t>
      </w:r>
      <w:r w:rsidR="00F22845" w:rsidRPr="00DF7B45">
        <w:rPr>
          <w:rFonts w:ascii="Tahoma" w:hAnsi="Tahoma" w:cs="Tahoma"/>
          <w:b/>
        </w:rPr>
        <w:t>ZAVAROVANJ</w:t>
      </w:r>
      <w:r w:rsidR="0050063B">
        <w:rPr>
          <w:rFonts w:ascii="Tahoma" w:hAnsi="Tahoma" w:cs="Tahoma"/>
          <w:b/>
        </w:rPr>
        <w:t>A</w:t>
      </w:r>
    </w:p>
    <w:p w14:paraId="222CF742" w14:textId="77777777" w:rsidR="00DF7B45" w:rsidRPr="00DF7B45" w:rsidRDefault="00DF7B45" w:rsidP="00FA4D24">
      <w:pPr>
        <w:keepNext/>
        <w:keepLines/>
        <w:tabs>
          <w:tab w:val="left" w:pos="709"/>
          <w:tab w:val="left" w:pos="1702"/>
        </w:tabs>
        <w:jc w:val="both"/>
        <w:rPr>
          <w:rFonts w:ascii="Tahoma" w:hAnsi="Tahoma" w:cs="Tahoma"/>
        </w:rPr>
      </w:pPr>
    </w:p>
    <w:p w14:paraId="321673F2" w14:textId="77777777" w:rsidR="00DF7B45" w:rsidRPr="00DF7B45" w:rsidRDefault="00DF7B45" w:rsidP="00E34D15">
      <w:pPr>
        <w:keepNext/>
        <w:keepLines/>
        <w:numPr>
          <w:ilvl w:val="0"/>
          <w:numId w:val="9"/>
        </w:numPr>
        <w:ind w:left="426" w:hanging="426"/>
        <w:jc w:val="center"/>
        <w:rPr>
          <w:rFonts w:ascii="Tahoma" w:hAnsi="Tahoma" w:cs="Tahoma"/>
        </w:rPr>
      </w:pPr>
      <w:r w:rsidRPr="00DF7B45">
        <w:rPr>
          <w:rFonts w:ascii="Tahoma" w:hAnsi="Tahoma" w:cs="Tahoma"/>
        </w:rPr>
        <w:t>člen</w:t>
      </w:r>
    </w:p>
    <w:p w14:paraId="226AE402" w14:textId="77777777" w:rsidR="00DF7B45" w:rsidRPr="00DF7B45" w:rsidRDefault="00DF7B45" w:rsidP="00FA4D24">
      <w:pPr>
        <w:keepNext/>
        <w:keepLines/>
        <w:jc w:val="both"/>
        <w:rPr>
          <w:rFonts w:ascii="Tahoma" w:hAnsi="Tahoma" w:cs="Tahoma"/>
        </w:rPr>
      </w:pPr>
    </w:p>
    <w:p w14:paraId="79B9D313" w14:textId="77777777" w:rsidR="00F22845" w:rsidRPr="00BB08FE" w:rsidRDefault="00F22845" w:rsidP="00FA4D24">
      <w:pPr>
        <w:keepNext/>
        <w:keepLines/>
        <w:jc w:val="both"/>
        <w:rPr>
          <w:rFonts w:ascii="Tahoma" w:eastAsia="Frutiger" w:hAnsi="Tahoma" w:cs="Tahoma"/>
        </w:rPr>
      </w:pPr>
      <w:r w:rsidRPr="00BB08FE">
        <w:rPr>
          <w:rFonts w:ascii="Tahoma" w:eastAsia="Frutiger" w:hAnsi="Tahoma" w:cs="Tahoma"/>
        </w:rPr>
        <w:t>Izvajalec mora</w:t>
      </w:r>
      <w:r w:rsidR="001C20BF">
        <w:rPr>
          <w:rFonts w:ascii="Tahoma" w:eastAsia="Frutiger" w:hAnsi="Tahoma" w:cs="Tahoma"/>
        </w:rPr>
        <w:t>,</w:t>
      </w:r>
      <w:r w:rsidR="001939E4">
        <w:rPr>
          <w:rFonts w:ascii="Tahoma" w:eastAsia="Frutiger" w:hAnsi="Tahoma" w:cs="Tahoma"/>
        </w:rPr>
        <w:t xml:space="preserve"> ob sklenitvi pogodbe oziroma</w:t>
      </w:r>
      <w:r w:rsidRPr="00BB08FE">
        <w:rPr>
          <w:rFonts w:ascii="Tahoma" w:eastAsia="Frutiger" w:hAnsi="Tahoma" w:cs="Tahoma"/>
        </w:rPr>
        <w:t xml:space="preserve"> najkasneje v petih</w:t>
      </w:r>
      <w:r w:rsidR="001939E4">
        <w:rPr>
          <w:rFonts w:ascii="Tahoma" w:eastAsia="Frutiger" w:hAnsi="Tahoma" w:cs="Tahoma"/>
        </w:rPr>
        <w:t xml:space="preserve"> (</w:t>
      </w:r>
      <w:r>
        <w:rPr>
          <w:rFonts w:ascii="Tahoma" w:eastAsia="Frutiger" w:hAnsi="Tahoma" w:cs="Tahoma"/>
        </w:rPr>
        <w:t>5)</w:t>
      </w:r>
      <w:r w:rsidRPr="00BB08FE">
        <w:rPr>
          <w:rFonts w:ascii="Tahoma" w:eastAsia="Frutiger" w:hAnsi="Tahoma" w:cs="Tahoma"/>
        </w:rPr>
        <w:t xml:space="preserve"> koledarskih dneh od dneva sklenitve pogodbe</w:t>
      </w:r>
      <w:r w:rsidR="001C20BF">
        <w:rPr>
          <w:rFonts w:ascii="Tahoma" w:eastAsia="Frutiger" w:hAnsi="Tahoma" w:cs="Tahoma"/>
        </w:rPr>
        <w:t>,</w:t>
      </w:r>
      <w:r w:rsidRPr="00BB08FE">
        <w:rPr>
          <w:rFonts w:ascii="Tahoma" w:eastAsia="Frutiger" w:hAnsi="Tahoma" w:cs="Tahoma"/>
        </w:rPr>
        <w:t xml:space="preserve"> predložiti naročniku </w:t>
      </w:r>
      <w:r w:rsidR="001939E4" w:rsidRPr="000C3142">
        <w:rPr>
          <w:rFonts w:ascii="Tahoma" w:hAnsi="Tahoma" w:cs="Tahoma"/>
          <w:kern w:val="3"/>
        </w:rPr>
        <w:t xml:space="preserve">podpisano in žigosano </w:t>
      </w:r>
      <w:r w:rsidR="001939E4">
        <w:rPr>
          <w:rFonts w:ascii="Tahoma" w:hAnsi="Tahoma" w:cs="Tahoma"/>
          <w:kern w:val="3"/>
        </w:rPr>
        <w:t>bianko menico z izpolnjeno, podpisano in žigosano</w:t>
      </w:r>
      <w:r w:rsidR="001939E4" w:rsidRPr="000C3142">
        <w:rPr>
          <w:rFonts w:ascii="Tahoma" w:hAnsi="Tahoma" w:cs="Tahoma"/>
          <w:kern w:val="3"/>
        </w:rPr>
        <w:t xml:space="preserve"> menično izjavo za zavarovanje dobre izvedbe pogodbenih obveznosti</w:t>
      </w:r>
      <w:r w:rsidR="001939E4" w:rsidRPr="00BB08FE">
        <w:rPr>
          <w:rFonts w:ascii="Tahoma" w:hAnsi="Tahoma" w:cs="Tahoma"/>
        </w:rPr>
        <w:t xml:space="preserve"> </w:t>
      </w:r>
      <w:r w:rsidRPr="00BB08FE">
        <w:rPr>
          <w:rFonts w:ascii="Tahoma" w:hAnsi="Tahoma" w:cs="Tahoma"/>
        </w:rPr>
        <w:t xml:space="preserve">(v nadaljevanju: finančno zavarovanje dobre izvedbe pogodbenih obveznosti) </w:t>
      </w:r>
      <w:r w:rsidRPr="00BB08FE">
        <w:rPr>
          <w:rFonts w:ascii="Tahoma" w:eastAsia="Frutiger" w:hAnsi="Tahoma" w:cs="Tahoma"/>
        </w:rPr>
        <w:t xml:space="preserve">v višini </w:t>
      </w:r>
      <w:r w:rsidR="001939E4">
        <w:rPr>
          <w:rFonts w:ascii="Tahoma" w:eastAsia="Frutiger" w:hAnsi="Tahoma" w:cs="Tahoma"/>
        </w:rPr>
        <w:t>deset</w:t>
      </w:r>
      <w:r w:rsidRPr="00BB08FE">
        <w:rPr>
          <w:rFonts w:ascii="Tahoma" w:eastAsia="Frutiger" w:hAnsi="Tahoma" w:cs="Tahoma"/>
        </w:rPr>
        <w:t xml:space="preserve"> odstotkov</w:t>
      </w:r>
      <w:r>
        <w:rPr>
          <w:rFonts w:ascii="Tahoma" w:eastAsia="Frutiger" w:hAnsi="Tahoma" w:cs="Tahoma"/>
        </w:rPr>
        <w:t xml:space="preserve"> (</w:t>
      </w:r>
      <w:r w:rsidR="001939E4">
        <w:rPr>
          <w:rFonts w:ascii="Tahoma" w:eastAsia="Frutiger" w:hAnsi="Tahoma" w:cs="Tahoma"/>
        </w:rPr>
        <w:t>10</w:t>
      </w:r>
      <w:r>
        <w:rPr>
          <w:rFonts w:ascii="Tahoma" w:eastAsia="Frutiger" w:hAnsi="Tahoma" w:cs="Tahoma"/>
        </w:rPr>
        <w:t xml:space="preserve"> %)</w:t>
      </w:r>
      <w:r w:rsidR="001939E4">
        <w:rPr>
          <w:rFonts w:ascii="Tahoma" w:eastAsia="Frutiger" w:hAnsi="Tahoma" w:cs="Tahoma"/>
        </w:rPr>
        <w:t xml:space="preserve"> </w:t>
      </w:r>
      <w:r w:rsidRPr="00BB08FE">
        <w:rPr>
          <w:rFonts w:ascii="Tahoma" w:eastAsia="Frutiger" w:hAnsi="Tahoma" w:cs="Tahoma"/>
        </w:rPr>
        <w:t xml:space="preserve"> skupne pogodbene vrednosti z DDV, z dobo veljavnosti še najmanj </w:t>
      </w:r>
      <w:r w:rsidR="001939E4">
        <w:rPr>
          <w:rFonts w:ascii="Tahoma" w:eastAsia="Frutiger" w:hAnsi="Tahoma" w:cs="Tahoma"/>
        </w:rPr>
        <w:t>6</w:t>
      </w:r>
      <w:r>
        <w:rPr>
          <w:rFonts w:ascii="Tahoma" w:eastAsia="Frutiger" w:hAnsi="Tahoma" w:cs="Tahoma"/>
        </w:rPr>
        <w:t>0 (</w:t>
      </w:r>
      <w:r w:rsidR="001939E4">
        <w:rPr>
          <w:rFonts w:ascii="Tahoma" w:eastAsia="Frutiger" w:hAnsi="Tahoma" w:cs="Tahoma"/>
        </w:rPr>
        <w:t>šestdeset</w:t>
      </w:r>
      <w:r>
        <w:rPr>
          <w:rFonts w:ascii="Tahoma" w:eastAsia="Frutiger" w:hAnsi="Tahoma" w:cs="Tahoma"/>
        </w:rPr>
        <w:t>)</w:t>
      </w:r>
      <w:r w:rsidRPr="00BB08FE">
        <w:rPr>
          <w:rFonts w:ascii="Tahoma" w:eastAsia="Frutiger" w:hAnsi="Tahoma" w:cs="Tahoma"/>
        </w:rPr>
        <w:t xml:space="preserve"> koledarskih dni po pogodbenem roku </w:t>
      </w:r>
      <w:r w:rsidR="001939E4">
        <w:rPr>
          <w:rFonts w:ascii="Tahoma" w:eastAsia="Frutiger" w:hAnsi="Tahoma" w:cs="Tahoma"/>
        </w:rPr>
        <w:t>dobave</w:t>
      </w:r>
      <w:r w:rsidRPr="00BB08FE">
        <w:rPr>
          <w:rFonts w:ascii="Tahoma" w:eastAsia="Frutiger" w:hAnsi="Tahoma" w:cs="Tahoma"/>
        </w:rPr>
        <w:t xml:space="preserve">.   </w:t>
      </w:r>
    </w:p>
    <w:p w14:paraId="68E38280" w14:textId="77777777" w:rsidR="00F22845" w:rsidRPr="00BB08FE" w:rsidRDefault="00F22845" w:rsidP="00FA4D24">
      <w:pPr>
        <w:keepNext/>
        <w:keepLines/>
        <w:jc w:val="both"/>
        <w:rPr>
          <w:rFonts w:ascii="Tahoma" w:eastAsia="Frutiger" w:hAnsi="Tahoma" w:cs="Tahoma"/>
        </w:rPr>
      </w:pPr>
    </w:p>
    <w:p w14:paraId="7B12596A" w14:textId="77777777" w:rsidR="00F22845" w:rsidRPr="00BB08FE" w:rsidRDefault="00F22845" w:rsidP="00FA4D24">
      <w:pPr>
        <w:keepNext/>
        <w:keepLines/>
        <w:jc w:val="both"/>
        <w:rPr>
          <w:rFonts w:ascii="Tahoma" w:eastAsia="Frutiger" w:hAnsi="Tahoma" w:cs="Tahoma"/>
        </w:rPr>
      </w:pPr>
      <w:r w:rsidRPr="00BB08FE">
        <w:rPr>
          <w:rFonts w:ascii="Tahoma" w:hAnsi="Tahoma" w:cs="Tahoma"/>
        </w:rPr>
        <w:t xml:space="preserve">Finančno zavarovanje dobre izvedbe pogodbenih obveznosti mora biti </w:t>
      </w:r>
      <w:r w:rsidRPr="00BB08FE">
        <w:rPr>
          <w:rFonts w:ascii="Tahoma" w:eastAsia="Frutiger" w:hAnsi="Tahoma" w:cs="Tahoma"/>
        </w:rPr>
        <w:t>nepreklicno in brezpogojno ter plačljivo na prvi poziv.</w:t>
      </w:r>
    </w:p>
    <w:p w14:paraId="09FD2D73" w14:textId="77777777" w:rsidR="00DF7B45" w:rsidRPr="00DF7B45" w:rsidRDefault="00DF7B45" w:rsidP="00FA4D24">
      <w:pPr>
        <w:keepNext/>
        <w:keepLines/>
        <w:jc w:val="both"/>
        <w:rPr>
          <w:rFonts w:ascii="Tahoma" w:hAnsi="Tahoma" w:cs="Tahoma"/>
        </w:rPr>
      </w:pPr>
      <w:r w:rsidRPr="00DF7B45">
        <w:rPr>
          <w:rFonts w:ascii="Tahoma" w:hAnsi="Tahoma" w:cs="Tahoma"/>
        </w:rPr>
        <w:t xml:space="preserve"> </w:t>
      </w:r>
    </w:p>
    <w:p w14:paraId="50C544A8" w14:textId="77777777" w:rsidR="00BC4E54" w:rsidRPr="00DF7B45" w:rsidRDefault="00BC4E54" w:rsidP="00FA4D24">
      <w:pPr>
        <w:keepNext/>
        <w:keepLines/>
        <w:tabs>
          <w:tab w:val="left" w:pos="567"/>
          <w:tab w:val="left" w:pos="1418"/>
          <w:tab w:val="left" w:pos="1702"/>
        </w:tabs>
        <w:jc w:val="both"/>
        <w:rPr>
          <w:rFonts w:ascii="Tahoma" w:hAnsi="Tahoma" w:cs="Tahoma"/>
        </w:rPr>
      </w:pPr>
      <w:r w:rsidRPr="00DF7B45">
        <w:rPr>
          <w:rFonts w:ascii="Tahoma" w:hAnsi="Tahoma" w:cs="Tahoma"/>
        </w:rPr>
        <w:t>Predložitev finančnega zavarovanja dobr</w:t>
      </w:r>
      <w:r w:rsidR="001C20BF">
        <w:rPr>
          <w:rFonts w:ascii="Tahoma" w:hAnsi="Tahoma" w:cs="Tahoma"/>
        </w:rPr>
        <w:t>e</w:t>
      </w:r>
      <w:r w:rsidRPr="00DF7B45">
        <w:rPr>
          <w:rFonts w:ascii="Tahoma" w:hAnsi="Tahoma" w:cs="Tahoma"/>
        </w:rPr>
        <w:t xml:space="preserve"> izvedb</w:t>
      </w:r>
      <w:r w:rsidR="001C20BF">
        <w:rPr>
          <w:rFonts w:ascii="Tahoma" w:hAnsi="Tahoma" w:cs="Tahoma"/>
        </w:rPr>
        <w:t>e</w:t>
      </w:r>
      <w:r w:rsidRPr="00DF7B45">
        <w:rPr>
          <w:rFonts w:ascii="Tahoma" w:hAnsi="Tahoma" w:cs="Tahoma"/>
        </w:rPr>
        <w:t xml:space="preserve"> pogodbenih obveznosti je pogoj za veljavnost te pogodbe. Če izvajalec v navedenem roku iz pr</w:t>
      </w:r>
      <w:r>
        <w:rPr>
          <w:rFonts w:ascii="Tahoma" w:hAnsi="Tahoma" w:cs="Tahoma"/>
        </w:rPr>
        <w:t>vega</w:t>
      </w:r>
      <w:r w:rsidRPr="00DF7B45">
        <w:rPr>
          <w:rFonts w:ascii="Tahoma" w:hAnsi="Tahoma" w:cs="Tahoma"/>
        </w:rPr>
        <w:t xml:space="preserve"> odstavka tega člena</w:t>
      </w:r>
      <w:r w:rsidR="001939E4">
        <w:rPr>
          <w:rFonts w:ascii="Tahoma" w:hAnsi="Tahoma" w:cs="Tahoma"/>
        </w:rPr>
        <w:t xml:space="preserve"> </w:t>
      </w:r>
      <w:r w:rsidRPr="00DF7B45">
        <w:rPr>
          <w:rFonts w:ascii="Tahoma" w:hAnsi="Tahoma" w:cs="Tahoma"/>
        </w:rPr>
        <w:t>ne predloži finančnega zavarovanja dobr</w:t>
      </w:r>
      <w:r w:rsidR="001C20BF">
        <w:rPr>
          <w:rFonts w:ascii="Tahoma" w:hAnsi="Tahoma" w:cs="Tahoma"/>
        </w:rPr>
        <w:t>e</w:t>
      </w:r>
      <w:r w:rsidRPr="00DF7B45">
        <w:rPr>
          <w:rFonts w:ascii="Tahoma" w:hAnsi="Tahoma" w:cs="Tahoma"/>
        </w:rPr>
        <w:t xml:space="preserve"> izvedb</w:t>
      </w:r>
      <w:r w:rsidR="001C20BF">
        <w:rPr>
          <w:rFonts w:ascii="Tahoma" w:hAnsi="Tahoma" w:cs="Tahoma"/>
        </w:rPr>
        <w:t>e</w:t>
      </w:r>
      <w:r w:rsidRPr="00DF7B45">
        <w:rPr>
          <w:rFonts w:ascii="Tahoma" w:hAnsi="Tahoma" w:cs="Tahoma"/>
        </w:rPr>
        <w:t xml:space="preserve"> pogodbenih obveznosti v višini in z veljavnostjo iz pr</w:t>
      </w:r>
      <w:r>
        <w:rPr>
          <w:rFonts w:ascii="Tahoma" w:hAnsi="Tahoma" w:cs="Tahoma"/>
        </w:rPr>
        <w:t>vega</w:t>
      </w:r>
      <w:r w:rsidRPr="00DF7B45">
        <w:rPr>
          <w:rFonts w:ascii="Tahoma" w:hAnsi="Tahoma" w:cs="Tahoma"/>
        </w:rPr>
        <w:t xml:space="preserve"> odstavka tega člena, se šteje, da ta pogodba ni bila nikoli sklenjena, naročnik pa bo Državni revizijski komisiji predlagal, da uvede postopek o prekršku iz točke 4. prvega odstavka 112. člena ZJN-3.</w:t>
      </w:r>
    </w:p>
    <w:p w14:paraId="3AE7BD7E" w14:textId="77777777" w:rsidR="00DF7B45" w:rsidRPr="00DF7B45" w:rsidRDefault="00DF7B45" w:rsidP="00FA4D24">
      <w:pPr>
        <w:keepNext/>
        <w:keepLines/>
        <w:jc w:val="both"/>
        <w:rPr>
          <w:rFonts w:ascii="Tahoma" w:hAnsi="Tahoma" w:cs="Tahoma"/>
        </w:rPr>
      </w:pPr>
    </w:p>
    <w:p w14:paraId="675D6A28" w14:textId="77777777" w:rsidR="00DF7B45" w:rsidRPr="00DF7B45" w:rsidRDefault="00DF7B45" w:rsidP="00FA4D24">
      <w:pPr>
        <w:keepNext/>
        <w:keepLines/>
        <w:jc w:val="both"/>
        <w:rPr>
          <w:rFonts w:ascii="Tahoma" w:hAnsi="Tahoma" w:cs="Tahoma"/>
        </w:rPr>
      </w:pPr>
      <w:r w:rsidRPr="00DF7B45">
        <w:rPr>
          <w:rFonts w:ascii="Tahoma" w:hAnsi="Tahoma" w:cs="Tahoma"/>
        </w:rPr>
        <w:t>V kolikor izvajalec ne izpolnjuje svojih pogodbenih obveznosti, lahko naročnik unovči finančno zavarovanje dobr</w:t>
      </w:r>
      <w:r w:rsidR="001C20BF">
        <w:rPr>
          <w:rFonts w:ascii="Tahoma" w:hAnsi="Tahoma" w:cs="Tahoma"/>
        </w:rPr>
        <w:t>e</w:t>
      </w:r>
      <w:r w:rsidRPr="00DF7B45">
        <w:rPr>
          <w:rFonts w:ascii="Tahoma" w:hAnsi="Tahoma" w:cs="Tahoma"/>
        </w:rPr>
        <w:t xml:space="preserve"> izvedb</w:t>
      </w:r>
      <w:r w:rsidR="001C20BF">
        <w:rPr>
          <w:rFonts w:ascii="Tahoma" w:hAnsi="Tahoma" w:cs="Tahoma"/>
        </w:rPr>
        <w:t>e</w:t>
      </w:r>
      <w:r w:rsidRPr="00DF7B45">
        <w:rPr>
          <w:rFonts w:ascii="Tahoma" w:hAnsi="Tahoma" w:cs="Tahoma"/>
        </w:rPr>
        <w:t xml:space="preserve"> pogodbenih obveznosti in od pogodbe odstopi brez kakršnekoli obveznosti do izvajalca. Naročnik bo pred unovčenjem finančnega zavarovanja dobr</w:t>
      </w:r>
      <w:r w:rsidR="001C20BF">
        <w:rPr>
          <w:rFonts w:ascii="Tahoma" w:hAnsi="Tahoma" w:cs="Tahoma"/>
        </w:rPr>
        <w:t>e</w:t>
      </w:r>
      <w:r w:rsidRPr="00DF7B45">
        <w:rPr>
          <w:rFonts w:ascii="Tahoma" w:hAnsi="Tahoma" w:cs="Tahoma"/>
        </w:rPr>
        <w:t xml:space="preserve"> izvedb</w:t>
      </w:r>
      <w:r w:rsidR="001C20BF">
        <w:rPr>
          <w:rFonts w:ascii="Tahoma" w:hAnsi="Tahoma" w:cs="Tahoma"/>
        </w:rPr>
        <w:t>e</w:t>
      </w:r>
      <w:r w:rsidRPr="00DF7B45">
        <w:rPr>
          <w:rFonts w:ascii="Tahoma" w:hAnsi="Tahoma" w:cs="Tahoma"/>
        </w:rPr>
        <w:t xml:space="preserve"> pogodbenih obveznosti, izvajalca pisno pozval k izpolnjevanju pogodbenih obveznosti in mu določil rok za izpolnitev obveznosti oziroma odpravo napak, razen kadar pogodba ne določa drugače.</w:t>
      </w:r>
    </w:p>
    <w:p w14:paraId="05BE6324" w14:textId="77777777" w:rsidR="00F22845" w:rsidRPr="00DF7B45" w:rsidRDefault="00F22845" w:rsidP="00FA4D24">
      <w:pPr>
        <w:keepNext/>
        <w:keepLines/>
        <w:jc w:val="both"/>
        <w:rPr>
          <w:rFonts w:ascii="Tahoma" w:hAnsi="Tahoma" w:cs="Tahoma"/>
        </w:rPr>
      </w:pPr>
    </w:p>
    <w:p w14:paraId="73EE110D" w14:textId="77777777" w:rsidR="000B55D7" w:rsidRDefault="000B55D7" w:rsidP="00E34D15">
      <w:pPr>
        <w:keepNext/>
        <w:keepLines/>
        <w:numPr>
          <w:ilvl w:val="0"/>
          <w:numId w:val="9"/>
        </w:numPr>
        <w:ind w:left="426" w:hanging="426"/>
        <w:jc w:val="center"/>
        <w:rPr>
          <w:rFonts w:ascii="Tahoma" w:hAnsi="Tahoma" w:cs="Tahoma"/>
        </w:rPr>
      </w:pPr>
      <w:r>
        <w:rPr>
          <w:rFonts w:ascii="Tahoma" w:hAnsi="Tahoma" w:cs="Tahoma"/>
        </w:rPr>
        <w:t>člen</w:t>
      </w:r>
    </w:p>
    <w:p w14:paraId="0F1109AD" w14:textId="77777777" w:rsidR="000B55D7" w:rsidRDefault="000B55D7" w:rsidP="00FA4D24">
      <w:pPr>
        <w:keepNext/>
        <w:keepLines/>
        <w:tabs>
          <w:tab w:val="num" w:pos="4605"/>
        </w:tabs>
        <w:rPr>
          <w:rFonts w:ascii="Tahoma" w:eastAsia="Frutiger" w:hAnsi="Tahoma" w:cs="Tahoma"/>
          <w:lang w:eastAsia="en-US"/>
        </w:rPr>
      </w:pPr>
    </w:p>
    <w:p w14:paraId="1BACDF55" w14:textId="77777777" w:rsidR="001939E4" w:rsidRDefault="001939E4" w:rsidP="00FA4D24">
      <w:pPr>
        <w:keepNext/>
        <w:keepLines/>
        <w:autoSpaceDE w:val="0"/>
        <w:autoSpaceDN w:val="0"/>
        <w:adjustRightInd w:val="0"/>
        <w:jc w:val="both"/>
        <w:rPr>
          <w:rFonts w:ascii="Tahoma" w:eastAsia="Calibri" w:hAnsi="Tahoma" w:cs="Tahoma"/>
        </w:rPr>
      </w:pPr>
      <w:r w:rsidRPr="001939E4">
        <w:rPr>
          <w:rFonts w:ascii="Tahoma" w:eastAsia="Calibri" w:hAnsi="Tahoma" w:cs="Tahoma"/>
        </w:rPr>
        <w:t>Izvajalec se obvezuje, da bo</w:t>
      </w:r>
      <w:r w:rsidR="001C20BF">
        <w:rPr>
          <w:rFonts w:ascii="Tahoma" w:eastAsia="Calibri" w:hAnsi="Tahoma" w:cs="Tahoma"/>
        </w:rPr>
        <w:t>,</w:t>
      </w:r>
      <w:r w:rsidRPr="001939E4">
        <w:rPr>
          <w:rFonts w:ascii="Tahoma" w:eastAsia="Calibri" w:hAnsi="Tahoma" w:cs="Tahoma"/>
        </w:rPr>
        <w:t xml:space="preserve"> ob podpisu </w:t>
      </w:r>
      <w:r>
        <w:rPr>
          <w:rFonts w:ascii="Tahoma" w:eastAsia="Calibri" w:hAnsi="Tahoma" w:cs="Tahoma"/>
        </w:rPr>
        <w:t xml:space="preserve">prevzemnega zapisnika </w:t>
      </w:r>
      <w:r w:rsidRPr="001939E4">
        <w:rPr>
          <w:rFonts w:ascii="Tahoma" w:eastAsia="Calibri" w:hAnsi="Tahoma" w:cs="Tahoma"/>
        </w:rPr>
        <w:t xml:space="preserve">o prevzemu blaga s strani naročnika oz. njegovega predstavnika, skupaj </w:t>
      </w:r>
      <w:r w:rsidR="001C20BF">
        <w:rPr>
          <w:rFonts w:ascii="Tahoma" w:eastAsia="Calibri" w:hAnsi="Tahoma" w:cs="Tahoma"/>
        </w:rPr>
        <w:t>z</w:t>
      </w:r>
      <w:r w:rsidRPr="001939E4">
        <w:rPr>
          <w:rFonts w:ascii="Tahoma" w:eastAsia="Calibri" w:hAnsi="Tahoma" w:cs="Tahoma"/>
        </w:rPr>
        <w:t xml:space="preserve"> zahtevano dokumentacijo, predložil naročniku podpisano in žigosano bianko menico z izpolnjeno, podpisano in žigosano menično izjavo za zavarovanje odprave napak v garancijskem roku (v nadaljevanju: finančno zavarovanje za odprave napak v garancijskem roku) v višini 5 % (z besedo: pet odstotkov) pogodbene vrednosti z DDV</w:t>
      </w:r>
      <w:r w:rsidR="00FA4D24">
        <w:rPr>
          <w:rFonts w:ascii="Tahoma" w:eastAsia="Calibri" w:hAnsi="Tahoma" w:cs="Tahoma"/>
        </w:rPr>
        <w:t xml:space="preserve"> </w:t>
      </w:r>
      <w:r w:rsidR="00FA4D24" w:rsidRPr="00F5688B">
        <w:rPr>
          <w:rFonts w:ascii="Tahoma" w:hAnsi="Tahoma" w:cs="Tahoma"/>
        </w:rPr>
        <w:t>z rokom veljavnosti, ki je trideset (30) dni daljši</w:t>
      </w:r>
      <w:r w:rsidR="001C20BF">
        <w:rPr>
          <w:rFonts w:ascii="Tahoma" w:hAnsi="Tahoma" w:cs="Tahoma"/>
        </w:rPr>
        <w:t>,</w:t>
      </w:r>
      <w:r w:rsidR="00FA4D24" w:rsidRPr="00F5688B">
        <w:rPr>
          <w:rFonts w:ascii="Tahoma" w:hAnsi="Tahoma" w:cs="Tahoma"/>
        </w:rPr>
        <w:t xml:space="preserve"> kot je </w:t>
      </w:r>
      <w:r w:rsidR="00FA4D24">
        <w:rPr>
          <w:rFonts w:ascii="Tahoma" w:hAnsi="Tahoma" w:cs="Tahoma"/>
        </w:rPr>
        <w:t>najdaljša garancijska doba</w:t>
      </w:r>
      <w:r w:rsidRPr="001939E4">
        <w:rPr>
          <w:rFonts w:ascii="Tahoma" w:eastAsia="Calibri" w:hAnsi="Tahoma" w:cs="Tahoma"/>
        </w:rPr>
        <w:t>.</w:t>
      </w:r>
    </w:p>
    <w:p w14:paraId="52007D2B" w14:textId="77777777" w:rsidR="009214DA" w:rsidRPr="001939E4" w:rsidRDefault="009214DA" w:rsidP="00FA4D24">
      <w:pPr>
        <w:keepNext/>
        <w:keepLines/>
        <w:autoSpaceDE w:val="0"/>
        <w:autoSpaceDN w:val="0"/>
        <w:adjustRightInd w:val="0"/>
        <w:jc w:val="both"/>
        <w:rPr>
          <w:rFonts w:ascii="Tahoma" w:eastAsia="Calibri" w:hAnsi="Tahoma" w:cs="Tahoma"/>
        </w:rPr>
      </w:pPr>
    </w:p>
    <w:p w14:paraId="77CECAC9" w14:textId="77777777" w:rsidR="001939E4" w:rsidRDefault="001939E4" w:rsidP="00FA4D24">
      <w:pPr>
        <w:keepNext/>
        <w:keepLines/>
        <w:autoSpaceDE w:val="0"/>
        <w:autoSpaceDN w:val="0"/>
        <w:adjustRightInd w:val="0"/>
        <w:jc w:val="both"/>
        <w:rPr>
          <w:rFonts w:ascii="Tahoma" w:eastAsia="Calibri" w:hAnsi="Tahoma" w:cs="Tahoma"/>
        </w:rPr>
      </w:pPr>
      <w:r w:rsidRPr="001939E4">
        <w:rPr>
          <w:rFonts w:ascii="Tahoma" w:eastAsia="Calibri" w:hAnsi="Tahoma" w:cs="Tahoma"/>
        </w:rPr>
        <w:t xml:space="preserve">V kolikor izvajalec v roku iz prejšnjega odstavka tega člena ne bo predložil finančnega zavarovanja za odprave napak v garancijskem roku, lahko naročnik unovči finančno zavarovanje dobre izvedbe pogodbenih obveznosti. </w:t>
      </w:r>
    </w:p>
    <w:p w14:paraId="53467E00" w14:textId="77777777" w:rsidR="00FA4D24" w:rsidRPr="001939E4" w:rsidRDefault="00FA4D24" w:rsidP="00FA4D24">
      <w:pPr>
        <w:keepNext/>
        <w:keepLines/>
        <w:autoSpaceDE w:val="0"/>
        <w:autoSpaceDN w:val="0"/>
        <w:adjustRightInd w:val="0"/>
        <w:jc w:val="both"/>
        <w:rPr>
          <w:rFonts w:ascii="Tahoma" w:eastAsia="Calibri" w:hAnsi="Tahoma" w:cs="Tahoma"/>
        </w:rPr>
      </w:pPr>
    </w:p>
    <w:p w14:paraId="525C9EF0" w14:textId="77777777" w:rsidR="001939E4" w:rsidRDefault="001939E4" w:rsidP="00FA4D24">
      <w:pPr>
        <w:keepNext/>
        <w:keepLines/>
        <w:autoSpaceDE w:val="0"/>
        <w:autoSpaceDN w:val="0"/>
        <w:adjustRightInd w:val="0"/>
        <w:jc w:val="both"/>
        <w:rPr>
          <w:rFonts w:ascii="Tahoma" w:eastAsia="Calibri" w:hAnsi="Tahoma" w:cs="Tahoma"/>
          <w:lang w:val="x-none"/>
        </w:rPr>
      </w:pPr>
      <w:r w:rsidRPr="001939E4">
        <w:rPr>
          <w:rFonts w:ascii="Tahoma" w:eastAsia="Calibri" w:hAnsi="Tahoma" w:cs="Tahoma"/>
        </w:rPr>
        <w:t xml:space="preserve">Finančno zavarovanje za odprave napak v garancijskem roku lahko naročnik </w:t>
      </w:r>
      <w:r w:rsidRPr="001939E4">
        <w:rPr>
          <w:rFonts w:ascii="Tahoma" w:eastAsia="Calibri" w:hAnsi="Tahoma" w:cs="Tahoma"/>
          <w:lang w:val="x-none"/>
        </w:rPr>
        <w:t>unovči, če izvajalec ne izpolni svojih garancijskih obveznosti.</w:t>
      </w:r>
    </w:p>
    <w:p w14:paraId="464A4E54" w14:textId="77777777" w:rsidR="000B55D7" w:rsidRPr="00BB08FE" w:rsidRDefault="000B55D7" w:rsidP="00FA4D24">
      <w:pPr>
        <w:keepNext/>
        <w:keepLines/>
        <w:tabs>
          <w:tab w:val="num" w:pos="4605"/>
        </w:tabs>
        <w:rPr>
          <w:rFonts w:ascii="Tahoma" w:eastAsia="Frutiger" w:hAnsi="Tahoma" w:cs="Tahoma"/>
        </w:rPr>
      </w:pPr>
    </w:p>
    <w:p w14:paraId="2BABD0FF" w14:textId="77777777" w:rsidR="000B55D7" w:rsidRPr="00BB08FE" w:rsidRDefault="000B55D7" w:rsidP="00FA4D24">
      <w:pPr>
        <w:keepNext/>
        <w:keepLines/>
        <w:tabs>
          <w:tab w:val="num" w:pos="4605"/>
        </w:tabs>
        <w:jc w:val="both"/>
        <w:rPr>
          <w:rFonts w:ascii="Tahoma" w:eastAsia="Frutiger" w:hAnsi="Tahoma" w:cs="Tahoma"/>
        </w:rPr>
      </w:pPr>
      <w:r w:rsidRPr="00BB08FE">
        <w:rPr>
          <w:rFonts w:ascii="Tahoma" w:eastAsia="Frutiger" w:hAnsi="Tahoma" w:cs="Tahoma"/>
        </w:rPr>
        <w:t>Izvajalec odgovarja za odpravo stvarnih napak v garancijskih rokih skladno s to pogodbo, tudi če bo naročnik iz kateregakoli razloga unovčil prejeto finančno zavarovanje za zavarovanje odprave napak v garancijskem roku.</w:t>
      </w:r>
    </w:p>
    <w:p w14:paraId="797D905D" w14:textId="77777777" w:rsidR="009214DA" w:rsidRDefault="009214DA" w:rsidP="00FA4D24">
      <w:pPr>
        <w:keepNext/>
        <w:keepLines/>
        <w:rPr>
          <w:rFonts w:ascii="Tahoma" w:hAnsi="Tahoma" w:cs="Tahoma"/>
        </w:rPr>
      </w:pPr>
    </w:p>
    <w:p w14:paraId="611835CC" w14:textId="77777777" w:rsidR="00DF7B45" w:rsidRPr="00DF7B45" w:rsidRDefault="00DF7B45" w:rsidP="00E34D15">
      <w:pPr>
        <w:keepNext/>
        <w:keepLines/>
        <w:numPr>
          <w:ilvl w:val="0"/>
          <w:numId w:val="9"/>
        </w:numPr>
        <w:ind w:left="426" w:hanging="426"/>
        <w:jc w:val="center"/>
        <w:rPr>
          <w:rFonts w:ascii="Tahoma" w:hAnsi="Tahoma" w:cs="Tahoma"/>
        </w:rPr>
      </w:pPr>
      <w:r w:rsidRPr="00DF7B45">
        <w:rPr>
          <w:rFonts w:ascii="Tahoma" w:hAnsi="Tahoma" w:cs="Tahoma"/>
        </w:rPr>
        <w:t>člen</w:t>
      </w:r>
    </w:p>
    <w:p w14:paraId="78D4B03E" w14:textId="77777777" w:rsidR="00DF7B45" w:rsidRPr="00DF7B45" w:rsidRDefault="00DF7B45" w:rsidP="00FA4D24">
      <w:pPr>
        <w:keepNext/>
        <w:keepLines/>
        <w:jc w:val="both"/>
        <w:rPr>
          <w:rFonts w:ascii="Tahoma" w:hAnsi="Tahoma" w:cs="Tahoma"/>
        </w:rPr>
      </w:pPr>
    </w:p>
    <w:p w14:paraId="127A3243" w14:textId="77777777" w:rsidR="00DF7B45" w:rsidRPr="00DF7B45" w:rsidRDefault="00DF7B45" w:rsidP="00FA4D24">
      <w:pPr>
        <w:keepNext/>
        <w:keepLines/>
        <w:jc w:val="both"/>
        <w:rPr>
          <w:rFonts w:ascii="Tahoma" w:hAnsi="Tahoma" w:cs="Tahoma"/>
        </w:rPr>
      </w:pPr>
      <w:r w:rsidRPr="00DF7B45">
        <w:rPr>
          <w:rFonts w:ascii="Tahoma" w:hAnsi="Tahoma" w:cs="Tahoma"/>
        </w:rPr>
        <w:t xml:space="preserve">Izvajalec odgovarja po splošnih pravilih civilnega prava za vso nastalo škodo, ki jo naročniku zaradi malomarnosti ali nestrokovnosti povzroči izvajalčevo delovno osebje. </w:t>
      </w:r>
    </w:p>
    <w:p w14:paraId="74E6F201" w14:textId="77777777" w:rsidR="00DF7B45" w:rsidRPr="00DF7B45" w:rsidRDefault="00DF7B45" w:rsidP="00FA4D24">
      <w:pPr>
        <w:keepNext/>
        <w:keepLines/>
        <w:jc w:val="both"/>
        <w:rPr>
          <w:rFonts w:ascii="Tahoma" w:hAnsi="Tahoma" w:cs="Tahoma"/>
        </w:rPr>
      </w:pPr>
    </w:p>
    <w:p w14:paraId="5ADEFD02" w14:textId="77777777" w:rsidR="00DF7B45" w:rsidRPr="00DF7B45" w:rsidRDefault="00DF7B45" w:rsidP="00FA4D24">
      <w:pPr>
        <w:keepNext/>
        <w:keepLines/>
        <w:jc w:val="both"/>
        <w:rPr>
          <w:rFonts w:ascii="Tahoma" w:hAnsi="Tahoma" w:cs="Tahoma"/>
        </w:rPr>
      </w:pPr>
      <w:r w:rsidRPr="00DF7B45">
        <w:rPr>
          <w:rFonts w:ascii="Tahoma" w:hAnsi="Tahoma" w:cs="Tahoma"/>
        </w:rPr>
        <w:t xml:space="preserve">Unovčenje kateregakoli finančnega zavarovanja ne odvezuje izvajalca od njegove obveznosti, povrniti naročniku škodo v višini zneska razlike med višino dejanske škode, ki jo je naročnik zaradi neizpolnjevanja pogodbenih obveznosti izvajalca utrpel in zneskom iz unovčenega kateregakoli finančnega zavarovanja. </w:t>
      </w:r>
    </w:p>
    <w:p w14:paraId="379D1E41" w14:textId="77777777" w:rsidR="00DF7B45" w:rsidRPr="00DF7B45" w:rsidRDefault="00DF7B45" w:rsidP="00FA4D24">
      <w:pPr>
        <w:keepNext/>
        <w:keepLines/>
        <w:jc w:val="both"/>
        <w:rPr>
          <w:rFonts w:ascii="Tahoma" w:hAnsi="Tahoma" w:cs="Tahoma"/>
        </w:rPr>
      </w:pPr>
    </w:p>
    <w:p w14:paraId="219E6600" w14:textId="77777777" w:rsidR="00DF7B45" w:rsidRPr="00DF7B45" w:rsidRDefault="00DF7B45" w:rsidP="00E34D15">
      <w:pPr>
        <w:keepNext/>
        <w:keepLines/>
        <w:numPr>
          <w:ilvl w:val="0"/>
          <w:numId w:val="8"/>
        </w:numPr>
        <w:ind w:left="1077" w:hanging="1077"/>
        <w:jc w:val="both"/>
        <w:rPr>
          <w:rFonts w:ascii="Tahoma" w:hAnsi="Tahoma" w:cs="Tahoma"/>
          <w:noProof/>
        </w:rPr>
      </w:pPr>
      <w:r w:rsidRPr="00DF7B45">
        <w:rPr>
          <w:rFonts w:ascii="Tahoma" w:hAnsi="Tahoma" w:cs="Tahoma"/>
          <w:b/>
        </w:rPr>
        <w:t xml:space="preserve">OBVEZNOSTI POGODBENIH STRANK </w:t>
      </w:r>
    </w:p>
    <w:p w14:paraId="54BBE54A" w14:textId="77777777" w:rsidR="00DF7B45" w:rsidRPr="00DF7B45" w:rsidRDefault="00DF7B45" w:rsidP="00FA4D24">
      <w:pPr>
        <w:keepNext/>
        <w:keepLines/>
        <w:ind w:left="1080"/>
        <w:jc w:val="both"/>
        <w:rPr>
          <w:rFonts w:ascii="Tahoma" w:hAnsi="Tahoma" w:cs="Tahoma"/>
          <w:noProof/>
        </w:rPr>
      </w:pPr>
    </w:p>
    <w:p w14:paraId="4758392D" w14:textId="77777777" w:rsidR="00FA4D24" w:rsidRPr="00DF7B45" w:rsidRDefault="00FA4D24" w:rsidP="00E34D15">
      <w:pPr>
        <w:keepNext/>
        <w:keepLines/>
        <w:numPr>
          <w:ilvl w:val="0"/>
          <w:numId w:val="9"/>
        </w:numPr>
        <w:ind w:left="426" w:hanging="426"/>
        <w:jc w:val="center"/>
        <w:rPr>
          <w:rFonts w:ascii="Tahoma" w:hAnsi="Tahoma" w:cs="Tahoma"/>
        </w:rPr>
      </w:pPr>
      <w:r>
        <w:rPr>
          <w:rFonts w:ascii="Tahoma" w:hAnsi="Tahoma" w:cs="Tahoma"/>
        </w:rPr>
        <w:t>člen</w:t>
      </w:r>
    </w:p>
    <w:p w14:paraId="1E963F67" w14:textId="77777777" w:rsidR="00DF7B45" w:rsidRPr="00DF7B45" w:rsidRDefault="00DF7B45" w:rsidP="00FA4D24">
      <w:pPr>
        <w:keepNext/>
        <w:keepLines/>
        <w:tabs>
          <w:tab w:val="left" w:pos="1418"/>
          <w:tab w:val="left" w:pos="1702"/>
        </w:tabs>
        <w:jc w:val="both"/>
        <w:rPr>
          <w:rFonts w:ascii="Tahoma" w:hAnsi="Tahoma" w:cs="Tahoma"/>
          <w:noProof/>
        </w:rPr>
      </w:pPr>
    </w:p>
    <w:p w14:paraId="050B13E9" w14:textId="77777777" w:rsidR="00FA4D24" w:rsidRPr="002D24C2" w:rsidRDefault="00FA4D24" w:rsidP="00FA4D24">
      <w:pPr>
        <w:keepNext/>
        <w:keepLines/>
        <w:tabs>
          <w:tab w:val="left" w:pos="-1980"/>
          <w:tab w:val="left" w:pos="2880"/>
        </w:tabs>
        <w:jc w:val="both"/>
        <w:rPr>
          <w:rFonts w:ascii="Tahoma" w:hAnsi="Tahoma" w:cs="Tahoma"/>
        </w:rPr>
      </w:pPr>
      <w:r w:rsidRPr="002D24C2">
        <w:rPr>
          <w:rFonts w:ascii="Tahoma" w:hAnsi="Tahoma" w:cs="Tahoma"/>
        </w:rPr>
        <w:t>V okviru izpolnjevanja svojih obveznosti po tej pogodbi se izvajalec zavezuje, da bo:</w:t>
      </w:r>
    </w:p>
    <w:p w14:paraId="15077BAF" w14:textId="77777777" w:rsidR="00FA4D24" w:rsidRPr="002D24C2" w:rsidRDefault="00FA4D24" w:rsidP="00E34D15">
      <w:pPr>
        <w:keepNext/>
        <w:keepLines/>
        <w:numPr>
          <w:ilvl w:val="0"/>
          <w:numId w:val="22"/>
        </w:numPr>
        <w:jc w:val="both"/>
        <w:rPr>
          <w:rFonts w:ascii="Tahoma" w:hAnsi="Tahoma" w:cs="Tahoma"/>
        </w:rPr>
      </w:pPr>
      <w:r w:rsidRPr="002D24C2">
        <w:rPr>
          <w:rFonts w:ascii="Tahoma" w:hAnsi="Tahoma" w:cs="Tahoma"/>
        </w:rPr>
        <w:t>pogodbene obveznosti izvedel skladno z zahtevami naročnika iz razpisne dokumentacije</w:t>
      </w:r>
      <w:r>
        <w:rPr>
          <w:rFonts w:ascii="Tahoma" w:hAnsi="Tahoma" w:cs="Tahoma"/>
        </w:rPr>
        <w:t>,</w:t>
      </w:r>
    </w:p>
    <w:p w14:paraId="5B20983A" w14:textId="77777777" w:rsidR="00FA4D24" w:rsidRPr="002D24C2" w:rsidRDefault="00FA4D24" w:rsidP="00E34D15">
      <w:pPr>
        <w:keepNext/>
        <w:keepLines/>
        <w:numPr>
          <w:ilvl w:val="0"/>
          <w:numId w:val="22"/>
        </w:numPr>
        <w:jc w:val="both"/>
        <w:rPr>
          <w:rFonts w:ascii="Tahoma" w:hAnsi="Tahoma" w:cs="Tahoma"/>
        </w:rPr>
      </w:pPr>
      <w:r w:rsidRPr="002D24C2">
        <w:rPr>
          <w:rFonts w:ascii="Tahoma" w:hAnsi="Tahoma" w:cs="Tahoma"/>
        </w:rPr>
        <w:t>izvedel prevzete pogodbene obveznosti strokovno pravilno, vestno in k</w:t>
      </w:r>
      <w:r w:rsidR="001C20BF">
        <w:rPr>
          <w:rFonts w:ascii="Tahoma" w:hAnsi="Tahoma" w:cs="Tahoma"/>
        </w:rPr>
        <w:t>akovostno</w:t>
      </w:r>
      <w:r w:rsidRPr="002D24C2">
        <w:rPr>
          <w:rFonts w:ascii="Tahoma" w:hAnsi="Tahoma" w:cs="Tahoma"/>
        </w:rPr>
        <w:t>, v skladu z vsemi veljavnimi tehničnimi predpisi</w:t>
      </w:r>
      <w:r w:rsidR="001C20BF">
        <w:rPr>
          <w:rFonts w:ascii="Tahoma" w:hAnsi="Tahoma" w:cs="Tahoma"/>
        </w:rPr>
        <w:t xml:space="preserve"> in</w:t>
      </w:r>
      <w:r w:rsidRPr="002D24C2">
        <w:rPr>
          <w:rFonts w:ascii="Tahoma" w:hAnsi="Tahoma" w:cs="Tahoma"/>
        </w:rPr>
        <w:t xml:space="preserve"> standardi, ob t</w:t>
      </w:r>
      <w:r>
        <w:rPr>
          <w:rFonts w:ascii="Tahoma" w:hAnsi="Tahoma" w:cs="Tahoma"/>
        </w:rPr>
        <w:t xml:space="preserve">esnem sodelovanju z naročnikom in s </w:t>
      </w:r>
      <w:r w:rsidRPr="002D24C2">
        <w:rPr>
          <w:rFonts w:ascii="Tahoma" w:hAnsi="Tahoma" w:cs="Tahoma"/>
        </w:rPr>
        <w:t>skrbnost</w:t>
      </w:r>
      <w:r>
        <w:rPr>
          <w:rFonts w:ascii="Tahoma" w:hAnsi="Tahoma" w:cs="Tahoma"/>
        </w:rPr>
        <w:t>jo</w:t>
      </w:r>
      <w:r w:rsidRPr="002D24C2">
        <w:rPr>
          <w:rFonts w:ascii="Tahoma" w:hAnsi="Tahoma" w:cs="Tahoma"/>
        </w:rPr>
        <w:t xml:space="preserve"> dobrega</w:t>
      </w:r>
      <w:r>
        <w:rPr>
          <w:rFonts w:ascii="Tahoma" w:hAnsi="Tahoma" w:cs="Tahoma"/>
        </w:rPr>
        <w:t xml:space="preserve"> strokovnjaka,</w:t>
      </w:r>
    </w:p>
    <w:p w14:paraId="0C7CD6FE" w14:textId="77777777" w:rsidR="00FA4D24" w:rsidRPr="002D24C2" w:rsidRDefault="00FA4D24" w:rsidP="00E34D15">
      <w:pPr>
        <w:keepNext/>
        <w:keepLines/>
        <w:numPr>
          <w:ilvl w:val="0"/>
          <w:numId w:val="22"/>
        </w:numPr>
        <w:jc w:val="both"/>
        <w:rPr>
          <w:rFonts w:ascii="Tahoma" w:hAnsi="Tahoma" w:cs="Tahoma"/>
        </w:rPr>
      </w:pPr>
      <w:r w:rsidRPr="002D24C2">
        <w:rPr>
          <w:rFonts w:ascii="Tahoma" w:hAnsi="Tahoma" w:cs="Tahoma"/>
        </w:rPr>
        <w:t xml:space="preserve">obveščal naročnika o tekoči problematiki in nastalih situacijah, ki bi lahko vplivale na </w:t>
      </w:r>
      <w:r>
        <w:rPr>
          <w:rFonts w:ascii="Tahoma" w:hAnsi="Tahoma" w:cs="Tahoma"/>
        </w:rPr>
        <w:t>izvršitev pogodbenih obveznosti,</w:t>
      </w:r>
    </w:p>
    <w:p w14:paraId="2C5093A9" w14:textId="77777777" w:rsidR="00FA4D24" w:rsidRPr="002D24C2" w:rsidRDefault="00FA4D24" w:rsidP="00E34D15">
      <w:pPr>
        <w:keepNext/>
        <w:keepLines/>
        <w:numPr>
          <w:ilvl w:val="0"/>
          <w:numId w:val="22"/>
        </w:numPr>
        <w:jc w:val="both"/>
        <w:rPr>
          <w:rFonts w:ascii="Tahoma" w:hAnsi="Tahoma" w:cs="Tahoma"/>
        </w:rPr>
      </w:pPr>
      <w:r w:rsidRPr="002D24C2">
        <w:rPr>
          <w:rFonts w:ascii="Tahoma" w:hAnsi="Tahoma" w:cs="Tahoma"/>
        </w:rPr>
        <w:t>pred morebitno oddajo dobave blaga tretji osebi pridobil predhodno pisno soglasje naročnika</w:t>
      </w:r>
      <w:r>
        <w:rPr>
          <w:rFonts w:ascii="Tahoma" w:hAnsi="Tahoma" w:cs="Tahoma"/>
        </w:rPr>
        <w:t>,</w:t>
      </w:r>
    </w:p>
    <w:p w14:paraId="2A3D7584" w14:textId="77777777" w:rsidR="00FA4D24" w:rsidRPr="002D24C2" w:rsidRDefault="00FA4D24" w:rsidP="00E34D15">
      <w:pPr>
        <w:keepNext/>
        <w:keepLines/>
        <w:numPr>
          <w:ilvl w:val="0"/>
          <w:numId w:val="22"/>
        </w:numPr>
        <w:tabs>
          <w:tab w:val="left" w:pos="-1425"/>
          <w:tab w:val="left" w:pos="567"/>
          <w:tab w:val="left" w:pos="2850"/>
          <w:tab w:val="left" w:pos="4253"/>
          <w:tab w:val="left" w:pos="5529"/>
          <w:tab w:val="right" w:pos="8505"/>
        </w:tabs>
        <w:jc w:val="both"/>
        <w:rPr>
          <w:rFonts w:ascii="Tahoma" w:hAnsi="Tahoma" w:cs="Tahoma"/>
        </w:rPr>
      </w:pPr>
      <w:r w:rsidRPr="002D24C2">
        <w:rPr>
          <w:rFonts w:ascii="Tahoma" w:hAnsi="Tahoma" w:cs="Tahoma"/>
        </w:rPr>
        <w:t xml:space="preserve">zagotavljal vse potrebno, da bo lahko izpolnjeval vse </w:t>
      </w:r>
      <w:r>
        <w:rPr>
          <w:rFonts w:ascii="Tahoma" w:hAnsi="Tahoma" w:cs="Tahoma"/>
        </w:rPr>
        <w:t>svoje obveznosti po tej pogodbi,</w:t>
      </w:r>
      <w:r w:rsidRPr="002D24C2">
        <w:rPr>
          <w:rFonts w:ascii="Tahoma" w:hAnsi="Tahoma" w:cs="Tahoma"/>
        </w:rPr>
        <w:t xml:space="preserve"> </w:t>
      </w:r>
    </w:p>
    <w:p w14:paraId="12D2087F" w14:textId="77777777" w:rsidR="00FA4D24" w:rsidRPr="002D24C2" w:rsidRDefault="00FA4D24" w:rsidP="00E34D15">
      <w:pPr>
        <w:keepNext/>
        <w:keepLines/>
        <w:numPr>
          <w:ilvl w:val="0"/>
          <w:numId w:val="22"/>
        </w:numPr>
        <w:tabs>
          <w:tab w:val="left" w:pos="-2268"/>
          <w:tab w:val="num" w:pos="426"/>
          <w:tab w:val="left" w:pos="4253"/>
          <w:tab w:val="left" w:pos="5529"/>
          <w:tab w:val="right" w:pos="8505"/>
        </w:tabs>
        <w:ind w:left="426" w:right="7" w:hanging="426"/>
        <w:jc w:val="both"/>
        <w:rPr>
          <w:rFonts w:ascii="Tahoma" w:hAnsi="Tahoma" w:cs="Tahoma"/>
        </w:rPr>
      </w:pPr>
      <w:r w:rsidRPr="002D24C2">
        <w:rPr>
          <w:rFonts w:ascii="Tahoma" w:hAnsi="Tahoma" w:cs="Tahoma"/>
        </w:rPr>
        <w:t>na zahtevo naročnika dokazal k</w:t>
      </w:r>
      <w:r w:rsidR="001C20BF">
        <w:rPr>
          <w:rFonts w:ascii="Tahoma" w:hAnsi="Tahoma" w:cs="Tahoma"/>
        </w:rPr>
        <w:t>akovost</w:t>
      </w:r>
      <w:r w:rsidRPr="002D24C2">
        <w:rPr>
          <w:rFonts w:ascii="Tahoma" w:hAnsi="Tahoma" w:cs="Tahoma"/>
        </w:rPr>
        <w:t xml:space="preserve"> blaga</w:t>
      </w:r>
      <w:r>
        <w:rPr>
          <w:rFonts w:ascii="Tahoma" w:hAnsi="Tahoma" w:cs="Tahoma"/>
        </w:rPr>
        <w:t>,</w:t>
      </w:r>
    </w:p>
    <w:p w14:paraId="1E9CA4D0" w14:textId="77777777" w:rsidR="00FA4D24" w:rsidRPr="002D24C2" w:rsidRDefault="00FA4D24" w:rsidP="00E34D15">
      <w:pPr>
        <w:keepNext/>
        <w:keepLines/>
        <w:numPr>
          <w:ilvl w:val="0"/>
          <w:numId w:val="22"/>
        </w:numPr>
        <w:tabs>
          <w:tab w:val="left" w:pos="-1425"/>
          <w:tab w:val="left" w:pos="2850"/>
        </w:tabs>
        <w:jc w:val="both"/>
        <w:rPr>
          <w:rFonts w:ascii="Tahoma" w:hAnsi="Tahoma" w:cs="Tahoma"/>
        </w:rPr>
      </w:pPr>
      <w:r w:rsidRPr="002D24C2">
        <w:rPr>
          <w:rFonts w:ascii="Tahoma" w:hAnsi="Tahoma" w:cs="Tahoma"/>
        </w:rPr>
        <w:t>sproti odpravljal vse pomanjkljivosti, na katere bo opozoril naročnik</w:t>
      </w:r>
      <w:r>
        <w:rPr>
          <w:rFonts w:ascii="Tahoma" w:hAnsi="Tahoma" w:cs="Tahoma"/>
        </w:rPr>
        <w:t>,</w:t>
      </w:r>
    </w:p>
    <w:p w14:paraId="7A6B8DA2" w14:textId="77777777" w:rsidR="00FA4D24" w:rsidRPr="002D24C2" w:rsidRDefault="00FA4D24" w:rsidP="00E34D15">
      <w:pPr>
        <w:keepNext/>
        <w:keepLines/>
        <w:numPr>
          <w:ilvl w:val="0"/>
          <w:numId w:val="22"/>
        </w:numPr>
        <w:tabs>
          <w:tab w:val="left" w:pos="2850"/>
        </w:tabs>
        <w:jc w:val="both"/>
        <w:rPr>
          <w:rFonts w:ascii="Tahoma" w:hAnsi="Tahoma" w:cs="Tahoma"/>
        </w:rPr>
      </w:pPr>
      <w:r w:rsidRPr="002D24C2">
        <w:rPr>
          <w:rFonts w:ascii="Tahoma" w:hAnsi="Tahoma" w:cs="Tahoma"/>
        </w:rPr>
        <w:t>naročnika obvestil o dobavi vsaj sedem (7) dni pred predvideno dobavo blaga</w:t>
      </w:r>
      <w:r>
        <w:rPr>
          <w:rFonts w:ascii="Tahoma" w:hAnsi="Tahoma" w:cs="Tahoma"/>
        </w:rPr>
        <w:t>,</w:t>
      </w:r>
    </w:p>
    <w:p w14:paraId="0B258A66" w14:textId="77777777" w:rsidR="00FA4D24" w:rsidRDefault="00FA4D24" w:rsidP="00E34D15">
      <w:pPr>
        <w:keepNext/>
        <w:keepLines/>
        <w:numPr>
          <w:ilvl w:val="0"/>
          <w:numId w:val="22"/>
        </w:numPr>
        <w:tabs>
          <w:tab w:val="left" w:pos="2850"/>
        </w:tabs>
        <w:jc w:val="both"/>
        <w:rPr>
          <w:rFonts w:ascii="Tahoma" w:hAnsi="Tahoma" w:cs="Tahoma"/>
        </w:rPr>
      </w:pPr>
      <w:r w:rsidRPr="002D24C2">
        <w:rPr>
          <w:rFonts w:ascii="Tahoma" w:hAnsi="Tahoma" w:cs="Tahoma"/>
        </w:rPr>
        <w:t>odgovarjal za kakovost dobavljenega bla</w:t>
      </w:r>
      <w:r>
        <w:rPr>
          <w:rFonts w:ascii="Tahoma" w:hAnsi="Tahoma" w:cs="Tahoma"/>
        </w:rPr>
        <w:t>ga v rokih, navedenih v pogodbi.</w:t>
      </w:r>
    </w:p>
    <w:p w14:paraId="3A3B18FD" w14:textId="77777777" w:rsidR="00FA4D24" w:rsidRPr="00FA4D24" w:rsidRDefault="00FA4D24" w:rsidP="00FA4D24">
      <w:pPr>
        <w:keepNext/>
        <w:keepLines/>
        <w:tabs>
          <w:tab w:val="left" w:pos="2850"/>
        </w:tabs>
        <w:ind w:left="397"/>
        <w:jc w:val="both"/>
        <w:rPr>
          <w:rFonts w:ascii="Tahoma" w:hAnsi="Tahoma" w:cs="Tahoma"/>
        </w:rPr>
      </w:pPr>
    </w:p>
    <w:p w14:paraId="083A62A7" w14:textId="77777777" w:rsidR="005F4A6E" w:rsidRDefault="00FA4D24" w:rsidP="00FA4D24">
      <w:pPr>
        <w:keepNext/>
        <w:keepLines/>
        <w:jc w:val="both"/>
        <w:rPr>
          <w:rFonts w:ascii="Tahoma" w:hAnsi="Tahoma" w:cs="Tahoma"/>
        </w:rPr>
      </w:pPr>
      <w:r w:rsidRPr="002D24C2">
        <w:rPr>
          <w:rFonts w:ascii="Tahoma" w:hAnsi="Tahoma" w:cs="Tahoma"/>
        </w:rPr>
        <w:t>Izvajalec odgovarja za neposredno škodo, ki nastane naročniku in tretjim osebam in izvira iz njegovega dela in njegovih obveznosti po tej pogodbi.</w:t>
      </w:r>
    </w:p>
    <w:p w14:paraId="42E751BF" w14:textId="77777777" w:rsidR="00FA4D24" w:rsidRPr="00DD48C6" w:rsidRDefault="00FA4D24" w:rsidP="00FA4D24">
      <w:pPr>
        <w:keepNext/>
        <w:keepLines/>
        <w:jc w:val="both"/>
        <w:rPr>
          <w:rFonts w:ascii="Tahoma" w:hAnsi="Tahoma" w:cs="Tahoma"/>
        </w:rPr>
      </w:pPr>
    </w:p>
    <w:p w14:paraId="3F37E541" w14:textId="77777777" w:rsidR="00D31272" w:rsidRPr="00DD48C6" w:rsidRDefault="00D31272" w:rsidP="00FA4D24">
      <w:pPr>
        <w:keepNext/>
        <w:keepLines/>
        <w:tabs>
          <w:tab w:val="left" w:pos="0"/>
          <w:tab w:val="left" w:pos="567"/>
          <w:tab w:val="left" w:pos="851"/>
        </w:tabs>
        <w:jc w:val="both"/>
        <w:rPr>
          <w:rFonts w:ascii="Tahoma" w:eastAsia="Frutiger" w:hAnsi="Tahoma" w:cs="Tahoma"/>
          <w:lang w:eastAsia="en-US"/>
        </w:rPr>
      </w:pPr>
      <w:r w:rsidRPr="00DD48C6">
        <w:rPr>
          <w:rFonts w:ascii="Tahoma" w:eastAsia="Frutiger" w:hAnsi="Tahoma" w:cs="Tahoma"/>
          <w:lang w:eastAsia="en-US"/>
        </w:rPr>
        <w:t>Stroški vseh obveznosti izvajalca, ki so navedene v tem členu predmetne pogodbe, so zajeti v pogodbeni ceni. Izvajalec nima pravice zahtevati dodatnega plačila za navedene obveznosti.</w:t>
      </w:r>
    </w:p>
    <w:p w14:paraId="5E62B26C" w14:textId="77777777" w:rsidR="00D31272" w:rsidRPr="00DD48C6" w:rsidRDefault="00D31272" w:rsidP="00FA4D24">
      <w:pPr>
        <w:keepNext/>
        <w:keepLines/>
        <w:jc w:val="both"/>
        <w:rPr>
          <w:rFonts w:ascii="Tahoma" w:hAnsi="Tahoma" w:cs="Tahoma"/>
          <w:noProof/>
        </w:rPr>
      </w:pPr>
    </w:p>
    <w:p w14:paraId="0B63C1D6" w14:textId="77777777" w:rsidR="00D31272" w:rsidRPr="00DD48C6" w:rsidRDefault="00D31272" w:rsidP="00E34D15">
      <w:pPr>
        <w:keepNext/>
        <w:keepLines/>
        <w:numPr>
          <w:ilvl w:val="0"/>
          <w:numId w:val="9"/>
        </w:numPr>
        <w:ind w:left="426" w:hanging="426"/>
        <w:jc w:val="center"/>
        <w:rPr>
          <w:rFonts w:ascii="Tahoma" w:hAnsi="Tahoma" w:cs="Tahoma"/>
        </w:rPr>
      </w:pPr>
      <w:r w:rsidRPr="00DD48C6">
        <w:rPr>
          <w:rFonts w:ascii="Tahoma" w:hAnsi="Tahoma" w:cs="Tahoma"/>
        </w:rPr>
        <w:t>člen</w:t>
      </w:r>
    </w:p>
    <w:p w14:paraId="0D0FF81A" w14:textId="77777777" w:rsidR="00D31272" w:rsidRPr="00DD48C6" w:rsidRDefault="00D31272" w:rsidP="00FA4D24">
      <w:pPr>
        <w:keepNext/>
        <w:keepLines/>
        <w:jc w:val="both"/>
        <w:rPr>
          <w:rFonts w:ascii="Tahoma" w:hAnsi="Tahoma" w:cs="Tahoma"/>
          <w:noProof/>
        </w:rPr>
      </w:pPr>
    </w:p>
    <w:p w14:paraId="38ADAA41" w14:textId="77777777" w:rsidR="00FA4D24" w:rsidRPr="00FA4D24" w:rsidRDefault="00FA4D24" w:rsidP="00FA4D24">
      <w:pPr>
        <w:keepNext/>
        <w:keepLines/>
        <w:jc w:val="both"/>
        <w:rPr>
          <w:rFonts w:ascii="Tahoma" w:eastAsia="Frutiger" w:hAnsi="Tahoma" w:cs="Tahoma"/>
          <w:lang w:eastAsia="en-US"/>
        </w:rPr>
      </w:pPr>
      <w:r w:rsidRPr="00FA4D24">
        <w:rPr>
          <w:rFonts w:ascii="Tahoma" w:eastAsia="Frutiger" w:hAnsi="Tahoma" w:cs="Tahoma"/>
          <w:lang w:eastAsia="en-US"/>
        </w:rPr>
        <w:t>V okviru izpolnjevanja svojih obveznosti po tej pogodbi je dolžan naročnik:</w:t>
      </w:r>
    </w:p>
    <w:p w14:paraId="79694AEA" w14:textId="77777777" w:rsidR="00FA4D24" w:rsidRPr="00FA4D24" w:rsidRDefault="00FA4D24" w:rsidP="00E34D15">
      <w:pPr>
        <w:keepNext/>
        <w:keepLines/>
        <w:numPr>
          <w:ilvl w:val="0"/>
          <w:numId w:val="23"/>
        </w:numPr>
        <w:jc w:val="both"/>
        <w:rPr>
          <w:rFonts w:ascii="Tahoma" w:eastAsia="Frutiger" w:hAnsi="Tahoma" w:cs="Tahoma"/>
          <w:lang w:eastAsia="en-US"/>
        </w:rPr>
      </w:pPr>
      <w:r w:rsidRPr="00FA4D24">
        <w:rPr>
          <w:rFonts w:ascii="Tahoma" w:eastAsia="Frutiger" w:hAnsi="Tahoma" w:cs="Tahoma"/>
          <w:lang w:eastAsia="en-US"/>
        </w:rPr>
        <w:t>z izvajalcem sodelovati, mu nuditi potrebno pomoč in dajati ustrezna navodila</w:t>
      </w:r>
      <w:r>
        <w:rPr>
          <w:rFonts w:ascii="Tahoma" w:eastAsia="Frutiger" w:hAnsi="Tahoma" w:cs="Tahoma"/>
          <w:lang w:eastAsia="en-US"/>
        </w:rPr>
        <w:t>,</w:t>
      </w:r>
    </w:p>
    <w:p w14:paraId="576BE1E7" w14:textId="77777777" w:rsidR="00FA4D24" w:rsidRPr="00FA4D24" w:rsidRDefault="00FA4D24" w:rsidP="00E34D15">
      <w:pPr>
        <w:keepNext/>
        <w:keepLines/>
        <w:numPr>
          <w:ilvl w:val="0"/>
          <w:numId w:val="23"/>
        </w:numPr>
        <w:jc w:val="both"/>
        <w:rPr>
          <w:rFonts w:ascii="Tahoma" w:eastAsia="Frutiger" w:hAnsi="Tahoma" w:cs="Tahoma"/>
          <w:lang w:eastAsia="en-US"/>
        </w:rPr>
      </w:pPr>
      <w:r w:rsidRPr="00FA4D24">
        <w:rPr>
          <w:rFonts w:ascii="Tahoma" w:eastAsia="Frutiger" w:hAnsi="Tahoma" w:cs="Tahoma"/>
          <w:lang w:eastAsia="en-US"/>
        </w:rPr>
        <w:t>takoj obvestiti izvajalca o nastalih okoliščinah, ki bi lahko vplivale na izpolnitev naročnikovih pogodbenih obveznosti</w:t>
      </w:r>
      <w:r>
        <w:rPr>
          <w:rFonts w:ascii="Tahoma" w:eastAsia="Frutiger" w:hAnsi="Tahoma" w:cs="Tahoma"/>
          <w:lang w:eastAsia="en-US"/>
        </w:rPr>
        <w:t>,</w:t>
      </w:r>
    </w:p>
    <w:p w14:paraId="60C62E29" w14:textId="77777777" w:rsidR="00FA4D24" w:rsidRPr="00FA4D24" w:rsidRDefault="00FA4D24" w:rsidP="00E34D15">
      <w:pPr>
        <w:keepNext/>
        <w:keepLines/>
        <w:numPr>
          <w:ilvl w:val="0"/>
          <w:numId w:val="23"/>
        </w:numPr>
        <w:jc w:val="both"/>
        <w:rPr>
          <w:rFonts w:ascii="Tahoma" w:eastAsia="Frutiger" w:hAnsi="Tahoma" w:cs="Tahoma"/>
          <w:lang w:eastAsia="en-US"/>
        </w:rPr>
      </w:pPr>
      <w:r w:rsidRPr="00FA4D24">
        <w:rPr>
          <w:rFonts w:ascii="Tahoma" w:eastAsia="Frutiger" w:hAnsi="Tahoma" w:cs="Tahoma"/>
          <w:lang w:eastAsia="en-US"/>
        </w:rPr>
        <w:t xml:space="preserve">omogočiti izvedbo prevzema blaga in podpisati </w:t>
      </w:r>
      <w:r>
        <w:rPr>
          <w:rFonts w:ascii="Tahoma" w:eastAsia="Frutiger" w:hAnsi="Tahoma" w:cs="Tahoma"/>
          <w:lang w:eastAsia="en-US"/>
        </w:rPr>
        <w:t>prevzemni zapisnik</w:t>
      </w:r>
      <w:r w:rsidRPr="00FA4D24">
        <w:rPr>
          <w:rFonts w:ascii="Tahoma" w:eastAsia="Frutiger" w:hAnsi="Tahoma" w:cs="Tahoma"/>
          <w:lang w:eastAsia="en-US"/>
        </w:rPr>
        <w:t xml:space="preserve"> o prevzemu blaga</w:t>
      </w:r>
      <w:r>
        <w:rPr>
          <w:rFonts w:ascii="Tahoma" w:eastAsia="Frutiger" w:hAnsi="Tahoma" w:cs="Tahoma"/>
          <w:lang w:eastAsia="en-US"/>
        </w:rPr>
        <w:t>,</w:t>
      </w:r>
    </w:p>
    <w:p w14:paraId="2DE5D388" w14:textId="77777777" w:rsidR="00FA4D24" w:rsidRDefault="00FA4D24" w:rsidP="00E34D15">
      <w:pPr>
        <w:keepNext/>
        <w:keepLines/>
        <w:numPr>
          <w:ilvl w:val="0"/>
          <w:numId w:val="23"/>
        </w:numPr>
        <w:jc w:val="both"/>
        <w:rPr>
          <w:rFonts w:ascii="Tahoma" w:eastAsia="Frutiger" w:hAnsi="Tahoma" w:cs="Tahoma"/>
          <w:lang w:eastAsia="en-US"/>
        </w:rPr>
      </w:pPr>
      <w:r w:rsidRPr="00FA4D24">
        <w:rPr>
          <w:rFonts w:ascii="Tahoma" w:eastAsia="Frutiger" w:hAnsi="Tahoma" w:cs="Tahoma"/>
          <w:lang w:eastAsia="en-US"/>
        </w:rPr>
        <w:t xml:space="preserve">prevzeti </w:t>
      </w:r>
      <w:proofErr w:type="spellStart"/>
      <w:r w:rsidRPr="00FA4D24">
        <w:rPr>
          <w:rFonts w:ascii="Tahoma" w:eastAsia="Frutiger" w:hAnsi="Tahoma" w:cs="Tahoma"/>
          <w:lang w:eastAsia="en-US"/>
        </w:rPr>
        <w:t>atestno</w:t>
      </w:r>
      <w:proofErr w:type="spellEnd"/>
      <w:r w:rsidRPr="00FA4D24">
        <w:rPr>
          <w:rFonts w:ascii="Tahoma" w:eastAsia="Frutiger" w:hAnsi="Tahoma" w:cs="Tahoma"/>
          <w:lang w:eastAsia="en-US"/>
        </w:rPr>
        <w:t xml:space="preserve"> in tehnično dokumentacijo o vseh izvedenih preizkusih</w:t>
      </w:r>
      <w:r>
        <w:rPr>
          <w:rFonts w:ascii="Tahoma" w:eastAsia="Frutiger" w:hAnsi="Tahoma" w:cs="Tahoma"/>
          <w:lang w:eastAsia="en-US"/>
        </w:rPr>
        <w:t>,</w:t>
      </w:r>
    </w:p>
    <w:p w14:paraId="64F0CCD0" w14:textId="77777777" w:rsidR="00FA4D24" w:rsidRPr="00FA4D24" w:rsidRDefault="00FA4D24" w:rsidP="00E34D15">
      <w:pPr>
        <w:keepNext/>
        <w:keepLines/>
        <w:numPr>
          <w:ilvl w:val="0"/>
          <w:numId w:val="23"/>
        </w:numPr>
        <w:jc w:val="both"/>
        <w:rPr>
          <w:rFonts w:ascii="Tahoma" w:eastAsia="Frutiger" w:hAnsi="Tahoma" w:cs="Tahoma"/>
          <w:lang w:eastAsia="en-US"/>
        </w:rPr>
      </w:pPr>
      <w:r>
        <w:rPr>
          <w:rFonts w:ascii="Tahoma" w:eastAsia="Frutiger" w:hAnsi="Tahoma" w:cs="Tahoma"/>
          <w:lang w:eastAsia="en-US"/>
        </w:rPr>
        <w:t>plačati pogodbene obveznosti</w:t>
      </w:r>
      <w:r w:rsidRPr="00FA4D24">
        <w:rPr>
          <w:rFonts w:ascii="Tahoma" w:eastAsia="Frutiger" w:hAnsi="Tahoma" w:cs="Tahoma"/>
          <w:lang w:eastAsia="en-US"/>
        </w:rPr>
        <w:t xml:space="preserve">. </w:t>
      </w:r>
    </w:p>
    <w:p w14:paraId="04EE418D" w14:textId="77777777" w:rsidR="00FA4D24" w:rsidRPr="00FA4D24" w:rsidRDefault="00FA4D24" w:rsidP="00FA4D24">
      <w:pPr>
        <w:keepNext/>
        <w:keepLines/>
        <w:jc w:val="both"/>
        <w:rPr>
          <w:rFonts w:ascii="Tahoma" w:eastAsia="Frutiger" w:hAnsi="Tahoma" w:cs="Tahoma"/>
          <w:lang w:eastAsia="en-US"/>
        </w:rPr>
      </w:pPr>
    </w:p>
    <w:p w14:paraId="4355669C" w14:textId="77777777" w:rsidR="00FA4D24" w:rsidRPr="00FA4D24" w:rsidRDefault="00FA4D24" w:rsidP="00FA4D24">
      <w:pPr>
        <w:keepNext/>
        <w:keepLines/>
        <w:jc w:val="both"/>
        <w:rPr>
          <w:rFonts w:ascii="Tahoma" w:eastAsia="Frutiger" w:hAnsi="Tahoma" w:cs="Tahoma"/>
          <w:lang w:eastAsia="en-US"/>
        </w:rPr>
      </w:pPr>
      <w:r w:rsidRPr="00FA4D24">
        <w:rPr>
          <w:rFonts w:ascii="Tahoma" w:eastAsia="Frutiger" w:hAnsi="Tahoma" w:cs="Tahoma"/>
          <w:lang w:eastAsia="en-US"/>
        </w:rPr>
        <w:t>Vse dodatne podatke bo naročnik posredoval izvajalcu na podlagi pisne ali ustne zahteve izvajalca in lastne presoje o nujnosti zahtevanih podatkov za dokončanje obveznosti po tej pogodbi.</w:t>
      </w:r>
    </w:p>
    <w:p w14:paraId="3E4E44D7" w14:textId="77777777" w:rsidR="00D31272" w:rsidRPr="00DD48C6" w:rsidRDefault="00D31272" w:rsidP="00FA4D24">
      <w:pPr>
        <w:keepNext/>
        <w:keepLines/>
        <w:jc w:val="both"/>
        <w:rPr>
          <w:rFonts w:ascii="Tahoma" w:eastAsia="Frutiger" w:hAnsi="Tahoma" w:cs="Tahoma"/>
          <w:lang w:eastAsia="en-US"/>
        </w:rPr>
      </w:pPr>
      <w:r w:rsidRPr="00DD48C6">
        <w:rPr>
          <w:rFonts w:ascii="Tahoma" w:eastAsia="Frutiger" w:hAnsi="Tahoma" w:cs="Tahoma"/>
          <w:lang w:eastAsia="en-US"/>
        </w:rPr>
        <w:t xml:space="preserve">V kolikor naročnik ugotovi, da izvajalec ne izpolnjuje svojih obveznosti v skladu z določili te pogodbe in zahtevami iz razpisne dokumentacije ter kršitve ne prenehajo po pisnem opominu, lahko naročnik pisno odstopi od pogodbe, brez odškodninske odgovornosti do izvajalca. </w:t>
      </w:r>
    </w:p>
    <w:p w14:paraId="5BB3C199" w14:textId="77777777" w:rsidR="0018768B" w:rsidRDefault="0018768B" w:rsidP="00FA4D24">
      <w:pPr>
        <w:keepNext/>
        <w:keepLines/>
        <w:jc w:val="both"/>
        <w:rPr>
          <w:rFonts w:ascii="Tahoma" w:hAnsi="Tahoma" w:cs="Tahoma"/>
        </w:rPr>
      </w:pPr>
    </w:p>
    <w:p w14:paraId="1A16EE17" w14:textId="77777777" w:rsidR="00C7090F" w:rsidRDefault="00C7090F" w:rsidP="00FA4D24">
      <w:pPr>
        <w:keepNext/>
        <w:keepLines/>
        <w:jc w:val="both"/>
        <w:rPr>
          <w:rFonts w:ascii="Tahoma" w:hAnsi="Tahoma" w:cs="Tahoma"/>
        </w:rPr>
      </w:pPr>
    </w:p>
    <w:p w14:paraId="7CB8A438" w14:textId="77777777" w:rsidR="00C7090F" w:rsidRPr="00DD48C6" w:rsidRDefault="00C7090F" w:rsidP="00FA4D24">
      <w:pPr>
        <w:keepNext/>
        <w:keepLines/>
        <w:jc w:val="both"/>
        <w:rPr>
          <w:rFonts w:ascii="Tahoma" w:hAnsi="Tahoma" w:cs="Tahoma"/>
        </w:rPr>
      </w:pPr>
    </w:p>
    <w:p w14:paraId="5280FD91" w14:textId="77777777" w:rsidR="00DF7B45" w:rsidRPr="00BA09C9" w:rsidRDefault="00DF7B45" w:rsidP="00E34D15">
      <w:pPr>
        <w:keepNext/>
        <w:keepLines/>
        <w:numPr>
          <w:ilvl w:val="0"/>
          <w:numId w:val="8"/>
        </w:numPr>
        <w:ind w:left="1077" w:hanging="1077"/>
        <w:jc w:val="both"/>
        <w:rPr>
          <w:rFonts w:ascii="Tahoma" w:hAnsi="Tahoma" w:cs="Tahoma"/>
          <w:b/>
        </w:rPr>
      </w:pPr>
      <w:r w:rsidRPr="00DD48C6">
        <w:rPr>
          <w:rFonts w:ascii="Tahoma" w:hAnsi="Tahoma" w:cs="Tahoma"/>
          <w:b/>
        </w:rPr>
        <w:lastRenderedPageBreak/>
        <w:t>SESTAVNI DELI POGODBE</w:t>
      </w:r>
    </w:p>
    <w:p w14:paraId="398C7C04" w14:textId="77777777" w:rsidR="00DF7B45" w:rsidRPr="00DD48C6" w:rsidRDefault="00DF7B45" w:rsidP="00FA4D24">
      <w:pPr>
        <w:keepNext/>
        <w:keepLines/>
        <w:ind w:left="1080"/>
        <w:jc w:val="both"/>
        <w:rPr>
          <w:rFonts w:ascii="Tahoma" w:hAnsi="Tahoma" w:cs="Tahoma"/>
          <w:b/>
        </w:rPr>
      </w:pPr>
    </w:p>
    <w:p w14:paraId="5D7E8536" w14:textId="77777777" w:rsidR="00DF7B45" w:rsidRPr="00DD48C6" w:rsidRDefault="00DF7B45" w:rsidP="00E34D15">
      <w:pPr>
        <w:keepNext/>
        <w:keepLines/>
        <w:numPr>
          <w:ilvl w:val="0"/>
          <w:numId w:val="9"/>
        </w:numPr>
        <w:ind w:left="426" w:hanging="426"/>
        <w:jc w:val="center"/>
        <w:rPr>
          <w:rFonts w:ascii="Tahoma" w:hAnsi="Tahoma" w:cs="Tahoma"/>
        </w:rPr>
      </w:pPr>
      <w:r w:rsidRPr="00DD48C6">
        <w:rPr>
          <w:rFonts w:ascii="Tahoma" w:hAnsi="Tahoma" w:cs="Tahoma"/>
        </w:rPr>
        <w:t>člen</w:t>
      </w:r>
    </w:p>
    <w:p w14:paraId="59C947B3" w14:textId="77777777" w:rsidR="00DF7B45" w:rsidRPr="00DD48C6" w:rsidRDefault="00DF7B45" w:rsidP="00FA4D24">
      <w:pPr>
        <w:keepNext/>
        <w:keepLines/>
        <w:tabs>
          <w:tab w:val="left" w:pos="1702"/>
        </w:tabs>
        <w:jc w:val="both"/>
        <w:rPr>
          <w:rFonts w:ascii="Tahoma" w:hAnsi="Tahoma" w:cs="Tahoma"/>
        </w:rPr>
      </w:pPr>
    </w:p>
    <w:p w14:paraId="19D08B20" w14:textId="77777777" w:rsidR="00DF7B45" w:rsidRPr="00DD48C6" w:rsidRDefault="00DF7B45" w:rsidP="00FA4D24">
      <w:pPr>
        <w:keepNext/>
        <w:keepLines/>
        <w:jc w:val="both"/>
        <w:rPr>
          <w:rFonts w:ascii="Tahoma" w:hAnsi="Tahoma" w:cs="Tahoma"/>
        </w:rPr>
      </w:pPr>
      <w:r w:rsidRPr="00DD48C6">
        <w:rPr>
          <w:rFonts w:ascii="Tahoma" w:hAnsi="Tahoma" w:cs="Tahoma"/>
        </w:rPr>
        <w:t>Naročnik in izvajalec ugotavljata, da so sestavni deli te pogodbe:</w:t>
      </w:r>
    </w:p>
    <w:p w14:paraId="70761015" w14:textId="77777777" w:rsidR="00DF7B45" w:rsidRDefault="00DF7B45" w:rsidP="00E34D15">
      <w:pPr>
        <w:keepNext/>
        <w:keepLines/>
        <w:numPr>
          <w:ilvl w:val="0"/>
          <w:numId w:val="4"/>
        </w:numPr>
        <w:jc w:val="both"/>
        <w:rPr>
          <w:rFonts w:ascii="Tahoma" w:hAnsi="Tahoma" w:cs="Tahoma"/>
        </w:rPr>
      </w:pPr>
      <w:r w:rsidRPr="00DD48C6">
        <w:rPr>
          <w:rFonts w:ascii="Tahoma" w:hAnsi="Tahoma" w:cs="Tahoma"/>
        </w:rPr>
        <w:t>razp</w:t>
      </w:r>
      <w:r w:rsidR="00F5688B" w:rsidRPr="00DD48C6">
        <w:rPr>
          <w:rFonts w:ascii="Tahoma" w:hAnsi="Tahoma" w:cs="Tahoma"/>
        </w:rPr>
        <w:t xml:space="preserve">isna dokumentacija št. </w:t>
      </w:r>
      <w:r w:rsidR="00761641">
        <w:rPr>
          <w:rFonts w:ascii="Tahoma" w:hAnsi="Tahoma" w:cs="Tahoma"/>
        </w:rPr>
        <w:t>LPT-</w:t>
      </w:r>
      <w:r w:rsidR="006136BB">
        <w:rPr>
          <w:rFonts w:ascii="Tahoma" w:hAnsi="Tahoma" w:cs="Tahoma"/>
        </w:rPr>
        <w:t>62/24</w:t>
      </w:r>
      <w:r w:rsidRPr="00DD48C6">
        <w:rPr>
          <w:rFonts w:ascii="Tahoma" w:hAnsi="Tahoma" w:cs="Tahoma"/>
        </w:rPr>
        <w:t>,</w:t>
      </w:r>
    </w:p>
    <w:p w14:paraId="7C53DE13" w14:textId="77777777" w:rsidR="00FA4D24" w:rsidRPr="00DD48C6" w:rsidRDefault="00FA4D24" w:rsidP="00E34D15">
      <w:pPr>
        <w:keepNext/>
        <w:keepLines/>
        <w:numPr>
          <w:ilvl w:val="0"/>
          <w:numId w:val="4"/>
        </w:numPr>
        <w:jc w:val="both"/>
        <w:rPr>
          <w:rFonts w:ascii="Tahoma" w:hAnsi="Tahoma" w:cs="Tahoma"/>
        </w:rPr>
      </w:pPr>
      <w:r>
        <w:rPr>
          <w:rFonts w:ascii="Tahoma" w:hAnsi="Tahoma" w:cs="Tahoma"/>
        </w:rPr>
        <w:t>Tehnična specifikacija št. ________ z dne _______ ,</w:t>
      </w:r>
    </w:p>
    <w:p w14:paraId="387B8733" w14:textId="77777777" w:rsidR="00DF7B45" w:rsidRPr="00DD48C6" w:rsidRDefault="00DF7B45" w:rsidP="00E34D15">
      <w:pPr>
        <w:keepNext/>
        <w:keepLines/>
        <w:numPr>
          <w:ilvl w:val="0"/>
          <w:numId w:val="4"/>
        </w:numPr>
        <w:jc w:val="both"/>
        <w:rPr>
          <w:rFonts w:ascii="Tahoma" w:hAnsi="Tahoma" w:cs="Tahoma"/>
        </w:rPr>
      </w:pPr>
      <w:r w:rsidRPr="00DD48C6">
        <w:rPr>
          <w:rFonts w:ascii="Tahoma" w:hAnsi="Tahoma" w:cs="Tahoma"/>
        </w:rPr>
        <w:t>ponudba izvajalca št. ______ z dne_______</w:t>
      </w:r>
    </w:p>
    <w:p w14:paraId="75FE7296" w14:textId="77777777" w:rsidR="009F0704" w:rsidRPr="00DD48C6" w:rsidRDefault="009F0704" w:rsidP="00E34D15">
      <w:pPr>
        <w:keepNext/>
        <w:keepLines/>
        <w:numPr>
          <w:ilvl w:val="0"/>
          <w:numId w:val="4"/>
        </w:numPr>
        <w:jc w:val="both"/>
        <w:rPr>
          <w:rFonts w:ascii="Tahoma" w:hAnsi="Tahoma" w:cs="Tahoma"/>
        </w:rPr>
      </w:pPr>
      <w:r>
        <w:rPr>
          <w:rFonts w:ascii="Tahoma" w:hAnsi="Tahoma" w:cs="Tahoma"/>
        </w:rPr>
        <w:t>končna ponudba</w:t>
      </w:r>
      <w:r w:rsidRPr="00351E12">
        <w:rPr>
          <w:rFonts w:ascii="Tahoma" w:hAnsi="Tahoma" w:cs="Tahoma"/>
        </w:rPr>
        <w:t xml:space="preserve"> izvajalca, dogovorjen</w:t>
      </w:r>
      <w:r>
        <w:rPr>
          <w:rFonts w:ascii="Tahoma" w:hAnsi="Tahoma" w:cs="Tahoma"/>
        </w:rPr>
        <w:t>a</w:t>
      </w:r>
      <w:r w:rsidRPr="00351E12">
        <w:rPr>
          <w:rFonts w:ascii="Tahoma" w:hAnsi="Tahoma" w:cs="Tahoma"/>
        </w:rPr>
        <w:t xml:space="preserve"> na pogajanjih dne ________________</w:t>
      </w:r>
      <w:r w:rsidR="00FA4D24">
        <w:rPr>
          <w:rFonts w:ascii="Tahoma" w:hAnsi="Tahoma" w:cs="Tahoma"/>
        </w:rPr>
        <w:t xml:space="preserve"> ,</w:t>
      </w:r>
    </w:p>
    <w:p w14:paraId="3D7ED423" w14:textId="77777777" w:rsidR="00DF7B45" w:rsidRPr="00DD48C6" w:rsidRDefault="00DF7B45" w:rsidP="00E34D15">
      <w:pPr>
        <w:keepNext/>
        <w:keepLines/>
        <w:numPr>
          <w:ilvl w:val="0"/>
          <w:numId w:val="4"/>
        </w:numPr>
        <w:jc w:val="both"/>
        <w:rPr>
          <w:rFonts w:ascii="Tahoma" w:hAnsi="Tahoma" w:cs="Tahoma"/>
        </w:rPr>
      </w:pPr>
      <w:r w:rsidRPr="00DD48C6">
        <w:rPr>
          <w:rFonts w:ascii="Tahoma" w:hAnsi="Tahoma" w:cs="Tahoma"/>
        </w:rPr>
        <w:t>vsi drugi pisni sporazumi in zapisniške ugotovitve, ki sta  jih podpisala predstavnika pogodbenih strank,</w:t>
      </w:r>
    </w:p>
    <w:p w14:paraId="459D0F11" w14:textId="77777777" w:rsidR="00DF7B45" w:rsidRPr="00DD48C6" w:rsidRDefault="00DF7B45" w:rsidP="00E34D15">
      <w:pPr>
        <w:keepNext/>
        <w:keepLines/>
        <w:numPr>
          <w:ilvl w:val="0"/>
          <w:numId w:val="4"/>
        </w:numPr>
        <w:jc w:val="both"/>
        <w:rPr>
          <w:rFonts w:ascii="Tahoma" w:hAnsi="Tahoma" w:cs="Tahoma"/>
        </w:rPr>
      </w:pPr>
      <w:r w:rsidRPr="00DD48C6">
        <w:rPr>
          <w:rFonts w:ascii="Tahoma" w:hAnsi="Tahoma" w:cs="Tahoma"/>
        </w:rPr>
        <w:t>ostala relevantna dokumentacija.</w:t>
      </w:r>
    </w:p>
    <w:p w14:paraId="3557DC8A" w14:textId="77777777" w:rsidR="00DF7B45" w:rsidRPr="00DD48C6" w:rsidRDefault="00DF7B45" w:rsidP="00FA4D24">
      <w:pPr>
        <w:keepNext/>
        <w:keepLines/>
        <w:jc w:val="both"/>
        <w:rPr>
          <w:rFonts w:ascii="Tahoma" w:hAnsi="Tahoma" w:cs="Tahoma"/>
        </w:rPr>
      </w:pPr>
    </w:p>
    <w:p w14:paraId="06B45A0D" w14:textId="77777777" w:rsidR="00DF7B45" w:rsidRPr="00DF7B45" w:rsidRDefault="00DF7B45" w:rsidP="00FA4D24">
      <w:pPr>
        <w:keepNext/>
        <w:keepLines/>
        <w:jc w:val="both"/>
        <w:rPr>
          <w:rFonts w:ascii="Tahoma" w:hAnsi="Tahoma" w:cs="Tahoma"/>
        </w:rPr>
      </w:pPr>
      <w:r w:rsidRPr="00DD48C6">
        <w:rPr>
          <w:rFonts w:ascii="Tahoma" w:hAnsi="Tahoma" w:cs="Tahoma"/>
        </w:rPr>
        <w:t>V primeru, če si vsebina zgoraj navedenih dokumentov nasprotuje in če volja pogodbenih  strank ni jasno izražena, za razlago volje obeh pogodbenih strank najprej veljajo določila te pogodbe, nato razpisna dokumentacija, na podlagi katere je izvajalec podal svojo ponudbo in sklenil pogodbo z naročnikom, nato pa dokumenti v vrstnem redu, kot si sledijo v tem členu.</w:t>
      </w:r>
    </w:p>
    <w:p w14:paraId="4FEF55E0" w14:textId="77777777" w:rsidR="00DF7B45" w:rsidRPr="00DF7B45" w:rsidRDefault="00DF7B45" w:rsidP="00FA4D24">
      <w:pPr>
        <w:keepNext/>
        <w:keepLines/>
        <w:jc w:val="both"/>
        <w:rPr>
          <w:rFonts w:ascii="Tahoma" w:hAnsi="Tahoma" w:cs="Tahoma"/>
        </w:rPr>
      </w:pPr>
    </w:p>
    <w:p w14:paraId="2BBE5236" w14:textId="77777777" w:rsidR="00DF7B45" w:rsidRPr="00DF7B45" w:rsidRDefault="00DF7B45" w:rsidP="00E34D15">
      <w:pPr>
        <w:keepNext/>
        <w:keepLines/>
        <w:numPr>
          <w:ilvl w:val="0"/>
          <w:numId w:val="8"/>
        </w:numPr>
        <w:ind w:hanging="1080"/>
        <w:jc w:val="both"/>
        <w:rPr>
          <w:rFonts w:ascii="Tahoma" w:hAnsi="Tahoma" w:cs="Tahoma"/>
          <w:b/>
        </w:rPr>
      </w:pPr>
      <w:r w:rsidRPr="00DF7B45">
        <w:rPr>
          <w:rFonts w:ascii="Tahoma" w:hAnsi="Tahoma" w:cs="Tahoma"/>
          <w:b/>
        </w:rPr>
        <w:t>ODSTOP OD POGODBE IN ODPOVED POGODBE</w:t>
      </w:r>
    </w:p>
    <w:p w14:paraId="3F64A14E" w14:textId="77777777" w:rsidR="00DF7B45" w:rsidRPr="00DF7B45" w:rsidRDefault="00DF7B45" w:rsidP="00FA4D24">
      <w:pPr>
        <w:keepNext/>
        <w:keepLines/>
        <w:jc w:val="both"/>
        <w:rPr>
          <w:rFonts w:ascii="Tahoma" w:hAnsi="Tahoma" w:cs="Tahoma"/>
          <w:b/>
          <w:szCs w:val="28"/>
        </w:rPr>
      </w:pPr>
    </w:p>
    <w:p w14:paraId="128D1650" w14:textId="77777777" w:rsidR="00DF7B45" w:rsidRPr="00DF7B45" w:rsidRDefault="00DF7B45" w:rsidP="00E34D15">
      <w:pPr>
        <w:keepNext/>
        <w:keepLines/>
        <w:numPr>
          <w:ilvl w:val="0"/>
          <w:numId w:val="9"/>
        </w:numPr>
        <w:ind w:left="426" w:hanging="426"/>
        <w:jc w:val="center"/>
        <w:rPr>
          <w:rFonts w:ascii="Tahoma" w:hAnsi="Tahoma" w:cs="Tahoma"/>
          <w:szCs w:val="28"/>
        </w:rPr>
      </w:pPr>
      <w:r w:rsidRPr="00DF7B45">
        <w:rPr>
          <w:rFonts w:ascii="Tahoma" w:hAnsi="Tahoma" w:cs="Tahoma"/>
          <w:szCs w:val="28"/>
        </w:rPr>
        <w:t>člen</w:t>
      </w:r>
    </w:p>
    <w:p w14:paraId="499DC0E5" w14:textId="77777777" w:rsidR="00DF7B45" w:rsidRPr="00DF7B45" w:rsidRDefault="00DF7B45" w:rsidP="00FA4D24">
      <w:pPr>
        <w:keepNext/>
        <w:keepLines/>
        <w:jc w:val="both"/>
        <w:rPr>
          <w:rFonts w:ascii="Tahoma" w:hAnsi="Tahoma" w:cs="Tahoma"/>
        </w:rPr>
      </w:pPr>
    </w:p>
    <w:p w14:paraId="43FDF61F" w14:textId="77777777" w:rsidR="00DF7B45" w:rsidRPr="00DF7B45" w:rsidRDefault="00DF7B45" w:rsidP="00FA4D24">
      <w:pPr>
        <w:keepNext/>
        <w:keepLines/>
        <w:jc w:val="both"/>
        <w:rPr>
          <w:rFonts w:ascii="Tahoma" w:hAnsi="Tahoma" w:cs="Tahoma"/>
        </w:rPr>
      </w:pPr>
      <w:r w:rsidRPr="00DF7B45">
        <w:rPr>
          <w:rFonts w:ascii="Tahoma" w:hAnsi="Tahoma" w:cs="Tahoma"/>
        </w:rPr>
        <w:t>V primeru, da izvajalec ne izpolnjuje pogodbenih obveznosti na način, predviden v pogodbi, lahko naročnik od pogodbe odstopi.</w:t>
      </w:r>
    </w:p>
    <w:p w14:paraId="00D7D071" w14:textId="77777777" w:rsidR="00DF7B45" w:rsidRPr="00DF7B45" w:rsidRDefault="00DF7B45" w:rsidP="00FA4D24">
      <w:pPr>
        <w:keepNext/>
        <w:keepLines/>
        <w:jc w:val="both"/>
        <w:rPr>
          <w:rFonts w:ascii="Tahoma" w:hAnsi="Tahoma" w:cs="Tahoma"/>
        </w:rPr>
      </w:pPr>
    </w:p>
    <w:p w14:paraId="726435F8" w14:textId="77777777" w:rsidR="00DF7B45" w:rsidRPr="00DF7B45" w:rsidRDefault="00DF7B45" w:rsidP="00FA4D24">
      <w:pPr>
        <w:keepNext/>
        <w:keepLines/>
        <w:jc w:val="both"/>
        <w:rPr>
          <w:rFonts w:ascii="Tahoma" w:hAnsi="Tahoma" w:cs="Tahoma"/>
        </w:rPr>
      </w:pPr>
      <w:r w:rsidRPr="00DF7B45">
        <w:rPr>
          <w:rFonts w:ascii="Tahoma" w:hAnsi="Tahoma" w:cs="Tahoma"/>
        </w:rPr>
        <w:t xml:space="preserve">Naročnik lahko odstopi od pogodbe, brez obveznosti do izvajalca, če izvajalec: </w:t>
      </w:r>
    </w:p>
    <w:p w14:paraId="097770C5" w14:textId="77777777" w:rsidR="00DF7B45" w:rsidRPr="00DF7B45" w:rsidRDefault="00DF7B45" w:rsidP="00E34D15">
      <w:pPr>
        <w:keepNext/>
        <w:keepLines/>
        <w:numPr>
          <w:ilvl w:val="0"/>
          <w:numId w:val="10"/>
        </w:numPr>
        <w:jc w:val="both"/>
        <w:rPr>
          <w:rFonts w:ascii="Tahoma" w:hAnsi="Tahoma" w:cs="Tahoma"/>
        </w:rPr>
      </w:pPr>
      <w:r w:rsidRPr="00DF7B45">
        <w:rPr>
          <w:rFonts w:ascii="Tahoma" w:hAnsi="Tahoma" w:cs="Tahoma"/>
        </w:rPr>
        <w:t xml:space="preserve">ne upošteva </w:t>
      </w:r>
      <w:r w:rsidR="004B087A">
        <w:rPr>
          <w:rFonts w:ascii="Tahoma" w:hAnsi="Tahoma" w:cs="Tahoma"/>
        </w:rPr>
        <w:t>navodil</w:t>
      </w:r>
      <w:r w:rsidRPr="00DF7B45">
        <w:rPr>
          <w:rFonts w:ascii="Tahoma" w:hAnsi="Tahoma" w:cs="Tahoma"/>
        </w:rPr>
        <w:t xml:space="preserve"> naročnika in t</w:t>
      </w:r>
      <w:r w:rsidR="001C20BF">
        <w:rPr>
          <w:rFonts w:ascii="Tahoma" w:hAnsi="Tahoma" w:cs="Tahoma"/>
        </w:rPr>
        <w:t>ega</w:t>
      </w:r>
      <w:r w:rsidRPr="00DF7B45">
        <w:rPr>
          <w:rFonts w:ascii="Tahoma" w:hAnsi="Tahoma" w:cs="Tahoma"/>
        </w:rPr>
        <w:t xml:space="preserve"> kljub opozorilu ne </w:t>
      </w:r>
      <w:r w:rsidR="004B087A">
        <w:rPr>
          <w:rFonts w:ascii="Tahoma" w:hAnsi="Tahoma" w:cs="Tahoma"/>
        </w:rPr>
        <w:t>popravi</w:t>
      </w:r>
      <w:r w:rsidRPr="00DF7B45">
        <w:rPr>
          <w:rFonts w:ascii="Tahoma" w:hAnsi="Tahoma" w:cs="Tahoma"/>
        </w:rPr>
        <w:t>,</w:t>
      </w:r>
    </w:p>
    <w:p w14:paraId="462DF661" w14:textId="77777777" w:rsidR="00DF7B45" w:rsidRPr="00DF7B45" w:rsidRDefault="00DF7B45" w:rsidP="00E34D15">
      <w:pPr>
        <w:keepNext/>
        <w:keepLines/>
        <w:numPr>
          <w:ilvl w:val="0"/>
          <w:numId w:val="10"/>
        </w:numPr>
        <w:jc w:val="both"/>
        <w:rPr>
          <w:rFonts w:ascii="Tahoma" w:hAnsi="Tahoma" w:cs="Tahoma"/>
        </w:rPr>
      </w:pPr>
      <w:r w:rsidRPr="00DF7B45">
        <w:rPr>
          <w:rFonts w:ascii="Tahoma" w:hAnsi="Tahoma" w:cs="Tahoma"/>
        </w:rPr>
        <w:t>poviša cene v času veljavnosti pogodbe,</w:t>
      </w:r>
    </w:p>
    <w:p w14:paraId="6C51C5A5" w14:textId="77777777" w:rsidR="00DF7B45" w:rsidRPr="00DF7B45" w:rsidRDefault="00DF7B45" w:rsidP="00E34D15">
      <w:pPr>
        <w:keepNext/>
        <w:keepLines/>
        <w:numPr>
          <w:ilvl w:val="0"/>
          <w:numId w:val="10"/>
        </w:numPr>
        <w:jc w:val="both"/>
        <w:rPr>
          <w:rFonts w:ascii="Tahoma" w:hAnsi="Tahoma" w:cs="Tahoma"/>
        </w:rPr>
      </w:pPr>
      <w:r w:rsidRPr="00DF7B45">
        <w:rPr>
          <w:rFonts w:ascii="Tahoma" w:hAnsi="Tahoma" w:cs="Tahoma"/>
        </w:rPr>
        <w:t xml:space="preserve">ne izvaja </w:t>
      </w:r>
      <w:r w:rsidR="004B087A" w:rsidRPr="004C1F13">
        <w:rPr>
          <w:rFonts w:ascii="Tahoma" w:eastAsia="Frutiger" w:hAnsi="Tahoma" w:cs="Tahoma"/>
          <w:lang w:eastAsia="en-US"/>
        </w:rPr>
        <w:t>predmeta pogodbe v dogovorjeni kvaliteti ali v dogovorjenih rokih</w:t>
      </w:r>
      <w:r w:rsidRPr="00DF7B45">
        <w:rPr>
          <w:rFonts w:ascii="Tahoma" w:hAnsi="Tahoma" w:cs="Tahoma"/>
        </w:rPr>
        <w:t>,</w:t>
      </w:r>
    </w:p>
    <w:p w14:paraId="1818460D" w14:textId="77777777" w:rsidR="00DF7B45" w:rsidRPr="00DF7B45" w:rsidRDefault="00DF7B45" w:rsidP="00E34D15">
      <w:pPr>
        <w:keepNext/>
        <w:keepLines/>
        <w:numPr>
          <w:ilvl w:val="0"/>
          <w:numId w:val="10"/>
        </w:numPr>
        <w:jc w:val="both"/>
        <w:rPr>
          <w:rFonts w:ascii="Tahoma" w:hAnsi="Tahoma" w:cs="Tahoma"/>
        </w:rPr>
      </w:pPr>
      <w:r w:rsidRPr="00DF7B45">
        <w:rPr>
          <w:rFonts w:ascii="Tahoma" w:hAnsi="Tahoma" w:cs="Tahoma"/>
        </w:rPr>
        <w:t>ne izpolnjuje svojih obveznosti v skladu z določili te pogodbe,</w:t>
      </w:r>
    </w:p>
    <w:p w14:paraId="764424FB" w14:textId="77777777" w:rsidR="004B087A" w:rsidRPr="004C1F13" w:rsidRDefault="004B087A" w:rsidP="00E34D15">
      <w:pPr>
        <w:keepNext/>
        <w:keepLines/>
        <w:numPr>
          <w:ilvl w:val="0"/>
          <w:numId w:val="10"/>
        </w:numPr>
        <w:contextualSpacing/>
        <w:jc w:val="both"/>
        <w:rPr>
          <w:rFonts w:ascii="Tahoma" w:eastAsia="Frutiger" w:hAnsi="Tahoma" w:cs="Tahoma"/>
          <w:lang w:eastAsia="en-US"/>
        </w:rPr>
      </w:pPr>
      <w:r w:rsidRPr="004C1F13">
        <w:rPr>
          <w:rFonts w:ascii="Tahoma" w:eastAsia="Frutiger" w:hAnsi="Tahoma" w:cs="Tahoma"/>
          <w:lang w:eastAsia="en-US"/>
        </w:rPr>
        <w:t>prekine z deli brez predhodnega pisnega soglasja naročnika,</w:t>
      </w:r>
    </w:p>
    <w:p w14:paraId="2F4B9D3B" w14:textId="77777777" w:rsidR="00DF7B45" w:rsidRPr="00DF7B45" w:rsidRDefault="004B087A" w:rsidP="00E34D15">
      <w:pPr>
        <w:keepNext/>
        <w:keepLines/>
        <w:numPr>
          <w:ilvl w:val="0"/>
          <w:numId w:val="10"/>
        </w:numPr>
        <w:jc w:val="both"/>
        <w:rPr>
          <w:rFonts w:ascii="Tahoma" w:hAnsi="Tahoma" w:cs="Tahoma"/>
        </w:rPr>
      </w:pPr>
      <w:r w:rsidRPr="004C1F13">
        <w:rPr>
          <w:rFonts w:ascii="Tahoma" w:eastAsia="Frutiger" w:hAnsi="Tahoma" w:cs="Tahoma"/>
          <w:lang w:eastAsia="en-US"/>
        </w:rPr>
        <w:t>v drugih primerih in obsegu, določenem v tej pogodbi</w:t>
      </w:r>
      <w:r w:rsidR="00DF7B45" w:rsidRPr="00DF7B45">
        <w:rPr>
          <w:rFonts w:ascii="Tahoma" w:hAnsi="Tahoma" w:cs="Tahoma"/>
        </w:rPr>
        <w:t>.</w:t>
      </w:r>
    </w:p>
    <w:p w14:paraId="02DBB794" w14:textId="77777777" w:rsidR="00DF7B45" w:rsidRPr="00DF7B45" w:rsidRDefault="00DF7B45" w:rsidP="00FA4D24">
      <w:pPr>
        <w:keepNext/>
        <w:keepLines/>
        <w:jc w:val="both"/>
        <w:rPr>
          <w:rFonts w:ascii="Tahoma" w:hAnsi="Tahoma" w:cs="Tahoma"/>
        </w:rPr>
      </w:pPr>
    </w:p>
    <w:p w14:paraId="421E65C2" w14:textId="77777777" w:rsidR="004B087A" w:rsidRPr="004C1F13" w:rsidRDefault="004B087A" w:rsidP="00FA4D24">
      <w:pPr>
        <w:keepNext/>
        <w:keepLines/>
        <w:jc w:val="both"/>
        <w:rPr>
          <w:rFonts w:ascii="Tahoma" w:eastAsia="Frutiger" w:hAnsi="Tahoma" w:cs="Tahoma"/>
          <w:lang w:eastAsia="en-US"/>
        </w:rPr>
      </w:pPr>
      <w:r w:rsidRPr="004C1F13">
        <w:rPr>
          <w:rFonts w:ascii="Tahoma" w:eastAsia="Frutiger" w:hAnsi="Tahoma" w:cs="Tahoma"/>
          <w:lang w:eastAsia="en-US"/>
        </w:rPr>
        <w:t>V primerih iz prejšnjega odstavka tega člena, razen kadar pogodba ne določa drugače, bo naročnik izvajalca pisno opozoril in pozval k izpolnitvi svojih obveznost</w:t>
      </w:r>
      <w:r>
        <w:rPr>
          <w:rFonts w:ascii="Tahoma" w:eastAsia="Frutiger" w:hAnsi="Tahoma" w:cs="Tahoma"/>
          <w:lang w:eastAsia="en-US"/>
        </w:rPr>
        <w:t>i</w:t>
      </w:r>
      <w:r w:rsidRPr="004C1F13">
        <w:rPr>
          <w:rFonts w:ascii="Tahoma" w:eastAsia="Frutiger" w:hAnsi="Tahoma" w:cs="Tahoma"/>
          <w:lang w:eastAsia="en-US"/>
        </w:rPr>
        <w:t xml:space="preserve"> ter mu določil rok za izpolnitev. Če izvajalec ne upošteva pisnega opozorila naročnika, lahko naročnik unovči finančno zavarovanje za </w:t>
      </w:r>
      <w:r>
        <w:rPr>
          <w:rFonts w:ascii="Tahoma" w:eastAsia="Frutiger" w:hAnsi="Tahoma" w:cs="Tahoma"/>
          <w:lang w:eastAsia="en-US"/>
        </w:rPr>
        <w:t xml:space="preserve">zavarovanje </w:t>
      </w:r>
      <w:r w:rsidRPr="004C1F13">
        <w:rPr>
          <w:rFonts w:ascii="Tahoma" w:eastAsia="Frutiger" w:hAnsi="Tahoma" w:cs="Tahoma"/>
          <w:lang w:eastAsia="en-US"/>
        </w:rPr>
        <w:t>dobr</w:t>
      </w:r>
      <w:r>
        <w:rPr>
          <w:rFonts w:ascii="Tahoma" w:eastAsia="Frutiger" w:hAnsi="Tahoma" w:cs="Tahoma"/>
          <w:lang w:eastAsia="en-US"/>
        </w:rPr>
        <w:t>e</w:t>
      </w:r>
      <w:r w:rsidRPr="004C1F13">
        <w:rPr>
          <w:rFonts w:ascii="Tahoma" w:eastAsia="Frutiger" w:hAnsi="Tahoma" w:cs="Tahoma"/>
          <w:lang w:eastAsia="en-US"/>
        </w:rPr>
        <w:t xml:space="preserve"> izvedb</w:t>
      </w:r>
      <w:r>
        <w:rPr>
          <w:rFonts w:ascii="Tahoma" w:eastAsia="Frutiger" w:hAnsi="Tahoma" w:cs="Tahoma"/>
          <w:lang w:eastAsia="en-US"/>
        </w:rPr>
        <w:t>e</w:t>
      </w:r>
      <w:r w:rsidRPr="004C1F13">
        <w:rPr>
          <w:rFonts w:ascii="Tahoma" w:eastAsia="Frutiger" w:hAnsi="Tahoma" w:cs="Tahoma"/>
          <w:lang w:eastAsia="en-US"/>
        </w:rPr>
        <w:t xml:space="preserve"> pogodbenih obveznosti in od pogodbe odstopi, brez kakršnekoli obveznosti do izvajalca, izvajalec pa je dolžan naročniku povrniti vso nastalo škodo zaradi neizpolnjevanja pogodbenih obveznosti. O odstopu od pogodbe bo naročnik izvajalca pisno obvestil s priporočeno pošiljko po pošti.</w:t>
      </w:r>
    </w:p>
    <w:p w14:paraId="233297C6" w14:textId="77777777" w:rsidR="004B087A" w:rsidRPr="004C1F13" w:rsidRDefault="004B087A" w:rsidP="00FA4D24">
      <w:pPr>
        <w:keepNext/>
        <w:keepLines/>
        <w:jc w:val="both"/>
        <w:rPr>
          <w:rFonts w:ascii="Tahoma" w:eastAsia="Frutiger" w:hAnsi="Tahoma" w:cs="Tahoma"/>
          <w:lang w:eastAsia="en-US"/>
        </w:rPr>
      </w:pPr>
    </w:p>
    <w:p w14:paraId="66F55EAB" w14:textId="77777777" w:rsidR="004B087A" w:rsidRPr="004C1F13" w:rsidRDefault="004B087A" w:rsidP="00FA4D24">
      <w:pPr>
        <w:keepNext/>
        <w:keepLines/>
        <w:jc w:val="both"/>
        <w:rPr>
          <w:rFonts w:ascii="Tahoma" w:eastAsia="Frutiger" w:hAnsi="Tahoma" w:cs="Tahoma"/>
          <w:lang w:eastAsia="en-US"/>
        </w:rPr>
      </w:pPr>
      <w:r w:rsidRPr="004C1F13">
        <w:rPr>
          <w:rFonts w:ascii="Tahoma" w:eastAsia="Frutiger" w:hAnsi="Tahoma" w:cs="Tahoma"/>
          <w:lang w:eastAsia="en-US"/>
        </w:rPr>
        <w:t>Izvajalec ima pravico do odstopa od te pogodbe v primeru kršenja pogodbenih določil s strani naročnika. V tem primeru pogodba preneha veljati, ko naročnik prejme pisno obvestilo o odstopu od pogodbe</w:t>
      </w:r>
      <w:r w:rsidR="001C20BF">
        <w:rPr>
          <w:rFonts w:ascii="Tahoma" w:eastAsia="Frutiger" w:hAnsi="Tahoma" w:cs="Tahoma"/>
          <w:lang w:eastAsia="en-US"/>
        </w:rPr>
        <w:t>,</w:t>
      </w:r>
      <w:r w:rsidRPr="004C1F13">
        <w:rPr>
          <w:rFonts w:ascii="Tahoma" w:eastAsia="Frutiger" w:hAnsi="Tahoma" w:cs="Tahoma"/>
          <w:lang w:eastAsia="en-US"/>
        </w:rPr>
        <w:t xml:space="preserve"> z navedbo razloga za odstop</w:t>
      </w:r>
      <w:r w:rsidR="001C20BF">
        <w:rPr>
          <w:rFonts w:ascii="Tahoma" w:eastAsia="Frutiger" w:hAnsi="Tahoma" w:cs="Tahoma"/>
          <w:lang w:eastAsia="en-US"/>
        </w:rPr>
        <w:t>, poslano</w:t>
      </w:r>
      <w:r w:rsidRPr="004C1F13">
        <w:rPr>
          <w:rFonts w:ascii="Tahoma" w:eastAsia="Frutiger" w:hAnsi="Tahoma" w:cs="Tahoma"/>
          <w:lang w:eastAsia="en-US"/>
        </w:rPr>
        <w:t xml:space="preserve"> s priporočeno pošiljko po pošti. </w:t>
      </w:r>
    </w:p>
    <w:p w14:paraId="6E3DBADB" w14:textId="77777777" w:rsidR="004B087A" w:rsidRPr="004C1F13" w:rsidRDefault="004B087A" w:rsidP="00FA4D24">
      <w:pPr>
        <w:keepNext/>
        <w:keepLines/>
        <w:jc w:val="both"/>
        <w:rPr>
          <w:rFonts w:ascii="Tahoma" w:eastAsia="Frutiger" w:hAnsi="Tahoma" w:cs="Tahoma"/>
          <w:lang w:eastAsia="en-US"/>
        </w:rPr>
      </w:pPr>
    </w:p>
    <w:p w14:paraId="5136639C" w14:textId="77777777" w:rsidR="004B087A" w:rsidRPr="004C1F13" w:rsidRDefault="004B087A" w:rsidP="00FA4D24">
      <w:pPr>
        <w:keepNext/>
        <w:keepLines/>
        <w:jc w:val="both"/>
        <w:rPr>
          <w:rFonts w:ascii="Tahoma" w:eastAsia="Frutiger" w:hAnsi="Tahoma" w:cs="Tahoma"/>
          <w:lang w:eastAsia="en-US"/>
        </w:rPr>
      </w:pPr>
      <w:r w:rsidRPr="004C1F13">
        <w:rPr>
          <w:rFonts w:ascii="Tahoma" w:eastAsia="Frutiger" w:hAnsi="Tahoma" w:cs="Tahoma"/>
          <w:lang w:eastAsia="en-US"/>
        </w:rPr>
        <w:t>V primeru odstopa od pogodbe sta stranki dolžni do tedaj prevzete obveznosti izpolniti tako, kot je bilo to dogovorjeno pred odstopom.</w:t>
      </w:r>
    </w:p>
    <w:p w14:paraId="2E9841D9" w14:textId="77777777" w:rsidR="004B087A" w:rsidRPr="004C1F13" w:rsidRDefault="004B087A" w:rsidP="00FA4D24">
      <w:pPr>
        <w:keepNext/>
        <w:keepLines/>
        <w:jc w:val="both"/>
        <w:rPr>
          <w:rFonts w:ascii="Tahoma" w:eastAsia="Frutiger" w:hAnsi="Tahoma" w:cs="Tahoma"/>
          <w:lang w:eastAsia="en-US"/>
        </w:rPr>
      </w:pPr>
    </w:p>
    <w:p w14:paraId="2222E412" w14:textId="77777777" w:rsidR="004B087A" w:rsidRDefault="004B087A" w:rsidP="00FA4D24">
      <w:pPr>
        <w:keepNext/>
        <w:keepLines/>
        <w:jc w:val="both"/>
        <w:rPr>
          <w:rFonts w:ascii="Tahoma" w:eastAsia="Frutiger" w:hAnsi="Tahoma" w:cs="Tahoma"/>
          <w:lang w:eastAsia="en-US"/>
        </w:rPr>
      </w:pPr>
      <w:r w:rsidRPr="004C1F13">
        <w:rPr>
          <w:rFonts w:ascii="Tahoma" w:eastAsia="Frutiger" w:hAnsi="Tahoma" w:cs="Tahoma"/>
          <w:lang w:eastAsia="en-US"/>
        </w:rPr>
        <w:t>Med veljavnostjo pogodbe lahko naročnik, ne glede na določbe zakona, ki ureja obligacijska razmerja, odstopi od pogodbe tudi v primerih iz 96. člena ZJN-3.</w:t>
      </w:r>
    </w:p>
    <w:p w14:paraId="2F944FE5" w14:textId="77777777" w:rsidR="00DF7B45" w:rsidRDefault="00DF7B45" w:rsidP="00FA4D24">
      <w:pPr>
        <w:keepNext/>
        <w:keepLines/>
        <w:tabs>
          <w:tab w:val="left" w:pos="709"/>
          <w:tab w:val="left" w:pos="1702"/>
          <w:tab w:val="left" w:pos="1988"/>
        </w:tabs>
        <w:jc w:val="both"/>
        <w:rPr>
          <w:rFonts w:ascii="Tahoma" w:hAnsi="Tahoma" w:cs="Tahoma"/>
        </w:rPr>
      </w:pPr>
    </w:p>
    <w:p w14:paraId="67C9D75C" w14:textId="77777777" w:rsidR="0018768B" w:rsidRDefault="0018768B" w:rsidP="00FA4D24">
      <w:pPr>
        <w:keepNext/>
        <w:keepLines/>
        <w:tabs>
          <w:tab w:val="left" w:pos="709"/>
          <w:tab w:val="left" w:pos="1702"/>
          <w:tab w:val="left" w:pos="1988"/>
        </w:tabs>
        <w:jc w:val="both"/>
        <w:rPr>
          <w:rFonts w:ascii="Tahoma" w:hAnsi="Tahoma" w:cs="Tahoma"/>
        </w:rPr>
      </w:pPr>
    </w:p>
    <w:p w14:paraId="4557D617" w14:textId="77777777" w:rsidR="00C7090F" w:rsidRDefault="00C7090F" w:rsidP="00FA4D24">
      <w:pPr>
        <w:keepNext/>
        <w:keepLines/>
        <w:tabs>
          <w:tab w:val="left" w:pos="709"/>
          <w:tab w:val="left" w:pos="1702"/>
          <w:tab w:val="left" w:pos="1988"/>
        </w:tabs>
        <w:jc w:val="both"/>
        <w:rPr>
          <w:rFonts w:ascii="Tahoma" w:hAnsi="Tahoma" w:cs="Tahoma"/>
        </w:rPr>
      </w:pPr>
    </w:p>
    <w:p w14:paraId="55BCF8E3" w14:textId="77777777" w:rsidR="00C7090F" w:rsidRDefault="00C7090F" w:rsidP="00FA4D24">
      <w:pPr>
        <w:keepNext/>
        <w:keepLines/>
        <w:tabs>
          <w:tab w:val="left" w:pos="709"/>
          <w:tab w:val="left" w:pos="1702"/>
          <w:tab w:val="left" w:pos="1988"/>
        </w:tabs>
        <w:jc w:val="both"/>
        <w:rPr>
          <w:rFonts w:ascii="Tahoma" w:hAnsi="Tahoma" w:cs="Tahoma"/>
        </w:rPr>
      </w:pPr>
    </w:p>
    <w:p w14:paraId="4DA4EFB6" w14:textId="77777777" w:rsidR="00C7090F" w:rsidRDefault="00C7090F" w:rsidP="00FA4D24">
      <w:pPr>
        <w:keepNext/>
        <w:keepLines/>
        <w:tabs>
          <w:tab w:val="left" w:pos="709"/>
          <w:tab w:val="left" w:pos="1702"/>
          <w:tab w:val="left" w:pos="1988"/>
        </w:tabs>
        <w:jc w:val="both"/>
        <w:rPr>
          <w:rFonts w:ascii="Tahoma" w:hAnsi="Tahoma" w:cs="Tahoma"/>
        </w:rPr>
      </w:pPr>
    </w:p>
    <w:p w14:paraId="4B8CEB63" w14:textId="77777777" w:rsidR="00C7090F" w:rsidRDefault="00C7090F" w:rsidP="00FA4D24">
      <w:pPr>
        <w:keepNext/>
        <w:keepLines/>
        <w:tabs>
          <w:tab w:val="left" w:pos="709"/>
          <w:tab w:val="left" w:pos="1702"/>
          <w:tab w:val="left" w:pos="1988"/>
        </w:tabs>
        <w:jc w:val="both"/>
        <w:rPr>
          <w:rFonts w:ascii="Tahoma" w:hAnsi="Tahoma" w:cs="Tahoma"/>
        </w:rPr>
      </w:pPr>
    </w:p>
    <w:p w14:paraId="782F1FBC" w14:textId="77777777" w:rsidR="0018768B" w:rsidRDefault="0018768B" w:rsidP="00FA4D24">
      <w:pPr>
        <w:keepNext/>
        <w:keepLines/>
        <w:tabs>
          <w:tab w:val="left" w:pos="709"/>
          <w:tab w:val="left" w:pos="1702"/>
          <w:tab w:val="left" w:pos="1988"/>
        </w:tabs>
        <w:jc w:val="both"/>
        <w:rPr>
          <w:rFonts w:ascii="Tahoma" w:hAnsi="Tahoma" w:cs="Tahoma"/>
        </w:rPr>
      </w:pPr>
    </w:p>
    <w:p w14:paraId="42E16948" w14:textId="77777777" w:rsidR="00DF7B45" w:rsidRPr="0082268E" w:rsidRDefault="00DF7B45" w:rsidP="00E34D15">
      <w:pPr>
        <w:keepNext/>
        <w:keepLines/>
        <w:numPr>
          <w:ilvl w:val="0"/>
          <w:numId w:val="9"/>
        </w:numPr>
        <w:ind w:left="426" w:hanging="426"/>
        <w:jc w:val="center"/>
        <w:rPr>
          <w:rFonts w:ascii="Tahoma" w:hAnsi="Tahoma" w:cs="Tahoma"/>
        </w:rPr>
      </w:pPr>
      <w:r w:rsidRPr="0026454D">
        <w:rPr>
          <w:rFonts w:ascii="Tahoma" w:hAnsi="Tahoma" w:cs="Tahoma"/>
          <w:szCs w:val="28"/>
        </w:rPr>
        <w:lastRenderedPageBreak/>
        <w:t>člen</w:t>
      </w:r>
    </w:p>
    <w:p w14:paraId="5C90BDE8" w14:textId="77777777" w:rsidR="00DF7B45" w:rsidRPr="0082268E" w:rsidRDefault="00DF7B45" w:rsidP="00FA4D24">
      <w:pPr>
        <w:keepNext/>
        <w:keepLines/>
        <w:tabs>
          <w:tab w:val="left" w:pos="709"/>
          <w:tab w:val="left" w:pos="1702"/>
          <w:tab w:val="left" w:pos="1988"/>
        </w:tabs>
        <w:jc w:val="both"/>
        <w:rPr>
          <w:rFonts w:ascii="Tahoma" w:hAnsi="Tahoma" w:cs="Tahoma"/>
        </w:rPr>
      </w:pPr>
    </w:p>
    <w:p w14:paraId="37D24373" w14:textId="77777777" w:rsidR="00DF7B45" w:rsidRPr="0082268E" w:rsidRDefault="00DF7B45" w:rsidP="00FA4D24">
      <w:pPr>
        <w:keepNext/>
        <w:keepLines/>
        <w:tabs>
          <w:tab w:val="left" w:pos="709"/>
          <w:tab w:val="left" w:pos="1702"/>
          <w:tab w:val="left" w:pos="1988"/>
        </w:tabs>
        <w:jc w:val="both"/>
        <w:rPr>
          <w:rFonts w:ascii="Tahoma" w:hAnsi="Tahoma" w:cs="Tahoma"/>
        </w:rPr>
      </w:pPr>
      <w:r w:rsidRPr="0082268E">
        <w:rPr>
          <w:rFonts w:ascii="Tahoma" w:hAnsi="Tahoma" w:cs="Tahoma"/>
        </w:rPr>
        <w:t xml:space="preserve">V primeru, da naročnik med izvedbo ali po izvedbi </w:t>
      </w:r>
      <w:r w:rsidR="001C20BF">
        <w:rPr>
          <w:rFonts w:ascii="Tahoma" w:hAnsi="Tahoma" w:cs="Tahoma"/>
        </w:rPr>
        <w:t>dobave</w:t>
      </w:r>
      <w:r w:rsidRPr="0082268E">
        <w:rPr>
          <w:rFonts w:ascii="Tahoma" w:hAnsi="Tahoma" w:cs="Tahoma"/>
        </w:rPr>
        <w:t xml:space="preserve">, ki </w:t>
      </w:r>
      <w:r w:rsidR="001C20BF">
        <w:rPr>
          <w:rFonts w:ascii="Tahoma" w:hAnsi="Tahoma" w:cs="Tahoma"/>
        </w:rPr>
        <w:t>je</w:t>
      </w:r>
      <w:r w:rsidRPr="0082268E">
        <w:rPr>
          <w:rFonts w:ascii="Tahoma" w:hAnsi="Tahoma" w:cs="Tahoma"/>
        </w:rPr>
        <w:t xml:space="preserve"> predmet te pogodbe, ugotovi, da je izvajalec naročniku posredoval neresnične podatke, ki so v postopku oddaje javnega naročila odločilno vplivali na izbiro izvajalca ali izvedena </w:t>
      </w:r>
      <w:r w:rsidR="00EE64C2">
        <w:rPr>
          <w:rFonts w:ascii="Tahoma" w:hAnsi="Tahoma" w:cs="Tahoma"/>
        </w:rPr>
        <w:t>dobava  oz. dobavljeno blago</w:t>
      </w:r>
      <w:r w:rsidRPr="0082268E">
        <w:rPr>
          <w:rFonts w:ascii="Tahoma" w:hAnsi="Tahoma" w:cs="Tahoma"/>
        </w:rPr>
        <w:t xml:space="preserve"> ne ustreza vsem zahtevam naročnika, opredeljenih v razpisni dokumentaciji, na podlagi katere je izvajalec podal svojo ponudbo in sklenil pogodbo z naročnikom, bo naročnik od pogodbe odstopil, brez kakršnekoli obveznosti do izvajalca. V tem primeru je naročnik upravičen tudi do povračila vseh škod in stroškov, ki so zaradi tega nastali. </w:t>
      </w:r>
    </w:p>
    <w:p w14:paraId="18726846" w14:textId="77777777" w:rsidR="009214DA" w:rsidRPr="0082268E" w:rsidRDefault="009214DA" w:rsidP="00FA4D24">
      <w:pPr>
        <w:keepNext/>
        <w:keepLines/>
        <w:tabs>
          <w:tab w:val="left" w:pos="709"/>
          <w:tab w:val="left" w:pos="1702"/>
          <w:tab w:val="left" w:pos="1988"/>
        </w:tabs>
        <w:jc w:val="both"/>
        <w:rPr>
          <w:rFonts w:ascii="Tahoma" w:hAnsi="Tahoma" w:cs="Tahoma"/>
        </w:rPr>
      </w:pPr>
    </w:p>
    <w:p w14:paraId="78170291" w14:textId="77777777" w:rsidR="00DF7B45" w:rsidRPr="0082268E" w:rsidRDefault="00DF7B45" w:rsidP="00E34D15">
      <w:pPr>
        <w:keepNext/>
        <w:keepLines/>
        <w:numPr>
          <w:ilvl w:val="0"/>
          <w:numId w:val="9"/>
        </w:numPr>
        <w:ind w:left="426" w:hanging="426"/>
        <w:jc w:val="center"/>
        <w:rPr>
          <w:rFonts w:ascii="Tahoma" w:hAnsi="Tahoma" w:cs="Tahoma"/>
        </w:rPr>
      </w:pPr>
      <w:r w:rsidRPr="0026454D">
        <w:rPr>
          <w:rFonts w:ascii="Tahoma" w:hAnsi="Tahoma" w:cs="Tahoma"/>
          <w:szCs w:val="28"/>
        </w:rPr>
        <w:t>člen</w:t>
      </w:r>
    </w:p>
    <w:p w14:paraId="25CA7D46" w14:textId="77777777" w:rsidR="0039150D" w:rsidRPr="0082268E" w:rsidRDefault="0039150D" w:rsidP="00FA4D24">
      <w:pPr>
        <w:keepNext/>
        <w:keepLines/>
        <w:tabs>
          <w:tab w:val="left" w:pos="709"/>
          <w:tab w:val="left" w:pos="1702"/>
          <w:tab w:val="left" w:pos="1988"/>
        </w:tabs>
        <w:jc w:val="both"/>
        <w:rPr>
          <w:rFonts w:ascii="Tahoma" w:hAnsi="Tahoma" w:cs="Tahoma"/>
        </w:rPr>
      </w:pPr>
    </w:p>
    <w:p w14:paraId="64349F00" w14:textId="77777777" w:rsidR="0039150D" w:rsidRDefault="0039150D" w:rsidP="00FA4D24">
      <w:pPr>
        <w:keepNext/>
        <w:keepLines/>
        <w:jc w:val="both"/>
        <w:rPr>
          <w:rFonts w:ascii="Tahoma" w:hAnsi="Tahoma" w:cs="Tahoma"/>
        </w:rPr>
      </w:pPr>
      <w:r w:rsidRPr="0039150D">
        <w:rPr>
          <w:rFonts w:ascii="Tahoma" w:hAnsi="Tahoma" w:cs="Tahoma"/>
        </w:rPr>
        <w:t xml:space="preserve">Vsaka </w:t>
      </w:r>
      <w:r w:rsidRPr="0082268E">
        <w:rPr>
          <w:rFonts w:ascii="Tahoma" w:hAnsi="Tahoma" w:cs="Tahoma"/>
        </w:rPr>
        <w:t xml:space="preserve">pogodbena </w:t>
      </w:r>
      <w:r w:rsidRPr="0039150D">
        <w:rPr>
          <w:rFonts w:ascii="Tahoma" w:hAnsi="Tahoma" w:cs="Tahoma"/>
        </w:rPr>
        <w:t xml:space="preserve">stranka lahko </w:t>
      </w:r>
      <w:r w:rsidRPr="0082268E">
        <w:rPr>
          <w:rFonts w:ascii="Tahoma" w:hAnsi="Tahoma" w:cs="Tahoma"/>
        </w:rPr>
        <w:t xml:space="preserve">pogodbo </w:t>
      </w:r>
      <w:r w:rsidRPr="0039150D">
        <w:rPr>
          <w:rFonts w:ascii="Tahoma" w:hAnsi="Tahoma" w:cs="Tahoma"/>
        </w:rPr>
        <w:t xml:space="preserve">odpove, če se okoliščine po sklenitvi </w:t>
      </w:r>
      <w:r w:rsidRPr="0082268E">
        <w:rPr>
          <w:rFonts w:ascii="Tahoma" w:hAnsi="Tahoma" w:cs="Tahoma"/>
        </w:rPr>
        <w:t>pogodbe spremenijo tako, da sklenjena</w:t>
      </w:r>
      <w:r w:rsidRPr="0039150D">
        <w:rPr>
          <w:rFonts w:ascii="Tahoma" w:hAnsi="Tahoma" w:cs="Tahoma"/>
        </w:rPr>
        <w:t xml:space="preserve"> </w:t>
      </w:r>
      <w:r w:rsidRPr="0082268E">
        <w:rPr>
          <w:rFonts w:ascii="Tahoma" w:hAnsi="Tahoma" w:cs="Tahoma"/>
        </w:rPr>
        <w:t>pogodba</w:t>
      </w:r>
      <w:r w:rsidRPr="0039150D">
        <w:rPr>
          <w:rFonts w:ascii="Tahoma" w:hAnsi="Tahoma" w:cs="Tahoma"/>
        </w:rPr>
        <w:t xml:space="preserve"> ne izraža več prave volje </w:t>
      </w:r>
      <w:r w:rsidRPr="0082268E">
        <w:rPr>
          <w:rFonts w:ascii="Tahoma" w:hAnsi="Tahoma" w:cs="Tahoma"/>
        </w:rPr>
        <w:t xml:space="preserve">pogodbenih strank </w:t>
      </w:r>
      <w:r w:rsidRPr="0039150D">
        <w:rPr>
          <w:rFonts w:ascii="Tahoma" w:hAnsi="Tahoma" w:cs="Tahoma"/>
        </w:rPr>
        <w:t xml:space="preserve">in pod pogojem, da so med </w:t>
      </w:r>
      <w:r w:rsidRPr="0082268E">
        <w:rPr>
          <w:rFonts w:ascii="Tahoma" w:hAnsi="Tahoma" w:cs="Tahoma"/>
        </w:rPr>
        <w:t xml:space="preserve">pogodbenima </w:t>
      </w:r>
      <w:r w:rsidRPr="0039150D">
        <w:rPr>
          <w:rFonts w:ascii="Tahoma" w:hAnsi="Tahoma" w:cs="Tahoma"/>
        </w:rPr>
        <w:t xml:space="preserve">strankama poravnane vse zapadle obveznosti. </w:t>
      </w:r>
    </w:p>
    <w:p w14:paraId="51C4A228" w14:textId="77777777" w:rsidR="009214DA" w:rsidRDefault="009214DA" w:rsidP="00FA4D24">
      <w:pPr>
        <w:keepNext/>
        <w:keepLines/>
        <w:jc w:val="both"/>
        <w:rPr>
          <w:rFonts w:ascii="Tahoma" w:hAnsi="Tahoma" w:cs="Tahoma"/>
        </w:rPr>
      </w:pPr>
    </w:p>
    <w:p w14:paraId="7F8DCC97" w14:textId="77777777" w:rsidR="0039150D" w:rsidRPr="0039150D" w:rsidRDefault="0039150D" w:rsidP="00FA4D24">
      <w:pPr>
        <w:keepNext/>
        <w:keepLines/>
        <w:jc w:val="both"/>
        <w:rPr>
          <w:rFonts w:ascii="Tahoma" w:hAnsi="Tahoma" w:cs="Tahoma"/>
        </w:rPr>
      </w:pPr>
      <w:r w:rsidRPr="0039150D">
        <w:rPr>
          <w:rFonts w:ascii="Tahoma" w:hAnsi="Tahoma" w:cs="Tahoma"/>
        </w:rPr>
        <w:t xml:space="preserve">Odpovedni rok je dva (2) meseca in začne teči naslednji dan po prejemu pisne odpovedi, ki mora biti drugi </w:t>
      </w:r>
      <w:r w:rsidRPr="0082268E">
        <w:rPr>
          <w:rFonts w:ascii="Tahoma" w:hAnsi="Tahoma" w:cs="Tahoma"/>
        </w:rPr>
        <w:t xml:space="preserve">pogodbeni </w:t>
      </w:r>
      <w:r w:rsidRPr="0039150D">
        <w:rPr>
          <w:rFonts w:ascii="Tahoma" w:hAnsi="Tahoma" w:cs="Tahoma"/>
        </w:rPr>
        <w:t>stranki poslana</w:t>
      </w:r>
      <w:r w:rsidRPr="0039150D">
        <w:t xml:space="preserve"> </w:t>
      </w:r>
      <w:r w:rsidRPr="0039150D">
        <w:rPr>
          <w:rFonts w:ascii="Tahoma" w:hAnsi="Tahoma" w:cs="Tahoma"/>
        </w:rPr>
        <w:t xml:space="preserve">priporočeno po pošti. </w:t>
      </w:r>
    </w:p>
    <w:p w14:paraId="7DEECAEB" w14:textId="77777777" w:rsidR="0039150D" w:rsidRPr="0039150D" w:rsidRDefault="0039150D" w:rsidP="00FA4D24">
      <w:pPr>
        <w:keepNext/>
        <w:keepLines/>
        <w:jc w:val="both"/>
        <w:rPr>
          <w:rFonts w:ascii="Tahoma" w:hAnsi="Tahoma" w:cs="Tahoma"/>
        </w:rPr>
      </w:pPr>
    </w:p>
    <w:p w14:paraId="4CEB8232" w14:textId="77777777" w:rsidR="0082268E" w:rsidRDefault="0039150D" w:rsidP="00FA4D24">
      <w:pPr>
        <w:keepNext/>
        <w:keepLines/>
        <w:jc w:val="both"/>
        <w:rPr>
          <w:rFonts w:ascii="Tahoma" w:hAnsi="Tahoma" w:cs="Tahoma"/>
        </w:rPr>
      </w:pPr>
      <w:r w:rsidRPr="0082268E">
        <w:rPr>
          <w:rFonts w:ascii="Tahoma" w:hAnsi="Tahoma" w:cs="Tahoma"/>
        </w:rPr>
        <w:t>Pogodbeni s</w:t>
      </w:r>
      <w:r w:rsidRPr="0039150D">
        <w:rPr>
          <w:rFonts w:ascii="Tahoma" w:hAnsi="Tahoma" w:cs="Tahoma"/>
        </w:rPr>
        <w:t xml:space="preserve">tranki se lahko, s sklenitvijo aneksa k </w:t>
      </w:r>
      <w:r w:rsidRPr="0082268E">
        <w:rPr>
          <w:rFonts w:ascii="Tahoma" w:hAnsi="Tahoma" w:cs="Tahoma"/>
        </w:rPr>
        <w:t>tej pogodbi</w:t>
      </w:r>
      <w:r w:rsidRPr="0039150D">
        <w:rPr>
          <w:rFonts w:ascii="Tahoma" w:hAnsi="Tahoma" w:cs="Tahoma"/>
        </w:rPr>
        <w:t xml:space="preserve">, </w:t>
      </w:r>
      <w:r w:rsidRPr="0082268E">
        <w:rPr>
          <w:rFonts w:ascii="Tahoma" w:hAnsi="Tahoma" w:cs="Tahoma"/>
        </w:rPr>
        <w:t xml:space="preserve">sporazumno </w:t>
      </w:r>
      <w:r w:rsidRPr="0039150D">
        <w:rPr>
          <w:rFonts w:ascii="Tahoma" w:hAnsi="Tahoma" w:cs="Tahoma"/>
        </w:rPr>
        <w:t>dogovorita za daljši ali krajši odpovedni rok.</w:t>
      </w:r>
    </w:p>
    <w:p w14:paraId="01EE9681" w14:textId="77777777" w:rsidR="00F5372D" w:rsidRDefault="00F5372D" w:rsidP="00FA4D24">
      <w:pPr>
        <w:keepNext/>
        <w:keepLines/>
        <w:jc w:val="both"/>
        <w:rPr>
          <w:rFonts w:ascii="Tahoma" w:hAnsi="Tahoma" w:cs="Tahoma"/>
        </w:rPr>
      </w:pPr>
    </w:p>
    <w:p w14:paraId="39107A47" w14:textId="77777777" w:rsidR="00DF7B45" w:rsidRPr="0082268E" w:rsidRDefault="00DF7B45" w:rsidP="00E34D15">
      <w:pPr>
        <w:keepNext/>
        <w:keepLines/>
        <w:numPr>
          <w:ilvl w:val="0"/>
          <w:numId w:val="8"/>
        </w:numPr>
        <w:tabs>
          <w:tab w:val="num" w:pos="1440"/>
        </w:tabs>
        <w:ind w:hanging="1080"/>
        <w:jc w:val="both"/>
        <w:rPr>
          <w:rFonts w:ascii="Tahoma" w:hAnsi="Tahoma" w:cs="Tahoma"/>
          <w:b/>
        </w:rPr>
      </w:pPr>
      <w:r w:rsidRPr="0082268E">
        <w:rPr>
          <w:rFonts w:ascii="Tahoma" w:hAnsi="Tahoma" w:cs="Tahoma"/>
          <w:b/>
        </w:rPr>
        <w:t>PROTIKORUPCIJSKA KLAVZULA</w:t>
      </w:r>
    </w:p>
    <w:p w14:paraId="482FBE1A" w14:textId="77777777" w:rsidR="00DF7B45" w:rsidRPr="0082268E" w:rsidRDefault="00DF7B45" w:rsidP="00FA4D24">
      <w:pPr>
        <w:keepNext/>
        <w:keepLines/>
        <w:jc w:val="both"/>
        <w:rPr>
          <w:rFonts w:ascii="Tahoma" w:hAnsi="Tahoma" w:cs="Tahoma"/>
        </w:rPr>
      </w:pPr>
    </w:p>
    <w:p w14:paraId="6A9CC0C9" w14:textId="77777777" w:rsidR="00DF7B45" w:rsidRPr="0082268E" w:rsidRDefault="00DF7B45" w:rsidP="00E34D15">
      <w:pPr>
        <w:keepNext/>
        <w:keepLines/>
        <w:numPr>
          <w:ilvl w:val="0"/>
          <w:numId w:val="9"/>
        </w:numPr>
        <w:ind w:left="426" w:hanging="426"/>
        <w:jc w:val="center"/>
        <w:rPr>
          <w:rFonts w:ascii="Tahoma" w:hAnsi="Tahoma" w:cs="Tahoma"/>
          <w:szCs w:val="28"/>
        </w:rPr>
      </w:pPr>
      <w:r w:rsidRPr="0082268E">
        <w:rPr>
          <w:rFonts w:ascii="Tahoma" w:hAnsi="Tahoma" w:cs="Tahoma"/>
          <w:szCs w:val="28"/>
        </w:rPr>
        <w:t>člen</w:t>
      </w:r>
    </w:p>
    <w:p w14:paraId="1A9CDAF4" w14:textId="77777777" w:rsidR="00F5372D" w:rsidRDefault="00F5372D" w:rsidP="00FA4D24">
      <w:pPr>
        <w:keepNext/>
        <w:keepLines/>
        <w:jc w:val="both"/>
        <w:rPr>
          <w:rFonts w:ascii="Tahoma" w:hAnsi="Tahoma" w:cs="Tahoma"/>
        </w:rPr>
      </w:pPr>
    </w:p>
    <w:p w14:paraId="0E8886C1" w14:textId="77777777" w:rsidR="00DF7B45" w:rsidRPr="0082268E" w:rsidRDefault="00DF7B45" w:rsidP="00FA4D24">
      <w:pPr>
        <w:keepNext/>
        <w:keepLines/>
        <w:jc w:val="both"/>
        <w:rPr>
          <w:rFonts w:ascii="Tahoma" w:hAnsi="Tahoma" w:cs="Tahoma"/>
        </w:rPr>
      </w:pPr>
      <w:r w:rsidRPr="0082268E">
        <w:rPr>
          <w:rFonts w:ascii="Tahoma" w:hAnsi="Tahoma" w:cs="Tahoma"/>
        </w:rPr>
        <w:t>V primeru, da se ugotovi, da je pri izvedbi javnega naročila, na podlagi katerega je sklenjena ta pogodba ali pri njenem izvajanju,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naročniku, organu ali organizaciji iz javnega sektorja povzročena škoda ali je omogočena pridobitev nedovoljene koristi predstavniku naročnika, organa, posredniku organa ali organizacije iz javnega sektorja, izvajalcu ali njegovemu predstavniku, zastopniku, posredniku, je ta pogodba nična.</w:t>
      </w:r>
    </w:p>
    <w:p w14:paraId="26A651DD" w14:textId="77777777" w:rsidR="00DF7B45" w:rsidRPr="0082268E" w:rsidRDefault="00DF7B45" w:rsidP="00FA4D24">
      <w:pPr>
        <w:keepNext/>
        <w:keepLines/>
        <w:jc w:val="both"/>
        <w:rPr>
          <w:rFonts w:ascii="Tahoma" w:hAnsi="Tahoma" w:cs="Tahoma"/>
        </w:rPr>
      </w:pPr>
    </w:p>
    <w:p w14:paraId="559F4428" w14:textId="77777777" w:rsidR="00DF7B45" w:rsidRPr="0082268E" w:rsidRDefault="00DF7B45" w:rsidP="00FA4D24">
      <w:pPr>
        <w:keepNext/>
        <w:keepLines/>
        <w:jc w:val="both"/>
        <w:rPr>
          <w:rFonts w:ascii="Tahoma" w:hAnsi="Tahoma" w:cs="Tahoma"/>
        </w:rPr>
      </w:pPr>
      <w:r w:rsidRPr="0082268E">
        <w:rPr>
          <w:rFonts w:ascii="Tahoma" w:hAnsi="Tahoma" w:cs="Tahoma"/>
        </w:rPr>
        <w:t>Naročnik bo v primeru ugotovitve o domnevnem obstoju dejanskega stanja iz prvega odstavka tega člena ali obvestila Komisije za preprečevanje korupcije ali drugih organov, glede njegovega domnevnega nastanka, pričel z ugotavljanjem pogojev ničnosti te pogodbe  iz prejšnjega odstavka tega člena oziroma z drugimi ukrepi v skladu s predpisi Republike Slovenije.</w:t>
      </w:r>
    </w:p>
    <w:p w14:paraId="5A068733" w14:textId="77777777" w:rsidR="00F5372D" w:rsidRPr="00F5372D" w:rsidRDefault="00F5372D" w:rsidP="00FA4D24">
      <w:pPr>
        <w:keepNext/>
        <w:keepLines/>
        <w:ind w:left="714"/>
        <w:jc w:val="both"/>
        <w:rPr>
          <w:rFonts w:ascii="Tahoma" w:hAnsi="Tahoma" w:cs="Tahoma"/>
        </w:rPr>
      </w:pPr>
    </w:p>
    <w:p w14:paraId="477D931B" w14:textId="77777777" w:rsidR="00D747A6" w:rsidRDefault="00D747A6" w:rsidP="00E34D15">
      <w:pPr>
        <w:keepNext/>
        <w:keepLines/>
        <w:numPr>
          <w:ilvl w:val="0"/>
          <w:numId w:val="8"/>
        </w:numPr>
        <w:tabs>
          <w:tab w:val="num" w:pos="1440"/>
        </w:tabs>
        <w:ind w:hanging="1080"/>
        <w:jc w:val="both"/>
        <w:rPr>
          <w:rFonts w:ascii="Tahoma" w:hAnsi="Tahoma" w:cs="Tahoma"/>
          <w:b/>
        </w:rPr>
      </w:pPr>
      <w:r w:rsidRPr="00D747A6">
        <w:rPr>
          <w:rFonts w:ascii="Tahoma" w:hAnsi="Tahoma" w:cs="Tahoma"/>
          <w:b/>
        </w:rPr>
        <w:t>RAZVEZNI POGOJ</w:t>
      </w:r>
    </w:p>
    <w:p w14:paraId="37815C02" w14:textId="77777777" w:rsidR="00F5372D" w:rsidRPr="00D747A6" w:rsidRDefault="00F5372D" w:rsidP="00FA4D24">
      <w:pPr>
        <w:keepNext/>
        <w:keepLines/>
        <w:ind w:left="1080"/>
        <w:jc w:val="both"/>
        <w:rPr>
          <w:rFonts w:ascii="Tahoma" w:hAnsi="Tahoma" w:cs="Tahoma"/>
          <w:b/>
        </w:rPr>
      </w:pPr>
    </w:p>
    <w:p w14:paraId="78B39376" w14:textId="77777777" w:rsidR="00D747A6" w:rsidRPr="00D747A6" w:rsidRDefault="00D747A6" w:rsidP="00E34D15">
      <w:pPr>
        <w:keepNext/>
        <w:keepLines/>
        <w:numPr>
          <w:ilvl w:val="0"/>
          <w:numId w:val="9"/>
        </w:numPr>
        <w:ind w:left="426" w:hanging="426"/>
        <w:jc w:val="center"/>
        <w:rPr>
          <w:rFonts w:ascii="Tahoma" w:hAnsi="Tahoma" w:cs="Tahoma"/>
          <w:color w:val="000000"/>
        </w:rPr>
      </w:pPr>
      <w:r w:rsidRPr="0026454D">
        <w:rPr>
          <w:rFonts w:ascii="Tahoma" w:hAnsi="Tahoma" w:cs="Tahoma"/>
          <w:szCs w:val="28"/>
        </w:rPr>
        <w:t>člen</w:t>
      </w:r>
    </w:p>
    <w:p w14:paraId="1C2D14CC" w14:textId="77777777" w:rsidR="00D747A6" w:rsidRPr="00D747A6" w:rsidRDefault="00D747A6" w:rsidP="00FA4D24">
      <w:pPr>
        <w:keepNext/>
        <w:keepLines/>
        <w:jc w:val="both"/>
        <w:rPr>
          <w:rFonts w:ascii="Tahoma" w:hAnsi="Tahoma" w:cs="Tahoma"/>
        </w:rPr>
      </w:pPr>
    </w:p>
    <w:p w14:paraId="0883A490" w14:textId="77777777" w:rsidR="00D37630" w:rsidRPr="000C3142" w:rsidRDefault="00D37630" w:rsidP="00D37630">
      <w:pPr>
        <w:keepNext/>
        <w:keepLines/>
        <w:suppressAutoHyphens/>
        <w:autoSpaceDN w:val="0"/>
        <w:ind w:right="-1"/>
        <w:jc w:val="both"/>
        <w:textAlignment w:val="baseline"/>
        <w:outlineLvl w:val="1"/>
        <w:rPr>
          <w:rFonts w:ascii="Tahoma" w:hAnsi="Tahoma" w:cs="Tahoma"/>
          <w:kern w:val="3"/>
          <w:lang w:eastAsia="en-US"/>
        </w:rPr>
      </w:pPr>
      <w:r w:rsidRPr="000C3142">
        <w:rPr>
          <w:rFonts w:ascii="Tahoma" w:hAnsi="Tahoma" w:cs="Tahoma"/>
          <w:kern w:val="3"/>
          <w:lang w:eastAsia="en-US"/>
        </w:rPr>
        <w:t>Pogodba je sklenjena pod razveznim pogojem, ki se uresniči v primeru izpolnitve ene od naslednjih okoliščin:</w:t>
      </w:r>
    </w:p>
    <w:p w14:paraId="3D4CE29B" w14:textId="77777777" w:rsidR="00D37630" w:rsidRPr="000C3142" w:rsidRDefault="00D37630" w:rsidP="00E34D15">
      <w:pPr>
        <w:keepNext/>
        <w:keepLines/>
        <w:numPr>
          <w:ilvl w:val="0"/>
          <w:numId w:val="24"/>
        </w:numPr>
        <w:tabs>
          <w:tab w:val="left" w:pos="1418"/>
          <w:tab w:val="left" w:pos="1702"/>
        </w:tabs>
        <w:suppressAutoHyphens/>
        <w:autoSpaceDN w:val="0"/>
        <w:jc w:val="both"/>
        <w:textAlignment w:val="baseline"/>
        <w:rPr>
          <w:rFonts w:ascii="Tahoma" w:hAnsi="Tahoma" w:cs="Tahoma"/>
          <w:kern w:val="3"/>
        </w:rPr>
      </w:pPr>
      <w:r w:rsidRPr="000C3142">
        <w:rPr>
          <w:rFonts w:ascii="Tahoma" w:hAnsi="Tahoma" w:cs="Tahoma"/>
          <w:kern w:val="3"/>
        </w:rPr>
        <w:t xml:space="preserve">če bo </w:t>
      </w:r>
      <w:r>
        <w:rPr>
          <w:rFonts w:ascii="Tahoma" w:hAnsi="Tahoma" w:cs="Tahoma"/>
          <w:kern w:val="3"/>
        </w:rPr>
        <w:t>naročnik</w:t>
      </w:r>
      <w:r w:rsidRPr="000C3142">
        <w:rPr>
          <w:rFonts w:ascii="Tahoma" w:hAnsi="Tahoma" w:cs="Tahoma"/>
          <w:kern w:val="3"/>
        </w:rPr>
        <w:t xml:space="preserve"> seznanjen, da je sodišče s pravnomočno odločitvijo ugotovilo kršitev obveznosti iz drugega odstavka 3. člena ZJN-3 s strani </w:t>
      </w:r>
      <w:r>
        <w:rPr>
          <w:rFonts w:ascii="Tahoma" w:hAnsi="Tahoma" w:cs="Tahoma"/>
          <w:kern w:val="3"/>
        </w:rPr>
        <w:t>izvajalca</w:t>
      </w:r>
      <w:r w:rsidRPr="000C3142">
        <w:rPr>
          <w:rFonts w:ascii="Tahoma" w:hAnsi="Tahoma" w:cs="Tahoma"/>
          <w:kern w:val="3"/>
        </w:rPr>
        <w:t xml:space="preserve"> ali njegovega podizvajalca ali</w:t>
      </w:r>
    </w:p>
    <w:p w14:paraId="499E3A49" w14:textId="77777777" w:rsidR="00D37630" w:rsidRPr="000C3142" w:rsidRDefault="00D37630" w:rsidP="00E34D15">
      <w:pPr>
        <w:keepNext/>
        <w:keepLines/>
        <w:numPr>
          <w:ilvl w:val="0"/>
          <w:numId w:val="24"/>
        </w:numPr>
        <w:tabs>
          <w:tab w:val="left" w:pos="1418"/>
          <w:tab w:val="left" w:pos="1702"/>
        </w:tabs>
        <w:suppressAutoHyphens/>
        <w:autoSpaceDN w:val="0"/>
        <w:jc w:val="both"/>
        <w:textAlignment w:val="baseline"/>
        <w:rPr>
          <w:rFonts w:ascii="Tahoma" w:hAnsi="Tahoma" w:cs="Tahoma"/>
          <w:kern w:val="3"/>
        </w:rPr>
      </w:pPr>
      <w:r w:rsidRPr="000C3142">
        <w:rPr>
          <w:rFonts w:ascii="Tahoma" w:hAnsi="Tahoma" w:cs="Tahoma"/>
          <w:kern w:val="3"/>
        </w:rPr>
        <w:t xml:space="preserve">če bo </w:t>
      </w:r>
      <w:r>
        <w:rPr>
          <w:rFonts w:ascii="Tahoma" w:hAnsi="Tahoma" w:cs="Tahoma"/>
          <w:kern w:val="3"/>
        </w:rPr>
        <w:t>naročnik</w:t>
      </w:r>
      <w:r w:rsidRPr="000C3142">
        <w:rPr>
          <w:rFonts w:ascii="Tahoma" w:hAnsi="Tahoma" w:cs="Tahoma"/>
          <w:kern w:val="3"/>
        </w:rPr>
        <w:t xml:space="preserve"> seznanjen, da je pristojni državni organ pri </w:t>
      </w:r>
      <w:r>
        <w:rPr>
          <w:rFonts w:ascii="Tahoma" w:hAnsi="Tahoma" w:cs="Tahoma"/>
          <w:kern w:val="3"/>
        </w:rPr>
        <w:t>izvajalcu</w:t>
      </w:r>
      <w:r w:rsidRPr="000C3142">
        <w:rPr>
          <w:rFonts w:ascii="Tahoma" w:hAnsi="Tahoma" w:cs="Tahoma"/>
          <w:kern w:val="3"/>
        </w:rPr>
        <w:t xml:space="preserve"> ali njegovem podizvajalcu v času izvajanja pogodbe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w:t>
      </w:r>
    </w:p>
    <w:p w14:paraId="562EE486" w14:textId="77777777" w:rsidR="00D37630" w:rsidRPr="000C3142" w:rsidRDefault="00D37630" w:rsidP="00D37630">
      <w:pPr>
        <w:keepNext/>
        <w:keepLines/>
        <w:tabs>
          <w:tab w:val="left" w:pos="1418"/>
          <w:tab w:val="left" w:pos="1702"/>
        </w:tabs>
        <w:suppressAutoHyphens/>
        <w:autoSpaceDN w:val="0"/>
        <w:jc w:val="both"/>
        <w:textAlignment w:val="baseline"/>
        <w:rPr>
          <w:rFonts w:ascii="Tahoma" w:hAnsi="Tahoma" w:cs="Tahoma"/>
          <w:kern w:val="3"/>
        </w:rPr>
      </w:pPr>
    </w:p>
    <w:p w14:paraId="6001D8FF" w14:textId="77777777" w:rsidR="00D37630" w:rsidRDefault="00D37630" w:rsidP="00D37630">
      <w:pPr>
        <w:keepNext/>
        <w:keepLines/>
        <w:numPr>
          <w:ilvl w:val="12"/>
          <w:numId w:val="0"/>
        </w:numPr>
        <w:suppressAutoHyphens/>
        <w:autoSpaceDN w:val="0"/>
        <w:ind w:right="7"/>
        <w:jc w:val="both"/>
        <w:textAlignment w:val="baseline"/>
        <w:rPr>
          <w:rFonts w:ascii="Tahoma" w:hAnsi="Tahoma" w:cs="Tahoma"/>
          <w:kern w:val="3"/>
        </w:rPr>
      </w:pPr>
      <w:r w:rsidRPr="000C3142">
        <w:rPr>
          <w:rFonts w:ascii="Tahoma" w:hAnsi="Tahoma" w:cs="Tahoma"/>
          <w:kern w:val="3"/>
        </w:rPr>
        <w:t xml:space="preserve">V primeru seznanitve </w:t>
      </w:r>
      <w:r>
        <w:rPr>
          <w:rFonts w:ascii="Tahoma" w:hAnsi="Tahoma" w:cs="Tahoma"/>
          <w:kern w:val="3"/>
        </w:rPr>
        <w:t>naročnika</w:t>
      </w:r>
      <w:r w:rsidRPr="000C3142">
        <w:rPr>
          <w:rFonts w:ascii="Tahoma" w:hAnsi="Tahoma" w:cs="Tahoma"/>
          <w:kern w:val="3"/>
        </w:rPr>
        <w:t xml:space="preserve"> s kršitvijo, bo </w:t>
      </w:r>
      <w:r>
        <w:rPr>
          <w:rFonts w:ascii="Tahoma" w:hAnsi="Tahoma" w:cs="Tahoma"/>
          <w:kern w:val="3"/>
        </w:rPr>
        <w:t>naročnik</w:t>
      </w:r>
      <w:r w:rsidRPr="000C3142">
        <w:rPr>
          <w:rFonts w:ascii="Tahoma" w:hAnsi="Tahoma" w:cs="Tahoma"/>
          <w:kern w:val="3"/>
        </w:rPr>
        <w:t xml:space="preserve"> o tem obvestil </w:t>
      </w:r>
      <w:r>
        <w:rPr>
          <w:rFonts w:ascii="Tahoma" w:hAnsi="Tahoma" w:cs="Tahoma"/>
          <w:kern w:val="3"/>
        </w:rPr>
        <w:t>izvajalca</w:t>
      </w:r>
      <w:r w:rsidRPr="000C3142">
        <w:rPr>
          <w:rFonts w:ascii="Tahoma" w:hAnsi="Tahoma" w:cs="Tahoma"/>
          <w:kern w:val="3"/>
        </w:rPr>
        <w:t xml:space="preserve"> v desetih (10) dneh. </w:t>
      </w:r>
    </w:p>
    <w:p w14:paraId="41EE9331" w14:textId="77777777" w:rsidR="00D37630" w:rsidRDefault="00D37630" w:rsidP="00D37630">
      <w:pPr>
        <w:keepNext/>
        <w:keepLines/>
        <w:numPr>
          <w:ilvl w:val="12"/>
          <w:numId w:val="0"/>
        </w:numPr>
        <w:suppressAutoHyphens/>
        <w:autoSpaceDN w:val="0"/>
        <w:ind w:right="7"/>
        <w:jc w:val="both"/>
        <w:textAlignment w:val="baseline"/>
        <w:rPr>
          <w:rFonts w:ascii="Tahoma" w:hAnsi="Tahoma" w:cs="Tahoma"/>
          <w:kern w:val="3"/>
        </w:rPr>
      </w:pPr>
    </w:p>
    <w:p w14:paraId="78918F7F" w14:textId="77777777" w:rsidR="00D37630" w:rsidRPr="000C3142" w:rsidRDefault="00D37630" w:rsidP="00D37630">
      <w:pPr>
        <w:keepNext/>
        <w:keepLines/>
        <w:numPr>
          <w:ilvl w:val="12"/>
          <w:numId w:val="0"/>
        </w:numPr>
        <w:suppressAutoHyphens/>
        <w:autoSpaceDN w:val="0"/>
        <w:ind w:right="7"/>
        <w:jc w:val="both"/>
        <w:textAlignment w:val="baseline"/>
        <w:rPr>
          <w:rFonts w:ascii="Tahoma" w:hAnsi="Tahoma" w:cs="Tahoma"/>
          <w:kern w:val="3"/>
        </w:rPr>
      </w:pPr>
      <w:r>
        <w:rPr>
          <w:rFonts w:ascii="Tahoma" w:hAnsi="Tahoma" w:cs="Tahoma"/>
          <w:kern w:val="3"/>
        </w:rPr>
        <w:t>Izvajalec</w:t>
      </w:r>
      <w:r w:rsidRPr="000C3142">
        <w:rPr>
          <w:rFonts w:ascii="Tahoma" w:hAnsi="Tahoma" w:cs="Tahoma"/>
          <w:kern w:val="3"/>
        </w:rPr>
        <w:t xml:space="preserve"> lahko v roku, ki ga določi </w:t>
      </w:r>
      <w:r>
        <w:rPr>
          <w:rFonts w:ascii="Tahoma" w:hAnsi="Tahoma" w:cs="Tahoma"/>
          <w:kern w:val="3"/>
        </w:rPr>
        <w:t>naročnik</w:t>
      </w:r>
      <w:r w:rsidRPr="000C3142">
        <w:rPr>
          <w:rFonts w:ascii="Tahoma" w:hAnsi="Tahoma" w:cs="Tahoma"/>
          <w:kern w:val="3"/>
        </w:rPr>
        <w:t>, ki pa ne sme biti daljši kot petnajst (15) dni, predloži dokaze, da je sprejel zadostne ukrepe, s katerimi lahko dokaže svojo zane</w:t>
      </w:r>
      <w:r w:rsidR="00E34D15">
        <w:rPr>
          <w:rFonts w:ascii="Tahoma" w:hAnsi="Tahoma" w:cs="Tahoma"/>
          <w:kern w:val="3"/>
        </w:rPr>
        <w:t>sljivost kljub obstoju kršitev.</w:t>
      </w:r>
    </w:p>
    <w:p w14:paraId="033AED08" w14:textId="77777777" w:rsidR="00D37630" w:rsidRPr="000C3142" w:rsidRDefault="00D37630" w:rsidP="00D37630">
      <w:pPr>
        <w:keepNext/>
        <w:keepLines/>
        <w:numPr>
          <w:ilvl w:val="12"/>
          <w:numId w:val="0"/>
        </w:numPr>
        <w:suppressAutoHyphens/>
        <w:autoSpaceDN w:val="0"/>
        <w:ind w:right="7"/>
        <w:jc w:val="both"/>
        <w:textAlignment w:val="baseline"/>
        <w:rPr>
          <w:rFonts w:ascii="Tahoma" w:hAnsi="Tahoma" w:cs="Tahoma"/>
          <w:kern w:val="3"/>
        </w:rPr>
      </w:pPr>
      <w:r w:rsidRPr="000C3142">
        <w:rPr>
          <w:rFonts w:ascii="Tahoma" w:hAnsi="Tahoma" w:cs="Tahoma"/>
          <w:kern w:val="3"/>
        </w:rPr>
        <w:lastRenderedPageBreak/>
        <w:t xml:space="preserve">Če izvajalec ne predloži dokazov zase ali če jih je, pa </w:t>
      </w:r>
      <w:r w:rsidR="00E34D15">
        <w:rPr>
          <w:rFonts w:ascii="Tahoma" w:hAnsi="Tahoma" w:cs="Tahoma"/>
          <w:kern w:val="3"/>
        </w:rPr>
        <w:t>naročnik</w:t>
      </w:r>
      <w:r w:rsidRPr="000C3142">
        <w:rPr>
          <w:rFonts w:ascii="Tahoma" w:hAnsi="Tahoma" w:cs="Tahoma"/>
          <w:kern w:val="3"/>
        </w:rPr>
        <w:t xml:space="preserve"> oceni, da ti ukrepi ne zadoščajo, se razvezni pogoj uresniči pod pogojem, da je od seznanitve </w:t>
      </w:r>
      <w:r w:rsidR="00E34D15">
        <w:rPr>
          <w:rFonts w:ascii="Tahoma" w:hAnsi="Tahoma" w:cs="Tahoma"/>
          <w:kern w:val="3"/>
        </w:rPr>
        <w:t>naročnika</w:t>
      </w:r>
      <w:r w:rsidRPr="000C3142">
        <w:rPr>
          <w:rFonts w:ascii="Tahoma" w:hAnsi="Tahoma" w:cs="Tahoma"/>
          <w:kern w:val="3"/>
        </w:rPr>
        <w:t xml:space="preserve"> s kršitvijo in do izteka veljavnosti pogodbe še najmanj šest (6) mesecev. </w:t>
      </w:r>
    </w:p>
    <w:p w14:paraId="06A402FB" w14:textId="77777777" w:rsidR="00D37630" w:rsidRPr="000C3142" w:rsidRDefault="00D37630" w:rsidP="00D37630">
      <w:pPr>
        <w:keepNext/>
        <w:keepLines/>
        <w:numPr>
          <w:ilvl w:val="12"/>
          <w:numId w:val="0"/>
        </w:numPr>
        <w:suppressAutoHyphens/>
        <w:autoSpaceDN w:val="0"/>
        <w:ind w:right="7"/>
        <w:jc w:val="both"/>
        <w:textAlignment w:val="baseline"/>
        <w:rPr>
          <w:rFonts w:ascii="Tahoma" w:hAnsi="Tahoma" w:cs="Tahoma"/>
          <w:kern w:val="3"/>
        </w:rPr>
      </w:pPr>
    </w:p>
    <w:p w14:paraId="5D131E11" w14:textId="77777777" w:rsidR="00D37630" w:rsidRDefault="00D37630" w:rsidP="00D37630">
      <w:pPr>
        <w:keepNext/>
        <w:keepLines/>
        <w:numPr>
          <w:ilvl w:val="12"/>
          <w:numId w:val="0"/>
        </w:numPr>
        <w:suppressAutoHyphens/>
        <w:autoSpaceDN w:val="0"/>
        <w:ind w:right="7"/>
        <w:jc w:val="both"/>
        <w:textAlignment w:val="baseline"/>
        <w:rPr>
          <w:rFonts w:ascii="Tahoma" w:hAnsi="Tahoma" w:cs="Tahoma"/>
          <w:kern w:val="3"/>
        </w:rPr>
      </w:pPr>
      <w:r w:rsidRPr="000C3142">
        <w:rPr>
          <w:rFonts w:ascii="Tahoma" w:hAnsi="Tahoma" w:cs="Tahoma"/>
          <w:kern w:val="3"/>
        </w:rPr>
        <w:t xml:space="preserve">V primeru izpolnitve razveznega pogoja se šteje, da je pogodba razvezana z dnem sklenitve nove pogodbe o izvedbi javnega naročila, </w:t>
      </w:r>
      <w:r w:rsidR="00E34D15">
        <w:rPr>
          <w:rFonts w:ascii="Tahoma" w:hAnsi="Tahoma" w:cs="Tahoma"/>
          <w:kern w:val="3"/>
        </w:rPr>
        <w:t>naročnik</w:t>
      </w:r>
      <w:r w:rsidRPr="000C3142">
        <w:rPr>
          <w:rFonts w:ascii="Tahoma" w:hAnsi="Tahoma" w:cs="Tahoma"/>
          <w:kern w:val="3"/>
        </w:rPr>
        <w:t xml:space="preserve"> pa mora nov postopek oddaje javnega naročila začeti nemudoma, vendar najkasneje v šestdesetih (60.) dneh od seznanitve s kršitvijo. Če </w:t>
      </w:r>
      <w:r w:rsidR="00E34D15">
        <w:rPr>
          <w:rFonts w:ascii="Tahoma" w:hAnsi="Tahoma" w:cs="Tahoma"/>
          <w:kern w:val="3"/>
        </w:rPr>
        <w:t>naročnik</w:t>
      </w:r>
      <w:r w:rsidRPr="000C3142">
        <w:rPr>
          <w:rFonts w:ascii="Tahoma" w:hAnsi="Tahoma" w:cs="Tahoma"/>
          <w:kern w:val="3"/>
        </w:rPr>
        <w:t xml:space="preserve"> v tem roku ne začne novega postopka javnega naročila, se šteje, da je pogodba razvezana šestdeseti (60.) dan od seznanitve s kršitvijo.</w:t>
      </w:r>
    </w:p>
    <w:p w14:paraId="41755C91" w14:textId="77777777" w:rsidR="00036735" w:rsidRPr="000C3142" w:rsidRDefault="00036735" w:rsidP="00D37630">
      <w:pPr>
        <w:keepNext/>
        <w:keepLines/>
        <w:numPr>
          <w:ilvl w:val="12"/>
          <w:numId w:val="0"/>
        </w:numPr>
        <w:suppressAutoHyphens/>
        <w:autoSpaceDN w:val="0"/>
        <w:ind w:right="7"/>
        <w:jc w:val="both"/>
        <w:textAlignment w:val="baseline"/>
        <w:rPr>
          <w:rFonts w:ascii="Tahoma" w:hAnsi="Tahoma" w:cs="Tahoma"/>
          <w:kern w:val="3"/>
        </w:rPr>
      </w:pPr>
    </w:p>
    <w:p w14:paraId="4E6CEE88" w14:textId="77777777" w:rsidR="00DF7B45" w:rsidRPr="0082268E" w:rsidRDefault="00DF7B45" w:rsidP="00E34D15">
      <w:pPr>
        <w:keepNext/>
        <w:keepLines/>
        <w:numPr>
          <w:ilvl w:val="0"/>
          <w:numId w:val="8"/>
        </w:numPr>
        <w:tabs>
          <w:tab w:val="num" w:pos="1440"/>
        </w:tabs>
        <w:ind w:hanging="1080"/>
        <w:jc w:val="both"/>
        <w:rPr>
          <w:rFonts w:ascii="Tahoma" w:hAnsi="Tahoma" w:cs="Tahoma"/>
          <w:b/>
        </w:rPr>
      </w:pPr>
      <w:r w:rsidRPr="0082268E">
        <w:rPr>
          <w:rFonts w:ascii="Tahoma" w:hAnsi="Tahoma" w:cs="Tahoma"/>
          <w:b/>
        </w:rPr>
        <w:t>OSTALE DOLOČBE</w:t>
      </w:r>
    </w:p>
    <w:p w14:paraId="4407B8AA" w14:textId="77777777" w:rsidR="00DF7B45" w:rsidRPr="0082268E" w:rsidRDefault="00DF7B45" w:rsidP="00E34D15">
      <w:pPr>
        <w:keepNext/>
        <w:keepLines/>
        <w:numPr>
          <w:ilvl w:val="0"/>
          <w:numId w:val="9"/>
        </w:numPr>
        <w:ind w:left="426" w:hanging="426"/>
        <w:jc w:val="center"/>
        <w:rPr>
          <w:rFonts w:ascii="Tahoma" w:hAnsi="Tahoma" w:cs="Tahoma"/>
        </w:rPr>
      </w:pPr>
      <w:r w:rsidRPr="0082268E">
        <w:rPr>
          <w:rFonts w:ascii="Tahoma" w:hAnsi="Tahoma" w:cs="Tahoma"/>
        </w:rPr>
        <w:t xml:space="preserve"> </w:t>
      </w:r>
      <w:r w:rsidRPr="0026454D">
        <w:rPr>
          <w:rFonts w:ascii="Tahoma" w:hAnsi="Tahoma" w:cs="Tahoma"/>
          <w:szCs w:val="28"/>
        </w:rPr>
        <w:t>člen</w:t>
      </w:r>
    </w:p>
    <w:p w14:paraId="774422C1" w14:textId="77777777" w:rsidR="00DF7B45" w:rsidRPr="0082268E" w:rsidRDefault="00DF7B45" w:rsidP="00FA4D24">
      <w:pPr>
        <w:keepNext/>
        <w:keepLines/>
        <w:tabs>
          <w:tab w:val="left" w:pos="567"/>
          <w:tab w:val="left" w:pos="1418"/>
          <w:tab w:val="left" w:pos="1702"/>
        </w:tabs>
        <w:jc w:val="both"/>
        <w:rPr>
          <w:rFonts w:ascii="Tahoma" w:hAnsi="Tahoma" w:cs="Tahoma"/>
        </w:rPr>
      </w:pPr>
    </w:p>
    <w:p w14:paraId="0BF62D85" w14:textId="77777777" w:rsidR="00887DBC" w:rsidRPr="004C1F13" w:rsidRDefault="00887DBC" w:rsidP="00FA4D24">
      <w:pPr>
        <w:keepNext/>
        <w:keepLines/>
        <w:jc w:val="both"/>
        <w:rPr>
          <w:rFonts w:ascii="Tahoma" w:eastAsia="Frutiger" w:hAnsi="Tahoma" w:cs="Tahoma"/>
          <w:lang w:eastAsia="en-US"/>
        </w:rPr>
      </w:pPr>
      <w:r w:rsidRPr="004C1F13">
        <w:rPr>
          <w:rFonts w:ascii="Tahoma" w:eastAsia="Frutiger" w:hAnsi="Tahoma" w:cs="Tahoma"/>
          <w:lang w:eastAsia="en-US"/>
        </w:rPr>
        <w:t xml:space="preserve">Izvajalec s podpisom te pogodbe potrjuje, da mu je poznan predmet pogodbe, da je seznanjen z razpisnimi zahtevami in </w:t>
      </w:r>
      <w:r>
        <w:rPr>
          <w:rFonts w:ascii="Tahoma" w:eastAsia="Frutiger" w:hAnsi="Tahoma" w:cs="Tahoma"/>
          <w:lang w:eastAsia="en-US"/>
        </w:rPr>
        <w:t>s</w:t>
      </w:r>
      <w:r w:rsidRPr="004C1F13">
        <w:rPr>
          <w:rFonts w:ascii="Tahoma" w:eastAsia="Frutiger" w:hAnsi="Tahoma" w:cs="Tahoma"/>
          <w:lang w:eastAsia="en-US"/>
        </w:rPr>
        <w:t xml:space="preserve"> tehnično dokumentacijo, ter da so mu razumljivi in jasni pogoji in okoliščine za pravilno izvedbo </w:t>
      </w:r>
      <w:r w:rsidR="00EE64C2">
        <w:rPr>
          <w:rFonts w:ascii="Tahoma" w:eastAsia="Frutiger" w:hAnsi="Tahoma" w:cs="Tahoma"/>
          <w:lang w:eastAsia="en-US"/>
        </w:rPr>
        <w:t>dobave</w:t>
      </w:r>
      <w:r w:rsidRPr="004C1F13">
        <w:rPr>
          <w:rFonts w:ascii="Tahoma" w:eastAsia="Frutiger" w:hAnsi="Tahoma" w:cs="Tahoma"/>
          <w:lang w:eastAsia="en-US"/>
        </w:rPr>
        <w:t>. Izvajalec se strinja, da lahko naročnik prekine pogodbeno razmerje</w:t>
      </w:r>
      <w:r>
        <w:rPr>
          <w:rFonts w:ascii="Tahoma" w:eastAsia="Frutiger" w:hAnsi="Tahoma" w:cs="Tahoma"/>
          <w:lang w:eastAsia="en-US"/>
        </w:rPr>
        <w:t xml:space="preserve"> (odstopi od pogodbe)</w:t>
      </w:r>
      <w:r w:rsidRPr="004C1F13">
        <w:rPr>
          <w:rFonts w:ascii="Tahoma" w:eastAsia="Frutiger" w:hAnsi="Tahoma" w:cs="Tahoma"/>
          <w:lang w:eastAsia="en-US"/>
        </w:rPr>
        <w:t xml:space="preserve"> v primeru nespoštovanja določil pogodbe in določil javnega naročanja, brez odškodninske odgovornosti do izvajalca. </w:t>
      </w:r>
    </w:p>
    <w:p w14:paraId="7E3CEDE7" w14:textId="77777777" w:rsidR="00887DBC" w:rsidRDefault="00887DBC" w:rsidP="00FA4D24">
      <w:pPr>
        <w:keepNext/>
        <w:keepLines/>
        <w:tabs>
          <w:tab w:val="left" w:pos="567"/>
          <w:tab w:val="left" w:pos="1418"/>
          <w:tab w:val="left" w:pos="1702"/>
        </w:tabs>
        <w:jc w:val="both"/>
        <w:rPr>
          <w:rFonts w:ascii="Tahoma" w:hAnsi="Tahoma" w:cs="Tahoma"/>
        </w:rPr>
      </w:pPr>
    </w:p>
    <w:p w14:paraId="027FA5AB" w14:textId="77777777" w:rsidR="00887DBC" w:rsidRPr="00C75C7F" w:rsidRDefault="00887DBC" w:rsidP="00E34D15">
      <w:pPr>
        <w:keepNext/>
        <w:keepLines/>
        <w:numPr>
          <w:ilvl w:val="0"/>
          <w:numId w:val="9"/>
        </w:numPr>
        <w:ind w:left="426" w:hanging="426"/>
        <w:jc w:val="center"/>
        <w:rPr>
          <w:rFonts w:ascii="Tahoma" w:eastAsia="Frutiger" w:hAnsi="Tahoma" w:cs="Tahoma"/>
          <w:lang w:eastAsia="en-US"/>
        </w:rPr>
      </w:pPr>
      <w:r w:rsidRPr="0026454D">
        <w:rPr>
          <w:rFonts w:ascii="Tahoma" w:hAnsi="Tahoma" w:cs="Tahoma"/>
          <w:szCs w:val="28"/>
        </w:rPr>
        <w:t>člen</w:t>
      </w:r>
    </w:p>
    <w:p w14:paraId="76033037" w14:textId="77777777" w:rsidR="00887DBC" w:rsidRDefault="00887DBC" w:rsidP="00FA4D24">
      <w:pPr>
        <w:keepNext/>
        <w:keepLines/>
        <w:jc w:val="both"/>
        <w:rPr>
          <w:rFonts w:ascii="Tahoma" w:eastAsia="Frutiger" w:hAnsi="Tahoma" w:cs="Tahoma"/>
          <w:lang w:eastAsia="en-US"/>
        </w:rPr>
      </w:pPr>
    </w:p>
    <w:p w14:paraId="735D966E" w14:textId="77777777" w:rsidR="00887DBC" w:rsidRPr="004C1F13" w:rsidRDefault="00887DBC" w:rsidP="00FA4D24">
      <w:pPr>
        <w:keepNext/>
        <w:keepLines/>
        <w:jc w:val="both"/>
        <w:rPr>
          <w:rFonts w:ascii="Tahoma" w:eastAsia="Frutiger" w:hAnsi="Tahoma" w:cs="Tahoma"/>
          <w:lang w:eastAsia="en-US"/>
        </w:rPr>
      </w:pPr>
      <w:r w:rsidRPr="004C1F13">
        <w:rPr>
          <w:rFonts w:ascii="Tahoma" w:eastAsia="Frutiger" w:hAnsi="Tahoma" w:cs="Tahoma"/>
          <w:lang w:eastAsia="en-US"/>
        </w:rPr>
        <w:t>Pogodba v celoti zavezuje tudi morebitne vsakokratne pravne naslednike vsake od pogodbenih strank, kar velja tudi v primeru organizacijsko – statusnih ter lastninskih sprememb.</w:t>
      </w:r>
    </w:p>
    <w:p w14:paraId="6860F2D1" w14:textId="77777777" w:rsidR="009E2920" w:rsidRPr="0082268E" w:rsidRDefault="009E2920" w:rsidP="00FA4D24">
      <w:pPr>
        <w:keepNext/>
        <w:keepLines/>
        <w:tabs>
          <w:tab w:val="left" w:pos="567"/>
          <w:tab w:val="left" w:pos="1418"/>
          <w:tab w:val="left" w:pos="1702"/>
        </w:tabs>
        <w:jc w:val="both"/>
        <w:rPr>
          <w:rFonts w:ascii="Tahoma" w:hAnsi="Tahoma" w:cs="Tahoma"/>
        </w:rPr>
      </w:pPr>
    </w:p>
    <w:p w14:paraId="6A503BAD" w14:textId="77777777" w:rsidR="00DF7B45" w:rsidRPr="0082268E" w:rsidRDefault="00DF7B45" w:rsidP="00E34D15">
      <w:pPr>
        <w:keepNext/>
        <w:keepLines/>
        <w:numPr>
          <w:ilvl w:val="0"/>
          <w:numId w:val="9"/>
        </w:numPr>
        <w:ind w:left="426" w:hanging="426"/>
        <w:jc w:val="center"/>
        <w:rPr>
          <w:rFonts w:ascii="Tahoma" w:hAnsi="Tahoma" w:cs="Tahoma"/>
        </w:rPr>
      </w:pPr>
      <w:r w:rsidRPr="0026454D">
        <w:rPr>
          <w:rFonts w:ascii="Tahoma" w:hAnsi="Tahoma" w:cs="Tahoma"/>
          <w:szCs w:val="28"/>
        </w:rPr>
        <w:t>člen</w:t>
      </w:r>
    </w:p>
    <w:p w14:paraId="230E5070" w14:textId="77777777" w:rsidR="00DF7B45" w:rsidRPr="0082268E" w:rsidRDefault="00DF7B45" w:rsidP="00FA4D24">
      <w:pPr>
        <w:keepNext/>
        <w:keepLines/>
        <w:tabs>
          <w:tab w:val="left" w:pos="567"/>
          <w:tab w:val="left" w:pos="1418"/>
          <w:tab w:val="left" w:pos="1702"/>
        </w:tabs>
        <w:jc w:val="both"/>
        <w:rPr>
          <w:rFonts w:ascii="Tahoma" w:hAnsi="Tahoma" w:cs="Tahoma"/>
        </w:rPr>
      </w:pPr>
    </w:p>
    <w:p w14:paraId="7730A470" w14:textId="77777777" w:rsidR="00BC4E54" w:rsidRPr="00BB08FE" w:rsidRDefault="00BC4E54" w:rsidP="00FA4D24">
      <w:pPr>
        <w:keepNext/>
        <w:keepLines/>
        <w:jc w:val="both"/>
        <w:rPr>
          <w:rFonts w:ascii="Tahoma" w:eastAsia="Frutiger" w:hAnsi="Tahoma" w:cs="Tahoma"/>
        </w:rPr>
      </w:pPr>
      <w:r w:rsidRPr="00BB08FE">
        <w:rPr>
          <w:rFonts w:ascii="Tahoma" w:eastAsia="Frutiger" w:hAnsi="Tahoma" w:cs="Tahoma"/>
        </w:rPr>
        <w:t>Pogodba je sklenjena z dnem podpisa pogodbe s strani obeh pogodbenih strank in prične veljati z dnem, ko izvajalec</w:t>
      </w:r>
      <w:r>
        <w:rPr>
          <w:rFonts w:ascii="Tahoma" w:eastAsia="Frutiger" w:hAnsi="Tahoma" w:cs="Tahoma"/>
        </w:rPr>
        <w:t>,</w:t>
      </w:r>
      <w:r w:rsidRPr="00BB08FE">
        <w:rPr>
          <w:rFonts w:ascii="Tahoma" w:eastAsia="Frutiger" w:hAnsi="Tahoma" w:cs="Tahoma"/>
        </w:rPr>
        <w:t xml:space="preserve"> v skladu </w:t>
      </w:r>
      <w:r>
        <w:rPr>
          <w:rFonts w:ascii="Tahoma" w:eastAsia="Frutiger" w:hAnsi="Tahoma" w:cs="Tahoma"/>
        </w:rPr>
        <w:t>s</w:t>
      </w:r>
      <w:r w:rsidRPr="00BB08FE">
        <w:rPr>
          <w:rFonts w:ascii="Tahoma" w:eastAsia="Frutiger" w:hAnsi="Tahoma" w:cs="Tahoma"/>
        </w:rPr>
        <w:t xml:space="preserve"> </w:t>
      </w:r>
      <w:r w:rsidR="002469E5">
        <w:rPr>
          <w:rFonts w:ascii="Tahoma" w:eastAsia="Frutiger" w:hAnsi="Tahoma" w:cs="Tahoma"/>
        </w:rPr>
        <w:t>17</w:t>
      </w:r>
      <w:r w:rsidRPr="00BB08FE">
        <w:rPr>
          <w:rFonts w:ascii="Tahoma" w:eastAsia="Frutiger" w:hAnsi="Tahoma" w:cs="Tahoma"/>
        </w:rPr>
        <w:t>. členom pogodbe, naročniku predloži finančno zavarovanje za zavarovanje dobre izvedbe pogodbenih obveznosti.</w:t>
      </w:r>
    </w:p>
    <w:p w14:paraId="20214F08" w14:textId="77777777" w:rsidR="00887DBC" w:rsidRPr="004C1F13" w:rsidRDefault="00887DBC" w:rsidP="00FA4D24">
      <w:pPr>
        <w:keepNext/>
        <w:keepLines/>
        <w:jc w:val="both"/>
        <w:rPr>
          <w:rFonts w:ascii="Tahoma" w:eastAsia="Frutiger" w:hAnsi="Tahoma" w:cs="Tahoma"/>
          <w:lang w:eastAsia="en-US"/>
        </w:rPr>
      </w:pPr>
    </w:p>
    <w:p w14:paraId="38E1A093" w14:textId="77777777" w:rsidR="00887DBC" w:rsidRPr="004C1F13" w:rsidRDefault="00887DBC" w:rsidP="00FA4D24">
      <w:pPr>
        <w:keepNext/>
        <w:keepLines/>
        <w:jc w:val="both"/>
        <w:rPr>
          <w:rFonts w:ascii="Tahoma" w:eastAsia="Frutiger" w:hAnsi="Tahoma" w:cs="Tahoma"/>
          <w:lang w:eastAsia="en-US"/>
        </w:rPr>
      </w:pPr>
      <w:r w:rsidRPr="00656CA1">
        <w:rPr>
          <w:rFonts w:ascii="Tahoma" w:eastAsia="Frutiger" w:hAnsi="Tahoma" w:cs="Tahoma"/>
          <w:lang w:eastAsia="en-US"/>
        </w:rPr>
        <w:t xml:space="preserve">Pogodba velja do izpolnitve vseh pogodbenih obveznosti. </w:t>
      </w:r>
      <w:r w:rsidRPr="004C1F13">
        <w:rPr>
          <w:rFonts w:ascii="Tahoma" w:eastAsia="Frutiger" w:hAnsi="Tahoma" w:cs="Tahoma"/>
          <w:lang w:eastAsia="en-US"/>
        </w:rPr>
        <w:t>Glede garancijskih določil, pogodba velja vse do poteka vseh garancijskih rokov.</w:t>
      </w:r>
    </w:p>
    <w:p w14:paraId="42DA09DC" w14:textId="77777777" w:rsidR="00DF7B45" w:rsidRPr="0082268E" w:rsidRDefault="00DF7B45" w:rsidP="00FA4D24">
      <w:pPr>
        <w:keepNext/>
        <w:keepLines/>
        <w:jc w:val="both"/>
        <w:rPr>
          <w:rFonts w:ascii="Tahoma" w:hAnsi="Tahoma" w:cs="Tahoma"/>
        </w:rPr>
      </w:pPr>
    </w:p>
    <w:p w14:paraId="41B90A53" w14:textId="77777777" w:rsidR="00DF7B45" w:rsidRPr="0082268E" w:rsidRDefault="00DF7B45" w:rsidP="00FA4D24">
      <w:pPr>
        <w:keepNext/>
        <w:keepLines/>
        <w:jc w:val="both"/>
        <w:rPr>
          <w:rFonts w:ascii="Tahoma" w:hAnsi="Tahoma" w:cs="Tahoma"/>
        </w:rPr>
      </w:pPr>
      <w:r w:rsidRPr="0082268E">
        <w:rPr>
          <w:rFonts w:ascii="Tahoma" w:hAnsi="Tahoma" w:cs="Tahoma"/>
        </w:rPr>
        <w:t xml:space="preserve">Pogodbeni stranki sta sporazumni, da se katerikoli rok iz te pogodbe, če se le-ta izteče na soboto, nedeljo, praznik ali drug dela prosti dan po zakonu, prenese na prvi naslednji delovni dan. </w:t>
      </w:r>
    </w:p>
    <w:p w14:paraId="72CDDDFA" w14:textId="77777777" w:rsidR="00DF7B45" w:rsidRPr="0082268E" w:rsidRDefault="00DF7B45" w:rsidP="00FA4D24">
      <w:pPr>
        <w:keepNext/>
        <w:keepLines/>
        <w:jc w:val="both"/>
        <w:rPr>
          <w:rFonts w:ascii="Tahoma" w:hAnsi="Tahoma" w:cs="Tahoma"/>
          <w:lang w:val="es-AR"/>
        </w:rPr>
      </w:pPr>
    </w:p>
    <w:p w14:paraId="5EC9B921" w14:textId="77777777" w:rsidR="00DF7B45" w:rsidRPr="0082268E" w:rsidRDefault="00DF7B45" w:rsidP="00E34D15">
      <w:pPr>
        <w:keepNext/>
        <w:keepLines/>
        <w:numPr>
          <w:ilvl w:val="0"/>
          <w:numId w:val="9"/>
        </w:numPr>
        <w:ind w:left="426" w:hanging="426"/>
        <w:jc w:val="center"/>
        <w:rPr>
          <w:rFonts w:ascii="Tahoma" w:hAnsi="Tahoma" w:cs="Tahoma"/>
          <w:lang w:val="es-AR"/>
        </w:rPr>
      </w:pPr>
      <w:r w:rsidRPr="0026454D">
        <w:rPr>
          <w:rFonts w:ascii="Tahoma" w:hAnsi="Tahoma" w:cs="Tahoma"/>
          <w:szCs w:val="28"/>
        </w:rPr>
        <w:t>člen</w:t>
      </w:r>
    </w:p>
    <w:p w14:paraId="7BD003D2" w14:textId="77777777" w:rsidR="00DF7B45" w:rsidRPr="0082268E" w:rsidRDefault="00DF7B45" w:rsidP="00FA4D24">
      <w:pPr>
        <w:keepNext/>
        <w:keepLines/>
        <w:jc w:val="both"/>
        <w:rPr>
          <w:rFonts w:ascii="Tahoma" w:hAnsi="Tahoma" w:cs="Tahoma"/>
          <w:lang w:val="es-AR"/>
        </w:rPr>
      </w:pPr>
    </w:p>
    <w:p w14:paraId="762F9183" w14:textId="77777777" w:rsidR="00DF7B45" w:rsidRPr="0082268E" w:rsidRDefault="00DF7B45" w:rsidP="00FA4D24">
      <w:pPr>
        <w:keepNext/>
        <w:keepLines/>
        <w:tabs>
          <w:tab w:val="left" w:pos="567"/>
          <w:tab w:val="left" w:pos="1418"/>
          <w:tab w:val="left" w:pos="1702"/>
        </w:tabs>
        <w:jc w:val="both"/>
        <w:rPr>
          <w:rFonts w:ascii="Tahoma" w:hAnsi="Tahoma" w:cs="Tahoma"/>
        </w:rPr>
      </w:pPr>
      <w:r w:rsidRPr="0082268E">
        <w:rPr>
          <w:rFonts w:ascii="Tahoma" w:hAnsi="Tahoma" w:cs="Tahoma"/>
        </w:rPr>
        <w:t xml:space="preserve">Pogodbeni stranki se obvezujeta, da bosta uredili vse, kar je potrebno za izvršitev te pogodbe in da bosta ravnali kot dobra gospodarstvenika. Za urejanje razmerij, ki niso urejena s to pogodbo, se uporabljajo določila Obligacijskega zakonika. </w:t>
      </w:r>
    </w:p>
    <w:p w14:paraId="19EE431B" w14:textId="77777777" w:rsidR="00DF7B45" w:rsidRPr="0082268E" w:rsidRDefault="00DF7B45" w:rsidP="00FA4D24">
      <w:pPr>
        <w:keepNext/>
        <w:keepLines/>
        <w:tabs>
          <w:tab w:val="left" w:pos="567"/>
          <w:tab w:val="left" w:pos="1418"/>
          <w:tab w:val="left" w:pos="1702"/>
        </w:tabs>
        <w:jc w:val="both"/>
        <w:rPr>
          <w:rFonts w:ascii="Tahoma" w:hAnsi="Tahoma" w:cs="Tahoma"/>
        </w:rPr>
      </w:pPr>
    </w:p>
    <w:p w14:paraId="649127AA" w14:textId="77777777" w:rsidR="00DF7B45" w:rsidRPr="0082268E" w:rsidRDefault="00DF7B45" w:rsidP="00FA4D24">
      <w:pPr>
        <w:keepNext/>
        <w:keepLines/>
        <w:tabs>
          <w:tab w:val="left" w:pos="567"/>
          <w:tab w:val="left" w:pos="1418"/>
          <w:tab w:val="left" w:pos="1702"/>
        </w:tabs>
        <w:jc w:val="both"/>
        <w:rPr>
          <w:rFonts w:ascii="Tahoma" w:hAnsi="Tahoma" w:cs="Tahoma"/>
        </w:rPr>
      </w:pPr>
      <w:r w:rsidRPr="0082268E">
        <w:rPr>
          <w:rFonts w:ascii="Tahoma" w:hAnsi="Tahoma" w:cs="Tahoma"/>
        </w:rPr>
        <w:t>Morebitne spore, ki bi nastali v zvezi z izvajanjem te pogodbe, bosta pogodbeni stranki skušali rešiti sporazumno. Če spora ne bo možno rešiti sporazumno, lahko vsaka pogodbena stranka sproži postopek za rešitev spora pri stvarno pristojnem sodišču v Ljubljani.</w:t>
      </w:r>
    </w:p>
    <w:p w14:paraId="2FABA230" w14:textId="77777777" w:rsidR="00DF7B45" w:rsidRPr="0082268E" w:rsidRDefault="00DF7B45" w:rsidP="00FA4D24">
      <w:pPr>
        <w:keepNext/>
        <w:keepLines/>
        <w:tabs>
          <w:tab w:val="left" w:pos="567"/>
          <w:tab w:val="left" w:pos="1418"/>
          <w:tab w:val="left" w:pos="1702"/>
        </w:tabs>
        <w:jc w:val="both"/>
        <w:rPr>
          <w:rFonts w:ascii="Tahoma" w:hAnsi="Tahoma" w:cs="Tahoma"/>
        </w:rPr>
      </w:pPr>
    </w:p>
    <w:p w14:paraId="6679E7D2" w14:textId="77777777" w:rsidR="00DF7B45" w:rsidRPr="0082268E" w:rsidRDefault="00DF7B45" w:rsidP="00E34D15">
      <w:pPr>
        <w:keepNext/>
        <w:keepLines/>
        <w:numPr>
          <w:ilvl w:val="0"/>
          <w:numId w:val="9"/>
        </w:numPr>
        <w:ind w:left="426" w:hanging="426"/>
        <w:jc w:val="center"/>
        <w:rPr>
          <w:rFonts w:ascii="Tahoma" w:hAnsi="Tahoma" w:cs="Tahoma"/>
        </w:rPr>
      </w:pPr>
      <w:r w:rsidRPr="0026454D">
        <w:rPr>
          <w:rFonts w:ascii="Tahoma" w:hAnsi="Tahoma" w:cs="Tahoma"/>
          <w:szCs w:val="28"/>
        </w:rPr>
        <w:t>člen</w:t>
      </w:r>
    </w:p>
    <w:p w14:paraId="6DBF6211" w14:textId="77777777" w:rsidR="00DF7B45" w:rsidRPr="0082268E" w:rsidRDefault="00DF7B45" w:rsidP="00FA4D24">
      <w:pPr>
        <w:keepNext/>
        <w:keepLines/>
        <w:tabs>
          <w:tab w:val="left" w:pos="567"/>
          <w:tab w:val="left" w:pos="1702"/>
        </w:tabs>
        <w:rPr>
          <w:rFonts w:ascii="Tahoma" w:hAnsi="Tahoma" w:cs="Tahoma"/>
        </w:rPr>
      </w:pPr>
    </w:p>
    <w:p w14:paraId="62220CE7" w14:textId="77777777" w:rsidR="00DF7B45" w:rsidRDefault="00DF7B45" w:rsidP="00FA4D24">
      <w:pPr>
        <w:keepNext/>
        <w:keepLines/>
        <w:tabs>
          <w:tab w:val="num" w:pos="0"/>
        </w:tabs>
        <w:jc w:val="both"/>
        <w:rPr>
          <w:rFonts w:ascii="Tahoma" w:hAnsi="Tahoma" w:cs="Tahoma"/>
          <w:snapToGrid w:val="0"/>
        </w:rPr>
      </w:pPr>
      <w:r w:rsidRPr="0082268E">
        <w:rPr>
          <w:rFonts w:ascii="Tahoma" w:hAnsi="Tahoma" w:cs="Tahoma"/>
          <w:snapToGrid w:val="0"/>
        </w:rPr>
        <w:t>Pogodbeni stranki bosta vse medsebojne dogovore, podatke in dokumentacijo, ki je predmet te pogodbe oz. njenega izvajanja, varovali kot poslovno skrivnost in jih ne bosta neupravičeno uporabljali v svojo korist oziroma komercialno izkoriščali ali posredovali tretjim osebam izven organizacij, ki niso vključene v izvajanje nalog predmeta te pogodbe, razen podatkov, ki po veljavnih predpisih štejejo za javne.</w:t>
      </w:r>
    </w:p>
    <w:p w14:paraId="4F55D4F5" w14:textId="77777777" w:rsidR="0026454D" w:rsidRPr="0082268E" w:rsidRDefault="0026454D" w:rsidP="00FA4D24">
      <w:pPr>
        <w:keepNext/>
        <w:keepLines/>
        <w:tabs>
          <w:tab w:val="num" w:pos="0"/>
        </w:tabs>
        <w:jc w:val="both"/>
        <w:rPr>
          <w:rFonts w:ascii="Tahoma" w:hAnsi="Tahoma" w:cs="Tahoma"/>
          <w:snapToGrid w:val="0"/>
        </w:rPr>
      </w:pPr>
    </w:p>
    <w:p w14:paraId="2AD78915" w14:textId="77777777" w:rsidR="00DF7B45" w:rsidRPr="0082268E" w:rsidRDefault="00DF7B45" w:rsidP="00E34D15">
      <w:pPr>
        <w:keepNext/>
        <w:keepLines/>
        <w:numPr>
          <w:ilvl w:val="0"/>
          <w:numId w:val="9"/>
        </w:numPr>
        <w:ind w:left="426" w:hanging="426"/>
        <w:jc w:val="center"/>
        <w:rPr>
          <w:rFonts w:ascii="Tahoma" w:hAnsi="Tahoma" w:cs="Tahoma"/>
        </w:rPr>
      </w:pPr>
      <w:r w:rsidRPr="0026454D">
        <w:rPr>
          <w:rFonts w:ascii="Tahoma" w:hAnsi="Tahoma" w:cs="Tahoma"/>
          <w:szCs w:val="28"/>
        </w:rPr>
        <w:t>člen</w:t>
      </w:r>
    </w:p>
    <w:p w14:paraId="29B2A872" w14:textId="77777777" w:rsidR="00DF7B45" w:rsidRPr="0082268E" w:rsidRDefault="00DF7B45" w:rsidP="00FA4D24">
      <w:pPr>
        <w:keepNext/>
        <w:keepLines/>
        <w:tabs>
          <w:tab w:val="left" w:pos="567"/>
          <w:tab w:val="left" w:pos="1418"/>
          <w:tab w:val="left" w:pos="1702"/>
        </w:tabs>
        <w:jc w:val="both"/>
        <w:rPr>
          <w:rFonts w:ascii="Tahoma" w:eastAsia="Calibri" w:hAnsi="Tahoma" w:cs="Tahoma"/>
        </w:rPr>
      </w:pPr>
    </w:p>
    <w:p w14:paraId="45F4F1A2" w14:textId="77777777" w:rsidR="00887DBC" w:rsidRDefault="00887DBC" w:rsidP="00FA4D24">
      <w:pPr>
        <w:keepNext/>
        <w:keepLines/>
        <w:jc w:val="both"/>
        <w:rPr>
          <w:rFonts w:ascii="Tahoma" w:eastAsia="Frutiger" w:hAnsi="Tahoma" w:cs="Tahoma"/>
          <w:lang w:eastAsia="en-US"/>
        </w:rPr>
      </w:pPr>
      <w:r w:rsidRPr="004C1F13">
        <w:rPr>
          <w:rFonts w:ascii="Tahoma" w:eastAsia="Frutiger" w:hAnsi="Tahoma" w:cs="Tahoma"/>
          <w:lang w:eastAsia="en-US"/>
        </w:rPr>
        <w:t>Spremembe ali dopolnitve te pogodbe veljajo samo v pisni obliki in v primeru, da jih podpišeta obe pogodbeni stranki.</w:t>
      </w:r>
    </w:p>
    <w:p w14:paraId="60E6B3FC" w14:textId="77777777" w:rsidR="00887DBC" w:rsidRDefault="00887DBC" w:rsidP="00FA4D24">
      <w:pPr>
        <w:keepNext/>
        <w:keepLines/>
        <w:jc w:val="both"/>
        <w:rPr>
          <w:rFonts w:ascii="Tahoma" w:eastAsia="Frutiger" w:hAnsi="Tahoma" w:cs="Tahoma"/>
          <w:lang w:eastAsia="en-US"/>
        </w:rPr>
      </w:pPr>
      <w:r w:rsidRPr="00D75066">
        <w:rPr>
          <w:rFonts w:ascii="Tahoma" w:eastAsia="Frutiger" w:hAnsi="Tahoma" w:cs="Tahoma"/>
          <w:lang w:eastAsia="en-US"/>
        </w:rPr>
        <w:lastRenderedPageBreak/>
        <w:t>Če katerokoli od določil pogodbe je ali postane neveljavno, to ne vpliva na ostala določila pogodbe. Neveljavno določilo se nadomesti z veljavnim, ki mora čim bolj ustrezati namenu, ki sta ga želeli doseči stranki pogodbe z neveljavnim določilom.</w:t>
      </w:r>
    </w:p>
    <w:p w14:paraId="0D93A61D" w14:textId="77777777" w:rsidR="0082268E" w:rsidRPr="0082268E" w:rsidRDefault="0082268E" w:rsidP="00FA4D24">
      <w:pPr>
        <w:keepNext/>
        <w:keepLines/>
        <w:jc w:val="both"/>
        <w:rPr>
          <w:rFonts w:ascii="Tahoma" w:hAnsi="Tahoma" w:cs="Tahoma"/>
        </w:rPr>
      </w:pPr>
    </w:p>
    <w:p w14:paraId="745858A9" w14:textId="77777777" w:rsidR="00DF7B45" w:rsidRPr="0082268E" w:rsidRDefault="00DF7B45" w:rsidP="00E34D15">
      <w:pPr>
        <w:keepNext/>
        <w:keepLines/>
        <w:numPr>
          <w:ilvl w:val="0"/>
          <w:numId w:val="9"/>
        </w:numPr>
        <w:ind w:left="426" w:hanging="426"/>
        <w:jc w:val="center"/>
        <w:rPr>
          <w:rFonts w:ascii="Tahoma" w:hAnsi="Tahoma" w:cs="Tahoma"/>
        </w:rPr>
      </w:pPr>
      <w:r w:rsidRPr="0026454D">
        <w:rPr>
          <w:rFonts w:ascii="Tahoma" w:hAnsi="Tahoma" w:cs="Tahoma"/>
          <w:szCs w:val="28"/>
        </w:rPr>
        <w:t>člen</w:t>
      </w:r>
    </w:p>
    <w:p w14:paraId="7C4E3916" w14:textId="77777777" w:rsidR="00DF7B45" w:rsidRPr="0082268E" w:rsidRDefault="00DF7B45" w:rsidP="00FA4D24">
      <w:pPr>
        <w:keepNext/>
        <w:keepLines/>
        <w:tabs>
          <w:tab w:val="left" w:pos="4820"/>
        </w:tabs>
        <w:ind w:right="-2"/>
        <w:jc w:val="both"/>
        <w:rPr>
          <w:rFonts w:ascii="Tahoma" w:hAnsi="Tahoma" w:cs="Tahoma"/>
        </w:rPr>
      </w:pPr>
    </w:p>
    <w:p w14:paraId="5FF0FE32" w14:textId="77777777" w:rsidR="00DF7B45" w:rsidRPr="0082268E" w:rsidRDefault="00DF7B45" w:rsidP="00FA4D24">
      <w:pPr>
        <w:keepNext/>
        <w:keepLines/>
        <w:tabs>
          <w:tab w:val="left" w:pos="4820"/>
        </w:tabs>
        <w:ind w:right="-2"/>
        <w:jc w:val="both"/>
        <w:rPr>
          <w:rFonts w:ascii="Tahoma" w:hAnsi="Tahoma" w:cs="Tahoma"/>
        </w:rPr>
      </w:pPr>
      <w:r w:rsidRPr="0082268E">
        <w:rPr>
          <w:rFonts w:ascii="Tahoma" w:hAnsi="Tahoma" w:cs="Tahoma"/>
        </w:rPr>
        <w:t xml:space="preserve">Pogodba je sestavljen in podpisana v </w:t>
      </w:r>
      <w:r w:rsidR="002F3AB0">
        <w:rPr>
          <w:rFonts w:ascii="Tahoma" w:hAnsi="Tahoma" w:cs="Tahoma"/>
        </w:rPr>
        <w:t>4</w:t>
      </w:r>
      <w:r w:rsidRPr="0082268E">
        <w:rPr>
          <w:rFonts w:ascii="Tahoma" w:hAnsi="Tahoma" w:cs="Tahoma"/>
        </w:rPr>
        <w:t xml:space="preserve"> (</w:t>
      </w:r>
      <w:r w:rsidR="002F3AB0">
        <w:rPr>
          <w:rFonts w:ascii="Tahoma" w:hAnsi="Tahoma" w:cs="Tahoma"/>
        </w:rPr>
        <w:t>štirih</w:t>
      </w:r>
      <w:r w:rsidRPr="0082268E">
        <w:rPr>
          <w:rFonts w:ascii="Tahoma" w:hAnsi="Tahoma" w:cs="Tahoma"/>
        </w:rPr>
        <w:t xml:space="preserve">) enakih izvodih, od katerih prejme </w:t>
      </w:r>
      <w:r w:rsidR="002F3AB0">
        <w:rPr>
          <w:rFonts w:ascii="Tahoma" w:hAnsi="Tahoma" w:cs="Tahoma"/>
        </w:rPr>
        <w:t>vsaka pogodbena stranka</w:t>
      </w:r>
      <w:r w:rsidRPr="0082268E">
        <w:rPr>
          <w:rFonts w:ascii="Tahoma" w:hAnsi="Tahoma" w:cs="Tahoma"/>
        </w:rPr>
        <w:t xml:space="preserve"> 2 (dva) izvoda. </w:t>
      </w:r>
    </w:p>
    <w:p w14:paraId="3B54B216" w14:textId="77777777" w:rsidR="00DF7B45" w:rsidRPr="0082268E" w:rsidRDefault="00DF7B45" w:rsidP="00FA4D24">
      <w:pPr>
        <w:keepNext/>
        <w:keepLines/>
        <w:jc w:val="both"/>
        <w:rPr>
          <w:rFonts w:ascii="Tahoma" w:hAnsi="Tahoma" w:cs="Tahoma"/>
        </w:rPr>
      </w:pPr>
    </w:p>
    <w:p w14:paraId="3B40BB60" w14:textId="77777777" w:rsidR="00DF7B45" w:rsidRDefault="00DF7B45" w:rsidP="00FA4D24">
      <w:pPr>
        <w:keepNext/>
        <w:keepLines/>
        <w:jc w:val="both"/>
        <w:rPr>
          <w:rFonts w:ascii="Tahoma" w:hAnsi="Tahoma" w:cs="Tahoma"/>
        </w:rPr>
      </w:pPr>
    </w:p>
    <w:p w14:paraId="3D61335B" w14:textId="77777777" w:rsidR="008C4B36" w:rsidRDefault="008C4B36" w:rsidP="00FA4D24">
      <w:pPr>
        <w:keepNext/>
        <w:keepLines/>
        <w:jc w:val="both"/>
        <w:rPr>
          <w:rFonts w:ascii="Tahoma" w:hAnsi="Tahoma" w:cs="Tahoma"/>
        </w:rPr>
      </w:pPr>
    </w:p>
    <w:p w14:paraId="54FC0FF6" w14:textId="77777777" w:rsidR="008C4B36" w:rsidRDefault="008C4B36" w:rsidP="00FA4D24">
      <w:pPr>
        <w:keepNext/>
        <w:keepLines/>
        <w:jc w:val="both"/>
        <w:rPr>
          <w:rFonts w:ascii="Tahoma" w:hAnsi="Tahoma" w:cs="Tahoma"/>
        </w:rPr>
      </w:pPr>
    </w:p>
    <w:p w14:paraId="64FD2B67" w14:textId="77777777" w:rsidR="008C4B36" w:rsidRPr="0082268E" w:rsidRDefault="008C4B36" w:rsidP="00FA4D24">
      <w:pPr>
        <w:keepNext/>
        <w:keepLines/>
        <w:jc w:val="both"/>
        <w:rPr>
          <w:rFonts w:ascii="Tahoma" w:hAnsi="Tahoma" w:cs="Tahoma"/>
        </w:rPr>
      </w:pPr>
    </w:p>
    <w:p w14:paraId="5F7702DB" w14:textId="77777777" w:rsidR="00DF7B45" w:rsidRPr="0082268E" w:rsidRDefault="00DF7B45" w:rsidP="00FA4D24">
      <w:pPr>
        <w:keepNext/>
        <w:keepLines/>
        <w:tabs>
          <w:tab w:val="left" w:pos="1134"/>
          <w:tab w:val="left" w:pos="4820"/>
        </w:tabs>
        <w:rPr>
          <w:rFonts w:ascii="Tahoma" w:hAnsi="Tahoma" w:cs="Tahoma"/>
        </w:rPr>
      </w:pPr>
      <w:r w:rsidRPr="0082268E">
        <w:rPr>
          <w:rFonts w:ascii="Tahoma" w:hAnsi="Tahoma" w:cs="Tahoma"/>
        </w:rPr>
        <w:t>Ljubljana, dne ___________</w:t>
      </w:r>
      <w:r w:rsidRPr="0082268E">
        <w:rPr>
          <w:rFonts w:ascii="Tahoma" w:hAnsi="Tahoma" w:cs="Tahoma"/>
        </w:rPr>
        <w:tab/>
      </w:r>
      <w:r w:rsidRPr="0082268E">
        <w:rPr>
          <w:rFonts w:ascii="Tahoma" w:hAnsi="Tahoma" w:cs="Tahoma"/>
        </w:rPr>
        <w:tab/>
      </w:r>
      <w:r w:rsidRPr="0082268E">
        <w:rPr>
          <w:rFonts w:ascii="Tahoma" w:hAnsi="Tahoma" w:cs="Tahoma"/>
        </w:rPr>
        <w:tab/>
        <w:t>_____________, dne ______________</w:t>
      </w:r>
    </w:p>
    <w:p w14:paraId="73B56FBC" w14:textId="77777777" w:rsidR="00DF7B45" w:rsidRPr="0082268E" w:rsidRDefault="00DF7B45" w:rsidP="00FA4D24">
      <w:pPr>
        <w:keepNext/>
        <w:keepLines/>
        <w:tabs>
          <w:tab w:val="left" w:pos="4820"/>
        </w:tabs>
        <w:rPr>
          <w:rFonts w:ascii="Tahoma" w:hAnsi="Tahoma" w:cs="Tahoma"/>
        </w:rPr>
      </w:pPr>
    </w:p>
    <w:p w14:paraId="128C79E2" w14:textId="77777777" w:rsidR="00DF7B45" w:rsidRPr="0082268E" w:rsidRDefault="00DF7B45" w:rsidP="00FA4D24">
      <w:pPr>
        <w:keepNext/>
        <w:keepLines/>
        <w:tabs>
          <w:tab w:val="left" w:pos="4820"/>
        </w:tabs>
        <w:rPr>
          <w:rFonts w:ascii="Tahoma" w:hAnsi="Tahoma" w:cs="Tahoma"/>
        </w:rPr>
      </w:pPr>
    </w:p>
    <w:p w14:paraId="322C8CDF" w14:textId="77777777" w:rsidR="00DF7B45" w:rsidRPr="0082268E" w:rsidRDefault="00DF7B45" w:rsidP="00FA4D24">
      <w:pPr>
        <w:keepNext/>
        <w:keepLines/>
        <w:tabs>
          <w:tab w:val="left" w:pos="4820"/>
        </w:tabs>
        <w:rPr>
          <w:rFonts w:ascii="Tahoma" w:hAnsi="Tahoma" w:cs="Tahoma"/>
        </w:rPr>
      </w:pPr>
      <w:r w:rsidRPr="0082268E">
        <w:rPr>
          <w:rFonts w:ascii="Tahoma" w:hAnsi="Tahoma" w:cs="Tahoma"/>
          <w:b/>
        </w:rPr>
        <w:t>NAROČNIK:</w:t>
      </w:r>
      <w:r w:rsidRPr="0082268E">
        <w:rPr>
          <w:rFonts w:ascii="Tahoma" w:hAnsi="Tahoma" w:cs="Tahoma"/>
        </w:rPr>
        <w:tab/>
      </w:r>
      <w:r w:rsidRPr="0082268E">
        <w:rPr>
          <w:rFonts w:ascii="Tahoma" w:hAnsi="Tahoma" w:cs="Tahoma"/>
        </w:rPr>
        <w:tab/>
      </w:r>
      <w:r w:rsidRPr="0082268E">
        <w:rPr>
          <w:rFonts w:ascii="Tahoma" w:hAnsi="Tahoma" w:cs="Tahoma"/>
        </w:rPr>
        <w:tab/>
      </w:r>
      <w:r w:rsidRPr="0082268E">
        <w:rPr>
          <w:rFonts w:ascii="Tahoma" w:hAnsi="Tahoma" w:cs="Tahoma"/>
          <w:b/>
        </w:rPr>
        <w:t>IZVAJALEC:</w:t>
      </w:r>
    </w:p>
    <w:p w14:paraId="72252292" w14:textId="77777777" w:rsidR="00DF7B45" w:rsidRPr="0082268E" w:rsidRDefault="00DF7B45" w:rsidP="00FA4D24">
      <w:pPr>
        <w:keepNext/>
        <w:keepLines/>
        <w:tabs>
          <w:tab w:val="left" w:pos="4820"/>
        </w:tabs>
        <w:rPr>
          <w:rFonts w:ascii="Tahoma" w:hAnsi="Tahoma" w:cs="Tahoma"/>
        </w:rPr>
      </w:pPr>
    </w:p>
    <w:p w14:paraId="15AC39E5" w14:textId="77777777" w:rsidR="00DF7B45" w:rsidRPr="0082268E" w:rsidRDefault="00DF7B45" w:rsidP="00FA4D24">
      <w:pPr>
        <w:keepNext/>
        <w:keepLines/>
        <w:jc w:val="both"/>
        <w:rPr>
          <w:rFonts w:ascii="Tahoma" w:hAnsi="Tahoma" w:cs="Tahoma"/>
          <w:bCs/>
        </w:rPr>
      </w:pPr>
      <w:r w:rsidRPr="0082268E">
        <w:rPr>
          <w:rFonts w:ascii="Tahoma" w:hAnsi="Tahoma" w:cs="Tahoma"/>
          <w:bCs/>
        </w:rPr>
        <w:t>Javno podjetje</w:t>
      </w:r>
      <w:r w:rsidRPr="0082268E">
        <w:rPr>
          <w:rFonts w:ascii="Tahoma" w:hAnsi="Tahoma" w:cs="Tahoma"/>
          <w:bCs/>
        </w:rPr>
        <w:tab/>
      </w:r>
      <w:r w:rsidRPr="0082268E">
        <w:rPr>
          <w:rFonts w:ascii="Tahoma" w:hAnsi="Tahoma" w:cs="Tahoma"/>
          <w:bCs/>
        </w:rPr>
        <w:tab/>
      </w:r>
      <w:r w:rsidRPr="0082268E">
        <w:rPr>
          <w:rFonts w:ascii="Tahoma" w:hAnsi="Tahoma" w:cs="Tahoma"/>
          <w:bCs/>
        </w:rPr>
        <w:tab/>
      </w:r>
      <w:r w:rsidRPr="0082268E">
        <w:rPr>
          <w:rFonts w:ascii="Tahoma" w:hAnsi="Tahoma" w:cs="Tahoma"/>
          <w:bCs/>
        </w:rPr>
        <w:tab/>
      </w:r>
      <w:r w:rsidRPr="0082268E">
        <w:rPr>
          <w:rFonts w:ascii="Tahoma" w:hAnsi="Tahoma" w:cs="Tahoma"/>
          <w:bCs/>
        </w:rPr>
        <w:tab/>
      </w:r>
      <w:r w:rsidRPr="0082268E">
        <w:rPr>
          <w:rFonts w:ascii="Tahoma" w:hAnsi="Tahoma" w:cs="Tahoma"/>
          <w:bCs/>
        </w:rPr>
        <w:tab/>
      </w:r>
      <w:r w:rsidRPr="0082268E">
        <w:rPr>
          <w:rFonts w:ascii="Tahoma" w:hAnsi="Tahoma" w:cs="Tahoma"/>
          <w:bCs/>
        </w:rPr>
        <w:tab/>
      </w:r>
    </w:p>
    <w:p w14:paraId="0B35CD9A" w14:textId="77777777" w:rsidR="00DF7B45" w:rsidRPr="0082268E" w:rsidRDefault="00DF7B45" w:rsidP="00FA4D24">
      <w:pPr>
        <w:keepNext/>
        <w:keepLines/>
        <w:jc w:val="both"/>
        <w:rPr>
          <w:rFonts w:ascii="Tahoma" w:hAnsi="Tahoma" w:cs="Tahoma"/>
        </w:rPr>
      </w:pPr>
      <w:r w:rsidRPr="0082268E">
        <w:rPr>
          <w:rFonts w:ascii="Tahoma" w:hAnsi="Tahoma" w:cs="Tahoma"/>
          <w:bCs/>
        </w:rPr>
        <w:t xml:space="preserve">Ljubljanska parkirišča in tržnice, </w:t>
      </w:r>
      <w:r w:rsidRPr="0082268E">
        <w:rPr>
          <w:rFonts w:ascii="Tahoma" w:hAnsi="Tahoma" w:cs="Tahoma"/>
        </w:rPr>
        <w:t>d.o.o.</w:t>
      </w:r>
      <w:r w:rsidRPr="0082268E">
        <w:rPr>
          <w:rFonts w:ascii="Tahoma" w:hAnsi="Tahoma" w:cs="Tahoma"/>
        </w:rPr>
        <w:tab/>
      </w:r>
      <w:r w:rsidRPr="0082268E">
        <w:rPr>
          <w:rFonts w:ascii="Tahoma" w:hAnsi="Tahoma" w:cs="Tahoma"/>
        </w:rPr>
        <w:tab/>
      </w:r>
    </w:p>
    <w:p w14:paraId="2A1D4465" w14:textId="77777777" w:rsidR="00DF7B45" w:rsidRPr="0082268E" w:rsidRDefault="00DF7B45" w:rsidP="00FA4D24">
      <w:pPr>
        <w:keepNext/>
        <w:keepLines/>
        <w:jc w:val="both"/>
        <w:rPr>
          <w:rFonts w:ascii="Tahoma" w:hAnsi="Tahoma" w:cs="Tahoma"/>
        </w:rPr>
      </w:pPr>
    </w:p>
    <w:p w14:paraId="3FD59A0D" w14:textId="77777777" w:rsidR="00DF7B45" w:rsidRPr="0082268E" w:rsidRDefault="00DF7B45" w:rsidP="00FA4D24">
      <w:pPr>
        <w:keepNext/>
        <w:keepLines/>
        <w:jc w:val="both"/>
        <w:rPr>
          <w:rFonts w:ascii="Tahoma" w:hAnsi="Tahoma" w:cs="Tahoma"/>
        </w:rPr>
      </w:pPr>
      <w:r w:rsidRPr="0082268E">
        <w:rPr>
          <w:rFonts w:ascii="Tahoma" w:hAnsi="Tahoma" w:cs="Tahoma"/>
        </w:rPr>
        <w:t>Direktor:</w:t>
      </w:r>
      <w:r w:rsidRPr="0082268E">
        <w:rPr>
          <w:rFonts w:ascii="Tahoma" w:hAnsi="Tahoma" w:cs="Tahoma"/>
        </w:rPr>
        <w:tab/>
      </w:r>
      <w:r w:rsidRPr="0082268E">
        <w:rPr>
          <w:rFonts w:ascii="Tahoma" w:hAnsi="Tahoma" w:cs="Tahoma"/>
        </w:rPr>
        <w:tab/>
      </w:r>
      <w:r w:rsidRPr="0082268E">
        <w:rPr>
          <w:rFonts w:ascii="Tahoma" w:hAnsi="Tahoma" w:cs="Tahoma"/>
        </w:rPr>
        <w:tab/>
      </w:r>
      <w:r w:rsidRPr="0082268E">
        <w:rPr>
          <w:rFonts w:ascii="Tahoma" w:hAnsi="Tahoma" w:cs="Tahoma"/>
        </w:rPr>
        <w:tab/>
      </w:r>
      <w:r w:rsidRPr="0082268E">
        <w:rPr>
          <w:rFonts w:ascii="Tahoma" w:hAnsi="Tahoma" w:cs="Tahoma"/>
        </w:rPr>
        <w:tab/>
      </w:r>
      <w:r w:rsidRPr="0082268E">
        <w:rPr>
          <w:rFonts w:ascii="Tahoma" w:hAnsi="Tahoma" w:cs="Tahoma"/>
        </w:rPr>
        <w:tab/>
      </w:r>
      <w:r w:rsidRPr="0082268E">
        <w:rPr>
          <w:rFonts w:ascii="Tahoma" w:hAnsi="Tahoma" w:cs="Tahoma"/>
        </w:rPr>
        <w:tab/>
      </w:r>
      <w:r w:rsidRPr="0082268E">
        <w:rPr>
          <w:rFonts w:ascii="Tahoma" w:hAnsi="Tahoma" w:cs="Tahoma"/>
        </w:rPr>
        <w:tab/>
      </w:r>
      <w:r w:rsidRPr="0082268E">
        <w:rPr>
          <w:rFonts w:ascii="Tahoma" w:hAnsi="Tahoma" w:cs="Tahoma"/>
          <w:snapToGrid w:val="0"/>
        </w:rPr>
        <w:tab/>
      </w:r>
      <w:r w:rsidRPr="0082268E">
        <w:rPr>
          <w:rFonts w:ascii="Tahoma" w:hAnsi="Tahoma" w:cs="Tahoma"/>
          <w:snapToGrid w:val="0"/>
        </w:rPr>
        <w:tab/>
      </w:r>
    </w:p>
    <w:p w14:paraId="0083C9E1" w14:textId="77777777" w:rsidR="00DF7B45" w:rsidRDefault="00DF7B45" w:rsidP="00FA4D24">
      <w:pPr>
        <w:keepNext/>
        <w:keepLines/>
        <w:rPr>
          <w:rFonts w:ascii="Tahoma" w:hAnsi="Tahoma" w:cs="Tahoma"/>
          <w:snapToGrid w:val="0"/>
        </w:rPr>
      </w:pPr>
      <w:r w:rsidRPr="0082268E">
        <w:rPr>
          <w:rFonts w:ascii="Tahoma" w:hAnsi="Tahoma" w:cs="Tahoma"/>
          <w:snapToGrid w:val="0"/>
        </w:rPr>
        <w:t xml:space="preserve">mag. </w:t>
      </w:r>
      <w:r w:rsidR="00887DBC">
        <w:rPr>
          <w:rFonts w:ascii="Tahoma" w:hAnsi="Tahoma" w:cs="Tahoma"/>
          <w:snapToGrid w:val="0"/>
        </w:rPr>
        <w:t>Bojan Babič</w:t>
      </w:r>
    </w:p>
    <w:p w14:paraId="5AE47874" w14:textId="77777777" w:rsidR="00887DBC" w:rsidRDefault="00887DBC" w:rsidP="00FA4D24">
      <w:pPr>
        <w:keepNext/>
        <w:keepLines/>
        <w:rPr>
          <w:rFonts w:ascii="Tahoma" w:hAnsi="Tahoma" w:cs="Tahoma"/>
          <w:sz w:val="28"/>
          <w:szCs w:val="28"/>
        </w:rPr>
      </w:pPr>
    </w:p>
    <w:p w14:paraId="09EDF16E" w14:textId="77777777" w:rsidR="00FF73D0" w:rsidRDefault="00FF73D0" w:rsidP="00FA4D24">
      <w:pPr>
        <w:keepNext/>
        <w:keepLines/>
        <w:rPr>
          <w:rFonts w:ascii="Tahoma" w:hAnsi="Tahoma" w:cs="Tahoma"/>
          <w:sz w:val="28"/>
          <w:szCs w:val="28"/>
        </w:rPr>
      </w:pPr>
    </w:p>
    <w:p w14:paraId="0853CE80" w14:textId="77777777" w:rsidR="00FF73D0" w:rsidRDefault="00FF73D0" w:rsidP="00FA4D24">
      <w:pPr>
        <w:keepNext/>
        <w:keepLines/>
        <w:rPr>
          <w:rFonts w:ascii="Tahoma" w:hAnsi="Tahoma" w:cs="Tahoma"/>
          <w:sz w:val="28"/>
          <w:szCs w:val="28"/>
        </w:rPr>
      </w:pPr>
    </w:p>
    <w:p w14:paraId="1225A732" w14:textId="77777777" w:rsidR="00FF73D0" w:rsidRDefault="00FF73D0" w:rsidP="00FA4D24">
      <w:pPr>
        <w:keepNext/>
        <w:keepLines/>
        <w:rPr>
          <w:rFonts w:ascii="Tahoma" w:hAnsi="Tahoma" w:cs="Tahoma"/>
          <w:sz w:val="28"/>
          <w:szCs w:val="28"/>
        </w:rPr>
      </w:pPr>
    </w:p>
    <w:p w14:paraId="498BE076" w14:textId="77777777" w:rsidR="00FF73D0" w:rsidRDefault="00FF73D0" w:rsidP="00FA4D24">
      <w:pPr>
        <w:keepNext/>
        <w:keepLines/>
        <w:rPr>
          <w:rFonts w:ascii="Tahoma" w:hAnsi="Tahoma" w:cs="Tahoma"/>
          <w:sz w:val="28"/>
          <w:szCs w:val="28"/>
        </w:rPr>
      </w:pPr>
    </w:p>
    <w:p w14:paraId="162EEAA8" w14:textId="77777777" w:rsidR="00FF73D0" w:rsidRDefault="00FF73D0" w:rsidP="00FA4D24">
      <w:pPr>
        <w:keepNext/>
        <w:keepLines/>
        <w:rPr>
          <w:rFonts w:ascii="Tahoma" w:hAnsi="Tahoma" w:cs="Tahoma"/>
          <w:sz w:val="28"/>
          <w:szCs w:val="28"/>
        </w:rPr>
      </w:pPr>
    </w:p>
    <w:p w14:paraId="20ECF611" w14:textId="77777777" w:rsidR="00FF73D0" w:rsidRDefault="00FF73D0" w:rsidP="00FA4D24">
      <w:pPr>
        <w:keepNext/>
        <w:keepLines/>
        <w:rPr>
          <w:rFonts w:ascii="Tahoma" w:hAnsi="Tahoma" w:cs="Tahoma"/>
          <w:sz w:val="28"/>
          <w:szCs w:val="28"/>
        </w:rPr>
      </w:pPr>
    </w:p>
    <w:p w14:paraId="3DA8A525" w14:textId="77777777" w:rsidR="00FF73D0" w:rsidRDefault="00FF73D0" w:rsidP="00FA4D24">
      <w:pPr>
        <w:keepNext/>
        <w:keepLines/>
        <w:rPr>
          <w:rFonts w:ascii="Tahoma" w:hAnsi="Tahoma" w:cs="Tahoma"/>
          <w:sz w:val="28"/>
          <w:szCs w:val="28"/>
        </w:rPr>
      </w:pPr>
    </w:p>
    <w:p w14:paraId="09D45469" w14:textId="77777777" w:rsidR="00FF73D0" w:rsidRDefault="00FF73D0" w:rsidP="00FA4D24">
      <w:pPr>
        <w:keepNext/>
        <w:keepLines/>
        <w:rPr>
          <w:rFonts w:ascii="Tahoma" w:hAnsi="Tahoma" w:cs="Tahoma"/>
          <w:sz w:val="28"/>
          <w:szCs w:val="28"/>
        </w:rPr>
      </w:pPr>
    </w:p>
    <w:p w14:paraId="31B6FD10" w14:textId="77777777" w:rsidR="00FF73D0" w:rsidRDefault="00FF73D0" w:rsidP="00FA4D24">
      <w:pPr>
        <w:keepNext/>
        <w:keepLines/>
        <w:rPr>
          <w:rFonts w:ascii="Tahoma" w:hAnsi="Tahoma" w:cs="Tahoma"/>
          <w:sz w:val="28"/>
          <w:szCs w:val="28"/>
        </w:rPr>
      </w:pPr>
    </w:p>
    <w:p w14:paraId="54171C23" w14:textId="77777777" w:rsidR="00FF73D0" w:rsidRDefault="00FF73D0" w:rsidP="00FA4D24">
      <w:pPr>
        <w:keepNext/>
        <w:keepLines/>
        <w:rPr>
          <w:rFonts w:ascii="Tahoma" w:hAnsi="Tahoma" w:cs="Tahoma"/>
          <w:sz w:val="28"/>
          <w:szCs w:val="28"/>
        </w:rPr>
      </w:pPr>
    </w:p>
    <w:p w14:paraId="159F55F1" w14:textId="77777777" w:rsidR="00FF73D0" w:rsidRDefault="00FF73D0" w:rsidP="00FA4D24">
      <w:pPr>
        <w:keepNext/>
        <w:keepLines/>
        <w:rPr>
          <w:rFonts w:ascii="Tahoma" w:hAnsi="Tahoma" w:cs="Tahoma"/>
          <w:sz w:val="28"/>
          <w:szCs w:val="28"/>
        </w:rPr>
      </w:pPr>
    </w:p>
    <w:p w14:paraId="1CB0AF42" w14:textId="77777777" w:rsidR="00FF73D0" w:rsidRDefault="00FF73D0" w:rsidP="00FA4D24">
      <w:pPr>
        <w:keepNext/>
        <w:keepLines/>
        <w:rPr>
          <w:rFonts w:ascii="Tahoma" w:hAnsi="Tahoma" w:cs="Tahoma"/>
          <w:sz w:val="28"/>
          <w:szCs w:val="28"/>
        </w:rPr>
      </w:pPr>
    </w:p>
    <w:p w14:paraId="41402D00" w14:textId="77777777" w:rsidR="00FF73D0" w:rsidRDefault="00FF73D0" w:rsidP="00FA4D24">
      <w:pPr>
        <w:keepNext/>
        <w:keepLines/>
        <w:rPr>
          <w:rFonts w:ascii="Tahoma" w:hAnsi="Tahoma" w:cs="Tahoma"/>
          <w:sz w:val="28"/>
          <w:szCs w:val="28"/>
        </w:rPr>
      </w:pPr>
    </w:p>
    <w:p w14:paraId="560B316A" w14:textId="77777777" w:rsidR="00FF73D0" w:rsidRDefault="00FF73D0" w:rsidP="00FA4D24">
      <w:pPr>
        <w:keepNext/>
        <w:keepLines/>
        <w:rPr>
          <w:rFonts w:ascii="Tahoma" w:hAnsi="Tahoma" w:cs="Tahoma"/>
          <w:sz w:val="28"/>
          <w:szCs w:val="28"/>
        </w:rPr>
      </w:pPr>
    </w:p>
    <w:p w14:paraId="0673963D" w14:textId="77777777" w:rsidR="00FF73D0" w:rsidRDefault="00FF73D0" w:rsidP="00FA4D24">
      <w:pPr>
        <w:keepNext/>
        <w:keepLines/>
        <w:rPr>
          <w:rFonts w:ascii="Tahoma" w:hAnsi="Tahoma" w:cs="Tahoma"/>
          <w:sz w:val="28"/>
          <w:szCs w:val="28"/>
        </w:rPr>
      </w:pPr>
    </w:p>
    <w:p w14:paraId="1B5756C3" w14:textId="77777777" w:rsidR="00FF73D0" w:rsidRDefault="00FF73D0" w:rsidP="00FA4D24">
      <w:pPr>
        <w:keepNext/>
        <w:keepLines/>
        <w:rPr>
          <w:rFonts w:ascii="Tahoma" w:hAnsi="Tahoma" w:cs="Tahoma"/>
          <w:sz w:val="28"/>
          <w:szCs w:val="28"/>
        </w:rPr>
      </w:pPr>
    </w:p>
    <w:p w14:paraId="00A83DF3" w14:textId="77777777" w:rsidR="00FF73D0" w:rsidRDefault="00FF73D0" w:rsidP="00FA4D24">
      <w:pPr>
        <w:keepNext/>
        <w:keepLines/>
        <w:rPr>
          <w:rFonts w:ascii="Tahoma" w:hAnsi="Tahoma" w:cs="Tahoma"/>
          <w:sz w:val="28"/>
          <w:szCs w:val="28"/>
        </w:rPr>
      </w:pPr>
    </w:p>
    <w:p w14:paraId="515D5537" w14:textId="77777777" w:rsidR="00BF0738" w:rsidRDefault="00BF0738" w:rsidP="00FA4D24">
      <w:pPr>
        <w:keepNext/>
        <w:keepLines/>
        <w:rPr>
          <w:rFonts w:ascii="Tahoma" w:hAnsi="Tahoma" w:cs="Tahoma"/>
          <w:sz w:val="28"/>
          <w:szCs w:val="28"/>
        </w:rPr>
      </w:pPr>
    </w:p>
    <w:p w14:paraId="049AF2D5" w14:textId="77777777" w:rsidR="00BF0738" w:rsidRDefault="00BF0738" w:rsidP="00FA4D24">
      <w:pPr>
        <w:keepNext/>
        <w:keepLines/>
        <w:rPr>
          <w:rFonts w:ascii="Tahoma" w:hAnsi="Tahoma" w:cs="Tahoma"/>
          <w:sz w:val="28"/>
          <w:szCs w:val="28"/>
        </w:rPr>
      </w:pPr>
    </w:p>
    <w:p w14:paraId="476277C5" w14:textId="77777777" w:rsidR="00BF0738" w:rsidRDefault="00BF0738" w:rsidP="00FA4D24">
      <w:pPr>
        <w:keepNext/>
        <w:keepLines/>
        <w:rPr>
          <w:rFonts w:ascii="Tahoma" w:hAnsi="Tahoma" w:cs="Tahoma"/>
          <w:sz w:val="28"/>
          <w:szCs w:val="28"/>
        </w:rPr>
      </w:pPr>
    </w:p>
    <w:p w14:paraId="2799A8B8" w14:textId="77777777" w:rsidR="00BF0738" w:rsidRDefault="00BF0738" w:rsidP="00FA4D24">
      <w:pPr>
        <w:keepNext/>
        <w:keepLines/>
        <w:rPr>
          <w:rFonts w:ascii="Tahoma" w:hAnsi="Tahoma" w:cs="Tahoma"/>
          <w:sz w:val="28"/>
          <w:szCs w:val="28"/>
        </w:rPr>
      </w:pPr>
    </w:p>
    <w:p w14:paraId="4CEA60C0" w14:textId="77777777" w:rsidR="00BC114B" w:rsidRDefault="00BC114B" w:rsidP="00FA4D24">
      <w:pPr>
        <w:keepNext/>
        <w:keepLines/>
        <w:rPr>
          <w:rFonts w:ascii="Tahoma" w:hAnsi="Tahoma" w:cs="Tahoma"/>
          <w:sz w:val="28"/>
          <w:szCs w:val="28"/>
        </w:rPr>
      </w:pPr>
    </w:p>
    <w:p w14:paraId="568E91A5" w14:textId="77777777" w:rsidR="00BC4E54" w:rsidRDefault="00BC4E54" w:rsidP="00FA4D24">
      <w:pPr>
        <w:keepNext/>
        <w:keepLines/>
        <w:rPr>
          <w:rFonts w:ascii="Tahoma" w:hAnsi="Tahoma" w:cs="Tahoma"/>
          <w:sz w:val="28"/>
          <w:szCs w:val="28"/>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252"/>
        <w:gridCol w:w="912"/>
        <w:gridCol w:w="551"/>
      </w:tblGrid>
      <w:tr w:rsidR="00887DBC" w:rsidRPr="00E05F9B" w14:paraId="43CAF9FA" w14:textId="77777777" w:rsidTr="00BC5255">
        <w:tc>
          <w:tcPr>
            <w:tcW w:w="8252" w:type="dxa"/>
            <w:tcBorders>
              <w:top w:val="single" w:sz="4" w:space="0" w:color="auto"/>
              <w:bottom w:val="single" w:sz="4" w:space="0" w:color="auto"/>
            </w:tcBorders>
          </w:tcPr>
          <w:p w14:paraId="3676565C" w14:textId="77777777" w:rsidR="00887DBC" w:rsidRPr="00E05F9B" w:rsidRDefault="00887DBC" w:rsidP="00FA4D24">
            <w:pPr>
              <w:keepNext/>
              <w:keepLines/>
              <w:jc w:val="both"/>
              <w:rPr>
                <w:rFonts w:ascii="Tahoma" w:hAnsi="Tahoma" w:cs="Tahoma"/>
              </w:rPr>
            </w:pPr>
            <w:r w:rsidRPr="00F10A60">
              <w:rPr>
                <w:rFonts w:ascii="Tahoma" w:hAnsi="Tahoma" w:cs="Tahoma"/>
                <w:b/>
              </w:rPr>
              <w:lastRenderedPageBreak/>
              <w:br w:type="page"/>
            </w:r>
            <w:r w:rsidRPr="00F10A60">
              <w:rPr>
                <w:rFonts w:ascii="Tahoma" w:hAnsi="Tahoma" w:cs="Tahoma"/>
              </w:rPr>
              <w:br w:type="page"/>
            </w:r>
            <w:r w:rsidRPr="00F10A60">
              <w:rPr>
                <w:rFonts w:ascii="Tahoma" w:hAnsi="Tahoma" w:cs="Tahoma"/>
              </w:rPr>
              <w:br w:type="page"/>
            </w:r>
            <w:r w:rsidR="001A58D7">
              <w:rPr>
                <w:rFonts w:ascii="Tahoma" w:hAnsi="Tahoma" w:cs="Tahoma"/>
              </w:rPr>
              <w:t>FINANČNO</w:t>
            </w:r>
            <w:r w:rsidRPr="00E05F9B">
              <w:rPr>
                <w:rFonts w:ascii="Tahoma" w:hAnsi="Tahoma" w:cs="Tahoma"/>
              </w:rPr>
              <w:t xml:space="preserve"> ZAVAROVANJE DOBRE IZVEDBE POGODBENIH OBVEZNOSTI </w:t>
            </w:r>
            <w:r w:rsidR="001A58D7" w:rsidRPr="00BF0738">
              <w:rPr>
                <w:rFonts w:ascii="Tahoma" w:hAnsi="Tahoma" w:cs="Tahoma"/>
                <w:color w:val="FF0000"/>
              </w:rPr>
              <w:t xml:space="preserve">– VZOREC </w:t>
            </w:r>
          </w:p>
        </w:tc>
        <w:tc>
          <w:tcPr>
            <w:tcW w:w="912" w:type="dxa"/>
            <w:tcBorders>
              <w:top w:val="single" w:sz="4" w:space="0" w:color="auto"/>
              <w:bottom w:val="single" w:sz="4" w:space="0" w:color="auto"/>
              <w:right w:val="nil"/>
            </w:tcBorders>
          </w:tcPr>
          <w:p w14:paraId="74DBE514" w14:textId="77777777" w:rsidR="00887DBC" w:rsidRPr="00E05F9B" w:rsidRDefault="00887DBC" w:rsidP="00FA4D24">
            <w:pPr>
              <w:keepNext/>
              <w:keepLines/>
              <w:jc w:val="both"/>
              <w:rPr>
                <w:rFonts w:ascii="Tahoma" w:hAnsi="Tahoma" w:cs="Tahoma"/>
                <w:b/>
              </w:rPr>
            </w:pPr>
            <w:r w:rsidRPr="00E05F9B">
              <w:rPr>
                <w:rFonts w:ascii="Tahoma" w:hAnsi="Tahoma" w:cs="Tahoma"/>
                <w:b/>
                <w:i/>
              </w:rPr>
              <w:t xml:space="preserve">Priloga </w:t>
            </w:r>
          </w:p>
        </w:tc>
        <w:tc>
          <w:tcPr>
            <w:tcW w:w="551" w:type="dxa"/>
            <w:tcBorders>
              <w:top w:val="single" w:sz="4" w:space="0" w:color="auto"/>
              <w:left w:val="nil"/>
              <w:bottom w:val="single" w:sz="4" w:space="0" w:color="auto"/>
            </w:tcBorders>
          </w:tcPr>
          <w:p w14:paraId="32F0326B" w14:textId="77777777" w:rsidR="00887DBC" w:rsidRPr="00E05F9B" w:rsidRDefault="00E34D15" w:rsidP="00FA4D24">
            <w:pPr>
              <w:keepNext/>
              <w:keepLines/>
              <w:jc w:val="both"/>
              <w:rPr>
                <w:rFonts w:ascii="Tahoma" w:hAnsi="Tahoma" w:cs="Tahoma"/>
                <w:b/>
                <w:i/>
              </w:rPr>
            </w:pPr>
            <w:r>
              <w:rPr>
                <w:rFonts w:ascii="Tahoma" w:hAnsi="Tahoma" w:cs="Tahoma"/>
                <w:b/>
                <w:i/>
              </w:rPr>
              <w:t>5</w:t>
            </w:r>
            <w:r w:rsidR="00887DBC" w:rsidRPr="00E05F9B">
              <w:rPr>
                <w:rFonts w:ascii="Tahoma" w:hAnsi="Tahoma" w:cs="Tahoma"/>
                <w:b/>
                <w:i/>
              </w:rPr>
              <w:t>/1</w:t>
            </w:r>
          </w:p>
        </w:tc>
      </w:tr>
    </w:tbl>
    <w:p w14:paraId="5CE4D41E" w14:textId="77777777" w:rsidR="00F10A60" w:rsidRPr="00E05F9B" w:rsidRDefault="00F10A60" w:rsidP="00FA4D24">
      <w:pPr>
        <w:keepNext/>
        <w:keepLines/>
        <w:jc w:val="both"/>
        <w:rPr>
          <w:rFonts w:ascii="Tahoma" w:hAnsi="Tahoma" w:cs="Tahoma"/>
        </w:rPr>
      </w:pPr>
    </w:p>
    <w:p w14:paraId="51AA7D1B" w14:textId="77777777" w:rsidR="002F3AB0" w:rsidRPr="00AF589D" w:rsidRDefault="002F3AB0" w:rsidP="002F3AB0">
      <w:pPr>
        <w:pStyle w:val="Naslov"/>
        <w:rPr>
          <w:rFonts w:ascii="Tahoma" w:hAnsi="Tahoma" w:cs="Tahoma"/>
          <w:sz w:val="20"/>
        </w:rPr>
      </w:pPr>
      <w:r w:rsidRPr="00AF589D">
        <w:rPr>
          <w:rFonts w:ascii="Tahoma" w:hAnsi="Tahoma" w:cs="Tahoma"/>
          <w:sz w:val="20"/>
        </w:rPr>
        <w:t>MENIČNA IZJAVA</w:t>
      </w:r>
    </w:p>
    <w:p w14:paraId="148E5877" w14:textId="77777777" w:rsidR="002F3AB0" w:rsidRPr="00AF589D" w:rsidRDefault="002F3AB0" w:rsidP="002F3AB0">
      <w:pPr>
        <w:jc w:val="center"/>
        <w:rPr>
          <w:rFonts w:ascii="Tahoma" w:hAnsi="Tahoma" w:cs="Tahoma"/>
          <w:b/>
        </w:rPr>
      </w:pPr>
      <w:r w:rsidRPr="00AF589D">
        <w:rPr>
          <w:rFonts w:ascii="Tahoma" w:hAnsi="Tahoma" w:cs="Tahoma"/>
          <w:b/>
        </w:rPr>
        <w:t xml:space="preserve">za zavarovanje dobre izvedbe obveznosti </w:t>
      </w:r>
    </w:p>
    <w:p w14:paraId="33E49709" w14:textId="77777777" w:rsidR="002F3AB0" w:rsidRPr="00AF589D" w:rsidRDefault="002F3AB0" w:rsidP="002F3AB0">
      <w:pPr>
        <w:jc w:val="both"/>
        <w:rPr>
          <w:rFonts w:ascii="Tahoma" w:hAnsi="Tahoma" w:cs="Tahoma"/>
        </w:rPr>
      </w:pPr>
    </w:p>
    <w:p w14:paraId="63830AE3" w14:textId="77777777" w:rsidR="002F3AB0" w:rsidRPr="00AF589D" w:rsidRDefault="002F3AB0" w:rsidP="002F3AB0">
      <w:pPr>
        <w:jc w:val="both"/>
        <w:rPr>
          <w:rFonts w:ascii="Tahoma" w:hAnsi="Tahoma" w:cs="Tahoma"/>
        </w:rPr>
      </w:pPr>
      <w:r w:rsidRPr="00AF589D">
        <w:rPr>
          <w:rFonts w:ascii="Tahoma" w:hAnsi="Tahoma" w:cs="Tahoma"/>
        </w:rPr>
        <w:t>V skladu s pogodbo</w:t>
      </w:r>
      <w:r w:rsidRPr="00AF589D">
        <w:rPr>
          <w:rFonts w:ascii="Tahoma" w:hAnsi="Tahoma" w:cs="Tahoma"/>
          <w:b/>
        </w:rPr>
        <w:t xml:space="preserve"> št.</w:t>
      </w:r>
      <w:r>
        <w:rPr>
          <w:rFonts w:ascii="Tahoma" w:hAnsi="Tahoma" w:cs="Tahoma"/>
          <w:b/>
        </w:rPr>
        <w:t xml:space="preserve"> ………….. za »</w:t>
      </w:r>
      <w:r w:rsidR="006136BB">
        <w:rPr>
          <w:rFonts w:ascii="Tahoma" w:hAnsi="Tahoma" w:cs="Tahoma"/>
          <w:b/>
        </w:rPr>
        <w:t>Dobava specialnih tovornih vozil</w:t>
      </w:r>
      <w:r>
        <w:rPr>
          <w:rFonts w:ascii="Tahoma" w:hAnsi="Tahoma" w:cs="Tahoma"/>
          <w:b/>
        </w:rPr>
        <w:t>«</w:t>
      </w:r>
      <w:r w:rsidRPr="00AF589D">
        <w:rPr>
          <w:rFonts w:ascii="Tahoma" w:hAnsi="Tahoma" w:cs="Tahoma"/>
        </w:rPr>
        <w:t xml:space="preserve"> </w:t>
      </w:r>
      <w:r w:rsidR="008C4B36">
        <w:rPr>
          <w:rFonts w:ascii="Tahoma" w:hAnsi="Tahoma" w:cs="Tahoma"/>
        </w:rPr>
        <w:t>za sklop _______</w:t>
      </w:r>
      <w:r w:rsidR="00CA5CB9">
        <w:rPr>
          <w:rFonts w:ascii="Tahoma" w:hAnsi="Tahoma" w:cs="Tahoma"/>
        </w:rPr>
        <w:t xml:space="preserve"> </w:t>
      </w:r>
      <w:r w:rsidR="008C4B36">
        <w:rPr>
          <w:rFonts w:ascii="Tahoma" w:hAnsi="Tahoma" w:cs="Tahoma"/>
        </w:rPr>
        <w:t xml:space="preserve">:_________________ </w:t>
      </w:r>
      <w:r w:rsidRPr="00AF589D">
        <w:rPr>
          <w:rFonts w:ascii="Tahoma" w:hAnsi="Tahoma" w:cs="Tahoma"/>
        </w:rPr>
        <w:t>(v nadaljevanju: dobava blaga), sklenjen</w:t>
      </w:r>
      <w:r>
        <w:rPr>
          <w:rFonts w:ascii="Tahoma" w:hAnsi="Tahoma" w:cs="Tahoma"/>
        </w:rPr>
        <w:t>o</w:t>
      </w:r>
      <w:r w:rsidRPr="00AF589D">
        <w:rPr>
          <w:rFonts w:ascii="Tahoma" w:hAnsi="Tahoma" w:cs="Tahoma"/>
        </w:rPr>
        <w:t xml:space="preserve"> dne __________ , med naročnikom </w:t>
      </w:r>
      <w:r>
        <w:rPr>
          <w:rFonts w:ascii="Tahoma" w:hAnsi="Tahoma" w:cs="Tahoma"/>
          <w:b/>
          <w:bCs/>
        </w:rPr>
        <w:t>J</w:t>
      </w:r>
      <w:r w:rsidRPr="00AF589D">
        <w:rPr>
          <w:rFonts w:ascii="Tahoma" w:hAnsi="Tahoma" w:cs="Tahoma"/>
          <w:b/>
          <w:bCs/>
        </w:rPr>
        <w:t xml:space="preserve">avno podjetje </w:t>
      </w:r>
      <w:r w:rsidRPr="00F5688B">
        <w:rPr>
          <w:rFonts w:ascii="Tahoma" w:hAnsi="Tahoma" w:cs="Tahoma"/>
          <w:b/>
          <w:bCs/>
        </w:rPr>
        <w:t>Ljubljanska parkirišča in tržnice</w:t>
      </w:r>
      <w:r w:rsidRPr="00AF589D">
        <w:rPr>
          <w:rFonts w:ascii="Tahoma" w:hAnsi="Tahoma" w:cs="Tahoma"/>
          <w:b/>
          <w:bCs/>
        </w:rPr>
        <w:t xml:space="preserve">, d.o.o., </w:t>
      </w:r>
      <w:r>
        <w:rPr>
          <w:rFonts w:ascii="Tahoma" w:hAnsi="Tahoma" w:cs="Tahoma"/>
          <w:b/>
          <w:bCs/>
        </w:rPr>
        <w:t>Kopitarjeva ulica</w:t>
      </w:r>
      <w:r w:rsidRPr="00AF589D">
        <w:rPr>
          <w:rFonts w:ascii="Tahoma" w:hAnsi="Tahoma" w:cs="Tahoma"/>
          <w:b/>
          <w:bCs/>
        </w:rPr>
        <w:t>, 1000 Ljubljana</w:t>
      </w:r>
      <w:r w:rsidRPr="00AF589D">
        <w:rPr>
          <w:rFonts w:ascii="Tahoma" w:hAnsi="Tahoma" w:cs="Tahoma"/>
          <w:b/>
        </w:rPr>
        <w:t xml:space="preserve"> </w:t>
      </w:r>
      <w:r w:rsidRPr="00AF589D">
        <w:rPr>
          <w:rFonts w:ascii="Tahoma" w:hAnsi="Tahoma" w:cs="Tahoma"/>
        </w:rPr>
        <w:t xml:space="preserve">(v nadaljevanju: upravičenec) in </w:t>
      </w:r>
      <w:r>
        <w:rPr>
          <w:rFonts w:ascii="Tahoma" w:hAnsi="Tahoma" w:cs="Tahoma"/>
        </w:rPr>
        <w:t>izvajalcem</w:t>
      </w:r>
      <w:r w:rsidRPr="00AF589D">
        <w:rPr>
          <w:rFonts w:ascii="Tahoma" w:hAnsi="Tahoma" w:cs="Tahoma"/>
        </w:rPr>
        <w:t>: ___________________________ (v nadaljevanju: zavezanec), je zavezanec dolžan dobaviti blago v količini, po ceni in v kvaliteti kot je opredeljeno v navedenem pogodbi.</w:t>
      </w:r>
    </w:p>
    <w:p w14:paraId="35457F68" w14:textId="77777777" w:rsidR="002F3AB0" w:rsidRPr="00AF589D" w:rsidRDefault="002F3AB0" w:rsidP="002F3AB0">
      <w:pPr>
        <w:jc w:val="both"/>
        <w:rPr>
          <w:rFonts w:ascii="Tahoma" w:hAnsi="Tahoma" w:cs="Tahoma"/>
        </w:rPr>
      </w:pPr>
    </w:p>
    <w:p w14:paraId="4635838F" w14:textId="77777777" w:rsidR="002F3AB0" w:rsidRPr="00AF589D" w:rsidRDefault="002F3AB0" w:rsidP="002F3AB0">
      <w:pPr>
        <w:jc w:val="both"/>
        <w:rPr>
          <w:rFonts w:ascii="Tahoma" w:hAnsi="Tahoma" w:cs="Tahoma"/>
        </w:rPr>
      </w:pPr>
      <w:r w:rsidRPr="00AF589D">
        <w:rPr>
          <w:rFonts w:ascii="Tahoma" w:hAnsi="Tahoma" w:cs="Tahoma"/>
        </w:rPr>
        <w:t xml:space="preserve">Kot garancijo za dobro izvedbo obveznosti iz pogodbe mi kot zavezanec izdajamo eno (1) podpisano in žigosano </w:t>
      </w:r>
      <w:r>
        <w:rPr>
          <w:rFonts w:ascii="Tahoma" w:hAnsi="Tahoma" w:cs="Tahoma"/>
        </w:rPr>
        <w:t>bianco</w:t>
      </w:r>
      <w:r w:rsidRPr="00AF589D">
        <w:rPr>
          <w:rFonts w:ascii="Tahoma" w:hAnsi="Tahoma" w:cs="Tahoma"/>
        </w:rPr>
        <w:t xml:space="preserve"> menico v višini _____________ EUR </w:t>
      </w:r>
      <w:r w:rsidRPr="00AF589D">
        <w:rPr>
          <w:rFonts w:ascii="Tahoma" w:eastAsia="Calibri" w:hAnsi="Tahoma" w:cs="Tahoma"/>
        </w:rPr>
        <w:t>(z besedo: ________________________ in 00/100)</w:t>
      </w:r>
      <w:r w:rsidRPr="00AF589D">
        <w:rPr>
          <w:rFonts w:ascii="Tahoma" w:hAnsi="Tahoma" w:cs="Tahoma"/>
        </w:rPr>
        <w:t xml:space="preserve"> s pooblastilom za njeno izpolnitev in unovčenje, na kateri so podpisane pooblaščene osebe za zastopanje:</w:t>
      </w:r>
    </w:p>
    <w:p w14:paraId="0E04E96E" w14:textId="77777777" w:rsidR="002F3AB0" w:rsidRPr="00AF589D" w:rsidRDefault="002F3AB0" w:rsidP="002F3AB0">
      <w:pPr>
        <w:keepLines/>
        <w:widowControl w:val="0"/>
        <w:pBdr>
          <w:bottom w:val="single" w:sz="12" w:space="1" w:color="auto"/>
        </w:pBdr>
        <w:jc w:val="both"/>
        <w:rPr>
          <w:rFonts w:ascii="Tahoma" w:hAnsi="Tahoma" w:cs="Tahoma"/>
        </w:rPr>
      </w:pPr>
    </w:p>
    <w:p w14:paraId="6D7BEAB0" w14:textId="77777777" w:rsidR="002F3AB0" w:rsidRPr="00AF589D" w:rsidRDefault="002F3AB0" w:rsidP="002F3AB0">
      <w:pPr>
        <w:keepLines/>
        <w:widowControl w:val="0"/>
        <w:jc w:val="both"/>
        <w:rPr>
          <w:rFonts w:ascii="Tahoma" w:hAnsi="Tahoma" w:cs="Tahoma"/>
        </w:rPr>
      </w:pPr>
    </w:p>
    <w:p w14:paraId="45E757F3" w14:textId="77777777" w:rsidR="002F3AB0" w:rsidRPr="00AF589D" w:rsidRDefault="002F3AB0" w:rsidP="002F3AB0">
      <w:pPr>
        <w:keepLines/>
        <w:widowControl w:val="0"/>
        <w:jc w:val="both"/>
        <w:rPr>
          <w:rFonts w:ascii="Tahoma" w:hAnsi="Tahoma" w:cs="Tahoma"/>
        </w:rPr>
      </w:pPr>
      <w:r w:rsidRPr="00AF589D">
        <w:rPr>
          <w:rFonts w:ascii="Tahoma" w:hAnsi="Tahoma" w:cs="Tahoma"/>
        </w:rPr>
        <w:t xml:space="preserve">(Ime in priimek)                        (Funkcija zastopnika)                     </w:t>
      </w:r>
      <w:r w:rsidRPr="00AF589D">
        <w:rPr>
          <w:rFonts w:ascii="Tahoma" w:hAnsi="Tahoma" w:cs="Tahoma"/>
        </w:rPr>
        <w:tab/>
      </w:r>
      <w:r w:rsidRPr="00AF589D">
        <w:rPr>
          <w:rFonts w:ascii="Tahoma" w:hAnsi="Tahoma" w:cs="Tahoma"/>
        </w:rPr>
        <w:tab/>
        <w:t>(Podpis)</w:t>
      </w:r>
    </w:p>
    <w:p w14:paraId="5725E26A" w14:textId="77777777" w:rsidR="002F3AB0" w:rsidRPr="00AF589D" w:rsidRDefault="002F3AB0" w:rsidP="002F3AB0">
      <w:pPr>
        <w:keepLines/>
        <w:widowControl w:val="0"/>
        <w:jc w:val="both"/>
        <w:rPr>
          <w:rFonts w:ascii="Tahoma" w:hAnsi="Tahoma" w:cs="Tahoma"/>
        </w:rPr>
      </w:pPr>
    </w:p>
    <w:p w14:paraId="636BCDE1" w14:textId="77777777" w:rsidR="002F3AB0" w:rsidRPr="00AF589D" w:rsidRDefault="002F3AB0" w:rsidP="002F3AB0">
      <w:pPr>
        <w:keepLines/>
        <w:widowControl w:val="0"/>
        <w:jc w:val="both"/>
        <w:rPr>
          <w:rFonts w:ascii="Tahoma" w:hAnsi="Tahoma" w:cs="Tahoma"/>
        </w:rPr>
      </w:pPr>
      <w:r w:rsidRPr="00AF589D">
        <w:rPr>
          <w:rFonts w:ascii="Tahoma" w:hAnsi="Tahoma" w:cs="Tahoma"/>
        </w:rPr>
        <w:t>Pooblaščamo upravičenca, da v primeru, če mi kot zavezanec ne bomo izpolnili obveznosti iz pogodbe v dogovorjeni kvaliteti, količini ali rokih, opredeljenih v zgoraj citiranem pogodbi, da:</w:t>
      </w:r>
    </w:p>
    <w:p w14:paraId="39C6149E" w14:textId="77777777" w:rsidR="002F3AB0" w:rsidRPr="00AF589D" w:rsidRDefault="002F3AB0" w:rsidP="00E34D15">
      <w:pPr>
        <w:keepLines/>
        <w:widowControl w:val="0"/>
        <w:numPr>
          <w:ilvl w:val="0"/>
          <w:numId w:val="7"/>
        </w:numPr>
        <w:tabs>
          <w:tab w:val="clear" w:pos="435"/>
          <w:tab w:val="num" w:pos="284"/>
        </w:tabs>
        <w:ind w:left="0" w:firstLine="0"/>
        <w:jc w:val="both"/>
        <w:rPr>
          <w:rFonts w:ascii="Tahoma" w:hAnsi="Tahoma" w:cs="Tahoma"/>
        </w:rPr>
      </w:pPr>
      <w:r w:rsidRPr="00AF589D">
        <w:rPr>
          <w:rFonts w:ascii="Tahoma" w:hAnsi="Tahoma" w:cs="Tahoma"/>
        </w:rPr>
        <w:t xml:space="preserve">izpolni </w:t>
      </w:r>
      <w:r>
        <w:rPr>
          <w:rFonts w:ascii="Tahoma" w:hAnsi="Tahoma" w:cs="Tahoma"/>
        </w:rPr>
        <w:t>bianco</w:t>
      </w:r>
      <w:r w:rsidRPr="00AF589D">
        <w:rPr>
          <w:rFonts w:ascii="Tahoma" w:hAnsi="Tahoma" w:cs="Tahoma"/>
        </w:rPr>
        <w:t xml:space="preserve"> menico v višini do __________ EUR </w:t>
      </w:r>
      <w:r w:rsidRPr="00AF589D">
        <w:rPr>
          <w:rFonts w:ascii="Tahoma" w:eastAsia="Calibri" w:hAnsi="Tahoma" w:cs="Tahoma"/>
        </w:rPr>
        <w:t>(z besedo: ______________________ in 00/100)</w:t>
      </w:r>
      <w:r w:rsidRPr="00AF589D">
        <w:rPr>
          <w:rFonts w:ascii="Tahoma" w:hAnsi="Tahoma" w:cs="Tahoma"/>
        </w:rPr>
        <w:t>,</w:t>
      </w:r>
    </w:p>
    <w:p w14:paraId="7F11D01B" w14:textId="77777777" w:rsidR="002F3AB0" w:rsidRPr="00AF589D" w:rsidRDefault="002F3AB0" w:rsidP="00E34D15">
      <w:pPr>
        <w:keepLines/>
        <w:widowControl w:val="0"/>
        <w:numPr>
          <w:ilvl w:val="0"/>
          <w:numId w:val="7"/>
        </w:numPr>
        <w:tabs>
          <w:tab w:val="clear" w:pos="435"/>
          <w:tab w:val="num" w:pos="284"/>
        </w:tabs>
        <w:ind w:left="0" w:firstLine="0"/>
        <w:jc w:val="both"/>
        <w:rPr>
          <w:rFonts w:ascii="Tahoma" w:hAnsi="Tahoma" w:cs="Tahoma"/>
        </w:rPr>
      </w:pPr>
      <w:r w:rsidRPr="00AF589D">
        <w:rPr>
          <w:rFonts w:ascii="Tahoma" w:hAnsi="Tahoma" w:cs="Tahoma"/>
        </w:rPr>
        <w:t>da izpolni vse druge sestavne dele menic, ki niso izpolnjeni,</w:t>
      </w:r>
    </w:p>
    <w:p w14:paraId="69698C6C" w14:textId="77777777" w:rsidR="002F3AB0" w:rsidRPr="00AF589D" w:rsidRDefault="002F3AB0" w:rsidP="00E34D15">
      <w:pPr>
        <w:keepLines/>
        <w:widowControl w:val="0"/>
        <w:numPr>
          <w:ilvl w:val="0"/>
          <w:numId w:val="7"/>
        </w:numPr>
        <w:tabs>
          <w:tab w:val="clear" w:pos="435"/>
          <w:tab w:val="num" w:pos="284"/>
        </w:tabs>
        <w:ind w:left="284" w:hanging="284"/>
        <w:jc w:val="both"/>
        <w:rPr>
          <w:rFonts w:ascii="Tahoma" w:hAnsi="Tahoma" w:cs="Tahoma"/>
        </w:rPr>
      </w:pPr>
      <w:r w:rsidRPr="00AF589D">
        <w:rPr>
          <w:rFonts w:ascii="Tahoma" w:hAnsi="Tahoma" w:cs="Tahoma"/>
        </w:rPr>
        <w:t>da po potrebi zapiše na menici tudi katerokoli menično klavzulo, ki sicer ni bistvena menična sestavina.</w:t>
      </w:r>
    </w:p>
    <w:p w14:paraId="113D0BBD" w14:textId="77777777" w:rsidR="002F3AB0" w:rsidRPr="00AF589D" w:rsidRDefault="002F3AB0" w:rsidP="002F3AB0">
      <w:pPr>
        <w:keepLines/>
        <w:widowControl w:val="0"/>
        <w:ind w:left="284"/>
        <w:jc w:val="both"/>
        <w:rPr>
          <w:rFonts w:ascii="Tahoma" w:hAnsi="Tahoma" w:cs="Tahoma"/>
        </w:rPr>
      </w:pPr>
    </w:p>
    <w:p w14:paraId="6DF818D7" w14:textId="77777777" w:rsidR="002F3AB0" w:rsidRPr="00AF589D" w:rsidRDefault="002F3AB0" w:rsidP="002F3AB0">
      <w:pPr>
        <w:keepLines/>
        <w:widowControl w:val="0"/>
        <w:jc w:val="both"/>
        <w:rPr>
          <w:rFonts w:ascii="Tahoma" w:hAnsi="Tahoma" w:cs="Tahoma"/>
        </w:rPr>
      </w:pPr>
      <w:r w:rsidRPr="00AF589D">
        <w:rPr>
          <w:rFonts w:ascii="Tahoma" w:hAnsi="Tahoma" w:cs="Tahoma"/>
        </w:rPr>
        <w:t>V primeru spremembe upnika predmetnih terjatev, veljajo določbe tega pooblastila tudi v korist novih upnikov.</w:t>
      </w:r>
    </w:p>
    <w:p w14:paraId="61DDDF5F" w14:textId="77777777" w:rsidR="002F3AB0" w:rsidRPr="00AF589D" w:rsidRDefault="002F3AB0" w:rsidP="002F3AB0">
      <w:pPr>
        <w:keepLines/>
        <w:widowControl w:val="0"/>
        <w:jc w:val="both"/>
        <w:rPr>
          <w:rFonts w:ascii="Tahoma" w:hAnsi="Tahoma" w:cs="Tahoma"/>
        </w:rPr>
      </w:pPr>
    </w:p>
    <w:p w14:paraId="17CF35AD" w14:textId="77777777" w:rsidR="002F3AB0" w:rsidRPr="00AF589D" w:rsidRDefault="002F3AB0" w:rsidP="002F3AB0">
      <w:pPr>
        <w:keepLines/>
        <w:widowControl w:val="0"/>
        <w:jc w:val="both"/>
        <w:rPr>
          <w:rFonts w:ascii="Tahoma" w:hAnsi="Tahoma" w:cs="Tahoma"/>
        </w:rPr>
      </w:pPr>
      <w:r w:rsidRPr="00AF589D">
        <w:rPr>
          <w:rFonts w:ascii="Tahoma" w:hAnsi="Tahoma" w:cs="Tahoma"/>
        </w:rPr>
        <w:t>Pooblaščamo upravičenca, da menico po potrebi domicilira pri katerikoli banki, pri kateri imamo odprt račun.</w:t>
      </w:r>
    </w:p>
    <w:p w14:paraId="034AF27C" w14:textId="77777777" w:rsidR="002F3AB0" w:rsidRPr="00AF589D" w:rsidRDefault="002F3AB0" w:rsidP="002F3AB0">
      <w:pPr>
        <w:keepLines/>
        <w:widowControl w:val="0"/>
        <w:jc w:val="both"/>
        <w:rPr>
          <w:rFonts w:ascii="Tahoma" w:hAnsi="Tahoma" w:cs="Tahoma"/>
        </w:rPr>
      </w:pPr>
    </w:p>
    <w:p w14:paraId="6D454135" w14:textId="77777777" w:rsidR="002F3AB0" w:rsidRPr="00AF589D" w:rsidRDefault="002F3AB0" w:rsidP="002F3AB0">
      <w:pPr>
        <w:keepLines/>
        <w:widowControl w:val="0"/>
        <w:jc w:val="both"/>
        <w:rPr>
          <w:rFonts w:ascii="Tahoma" w:hAnsi="Tahoma" w:cs="Tahoma"/>
        </w:rPr>
      </w:pPr>
      <w:r w:rsidRPr="00AF589D">
        <w:rPr>
          <w:rFonts w:ascii="Tahoma" w:hAnsi="Tahoma" w:cs="Tahoma"/>
        </w:rPr>
        <w:t>S to menično izjavo pooblaščamo ___________________ (</w:t>
      </w:r>
      <w:r w:rsidRPr="00AF589D">
        <w:rPr>
          <w:rFonts w:ascii="Tahoma" w:hAnsi="Tahoma" w:cs="Tahoma"/>
          <w:i/>
        </w:rPr>
        <w:t>navedba banke</w:t>
      </w:r>
      <w:r w:rsidRPr="00AF589D">
        <w:rPr>
          <w:rFonts w:ascii="Tahoma" w:hAnsi="Tahoma" w:cs="Tahoma"/>
        </w:rPr>
        <w:t>), da v breme našega transakcijskega računa št. SI56 __________________ unovči predloženo menico najkasneje do ____________ .</w:t>
      </w:r>
    </w:p>
    <w:p w14:paraId="14E37702" w14:textId="77777777" w:rsidR="002F3AB0" w:rsidRPr="00AF589D" w:rsidRDefault="002F3AB0" w:rsidP="002F3AB0">
      <w:pPr>
        <w:keepLines/>
        <w:widowControl w:val="0"/>
        <w:jc w:val="both"/>
        <w:rPr>
          <w:rFonts w:ascii="Tahoma" w:hAnsi="Tahoma" w:cs="Tahoma"/>
        </w:rPr>
      </w:pPr>
    </w:p>
    <w:p w14:paraId="75594FBB" w14:textId="77777777" w:rsidR="002F3AB0" w:rsidRPr="00AF589D" w:rsidRDefault="002F3AB0" w:rsidP="002F3AB0">
      <w:pPr>
        <w:keepLines/>
        <w:widowControl w:val="0"/>
        <w:jc w:val="both"/>
        <w:rPr>
          <w:rFonts w:ascii="Tahoma" w:hAnsi="Tahoma" w:cs="Tahoma"/>
        </w:rPr>
      </w:pPr>
      <w:r w:rsidRPr="00AF589D">
        <w:rPr>
          <w:rFonts w:ascii="Tahoma" w:hAnsi="Tahoma" w:cs="Tahoma"/>
        </w:rPr>
        <w:t>Pooblaščamo tudi katerokoli banko, pri kateri bi imeli odprt račun, da v breme našega transakcijskega računa unovči predloženo menico.</w:t>
      </w:r>
    </w:p>
    <w:p w14:paraId="7E54A820" w14:textId="77777777" w:rsidR="002F3AB0" w:rsidRPr="00AF589D" w:rsidRDefault="002F3AB0" w:rsidP="002F3AB0">
      <w:pPr>
        <w:keepLines/>
        <w:widowControl w:val="0"/>
        <w:jc w:val="both"/>
        <w:rPr>
          <w:rFonts w:ascii="Tahoma" w:hAnsi="Tahoma" w:cs="Tahoma"/>
        </w:rPr>
      </w:pPr>
    </w:p>
    <w:p w14:paraId="10C2C2BF" w14:textId="77777777" w:rsidR="002F3AB0" w:rsidRPr="00AF589D" w:rsidRDefault="002F3AB0" w:rsidP="002F3AB0">
      <w:pPr>
        <w:keepLines/>
        <w:widowControl w:val="0"/>
        <w:jc w:val="both"/>
        <w:rPr>
          <w:rFonts w:ascii="Tahoma" w:hAnsi="Tahoma" w:cs="Tahoma"/>
        </w:rPr>
      </w:pPr>
      <w:r w:rsidRPr="00AF589D">
        <w:rPr>
          <w:rFonts w:ascii="Tahoma" w:hAnsi="Tahoma" w:cs="Tahoma"/>
        </w:rPr>
        <w:t>S podpisom tega pooblastila soglašamo, da upravičenec, opravi poizvedbe o številkah transakcijskih računov pri katerikoli banki, finančni organizaciji ali upravljavcu baz podatkov o računih.</w:t>
      </w:r>
    </w:p>
    <w:p w14:paraId="1AB5DB40" w14:textId="77777777" w:rsidR="002F3AB0" w:rsidRPr="00AF589D" w:rsidRDefault="002F3AB0" w:rsidP="002F3AB0">
      <w:pPr>
        <w:keepLines/>
        <w:widowControl w:val="0"/>
        <w:jc w:val="both"/>
        <w:rPr>
          <w:rFonts w:ascii="Tahoma" w:hAnsi="Tahoma" w:cs="Tahoma"/>
        </w:rPr>
      </w:pPr>
    </w:p>
    <w:p w14:paraId="4DA8F320" w14:textId="77777777" w:rsidR="002F3AB0" w:rsidRPr="00AF589D" w:rsidRDefault="002F3AB0" w:rsidP="002F3AB0">
      <w:pPr>
        <w:keepLines/>
        <w:widowControl w:val="0"/>
        <w:jc w:val="both"/>
        <w:rPr>
          <w:rFonts w:ascii="Tahoma" w:hAnsi="Tahoma" w:cs="Tahoma"/>
        </w:rPr>
      </w:pPr>
      <w:r w:rsidRPr="00AF589D">
        <w:rPr>
          <w:rFonts w:ascii="Tahoma" w:hAnsi="Tahoma" w:cs="Tahoma"/>
        </w:rPr>
        <w:t>Zavezujemo se, da tega pooblastila ne bomo preklicali.</w:t>
      </w:r>
    </w:p>
    <w:p w14:paraId="6583FA66" w14:textId="77777777" w:rsidR="002F3AB0" w:rsidRPr="00AF589D" w:rsidRDefault="002F3AB0" w:rsidP="002F3AB0">
      <w:pPr>
        <w:keepLines/>
        <w:widowControl w:val="0"/>
        <w:jc w:val="both"/>
        <w:rPr>
          <w:rFonts w:ascii="Tahoma" w:hAnsi="Tahoma" w:cs="Tahoma"/>
        </w:rPr>
      </w:pPr>
    </w:p>
    <w:p w14:paraId="132A0ADA" w14:textId="77777777" w:rsidR="002F3AB0" w:rsidRPr="00AF589D" w:rsidRDefault="002F3AB0" w:rsidP="002F3AB0">
      <w:pPr>
        <w:keepLines/>
        <w:widowControl w:val="0"/>
        <w:jc w:val="both"/>
        <w:rPr>
          <w:rFonts w:ascii="Tahoma" w:hAnsi="Tahoma" w:cs="Tahoma"/>
        </w:rPr>
      </w:pPr>
    </w:p>
    <w:p w14:paraId="4EEF00F8" w14:textId="77777777" w:rsidR="002F3AB0" w:rsidRDefault="002F3AB0" w:rsidP="002F3AB0">
      <w:pPr>
        <w:keepLines/>
        <w:widowControl w:val="0"/>
        <w:jc w:val="both"/>
        <w:rPr>
          <w:rFonts w:ascii="Tahoma" w:hAnsi="Tahoma" w:cs="Tahoma"/>
          <w:u w:val="single"/>
        </w:rPr>
      </w:pPr>
      <w:r w:rsidRPr="00AF589D">
        <w:rPr>
          <w:rFonts w:ascii="Tahoma" w:hAnsi="Tahoma" w:cs="Tahoma"/>
        </w:rPr>
        <w:t>Kraj, datum</w:t>
      </w:r>
      <w:r w:rsidRPr="00AF589D">
        <w:rPr>
          <w:rFonts w:ascii="Tahoma" w:hAnsi="Tahoma" w:cs="Tahoma"/>
        </w:rPr>
        <w:tab/>
      </w:r>
      <w:r w:rsidRPr="00AF589D">
        <w:rPr>
          <w:rFonts w:ascii="Tahoma" w:hAnsi="Tahoma" w:cs="Tahoma"/>
        </w:rPr>
        <w:tab/>
      </w:r>
      <w:r w:rsidRPr="00AF589D">
        <w:rPr>
          <w:rFonts w:ascii="Tahoma" w:hAnsi="Tahoma" w:cs="Tahoma"/>
        </w:rPr>
        <w:tab/>
      </w:r>
      <w:r w:rsidRPr="00AF589D">
        <w:rPr>
          <w:rFonts w:ascii="Tahoma" w:hAnsi="Tahoma" w:cs="Tahoma"/>
        </w:rPr>
        <w:tab/>
      </w:r>
      <w:r w:rsidRPr="00AF589D">
        <w:rPr>
          <w:rFonts w:ascii="Tahoma" w:hAnsi="Tahoma" w:cs="Tahoma"/>
        </w:rPr>
        <w:tab/>
        <w:t>Žig</w:t>
      </w:r>
      <w:r w:rsidRPr="00AF589D">
        <w:rPr>
          <w:rFonts w:ascii="Tahoma" w:hAnsi="Tahoma" w:cs="Tahoma"/>
        </w:rPr>
        <w:tab/>
      </w:r>
      <w:r w:rsidRPr="00AF589D">
        <w:rPr>
          <w:rFonts w:ascii="Tahoma" w:hAnsi="Tahoma" w:cs="Tahoma"/>
        </w:rPr>
        <w:tab/>
      </w:r>
      <w:r w:rsidRPr="00AF589D">
        <w:rPr>
          <w:rFonts w:ascii="Tahoma" w:hAnsi="Tahoma" w:cs="Tahoma"/>
        </w:rPr>
        <w:tab/>
      </w:r>
      <w:r w:rsidRPr="00AF589D">
        <w:rPr>
          <w:rFonts w:ascii="Tahoma" w:hAnsi="Tahoma" w:cs="Tahoma"/>
          <w:u w:val="single"/>
        </w:rPr>
        <w:t xml:space="preserve">Izdajatelj menice: </w:t>
      </w:r>
    </w:p>
    <w:p w14:paraId="420517A4" w14:textId="77777777" w:rsidR="002F3AB0" w:rsidRDefault="002F3AB0" w:rsidP="002F3AB0">
      <w:pPr>
        <w:keepLines/>
        <w:widowControl w:val="0"/>
        <w:jc w:val="both"/>
        <w:rPr>
          <w:rFonts w:ascii="Tahoma" w:hAnsi="Tahoma" w:cs="Tahoma"/>
          <w:u w:val="single"/>
        </w:rPr>
      </w:pPr>
    </w:p>
    <w:p w14:paraId="5868B77B" w14:textId="77777777" w:rsidR="002F3AB0" w:rsidRDefault="002F3AB0" w:rsidP="002F3AB0">
      <w:pPr>
        <w:keepNext/>
        <w:keepLines/>
        <w:rPr>
          <w:rFonts w:ascii="Tahoma" w:hAnsi="Tahoma" w:cs="Tahoma"/>
          <w:i/>
          <w:sz w:val="18"/>
        </w:rPr>
      </w:pPr>
    </w:p>
    <w:p w14:paraId="4453DFC5" w14:textId="77777777" w:rsidR="002F3AB0" w:rsidRPr="001E33A2" w:rsidRDefault="002F3AB0" w:rsidP="002F3AB0">
      <w:pPr>
        <w:keepNext/>
        <w:keepLines/>
        <w:rPr>
          <w:rFonts w:ascii="Tahoma" w:hAnsi="Tahoma" w:cs="Tahoma"/>
          <w:i/>
          <w:sz w:val="18"/>
        </w:rPr>
      </w:pPr>
      <w:r w:rsidRPr="001E33A2">
        <w:rPr>
          <w:rFonts w:ascii="Tahoma" w:hAnsi="Tahoma" w:cs="Tahoma"/>
          <w:i/>
          <w:sz w:val="18"/>
        </w:rPr>
        <w:t xml:space="preserve">Priloga: 1 </w:t>
      </w:r>
      <w:r>
        <w:rPr>
          <w:rFonts w:ascii="Tahoma" w:hAnsi="Tahoma" w:cs="Tahoma"/>
          <w:i/>
          <w:sz w:val="18"/>
        </w:rPr>
        <w:t>bianco</w:t>
      </w:r>
      <w:r w:rsidRPr="001E33A2">
        <w:rPr>
          <w:rFonts w:ascii="Tahoma" w:hAnsi="Tahoma" w:cs="Tahoma"/>
          <w:i/>
          <w:sz w:val="18"/>
        </w:rPr>
        <w:t xml:space="preserve"> menica</w:t>
      </w:r>
    </w:p>
    <w:p w14:paraId="60BC6C98" w14:textId="77777777" w:rsidR="002F3AB0" w:rsidRPr="00AF589D" w:rsidRDefault="002F3AB0" w:rsidP="002F3AB0">
      <w:pPr>
        <w:keepLines/>
        <w:widowControl w:val="0"/>
        <w:jc w:val="both"/>
        <w:rPr>
          <w:rFonts w:ascii="Tahoma" w:hAnsi="Tahoma" w:cs="Tahoma"/>
          <w:u w:val="single"/>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252"/>
        <w:gridCol w:w="1463"/>
      </w:tblGrid>
      <w:tr w:rsidR="005E4DC7" w:rsidRPr="00112425" w14:paraId="22FF0336" w14:textId="77777777" w:rsidTr="00BC5255">
        <w:tc>
          <w:tcPr>
            <w:tcW w:w="8252" w:type="dxa"/>
          </w:tcPr>
          <w:p w14:paraId="379EEFDE" w14:textId="77777777" w:rsidR="005E4DC7" w:rsidRPr="00112425" w:rsidRDefault="005E4DC7" w:rsidP="00FA4D24">
            <w:pPr>
              <w:keepNext/>
              <w:keepLines/>
              <w:jc w:val="both"/>
              <w:rPr>
                <w:rFonts w:ascii="Tahoma" w:hAnsi="Tahoma" w:cs="Tahoma"/>
              </w:rPr>
            </w:pPr>
            <w:r w:rsidRPr="00112425">
              <w:rPr>
                <w:rFonts w:ascii="Tahoma" w:hAnsi="Tahoma" w:cs="Tahoma"/>
              </w:rPr>
              <w:lastRenderedPageBreak/>
              <w:t>FINANČNO ZAVAROVANJE ZA DOBRO ODPRAVO NAPAK V GARANCIJSKEM ROKU</w:t>
            </w:r>
            <w:r>
              <w:rPr>
                <w:rFonts w:ascii="Tahoma" w:hAnsi="Tahoma" w:cs="Tahoma"/>
              </w:rPr>
              <w:t xml:space="preserve"> </w:t>
            </w:r>
            <w:r w:rsidR="00BF0738" w:rsidRPr="00BF0738">
              <w:rPr>
                <w:rFonts w:ascii="Tahoma" w:hAnsi="Tahoma" w:cs="Tahoma"/>
                <w:color w:val="FF0000"/>
              </w:rPr>
              <w:t xml:space="preserve">– VZOREC </w:t>
            </w:r>
          </w:p>
        </w:tc>
        <w:tc>
          <w:tcPr>
            <w:tcW w:w="1463" w:type="dxa"/>
          </w:tcPr>
          <w:p w14:paraId="6764D9A8" w14:textId="77777777" w:rsidR="005E4DC7" w:rsidRPr="00112425" w:rsidRDefault="005E4DC7" w:rsidP="00E34D15">
            <w:pPr>
              <w:keepNext/>
              <w:keepLines/>
              <w:jc w:val="both"/>
              <w:rPr>
                <w:rFonts w:ascii="Tahoma" w:hAnsi="Tahoma" w:cs="Tahoma"/>
                <w:b/>
                <w:i/>
              </w:rPr>
            </w:pPr>
            <w:r w:rsidRPr="00112425">
              <w:rPr>
                <w:rFonts w:ascii="Tahoma" w:hAnsi="Tahoma" w:cs="Tahoma"/>
                <w:b/>
                <w:i/>
              </w:rPr>
              <w:t>Priloga</w:t>
            </w:r>
            <w:r>
              <w:rPr>
                <w:rFonts w:ascii="Tahoma" w:hAnsi="Tahoma" w:cs="Tahoma"/>
                <w:b/>
                <w:i/>
              </w:rPr>
              <w:t xml:space="preserve"> </w:t>
            </w:r>
            <w:r w:rsidR="00E34D15">
              <w:rPr>
                <w:rFonts w:ascii="Tahoma" w:hAnsi="Tahoma" w:cs="Tahoma"/>
                <w:b/>
                <w:i/>
              </w:rPr>
              <w:t>5</w:t>
            </w:r>
            <w:r>
              <w:rPr>
                <w:rFonts w:ascii="Tahoma" w:hAnsi="Tahoma" w:cs="Tahoma"/>
                <w:b/>
                <w:i/>
              </w:rPr>
              <w:t>/</w:t>
            </w:r>
            <w:r w:rsidR="00404ABB">
              <w:rPr>
                <w:rFonts w:ascii="Tahoma" w:hAnsi="Tahoma" w:cs="Tahoma"/>
                <w:b/>
                <w:i/>
              </w:rPr>
              <w:t>2</w:t>
            </w:r>
          </w:p>
        </w:tc>
      </w:tr>
    </w:tbl>
    <w:p w14:paraId="2C2AE7CA" w14:textId="77777777" w:rsidR="005E4DC7" w:rsidRPr="00112425" w:rsidRDefault="005E4DC7" w:rsidP="00FA4D24">
      <w:pPr>
        <w:keepNext/>
        <w:keepLines/>
        <w:rPr>
          <w:rFonts w:ascii="Tahoma" w:hAnsi="Tahoma" w:cs="Tahoma"/>
          <w:sz w:val="10"/>
        </w:rPr>
      </w:pPr>
    </w:p>
    <w:p w14:paraId="050AFA91" w14:textId="77777777" w:rsidR="002F3AB0" w:rsidRPr="001E33A2" w:rsidRDefault="002F3AB0" w:rsidP="002F3AB0">
      <w:pPr>
        <w:keepNext/>
        <w:keepLines/>
        <w:jc w:val="both"/>
        <w:rPr>
          <w:rFonts w:ascii="Tahoma" w:hAnsi="Tahoma" w:cs="Tahoma"/>
          <w:noProof/>
        </w:rPr>
      </w:pPr>
      <w:r w:rsidRPr="001E33A2">
        <w:rPr>
          <w:rFonts w:ascii="Tahoma" w:hAnsi="Tahoma" w:cs="Tahoma"/>
          <w:noProof/>
        </w:rPr>
        <w:t>Izvajalec</w:t>
      </w:r>
      <w:r w:rsidRPr="001E33A2">
        <w:rPr>
          <w:rFonts w:ascii="Tahoma" w:hAnsi="Tahoma" w:cs="Tahoma"/>
          <w:noProof/>
          <w:lang w:val="x-none"/>
        </w:rPr>
        <w:t>:</w:t>
      </w:r>
    </w:p>
    <w:p w14:paraId="113B3969" w14:textId="77777777" w:rsidR="002F3AB0" w:rsidRPr="001E33A2" w:rsidRDefault="002F3AB0" w:rsidP="002F3AB0">
      <w:pPr>
        <w:keepNext/>
        <w:keepLines/>
        <w:jc w:val="both"/>
        <w:rPr>
          <w:rFonts w:ascii="Tahoma" w:hAnsi="Tahoma" w:cs="Tahoma"/>
          <w:noProof/>
        </w:rPr>
      </w:pPr>
      <w:r w:rsidRPr="001E33A2">
        <w:rPr>
          <w:rFonts w:ascii="Tahoma" w:hAnsi="Tahoma" w:cs="Tahoma"/>
          <w:noProof/>
        </w:rPr>
        <w:t>________________________</w:t>
      </w:r>
    </w:p>
    <w:p w14:paraId="2816357B" w14:textId="77777777" w:rsidR="002F3AB0" w:rsidRPr="001E33A2" w:rsidRDefault="002F3AB0" w:rsidP="002F3AB0">
      <w:pPr>
        <w:keepNext/>
        <w:keepLines/>
        <w:jc w:val="both"/>
        <w:rPr>
          <w:rFonts w:ascii="Tahoma" w:hAnsi="Tahoma" w:cs="Tahoma"/>
          <w:noProof/>
        </w:rPr>
      </w:pPr>
      <w:r w:rsidRPr="001E33A2">
        <w:rPr>
          <w:rFonts w:ascii="Tahoma" w:hAnsi="Tahoma" w:cs="Tahoma"/>
          <w:noProof/>
        </w:rPr>
        <w:t>________________________</w:t>
      </w:r>
    </w:p>
    <w:p w14:paraId="770E7C55" w14:textId="77777777" w:rsidR="002F3AB0" w:rsidRPr="001E33A2" w:rsidRDefault="002F3AB0" w:rsidP="002F3AB0">
      <w:pPr>
        <w:keepNext/>
        <w:keepLines/>
        <w:jc w:val="center"/>
        <w:rPr>
          <w:rFonts w:ascii="Tahoma" w:hAnsi="Tahoma" w:cs="Tahoma"/>
          <w:lang w:val="x-none"/>
        </w:rPr>
      </w:pPr>
      <w:r w:rsidRPr="001E33A2">
        <w:rPr>
          <w:rFonts w:ascii="Tahoma" w:hAnsi="Tahoma" w:cs="Tahoma"/>
          <w:lang w:val="x-none"/>
        </w:rPr>
        <w:t>MENIČNA IZJAVA</w:t>
      </w:r>
    </w:p>
    <w:p w14:paraId="01C4C21E" w14:textId="77777777" w:rsidR="002F3AB0" w:rsidRPr="001E33A2" w:rsidRDefault="002F3AB0" w:rsidP="002F3AB0">
      <w:pPr>
        <w:keepNext/>
        <w:keepLines/>
        <w:jc w:val="center"/>
        <w:rPr>
          <w:rFonts w:ascii="Tahoma" w:hAnsi="Tahoma" w:cs="Tahoma"/>
          <w:b/>
        </w:rPr>
      </w:pPr>
      <w:r w:rsidRPr="001E33A2">
        <w:rPr>
          <w:rFonts w:ascii="Tahoma" w:hAnsi="Tahoma" w:cs="Tahoma"/>
          <w:b/>
        </w:rPr>
        <w:t>za zavarovanje odprave napak v garancijskem roku</w:t>
      </w:r>
    </w:p>
    <w:p w14:paraId="7457A87A" w14:textId="77777777" w:rsidR="002F3AB0" w:rsidRPr="001E33A2" w:rsidRDefault="002F3AB0" w:rsidP="002F3AB0">
      <w:pPr>
        <w:keepNext/>
        <w:keepLines/>
        <w:jc w:val="both"/>
        <w:rPr>
          <w:rFonts w:ascii="Tahoma" w:hAnsi="Tahoma" w:cs="Tahoma"/>
        </w:rPr>
      </w:pPr>
    </w:p>
    <w:p w14:paraId="61E73746" w14:textId="77777777" w:rsidR="002F3AB0" w:rsidRPr="001E33A2" w:rsidRDefault="002F3AB0" w:rsidP="002F3AB0">
      <w:pPr>
        <w:keepNext/>
        <w:keepLines/>
        <w:jc w:val="both"/>
        <w:rPr>
          <w:rFonts w:ascii="Tahoma" w:hAnsi="Tahoma" w:cs="Tahoma"/>
          <w:b/>
        </w:rPr>
      </w:pPr>
      <w:r w:rsidRPr="001E33A2">
        <w:rPr>
          <w:rFonts w:ascii="Tahoma" w:hAnsi="Tahoma" w:cs="Tahoma"/>
        </w:rPr>
        <w:t xml:space="preserve">V skladu s pogodbo št. </w:t>
      </w:r>
      <w:r>
        <w:rPr>
          <w:rFonts w:ascii="Tahoma" w:hAnsi="Tahoma" w:cs="Tahoma"/>
          <w:b/>
          <w:color w:val="000000" w:themeColor="text1"/>
        </w:rPr>
        <w:t>………….. za »</w:t>
      </w:r>
      <w:r w:rsidR="006136BB">
        <w:rPr>
          <w:rFonts w:ascii="Tahoma" w:hAnsi="Tahoma" w:cs="Tahoma"/>
          <w:b/>
        </w:rPr>
        <w:t>Dobava specialnih tovornih vozil</w:t>
      </w:r>
      <w:r>
        <w:rPr>
          <w:rFonts w:ascii="Tahoma" w:hAnsi="Tahoma" w:cs="Tahoma"/>
          <w:b/>
        </w:rPr>
        <w:t>«</w:t>
      </w:r>
      <w:r w:rsidRPr="001E33A2">
        <w:rPr>
          <w:rFonts w:ascii="Tahoma" w:hAnsi="Tahoma" w:cs="Tahoma"/>
        </w:rPr>
        <w:t xml:space="preserve">, sklenjeno dne _________ med naročnikom </w:t>
      </w:r>
      <w:r>
        <w:rPr>
          <w:rFonts w:ascii="Tahoma" w:hAnsi="Tahoma" w:cs="Tahoma"/>
          <w:b/>
          <w:bCs/>
        </w:rPr>
        <w:t>J</w:t>
      </w:r>
      <w:r w:rsidRPr="00AF589D">
        <w:rPr>
          <w:rFonts w:ascii="Tahoma" w:hAnsi="Tahoma" w:cs="Tahoma"/>
          <w:b/>
          <w:bCs/>
        </w:rPr>
        <w:t xml:space="preserve">avno podjetje </w:t>
      </w:r>
      <w:r w:rsidRPr="00F5688B">
        <w:rPr>
          <w:rFonts w:ascii="Tahoma" w:hAnsi="Tahoma" w:cs="Tahoma"/>
          <w:b/>
          <w:bCs/>
        </w:rPr>
        <w:t>Ljubljanska parkirišča in tržnice</w:t>
      </w:r>
      <w:r w:rsidRPr="00AF589D">
        <w:rPr>
          <w:rFonts w:ascii="Tahoma" w:hAnsi="Tahoma" w:cs="Tahoma"/>
          <w:b/>
          <w:bCs/>
        </w:rPr>
        <w:t xml:space="preserve">, d.o.o., </w:t>
      </w:r>
      <w:r w:rsidRPr="002F3AB0">
        <w:rPr>
          <w:rFonts w:ascii="Tahoma" w:hAnsi="Tahoma" w:cs="Tahoma"/>
          <w:b/>
          <w:bCs/>
        </w:rPr>
        <w:t>Kopitarjeva ulica 2</w:t>
      </w:r>
      <w:r w:rsidRPr="00AF589D">
        <w:rPr>
          <w:rFonts w:ascii="Tahoma" w:hAnsi="Tahoma" w:cs="Tahoma"/>
          <w:b/>
          <w:bCs/>
        </w:rPr>
        <w:t>, 1000 Ljubljana</w:t>
      </w:r>
      <w:r w:rsidRPr="001E33A2">
        <w:rPr>
          <w:rFonts w:ascii="Tahoma" w:hAnsi="Tahoma" w:cs="Tahoma"/>
        </w:rPr>
        <w:t xml:space="preserve"> (upravičencem) in izvajalcem ______________ (izdajatelj menice), je izvajalec dobavil blago </w:t>
      </w:r>
      <w:r w:rsidR="008C4B36">
        <w:rPr>
          <w:rFonts w:ascii="Tahoma" w:hAnsi="Tahoma" w:cs="Tahoma"/>
        </w:rPr>
        <w:t xml:space="preserve">iz sklopa _____:______________, </w:t>
      </w:r>
      <w:r w:rsidRPr="001E33A2">
        <w:rPr>
          <w:rFonts w:ascii="Tahoma" w:hAnsi="Tahoma" w:cs="Tahoma"/>
        </w:rPr>
        <w:t>v vrednosti _______________________ EUR brez DDV.</w:t>
      </w:r>
    </w:p>
    <w:p w14:paraId="7E405902" w14:textId="77777777" w:rsidR="002F3AB0" w:rsidRPr="001E33A2" w:rsidRDefault="002F3AB0" w:rsidP="002F3AB0">
      <w:pPr>
        <w:keepNext/>
        <w:keepLines/>
        <w:jc w:val="both"/>
        <w:rPr>
          <w:rFonts w:ascii="Tahoma" w:hAnsi="Tahoma" w:cs="Tahoma"/>
        </w:rPr>
      </w:pPr>
    </w:p>
    <w:p w14:paraId="05A3A71A" w14:textId="77777777" w:rsidR="002F3AB0" w:rsidRPr="001E33A2" w:rsidRDefault="002F3AB0" w:rsidP="002F3AB0">
      <w:pPr>
        <w:keepNext/>
        <w:keepLines/>
        <w:jc w:val="both"/>
        <w:rPr>
          <w:rFonts w:ascii="Tahoma" w:hAnsi="Tahoma" w:cs="Tahoma"/>
        </w:rPr>
      </w:pPr>
      <w:r w:rsidRPr="001E33A2">
        <w:rPr>
          <w:rFonts w:ascii="Tahoma" w:hAnsi="Tahoma" w:cs="Tahoma"/>
        </w:rPr>
        <w:t>Kot garancijo za odpravo napak v garancijskem roku mi kot zavezanec izdajamo eno</w:t>
      </w:r>
      <w:r>
        <w:rPr>
          <w:rFonts w:ascii="Tahoma" w:hAnsi="Tahoma" w:cs="Tahoma"/>
        </w:rPr>
        <w:t xml:space="preserve"> (1)</w:t>
      </w:r>
      <w:r w:rsidRPr="001E33A2">
        <w:rPr>
          <w:rFonts w:ascii="Tahoma" w:hAnsi="Tahoma" w:cs="Tahoma"/>
        </w:rPr>
        <w:t xml:space="preserve"> </w:t>
      </w:r>
      <w:r>
        <w:rPr>
          <w:rFonts w:ascii="Tahoma" w:hAnsi="Tahoma" w:cs="Tahoma"/>
        </w:rPr>
        <w:t>bianco</w:t>
      </w:r>
      <w:r w:rsidRPr="001E33A2">
        <w:rPr>
          <w:rFonts w:ascii="Tahoma" w:hAnsi="Tahoma" w:cs="Tahoma"/>
        </w:rPr>
        <w:t xml:space="preserve"> menico v višini ______________ EUR s pooblastilom za njeno izpolnitev in unovčenje, na kateri so podpisane pooblaščene osebe za zastopanje:</w:t>
      </w:r>
    </w:p>
    <w:p w14:paraId="724E5035" w14:textId="77777777" w:rsidR="002F3AB0" w:rsidRPr="001E33A2" w:rsidRDefault="002F3AB0" w:rsidP="002F3AB0">
      <w:pPr>
        <w:keepNext/>
        <w:keepLines/>
        <w:jc w:val="both"/>
        <w:rPr>
          <w:rFonts w:ascii="Tahoma" w:hAnsi="Tahoma" w:cs="Tahoma"/>
        </w:rPr>
      </w:pPr>
      <w:r w:rsidRPr="001E33A2">
        <w:rPr>
          <w:rFonts w:ascii="Tahoma" w:hAnsi="Tahoma" w:cs="Tahoma"/>
        </w:rPr>
        <w:t>_____________________________________________________________________________</w:t>
      </w:r>
    </w:p>
    <w:p w14:paraId="4167F132" w14:textId="77777777" w:rsidR="002F3AB0" w:rsidRPr="001E33A2" w:rsidRDefault="002F3AB0" w:rsidP="002F3AB0">
      <w:pPr>
        <w:keepNext/>
        <w:keepLines/>
        <w:jc w:val="both"/>
        <w:rPr>
          <w:rFonts w:ascii="Tahoma" w:hAnsi="Tahoma" w:cs="Tahoma"/>
        </w:rPr>
      </w:pPr>
      <w:r w:rsidRPr="001E33A2">
        <w:rPr>
          <w:rFonts w:ascii="Tahoma" w:hAnsi="Tahoma" w:cs="Tahoma"/>
        </w:rPr>
        <w:t xml:space="preserve">(Ime in priimek)                        (Funkcija pooblaščene osebe)                  </w:t>
      </w:r>
      <w:r w:rsidRPr="001E33A2">
        <w:rPr>
          <w:rFonts w:ascii="Tahoma" w:hAnsi="Tahoma" w:cs="Tahoma"/>
        </w:rPr>
        <w:tab/>
        <w:t>(Podpis)</w:t>
      </w:r>
    </w:p>
    <w:p w14:paraId="4B9CF364" w14:textId="77777777" w:rsidR="002F3AB0" w:rsidRPr="001E33A2" w:rsidRDefault="002F3AB0" w:rsidP="002F3AB0">
      <w:pPr>
        <w:keepNext/>
        <w:keepLines/>
        <w:jc w:val="both"/>
        <w:rPr>
          <w:rFonts w:ascii="Tahoma" w:hAnsi="Tahoma" w:cs="Tahoma"/>
        </w:rPr>
      </w:pPr>
    </w:p>
    <w:p w14:paraId="5F321034" w14:textId="77777777" w:rsidR="002F3AB0" w:rsidRPr="001E33A2" w:rsidRDefault="002F3AB0" w:rsidP="002F3AB0">
      <w:pPr>
        <w:keepNext/>
        <w:keepLines/>
        <w:jc w:val="both"/>
        <w:rPr>
          <w:rFonts w:ascii="Tahoma" w:hAnsi="Tahoma" w:cs="Tahoma"/>
        </w:rPr>
      </w:pPr>
      <w:r w:rsidRPr="001E33A2">
        <w:rPr>
          <w:rFonts w:ascii="Tahoma" w:hAnsi="Tahoma" w:cs="Tahoma"/>
        </w:rPr>
        <w:t xml:space="preserve">Pooblaščamo </w:t>
      </w:r>
      <w:r w:rsidRPr="00AF589D">
        <w:rPr>
          <w:rFonts w:ascii="Tahoma" w:hAnsi="Tahoma" w:cs="Tahoma"/>
        </w:rPr>
        <w:t>upravičenca</w:t>
      </w:r>
      <w:r w:rsidRPr="001E33A2">
        <w:rPr>
          <w:rFonts w:ascii="Tahoma" w:hAnsi="Tahoma" w:cs="Tahoma"/>
        </w:rPr>
        <w:t>,  da:</w:t>
      </w:r>
    </w:p>
    <w:p w14:paraId="1EA482AB" w14:textId="77777777" w:rsidR="002F3AB0" w:rsidRPr="001E33A2" w:rsidRDefault="002F3AB0" w:rsidP="00E34D15">
      <w:pPr>
        <w:keepNext/>
        <w:keepLines/>
        <w:numPr>
          <w:ilvl w:val="0"/>
          <w:numId w:val="7"/>
        </w:numPr>
        <w:tabs>
          <w:tab w:val="num" w:pos="284"/>
        </w:tabs>
        <w:ind w:left="0" w:firstLine="0"/>
        <w:jc w:val="both"/>
        <w:rPr>
          <w:rFonts w:ascii="Tahoma" w:hAnsi="Tahoma" w:cs="Tahoma"/>
        </w:rPr>
      </w:pPr>
      <w:r w:rsidRPr="001E33A2">
        <w:rPr>
          <w:rFonts w:ascii="Tahoma" w:hAnsi="Tahoma" w:cs="Tahoma"/>
        </w:rPr>
        <w:t xml:space="preserve">izpolni </w:t>
      </w:r>
      <w:r>
        <w:rPr>
          <w:rFonts w:ascii="Tahoma" w:hAnsi="Tahoma" w:cs="Tahoma"/>
        </w:rPr>
        <w:t>bianco</w:t>
      </w:r>
      <w:r w:rsidRPr="001E33A2">
        <w:rPr>
          <w:rFonts w:ascii="Tahoma" w:hAnsi="Tahoma" w:cs="Tahoma"/>
        </w:rPr>
        <w:t xml:space="preserve"> menico v višini do ______________ EUR,</w:t>
      </w:r>
    </w:p>
    <w:p w14:paraId="2835A38D" w14:textId="77777777" w:rsidR="002F3AB0" w:rsidRPr="001E33A2" w:rsidRDefault="002F3AB0" w:rsidP="00E34D15">
      <w:pPr>
        <w:keepNext/>
        <w:keepLines/>
        <w:numPr>
          <w:ilvl w:val="0"/>
          <w:numId w:val="7"/>
        </w:numPr>
        <w:tabs>
          <w:tab w:val="num" w:pos="284"/>
        </w:tabs>
        <w:ind w:left="0" w:firstLine="0"/>
        <w:jc w:val="both"/>
        <w:rPr>
          <w:rFonts w:ascii="Tahoma" w:hAnsi="Tahoma" w:cs="Tahoma"/>
        </w:rPr>
      </w:pPr>
      <w:r w:rsidRPr="001E33A2">
        <w:rPr>
          <w:rFonts w:ascii="Tahoma" w:hAnsi="Tahoma" w:cs="Tahoma"/>
        </w:rPr>
        <w:t>da izpolni vse druge sestavne dele menice, ki niso izpolnjeni,</w:t>
      </w:r>
    </w:p>
    <w:p w14:paraId="2CD0325D" w14:textId="77777777" w:rsidR="002F3AB0" w:rsidRPr="001E33A2" w:rsidRDefault="002F3AB0" w:rsidP="00E34D15">
      <w:pPr>
        <w:keepNext/>
        <w:keepLines/>
        <w:numPr>
          <w:ilvl w:val="0"/>
          <w:numId w:val="7"/>
        </w:numPr>
        <w:tabs>
          <w:tab w:val="num" w:pos="284"/>
        </w:tabs>
        <w:ind w:left="284" w:hanging="284"/>
        <w:jc w:val="both"/>
        <w:rPr>
          <w:rFonts w:ascii="Tahoma" w:hAnsi="Tahoma" w:cs="Tahoma"/>
        </w:rPr>
      </w:pPr>
      <w:r w:rsidRPr="001E33A2">
        <w:rPr>
          <w:rFonts w:ascii="Tahoma" w:hAnsi="Tahoma" w:cs="Tahoma"/>
        </w:rPr>
        <w:t>da po potrebi zapiše na menici tudi katerokoli menično klavzulo, ki sicer ni bistvena menična sestavina,</w:t>
      </w:r>
    </w:p>
    <w:p w14:paraId="4A28E0F7" w14:textId="77777777" w:rsidR="002F3AB0" w:rsidRDefault="002F3AB0" w:rsidP="002F3AB0">
      <w:pPr>
        <w:keepNext/>
        <w:keepLines/>
        <w:jc w:val="both"/>
        <w:rPr>
          <w:rFonts w:ascii="Tahoma" w:hAnsi="Tahoma" w:cs="Tahoma"/>
        </w:rPr>
      </w:pPr>
      <w:r w:rsidRPr="001E33A2">
        <w:rPr>
          <w:rFonts w:ascii="Tahoma" w:hAnsi="Tahoma" w:cs="Tahoma"/>
        </w:rPr>
        <w:t xml:space="preserve">če v garancijskem roku ne bomo izpolnili garancijskih obveznosti, ki izhajajo iz sklenjene pogodbe. V primeru spremembe upnika predmetnih terjatev, veljajo določbe tega pooblastila tudi v korist novih upnikov. </w:t>
      </w:r>
    </w:p>
    <w:p w14:paraId="1D4B5300" w14:textId="77777777" w:rsidR="002F3AB0" w:rsidRDefault="002F3AB0" w:rsidP="002F3AB0">
      <w:pPr>
        <w:keepNext/>
        <w:keepLines/>
        <w:jc w:val="both"/>
        <w:rPr>
          <w:rFonts w:ascii="Tahoma" w:hAnsi="Tahoma" w:cs="Tahoma"/>
        </w:rPr>
      </w:pPr>
    </w:p>
    <w:p w14:paraId="6DBBF6B9" w14:textId="77777777" w:rsidR="002F3AB0" w:rsidRPr="001E33A2" w:rsidRDefault="002F3AB0" w:rsidP="002F3AB0">
      <w:pPr>
        <w:keepNext/>
        <w:keepLines/>
        <w:jc w:val="both"/>
        <w:rPr>
          <w:rFonts w:ascii="Tahoma" w:hAnsi="Tahoma" w:cs="Tahoma"/>
        </w:rPr>
      </w:pPr>
      <w:r w:rsidRPr="001E33A2">
        <w:rPr>
          <w:rFonts w:ascii="Tahoma" w:hAnsi="Tahoma" w:cs="Tahoma"/>
        </w:rPr>
        <w:t xml:space="preserve">Pooblaščamo </w:t>
      </w:r>
      <w:r>
        <w:rPr>
          <w:rFonts w:ascii="Tahoma" w:hAnsi="Tahoma" w:cs="Tahoma"/>
          <w:b/>
          <w:bCs/>
        </w:rPr>
        <w:t>J</w:t>
      </w:r>
      <w:r w:rsidRPr="00AF589D">
        <w:rPr>
          <w:rFonts w:ascii="Tahoma" w:hAnsi="Tahoma" w:cs="Tahoma"/>
          <w:b/>
          <w:bCs/>
        </w:rPr>
        <w:t xml:space="preserve">avno podjetje </w:t>
      </w:r>
      <w:r w:rsidRPr="00F5688B">
        <w:rPr>
          <w:rFonts w:ascii="Tahoma" w:hAnsi="Tahoma" w:cs="Tahoma"/>
          <w:b/>
          <w:bCs/>
        </w:rPr>
        <w:t>Ljubljanska parkirišča in tržnice</w:t>
      </w:r>
      <w:r w:rsidRPr="00AF589D">
        <w:rPr>
          <w:rFonts w:ascii="Tahoma" w:hAnsi="Tahoma" w:cs="Tahoma"/>
          <w:b/>
          <w:bCs/>
        </w:rPr>
        <w:t>, d.o.o.</w:t>
      </w:r>
      <w:r>
        <w:rPr>
          <w:rFonts w:ascii="Tahoma" w:hAnsi="Tahoma" w:cs="Tahoma"/>
        </w:rPr>
        <w:t xml:space="preserve">, </w:t>
      </w:r>
      <w:r w:rsidRPr="001E33A2">
        <w:rPr>
          <w:rFonts w:ascii="Tahoma" w:hAnsi="Tahoma" w:cs="Tahoma"/>
        </w:rPr>
        <w:t>da menico po potrebi domicilira pri katerikoli banki, pri kateri imamo odprt račun.</w:t>
      </w:r>
    </w:p>
    <w:p w14:paraId="5EF4FB3C" w14:textId="77777777" w:rsidR="002F3AB0" w:rsidRPr="001E33A2" w:rsidRDefault="002F3AB0" w:rsidP="002F3AB0">
      <w:pPr>
        <w:keepNext/>
        <w:keepLines/>
        <w:jc w:val="both"/>
        <w:rPr>
          <w:rFonts w:ascii="Tahoma" w:hAnsi="Tahoma" w:cs="Tahoma"/>
        </w:rPr>
      </w:pPr>
    </w:p>
    <w:p w14:paraId="77571984" w14:textId="77777777" w:rsidR="002F3AB0" w:rsidRPr="001E33A2" w:rsidRDefault="002F3AB0" w:rsidP="002F3AB0">
      <w:pPr>
        <w:keepNext/>
        <w:keepLines/>
        <w:jc w:val="both"/>
        <w:rPr>
          <w:rFonts w:ascii="Tahoma" w:hAnsi="Tahoma" w:cs="Tahoma"/>
        </w:rPr>
      </w:pPr>
      <w:r w:rsidRPr="001E33A2">
        <w:rPr>
          <w:rFonts w:ascii="Tahoma" w:hAnsi="Tahoma" w:cs="Tahoma"/>
        </w:rPr>
        <w:t>Nepreklicno in brezpogojno pooblaščamo __________________ (navedba banke), da v breme našega transakcijskega računa št. ________________ unovči predloženo menico najkasneje do _____________.</w:t>
      </w:r>
    </w:p>
    <w:p w14:paraId="637ACC4B" w14:textId="77777777" w:rsidR="002F3AB0" w:rsidRPr="001E33A2" w:rsidRDefault="002F3AB0" w:rsidP="002F3AB0">
      <w:pPr>
        <w:keepNext/>
        <w:keepLines/>
        <w:jc w:val="both"/>
        <w:rPr>
          <w:rFonts w:ascii="Tahoma" w:hAnsi="Tahoma" w:cs="Tahoma"/>
        </w:rPr>
      </w:pPr>
    </w:p>
    <w:p w14:paraId="78FC5673" w14:textId="77777777" w:rsidR="002F3AB0" w:rsidRPr="001E33A2" w:rsidRDefault="002F3AB0" w:rsidP="002F3AB0">
      <w:pPr>
        <w:keepNext/>
        <w:keepLines/>
        <w:jc w:val="both"/>
        <w:rPr>
          <w:rFonts w:ascii="Tahoma" w:hAnsi="Tahoma" w:cs="Tahoma"/>
        </w:rPr>
      </w:pPr>
      <w:r w:rsidRPr="001E33A2">
        <w:rPr>
          <w:rFonts w:ascii="Tahoma" w:hAnsi="Tahoma" w:cs="Tahoma"/>
        </w:rPr>
        <w:t>Pooblaščamo tudi katerokoli banko, pri kateri bi imeli odprt račun, da v breme našega transakcijskega računa unovči predloženo menico. S podpisom tega pooblastila soglašamo, da upravičenec, opravi poizvedbe o številkah transakcijskih računov pri katerikoli banki, finančni organizaciji ali upravljavcu baz podatkov o računih.</w:t>
      </w:r>
    </w:p>
    <w:p w14:paraId="038D67A0" w14:textId="77777777" w:rsidR="002F3AB0" w:rsidRPr="001E33A2" w:rsidRDefault="002F3AB0" w:rsidP="002F3AB0">
      <w:pPr>
        <w:keepNext/>
        <w:keepLines/>
        <w:jc w:val="both"/>
        <w:rPr>
          <w:rFonts w:ascii="Tahoma" w:hAnsi="Tahoma" w:cs="Tahoma"/>
        </w:rPr>
      </w:pPr>
    </w:p>
    <w:p w14:paraId="62CD23B0" w14:textId="77777777" w:rsidR="002F3AB0" w:rsidRPr="001E33A2" w:rsidRDefault="002F3AB0" w:rsidP="002F3AB0">
      <w:pPr>
        <w:keepNext/>
        <w:keepLines/>
        <w:jc w:val="both"/>
        <w:rPr>
          <w:rFonts w:ascii="Tahoma" w:hAnsi="Tahoma" w:cs="Tahoma"/>
        </w:rPr>
      </w:pPr>
      <w:r w:rsidRPr="001E33A2">
        <w:rPr>
          <w:rFonts w:ascii="Tahoma" w:hAnsi="Tahoma" w:cs="Tahoma"/>
        </w:rPr>
        <w:t>Zavezujemo se, da tega pooblastila ne bomo preklicali.</w:t>
      </w:r>
    </w:p>
    <w:p w14:paraId="72DF0A79" w14:textId="77777777" w:rsidR="002F3AB0" w:rsidRPr="001E33A2" w:rsidRDefault="002F3AB0" w:rsidP="002F3AB0">
      <w:pPr>
        <w:keepNext/>
        <w:keepLines/>
        <w:jc w:val="both"/>
        <w:rPr>
          <w:rFonts w:ascii="Tahoma" w:hAnsi="Tahoma" w:cs="Tahoma"/>
        </w:rPr>
      </w:pPr>
    </w:p>
    <w:p w14:paraId="71A1C79A" w14:textId="77777777" w:rsidR="002F3AB0" w:rsidRDefault="002F3AB0" w:rsidP="002F3AB0">
      <w:pPr>
        <w:keepNext/>
        <w:keepLines/>
        <w:jc w:val="both"/>
        <w:rPr>
          <w:rFonts w:ascii="Tahoma" w:hAnsi="Tahoma" w:cs="Tahoma"/>
        </w:rPr>
      </w:pPr>
    </w:p>
    <w:p w14:paraId="667364B1" w14:textId="77777777" w:rsidR="002F3AB0" w:rsidRPr="001E33A2" w:rsidRDefault="002F3AB0" w:rsidP="002F3AB0">
      <w:pPr>
        <w:keepNext/>
        <w:keepLines/>
        <w:jc w:val="both"/>
        <w:rPr>
          <w:rFonts w:ascii="Tahoma" w:hAnsi="Tahoma" w:cs="Tahoma"/>
        </w:rPr>
      </w:pPr>
    </w:p>
    <w:p w14:paraId="73EABCFA" w14:textId="77777777" w:rsidR="002F3AB0" w:rsidRPr="001E33A2" w:rsidRDefault="002F3AB0" w:rsidP="002F3AB0">
      <w:pPr>
        <w:keepNext/>
        <w:keepLines/>
        <w:jc w:val="both"/>
        <w:rPr>
          <w:rFonts w:ascii="Tahoma" w:hAnsi="Tahoma" w:cs="Tahoma"/>
        </w:rPr>
      </w:pPr>
    </w:p>
    <w:p w14:paraId="0F60CB7E" w14:textId="77777777" w:rsidR="002F3AB0" w:rsidRPr="001E33A2" w:rsidRDefault="002F3AB0" w:rsidP="002F3AB0">
      <w:pPr>
        <w:keepNext/>
        <w:keepLines/>
        <w:jc w:val="both"/>
        <w:rPr>
          <w:rFonts w:ascii="Tahoma" w:hAnsi="Tahoma" w:cs="Tahoma"/>
          <w:noProof/>
        </w:rPr>
      </w:pPr>
    </w:p>
    <w:p w14:paraId="0F6B603E" w14:textId="77777777" w:rsidR="002F3AB0" w:rsidRPr="001E33A2" w:rsidRDefault="002F3AB0" w:rsidP="002F3AB0">
      <w:pPr>
        <w:keepNext/>
        <w:keepLines/>
        <w:jc w:val="both"/>
        <w:rPr>
          <w:rFonts w:ascii="Tahoma" w:hAnsi="Tahoma" w:cs="Tahoma"/>
          <w:sz w:val="18"/>
          <w:szCs w:val="18"/>
        </w:rPr>
      </w:pPr>
      <w:r w:rsidRPr="001E33A2">
        <w:rPr>
          <w:rFonts w:ascii="Tahoma" w:hAnsi="Tahoma" w:cs="Tahoma"/>
          <w:sz w:val="18"/>
          <w:szCs w:val="18"/>
        </w:rPr>
        <w:t>Kraj, datum</w:t>
      </w:r>
      <w:r w:rsidRPr="001E33A2">
        <w:rPr>
          <w:rFonts w:ascii="Tahoma" w:hAnsi="Tahoma" w:cs="Tahoma"/>
          <w:sz w:val="18"/>
          <w:szCs w:val="18"/>
        </w:rPr>
        <w:tab/>
      </w:r>
      <w:r w:rsidRPr="001E33A2">
        <w:rPr>
          <w:rFonts w:ascii="Tahoma" w:hAnsi="Tahoma" w:cs="Tahoma"/>
          <w:sz w:val="18"/>
          <w:szCs w:val="18"/>
        </w:rPr>
        <w:tab/>
      </w:r>
      <w:r w:rsidRPr="001E33A2">
        <w:rPr>
          <w:rFonts w:ascii="Tahoma" w:hAnsi="Tahoma" w:cs="Tahoma"/>
          <w:sz w:val="18"/>
          <w:szCs w:val="18"/>
        </w:rPr>
        <w:tab/>
      </w:r>
      <w:r w:rsidRPr="001E33A2">
        <w:rPr>
          <w:rFonts w:ascii="Tahoma" w:hAnsi="Tahoma" w:cs="Tahoma"/>
          <w:sz w:val="18"/>
          <w:szCs w:val="18"/>
        </w:rPr>
        <w:tab/>
      </w:r>
      <w:r w:rsidRPr="001E33A2">
        <w:rPr>
          <w:rFonts w:ascii="Tahoma" w:hAnsi="Tahoma" w:cs="Tahoma"/>
          <w:sz w:val="18"/>
          <w:szCs w:val="18"/>
        </w:rPr>
        <w:tab/>
      </w:r>
      <w:r w:rsidRPr="001E33A2">
        <w:rPr>
          <w:rFonts w:ascii="Tahoma" w:hAnsi="Tahoma" w:cs="Tahoma"/>
          <w:sz w:val="16"/>
          <w:szCs w:val="18"/>
        </w:rPr>
        <w:t>Žig</w:t>
      </w:r>
      <w:r>
        <w:rPr>
          <w:rFonts w:ascii="Tahoma" w:hAnsi="Tahoma" w:cs="Tahoma"/>
          <w:sz w:val="18"/>
          <w:szCs w:val="18"/>
        </w:rPr>
        <w:tab/>
      </w:r>
      <w:r>
        <w:rPr>
          <w:rFonts w:ascii="Tahoma" w:hAnsi="Tahoma" w:cs="Tahoma"/>
          <w:sz w:val="18"/>
          <w:szCs w:val="18"/>
        </w:rPr>
        <w:tab/>
      </w:r>
      <w:r w:rsidRPr="001E33A2">
        <w:rPr>
          <w:rFonts w:ascii="Tahoma" w:hAnsi="Tahoma" w:cs="Tahoma"/>
          <w:sz w:val="18"/>
          <w:szCs w:val="18"/>
        </w:rPr>
        <w:t xml:space="preserve">Izdajatelj menice: </w:t>
      </w:r>
    </w:p>
    <w:p w14:paraId="2557D83B" w14:textId="77777777" w:rsidR="002F3AB0" w:rsidRPr="001E33A2" w:rsidRDefault="002F3AB0" w:rsidP="002F3AB0">
      <w:pPr>
        <w:keepNext/>
        <w:keepLines/>
        <w:jc w:val="both"/>
        <w:rPr>
          <w:rFonts w:ascii="Tahoma" w:hAnsi="Tahoma" w:cs="Tahoma"/>
        </w:rPr>
      </w:pPr>
      <w:r>
        <w:rPr>
          <w:rFonts w:ascii="Tahoma" w:hAnsi="Tahoma" w:cs="Tahoma"/>
          <w:u w:val="single"/>
        </w:rPr>
        <w:t>__________________</w:t>
      </w:r>
      <w:r w:rsidRPr="001E33A2">
        <w:rPr>
          <w:rFonts w:ascii="Tahoma" w:hAnsi="Tahoma" w:cs="Tahoma"/>
        </w:rPr>
        <w:tab/>
      </w:r>
      <w:r w:rsidRPr="001E33A2">
        <w:rPr>
          <w:rFonts w:ascii="Tahoma" w:hAnsi="Tahoma" w:cs="Tahoma"/>
        </w:rPr>
        <w:tab/>
      </w:r>
      <w:r w:rsidRPr="001E33A2">
        <w:rPr>
          <w:rFonts w:ascii="Tahoma" w:hAnsi="Tahoma" w:cs="Tahoma"/>
        </w:rPr>
        <w:tab/>
      </w:r>
      <w:r w:rsidRPr="001E33A2">
        <w:rPr>
          <w:rFonts w:ascii="Tahoma" w:hAnsi="Tahoma" w:cs="Tahoma"/>
        </w:rPr>
        <w:tab/>
      </w:r>
      <w:r w:rsidRPr="001E33A2">
        <w:rPr>
          <w:rFonts w:ascii="Tahoma" w:hAnsi="Tahoma" w:cs="Tahoma"/>
        </w:rPr>
        <w:tab/>
      </w:r>
      <w:r w:rsidRPr="001E33A2">
        <w:rPr>
          <w:rFonts w:ascii="Tahoma" w:hAnsi="Tahoma" w:cs="Tahoma"/>
        </w:rPr>
        <w:tab/>
        <w:t>___________________</w:t>
      </w:r>
    </w:p>
    <w:p w14:paraId="360F21A2" w14:textId="77777777" w:rsidR="002F3AB0" w:rsidRPr="001E33A2" w:rsidRDefault="002F3AB0" w:rsidP="002F3AB0">
      <w:pPr>
        <w:keepNext/>
        <w:keepLines/>
        <w:jc w:val="both"/>
        <w:rPr>
          <w:rFonts w:ascii="Tahoma" w:hAnsi="Tahoma" w:cs="Tahoma"/>
          <w:u w:val="single"/>
        </w:rPr>
      </w:pPr>
    </w:p>
    <w:p w14:paraId="7D8A014A" w14:textId="77777777" w:rsidR="002F3AB0" w:rsidRPr="001E33A2" w:rsidRDefault="002F3AB0" w:rsidP="002F3AB0">
      <w:pPr>
        <w:keepNext/>
        <w:keepLines/>
        <w:jc w:val="both"/>
        <w:rPr>
          <w:rFonts w:ascii="Tahoma" w:hAnsi="Tahoma" w:cs="Tahoma"/>
          <w:sz w:val="18"/>
        </w:rPr>
      </w:pP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sidRPr="001E33A2">
        <w:rPr>
          <w:rFonts w:ascii="Tahoma" w:hAnsi="Tahoma" w:cs="Tahoma"/>
          <w:sz w:val="18"/>
        </w:rPr>
        <w:t>Podpis odgovorne osebe:</w:t>
      </w:r>
    </w:p>
    <w:p w14:paraId="326071FD" w14:textId="77777777" w:rsidR="002F3AB0" w:rsidRDefault="002F3AB0" w:rsidP="002F3AB0">
      <w:pPr>
        <w:keepNext/>
        <w:keepLines/>
        <w:rPr>
          <w:rFonts w:ascii="Tahoma" w:hAnsi="Tahoma" w:cs="Tahoma"/>
        </w:rPr>
      </w:pP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p>
    <w:p w14:paraId="3901C55C" w14:textId="77777777" w:rsidR="002F3AB0" w:rsidRDefault="002F3AB0" w:rsidP="002F3AB0">
      <w:pPr>
        <w:keepNext/>
        <w:keepLines/>
        <w:ind w:left="4963" w:firstLine="709"/>
        <w:rPr>
          <w:rFonts w:ascii="Tahoma" w:hAnsi="Tahoma" w:cs="Tahoma"/>
        </w:rPr>
      </w:pPr>
    </w:p>
    <w:p w14:paraId="13FD3B15" w14:textId="77777777" w:rsidR="002F3AB0" w:rsidRPr="001E33A2" w:rsidRDefault="002F3AB0" w:rsidP="002F3AB0">
      <w:pPr>
        <w:keepNext/>
        <w:keepLines/>
        <w:ind w:left="4963" w:firstLine="709"/>
        <w:rPr>
          <w:rFonts w:ascii="Tahoma" w:hAnsi="Tahoma" w:cs="Tahoma"/>
        </w:rPr>
      </w:pPr>
      <w:r>
        <w:rPr>
          <w:rFonts w:ascii="Tahoma" w:hAnsi="Tahoma" w:cs="Tahoma"/>
        </w:rPr>
        <w:t>______</w:t>
      </w:r>
      <w:r w:rsidRPr="001E33A2">
        <w:rPr>
          <w:rFonts w:ascii="Tahoma" w:hAnsi="Tahoma" w:cs="Tahoma"/>
        </w:rPr>
        <w:t>____________</w:t>
      </w:r>
    </w:p>
    <w:p w14:paraId="74D0543D" w14:textId="77777777" w:rsidR="002F3AB0" w:rsidRPr="001E33A2" w:rsidRDefault="002F3AB0" w:rsidP="002F3AB0">
      <w:pPr>
        <w:keepNext/>
        <w:keepLines/>
        <w:rPr>
          <w:rFonts w:ascii="Tahoma" w:hAnsi="Tahoma" w:cs="Tahoma"/>
          <w:i/>
          <w:sz w:val="18"/>
        </w:rPr>
      </w:pPr>
      <w:r w:rsidRPr="001E33A2">
        <w:rPr>
          <w:rFonts w:ascii="Tahoma" w:hAnsi="Tahoma" w:cs="Tahoma"/>
          <w:i/>
          <w:sz w:val="18"/>
        </w:rPr>
        <w:t xml:space="preserve">Priloga: 1 </w:t>
      </w:r>
      <w:r>
        <w:rPr>
          <w:rFonts w:ascii="Tahoma" w:hAnsi="Tahoma" w:cs="Tahoma"/>
          <w:i/>
          <w:sz w:val="18"/>
        </w:rPr>
        <w:t>bianco</w:t>
      </w:r>
      <w:r w:rsidRPr="001E33A2">
        <w:rPr>
          <w:rFonts w:ascii="Tahoma" w:hAnsi="Tahoma" w:cs="Tahoma"/>
          <w:i/>
          <w:sz w:val="18"/>
        </w:rPr>
        <w:t xml:space="preserve"> menica</w:t>
      </w:r>
    </w:p>
    <w:p w14:paraId="773CB087" w14:textId="77777777" w:rsidR="00C21FA7" w:rsidRDefault="00C21FA7" w:rsidP="00FA4D24">
      <w:pPr>
        <w:keepNext/>
        <w:keepLines/>
        <w:rPr>
          <w:rFonts w:ascii="Tahoma" w:hAnsi="Tahoma" w:cs="Tahoma"/>
          <w:b/>
        </w:rPr>
      </w:pPr>
    </w:p>
    <w:p w14:paraId="6E4D1B5C" w14:textId="77777777" w:rsidR="00C21FA7" w:rsidRDefault="00C21FA7" w:rsidP="00FA4D24">
      <w:pPr>
        <w:keepNext/>
        <w:keepLines/>
        <w:rPr>
          <w:rFonts w:ascii="Tahoma" w:hAnsi="Tahoma" w:cs="Tahoma"/>
          <w:b/>
        </w:rPr>
      </w:pPr>
    </w:p>
    <w:p w14:paraId="1F1F7D0E" w14:textId="77777777" w:rsidR="00C21FA7" w:rsidRDefault="00C21FA7" w:rsidP="00FA4D24">
      <w:pPr>
        <w:keepNext/>
        <w:keepLines/>
        <w:rPr>
          <w:rFonts w:ascii="Tahoma" w:hAnsi="Tahoma" w:cs="Tahoma"/>
          <w:b/>
        </w:rPr>
      </w:pPr>
    </w:p>
    <w:p w14:paraId="160D3377" w14:textId="77777777" w:rsidR="00C21FA7" w:rsidRDefault="00C21FA7" w:rsidP="00FA4D24">
      <w:pPr>
        <w:keepNext/>
        <w:keepLines/>
        <w:rPr>
          <w:rFonts w:ascii="Tahoma" w:hAnsi="Tahoma" w:cs="Tahoma"/>
          <w:b/>
        </w:rPr>
      </w:pPr>
    </w:p>
    <w:p w14:paraId="137C2A9C" w14:textId="77777777" w:rsidR="00C21FA7" w:rsidRDefault="00C21FA7" w:rsidP="00FA4D24">
      <w:pPr>
        <w:keepNext/>
        <w:keepLines/>
        <w:rPr>
          <w:rFonts w:ascii="Tahoma" w:hAnsi="Tahoma" w:cs="Tahoma"/>
          <w:b/>
        </w:rPr>
      </w:pPr>
    </w:p>
    <w:p w14:paraId="1D7B5600" w14:textId="77777777" w:rsidR="00C21FA7" w:rsidRDefault="00C21FA7" w:rsidP="00FA4D24">
      <w:pPr>
        <w:keepNext/>
        <w:keepLines/>
        <w:rPr>
          <w:rFonts w:ascii="Tahoma" w:hAnsi="Tahoma" w:cs="Tahoma"/>
          <w:b/>
        </w:rPr>
      </w:pPr>
    </w:p>
    <w:tbl>
      <w:tblPr>
        <w:tblW w:w="9634"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075"/>
        <w:gridCol w:w="1559"/>
      </w:tblGrid>
      <w:tr w:rsidR="00C21FA7" w:rsidRPr="00112425" w14:paraId="079CF9F1" w14:textId="77777777" w:rsidTr="00BC5255">
        <w:tc>
          <w:tcPr>
            <w:tcW w:w="8075" w:type="dxa"/>
            <w:tcBorders>
              <w:top w:val="single" w:sz="4" w:space="0" w:color="auto"/>
              <w:left w:val="single" w:sz="4" w:space="0" w:color="auto"/>
              <w:bottom w:val="single" w:sz="4" w:space="0" w:color="auto"/>
              <w:right w:val="single" w:sz="4" w:space="0" w:color="808080"/>
            </w:tcBorders>
            <w:hideMark/>
          </w:tcPr>
          <w:p w14:paraId="1F9F01BD" w14:textId="77777777" w:rsidR="00C21FA7" w:rsidRPr="00112425" w:rsidRDefault="00AA3B08" w:rsidP="00FA4D24">
            <w:pPr>
              <w:keepNext/>
              <w:keepLines/>
              <w:jc w:val="both"/>
              <w:rPr>
                <w:rFonts w:ascii="Tahoma" w:hAnsi="Tahoma" w:cs="Tahoma"/>
              </w:rPr>
            </w:pPr>
            <w:r>
              <w:rPr>
                <w:rFonts w:ascii="Tahoma" w:hAnsi="Tahoma" w:cs="Tahoma"/>
              </w:rPr>
              <w:lastRenderedPageBreak/>
              <w:t>TEHNIČNA SPECIFIKACIJA</w:t>
            </w:r>
          </w:p>
        </w:tc>
        <w:tc>
          <w:tcPr>
            <w:tcW w:w="1559" w:type="dxa"/>
            <w:tcBorders>
              <w:top w:val="single" w:sz="4" w:space="0" w:color="auto"/>
              <w:left w:val="single" w:sz="4" w:space="0" w:color="808080"/>
              <w:bottom w:val="single" w:sz="4" w:space="0" w:color="auto"/>
              <w:right w:val="single" w:sz="4" w:space="0" w:color="auto"/>
            </w:tcBorders>
            <w:hideMark/>
          </w:tcPr>
          <w:p w14:paraId="32126AEE" w14:textId="77777777" w:rsidR="00C21FA7" w:rsidRPr="00112425" w:rsidRDefault="00C21FA7" w:rsidP="00E34D15">
            <w:pPr>
              <w:keepNext/>
              <w:keepLines/>
              <w:jc w:val="both"/>
              <w:rPr>
                <w:rFonts w:ascii="Tahoma" w:hAnsi="Tahoma" w:cs="Tahoma"/>
                <w:b/>
                <w:i/>
              </w:rPr>
            </w:pPr>
            <w:r w:rsidRPr="00112425">
              <w:rPr>
                <w:rFonts w:ascii="Tahoma" w:hAnsi="Tahoma" w:cs="Tahoma"/>
                <w:b/>
                <w:i/>
              </w:rPr>
              <w:t xml:space="preserve">Priloga </w:t>
            </w:r>
            <w:r w:rsidR="00E34D15">
              <w:rPr>
                <w:rFonts w:ascii="Tahoma" w:hAnsi="Tahoma" w:cs="Tahoma"/>
                <w:b/>
                <w:i/>
              </w:rPr>
              <w:t>6</w:t>
            </w:r>
          </w:p>
        </w:tc>
      </w:tr>
    </w:tbl>
    <w:p w14:paraId="2C2D3EFC" w14:textId="77777777" w:rsidR="00C21FA7" w:rsidRDefault="00C21FA7" w:rsidP="00FA4D24">
      <w:pPr>
        <w:keepNext/>
        <w:keepLines/>
      </w:pPr>
    </w:p>
    <w:p w14:paraId="5ED6185F" w14:textId="77777777" w:rsidR="00863127" w:rsidRDefault="00863127" w:rsidP="00FA4D24">
      <w:pPr>
        <w:keepNext/>
        <w:keepLines/>
        <w:jc w:val="both"/>
        <w:rPr>
          <w:rFonts w:ascii="Tahoma" w:hAnsi="Tahoma" w:cs="Tahoma"/>
        </w:rPr>
      </w:pPr>
      <w:r w:rsidRPr="00863127">
        <w:rPr>
          <w:rFonts w:ascii="Tahoma" w:hAnsi="Tahoma" w:cs="Tahoma"/>
        </w:rPr>
        <w:t>Ponudnik izpolni prilogo z navedbo oziroma načinom izpolnitve posamezne zahteve (da/ne/navedena vrednost).</w:t>
      </w:r>
      <w:r>
        <w:rPr>
          <w:rFonts w:ascii="Tahoma" w:hAnsi="Tahoma" w:cs="Tahoma"/>
        </w:rPr>
        <w:t xml:space="preserve"> </w:t>
      </w:r>
      <w:r w:rsidRPr="00863127">
        <w:rPr>
          <w:rFonts w:ascii="Tahoma" w:hAnsi="Tahoma" w:cs="Tahoma"/>
        </w:rPr>
        <w:t xml:space="preserve">Ponudnik mora </w:t>
      </w:r>
      <w:r w:rsidR="00037F20">
        <w:rPr>
          <w:rFonts w:ascii="Tahoma" w:hAnsi="Tahoma" w:cs="Tahoma"/>
        </w:rPr>
        <w:t>za vsak skop za katerega oddaja ponudbo</w:t>
      </w:r>
      <w:r w:rsidRPr="00863127">
        <w:rPr>
          <w:rFonts w:ascii="Tahoma" w:hAnsi="Tahoma" w:cs="Tahoma"/>
        </w:rPr>
        <w:t xml:space="preserve"> </w:t>
      </w:r>
      <w:r w:rsidR="00037F20" w:rsidRPr="00863127">
        <w:rPr>
          <w:rFonts w:ascii="Tahoma" w:hAnsi="Tahoma" w:cs="Tahoma"/>
        </w:rPr>
        <w:t>priložiti</w:t>
      </w:r>
      <w:r w:rsidR="00037F20">
        <w:rPr>
          <w:rFonts w:ascii="Tahoma" w:hAnsi="Tahoma" w:cs="Tahoma"/>
        </w:rPr>
        <w:t xml:space="preserve"> </w:t>
      </w:r>
      <w:r>
        <w:rPr>
          <w:rFonts w:ascii="Tahoma" w:hAnsi="Tahoma" w:cs="Tahoma"/>
        </w:rPr>
        <w:t xml:space="preserve">Prilogo </w:t>
      </w:r>
      <w:r w:rsidR="00E34D15">
        <w:rPr>
          <w:rFonts w:ascii="Tahoma" w:hAnsi="Tahoma" w:cs="Tahoma"/>
        </w:rPr>
        <w:t>6</w:t>
      </w:r>
      <w:r w:rsidRPr="00863127">
        <w:rPr>
          <w:rFonts w:ascii="Tahoma" w:hAnsi="Tahoma" w:cs="Tahoma"/>
        </w:rPr>
        <w:t xml:space="preserve"> ter k prilogi priložiti tehnično dokumentacijo proizvajalca. Ponudnik mora priloge </w:t>
      </w:r>
      <w:r w:rsidRPr="00863127">
        <w:rPr>
          <w:rFonts w:ascii="Tahoma" w:hAnsi="Tahoma" w:cs="Tahoma"/>
          <w:u w:val="single"/>
        </w:rPr>
        <w:t>naložiti v</w:t>
      </w:r>
      <w:r w:rsidRPr="00863127">
        <w:rPr>
          <w:rFonts w:ascii="Tahoma" w:hAnsi="Tahoma" w:cs="Tahoma"/>
          <w:b/>
          <w:u w:val="single"/>
        </w:rPr>
        <w:t xml:space="preserve"> razdelek »Dokumenti - ostale priloge«</w:t>
      </w:r>
      <w:r w:rsidRPr="00863127">
        <w:rPr>
          <w:rFonts w:ascii="Tahoma" w:hAnsi="Tahoma" w:cs="Tahoma"/>
        </w:rPr>
        <w:t>.</w:t>
      </w:r>
    </w:p>
    <w:p w14:paraId="5671D1A6" w14:textId="77777777" w:rsidR="00863127" w:rsidRDefault="00863127" w:rsidP="00FA4D24">
      <w:pPr>
        <w:keepNext/>
        <w:keepLines/>
        <w:jc w:val="both"/>
        <w:rPr>
          <w:rFonts w:ascii="Tahoma" w:hAnsi="Tahoma" w:cs="Tahoma"/>
        </w:rPr>
      </w:pPr>
    </w:p>
    <w:p w14:paraId="67849EAD" w14:textId="77777777" w:rsidR="00824AE2" w:rsidRDefault="00824AE2" w:rsidP="00FA4D24">
      <w:pPr>
        <w:keepNext/>
        <w:keepLines/>
        <w:jc w:val="both"/>
        <w:rPr>
          <w:rFonts w:ascii="Tahoma" w:hAnsi="Tahoma" w:cs="Tahoma"/>
        </w:rPr>
      </w:pPr>
    </w:p>
    <w:p w14:paraId="65C836BA" w14:textId="77777777" w:rsidR="00824AE2" w:rsidRDefault="00824AE2" w:rsidP="00FA4D24">
      <w:pPr>
        <w:keepNext/>
        <w:keepLines/>
        <w:jc w:val="both"/>
        <w:rPr>
          <w:rFonts w:ascii="Tahoma" w:hAnsi="Tahoma" w:cs="Tahoma"/>
        </w:rPr>
      </w:pPr>
    </w:p>
    <w:p w14:paraId="4CE85C47" w14:textId="77777777" w:rsidR="00824AE2" w:rsidRDefault="00824AE2" w:rsidP="00FA4D24">
      <w:pPr>
        <w:keepNext/>
        <w:keepLines/>
        <w:jc w:val="both"/>
        <w:rPr>
          <w:rFonts w:ascii="Tahoma" w:hAnsi="Tahoma" w:cs="Tahoma"/>
        </w:rPr>
      </w:pPr>
    </w:p>
    <w:p w14:paraId="0929006A" w14:textId="77777777" w:rsidR="00824AE2" w:rsidRDefault="00824AE2" w:rsidP="00FA4D24">
      <w:pPr>
        <w:keepNext/>
        <w:keepLines/>
        <w:jc w:val="both"/>
        <w:rPr>
          <w:rFonts w:ascii="Tahoma" w:hAnsi="Tahoma" w:cs="Tahoma"/>
        </w:rPr>
      </w:pPr>
    </w:p>
    <w:p w14:paraId="05019636" w14:textId="77777777" w:rsidR="00824AE2" w:rsidRDefault="00824AE2" w:rsidP="00FA4D24">
      <w:pPr>
        <w:keepNext/>
        <w:keepLines/>
        <w:jc w:val="both"/>
        <w:rPr>
          <w:rFonts w:ascii="Tahoma" w:hAnsi="Tahoma" w:cs="Tahoma"/>
        </w:rPr>
      </w:pPr>
    </w:p>
    <w:p w14:paraId="28EC55D5" w14:textId="77777777" w:rsidR="00824AE2" w:rsidRDefault="00824AE2" w:rsidP="00FA4D24">
      <w:pPr>
        <w:keepNext/>
        <w:keepLines/>
        <w:jc w:val="both"/>
        <w:rPr>
          <w:rFonts w:ascii="Tahoma" w:hAnsi="Tahoma" w:cs="Tahoma"/>
        </w:rPr>
      </w:pPr>
    </w:p>
    <w:p w14:paraId="0DA59969" w14:textId="77777777" w:rsidR="00824AE2" w:rsidRDefault="00824AE2" w:rsidP="00FA4D24">
      <w:pPr>
        <w:keepNext/>
        <w:keepLines/>
        <w:jc w:val="both"/>
        <w:rPr>
          <w:rFonts w:ascii="Tahoma" w:hAnsi="Tahoma" w:cs="Tahoma"/>
        </w:rPr>
      </w:pPr>
    </w:p>
    <w:p w14:paraId="24FAFA22" w14:textId="77777777" w:rsidR="00824AE2" w:rsidRDefault="00824AE2" w:rsidP="00FA4D24">
      <w:pPr>
        <w:keepNext/>
        <w:keepLines/>
        <w:jc w:val="both"/>
        <w:rPr>
          <w:rFonts w:ascii="Tahoma" w:hAnsi="Tahoma" w:cs="Tahoma"/>
        </w:rPr>
      </w:pPr>
    </w:p>
    <w:p w14:paraId="4B5AAB8A" w14:textId="77777777" w:rsidR="00824AE2" w:rsidRDefault="00824AE2" w:rsidP="00FA4D24">
      <w:pPr>
        <w:keepNext/>
        <w:keepLines/>
        <w:jc w:val="both"/>
        <w:rPr>
          <w:rFonts w:ascii="Tahoma" w:hAnsi="Tahoma" w:cs="Tahoma"/>
        </w:rPr>
      </w:pPr>
    </w:p>
    <w:p w14:paraId="7073A805" w14:textId="77777777" w:rsidR="00824AE2" w:rsidRDefault="00824AE2" w:rsidP="00FA4D24">
      <w:pPr>
        <w:keepNext/>
        <w:keepLines/>
        <w:jc w:val="both"/>
        <w:rPr>
          <w:rFonts w:ascii="Tahoma" w:hAnsi="Tahoma" w:cs="Tahoma"/>
        </w:rPr>
      </w:pPr>
    </w:p>
    <w:p w14:paraId="2001AE52" w14:textId="77777777" w:rsidR="00824AE2" w:rsidRDefault="00824AE2" w:rsidP="00FA4D24">
      <w:pPr>
        <w:keepNext/>
        <w:keepLines/>
        <w:jc w:val="both"/>
        <w:rPr>
          <w:rFonts w:ascii="Tahoma" w:hAnsi="Tahoma" w:cs="Tahoma"/>
        </w:rPr>
      </w:pPr>
    </w:p>
    <w:p w14:paraId="7B8945D8" w14:textId="77777777" w:rsidR="00824AE2" w:rsidRDefault="00824AE2" w:rsidP="00FA4D24">
      <w:pPr>
        <w:keepNext/>
        <w:keepLines/>
        <w:jc w:val="both"/>
        <w:rPr>
          <w:rFonts w:ascii="Tahoma" w:hAnsi="Tahoma" w:cs="Tahoma"/>
        </w:rPr>
      </w:pPr>
    </w:p>
    <w:p w14:paraId="5C49694D" w14:textId="77777777" w:rsidR="00824AE2" w:rsidRDefault="00824AE2" w:rsidP="00FA4D24">
      <w:pPr>
        <w:keepNext/>
        <w:keepLines/>
        <w:jc w:val="both"/>
        <w:rPr>
          <w:rFonts w:ascii="Tahoma" w:hAnsi="Tahoma" w:cs="Tahoma"/>
        </w:rPr>
      </w:pPr>
    </w:p>
    <w:p w14:paraId="0759964D" w14:textId="77777777" w:rsidR="00824AE2" w:rsidRDefault="00824AE2" w:rsidP="00FA4D24">
      <w:pPr>
        <w:keepNext/>
        <w:keepLines/>
        <w:jc w:val="both"/>
        <w:rPr>
          <w:rFonts w:ascii="Tahoma" w:hAnsi="Tahoma" w:cs="Tahoma"/>
        </w:rPr>
      </w:pPr>
    </w:p>
    <w:p w14:paraId="12E7CDF5" w14:textId="77777777" w:rsidR="00824AE2" w:rsidRDefault="00824AE2" w:rsidP="00FA4D24">
      <w:pPr>
        <w:keepNext/>
        <w:keepLines/>
        <w:jc w:val="both"/>
        <w:rPr>
          <w:rFonts w:ascii="Tahoma" w:hAnsi="Tahoma" w:cs="Tahoma"/>
        </w:rPr>
      </w:pPr>
    </w:p>
    <w:p w14:paraId="61D4FC81" w14:textId="77777777" w:rsidR="00824AE2" w:rsidRDefault="00824AE2" w:rsidP="00FA4D24">
      <w:pPr>
        <w:keepNext/>
        <w:keepLines/>
        <w:jc w:val="both"/>
        <w:rPr>
          <w:rFonts w:ascii="Tahoma" w:hAnsi="Tahoma" w:cs="Tahoma"/>
        </w:rPr>
      </w:pPr>
    </w:p>
    <w:p w14:paraId="42E7CC29" w14:textId="77777777" w:rsidR="00824AE2" w:rsidRDefault="00824AE2" w:rsidP="00FA4D24">
      <w:pPr>
        <w:keepNext/>
        <w:keepLines/>
        <w:jc w:val="both"/>
        <w:rPr>
          <w:rFonts w:ascii="Tahoma" w:hAnsi="Tahoma" w:cs="Tahoma"/>
        </w:rPr>
      </w:pPr>
    </w:p>
    <w:p w14:paraId="51901EEE" w14:textId="77777777" w:rsidR="00824AE2" w:rsidRDefault="00824AE2" w:rsidP="00FA4D24">
      <w:pPr>
        <w:keepNext/>
        <w:keepLines/>
        <w:jc w:val="both"/>
        <w:rPr>
          <w:rFonts w:ascii="Tahoma" w:hAnsi="Tahoma" w:cs="Tahoma"/>
        </w:rPr>
      </w:pPr>
    </w:p>
    <w:p w14:paraId="20FF68BB" w14:textId="77777777" w:rsidR="00824AE2" w:rsidRDefault="00824AE2" w:rsidP="00FA4D24">
      <w:pPr>
        <w:keepNext/>
        <w:keepLines/>
        <w:jc w:val="both"/>
        <w:rPr>
          <w:rFonts w:ascii="Tahoma" w:hAnsi="Tahoma" w:cs="Tahoma"/>
        </w:rPr>
      </w:pPr>
    </w:p>
    <w:p w14:paraId="0161805D" w14:textId="77777777" w:rsidR="00824AE2" w:rsidRDefault="00824AE2" w:rsidP="00FA4D24">
      <w:pPr>
        <w:keepNext/>
        <w:keepLines/>
        <w:jc w:val="both"/>
        <w:rPr>
          <w:rFonts w:ascii="Tahoma" w:hAnsi="Tahoma" w:cs="Tahoma"/>
        </w:rPr>
      </w:pPr>
    </w:p>
    <w:p w14:paraId="14862CA1" w14:textId="77777777" w:rsidR="00824AE2" w:rsidRDefault="00824AE2" w:rsidP="00FA4D24">
      <w:pPr>
        <w:keepNext/>
        <w:keepLines/>
        <w:jc w:val="both"/>
        <w:rPr>
          <w:rFonts w:ascii="Tahoma" w:hAnsi="Tahoma" w:cs="Tahoma"/>
        </w:rPr>
      </w:pPr>
    </w:p>
    <w:p w14:paraId="7A6AE2D8" w14:textId="77777777" w:rsidR="00824AE2" w:rsidRDefault="00824AE2" w:rsidP="00FA4D24">
      <w:pPr>
        <w:keepNext/>
        <w:keepLines/>
        <w:jc w:val="both"/>
        <w:rPr>
          <w:rFonts w:ascii="Tahoma" w:hAnsi="Tahoma" w:cs="Tahoma"/>
        </w:rPr>
      </w:pPr>
    </w:p>
    <w:p w14:paraId="718D7350" w14:textId="77777777" w:rsidR="00824AE2" w:rsidRDefault="00824AE2" w:rsidP="00FA4D24">
      <w:pPr>
        <w:keepNext/>
        <w:keepLines/>
        <w:jc w:val="both"/>
        <w:rPr>
          <w:rFonts w:ascii="Tahoma" w:hAnsi="Tahoma" w:cs="Tahoma"/>
        </w:rPr>
      </w:pPr>
    </w:p>
    <w:p w14:paraId="5A8DA970" w14:textId="77777777" w:rsidR="00824AE2" w:rsidRDefault="00824AE2" w:rsidP="00FA4D24">
      <w:pPr>
        <w:keepNext/>
        <w:keepLines/>
        <w:jc w:val="both"/>
        <w:rPr>
          <w:rFonts w:ascii="Tahoma" w:hAnsi="Tahoma" w:cs="Tahoma"/>
        </w:rPr>
      </w:pPr>
    </w:p>
    <w:p w14:paraId="07AA24C1" w14:textId="77777777" w:rsidR="00824AE2" w:rsidRDefault="00824AE2" w:rsidP="00FA4D24">
      <w:pPr>
        <w:keepNext/>
        <w:keepLines/>
        <w:jc w:val="both"/>
        <w:rPr>
          <w:rFonts w:ascii="Tahoma" w:hAnsi="Tahoma" w:cs="Tahoma"/>
        </w:rPr>
      </w:pPr>
    </w:p>
    <w:p w14:paraId="2550A548" w14:textId="77777777" w:rsidR="00824AE2" w:rsidRDefault="00824AE2" w:rsidP="00FA4D24">
      <w:pPr>
        <w:keepNext/>
        <w:keepLines/>
        <w:jc w:val="both"/>
        <w:rPr>
          <w:rFonts w:ascii="Tahoma" w:hAnsi="Tahoma" w:cs="Tahoma"/>
        </w:rPr>
      </w:pPr>
    </w:p>
    <w:p w14:paraId="21E1723B" w14:textId="77777777" w:rsidR="005F3F9F" w:rsidRDefault="005F3F9F" w:rsidP="00FA4D24">
      <w:pPr>
        <w:keepNext/>
        <w:keepLines/>
        <w:jc w:val="both"/>
        <w:rPr>
          <w:rFonts w:ascii="Tahoma" w:hAnsi="Tahoma" w:cs="Tahoma"/>
        </w:rPr>
      </w:pPr>
    </w:p>
    <w:p w14:paraId="60E80850" w14:textId="77777777" w:rsidR="005F3F9F" w:rsidRDefault="005F3F9F" w:rsidP="00FA4D24">
      <w:pPr>
        <w:keepNext/>
        <w:keepLines/>
        <w:jc w:val="both"/>
        <w:rPr>
          <w:rFonts w:ascii="Tahoma" w:hAnsi="Tahoma" w:cs="Tahoma"/>
        </w:rPr>
      </w:pPr>
    </w:p>
    <w:p w14:paraId="4093DED2" w14:textId="77777777" w:rsidR="005F3F9F" w:rsidRDefault="005F3F9F" w:rsidP="00FA4D24">
      <w:pPr>
        <w:keepNext/>
        <w:keepLines/>
        <w:jc w:val="both"/>
        <w:rPr>
          <w:rFonts w:ascii="Tahoma" w:hAnsi="Tahoma" w:cs="Tahoma"/>
        </w:rPr>
      </w:pPr>
    </w:p>
    <w:p w14:paraId="03D7FE80" w14:textId="77777777" w:rsidR="005F3F9F" w:rsidRDefault="005F3F9F" w:rsidP="00FA4D24">
      <w:pPr>
        <w:keepNext/>
        <w:keepLines/>
        <w:jc w:val="both"/>
        <w:rPr>
          <w:rFonts w:ascii="Tahoma" w:hAnsi="Tahoma" w:cs="Tahoma"/>
        </w:rPr>
      </w:pPr>
    </w:p>
    <w:p w14:paraId="104B30AC" w14:textId="77777777" w:rsidR="005F3F9F" w:rsidRDefault="005F3F9F" w:rsidP="00FA4D24">
      <w:pPr>
        <w:keepNext/>
        <w:keepLines/>
        <w:jc w:val="both"/>
        <w:rPr>
          <w:rFonts w:ascii="Tahoma" w:hAnsi="Tahoma" w:cs="Tahoma"/>
        </w:rPr>
      </w:pPr>
    </w:p>
    <w:p w14:paraId="2F96E47E" w14:textId="77777777" w:rsidR="005F3F9F" w:rsidRDefault="005F3F9F" w:rsidP="00FA4D24">
      <w:pPr>
        <w:keepNext/>
        <w:keepLines/>
        <w:jc w:val="both"/>
        <w:rPr>
          <w:rFonts w:ascii="Tahoma" w:hAnsi="Tahoma" w:cs="Tahoma"/>
        </w:rPr>
      </w:pPr>
    </w:p>
    <w:p w14:paraId="4AC87D7B" w14:textId="77777777" w:rsidR="005F3F9F" w:rsidRDefault="005F3F9F" w:rsidP="00FA4D24">
      <w:pPr>
        <w:keepNext/>
        <w:keepLines/>
        <w:jc w:val="both"/>
        <w:rPr>
          <w:rFonts w:ascii="Tahoma" w:hAnsi="Tahoma" w:cs="Tahoma"/>
        </w:rPr>
      </w:pPr>
    </w:p>
    <w:p w14:paraId="0882AB02" w14:textId="77777777" w:rsidR="005F3F9F" w:rsidRDefault="005F3F9F" w:rsidP="00FA4D24">
      <w:pPr>
        <w:keepNext/>
        <w:keepLines/>
        <w:jc w:val="both"/>
        <w:rPr>
          <w:rFonts w:ascii="Tahoma" w:hAnsi="Tahoma" w:cs="Tahoma"/>
        </w:rPr>
      </w:pPr>
    </w:p>
    <w:p w14:paraId="17E71E9B" w14:textId="77777777" w:rsidR="005F3F9F" w:rsidRDefault="005F3F9F" w:rsidP="00FA4D24">
      <w:pPr>
        <w:keepNext/>
        <w:keepLines/>
        <w:jc w:val="both"/>
        <w:rPr>
          <w:rFonts w:ascii="Tahoma" w:hAnsi="Tahoma" w:cs="Tahoma"/>
        </w:rPr>
      </w:pPr>
    </w:p>
    <w:p w14:paraId="188DE09A" w14:textId="77777777" w:rsidR="005F3F9F" w:rsidRDefault="005F3F9F" w:rsidP="00FA4D24">
      <w:pPr>
        <w:keepNext/>
        <w:keepLines/>
        <w:jc w:val="both"/>
        <w:rPr>
          <w:rFonts w:ascii="Tahoma" w:hAnsi="Tahoma" w:cs="Tahoma"/>
        </w:rPr>
      </w:pPr>
    </w:p>
    <w:p w14:paraId="15EE2194" w14:textId="77777777" w:rsidR="005F3F9F" w:rsidRDefault="005F3F9F" w:rsidP="00FA4D24">
      <w:pPr>
        <w:keepNext/>
        <w:keepLines/>
        <w:jc w:val="both"/>
        <w:rPr>
          <w:rFonts w:ascii="Tahoma" w:hAnsi="Tahoma" w:cs="Tahoma"/>
        </w:rPr>
      </w:pPr>
    </w:p>
    <w:p w14:paraId="6B8AF5FE" w14:textId="77777777" w:rsidR="005F3F9F" w:rsidRDefault="005F3F9F" w:rsidP="00FA4D24">
      <w:pPr>
        <w:keepNext/>
        <w:keepLines/>
        <w:jc w:val="both"/>
        <w:rPr>
          <w:rFonts w:ascii="Tahoma" w:hAnsi="Tahoma" w:cs="Tahoma"/>
        </w:rPr>
      </w:pPr>
    </w:p>
    <w:p w14:paraId="4D0BF933" w14:textId="77777777" w:rsidR="005F3F9F" w:rsidRDefault="005F3F9F" w:rsidP="00FA4D24">
      <w:pPr>
        <w:keepNext/>
        <w:keepLines/>
        <w:jc w:val="both"/>
        <w:rPr>
          <w:rFonts w:ascii="Tahoma" w:hAnsi="Tahoma" w:cs="Tahoma"/>
        </w:rPr>
      </w:pPr>
    </w:p>
    <w:p w14:paraId="5F63F0F8" w14:textId="77777777" w:rsidR="005F3F9F" w:rsidRDefault="005F3F9F" w:rsidP="00FA4D24">
      <w:pPr>
        <w:keepNext/>
        <w:keepLines/>
        <w:jc w:val="both"/>
        <w:rPr>
          <w:rFonts w:ascii="Tahoma" w:hAnsi="Tahoma" w:cs="Tahoma"/>
        </w:rPr>
      </w:pPr>
    </w:p>
    <w:p w14:paraId="182032F6" w14:textId="77777777" w:rsidR="005F3F9F" w:rsidRDefault="005F3F9F" w:rsidP="00FA4D24">
      <w:pPr>
        <w:keepNext/>
        <w:keepLines/>
        <w:jc w:val="both"/>
        <w:rPr>
          <w:rFonts w:ascii="Tahoma" w:hAnsi="Tahoma" w:cs="Tahoma"/>
        </w:rPr>
      </w:pPr>
    </w:p>
    <w:p w14:paraId="264FCB2E" w14:textId="77777777" w:rsidR="005F3F9F" w:rsidRDefault="005F3F9F" w:rsidP="00FA4D24">
      <w:pPr>
        <w:keepNext/>
        <w:keepLines/>
        <w:jc w:val="both"/>
        <w:rPr>
          <w:rFonts w:ascii="Tahoma" w:hAnsi="Tahoma" w:cs="Tahoma"/>
        </w:rPr>
      </w:pPr>
    </w:p>
    <w:p w14:paraId="5E3265F2" w14:textId="77777777" w:rsidR="005F3F9F" w:rsidRDefault="005F3F9F" w:rsidP="00FA4D24">
      <w:pPr>
        <w:keepNext/>
        <w:keepLines/>
        <w:jc w:val="both"/>
        <w:rPr>
          <w:rFonts w:ascii="Tahoma" w:hAnsi="Tahoma" w:cs="Tahoma"/>
        </w:rPr>
      </w:pPr>
    </w:p>
    <w:p w14:paraId="4E7DE4A2" w14:textId="77777777" w:rsidR="005F3F9F" w:rsidRDefault="005F3F9F" w:rsidP="00FA4D24">
      <w:pPr>
        <w:keepNext/>
        <w:keepLines/>
        <w:jc w:val="both"/>
        <w:rPr>
          <w:rFonts w:ascii="Tahoma" w:hAnsi="Tahoma" w:cs="Tahoma"/>
        </w:rPr>
      </w:pPr>
    </w:p>
    <w:p w14:paraId="4EB8EE05" w14:textId="77777777" w:rsidR="005F3F9F" w:rsidRDefault="005F3F9F" w:rsidP="00FA4D24">
      <w:pPr>
        <w:keepNext/>
        <w:keepLines/>
        <w:jc w:val="both"/>
        <w:rPr>
          <w:rFonts w:ascii="Tahoma" w:hAnsi="Tahoma" w:cs="Tahoma"/>
        </w:rPr>
      </w:pPr>
    </w:p>
    <w:p w14:paraId="2790277C" w14:textId="77777777" w:rsidR="005F3F9F" w:rsidRDefault="005F3F9F" w:rsidP="00FA4D24">
      <w:pPr>
        <w:keepNext/>
        <w:keepLines/>
        <w:jc w:val="both"/>
        <w:rPr>
          <w:rFonts w:ascii="Tahoma" w:hAnsi="Tahoma" w:cs="Tahoma"/>
        </w:rPr>
      </w:pPr>
    </w:p>
    <w:p w14:paraId="60478893" w14:textId="77777777" w:rsidR="005F3F9F" w:rsidRDefault="005F3F9F" w:rsidP="00FA4D24">
      <w:pPr>
        <w:keepNext/>
        <w:keepLines/>
        <w:jc w:val="both"/>
        <w:rPr>
          <w:rFonts w:ascii="Tahoma" w:hAnsi="Tahoma" w:cs="Tahoma"/>
        </w:rPr>
      </w:pPr>
    </w:p>
    <w:p w14:paraId="334F6903" w14:textId="77777777" w:rsidR="005F3F9F" w:rsidRDefault="005F3F9F" w:rsidP="00FA4D24">
      <w:pPr>
        <w:keepNext/>
        <w:keepLines/>
        <w:jc w:val="both"/>
        <w:rPr>
          <w:rFonts w:ascii="Tahoma" w:hAnsi="Tahoma" w:cs="Tahoma"/>
        </w:rPr>
      </w:pPr>
    </w:p>
    <w:p w14:paraId="087C6A5D" w14:textId="77777777" w:rsidR="005F3F9F" w:rsidRDefault="005F3F9F" w:rsidP="00FA4D24">
      <w:pPr>
        <w:keepNext/>
        <w:keepLines/>
        <w:jc w:val="both"/>
        <w:rPr>
          <w:rFonts w:ascii="Tahoma" w:hAnsi="Tahoma" w:cs="Tahoma"/>
        </w:rPr>
      </w:pPr>
    </w:p>
    <w:tbl>
      <w:tblPr>
        <w:tblW w:w="9634"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075"/>
        <w:gridCol w:w="1559"/>
      </w:tblGrid>
      <w:tr w:rsidR="00D2118D" w:rsidRPr="00112425" w14:paraId="7BABC0C4" w14:textId="77777777" w:rsidTr="00DE4A81">
        <w:tc>
          <w:tcPr>
            <w:tcW w:w="8075" w:type="dxa"/>
            <w:tcBorders>
              <w:top w:val="single" w:sz="4" w:space="0" w:color="auto"/>
              <w:left w:val="single" w:sz="4" w:space="0" w:color="auto"/>
              <w:bottom w:val="single" w:sz="4" w:space="0" w:color="auto"/>
              <w:right w:val="single" w:sz="4" w:space="0" w:color="808080"/>
            </w:tcBorders>
            <w:hideMark/>
          </w:tcPr>
          <w:p w14:paraId="28093632" w14:textId="77777777" w:rsidR="00D2118D" w:rsidRPr="00112425" w:rsidRDefault="00D2118D" w:rsidP="00DE4A81">
            <w:pPr>
              <w:keepNext/>
              <w:keepLines/>
              <w:jc w:val="both"/>
              <w:rPr>
                <w:rFonts w:ascii="Tahoma" w:hAnsi="Tahoma" w:cs="Tahoma"/>
              </w:rPr>
            </w:pPr>
            <w:bookmarkStart w:id="15" w:name="_Hlk168925081"/>
            <w:r>
              <w:rPr>
                <w:rFonts w:ascii="Tahoma" w:hAnsi="Tahoma" w:cs="Tahoma"/>
              </w:rPr>
              <w:lastRenderedPageBreak/>
              <w:t>TEHNIČNA SPECIFIKACIJA</w:t>
            </w:r>
          </w:p>
        </w:tc>
        <w:tc>
          <w:tcPr>
            <w:tcW w:w="1559" w:type="dxa"/>
            <w:tcBorders>
              <w:top w:val="single" w:sz="4" w:space="0" w:color="auto"/>
              <w:left w:val="single" w:sz="4" w:space="0" w:color="808080"/>
              <w:bottom w:val="single" w:sz="4" w:space="0" w:color="auto"/>
              <w:right w:val="single" w:sz="4" w:space="0" w:color="auto"/>
            </w:tcBorders>
            <w:hideMark/>
          </w:tcPr>
          <w:p w14:paraId="0470EFCA" w14:textId="77777777" w:rsidR="00D2118D" w:rsidRPr="00112425" w:rsidRDefault="00D2118D" w:rsidP="00DE4A81">
            <w:pPr>
              <w:keepNext/>
              <w:keepLines/>
              <w:jc w:val="both"/>
              <w:rPr>
                <w:rFonts w:ascii="Tahoma" w:hAnsi="Tahoma" w:cs="Tahoma"/>
                <w:b/>
                <w:i/>
              </w:rPr>
            </w:pPr>
            <w:r w:rsidRPr="00112425">
              <w:rPr>
                <w:rFonts w:ascii="Tahoma" w:hAnsi="Tahoma" w:cs="Tahoma"/>
                <w:b/>
                <w:i/>
              </w:rPr>
              <w:t xml:space="preserve">Priloga </w:t>
            </w:r>
            <w:r>
              <w:rPr>
                <w:rFonts w:ascii="Tahoma" w:hAnsi="Tahoma" w:cs="Tahoma"/>
                <w:b/>
                <w:i/>
              </w:rPr>
              <w:t>6/1</w:t>
            </w:r>
          </w:p>
        </w:tc>
      </w:tr>
      <w:bookmarkEnd w:id="15"/>
    </w:tbl>
    <w:p w14:paraId="070F1BBD" w14:textId="77777777" w:rsidR="005F3F9F" w:rsidRDefault="005F3F9F" w:rsidP="00CA5CB9">
      <w:pPr>
        <w:keepNext/>
        <w:keepLines/>
        <w:jc w:val="both"/>
        <w:rPr>
          <w:rFonts w:ascii="Tahoma" w:hAnsi="Tahoma" w:cs="Tahoma"/>
        </w:rPr>
      </w:pPr>
    </w:p>
    <w:p w14:paraId="69A7D0F0" w14:textId="77777777" w:rsidR="005F3F9F" w:rsidRDefault="005F3F9F" w:rsidP="00CA5CB9">
      <w:pPr>
        <w:keepNext/>
        <w:keepLines/>
        <w:jc w:val="both"/>
        <w:rPr>
          <w:rFonts w:ascii="Tahoma" w:hAnsi="Tahoma" w:cs="Tahoma"/>
        </w:rPr>
      </w:pPr>
      <w:r w:rsidRPr="00350EF1">
        <w:rPr>
          <w:rFonts w:ascii="Tahoma" w:hAnsi="Tahoma" w:cs="Tahoma"/>
          <w:b/>
          <w:bCs/>
        </w:rPr>
        <w:t>Ponudnik:</w:t>
      </w:r>
      <w:r w:rsidRPr="001B4792">
        <w:rPr>
          <w:rFonts w:ascii="Tahoma" w:hAnsi="Tahoma" w:cs="Tahoma"/>
        </w:rPr>
        <w:t xml:space="preserve"> _______________________________________________________________</w:t>
      </w:r>
      <w:r>
        <w:rPr>
          <w:rFonts w:ascii="Tahoma" w:hAnsi="Tahoma" w:cs="Tahoma"/>
        </w:rPr>
        <w:t xml:space="preserve">_______ </w:t>
      </w:r>
      <w:r w:rsidRPr="001B4792">
        <w:rPr>
          <w:rFonts w:ascii="Tahoma" w:hAnsi="Tahoma" w:cs="Tahoma"/>
        </w:rPr>
        <w:t>,</w:t>
      </w:r>
    </w:p>
    <w:p w14:paraId="660778A0" w14:textId="77777777" w:rsidR="005F3F9F" w:rsidRDefault="005F3F9F" w:rsidP="00CA5CB9">
      <w:pPr>
        <w:keepNext/>
        <w:keepLines/>
        <w:jc w:val="both"/>
        <w:rPr>
          <w:rFonts w:ascii="Tahoma" w:hAnsi="Tahoma" w:cs="Tahoma"/>
        </w:rPr>
      </w:pPr>
    </w:p>
    <w:p w14:paraId="47AB927A" w14:textId="77777777" w:rsidR="005F3F9F" w:rsidRPr="00112425" w:rsidRDefault="005F3F9F" w:rsidP="00CA5CB9">
      <w:pPr>
        <w:keepNext/>
        <w:keepLines/>
        <w:jc w:val="both"/>
        <w:rPr>
          <w:rFonts w:ascii="Tahoma" w:hAnsi="Tahoma" w:cs="Tahoma"/>
        </w:rPr>
      </w:pPr>
      <w:r>
        <w:rPr>
          <w:rFonts w:ascii="Tahoma" w:hAnsi="Tahoma" w:cs="Tahoma"/>
        </w:rPr>
        <w:t xml:space="preserve">ki oddajamo ponudbo za javno naročilo št. </w:t>
      </w:r>
      <w:r>
        <w:rPr>
          <w:rFonts w:ascii="Tahoma" w:hAnsi="Tahoma" w:cs="Tahoma"/>
          <w:b/>
        </w:rPr>
        <w:t>LPT-</w:t>
      </w:r>
      <w:r w:rsidR="006136BB">
        <w:rPr>
          <w:rFonts w:ascii="Tahoma" w:hAnsi="Tahoma" w:cs="Tahoma"/>
          <w:b/>
        </w:rPr>
        <w:t>62/24</w:t>
      </w:r>
      <w:r w:rsidRPr="008607EA">
        <w:rPr>
          <w:rFonts w:ascii="Tahoma" w:hAnsi="Tahoma" w:cs="Tahoma"/>
          <w:b/>
        </w:rPr>
        <w:t xml:space="preserve"> </w:t>
      </w:r>
      <w:r w:rsidR="006136BB">
        <w:rPr>
          <w:rFonts w:ascii="Tahoma" w:hAnsi="Tahoma" w:cs="Tahoma"/>
          <w:b/>
        </w:rPr>
        <w:t>Dobava specialnih tovornih vozil</w:t>
      </w:r>
      <w:r>
        <w:rPr>
          <w:rFonts w:ascii="Tahoma" w:hAnsi="Tahoma" w:cs="Tahoma"/>
          <w:b/>
        </w:rPr>
        <w:t>,</w:t>
      </w:r>
    </w:p>
    <w:p w14:paraId="1C1F31EE" w14:textId="77777777" w:rsidR="00824AE2" w:rsidRDefault="00824AE2" w:rsidP="00CA5CB9">
      <w:pPr>
        <w:keepNext/>
        <w:keepLines/>
        <w:jc w:val="both"/>
        <w:rPr>
          <w:rFonts w:ascii="Tahoma" w:hAnsi="Tahoma" w:cs="Tahoma"/>
        </w:rPr>
      </w:pPr>
    </w:p>
    <w:p w14:paraId="73CB489B" w14:textId="77777777" w:rsidR="00824AE2" w:rsidRDefault="005F3F9F" w:rsidP="00CA5CB9">
      <w:pPr>
        <w:keepNext/>
        <w:keepLines/>
        <w:jc w:val="both"/>
        <w:rPr>
          <w:rFonts w:ascii="Tahoma" w:hAnsi="Tahoma" w:cs="Tahoma"/>
          <w:b/>
        </w:rPr>
      </w:pPr>
      <w:r>
        <w:rPr>
          <w:rFonts w:ascii="Tahoma" w:hAnsi="Tahoma" w:cs="Tahoma"/>
          <w:b/>
        </w:rPr>
        <w:t xml:space="preserve">prilagamo </w:t>
      </w:r>
      <w:r w:rsidR="00824AE2" w:rsidRPr="00824AE2">
        <w:rPr>
          <w:rFonts w:ascii="Tahoma" w:hAnsi="Tahoma" w:cs="Tahoma"/>
          <w:b/>
        </w:rPr>
        <w:t>Tehničn</w:t>
      </w:r>
      <w:r>
        <w:rPr>
          <w:rFonts w:ascii="Tahoma" w:hAnsi="Tahoma" w:cs="Tahoma"/>
          <w:b/>
        </w:rPr>
        <w:t>o</w:t>
      </w:r>
      <w:r w:rsidR="00824AE2" w:rsidRPr="00824AE2">
        <w:rPr>
          <w:rFonts w:ascii="Tahoma" w:hAnsi="Tahoma" w:cs="Tahoma"/>
          <w:b/>
        </w:rPr>
        <w:t xml:space="preserve"> specifikacij</w:t>
      </w:r>
      <w:r>
        <w:rPr>
          <w:rFonts w:ascii="Tahoma" w:hAnsi="Tahoma" w:cs="Tahoma"/>
          <w:b/>
        </w:rPr>
        <w:t>o</w:t>
      </w:r>
      <w:r w:rsidR="00824AE2" w:rsidRPr="00824AE2">
        <w:rPr>
          <w:rFonts w:ascii="Tahoma" w:hAnsi="Tahoma" w:cs="Tahoma"/>
          <w:b/>
        </w:rPr>
        <w:t xml:space="preserve"> št. ________________ z dne ______________</w:t>
      </w:r>
    </w:p>
    <w:p w14:paraId="58AD57A5" w14:textId="77777777" w:rsidR="00037F20" w:rsidRPr="00037F20" w:rsidRDefault="00037F20" w:rsidP="00CA5CB9">
      <w:pPr>
        <w:keepNext/>
        <w:keepLines/>
        <w:jc w:val="both"/>
        <w:rPr>
          <w:rFonts w:ascii="Tahoma" w:hAnsi="Tahoma" w:cs="Tahoma"/>
          <w:b/>
          <w:bCs/>
        </w:rPr>
      </w:pPr>
    </w:p>
    <w:p w14:paraId="0D08402B" w14:textId="77777777" w:rsidR="00C0201C" w:rsidRDefault="00037F20" w:rsidP="00CA5CB9">
      <w:pPr>
        <w:keepNext/>
        <w:keepLines/>
        <w:jc w:val="both"/>
        <w:rPr>
          <w:rFonts w:ascii="Tahoma" w:hAnsi="Tahoma" w:cs="Tahoma"/>
          <w:b/>
          <w:bCs/>
        </w:rPr>
      </w:pPr>
      <w:r w:rsidRPr="00037F20">
        <w:rPr>
          <w:rFonts w:ascii="Tahoma" w:hAnsi="Tahoma" w:cs="Tahoma"/>
          <w:b/>
          <w:bCs/>
        </w:rPr>
        <w:t>za sklop 1: Dobava specialnega tovornega vozila »Košara«</w:t>
      </w:r>
      <w:r w:rsidR="00D2118D">
        <w:rPr>
          <w:rFonts w:ascii="Tahoma" w:hAnsi="Tahoma" w:cs="Tahoma"/>
          <w:b/>
          <w:bCs/>
        </w:rPr>
        <w:t>:</w:t>
      </w:r>
    </w:p>
    <w:p w14:paraId="10926254" w14:textId="77777777" w:rsidR="00037F20" w:rsidRPr="00037F20" w:rsidRDefault="00037F20" w:rsidP="00CA5CB9">
      <w:pPr>
        <w:keepNext/>
        <w:keepLines/>
        <w:jc w:val="both"/>
        <w:rPr>
          <w:rFonts w:ascii="Tahoma" w:hAnsi="Tahoma" w:cs="Tahoma"/>
          <w:b/>
          <w:bCs/>
        </w:rPr>
      </w:pPr>
    </w:p>
    <w:tbl>
      <w:tblPr>
        <w:tblStyle w:val="Tabelamrea"/>
        <w:tblW w:w="9486" w:type="dxa"/>
        <w:tblLook w:val="04A0" w:firstRow="1" w:lastRow="0" w:firstColumn="1" w:lastColumn="0" w:noHBand="0" w:noVBand="1"/>
      </w:tblPr>
      <w:tblGrid>
        <w:gridCol w:w="5240"/>
        <w:gridCol w:w="4246"/>
      </w:tblGrid>
      <w:tr w:rsidR="00863127" w:rsidRPr="00BB7D94" w14:paraId="20E6C675" w14:textId="77777777" w:rsidTr="00E87632">
        <w:trPr>
          <w:trHeight w:val="549"/>
        </w:trPr>
        <w:tc>
          <w:tcPr>
            <w:tcW w:w="5240" w:type="dxa"/>
            <w:hideMark/>
          </w:tcPr>
          <w:p w14:paraId="5AD2E68A" w14:textId="77777777" w:rsidR="005E3349" w:rsidRPr="00BB7D94" w:rsidRDefault="005E3349" w:rsidP="00CA5CB9">
            <w:pPr>
              <w:keepNext/>
              <w:keepLines/>
              <w:rPr>
                <w:rFonts w:ascii="Tahoma" w:hAnsi="Tahoma" w:cs="Tahoma"/>
                <w:b/>
              </w:rPr>
            </w:pPr>
            <w:r w:rsidRPr="00BB7D94">
              <w:rPr>
                <w:rFonts w:ascii="Tahoma" w:hAnsi="Tahoma" w:cs="Tahoma"/>
                <w:b/>
              </w:rPr>
              <w:t>Sklop 1:</w:t>
            </w:r>
          </w:p>
          <w:p w14:paraId="67E3148C" w14:textId="77777777" w:rsidR="00863127" w:rsidRPr="00BB7D94" w:rsidRDefault="00863127" w:rsidP="00CA5CB9">
            <w:pPr>
              <w:keepNext/>
              <w:keepLines/>
              <w:rPr>
                <w:rFonts w:ascii="Tahoma" w:hAnsi="Tahoma" w:cs="Tahoma"/>
                <w:b/>
              </w:rPr>
            </w:pPr>
            <w:r w:rsidRPr="00BB7D94">
              <w:rPr>
                <w:rFonts w:ascii="Tahoma" w:hAnsi="Tahoma" w:cs="Tahoma"/>
                <w:b/>
              </w:rPr>
              <w:t>ZNAMKA VOZILA:</w:t>
            </w:r>
          </w:p>
        </w:tc>
        <w:tc>
          <w:tcPr>
            <w:tcW w:w="4246" w:type="dxa"/>
          </w:tcPr>
          <w:p w14:paraId="0D982597" w14:textId="77777777" w:rsidR="00863127" w:rsidRPr="00BB7D94" w:rsidRDefault="00863127" w:rsidP="00CA5CB9">
            <w:pPr>
              <w:keepNext/>
              <w:keepLines/>
              <w:rPr>
                <w:rFonts w:ascii="Tahoma" w:hAnsi="Tahoma" w:cs="Tahoma"/>
                <w:b/>
              </w:rPr>
            </w:pPr>
          </w:p>
        </w:tc>
      </w:tr>
      <w:tr w:rsidR="00863127" w:rsidRPr="00BB7D94" w14:paraId="1761314E" w14:textId="77777777" w:rsidTr="00E87632">
        <w:trPr>
          <w:trHeight w:val="529"/>
        </w:trPr>
        <w:tc>
          <w:tcPr>
            <w:tcW w:w="5240" w:type="dxa"/>
            <w:hideMark/>
          </w:tcPr>
          <w:p w14:paraId="50583D9C" w14:textId="77777777" w:rsidR="00863127" w:rsidRPr="00BB7D94" w:rsidRDefault="00863127" w:rsidP="00CA5CB9">
            <w:pPr>
              <w:keepNext/>
              <w:keepLines/>
              <w:rPr>
                <w:rFonts w:ascii="Tahoma" w:hAnsi="Tahoma" w:cs="Tahoma"/>
                <w:b/>
              </w:rPr>
            </w:pPr>
            <w:r w:rsidRPr="00BB7D94">
              <w:rPr>
                <w:rFonts w:ascii="Tahoma" w:hAnsi="Tahoma" w:cs="Tahoma"/>
                <w:b/>
              </w:rPr>
              <w:t>PONUJENI TIP in MODEL VOZILA</w:t>
            </w:r>
            <w:r w:rsidRPr="00BB7D94">
              <w:rPr>
                <w:rFonts w:ascii="Tahoma" w:hAnsi="Tahoma" w:cs="Tahoma"/>
                <w:b/>
              </w:rPr>
              <w:br/>
              <w:t>(popolna oznaka):</w:t>
            </w:r>
          </w:p>
        </w:tc>
        <w:tc>
          <w:tcPr>
            <w:tcW w:w="4246" w:type="dxa"/>
          </w:tcPr>
          <w:p w14:paraId="644071F8" w14:textId="77777777" w:rsidR="00863127" w:rsidRPr="00BB7D94" w:rsidRDefault="00863127" w:rsidP="00CA5CB9">
            <w:pPr>
              <w:keepNext/>
              <w:keepLines/>
              <w:rPr>
                <w:rFonts w:ascii="Tahoma" w:hAnsi="Tahoma" w:cs="Tahoma"/>
                <w:b/>
              </w:rPr>
            </w:pPr>
          </w:p>
        </w:tc>
      </w:tr>
      <w:tr w:rsidR="00863127" w:rsidRPr="00BB7D94" w14:paraId="712EBA39" w14:textId="77777777" w:rsidTr="00E87632">
        <w:tc>
          <w:tcPr>
            <w:tcW w:w="5240" w:type="dxa"/>
            <w:vAlign w:val="center"/>
          </w:tcPr>
          <w:p w14:paraId="06AD3AA2" w14:textId="77777777" w:rsidR="00863127" w:rsidRPr="00BB7D94" w:rsidRDefault="00863127" w:rsidP="00CA5CB9">
            <w:pPr>
              <w:keepNext/>
              <w:keepLines/>
              <w:jc w:val="both"/>
              <w:rPr>
                <w:rFonts w:ascii="Tahoma" w:hAnsi="Tahoma" w:cs="Tahoma"/>
                <w:color w:val="000000"/>
              </w:rPr>
            </w:pPr>
            <w:r w:rsidRPr="00BB7D94">
              <w:rPr>
                <w:rFonts w:ascii="Tahoma" w:hAnsi="Tahoma" w:cs="Tahoma"/>
                <w:b/>
              </w:rPr>
              <w:t xml:space="preserve">Naročnik naroča dobavo specialnega tovornega vozila </w:t>
            </w:r>
            <w:r w:rsidR="008C4B36" w:rsidRPr="00BB7D94">
              <w:rPr>
                <w:rFonts w:ascii="Tahoma" w:hAnsi="Tahoma" w:cs="Tahoma"/>
                <w:b/>
              </w:rPr>
              <w:t xml:space="preserve">KOŠARA </w:t>
            </w:r>
            <w:r w:rsidRPr="00BB7D94">
              <w:rPr>
                <w:rFonts w:ascii="Tahoma" w:hAnsi="Tahoma" w:cs="Tahoma"/>
                <w:b/>
              </w:rPr>
              <w:t>z naslednjimi specifikacijami:</w:t>
            </w:r>
          </w:p>
        </w:tc>
        <w:tc>
          <w:tcPr>
            <w:tcW w:w="4246" w:type="dxa"/>
          </w:tcPr>
          <w:p w14:paraId="3EAEFC4B" w14:textId="77777777" w:rsidR="00863127" w:rsidRPr="00BB7D94" w:rsidRDefault="00863127" w:rsidP="00CA5CB9">
            <w:pPr>
              <w:keepNext/>
              <w:keepLines/>
              <w:tabs>
                <w:tab w:val="left" w:pos="193"/>
              </w:tabs>
              <w:jc w:val="both"/>
              <w:rPr>
                <w:rFonts w:ascii="Tahoma" w:hAnsi="Tahoma" w:cs="Tahoma"/>
                <w:b/>
              </w:rPr>
            </w:pPr>
            <w:r w:rsidRPr="00BB7D94">
              <w:rPr>
                <w:rFonts w:ascii="Tahoma" w:hAnsi="Tahoma" w:cs="Tahoma"/>
                <w:b/>
              </w:rPr>
              <w:t>Izpolni ponudnik z navedbo oziroma načinom izpolnitve posamezne zahteve (DA/NE/NAVEDENA VREDNOST)*</w:t>
            </w:r>
          </w:p>
          <w:p w14:paraId="5A119FDD" w14:textId="77777777" w:rsidR="00863127" w:rsidRPr="00BB7D94" w:rsidRDefault="00C608E1" w:rsidP="00CA5CB9">
            <w:pPr>
              <w:keepNext/>
              <w:keepLines/>
              <w:jc w:val="both"/>
              <w:rPr>
                <w:rFonts w:ascii="Tahoma" w:hAnsi="Tahoma" w:cs="Tahoma"/>
                <w:i/>
              </w:rPr>
            </w:pPr>
            <w:r w:rsidRPr="00BB7D94">
              <w:rPr>
                <w:rFonts w:ascii="Tahoma" w:hAnsi="Tahoma" w:cs="Tahoma"/>
                <w:i/>
              </w:rPr>
              <w:t>*</w:t>
            </w:r>
            <w:r w:rsidR="00863127" w:rsidRPr="00BB7D94">
              <w:rPr>
                <w:rFonts w:ascii="Tahoma" w:hAnsi="Tahoma" w:cs="Tahoma"/>
                <w:i/>
              </w:rPr>
              <w:t>Ponudnik obvezno izpolni vsako postavko iz te tabele, sicer bo izločen iz nadaljnjega ocenjevanja ponudb!</w:t>
            </w:r>
          </w:p>
        </w:tc>
      </w:tr>
      <w:tr w:rsidR="00E87632" w:rsidRPr="00BB7D94" w14:paraId="2219E089" w14:textId="77777777" w:rsidTr="00E87632">
        <w:tc>
          <w:tcPr>
            <w:tcW w:w="5240" w:type="dxa"/>
            <w:vAlign w:val="center"/>
          </w:tcPr>
          <w:p w14:paraId="28AB0DDA" w14:textId="77777777" w:rsidR="00E87632" w:rsidRPr="00BB7D94" w:rsidRDefault="00E87632" w:rsidP="00CA5CB9">
            <w:pPr>
              <w:keepNext/>
              <w:keepLines/>
              <w:jc w:val="both"/>
              <w:rPr>
                <w:rFonts w:ascii="Tahoma" w:hAnsi="Tahoma" w:cs="Tahoma"/>
                <w:b/>
              </w:rPr>
            </w:pPr>
            <w:r w:rsidRPr="00BB7D94">
              <w:rPr>
                <w:rFonts w:ascii="Tahoma" w:hAnsi="Tahoma" w:cs="Tahoma"/>
                <w:color w:val="000000"/>
              </w:rPr>
              <w:t>Tovorno vozilo s skupno maso 5.500 kg</w:t>
            </w:r>
          </w:p>
        </w:tc>
        <w:tc>
          <w:tcPr>
            <w:tcW w:w="4246" w:type="dxa"/>
          </w:tcPr>
          <w:p w14:paraId="453F2276" w14:textId="77777777" w:rsidR="00E87632" w:rsidRPr="00BB7D94" w:rsidRDefault="00E87632" w:rsidP="00CA5CB9">
            <w:pPr>
              <w:keepNext/>
              <w:keepLines/>
              <w:tabs>
                <w:tab w:val="left" w:pos="193"/>
              </w:tabs>
              <w:jc w:val="both"/>
              <w:rPr>
                <w:rFonts w:ascii="Tahoma" w:hAnsi="Tahoma" w:cs="Tahoma"/>
                <w:b/>
              </w:rPr>
            </w:pPr>
          </w:p>
        </w:tc>
      </w:tr>
      <w:tr w:rsidR="00E87632" w:rsidRPr="00BB7D94" w14:paraId="3155FB42" w14:textId="77777777" w:rsidTr="00E87632">
        <w:tc>
          <w:tcPr>
            <w:tcW w:w="5240" w:type="dxa"/>
            <w:vAlign w:val="center"/>
          </w:tcPr>
          <w:p w14:paraId="55C7AF2D" w14:textId="77777777" w:rsidR="00E87632" w:rsidRPr="00BB7D94" w:rsidRDefault="00E87632" w:rsidP="00CA5CB9">
            <w:pPr>
              <w:keepNext/>
              <w:keepLines/>
              <w:jc w:val="both"/>
              <w:rPr>
                <w:rFonts w:ascii="Tahoma" w:hAnsi="Tahoma" w:cs="Tahoma"/>
                <w:b/>
              </w:rPr>
            </w:pPr>
            <w:r w:rsidRPr="00BB7D94">
              <w:rPr>
                <w:rFonts w:ascii="Tahoma" w:hAnsi="Tahoma" w:cs="Tahoma"/>
                <w:color w:val="000000"/>
              </w:rPr>
              <w:t>Šasija z enojno kabino</w:t>
            </w:r>
          </w:p>
        </w:tc>
        <w:tc>
          <w:tcPr>
            <w:tcW w:w="4246" w:type="dxa"/>
          </w:tcPr>
          <w:p w14:paraId="68982F28" w14:textId="77777777" w:rsidR="00E87632" w:rsidRPr="00BB7D94" w:rsidRDefault="00E87632" w:rsidP="00CA5CB9">
            <w:pPr>
              <w:keepNext/>
              <w:keepLines/>
              <w:tabs>
                <w:tab w:val="left" w:pos="193"/>
              </w:tabs>
              <w:jc w:val="both"/>
              <w:rPr>
                <w:rFonts w:ascii="Tahoma" w:hAnsi="Tahoma" w:cs="Tahoma"/>
                <w:b/>
              </w:rPr>
            </w:pPr>
          </w:p>
        </w:tc>
      </w:tr>
      <w:tr w:rsidR="00E87632" w:rsidRPr="00BB7D94" w14:paraId="1B3C7772" w14:textId="77777777" w:rsidTr="00E87632">
        <w:tc>
          <w:tcPr>
            <w:tcW w:w="5240" w:type="dxa"/>
            <w:vAlign w:val="center"/>
          </w:tcPr>
          <w:p w14:paraId="4A94D1C4" w14:textId="77777777" w:rsidR="00E87632" w:rsidRPr="00BB7D94" w:rsidRDefault="00E87632" w:rsidP="00CA5CB9">
            <w:pPr>
              <w:keepNext/>
              <w:keepLines/>
              <w:jc w:val="both"/>
              <w:rPr>
                <w:rFonts w:ascii="Tahoma" w:hAnsi="Tahoma" w:cs="Tahoma"/>
                <w:b/>
              </w:rPr>
            </w:pPr>
            <w:r w:rsidRPr="00BB7D94">
              <w:rPr>
                <w:rFonts w:ascii="Tahoma" w:hAnsi="Tahoma" w:cs="Tahoma"/>
                <w:color w:val="000000"/>
              </w:rPr>
              <w:t>Barva kabine (Bela)</w:t>
            </w:r>
          </w:p>
        </w:tc>
        <w:tc>
          <w:tcPr>
            <w:tcW w:w="4246" w:type="dxa"/>
          </w:tcPr>
          <w:p w14:paraId="4A402E49" w14:textId="77777777" w:rsidR="00E87632" w:rsidRPr="00BB7D94" w:rsidRDefault="00E87632" w:rsidP="00CA5CB9">
            <w:pPr>
              <w:keepNext/>
              <w:keepLines/>
              <w:tabs>
                <w:tab w:val="left" w:pos="193"/>
              </w:tabs>
              <w:jc w:val="both"/>
              <w:rPr>
                <w:rFonts w:ascii="Tahoma" w:hAnsi="Tahoma" w:cs="Tahoma"/>
                <w:b/>
              </w:rPr>
            </w:pPr>
          </w:p>
        </w:tc>
      </w:tr>
      <w:tr w:rsidR="00E87632" w:rsidRPr="00BB7D94" w14:paraId="35FE556B" w14:textId="77777777" w:rsidTr="00E87632">
        <w:tc>
          <w:tcPr>
            <w:tcW w:w="5240" w:type="dxa"/>
            <w:vAlign w:val="center"/>
          </w:tcPr>
          <w:p w14:paraId="79BF0A7B" w14:textId="77777777" w:rsidR="00E87632" w:rsidRPr="00BB7D94" w:rsidRDefault="00E87632" w:rsidP="00CA5CB9">
            <w:pPr>
              <w:keepNext/>
              <w:keepLines/>
              <w:jc w:val="both"/>
              <w:rPr>
                <w:rFonts w:ascii="Tahoma" w:hAnsi="Tahoma" w:cs="Tahoma"/>
                <w:b/>
              </w:rPr>
            </w:pPr>
            <w:r w:rsidRPr="00BB7D94">
              <w:rPr>
                <w:rFonts w:ascii="Tahoma" w:hAnsi="Tahoma" w:cs="Tahoma"/>
                <w:color w:val="000000"/>
              </w:rPr>
              <w:t>Zadnja stena kabine zastekljena</w:t>
            </w:r>
          </w:p>
        </w:tc>
        <w:tc>
          <w:tcPr>
            <w:tcW w:w="4246" w:type="dxa"/>
          </w:tcPr>
          <w:p w14:paraId="3102081F" w14:textId="77777777" w:rsidR="00E87632" w:rsidRPr="00BB7D94" w:rsidRDefault="00E87632" w:rsidP="00CA5CB9">
            <w:pPr>
              <w:keepNext/>
              <w:keepLines/>
              <w:tabs>
                <w:tab w:val="left" w:pos="193"/>
              </w:tabs>
              <w:jc w:val="both"/>
              <w:rPr>
                <w:rFonts w:ascii="Tahoma" w:hAnsi="Tahoma" w:cs="Tahoma"/>
                <w:b/>
              </w:rPr>
            </w:pPr>
          </w:p>
        </w:tc>
      </w:tr>
      <w:tr w:rsidR="00E87632" w:rsidRPr="00BB7D94" w14:paraId="4CC59F54" w14:textId="77777777" w:rsidTr="00E87632">
        <w:tc>
          <w:tcPr>
            <w:tcW w:w="5240" w:type="dxa"/>
            <w:vAlign w:val="center"/>
          </w:tcPr>
          <w:p w14:paraId="791FC0A3" w14:textId="77777777" w:rsidR="00E87632" w:rsidRPr="00BB7D94" w:rsidRDefault="00E87632" w:rsidP="00CA5CB9">
            <w:pPr>
              <w:keepNext/>
              <w:keepLines/>
              <w:jc w:val="both"/>
              <w:rPr>
                <w:rFonts w:ascii="Tahoma" w:hAnsi="Tahoma" w:cs="Tahoma"/>
                <w:b/>
              </w:rPr>
            </w:pPr>
            <w:r w:rsidRPr="00BB7D94">
              <w:rPr>
                <w:rFonts w:ascii="Tahoma" w:hAnsi="Tahoma" w:cs="Tahoma"/>
                <w:color w:val="000000"/>
              </w:rPr>
              <w:t>Moč motorja (105-135 kW)</w:t>
            </w:r>
          </w:p>
        </w:tc>
        <w:tc>
          <w:tcPr>
            <w:tcW w:w="4246" w:type="dxa"/>
          </w:tcPr>
          <w:p w14:paraId="522E1417" w14:textId="77777777" w:rsidR="00E87632" w:rsidRPr="00BB7D94" w:rsidRDefault="00E87632" w:rsidP="00CA5CB9">
            <w:pPr>
              <w:keepNext/>
              <w:keepLines/>
              <w:tabs>
                <w:tab w:val="left" w:pos="193"/>
              </w:tabs>
              <w:jc w:val="both"/>
              <w:rPr>
                <w:rFonts w:ascii="Tahoma" w:hAnsi="Tahoma" w:cs="Tahoma"/>
                <w:b/>
              </w:rPr>
            </w:pPr>
          </w:p>
        </w:tc>
      </w:tr>
      <w:tr w:rsidR="00E87632" w:rsidRPr="00BB7D94" w14:paraId="7A1D6588" w14:textId="77777777" w:rsidTr="00E87632">
        <w:tc>
          <w:tcPr>
            <w:tcW w:w="5240" w:type="dxa"/>
            <w:vAlign w:val="center"/>
          </w:tcPr>
          <w:p w14:paraId="547E45B6" w14:textId="77777777" w:rsidR="00E87632" w:rsidRPr="00BB7D94" w:rsidRDefault="00E87632" w:rsidP="00CA5CB9">
            <w:pPr>
              <w:keepNext/>
              <w:keepLines/>
              <w:jc w:val="both"/>
              <w:rPr>
                <w:rFonts w:ascii="Tahoma" w:hAnsi="Tahoma" w:cs="Tahoma"/>
                <w:b/>
              </w:rPr>
            </w:pPr>
            <w:proofErr w:type="spellStart"/>
            <w:r w:rsidRPr="00BB7D94">
              <w:rPr>
                <w:rFonts w:ascii="Tahoma" w:hAnsi="Tahoma" w:cs="Tahoma"/>
                <w:color w:val="000000"/>
              </w:rPr>
              <w:t>Tempomat</w:t>
            </w:r>
            <w:proofErr w:type="spellEnd"/>
          </w:p>
        </w:tc>
        <w:tc>
          <w:tcPr>
            <w:tcW w:w="4246" w:type="dxa"/>
          </w:tcPr>
          <w:p w14:paraId="0B453C0D" w14:textId="77777777" w:rsidR="00E87632" w:rsidRPr="00BB7D94" w:rsidRDefault="00E87632" w:rsidP="00CA5CB9">
            <w:pPr>
              <w:keepNext/>
              <w:keepLines/>
              <w:tabs>
                <w:tab w:val="left" w:pos="193"/>
              </w:tabs>
              <w:jc w:val="both"/>
              <w:rPr>
                <w:rFonts w:ascii="Tahoma" w:hAnsi="Tahoma" w:cs="Tahoma"/>
                <w:b/>
              </w:rPr>
            </w:pPr>
          </w:p>
        </w:tc>
      </w:tr>
      <w:tr w:rsidR="00E87632" w:rsidRPr="00BB7D94" w14:paraId="10A33C34" w14:textId="77777777" w:rsidTr="00E87632">
        <w:tc>
          <w:tcPr>
            <w:tcW w:w="5240" w:type="dxa"/>
            <w:vAlign w:val="center"/>
          </w:tcPr>
          <w:p w14:paraId="54CD160E" w14:textId="77777777" w:rsidR="00E87632" w:rsidRPr="00BB7D94" w:rsidRDefault="00E87632" w:rsidP="00CA5CB9">
            <w:pPr>
              <w:keepNext/>
              <w:keepLines/>
              <w:jc w:val="both"/>
              <w:rPr>
                <w:rFonts w:ascii="Tahoma" w:hAnsi="Tahoma" w:cs="Tahoma"/>
                <w:b/>
              </w:rPr>
            </w:pPr>
            <w:r w:rsidRPr="00BB7D94">
              <w:rPr>
                <w:rFonts w:ascii="Tahoma" w:hAnsi="Tahoma" w:cs="Tahoma"/>
                <w:color w:val="000000"/>
              </w:rPr>
              <w:t>Ekološke zahteve motorja (EURO 6)</w:t>
            </w:r>
          </w:p>
        </w:tc>
        <w:tc>
          <w:tcPr>
            <w:tcW w:w="4246" w:type="dxa"/>
          </w:tcPr>
          <w:p w14:paraId="5AD3F678" w14:textId="77777777" w:rsidR="00E87632" w:rsidRPr="00BB7D94" w:rsidRDefault="00E87632" w:rsidP="00CA5CB9">
            <w:pPr>
              <w:keepNext/>
              <w:keepLines/>
              <w:tabs>
                <w:tab w:val="left" w:pos="193"/>
              </w:tabs>
              <w:jc w:val="both"/>
              <w:rPr>
                <w:rFonts w:ascii="Tahoma" w:hAnsi="Tahoma" w:cs="Tahoma"/>
                <w:b/>
              </w:rPr>
            </w:pPr>
          </w:p>
        </w:tc>
      </w:tr>
      <w:tr w:rsidR="00E87632" w:rsidRPr="00BB7D94" w14:paraId="43E99C7E" w14:textId="77777777" w:rsidTr="00E87632">
        <w:tc>
          <w:tcPr>
            <w:tcW w:w="5240" w:type="dxa"/>
            <w:vAlign w:val="center"/>
          </w:tcPr>
          <w:p w14:paraId="61494BDD" w14:textId="77777777" w:rsidR="00E87632" w:rsidRPr="00BB7D94" w:rsidRDefault="00E87632" w:rsidP="00CA5CB9">
            <w:pPr>
              <w:keepNext/>
              <w:keepLines/>
              <w:jc w:val="both"/>
              <w:rPr>
                <w:rFonts w:ascii="Tahoma" w:hAnsi="Tahoma" w:cs="Tahoma"/>
                <w:b/>
              </w:rPr>
            </w:pPr>
            <w:r w:rsidRPr="00BB7D94">
              <w:rPr>
                <w:rFonts w:ascii="Tahoma" w:hAnsi="Tahoma" w:cs="Tahoma"/>
                <w:color w:val="000000"/>
              </w:rPr>
              <w:t>Medosna razdalja (3750 mm +/- 80 mm)</w:t>
            </w:r>
          </w:p>
        </w:tc>
        <w:tc>
          <w:tcPr>
            <w:tcW w:w="4246" w:type="dxa"/>
          </w:tcPr>
          <w:p w14:paraId="53F0473C" w14:textId="77777777" w:rsidR="00E87632" w:rsidRPr="00BB7D94" w:rsidRDefault="00E87632" w:rsidP="00CA5CB9">
            <w:pPr>
              <w:keepNext/>
              <w:keepLines/>
              <w:tabs>
                <w:tab w:val="left" w:pos="193"/>
              </w:tabs>
              <w:jc w:val="both"/>
              <w:rPr>
                <w:rFonts w:ascii="Tahoma" w:hAnsi="Tahoma" w:cs="Tahoma"/>
                <w:b/>
              </w:rPr>
            </w:pPr>
          </w:p>
        </w:tc>
      </w:tr>
      <w:tr w:rsidR="00E87632" w:rsidRPr="00BB7D94" w14:paraId="52B4103B" w14:textId="77777777" w:rsidTr="00E87632">
        <w:tc>
          <w:tcPr>
            <w:tcW w:w="5240" w:type="dxa"/>
            <w:vAlign w:val="center"/>
          </w:tcPr>
          <w:p w14:paraId="7425637D" w14:textId="77777777" w:rsidR="00E87632" w:rsidRPr="00BB7D94" w:rsidRDefault="00E87632" w:rsidP="00CA5CB9">
            <w:pPr>
              <w:keepNext/>
              <w:keepLines/>
              <w:jc w:val="both"/>
              <w:rPr>
                <w:rFonts w:ascii="Tahoma" w:hAnsi="Tahoma" w:cs="Tahoma"/>
                <w:b/>
              </w:rPr>
            </w:pPr>
            <w:r w:rsidRPr="00BB7D94">
              <w:rPr>
                <w:rFonts w:ascii="Tahoma" w:hAnsi="Tahoma" w:cs="Tahoma"/>
                <w:color w:val="000000"/>
              </w:rPr>
              <w:t>Skupna dovoljena masa do vključno 5500 kg</w:t>
            </w:r>
          </w:p>
        </w:tc>
        <w:tc>
          <w:tcPr>
            <w:tcW w:w="4246" w:type="dxa"/>
          </w:tcPr>
          <w:p w14:paraId="5966AAD2" w14:textId="77777777" w:rsidR="00E87632" w:rsidRPr="00BB7D94" w:rsidRDefault="00E87632" w:rsidP="00CA5CB9">
            <w:pPr>
              <w:keepNext/>
              <w:keepLines/>
              <w:tabs>
                <w:tab w:val="left" w:pos="193"/>
              </w:tabs>
              <w:jc w:val="both"/>
              <w:rPr>
                <w:rFonts w:ascii="Tahoma" w:hAnsi="Tahoma" w:cs="Tahoma"/>
                <w:b/>
              </w:rPr>
            </w:pPr>
          </w:p>
        </w:tc>
      </w:tr>
      <w:tr w:rsidR="00E87632" w:rsidRPr="00BB7D94" w14:paraId="1B1E1DB4" w14:textId="77777777" w:rsidTr="00E87632">
        <w:tc>
          <w:tcPr>
            <w:tcW w:w="5240" w:type="dxa"/>
            <w:vAlign w:val="center"/>
          </w:tcPr>
          <w:p w14:paraId="60DF8E62" w14:textId="77777777" w:rsidR="00E87632" w:rsidRPr="00BB7D94" w:rsidRDefault="00E87632" w:rsidP="00CA5CB9">
            <w:pPr>
              <w:keepNext/>
              <w:keepLines/>
              <w:jc w:val="both"/>
              <w:rPr>
                <w:rFonts w:ascii="Tahoma" w:hAnsi="Tahoma" w:cs="Tahoma"/>
                <w:b/>
              </w:rPr>
            </w:pPr>
            <w:r w:rsidRPr="00BB7D94">
              <w:rPr>
                <w:rFonts w:ascii="Tahoma" w:hAnsi="Tahoma" w:cs="Tahoma"/>
                <w:color w:val="000000"/>
              </w:rPr>
              <w:t>Ročni/avtomatski menjalnik</w:t>
            </w:r>
          </w:p>
        </w:tc>
        <w:tc>
          <w:tcPr>
            <w:tcW w:w="4246" w:type="dxa"/>
          </w:tcPr>
          <w:p w14:paraId="7B663577" w14:textId="77777777" w:rsidR="00E87632" w:rsidRPr="00BB7D94" w:rsidRDefault="00E87632" w:rsidP="00CA5CB9">
            <w:pPr>
              <w:keepNext/>
              <w:keepLines/>
              <w:tabs>
                <w:tab w:val="left" w:pos="193"/>
              </w:tabs>
              <w:jc w:val="both"/>
              <w:rPr>
                <w:rFonts w:ascii="Tahoma" w:hAnsi="Tahoma" w:cs="Tahoma"/>
                <w:b/>
              </w:rPr>
            </w:pPr>
          </w:p>
        </w:tc>
      </w:tr>
      <w:tr w:rsidR="00E87632" w:rsidRPr="00BB7D94" w14:paraId="50B1C796" w14:textId="77777777" w:rsidTr="00E87632">
        <w:tc>
          <w:tcPr>
            <w:tcW w:w="5240" w:type="dxa"/>
            <w:vAlign w:val="center"/>
          </w:tcPr>
          <w:p w14:paraId="6D664573" w14:textId="77777777" w:rsidR="00E87632" w:rsidRPr="00BB7D94" w:rsidRDefault="00E87632" w:rsidP="00CA5CB9">
            <w:pPr>
              <w:keepNext/>
              <w:keepLines/>
              <w:jc w:val="both"/>
              <w:rPr>
                <w:rFonts w:ascii="Tahoma" w:hAnsi="Tahoma" w:cs="Tahoma"/>
                <w:b/>
              </w:rPr>
            </w:pPr>
            <w:r w:rsidRPr="00BB7D94">
              <w:rPr>
                <w:rFonts w:ascii="Tahoma" w:hAnsi="Tahoma" w:cs="Tahoma"/>
                <w:color w:val="000000"/>
              </w:rPr>
              <w:t>Kabina s tremi sedeži</w:t>
            </w:r>
          </w:p>
        </w:tc>
        <w:tc>
          <w:tcPr>
            <w:tcW w:w="4246" w:type="dxa"/>
          </w:tcPr>
          <w:p w14:paraId="07833C6D" w14:textId="77777777" w:rsidR="00E87632" w:rsidRPr="00BB7D94" w:rsidRDefault="00E87632" w:rsidP="00CA5CB9">
            <w:pPr>
              <w:keepNext/>
              <w:keepLines/>
              <w:tabs>
                <w:tab w:val="left" w:pos="193"/>
              </w:tabs>
              <w:jc w:val="both"/>
              <w:rPr>
                <w:rFonts w:ascii="Tahoma" w:hAnsi="Tahoma" w:cs="Tahoma"/>
                <w:b/>
              </w:rPr>
            </w:pPr>
          </w:p>
        </w:tc>
      </w:tr>
      <w:tr w:rsidR="00E87632" w:rsidRPr="00BB7D94" w14:paraId="091DD87A" w14:textId="77777777" w:rsidTr="00E87632">
        <w:tc>
          <w:tcPr>
            <w:tcW w:w="5240" w:type="dxa"/>
            <w:vAlign w:val="center"/>
          </w:tcPr>
          <w:p w14:paraId="4F42A2DA" w14:textId="77777777" w:rsidR="00E87632" w:rsidRPr="00BB7D94" w:rsidRDefault="00E87632" w:rsidP="00CA5CB9">
            <w:pPr>
              <w:keepNext/>
              <w:keepLines/>
              <w:jc w:val="both"/>
              <w:rPr>
                <w:rFonts w:ascii="Tahoma" w:hAnsi="Tahoma" w:cs="Tahoma"/>
                <w:b/>
              </w:rPr>
            </w:pPr>
            <w:r w:rsidRPr="00BB7D94">
              <w:rPr>
                <w:rFonts w:ascii="Tahoma" w:hAnsi="Tahoma" w:cs="Tahoma"/>
                <w:color w:val="000000"/>
              </w:rPr>
              <w:t>Višina vozila z nadgradnjo do 3100 mm (+/- 50 mm)</w:t>
            </w:r>
          </w:p>
        </w:tc>
        <w:tc>
          <w:tcPr>
            <w:tcW w:w="4246" w:type="dxa"/>
          </w:tcPr>
          <w:p w14:paraId="4A6E6B79" w14:textId="77777777" w:rsidR="00E87632" w:rsidRPr="00BB7D94" w:rsidRDefault="00E87632" w:rsidP="00CA5CB9">
            <w:pPr>
              <w:keepNext/>
              <w:keepLines/>
              <w:tabs>
                <w:tab w:val="left" w:pos="193"/>
              </w:tabs>
              <w:jc w:val="both"/>
              <w:rPr>
                <w:rFonts w:ascii="Tahoma" w:hAnsi="Tahoma" w:cs="Tahoma"/>
                <w:b/>
              </w:rPr>
            </w:pPr>
          </w:p>
        </w:tc>
      </w:tr>
      <w:tr w:rsidR="00E87632" w:rsidRPr="00BB7D94" w14:paraId="56982B4C" w14:textId="77777777" w:rsidTr="00E87632">
        <w:tc>
          <w:tcPr>
            <w:tcW w:w="5240" w:type="dxa"/>
            <w:vAlign w:val="center"/>
          </w:tcPr>
          <w:p w14:paraId="590679CA" w14:textId="77777777" w:rsidR="00E87632" w:rsidRPr="00BB7D94" w:rsidRDefault="00E87632" w:rsidP="00CA5CB9">
            <w:pPr>
              <w:keepNext/>
              <w:keepLines/>
              <w:jc w:val="both"/>
              <w:rPr>
                <w:rFonts w:ascii="Tahoma" w:hAnsi="Tahoma" w:cs="Tahoma"/>
                <w:b/>
              </w:rPr>
            </w:pPr>
            <w:r w:rsidRPr="00BB7D94">
              <w:rPr>
                <w:rFonts w:ascii="Tahoma" w:hAnsi="Tahoma" w:cs="Tahoma"/>
                <w:color w:val="000000"/>
              </w:rPr>
              <w:t>Dolžina vozila z nadgradnjo do 7500 mm (+/-100 mm)</w:t>
            </w:r>
          </w:p>
        </w:tc>
        <w:tc>
          <w:tcPr>
            <w:tcW w:w="4246" w:type="dxa"/>
          </w:tcPr>
          <w:p w14:paraId="687B206F" w14:textId="77777777" w:rsidR="00E87632" w:rsidRPr="00BB7D94" w:rsidRDefault="00E87632" w:rsidP="00CA5CB9">
            <w:pPr>
              <w:keepNext/>
              <w:keepLines/>
              <w:tabs>
                <w:tab w:val="left" w:pos="193"/>
              </w:tabs>
              <w:jc w:val="both"/>
              <w:rPr>
                <w:rFonts w:ascii="Tahoma" w:hAnsi="Tahoma" w:cs="Tahoma"/>
              </w:rPr>
            </w:pPr>
          </w:p>
        </w:tc>
      </w:tr>
      <w:tr w:rsidR="00E87632" w:rsidRPr="00BB7D94" w14:paraId="25FBE162" w14:textId="77777777" w:rsidTr="00E87632">
        <w:tc>
          <w:tcPr>
            <w:tcW w:w="5240" w:type="dxa"/>
            <w:vAlign w:val="center"/>
          </w:tcPr>
          <w:p w14:paraId="26C1EECF" w14:textId="77777777" w:rsidR="00E87632" w:rsidRPr="00BB7D94" w:rsidRDefault="00E87632" w:rsidP="00CA5CB9">
            <w:pPr>
              <w:keepNext/>
              <w:keepLines/>
              <w:jc w:val="both"/>
              <w:rPr>
                <w:rFonts w:ascii="Tahoma" w:hAnsi="Tahoma" w:cs="Tahoma"/>
                <w:b/>
              </w:rPr>
            </w:pPr>
            <w:r w:rsidRPr="00BB7D94">
              <w:rPr>
                <w:rFonts w:ascii="Tahoma" w:hAnsi="Tahoma" w:cs="Tahoma"/>
                <w:color w:val="000000"/>
              </w:rPr>
              <w:t>Odgon menjalnika za hidravlično črpalko dvigala</w:t>
            </w:r>
          </w:p>
        </w:tc>
        <w:tc>
          <w:tcPr>
            <w:tcW w:w="4246" w:type="dxa"/>
          </w:tcPr>
          <w:p w14:paraId="78F339C3" w14:textId="77777777" w:rsidR="00E87632" w:rsidRPr="00BB7D94" w:rsidRDefault="00E87632" w:rsidP="00CA5CB9">
            <w:pPr>
              <w:keepNext/>
              <w:keepLines/>
              <w:tabs>
                <w:tab w:val="left" w:pos="193"/>
              </w:tabs>
              <w:jc w:val="both"/>
              <w:rPr>
                <w:rFonts w:ascii="Tahoma" w:hAnsi="Tahoma" w:cs="Tahoma"/>
                <w:b/>
              </w:rPr>
            </w:pPr>
          </w:p>
        </w:tc>
      </w:tr>
      <w:tr w:rsidR="00E87632" w:rsidRPr="00BB7D94" w14:paraId="4C4E5B54" w14:textId="77777777" w:rsidTr="00E87632">
        <w:tc>
          <w:tcPr>
            <w:tcW w:w="5240" w:type="dxa"/>
            <w:vAlign w:val="center"/>
          </w:tcPr>
          <w:p w14:paraId="4B0223AC" w14:textId="77777777" w:rsidR="00E87632" w:rsidRPr="00BB7D94" w:rsidRDefault="00E87632" w:rsidP="00CA5CB9">
            <w:pPr>
              <w:keepNext/>
              <w:keepLines/>
              <w:jc w:val="both"/>
              <w:rPr>
                <w:rFonts w:ascii="Tahoma" w:hAnsi="Tahoma" w:cs="Tahoma"/>
                <w:b/>
              </w:rPr>
            </w:pPr>
            <w:r w:rsidRPr="00BB7D94">
              <w:rPr>
                <w:rFonts w:ascii="Tahoma" w:hAnsi="Tahoma" w:cs="Tahoma"/>
                <w:color w:val="000000"/>
              </w:rPr>
              <w:t>Pnevmatski sedež za voznika</w:t>
            </w:r>
          </w:p>
        </w:tc>
        <w:tc>
          <w:tcPr>
            <w:tcW w:w="4246" w:type="dxa"/>
          </w:tcPr>
          <w:p w14:paraId="2C1F6ABB" w14:textId="77777777" w:rsidR="00E87632" w:rsidRPr="00BB7D94" w:rsidRDefault="00E87632" w:rsidP="00CA5CB9">
            <w:pPr>
              <w:keepNext/>
              <w:keepLines/>
              <w:tabs>
                <w:tab w:val="left" w:pos="193"/>
              </w:tabs>
              <w:jc w:val="both"/>
              <w:rPr>
                <w:rFonts w:ascii="Tahoma" w:hAnsi="Tahoma" w:cs="Tahoma"/>
                <w:b/>
              </w:rPr>
            </w:pPr>
          </w:p>
        </w:tc>
      </w:tr>
      <w:tr w:rsidR="00E87632" w:rsidRPr="00BB7D94" w14:paraId="52A6E31B" w14:textId="77777777" w:rsidTr="00E87632">
        <w:tc>
          <w:tcPr>
            <w:tcW w:w="5240" w:type="dxa"/>
            <w:vAlign w:val="center"/>
          </w:tcPr>
          <w:p w14:paraId="751285B8" w14:textId="77777777" w:rsidR="00E87632" w:rsidRPr="00BB7D94" w:rsidRDefault="00E87632" w:rsidP="00CA5CB9">
            <w:pPr>
              <w:keepNext/>
              <w:keepLines/>
              <w:jc w:val="both"/>
              <w:rPr>
                <w:rFonts w:ascii="Tahoma" w:hAnsi="Tahoma" w:cs="Tahoma"/>
                <w:b/>
              </w:rPr>
            </w:pPr>
            <w:r w:rsidRPr="00BB7D94">
              <w:rPr>
                <w:rFonts w:ascii="Tahoma" w:hAnsi="Tahoma" w:cs="Tahoma"/>
                <w:color w:val="000000"/>
              </w:rPr>
              <w:t>Sedež za dva sovoznika</w:t>
            </w:r>
          </w:p>
        </w:tc>
        <w:tc>
          <w:tcPr>
            <w:tcW w:w="4246" w:type="dxa"/>
          </w:tcPr>
          <w:p w14:paraId="62A0ECBC" w14:textId="77777777" w:rsidR="00E87632" w:rsidRPr="00BB7D94" w:rsidRDefault="00E87632" w:rsidP="00CA5CB9">
            <w:pPr>
              <w:keepNext/>
              <w:keepLines/>
              <w:tabs>
                <w:tab w:val="left" w:pos="193"/>
              </w:tabs>
              <w:jc w:val="both"/>
              <w:rPr>
                <w:rFonts w:ascii="Tahoma" w:hAnsi="Tahoma" w:cs="Tahoma"/>
                <w:b/>
              </w:rPr>
            </w:pPr>
          </w:p>
        </w:tc>
      </w:tr>
      <w:tr w:rsidR="00E87632" w:rsidRPr="00BB7D94" w14:paraId="0D1D3781" w14:textId="77777777" w:rsidTr="00E87632">
        <w:tc>
          <w:tcPr>
            <w:tcW w:w="5240" w:type="dxa"/>
            <w:vAlign w:val="center"/>
          </w:tcPr>
          <w:p w14:paraId="6763517B" w14:textId="77777777" w:rsidR="00E87632" w:rsidRPr="00BB7D94" w:rsidRDefault="00E87632" w:rsidP="00CA5CB9">
            <w:pPr>
              <w:keepNext/>
              <w:keepLines/>
              <w:jc w:val="both"/>
              <w:rPr>
                <w:rFonts w:ascii="Tahoma" w:hAnsi="Tahoma" w:cs="Tahoma"/>
                <w:b/>
              </w:rPr>
            </w:pPr>
            <w:r w:rsidRPr="00BB7D94">
              <w:rPr>
                <w:rFonts w:ascii="Tahoma" w:hAnsi="Tahoma" w:cs="Tahoma"/>
                <w:color w:val="000000"/>
              </w:rPr>
              <w:t>ABS</w:t>
            </w:r>
          </w:p>
        </w:tc>
        <w:tc>
          <w:tcPr>
            <w:tcW w:w="4246" w:type="dxa"/>
          </w:tcPr>
          <w:p w14:paraId="6839D13E" w14:textId="77777777" w:rsidR="00E87632" w:rsidRPr="00BB7D94" w:rsidRDefault="00E87632" w:rsidP="00CA5CB9">
            <w:pPr>
              <w:keepNext/>
              <w:keepLines/>
              <w:tabs>
                <w:tab w:val="left" w:pos="193"/>
              </w:tabs>
              <w:jc w:val="both"/>
              <w:rPr>
                <w:rFonts w:ascii="Tahoma" w:hAnsi="Tahoma" w:cs="Tahoma"/>
                <w:b/>
              </w:rPr>
            </w:pPr>
          </w:p>
        </w:tc>
      </w:tr>
      <w:tr w:rsidR="00E87632" w:rsidRPr="00BB7D94" w14:paraId="07B1B1A1" w14:textId="77777777" w:rsidTr="00E87632">
        <w:tc>
          <w:tcPr>
            <w:tcW w:w="5240" w:type="dxa"/>
            <w:vAlign w:val="center"/>
          </w:tcPr>
          <w:p w14:paraId="34E70CA2" w14:textId="77777777" w:rsidR="00E87632" w:rsidRPr="00BB7D94" w:rsidRDefault="00E87632" w:rsidP="00CA5CB9">
            <w:pPr>
              <w:keepNext/>
              <w:keepLines/>
              <w:jc w:val="both"/>
              <w:rPr>
                <w:rFonts w:ascii="Tahoma" w:hAnsi="Tahoma" w:cs="Tahoma"/>
                <w:b/>
              </w:rPr>
            </w:pPr>
            <w:r w:rsidRPr="00BB7D94">
              <w:rPr>
                <w:rFonts w:ascii="Tahoma" w:hAnsi="Tahoma" w:cs="Tahoma"/>
                <w:color w:val="000000"/>
              </w:rPr>
              <w:t>Zapora diferenciala na zadnji osi</w:t>
            </w:r>
          </w:p>
        </w:tc>
        <w:tc>
          <w:tcPr>
            <w:tcW w:w="4246" w:type="dxa"/>
          </w:tcPr>
          <w:p w14:paraId="1EDC623E" w14:textId="77777777" w:rsidR="00E87632" w:rsidRPr="00BB7D94" w:rsidRDefault="00E87632" w:rsidP="00CA5CB9">
            <w:pPr>
              <w:keepNext/>
              <w:keepLines/>
              <w:tabs>
                <w:tab w:val="left" w:pos="193"/>
              </w:tabs>
              <w:jc w:val="both"/>
              <w:rPr>
                <w:rFonts w:ascii="Tahoma" w:hAnsi="Tahoma" w:cs="Tahoma"/>
                <w:b/>
              </w:rPr>
            </w:pPr>
          </w:p>
        </w:tc>
      </w:tr>
      <w:tr w:rsidR="00E87632" w:rsidRPr="00BB7D94" w14:paraId="6B5858F2" w14:textId="77777777" w:rsidTr="00E87632">
        <w:tc>
          <w:tcPr>
            <w:tcW w:w="5240" w:type="dxa"/>
            <w:vAlign w:val="center"/>
          </w:tcPr>
          <w:p w14:paraId="46F81D71" w14:textId="77777777" w:rsidR="00E87632" w:rsidRPr="00BB7D94" w:rsidRDefault="00E87632" w:rsidP="00CA5CB9">
            <w:pPr>
              <w:keepNext/>
              <w:keepLines/>
              <w:jc w:val="both"/>
              <w:rPr>
                <w:rFonts w:ascii="Tahoma" w:hAnsi="Tahoma" w:cs="Tahoma"/>
                <w:b/>
              </w:rPr>
            </w:pPr>
            <w:r w:rsidRPr="00BB7D94">
              <w:rPr>
                <w:rFonts w:ascii="Tahoma" w:hAnsi="Tahoma" w:cs="Tahoma"/>
                <w:color w:val="000000"/>
              </w:rPr>
              <w:t>Klimatska naprava</w:t>
            </w:r>
          </w:p>
        </w:tc>
        <w:tc>
          <w:tcPr>
            <w:tcW w:w="4246" w:type="dxa"/>
          </w:tcPr>
          <w:p w14:paraId="378E5B7B" w14:textId="77777777" w:rsidR="00E87632" w:rsidRPr="00BB7D94" w:rsidRDefault="00E87632" w:rsidP="00CA5CB9">
            <w:pPr>
              <w:keepNext/>
              <w:keepLines/>
              <w:tabs>
                <w:tab w:val="left" w:pos="193"/>
              </w:tabs>
              <w:jc w:val="both"/>
              <w:rPr>
                <w:rFonts w:ascii="Tahoma" w:hAnsi="Tahoma" w:cs="Tahoma"/>
                <w:b/>
              </w:rPr>
            </w:pPr>
          </w:p>
        </w:tc>
      </w:tr>
      <w:tr w:rsidR="00E87632" w:rsidRPr="00BB7D94" w14:paraId="1D6674F1" w14:textId="77777777" w:rsidTr="00E87632">
        <w:tc>
          <w:tcPr>
            <w:tcW w:w="5240" w:type="dxa"/>
            <w:vAlign w:val="center"/>
          </w:tcPr>
          <w:p w14:paraId="37591EE5" w14:textId="77777777" w:rsidR="00E87632" w:rsidRPr="00BB7D94" w:rsidRDefault="00E87632" w:rsidP="00CA5CB9">
            <w:pPr>
              <w:keepNext/>
              <w:keepLines/>
              <w:jc w:val="both"/>
              <w:rPr>
                <w:rFonts w:ascii="Tahoma" w:hAnsi="Tahoma" w:cs="Tahoma"/>
                <w:b/>
              </w:rPr>
            </w:pPr>
            <w:r w:rsidRPr="00BB7D94">
              <w:rPr>
                <w:rFonts w:ascii="Tahoma" w:hAnsi="Tahoma" w:cs="Tahoma"/>
                <w:color w:val="000000"/>
              </w:rPr>
              <w:t>Ogrevanje bočnih ogledal</w:t>
            </w:r>
          </w:p>
        </w:tc>
        <w:tc>
          <w:tcPr>
            <w:tcW w:w="4246" w:type="dxa"/>
          </w:tcPr>
          <w:p w14:paraId="71030F14" w14:textId="77777777" w:rsidR="00E87632" w:rsidRPr="00BB7D94" w:rsidRDefault="00E87632" w:rsidP="00CA5CB9">
            <w:pPr>
              <w:keepNext/>
              <w:keepLines/>
              <w:tabs>
                <w:tab w:val="left" w:pos="193"/>
              </w:tabs>
              <w:jc w:val="both"/>
              <w:rPr>
                <w:rFonts w:ascii="Tahoma" w:hAnsi="Tahoma" w:cs="Tahoma"/>
                <w:b/>
              </w:rPr>
            </w:pPr>
          </w:p>
        </w:tc>
      </w:tr>
      <w:tr w:rsidR="00E87632" w:rsidRPr="00BB7D94" w14:paraId="58598EC9" w14:textId="77777777" w:rsidTr="00E87632">
        <w:tc>
          <w:tcPr>
            <w:tcW w:w="5240" w:type="dxa"/>
            <w:vAlign w:val="center"/>
          </w:tcPr>
          <w:p w14:paraId="7EA112FF" w14:textId="77777777" w:rsidR="00E87632" w:rsidRPr="00BB7D94" w:rsidRDefault="00E87632" w:rsidP="00CA5CB9">
            <w:pPr>
              <w:keepNext/>
              <w:keepLines/>
              <w:jc w:val="both"/>
              <w:rPr>
                <w:rFonts w:ascii="Tahoma" w:hAnsi="Tahoma" w:cs="Tahoma"/>
                <w:b/>
              </w:rPr>
            </w:pPr>
            <w:r w:rsidRPr="00BB7D94">
              <w:rPr>
                <w:rFonts w:ascii="Tahoma" w:hAnsi="Tahoma" w:cs="Tahoma"/>
                <w:color w:val="000000"/>
              </w:rPr>
              <w:t>Stabilizator spredaj in zadaj</w:t>
            </w:r>
          </w:p>
        </w:tc>
        <w:tc>
          <w:tcPr>
            <w:tcW w:w="4246" w:type="dxa"/>
          </w:tcPr>
          <w:p w14:paraId="0462AB7D" w14:textId="77777777" w:rsidR="00E87632" w:rsidRPr="00BB7D94" w:rsidRDefault="00E87632" w:rsidP="00CA5CB9">
            <w:pPr>
              <w:keepNext/>
              <w:keepLines/>
              <w:tabs>
                <w:tab w:val="left" w:pos="193"/>
              </w:tabs>
              <w:jc w:val="both"/>
              <w:rPr>
                <w:rFonts w:ascii="Tahoma" w:hAnsi="Tahoma" w:cs="Tahoma"/>
                <w:b/>
              </w:rPr>
            </w:pPr>
          </w:p>
        </w:tc>
      </w:tr>
      <w:tr w:rsidR="00E87632" w:rsidRPr="00BB7D94" w14:paraId="44731B8B" w14:textId="77777777" w:rsidTr="00E87632">
        <w:tc>
          <w:tcPr>
            <w:tcW w:w="5240" w:type="dxa"/>
            <w:vAlign w:val="center"/>
          </w:tcPr>
          <w:p w14:paraId="7EC78D95" w14:textId="77777777" w:rsidR="00E87632" w:rsidRPr="00BB7D94" w:rsidRDefault="00E87632" w:rsidP="00CA5CB9">
            <w:pPr>
              <w:keepNext/>
              <w:keepLines/>
              <w:jc w:val="both"/>
              <w:rPr>
                <w:rFonts w:ascii="Tahoma" w:hAnsi="Tahoma" w:cs="Tahoma"/>
                <w:b/>
              </w:rPr>
            </w:pPr>
            <w:r w:rsidRPr="00BB7D94">
              <w:rPr>
                <w:rFonts w:ascii="Tahoma" w:hAnsi="Tahoma" w:cs="Tahoma"/>
                <w:color w:val="000000"/>
              </w:rPr>
              <w:t>Prednje vzmetenje (Parabolično, listnato)</w:t>
            </w:r>
          </w:p>
        </w:tc>
        <w:tc>
          <w:tcPr>
            <w:tcW w:w="4246" w:type="dxa"/>
          </w:tcPr>
          <w:p w14:paraId="488F81CB" w14:textId="77777777" w:rsidR="00E87632" w:rsidRPr="00BB7D94" w:rsidRDefault="00E87632" w:rsidP="00CA5CB9">
            <w:pPr>
              <w:keepNext/>
              <w:keepLines/>
              <w:tabs>
                <w:tab w:val="left" w:pos="193"/>
              </w:tabs>
              <w:jc w:val="both"/>
              <w:rPr>
                <w:rFonts w:ascii="Tahoma" w:hAnsi="Tahoma" w:cs="Tahoma"/>
                <w:b/>
              </w:rPr>
            </w:pPr>
          </w:p>
        </w:tc>
      </w:tr>
      <w:tr w:rsidR="00E87632" w:rsidRPr="00BB7D94" w14:paraId="730EA578" w14:textId="77777777" w:rsidTr="00E87632">
        <w:tc>
          <w:tcPr>
            <w:tcW w:w="5240" w:type="dxa"/>
            <w:vAlign w:val="center"/>
          </w:tcPr>
          <w:p w14:paraId="0EF47253" w14:textId="77777777" w:rsidR="00E87632" w:rsidRPr="00BB7D94" w:rsidRDefault="00E87632" w:rsidP="00CA5CB9">
            <w:pPr>
              <w:keepNext/>
              <w:keepLines/>
              <w:jc w:val="both"/>
              <w:rPr>
                <w:rFonts w:ascii="Tahoma" w:hAnsi="Tahoma" w:cs="Tahoma"/>
                <w:b/>
              </w:rPr>
            </w:pPr>
            <w:r w:rsidRPr="00BB7D94">
              <w:rPr>
                <w:rFonts w:ascii="Tahoma" w:hAnsi="Tahoma" w:cs="Tahoma"/>
                <w:color w:val="000000"/>
              </w:rPr>
              <w:t>Zadnje vzmetenje (Parabolično, listnato)</w:t>
            </w:r>
          </w:p>
        </w:tc>
        <w:tc>
          <w:tcPr>
            <w:tcW w:w="4246" w:type="dxa"/>
          </w:tcPr>
          <w:p w14:paraId="52D290ED" w14:textId="77777777" w:rsidR="00E87632" w:rsidRPr="00BB7D94" w:rsidRDefault="00E87632" w:rsidP="00CA5CB9">
            <w:pPr>
              <w:keepNext/>
              <w:keepLines/>
              <w:tabs>
                <w:tab w:val="left" w:pos="193"/>
              </w:tabs>
              <w:jc w:val="both"/>
              <w:rPr>
                <w:rFonts w:ascii="Tahoma" w:hAnsi="Tahoma" w:cs="Tahoma"/>
                <w:b/>
              </w:rPr>
            </w:pPr>
          </w:p>
        </w:tc>
      </w:tr>
      <w:tr w:rsidR="00E87632" w:rsidRPr="00BB7D94" w14:paraId="357D9A3F" w14:textId="77777777" w:rsidTr="00E87632">
        <w:tc>
          <w:tcPr>
            <w:tcW w:w="5240" w:type="dxa"/>
            <w:vAlign w:val="center"/>
          </w:tcPr>
          <w:p w14:paraId="13EED07A" w14:textId="77777777" w:rsidR="00E87632" w:rsidRPr="00BB7D94" w:rsidRDefault="00E87632" w:rsidP="00CA5CB9">
            <w:pPr>
              <w:keepNext/>
              <w:keepLines/>
              <w:jc w:val="both"/>
              <w:rPr>
                <w:rFonts w:ascii="Tahoma" w:hAnsi="Tahoma" w:cs="Tahoma"/>
                <w:b/>
              </w:rPr>
            </w:pPr>
            <w:r w:rsidRPr="00BB7D94">
              <w:rPr>
                <w:rFonts w:ascii="Tahoma" w:hAnsi="Tahoma" w:cs="Tahoma"/>
                <w:color w:val="000000"/>
              </w:rPr>
              <w:t>Meglenke</w:t>
            </w:r>
          </w:p>
        </w:tc>
        <w:tc>
          <w:tcPr>
            <w:tcW w:w="4246" w:type="dxa"/>
          </w:tcPr>
          <w:p w14:paraId="4BC090BE" w14:textId="77777777" w:rsidR="00E87632" w:rsidRPr="00BB7D94" w:rsidRDefault="00E87632" w:rsidP="00CA5CB9">
            <w:pPr>
              <w:keepNext/>
              <w:keepLines/>
              <w:tabs>
                <w:tab w:val="left" w:pos="193"/>
              </w:tabs>
              <w:jc w:val="both"/>
              <w:rPr>
                <w:rFonts w:ascii="Tahoma" w:hAnsi="Tahoma" w:cs="Tahoma"/>
                <w:b/>
              </w:rPr>
            </w:pPr>
          </w:p>
        </w:tc>
      </w:tr>
      <w:tr w:rsidR="00E87632" w:rsidRPr="00BB7D94" w14:paraId="25BD0A9A" w14:textId="77777777" w:rsidTr="00E87632">
        <w:tc>
          <w:tcPr>
            <w:tcW w:w="5240" w:type="dxa"/>
            <w:vAlign w:val="center"/>
          </w:tcPr>
          <w:p w14:paraId="2E9338D5" w14:textId="77777777" w:rsidR="00E87632" w:rsidRPr="00BB7D94" w:rsidRDefault="00E87632" w:rsidP="00CA5CB9">
            <w:pPr>
              <w:keepNext/>
              <w:keepLines/>
              <w:jc w:val="both"/>
              <w:rPr>
                <w:rFonts w:ascii="Tahoma" w:hAnsi="Tahoma" w:cs="Tahoma"/>
                <w:b/>
              </w:rPr>
            </w:pPr>
            <w:r w:rsidRPr="00BB7D94">
              <w:rPr>
                <w:rFonts w:ascii="Tahoma" w:hAnsi="Tahoma" w:cs="Tahoma"/>
                <w:color w:val="000000"/>
              </w:rPr>
              <w:t>Centralni izpuh</w:t>
            </w:r>
          </w:p>
        </w:tc>
        <w:tc>
          <w:tcPr>
            <w:tcW w:w="4246" w:type="dxa"/>
          </w:tcPr>
          <w:p w14:paraId="60F803F7" w14:textId="77777777" w:rsidR="00E87632" w:rsidRPr="00BB7D94" w:rsidRDefault="00E87632" w:rsidP="00CA5CB9">
            <w:pPr>
              <w:keepNext/>
              <w:keepLines/>
              <w:tabs>
                <w:tab w:val="left" w:pos="193"/>
              </w:tabs>
              <w:jc w:val="both"/>
              <w:rPr>
                <w:rFonts w:ascii="Tahoma" w:hAnsi="Tahoma" w:cs="Tahoma"/>
                <w:b/>
              </w:rPr>
            </w:pPr>
          </w:p>
        </w:tc>
      </w:tr>
      <w:tr w:rsidR="00E87632" w:rsidRPr="00BB7D94" w14:paraId="67EA2E10" w14:textId="77777777" w:rsidTr="00E87632">
        <w:tc>
          <w:tcPr>
            <w:tcW w:w="5240" w:type="dxa"/>
            <w:vAlign w:val="center"/>
          </w:tcPr>
          <w:p w14:paraId="604C70B0" w14:textId="77777777" w:rsidR="00E87632" w:rsidRPr="00BB7D94" w:rsidRDefault="00E87632" w:rsidP="00CA5CB9">
            <w:pPr>
              <w:keepNext/>
              <w:keepLines/>
              <w:jc w:val="both"/>
              <w:rPr>
                <w:rFonts w:ascii="Tahoma" w:hAnsi="Tahoma" w:cs="Tahoma"/>
                <w:b/>
              </w:rPr>
            </w:pPr>
            <w:r w:rsidRPr="00BB7D94">
              <w:rPr>
                <w:rFonts w:ascii="Tahoma" w:hAnsi="Tahoma" w:cs="Tahoma"/>
                <w:color w:val="000000"/>
              </w:rPr>
              <w:t>Montaža intervencijskega bloka na kabino</w:t>
            </w:r>
          </w:p>
        </w:tc>
        <w:tc>
          <w:tcPr>
            <w:tcW w:w="4246" w:type="dxa"/>
          </w:tcPr>
          <w:p w14:paraId="6F8BF95C" w14:textId="77777777" w:rsidR="00E87632" w:rsidRPr="00BB7D94" w:rsidRDefault="00E87632" w:rsidP="00CA5CB9">
            <w:pPr>
              <w:keepNext/>
              <w:keepLines/>
              <w:tabs>
                <w:tab w:val="left" w:pos="193"/>
              </w:tabs>
              <w:jc w:val="both"/>
              <w:rPr>
                <w:rFonts w:ascii="Tahoma" w:hAnsi="Tahoma" w:cs="Tahoma"/>
                <w:b/>
              </w:rPr>
            </w:pPr>
          </w:p>
        </w:tc>
      </w:tr>
      <w:tr w:rsidR="00E87632" w:rsidRPr="00BB7D94" w14:paraId="00390BB3" w14:textId="77777777" w:rsidTr="00E87632">
        <w:tc>
          <w:tcPr>
            <w:tcW w:w="5240" w:type="dxa"/>
            <w:vAlign w:val="center"/>
          </w:tcPr>
          <w:p w14:paraId="1DF60E88" w14:textId="77777777" w:rsidR="00E87632" w:rsidRPr="00BB7D94" w:rsidRDefault="00E87632" w:rsidP="00CA5CB9">
            <w:pPr>
              <w:keepNext/>
              <w:keepLines/>
              <w:jc w:val="both"/>
              <w:rPr>
                <w:rFonts w:ascii="Tahoma" w:hAnsi="Tahoma" w:cs="Tahoma"/>
                <w:b/>
              </w:rPr>
            </w:pPr>
            <w:r w:rsidRPr="00BB7D94">
              <w:rPr>
                <w:rFonts w:ascii="Tahoma" w:hAnsi="Tahoma" w:cs="Tahoma"/>
                <w:color w:val="000000"/>
              </w:rPr>
              <w:t>Digitalni tahograf</w:t>
            </w:r>
          </w:p>
        </w:tc>
        <w:tc>
          <w:tcPr>
            <w:tcW w:w="4246" w:type="dxa"/>
          </w:tcPr>
          <w:p w14:paraId="03982E68" w14:textId="77777777" w:rsidR="00E87632" w:rsidRPr="00BB7D94" w:rsidRDefault="00E87632" w:rsidP="00CA5CB9">
            <w:pPr>
              <w:keepNext/>
              <w:keepLines/>
              <w:tabs>
                <w:tab w:val="left" w:pos="193"/>
              </w:tabs>
              <w:jc w:val="both"/>
              <w:rPr>
                <w:rFonts w:ascii="Tahoma" w:hAnsi="Tahoma" w:cs="Tahoma"/>
                <w:b/>
              </w:rPr>
            </w:pPr>
          </w:p>
        </w:tc>
      </w:tr>
      <w:tr w:rsidR="00E87632" w:rsidRPr="00BB7D94" w14:paraId="7D97D7EE" w14:textId="77777777" w:rsidTr="00E87632">
        <w:tc>
          <w:tcPr>
            <w:tcW w:w="5240" w:type="dxa"/>
            <w:vAlign w:val="center"/>
          </w:tcPr>
          <w:p w14:paraId="2782832F" w14:textId="77777777" w:rsidR="00E87632" w:rsidRPr="00BB7D94" w:rsidRDefault="00E87632" w:rsidP="00CA5CB9">
            <w:pPr>
              <w:keepNext/>
              <w:keepLines/>
              <w:jc w:val="both"/>
              <w:rPr>
                <w:rFonts w:ascii="Tahoma" w:hAnsi="Tahoma" w:cs="Tahoma"/>
                <w:b/>
              </w:rPr>
            </w:pPr>
            <w:r w:rsidRPr="00BB7D94">
              <w:rPr>
                <w:rFonts w:ascii="Tahoma" w:hAnsi="Tahoma" w:cs="Tahoma"/>
                <w:color w:val="000000"/>
              </w:rPr>
              <w:t>Avtoradio (z možnostjo povezovanja s telefoni)</w:t>
            </w:r>
          </w:p>
        </w:tc>
        <w:tc>
          <w:tcPr>
            <w:tcW w:w="4246" w:type="dxa"/>
          </w:tcPr>
          <w:p w14:paraId="54EF5B8B" w14:textId="77777777" w:rsidR="00E87632" w:rsidRPr="00BB7D94" w:rsidRDefault="00E87632" w:rsidP="00CA5CB9">
            <w:pPr>
              <w:keepNext/>
              <w:keepLines/>
              <w:tabs>
                <w:tab w:val="left" w:pos="193"/>
              </w:tabs>
              <w:jc w:val="both"/>
              <w:rPr>
                <w:rFonts w:ascii="Tahoma" w:hAnsi="Tahoma" w:cs="Tahoma"/>
                <w:b/>
              </w:rPr>
            </w:pPr>
          </w:p>
        </w:tc>
      </w:tr>
      <w:tr w:rsidR="00E87632" w:rsidRPr="00BB7D94" w14:paraId="7EC73621" w14:textId="77777777" w:rsidTr="00E87632">
        <w:tc>
          <w:tcPr>
            <w:tcW w:w="5240" w:type="dxa"/>
            <w:vAlign w:val="center"/>
          </w:tcPr>
          <w:p w14:paraId="4543D001" w14:textId="77777777" w:rsidR="00E87632" w:rsidRPr="00BB7D94" w:rsidRDefault="00E87632" w:rsidP="00CA5CB9">
            <w:pPr>
              <w:keepNext/>
              <w:keepLines/>
              <w:jc w:val="both"/>
              <w:rPr>
                <w:rFonts w:ascii="Tahoma" w:hAnsi="Tahoma" w:cs="Tahoma"/>
                <w:b/>
              </w:rPr>
            </w:pPr>
            <w:r w:rsidRPr="00BB7D94">
              <w:rPr>
                <w:rFonts w:ascii="Tahoma" w:hAnsi="Tahoma" w:cs="Tahoma"/>
                <w:color w:val="000000"/>
              </w:rPr>
              <w:t>Rezervni pribor (Naprave in oprema veljavna v skladu z veljavnimi zakoni in pravilniki)</w:t>
            </w:r>
          </w:p>
        </w:tc>
        <w:tc>
          <w:tcPr>
            <w:tcW w:w="4246" w:type="dxa"/>
          </w:tcPr>
          <w:p w14:paraId="558F8AA8" w14:textId="77777777" w:rsidR="00E87632" w:rsidRPr="00BB7D94" w:rsidRDefault="00E87632" w:rsidP="00CA5CB9">
            <w:pPr>
              <w:keepNext/>
              <w:keepLines/>
              <w:tabs>
                <w:tab w:val="left" w:pos="193"/>
              </w:tabs>
              <w:jc w:val="both"/>
              <w:rPr>
                <w:rFonts w:ascii="Tahoma" w:hAnsi="Tahoma" w:cs="Tahoma"/>
                <w:b/>
              </w:rPr>
            </w:pPr>
          </w:p>
        </w:tc>
      </w:tr>
      <w:tr w:rsidR="00E87632" w:rsidRPr="00BB7D94" w14:paraId="539293B7" w14:textId="77777777" w:rsidTr="00E87632">
        <w:tc>
          <w:tcPr>
            <w:tcW w:w="5240" w:type="dxa"/>
            <w:vAlign w:val="center"/>
          </w:tcPr>
          <w:p w14:paraId="3B748DCB" w14:textId="77777777" w:rsidR="00E87632" w:rsidRPr="00BB7D94" w:rsidRDefault="00E87632" w:rsidP="00CA5CB9">
            <w:pPr>
              <w:keepNext/>
              <w:keepLines/>
              <w:jc w:val="both"/>
              <w:rPr>
                <w:rFonts w:ascii="Tahoma" w:hAnsi="Tahoma" w:cs="Tahoma"/>
                <w:b/>
              </w:rPr>
            </w:pPr>
            <w:r w:rsidRPr="00BB7D94">
              <w:rPr>
                <w:rFonts w:ascii="Tahoma" w:hAnsi="Tahoma" w:cs="Tahoma"/>
                <w:color w:val="000000"/>
              </w:rPr>
              <w:t>Ustrezna signalna in svetlobna oprema (svetlobni LED blok na strehi, v maski in na zadnji strani vozila)</w:t>
            </w:r>
          </w:p>
        </w:tc>
        <w:tc>
          <w:tcPr>
            <w:tcW w:w="4246" w:type="dxa"/>
          </w:tcPr>
          <w:p w14:paraId="01707DB1" w14:textId="77777777" w:rsidR="00E87632" w:rsidRPr="00BB7D94" w:rsidRDefault="00E87632" w:rsidP="00CA5CB9">
            <w:pPr>
              <w:keepNext/>
              <w:keepLines/>
              <w:tabs>
                <w:tab w:val="left" w:pos="193"/>
              </w:tabs>
              <w:jc w:val="both"/>
              <w:rPr>
                <w:rFonts w:ascii="Tahoma" w:hAnsi="Tahoma" w:cs="Tahoma"/>
                <w:b/>
              </w:rPr>
            </w:pPr>
          </w:p>
        </w:tc>
      </w:tr>
      <w:tr w:rsidR="00E87632" w:rsidRPr="00BB7D94" w14:paraId="7007B4F1" w14:textId="77777777" w:rsidTr="00E87632">
        <w:tc>
          <w:tcPr>
            <w:tcW w:w="5240" w:type="dxa"/>
            <w:vAlign w:val="center"/>
          </w:tcPr>
          <w:p w14:paraId="3939B7F6" w14:textId="77777777" w:rsidR="00E87632" w:rsidRPr="00BB7D94" w:rsidRDefault="00E87632" w:rsidP="00CA5CB9">
            <w:pPr>
              <w:keepNext/>
              <w:keepLines/>
              <w:jc w:val="both"/>
              <w:rPr>
                <w:rFonts w:ascii="Tahoma" w:hAnsi="Tahoma" w:cs="Tahoma"/>
                <w:b/>
              </w:rPr>
            </w:pPr>
            <w:r w:rsidRPr="00BB7D94">
              <w:rPr>
                <w:rFonts w:ascii="Tahoma" w:hAnsi="Tahoma" w:cs="Tahoma"/>
                <w:color w:val="000000"/>
              </w:rPr>
              <w:t>Nabava in montaža blatnikov z gumi zavesicami</w:t>
            </w:r>
          </w:p>
        </w:tc>
        <w:tc>
          <w:tcPr>
            <w:tcW w:w="4246" w:type="dxa"/>
          </w:tcPr>
          <w:p w14:paraId="76532D8F" w14:textId="77777777" w:rsidR="00E87632" w:rsidRPr="00BB7D94" w:rsidRDefault="00E87632" w:rsidP="00CA5CB9">
            <w:pPr>
              <w:keepNext/>
              <w:keepLines/>
              <w:tabs>
                <w:tab w:val="left" w:pos="193"/>
              </w:tabs>
              <w:jc w:val="both"/>
              <w:rPr>
                <w:rFonts w:ascii="Tahoma" w:hAnsi="Tahoma" w:cs="Tahoma"/>
                <w:b/>
              </w:rPr>
            </w:pPr>
          </w:p>
        </w:tc>
      </w:tr>
    </w:tbl>
    <w:p w14:paraId="72B57443" w14:textId="77777777" w:rsidR="00C52F70" w:rsidRDefault="00C52F70">
      <w:r>
        <w:br w:type="page"/>
      </w:r>
    </w:p>
    <w:tbl>
      <w:tblPr>
        <w:tblStyle w:val="Tabelamrea"/>
        <w:tblW w:w="9486" w:type="dxa"/>
        <w:tblLook w:val="04A0" w:firstRow="1" w:lastRow="0" w:firstColumn="1" w:lastColumn="0" w:noHBand="0" w:noVBand="1"/>
      </w:tblPr>
      <w:tblGrid>
        <w:gridCol w:w="5240"/>
        <w:gridCol w:w="4246"/>
      </w:tblGrid>
      <w:tr w:rsidR="00C52F70" w:rsidRPr="00BB7D94" w14:paraId="7BCB71A1" w14:textId="77777777" w:rsidTr="00E87632">
        <w:tc>
          <w:tcPr>
            <w:tcW w:w="5240" w:type="dxa"/>
            <w:vAlign w:val="center"/>
          </w:tcPr>
          <w:p w14:paraId="363A3224" w14:textId="77777777" w:rsidR="00C52F70" w:rsidRPr="00BB7D94" w:rsidRDefault="00C52F70" w:rsidP="00CA5CB9">
            <w:pPr>
              <w:keepNext/>
              <w:keepLines/>
              <w:jc w:val="both"/>
              <w:rPr>
                <w:rFonts w:ascii="Tahoma" w:hAnsi="Tahoma" w:cs="Tahoma"/>
                <w:color w:val="000000"/>
              </w:rPr>
            </w:pPr>
          </w:p>
        </w:tc>
        <w:tc>
          <w:tcPr>
            <w:tcW w:w="4246" w:type="dxa"/>
          </w:tcPr>
          <w:p w14:paraId="71A25608" w14:textId="77777777" w:rsidR="00C52F70" w:rsidRPr="00BB7D94" w:rsidRDefault="00C52F70" w:rsidP="00CA5CB9">
            <w:pPr>
              <w:keepNext/>
              <w:keepLines/>
              <w:tabs>
                <w:tab w:val="left" w:pos="193"/>
              </w:tabs>
              <w:jc w:val="both"/>
              <w:rPr>
                <w:rFonts w:ascii="Tahoma" w:hAnsi="Tahoma" w:cs="Tahoma"/>
                <w:b/>
              </w:rPr>
            </w:pPr>
          </w:p>
        </w:tc>
      </w:tr>
      <w:tr w:rsidR="00E87632" w:rsidRPr="00BB7D94" w14:paraId="2F3E3638" w14:textId="77777777" w:rsidTr="00E87632">
        <w:tc>
          <w:tcPr>
            <w:tcW w:w="5240" w:type="dxa"/>
            <w:vAlign w:val="center"/>
          </w:tcPr>
          <w:p w14:paraId="46D33017" w14:textId="77777777" w:rsidR="00E87632" w:rsidRPr="00BB7D94" w:rsidRDefault="00E87632" w:rsidP="00CA5CB9">
            <w:pPr>
              <w:keepNext/>
              <w:keepLines/>
              <w:jc w:val="both"/>
              <w:rPr>
                <w:rFonts w:ascii="Tahoma" w:hAnsi="Tahoma" w:cs="Tahoma"/>
                <w:b/>
              </w:rPr>
            </w:pPr>
            <w:r w:rsidRPr="00BB7D94">
              <w:rPr>
                <w:rFonts w:ascii="Tahoma" w:hAnsi="Tahoma" w:cs="Tahoma"/>
                <w:color w:val="000000"/>
              </w:rPr>
              <w:t>Nabava in montaža zaboja za orodje 1 kos (D70xV70xŠ50, zadaj levo na platoju)</w:t>
            </w:r>
          </w:p>
        </w:tc>
        <w:tc>
          <w:tcPr>
            <w:tcW w:w="4246" w:type="dxa"/>
          </w:tcPr>
          <w:p w14:paraId="2EE8ACE9" w14:textId="77777777" w:rsidR="00E87632" w:rsidRPr="00BB7D94" w:rsidRDefault="00E87632" w:rsidP="00CA5CB9">
            <w:pPr>
              <w:keepNext/>
              <w:keepLines/>
              <w:tabs>
                <w:tab w:val="left" w:pos="193"/>
              </w:tabs>
              <w:jc w:val="both"/>
              <w:rPr>
                <w:rFonts w:ascii="Tahoma" w:hAnsi="Tahoma" w:cs="Tahoma"/>
                <w:b/>
              </w:rPr>
            </w:pPr>
          </w:p>
        </w:tc>
      </w:tr>
      <w:tr w:rsidR="00E87632" w:rsidRPr="00BB7D94" w14:paraId="1722723F" w14:textId="77777777" w:rsidTr="00E87632">
        <w:tc>
          <w:tcPr>
            <w:tcW w:w="5240" w:type="dxa"/>
            <w:vAlign w:val="center"/>
          </w:tcPr>
          <w:p w14:paraId="00B2D871" w14:textId="77777777" w:rsidR="00E87632" w:rsidRPr="00BB7D94" w:rsidRDefault="00E87632" w:rsidP="00CA5CB9">
            <w:pPr>
              <w:keepNext/>
              <w:keepLines/>
              <w:jc w:val="both"/>
              <w:rPr>
                <w:rFonts w:ascii="Tahoma" w:hAnsi="Tahoma" w:cs="Tahoma"/>
                <w:b/>
              </w:rPr>
            </w:pPr>
            <w:r w:rsidRPr="00BB7D94">
              <w:rPr>
                <w:rFonts w:ascii="Tahoma" w:hAnsi="Tahoma" w:cs="Tahoma"/>
                <w:color w:val="000000"/>
              </w:rPr>
              <w:t>Nabava in montaža zaboja za orodje 1 kos(D80xV50xŠ50, zadaj desno na platoju)</w:t>
            </w:r>
          </w:p>
        </w:tc>
        <w:tc>
          <w:tcPr>
            <w:tcW w:w="4246" w:type="dxa"/>
          </w:tcPr>
          <w:p w14:paraId="68260F36" w14:textId="77777777" w:rsidR="00E87632" w:rsidRPr="00BB7D94" w:rsidRDefault="00E87632" w:rsidP="00CA5CB9">
            <w:pPr>
              <w:keepNext/>
              <w:keepLines/>
              <w:tabs>
                <w:tab w:val="left" w:pos="193"/>
              </w:tabs>
              <w:jc w:val="both"/>
              <w:rPr>
                <w:rFonts w:ascii="Tahoma" w:hAnsi="Tahoma" w:cs="Tahoma"/>
                <w:b/>
              </w:rPr>
            </w:pPr>
          </w:p>
        </w:tc>
      </w:tr>
      <w:tr w:rsidR="00E87632" w:rsidRPr="00BB7D94" w14:paraId="37B28877" w14:textId="77777777" w:rsidTr="00E87632">
        <w:tc>
          <w:tcPr>
            <w:tcW w:w="5240" w:type="dxa"/>
            <w:vAlign w:val="center"/>
          </w:tcPr>
          <w:p w14:paraId="1F85A1D9" w14:textId="77777777" w:rsidR="00E87632" w:rsidRPr="00BB7D94" w:rsidRDefault="00E87632" w:rsidP="00CA5CB9">
            <w:pPr>
              <w:keepNext/>
              <w:keepLines/>
              <w:jc w:val="both"/>
              <w:rPr>
                <w:rFonts w:ascii="Tahoma" w:hAnsi="Tahoma" w:cs="Tahoma"/>
                <w:b/>
              </w:rPr>
            </w:pPr>
            <w:r w:rsidRPr="00BB7D94">
              <w:rPr>
                <w:rFonts w:ascii="Tahoma" w:hAnsi="Tahoma" w:cs="Tahoma"/>
                <w:color w:val="000000"/>
              </w:rPr>
              <w:t>Nabava in montaža platforme za agregat 1 kos (D60xV10xŠ200, zadaj za kabino nad stabilizatorji)</w:t>
            </w:r>
          </w:p>
        </w:tc>
        <w:tc>
          <w:tcPr>
            <w:tcW w:w="4246" w:type="dxa"/>
          </w:tcPr>
          <w:p w14:paraId="649EB5D5" w14:textId="77777777" w:rsidR="00E87632" w:rsidRPr="00BB7D94" w:rsidRDefault="00E87632" w:rsidP="00CA5CB9">
            <w:pPr>
              <w:keepNext/>
              <w:keepLines/>
              <w:tabs>
                <w:tab w:val="left" w:pos="193"/>
              </w:tabs>
              <w:jc w:val="both"/>
              <w:rPr>
                <w:rFonts w:ascii="Tahoma" w:hAnsi="Tahoma" w:cs="Tahoma"/>
                <w:b/>
              </w:rPr>
            </w:pPr>
          </w:p>
        </w:tc>
      </w:tr>
      <w:tr w:rsidR="00E87632" w:rsidRPr="00BB7D94" w14:paraId="089F00C8" w14:textId="77777777" w:rsidTr="00E87632">
        <w:tc>
          <w:tcPr>
            <w:tcW w:w="5240" w:type="dxa"/>
            <w:vAlign w:val="center"/>
          </w:tcPr>
          <w:p w14:paraId="572A2022" w14:textId="77777777" w:rsidR="00E87632" w:rsidRPr="00BB7D94" w:rsidRDefault="00E87632" w:rsidP="00CA5CB9">
            <w:pPr>
              <w:keepNext/>
              <w:keepLines/>
              <w:jc w:val="both"/>
              <w:rPr>
                <w:rFonts w:ascii="Tahoma" w:hAnsi="Tahoma" w:cs="Tahoma"/>
                <w:b/>
              </w:rPr>
            </w:pPr>
            <w:r w:rsidRPr="00BB7D94">
              <w:rPr>
                <w:rFonts w:ascii="Tahoma" w:hAnsi="Tahoma" w:cs="Tahoma"/>
                <w:color w:val="000000"/>
              </w:rPr>
              <w:t>Nabava in montaža zaboja 1 kos (D80xV13xŠ200, med dvigalom in stabilizatorji.</w:t>
            </w:r>
          </w:p>
        </w:tc>
        <w:tc>
          <w:tcPr>
            <w:tcW w:w="4246" w:type="dxa"/>
          </w:tcPr>
          <w:p w14:paraId="061FAF91" w14:textId="77777777" w:rsidR="00E87632" w:rsidRPr="00BB7D94" w:rsidRDefault="00E87632" w:rsidP="00CA5CB9">
            <w:pPr>
              <w:keepNext/>
              <w:keepLines/>
              <w:tabs>
                <w:tab w:val="left" w:pos="193"/>
              </w:tabs>
              <w:jc w:val="both"/>
              <w:rPr>
                <w:rFonts w:ascii="Tahoma" w:hAnsi="Tahoma" w:cs="Tahoma"/>
                <w:b/>
              </w:rPr>
            </w:pPr>
          </w:p>
        </w:tc>
      </w:tr>
      <w:tr w:rsidR="00E87632" w:rsidRPr="00BB7D94" w14:paraId="70D62858" w14:textId="77777777" w:rsidTr="00E87632">
        <w:tc>
          <w:tcPr>
            <w:tcW w:w="5240" w:type="dxa"/>
            <w:vAlign w:val="center"/>
          </w:tcPr>
          <w:p w14:paraId="56EDA77C" w14:textId="77777777" w:rsidR="00E87632" w:rsidRPr="00BB7D94" w:rsidRDefault="00E87632" w:rsidP="00CA5CB9">
            <w:pPr>
              <w:keepNext/>
              <w:keepLines/>
              <w:jc w:val="both"/>
              <w:rPr>
                <w:rFonts w:ascii="Tahoma" w:hAnsi="Tahoma" w:cs="Tahoma"/>
                <w:b/>
              </w:rPr>
            </w:pPr>
            <w:r w:rsidRPr="00BB7D94">
              <w:rPr>
                <w:rFonts w:ascii="Tahoma" w:hAnsi="Tahoma" w:cs="Tahoma"/>
                <w:color w:val="000000"/>
              </w:rPr>
              <w:t>Nabava in montaža nosilca za drog 2 kos (</w:t>
            </w:r>
            <w:proofErr w:type="spellStart"/>
            <w:r w:rsidRPr="00BB7D94">
              <w:rPr>
                <w:rFonts w:ascii="Tahoma" w:hAnsi="Tahoma" w:cs="Tahoma"/>
                <w:color w:val="000000"/>
              </w:rPr>
              <w:t>všinia</w:t>
            </w:r>
            <w:proofErr w:type="spellEnd"/>
            <w:r w:rsidRPr="00BB7D94">
              <w:rPr>
                <w:rFonts w:ascii="Tahoma" w:hAnsi="Tahoma" w:cs="Tahoma"/>
                <w:color w:val="000000"/>
              </w:rPr>
              <w:t xml:space="preserve"> stojala 55cm med njima mora biti cca 3m).</w:t>
            </w:r>
          </w:p>
        </w:tc>
        <w:tc>
          <w:tcPr>
            <w:tcW w:w="4246" w:type="dxa"/>
          </w:tcPr>
          <w:p w14:paraId="763F2E0A" w14:textId="77777777" w:rsidR="00E87632" w:rsidRPr="00BB7D94" w:rsidRDefault="00E87632" w:rsidP="00CA5CB9">
            <w:pPr>
              <w:keepNext/>
              <w:keepLines/>
              <w:tabs>
                <w:tab w:val="left" w:pos="193"/>
              </w:tabs>
              <w:jc w:val="both"/>
              <w:rPr>
                <w:rFonts w:ascii="Tahoma" w:hAnsi="Tahoma" w:cs="Tahoma"/>
                <w:b/>
              </w:rPr>
            </w:pPr>
          </w:p>
        </w:tc>
      </w:tr>
      <w:tr w:rsidR="00E87632" w:rsidRPr="00BB7D94" w14:paraId="686E5E0B" w14:textId="77777777" w:rsidTr="00E87632">
        <w:tc>
          <w:tcPr>
            <w:tcW w:w="5240" w:type="dxa"/>
            <w:vAlign w:val="center"/>
          </w:tcPr>
          <w:p w14:paraId="62D6BBC4" w14:textId="77777777" w:rsidR="00E87632" w:rsidRPr="00BB7D94" w:rsidRDefault="00E87632" w:rsidP="00CA5CB9">
            <w:pPr>
              <w:keepNext/>
              <w:keepLines/>
              <w:jc w:val="both"/>
              <w:rPr>
                <w:rFonts w:ascii="Tahoma" w:hAnsi="Tahoma" w:cs="Tahoma"/>
                <w:b/>
              </w:rPr>
            </w:pPr>
            <w:r w:rsidRPr="00BB7D94">
              <w:rPr>
                <w:rFonts w:ascii="Tahoma" w:hAnsi="Tahoma" w:cs="Tahoma"/>
                <w:color w:val="000000"/>
              </w:rPr>
              <w:t xml:space="preserve">Izdelava platoja (v velikosti: 3000 mm x 2018 mm. Plato je prekrit z </w:t>
            </w:r>
            <w:proofErr w:type="spellStart"/>
            <w:r w:rsidRPr="00BB7D94">
              <w:rPr>
                <w:rFonts w:ascii="Tahoma" w:hAnsi="Tahoma" w:cs="Tahoma"/>
                <w:color w:val="000000"/>
              </w:rPr>
              <w:t>aluminjasto</w:t>
            </w:r>
            <w:proofErr w:type="spellEnd"/>
            <w:r w:rsidRPr="00BB7D94">
              <w:rPr>
                <w:rFonts w:ascii="Tahoma" w:hAnsi="Tahoma" w:cs="Tahoma"/>
                <w:color w:val="000000"/>
              </w:rPr>
              <w:t xml:space="preserve"> pločevino. </w:t>
            </w:r>
          </w:p>
        </w:tc>
        <w:tc>
          <w:tcPr>
            <w:tcW w:w="4246" w:type="dxa"/>
          </w:tcPr>
          <w:p w14:paraId="62EE3B86" w14:textId="77777777" w:rsidR="00E87632" w:rsidRPr="00BB7D94" w:rsidRDefault="00E87632" w:rsidP="00CA5CB9">
            <w:pPr>
              <w:keepNext/>
              <w:keepLines/>
              <w:tabs>
                <w:tab w:val="left" w:pos="193"/>
              </w:tabs>
              <w:jc w:val="both"/>
              <w:rPr>
                <w:rFonts w:ascii="Tahoma" w:hAnsi="Tahoma" w:cs="Tahoma"/>
                <w:b/>
              </w:rPr>
            </w:pPr>
          </w:p>
        </w:tc>
      </w:tr>
      <w:tr w:rsidR="00E87632" w:rsidRPr="00BB7D94" w14:paraId="011A289F" w14:textId="77777777" w:rsidTr="00E87632">
        <w:tc>
          <w:tcPr>
            <w:tcW w:w="5240" w:type="dxa"/>
            <w:vAlign w:val="center"/>
          </w:tcPr>
          <w:p w14:paraId="6D1AA815" w14:textId="77777777" w:rsidR="00E87632" w:rsidRPr="00BB7D94" w:rsidRDefault="00E87632" w:rsidP="00CA5CB9">
            <w:pPr>
              <w:keepNext/>
              <w:keepLines/>
              <w:jc w:val="both"/>
              <w:rPr>
                <w:rFonts w:ascii="Tahoma" w:hAnsi="Tahoma" w:cs="Tahoma"/>
                <w:b/>
              </w:rPr>
            </w:pPr>
            <w:r w:rsidRPr="00BB7D94">
              <w:rPr>
                <w:rFonts w:ascii="Tahoma" w:hAnsi="Tahoma" w:cs="Tahoma"/>
                <w:color w:val="000000"/>
              </w:rPr>
              <w:t>Višina platoja brez tovora (Max 950 mm)</w:t>
            </w:r>
          </w:p>
        </w:tc>
        <w:tc>
          <w:tcPr>
            <w:tcW w:w="4246" w:type="dxa"/>
          </w:tcPr>
          <w:p w14:paraId="32AF1089" w14:textId="77777777" w:rsidR="00E87632" w:rsidRPr="00BB7D94" w:rsidRDefault="00E87632" w:rsidP="00CA5CB9">
            <w:pPr>
              <w:keepNext/>
              <w:keepLines/>
              <w:tabs>
                <w:tab w:val="left" w:pos="193"/>
              </w:tabs>
              <w:jc w:val="both"/>
              <w:rPr>
                <w:rFonts w:ascii="Tahoma" w:hAnsi="Tahoma" w:cs="Tahoma"/>
                <w:b/>
              </w:rPr>
            </w:pPr>
          </w:p>
        </w:tc>
      </w:tr>
      <w:tr w:rsidR="00E87632" w:rsidRPr="00BB7D94" w14:paraId="7A4086C7" w14:textId="77777777" w:rsidTr="00E87632">
        <w:tc>
          <w:tcPr>
            <w:tcW w:w="5240" w:type="dxa"/>
            <w:vAlign w:val="center"/>
          </w:tcPr>
          <w:p w14:paraId="63950EDC" w14:textId="77777777" w:rsidR="00E87632" w:rsidRPr="00BB7D94" w:rsidRDefault="00E87632" w:rsidP="00CA5CB9">
            <w:pPr>
              <w:keepNext/>
              <w:keepLines/>
              <w:jc w:val="both"/>
              <w:rPr>
                <w:rFonts w:ascii="Tahoma" w:hAnsi="Tahoma" w:cs="Tahoma"/>
                <w:b/>
              </w:rPr>
            </w:pPr>
            <w:r w:rsidRPr="00BB7D94">
              <w:rPr>
                <w:rFonts w:ascii="Tahoma" w:hAnsi="Tahoma" w:cs="Tahoma"/>
                <w:color w:val="000000"/>
              </w:rPr>
              <w:t>Delovna višina košare do 21m</w:t>
            </w:r>
          </w:p>
        </w:tc>
        <w:tc>
          <w:tcPr>
            <w:tcW w:w="4246" w:type="dxa"/>
          </w:tcPr>
          <w:p w14:paraId="6868097A" w14:textId="77777777" w:rsidR="00E87632" w:rsidRPr="00BB7D94" w:rsidRDefault="00E87632" w:rsidP="00CA5CB9">
            <w:pPr>
              <w:keepNext/>
              <w:keepLines/>
              <w:tabs>
                <w:tab w:val="left" w:pos="193"/>
              </w:tabs>
              <w:jc w:val="both"/>
              <w:rPr>
                <w:rFonts w:ascii="Tahoma" w:hAnsi="Tahoma" w:cs="Tahoma"/>
                <w:b/>
              </w:rPr>
            </w:pPr>
          </w:p>
        </w:tc>
      </w:tr>
      <w:tr w:rsidR="00E87632" w:rsidRPr="00BB7D94" w14:paraId="6C9E7CF7" w14:textId="77777777" w:rsidTr="00E87632">
        <w:tc>
          <w:tcPr>
            <w:tcW w:w="5240" w:type="dxa"/>
            <w:vAlign w:val="center"/>
          </w:tcPr>
          <w:p w14:paraId="187F6AFE" w14:textId="77777777" w:rsidR="00E87632" w:rsidRPr="00BB7D94" w:rsidRDefault="00E87632" w:rsidP="00CA5CB9">
            <w:pPr>
              <w:keepNext/>
              <w:keepLines/>
              <w:jc w:val="both"/>
              <w:rPr>
                <w:rFonts w:ascii="Tahoma" w:hAnsi="Tahoma" w:cs="Tahoma"/>
                <w:b/>
              </w:rPr>
            </w:pPr>
            <w:r w:rsidRPr="00BB7D94">
              <w:rPr>
                <w:rFonts w:ascii="Tahoma" w:hAnsi="Tahoma" w:cs="Tahoma"/>
                <w:color w:val="000000"/>
              </w:rPr>
              <w:t xml:space="preserve">Stojna višina v košari 18,8m (+/- 0,3m) </w:t>
            </w:r>
          </w:p>
        </w:tc>
        <w:tc>
          <w:tcPr>
            <w:tcW w:w="4246" w:type="dxa"/>
          </w:tcPr>
          <w:p w14:paraId="6B385EEC" w14:textId="77777777" w:rsidR="00E87632" w:rsidRPr="00BB7D94" w:rsidRDefault="00E87632" w:rsidP="00CA5CB9">
            <w:pPr>
              <w:keepNext/>
              <w:keepLines/>
              <w:tabs>
                <w:tab w:val="left" w:pos="193"/>
              </w:tabs>
              <w:jc w:val="both"/>
              <w:rPr>
                <w:rFonts w:ascii="Tahoma" w:hAnsi="Tahoma" w:cs="Tahoma"/>
                <w:b/>
              </w:rPr>
            </w:pPr>
          </w:p>
        </w:tc>
      </w:tr>
      <w:tr w:rsidR="00E87632" w:rsidRPr="00BB7D94" w14:paraId="74FFE014" w14:textId="77777777" w:rsidTr="00E87632">
        <w:tc>
          <w:tcPr>
            <w:tcW w:w="5240" w:type="dxa"/>
            <w:vAlign w:val="center"/>
          </w:tcPr>
          <w:p w14:paraId="172D0C0A" w14:textId="77777777" w:rsidR="00E87632" w:rsidRPr="00BB7D94" w:rsidRDefault="00E87632" w:rsidP="00CA5CB9">
            <w:pPr>
              <w:keepNext/>
              <w:keepLines/>
              <w:jc w:val="both"/>
              <w:rPr>
                <w:rFonts w:ascii="Tahoma" w:hAnsi="Tahoma" w:cs="Tahoma"/>
                <w:b/>
              </w:rPr>
            </w:pPr>
            <w:r w:rsidRPr="00BB7D94">
              <w:rPr>
                <w:rFonts w:ascii="Tahoma" w:hAnsi="Tahoma" w:cs="Tahoma"/>
                <w:color w:val="000000"/>
              </w:rPr>
              <w:t>Bočni doseg košare vsaj 10m</w:t>
            </w:r>
          </w:p>
        </w:tc>
        <w:tc>
          <w:tcPr>
            <w:tcW w:w="4246" w:type="dxa"/>
          </w:tcPr>
          <w:p w14:paraId="36339C4C" w14:textId="77777777" w:rsidR="00E87632" w:rsidRPr="00BB7D94" w:rsidRDefault="00E87632" w:rsidP="00CA5CB9">
            <w:pPr>
              <w:keepNext/>
              <w:keepLines/>
              <w:tabs>
                <w:tab w:val="left" w:pos="193"/>
              </w:tabs>
              <w:jc w:val="both"/>
              <w:rPr>
                <w:rFonts w:ascii="Tahoma" w:hAnsi="Tahoma" w:cs="Tahoma"/>
                <w:b/>
              </w:rPr>
            </w:pPr>
          </w:p>
        </w:tc>
      </w:tr>
      <w:tr w:rsidR="00E87632" w:rsidRPr="00BB7D94" w14:paraId="3F17595F" w14:textId="77777777" w:rsidTr="00E87632">
        <w:tc>
          <w:tcPr>
            <w:tcW w:w="5240" w:type="dxa"/>
            <w:vAlign w:val="center"/>
          </w:tcPr>
          <w:p w14:paraId="1744629E" w14:textId="77777777" w:rsidR="00E87632" w:rsidRPr="00BB7D94" w:rsidRDefault="00E87632" w:rsidP="00CA5CB9">
            <w:pPr>
              <w:keepNext/>
              <w:keepLines/>
              <w:jc w:val="both"/>
              <w:rPr>
                <w:rFonts w:ascii="Tahoma" w:hAnsi="Tahoma" w:cs="Tahoma"/>
                <w:b/>
              </w:rPr>
            </w:pPr>
            <w:r w:rsidRPr="00BB7D94">
              <w:rPr>
                <w:rFonts w:ascii="Tahoma" w:hAnsi="Tahoma" w:cs="Tahoma"/>
                <w:color w:val="000000"/>
              </w:rPr>
              <w:t>Delovna košara iz aluminija, nosilnosti vsaj 200kg</w:t>
            </w:r>
          </w:p>
        </w:tc>
        <w:tc>
          <w:tcPr>
            <w:tcW w:w="4246" w:type="dxa"/>
          </w:tcPr>
          <w:p w14:paraId="35880AE9" w14:textId="77777777" w:rsidR="00E87632" w:rsidRPr="00BB7D94" w:rsidRDefault="00E87632" w:rsidP="00CA5CB9">
            <w:pPr>
              <w:keepNext/>
              <w:keepLines/>
              <w:tabs>
                <w:tab w:val="left" w:pos="193"/>
              </w:tabs>
              <w:jc w:val="both"/>
              <w:rPr>
                <w:rFonts w:ascii="Tahoma" w:hAnsi="Tahoma" w:cs="Tahoma"/>
                <w:b/>
              </w:rPr>
            </w:pPr>
          </w:p>
        </w:tc>
      </w:tr>
      <w:tr w:rsidR="00E87632" w:rsidRPr="00BB7D94" w14:paraId="60BC48B0" w14:textId="77777777" w:rsidTr="00E87632">
        <w:tc>
          <w:tcPr>
            <w:tcW w:w="5240" w:type="dxa"/>
            <w:vAlign w:val="center"/>
          </w:tcPr>
          <w:p w14:paraId="7DCC6B59" w14:textId="77777777" w:rsidR="00E87632" w:rsidRPr="00BB7D94" w:rsidRDefault="00E87632" w:rsidP="00CA5CB9">
            <w:pPr>
              <w:keepNext/>
              <w:keepLines/>
              <w:jc w:val="both"/>
              <w:rPr>
                <w:rFonts w:ascii="Tahoma" w:hAnsi="Tahoma" w:cs="Tahoma"/>
                <w:b/>
              </w:rPr>
            </w:pPr>
            <w:r w:rsidRPr="00BB7D94">
              <w:rPr>
                <w:rFonts w:ascii="Tahoma" w:hAnsi="Tahoma" w:cs="Tahoma"/>
                <w:color w:val="000000"/>
              </w:rPr>
              <w:t>Vrtenje celotne nadgradnje vsaj 650 stopinj</w:t>
            </w:r>
          </w:p>
        </w:tc>
        <w:tc>
          <w:tcPr>
            <w:tcW w:w="4246" w:type="dxa"/>
          </w:tcPr>
          <w:p w14:paraId="263F2D5E" w14:textId="77777777" w:rsidR="00E87632" w:rsidRPr="00BB7D94" w:rsidRDefault="00E87632" w:rsidP="00CA5CB9">
            <w:pPr>
              <w:keepNext/>
              <w:keepLines/>
              <w:tabs>
                <w:tab w:val="left" w:pos="193"/>
              </w:tabs>
              <w:jc w:val="both"/>
              <w:rPr>
                <w:rFonts w:ascii="Tahoma" w:hAnsi="Tahoma" w:cs="Tahoma"/>
                <w:b/>
              </w:rPr>
            </w:pPr>
          </w:p>
        </w:tc>
      </w:tr>
      <w:tr w:rsidR="00E87632" w:rsidRPr="00BB7D94" w14:paraId="4A360FBB" w14:textId="77777777" w:rsidTr="00E87632">
        <w:tc>
          <w:tcPr>
            <w:tcW w:w="5240" w:type="dxa"/>
            <w:vAlign w:val="center"/>
          </w:tcPr>
          <w:p w14:paraId="323D641A" w14:textId="77777777" w:rsidR="00E87632" w:rsidRPr="00BB7D94" w:rsidRDefault="00E87632" w:rsidP="00CA5CB9">
            <w:pPr>
              <w:keepNext/>
              <w:keepLines/>
              <w:jc w:val="both"/>
              <w:rPr>
                <w:rFonts w:ascii="Tahoma" w:hAnsi="Tahoma" w:cs="Tahoma"/>
                <w:b/>
              </w:rPr>
            </w:pPr>
            <w:r w:rsidRPr="00BB7D94">
              <w:rPr>
                <w:rFonts w:ascii="Tahoma" w:hAnsi="Tahoma" w:cs="Tahoma"/>
                <w:color w:val="000000"/>
              </w:rPr>
              <w:t>Vrtenje delovne košare levo/desno vsaj 90 stopinj</w:t>
            </w:r>
          </w:p>
        </w:tc>
        <w:tc>
          <w:tcPr>
            <w:tcW w:w="4246" w:type="dxa"/>
          </w:tcPr>
          <w:p w14:paraId="7835FCF4" w14:textId="77777777" w:rsidR="00E87632" w:rsidRPr="00BB7D94" w:rsidRDefault="00E87632" w:rsidP="00CA5CB9">
            <w:pPr>
              <w:keepNext/>
              <w:keepLines/>
              <w:tabs>
                <w:tab w:val="left" w:pos="193"/>
              </w:tabs>
              <w:jc w:val="both"/>
              <w:rPr>
                <w:rFonts w:ascii="Tahoma" w:hAnsi="Tahoma" w:cs="Tahoma"/>
                <w:b/>
              </w:rPr>
            </w:pPr>
          </w:p>
        </w:tc>
      </w:tr>
      <w:tr w:rsidR="00E87632" w:rsidRPr="00BB7D94" w14:paraId="34A1B856" w14:textId="77777777" w:rsidTr="00E87632">
        <w:tc>
          <w:tcPr>
            <w:tcW w:w="5240" w:type="dxa"/>
            <w:vAlign w:val="center"/>
          </w:tcPr>
          <w:p w14:paraId="170652C7" w14:textId="77777777" w:rsidR="00E87632" w:rsidRPr="00BB7D94" w:rsidRDefault="00E87632" w:rsidP="00CA5CB9">
            <w:pPr>
              <w:keepNext/>
              <w:keepLines/>
              <w:jc w:val="both"/>
              <w:rPr>
                <w:rFonts w:ascii="Tahoma" w:hAnsi="Tahoma" w:cs="Tahoma"/>
                <w:b/>
              </w:rPr>
            </w:pPr>
            <w:r w:rsidRPr="00BB7D94">
              <w:rPr>
                <w:rFonts w:ascii="Tahoma" w:hAnsi="Tahoma" w:cs="Tahoma"/>
                <w:color w:val="000000"/>
              </w:rPr>
              <w:t>Električno upravljanje nadgradnje</w:t>
            </w:r>
          </w:p>
        </w:tc>
        <w:tc>
          <w:tcPr>
            <w:tcW w:w="4246" w:type="dxa"/>
          </w:tcPr>
          <w:p w14:paraId="68A24799" w14:textId="77777777" w:rsidR="00E87632" w:rsidRPr="00BB7D94" w:rsidRDefault="00E87632" w:rsidP="00CA5CB9">
            <w:pPr>
              <w:keepNext/>
              <w:keepLines/>
              <w:tabs>
                <w:tab w:val="left" w:pos="193"/>
              </w:tabs>
              <w:jc w:val="both"/>
              <w:rPr>
                <w:rFonts w:ascii="Tahoma" w:hAnsi="Tahoma" w:cs="Tahoma"/>
                <w:b/>
              </w:rPr>
            </w:pPr>
          </w:p>
        </w:tc>
      </w:tr>
      <w:tr w:rsidR="00E87632" w:rsidRPr="00BB7D94" w14:paraId="5B93FE4F" w14:textId="77777777" w:rsidTr="00E87632">
        <w:tc>
          <w:tcPr>
            <w:tcW w:w="5240" w:type="dxa"/>
            <w:vAlign w:val="center"/>
          </w:tcPr>
          <w:p w14:paraId="3B298978" w14:textId="77777777" w:rsidR="00E87632" w:rsidRPr="00BB7D94" w:rsidRDefault="00E87632" w:rsidP="00CA5CB9">
            <w:pPr>
              <w:keepNext/>
              <w:keepLines/>
              <w:jc w:val="both"/>
              <w:rPr>
                <w:rFonts w:ascii="Tahoma" w:hAnsi="Tahoma" w:cs="Tahoma"/>
                <w:b/>
              </w:rPr>
            </w:pPr>
            <w:r w:rsidRPr="00BB7D94">
              <w:rPr>
                <w:rFonts w:ascii="Tahoma" w:hAnsi="Tahoma" w:cs="Tahoma"/>
                <w:color w:val="000000"/>
              </w:rPr>
              <w:t>Električna vtičnica 230V v košari</w:t>
            </w:r>
          </w:p>
        </w:tc>
        <w:tc>
          <w:tcPr>
            <w:tcW w:w="4246" w:type="dxa"/>
          </w:tcPr>
          <w:p w14:paraId="438B8C59" w14:textId="77777777" w:rsidR="00E87632" w:rsidRPr="00BB7D94" w:rsidRDefault="00E87632" w:rsidP="00CA5CB9">
            <w:pPr>
              <w:keepNext/>
              <w:keepLines/>
              <w:tabs>
                <w:tab w:val="left" w:pos="193"/>
              </w:tabs>
              <w:jc w:val="both"/>
              <w:rPr>
                <w:rFonts w:ascii="Tahoma" w:hAnsi="Tahoma" w:cs="Tahoma"/>
                <w:b/>
              </w:rPr>
            </w:pPr>
          </w:p>
        </w:tc>
      </w:tr>
      <w:tr w:rsidR="00E87632" w:rsidRPr="00BB7D94" w14:paraId="7FB1E2F2" w14:textId="77777777" w:rsidTr="00E87632">
        <w:tc>
          <w:tcPr>
            <w:tcW w:w="5240" w:type="dxa"/>
            <w:vAlign w:val="center"/>
          </w:tcPr>
          <w:p w14:paraId="578FFD95" w14:textId="77777777" w:rsidR="00E87632" w:rsidRPr="00BB7D94" w:rsidRDefault="00E87632" w:rsidP="00CA5CB9">
            <w:pPr>
              <w:keepNext/>
              <w:keepLines/>
              <w:jc w:val="both"/>
              <w:rPr>
                <w:rFonts w:ascii="Tahoma" w:hAnsi="Tahoma" w:cs="Tahoma"/>
                <w:b/>
              </w:rPr>
            </w:pPr>
            <w:r w:rsidRPr="00BB7D94">
              <w:rPr>
                <w:rFonts w:ascii="Tahoma" w:hAnsi="Tahoma" w:cs="Tahoma"/>
                <w:color w:val="000000"/>
              </w:rPr>
              <w:t>Električna vtičnica 12V v košari</w:t>
            </w:r>
          </w:p>
        </w:tc>
        <w:tc>
          <w:tcPr>
            <w:tcW w:w="4246" w:type="dxa"/>
          </w:tcPr>
          <w:p w14:paraId="4A0011A6" w14:textId="77777777" w:rsidR="00E87632" w:rsidRPr="00BB7D94" w:rsidRDefault="00E87632" w:rsidP="00CA5CB9">
            <w:pPr>
              <w:keepNext/>
              <w:keepLines/>
              <w:tabs>
                <w:tab w:val="left" w:pos="193"/>
              </w:tabs>
              <w:jc w:val="both"/>
              <w:rPr>
                <w:rFonts w:ascii="Tahoma" w:hAnsi="Tahoma" w:cs="Tahoma"/>
                <w:b/>
              </w:rPr>
            </w:pPr>
          </w:p>
        </w:tc>
      </w:tr>
      <w:tr w:rsidR="00E87632" w:rsidRPr="00BB7D94" w14:paraId="580EDBB5" w14:textId="77777777" w:rsidTr="00E87632">
        <w:tc>
          <w:tcPr>
            <w:tcW w:w="5240" w:type="dxa"/>
            <w:vAlign w:val="center"/>
          </w:tcPr>
          <w:p w14:paraId="665C4F5A" w14:textId="77777777" w:rsidR="00E87632" w:rsidRPr="00BB7D94" w:rsidRDefault="00E87632" w:rsidP="00CA5CB9">
            <w:pPr>
              <w:keepNext/>
              <w:keepLines/>
              <w:jc w:val="both"/>
              <w:rPr>
                <w:rFonts w:ascii="Tahoma" w:hAnsi="Tahoma" w:cs="Tahoma"/>
                <w:b/>
              </w:rPr>
            </w:pPr>
            <w:r w:rsidRPr="00BB7D94">
              <w:rPr>
                <w:rFonts w:ascii="Tahoma" w:hAnsi="Tahoma" w:cs="Tahoma"/>
                <w:color w:val="000000"/>
              </w:rPr>
              <w:t>Avtomatsko niveliranje košare</w:t>
            </w:r>
          </w:p>
        </w:tc>
        <w:tc>
          <w:tcPr>
            <w:tcW w:w="4246" w:type="dxa"/>
          </w:tcPr>
          <w:p w14:paraId="7E5D3032" w14:textId="77777777" w:rsidR="00E87632" w:rsidRPr="00BB7D94" w:rsidRDefault="00E87632" w:rsidP="00CA5CB9">
            <w:pPr>
              <w:keepNext/>
              <w:keepLines/>
              <w:tabs>
                <w:tab w:val="left" w:pos="193"/>
              </w:tabs>
              <w:jc w:val="both"/>
              <w:rPr>
                <w:rFonts w:ascii="Tahoma" w:hAnsi="Tahoma" w:cs="Tahoma"/>
                <w:b/>
              </w:rPr>
            </w:pPr>
          </w:p>
        </w:tc>
      </w:tr>
      <w:tr w:rsidR="00E87632" w:rsidRPr="00BB7D94" w14:paraId="3F7E24BB" w14:textId="77777777" w:rsidTr="00E87632">
        <w:tc>
          <w:tcPr>
            <w:tcW w:w="5240" w:type="dxa"/>
            <w:vAlign w:val="center"/>
          </w:tcPr>
          <w:p w14:paraId="4D0F9E2C" w14:textId="77777777" w:rsidR="00E87632" w:rsidRPr="00BB7D94" w:rsidRDefault="00E87632" w:rsidP="00CA5CB9">
            <w:pPr>
              <w:keepNext/>
              <w:keepLines/>
              <w:jc w:val="both"/>
              <w:rPr>
                <w:rFonts w:ascii="Tahoma" w:hAnsi="Tahoma" w:cs="Tahoma"/>
                <w:b/>
              </w:rPr>
            </w:pPr>
            <w:r w:rsidRPr="00BB7D94">
              <w:rPr>
                <w:rFonts w:ascii="Tahoma" w:hAnsi="Tahoma" w:cs="Tahoma"/>
                <w:color w:val="000000"/>
              </w:rPr>
              <w:t>Varnostni sistem</w:t>
            </w:r>
          </w:p>
        </w:tc>
        <w:tc>
          <w:tcPr>
            <w:tcW w:w="4246" w:type="dxa"/>
          </w:tcPr>
          <w:p w14:paraId="6B33DBA4" w14:textId="77777777" w:rsidR="00E87632" w:rsidRPr="00BB7D94" w:rsidRDefault="00E87632" w:rsidP="00CA5CB9">
            <w:pPr>
              <w:keepNext/>
              <w:keepLines/>
              <w:tabs>
                <w:tab w:val="left" w:pos="193"/>
              </w:tabs>
              <w:jc w:val="both"/>
              <w:rPr>
                <w:rFonts w:ascii="Tahoma" w:hAnsi="Tahoma" w:cs="Tahoma"/>
                <w:b/>
              </w:rPr>
            </w:pPr>
          </w:p>
        </w:tc>
      </w:tr>
      <w:tr w:rsidR="00E87632" w:rsidRPr="00BB7D94" w14:paraId="6DAEB8AB" w14:textId="77777777" w:rsidTr="00E87632">
        <w:tc>
          <w:tcPr>
            <w:tcW w:w="5240" w:type="dxa"/>
            <w:vAlign w:val="center"/>
          </w:tcPr>
          <w:p w14:paraId="6553E10A" w14:textId="77777777" w:rsidR="00E87632" w:rsidRPr="00BB7D94" w:rsidRDefault="00E87632" w:rsidP="00CA5CB9">
            <w:pPr>
              <w:keepNext/>
              <w:keepLines/>
              <w:jc w:val="both"/>
              <w:rPr>
                <w:rFonts w:ascii="Tahoma" w:hAnsi="Tahoma" w:cs="Tahoma"/>
                <w:b/>
              </w:rPr>
            </w:pPr>
            <w:r w:rsidRPr="00BB7D94">
              <w:rPr>
                <w:rFonts w:ascii="Tahoma" w:hAnsi="Tahoma" w:cs="Tahoma"/>
                <w:color w:val="000000"/>
              </w:rPr>
              <w:t>Merilec naklona</w:t>
            </w:r>
          </w:p>
        </w:tc>
        <w:tc>
          <w:tcPr>
            <w:tcW w:w="4246" w:type="dxa"/>
          </w:tcPr>
          <w:p w14:paraId="5DED24EE" w14:textId="77777777" w:rsidR="00E87632" w:rsidRPr="00BB7D94" w:rsidRDefault="00E87632" w:rsidP="00CA5CB9">
            <w:pPr>
              <w:keepNext/>
              <w:keepLines/>
              <w:tabs>
                <w:tab w:val="left" w:pos="193"/>
              </w:tabs>
              <w:jc w:val="both"/>
              <w:rPr>
                <w:rFonts w:ascii="Tahoma" w:hAnsi="Tahoma" w:cs="Tahoma"/>
                <w:b/>
              </w:rPr>
            </w:pPr>
          </w:p>
        </w:tc>
      </w:tr>
      <w:tr w:rsidR="00E87632" w:rsidRPr="00BB7D94" w14:paraId="15D67472" w14:textId="77777777" w:rsidTr="00E87632">
        <w:tc>
          <w:tcPr>
            <w:tcW w:w="5240" w:type="dxa"/>
            <w:vAlign w:val="center"/>
          </w:tcPr>
          <w:p w14:paraId="62EF5BC6" w14:textId="77777777" w:rsidR="00E87632" w:rsidRPr="00BB7D94" w:rsidRDefault="00E87632" w:rsidP="00CA5CB9">
            <w:pPr>
              <w:keepNext/>
              <w:keepLines/>
              <w:jc w:val="both"/>
              <w:rPr>
                <w:rFonts w:ascii="Tahoma" w:hAnsi="Tahoma" w:cs="Tahoma"/>
                <w:b/>
              </w:rPr>
            </w:pPr>
            <w:r w:rsidRPr="00BB7D94">
              <w:rPr>
                <w:rFonts w:ascii="Tahoma" w:hAnsi="Tahoma" w:cs="Tahoma"/>
                <w:color w:val="000000"/>
              </w:rPr>
              <w:t>Varnostno stikalo za izklop v sili</w:t>
            </w:r>
          </w:p>
        </w:tc>
        <w:tc>
          <w:tcPr>
            <w:tcW w:w="4246" w:type="dxa"/>
          </w:tcPr>
          <w:p w14:paraId="13A0AB40" w14:textId="77777777" w:rsidR="00E87632" w:rsidRPr="00BB7D94" w:rsidRDefault="00E87632" w:rsidP="00CA5CB9">
            <w:pPr>
              <w:keepNext/>
              <w:keepLines/>
              <w:tabs>
                <w:tab w:val="left" w:pos="193"/>
              </w:tabs>
              <w:jc w:val="both"/>
              <w:rPr>
                <w:rFonts w:ascii="Tahoma" w:hAnsi="Tahoma" w:cs="Tahoma"/>
                <w:b/>
              </w:rPr>
            </w:pPr>
          </w:p>
        </w:tc>
      </w:tr>
      <w:tr w:rsidR="00E87632" w:rsidRPr="00BB7D94" w14:paraId="79E5693A" w14:textId="77777777" w:rsidTr="00E87632">
        <w:tc>
          <w:tcPr>
            <w:tcW w:w="5240" w:type="dxa"/>
            <w:vAlign w:val="center"/>
          </w:tcPr>
          <w:p w14:paraId="5F3DE3BF" w14:textId="77777777" w:rsidR="00E87632" w:rsidRPr="00BB7D94" w:rsidRDefault="00E87632" w:rsidP="00CA5CB9">
            <w:pPr>
              <w:keepNext/>
              <w:keepLines/>
              <w:jc w:val="both"/>
              <w:rPr>
                <w:rFonts w:ascii="Tahoma" w:hAnsi="Tahoma" w:cs="Tahoma"/>
                <w:b/>
              </w:rPr>
            </w:pPr>
            <w:r w:rsidRPr="00BB7D94">
              <w:rPr>
                <w:rFonts w:ascii="Tahoma" w:hAnsi="Tahoma" w:cs="Tahoma"/>
                <w:color w:val="000000"/>
              </w:rPr>
              <w:t>Avtomatsko zapiranje s stikalom ("go home")</w:t>
            </w:r>
          </w:p>
        </w:tc>
        <w:tc>
          <w:tcPr>
            <w:tcW w:w="4246" w:type="dxa"/>
          </w:tcPr>
          <w:p w14:paraId="64570847" w14:textId="77777777" w:rsidR="00E87632" w:rsidRPr="00BB7D94" w:rsidRDefault="00E87632" w:rsidP="00CA5CB9">
            <w:pPr>
              <w:keepNext/>
              <w:keepLines/>
              <w:tabs>
                <w:tab w:val="left" w:pos="193"/>
              </w:tabs>
              <w:jc w:val="both"/>
              <w:rPr>
                <w:rFonts w:ascii="Tahoma" w:hAnsi="Tahoma" w:cs="Tahoma"/>
                <w:b/>
              </w:rPr>
            </w:pPr>
          </w:p>
        </w:tc>
      </w:tr>
      <w:tr w:rsidR="00E87632" w:rsidRPr="00BB7D94" w14:paraId="69E99150" w14:textId="77777777" w:rsidTr="00E87632">
        <w:tc>
          <w:tcPr>
            <w:tcW w:w="5240" w:type="dxa"/>
            <w:vAlign w:val="center"/>
          </w:tcPr>
          <w:p w14:paraId="7102C350" w14:textId="77777777" w:rsidR="00E87632" w:rsidRPr="00BB7D94" w:rsidRDefault="00E87632" w:rsidP="00CA5CB9">
            <w:pPr>
              <w:keepNext/>
              <w:keepLines/>
              <w:jc w:val="both"/>
              <w:rPr>
                <w:rFonts w:ascii="Tahoma" w:hAnsi="Tahoma" w:cs="Tahoma"/>
                <w:b/>
              </w:rPr>
            </w:pPr>
            <w:r w:rsidRPr="00BB7D94">
              <w:rPr>
                <w:rFonts w:ascii="Tahoma" w:hAnsi="Tahoma" w:cs="Tahoma"/>
                <w:color w:val="000000"/>
              </w:rPr>
              <w:t>Dolga izvedba stabilizatorjev za delo pri naklonih do 10%</w:t>
            </w:r>
          </w:p>
        </w:tc>
        <w:tc>
          <w:tcPr>
            <w:tcW w:w="4246" w:type="dxa"/>
          </w:tcPr>
          <w:p w14:paraId="120BCDF9" w14:textId="77777777" w:rsidR="00E87632" w:rsidRPr="00BB7D94" w:rsidRDefault="00E87632" w:rsidP="00CA5CB9">
            <w:pPr>
              <w:keepNext/>
              <w:keepLines/>
              <w:tabs>
                <w:tab w:val="left" w:pos="193"/>
              </w:tabs>
              <w:jc w:val="both"/>
              <w:rPr>
                <w:rFonts w:ascii="Tahoma" w:hAnsi="Tahoma" w:cs="Tahoma"/>
                <w:b/>
              </w:rPr>
            </w:pPr>
          </w:p>
        </w:tc>
      </w:tr>
      <w:tr w:rsidR="00E87632" w:rsidRPr="00BB7D94" w14:paraId="7F699B6B" w14:textId="77777777" w:rsidTr="00E87632">
        <w:tc>
          <w:tcPr>
            <w:tcW w:w="5240" w:type="dxa"/>
            <w:vAlign w:val="center"/>
          </w:tcPr>
          <w:p w14:paraId="40788B52" w14:textId="77777777" w:rsidR="00E87632" w:rsidRPr="00BB7D94" w:rsidRDefault="00E87632" w:rsidP="00CA5CB9">
            <w:pPr>
              <w:keepNext/>
              <w:keepLines/>
              <w:jc w:val="both"/>
              <w:rPr>
                <w:rFonts w:ascii="Tahoma" w:hAnsi="Tahoma" w:cs="Tahoma"/>
                <w:b/>
              </w:rPr>
            </w:pPr>
            <w:r w:rsidRPr="00BB7D94">
              <w:rPr>
                <w:rFonts w:ascii="Tahoma" w:hAnsi="Tahoma" w:cs="Tahoma"/>
                <w:color w:val="000000"/>
              </w:rPr>
              <w:t>Hidravlične cevi na roko speljane skozi steber dvigala</w:t>
            </w:r>
          </w:p>
        </w:tc>
        <w:tc>
          <w:tcPr>
            <w:tcW w:w="4246" w:type="dxa"/>
          </w:tcPr>
          <w:p w14:paraId="6B8599C9" w14:textId="77777777" w:rsidR="00E87632" w:rsidRPr="00BB7D94" w:rsidRDefault="00E87632" w:rsidP="00CA5CB9">
            <w:pPr>
              <w:keepNext/>
              <w:keepLines/>
              <w:tabs>
                <w:tab w:val="left" w:pos="193"/>
              </w:tabs>
              <w:jc w:val="both"/>
              <w:rPr>
                <w:rFonts w:ascii="Tahoma" w:hAnsi="Tahoma" w:cs="Tahoma"/>
                <w:b/>
              </w:rPr>
            </w:pPr>
          </w:p>
        </w:tc>
      </w:tr>
      <w:tr w:rsidR="00E87632" w:rsidRPr="00BB7D94" w14:paraId="5B5C7578" w14:textId="77777777" w:rsidTr="00E87632">
        <w:tc>
          <w:tcPr>
            <w:tcW w:w="5240" w:type="dxa"/>
            <w:vAlign w:val="center"/>
          </w:tcPr>
          <w:p w14:paraId="117C4B30" w14:textId="77777777" w:rsidR="00E87632" w:rsidRPr="00BB7D94" w:rsidRDefault="00E87632" w:rsidP="00CA5CB9">
            <w:pPr>
              <w:keepNext/>
              <w:keepLines/>
              <w:jc w:val="both"/>
              <w:rPr>
                <w:rFonts w:ascii="Tahoma" w:hAnsi="Tahoma" w:cs="Tahoma"/>
                <w:b/>
              </w:rPr>
            </w:pPr>
            <w:r w:rsidRPr="00BB7D94">
              <w:rPr>
                <w:rFonts w:ascii="Tahoma" w:hAnsi="Tahoma" w:cs="Tahoma"/>
                <w:color w:val="000000"/>
              </w:rPr>
              <w:t>Hidravlično  izvlečeni hidravlični stabilizatorji</w:t>
            </w:r>
          </w:p>
        </w:tc>
        <w:tc>
          <w:tcPr>
            <w:tcW w:w="4246" w:type="dxa"/>
          </w:tcPr>
          <w:p w14:paraId="685D38E4" w14:textId="77777777" w:rsidR="00E87632" w:rsidRPr="00BB7D94" w:rsidRDefault="00E87632" w:rsidP="00CA5CB9">
            <w:pPr>
              <w:keepNext/>
              <w:keepLines/>
              <w:tabs>
                <w:tab w:val="left" w:pos="193"/>
              </w:tabs>
              <w:jc w:val="both"/>
              <w:rPr>
                <w:rFonts w:ascii="Tahoma" w:hAnsi="Tahoma" w:cs="Tahoma"/>
                <w:b/>
              </w:rPr>
            </w:pPr>
          </w:p>
        </w:tc>
      </w:tr>
      <w:tr w:rsidR="00E87632" w:rsidRPr="00BB7D94" w14:paraId="6FFD560E" w14:textId="77777777" w:rsidTr="00E87632">
        <w:tc>
          <w:tcPr>
            <w:tcW w:w="5240" w:type="dxa"/>
            <w:vAlign w:val="center"/>
          </w:tcPr>
          <w:p w14:paraId="051352FD" w14:textId="77777777" w:rsidR="00E87632" w:rsidRPr="00BB7D94" w:rsidRDefault="00E87632" w:rsidP="00CA5CB9">
            <w:pPr>
              <w:keepNext/>
              <w:keepLines/>
              <w:jc w:val="both"/>
              <w:rPr>
                <w:rFonts w:ascii="Tahoma" w:hAnsi="Tahoma" w:cs="Tahoma"/>
                <w:b/>
              </w:rPr>
            </w:pPr>
            <w:r w:rsidRPr="00BB7D94">
              <w:rPr>
                <w:rFonts w:ascii="Tahoma" w:hAnsi="Tahoma" w:cs="Tahoma"/>
                <w:color w:val="000000"/>
              </w:rPr>
              <w:t>Zaščitna mrežica za zadnje luči (Zaščita narejena na zatič, ne na vijake, za enostavno odstranitev).</w:t>
            </w:r>
          </w:p>
        </w:tc>
        <w:tc>
          <w:tcPr>
            <w:tcW w:w="4246" w:type="dxa"/>
          </w:tcPr>
          <w:p w14:paraId="516377F2" w14:textId="77777777" w:rsidR="00E87632" w:rsidRPr="00BB7D94" w:rsidRDefault="00E87632" w:rsidP="00CA5CB9">
            <w:pPr>
              <w:keepNext/>
              <w:keepLines/>
              <w:tabs>
                <w:tab w:val="left" w:pos="193"/>
              </w:tabs>
              <w:jc w:val="both"/>
              <w:rPr>
                <w:rFonts w:ascii="Tahoma" w:hAnsi="Tahoma" w:cs="Tahoma"/>
                <w:b/>
              </w:rPr>
            </w:pPr>
          </w:p>
        </w:tc>
      </w:tr>
      <w:tr w:rsidR="00E87632" w:rsidRPr="00BB7D94" w14:paraId="2FD437D0" w14:textId="77777777" w:rsidTr="00E87632">
        <w:tc>
          <w:tcPr>
            <w:tcW w:w="5240" w:type="dxa"/>
            <w:vAlign w:val="center"/>
          </w:tcPr>
          <w:p w14:paraId="64DB3A70" w14:textId="77777777" w:rsidR="00E87632" w:rsidRPr="00BB7D94" w:rsidRDefault="00E87632" w:rsidP="00CA5CB9">
            <w:pPr>
              <w:keepNext/>
              <w:keepLines/>
              <w:jc w:val="both"/>
              <w:rPr>
                <w:rFonts w:ascii="Tahoma" w:hAnsi="Tahoma" w:cs="Tahoma"/>
                <w:b/>
              </w:rPr>
            </w:pPr>
            <w:r w:rsidRPr="00BB7D94">
              <w:rPr>
                <w:rFonts w:ascii="Tahoma" w:hAnsi="Tahoma" w:cs="Tahoma"/>
                <w:color w:val="000000"/>
              </w:rPr>
              <w:t>Ustrezni dodatni stabilizatorji na zadnjem previsu nadgradnje</w:t>
            </w:r>
          </w:p>
        </w:tc>
        <w:tc>
          <w:tcPr>
            <w:tcW w:w="4246" w:type="dxa"/>
          </w:tcPr>
          <w:p w14:paraId="495DD57F" w14:textId="77777777" w:rsidR="00E87632" w:rsidRPr="00BB7D94" w:rsidRDefault="00E87632" w:rsidP="00CA5CB9">
            <w:pPr>
              <w:keepNext/>
              <w:keepLines/>
              <w:tabs>
                <w:tab w:val="left" w:pos="193"/>
              </w:tabs>
              <w:jc w:val="both"/>
              <w:rPr>
                <w:rFonts w:ascii="Tahoma" w:hAnsi="Tahoma" w:cs="Tahoma"/>
                <w:b/>
              </w:rPr>
            </w:pPr>
          </w:p>
        </w:tc>
      </w:tr>
      <w:tr w:rsidR="00E87632" w:rsidRPr="00BB7D94" w14:paraId="1A492C46" w14:textId="77777777" w:rsidTr="00E87632">
        <w:tc>
          <w:tcPr>
            <w:tcW w:w="5240" w:type="dxa"/>
            <w:vAlign w:val="center"/>
          </w:tcPr>
          <w:p w14:paraId="7B6DF5C2" w14:textId="77777777" w:rsidR="00E87632" w:rsidRPr="00BB7D94" w:rsidRDefault="00E87632" w:rsidP="00CA5CB9">
            <w:pPr>
              <w:keepNext/>
              <w:keepLines/>
              <w:jc w:val="both"/>
              <w:rPr>
                <w:rFonts w:ascii="Tahoma" w:hAnsi="Tahoma" w:cs="Tahoma"/>
                <w:b/>
              </w:rPr>
            </w:pPr>
            <w:r w:rsidRPr="00BB7D94">
              <w:rPr>
                <w:rFonts w:ascii="Tahoma" w:hAnsi="Tahoma" w:cs="Tahoma"/>
                <w:color w:val="000000"/>
              </w:rPr>
              <w:t>Ponudnik se obvezuje, da bo z vozilom ob predaji vozila izročil vso potrebno dokumentacijo, ki jo predpisuje zakonodaja (homologacija, atest nadgradnje, izjava o varnosti za dvigalo, navodila za uporabo in vzdrževanje, matično knjigo dvigala,…) V ponudbi je potrebno predložiti izračun osne nosilnosti vozila.</w:t>
            </w:r>
          </w:p>
        </w:tc>
        <w:tc>
          <w:tcPr>
            <w:tcW w:w="4246" w:type="dxa"/>
          </w:tcPr>
          <w:p w14:paraId="447A1374" w14:textId="77777777" w:rsidR="00E87632" w:rsidRPr="00BB7D94" w:rsidRDefault="00E87632" w:rsidP="00CA5CB9">
            <w:pPr>
              <w:keepNext/>
              <w:keepLines/>
              <w:tabs>
                <w:tab w:val="left" w:pos="193"/>
              </w:tabs>
              <w:jc w:val="both"/>
              <w:rPr>
                <w:rFonts w:ascii="Tahoma" w:hAnsi="Tahoma" w:cs="Tahoma"/>
                <w:b/>
              </w:rPr>
            </w:pPr>
          </w:p>
        </w:tc>
      </w:tr>
    </w:tbl>
    <w:p w14:paraId="043438D3" w14:textId="77777777" w:rsidR="00CA5CB9" w:rsidRPr="00BB7D94" w:rsidRDefault="00CA5CB9" w:rsidP="00CA5CB9">
      <w:pPr>
        <w:keepNext/>
        <w:keepLines/>
        <w:jc w:val="both"/>
        <w:rPr>
          <w:rFonts w:ascii="Tahoma" w:hAnsi="Tahoma" w:cs="Tahoma"/>
          <w:b/>
        </w:rPr>
      </w:pPr>
    </w:p>
    <w:p w14:paraId="62749D63" w14:textId="77777777" w:rsidR="00863127" w:rsidRPr="00BB7D94" w:rsidRDefault="00863127" w:rsidP="00CA5CB9">
      <w:pPr>
        <w:keepNext/>
        <w:keepLines/>
        <w:jc w:val="both"/>
        <w:rPr>
          <w:rFonts w:ascii="Tahoma" w:hAnsi="Tahoma" w:cs="Tahoma"/>
          <w:b/>
        </w:rPr>
      </w:pPr>
      <w:r w:rsidRPr="00BB7D94">
        <w:rPr>
          <w:rFonts w:ascii="Tahoma" w:hAnsi="Tahoma" w:cs="Tahoma"/>
          <w:b/>
        </w:rPr>
        <w:t xml:space="preserve">Ponudnik izkaže izpolnjevanje zgoraj navedenih zahtev z izpolnitvijo celotne tabele, za tem listom pa </w:t>
      </w:r>
      <w:r w:rsidRPr="00BB7D94">
        <w:rPr>
          <w:rFonts w:ascii="Tahoma" w:hAnsi="Tahoma" w:cs="Tahoma"/>
          <w:b/>
          <w:u w:val="single"/>
        </w:rPr>
        <w:t xml:space="preserve">priloži tehnično dokumentacijo </w:t>
      </w:r>
      <w:r w:rsidR="009E2DBA" w:rsidRPr="00BB7D94">
        <w:rPr>
          <w:rFonts w:ascii="Tahoma" w:hAnsi="Tahoma" w:cs="Tahoma"/>
          <w:b/>
          <w:u w:val="single"/>
        </w:rPr>
        <w:t>vozila</w:t>
      </w:r>
      <w:r w:rsidRPr="00BB7D94">
        <w:rPr>
          <w:rFonts w:ascii="Tahoma" w:hAnsi="Tahoma" w:cs="Tahoma"/>
          <w:b/>
        </w:rPr>
        <w:t xml:space="preserve"> z vsemi tehničnimi podatki, vključno s potrebnimi risbami in slikami.</w:t>
      </w:r>
    </w:p>
    <w:p w14:paraId="2EC6DBA6" w14:textId="77777777" w:rsidR="00CA5CB9" w:rsidRPr="00BB7D94" w:rsidRDefault="00CA5CB9" w:rsidP="00CA5CB9">
      <w:pPr>
        <w:keepNext/>
        <w:keepLines/>
        <w:jc w:val="both"/>
        <w:rPr>
          <w:rFonts w:ascii="Tahoma" w:hAnsi="Tahoma" w:cs="Tahoma"/>
          <w:b/>
        </w:rPr>
      </w:pPr>
    </w:p>
    <w:p w14:paraId="1DE52C60" w14:textId="77777777" w:rsidR="00CA5CB9" w:rsidRPr="00BB7D94" w:rsidRDefault="00CA5CB9" w:rsidP="00CA5CB9">
      <w:pPr>
        <w:keepNext/>
        <w:keepLines/>
        <w:jc w:val="both"/>
        <w:rPr>
          <w:rFonts w:ascii="Tahoma" w:hAnsi="Tahoma" w:cs="Tahoma"/>
          <w:b/>
        </w:rPr>
      </w:pPr>
    </w:p>
    <w:p w14:paraId="7BE413C5" w14:textId="77777777" w:rsidR="00CA5CB9" w:rsidRPr="00BB7D94" w:rsidRDefault="00CA5CB9" w:rsidP="00CA5CB9">
      <w:pPr>
        <w:keepNext/>
        <w:keepLines/>
        <w:jc w:val="both"/>
        <w:rPr>
          <w:rFonts w:ascii="Tahoma" w:hAnsi="Tahoma" w:cs="Tahoma"/>
          <w:b/>
        </w:rPr>
      </w:pPr>
    </w:p>
    <w:tbl>
      <w:tblPr>
        <w:tblW w:w="9639" w:type="dxa"/>
        <w:tblInd w:w="30" w:type="dxa"/>
        <w:tblLayout w:type="fixed"/>
        <w:tblCellMar>
          <w:left w:w="30" w:type="dxa"/>
          <w:right w:w="30" w:type="dxa"/>
        </w:tblCellMar>
        <w:tblLook w:val="0000" w:firstRow="0" w:lastRow="0" w:firstColumn="0" w:lastColumn="0" w:noHBand="0" w:noVBand="0"/>
      </w:tblPr>
      <w:tblGrid>
        <w:gridCol w:w="3402"/>
        <w:gridCol w:w="2977"/>
        <w:gridCol w:w="3260"/>
      </w:tblGrid>
      <w:tr w:rsidR="00863127" w:rsidRPr="00BB7D94" w14:paraId="5D62C5F2" w14:textId="77777777" w:rsidTr="004D5788">
        <w:trPr>
          <w:trHeight w:val="235"/>
        </w:trPr>
        <w:tc>
          <w:tcPr>
            <w:tcW w:w="3402" w:type="dxa"/>
            <w:tcBorders>
              <w:top w:val="single" w:sz="4" w:space="0" w:color="auto"/>
            </w:tcBorders>
          </w:tcPr>
          <w:p w14:paraId="77D775E8" w14:textId="77777777" w:rsidR="00863127" w:rsidRPr="00BB7D94" w:rsidRDefault="00863127" w:rsidP="00CA5CB9">
            <w:pPr>
              <w:keepNext/>
              <w:keepLines/>
              <w:jc w:val="center"/>
              <w:rPr>
                <w:rFonts w:ascii="Tahoma" w:hAnsi="Tahoma" w:cs="Tahoma"/>
                <w:snapToGrid w:val="0"/>
                <w:color w:val="000000"/>
              </w:rPr>
            </w:pPr>
            <w:r w:rsidRPr="00BB7D94">
              <w:rPr>
                <w:rFonts w:ascii="Tahoma" w:hAnsi="Tahoma" w:cs="Tahoma"/>
                <w:snapToGrid w:val="0"/>
                <w:color w:val="000000"/>
              </w:rPr>
              <w:t>(kraj, datum)</w:t>
            </w:r>
          </w:p>
        </w:tc>
        <w:tc>
          <w:tcPr>
            <w:tcW w:w="2977" w:type="dxa"/>
          </w:tcPr>
          <w:p w14:paraId="1FD3438A" w14:textId="77777777" w:rsidR="00863127" w:rsidRPr="00BB7D94" w:rsidRDefault="00863127" w:rsidP="00CA5CB9">
            <w:pPr>
              <w:keepNext/>
              <w:keepLines/>
              <w:jc w:val="center"/>
              <w:rPr>
                <w:rFonts w:ascii="Tahoma" w:hAnsi="Tahoma" w:cs="Tahoma"/>
                <w:snapToGrid w:val="0"/>
                <w:color w:val="000000"/>
              </w:rPr>
            </w:pPr>
            <w:r w:rsidRPr="00BB7D94">
              <w:rPr>
                <w:rFonts w:ascii="Tahoma" w:hAnsi="Tahoma" w:cs="Tahoma"/>
                <w:snapToGrid w:val="0"/>
                <w:color w:val="000000"/>
              </w:rPr>
              <w:t>Žig ponudnika</w:t>
            </w:r>
          </w:p>
        </w:tc>
        <w:tc>
          <w:tcPr>
            <w:tcW w:w="3260" w:type="dxa"/>
            <w:tcBorders>
              <w:top w:val="single" w:sz="4" w:space="0" w:color="auto"/>
            </w:tcBorders>
          </w:tcPr>
          <w:p w14:paraId="06D2BB29" w14:textId="77777777" w:rsidR="00863127" w:rsidRPr="00BB7D94" w:rsidRDefault="00863127" w:rsidP="00CA5CB9">
            <w:pPr>
              <w:keepNext/>
              <w:keepLines/>
              <w:jc w:val="center"/>
              <w:rPr>
                <w:rFonts w:ascii="Tahoma" w:hAnsi="Tahoma" w:cs="Tahoma"/>
                <w:snapToGrid w:val="0"/>
                <w:color w:val="000000"/>
              </w:rPr>
            </w:pPr>
            <w:r w:rsidRPr="00BB7D94">
              <w:rPr>
                <w:rFonts w:ascii="Tahoma" w:hAnsi="Tahoma" w:cs="Tahoma"/>
                <w:snapToGrid w:val="0"/>
                <w:color w:val="000000"/>
              </w:rPr>
              <w:t>(Ime in priimek ter podpis ponudnika)</w:t>
            </w:r>
          </w:p>
        </w:tc>
      </w:tr>
    </w:tbl>
    <w:p w14:paraId="3150BBA4" w14:textId="77777777" w:rsidR="00863127" w:rsidRPr="00BB7D94" w:rsidRDefault="00863127" w:rsidP="00CA5CB9">
      <w:pPr>
        <w:keepNext/>
        <w:keepLines/>
        <w:jc w:val="both"/>
        <w:rPr>
          <w:rFonts w:ascii="Tahoma" w:hAnsi="Tahoma" w:cs="Tahoma"/>
          <w:b/>
        </w:rPr>
      </w:pPr>
    </w:p>
    <w:p w14:paraId="013B5D8C" w14:textId="77777777" w:rsidR="00863127" w:rsidRPr="00BB7D94" w:rsidRDefault="00863127" w:rsidP="00CA5CB9">
      <w:pPr>
        <w:keepNext/>
        <w:keepLines/>
        <w:rPr>
          <w:rFonts w:ascii="Tahoma" w:hAnsi="Tahoma" w:cs="Tahoma"/>
        </w:rPr>
      </w:pPr>
    </w:p>
    <w:p w14:paraId="5D80649A" w14:textId="77777777" w:rsidR="007A1250" w:rsidRPr="00BB7D94" w:rsidRDefault="007A1250" w:rsidP="00CA5CB9">
      <w:pPr>
        <w:keepNext/>
        <w:keepLines/>
        <w:rPr>
          <w:rFonts w:ascii="Tahoma" w:hAnsi="Tahoma" w:cs="Tahoma"/>
          <w:b/>
        </w:rPr>
      </w:pPr>
      <w:r w:rsidRPr="00CC497A">
        <w:rPr>
          <w:rFonts w:ascii="Tahoma" w:hAnsi="Tahoma" w:cs="Tahoma"/>
          <w:b/>
        </w:rPr>
        <w:t>OPOMBA:</w:t>
      </w:r>
      <w:r w:rsidR="00C52F70" w:rsidRPr="00CC497A">
        <w:rPr>
          <w:rFonts w:ascii="Tahoma" w:hAnsi="Tahoma" w:cs="Tahoma"/>
          <w:b/>
        </w:rPr>
        <w:t xml:space="preserve"> </w:t>
      </w:r>
      <w:r w:rsidRPr="00CC497A">
        <w:rPr>
          <w:rFonts w:ascii="Tahoma" w:hAnsi="Tahoma" w:cs="Tahoma"/>
          <w:b/>
        </w:rPr>
        <w:t>K prilogi je potrebno predložiti izračun osne nosilnosti vozila.</w:t>
      </w:r>
    </w:p>
    <w:p w14:paraId="21A05040" w14:textId="77777777" w:rsidR="00C21FA7" w:rsidRPr="00BB7D94" w:rsidRDefault="00C21FA7" w:rsidP="00FA4D24">
      <w:pPr>
        <w:keepNext/>
        <w:keepLines/>
        <w:rPr>
          <w:rFonts w:ascii="Tahoma" w:hAnsi="Tahoma" w:cs="Tahoma"/>
          <w:b/>
        </w:rPr>
      </w:pPr>
    </w:p>
    <w:p w14:paraId="1E336033" w14:textId="77777777" w:rsidR="00C21FA7" w:rsidRPr="00BB7D94" w:rsidRDefault="00C21FA7" w:rsidP="00FA4D24">
      <w:pPr>
        <w:keepNext/>
        <w:keepLines/>
        <w:rPr>
          <w:rFonts w:ascii="Tahoma" w:hAnsi="Tahoma" w:cs="Tahoma"/>
          <w:b/>
        </w:rPr>
      </w:pPr>
    </w:p>
    <w:tbl>
      <w:tblPr>
        <w:tblW w:w="9634"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075"/>
        <w:gridCol w:w="1559"/>
      </w:tblGrid>
      <w:tr w:rsidR="00D2118D" w:rsidRPr="00112425" w14:paraId="7C203008" w14:textId="77777777" w:rsidTr="00DE4A81">
        <w:tc>
          <w:tcPr>
            <w:tcW w:w="8075" w:type="dxa"/>
            <w:tcBorders>
              <w:top w:val="single" w:sz="4" w:space="0" w:color="auto"/>
              <w:left w:val="single" w:sz="4" w:space="0" w:color="auto"/>
              <w:bottom w:val="single" w:sz="4" w:space="0" w:color="auto"/>
              <w:right w:val="single" w:sz="4" w:space="0" w:color="808080"/>
            </w:tcBorders>
            <w:hideMark/>
          </w:tcPr>
          <w:p w14:paraId="33FE39CD" w14:textId="77777777" w:rsidR="00D2118D" w:rsidRPr="00112425" w:rsidRDefault="00D2118D" w:rsidP="00DE4A81">
            <w:pPr>
              <w:keepNext/>
              <w:keepLines/>
              <w:jc w:val="both"/>
              <w:rPr>
                <w:rFonts w:ascii="Tahoma" w:hAnsi="Tahoma" w:cs="Tahoma"/>
              </w:rPr>
            </w:pPr>
            <w:r>
              <w:rPr>
                <w:rFonts w:ascii="Tahoma" w:hAnsi="Tahoma" w:cs="Tahoma"/>
              </w:rPr>
              <w:lastRenderedPageBreak/>
              <w:t>TEHNIČNA SPECIFIKACIJA</w:t>
            </w:r>
          </w:p>
        </w:tc>
        <w:tc>
          <w:tcPr>
            <w:tcW w:w="1559" w:type="dxa"/>
            <w:tcBorders>
              <w:top w:val="single" w:sz="4" w:space="0" w:color="auto"/>
              <w:left w:val="single" w:sz="4" w:space="0" w:color="808080"/>
              <w:bottom w:val="single" w:sz="4" w:space="0" w:color="auto"/>
              <w:right w:val="single" w:sz="4" w:space="0" w:color="auto"/>
            </w:tcBorders>
            <w:hideMark/>
          </w:tcPr>
          <w:p w14:paraId="3AFC4CEF" w14:textId="77777777" w:rsidR="00D2118D" w:rsidRPr="00112425" w:rsidRDefault="00D2118D" w:rsidP="00DE4A81">
            <w:pPr>
              <w:keepNext/>
              <w:keepLines/>
              <w:jc w:val="both"/>
              <w:rPr>
                <w:rFonts w:ascii="Tahoma" w:hAnsi="Tahoma" w:cs="Tahoma"/>
                <w:b/>
                <w:i/>
              </w:rPr>
            </w:pPr>
            <w:r w:rsidRPr="00112425">
              <w:rPr>
                <w:rFonts w:ascii="Tahoma" w:hAnsi="Tahoma" w:cs="Tahoma"/>
                <w:b/>
                <w:i/>
              </w:rPr>
              <w:t xml:space="preserve">Priloga </w:t>
            </w:r>
            <w:r>
              <w:rPr>
                <w:rFonts w:ascii="Tahoma" w:hAnsi="Tahoma" w:cs="Tahoma"/>
                <w:b/>
                <w:i/>
              </w:rPr>
              <w:t>6/2</w:t>
            </w:r>
          </w:p>
        </w:tc>
      </w:tr>
    </w:tbl>
    <w:p w14:paraId="79DFA07C" w14:textId="77777777" w:rsidR="00D2118D" w:rsidRDefault="00D2118D" w:rsidP="00E87632">
      <w:pPr>
        <w:keepNext/>
        <w:keepLines/>
        <w:jc w:val="both"/>
        <w:rPr>
          <w:rFonts w:ascii="Tahoma" w:hAnsi="Tahoma" w:cs="Tahoma"/>
          <w:b/>
          <w:bCs/>
        </w:rPr>
      </w:pPr>
    </w:p>
    <w:p w14:paraId="131C9F60" w14:textId="77777777" w:rsidR="00E87632" w:rsidRPr="00BB7D94" w:rsidRDefault="00E87632" w:rsidP="00E87632">
      <w:pPr>
        <w:keepNext/>
        <w:keepLines/>
        <w:jc w:val="both"/>
        <w:rPr>
          <w:rFonts w:ascii="Tahoma" w:hAnsi="Tahoma" w:cs="Tahoma"/>
        </w:rPr>
      </w:pPr>
      <w:r w:rsidRPr="00BB7D94">
        <w:rPr>
          <w:rFonts w:ascii="Tahoma" w:hAnsi="Tahoma" w:cs="Tahoma"/>
          <w:b/>
          <w:bCs/>
        </w:rPr>
        <w:t>Ponudnik:</w:t>
      </w:r>
      <w:r w:rsidRPr="00BB7D94">
        <w:rPr>
          <w:rFonts w:ascii="Tahoma" w:hAnsi="Tahoma" w:cs="Tahoma"/>
        </w:rPr>
        <w:t xml:space="preserve"> ______________________________________________________________________ ,</w:t>
      </w:r>
    </w:p>
    <w:p w14:paraId="4C1ACFC2" w14:textId="77777777" w:rsidR="00E87632" w:rsidRPr="00BB7D94" w:rsidRDefault="00E87632" w:rsidP="00E87632">
      <w:pPr>
        <w:keepNext/>
        <w:keepLines/>
        <w:jc w:val="both"/>
        <w:rPr>
          <w:rFonts w:ascii="Tahoma" w:hAnsi="Tahoma" w:cs="Tahoma"/>
        </w:rPr>
      </w:pPr>
    </w:p>
    <w:p w14:paraId="3BA133EC" w14:textId="77777777" w:rsidR="00E87632" w:rsidRPr="00BB7D94" w:rsidRDefault="00E87632" w:rsidP="00E87632">
      <w:pPr>
        <w:keepNext/>
        <w:keepLines/>
        <w:jc w:val="both"/>
        <w:rPr>
          <w:rFonts w:ascii="Tahoma" w:hAnsi="Tahoma" w:cs="Tahoma"/>
        </w:rPr>
      </w:pPr>
      <w:r w:rsidRPr="00BB7D94">
        <w:rPr>
          <w:rFonts w:ascii="Tahoma" w:hAnsi="Tahoma" w:cs="Tahoma"/>
        </w:rPr>
        <w:t xml:space="preserve">ki oddajamo ponudbo za javno naročilo št. </w:t>
      </w:r>
      <w:r w:rsidRPr="00BB7D94">
        <w:rPr>
          <w:rFonts w:ascii="Tahoma" w:hAnsi="Tahoma" w:cs="Tahoma"/>
          <w:b/>
        </w:rPr>
        <w:t>LPT-62/24 Dobava specialnih tovornih vozil,</w:t>
      </w:r>
    </w:p>
    <w:p w14:paraId="3251B489" w14:textId="77777777" w:rsidR="00E87632" w:rsidRPr="00BB7D94" w:rsidRDefault="00E87632" w:rsidP="00E87632">
      <w:pPr>
        <w:keepNext/>
        <w:keepLines/>
        <w:jc w:val="both"/>
        <w:rPr>
          <w:rFonts w:ascii="Tahoma" w:hAnsi="Tahoma" w:cs="Tahoma"/>
        </w:rPr>
      </w:pPr>
    </w:p>
    <w:p w14:paraId="0387B068" w14:textId="77777777" w:rsidR="00E87632" w:rsidRPr="00BB7D94" w:rsidRDefault="00E87632" w:rsidP="00E87632">
      <w:pPr>
        <w:keepNext/>
        <w:keepLines/>
        <w:jc w:val="both"/>
        <w:rPr>
          <w:rFonts w:ascii="Tahoma" w:hAnsi="Tahoma" w:cs="Tahoma"/>
          <w:b/>
        </w:rPr>
      </w:pPr>
      <w:r w:rsidRPr="00BB7D94">
        <w:rPr>
          <w:rFonts w:ascii="Tahoma" w:hAnsi="Tahoma" w:cs="Tahoma"/>
          <w:b/>
        </w:rPr>
        <w:t>prilagamo Tehnično specifikacijo št. ________________ z dne ______________</w:t>
      </w:r>
    </w:p>
    <w:p w14:paraId="078747F2" w14:textId="77777777" w:rsidR="00E87632" w:rsidRPr="00BB7D94" w:rsidRDefault="00E87632" w:rsidP="00E87632">
      <w:pPr>
        <w:keepNext/>
        <w:keepLines/>
        <w:jc w:val="both"/>
        <w:rPr>
          <w:rFonts w:ascii="Tahoma" w:hAnsi="Tahoma" w:cs="Tahoma"/>
          <w:b/>
          <w:bCs/>
        </w:rPr>
      </w:pPr>
    </w:p>
    <w:p w14:paraId="6BDFD14C" w14:textId="77777777" w:rsidR="00E87632" w:rsidRPr="00BB7D94" w:rsidRDefault="00E87632" w:rsidP="00E87632">
      <w:pPr>
        <w:keepNext/>
        <w:keepLines/>
        <w:jc w:val="both"/>
        <w:rPr>
          <w:rFonts w:ascii="Tahoma" w:hAnsi="Tahoma" w:cs="Tahoma"/>
          <w:b/>
          <w:bCs/>
        </w:rPr>
      </w:pPr>
      <w:r w:rsidRPr="00BB7D94">
        <w:rPr>
          <w:rFonts w:ascii="Tahoma" w:hAnsi="Tahoma" w:cs="Tahoma"/>
          <w:b/>
          <w:bCs/>
        </w:rPr>
        <w:t xml:space="preserve">za sklop 2: Dobava specialnega tovornega vozila »Zapore« </w:t>
      </w:r>
    </w:p>
    <w:p w14:paraId="046D4E45" w14:textId="77777777" w:rsidR="00E87632" w:rsidRPr="00BB7D94" w:rsidRDefault="00E87632" w:rsidP="00FA4D24">
      <w:pPr>
        <w:keepNext/>
        <w:keepLines/>
        <w:rPr>
          <w:rFonts w:ascii="Tahoma" w:hAnsi="Tahoma" w:cs="Tahoma"/>
          <w:b/>
        </w:rPr>
      </w:pPr>
    </w:p>
    <w:tbl>
      <w:tblPr>
        <w:tblStyle w:val="Tabelamrea"/>
        <w:tblW w:w="9486" w:type="dxa"/>
        <w:tblLook w:val="04A0" w:firstRow="1" w:lastRow="0" w:firstColumn="1" w:lastColumn="0" w:noHBand="0" w:noVBand="1"/>
      </w:tblPr>
      <w:tblGrid>
        <w:gridCol w:w="4673"/>
        <w:gridCol w:w="4813"/>
      </w:tblGrid>
      <w:tr w:rsidR="00037F20" w:rsidRPr="00BB7D94" w14:paraId="64547A1E" w14:textId="77777777" w:rsidTr="003737CC">
        <w:trPr>
          <w:trHeight w:val="549"/>
        </w:trPr>
        <w:tc>
          <w:tcPr>
            <w:tcW w:w="4673" w:type="dxa"/>
            <w:hideMark/>
          </w:tcPr>
          <w:p w14:paraId="706051B4" w14:textId="77777777" w:rsidR="005E3349" w:rsidRPr="00BB7D94" w:rsidRDefault="005E3349" w:rsidP="003737CC">
            <w:pPr>
              <w:keepNext/>
              <w:keepLines/>
              <w:rPr>
                <w:rFonts w:ascii="Tahoma" w:hAnsi="Tahoma" w:cs="Tahoma"/>
                <w:b/>
              </w:rPr>
            </w:pPr>
            <w:r w:rsidRPr="00BB7D94">
              <w:rPr>
                <w:rFonts w:ascii="Tahoma" w:hAnsi="Tahoma" w:cs="Tahoma"/>
                <w:b/>
              </w:rPr>
              <w:t>Sklop 2:</w:t>
            </w:r>
          </w:p>
          <w:p w14:paraId="3A2B5FC6" w14:textId="77777777" w:rsidR="005E3349" w:rsidRPr="00BB7D94" w:rsidRDefault="005E3349" w:rsidP="003737CC">
            <w:pPr>
              <w:keepNext/>
              <w:keepLines/>
              <w:rPr>
                <w:rFonts w:ascii="Tahoma" w:hAnsi="Tahoma" w:cs="Tahoma"/>
                <w:b/>
              </w:rPr>
            </w:pPr>
          </w:p>
          <w:p w14:paraId="2D0612A9" w14:textId="77777777" w:rsidR="00037F20" w:rsidRPr="00BB7D94" w:rsidRDefault="00037F20" w:rsidP="003737CC">
            <w:pPr>
              <w:keepNext/>
              <w:keepLines/>
              <w:rPr>
                <w:rFonts w:ascii="Tahoma" w:hAnsi="Tahoma" w:cs="Tahoma"/>
                <w:b/>
              </w:rPr>
            </w:pPr>
            <w:r w:rsidRPr="00BB7D94">
              <w:rPr>
                <w:rFonts w:ascii="Tahoma" w:hAnsi="Tahoma" w:cs="Tahoma"/>
                <w:b/>
              </w:rPr>
              <w:t>ZNAMKA VOZILA:</w:t>
            </w:r>
          </w:p>
        </w:tc>
        <w:tc>
          <w:tcPr>
            <w:tcW w:w="4813" w:type="dxa"/>
          </w:tcPr>
          <w:p w14:paraId="5D06AE2A" w14:textId="77777777" w:rsidR="00037F20" w:rsidRPr="00BB7D94" w:rsidRDefault="00037F20" w:rsidP="003737CC">
            <w:pPr>
              <w:keepNext/>
              <w:keepLines/>
              <w:rPr>
                <w:rFonts w:ascii="Tahoma" w:hAnsi="Tahoma" w:cs="Tahoma"/>
                <w:b/>
              </w:rPr>
            </w:pPr>
          </w:p>
        </w:tc>
      </w:tr>
      <w:tr w:rsidR="00037F20" w:rsidRPr="00BB7D94" w14:paraId="4A033F09" w14:textId="77777777" w:rsidTr="003737CC">
        <w:trPr>
          <w:trHeight w:val="529"/>
        </w:trPr>
        <w:tc>
          <w:tcPr>
            <w:tcW w:w="4673" w:type="dxa"/>
            <w:hideMark/>
          </w:tcPr>
          <w:p w14:paraId="17DDAA37" w14:textId="77777777" w:rsidR="00037F20" w:rsidRPr="00BB7D94" w:rsidRDefault="00037F20" w:rsidP="003737CC">
            <w:pPr>
              <w:keepNext/>
              <w:keepLines/>
              <w:rPr>
                <w:rFonts w:ascii="Tahoma" w:hAnsi="Tahoma" w:cs="Tahoma"/>
                <w:b/>
              </w:rPr>
            </w:pPr>
            <w:r w:rsidRPr="00BB7D94">
              <w:rPr>
                <w:rFonts w:ascii="Tahoma" w:hAnsi="Tahoma" w:cs="Tahoma"/>
                <w:b/>
              </w:rPr>
              <w:t>PONUJENI TIP in MODEL VOZILA</w:t>
            </w:r>
            <w:r w:rsidRPr="00BB7D94">
              <w:rPr>
                <w:rFonts w:ascii="Tahoma" w:hAnsi="Tahoma" w:cs="Tahoma"/>
                <w:b/>
              </w:rPr>
              <w:br/>
              <w:t>(popolna oznaka):</w:t>
            </w:r>
          </w:p>
        </w:tc>
        <w:tc>
          <w:tcPr>
            <w:tcW w:w="4813" w:type="dxa"/>
          </w:tcPr>
          <w:p w14:paraId="2DD7C73D" w14:textId="77777777" w:rsidR="00037F20" w:rsidRPr="00BB7D94" w:rsidRDefault="00037F20" w:rsidP="003737CC">
            <w:pPr>
              <w:keepNext/>
              <w:keepLines/>
              <w:rPr>
                <w:rFonts w:ascii="Tahoma" w:hAnsi="Tahoma" w:cs="Tahoma"/>
                <w:b/>
              </w:rPr>
            </w:pPr>
          </w:p>
        </w:tc>
      </w:tr>
      <w:tr w:rsidR="00037F20" w:rsidRPr="00BB7D94" w14:paraId="0DD203A0" w14:textId="77777777" w:rsidTr="003737CC">
        <w:tc>
          <w:tcPr>
            <w:tcW w:w="4673" w:type="dxa"/>
            <w:vAlign w:val="center"/>
          </w:tcPr>
          <w:p w14:paraId="799607DE" w14:textId="77777777" w:rsidR="00037F20" w:rsidRPr="00BB7D94" w:rsidRDefault="00037F20" w:rsidP="003737CC">
            <w:pPr>
              <w:keepNext/>
              <w:keepLines/>
              <w:jc w:val="both"/>
              <w:rPr>
                <w:rFonts w:ascii="Tahoma" w:hAnsi="Tahoma" w:cs="Tahoma"/>
                <w:color w:val="000000"/>
              </w:rPr>
            </w:pPr>
            <w:r w:rsidRPr="00BB7D94">
              <w:rPr>
                <w:rFonts w:ascii="Tahoma" w:hAnsi="Tahoma" w:cs="Tahoma"/>
                <w:b/>
              </w:rPr>
              <w:t>Naročnik naroča dobavo specialnega tovornega vozila ZAPORE z naslednjimi specifikacijami:</w:t>
            </w:r>
          </w:p>
        </w:tc>
        <w:tc>
          <w:tcPr>
            <w:tcW w:w="4813" w:type="dxa"/>
          </w:tcPr>
          <w:p w14:paraId="0BB8DA6B" w14:textId="77777777" w:rsidR="00037F20" w:rsidRPr="00BB7D94" w:rsidRDefault="00037F20" w:rsidP="003737CC">
            <w:pPr>
              <w:keepNext/>
              <w:keepLines/>
              <w:tabs>
                <w:tab w:val="left" w:pos="193"/>
              </w:tabs>
              <w:jc w:val="both"/>
              <w:rPr>
                <w:rFonts w:ascii="Tahoma" w:hAnsi="Tahoma" w:cs="Tahoma"/>
                <w:b/>
              </w:rPr>
            </w:pPr>
            <w:r w:rsidRPr="00BB7D94">
              <w:rPr>
                <w:rFonts w:ascii="Tahoma" w:hAnsi="Tahoma" w:cs="Tahoma"/>
                <w:b/>
              </w:rPr>
              <w:t>Izpolni ponudnik z navedbo oziroma načinom izpolnitve posamezne zahteve (DA/NE/NAVEDENA VREDNOST)*</w:t>
            </w:r>
          </w:p>
          <w:p w14:paraId="4D9FFDA2" w14:textId="77777777" w:rsidR="00037F20" w:rsidRPr="00BB7D94" w:rsidRDefault="00037F20" w:rsidP="003737CC">
            <w:pPr>
              <w:keepNext/>
              <w:keepLines/>
              <w:jc w:val="both"/>
              <w:rPr>
                <w:rFonts w:ascii="Tahoma" w:hAnsi="Tahoma" w:cs="Tahoma"/>
                <w:i/>
              </w:rPr>
            </w:pPr>
            <w:r w:rsidRPr="00BB7D94">
              <w:rPr>
                <w:rFonts w:ascii="Tahoma" w:hAnsi="Tahoma" w:cs="Tahoma"/>
                <w:i/>
              </w:rPr>
              <w:t>*Ponudnik obvezno izpolni vsako postavko iz te tabele, sicer bo izločen iz nadaljnjega ocenjevanja ponudb!</w:t>
            </w:r>
          </w:p>
        </w:tc>
      </w:tr>
      <w:tr w:rsidR="00E87632" w:rsidRPr="00BB7D94" w14:paraId="709753A1" w14:textId="77777777" w:rsidTr="003737CC">
        <w:tc>
          <w:tcPr>
            <w:tcW w:w="4673" w:type="dxa"/>
            <w:vAlign w:val="center"/>
          </w:tcPr>
          <w:p w14:paraId="4CE1C773" w14:textId="77777777" w:rsidR="00E87632" w:rsidRPr="00BB7D94" w:rsidRDefault="00E87632" w:rsidP="00E87632">
            <w:pPr>
              <w:keepNext/>
              <w:keepLines/>
              <w:jc w:val="both"/>
              <w:rPr>
                <w:rFonts w:ascii="Tahoma" w:hAnsi="Tahoma" w:cs="Tahoma"/>
                <w:b/>
              </w:rPr>
            </w:pPr>
            <w:r w:rsidRPr="00BB7D94">
              <w:rPr>
                <w:rFonts w:ascii="Tahoma" w:hAnsi="Tahoma" w:cs="Tahoma"/>
                <w:color w:val="000000"/>
              </w:rPr>
              <w:t>Tovorno vozilo s skupno maso 5.500 kg</w:t>
            </w:r>
          </w:p>
        </w:tc>
        <w:tc>
          <w:tcPr>
            <w:tcW w:w="4813" w:type="dxa"/>
          </w:tcPr>
          <w:p w14:paraId="0CAD54B5" w14:textId="77777777" w:rsidR="00E87632" w:rsidRPr="00BB7D94" w:rsidRDefault="00E87632" w:rsidP="00E87632">
            <w:pPr>
              <w:keepNext/>
              <w:keepLines/>
              <w:tabs>
                <w:tab w:val="left" w:pos="193"/>
              </w:tabs>
              <w:jc w:val="both"/>
              <w:rPr>
                <w:rFonts w:ascii="Tahoma" w:hAnsi="Tahoma" w:cs="Tahoma"/>
                <w:b/>
              </w:rPr>
            </w:pPr>
          </w:p>
        </w:tc>
      </w:tr>
      <w:tr w:rsidR="00E87632" w:rsidRPr="00BB7D94" w14:paraId="509FBDD6" w14:textId="77777777" w:rsidTr="003737CC">
        <w:tc>
          <w:tcPr>
            <w:tcW w:w="4673" w:type="dxa"/>
            <w:vAlign w:val="center"/>
          </w:tcPr>
          <w:p w14:paraId="78704A4F" w14:textId="77777777" w:rsidR="00E87632" w:rsidRPr="00BB7D94" w:rsidRDefault="00E87632" w:rsidP="00E87632">
            <w:pPr>
              <w:keepNext/>
              <w:keepLines/>
              <w:jc w:val="both"/>
              <w:rPr>
                <w:rFonts w:ascii="Tahoma" w:hAnsi="Tahoma" w:cs="Tahoma"/>
                <w:b/>
              </w:rPr>
            </w:pPr>
            <w:r w:rsidRPr="00BB7D94">
              <w:rPr>
                <w:rFonts w:ascii="Tahoma" w:hAnsi="Tahoma" w:cs="Tahoma"/>
                <w:color w:val="000000"/>
              </w:rPr>
              <w:t xml:space="preserve">Šasija s kabino, </w:t>
            </w:r>
            <w:proofErr w:type="spellStart"/>
            <w:r w:rsidRPr="00BB7D94">
              <w:rPr>
                <w:rFonts w:ascii="Tahoma" w:hAnsi="Tahoma" w:cs="Tahoma"/>
                <w:color w:val="000000"/>
              </w:rPr>
              <w:t>kasonom</w:t>
            </w:r>
            <w:proofErr w:type="spellEnd"/>
            <w:r w:rsidRPr="00BB7D94">
              <w:rPr>
                <w:rFonts w:ascii="Tahoma" w:hAnsi="Tahoma" w:cs="Tahoma"/>
                <w:color w:val="000000"/>
              </w:rPr>
              <w:t xml:space="preserve"> in ponjavo</w:t>
            </w:r>
          </w:p>
        </w:tc>
        <w:tc>
          <w:tcPr>
            <w:tcW w:w="4813" w:type="dxa"/>
          </w:tcPr>
          <w:p w14:paraId="06DFBE9A" w14:textId="77777777" w:rsidR="00E87632" w:rsidRPr="00BB7D94" w:rsidRDefault="00E87632" w:rsidP="00E87632">
            <w:pPr>
              <w:keepNext/>
              <w:keepLines/>
              <w:tabs>
                <w:tab w:val="left" w:pos="193"/>
              </w:tabs>
              <w:jc w:val="both"/>
              <w:rPr>
                <w:rFonts w:ascii="Tahoma" w:hAnsi="Tahoma" w:cs="Tahoma"/>
                <w:b/>
              </w:rPr>
            </w:pPr>
          </w:p>
        </w:tc>
      </w:tr>
      <w:tr w:rsidR="00E87632" w:rsidRPr="00BB7D94" w14:paraId="73CB7488" w14:textId="77777777" w:rsidTr="003737CC">
        <w:tc>
          <w:tcPr>
            <w:tcW w:w="4673" w:type="dxa"/>
            <w:vAlign w:val="center"/>
          </w:tcPr>
          <w:p w14:paraId="1B4294CF" w14:textId="77777777" w:rsidR="00E87632" w:rsidRPr="00BB7D94" w:rsidRDefault="00E87632" w:rsidP="00E87632">
            <w:pPr>
              <w:keepNext/>
              <w:keepLines/>
              <w:jc w:val="both"/>
              <w:rPr>
                <w:rFonts w:ascii="Tahoma" w:hAnsi="Tahoma" w:cs="Tahoma"/>
                <w:b/>
              </w:rPr>
            </w:pPr>
            <w:r w:rsidRPr="00BB7D94">
              <w:rPr>
                <w:rFonts w:ascii="Tahoma" w:hAnsi="Tahoma" w:cs="Tahoma"/>
                <w:color w:val="000000"/>
              </w:rPr>
              <w:t>Barva kabine (Bela)</w:t>
            </w:r>
          </w:p>
        </w:tc>
        <w:tc>
          <w:tcPr>
            <w:tcW w:w="4813" w:type="dxa"/>
          </w:tcPr>
          <w:p w14:paraId="64538969" w14:textId="77777777" w:rsidR="00E87632" w:rsidRPr="00BB7D94" w:rsidRDefault="00E87632" w:rsidP="00E87632">
            <w:pPr>
              <w:keepNext/>
              <w:keepLines/>
              <w:tabs>
                <w:tab w:val="left" w:pos="193"/>
              </w:tabs>
              <w:jc w:val="both"/>
              <w:rPr>
                <w:rFonts w:ascii="Tahoma" w:hAnsi="Tahoma" w:cs="Tahoma"/>
                <w:b/>
              </w:rPr>
            </w:pPr>
          </w:p>
        </w:tc>
      </w:tr>
      <w:tr w:rsidR="00E87632" w:rsidRPr="00BB7D94" w14:paraId="2A98978A" w14:textId="77777777" w:rsidTr="003737CC">
        <w:tc>
          <w:tcPr>
            <w:tcW w:w="4673" w:type="dxa"/>
            <w:vAlign w:val="center"/>
          </w:tcPr>
          <w:p w14:paraId="5F427B1E" w14:textId="77777777" w:rsidR="00E87632" w:rsidRPr="00BB7D94" w:rsidRDefault="00E87632" w:rsidP="00E87632">
            <w:pPr>
              <w:keepNext/>
              <w:keepLines/>
              <w:jc w:val="both"/>
              <w:rPr>
                <w:rFonts w:ascii="Tahoma" w:hAnsi="Tahoma" w:cs="Tahoma"/>
                <w:b/>
              </w:rPr>
            </w:pPr>
            <w:r w:rsidRPr="00BB7D94">
              <w:rPr>
                <w:rFonts w:ascii="Tahoma" w:hAnsi="Tahoma" w:cs="Tahoma"/>
                <w:color w:val="000000"/>
              </w:rPr>
              <w:t>Zadnja stena kabine zastekljena/ne zastekljena</w:t>
            </w:r>
          </w:p>
        </w:tc>
        <w:tc>
          <w:tcPr>
            <w:tcW w:w="4813" w:type="dxa"/>
          </w:tcPr>
          <w:p w14:paraId="147A1587" w14:textId="77777777" w:rsidR="00E87632" w:rsidRPr="00BB7D94" w:rsidRDefault="00E87632" w:rsidP="00E87632">
            <w:pPr>
              <w:keepNext/>
              <w:keepLines/>
              <w:tabs>
                <w:tab w:val="left" w:pos="193"/>
              </w:tabs>
              <w:jc w:val="both"/>
              <w:rPr>
                <w:rFonts w:ascii="Tahoma" w:hAnsi="Tahoma" w:cs="Tahoma"/>
                <w:b/>
              </w:rPr>
            </w:pPr>
          </w:p>
        </w:tc>
      </w:tr>
      <w:tr w:rsidR="00E87632" w:rsidRPr="00BB7D94" w14:paraId="42CC76E5" w14:textId="77777777" w:rsidTr="003737CC">
        <w:tc>
          <w:tcPr>
            <w:tcW w:w="4673" w:type="dxa"/>
            <w:vAlign w:val="center"/>
          </w:tcPr>
          <w:p w14:paraId="3AFA4527" w14:textId="77777777" w:rsidR="00E87632" w:rsidRPr="00BB7D94" w:rsidRDefault="00E87632" w:rsidP="00E87632">
            <w:pPr>
              <w:keepNext/>
              <w:keepLines/>
              <w:jc w:val="both"/>
              <w:rPr>
                <w:rFonts w:ascii="Tahoma" w:hAnsi="Tahoma" w:cs="Tahoma"/>
                <w:b/>
              </w:rPr>
            </w:pPr>
            <w:r w:rsidRPr="00BB7D94">
              <w:rPr>
                <w:rFonts w:ascii="Tahoma" w:hAnsi="Tahoma" w:cs="Tahoma"/>
                <w:color w:val="000000"/>
              </w:rPr>
              <w:t>Pogon: 4x2 zadaj</w:t>
            </w:r>
          </w:p>
        </w:tc>
        <w:tc>
          <w:tcPr>
            <w:tcW w:w="4813" w:type="dxa"/>
          </w:tcPr>
          <w:p w14:paraId="2E3BAF9A" w14:textId="77777777" w:rsidR="00E87632" w:rsidRPr="00BB7D94" w:rsidRDefault="00E87632" w:rsidP="00E87632">
            <w:pPr>
              <w:keepNext/>
              <w:keepLines/>
              <w:tabs>
                <w:tab w:val="left" w:pos="193"/>
              </w:tabs>
              <w:jc w:val="both"/>
              <w:rPr>
                <w:rFonts w:ascii="Tahoma" w:hAnsi="Tahoma" w:cs="Tahoma"/>
                <w:b/>
              </w:rPr>
            </w:pPr>
          </w:p>
        </w:tc>
      </w:tr>
      <w:tr w:rsidR="00E87632" w:rsidRPr="00BB7D94" w14:paraId="471A6CC3" w14:textId="77777777" w:rsidTr="003737CC">
        <w:tc>
          <w:tcPr>
            <w:tcW w:w="4673" w:type="dxa"/>
            <w:vAlign w:val="center"/>
          </w:tcPr>
          <w:p w14:paraId="38FA01C3" w14:textId="77777777" w:rsidR="00E87632" w:rsidRPr="00BB7D94" w:rsidRDefault="00E87632" w:rsidP="00E87632">
            <w:pPr>
              <w:keepNext/>
              <w:keepLines/>
              <w:jc w:val="both"/>
              <w:rPr>
                <w:rFonts w:ascii="Tahoma" w:hAnsi="Tahoma" w:cs="Tahoma"/>
                <w:b/>
              </w:rPr>
            </w:pPr>
            <w:r w:rsidRPr="00BB7D94">
              <w:rPr>
                <w:rFonts w:ascii="Tahoma" w:hAnsi="Tahoma" w:cs="Tahoma"/>
                <w:color w:val="000000"/>
              </w:rPr>
              <w:t>Moč motorja (130-150 kW)</w:t>
            </w:r>
          </w:p>
        </w:tc>
        <w:tc>
          <w:tcPr>
            <w:tcW w:w="4813" w:type="dxa"/>
          </w:tcPr>
          <w:p w14:paraId="6A22761F" w14:textId="77777777" w:rsidR="00E87632" w:rsidRPr="00BB7D94" w:rsidRDefault="00E87632" w:rsidP="00E87632">
            <w:pPr>
              <w:keepNext/>
              <w:keepLines/>
              <w:tabs>
                <w:tab w:val="left" w:pos="193"/>
              </w:tabs>
              <w:jc w:val="both"/>
              <w:rPr>
                <w:rFonts w:ascii="Tahoma" w:hAnsi="Tahoma" w:cs="Tahoma"/>
                <w:b/>
              </w:rPr>
            </w:pPr>
          </w:p>
        </w:tc>
      </w:tr>
      <w:tr w:rsidR="00E87632" w:rsidRPr="00BB7D94" w14:paraId="7828D77C" w14:textId="77777777" w:rsidTr="003737CC">
        <w:tc>
          <w:tcPr>
            <w:tcW w:w="4673" w:type="dxa"/>
            <w:vAlign w:val="center"/>
          </w:tcPr>
          <w:p w14:paraId="5BCB4516" w14:textId="77777777" w:rsidR="00E87632" w:rsidRPr="00BB7D94" w:rsidRDefault="00E87632" w:rsidP="00E87632">
            <w:pPr>
              <w:keepNext/>
              <w:keepLines/>
              <w:jc w:val="both"/>
              <w:rPr>
                <w:rFonts w:ascii="Tahoma" w:hAnsi="Tahoma" w:cs="Tahoma"/>
                <w:b/>
              </w:rPr>
            </w:pPr>
            <w:r w:rsidRPr="00BB7D94">
              <w:rPr>
                <w:rFonts w:ascii="Tahoma" w:hAnsi="Tahoma" w:cs="Tahoma"/>
                <w:color w:val="000000"/>
              </w:rPr>
              <w:t xml:space="preserve">Aktiven </w:t>
            </w:r>
            <w:proofErr w:type="spellStart"/>
            <w:r w:rsidRPr="00BB7D94">
              <w:rPr>
                <w:rFonts w:ascii="Tahoma" w:hAnsi="Tahoma" w:cs="Tahoma"/>
                <w:color w:val="000000"/>
              </w:rPr>
              <w:t>tempomat</w:t>
            </w:r>
            <w:proofErr w:type="spellEnd"/>
          </w:p>
        </w:tc>
        <w:tc>
          <w:tcPr>
            <w:tcW w:w="4813" w:type="dxa"/>
          </w:tcPr>
          <w:p w14:paraId="20264B70" w14:textId="77777777" w:rsidR="00E87632" w:rsidRPr="00BB7D94" w:rsidRDefault="00E87632" w:rsidP="00E87632">
            <w:pPr>
              <w:keepNext/>
              <w:keepLines/>
              <w:tabs>
                <w:tab w:val="left" w:pos="193"/>
              </w:tabs>
              <w:jc w:val="both"/>
              <w:rPr>
                <w:rFonts w:ascii="Tahoma" w:hAnsi="Tahoma" w:cs="Tahoma"/>
                <w:b/>
              </w:rPr>
            </w:pPr>
          </w:p>
        </w:tc>
      </w:tr>
      <w:tr w:rsidR="00E87632" w:rsidRPr="00BB7D94" w14:paraId="1B7E2012" w14:textId="77777777" w:rsidTr="003737CC">
        <w:tc>
          <w:tcPr>
            <w:tcW w:w="4673" w:type="dxa"/>
            <w:vAlign w:val="center"/>
          </w:tcPr>
          <w:p w14:paraId="51DF9B0B" w14:textId="77777777" w:rsidR="00E87632" w:rsidRPr="00BB7D94" w:rsidRDefault="00E87632" w:rsidP="00E87632">
            <w:pPr>
              <w:keepNext/>
              <w:keepLines/>
              <w:jc w:val="both"/>
              <w:rPr>
                <w:rFonts w:ascii="Tahoma" w:hAnsi="Tahoma" w:cs="Tahoma"/>
                <w:b/>
              </w:rPr>
            </w:pPr>
            <w:r w:rsidRPr="00BB7D94">
              <w:rPr>
                <w:rFonts w:ascii="Tahoma" w:hAnsi="Tahoma" w:cs="Tahoma"/>
                <w:color w:val="000000"/>
              </w:rPr>
              <w:t>Ekološke zahteve motorja (EURO 6)</w:t>
            </w:r>
          </w:p>
        </w:tc>
        <w:tc>
          <w:tcPr>
            <w:tcW w:w="4813" w:type="dxa"/>
          </w:tcPr>
          <w:p w14:paraId="0A4BDD86" w14:textId="77777777" w:rsidR="00E87632" w:rsidRPr="00BB7D94" w:rsidRDefault="00E87632" w:rsidP="00E87632">
            <w:pPr>
              <w:keepNext/>
              <w:keepLines/>
              <w:tabs>
                <w:tab w:val="left" w:pos="193"/>
              </w:tabs>
              <w:jc w:val="both"/>
              <w:rPr>
                <w:rFonts w:ascii="Tahoma" w:hAnsi="Tahoma" w:cs="Tahoma"/>
                <w:b/>
              </w:rPr>
            </w:pPr>
          </w:p>
        </w:tc>
      </w:tr>
      <w:tr w:rsidR="00E87632" w:rsidRPr="00BB7D94" w14:paraId="715529BB" w14:textId="77777777" w:rsidTr="003737CC">
        <w:tc>
          <w:tcPr>
            <w:tcW w:w="4673" w:type="dxa"/>
            <w:vAlign w:val="center"/>
          </w:tcPr>
          <w:p w14:paraId="50A10377" w14:textId="77777777" w:rsidR="00E87632" w:rsidRPr="00BB7D94" w:rsidRDefault="00E87632" w:rsidP="00E87632">
            <w:pPr>
              <w:keepNext/>
              <w:keepLines/>
              <w:jc w:val="both"/>
              <w:rPr>
                <w:rFonts w:ascii="Tahoma" w:hAnsi="Tahoma" w:cs="Tahoma"/>
                <w:b/>
              </w:rPr>
            </w:pPr>
            <w:r w:rsidRPr="00BB7D94">
              <w:rPr>
                <w:rFonts w:ascii="Tahoma" w:hAnsi="Tahoma" w:cs="Tahoma"/>
                <w:color w:val="000000"/>
              </w:rPr>
              <w:t>Medosna razdalja (3700 mm +/- 100 mm)</w:t>
            </w:r>
          </w:p>
        </w:tc>
        <w:tc>
          <w:tcPr>
            <w:tcW w:w="4813" w:type="dxa"/>
          </w:tcPr>
          <w:p w14:paraId="4C0EDD86" w14:textId="77777777" w:rsidR="00E87632" w:rsidRPr="00BB7D94" w:rsidRDefault="00E87632" w:rsidP="00E87632">
            <w:pPr>
              <w:keepNext/>
              <w:keepLines/>
              <w:tabs>
                <w:tab w:val="left" w:pos="193"/>
              </w:tabs>
              <w:jc w:val="both"/>
              <w:rPr>
                <w:rFonts w:ascii="Tahoma" w:hAnsi="Tahoma" w:cs="Tahoma"/>
                <w:b/>
              </w:rPr>
            </w:pPr>
          </w:p>
        </w:tc>
      </w:tr>
      <w:tr w:rsidR="00E87632" w:rsidRPr="00BB7D94" w14:paraId="400253B5" w14:textId="77777777" w:rsidTr="003737CC">
        <w:tc>
          <w:tcPr>
            <w:tcW w:w="4673" w:type="dxa"/>
            <w:vAlign w:val="center"/>
          </w:tcPr>
          <w:p w14:paraId="6B2ED2C8" w14:textId="77777777" w:rsidR="00E87632" w:rsidRPr="00BB7D94" w:rsidRDefault="00E87632" w:rsidP="00E87632">
            <w:pPr>
              <w:keepNext/>
              <w:keepLines/>
              <w:jc w:val="both"/>
              <w:rPr>
                <w:rFonts w:ascii="Tahoma" w:hAnsi="Tahoma" w:cs="Tahoma"/>
                <w:b/>
              </w:rPr>
            </w:pPr>
            <w:r w:rsidRPr="00BB7D94">
              <w:rPr>
                <w:rFonts w:ascii="Tahoma" w:hAnsi="Tahoma" w:cs="Tahoma"/>
                <w:color w:val="000000"/>
              </w:rPr>
              <w:t>Skupna dovoljena masa med 5200-5500 kg</w:t>
            </w:r>
          </w:p>
        </w:tc>
        <w:tc>
          <w:tcPr>
            <w:tcW w:w="4813" w:type="dxa"/>
          </w:tcPr>
          <w:p w14:paraId="7E593990" w14:textId="77777777" w:rsidR="00E87632" w:rsidRPr="00BB7D94" w:rsidRDefault="00E87632" w:rsidP="00E87632">
            <w:pPr>
              <w:keepNext/>
              <w:keepLines/>
              <w:tabs>
                <w:tab w:val="left" w:pos="193"/>
              </w:tabs>
              <w:jc w:val="both"/>
              <w:rPr>
                <w:rFonts w:ascii="Tahoma" w:hAnsi="Tahoma" w:cs="Tahoma"/>
                <w:b/>
              </w:rPr>
            </w:pPr>
          </w:p>
        </w:tc>
      </w:tr>
      <w:tr w:rsidR="00E87632" w:rsidRPr="00BB7D94" w14:paraId="5644D0A5" w14:textId="77777777" w:rsidTr="003737CC">
        <w:tc>
          <w:tcPr>
            <w:tcW w:w="4673" w:type="dxa"/>
            <w:vAlign w:val="center"/>
          </w:tcPr>
          <w:p w14:paraId="34520D1D" w14:textId="77777777" w:rsidR="00E87632" w:rsidRPr="00BB7D94" w:rsidRDefault="00E87632" w:rsidP="00E87632">
            <w:pPr>
              <w:keepNext/>
              <w:keepLines/>
              <w:jc w:val="both"/>
              <w:rPr>
                <w:rFonts w:ascii="Tahoma" w:hAnsi="Tahoma" w:cs="Tahoma"/>
                <w:b/>
              </w:rPr>
            </w:pPr>
            <w:r w:rsidRPr="00BB7D94">
              <w:rPr>
                <w:rFonts w:ascii="Tahoma" w:hAnsi="Tahoma" w:cs="Tahoma"/>
                <w:color w:val="000000"/>
              </w:rPr>
              <w:t>6 koles: 2 vodili in 4 pogonska</w:t>
            </w:r>
          </w:p>
        </w:tc>
        <w:tc>
          <w:tcPr>
            <w:tcW w:w="4813" w:type="dxa"/>
          </w:tcPr>
          <w:p w14:paraId="4ACDDA84" w14:textId="77777777" w:rsidR="00E87632" w:rsidRPr="00BB7D94" w:rsidRDefault="00E87632" w:rsidP="00E87632">
            <w:pPr>
              <w:keepNext/>
              <w:keepLines/>
              <w:tabs>
                <w:tab w:val="left" w:pos="193"/>
              </w:tabs>
              <w:jc w:val="both"/>
              <w:rPr>
                <w:rFonts w:ascii="Tahoma" w:hAnsi="Tahoma" w:cs="Tahoma"/>
                <w:b/>
              </w:rPr>
            </w:pPr>
          </w:p>
        </w:tc>
      </w:tr>
      <w:tr w:rsidR="00E87632" w:rsidRPr="00BB7D94" w14:paraId="54C7CE0C" w14:textId="77777777" w:rsidTr="003737CC">
        <w:tc>
          <w:tcPr>
            <w:tcW w:w="4673" w:type="dxa"/>
            <w:vAlign w:val="center"/>
          </w:tcPr>
          <w:p w14:paraId="290529DA" w14:textId="77777777" w:rsidR="00E87632" w:rsidRPr="00BB7D94" w:rsidRDefault="00E87632" w:rsidP="00E87632">
            <w:pPr>
              <w:keepNext/>
              <w:keepLines/>
              <w:jc w:val="both"/>
              <w:rPr>
                <w:rFonts w:ascii="Tahoma" w:hAnsi="Tahoma" w:cs="Tahoma"/>
                <w:b/>
              </w:rPr>
            </w:pPr>
            <w:r w:rsidRPr="00BB7D94">
              <w:rPr>
                <w:rFonts w:ascii="Tahoma" w:hAnsi="Tahoma" w:cs="Tahoma"/>
                <w:color w:val="000000"/>
              </w:rPr>
              <w:t>Avtomatski menjalnik</w:t>
            </w:r>
          </w:p>
        </w:tc>
        <w:tc>
          <w:tcPr>
            <w:tcW w:w="4813" w:type="dxa"/>
          </w:tcPr>
          <w:p w14:paraId="462356DA" w14:textId="77777777" w:rsidR="00E87632" w:rsidRPr="00BB7D94" w:rsidRDefault="00E87632" w:rsidP="00E87632">
            <w:pPr>
              <w:keepNext/>
              <w:keepLines/>
              <w:tabs>
                <w:tab w:val="left" w:pos="193"/>
              </w:tabs>
              <w:jc w:val="both"/>
              <w:rPr>
                <w:rFonts w:ascii="Tahoma" w:hAnsi="Tahoma" w:cs="Tahoma"/>
                <w:b/>
              </w:rPr>
            </w:pPr>
          </w:p>
        </w:tc>
      </w:tr>
      <w:tr w:rsidR="00E87632" w:rsidRPr="00BB7D94" w14:paraId="1FB02096" w14:textId="77777777" w:rsidTr="003737CC">
        <w:tc>
          <w:tcPr>
            <w:tcW w:w="4673" w:type="dxa"/>
            <w:vAlign w:val="center"/>
          </w:tcPr>
          <w:p w14:paraId="10388EEF" w14:textId="77777777" w:rsidR="00E87632" w:rsidRPr="00BB7D94" w:rsidRDefault="00E87632" w:rsidP="00E87632">
            <w:pPr>
              <w:keepNext/>
              <w:keepLines/>
              <w:jc w:val="both"/>
              <w:rPr>
                <w:rFonts w:ascii="Tahoma" w:hAnsi="Tahoma" w:cs="Tahoma"/>
                <w:b/>
              </w:rPr>
            </w:pPr>
            <w:r w:rsidRPr="00BB7D94">
              <w:rPr>
                <w:rFonts w:ascii="Tahoma" w:hAnsi="Tahoma" w:cs="Tahoma"/>
                <w:color w:val="000000"/>
              </w:rPr>
              <w:t>Število sedežev v  kabini 3</w:t>
            </w:r>
          </w:p>
        </w:tc>
        <w:tc>
          <w:tcPr>
            <w:tcW w:w="4813" w:type="dxa"/>
          </w:tcPr>
          <w:p w14:paraId="64D021DE" w14:textId="77777777" w:rsidR="00E87632" w:rsidRPr="00BB7D94" w:rsidRDefault="00E87632" w:rsidP="00E87632">
            <w:pPr>
              <w:keepNext/>
              <w:keepLines/>
              <w:tabs>
                <w:tab w:val="left" w:pos="193"/>
              </w:tabs>
              <w:jc w:val="both"/>
              <w:rPr>
                <w:rFonts w:ascii="Tahoma" w:hAnsi="Tahoma" w:cs="Tahoma"/>
                <w:b/>
              </w:rPr>
            </w:pPr>
          </w:p>
        </w:tc>
      </w:tr>
      <w:tr w:rsidR="00E87632" w:rsidRPr="00BB7D94" w14:paraId="6E63BAD4" w14:textId="77777777" w:rsidTr="003737CC">
        <w:tc>
          <w:tcPr>
            <w:tcW w:w="4673" w:type="dxa"/>
            <w:vAlign w:val="center"/>
          </w:tcPr>
          <w:p w14:paraId="42DED34A" w14:textId="77777777" w:rsidR="00E87632" w:rsidRPr="00BB7D94" w:rsidRDefault="00E87632" w:rsidP="00E87632">
            <w:pPr>
              <w:keepNext/>
              <w:keepLines/>
              <w:jc w:val="both"/>
              <w:rPr>
                <w:rFonts w:ascii="Tahoma" w:hAnsi="Tahoma" w:cs="Tahoma"/>
                <w:b/>
              </w:rPr>
            </w:pPr>
            <w:proofErr w:type="spellStart"/>
            <w:r w:rsidRPr="00BB7D94">
              <w:rPr>
                <w:rFonts w:ascii="Tahoma" w:hAnsi="Tahoma" w:cs="Tahoma"/>
                <w:color w:val="000000"/>
              </w:rPr>
              <w:t>Multifunkcijska</w:t>
            </w:r>
            <w:proofErr w:type="spellEnd"/>
            <w:r w:rsidRPr="00BB7D94">
              <w:rPr>
                <w:rFonts w:ascii="Tahoma" w:hAnsi="Tahoma" w:cs="Tahoma"/>
                <w:color w:val="000000"/>
              </w:rPr>
              <w:t xml:space="preserve"> naprava s priklopom telefona</w:t>
            </w:r>
          </w:p>
        </w:tc>
        <w:tc>
          <w:tcPr>
            <w:tcW w:w="4813" w:type="dxa"/>
          </w:tcPr>
          <w:p w14:paraId="795C8B95" w14:textId="77777777" w:rsidR="00E87632" w:rsidRPr="00BB7D94" w:rsidRDefault="00E87632" w:rsidP="00E87632">
            <w:pPr>
              <w:keepNext/>
              <w:keepLines/>
              <w:tabs>
                <w:tab w:val="left" w:pos="193"/>
              </w:tabs>
              <w:jc w:val="both"/>
              <w:rPr>
                <w:rFonts w:ascii="Tahoma" w:hAnsi="Tahoma" w:cs="Tahoma"/>
                <w:b/>
              </w:rPr>
            </w:pPr>
          </w:p>
        </w:tc>
      </w:tr>
      <w:tr w:rsidR="00E87632" w:rsidRPr="00BB7D94" w14:paraId="6FD231D3" w14:textId="77777777" w:rsidTr="003737CC">
        <w:tc>
          <w:tcPr>
            <w:tcW w:w="4673" w:type="dxa"/>
            <w:vAlign w:val="center"/>
          </w:tcPr>
          <w:p w14:paraId="03033FD8" w14:textId="77777777" w:rsidR="00E87632" w:rsidRPr="00BB7D94" w:rsidRDefault="00E87632" w:rsidP="00E87632">
            <w:pPr>
              <w:keepNext/>
              <w:keepLines/>
              <w:jc w:val="both"/>
              <w:rPr>
                <w:rFonts w:ascii="Tahoma" w:hAnsi="Tahoma" w:cs="Tahoma"/>
                <w:b/>
              </w:rPr>
            </w:pPr>
            <w:r w:rsidRPr="00BB7D94">
              <w:rPr>
                <w:rFonts w:ascii="Tahoma" w:hAnsi="Tahoma" w:cs="Tahoma"/>
                <w:color w:val="000000"/>
              </w:rPr>
              <w:t>Kamera za vzvratno vožnjo</w:t>
            </w:r>
          </w:p>
        </w:tc>
        <w:tc>
          <w:tcPr>
            <w:tcW w:w="4813" w:type="dxa"/>
          </w:tcPr>
          <w:p w14:paraId="2EB4F971" w14:textId="77777777" w:rsidR="00E87632" w:rsidRPr="00BB7D94" w:rsidRDefault="00E87632" w:rsidP="00E87632">
            <w:pPr>
              <w:keepNext/>
              <w:keepLines/>
              <w:tabs>
                <w:tab w:val="left" w:pos="193"/>
              </w:tabs>
              <w:jc w:val="both"/>
              <w:rPr>
                <w:rFonts w:ascii="Tahoma" w:hAnsi="Tahoma" w:cs="Tahoma"/>
                <w:b/>
              </w:rPr>
            </w:pPr>
          </w:p>
        </w:tc>
      </w:tr>
      <w:tr w:rsidR="00E87632" w:rsidRPr="00BB7D94" w14:paraId="24011CEB" w14:textId="77777777" w:rsidTr="003737CC">
        <w:tc>
          <w:tcPr>
            <w:tcW w:w="4673" w:type="dxa"/>
            <w:vAlign w:val="center"/>
          </w:tcPr>
          <w:p w14:paraId="6DCE7152" w14:textId="77777777" w:rsidR="00E87632" w:rsidRPr="00BB7D94" w:rsidRDefault="00E87632" w:rsidP="00E87632">
            <w:pPr>
              <w:keepNext/>
              <w:keepLines/>
              <w:jc w:val="both"/>
              <w:rPr>
                <w:rFonts w:ascii="Tahoma" w:hAnsi="Tahoma" w:cs="Tahoma"/>
                <w:b/>
              </w:rPr>
            </w:pPr>
            <w:r w:rsidRPr="00BB7D94">
              <w:rPr>
                <w:rFonts w:ascii="Tahoma" w:hAnsi="Tahoma" w:cs="Tahoma"/>
                <w:color w:val="000000"/>
              </w:rPr>
              <w:t>Ogrevano vetrobransko steklo</w:t>
            </w:r>
          </w:p>
        </w:tc>
        <w:tc>
          <w:tcPr>
            <w:tcW w:w="4813" w:type="dxa"/>
          </w:tcPr>
          <w:p w14:paraId="23DE58CB" w14:textId="77777777" w:rsidR="00E87632" w:rsidRPr="00BB7D94" w:rsidRDefault="00E87632" w:rsidP="00E87632">
            <w:pPr>
              <w:keepNext/>
              <w:keepLines/>
              <w:tabs>
                <w:tab w:val="left" w:pos="193"/>
              </w:tabs>
              <w:jc w:val="both"/>
              <w:rPr>
                <w:rFonts w:ascii="Tahoma" w:hAnsi="Tahoma" w:cs="Tahoma"/>
                <w:b/>
              </w:rPr>
            </w:pPr>
          </w:p>
        </w:tc>
      </w:tr>
      <w:tr w:rsidR="00E87632" w:rsidRPr="00BB7D94" w14:paraId="2EFA0720" w14:textId="77777777" w:rsidTr="003737CC">
        <w:tc>
          <w:tcPr>
            <w:tcW w:w="4673" w:type="dxa"/>
            <w:vAlign w:val="center"/>
          </w:tcPr>
          <w:p w14:paraId="59BF2D8D" w14:textId="77777777" w:rsidR="00E87632" w:rsidRPr="00BB7D94" w:rsidRDefault="00E87632" w:rsidP="00E87632">
            <w:pPr>
              <w:keepNext/>
              <w:keepLines/>
              <w:jc w:val="both"/>
              <w:rPr>
                <w:rFonts w:ascii="Tahoma" w:hAnsi="Tahoma" w:cs="Tahoma"/>
                <w:b/>
              </w:rPr>
            </w:pPr>
            <w:r w:rsidRPr="00BB7D94">
              <w:rPr>
                <w:rFonts w:ascii="Tahoma" w:hAnsi="Tahoma" w:cs="Tahoma"/>
                <w:color w:val="000000"/>
              </w:rPr>
              <w:t>Višina vozila z nadgradnjo do 2400 mm (+/- 50 mm)</w:t>
            </w:r>
          </w:p>
        </w:tc>
        <w:tc>
          <w:tcPr>
            <w:tcW w:w="4813" w:type="dxa"/>
          </w:tcPr>
          <w:p w14:paraId="16434D52" w14:textId="77777777" w:rsidR="00E87632" w:rsidRPr="00BB7D94" w:rsidRDefault="00E87632" w:rsidP="00E87632">
            <w:pPr>
              <w:keepNext/>
              <w:keepLines/>
              <w:tabs>
                <w:tab w:val="left" w:pos="193"/>
              </w:tabs>
              <w:jc w:val="both"/>
              <w:rPr>
                <w:rFonts w:ascii="Tahoma" w:hAnsi="Tahoma" w:cs="Tahoma"/>
                <w:b/>
              </w:rPr>
            </w:pPr>
          </w:p>
        </w:tc>
      </w:tr>
      <w:tr w:rsidR="00E87632" w:rsidRPr="00BB7D94" w14:paraId="1992A88E" w14:textId="77777777" w:rsidTr="003737CC">
        <w:tc>
          <w:tcPr>
            <w:tcW w:w="4673" w:type="dxa"/>
            <w:vAlign w:val="center"/>
          </w:tcPr>
          <w:p w14:paraId="48F02347" w14:textId="77777777" w:rsidR="00E87632" w:rsidRPr="00BB7D94" w:rsidRDefault="00E87632" w:rsidP="00E87632">
            <w:pPr>
              <w:keepNext/>
              <w:keepLines/>
              <w:jc w:val="both"/>
              <w:rPr>
                <w:rFonts w:ascii="Tahoma" w:hAnsi="Tahoma" w:cs="Tahoma"/>
                <w:b/>
              </w:rPr>
            </w:pPr>
            <w:r w:rsidRPr="00BB7D94">
              <w:rPr>
                <w:rFonts w:ascii="Tahoma" w:hAnsi="Tahoma" w:cs="Tahoma"/>
                <w:color w:val="000000"/>
              </w:rPr>
              <w:t>Dolžina vozila z nadgradnjo do 6100 +/- 100 mm</w:t>
            </w:r>
          </w:p>
        </w:tc>
        <w:tc>
          <w:tcPr>
            <w:tcW w:w="4813" w:type="dxa"/>
          </w:tcPr>
          <w:p w14:paraId="3F862DAA" w14:textId="77777777" w:rsidR="00E87632" w:rsidRPr="00BB7D94" w:rsidRDefault="00E87632" w:rsidP="00E87632">
            <w:pPr>
              <w:keepNext/>
              <w:keepLines/>
              <w:tabs>
                <w:tab w:val="left" w:pos="193"/>
              </w:tabs>
              <w:jc w:val="both"/>
              <w:rPr>
                <w:rFonts w:ascii="Tahoma" w:hAnsi="Tahoma" w:cs="Tahoma"/>
                <w:b/>
              </w:rPr>
            </w:pPr>
          </w:p>
        </w:tc>
      </w:tr>
      <w:tr w:rsidR="00E87632" w:rsidRPr="00BB7D94" w14:paraId="28E437A4" w14:textId="77777777" w:rsidTr="003737CC">
        <w:tc>
          <w:tcPr>
            <w:tcW w:w="4673" w:type="dxa"/>
            <w:vAlign w:val="center"/>
          </w:tcPr>
          <w:p w14:paraId="2A59023D" w14:textId="77777777" w:rsidR="00E87632" w:rsidRPr="00BB7D94" w:rsidRDefault="00E87632" w:rsidP="00E87632">
            <w:pPr>
              <w:keepNext/>
              <w:keepLines/>
              <w:jc w:val="both"/>
              <w:rPr>
                <w:rFonts w:ascii="Tahoma" w:hAnsi="Tahoma" w:cs="Tahoma"/>
                <w:b/>
              </w:rPr>
            </w:pPr>
            <w:r w:rsidRPr="00BB7D94">
              <w:rPr>
                <w:rFonts w:ascii="Tahoma" w:hAnsi="Tahoma" w:cs="Tahoma"/>
                <w:color w:val="000000"/>
              </w:rPr>
              <w:t>Pnevmatski sedež za voznika</w:t>
            </w:r>
          </w:p>
        </w:tc>
        <w:tc>
          <w:tcPr>
            <w:tcW w:w="4813" w:type="dxa"/>
          </w:tcPr>
          <w:p w14:paraId="33B7AFE8" w14:textId="77777777" w:rsidR="00E87632" w:rsidRPr="00BB7D94" w:rsidRDefault="00E87632" w:rsidP="00E87632">
            <w:pPr>
              <w:keepNext/>
              <w:keepLines/>
              <w:tabs>
                <w:tab w:val="left" w:pos="193"/>
              </w:tabs>
              <w:jc w:val="both"/>
              <w:rPr>
                <w:rFonts w:ascii="Tahoma" w:hAnsi="Tahoma" w:cs="Tahoma"/>
                <w:b/>
              </w:rPr>
            </w:pPr>
          </w:p>
        </w:tc>
      </w:tr>
      <w:tr w:rsidR="00E87632" w:rsidRPr="00BB7D94" w14:paraId="787EAAD8" w14:textId="77777777" w:rsidTr="003737CC">
        <w:tc>
          <w:tcPr>
            <w:tcW w:w="4673" w:type="dxa"/>
            <w:vAlign w:val="center"/>
          </w:tcPr>
          <w:p w14:paraId="563758AE" w14:textId="77777777" w:rsidR="00E87632" w:rsidRPr="00BB7D94" w:rsidRDefault="00E87632" w:rsidP="00E87632">
            <w:pPr>
              <w:keepNext/>
              <w:keepLines/>
              <w:jc w:val="both"/>
              <w:rPr>
                <w:rFonts w:ascii="Tahoma" w:hAnsi="Tahoma" w:cs="Tahoma"/>
                <w:b/>
              </w:rPr>
            </w:pPr>
            <w:r w:rsidRPr="00BB7D94">
              <w:rPr>
                <w:rFonts w:ascii="Tahoma" w:hAnsi="Tahoma" w:cs="Tahoma"/>
                <w:color w:val="000000"/>
              </w:rPr>
              <w:t>ABS</w:t>
            </w:r>
          </w:p>
        </w:tc>
        <w:tc>
          <w:tcPr>
            <w:tcW w:w="4813" w:type="dxa"/>
          </w:tcPr>
          <w:p w14:paraId="2451FDB4" w14:textId="77777777" w:rsidR="00E87632" w:rsidRPr="00BB7D94" w:rsidRDefault="00E87632" w:rsidP="00E87632">
            <w:pPr>
              <w:keepNext/>
              <w:keepLines/>
              <w:tabs>
                <w:tab w:val="left" w:pos="193"/>
              </w:tabs>
              <w:jc w:val="both"/>
              <w:rPr>
                <w:rFonts w:ascii="Tahoma" w:hAnsi="Tahoma" w:cs="Tahoma"/>
                <w:b/>
              </w:rPr>
            </w:pPr>
          </w:p>
        </w:tc>
      </w:tr>
      <w:tr w:rsidR="00E87632" w:rsidRPr="00BB7D94" w14:paraId="1F331174" w14:textId="77777777" w:rsidTr="003737CC">
        <w:tc>
          <w:tcPr>
            <w:tcW w:w="4673" w:type="dxa"/>
            <w:vAlign w:val="center"/>
          </w:tcPr>
          <w:p w14:paraId="2E6D131C" w14:textId="77777777" w:rsidR="00E87632" w:rsidRPr="00BB7D94" w:rsidRDefault="00E87632" w:rsidP="00E87632">
            <w:pPr>
              <w:keepNext/>
              <w:keepLines/>
              <w:jc w:val="both"/>
              <w:rPr>
                <w:rFonts w:ascii="Tahoma" w:hAnsi="Tahoma" w:cs="Tahoma"/>
                <w:b/>
              </w:rPr>
            </w:pPr>
            <w:r w:rsidRPr="00BB7D94">
              <w:rPr>
                <w:rFonts w:ascii="Tahoma" w:hAnsi="Tahoma" w:cs="Tahoma"/>
                <w:color w:val="000000"/>
              </w:rPr>
              <w:t>Klimatska naprava</w:t>
            </w:r>
          </w:p>
        </w:tc>
        <w:tc>
          <w:tcPr>
            <w:tcW w:w="4813" w:type="dxa"/>
          </w:tcPr>
          <w:p w14:paraId="2982EFB7" w14:textId="77777777" w:rsidR="00E87632" w:rsidRPr="00BB7D94" w:rsidRDefault="00E87632" w:rsidP="00E87632">
            <w:pPr>
              <w:keepNext/>
              <w:keepLines/>
              <w:tabs>
                <w:tab w:val="left" w:pos="193"/>
              </w:tabs>
              <w:jc w:val="both"/>
              <w:rPr>
                <w:rFonts w:ascii="Tahoma" w:hAnsi="Tahoma" w:cs="Tahoma"/>
                <w:b/>
              </w:rPr>
            </w:pPr>
          </w:p>
        </w:tc>
      </w:tr>
      <w:tr w:rsidR="00E87632" w:rsidRPr="00BB7D94" w14:paraId="3A3DE4E9" w14:textId="77777777" w:rsidTr="003737CC">
        <w:tc>
          <w:tcPr>
            <w:tcW w:w="4673" w:type="dxa"/>
            <w:vAlign w:val="center"/>
          </w:tcPr>
          <w:p w14:paraId="05315E0B" w14:textId="77777777" w:rsidR="00E87632" w:rsidRPr="00BB7D94" w:rsidRDefault="00E87632" w:rsidP="00E87632">
            <w:pPr>
              <w:keepNext/>
              <w:keepLines/>
              <w:jc w:val="both"/>
              <w:rPr>
                <w:rFonts w:ascii="Tahoma" w:hAnsi="Tahoma" w:cs="Tahoma"/>
                <w:b/>
              </w:rPr>
            </w:pPr>
            <w:r w:rsidRPr="00BB7D94">
              <w:rPr>
                <w:rFonts w:ascii="Tahoma" w:hAnsi="Tahoma" w:cs="Tahoma"/>
                <w:color w:val="000000"/>
              </w:rPr>
              <w:t>Ogrevanje bočnih ogledal</w:t>
            </w:r>
          </w:p>
        </w:tc>
        <w:tc>
          <w:tcPr>
            <w:tcW w:w="4813" w:type="dxa"/>
          </w:tcPr>
          <w:p w14:paraId="51F189BC" w14:textId="77777777" w:rsidR="00E87632" w:rsidRPr="00BB7D94" w:rsidRDefault="00E87632" w:rsidP="00E87632">
            <w:pPr>
              <w:keepNext/>
              <w:keepLines/>
              <w:tabs>
                <w:tab w:val="left" w:pos="193"/>
              </w:tabs>
              <w:jc w:val="both"/>
              <w:rPr>
                <w:rFonts w:ascii="Tahoma" w:hAnsi="Tahoma" w:cs="Tahoma"/>
                <w:b/>
              </w:rPr>
            </w:pPr>
          </w:p>
        </w:tc>
      </w:tr>
      <w:tr w:rsidR="00E87632" w:rsidRPr="00BB7D94" w14:paraId="407A511C" w14:textId="77777777" w:rsidTr="003737CC">
        <w:tc>
          <w:tcPr>
            <w:tcW w:w="4673" w:type="dxa"/>
            <w:vAlign w:val="center"/>
          </w:tcPr>
          <w:p w14:paraId="7383A2E5" w14:textId="77777777" w:rsidR="00E87632" w:rsidRPr="00BB7D94" w:rsidRDefault="00E87632" w:rsidP="00E87632">
            <w:pPr>
              <w:keepNext/>
              <w:keepLines/>
              <w:jc w:val="both"/>
              <w:rPr>
                <w:rFonts w:ascii="Tahoma" w:hAnsi="Tahoma" w:cs="Tahoma"/>
                <w:b/>
              </w:rPr>
            </w:pPr>
            <w:r w:rsidRPr="00BB7D94">
              <w:rPr>
                <w:rFonts w:ascii="Tahoma" w:hAnsi="Tahoma" w:cs="Tahoma"/>
                <w:color w:val="000000"/>
              </w:rPr>
              <w:t xml:space="preserve">Električno poklopni, nastavljivi in ogrevani zunanji ogledali </w:t>
            </w:r>
          </w:p>
        </w:tc>
        <w:tc>
          <w:tcPr>
            <w:tcW w:w="4813" w:type="dxa"/>
          </w:tcPr>
          <w:p w14:paraId="1C0D2CBF" w14:textId="77777777" w:rsidR="00E87632" w:rsidRPr="00BB7D94" w:rsidRDefault="00E87632" w:rsidP="00E87632">
            <w:pPr>
              <w:keepNext/>
              <w:keepLines/>
              <w:tabs>
                <w:tab w:val="left" w:pos="193"/>
              </w:tabs>
              <w:jc w:val="both"/>
              <w:rPr>
                <w:rFonts w:ascii="Tahoma" w:hAnsi="Tahoma" w:cs="Tahoma"/>
                <w:b/>
              </w:rPr>
            </w:pPr>
          </w:p>
        </w:tc>
      </w:tr>
      <w:tr w:rsidR="00E87632" w:rsidRPr="00BB7D94" w14:paraId="6545D3FF" w14:textId="77777777" w:rsidTr="003737CC">
        <w:tc>
          <w:tcPr>
            <w:tcW w:w="4673" w:type="dxa"/>
            <w:vAlign w:val="center"/>
          </w:tcPr>
          <w:p w14:paraId="2F868214" w14:textId="77777777" w:rsidR="00E87632" w:rsidRPr="00BB7D94" w:rsidRDefault="00E87632" w:rsidP="00E87632">
            <w:pPr>
              <w:keepNext/>
              <w:keepLines/>
              <w:jc w:val="both"/>
              <w:rPr>
                <w:rFonts w:ascii="Tahoma" w:hAnsi="Tahoma" w:cs="Tahoma"/>
                <w:b/>
              </w:rPr>
            </w:pPr>
            <w:r w:rsidRPr="00BB7D94">
              <w:rPr>
                <w:rFonts w:ascii="Tahoma" w:hAnsi="Tahoma" w:cs="Tahoma"/>
                <w:color w:val="000000"/>
              </w:rPr>
              <w:t>Prednje vzmetenje (Parabolično, listnato)</w:t>
            </w:r>
          </w:p>
        </w:tc>
        <w:tc>
          <w:tcPr>
            <w:tcW w:w="4813" w:type="dxa"/>
          </w:tcPr>
          <w:p w14:paraId="56390A1D" w14:textId="77777777" w:rsidR="00E87632" w:rsidRPr="00BB7D94" w:rsidRDefault="00E87632" w:rsidP="00E87632">
            <w:pPr>
              <w:keepNext/>
              <w:keepLines/>
              <w:tabs>
                <w:tab w:val="left" w:pos="193"/>
              </w:tabs>
              <w:jc w:val="both"/>
              <w:rPr>
                <w:rFonts w:ascii="Tahoma" w:hAnsi="Tahoma" w:cs="Tahoma"/>
                <w:b/>
              </w:rPr>
            </w:pPr>
          </w:p>
        </w:tc>
      </w:tr>
      <w:tr w:rsidR="00E87632" w:rsidRPr="00BB7D94" w14:paraId="5917D076" w14:textId="77777777" w:rsidTr="003737CC">
        <w:tc>
          <w:tcPr>
            <w:tcW w:w="4673" w:type="dxa"/>
            <w:vAlign w:val="center"/>
          </w:tcPr>
          <w:p w14:paraId="42E2D932" w14:textId="77777777" w:rsidR="00E87632" w:rsidRPr="00BB7D94" w:rsidRDefault="00E87632" w:rsidP="00E87632">
            <w:pPr>
              <w:keepNext/>
              <w:keepLines/>
              <w:jc w:val="both"/>
              <w:rPr>
                <w:rFonts w:ascii="Tahoma" w:hAnsi="Tahoma" w:cs="Tahoma"/>
                <w:b/>
              </w:rPr>
            </w:pPr>
            <w:r w:rsidRPr="00BB7D94">
              <w:rPr>
                <w:rFonts w:ascii="Tahoma" w:hAnsi="Tahoma" w:cs="Tahoma"/>
                <w:color w:val="000000"/>
              </w:rPr>
              <w:t>Zadnje vzmetenje (Pnevmatsko)</w:t>
            </w:r>
          </w:p>
        </w:tc>
        <w:tc>
          <w:tcPr>
            <w:tcW w:w="4813" w:type="dxa"/>
          </w:tcPr>
          <w:p w14:paraId="13B31ACC" w14:textId="77777777" w:rsidR="00E87632" w:rsidRPr="00BB7D94" w:rsidRDefault="00E87632" w:rsidP="00E87632">
            <w:pPr>
              <w:keepNext/>
              <w:keepLines/>
              <w:tabs>
                <w:tab w:val="left" w:pos="193"/>
              </w:tabs>
              <w:jc w:val="both"/>
              <w:rPr>
                <w:rFonts w:ascii="Tahoma" w:hAnsi="Tahoma" w:cs="Tahoma"/>
                <w:b/>
              </w:rPr>
            </w:pPr>
          </w:p>
        </w:tc>
      </w:tr>
      <w:tr w:rsidR="00E87632" w:rsidRPr="00BB7D94" w14:paraId="3AAB04DA" w14:textId="77777777" w:rsidTr="003737CC">
        <w:tc>
          <w:tcPr>
            <w:tcW w:w="4673" w:type="dxa"/>
            <w:vAlign w:val="center"/>
          </w:tcPr>
          <w:p w14:paraId="01A51C3B" w14:textId="77777777" w:rsidR="00E87632" w:rsidRPr="00BB7D94" w:rsidRDefault="00E87632" w:rsidP="00E87632">
            <w:pPr>
              <w:keepNext/>
              <w:keepLines/>
              <w:jc w:val="both"/>
              <w:rPr>
                <w:rFonts w:ascii="Tahoma" w:hAnsi="Tahoma" w:cs="Tahoma"/>
                <w:b/>
              </w:rPr>
            </w:pPr>
            <w:r w:rsidRPr="00BB7D94">
              <w:rPr>
                <w:rFonts w:ascii="Tahoma" w:hAnsi="Tahoma" w:cs="Tahoma"/>
                <w:color w:val="000000"/>
              </w:rPr>
              <w:t>Meglenke</w:t>
            </w:r>
          </w:p>
        </w:tc>
        <w:tc>
          <w:tcPr>
            <w:tcW w:w="4813" w:type="dxa"/>
          </w:tcPr>
          <w:p w14:paraId="3638C359" w14:textId="77777777" w:rsidR="00E87632" w:rsidRPr="00BB7D94" w:rsidRDefault="00E87632" w:rsidP="00E87632">
            <w:pPr>
              <w:keepNext/>
              <w:keepLines/>
              <w:tabs>
                <w:tab w:val="left" w:pos="193"/>
              </w:tabs>
              <w:jc w:val="both"/>
              <w:rPr>
                <w:rFonts w:ascii="Tahoma" w:hAnsi="Tahoma" w:cs="Tahoma"/>
                <w:b/>
              </w:rPr>
            </w:pPr>
          </w:p>
        </w:tc>
      </w:tr>
      <w:tr w:rsidR="00E87632" w:rsidRPr="00BB7D94" w14:paraId="143A5273" w14:textId="77777777" w:rsidTr="003737CC">
        <w:tc>
          <w:tcPr>
            <w:tcW w:w="4673" w:type="dxa"/>
            <w:vAlign w:val="center"/>
          </w:tcPr>
          <w:p w14:paraId="4DE5E421" w14:textId="77777777" w:rsidR="00E87632" w:rsidRPr="00BB7D94" w:rsidRDefault="00E87632" w:rsidP="00E87632">
            <w:pPr>
              <w:keepNext/>
              <w:keepLines/>
              <w:jc w:val="both"/>
              <w:rPr>
                <w:rFonts w:ascii="Tahoma" w:hAnsi="Tahoma" w:cs="Tahoma"/>
                <w:b/>
              </w:rPr>
            </w:pPr>
            <w:r w:rsidRPr="00BB7D94">
              <w:rPr>
                <w:rFonts w:ascii="Tahoma" w:hAnsi="Tahoma" w:cs="Tahoma"/>
                <w:color w:val="000000"/>
              </w:rPr>
              <w:t>Montaža intervencijskega bloka na kabino</w:t>
            </w:r>
          </w:p>
        </w:tc>
        <w:tc>
          <w:tcPr>
            <w:tcW w:w="4813" w:type="dxa"/>
          </w:tcPr>
          <w:p w14:paraId="076DA407" w14:textId="77777777" w:rsidR="00E87632" w:rsidRPr="00BB7D94" w:rsidRDefault="00E87632" w:rsidP="00E87632">
            <w:pPr>
              <w:keepNext/>
              <w:keepLines/>
              <w:tabs>
                <w:tab w:val="left" w:pos="193"/>
              </w:tabs>
              <w:jc w:val="both"/>
              <w:rPr>
                <w:rFonts w:ascii="Tahoma" w:hAnsi="Tahoma" w:cs="Tahoma"/>
                <w:b/>
              </w:rPr>
            </w:pPr>
          </w:p>
        </w:tc>
      </w:tr>
      <w:tr w:rsidR="00E87632" w:rsidRPr="00BB7D94" w14:paraId="03D13372" w14:textId="77777777" w:rsidTr="003737CC">
        <w:tc>
          <w:tcPr>
            <w:tcW w:w="4673" w:type="dxa"/>
            <w:vAlign w:val="center"/>
          </w:tcPr>
          <w:p w14:paraId="1C79B835" w14:textId="77777777" w:rsidR="00E87632" w:rsidRPr="00BB7D94" w:rsidRDefault="00E87632" w:rsidP="00E87632">
            <w:pPr>
              <w:keepNext/>
              <w:keepLines/>
              <w:jc w:val="both"/>
              <w:rPr>
                <w:rFonts w:ascii="Tahoma" w:hAnsi="Tahoma" w:cs="Tahoma"/>
                <w:b/>
              </w:rPr>
            </w:pPr>
            <w:r w:rsidRPr="00BB7D94">
              <w:rPr>
                <w:rFonts w:ascii="Tahoma" w:hAnsi="Tahoma" w:cs="Tahoma"/>
                <w:color w:val="000000"/>
              </w:rPr>
              <w:t>Avtoradio z navigacijo (z možnostjo povezovanja s telefoni)</w:t>
            </w:r>
          </w:p>
        </w:tc>
        <w:tc>
          <w:tcPr>
            <w:tcW w:w="4813" w:type="dxa"/>
          </w:tcPr>
          <w:p w14:paraId="049C861A" w14:textId="77777777" w:rsidR="00E87632" w:rsidRPr="00BB7D94" w:rsidRDefault="00E87632" w:rsidP="00E87632">
            <w:pPr>
              <w:keepNext/>
              <w:keepLines/>
              <w:tabs>
                <w:tab w:val="left" w:pos="193"/>
              </w:tabs>
              <w:jc w:val="both"/>
              <w:rPr>
                <w:rFonts w:ascii="Tahoma" w:hAnsi="Tahoma" w:cs="Tahoma"/>
                <w:b/>
              </w:rPr>
            </w:pPr>
          </w:p>
        </w:tc>
      </w:tr>
      <w:tr w:rsidR="00E87632" w:rsidRPr="00BB7D94" w14:paraId="13AE897E" w14:textId="77777777" w:rsidTr="003737CC">
        <w:tc>
          <w:tcPr>
            <w:tcW w:w="4673" w:type="dxa"/>
            <w:vAlign w:val="center"/>
          </w:tcPr>
          <w:p w14:paraId="0BAF3F09" w14:textId="77777777" w:rsidR="00E87632" w:rsidRPr="00BB7D94" w:rsidRDefault="00E87632" w:rsidP="00E87632">
            <w:pPr>
              <w:keepNext/>
              <w:keepLines/>
              <w:jc w:val="both"/>
              <w:rPr>
                <w:rFonts w:ascii="Tahoma" w:hAnsi="Tahoma" w:cs="Tahoma"/>
                <w:b/>
              </w:rPr>
            </w:pPr>
            <w:r w:rsidRPr="00BB7D94">
              <w:rPr>
                <w:rFonts w:ascii="Tahoma" w:hAnsi="Tahoma" w:cs="Tahoma"/>
                <w:color w:val="000000"/>
              </w:rPr>
              <w:t>Rezervni pribor (Naprave in oprema veljavna v skladu z veljavnimi zakoni in pravilniki)</w:t>
            </w:r>
          </w:p>
        </w:tc>
        <w:tc>
          <w:tcPr>
            <w:tcW w:w="4813" w:type="dxa"/>
          </w:tcPr>
          <w:p w14:paraId="5D11EC99" w14:textId="77777777" w:rsidR="00E87632" w:rsidRPr="00BB7D94" w:rsidRDefault="00E87632" w:rsidP="00E87632">
            <w:pPr>
              <w:keepNext/>
              <w:keepLines/>
              <w:tabs>
                <w:tab w:val="left" w:pos="193"/>
              </w:tabs>
              <w:jc w:val="both"/>
              <w:rPr>
                <w:rFonts w:ascii="Tahoma" w:hAnsi="Tahoma" w:cs="Tahoma"/>
                <w:b/>
              </w:rPr>
            </w:pPr>
          </w:p>
        </w:tc>
      </w:tr>
    </w:tbl>
    <w:p w14:paraId="29DD6D6F" w14:textId="77777777" w:rsidR="00C52F70" w:rsidRDefault="00C52F70">
      <w:r>
        <w:br w:type="page"/>
      </w:r>
    </w:p>
    <w:tbl>
      <w:tblPr>
        <w:tblStyle w:val="Tabelamrea"/>
        <w:tblW w:w="9486" w:type="dxa"/>
        <w:tblLook w:val="04A0" w:firstRow="1" w:lastRow="0" w:firstColumn="1" w:lastColumn="0" w:noHBand="0" w:noVBand="1"/>
      </w:tblPr>
      <w:tblGrid>
        <w:gridCol w:w="4673"/>
        <w:gridCol w:w="4813"/>
      </w:tblGrid>
      <w:tr w:rsidR="00C52F70" w:rsidRPr="00BB7D94" w14:paraId="451232C2" w14:textId="77777777" w:rsidTr="003737CC">
        <w:tc>
          <w:tcPr>
            <w:tcW w:w="4673" w:type="dxa"/>
            <w:vAlign w:val="center"/>
          </w:tcPr>
          <w:p w14:paraId="2EBBF9D1" w14:textId="77777777" w:rsidR="00C52F70" w:rsidRPr="00BB7D94" w:rsidRDefault="00C52F70" w:rsidP="00E87632">
            <w:pPr>
              <w:keepNext/>
              <w:keepLines/>
              <w:jc w:val="both"/>
              <w:rPr>
                <w:rFonts w:ascii="Tahoma" w:hAnsi="Tahoma" w:cs="Tahoma"/>
                <w:color w:val="000000"/>
              </w:rPr>
            </w:pPr>
          </w:p>
        </w:tc>
        <w:tc>
          <w:tcPr>
            <w:tcW w:w="4813" w:type="dxa"/>
          </w:tcPr>
          <w:p w14:paraId="7C6B8D21" w14:textId="77777777" w:rsidR="00C52F70" w:rsidRPr="00BB7D94" w:rsidRDefault="00C52F70" w:rsidP="00E87632">
            <w:pPr>
              <w:keepNext/>
              <w:keepLines/>
              <w:tabs>
                <w:tab w:val="left" w:pos="193"/>
              </w:tabs>
              <w:jc w:val="both"/>
              <w:rPr>
                <w:rFonts w:ascii="Tahoma" w:hAnsi="Tahoma" w:cs="Tahoma"/>
                <w:b/>
              </w:rPr>
            </w:pPr>
          </w:p>
        </w:tc>
      </w:tr>
      <w:tr w:rsidR="00E87632" w:rsidRPr="00BB7D94" w14:paraId="13C5000A" w14:textId="77777777" w:rsidTr="003737CC">
        <w:tc>
          <w:tcPr>
            <w:tcW w:w="4673" w:type="dxa"/>
            <w:vAlign w:val="center"/>
          </w:tcPr>
          <w:p w14:paraId="66321B69" w14:textId="77777777" w:rsidR="00E87632" w:rsidRPr="00BB7D94" w:rsidRDefault="00E87632" w:rsidP="00E87632">
            <w:pPr>
              <w:keepNext/>
              <w:keepLines/>
              <w:jc w:val="both"/>
              <w:rPr>
                <w:rFonts w:ascii="Tahoma" w:hAnsi="Tahoma" w:cs="Tahoma"/>
                <w:b/>
              </w:rPr>
            </w:pPr>
            <w:r w:rsidRPr="00BB7D94">
              <w:rPr>
                <w:rFonts w:ascii="Tahoma" w:hAnsi="Tahoma" w:cs="Tahoma"/>
                <w:color w:val="000000"/>
              </w:rPr>
              <w:t>Ustrezna signalna in svetlobna oprema (svetlobni LED blok na strehi, v maski in na zadnji strani vozila)</w:t>
            </w:r>
          </w:p>
        </w:tc>
        <w:tc>
          <w:tcPr>
            <w:tcW w:w="4813" w:type="dxa"/>
          </w:tcPr>
          <w:p w14:paraId="2B526A4E" w14:textId="77777777" w:rsidR="00E87632" w:rsidRPr="00BB7D94" w:rsidRDefault="00E87632" w:rsidP="00E87632">
            <w:pPr>
              <w:keepNext/>
              <w:keepLines/>
              <w:tabs>
                <w:tab w:val="left" w:pos="193"/>
              </w:tabs>
              <w:jc w:val="both"/>
              <w:rPr>
                <w:rFonts w:ascii="Tahoma" w:hAnsi="Tahoma" w:cs="Tahoma"/>
                <w:b/>
              </w:rPr>
            </w:pPr>
          </w:p>
        </w:tc>
      </w:tr>
      <w:tr w:rsidR="00E87632" w:rsidRPr="00BB7D94" w14:paraId="3955DFA2" w14:textId="77777777" w:rsidTr="003737CC">
        <w:tc>
          <w:tcPr>
            <w:tcW w:w="4673" w:type="dxa"/>
            <w:vAlign w:val="center"/>
          </w:tcPr>
          <w:p w14:paraId="079F40F9" w14:textId="77777777" w:rsidR="00E87632" w:rsidRPr="00BB7D94" w:rsidRDefault="00E87632" w:rsidP="00E87632">
            <w:pPr>
              <w:keepNext/>
              <w:keepLines/>
              <w:jc w:val="both"/>
              <w:rPr>
                <w:rFonts w:ascii="Tahoma" w:hAnsi="Tahoma" w:cs="Tahoma"/>
                <w:b/>
              </w:rPr>
            </w:pPr>
            <w:r w:rsidRPr="00BB7D94">
              <w:rPr>
                <w:rFonts w:ascii="Tahoma" w:hAnsi="Tahoma" w:cs="Tahoma"/>
                <w:color w:val="000000"/>
              </w:rPr>
              <w:t>Nabava in montaža blatnikov z gumi zavesicami</w:t>
            </w:r>
          </w:p>
        </w:tc>
        <w:tc>
          <w:tcPr>
            <w:tcW w:w="4813" w:type="dxa"/>
          </w:tcPr>
          <w:p w14:paraId="038C52EC" w14:textId="77777777" w:rsidR="00E87632" w:rsidRPr="00BB7D94" w:rsidRDefault="00E87632" w:rsidP="00E87632">
            <w:pPr>
              <w:keepNext/>
              <w:keepLines/>
              <w:tabs>
                <w:tab w:val="left" w:pos="193"/>
              </w:tabs>
              <w:jc w:val="both"/>
              <w:rPr>
                <w:rFonts w:ascii="Tahoma" w:hAnsi="Tahoma" w:cs="Tahoma"/>
                <w:b/>
              </w:rPr>
            </w:pPr>
          </w:p>
        </w:tc>
      </w:tr>
      <w:tr w:rsidR="00E87632" w:rsidRPr="00BB7D94" w14:paraId="00352F9F" w14:textId="77777777" w:rsidTr="004659DD">
        <w:tc>
          <w:tcPr>
            <w:tcW w:w="4673" w:type="dxa"/>
            <w:vAlign w:val="bottom"/>
          </w:tcPr>
          <w:p w14:paraId="2E7110A9" w14:textId="77777777" w:rsidR="00E87632" w:rsidRPr="00BB7D94" w:rsidRDefault="00E87632" w:rsidP="00E87632">
            <w:pPr>
              <w:keepNext/>
              <w:keepLines/>
              <w:jc w:val="both"/>
              <w:rPr>
                <w:rFonts w:ascii="Tahoma" w:hAnsi="Tahoma" w:cs="Tahoma"/>
                <w:b/>
              </w:rPr>
            </w:pPr>
            <w:r w:rsidRPr="00BB7D94">
              <w:rPr>
                <w:rFonts w:ascii="Tahoma" w:hAnsi="Tahoma" w:cs="Tahoma"/>
                <w:color w:val="000000"/>
              </w:rPr>
              <w:t>Zunanja dolžina nadgradnje 3750 mm</w:t>
            </w:r>
          </w:p>
        </w:tc>
        <w:tc>
          <w:tcPr>
            <w:tcW w:w="4813" w:type="dxa"/>
          </w:tcPr>
          <w:p w14:paraId="4298EFD2" w14:textId="77777777" w:rsidR="00E87632" w:rsidRPr="00BB7D94" w:rsidRDefault="00E87632" w:rsidP="00E87632">
            <w:pPr>
              <w:keepNext/>
              <w:keepLines/>
              <w:tabs>
                <w:tab w:val="left" w:pos="193"/>
              </w:tabs>
              <w:jc w:val="both"/>
              <w:rPr>
                <w:rFonts w:ascii="Tahoma" w:hAnsi="Tahoma" w:cs="Tahoma"/>
                <w:b/>
              </w:rPr>
            </w:pPr>
          </w:p>
        </w:tc>
      </w:tr>
      <w:tr w:rsidR="00E87632" w:rsidRPr="00BB7D94" w14:paraId="5027A800" w14:textId="77777777" w:rsidTr="004659DD">
        <w:tc>
          <w:tcPr>
            <w:tcW w:w="4673" w:type="dxa"/>
            <w:vAlign w:val="bottom"/>
          </w:tcPr>
          <w:p w14:paraId="1370A28F" w14:textId="77777777" w:rsidR="00E87632" w:rsidRPr="00BB7D94" w:rsidRDefault="00E87632" w:rsidP="00E87632">
            <w:pPr>
              <w:keepNext/>
              <w:keepLines/>
              <w:jc w:val="both"/>
              <w:rPr>
                <w:rFonts w:ascii="Tahoma" w:hAnsi="Tahoma" w:cs="Tahoma"/>
                <w:b/>
              </w:rPr>
            </w:pPr>
            <w:r w:rsidRPr="00BB7D94">
              <w:rPr>
                <w:rFonts w:ascii="Tahoma" w:hAnsi="Tahoma" w:cs="Tahoma"/>
                <w:color w:val="000000"/>
              </w:rPr>
              <w:t>Zunanja širina nadgradnje 2160 mm</w:t>
            </w:r>
          </w:p>
        </w:tc>
        <w:tc>
          <w:tcPr>
            <w:tcW w:w="4813" w:type="dxa"/>
          </w:tcPr>
          <w:p w14:paraId="6318F97A" w14:textId="77777777" w:rsidR="00E87632" w:rsidRPr="00BB7D94" w:rsidRDefault="00E87632" w:rsidP="00E87632">
            <w:pPr>
              <w:keepNext/>
              <w:keepLines/>
              <w:tabs>
                <w:tab w:val="left" w:pos="193"/>
              </w:tabs>
              <w:jc w:val="both"/>
              <w:rPr>
                <w:rFonts w:ascii="Tahoma" w:hAnsi="Tahoma" w:cs="Tahoma"/>
                <w:b/>
              </w:rPr>
            </w:pPr>
          </w:p>
        </w:tc>
      </w:tr>
      <w:tr w:rsidR="00E87632" w:rsidRPr="00BB7D94" w14:paraId="38A73B72" w14:textId="77777777" w:rsidTr="004659DD">
        <w:tc>
          <w:tcPr>
            <w:tcW w:w="4673" w:type="dxa"/>
            <w:vAlign w:val="bottom"/>
          </w:tcPr>
          <w:p w14:paraId="1C64DC86" w14:textId="77777777" w:rsidR="00E87632" w:rsidRPr="00BB7D94" w:rsidRDefault="00E87632" w:rsidP="00E87632">
            <w:pPr>
              <w:keepNext/>
              <w:keepLines/>
              <w:jc w:val="both"/>
              <w:rPr>
                <w:rFonts w:ascii="Tahoma" w:hAnsi="Tahoma" w:cs="Tahoma"/>
                <w:b/>
              </w:rPr>
            </w:pPr>
            <w:r w:rsidRPr="00BB7D94">
              <w:rPr>
                <w:rFonts w:ascii="Tahoma" w:hAnsi="Tahoma" w:cs="Tahoma"/>
                <w:color w:val="000000"/>
              </w:rPr>
              <w:t>Zunanja višina nadgradnje 2410 mm</w:t>
            </w:r>
          </w:p>
        </w:tc>
        <w:tc>
          <w:tcPr>
            <w:tcW w:w="4813" w:type="dxa"/>
          </w:tcPr>
          <w:p w14:paraId="646CAFF5" w14:textId="77777777" w:rsidR="00E87632" w:rsidRPr="00BB7D94" w:rsidRDefault="00E87632" w:rsidP="00E87632">
            <w:pPr>
              <w:keepNext/>
              <w:keepLines/>
              <w:tabs>
                <w:tab w:val="left" w:pos="193"/>
              </w:tabs>
              <w:jc w:val="both"/>
              <w:rPr>
                <w:rFonts w:ascii="Tahoma" w:hAnsi="Tahoma" w:cs="Tahoma"/>
                <w:b/>
              </w:rPr>
            </w:pPr>
          </w:p>
        </w:tc>
      </w:tr>
      <w:tr w:rsidR="00E87632" w:rsidRPr="00BB7D94" w14:paraId="3F605EB1" w14:textId="77777777" w:rsidTr="004659DD">
        <w:tc>
          <w:tcPr>
            <w:tcW w:w="4673" w:type="dxa"/>
            <w:vAlign w:val="bottom"/>
          </w:tcPr>
          <w:p w14:paraId="02A05E68" w14:textId="77777777" w:rsidR="00E87632" w:rsidRPr="00BB7D94" w:rsidRDefault="00E87632" w:rsidP="00E87632">
            <w:pPr>
              <w:keepNext/>
              <w:keepLines/>
              <w:jc w:val="both"/>
              <w:rPr>
                <w:rFonts w:ascii="Tahoma" w:hAnsi="Tahoma" w:cs="Tahoma"/>
                <w:b/>
              </w:rPr>
            </w:pPr>
            <w:r w:rsidRPr="00BB7D94">
              <w:rPr>
                <w:rFonts w:ascii="Tahoma" w:hAnsi="Tahoma" w:cs="Tahoma"/>
                <w:color w:val="000000"/>
              </w:rPr>
              <w:t>Nosilna konstrukcija iz vroče cinkanih jeklenih profilov</w:t>
            </w:r>
          </w:p>
        </w:tc>
        <w:tc>
          <w:tcPr>
            <w:tcW w:w="4813" w:type="dxa"/>
          </w:tcPr>
          <w:p w14:paraId="5D527506" w14:textId="77777777" w:rsidR="00E87632" w:rsidRPr="00BB7D94" w:rsidRDefault="00E87632" w:rsidP="00E87632">
            <w:pPr>
              <w:keepNext/>
              <w:keepLines/>
              <w:tabs>
                <w:tab w:val="left" w:pos="193"/>
              </w:tabs>
              <w:jc w:val="both"/>
              <w:rPr>
                <w:rFonts w:ascii="Tahoma" w:hAnsi="Tahoma" w:cs="Tahoma"/>
                <w:b/>
              </w:rPr>
            </w:pPr>
          </w:p>
        </w:tc>
      </w:tr>
      <w:tr w:rsidR="00E87632" w:rsidRPr="00BB7D94" w14:paraId="7176756D" w14:textId="77777777" w:rsidTr="004659DD">
        <w:tc>
          <w:tcPr>
            <w:tcW w:w="4673" w:type="dxa"/>
            <w:vAlign w:val="bottom"/>
          </w:tcPr>
          <w:p w14:paraId="6F1D9247" w14:textId="77777777" w:rsidR="00E87632" w:rsidRPr="00BB7D94" w:rsidRDefault="00E87632" w:rsidP="00E87632">
            <w:pPr>
              <w:keepNext/>
              <w:keepLines/>
              <w:jc w:val="both"/>
              <w:rPr>
                <w:rFonts w:ascii="Tahoma" w:hAnsi="Tahoma" w:cs="Tahoma"/>
                <w:b/>
              </w:rPr>
            </w:pPr>
            <w:r w:rsidRPr="00BB7D94">
              <w:rPr>
                <w:rFonts w:ascii="Tahoma" w:hAnsi="Tahoma" w:cs="Tahoma"/>
                <w:color w:val="000000"/>
              </w:rPr>
              <w:t>Nizkopodna izvedba z vdelanimi koloteki skozi pod kesona</w:t>
            </w:r>
          </w:p>
        </w:tc>
        <w:tc>
          <w:tcPr>
            <w:tcW w:w="4813" w:type="dxa"/>
          </w:tcPr>
          <w:p w14:paraId="5C818FCC" w14:textId="77777777" w:rsidR="00E87632" w:rsidRPr="00BB7D94" w:rsidRDefault="00E87632" w:rsidP="00E87632">
            <w:pPr>
              <w:keepNext/>
              <w:keepLines/>
              <w:tabs>
                <w:tab w:val="left" w:pos="193"/>
              </w:tabs>
              <w:jc w:val="both"/>
              <w:rPr>
                <w:rFonts w:ascii="Tahoma" w:hAnsi="Tahoma" w:cs="Tahoma"/>
                <w:b/>
              </w:rPr>
            </w:pPr>
          </w:p>
        </w:tc>
      </w:tr>
      <w:tr w:rsidR="00E87632" w:rsidRPr="00BB7D94" w14:paraId="0B67AAEC" w14:textId="77777777" w:rsidTr="004659DD">
        <w:tc>
          <w:tcPr>
            <w:tcW w:w="4673" w:type="dxa"/>
            <w:tcBorders>
              <w:bottom w:val="nil"/>
            </w:tcBorders>
            <w:vAlign w:val="bottom"/>
          </w:tcPr>
          <w:p w14:paraId="6883BB26" w14:textId="77777777" w:rsidR="00E87632" w:rsidRPr="00BB7D94" w:rsidRDefault="00E87632" w:rsidP="00E87632">
            <w:pPr>
              <w:keepNext/>
              <w:keepLines/>
              <w:jc w:val="both"/>
              <w:rPr>
                <w:rFonts w:ascii="Tahoma" w:hAnsi="Tahoma" w:cs="Tahoma"/>
                <w:b/>
              </w:rPr>
            </w:pPr>
            <w:r w:rsidRPr="00BB7D94">
              <w:rPr>
                <w:rFonts w:ascii="Tahoma" w:hAnsi="Tahoma" w:cs="Tahoma"/>
                <w:color w:val="000000"/>
              </w:rPr>
              <w:t>Zaščita kolotekov iz ALU rebraste pločevine</w:t>
            </w:r>
          </w:p>
        </w:tc>
        <w:tc>
          <w:tcPr>
            <w:tcW w:w="4813" w:type="dxa"/>
            <w:tcBorders>
              <w:bottom w:val="nil"/>
            </w:tcBorders>
          </w:tcPr>
          <w:p w14:paraId="20AF9805" w14:textId="77777777" w:rsidR="00E87632" w:rsidRPr="00BB7D94" w:rsidRDefault="00E87632" w:rsidP="00E87632">
            <w:pPr>
              <w:keepNext/>
              <w:keepLines/>
              <w:tabs>
                <w:tab w:val="left" w:pos="193"/>
              </w:tabs>
              <w:jc w:val="both"/>
              <w:rPr>
                <w:rFonts w:ascii="Tahoma" w:hAnsi="Tahoma" w:cs="Tahoma"/>
                <w:b/>
              </w:rPr>
            </w:pPr>
          </w:p>
        </w:tc>
      </w:tr>
      <w:tr w:rsidR="00CA5CB9" w:rsidRPr="00BB7D94" w14:paraId="2F599B0D" w14:textId="77777777" w:rsidTr="004659DD">
        <w:tc>
          <w:tcPr>
            <w:tcW w:w="4673" w:type="dxa"/>
            <w:tcBorders>
              <w:bottom w:val="nil"/>
            </w:tcBorders>
            <w:vAlign w:val="bottom"/>
          </w:tcPr>
          <w:p w14:paraId="2314CE91" w14:textId="77777777" w:rsidR="00CA5CB9" w:rsidRPr="00BB7D94" w:rsidRDefault="00CA5CB9" w:rsidP="00CA5CB9">
            <w:pPr>
              <w:keepNext/>
              <w:keepLines/>
              <w:jc w:val="both"/>
              <w:rPr>
                <w:rFonts w:ascii="Tahoma" w:hAnsi="Tahoma" w:cs="Tahoma"/>
                <w:color w:val="000000"/>
              </w:rPr>
            </w:pPr>
            <w:r w:rsidRPr="00BB7D94">
              <w:rPr>
                <w:rFonts w:ascii="Tahoma" w:hAnsi="Tahoma" w:cs="Tahoma"/>
                <w:color w:val="000000"/>
              </w:rPr>
              <w:t>Stebri nadgradnje, jekleni in vroče cinkani</w:t>
            </w:r>
          </w:p>
        </w:tc>
        <w:tc>
          <w:tcPr>
            <w:tcW w:w="4813" w:type="dxa"/>
            <w:tcBorders>
              <w:bottom w:val="nil"/>
            </w:tcBorders>
          </w:tcPr>
          <w:p w14:paraId="7045584E" w14:textId="77777777" w:rsidR="00CA5CB9" w:rsidRPr="00BB7D94" w:rsidRDefault="00CA5CB9" w:rsidP="00CA5CB9">
            <w:pPr>
              <w:keepNext/>
              <w:keepLines/>
              <w:tabs>
                <w:tab w:val="left" w:pos="193"/>
              </w:tabs>
              <w:jc w:val="both"/>
              <w:rPr>
                <w:rFonts w:ascii="Tahoma" w:hAnsi="Tahoma" w:cs="Tahoma"/>
                <w:b/>
              </w:rPr>
            </w:pPr>
          </w:p>
        </w:tc>
      </w:tr>
      <w:tr w:rsidR="00CA5CB9" w:rsidRPr="00BB7D94" w14:paraId="4CF55BB0" w14:textId="77777777" w:rsidTr="004659DD">
        <w:tc>
          <w:tcPr>
            <w:tcW w:w="4673" w:type="dxa"/>
            <w:tcBorders>
              <w:bottom w:val="nil"/>
            </w:tcBorders>
            <w:vAlign w:val="bottom"/>
          </w:tcPr>
          <w:p w14:paraId="1B9E1F29" w14:textId="77777777" w:rsidR="00CA5CB9" w:rsidRPr="00BB7D94" w:rsidRDefault="00CA5CB9" w:rsidP="00CA5CB9">
            <w:pPr>
              <w:keepNext/>
              <w:keepLines/>
              <w:jc w:val="both"/>
              <w:rPr>
                <w:rFonts w:ascii="Tahoma" w:hAnsi="Tahoma" w:cs="Tahoma"/>
                <w:color w:val="000000"/>
              </w:rPr>
            </w:pPr>
            <w:r w:rsidRPr="00BB7D94">
              <w:rPr>
                <w:rFonts w:ascii="Tahoma" w:hAnsi="Tahoma" w:cs="Tahoma"/>
                <w:color w:val="000000"/>
              </w:rPr>
              <w:t xml:space="preserve">Pod iz vezane vodoodporne plošče debeline 18 mm s proti </w:t>
            </w:r>
            <w:proofErr w:type="spellStart"/>
            <w:r w:rsidRPr="00BB7D94">
              <w:rPr>
                <w:rFonts w:ascii="Tahoma" w:hAnsi="Tahoma" w:cs="Tahoma"/>
                <w:color w:val="000000"/>
              </w:rPr>
              <w:t>zdrsnim</w:t>
            </w:r>
            <w:proofErr w:type="spellEnd"/>
            <w:r w:rsidRPr="00BB7D94">
              <w:rPr>
                <w:rFonts w:ascii="Tahoma" w:hAnsi="Tahoma" w:cs="Tahoma"/>
                <w:color w:val="000000"/>
              </w:rPr>
              <w:t xml:space="preserve"> nanosom</w:t>
            </w:r>
          </w:p>
        </w:tc>
        <w:tc>
          <w:tcPr>
            <w:tcW w:w="4813" w:type="dxa"/>
            <w:tcBorders>
              <w:bottom w:val="nil"/>
            </w:tcBorders>
          </w:tcPr>
          <w:p w14:paraId="1C1E2EC7" w14:textId="77777777" w:rsidR="00CA5CB9" w:rsidRPr="00BB7D94" w:rsidRDefault="00CA5CB9" w:rsidP="00CA5CB9">
            <w:pPr>
              <w:keepNext/>
              <w:keepLines/>
              <w:tabs>
                <w:tab w:val="left" w:pos="193"/>
              </w:tabs>
              <w:jc w:val="both"/>
              <w:rPr>
                <w:rFonts w:ascii="Tahoma" w:hAnsi="Tahoma" w:cs="Tahoma"/>
                <w:b/>
              </w:rPr>
            </w:pPr>
          </w:p>
        </w:tc>
      </w:tr>
      <w:tr w:rsidR="00CA5CB9" w:rsidRPr="00BB7D94" w14:paraId="6A05C4E6" w14:textId="77777777" w:rsidTr="004659DD">
        <w:tc>
          <w:tcPr>
            <w:tcW w:w="4673" w:type="dxa"/>
            <w:tcBorders>
              <w:bottom w:val="nil"/>
            </w:tcBorders>
            <w:vAlign w:val="bottom"/>
          </w:tcPr>
          <w:p w14:paraId="7BCB4F24" w14:textId="77777777" w:rsidR="00CA5CB9" w:rsidRPr="00BB7D94" w:rsidRDefault="00CA5CB9" w:rsidP="00CA5CB9">
            <w:pPr>
              <w:keepNext/>
              <w:keepLines/>
              <w:jc w:val="both"/>
              <w:rPr>
                <w:rFonts w:ascii="Tahoma" w:hAnsi="Tahoma" w:cs="Tahoma"/>
                <w:color w:val="000000"/>
              </w:rPr>
            </w:pPr>
            <w:r w:rsidRPr="00BB7D94">
              <w:rPr>
                <w:rFonts w:ascii="Tahoma" w:hAnsi="Tahoma" w:cs="Tahoma"/>
                <w:color w:val="000000"/>
              </w:rPr>
              <w:t xml:space="preserve">Pod zaščiten z </w:t>
            </w:r>
            <w:proofErr w:type="spellStart"/>
            <w:r w:rsidRPr="00BB7D94">
              <w:rPr>
                <w:rFonts w:ascii="Tahoma" w:hAnsi="Tahoma" w:cs="Tahoma"/>
                <w:color w:val="000000"/>
              </w:rPr>
              <w:t>protizdrsnimi</w:t>
            </w:r>
            <w:proofErr w:type="spellEnd"/>
            <w:r w:rsidRPr="00BB7D94">
              <w:rPr>
                <w:rFonts w:ascii="Tahoma" w:hAnsi="Tahoma" w:cs="Tahoma"/>
                <w:color w:val="000000"/>
              </w:rPr>
              <w:t xml:space="preserve"> pocinkanimi ploščami</w:t>
            </w:r>
          </w:p>
        </w:tc>
        <w:tc>
          <w:tcPr>
            <w:tcW w:w="4813" w:type="dxa"/>
            <w:tcBorders>
              <w:bottom w:val="nil"/>
            </w:tcBorders>
          </w:tcPr>
          <w:p w14:paraId="41A820F9" w14:textId="77777777" w:rsidR="00CA5CB9" w:rsidRPr="00BB7D94" w:rsidRDefault="00CA5CB9" w:rsidP="00CA5CB9">
            <w:pPr>
              <w:keepNext/>
              <w:keepLines/>
              <w:tabs>
                <w:tab w:val="left" w:pos="193"/>
              </w:tabs>
              <w:jc w:val="both"/>
              <w:rPr>
                <w:rFonts w:ascii="Tahoma" w:hAnsi="Tahoma" w:cs="Tahoma"/>
                <w:b/>
              </w:rPr>
            </w:pPr>
          </w:p>
        </w:tc>
      </w:tr>
      <w:tr w:rsidR="00CA5CB9" w:rsidRPr="00BB7D94" w14:paraId="4D83008F" w14:textId="77777777" w:rsidTr="004659DD">
        <w:tc>
          <w:tcPr>
            <w:tcW w:w="4673" w:type="dxa"/>
            <w:tcBorders>
              <w:bottom w:val="nil"/>
            </w:tcBorders>
            <w:vAlign w:val="bottom"/>
          </w:tcPr>
          <w:p w14:paraId="7A5FA097" w14:textId="77777777" w:rsidR="00CA5CB9" w:rsidRPr="00BB7D94" w:rsidRDefault="00CA5CB9" w:rsidP="00CA5CB9">
            <w:pPr>
              <w:keepNext/>
              <w:keepLines/>
              <w:jc w:val="both"/>
              <w:rPr>
                <w:rFonts w:ascii="Tahoma" w:hAnsi="Tahoma" w:cs="Tahoma"/>
                <w:color w:val="000000"/>
              </w:rPr>
            </w:pPr>
            <w:r w:rsidRPr="00BB7D94">
              <w:rPr>
                <w:rFonts w:ascii="Tahoma" w:hAnsi="Tahoma" w:cs="Tahoma"/>
                <w:color w:val="000000"/>
              </w:rPr>
              <w:t>Talne rinke za pričvrstitev tovora</w:t>
            </w:r>
          </w:p>
        </w:tc>
        <w:tc>
          <w:tcPr>
            <w:tcW w:w="4813" w:type="dxa"/>
            <w:tcBorders>
              <w:bottom w:val="nil"/>
            </w:tcBorders>
          </w:tcPr>
          <w:p w14:paraId="41A0B66B" w14:textId="77777777" w:rsidR="00CA5CB9" w:rsidRPr="00BB7D94" w:rsidRDefault="00CA5CB9" w:rsidP="00CA5CB9">
            <w:pPr>
              <w:keepNext/>
              <w:keepLines/>
              <w:tabs>
                <w:tab w:val="left" w:pos="193"/>
              </w:tabs>
              <w:jc w:val="both"/>
              <w:rPr>
                <w:rFonts w:ascii="Tahoma" w:hAnsi="Tahoma" w:cs="Tahoma"/>
                <w:b/>
              </w:rPr>
            </w:pPr>
          </w:p>
        </w:tc>
      </w:tr>
      <w:tr w:rsidR="00CA5CB9" w:rsidRPr="00BB7D94" w14:paraId="49B3CEC0" w14:textId="77777777" w:rsidTr="004659DD">
        <w:tc>
          <w:tcPr>
            <w:tcW w:w="4673" w:type="dxa"/>
            <w:tcBorders>
              <w:bottom w:val="nil"/>
            </w:tcBorders>
            <w:vAlign w:val="bottom"/>
          </w:tcPr>
          <w:p w14:paraId="35B9580C" w14:textId="77777777" w:rsidR="00CA5CB9" w:rsidRPr="00BB7D94" w:rsidRDefault="00CA5CB9" w:rsidP="00CA5CB9">
            <w:pPr>
              <w:keepNext/>
              <w:keepLines/>
              <w:jc w:val="both"/>
              <w:rPr>
                <w:rFonts w:ascii="Tahoma" w:hAnsi="Tahoma" w:cs="Tahoma"/>
                <w:color w:val="000000"/>
              </w:rPr>
            </w:pPr>
            <w:proofErr w:type="spellStart"/>
            <w:r w:rsidRPr="00BB7D94">
              <w:rPr>
                <w:rFonts w:ascii="Tahoma" w:hAnsi="Tahoma" w:cs="Tahoma"/>
                <w:color w:val="000000"/>
              </w:rPr>
              <w:t>Alu</w:t>
            </w:r>
            <w:proofErr w:type="spellEnd"/>
            <w:r w:rsidRPr="00BB7D94">
              <w:rPr>
                <w:rFonts w:ascii="Tahoma" w:hAnsi="Tahoma" w:cs="Tahoma"/>
                <w:color w:val="000000"/>
              </w:rPr>
              <w:t xml:space="preserve"> eloksirane stranice v višini 400 mm, sprednja stranica v višini 800 mm</w:t>
            </w:r>
          </w:p>
        </w:tc>
        <w:tc>
          <w:tcPr>
            <w:tcW w:w="4813" w:type="dxa"/>
            <w:tcBorders>
              <w:bottom w:val="nil"/>
            </w:tcBorders>
          </w:tcPr>
          <w:p w14:paraId="2273A5FE" w14:textId="77777777" w:rsidR="00CA5CB9" w:rsidRPr="00BB7D94" w:rsidRDefault="00CA5CB9" w:rsidP="00CA5CB9">
            <w:pPr>
              <w:keepNext/>
              <w:keepLines/>
              <w:tabs>
                <w:tab w:val="left" w:pos="193"/>
              </w:tabs>
              <w:jc w:val="both"/>
              <w:rPr>
                <w:rFonts w:ascii="Tahoma" w:hAnsi="Tahoma" w:cs="Tahoma"/>
                <w:b/>
              </w:rPr>
            </w:pPr>
          </w:p>
        </w:tc>
      </w:tr>
      <w:tr w:rsidR="00CA5CB9" w:rsidRPr="00BB7D94" w14:paraId="1E9679B6" w14:textId="77777777" w:rsidTr="004659DD">
        <w:tc>
          <w:tcPr>
            <w:tcW w:w="4673" w:type="dxa"/>
            <w:tcBorders>
              <w:bottom w:val="nil"/>
            </w:tcBorders>
            <w:vAlign w:val="bottom"/>
          </w:tcPr>
          <w:p w14:paraId="120F6E8D" w14:textId="77777777" w:rsidR="00CA5CB9" w:rsidRPr="00BB7D94" w:rsidRDefault="00CA5CB9" w:rsidP="00CA5CB9">
            <w:pPr>
              <w:keepNext/>
              <w:keepLines/>
              <w:jc w:val="both"/>
              <w:rPr>
                <w:rFonts w:ascii="Tahoma" w:hAnsi="Tahoma" w:cs="Tahoma"/>
                <w:color w:val="000000"/>
              </w:rPr>
            </w:pPr>
            <w:r w:rsidRPr="00BB7D94">
              <w:rPr>
                <w:rFonts w:ascii="Tahoma" w:hAnsi="Tahoma" w:cs="Tahoma"/>
                <w:color w:val="000000"/>
              </w:rPr>
              <w:t xml:space="preserve">Preklopni stopnici na zadnji stranici z leve in desne strani </w:t>
            </w:r>
          </w:p>
        </w:tc>
        <w:tc>
          <w:tcPr>
            <w:tcW w:w="4813" w:type="dxa"/>
            <w:tcBorders>
              <w:bottom w:val="nil"/>
            </w:tcBorders>
          </w:tcPr>
          <w:p w14:paraId="7510BFAE" w14:textId="77777777" w:rsidR="00CA5CB9" w:rsidRPr="00BB7D94" w:rsidRDefault="00CA5CB9" w:rsidP="00CA5CB9">
            <w:pPr>
              <w:keepNext/>
              <w:keepLines/>
              <w:tabs>
                <w:tab w:val="left" w:pos="193"/>
              </w:tabs>
              <w:jc w:val="both"/>
              <w:rPr>
                <w:rFonts w:ascii="Tahoma" w:hAnsi="Tahoma" w:cs="Tahoma"/>
                <w:b/>
              </w:rPr>
            </w:pPr>
          </w:p>
        </w:tc>
      </w:tr>
      <w:tr w:rsidR="00CA5CB9" w:rsidRPr="00BB7D94" w14:paraId="0C628E7C" w14:textId="77777777" w:rsidTr="004659DD">
        <w:tc>
          <w:tcPr>
            <w:tcW w:w="4673" w:type="dxa"/>
            <w:tcBorders>
              <w:bottom w:val="nil"/>
            </w:tcBorders>
            <w:vAlign w:val="bottom"/>
          </w:tcPr>
          <w:p w14:paraId="0DC80C91" w14:textId="77777777" w:rsidR="00CA5CB9" w:rsidRPr="00BB7D94" w:rsidRDefault="00CA5CB9" w:rsidP="00CA5CB9">
            <w:pPr>
              <w:keepNext/>
              <w:keepLines/>
              <w:jc w:val="both"/>
              <w:rPr>
                <w:rFonts w:ascii="Tahoma" w:hAnsi="Tahoma" w:cs="Tahoma"/>
                <w:color w:val="000000"/>
              </w:rPr>
            </w:pPr>
            <w:r w:rsidRPr="00BB7D94">
              <w:rPr>
                <w:rFonts w:ascii="Tahoma" w:hAnsi="Tahoma" w:cs="Tahoma"/>
                <w:color w:val="000000"/>
              </w:rPr>
              <w:t xml:space="preserve">Fiksna kljuka z leve in desne strani za lažje stopanje na tovorni del montirana na </w:t>
            </w:r>
            <w:proofErr w:type="spellStart"/>
            <w:r w:rsidRPr="00BB7D94">
              <w:rPr>
                <w:rFonts w:ascii="Tahoma" w:hAnsi="Tahoma" w:cs="Tahoma"/>
                <w:color w:val="000000"/>
              </w:rPr>
              <w:t>iekleni</w:t>
            </w:r>
            <w:proofErr w:type="spellEnd"/>
            <w:r w:rsidRPr="00BB7D94">
              <w:rPr>
                <w:rFonts w:ascii="Tahoma" w:hAnsi="Tahoma" w:cs="Tahoma"/>
                <w:color w:val="000000"/>
              </w:rPr>
              <w:t xml:space="preserve"> steber</w:t>
            </w:r>
          </w:p>
        </w:tc>
        <w:tc>
          <w:tcPr>
            <w:tcW w:w="4813" w:type="dxa"/>
            <w:tcBorders>
              <w:bottom w:val="nil"/>
            </w:tcBorders>
          </w:tcPr>
          <w:p w14:paraId="4E96DB29" w14:textId="77777777" w:rsidR="00CA5CB9" w:rsidRPr="00BB7D94" w:rsidRDefault="00CA5CB9" w:rsidP="00CA5CB9">
            <w:pPr>
              <w:keepNext/>
              <w:keepLines/>
              <w:tabs>
                <w:tab w:val="left" w:pos="193"/>
              </w:tabs>
              <w:jc w:val="both"/>
              <w:rPr>
                <w:rFonts w:ascii="Tahoma" w:hAnsi="Tahoma" w:cs="Tahoma"/>
                <w:b/>
              </w:rPr>
            </w:pPr>
          </w:p>
        </w:tc>
      </w:tr>
      <w:tr w:rsidR="00CA5CB9" w:rsidRPr="00BB7D94" w14:paraId="55C4024C" w14:textId="77777777" w:rsidTr="004659DD">
        <w:tc>
          <w:tcPr>
            <w:tcW w:w="4673" w:type="dxa"/>
            <w:tcBorders>
              <w:bottom w:val="nil"/>
            </w:tcBorders>
            <w:vAlign w:val="bottom"/>
          </w:tcPr>
          <w:p w14:paraId="3C00F5AD" w14:textId="77777777" w:rsidR="00CA5CB9" w:rsidRPr="00BB7D94" w:rsidRDefault="00CA5CB9" w:rsidP="00CA5CB9">
            <w:pPr>
              <w:keepNext/>
              <w:keepLines/>
              <w:jc w:val="both"/>
              <w:rPr>
                <w:rFonts w:ascii="Tahoma" w:hAnsi="Tahoma" w:cs="Tahoma"/>
                <w:color w:val="000000"/>
              </w:rPr>
            </w:pPr>
          </w:p>
        </w:tc>
        <w:tc>
          <w:tcPr>
            <w:tcW w:w="4813" w:type="dxa"/>
            <w:tcBorders>
              <w:bottom w:val="nil"/>
            </w:tcBorders>
          </w:tcPr>
          <w:p w14:paraId="0BDDC465" w14:textId="77777777" w:rsidR="00CA5CB9" w:rsidRPr="00BB7D94" w:rsidRDefault="00CA5CB9" w:rsidP="00CA5CB9">
            <w:pPr>
              <w:keepNext/>
              <w:keepLines/>
              <w:tabs>
                <w:tab w:val="left" w:pos="193"/>
              </w:tabs>
              <w:jc w:val="both"/>
              <w:rPr>
                <w:rFonts w:ascii="Tahoma" w:hAnsi="Tahoma" w:cs="Tahoma"/>
                <w:b/>
              </w:rPr>
            </w:pPr>
          </w:p>
        </w:tc>
      </w:tr>
      <w:tr w:rsidR="00CA5CB9" w:rsidRPr="00BB7D94" w14:paraId="36172127" w14:textId="77777777" w:rsidTr="004659DD">
        <w:tc>
          <w:tcPr>
            <w:tcW w:w="4673" w:type="dxa"/>
            <w:tcBorders>
              <w:top w:val="nil"/>
            </w:tcBorders>
            <w:vAlign w:val="center"/>
          </w:tcPr>
          <w:p w14:paraId="5B9912DF" w14:textId="77777777" w:rsidR="00CA5CB9" w:rsidRPr="00BB7D94" w:rsidRDefault="00CA5CB9" w:rsidP="00CA5CB9">
            <w:pPr>
              <w:keepNext/>
              <w:keepLines/>
              <w:jc w:val="both"/>
              <w:rPr>
                <w:rFonts w:ascii="Tahoma" w:hAnsi="Tahoma" w:cs="Tahoma"/>
                <w:b/>
              </w:rPr>
            </w:pPr>
            <w:r w:rsidRPr="00BB7D94">
              <w:rPr>
                <w:rFonts w:ascii="Tahoma" w:hAnsi="Tahoma" w:cs="Tahoma"/>
                <w:color w:val="000000"/>
              </w:rPr>
              <w:t xml:space="preserve">Predelava stranice na predelu luči, v primeru da so luči vidne tudi ko je stranica odprta </w:t>
            </w:r>
          </w:p>
        </w:tc>
        <w:tc>
          <w:tcPr>
            <w:tcW w:w="4813" w:type="dxa"/>
            <w:tcBorders>
              <w:top w:val="nil"/>
            </w:tcBorders>
          </w:tcPr>
          <w:p w14:paraId="1A75D91E" w14:textId="77777777" w:rsidR="00CA5CB9" w:rsidRPr="00BB7D94" w:rsidRDefault="00CA5CB9" w:rsidP="00CA5CB9">
            <w:pPr>
              <w:keepNext/>
              <w:keepLines/>
              <w:tabs>
                <w:tab w:val="left" w:pos="193"/>
              </w:tabs>
              <w:jc w:val="both"/>
              <w:rPr>
                <w:rFonts w:ascii="Tahoma" w:hAnsi="Tahoma" w:cs="Tahoma"/>
                <w:b/>
              </w:rPr>
            </w:pPr>
          </w:p>
        </w:tc>
      </w:tr>
      <w:tr w:rsidR="00CA5CB9" w:rsidRPr="00BB7D94" w14:paraId="650F263A" w14:textId="77777777" w:rsidTr="004659DD">
        <w:tc>
          <w:tcPr>
            <w:tcW w:w="4673" w:type="dxa"/>
            <w:vAlign w:val="center"/>
          </w:tcPr>
          <w:p w14:paraId="305F930F" w14:textId="77777777" w:rsidR="00CA5CB9" w:rsidRPr="00BB7D94" w:rsidRDefault="00CA5CB9" w:rsidP="00CA5CB9">
            <w:pPr>
              <w:keepNext/>
              <w:keepLines/>
              <w:jc w:val="both"/>
              <w:rPr>
                <w:rFonts w:ascii="Tahoma" w:hAnsi="Tahoma" w:cs="Tahoma"/>
                <w:b/>
              </w:rPr>
            </w:pPr>
            <w:r w:rsidRPr="00BB7D94">
              <w:rPr>
                <w:rFonts w:ascii="Tahoma" w:hAnsi="Tahoma" w:cs="Tahoma"/>
                <w:color w:val="000000"/>
              </w:rPr>
              <w:t>Ojačitev zgornjega roba zadnje stranice</w:t>
            </w:r>
          </w:p>
        </w:tc>
        <w:tc>
          <w:tcPr>
            <w:tcW w:w="4813" w:type="dxa"/>
          </w:tcPr>
          <w:p w14:paraId="5D9981A3" w14:textId="77777777" w:rsidR="00CA5CB9" w:rsidRPr="00BB7D94" w:rsidRDefault="00CA5CB9" w:rsidP="00CA5CB9">
            <w:pPr>
              <w:keepNext/>
              <w:keepLines/>
              <w:tabs>
                <w:tab w:val="left" w:pos="193"/>
              </w:tabs>
              <w:jc w:val="both"/>
              <w:rPr>
                <w:rFonts w:ascii="Tahoma" w:hAnsi="Tahoma" w:cs="Tahoma"/>
                <w:b/>
              </w:rPr>
            </w:pPr>
          </w:p>
        </w:tc>
      </w:tr>
      <w:tr w:rsidR="00CA5CB9" w:rsidRPr="00BB7D94" w14:paraId="62D2F5C1" w14:textId="77777777" w:rsidTr="004659DD">
        <w:tc>
          <w:tcPr>
            <w:tcW w:w="4673" w:type="dxa"/>
            <w:vAlign w:val="center"/>
          </w:tcPr>
          <w:p w14:paraId="113A5B03" w14:textId="77777777" w:rsidR="00CA5CB9" w:rsidRPr="00BB7D94" w:rsidRDefault="00CA5CB9" w:rsidP="00CA5CB9">
            <w:pPr>
              <w:keepNext/>
              <w:keepLines/>
              <w:jc w:val="both"/>
              <w:rPr>
                <w:rFonts w:ascii="Tahoma" w:hAnsi="Tahoma" w:cs="Tahoma"/>
                <w:b/>
              </w:rPr>
            </w:pPr>
            <w:r w:rsidRPr="00BB7D94">
              <w:rPr>
                <w:rFonts w:ascii="Tahoma" w:hAnsi="Tahoma" w:cs="Tahoma"/>
                <w:color w:val="000000"/>
              </w:rPr>
              <w:t>Blatniki iz plastične mase z zavesami</w:t>
            </w:r>
          </w:p>
        </w:tc>
        <w:tc>
          <w:tcPr>
            <w:tcW w:w="4813" w:type="dxa"/>
          </w:tcPr>
          <w:p w14:paraId="06C230B3" w14:textId="77777777" w:rsidR="00CA5CB9" w:rsidRPr="00BB7D94" w:rsidRDefault="00CA5CB9" w:rsidP="00CA5CB9">
            <w:pPr>
              <w:keepNext/>
              <w:keepLines/>
              <w:tabs>
                <w:tab w:val="left" w:pos="193"/>
              </w:tabs>
              <w:jc w:val="both"/>
              <w:rPr>
                <w:rFonts w:ascii="Tahoma" w:hAnsi="Tahoma" w:cs="Tahoma"/>
                <w:b/>
              </w:rPr>
            </w:pPr>
          </w:p>
        </w:tc>
      </w:tr>
      <w:tr w:rsidR="00CA5CB9" w:rsidRPr="00BB7D94" w14:paraId="2C38B218" w14:textId="77777777" w:rsidTr="004659DD">
        <w:tc>
          <w:tcPr>
            <w:tcW w:w="4673" w:type="dxa"/>
            <w:vAlign w:val="center"/>
          </w:tcPr>
          <w:p w14:paraId="522AC5D4" w14:textId="77777777" w:rsidR="00CA5CB9" w:rsidRPr="00BB7D94" w:rsidRDefault="00CA5CB9" w:rsidP="00CA5CB9">
            <w:pPr>
              <w:keepNext/>
              <w:keepLines/>
              <w:jc w:val="both"/>
              <w:rPr>
                <w:rFonts w:ascii="Tahoma" w:hAnsi="Tahoma" w:cs="Tahoma"/>
                <w:b/>
              </w:rPr>
            </w:pPr>
            <w:r w:rsidRPr="00BB7D94">
              <w:rPr>
                <w:rFonts w:ascii="Tahoma" w:hAnsi="Tahoma" w:cs="Tahoma"/>
                <w:color w:val="000000"/>
              </w:rPr>
              <w:t xml:space="preserve">Ustrezna svetlobna oprema v led izvedbi - </w:t>
            </w:r>
            <w:proofErr w:type="spellStart"/>
            <w:r w:rsidRPr="00BB7D94">
              <w:rPr>
                <w:rFonts w:ascii="Tahoma" w:hAnsi="Tahoma" w:cs="Tahoma"/>
                <w:color w:val="000000"/>
              </w:rPr>
              <w:t>gabaritne</w:t>
            </w:r>
            <w:proofErr w:type="spellEnd"/>
            <w:r w:rsidRPr="00BB7D94">
              <w:rPr>
                <w:rFonts w:ascii="Tahoma" w:hAnsi="Tahoma" w:cs="Tahoma"/>
                <w:color w:val="000000"/>
              </w:rPr>
              <w:t xml:space="preserve"> svetilke</w:t>
            </w:r>
          </w:p>
        </w:tc>
        <w:tc>
          <w:tcPr>
            <w:tcW w:w="4813" w:type="dxa"/>
          </w:tcPr>
          <w:p w14:paraId="4DF43240" w14:textId="77777777" w:rsidR="00CA5CB9" w:rsidRPr="00BB7D94" w:rsidRDefault="00CA5CB9" w:rsidP="00CA5CB9">
            <w:pPr>
              <w:keepNext/>
              <w:keepLines/>
              <w:tabs>
                <w:tab w:val="left" w:pos="193"/>
              </w:tabs>
              <w:jc w:val="both"/>
              <w:rPr>
                <w:rFonts w:ascii="Tahoma" w:hAnsi="Tahoma" w:cs="Tahoma"/>
                <w:b/>
              </w:rPr>
            </w:pPr>
          </w:p>
        </w:tc>
      </w:tr>
      <w:tr w:rsidR="00CA5CB9" w:rsidRPr="00BB7D94" w14:paraId="48EB694C" w14:textId="77777777" w:rsidTr="004659DD">
        <w:tc>
          <w:tcPr>
            <w:tcW w:w="4673" w:type="dxa"/>
            <w:vAlign w:val="center"/>
          </w:tcPr>
          <w:p w14:paraId="16150B54" w14:textId="77777777" w:rsidR="00CA5CB9" w:rsidRPr="00BB7D94" w:rsidRDefault="00CA5CB9" w:rsidP="00CA5CB9">
            <w:pPr>
              <w:keepNext/>
              <w:keepLines/>
              <w:jc w:val="both"/>
              <w:rPr>
                <w:rFonts w:ascii="Tahoma" w:hAnsi="Tahoma" w:cs="Tahoma"/>
                <w:b/>
              </w:rPr>
            </w:pPr>
            <w:r w:rsidRPr="00BB7D94">
              <w:rPr>
                <w:rFonts w:ascii="Tahoma" w:hAnsi="Tahoma" w:cs="Tahoma"/>
                <w:color w:val="000000"/>
              </w:rPr>
              <w:t>Svetlobni blok na strehi vozila, 2 LED svetilki v maski vozila, 2 LED svetilki na zadnji strani vozila</w:t>
            </w:r>
          </w:p>
        </w:tc>
        <w:tc>
          <w:tcPr>
            <w:tcW w:w="4813" w:type="dxa"/>
          </w:tcPr>
          <w:p w14:paraId="4060495E" w14:textId="77777777" w:rsidR="00CA5CB9" w:rsidRPr="00BB7D94" w:rsidRDefault="00CA5CB9" w:rsidP="00CA5CB9">
            <w:pPr>
              <w:keepNext/>
              <w:keepLines/>
              <w:tabs>
                <w:tab w:val="left" w:pos="193"/>
              </w:tabs>
              <w:jc w:val="both"/>
              <w:rPr>
                <w:rFonts w:ascii="Tahoma" w:hAnsi="Tahoma" w:cs="Tahoma"/>
                <w:b/>
              </w:rPr>
            </w:pPr>
          </w:p>
        </w:tc>
      </w:tr>
      <w:tr w:rsidR="00CA5CB9" w:rsidRPr="00BB7D94" w14:paraId="7C324CE8" w14:textId="77777777" w:rsidTr="004659DD">
        <w:tc>
          <w:tcPr>
            <w:tcW w:w="4673" w:type="dxa"/>
            <w:vAlign w:val="center"/>
          </w:tcPr>
          <w:p w14:paraId="0A3373C3" w14:textId="77777777" w:rsidR="00CA5CB9" w:rsidRPr="00BB7D94" w:rsidRDefault="00CA5CB9" w:rsidP="00CA5CB9">
            <w:pPr>
              <w:keepNext/>
              <w:keepLines/>
              <w:jc w:val="both"/>
              <w:rPr>
                <w:rFonts w:ascii="Tahoma" w:hAnsi="Tahoma" w:cs="Tahoma"/>
                <w:b/>
              </w:rPr>
            </w:pPr>
            <w:r w:rsidRPr="00BB7D94">
              <w:rPr>
                <w:rFonts w:ascii="Tahoma" w:hAnsi="Tahoma" w:cs="Tahoma"/>
                <w:color w:val="000000"/>
              </w:rPr>
              <w:t>Vlečna naprava - homologirana za vleko priklopnika 3.500 kg</w:t>
            </w:r>
          </w:p>
        </w:tc>
        <w:tc>
          <w:tcPr>
            <w:tcW w:w="4813" w:type="dxa"/>
          </w:tcPr>
          <w:p w14:paraId="72ECA992" w14:textId="77777777" w:rsidR="00CA5CB9" w:rsidRPr="00BB7D94" w:rsidRDefault="00CA5CB9" w:rsidP="00CA5CB9">
            <w:pPr>
              <w:keepNext/>
              <w:keepLines/>
              <w:tabs>
                <w:tab w:val="left" w:pos="193"/>
              </w:tabs>
              <w:jc w:val="both"/>
              <w:rPr>
                <w:rFonts w:ascii="Tahoma" w:hAnsi="Tahoma" w:cs="Tahoma"/>
                <w:b/>
              </w:rPr>
            </w:pPr>
          </w:p>
        </w:tc>
      </w:tr>
      <w:tr w:rsidR="00CA5CB9" w:rsidRPr="00BB7D94" w14:paraId="7CADCCB9" w14:textId="77777777" w:rsidTr="004659DD">
        <w:tc>
          <w:tcPr>
            <w:tcW w:w="4673" w:type="dxa"/>
            <w:vAlign w:val="center"/>
          </w:tcPr>
          <w:p w14:paraId="30BD5EB0" w14:textId="77777777" w:rsidR="00CA5CB9" w:rsidRPr="00BB7D94" w:rsidRDefault="00CA5CB9" w:rsidP="00CA5CB9">
            <w:pPr>
              <w:keepNext/>
              <w:keepLines/>
              <w:jc w:val="both"/>
              <w:rPr>
                <w:rFonts w:ascii="Tahoma" w:hAnsi="Tahoma" w:cs="Tahoma"/>
                <w:b/>
              </w:rPr>
            </w:pPr>
            <w:r w:rsidRPr="00BB7D94">
              <w:rPr>
                <w:rFonts w:ascii="Tahoma" w:hAnsi="Tahoma" w:cs="Tahoma"/>
                <w:color w:val="000000"/>
              </w:rPr>
              <w:t>Ponudnik se obvezuje, da bo z vozilom ob predaji vozila izročil vso potrebno dokumentacijo, ki jo predpisuje zakonodaja (homologacija, atest nadgradnje, navodila za uporabo in vzdrževanje, obvezno opremo…).</w:t>
            </w:r>
          </w:p>
        </w:tc>
        <w:tc>
          <w:tcPr>
            <w:tcW w:w="4813" w:type="dxa"/>
          </w:tcPr>
          <w:p w14:paraId="6BE649E5" w14:textId="77777777" w:rsidR="00CA5CB9" w:rsidRPr="00BB7D94" w:rsidRDefault="00CA5CB9" w:rsidP="00CA5CB9">
            <w:pPr>
              <w:keepNext/>
              <w:keepLines/>
              <w:tabs>
                <w:tab w:val="left" w:pos="193"/>
              </w:tabs>
              <w:jc w:val="both"/>
              <w:rPr>
                <w:rFonts w:ascii="Tahoma" w:hAnsi="Tahoma" w:cs="Tahoma"/>
                <w:b/>
              </w:rPr>
            </w:pPr>
          </w:p>
        </w:tc>
      </w:tr>
    </w:tbl>
    <w:p w14:paraId="3293E333" w14:textId="77777777" w:rsidR="00E87632" w:rsidRPr="00BB7D94" w:rsidRDefault="00E87632" w:rsidP="00037F20">
      <w:pPr>
        <w:keepNext/>
        <w:keepLines/>
        <w:jc w:val="both"/>
        <w:rPr>
          <w:rFonts w:ascii="Tahoma" w:hAnsi="Tahoma" w:cs="Tahoma"/>
        </w:rPr>
      </w:pPr>
    </w:p>
    <w:p w14:paraId="6E7FD718" w14:textId="77777777" w:rsidR="00037F20" w:rsidRPr="00BB7D94" w:rsidRDefault="00037F20" w:rsidP="00037F20">
      <w:pPr>
        <w:keepNext/>
        <w:keepLines/>
        <w:jc w:val="both"/>
        <w:rPr>
          <w:rFonts w:ascii="Tahoma" w:hAnsi="Tahoma" w:cs="Tahoma"/>
          <w:b/>
        </w:rPr>
      </w:pPr>
      <w:r w:rsidRPr="00BB7D94">
        <w:rPr>
          <w:rFonts w:ascii="Tahoma" w:hAnsi="Tahoma" w:cs="Tahoma"/>
          <w:b/>
        </w:rPr>
        <w:t xml:space="preserve">Ponudnik izkaže izpolnjevanje zgoraj navedenih zahtev z izpolnitvijo celotne tabele, za tem listom pa </w:t>
      </w:r>
      <w:r w:rsidRPr="00BB7D94">
        <w:rPr>
          <w:rFonts w:ascii="Tahoma" w:hAnsi="Tahoma" w:cs="Tahoma"/>
          <w:b/>
          <w:u w:val="single"/>
        </w:rPr>
        <w:t>priloži tehnično dokumentacijo vozila</w:t>
      </w:r>
      <w:r w:rsidRPr="00BB7D94">
        <w:rPr>
          <w:rFonts w:ascii="Tahoma" w:hAnsi="Tahoma" w:cs="Tahoma"/>
          <w:b/>
        </w:rPr>
        <w:t xml:space="preserve"> z vsemi tehničnimi podatki, vključno s potrebnimi risbami in slikami.</w:t>
      </w:r>
    </w:p>
    <w:p w14:paraId="396B9D12" w14:textId="77777777" w:rsidR="00037F20" w:rsidRPr="00BB7D94" w:rsidRDefault="00037F20" w:rsidP="00037F20">
      <w:pPr>
        <w:keepNext/>
        <w:keepLines/>
        <w:jc w:val="both"/>
        <w:rPr>
          <w:rFonts w:ascii="Tahoma" w:hAnsi="Tahoma" w:cs="Tahoma"/>
          <w:b/>
        </w:rPr>
      </w:pPr>
    </w:p>
    <w:p w14:paraId="70757DFF" w14:textId="77777777" w:rsidR="005E3349" w:rsidRPr="00BB7D94" w:rsidRDefault="005E3349" w:rsidP="00037F20">
      <w:pPr>
        <w:keepNext/>
        <w:keepLines/>
        <w:jc w:val="both"/>
        <w:rPr>
          <w:rFonts w:ascii="Tahoma" w:hAnsi="Tahoma" w:cs="Tahoma"/>
          <w:b/>
        </w:rPr>
      </w:pPr>
    </w:p>
    <w:p w14:paraId="666FA442" w14:textId="77777777" w:rsidR="005E3349" w:rsidRPr="00BB7D94" w:rsidRDefault="005E3349" w:rsidP="00037F20">
      <w:pPr>
        <w:keepNext/>
        <w:keepLines/>
        <w:jc w:val="both"/>
        <w:rPr>
          <w:rFonts w:ascii="Tahoma" w:hAnsi="Tahoma" w:cs="Tahoma"/>
          <w:b/>
        </w:rPr>
      </w:pPr>
    </w:p>
    <w:p w14:paraId="63FD654C" w14:textId="77777777" w:rsidR="005E3349" w:rsidRPr="00BB7D94" w:rsidRDefault="005E3349" w:rsidP="00037F20">
      <w:pPr>
        <w:keepNext/>
        <w:keepLines/>
        <w:jc w:val="both"/>
        <w:rPr>
          <w:rFonts w:ascii="Tahoma" w:hAnsi="Tahoma" w:cs="Tahoma"/>
          <w:b/>
        </w:rPr>
      </w:pPr>
    </w:p>
    <w:p w14:paraId="0B23EEFA" w14:textId="77777777" w:rsidR="00037F20" w:rsidRPr="00BB7D94" w:rsidRDefault="00037F20" w:rsidP="00037F20">
      <w:pPr>
        <w:keepNext/>
        <w:keepLines/>
        <w:jc w:val="both"/>
        <w:rPr>
          <w:rFonts w:ascii="Tahoma" w:hAnsi="Tahoma" w:cs="Tahoma"/>
          <w:b/>
        </w:rPr>
      </w:pPr>
    </w:p>
    <w:tbl>
      <w:tblPr>
        <w:tblW w:w="9639" w:type="dxa"/>
        <w:tblInd w:w="30" w:type="dxa"/>
        <w:tblLayout w:type="fixed"/>
        <w:tblCellMar>
          <w:left w:w="30" w:type="dxa"/>
          <w:right w:w="30" w:type="dxa"/>
        </w:tblCellMar>
        <w:tblLook w:val="0000" w:firstRow="0" w:lastRow="0" w:firstColumn="0" w:lastColumn="0" w:noHBand="0" w:noVBand="0"/>
      </w:tblPr>
      <w:tblGrid>
        <w:gridCol w:w="3402"/>
        <w:gridCol w:w="2977"/>
        <w:gridCol w:w="3260"/>
      </w:tblGrid>
      <w:tr w:rsidR="00037F20" w:rsidRPr="00BB7D94" w14:paraId="2BE0232B" w14:textId="77777777" w:rsidTr="003737CC">
        <w:trPr>
          <w:trHeight w:val="235"/>
        </w:trPr>
        <w:tc>
          <w:tcPr>
            <w:tcW w:w="3402" w:type="dxa"/>
            <w:tcBorders>
              <w:top w:val="single" w:sz="4" w:space="0" w:color="auto"/>
            </w:tcBorders>
          </w:tcPr>
          <w:p w14:paraId="7C93A28A" w14:textId="77777777" w:rsidR="00037F20" w:rsidRPr="00BB7D94" w:rsidRDefault="00037F20" w:rsidP="003737CC">
            <w:pPr>
              <w:keepNext/>
              <w:keepLines/>
              <w:jc w:val="center"/>
              <w:rPr>
                <w:rFonts w:ascii="Tahoma" w:hAnsi="Tahoma" w:cs="Tahoma"/>
                <w:snapToGrid w:val="0"/>
                <w:color w:val="000000"/>
              </w:rPr>
            </w:pPr>
            <w:r w:rsidRPr="00BB7D94">
              <w:rPr>
                <w:rFonts w:ascii="Tahoma" w:hAnsi="Tahoma" w:cs="Tahoma"/>
                <w:snapToGrid w:val="0"/>
                <w:color w:val="000000"/>
              </w:rPr>
              <w:t>(kraj, datum)</w:t>
            </w:r>
          </w:p>
        </w:tc>
        <w:tc>
          <w:tcPr>
            <w:tcW w:w="2977" w:type="dxa"/>
          </w:tcPr>
          <w:p w14:paraId="46CF9167" w14:textId="77777777" w:rsidR="00037F20" w:rsidRPr="00BB7D94" w:rsidRDefault="00037F20" w:rsidP="003737CC">
            <w:pPr>
              <w:keepNext/>
              <w:keepLines/>
              <w:jc w:val="center"/>
              <w:rPr>
                <w:rFonts w:ascii="Tahoma" w:hAnsi="Tahoma" w:cs="Tahoma"/>
                <w:snapToGrid w:val="0"/>
                <w:color w:val="000000"/>
              </w:rPr>
            </w:pPr>
            <w:r w:rsidRPr="00BB7D94">
              <w:rPr>
                <w:rFonts w:ascii="Tahoma" w:hAnsi="Tahoma" w:cs="Tahoma"/>
                <w:snapToGrid w:val="0"/>
                <w:color w:val="000000"/>
              </w:rPr>
              <w:t>Žig ponudnika</w:t>
            </w:r>
          </w:p>
        </w:tc>
        <w:tc>
          <w:tcPr>
            <w:tcW w:w="3260" w:type="dxa"/>
            <w:tcBorders>
              <w:top w:val="single" w:sz="4" w:space="0" w:color="auto"/>
            </w:tcBorders>
          </w:tcPr>
          <w:p w14:paraId="2409ED45" w14:textId="77777777" w:rsidR="00037F20" w:rsidRPr="00BB7D94" w:rsidRDefault="00037F20" w:rsidP="003737CC">
            <w:pPr>
              <w:keepNext/>
              <w:keepLines/>
              <w:jc w:val="center"/>
              <w:rPr>
                <w:rFonts w:ascii="Tahoma" w:hAnsi="Tahoma" w:cs="Tahoma"/>
                <w:snapToGrid w:val="0"/>
                <w:color w:val="000000"/>
              </w:rPr>
            </w:pPr>
            <w:r w:rsidRPr="00BB7D94">
              <w:rPr>
                <w:rFonts w:ascii="Tahoma" w:hAnsi="Tahoma" w:cs="Tahoma"/>
                <w:snapToGrid w:val="0"/>
                <w:color w:val="000000"/>
              </w:rPr>
              <w:t>(Ime in priimek ter podpis ponudnika)</w:t>
            </w:r>
          </w:p>
        </w:tc>
      </w:tr>
    </w:tbl>
    <w:p w14:paraId="50B1FDD0" w14:textId="77777777" w:rsidR="00037F20" w:rsidRPr="00BB7D94" w:rsidRDefault="00037F20" w:rsidP="00037F20">
      <w:pPr>
        <w:keepNext/>
        <w:keepLines/>
        <w:jc w:val="both"/>
        <w:rPr>
          <w:rFonts w:ascii="Tahoma" w:hAnsi="Tahoma" w:cs="Tahoma"/>
          <w:b/>
        </w:rPr>
      </w:pPr>
    </w:p>
    <w:p w14:paraId="5763028E" w14:textId="77777777" w:rsidR="00037F20" w:rsidRPr="00BB7D94" w:rsidRDefault="00037F20" w:rsidP="00037F20">
      <w:pPr>
        <w:keepNext/>
        <w:keepLines/>
        <w:jc w:val="both"/>
        <w:rPr>
          <w:rFonts w:ascii="Tahoma" w:hAnsi="Tahoma" w:cs="Tahoma"/>
        </w:rPr>
      </w:pPr>
    </w:p>
    <w:p w14:paraId="0C65F44E" w14:textId="77777777" w:rsidR="00037F20" w:rsidRPr="00CC497A" w:rsidRDefault="00037F20" w:rsidP="00037F20">
      <w:pPr>
        <w:keepNext/>
        <w:keepLines/>
        <w:rPr>
          <w:rFonts w:ascii="Tahoma" w:hAnsi="Tahoma" w:cs="Tahoma"/>
          <w:b/>
        </w:rPr>
      </w:pPr>
      <w:r w:rsidRPr="00CC497A">
        <w:rPr>
          <w:rFonts w:ascii="Tahoma" w:hAnsi="Tahoma" w:cs="Tahoma"/>
          <w:b/>
        </w:rPr>
        <w:t>OPOMBA:</w:t>
      </w:r>
    </w:p>
    <w:p w14:paraId="3E5A0B55" w14:textId="77777777" w:rsidR="00037F20" w:rsidRDefault="00037F20" w:rsidP="00037F20">
      <w:pPr>
        <w:keepNext/>
        <w:keepLines/>
        <w:rPr>
          <w:rFonts w:ascii="Tahoma" w:hAnsi="Tahoma" w:cs="Tahoma"/>
          <w:b/>
        </w:rPr>
      </w:pPr>
      <w:r w:rsidRPr="00CC497A">
        <w:rPr>
          <w:rFonts w:ascii="Tahoma" w:hAnsi="Tahoma" w:cs="Tahoma"/>
          <w:b/>
        </w:rPr>
        <w:t>K prilogi je potrebno predložiti izračun osne nosilnosti vozila.</w:t>
      </w:r>
    </w:p>
    <w:sectPr w:rsidR="00037F20" w:rsidSect="00043940">
      <w:headerReference w:type="default" r:id="rId18"/>
      <w:footerReference w:type="default" r:id="rId19"/>
      <w:headerReference w:type="first" r:id="rId20"/>
      <w:footerReference w:type="first" r:id="rId21"/>
      <w:pgSz w:w="11906" w:h="16838" w:code="9"/>
      <w:pgMar w:top="709" w:right="1134" w:bottom="1134" w:left="1276" w:header="567" w:footer="56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98392C" w14:textId="77777777" w:rsidR="00CC4C7F" w:rsidRDefault="00CC4C7F">
      <w:r>
        <w:separator/>
      </w:r>
    </w:p>
  </w:endnote>
  <w:endnote w:type="continuationSeparator" w:id="0">
    <w:p w14:paraId="3F9CC0DB" w14:textId="77777777" w:rsidR="00CC4C7F" w:rsidRDefault="00CC4C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haroni">
    <w:charset w:val="B1"/>
    <w:family w:val="auto"/>
    <w:pitch w:val="variable"/>
    <w:sig w:usb0="00000803" w:usb1="00000000" w:usb2="00000000" w:usb3="00000000" w:csb0="00000021" w:csb1="00000000"/>
  </w:font>
  <w:font w:name="Wingdings 2">
    <w:panose1 w:val="05020102010507070707"/>
    <w:charset w:val="02"/>
    <w:family w:val="roman"/>
    <w:pitch w:val="variable"/>
    <w:sig w:usb0="00000000" w:usb1="10000000" w:usb2="00000000" w:usb3="00000000" w:csb0="80000000" w:csb1="00000000"/>
  </w:font>
  <w:font w:name="StarSymbol">
    <w:altName w:val="MS Gothic"/>
    <w:charset w:val="EE"/>
    <w:family w:val="auto"/>
    <w:pitch w:val="default"/>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Tahoma,Bold">
    <w:altName w:val="Arial"/>
    <w:panose1 w:val="00000000000000000000"/>
    <w:charset w:val="00"/>
    <w:family w:val="swiss"/>
    <w:notTrueType/>
    <w:pitch w:val="default"/>
    <w:sig w:usb0="00000007" w:usb1="00000000" w:usb2="00000000" w:usb3="00000000" w:csb0="00000003" w:csb1="00000000"/>
  </w:font>
  <w:font w:name="Republika">
    <w:altName w:val="Calibri"/>
    <w:charset w:val="00"/>
    <w:family w:val="auto"/>
    <w:pitch w:val="default"/>
  </w:font>
  <w:font w:name="Verdana">
    <w:panose1 w:val="020B0604030504040204"/>
    <w:charset w:val="EE"/>
    <w:family w:val="swiss"/>
    <w:pitch w:val="variable"/>
    <w:sig w:usb0="A00006FF" w:usb1="4000205B" w:usb2="00000010" w:usb3="00000000" w:csb0="0000019F" w:csb1="00000000"/>
  </w:font>
  <w:font w:name="Frutiger">
    <w:altName w:val="Courier New"/>
    <w:charset w:val="EE"/>
    <w:family w:val="auto"/>
    <w:pitch w:val="variable"/>
    <w:sig w:usb0="00000007" w:usb1="00000000" w:usb2="00000000" w:usb3="00000000" w:csb0="0000009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894380" w14:textId="77777777" w:rsidR="000A2ECF" w:rsidRPr="00525E69" w:rsidRDefault="000A2ECF" w:rsidP="00E1680F">
    <w:pPr>
      <w:ind w:left="4248" w:right="-991"/>
      <w:jc w:val="right"/>
      <w:rPr>
        <w:rFonts w:ascii="Tahoma" w:hAnsi="Tahoma" w:cs="Tahoma"/>
        <w:noProof/>
        <w:sz w:val="18"/>
        <w:szCs w:val="18"/>
      </w:rPr>
    </w:pPr>
    <w:r w:rsidRPr="00A47CD8">
      <w:rPr>
        <w:rFonts w:ascii="Tahoma" w:hAnsi="Tahoma"/>
        <w:noProof/>
        <w:szCs w:val="24"/>
      </w:rPr>
      <w:drawing>
        <wp:inline distT="0" distB="0" distL="0" distR="0" wp14:anchorId="5112F5CC" wp14:editId="5F6C74BD">
          <wp:extent cx="2479040" cy="798195"/>
          <wp:effectExtent l="0" t="0" r="0" b="1905"/>
          <wp:docPr id="22" name="Slika 22"/>
          <wp:cNvGraphicFramePr/>
          <a:graphic xmlns:a="http://schemas.openxmlformats.org/drawingml/2006/main">
            <a:graphicData uri="http://schemas.openxmlformats.org/drawingml/2006/picture">
              <pic:pic xmlns:pic="http://schemas.openxmlformats.org/drawingml/2006/picture">
                <pic:nvPicPr>
                  <pic:cNvPr id="20" name="Slika 20"/>
                  <pic:cNvPicPr/>
                </pic:nvPicPr>
                <pic:blipFill>
                  <a:blip r:embed="rId1"/>
                  <a:stretch>
                    <a:fillRect/>
                  </a:stretch>
                </pic:blipFill>
                <pic:spPr>
                  <a:xfrm>
                    <a:off x="0" y="0"/>
                    <a:ext cx="2479040" cy="798195"/>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B805DC" w14:textId="77777777" w:rsidR="000A2ECF" w:rsidRPr="00DE0D08" w:rsidRDefault="000A2ECF" w:rsidP="00CD1524">
    <w:pPr>
      <w:pStyle w:val="Noga"/>
      <w:tabs>
        <w:tab w:val="clear" w:pos="4536"/>
        <w:tab w:val="clear" w:pos="9072"/>
      </w:tabs>
      <w:jc w:val="right"/>
      <w:rPr>
        <w:rStyle w:val="tevilkastrani"/>
        <w:rFonts w:ascii="Tahoma" w:hAnsi="Tahoma" w:cs="Tahoma"/>
        <w:sz w:val="18"/>
        <w:szCs w:val="18"/>
      </w:rPr>
    </w:pPr>
    <w:r>
      <w:rPr>
        <w:noProof/>
      </w:rPr>
      <w:drawing>
        <wp:inline distT="0" distB="0" distL="0" distR="0" wp14:anchorId="6FB2C96E" wp14:editId="38E68476">
          <wp:extent cx="3423285" cy="635635"/>
          <wp:effectExtent l="0" t="0" r="5715" b="0"/>
          <wp:docPr id="7" name="Slika 7" descr="dopis_nog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opis_nog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23285" cy="635635"/>
                  </a:xfrm>
                  <a:prstGeom prst="rect">
                    <a:avLst/>
                  </a:prstGeom>
                  <a:noFill/>
                  <a:ln>
                    <a:noFill/>
                  </a:ln>
                </pic:spPr>
              </pic:pic>
            </a:graphicData>
          </a:graphic>
        </wp:inline>
      </w:drawing>
    </w:r>
  </w:p>
  <w:p w14:paraId="29C59786" w14:textId="77777777" w:rsidR="000A2ECF" w:rsidRDefault="000A2ECF">
    <w:pPr>
      <w:pStyle w:val="Nog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79A390" w14:textId="77777777" w:rsidR="000A2ECF" w:rsidRDefault="000A2ECF" w:rsidP="00E67166">
    <w:pPr>
      <w:pStyle w:val="Noga"/>
      <w:ind w:right="-1276"/>
      <w:jc w:val="right"/>
    </w:pPr>
    <w:r>
      <w:rPr>
        <w:noProof/>
      </w:rPr>
      <w:drawing>
        <wp:inline distT="0" distB="0" distL="0" distR="0" wp14:anchorId="7498C461" wp14:editId="23B2BC2B">
          <wp:extent cx="3791585" cy="33655"/>
          <wp:effectExtent l="0" t="0" r="0" b="4445"/>
          <wp:docPr id="11" name="Slika 11" descr="Opis: 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5" descr="Opis: 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1585" cy="33655"/>
                  </a:xfrm>
                  <a:prstGeom prst="rect">
                    <a:avLst/>
                  </a:prstGeom>
                  <a:noFill/>
                  <a:ln>
                    <a:noFill/>
                  </a:ln>
                </pic:spPr>
              </pic:pic>
            </a:graphicData>
          </a:graphic>
        </wp:inline>
      </w:drawing>
    </w:r>
  </w:p>
  <w:p w14:paraId="2984C61F" w14:textId="77777777" w:rsidR="000A2ECF" w:rsidRPr="005D40C9" w:rsidRDefault="000A2ECF" w:rsidP="00E67166">
    <w:pPr>
      <w:pStyle w:val="Noga"/>
      <w:tabs>
        <w:tab w:val="clear" w:pos="4536"/>
        <w:tab w:val="clear" w:pos="9072"/>
      </w:tabs>
      <w:ind w:right="-2"/>
      <w:jc w:val="right"/>
      <w:rPr>
        <w:sz w:val="16"/>
        <w:szCs w:val="16"/>
      </w:rPr>
    </w:pPr>
  </w:p>
  <w:p w14:paraId="65B161EF" w14:textId="77777777" w:rsidR="000A2ECF" w:rsidRPr="00E67166" w:rsidRDefault="000A2ECF" w:rsidP="00E67166">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sidR="002E0A1C">
      <w:rPr>
        <w:noProof/>
        <w:sz w:val="16"/>
        <w:szCs w:val="16"/>
      </w:rPr>
      <w:t>4</w:t>
    </w:r>
    <w:r w:rsidR="002E0A1C">
      <w:rPr>
        <w:noProof/>
        <w:sz w:val="16"/>
        <w:szCs w:val="16"/>
      </w:rPr>
      <w:t>5</w:t>
    </w:r>
    <w:r w:rsidRPr="00394716">
      <w:rPr>
        <w:sz w:val="16"/>
        <w:szCs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39F8C6" w14:textId="77777777" w:rsidR="000A2ECF" w:rsidRDefault="000A2ECF" w:rsidP="002E6DA4">
    <w:pPr>
      <w:pStyle w:val="Noga"/>
      <w:jc w:val="right"/>
      <w:rPr>
        <w:rFonts w:ascii="Tahoma" w:hAnsi="Tahoma" w:cs="Tahoma"/>
        <w:snapToGrid w:val="0"/>
        <w:sz w:val="18"/>
        <w:szCs w:val="18"/>
      </w:rPr>
    </w:pPr>
  </w:p>
  <w:p w14:paraId="790980FE" w14:textId="77777777" w:rsidR="000A2ECF" w:rsidRDefault="000A2ECF">
    <w:r>
      <w:rPr>
        <w:rFonts w:ascii="Tahoma" w:hAnsi="Tahoma" w:cs="Tahoma"/>
        <w:snapToGrid w:val="0"/>
        <w:sz w:val="16"/>
        <w:szCs w:val="16"/>
      </w:rPr>
      <w:tab/>
    </w:r>
    <w:r>
      <w:rPr>
        <w:rFonts w:ascii="Tahoma" w:hAnsi="Tahoma" w:cs="Tahoma"/>
        <w:snapToGrid w:val="0"/>
        <w:sz w:val="16"/>
        <w:szCs w:val="16"/>
      </w:rPr>
      <w:t>LPT-1</w:t>
    </w:r>
    <w:r w:rsidRPr="00782F3F">
      <w:rPr>
        <w:rFonts w:ascii="Tahoma" w:hAnsi="Tahoma" w:cs="Tahoma"/>
        <w:sz w:val="22"/>
        <w:szCs w:val="22"/>
      </w:rPr>
      <w:t>poslovni prostor za dejavnost priprave in razdeljevanje hrane ter strežbe pijač v poslovno servisnem objektu javnega podjetja vodovod - kanalizacija d.o.o.,</w:t>
    </w:r>
    <w:r>
      <w:rPr>
        <w:rFonts w:ascii="Tahoma" w:hAnsi="Tahoma" w:cs="Tahoma"/>
        <w:sz w:val="22"/>
        <w:szCs w:val="22"/>
      </w:rPr>
      <w:t xml:space="preserve"> vodovodna cesta 90 v </w:t>
    </w:r>
    <w:proofErr w:type="spellStart"/>
    <w:r>
      <w:rPr>
        <w:rFonts w:ascii="Tahoma" w:hAnsi="Tahoma" w:cs="Tahoma"/>
        <w:sz w:val="22"/>
        <w:szCs w:val="22"/>
      </w:rPr>
      <w:t>ljubljani</w:t>
    </w:r>
    <w:proofErr w:type="spellEnd"/>
  </w:p>
  <w:p w14:paraId="7CA691E5" w14:textId="77777777" w:rsidR="000A2ECF" w:rsidRPr="00407848" w:rsidRDefault="000A2ECF" w:rsidP="00407848">
    <w:pPr>
      <w:pStyle w:val="Noga"/>
      <w:jc w:val="center"/>
      <w:rPr>
        <w:rStyle w:val="tevilkastrani"/>
        <w:rFonts w:ascii="Tahoma" w:hAnsi="Tahoma" w:cs="Tahoma"/>
        <w:sz w:val="16"/>
        <w:szCs w:val="16"/>
      </w:rPr>
    </w:pPr>
    <w:r w:rsidRPr="00407848">
      <w:rPr>
        <w:rFonts w:ascii="Tahoma" w:hAnsi="Tahoma" w:cs="Tahoma"/>
        <w:snapToGrid w:val="0"/>
        <w:sz w:val="16"/>
        <w:szCs w:val="16"/>
      </w:rPr>
      <w:t xml:space="preserve">                                                         </w:t>
    </w:r>
    <w:r>
      <w:rPr>
        <w:rFonts w:ascii="Tahoma" w:hAnsi="Tahoma" w:cs="Tahoma"/>
        <w:snapToGrid w:val="0"/>
        <w:sz w:val="16"/>
        <w:szCs w:val="16"/>
      </w:rPr>
      <w:tab/>
    </w:r>
    <w:r w:rsidRPr="00407848">
      <w:rPr>
        <w:rFonts w:ascii="Tahoma" w:hAnsi="Tahoma" w:cs="Tahoma"/>
        <w:snapToGrid w:val="0"/>
        <w:sz w:val="16"/>
        <w:szCs w:val="16"/>
      </w:rPr>
      <w:t xml:space="preserve"> stran </w:t>
    </w:r>
    <w:r w:rsidRPr="00407848">
      <w:rPr>
        <w:rStyle w:val="tevilkastrani"/>
        <w:rFonts w:ascii="Tahoma" w:hAnsi="Tahoma" w:cs="Tahoma"/>
        <w:sz w:val="16"/>
        <w:szCs w:val="16"/>
      </w:rPr>
      <w:fldChar w:fldCharType="begin"/>
    </w:r>
    <w:r w:rsidRPr="00407848">
      <w:rPr>
        <w:rStyle w:val="tevilkastrani"/>
        <w:rFonts w:ascii="Tahoma" w:hAnsi="Tahoma" w:cs="Tahoma"/>
        <w:sz w:val="16"/>
        <w:szCs w:val="16"/>
      </w:rPr>
      <w:instrText xml:space="preserve"> PAGE </w:instrText>
    </w:r>
    <w:r w:rsidRPr="00407848">
      <w:rPr>
        <w:rStyle w:val="tevilkastrani"/>
        <w:rFonts w:ascii="Tahoma" w:hAnsi="Tahoma" w:cs="Tahoma"/>
        <w:sz w:val="16"/>
        <w:szCs w:val="16"/>
      </w:rPr>
      <w:fldChar w:fldCharType="separate"/>
    </w:r>
    <w:r>
      <w:rPr>
        <w:rStyle w:val="tevilkastrani"/>
        <w:rFonts w:ascii="Tahoma" w:hAnsi="Tahoma" w:cs="Tahoma"/>
        <w:noProof/>
        <w:sz w:val="16"/>
        <w:szCs w:val="16"/>
      </w:rPr>
      <w:t>24</w:t>
    </w:r>
    <w:r w:rsidRPr="00407848">
      <w:rPr>
        <w:rStyle w:val="tevilkastrani"/>
        <w:rFonts w:ascii="Tahoma" w:hAnsi="Tahoma" w:cs="Tahoma"/>
        <w:sz w:val="16"/>
        <w:szCs w:val="16"/>
      </w:rPr>
      <w:fldChar w:fldCharType="end"/>
    </w:r>
    <w:r w:rsidRPr="00407848">
      <w:rPr>
        <w:rStyle w:val="tevilkastrani"/>
        <w:rFonts w:ascii="Tahoma" w:hAnsi="Tahoma" w:cs="Tahoma"/>
        <w:sz w:val="16"/>
        <w:szCs w:val="16"/>
      </w:rPr>
      <w:t xml:space="preserve"> </w:t>
    </w:r>
    <w:r w:rsidRPr="00407848">
      <w:rPr>
        <w:rFonts w:ascii="Tahoma" w:hAnsi="Tahoma" w:cs="Tahoma"/>
        <w:snapToGrid w:val="0"/>
        <w:sz w:val="16"/>
        <w:szCs w:val="16"/>
      </w:rPr>
      <w:t xml:space="preserve">od </w:t>
    </w:r>
    <w:r w:rsidRPr="00407848">
      <w:rPr>
        <w:rStyle w:val="tevilkastrani"/>
        <w:rFonts w:ascii="Tahoma" w:hAnsi="Tahoma" w:cs="Tahoma"/>
        <w:sz w:val="16"/>
        <w:szCs w:val="16"/>
      </w:rPr>
      <w:fldChar w:fldCharType="begin"/>
    </w:r>
    <w:r w:rsidRPr="00407848">
      <w:rPr>
        <w:rStyle w:val="tevilkastrani"/>
        <w:rFonts w:ascii="Tahoma" w:hAnsi="Tahoma" w:cs="Tahoma"/>
        <w:sz w:val="16"/>
        <w:szCs w:val="16"/>
      </w:rPr>
      <w:instrText xml:space="preserve"> NUMPAGES </w:instrText>
    </w:r>
    <w:r w:rsidRPr="00407848">
      <w:rPr>
        <w:rStyle w:val="tevilkastrani"/>
        <w:rFonts w:ascii="Tahoma" w:hAnsi="Tahoma" w:cs="Tahoma"/>
        <w:sz w:val="16"/>
        <w:szCs w:val="16"/>
      </w:rPr>
      <w:fldChar w:fldCharType="separate"/>
    </w:r>
    <w:r>
      <w:rPr>
        <w:rStyle w:val="tevilkastrani"/>
        <w:rFonts w:ascii="Tahoma" w:hAnsi="Tahoma" w:cs="Tahoma"/>
        <w:noProof/>
        <w:sz w:val="16"/>
        <w:szCs w:val="16"/>
      </w:rPr>
      <w:t>67</w:t>
    </w:r>
    <w:r w:rsidRPr="00407848">
      <w:rPr>
        <w:rStyle w:val="tevilkastrani"/>
        <w:rFonts w:ascii="Tahoma" w:hAnsi="Tahoma" w:cs="Tahoma"/>
        <w:sz w:val="16"/>
        <w:szCs w:val="16"/>
      </w:rPr>
      <w:fldChar w:fldCharType="end"/>
    </w:r>
  </w:p>
  <w:p w14:paraId="1D3807B0" w14:textId="77777777" w:rsidR="000A2ECF" w:rsidRPr="00407848" w:rsidRDefault="000A2ECF" w:rsidP="002E6DA4">
    <w:pPr>
      <w:pStyle w:val="Noga"/>
      <w:jc w:val="center"/>
      <w:rPr>
        <w:rStyle w:val="tevilkastrani"/>
        <w:rFonts w:ascii="Tahoma" w:hAnsi="Tahoma" w:cs="Tahoma"/>
        <w:sz w:val="16"/>
        <w:szCs w:val="16"/>
      </w:rPr>
    </w:pPr>
  </w:p>
  <w:p w14:paraId="098BAA68" w14:textId="77777777" w:rsidR="000A2ECF" w:rsidRPr="00407848" w:rsidRDefault="000A2ECF" w:rsidP="002E6DA4">
    <w:pPr>
      <w:jc w:val="center"/>
      <w:rPr>
        <w:rFonts w:ascii="Tahoma" w:hAnsi="Tahoma" w:cs="Tahoma"/>
        <w:snapToGrid w:val="0"/>
        <w:sz w:val="16"/>
        <w:szCs w:val="16"/>
      </w:rPr>
    </w:pPr>
  </w:p>
  <w:p w14:paraId="4E15057D" w14:textId="77777777" w:rsidR="000A2ECF" w:rsidRPr="00102BE1" w:rsidRDefault="000A2ECF">
    <w:pPr>
      <w:pStyle w:val="Noga"/>
      <w:rPr>
        <w:sz w:val="18"/>
        <w:szCs w:val="18"/>
      </w:rPr>
    </w:pPr>
  </w:p>
  <w:p w14:paraId="17805E9C" w14:textId="77777777" w:rsidR="000A2ECF" w:rsidRDefault="000A2EC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71A229" w14:textId="77777777" w:rsidR="00CC4C7F" w:rsidRDefault="00CC4C7F"/>
  </w:footnote>
  <w:footnote w:type="continuationSeparator" w:id="0">
    <w:p w14:paraId="2F7C9C32" w14:textId="77777777" w:rsidR="00CC4C7F" w:rsidRDefault="00CC4C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022F96" w14:textId="77777777" w:rsidR="000A2ECF" w:rsidRPr="00A9387B" w:rsidRDefault="000A2ECF" w:rsidP="00576B06">
    <w:pPr>
      <w:spacing w:after="120"/>
      <w:ind w:right="-991"/>
      <w:jc w:val="right"/>
      <w:rPr>
        <w:rFonts w:ascii="Tahoma" w:hAnsi="Tahoma" w:cs="Tahoma"/>
        <w:b/>
        <w:iCs/>
      </w:rPr>
    </w:pPr>
    <w:r>
      <w:rPr>
        <w:noProof/>
      </w:rPr>
      <w:drawing>
        <wp:inline distT="0" distB="0" distL="0" distR="0" wp14:anchorId="11E9462C" wp14:editId="3D35B950">
          <wp:extent cx="3438525" cy="1823085"/>
          <wp:effectExtent l="0" t="0" r="9525" b="5715"/>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6AE84683" w14:textId="77777777" w:rsidR="000A2ECF" w:rsidRDefault="000A2ECF">
    <w:pPr>
      <w:pStyle w:val="Glava"/>
      <w:rPr>
        <w:sz w:val="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6426C" w14:textId="77777777" w:rsidR="000A2ECF" w:rsidRPr="00001A3E" w:rsidRDefault="000A2ECF" w:rsidP="00CD1524">
    <w:pPr>
      <w:pStyle w:val="Glava"/>
      <w:tabs>
        <w:tab w:val="clear" w:pos="4536"/>
        <w:tab w:val="clear" w:pos="9072"/>
      </w:tabs>
      <w:spacing w:after="120"/>
      <w:jc w:val="right"/>
      <w:rPr>
        <w:sz w:val="20"/>
      </w:rPr>
    </w:pPr>
    <w:r>
      <w:rPr>
        <w:noProof/>
      </w:rPr>
      <w:drawing>
        <wp:inline distT="0" distB="0" distL="0" distR="0" wp14:anchorId="5EC76A7F" wp14:editId="234D834C">
          <wp:extent cx="4048125" cy="2018665"/>
          <wp:effectExtent l="0" t="0" r="9525" b="635"/>
          <wp:docPr id="6" name="Slika 6" descr="dopis_glav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opis_glav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48125" cy="201866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64362" w14:textId="77777777" w:rsidR="000A2ECF" w:rsidRDefault="000A2ECF" w:rsidP="00A43EED">
    <w:pPr>
      <w:spacing w:after="120"/>
      <w:jc w:val="center"/>
    </w:pPr>
    <w:r>
      <w:rPr>
        <w:noProof/>
      </w:rPr>
      <w:drawing>
        <wp:inline distT="0" distB="0" distL="0" distR="0" wp14:anchorId="7E747450" wp14:editId="549F0BE9">
          <wp:extent cx="825500" cy="613410"/>
          <wp:effectExtent l="0" t="0" r="0" b="0"/>
          <wp:docPr id="10" name="Slika 10"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5500" cy="613410"/>
                  </a:xfrm>
                  <a:prstGeom prst="rect">
                    <a:avLst/>
                  </a:prstGeom>
                  <a:noFill/>
                  <a:ln>
                    <a:noFill/>
                  </a:ln>
                </pic:spPr>
              </pic:pic>
            </a:graphicData>
          </a:graphic>
        </wp:inline>
      </w:drawing>
    </w:r>
  </w:p>
  <w:p w14:paraId="6A33C2FE" w14:textId="77777777" w:rsidR="000A2ECF" w:rsidRDefault="000A2ECF"/>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19C694" w14:textId="77777777" w:rsidR="000A2ECF" w:rsidRDefault="000A2ECF" w:rsidP="00CD1524">
    <w:pPr>
      <w:pStyle w:val="Glava"/>
      <w:spacing w:after="120"/>
      <w:jc w:val="center"/>
    </w:pPr>
    <w:r>
      <w:rPr>
        <w:noProof/>
      </w:rPr>
      <w:drawing>
        <wp:inline distT="0" distB="0" distL="0" distR="0" wp14:anchorId="1AE98C13" wp14:editId="0CAF6F33">
          <wp:extent cx="825500" cy="613410"/>
          <wp:effectExtent l="0" t="0" r="0" b="0"/>
          <wp:docPr id="12" name="Slika 12"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5500" cy="613410"/>
                  </a:xfrm>
                  <a:prstGeom prst="rect">
                    <a:avLst/>
                  </a:prstGeom>
                  <a:noFill/>
                  <a:ln>
                    <a:noFill/>
                  </a:ln>
                </pic:spPr>
              </pic:pic>
            </a:graphicData>
          </a:graphic>
        </wp:inline>
      </w:drawing>
    </w:r>
  </w:p>
  <w:p w14:paraId="28E3FEE6" w14:textId="77777777" w:rsidR="000A2ECF" w:rsidRPr="00001A3E" w:rsidRDefault="000A2ECF" w:rsidP="00CD1524">
    <w:pPr>
      <w:pStyle w:val="Glava"/>
      <w:spacing w:after="120"/>
      <w:jc w:val="center"/>
      <w:rPr>
        <w:sz w:val="20"/>
      </w:rPr>
    </w:pPr>
  </w:p>
  <w:p w14:paraId="4DB67CF2" w14:textId="77777777" w:rsidR="000A2ECF" w:rsidRDefault="000A2EC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singleLevel"/>
    <w:tmpl w:val="00000004"/>
    <w:name w:val="WW8Num9"/>
    <w:lvl w:ilvl="0">
      <w:start w:val="1"/>
      <w:numFmt w:val="upperRoman"/>
      <w:lvlText w:val="%1."/>
      <w:lvlJc w:val="left"/>
      <w:pPr>
        <w:tabs>
          <w:tab w:val="num" w:pos="0"/>
        </w:tabs>
        <w:ind w:left="1080" w:hanging="720"/>
      </w:pPr>
    </w:lvl>
  </w:abstractNum>
  <w:abstractNum w:abstractNumId="1" w15:restartNumberingAfterBreak="0">
    <w:nsid w:val="00000005"/>
    <w:multiLevelType w:val="singleLevel"/>
    <w:tmpl w:val="00000005"/>
    <w:name w:val="WW8Num5"/>
    <w:lvl w:ilvl="0">
      <w:start w:val="1"/>
      <w:numFmt w:val="bullet"/>
      <w:lvlText w:val=""/>
      <w:lvlJc w:val="left"/>
      <w:pPr>
        <w:tabs>
          <w:tab w:val="num" w:pos="360"/>
        </w:tabs>
        <w:ind w:left="360" w:hanging="360"/>
      </w:pPr>
      <w:rPr>
        <w:rFonts w:ascii="Symbol" w:hAnsi="Symbol"/>
      </w:rPr>
    </w:lvl>
  </w:abstractNum>
  <w:abstractNum w:abstractNumId="2" w15:restartNumberingAfterBreak="0">
    <w:nsid w:val="00000007"/>
    <w:multiLevelType w:val="multilevel"/>
    <w:tmpl w:val="00000007"/>
    <w:name w:val="WW8Num7"/>
    <w:lvl w:ilvl="0">
      <w:start w:val="1"/>
      <w:numFmt w:val="decimal"/>
      <w:lvlText w:val="%1."/>
      <w:lvlJc w:val="left"/>
      <w:pPr>
        <w:tabs>
          <w:tab w:val="num" w:pos="360"/>
        </w:tabs>
        <w:ind w:left="360" w:hanging="360"/>
      </w:pPr>
    </w:lvl>
    <w:lvl w:ilvl="1">
      <w:start w:val="1"/>
      <w:numFmt w:val="decimal"/>
      <w:lvlText w:val="%1.%2."/>
      <w:lvlJc w:val="left"/>
      <w:pPr>
        <w:tabs>
          <w:tab w:val="num" w:pos="720"/>
        </w:tabs>
        <w:ind w:left="720" w:hanging="720"/>
      </w:pPr>
    </w:lvl>
    <w:lvl w:ilvl="2">
      <w:start w:val="1"/>
      <w:numFmt w:val="decimal"/>
      <w:lvlText w:val="%1.%2.%3."/>
      <w:lvlJc w:val="left"/>
      <w:pPr>
        <w:tabs>
          <w:tab w:val="num" w:pos="1080"/>
        </w:tabs>
        <w:ind w:left="1080" w:hanging="108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800" w:hanging="180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520"/>
        </w:tabs>
        <w:ind w:left="2520" w:hanging="2520"/>
      </w:pPr>
    </w:lvl>
  </w:abstractNum>
  <w:abstractNum w:abstractNumId="3"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4"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5" w15:restartNumberingAfterBreak="0">
    <w:nsid w:val="0000000B"/>
    <w:multiLevelType w:val="singleLevel"/>
    <w:tmpl w:val="0000000B"/>
    <w:name w:val="WW8Num11"/>
    <w:lvl w:ilvl="0">
      <w:start w:val="1"/>
      <w:numFmt w:val="upperRoman"/>
      <w:lvlText w:val="%1."/>
      <w:lvlJc w:val="left"/>
      <w:pPr>
        <w:tabs>
          <w:tab w:val="num" w:pos="0"/>
        </w:tabs>
        <w:ind w:left="1440" w:hanging="1080"/>
      </w:pPr>
    </w:lvl>
  </w:abstractNum>
  <w:abstractNum w:abstractNumId="6" w15:restartNumberingAfterBreak="0">
    <w:nsid w:val="0000000C"/>
    <w:multiLevelType w:val="singleLevel"/>
    <w:tmpl w:val="0000000C"/>
    <w:name w:val="WW8Num12"/>
    <w:lvl w:ilvl="0">
      <w:start w:val="1"/>
      <w:numFmt w:val="bullet"/>
      <w:lvlText w:val=""/>
      <w:lvlJc w:val="left"/>
      <w:pPr>
        <w:tabs>
          <w:tab w:val="num" w:pos="0"/>
        </w:tabs>
        <w:ind w:left="720" w:hanging="360"/>
      </w:pPr>
      <w:rPr>
        <w:rFonts w:ascii="Symbol" w:hAnsi="Symbol"/>
        <w:b/>
      </w:rPr>
    </w:lvl>
  </w:abstractNum>
  <w:abstractNum w:abstractNumId="7" w15:restartNumberingAfterBreak="0">
    <w:nsid w:val="00000012"/>
    <w:multiLevelType w:val="multilevel"/>
    <w:tmpl w:val="00000012"/>
    <w:name w:val="WW8Num18"/>
    <w:lvl w:ilvl="0">
      <w:start w:val="3"/>
      <w:numFmt w:val="bullet"/>
      <w:lvlText w:val="-"/>
      <w:lvlJc w:val="left"/>
      <w:pPr>
        <w:tabs>
          <w:tab w:val="num" w:pos="720"/>
        </w:tabs>
        <w:ind w:left="720" w:hanging="360"/>
      </w:pPr>
      <w:rPr>
        <w:rFonts w:ascii="Arial" w:hAnsi="Aria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9" w15:restartNumberingAfterBreak="0">
    <w:nsid w:val="08D2087F"/>
    <w:multiLevelType w:val="hybridMultilevel"/>
    <w:tmpl w:val="1288641E"/>
    <w:lvl w:ilvl="0" w:tplc="4C9455F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156D3C89"/>
    <w:multiLevelType w:val="hybridMultilevel"/>
    <w:tmpl w:val="3FBC9824"/>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18442649"/>
    <w:multiLevelType w:val="hybridMultilevel"/>
    <w:tmpl w:val="7A824E14"/>
    <w:lvl w:ilvl="0" w:tplc="0424000B">
      <w:start w:val="1"/>
      <w:numFmt w:val="bullet"/>
      <w:lvlText w:val=""/>
      <w:lvlJc w:val="left"/>
      <w:pPr>
        <w:ind w:left="720" w:hanging="360"/>
      </w:pPr>
      <w:rPr>
        <w:rFonts w:ascii="Wingdings" w:hAnsi="Wingdings" w:hint="default"/>
      </w:rPr>
    </w:lvl>
    <w:lvl w:ilvl="1" w:tplc="AEE05314">
      <w:numFmt w:val="bullet"/>
      <w:lvlText w:val="–"/>
      <w:lvlJc w:val="left"/>
      <w:pPr>
        <w:ind w:left="1440" w:hanging="360"/>
      </w:pPr>
      <w:rPr>
        <w:rFonts w:ascii="Tahoma" w:eastAsia="Times New Roman" w:hAnsi="Tahoma" w:cs="Tahoma"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19516705"/>
    <w:multiLevelType w:val="hybridMultilevel"/>
    <w:tmpl w:val="F626BDEA"/>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19CA0BD8"/>
    <w:multiLevelType w:val="hybridMultilevel"/>
    <w:tmpl w:val="DA2084A8"/>
    <w:lvl w:ilvl="0" w:tplc="D12E5C4A">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1BC766B6"/>
    <w:multiLevelType w:val="hybridMultilevel"/>
    <w:tmpl w:val="EA267A24"/>
    <w:lvl w:ilvl="0" w:tplc="421C88CE">
      <w:start w:val="1"/>
      <w:numFmt w:val="decimal"/>
      <w:lvlText w:val="%1."/>
      <w:lvlJc w:val="left"/>
      <w:pPr>
        <w:tabs>
          <w:tab w:val="num" w:pos="360"/>
        </w:tabs>
        <w:ind w:left="360" w:hanging="360"/>
      </w:pPr>
      <w:rPr>
        <w:b/>
      </w:r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8" w15:restartNumberingAfterBreak="0">
    <w:nsid w:val="20116F4F"/>
    <w:multiLevelType w:val="multilevel"/>
    <w:tmpl w:val="61B6136A"/>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decimal"/>
      <w:isLgl/>
      <w:lvlText w:val="%1.%2.%3."/>
      <w:lvlJc w:val="left"/>
      <w:pPr>
        <w:tabs>
          <w:tab w:val="num" w:pos="1080"/>
        </w:tabs>
        <w:ind w:left="1080" w:hanging="1080"/>
      </w:pPr>
      <w:rPr>
        <w:rFonts w:ascii="Tahoma" w:hAnsi="Tahoma" w:cs="Tahoma" w:hint="default"/>
        <w:b w:val="0"/>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9" w15:restartNumberingAfterBreak="0">
    <w:nsid w:val="22141FA8"/>
    <w:multiLevelType w:val="hybridMultilevel"/>
    <w:tmpl w:val="31B08F32"/>
    <w:lvl w:ilvl="0" w:tplc="2C5C1DF2">
      <w:start w:val="1"/>
      <w:numFmt w:val="bullet"/>
      <w:lvlText w:val="-"/>
      <w:lvlJc w:val="left"/>
      <w:pPr>
        <w:tabs>
          <w:tab w:val="num" w:pos="284"/>
        </w:tabs>
        <w:ind w:left="284" w:hanging="284"/>
      </w:pPr>
      <w:rPr>
        <w:rFonts w:ascii="Tahoma" w:eastAsia="Times New Roman" w:hAnsi="Tahoma"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9D0431B"/>
    <w:multiLevelType w:val="hybridMultilevel"/>
    <w:tmpl w:val="B3CE7D6E"/>
    <w:lvl w:ilvl="0" w:tplc="F2FE9BDC">
      <w:start w:val="1"/>
      <w:numFmt w:val="bullet"/>
      <w:lvlText w:val=""/>
      <w:lvlJc w:val="left"/>
      <w:pPr>
        <w:tabs>
          <w:tab w:val="num" w:pos="1077"/>
        </w:tabs>
        <w:ind w:left="1077" w:hanging="170"/>
      </w:pPr>
      <w:rPr>
        <w:rFonts w:ascii="Symbol" w:hAnsi="Symbol" w:hint="default"/>
      </w:rPr>
    </w:lvl>
    <w:lvl w:ilvl="1" w:tplc="6BD64932">
      <w:start w:val="1"/>
      <w:numFmt w:val="bullet"/>
      <w:lvlText w:val=""/>
      <w:lvlJc w:val="left"/>
      <w:pPr>
        <w:tabs>
          <w:tab w:val="num" w:pos="1365"/>
        </w:tabs>
        <w:ind w:left="1365" w:hanging="285"/>
      </w:pPr>
      <w:rPr>
        <w:rFonts w:ascii="Symbol" w:hAnsi="Symbol" w:hint="default"/>
      </w:rPr>
    </w:lvl>
    <w:lvl w:ilvl="2" w:tplc="66D8FF94">
      <w:start w:val="1"/>
      <w:numFmt w:val="decimal"/>
      <w:lvlText w:val="%3."/>
      <w:lvlJc w:val="left"/>
      <w:pPr>
        <w:ind w:left="2340" w:hanging="360"/>
      </w:pPr>
      <w:rPr>
        <w:rFonts w:hint="default"/>
        <w:sz w:val="24"/>
      </w:r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1" w15:restartNumberingAfterBreak="0">
    <w:nsid w:val="345F5A10"/>
    <w:multiLevelType w:val="hybridMultilevel"/>
    <w:tmpl w:val="3894ED9C"/>
    <w:lvl w:ilvl="0" w:tplc="CB8C2F60">
      <w:start w:val="1"/>
      <w:numFmt w:val="bullet"/>
      <w:lvlText w:val="⃞"/>
      <w:lvlJc w:val="left"/>
      <w:pPr>
        <w:ind w:left="36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37BC59C7"/>
    <w:multiLevelType w:val="hybridMultilevel"/>
    <w:tmpl w:val="AEE07486"/>
    <w:lvl w:ilvl="0" w:tplc="802CB8AE">
      <w:start w:val="1"/>
      <w:numFmt w:val="bullet"/>
      <w:lvlText w:val=""/>
      <w:lvlJc w:val="left"/>
      <w:pPr>
        <w:ind w:left="720" w:hanging="360"/>
      </w:pPr>
      <w:rPr>
        <w:rFonts w:ascii="Symbol" w:hAnsi="Symbol" w:hint="default"/>
      </w:rPr>
    </w:lvl>
    <w:lvl w:ilvl="1" w:tplc="A026442E">
      <w:numFmt w:val="bullet"/>
      <w:lvlText w:val="-"/>
      <w:lvlJc w:val="left"/>
      <w:pPr>
        <w:ind w:left="1440" w:hanging="360"/>
      </w:pPr>
      <w:rPr>
        <w:rFonts w:ascii="Arial" w:eastAsia="Times New Roman" w:hAnsi="Arial" w:cs="Aria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24" w15:restartNumberingAfterBreak="0">
    <w:nsid w:val="4C1A3F36"/>
    <w:multiLevelType w:val="hybridMultilevel"/>
    <w:tmpl w:val="BBD0B284"/>
    <w:lvl w:ilvl="0" w:tplc="E8C6855E">
      <w:start w:val="1"/>
      <w:numFmt w:val="decimal"/>
      <w:lvlText w:val="%1."/>
      <w:lvlJc w:val="left"/>
      <w:pPr>
        <w:tabs>
          <w:tab w:val="num" w:pos="720"/>
        </w:tabs>
        <w:ind w:left="720" w:hanging="360"/>
      </w:pPr>
      <w:rPr>
        <w:b/>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5" w15:restartNumberingAfterBreak="0">
    <w:nsid w:val="4DEA3EE4"/>
    <w:multiLevelType w:val="hybridMultilevel"/>
    <w:tmpl w:val="768A28AC"/>
    <w:lvl w:ilvl="0" w:tplc="BE206746">
      <w:start w:val="4"/>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4F801AD8"/>
    <w:multiLevelType w:val="singleLevel"/>
    <w:tmpl w:val="D29A1298"/>
    <w:lvl w:ilvl="0">
      <w:start w:val="1"/>
      <w:numFmt w:val="decimal"/>
      <w:lvlText w:val="%1."/>
      <w:lvlJc w:val="left"/>
      <w:pPr>
        <w:ind w:left="720" w:hanging="360"/>
      </w:pPr>
      <w:rPr>
        <w:rFonts w:hint="default"/>
        <w:b w:val="0"/>
        <w:sz w:val="20"/>
        <w:szCs w:val="20"/>
      </w:rPr>
    </w:lvl>
  </w:abstractNum>
  <w:abstractNum w:abstractNumId="27" w15:restartNumberingAfterBreak="0">
    <w:nsid w:val="50755CF2"/>
    <w:multiLevelType w:val="hybridMultilevel"/>
    <w:tmpl w:val="7842DC38"/>
    <w:lvl w:ilvl="0" w:tplc="FFDC1E08">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53C50089"/>
    <w:multiLevelType w:val="hybridMultilevel"/>
    <w:tmpl w:val="2334C6FE"/>
    <w:lvl w:ilvl="0" w:tplc="B5D428A6">
      <w:start w:val="1"/>
      <w:numFmt w:val="upperRoman"/>
      <w:lvlText w:val="%1."/>
      <w:lvlJc w:val="left"/>
      <w:pPr>
        <w:ind w:left="1080" w:hanging="72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55CF3719"/>
    <w:multiLevelType w:val="hybridMultilevel"/>
    <w:tmpl w:val="04385118"/>
    <w:lvl w:ilvl="0" w:tplc="99BC26A6">
      <w:start w:val="1"/>
      <w:numFmt w:val="bullet"/>
      <w:lvlText w:val="-"/>
      <w:lvlJc w:val="left"/>
      <w:pPr>
        <w:tabs>
          <w:tab w:val="num" w:pos="360"/>
        </w:tabs>
        <w:ind w:left="36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56ED0AA3"/>
    <w:multiLevelType w:val="hybridMultilevel"/>
    <w:tmpl w:val="4BA6A658"/>
    <w:lvl w:ilvl="0" w:tplc="0C021464">
      <w:start w:val="1"/>
      <w:numFmt w:val="bullet"/>
      <w:lvlText w:val=""/>
      <w:lvlJc w:val="left"/>
      <w:pPr>
        <w:ind w:left="720" w:hanging="360"/>
      </w:pPr>
      <w:rPr>
        <w:rFonts w:ascii="Symbol" w:hAnsi="Symbol" w:hint="default"/>
        <w:sz w:val="40"/>
        <w:szCs w:val="4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676F6BE3"/>
    <w:multiLevelType w:val="hybridMultilevel"/>
    <w:tmpl w:val="41D4E9AC"/>
    <w:lvl w:ilvl="0" w:tplc="2CECA72C">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33" w15:restartNumberingAfterBreak="0">
    <w:nsid w:val="766853EA"/>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num w:numId="1">
    <w:abstractNumId w:val="11"/>
  </w:num>
  <w:num w:numId="2">
    <w:abstractNumId w:val="18"/>
  </w:num>
  <w:num w:numId="3">
    <w:abstractNumId w:val="23"/>
  </w:num>
  <w:num w:numId="4">
    <w:abstractNumId w:val="22"/>
  </w:num>
  <w:num w:numId="5">
    <w:abstractNumId w:val="21"/>
  </w:num>
  <w:num w:numId="6">
    <w:abstractNumId w:val="10"/>
  </w:num>
  <w:num w:numId="7">
    <w:abstractNumId w:val="32"/>
  </w:num>
  <w:num w:numId="8">
    <w:abstractNumId w:val="28"/>
  </w:num>
  <w:num w:numId="9">
    <w:abstractNumId w:val="26"/>
  </w:num>
  <w:num w:numId="10">
    <w:abstractNumId w:val="9"/>
  </w:num>
  <w:num w:numId="11">
    <w:abstractNumId w:val="24"/>
  </w:num>
  <w:num w:numId="12">
    <w:abstractNumId w:val="20"/>
  </w:num>
  <w:num w:numId="13">
    <w:abstractNumId w:val="14"/>
  </w:num>
  <w:num w:numId="14">
    <w:abstractNumId w:val="15"/>
  </w:num>
  <w:num w:numId="15">
    <w:abstractNumId w:val="12"/>
  </w:num>
  <w:num w:numId="16">
    <w:abstractNumId w:val="17"/>
  </w:num>
  <w:num w:numId="17">
    <w:abstractNumId w:val="33"/>
  </w:num>
  <w:num w:numId="18">
    <w:abstractNumId w:val="30"/>
  </w:num>
  <w:num w:numId="19">
    <w:abstractNumId w:val="16"/>
  </w:num>
  <w:num w:numId="20">
    <w:abstractNumId w:val="13"/>
  </w:num>
  <w:num w:numId="21">
    <w:abstractNumId w:val="27"/>
  </w:num>
  <w:num w:numId="22">
    <w:abstractNumId w:val="31"/>
  </w:num>
  <w:num w:numId="23">
    <w:abstractNumId w:val="29"/>
  </w:num>
  <w:num w:numId="24">
    <w:abstractNumId w:val="19"/>
  </w:num>
  <w:num w:numId="25">
    <w:abstractNumId w:val="25"/>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trackRevisions/>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70A1"/>
    <w:rsid w:val="00000A76"/>
    <w:rsid w:val="00001A3E"/>
    <w:rsid w:val="00002BAA"/>
    <w:rsid w:val="00004092"/>
    <w:rsid w:val="00004FD3"/>
    <w:rsid w:val="00007C20"/>
    <w:rsid w:val="00011F69"/>
    <w:rsid w:val="000129E9"/>
    <w:rsid w:val="000145A5"/>
    <w:rsid w:val="000168FB"/>
    <w:rsid w:val="0002142C"/>
    <w:rsid w:val="0002284B"/>
    <w:rsid w:val="00023758"/>
    <w:rsid w:val="000258A2"/>
    <w:rsid w:val="00027A1D"/>
    <w:rsid w:val="00027D95"/>
    <w:rsid w:val="00030866"/>
    <w:rsid w:val="0003233E"/>
    <w:rsid w:val="000328BB"/>
    <w:rsid w:val="00032DDB"/>
    <w:rsid w:val="00034F9B"/>
    <w:rsid w:val="00036735"/>
    <w:rsid w:val="000377D1"/>
    <w:rsid w:val="00037AB0"/>
    <w:rsid w:val="00037F20"/>
    <w:rsid w:val="00042051"/>
    <w:rsid w:val="00043940"/>
    <w:rsid w:val="0004599E"/>
    <w:rsid w:val="00045E2C"/>
    <w:rsid w:val="00046004"/>
    <w:rsid w:val="000478FE"/>
    <w:rsid w:val="00050715"/>
    <w:rsid w:val="000507E9"/>
    <w:rsid w:val="000514D8"/>
    <w:rsid w:val="00051E9C"/>
    <w:rsid w:val="0005276B"/>
    <w:rsid w:val="00052BA5"/>
    <w:rsid w:val="00055F77"/>
    <w:rsid w:val="000560CE"/>
    <w:rsid w:val="000565E1"/>
    <w:rsid w:val="00056E07"/>
    <w:rsid w:val="00060808"/>
    <w:rsid w:val="000611F7"/>
    <w:rsid w:val="00063115"/>
    <w:rsid w:val="000633F1"/>
    <w:rsid w:val="00063B74"/>
    <w:rsid w:val="00065A16"/>
    <w:rsid w:val="000671DB"/>
    <w:rsid w:val="00071F91"/>
    <w:rsid w:val="00072712"/>
    <w:rsid w:val="0007392D"/>
    <w:rsid w:val="00074F09"/>
    <w:rsid w:val="00076A62"/>
    <w:rsid w:val="0007713B"/>
    <w:rsid w:val="00077C17"/>
    <w:rsid w:val="00081CAC"/>
    <w:rsid w:val="000822AE"/>
    <w:rsid w:val="0008306E"/>
    <w:rsid w:val="00083BE8"/>
    <w:rsid w:val="00084CC2"/>
    <w:rsid w:val="00085633"/>
    <w:rsid w:val="00087D1D"/>
    <w:rsid w:val="00094DF4"/>
    <w:rsid w:val="00094E7D"/>
    <w:rsid w:val="00095340"/>
    <w:rsid w:val="0009565F"/>
    <w:rsid w:val="0009581B"/>
    <w:rsid w:val="00096C5E"/>
    <w:rsid w:val="000A076D"/>
    <w:rsid w:val="000A0AE6"/>
    <w:rsid w:val="000A1E2F"/>
    <w:rsid w:val="000A2ECF"/>
    <w:rsid w:val="000A6E22"/>
    <w:rsid w:val="000A790A"/>
    <w:rsid w:val="000A7B70"/>
    <w:rsid w:val="000A7CA1"/>
    <w:rsid w:val="000B0DB6"/>
    <w:rsid w:val="000B11CF"/>
    <w:rsid w:val="000B1581"/>
    <w:rsid w:val="000B2099"/>
    <w:rsid w:val="000B341F"/>
    <w:rsid w:val="000B55D7"/>
    <w:rsid w:val="000B59CE"/>
    <w:rsid w:val="000B5C6E"/>
    <w:rsid w:val="000B6BB1"/>
    <w:rsid w:val="000C1EA8"/>
    <w:rsid w:val="000C1F50"/>
    <w:rsid w:val="000D0362"/>
    <w:rsid w:val="000D0D1F"/>
    <w:rsid w:val="000D1988"/>
    <w:rsid w:val="000D33EC"/>
    <w:rsid w:val="000D3E45"/>
    <w:rsid w:val="000D55CA"/>
    <w:rsid w:val="000D5B40"/>
    <w:rsid w:val="000D7E09"/>
    <w:rsid w:val="000E0371"/>
    <w:rsid w:val="000E058A"/>
    <w:rsid w:val="000E1066"/>
    <w:rsid w:val="000E1C4B"/>
    <w:rsid w:val="000E2191"/>
    <w:rsid w:val="000E2CE9"/>
    <w:rsid w:val="000E3102"/>
    <w:rsid w:val="000E4A63"/>
    <w:rsid w:val="000F0259"/>
    <w:rsid w:val="000F02A7"/>
    <w:rsid w:val="000F1381"/>
    <w:rsid w:val="000F14B0"/>
    <w:rsid w:val="000F2DCE"/>
    <w:rsid w:val="000F3C53"/>
    <w:rsid w:val="000F3CA0"/>
    <w:rsid w:val="000F522B"/>
    <w:rsid w:val="000F52D1"/>
    <w:rsid w:val="000F5AE8"/>
    <w:rsid w:val="000F6215"/>
    <w:rsid w:val="000F6570"/>
    <w:rsid w:val="000F6BD3"/>
    <w:rsid w:val="001017E1"/>
    <w:rsid w:val="00101BBD"/>
    <w:rsid w:val="00102BE1"/>
    <w:rsid w:val="00104E2A"/>
    <w:rsid w:val="001060E9"/>
    <w:rsid w:val="0010683B"/>
    <w:rsid w:val="00110BE2"/>
    <w:rsid w:val="00111DEB"/>
    <w:rsid w:val="0011388A"/>
    <w:rsid w:val="00115167"/>
    <w:rsid w:val="00115472"/>
    <w:rsid w:val="00115CF1"/>
    <w:rsid w:val="00115FFB"/>
    <w:rsid w:val="001204CA"/>
    <w:rsid w:val="00123A3A"/>
    <w:rsid w:val="00123B12"/>
    <w:rsid w:val="00123CE3"/>
    <w:rsid w:val="0012665E"/>
    <w:rsid w:val="00127B82"/>
    <w:rsid w:val="00131545"/>
    <w:rsid w:val="00131E25"/>
    <w:rsid w:val="00132761"/>
    <w:rsid w:val="00135157"/>
    <w:rsid w:val="00136DA0"/>
    <w:rsid w:val="0013720E"/>
    <w:rsid w:val="001372AD"/>
    <w:rsid w:val="00137BF1"/>
    <w:rsid w:val="00140195"/>
    <w:rsid w:val="00141D57"/>
    <w:rsid w:val="001429A7"/>
    <w:rsid w:val="001431FA"/>
    <w:rsid w:val="00143764"/>
    <w:rsid w:val="00143AEF"/>
    <w:rsid w:val="0014456D"/>
    <w:rsid w:val="00145AB9"/>
    <w:rsid w:val="00145DFF"/>
    <w:rsid w:val="00146889"/>
    <w:rsid w:val="001469ED"/>
    <w:rsid w:val="00146BBB"/>
    <w:rsid w:val="00146CA9"/>
    <w:rsid w:val="00146E76"/>
    <w:rsid w:val="00151673"/>
    <w:rsid w:val="00151866"/>
    <w:rsid w:val="0015213D"/>
    <w:rsid w:val="00152154"/>
    <w:rsid w:val="00152643"/>
    <w:rsid w:val="00152682"/>
    <w:rsid w:val="00156AC3"/>
    <w:rsid w:val="00156E91"/>
    <w:rsid w:val="0015756F"/>
    <w:rsid w:val="001575BC"/>
    <w:rsid w:val="00160530"/>
    <w:rsid w:val="0016154A"/>
    <w:rsid w:val="001623A1"/>
    <w:rsid w:val="00165C5E"/>
    <w:rsid w:val="00166858"/>
    <w:rsid w:val="00166E7E"/>
    <w:rsid w:val="001724AA"/>
    <w:rsid w:val="00172D28"/>
    <w:rsid w:val="00172D51"/>
    <w:rsid w:val="00173287"/>
    <w:rsid w:val="00175395"/>
    <w:rsid w:val="001766F8"/>
    <w:rsid w:val="00176BCE"/>
    <w:rsid w:val="00176E8D"/>
    <w:rsid w:val="00180C5C"/>
    <w:rsid w:val="00181827"/>
    <w:rsid w:val="00182663"/>
    <w:rsid w:val="00184183"/>
    <w:rsid w:val="00185BEA"/>
    <w:rsid w:val="001872DC"/>
    <w:rsid w:val="001873B5"/>
    <w:rsid w:val="0018768B"/>
    <w:rsid w:val="0019170D"/>
    <w:rsid w:val="00191D71"/>
    <w:rsid w:val="00193548"/>
    <w:rsid w:val="001939E4"/>
    <w:rsid w:val="00193F40"/>
    <w:rsid w:val="00194133"/>
    <w:rsid w:val="001957F3"/>
    <w:rsid w:val="00196FBB"/>
    <w:rsid w:val="00197D1A"/>
    <w:rsid w:val="00197DF7"/>
    <w:rsid w:val="001A36D1"/>
    <w:rsid w:val="001A3967"/>
    <w:rsid w:val="001A4258"/>
    <w:rsid w:val="001A427C"/>
    <w:rsid w:val="001A4938"/>
    <w:rsid w:val="001A58AB"/>
    <w:rsid w:val="001A58D7"/>
    <w:rsid w:val="001A7558"/>
    <w:rsid w:val="001B0125"/>
    <w:rsid w:val="001B0207"/>
    <w:rsid w:val="001B068C"/>
    <w:rsid w:val="001B10C8"/>
    <w:rsid w:val="001B1FDD"/>
    <w:rsid w:val="001B2785"/>
    <w:rsid w:val="001B379B"/>
    <w:rsid w:val="001B48C4"/>
    <w:rsid w:val="001B7961"/>
    <w:rsid w:val="001B796E"/>
    <w:rsid w:val="001B7DD6"/>
    <w:rsid w:val="001C1A52"/>
    <w:rsid w:val="001C20BF"/>
    <w:rsid w:val="001C24AB"/>
    <w:rsid w:val="001C2CC6"/>
    <w:rsid w:val="001C2DF7"/>
    <w:rsid w:val="001C6509"/>
    <w:rsid w:val="001C65CC"/>
    <w:rsid w:val="001C6B85"/>
    <w:rsid w:val="001C7160"/>
    <w:rsid w:val="001C7C6B"/>
    <w:rsid w:val="001D205E"/>
    <w:rsid w:val="001D3915"/>
    <w:rsid w:val="001D4BF8"/>
    <w:rsid w:val="001E03CE"/>
    <w:rsid w:val="001E0BC7"/>
    <w:rsid w:val="001E199F"/>
    <w:rsid w:val="001E2B42"/>
    <w:rsid w:val="001E44C5"/>
    <w:rsid w:val="001E4B3D"/>
    <w:rsid w:val="001E4CFF"/>
    <w:rsid w:val="001E5931"/>
    <w:rsid w:val="001E59FD"/>
    <w:rsid w:val="001E6327"/>
    <w:rsid w:val="001F0F0E"/>
    <w:rsid w:val="001F1157"/>
    <w:rsid w:val="001F1394"/>
    <w:rsid w:val="001F1589"/>
    <w:rsid w:val="001F1DD9"/>
    <w:rsid w:val="001F37DF"/>
    <w:rsid w:val="001F6EA2"/>
    <w:rsid w:val="001F7D65"/>
    <w:rsid w:val="001F7EAF"/>
    <w:rsid w:val="00201C6F"/>
    <w:rsid w:val="00202E82"/>
    <w:rsid w:val="00203567"/>
    <w:rsid w:val="00203863"/>
    <w:rsid w:val="00203C40"/>
    <w:rsid w:val="00203ED4"/>
    <w:rsid w:val="00206071"/>
    <w:rsid w:val="00206E8D"/>
    <w:rsid w:val="002072F9"/>
    <w:rsid w:val="00207C26"/>
    <w:rsid w:val="00210078"/>
    <w:rsid w:val="00210532"/>
    <w:rsid w:val="00211345"/>
    <w:rsid w:val="00211CA1"/>
    <w:rsid w:val="00213A48"/>
    <w:rsid w:val="00213E93"/>
    <w:rsid w:val="00214B08"/>
    <w:rsid w:val="002157BC"/>
    <w:rsid w:val="0021668E"/>
    <w:rsid w:val="00216F86"/>
    <w:rsid w:val="002218F5"/>
    <w:rsid w:val="002249BC"/>
    <w:rsid w:val="00224DBD"/>
    <w:rsid w:val="00224E7E"/>
    <w:rsid w:val="0022758D"/>
    <w:rsid w:val="00230164"/>
    <w:rsid w:val="00230C90"/>
    <w:rsid w:val="00233963"/>
    <w:rsid w:val="002349E7"/>
    <w:rsid w:val="00236770"/>
    <w:rsid w:val="00237730"/>
    <w:rsid w:val="0023782F"/>
    <w:rsid w:val="00237975"/>
    <w:rsid w:val="00240925"/>
    <w:rsid w:val="00240DF5"/>
    <w:rsid w:val="00241846"/>
    <w:rsid w:val="00241CD7"/>
    <w:rsid w:val="00241EA6"/>
    <w:rsid w:val="00243965"/>
    <w:rsid w:val="002446C4"/>
    <w:rsid w:val="00244E16"/>
    <w:rsid w:val="00245AA7"/>
    <w:rsid w:val="00245CB8"/>
    <w:rsid w:val="002465E8"/>
    <w:rsid w:val="0024670B"/>
    <w:rsid w:val="002469E5"/>
    <w:rsid w:val="002470E1"/>
    <w:rsid w:val="00247759"/>
    <w:rsid w:val="002505DE"/>
    <w:rsid w:val="00253AD0"/>
    <w:rsid w:val="00253C31"/>
    <w:rsid w:val="002554F4"/>
    <w:rsid w:val="002563B4"/>
    <w:rsid w:val="00261BAE"/>
    <w:rsid w:val="0026454D"/>
    <w:rsid w:val="002657B7"/>
    <w:rsid w:val="00266EAA"/>
    <w:rsid w:val="00267A10"/>
    <w:rsid w:val="00267F19"/>
    <w:rsid w:val="0027040F"/>
    <w:rsid w:val="0027321F"/>
    <w:rsid w:val="002768C9"/>
    <w:rsid w:val="002770AD"/>
    <w:rsid w:val="00282E6D"/>
    <w:rsid w:val="00284686"/>
    <w:rsid w:val="0028615E"/>
    <w:rsid w:val="00286C9E"/>
    <w:rsid w:val="0028738E"/>
    <w:rsid w:val="0029076C"/>
    <w:rsid w:val="00290921"/>
    <w:rsid w:val="00291BCA"/>
    <w:rsid w:val="002950FB"/>
    <w:rsid w:val="002957E8"/>
    <w:rsid w:val="00295D3C"/>
    <w:rsid w:val="0029692E"/>
    <w:rsid w:val="00296D77"/>
    <w:rsid w:val="002A0E37"/>
    <w:rsid w:val="002A2E14"/>
    <w:rsid w:val="002A4102"/>
    <w:rsid w:val="002A4DF3"/>
    <w:rsid w:val="002A6D78"/>
    <w:rsid w:val="002A7D86"/>
    <w:rsid w:val="002B0EFB"/>
    <w:rsid w:val="002B1A86"/>
    <w:rsid w:val="002B1EFE"/>
    <w:rsid w:val="002B212F"/>
    <w:rsid w:val="002B3383"/>
    <w:rsid w:val="002B3693"/>
    <w:rsid w:val="002B407F"/>
    <w:rsid w:val="002B52E8"/>
    <w:rsid w:val="002B5C4A"/>
    <w:rsid w:val="002B60C8"/>
    <w:rsid w:val="002C08B5"/>
    <w:rsid w:val="002C093A"/>
    <w:rsid w:val="002C0F33"/>
    <w:rsid w:val="002C145E"/>
    <w:rsid w:val="002C21F5"/>
    <w:rsid w:val="002C38C0"/>
    <w:rsid w:val="002C4E05"/>
    <w:rsid w:val="002C5F95"/>
    <w:rsid w:val="002C6872"/>
    <w:rsid w:val="002C6B9D"/>
    <w:rsid w:val="002D4E65"/>
    <w:rsid w:val="002D5350"/>
    <w:rsid w:val="002D5C5A"/>
    <w:rsid w:val="002D69BC"/>
    <w:rsid w:val="002E07C4"/>
    <w:rsid w:val="002E0A1C"/>
    <w:rsid w:val="002E132A"/>
    <w:rsid w:val="002E2CB7"/>
    <w:rsid w:val="002E426F"/>
    <w:rsid w:val="002E5268"/>
    <w:rsid w:val="002E6DA4"/>
    <w:rsid w:val="002E757A"/>
    <w:rsid w:val="002E7EF3"/>
    <w:rsid w:val="002F2051"/>
    <w:rsid w:val="002F248B"/>
    <w:rsid w:val="002F24ED"/>
    <w:rsid w:val="002F2785"/>
    <w:rsid w:val="002F3AB0"/>
    <w:rsid w:val="002F4980"/>
    <w:rsid w:val="002F5C09"/>
    <w:rsid w:val="002F6E5F"/>
    <w:rsid w:val="00300276"/>
    <w:rsid w:val="00301B64"/>
    <w:rsid w:val="00302094"/>
    <w:rsid w:val="00303930"/>
    <w:rsid w:val="00304ABD"/>
    <w:rsid w:val="00304F5A"/>
    <w:rsid w:val="003063BA"/>
    <w:rsid w:val="00307294"/>
    <w:rsid w:val="003079AB"/>
    <w:rsid w:val="00307B78"/>
    <w:rsid w:val="003109E4"/>
    <w:rsid w:val="00311AF6"/>
    <w:rsid w:val="003121DD"/>
    <w:rsid w:val="00312FFE"/>
    <w:rsid w:val="00314095"/>
    <w:rsid w:val="00316474"/>
    <w:rsid w:val="00316A9A"/>
    <w:rsid w:val="0031772A"/>
    <w:rsid w:val="00317F3E"/>
    <w:rsid w:val="003200B0"/>
    <w:rsid w:val="00320A1B"/>
    <w:rsid w:val="00320E86"/>
    <w:rsid w:val="00321F32"/>
    <w:rsid w:val="0032256F"/>
    <w:rsid w:val="0032280E"/>
    <w:rsid w:val="00322BBD"/>
    <w:rsid w:val="0032377C"/>
    <w:rsid w:val="00323ECE"/>
    <w:rsid w:val="003240F3"/>
    <w:rsid w:val="00324A99"/>
    <w:rsid w:val="00324BDA"/>
    <w:rsid w:val="003250AC"/>
    <w:rsid w:val="00325548"/>
    <w:rsid w:val="003310C9"/>
    <w:rsid w:val="003348F7"/>
    <w:rsid w:val="003366DF"/>
    <w:rsid w:val="00336903"/>
    <w:rsid w:val="00337464"/>
    <w:rsid w:val="00337A00"/>
    <w:rsid w:val="00340051"/>
    <w:rsid w:val="0034044D"/>
    <w:rsid w:val="003416BF"/>
    <w:rsid w:val="00344148"/>
    <w:rsid w:val="003447D8"/>
    <w:rsid w:val="00344CE0"/>
    <w:rsid w:val="0034521A"/>
    <w:rsid w:val="00345778"/>
    <w:rsid w:val="003461DD"/>
    <w:rsid w:val="00346F7A"/>
    <w:rsid w:val="003470A3"/>
    <w:rsid w:val="00350EF1"/>
    <w:rsid w:val="00351406"/>
    <w:rsid w:val="00352074"/>
    <w:rsid w:val="00352782"/>
    <w:rsid w:val="00352C03"/>
    <w:rsid w:val="00352EA1"/>
    <w:rsid w:val="0035351D"/>
    <w:rsid w:val="00355386"/>
    <w:rsid w:val="00355C59"/>
    <w:rsid w:val="00357BC9"/>
    <w:rsid w:val="003608A2"/>
    <w:rsid w:val="00361C09"/>
    <w:rsid w:val="00362905"/>
    <w:rsid w:val="00363077"/>
    <w:rsid w:val="00363745"/>
    <w:rsid w:val="0036723E"/>
    <w:rsid w:val="0037032A"/>
    <w:rsid w:val="003705CC"/>
    <w:rsid w:val="003727E4"/>
    <w:rsid w:val="00373040"/>
    <w:rsid w:val="003734F0"/>
    <w:rsid w:val="00373550"/>
    <w:rsid w:val="003737CC"/>
    <w:rsid w:val="003772AA"/>
    <w:rsid w:val="00377375"/>
    <w:rsid w:val="00380E96"/>
    <w:rsid w:val="00381539"/>
    <w:rsid w:val="00381695"/>
    <w:rsid w:val="003841D3"/>
    <w:rsid w:val="00384220"/>
    <w:rsid w:val="003846BC"/>
    <w:rsid w:val="00386EE2"/>
    <w:rsid w:val="0038776E"/>
    <w:rsid w:val="0039150D"/>
    <w:rsid w:val="00391627"/>
    <w:rsid w:val="0039239F"/>
    <w:rsid w:val="003925D6"/>
    <w:rsid w:val="00392CD1"/>
    <w:rsid w:val="003950ED"/>
    <w:rsid w:val="00395702"/>
    <w:rsid w:val="00395842"/>
    <w:rsid w:val="00395A03"/>
    <w:rsid w:val="00395BE7"/>
    <w:rsid w:val="00396CDD"/>
    <w:rsid w:val="003A0B6B"/>
    <w:rsid w:val="003A2E38"/>
    <w:rsid w:val="003A3B08"/>
    <w:rsid w:val="003A5D52"/>
    <w:rsid w:val="003A706B"/>
    <w:rsid w:val="003A7275"/>
    <w:rsid w:val="003B02B3"/>
    <w:rsid w:val="003B0A46"/>
    <w:rsid w:val="003B176A"/>
    <w:rsid w:val="003B1ED8"/>
    <w:rsid w:val="003B25A3"/>
    <w:rsid w:val="003B36DC"/>
    <w:rsid w:val="003B38A4"/>
    <w:rsid w:val="003B503B"/>
    <w:rsid w:val="003B6810"/>
    <w:rsid w:val="003B7644"/>
    <w:rsid w:val="003B7983"/>
    <w:rsid w:val="003C054F"/>
    <w:rsid w:val="003C06CE"/>
    <w:rsid w:val="003C07D6"/>
    <w:rsid w:val="003C1E11"/>
    <w:rsid w:val="003C2FE6"/>
    <w:rsid w:val="003C4CD0"/>
    <w:rsid w:val="003C7852"/>
    <w:rsid w:val="003D1610"/>
    <w:rsid w:val="003D3B6E"/>
    <w:rsid w:val="003E2910"/>
    <w:rsid w:val="003E3489"/>
    <w:rsid w:val="003E3968"/>
    <w:rsid w:val="003E514D"/>
    <w:rsid w:val="003E5C65"/>
    <w:rsid w:val="003E71EF"/>
    <w:rsid w:val="003E76AE"/>
    <w:rsid w:val="003F03C4"/>
    <w:rsid w:val="003F2ADC"/>
    <w:rsid w:val="003F2BC5"/>
    <w:rsid w:val="003F38C2"/>
    <w:rsid w:val="003F480B"/>
    <w:rsid w:val="003F4F7F"/>
    <w:rsid w:val="003F7683"/>
    <w:rsid w:val="003F7B79"/>
    <w:rsid w:val="003F7BBF"/>
    <w:rsid w:val="00400A10"/>
    <w:rsid w:val="00400A6C"/>
    <w:rsid w:val="00401CEB"/>
    <w:rsid w:val="00402150"/>
    <w:rsid w:val="004024B1"/>
    <w:rsid w:val="00402E6E"/>
    <w:rsid w:val="004031D0"/>
    <w:rsid w:val="00403415"/>
    <w:rsid w:val="00404661"/>
    <w:rsid w:val="00404ABB"/>
    <w:rsid w:val="00405165"/>
    <w:rsid w:val="0040526A"/>
    <w:rsid w:val="00405AEA"/>
    <w:rsid w:val="00407848"/>
    <w:rsid w:val="004118F5"/>
    <w:rsid w:val="004124AA"/>
    <w:rsid w:val="004125E7"/>
    <w:rsid w:val="00413199"/>
    <w:rsid w:val="004133EF"/>
    <w:rsid w:val="00413E74"/>
    <w:rsid w:val="0041451D"/>
    <w:rsid w:val="0041532D"/>
    <w:rsid w:val="0041536A"/>
    <w:rsid w:val="00415BFE"/>
    <w:rsid w:val="00415F5F"/>
    <w:rsid w:val="00416214"/>
    <w:rsid w:val="00417078"/>
    <w:rsid w:val="00420CA7"/>
    <w:rsid w:val="00422341"/>
    <w:rsid w:val="0042264A"/>
    <w:rsid w:val="004244F8"/>
    <w:rsid w:val="00425857"/>
    <w:rsid w:val="00425D4F"/>
    <w:rsid w:val="00426E44"/>
    <w:rsid w:val="00430906"/>
    <w:rsid w:val="00431012"/>
    <w:rsid w:val="00431101"/>
    <w:rsid w:val="004320E0"/>
    <w:rsid w:val="0043293C"/>
    <w:rsid w:val="004341F4"/>
    <w:rsid w:val="00436A05"/>
    <w:rsid w:val="00436E2E"/>
    <w:rsid w:val="00437531"/>
    <w:rsid w:val="0044012B"/>
    <w:rsid w:val="00440598"/>
    <w:rsid w:val="004406D2"/>
    <w:rsid w:val="004414DE"/>
    <w:rsid w:val="00441782"/>
    <w:rsid w:val="00442DD1"/>
    <w:rsid w:val="00443251"/>
    <w:rsid w:val="00443FC5"/>
    <w:rsid w:val="0044526C"/>
    <w:rsid w:val="004452F1"/>
    <w:rsid w:val="00445A9A"/>
    <w:rsid w:val="00445FFF"/>
    <w:rsid w:val="004461F9"/>
    <w:rsid w:val="004466E2"/>
    <w:rsid w:val="004502BD"/>
    <w:rsid w:val="0045111E"/>
    <w:rsid w:val="00451B14"/>
    <w:rsid w:val="0045341C"/>
    <w:rsid w:val="00453B9D"/>
    <w:rsid w:val="0045453F"/>
    <w:rsid w:val="00454AD9"/>
    <w:rsid w:val="0045511B"/>
    <w:rsid w:val="0045557E"/>
    <w:rsid w:val="00460FE8"/>
    <w:rsid w:val="0046129D"/>
    <w:rsid w:val="00461414"/>
    <w:rsid w:val="00462AAE"/>
    <w:rsid w:val="004632E3"/>
    <w:rsid w:val="004640CF"/>
    <w:rsid w:val="0046576E"/>
    <w:rsid w:val="004659DD"/>
    <w:rsid w:val="00470913"/>
    <w:rsid w:val="00470CDD"/>
    <w:rsid w:val="00471652"/>
    <w:rsid w:val="00471CF4"/>
    <w:rsid w:val="004728BA"/>
    <w:rsid w:val="004729E8"/>
    <w:rsid w:val="00472AC9"/>
    <w:rsid w:val="00473DA7"/>
    <w:rsid w:val="00474527"/>
    <w:rsid w:val="00475828"/>
    <w:rsid w:val="0047610A"/>
    <w:rsid w:val="00476307"/>
    <w:rsid w:val="004819D5"/>
    <w:rsid w:val="00483804"/>
    <w:rsid w:val="004844E7"/>
    <w:rsid w:val="00485A4A"/>
    <w:rsid w:val="00491C34"/>
    <w:rsid w:val="00494A2F"/>
    <w:rsid w:val="00495496"/>
    <w:rsid w:val="004955EF"/>
    <w:rsid w:val="00495795"/>
    <w:rsid w:val="00497DD1"/>
    <w:rsid w:val="004A1311"/>
    <w:rsid w:val="004A16BE"/>
    <w:rsid w:val="004A1868"/>
    <w:rsid w:val="004A1D1F"/>
    <w:rsid w:val="004A2381"/>
    <w:rsid w:val="004A2656"/>
    <w:rsid w:val="004A4212"/>
    <w:rsid w:val="004A4242"/>
    <w:rsid w:val="004A4A50"/>
    <w:rsid w:val="004A595E"/>
    <w:rsid w:val="004A7004"/>
    <w:rsid w:val="004B0184"/>
    <w:rsid w:val="004B087A"/>
    <w:rsid w:val="004B4CC0"/>
    <w:rsid w:val="004B6EDC"/>
    <w:rsid w:val="004B780B"/>
    <w:rsid w:val="004C05AC"/>
    <w:rsid w:val="004C09C9"/>
    <w:rsid w:val="004C11B3"/>
    <w:rsid w:val="004C22FF"/>
    <w:rsid w:val="004C2ADB"/>
    <w:rsid w:val="004C6E2B"/>
    <w:rsid w:val="004C7D1D"/>
    <w:rsid w:val="004D00C2"/>
    <w:rsid w:val="004D0F7A"/>
    <w:rsid w:val="004D191E"/>
    <w:rsid w:val="004D46BC"/>
    <w:rsid w:val="004D4950"/>
    <w:rsid w:val="004D5201"/>
    <w:rsid w:val="004D541F"/>
    <w:rsid w:val="004D5432"/>
    <w:rsid w:val="004D5788"/>
    <w:rsid w:val="004E1144"/>
    <w:rsid w:val="004E1B77"/>
    <w:rsid w:val="004E4CD9"/>
    <w:rsid w:val="004E5EE1"/>
    <w:rsid w:val="004E6B5E"/>
    <w:rsid w:val="004E6DC2"/>
    <w:rsid w:val="004F0F91"/>
    <w:rsid w:val="004F12DE"/>
    <w:rsid w:val="004F161D"/>
    <w:rsid w:val="004F17A5"/>
    <w:rsid w:val="004F272A"/>
    <w:rsid w:val="004F2E47"/>
    <w:rsid w:val="004F4DE8"/>
    <w:rsid w:val="004F52BB"/>
    <w:rsid w:val="004F6098"/>
    <w:rsid w:val="004F7B6B"/>
    <w:rsid w:val="004F7C9D"/>
    <w:rsid w:val="005003D6"/>
    <w:rsid w:val="0050063B"/>
    <w:rsid w:val="00502BA8"/>
    <w:rsid w:val="00502E8E"/>
    <w:rsid w:val="00503EAA"/>
    <w:rsid w:val="00504AA6"/>
    <w:rsid w:val="005073DB"/>
    <w:rsid w:val="00507E89"/>
    <w:rsid w:val="005135D4"/>
    <w:rsid w:val="005141C5"/>
    <w:rsid w:val="0051443B"/>
    <w:rsid w:val="0051464E"/>
    <w:rsid w:val="00514FEA"/>
    <w:rsid w:val="00515EC3"/>
    <w:rsid w:val="005164FE"/>
    <w:rsid w:val="00516B0D"/>
    <w:rsid w:val="00517AD7"/>
    <w:rsid w:val="00521738"/>
    <w:rsid w:val="00523A71"/>
    <w:rsid w:val="005250B9"/>
    <w:rsid w:val="00525D57"/>
    <w:rsid w:val="005265A3"/>
    <w:rsid w:val="00526E38"/>
    <w:rsid w:val="00526F03"/>
    <w:rsid w:val="00527A33"/>
    <w:rsid w:val="00527B47"/>
    <w:rsid w:val="00527DE8"/>
    <w:rsid w:val="00530978"/>
    <w:rsid w:val="00531397"/>
    <w:rsid w:val="0053192F"/>
    <w:rsid w:val="005325A1"/>
    <w:rsid w:val="00532E2B"/>
    <w:rsid w:val="005331F8"/>
    <w:rsid w:val="005346DF"/>
    <w:rsid w:val="00534706"/>
    <w:rsid w:val="00534944"/>
    <w:rsid w:val="00534B1D"/>
    <w:rsid w:val="00536746"/>
    <w:rsid w:val="00541B55"/>
    <w:rsid w:val="00542462"/>
    <w:rsid w:val="0054355D"/>
    <w:rsid w:val="00543C4D"/>
    <w:rsid w:val="00544171"/>
    <w:rsid w:val="005462AB"/>
    <w:rsid w:val="005510DA"/>
    <w:rsid w:val="00551CF2"/>
    <w:rsid w:val="0055321F"/>
    <w:rsid w:val="00554B53"/>
    <w:rsid w:val="00555417"/>
    <w:rsid w:val="00560397"/>
    <w:rsid w:val="00560621"/>
    <w:rsid w:val="00561939"/>
    <w:rsid w:val="00561A33"/>
    <w:rsid w:val="00561EA2"/>
    <w:rsid w:val="00562D9A"/>
    <w:rsid w:val="0056309F"/>
    <w:rsid w:val="0056354F"/>
    <w:rsid w:val="00563622"/>
    <w:rsid w:val="00563817"/>
    <w:rsid w:val="00564949"/>
    <w:rsid w:val="005649BD"/>
    <w:rsid w:val="00564B48"/>
    <w:rsid w:val="00567501"/>
    <w:rsid w:val="00573D90"/>
    <w:rsid w:val="00574472"/>
    <w:rsid w:val="00575351"/>
    <w:rsid w:val="00575CF9"/>
    <w:rsid w:val="00576B06"/>
    <w:rsid w:val="005774F7"/>
    <w:rsid w:val="00577802"/>
    <w:rsid w:val="00581FA8"/>
    <w:rsid w:val="005825A8"/>
    <w:rsid w:val="0058557E"/>
    <w:rsid w:val="00585A6B"/>
    <w:rsid w:val="00590274"/>
    <w:rsid w:val="0059117B"/>
    <w:rsid w:val="0059245B"/>
    <w:rsid w:val="00592501"/>
    <w:rsid w:val="00592911"/>
    <w:rsid w:val="0059293D"/>
    <w:rsid w:val="00593632"/>
    <w:rsid w:val="005937B4"/>
    <w:rsid w:val="005949FC"/>
    <w:rsid w:val="00594B95"/>
    <w:rsid w:val="005A041F"/>
    <w:rsid w:val="005A0B2E"/>
    <w:rsid w:val="005A13E4"/>
    <w:rsid w:val="005A21E7"/>
    <w:rsid w:val="005A3001"/>
    <w:rsid w:val="005A393C"/>
    <w:rsid w:val="005A4951"/>
    <w:rsid w:val="005A6DFB"/>
    <w:rsid w:val="005B1DF3"/>
    <w:rsid w:val="005B2E09"/>
    <w:rsid w:val="005B3738"/>
    <w:rsid w:val="005B4359"/>
    <w:rsid w:val="005B48B1"/>
    <w:rsid w:val="005B5C20"/>
    <w:rsid w:val="005B67DD"/>
    <w:rsid w:val="005B6D79"/>
    <w:rsid w:val="005B78FE"/>
    <w:rsid w:val="005C5A5A"/>
    <w:rsid w:val="005C5EBD"/>
    <w:rsid w:val="005C7255"/>
    <w:rsid w:val="005D03E2"/>
    <w:rsid w:val="005D1D6C"/>
    <w:rsid w:val="005D2618"/>
    <w:rsid w:val="005D39DC"/>
    <w:rsid w:val="005D562B"/>
    <w:rsid w:val="005D5B66"/>
    <w:rsid w:val="005D5C08"/>
    <w:rsid w:val="005E0A1C"/>
    <w:rsid w:val="005E19C1"/>
    <w:rsid w:val="005E3349"/>
    <w:rsid w:val="005E4125"/>
    <w:rsid w:val="005E4DC7"/>
    <w:rsid w:val="005E606A"/>
    <w:rsid w:val="005E62CE"/>
    <w:rsid w:val="005F0114"/>
    <w:rsid w:val="005F043B"/>
    <w:rsid w:val="005F18C7"/>
    <w:rsid w:val="005F28EB"/>
    <w:rsid w:val="005F3F9F"/>
    <w:rsid w:val="005F43F1"/>
    <w:rsid w:val="005F481C"/>
    <w:rsid w:val="005F4A6E"/>
    <w:rsid w:val="005F51D3"/>
    <w:rsid w:val="005F6ECD"/>
    <w:rsid w:val="005F7078"/>
    <w:rsid w:val="005F74D1"/>
    <w:rsid w:val="00600663"/>
    <w:rsid w:val="00602355"/>
    <w:rsid w:val="006023E7"/>
    <w:rsid w:val="00603123"/>
    <w:rsid w:val="00605AA0"/>
    <w:rsid w:val="00606C8B"/>
    <w:rsid w:val="00606D23"/>
    <w:rsid w:val="00610267"/>
    <w:rsid w:val="00610B1A"/>
    <w:rsid w:val="00611FB2"/>
    <w:rsid w:val="006136BB"/>
    <w:rsid w:val="00613CF9"/>
    <w:rsid w:val="00614F80"/>
    <w:rsid w:val="0061758D"/>
    <w:rsid w:val="00617975"/>
    <w:rsid w:val="00617F10"/>
    <w:rsid w:val="00621688"/>
    <w:rsid w:val="006229C2"/>
    <w:rsid w:val="006230FB"/>
    <w:rsid w:val="00623DAF"/>
    <w:rsid w:val="0062423C"/>
    <w:rsid w:val="00624877"/>
    <w:rsid w:val="0062596D"/>
    <w:rsid w:val="00625C56"/>
    <w:rsid w:val="006266F4"/>
    <w:rsid w:val="00627729"/>
    <w:rsid w:val="00627732"/>
    <w:rsid w:val="00630109"/>
    <w:rsid w:val="00630285"/>
    <w:rsid w:val="006302FE"/>
    <w:rsid w:val="006303B4"/>
    <w:rsid w:val="00634ABD"/>
    <w:rsid w:val="0063510D"/>
    <w:rsid w:val="00635765"/>
    <w:rsid w:val="006360AD"/>
    <w:rsid w:val="00636E1D"/>
    <w:rsid w:val="006372F5"/>
    <w:rsid w:val="00637A2C"/>
    <w:rsid w:val="006402A9"/>
    <w:rsid w:val="00640D45"/>
    <w:rsid w:val="00640DEB"/>
    <w:rsid w:val="00640F3C"/>
    <w:rsid w:val="00642A43"/>
    <w:rsid w:val="00643053"/>
    <w:rsid w:val="0064381A"/>
    <w:rsid w:val="00643F2A"/>
    <w:rsid w:val="0064508D"/>
    <w:rsid w:val="006452C8"/>
    <w:rsid w:val="0064590F"/>
    <w:rsid w:val="00646484"/>
    <w:rsid w:val="006505DC"/>
    <w:rsid w:val="0065063F"/>
    <w:rsid w:val="00650EEB"/>
    <w:rsid w:val="00653880"/>
    <w:rsid w:val="00654ABA"/>
    <w:rsid w:val="00660816"/>
    <w:rsid w:val="00660ECA"/>
    <w:rsid w:val="00661254"/>
    <w:rsid w:val="006624D0"/>
    <w:rsid w:val="006666CB"/>
    <w:rsid w:val="006670A0"/>
    <w:rsid w:val="00667628"/>
    <w:rsid w:val="00670283"/>
    <w:rsid w:val="00670A12"/>
    <w:rsid w:val="006739E9"/>
    <w:rsid w:val="006741EF"/>
    <w:rsid w:val="00674427"/>
    <w:rsid w:val="0067582A"/>
    <w:rsid w:val="00676427"/>
    <w:rsid w:val="006766CB"/>
    <w:rsid w:val="00677250"/>
    <w:rsid w:val="00680C07"/>
    <w:rsid w:val="00681D07"/>
    <w:rsid w:val="00682188"/>
    <w:rsid w:val="0068245A"/>
    <w:rsid w:val="006826BB"/>
    <w:rsid w:val="006851A3"/>
    <w:rsid w:val="00686279"/>
    <w:rsid w:val="00686B26"/>
    <w:rsid w:val="0069099D"/>
    <w:rsid w:val="00692D18"/>
    <w:rsid w:val="00695813"/>
    <w:rsid w:val="006964B1"/>
    <w:rsid w:val="006A0C4D"/>
    <w:rsid w:val="006A11B5"/>
    <w:rsid w:val="006A22C4"/>
    <w:rsid w:val="006A257C"/>
    <w:rsid w:val="006A368E"/>
    <w:rsid w:val="006A7FE8"/>
    <w:rsid w:val="006B069D"/>
    <w:rsid w:val="006B0D89"/>
    <w:rsid w:val="006B1629"/>
    <w:rsid w:val="006B1A3D"/>
    <w:rsid w:val="006B2947"/>
    <w:rsid w:val="006B3256"/>
    <w:rsid w:val="006B3A4D"/>
    <w:rsid w:val="006B3C87"/>
    <w:rsid w:val="006B4772"/>
    <w:rsid w:val="006B5530"/>
    <w:rsid w:val="006B6A9E"/>
    <w:rsid w:val="006B6E4E"/>
    <w:rsid w:val="006B7920"/>
    <w:rsid w:val="006C2FC7"/>
    <w:rsid w:val="006C40CA"/>
    <w:rsid w:val="006C503A"/>
    <w:rsid w:val="006C6277"/>
    <w:rsid w:val="006C6381"/>
    <w:rsid w:val="006C6C97"/>
    <w:rsid w:val="006C6FAB"/>
    <w:rsid w:val="006D03DC"/>
    <w:rsid w:val="006D0668"/>
    <w:rsid w:val="006D1108"/>
    <w:rsid w:val="006D2369"/>
    <w:rsid w:val="006D5E3D"/>
    <w:rsid w:val="006D66C5"/>
    <w:rsid w:val="006D78D3"/>
    <w:rsid w:val="006E0216"/>
    <w:rsid w:val="006E0A56"/>
    <w:rsid w:val="006E1D0C"/>
    <w:rsid w:val="006E22F2"/>
    <w:rsid w:val="006E3F6B"/>
    <w:rsid w:val="006E3FD9"/>
    <w:rsid w:val="006E4FB7"/>
    <w:rsid w:val="006E5894"/>
    <w:rsid w:val="006E5AF6"/>
    <w:rsid w:val="006E6269"/>
    <w:rsid w:val="006E6871"/>
    <w:rsid w:val="006E69FE"/>
    <w:rsid w:val="006E7C93"/>
    <w:rsid w:val="006E7E39"/>
    <w:rsid w:val="006F1BCC"/>
    <w:rsid w:val="006F46C5"/>
    <w:rsid w:val="006F4AE9"/>
    <w:rsid w:val="006F4E50"/>
    <w:rsid w:val="006F53DE"/>
    <w:rsid w:val="006F58AC"/>
    <w:rsid w:val="00701161"/>
    <w:rsid w:val="00701C68"/>
    <w:rsid w:val="0070227C"/>
    <w:rsid w:val="00702C85"/>
    <w:rsid w:val="007031A5"/>
    <w:rsid w:val="00703B47"/>
    <w:rsid w:val="00704807"/>
    <w:rsid w:val="00706F0F"/>
    <w:rsid w:val="00706F10"/>
    <w:rsid w:val="00710355"/>
    <w:rsid w:val="00711C7B"/>
    <w:rsid w:val="00711E32"/>
    <w:rsid w:val="00711F76"/>
    <w:rsid w:val="00712029"/>
    <w:rsid w:val="00712C35"/>
    <w:rsid w:val="00712EF3"/>
    <w:rsid w:val="0071533A"/>
    <w:rsid w:val="00715FDB"/>
    <w:rsid w:val="00716D82"/>
    <w:rsid w:val="00716F57"/>
    <w:rsid w:val="00717058"/>
    <w:rsid w:val="00720908"/>
    <w:rsid w:val="007209B7"/>
    <w:rsid w:val="00722852"/>
    <w:rsid w:val="00722E68"/>
    <w:rsid w:val="00723558"/>
    <w:rsid w:val="00723B76"/>
    <w:rsid w:val="00723B9D"/>
    <w:rsid w:val="00725277"/>
    <w:rsid w:val="007255A4"/>
    <w:rsid w:val="0072734A"/>
    <w:rsid w:val="0072740B"/>
    <w:rsid w:val="00727416"/>
    <w:rsid w:val="007274BF"/>
    <w:rsid w:val="00727E4A"/>
    <w:rsid w:val="00730167"/>
    <w:rsid w:val="007305D3"/>
    <w:rsid w:val="007307E7"/>
    <w:rsid w:val="00731872"/>
    <w:rsid w:val="00732720"/>
    <w:rsid w:val="007327C8"/>
    <w:rsid w:val="00732EC3"/>
    <w:rsid w:val="00733C52"/>
    <w:rsid w:val="007354C1"/>
    <w:rsid w:val="00735A38"/>
    <w:rsid w:val="007360C1"/>
    <w:rsid w:val="00736F73"/>
    <w:rsid w:val="00740329"/>
    <w:rsid w:val="00741DA8"/>
    <w:rsid w:val="0074280A"/>
    <w:rsid w:val="00743269"/>
    <w:rsid w:val="00744297"/>
    <w:rsid w:val="007446EE"/>
    <w:rsid w:val="00744808"/>
    <w:rsid w:val="0074597A"/>
    <w:rsid w:val="007464D7"/>
    <w:rsid w:val="00746757"/>
    <w:rsid w:val="00746A41"/>
    <w:rsid w:val="00747202"/>
    <w:rsid w:val="00747B9D"/>
    <w:rsid w:val="00750063"/>
    <w:rsid w:val="007501B6"/>
    <w:rsid w:val="00750AE3"/>
    <w:rsid w:val="007515C9"/>
    <w:rsid w:val="0075292D"/>
    <w:rsid w:val="00753950"/>
    <w:rsid w:val="007540E5"/>
    <w:rsid w:val="00754B1D"/>
    <w:rsid w:val="00755DEE"/>
    <w:rsid w:val="0075744A"/>
    <w:rsid w:val="00757D6F"/>
    <w:rsid w:val="00761641"/>
    <w:rsid w:val="00762178"/>
    <w:rsid w:val="00762B2D"/>
    <w:rsid w:val="00762D0D"/>
    <w:rsid w:val="00763357"/>
    <w:rsid w:val="00764D21"/>
    <w:rsid w:val="0076505D"/>
    <w:rsid w:val="00765724"/>
    <w:rsid w:val="0076719B"/>
    <w:rsid w:val="007674B3"/>
    <w:rsid w:val="0077042B"/>
    <w:rsid w:val="00770BA7"/>
    <w:rsid w:val="00770BC9"/>
    <w:rsid w:val="007717F3"/>
    <w:rsid w:val="00772553"/>
    <w:rsid w:val="007732AE"/>
    <w:rsid w:val="00774716"/>
    <w:rsid w:val="007751A2"/>
    <w:rsid w:val="00775F77"/>
    <w:rsid w:val="007762AD"/>
    <w:rsid w:val="007824BD"/>
    <w:rsid w:val="007827C9"/>
    <w:rsid w:val="00782D43"/>
    <w:rsid w:val="00783690"/>
    <w:rsid w:val="00783ACC"/>
    <w:rsid w:val="00784304"/>
    <w:rsid w:val="00787A19"/>
    <w:rsid w:val="00790604"/>
    <w:rsid w:val="0079149F"/>
    <w:rsid w:val="00791894"/>
    <w:rsid w:val="00792B66"/>
    <w:rsid w:val="00793B73"/>
    <w:rsid w:val="007946A6"/>
    <w:rsid w:val="00796176"/>
    <w:rsid w:val="00796FC3"/>
    <w:rsid w:val="00797CF1"/>
    <w:rsid w:val="007A0F7D"/>
    <w:rsid w:val="007A1250"/>
    <w:rsid w:val="007A2BE5"/>
    <w:rsid w:val="007A6189"/>
    <w:rsid w:val="007A724C"/>
    <w:rsid w:val="007A77CC"/>
    <w:rsid w:val="007A7F20"/>
    <w:rsid w:val="007B05C5"/>
    <w:rsid w:val="007B1AA3"/>
    <w:rsid w:val="007B1E7C"/>
    <w:rsid w:val="007B3BA8"/>
    <w:rsid w:val="007B46DC"/>
    <w:rsid w:val="007B5851"/>
    <w:rsid w:val="007B592F"/>
    <w:rsid w:val="007B6BD0"/>
    <w:rsid w:val="007B6ED8"/>
    <w:rsid w:val="007B7082"/>
    <w:rsid w:val="007B73A6"/>
    <w:rsid w:val="007C088F"/>
    <w:rsid w:val="007C1282"/>
    <w:rsid w:val="007C1A68"/>
    <w:rsid w:val="007C1F65"/>
    <w:rsid w:val="007C24A0"/>
    <w:rsid w:val="007C285F"/>
    <w:rsid w:val="007C2A43"/>
    <w:rsid w:val="007C30D4"/>
    <w:rsid w:val="007C5762"/>
    <w:rsid w:val="007C5771"/>
    <w:rsid w:val="007C64FD"/>
    <w:rsid w:val="007C70A1"/>
    <w:rsid w:val="007C798B"/>
    <w:rsid w:val="007C7DE5"/>
    <w:rsid w:val="007D03CF"/>
    <w:rsid w:val="007D0F3F"/>
    <w:rsid w:val="007D1052"/>
    <w:rsid w:val="007D10C0"/>
    <w:rsid w:val="007D1FBE"/>
    <w:rsid w:val="007D4465"/>
    <w:rsid w:val="007D4FB8"/>
    <w:rsid w:val="007D5E16"/>
    <w:rsid w:val="007D7739"/>
    <w:rsid w:val="007D7C3A"/>
    <w:rsid w:val="007E02BF"/>
    <w:rsid w:val="007E03D0"/>
    <w:rsid w:val="007E0D26"/>
    <w:rsid w:val="007E1365"/>
    <w:rsid w:val="007E4332"/>
    <w:rsid w:val="007E59D7"/>
    <w:rsid w:val="007E5C2A"/>
    <w:rsid w:val="007E5FCB"/>
    <w:rsid w:val="007E69E4"/>
    <w:rsid w:val="007E7738"/>
    <w:rsid w:val="007F0673"/>
    <w:rsid w:val="007F1FF6"/>
    <w:rsid w:val="007F2BB2"/>
    <w:rsid w:val="007F3003"/>
    <w:rsid w:val="007F3A0A"/>
    <w:rsid w:val="007F4041"/>
    <w:rsid w:val="007F4CA8"/>
    <w:rsid w:val="007F60DA"/>
    <w:rsid w:val="007F7062"/>
    <w:rsid w:val="00800594"/>
    <w:rsid w:val="008019ED"/>
    <w:rsid w:val="00801A77"/>
    <w:rsid w:val="00801EFD"/>
    <w:rsid w:val="008025EB"/>
    <w:rsid w:val="00802B3B"/>
    <w:rsid w:val="00803310"/>
    <w:rsid w:val="008035EA"/>
    <w:rsid w:val="00804576"/>
    <w:rsid w:val="00806258"/>
    <w:rsid w:val="00806ABF"/>
    <w:rsid w:val="00806CF6"/>
    <w:rsid w:val="00807D4C"/>
    <w:rsid w:val="00810905"/>
    <w:rsid w:val="0081109F"/>
    <w:rsid w:val="00813412"/>
    <w:rsid w:val="008142B8"/>
    <w:rsid w:val="00815E20"/>
    <w:rsid w:val="00815E58"/>
    <w:rsid w:val="00816122"/>
    <w:rsid w:val="008167D8"/>
    <w:rsid w:val="00816890"/>
    <w:rsid w:val="008174E7"/>
    <w:rsid w:val="0082016B"/>
    <w:rsid w:val="008217C9"/>
    <w:rsid w:val="0082268E"/>
    <w:rsid w:val="00822993"/>
    <w:rsid w:val="008229D9"/>
    <w:rsid w:val="00822F53"/>
    <w:rsid w:val="00824AE2"/>
    <w:rsid w:val="00825571"/>
    <w:rsid w:val="00827AB1"/>
    <w:rsid w:val="008301D7"/>
    <w:rsid w:val="008306CE"/>
    <w:rsid w:val="00830B2F"/>
    <w:rsid w:val="00830E0B"/>
    <w:rsid w:val="008312D7"/>
    <w:rsid w:val="008317D6"/>
    <w:rsid w:val="00832A7F"/>
    <w:rsid w:val="008338BB"/>
    <w:rsid w:val="00833B55"/>
    <w:rsid w:val="00835261"/>
    <w:rsid w:val="008359E0"/>
    <w:rsid w:val="00836167"/>
    <w:rsid w:val="00836A59"/>
    <w:rsid w:val="0083700F"/>
    <w:rsid w:val="00837427"/>
    <w:rsid w:val="008401F6"/>
    <w:rsid w:val="0084087E"/>
    <w:rsid w:val="00840F4B"/>
    <w:rsid w:val="008415F9"/>
    <w:rsid w:val="00843A39"/>
    <w:rsid w:val="00843ECB"/>
    <w:rsid w:val="00846D66"/>
    <w:rsid w:val="008507AA"/>
    <w:rsid w:val="008512CC"/>
    <w:rsid w:val="0085166A"/>
    <w:rsid w:val="00852E15"/>
    <w:rsid w:val="0085398B"/>
    <w:rsid w:val="00855426"/>
    <w:rsid w:val="00855AE9"/>
    <w:rsid w:val="00856C0B"/>
    <w:rsid w:val="00856E14"/>
    <w:rsid w:val="00856F7B"/>
    <w:rsid w:val="00857B7F"/>
    <w:rsid w:val="00857FBA"/>
    <w:rsid w:val="008607EA"/>
    <w:rsid w:val="008619FC"/>
    <w:rsid w:val="0086221D"/>
    <w:rsid w:val="008622B3"/>
    <w:rsid w:val="008624A5"/>
    <w:rsid w:val="00863127"/>
    <w:rsid w:val="00865937"/>
    <w:rsid w:val="0086757F"/>
    <w:rsid w:val="00867760"/>
    <w:rsid w:val="0087171A"/>
    <w:rsid w:val="008720E4"/>
    <w:rsid w:val="008731BE"/>
    <w:rsid w:val="00873A32"/>
    <w:rsid w:val="00877B74"/>
    <w:rsid w:val="00877D86"/>
    <w:rsid w:val="00880139"/>
    <w:rsid w:val="00880BD9"/>
    <w:rsid w:val="00881035"/>
    <w:rsid w:val="0088204C"/>
    <w:rsid w:val="008823DE"/>
    <w:rsid w:val="0088353E"/>
    <w:rsid w:val="00883B5B"/>
    <w:rsid w:val="00883C05"/>
    <w:rsid w:val="00883E91"/>
    <w:rsid w:val="0088639E"/>
    <w:rsid w:val="008865AF"/>
    <w:rsid w:val="00886DA9"/>
    <w:rsid w:val="008873D9"/>
    <w:rsid w:val="00887D0A"/>
    <w:rsid w:val="00887DBC"/>
    <w:rsid w:val="00890FA5"/>
    <w:rsid w:val="00891B39"/>
    <w:rsid w:val="00891B75"/>
    <w:rsid w:val="00891C08"/>
    <w:rsid w:val="00891D8B"/>
    <w:rsid w:val="008928B9"/>
    <w:rsid w:val="008928E0"/>
    <w:rsid w:val="00893758"/>
    <w:rsid w:val="0089511A"/>
    <w:rsid w:val="00897D48"/>
    <w:rsid w:val="00897F1A"/>
    <w:rsid w:val="008A095A"/>
    <w:rsid w:val="008A0D6E"/>
    <w:rsid w:val="008A22E1"/>
    <w:rsid w:val="008A3857"/>
    <w:rsid w:val="008A3CC8"/>
    <w:rsid w:val="008A4D45"/>
    <w:rsid w:val="008A5257"/>
    <w:rsid w:val="008A5E83"/>
    <w:rsid w:val="008A5FA6"/>
    <w:rsid w:val="008A664D"/>
    <w:rsid w:val="008A73D7"/>
    <w:rsid w:val="008B1537"/>
    <w:rsid w:val="008B15FE"/>
    <w:rsid w:val="008B1F5D"/>
    <w:rsid w:val="008B2383"/>
    <w:rsid w:val="008B238F"/>
    <w:rsid w:val="008B35FE"/>
    <w:rsid w:val="008B517D"/>
    <w:rsid w:val="008B6BA5"/>
    <w:rsid w:val="008B6C39"/>
    <w:rsid w:val="008B7D08"/>
    <w:rsid w:val="008C2F90"/>
    <w:rsid w:val="008C2FE1"/>
    <w:rsid w:val="008C4B36"/>
    <w:rsid w:val="008C4DE2"/>
    <w:rsid w:val="008C6559"/>
    <w:rsid w:val="008C7494"/>
    <w:rsid w:val="008C7792"/>
    <w:rsid w:val="008C7A21"/>
    <w:rsid w:val="008C7F90"/>
    <w:rsid w:val="008D01EE"/>
    <w:rsid w:val="008D0CBD"/>
    <w:rsid w:val="008D2C80"/>
    <w:rsid w:val="008D31FA"/>
    <w:rsid w:val="008D501F"/>
    <w:rsid w:val="008D519A"/>
    <w:rsid w:val="008D57F6"/>
    <w:rsid w:val="008D7BCC"/>
    <w:rsid w:val="008D7FCB"/>
    <w:rsid w:val="008E0D87"/>
    <w:rsid w:val="008E15B2"/>
    <w:rsid w:val="008E1852"/>
    <w:rsid w:val="008E3126"/>
    <w:rsid w:val="008E3548"/>
    <w:rsid w:val="008E4095"/>
    <w:rsid w:val="008E40D0"/>
    <w:rsid w:val="008E5296"/>
    <w:rsid w:val="008E57FD"/>
    <w:rsid w:val="008E6C39"/>
    <w:rsid w:val="008F0519"/>
    <w:rsid w:val="008F4A49"/>
    <w:rsid w:val="008F5C1E"/>
    <w:rsid w:val="008F5F12"/>
    <w:rsid w:val="008F6863"/>
    <w:rsid w:val="009000F9"/>
    <w:rsid w:val="009006CA"/>
    <w:rsid w:val="0090331F"/>
    <w:rsid w:val="00905A92"/>
    <w:rsid w:val="009071B3"/>
    <w:rsid w:val="00910599"/>
    <w:rsid w:val="009108FF"/>
    <w:rsid w:val="00910D5B"/>
    <w:rsid w:val="00910E0F"/>
    <w:rsid w:val="0091110C"/>
    <w:rsid w:val="00912130"/>
    <w:rsid w:val="00912E90"/>
    <w:rsid w:val="00913139"/>
    <w:rsid w:val="00913947"/>
    <w:rsid w:val="009147A2"/>
    <w:rsid w:val="009148E7"/>
    <w:rsid w:val="009168DD"/>
    <w:rsid w:val="009214DA"/>
    <w:rsid w:val="009219F8"/>
    <w:rsid w:val="0092288B"/>
    <w:rsid w:val="00925ABD"/>
    <w:rsid w:val="00925D65"/>
    <w:rsid w:val="0092636F"/>
    <w:rsid w:val="009265E0"/>
    <w:rsid w:val="009313B3"/>
    <w:rsid w:val="009313FB"/>
    <w:rsid w:val="00931F2A"/>
    <w:rsid w:val="009320D2"/>
    <w:rsid w:val="00932798"/>
    <w:rsid w:val="00934311"/>
    <w:rsid w:val="00935AF1"/>
    <w:rsid w:val="00935C25"/>
    <w:rsid w:val="0093689E"/>
    <w:rsid w:val="00936A33"/>
    <w:rsid w:val="00936A56"/>
    <w:rsid w:val="00937C23"/>
    <w:rsid w:val="009409AE"/>
    <w:rsid w:val="00941715"/>
    <w:rsid w:val="00944B2F"/>
    <w:rsid w:val="00945D8F"/>
    <w:rsid w:val="00946B1E"/>
    <w:rsid w:val="0094769A"/>
    <w:rsid w:val="00947C67"/>
    <w:rsid w:val="00950116"/>
    <w:rsid w:val="009527BF"/>
    <w:rsid w:val="00952AF1"/>
    <w:rsid w:val="00952F01"/>
    <w:rsid w:val="0095404E"/>
    <w:rsid w:val="0095416B"/>
    <w:rsid w:val="009543CD"/>
    <w:rsid w:val="00955DA5"/>
    <w:rsid w:val="00957F65"/>
    <w:rsid w:val="009604BD"/>
    <w:rsid w:val="009605AA"/>
    <w:rsid w:val="00961192"/>
    <w:rsid w:val="0096120B"/>
    <w:rsid w:val="00962BB3"/>
    <w:rsid w:val="009630BB"/>
    <w:rsid w:val="00965025"/>
    <w:rsid w:val="009653D8"/>
    <w:rsid w:val="009658B9"/>
    <w:rsid w:val="00965A0B"/>
    <w:rsid w:val="00965EB7"/>
    <w:rsid w:val="00966A27"/>
    <w:rsid w:val="00966D0C"/>
    <w:rsid w:val="009670A9"/>
    <w:rsid w:val="00967246"/>
    <w:rsid w:val="009676BF"/>
    <w:rsid w:val="009701DE"/>
    <w:rsid w:val="00970CE0"/>
    <w:rsid w:val="00971CCA"/>
    <w:rsid w:val="0097226F"/>
    <w:rsid w:val="00972A47"/>
    <w:rsid w:val="00977247"/>
    <w:rsid w:val="00981324"/>
    <w:rsid w:val="00981D18"/>
    <w:rsid w:val="00985A8D"/>
    <w:rsid w:val="00986C42"/>
    <w:rsid w:val="009875DC"/>
    <w:rsid w:val="009876E3"/>
    <w:rsid w:val="00987FDA"/>
    <w:rsid w:val="009902DC"/>
    <w:rsid w:val="00990D29"/>
    <w:rsid w:val="0099155E"/>
    <w:rsid w:val="009936D7"/>
    <w:rsid w:val="00993A15"/>
    <w:rsid w:val="009945E0"/>
    <w:rsid w:val="00994647"/>
    <w:rsid w:val="0099466C"/>
    <w:rsid w:val="0099630B"/>
    <w:rsid w:val="009A3997"/>
    <w:rsid w:val="009A3DC9"/>
    <w:rsid w:val="009A4872"/>
    <w:rsid w:val="009A5003"/>
    <w:rsid w:val="009A5802"/>
    <w:rsid w:val="009A5CF0"/>
    <w:rsid w:val="009B111D"/>
    <w:rsid w:val="009B2994"/>
    <w:rsid w:val="009B315C"/>
    <w:rsid w:val="009B38F4"/>
    <w:rsid w:val="009B4F17"/>
    <w:rsid w:val="009B568F"/>
    <w:rsid w:val="009B5CB9"/>
    <w:rsid w:val="009B6560"/>
    <w:rsid w:val="009B665E"/>
    <w:rsid w:val="009B6B51"/>
    <w:rsid w:val="009C01E2"/>
    <w:rsid w:val="009C0232"/>
    <w:rsid w:val="009C11B9"/>
    <w:rsid w:val="009C19F5"/>
    <w:rsid w:val="009C2BE6"/>
    <w:rsid w:val="009C2E6A"/>
    <w:rsid w:val="009C2F6B"/>
    <w:rsid w:val="009C3230"/>
    <w:rsid w:val="009C631F"/>
    <w:rsid w:val="009C6B02"/>
    <w:rsid w:val="009C6C92"/>
    <w:rsid w:val="009C7809"/>
    <w:rsid w:val="009C7B2D"/>
    <w:rsid w:val="009D017A"/>
    <w:rsid w:val="009D0A77"/>
    <w:rsid w:val="009D18E0"/>
    <w:rsid w:val="009D24C1"/>
    <w:rsid w:val="009D2773"/>
    <w:rsid w:val="009D3D27"/>
    <w:rsid w:val="009D54A6"/>
    <w:rsid w:val="009D6655"/>
    <w:rsid w:val="009D7091"/>
    <w:rsid w:val="009D7C3B"/>
    <w:rsid w:val="009E1058"/>
    <w:rsid w:val="009E188E"/>
    <w:rsid w:val="009E1AED"/>
    <w:rsid w:val="009E2920"/>
    <w:rsid w:val="009E2DBA"/>
    <w:rsid w:val="009E40ED"/>
    <w:rsid w:val="009E53E3"/>
    <w:rsid w:val="009E573B"/>
    <w:rsid w:val="009E5CCD"/>
    <w:rsid w:val="009E5DB8"/>
    <w:rsid w:val="009E5DFB"/>
    <w:rsid w:val="009E60AD"/>
    <w:rsid w:val="009F004D"/>
    <w:rsid w:val="009F0704"/>
    <w:rsid w:val="009F152E"/>
    <w:rsid w:val="009F2802"/>
    <w:rsid w:val="009F3C54"/>
    <w:rsid w:val="009F4E76"/>
    <w:rsid w:val="009F50F1"/>
    <w:rsid w:val="009F5B0A"/>
    <w:rsid w:val="009F77A3"/>
    <w:rsid w:val="009F7F24"/>
    <w:rsid w:val="00A00104"/>
    <w:rsid w:val="00A0086A"/>
    <w:rsid w:val="00A010A4"/>
    <w:rsid w:val="00A01327"/>
    <w:rsid w:val="00A0168B"/>
    <w:rsid w:val="00A03EA1"/>
    <w:rsid w:val="00A04160"/>
    <w:rsid w:val="00A054CB"/>
    <w:rsid w:val="00A05F2A"/>
    <w:rsid w:val="00A07236"/>
    <w:rsid w:val="00A10A27"/>
    <w:rsid w:val="00A10B9A"/>
    <w:rsid w:val="00A11D7F"/>
    <w:rsid w:val="00A11DE9"/>
    <w:rsid w:val="00A11E90"/>
    <w:rsid w:val="00A13412"/>
    <w:rsid w:val="00A14AF0"/>
    <w:rsid w:val="00A150AF"/>
    <w:rsid w:val="00A1586A"/>
    <w:rsid w:val="00A176C9"/>
    <w:rsid w:val="00A177FE"/>
    <w:rsid w:val="00A1784D"/>
    <w:rsid w:val="00A17855"/>
    <w:rsid w:val="00A238B7"/>
    <w:rsid w:val="00A238FA"/>
    <w:rsid w:val="00A2460C"/>
    <w:rsid w:val="00A24E9D"/>
    <w:rsid w:val="00A24EFD"/>
    <w:rsid w:val="00A253A7"/>
    <w:rsid w:val="00A25CE2"/>
    <w:rsid w:val="00A306E8"/>
    <w:rsid w:val="00A30F92"/>
    <w:rsid w:val="00A34D1B"/>
    <w:rsid w:val="00A3789D"/>
    <w:rsid w:val="00A4100A"/>
    <w:rsid w:val="00A416B8"/>
    <w:rsid w:val="00A41E48"/>
    <w:rsid w:val="00A42CC2"/>
    <w:rsid w:val="00A43BA5"/>
    <w:rsid w:val="00A43EED"/>
    <w:rsid w:val="00A44FF6"/>
    <w:rsid w:val="00A457DA"/>
    <w:rsid w:val="00A47433"/>
    <w:rsid w:val="00A51832"/>
    <w:rsid w:val="00A52B8F"/>
    <w:rsid w:val="00A5360F"/>
    <w:rsid w:val="00A57E4F"/>
    <w:rsid w:val="00A602C3"/>
    <w:rsid w:val="00A61C05"/>
    <w:rsid w:val="00A63E63"/>
    <w:rsid w:val="00A65417"/>
    <w:rsid w:val="00A66395"/>
    <w:rsid w:val="00A66421"/>
    <w:rsid w:val="00A66F07"/>
    <w:rsid w:val="00A67070"/>
    <w:rsid w:val="00A717D4"/>
    <w:rsid w:val="00A71BA9"/>
    <w:rsid w:val="00A71E2C"/>
    <w:rsid w:val="00A73018"/>
    <w:rsid w:val="00A7327B"/>
    <w:rsid w:val="00A7439C"/>
    <w:rsid w:val="00A75C58"/>
    <w:rsid w:val="00A76403"/>
    <w:rsid w:val="00A76B65"/>
    <w:rsid w:val="00A76D16"/>
    <w:rsid w:val="00A776F8"/>
    <w:rsid w:val="00A84F56"/>
    <w:rsid w:val="00A8564D"/>
    <w:rsid w:val="00A85E4E"/>
    <w:rsid w:val="00A863AE"/>
    <w:rsid w:val="00A8724E"/>
    <w:rsid w:val="00A90F6F"/>
    <w:rsid w:val="00A913E1"/>
    <w:rsid w:val="00A92D60"/>
    <w:rsid w:val="00A9342D"/>
    <w:rsid w:val="00A9387B"/>
    <w:rsid w:val="00A942FA"/>
    <w:rsid w:val="00A94552"/>
    <w:rsid w:val="00A96998"/>
    <w:rsid w:val="00A96F8C"/>
    <w:rsid w:val="00AA1347"/>
    <w:rsid w:val="00AA1A24"/>
    <w:rsid w:val="00AA323A"/>
    <w:rsid w:val="00AA39DE"/>
    <w:rsid w:val="00AA3B08"/>
    <w:rsid w:val="00AA418A"/>
    <w:rsid w:val="00AA42B4"/>
    <w:rsid w:val="00AA4720"/>
    <w:rsid w:val="00AA47CD"/>
    <w:rsid w:val="00AA682C"/>
    <w:rsid w:val="00AB0EDA"/>
    <w:rsid w:val="00AB153D"/>
    <w:rsid w:val="00AB2AA0"/>
    <w:rsid w:val="00AB31FE"/>
    <w:rsid w:val="00AB5404"/>
    <w:rsid w:val="00AB54C6"/>
    <w:rsid w:val="00AB5EB8"/>
    <w:rsid w:val="00AB62A5"/>
    <w:rsid w:val="00AB62AB"/>
    <w:rsid w:val="00AC1137"/>
    <w:rsid w:val="00AC1891"/>
    <w:rsid w:val="00AC1D05"/>
    <w:rsid w:val="00AC2635"/>
    <w:rsid w:val="00AC2BC4"/>
    <w:rsid w:val="00AC30C9"/>
    <w:rsid w:val="00AC388B"/>
    <w:rsid w:val="00AC4259"/>
    <w:rsid w:val="00AC44A6"/>
    <w:rsid w:val="00AC48C7"/>
    <w:rsid w:val="00AC49AC"/>
    <w:rsid w:val="00AC527C"/>
    <w:rsid w:val="00AD0047"/>
    <w:rsid w:val="00AD053B"/>
    <w:rsid w:val="00AD0DD7"/>
    <w:rsid w:val="00AD0E4B"/>
    <w:rsid w:val="00AD14D6"/>
    <w:rsid w:val="00AD2110"/>
    <w:rsid w:val="00AD214F"/>
    <w:rsid w:val="00AD2C58"/>
    <w:rsid w:val="00AD5909"/>
    <w:rsid w:val="00AD742E"/>
    <w:rsid w:val="00AE08CB"/>
    <w:rsid w:val="00AE24E6"/>
    <w:rsid w:val="00AE373B"/>
    <w:rsid w:val="00AE430D"/>
    <w:rsid w:val="00AE4503"/>
    <w:rsid w:val="00AE5D27"/>
    <w:rsid w:val="00AE6594"/>
    <w:rsid w:val="00AE7A5C"/>
    <w:rsid w:val="00AF0B35"/>
    <w:rsid w:val="00AF128C"/>
    <w:rsid w:val="00AF1A7D"/>
    <w:rsid w:val="00AF22EC"/>
    <w:rsid w:val="00AF32C4"/>
    <w:rsid w:val="00AF3610"/>
    <w:rsid w:val="00AF5ABB"/>
    <w:rsid w:val="00AF6D7B"/>
    <w:rsid w:val="00B01250"/>
    <w:rsid w:val="00B04A8F"/>
    <w:rsid w:val="00B04C29"/>
    <w:rsid w:val="00B067C1"/>
    <w:rsid w:val="00B06D8B"/>
    <w:rsid w:val="00B14766"/>
    <w:rsid w:val="00B168FD"/>
    <w:rsid w:val="00B175F8"/>
    <w:rsid w:val="00B2025B"/>
    <w:rsid w:val="00B2427A"/>
    <w:rsid w:val="00B25B04"/>
    <w:rsid w:val="00B264D7"/>
    <w:rsid w:val="00B26C9E"/>
    <w:rsid w:val="00B30BDB"/>
    <w:rsid w:val="00B31AC1"/>
    <w:rsid w:val="00B329DE"/>
    <w:rsid w:val="00B33D4A"/>
    <w:rsid w:val="00B343B1"/>
    <w:rsid w:val="00B34CB2"/>
    <w:rsid w:val="00B35109"/>
    <w:rsid w:val="00B35511"/>
    <w:rsid w:val="00B36612"/>
    <w:rsid w:val="00B379D7"/>
    <w:rsid w:val="00B40220"/>
    <w:rsid w:val="00B418F6"/>
    <w:rsid w:val="00B42322"/>
    <w:rsid w:val="00B42BCA"/>
    <w:rsid w:val="00B467F3"/>
    <w:rsid w:val="00B476E6"/>
    <w:rsid w:val="00B508D6"/>
    <w:rsid w:val="00B51CE7"/>
    <w:rsid w:val="00B521E6"/>
    <w:rsid w:val="00B530A4"/>
    <w:rsid w:val="00B5432F"/>
    <w:rsid w:val="00B5661E"/>
    <w:rsid w:val="00B62851"/>
    <w:rsid w:val="00B62DCA"/>
    <w:rsid w:val="00B638BE"/>
    <w:rsid w:val="00B65167"/>
    <w:rsid w:val="00B66303"/>
    <w:rsid w:val="00B66D90"/>
    <w:rsid w:val="00B70781"/>
    <w:rsid w:val="00B71668"/>
    <w:rsid w:val="00B71D8B"/>
    <w:rsid w:val="00B729A8"/>
    <w:rsid w:val="00B729E5"/>
    <w:rsid w:val="00B74340"/>
    <w:rsid w:val="00B74D3A"/>
    <w:rsid w:val="00B7541E"/>
    <w:rsid w:val="00B75784"/>
    <w:rsid w:val="00B75E4B"/>
    <w:rsid w:val="00B75E55"/>
    <w:rsid w:val="00B7650E"/>
    <w:rsid w:val="00B76673"/>
    <w:rsid w:val="00B77584"/>
    <w:rsid w:val="00B80FC1"/>
    <w:rsid w:val="00B81405"/>
    <w:rsid w:val="00B83EB9"/>
    <w:rsid w:val="00B83FDE"/>
    <w:rsid w:val="00B87942"/>
    <w:rsid w:val="00B87C36"/>
    <w:rsid w:val="00B903E4"/>
    <w:rsid w:val="00B91801"/>
    <w:rsid w:val="00B9300B"/>
    <w:rsid w:val="00B93B1C"/>
    <w:rsid w:val="00B93C1C"/>
    <w:rsid w:val="00B94F4F"/>
    <w:rsid w:val="00B95088"/>
    <w:rsid w:val="00B9693B"/>
    <w:rsid w:val="00B96F70"/>
    <w:rsid w:val="00BA09C9"/>
    <w:rsid w:val="00BA16AD"/>
    <w:rsid w:val="00BA195C"/>
    <w:rsid w:val="00BA1AE9"/>
    <w:rsid w:val="00BA21B7"/>
    <w:rsid w:val="00BA2B00"/>
    <w:rsid w:val="00BA2C59"/>
    <w:rsid w:val="00BA2FDB"/>
    <w:rsid w:val="00BA575A"/>
    <w:rsid w:val="00BA58BF"/>
    <w:rsid w:val="00BB0848"/>
    <w:rsid w:val="00BB16B5"/>
    <w:rsid w:val="00BB45FD"/>
    <w:rsid w:val="00BB4D41"/>
    <w:rsid w:val="00BB550C"/>
    <w:rsid w:val="00BB593C"/>
    <w:rsid w:val="00BB5F7E"/>
    <w:rsid w:val="00BB67DE"/>
    <w:rsid w:val="00BB6804"/>
    <w:rsid w:val="00BB74B1"/>
    <w:rsid w:val="00BB7C3A"/>
    <w:rsid w:val="00BB7D94"/>
    <w:rsid w:val="00BC01C0"/>
    <w:rsid w:val="00BC1135"/>
    <w:rsid w:val="00BC114B"/>
    <w:rsid w:val="00BC23AA"/>
    <w:rsid w:val="00BC32E5"/>
    <w:rsid w:val="00BC4960"/>
    <w:rsid w:val="00BC4C27"/>
    <w:rsid w:val="00BC4E54"/>
    <w:rsid w:val="00BC5255"/>
    <w:rsid w:val="00BC5CB2"/>
    <w:rsid w:val="00BC63C6"/>
    <w:rsid w:val="00BC7633"/>
    <w:rsid w:val="00BD03FA"/>
    <w:rsid w:val="00BD0D2A"/>
    <w:rsid w:val="00BD13B6"/>
    <w:rsid w:val="00BD19CC"/>
    <w:rsid w:val="00BD3750"/>
    <w:rsid w:val="00BD3AD8"/>
    <w:rsid w:val="00BD5264"/>
    <w:rsid w:val="00BD598C"/>
    <w:rsid w:val="00BD5F2E"/>
    <w:rsid w:val="00BD79D2"/>
    <w:rsid w:val="00BE0013"/>
    <w:rsid w:val="00BE3580"/>
    <w:rsid w:val="00BE35D4"/>
    <w:rsid w:val="00BE3763"/>
    <w:rsid w:val="00BE3A0D"/>
    <w:rsid w:val="00BE5FC2"/>
    <w:rsid w:val="00BE6304"/>
    <w:rsid w:val="00BE6A19"/>
    <w:rsid w:val="00BF0738"/>
    <w:rsid w:val="00BF2D85"/>
    <w:rsid w:val="00BF2EED"/>
    <w:rsid w:val="00BF4223"/>
    <w:rsid w:val="00BF4525"/>
    <w:rsid w:val="00BF4CF9"/>
    <w:rsid w:val="00BF648C"/>
    <w:rsid w:val="00C0144D"/>
    <w:rsid w:val="00C0201C"/>
    <w:rsid w:val="00C02CF3"/>
    <w:rsid w:val="00C04B12"/>
    <w:rsid w:val="00C05104"/>
    <w:rsid w:val="00C0643C"/>
    <w:rsid w:val="00C065C5"/>
    <w:rsid w:val="00C0731D"/>
    <w:rsid w:val="00C073CA"/>
    <w:rsid w:val="00C07621"/>
    <w:rsid w:val="00C1011B"/>
    <w:rsid w:val="00C1057A"/>
    <w:rsid w:val="00C13691"/>
    <w:rsid w:val="00C14A77"/>
    <w:rsid w:val="00C17457"/>
    <w:rsid w:val="00C175D0"/>
    <w:rsid w:val="00C17D4B"/>
    <w:rsid w:val="00C2080A"/>
    <w:rsid w:val="00C211B0"/>
    <w:rsid w:val="00C21980"/>
    <w:rsid w:val="00C21FA7"/>
    <w:rsid w:val="00C22888"/>
    <w:rsid w:val="00C25753"/>
    <w:rsid w:val="00C25D76"/>
    <w:rsid w:val="00C270BA"/>
    <w:rsid w:val="00C3177F"/>
    <w:rsid w:val="00C33056"/>
    <w:rsid w:val="00C33F39"/>
    <w:rsid w:val="00C3482A"/>
    <w:rsid w:val="00C34C2C"/>
    <w:rsid w:val="00C365F7"/>
    <w:rsid w:val="00C3665D"/>
    <w:rsid w:val="00C36BD8"/>
    <w:rsid w:val="00C37180"/>
    <w:rsid w:val="00C376E4"/>
    <w:rsid w:val="00C379A9"/>
    <w:rsid w:val="00C4035C"/>
    <w:rsid w:val="00C40E04"/>
    <w:rsid w:val="00C41C39"/>
    <w:rsid w:val="00C449D0"/>
    <w:rsid w:val="00C461C9"/>
    <w:rsid w:val="00C52F70"/>
    <w:rsid w:val="00C5351C"/>
    <w:rsid w:val="00C54875"/>
    <w:rsid w:val="00C54ACA"/>
    <w:rsid w:val="00C5517B"/>
    <w:rsid w:val="00C562F8"/>
    <w:rsid w:val="00C604AB"/>
    <w:rsid w:val="00C608E1"/>
    <w:rsid w:val="00C61F79"/>
    <w:rsid w:val="00C63C09"/>
    <w:rsid w:val="00C63C51"/>
    <w:rsid w:val="00C641DF"/>
    <w:rsid w:val="00C6422D"/>
    <w:rsid w:val="00C64426"/>
    <w:rsid w:val="00C64769"/>
    <w:rsid w:val="00C64980"/>
    <w:rsid w:val="00C64AF9"/>
    <w:rsid w:val="00C6747B"/>
    <w:rsid w:val="00C67D6C"/>
    <w:rsid w:val="00C7090F"/>
    <w:rsid w:val="00C70AED"/>
    <w:rsid w:val="00C729F5"/>
    <w:rsid w:val="00C73197"/>
    <w:rsid w:val="00C73278"/>
    <w:rsid w:val="00C74573"/>
    <w:rsid w:val="00C75BE2"/>
    <w:rsid w:val="00C765A2"/>
    <w:rsid w:val="00C76792"/>
    <w:rsid w:val="00C770D0"/>
    <w:rsid w:val="00C816F2"/>
    <w:rsid w:val="00C82067"/>
    <w:rsid w:val="00C82D48"/>
    <w:rsid w:val="00C82DC9"/>
    <w:rsid w:val="00C8384A"/>
    <w:rsid w:val="00C83DFF"/>
    <w:rsid w:val="00C83EA1"/>
    <w:rsid w:val="00C84B55"/>
    <w:rsid w:val="00C862B7"/>
    <w:rsid w:val="00C86906"/>
    <w:rsid w:val="00C8783C"/>
    <w:rsid w:val="00C91DB1"/>
    <w:rsid w:val="00C92C64"/>
    <w:rsid w:val="00C9314E"/>
    <w:rsid w:val="00C938D6"/>
    <w:rsid w:val="00C972EF"/>
    <w:rsid w:val="00CA14A2"/>
    <w:rsid w:val="00CA170A"/>
    <w:rsid w:val="00CA2554"/>
    <w:rsid w:val="00CA3185"/>
    <w:rsid w:val="00CA319B"/>
    <w:rsid w:val="00CA33F6"/>
    <w:rsid w:val="00CA403A"/>
    <w:rsid w:val="00CA4E8B"/>
    <w:rsid w:val="00CA5168"/>
    <w:rsid w:val="00CA5B6C"/>
    <w:rsid w:val="00CA5CB9"/>
    <w:rsid w:val="00CA7105"/>
    <w:rsid w:val="00CA78BB"/>
    <w:rsid w:val="00CA7A01"/>
    <w:rsid w:val="00CB258E"/>
    <w:rsid w:val="00CB3121"/>
    <w:rsid w:val="00CB3FCE"/>
    <w:rsid w:val="00CB4656"/>
    <w:rsid w:val="00CC0147"/>
    <w:rsid w:val="00CC0FBE"/>
    <w:rsid w:val="00CC11AB"/>
    <w:rsid w:val="00CC2139"/>
    <w:rsid w:val="00CC485C"/>
    <w:rsid w:val="00CC497A"/>
    <w:rsid w:val="00CC4C7F"/>
    <w:rsid w:val="00CC4DC0"/>
    <w:rsid w:val="00CC618C"/>
    <w:rsid w:val="00CD1524"/>
    <w:rsid w:val="00CD187D"/>
    <w:rsid w:val="00CD1E12"/>
    <w:rsid w:val="00CD28EB"/>
    <w:rsid w:val="00CD3108"/>
    <w:rsid w:val="00CD4B3B"/>
    <w:rsid w:val="00CD5137"/>
    <w:rsid w:val="00CD5446"/>
    <w:rsid w:val="00CD64A0"/>
    <w:rsid w:val="00CD6535"/>
    <w:rsid w:val="00CD68D0"/>
    <w:rsid w:val="00CD6C0C"/>
    <w:rsid w:val="00CE1CFA"/>
    <w:rsid w:val="00CE37DF"/>
    <w:rsid w:val="00CE4DAD"/>
    <w:rsid w:val="00CE5566"/>
    <w:rsid w:val="00CE761D"/>
    <w:rsid w:val="00CE78DB"/>
    <w:rsid w:val="00CE7DCD"/>
    <w:rsid w:val="00CF018E"/>
    <w:rsid w:val="00CF12F4"/>
    <w:rsid w:val="00CF20C1"/>
    <w:rsid w:val="00CF5561"/>
    <w:rsid w:val="00CF5C20"/>
    <w:rsid w:val="00D00604"/>
    <w:rsid w:val="00D006CF"/>
    <w:rsid w:val="00D01712"/>
    <w:rsid w:val="00D037D8"/>
    <w:rsid w:val="00D04BEC"/>
    <w:rsid w:val="00D14DCB"/>
    <w:rsid w:val="00D20C2B"/>
    <w:rsid w:val="00D2118D"/>
    <w:rsid w:val="00D21A67"/>
    <w:rsid w:val="00D21B6E"/>
    <w:rsid w:val="00D23C7A"/>
    <w:rsid w:val="00D2455F"/>
    <w:rsid w:val="00D272FD"/>
    <w:rsid w:val="00D30997"/>
    <w:rsid w:val="00D31272"/>
    <w:rsid w:val="00D313AE"/>
    <w:rsid w:val="00D3199C"/>
    <w:rsid w:val="00D32006"/>
    <w:rsid w:val="00D32EE7"/>
    <w:rsid w:val="00D33097"/>
    <w:rsid w:val="00D34917"/>
    <w:rsid w:val="00D36A82"/>
    <w:rsid w:val="00D37630"/>
    <w:rsid w:val="00D37636"/>
    <w:rsid w:val="00D379F5"/>
    <w:rsid w:val="00D37C2D"/>
    <w:rsid w:val="00D37C5D"/>
    <w:rsid w:val="00D40AA6"/>
    <w:rsid w:val="00D41EF6"/>
    <w:rsid w:val="00D42CE4"/>
    <w:rsid w:val="00D43795"/>
    <w:rsid w:val="00D43E4D"/>
    <w:rsid w:val="00D4446A"/>
    <w:rsid w:val="00D44E55"/>
    <w:rsid w:val="00D44EE0"/>
    <w:rsid w:val="00D4590A"/>
    <w:rsid w:val="00D45EC6"/>
    <w:rsid w:val="00D45FC0"/>
    <w:rsid w:val="00D46AE3"/>
    <w:rsid w:val="00D472E6"/>
    <w:rsid w:val="00D474DF"/>
    <w:rsid w:val="00D47B93"/>
    <w:rsid w:val="00D503C8"/>
    <w:rsid w:val="00D538E9"/>
    <w:rsid w:val="00D53950"/>
    <w:rsid w:val="00D53AEA"/>
    <w:rsid w:val="00D541E6"/>
    <w:rsid w:val="00D5669A"/>
    <w:rsid w:val="00D56D3D"/>
    <w:rsid w:val="00D60F98"/>
    <w:rsid w:val="00D61137"/>
    <w:rsid w:val="00D61785"/>
    <w:rsid w:val="00D62044"/>
    <w:rsid w:val="00D62202"/>
    <w:rsid w:val="00D627A6"/>
    <w:rsid w:val="00D6299A"/>
    <w:rsid w:val="00D65202"/>
    <w:rsid w:val="00D65F36"/>
    <w:rsid w:val="00D65F8F"/>
    <w:rsid w:val="00D66A81"/>
    <w:rsid w:val="00D67F3D"/>
    <w:rsid w:val="00D7292F"/>
    <w:rsid w:val="00D73A03"/>
    <w:rsid w:val="00D73CC1"/>
    <w:rsid w:val="00D747A6"/>
    <w:rsid w:val="00D74915"/>
    <w:rsid w:val="00D76391"/>
    <w:rsid w:val="00D77EA5"/>
    <w:rsid w:val="00D805A3"/>
    <w:rsid w:val="00D82B5B"/>
    <w:rsid w:val="00D83045"/>
    <w:rsid w:val="00D83BC6"/>
    <w:rsid w:val="00D8423A"/>
    <w:rsid w:val="00D84761"/>
    <w:rsid w:val="00D84991"/>
    <w:rsid w:val="00D8523D"/>
    <w:rsid w:val="00D85373"/>
    <w:rsid w:val="00D915A3"/>
    <w:rsid w:val="00D91690"/>
    <w:rsid w:val="00D916A5"/>
    <w:rsid w:val="00D91F45"/>
    <w:rsid w:val="00D9227D"/>
    <w:rsid w:val="00D957E4"/>
    <w:rsid w:val="00D96067"/>
    <w:rsid w:val="00DA142F"/>
    <w:rsid w:val="00DA1974"/>
    <w:rsid w:val="00DA2583"/>
    <w:rsid w:val="00DA4150"/>
    <w:rsid w:val="00DA4922"/>
    <w:rsid w:val="00DA582E"/>
    <w:rsid w:val="00DA675D"/>
    <w:rsid w:val="00DB005D"/>
    <w:rsid w:val="00DB2359"/>
    <w:rsid w:val="00DB36E7"/>
    <w:rsid w:val="00DB38DD"/>
    <w:rsid w:val="00DB402B"/>
    <w:rsid w:val="00DB5F75"/>
    <w:rsid w:val="00DB7ED8"/>
    <w:rsid w:val="00DB7F2A"/>
    <w:rsid w:val="00DC028F"/>
    <w:rsid w:val="00DC2013"/>
    <w:rsid w:val="00DC2C0A"/>
    <w:rsid w:val="00DC2C76"/>
    <w:rsid w:val="00DC638D"/>
    <w:rsid w:val="00DC66A6"/>
    <w:rsid w:val="00DD0308"/>
    <w:rsid w:val="00DD091E"/>
    <w:rsid w:val="00DD2912"/>
    <w:rsid w:val="00DD40D4"/>
    <w:rsid w:val="00DD4503"/>
    <w:rsid w:val="00DD48C6"/>
    <w:rsid w:val="00DD5228"/>
    <w:rsid w:val="00DD7BDE"/>
    <w:rsid w:val="00DE1528"/>
    <w:rsid w:val="00DE2586"/>
    <w:rsid w:val="00DE3012"/>
    <w:rsid w:val="00DE422C"/>
    <w:rsid w:val="00DE4753"/>
    <w:rsid w:val="00DE485D"/>
    <w:rsid w:val="00DE5F42"/>
    <w:rsid w:val="00DF15A5"/>
    <w:rsid w:val="00DF24C7"/>
    <w:rsid w:val="00DF529B"/>
    <w:rsid w:val="00DF61CB"/>
    <w:rsid w:val="00DF62CA"/>
    <w:rsid w:val="00DF67D4"/>
    <w:rsid w:val="00DF7B45"/>
    <w:rsid w:val="00DF7F55"/>
    <w:rsid w:val="00E00527"/>
    <w:rsid w:val="00E01628"/>
    <w:rsid w:val="00E020C2"/>
    <w:rsid w:val="00E039DE"/>
    <w:rsid w:val="00E03C64"/>
    <w:rsid w:val="00E03EFC"/>
    <w:rsid w:val="00E03FCA"/>
    <w:rsid w:val="00E057A2"/>
    <w:rsid w:val="00E05F9B"/>
    <w:rsid w:val="00E07FDD"/>
    <w:rsid w:val="00E11ADF"/>
    <w:rsid w:val="00E1252A"/>
    <w:rsid w:val="00E125C3"/>
    <w:rsid w:val="00E1425D"/>
    <w:rsid w:val="00E1447F"/>
    <w:rsid w:val="00E14E88"/>
    <w:rsid w:val="00E16486"/>
    <w:rsid w:val="00E1680F"/>
    <w:rsid w:val="00E200B0"/>
    <w:rsid w:val="00E21D60"/>
    <w:rsid w:val="00E22534"/>
    <w:rsid w:val="00E22B4A"/>
    <w:rsid w:val="00E24207"/>
    <w:rsid w:val="00E24ABC"/>
    <w:rsid w:val="00E2613D"/>
    <w:rsid w:val="00E2716F"/>
    <w:rsid w:val="00E27C01"/>
    <w:rsid w:val="00E32732"/>
    <w:rsid w:val="00E333E7"/>
    <w:rsid w:val="00E34D15"/>
    <w:rsid w:val="00E3549C"/>
    <w:rsid w:val="00E35B45"/>
    <w:rsid w:val="00E37856"/>
    <w:rsid w:val="00E379EF"/>
    <w:rsid w:val="00E40373"/>
    <w:rsid w:val="00E4192C"/>
    <w:rsid w:val="00E41DC5"/>
    <w:rsid w:val="00E41F68"/>
    <w:rsid w:val="00E42796"/>
    <w:rsid w:val="00E44EEC"/>
    <w:rsid w:val="00E45991"/>
    <w:rsid w:val="00E45CF1"/>
    <w:rsid w:val="00E47E00"/>
    <w:rsid w:val="00E50C14"/>
    <w:rsid w:val="00E51096"/>
    <w:rsid w:val="00E5254D"/>
    <w:rsid w:val="00E52BB8"/>
    <w:rsid w:val="00E52E81"/>
    <w:rsid w:val="00E54A67"/>
    <w:rsid w:val="00E55350"/>
    <w:rsid w:val="00E577F2"/>
    <w:rsid w:val="00E62A68"/>
    <w:rsid w:val="00E62F0C"/>
    <w:rsid w:val="00E64EA3"/>
    <w:rsid w:val="00E65851"/>
    <w:rsid w:val="00E6710B"/>
    <w:rsid w:val="00E67166"/>
    <w:rsid w:val="00E67177"/>
    <w:rsid w:val="00E671AE"/>
    <w:rsid w:val="00E70885"/>
    <w:rsid w:val="00E71068"/>
    <w:rsid w:val="00E728C2"/>
    <w:rsid w:val="00E731D0"/>
    <w:rsid w:val="00E7433B"/>
    <w:rsid w:val="00E75F66"/>
    <w:rsid w:val="00E7679C"/>
    <w:rsid w:val="00E76FB7"/>
    <w:rsid w:val="00E77450"/>
    <w:rsid w:val="00E775C9"/>
    <w:rsid w:val="00E80855"/>
    <w:rsid w:val="00E80E90"/>
    <w:rsid w:val="00E81E9A"/>
    <w:rsid w:val="00E82504"/>
    <w:rsid w:val="00E82BF2"/>
    <w:rsid w:val="00E82EAE"/>
    <w:rsid w:val="00E87632"/>
    <w:rsid w:val="00E927DD"/>
    <w:rsid w:val="00E92A06"/>
    <w:rsid w:val="00E93A1E"/>
    <w:rsid w:val="00E940CF"/>
    <w:rsid w:val="00E967E7"/>
    <w:rsid w:val="00E973A0"/>
    <w:rsid w:val="00EA3A86"/>
    <w:rsid w:val="00EA4905"/>
    <w:rsid w:val="00EA593F"/>
    <w:rsid w:val="00EA629F"/>
    <w:rsid w:val="00EA7083"/>
    <w:rsid w:val="00EA70E0"/>
    <w:rsid w:val="00EA7B93"/>
    <w:rsid w:val="00EB0FBB"/>
    <w:rsid w:val="00EB1835"/>
    <w:rsid w:val="00EB45B2"/>
    <w:rsid w:val="00EB5AC1"/>
    <w:rsid w:val="00EB5E7A"/>
    <w:rsid w:val="00EB607A"/>
    <w:rsid w:val="00EB6325"/>
    <w:rsid w:val="00EB6483"/>
    <w:rsid w:val="00EB6E3B"/>
    <w:rsid w:val="00EB7351"/>
    <w:rsid w:val="00EB79F6"/>
    <w:rsid w:val="00EC060B"/>
    <w:rsid w:val="00EC0677"/>
    <w:rsid w:val="00EC1BEB"/>
    <w:rsid w:val="00EC1D18"/>
    <w:rsid w:val="00EC26F1"/>
    <w:rsid w:val="00EC406B"/>
    <w:rsid w:val="00EC4A96"/>
    <w:rsid w:val="00EC7F2B"/>
    <w:rsid w:val="00ED066C"/>
    <w:rsid w:val="00ED1B23"/>
    <w:rsid w:val="00ED1E5C"/>
    <w:rsid w:val="00ED23E1"/>
    <w:rsid w:val="00ED29D8"/>
    <w:rsid w:val="00ED431B"/>
    <w:rsid w:val="00ED4AA8"/>
    <w:rsid w:val="00ED4AAB"/>
    <w:rsid w:val="00ED5D9F"/>
    <w:rsid w:val="00ED6CEB"/>
    <w:rsid w:val="00ED6E90"/>
    <w:rsid w:val="00ED7288"/>
    <w:rsid w:val="00EE23F2"/>
    <w:rsid w:val="00EE2BBE"/>
    <w:rsid w:val="00EE3A17"/>
    <w:rsid w:val="00EE41EB"/>
    <w:rsid w:val="00EE4E7C"/>
    <w:rsid w:val="00EE54D2"/>
    <w:rsid w:val="00EE5829"/>
    <w:rsid w:val="00EE64C2"/>
    <w:rsid w:val="00EF0CA5"/>
    <w:rsid w:val="00EF21FD"/>
    <w:rsid w:val="00EF304B"/>
    <w:rsid w:val="00EF3BE3"/>
    <w:rsid w:val="00EF4A2F"/>
    <w:rsid w:val="00EF6F08"/>
    <w:rsid w:val="00F002F3"/>
    <w:rsid w:val="00F00E5C"/>
    <w:rsid w:val="00F0234D"/>
    <w:rsid w:val="00F02CDF"/>
    <w:rsid w:val="00F02E91"/>
    <w:rsid w:val="00F02EED"/>
    <w:rsid w:val="00F03CF2"/>
    <w:rsid w:val="00F04689"/>
    <w:rsid w:val="00F05D87"/>
    <w:rsid w:val="00F05E6C"/>
    <w:rsid w:val="00F06F86"/>
    <w:rsid w:val="00F07375"/>
    <w:rsid w:val="00F0781F"/>
    <w:rsid w:val="00F078F8"/>
    <w:rsid w:val="00F103F8"/>
    <w:rsid w:val="00F1051E"/>
    <w:rsid w:val="00F10A60"/>
    <w:rsid w:val="00F10D73"/>
    <w:rsid w:val="00F119C1"/>
    <w:rsid w:val="00F11F17"/>
    <w:rsid w:val="00F123A6"/>
    <w:rsid w:val="00F129C6"/>
    <w:rsid w:val="00F12ADE"/>
    <w:rsid w:val="00F13191"/>
    <w:rsid w:val="00F15652"/>
    <w:rsid w:val="00F15CDC"/>
    <w:rsid w:val="00F20669"/>
    <w:rsid w:val="00F20BD0"/>
    <w:rsid w:val="00F21087"/>
    <w:rsid w:val="00F21317"/>
    <w:rsid w:val="00F2172B"/>
    <w:rsid w:val="00F22845"/>
    <w:rsid w:val="00F22E63"/>
    <w:rsid w:val="00F23CD7"/>
    <w:rsid w:val="00F269F7"/>
    <w:rsid w:val="00F27084"/>
    <w:rsid w:val="00F305F4"/>
    <w:rsid w:val="00F30677"/>
    <w:rsid w:val="00F30AFE"/>
    <w:rsid w:val="00F31D76"/>
    <w:rsid w:val="00F323B2"/>
    <w:rsid w:val="00F33532"/>
    <w:rsid w:val="00F33993"/>
    <w:rsid w:val="00F34083"/>
    <w:rsid w:val="00F34B31"/>
    <w:rsid w:val="00F3748D"/>
    <w:rsid w:val="00F37789"/>
    <w:rsid w:val="00F40C59"/>
    <w:rsid w:val="00F40F3C"/>
    <w:rsid w:val="00F40FDC"/>
    <w:rsid w:val="00F42284"/>
    <w:rsid w:val="00F43AC8"/>
    <w:rsid w:val="00F4409F"/>
    <w:rsid w:val="00F46917"/>
    <w:rsid w:val="00F50B31"/>
    <w:rsid w:val="00F50D6A"/>
    <w:rsid w:val="00F51CB6"/>
    <w:rsid w:val="00F52410"/>
    <w:rsid w:val="00F52BD8"/>
    <w:rsid w:val="00F5372D"/>
    <w:rsid w:val="00F5688B"/>
    <w:rsid w:val="00F57F3D"/>
    <w:rsid w:val="00F60520"/>
    <w:rsid w:val="00F640CE"/>
    <w:rsid w:val="00F65AB4"/>
    <w:rsid w:val="00F66D86"/>
    <w:rsid w:val="00F67E99"/>
    <w:rsid w:val="00F714BD"/>
    <w:rsid w:val="00F71A83"/>
    <w:rsid w:val="00F7380C"/>
    <w:rsid w:val="00F738D4"/>
    <w:rsid w:val="00F74543"/>
    <w:rsid w:val="00F74751"/>
    <w:rsid w:val="00F77AD7"/>
    <w:rsid w:val="00F820CA"/>
    <w:rsid w:val="00F850C3"/>
    <w:rsid w:val="00F86EE2"/>
    <w:rsid w:val="00F87BC7"/>
    <w:rsid w:val="00F917EA"/>
    <w:rsid w:val="00F92458"/>
    <w:rsid w:val="00F93F9E"/>
    <w:rsid w:val="00F94590"/>
    <w:rsid w:val="00F968AC"/>
    <w:rsid w:val="00FA1573"/>
    <w:rsid w:val="00FA288E"/>
    <w:rsid w:val="00FA2983"/>
    <w:rsid w:val="00FA4D24"/>
    <w:rsid w:val="00FA4F2B"/>
    <w:rsid w:val="00FA5BA7"/>
    <w:rsid w:val="00FA5C4C"/>
    <w:rsid w:val="00FA5CD2"/>
    <w:rsid w:val="00FA6ED8"/>
    <w:rsid w:val="00FA7064"/>
    <w:rsid w:val="00FA7D61"/>
    <w:rsid w:val="00FB34E3"/>
    <w:rsid w:val="00FB4759"/>
    <w:rsid w:val="00FB5600"/>
    <w:rsid w:val="00FB5EE4"/>
    <w:rsid w:val="00FB67D9"/>
    <w:rsid w:val="00FC002B"/>
    <w:rsid w:val="00FC1DE1"/>
    <w:rsid w:val="00FC22BA"/>
    <w:rsid w:val="00FC307B"/>
    <w:rsid w:val="00FC46B7"/>
    <w:rsid w:val="00FC67DE"/>
    <w:rsid w:val="00FC7EA3"/>
    <w:rsid w:val="00FC7FAF"/>
    <w:rsid w:val="00FD00D4"/>
    <w:rsid w:val="00FD0A80"/>
    <w:rsid w:val="00FD0EB3"/>
    <w:rsid w:val="00FD1000"/>
    <w:rsid w:val="00FD2B70"/>
    <w:rsid w:val="00FD4235"/>
    <w:rsid w:val="00FD42F5"/>
    <w:rsid w:val="00FD79F2"/>
    <w:rsid w:val="00FE0298"/>
    <w:rsid w:val="00FE09B7"/>
    <w:rsid w:val="00FE41C3"/>
    <w:rsid w:val="00FF0784"/>
    <w:rsid w:val="00FF0D18"/>
    <w:rsid w:val="00FF2FF5"/>
    <w:rsid w:val="00FF627D"/>
    <w:rsid w:val="00FF69E9"/>
    <w:rsid w:val="00FF73D0"/>
    <w:rsid w:val="00FF73F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403C216"/>
  <w15:docId w15:val="{E9A37172-2038-42CF-A7F4-632C549A57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523A71"/>
    <w:rPr>
      <w:rFonts w:ascii="Times New Roman" w:eastAsia="Times New Roman" w:hAnsi="Times New Roman"/>
    </w:rPr>
  </w:style>
  <w:style w:type="paragraph" w:styleId="Naslov1">
    <w:name w:val="heading 1"/>
    <w:basedOn w:val="Navaden"/>
    <w:next w:val="Navaden"/>
    <w:link w:val="Naslov1Znak"/>
    <w:qFormat/>
    <w:rsid w:val="007C70A1"/>
    <w:pPr>
      <w:keepNext/>
      <w:jc w:val="both"/>
      <w:outlineLvl w:val="0"/>
    </w:pPr>
    <w:rPr>
      <w:b/>
      <w:sz w:val="22"/>
    </w:rPr>
  </w:style>
  <w:style w:type="paragraph" w:styleId="Naslov2">
    <w:name w:val="heading 2"/>
    <w:basedOn w:val="Navaden"/>
    <w:next w:val="Navaden"/>
    <w:link w:val="Naslov2Znak"/>
    <w:autoRedefine/>
    <w:qFormat/>
    <w:rsid w:val="007A77CC"/>
    <w:pPr>
      <w:keepNext/>
      <w:tabs>
        <w:tab w:val="left" w:pos="567"/>
        <w:tab w:val="left" w:pos="1134"/>
        <w:tab w:val="left" w:pos="8080"/>
      </w:tabs>
      <w:jc w:val="both"/>
      <w:outlineLvl w:val="1"/>
    </w:pPr>
    <w:rPr>
      <w:rFonts w:ascii="Tahoma" w:hAnsi="Tahoma" w:cs="Tahoma"/>
      <w:b/>
    </w:rPr>
  </w:style>
  <w:style w:type="paragraph" w:styleId="Naslov3">
    <w:name w:val="heading 3"/>
    <w:basedOn w:val="Navaden"/>
    <w:next w:val="Navaden"/>
    <w:link w:val="Naslov3Znak"/>
    <w:qFormat/>
    <w:rsid w:val="007C70A1"/>
    <w:pPr>
      <w:keepNext/>
      <w:jc w:val="center"/>
      <w:outlineLvl w:val="2"/>
    </w:pPr>
    <w:rPr>
      <w:rFonts w:ascii="Arial" w:hAnsi="Arial"/>
      <w:b/>
      <w:sz w:val="28"/>
    </w:rPr>
  </w:style>
  <w:style w:type="paragraph" w:styleId="Naslov4">
    <w:name w:val="heading 4"/>
    <w:basedOn w:val="Navaden"/>
    <w:next w:val="Navaden"/>
    <w:link w:val="Naslov4Znak"/>
    <w:qFormat/>
    <w:rsid w:val="007C70A1"/>
    <w:pPr>
      <w:keepNext/>
      <w:jc w:val="center"/>
      <w:outlineLvl w:val="3"/>
    </w:pPr>
    <w:rPr>
      <w:rFonts w:ascii="Arial" w:hAnsi="Arial"/>
      <w:b/>
      <w:sz w:val="32"/>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sz w:val="22"/>
    </w:rPr>
  </w:style>
  <w:style w:type="paragraph" w:styleId="Naslov6">
    <w:name w:val="heading 6"/>
    <w:basedOn w:val="Navaden"/>
    <w:next w:val="Navaden"/>
    <w:link w:val="Naslov6Znak"/>
    <w:qFormat/>
    <w:rsid w:val="007C70A1"/>
    <w:pPr>
      <w:keepNext/>
      <w:jc w:val="center"/>
      <w:outlineLvl w:val="5"/>
    </w:pPr>
    <w:rPr>
      <w:b/>
      <w:sz w:val="24"/>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rPr>
  </w:style>
  <w:style w:type="paragraph" w:styleId="Naslov8">
    <w:name w:val="heading 8"/>
    <w:basedOn w:val="Navaden"/>
    <w:next w:val="Navaden"/>
    <w:link w:val="Naslov8Znak"/>
    <w:qFormat/>
    <w:rsid w:val="007C70A1"/>
    <w:pPr>
      <w:keepNext/>
      <w:tabs>
        <w:tab w:val="left" w:pos="567"/>
      </w:tabs>
      <w:ind w:left="1145" w:hanging="425"/>
      <w:outlineLvl w:val="7"/>
    </w:pPr>
    <w:rPr>
      <w:b/>
      <w:sz w:val="24"/>
    </w:rPr>
  </w:style>
  <w:style w:type="paragraph" w:styleId="Naslov9">
    <w:name w:val="heading 9"/>
    <w:basedOn w:val="Navaden"/>
    <w:next w:val="Navaden"/>
    <w:link w:val="Naslov9Znak"/>
    <w:qFormat/>
    <w:rsid w:val="007C70A1"/>
    <w:pPr>
      <w:keepNext/>
      <w:tabs>
        <w:tab w:val="left" w:pos="567"/>
      </w:tabs>
      <w:ind w:left="1133" w:hanging="425"/>
      <w:outlineLvl w:val="8"/>
    </w:pPr>
    <w:rPr>
      <w:b/>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7A77CC"/>
    <w:rPr>
      <w:rFonts w:ascii="Tahoma" w:eastAsia="Times New Roman" w:hAnsi="Tahoma" w:cs="Tahoma"/>
      <w:b/>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basedOn w:val="Navaden"/>
    <w:link w:val="GlavaZnak"/>
    <w:rsid w:val="007C70A1"/>
    <w:pPr>
      <w:tabs>
        <w:tab w:val="center" w:pos="4536"/>
        <w:tab w:val="right" w:pos="9072"/>
      </w:tabs>
    </w:pPr>
    <w:rPr>
      <w:sz w:val="24"/>
    </w:rPr>
  </w:style>
  <w:style w:type="character" w:customStyle="1" w:styleId="GlavaZnak">
    <w:name w:val="Glava Znak"/>
    <w:link w:val="Glava"/>
    <w:uiPriority w:val="99"/>
    <w:rsid w:val="007C70A1"/>
    <w:rPr>
      <w:rFonts w:ascii="Times New Roman" w:eastAsia="Times New Roman" w:hAnsi="Times New Roman" w:cs="Times New Roman"/>
      <w:sz w:val="24"/>
      <w:szCs w:val="20"/>
      <w:lang w:eastAsia="sl-SI"/>
    </w:rPr>
  </w:style>
  <w:style w:type="paragraph" w:styleId="Noga">
    <w:name w:val="footer"/>
    <w:basedOn w:val="Navaden"/>
    <w:link w:val="NogaZnak"/>
    <w:uiPriority w:val="99"/>
    <w:rsid w:val="007C70A1"/>
    <w:pPr>
      <w:tabs>
        <w:tab w:val="center" w:pos="4536"/>
        <w:tab w:val="right" w:pos="9072"/>
      </w:tabs>
    </w:pPr>
    <w:rPr>
      <w:sz w:val="24"/>
    </w:rPr>
  </w:style>
  <w:style w:type="character" w:customStyle="1" w:styleId="NogaZnak">
    <w:name w:val="Noga Znak"/>
    <w:link w:val="Noga"/>
    <w:uiPriority w:val="99"/>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Telobesedila-zamik21">
    <w:name w:val="Telo besedila - zamik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Telobesedila-zamik31">
    <w:name w:val="Telo besedila - zamik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sz w:val="22"/>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sz w:val="22"/>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Telobesedila21">
    <w:name w:val="Telo besedila 21"/>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sz w:val="22"/>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rsid w:val="007C70A1"/>
    <w:pPr>
      <w:jc w:val="both"/>
    </w:pPr>
    <w:rPr>
      <w:sz w:val="24"/>
    </w:rPr>
  </w:style>
  <w:style w:type="character" w:customStyle="1" w:styleId="GolobesediloZnak">
    <w:name w:val="Golo besedilo Znak"/>
    <w:link w:val="Golobesedilo"/>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rsid w:val="007C70A1"/>
    <w:rPr>
      <w:color w:val="0000FF"/>
      <w:u w:val="single"/>
    </w:rPr>
  </w:style>
  <w:style w:type="character" w:styleId="Krepko">
    <w:name w:val="Strong"/>
    <w:uiPriority w:val="22"/>
    <w:qFormat/>
    <w:rsid w:val="007C70A1"/>
    <w:rPr>
      <w:b/>
      <w:bCs/>
    </w:rPr>
  </w:style>
  <w:style w:type="paragraph" w:styleId="HTML-oblikovano">
    <w:name w:val="HTML Preformatted"/>
    <w:basedOn w:val="Navaden"/>
    <w:link w:val="HTML-oblikovanoZnak"/>
    <w:uiPriority w:val="99"/>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8"/>
      <w:szCs w:val="18"/>
    </w:rPr>
  </w:style>
  <w:style w:type="character" w:customStyle="1" w:styleId="HTML-oblikovanoZnak">
    <w:name w:val="HTML-oblikovano Znak"/>
    <w:link w:val="HTML-oblikovano"/>
    <w:uiPriority w:val="99"/>
    <w:rsid w:val="007C70A1"/>
    <w:rPr>
      <w:rFonts w:ascii="Courier New" w:eastAsia="Times New Roman" w:hAnsi="Courier New" w:cs="Courier New"/>
      <w:color w:val="000000"/>
      <w:sz w:val="18"/>
      <w:szCs w:val="18"/>
      <w:lang w:eastAsia="sl-SI"/>
    </w:rPr>
  </w:style>
  <w:style w:type="table" w:styleId="Tabelamrea">
    <w:name w:val="Table Grid"/>
    <w:aliases w:val="Tabela - mreža"/>
    <w:basedOn w:val="Navadnatabela"/>
    <w:uiPriority w:val="59"/>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uiPriority w:val="99"/>
    <w:semiHidden/>
    <w:rsid w:val="007C70A1"/>
    <w:rPr>
      <w:rFonts w:ascii="Tahoma" w:hAnsi="Tahoma" w:cs="Tahoma"/>
      <w:sz w:val="16"/>
      <w:szCs w:val="16"/>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1">
    <w:name w:val="Pripomba – besedilo Znak1"/>
    <w:aliases w:val="Komentar - besedilo Znak"/>
    <w:link w:val="Pripombabesedilo"/>
    <w:semiHidden/>
    <w:rsid w:val="007C70A1"/>
    <w:rPr>
      <w:rFonts w:ascii="Times New Roman" w:eastAsia="Times New Roman" w:hAnsi="Times New Roman" w:cs="Times New Roman"/>
      <w:sz w:val="20"/>
      <w:szCs w:val="20"/>
      <w:lang w:eastAsia="sl-SI"/>
    </w:rPr>
  </w:style>
  <w:style w:type="paragraph" w:styleId="Pripombabesedilo">
    <w:name w:val="annotation text"/>
    <w:aliases w:val="Komentar - besedilo"/>
    <w:basedOn w:val="Navaden"/>
    <w:link w:val="PripombabesediloZnak1"/>
    <w:semiHidden/>
    <w:rsid w:val="007C70A1"/>
  </w:style>
  <w:style w:type="character" w:customStyle="1" w:styleId="ZadevapripombeZnak1">
    <w:name w:val="Zadeva pripombe Znak1"/>
    <w:aliases w:val="Zadeva komentarja Znak"/>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aliases w:val="Zadeva komentarja"/>
    <w:basedOn w:val="Pripombabesedilo"/>
    <w:next w:val="Pripombabesedilo"/>
    <w:link w:val="ZadevapripombeZnak1"/>
    <w:semiHidden/>
    <w:rsid w:val="007C70A1"/>
    <w:rPr>
      <w:b/>
      <w:bCs/>
    </w:rPr>
  </w:style>
  <w:style w:type="paragraph" w:customStyle="1" w:styleId="Odstavekseznama1">
    <w:name w:val="Odstavek seznama1"/>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aliases w:val="za tekst,Odstavek seznama_IP"/>
    <w:basedOn w:val="Navaden"/>
    <w:link w:val="OdstavekseznamaZnak"/>
    <w:uiPriority w:val="34"/>
    <w:qFormat/>
    <w:rsid w:val="006F53DE"/>
    <w:pPr>
      <w:ind w:left="708"/>
    </w:pPr>
  </w:style>
  <w:style w:type="paragraph" w:customStyle="1" w:styleId="Telobesedila211">
    <w:name w:val="Telo besedila 21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1">
    <w:name w:val="Odstavek seznama11"/>
    <w:basedOn w:val="Navaden"/>
    <w:uiPriority w:val="34"/>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character" w:styleId="Pripombasklic">
    <w:name w:val="annotation reference"/>
    <w:semiHidden/>
    <w:unhideWhenUsed/>
    <w:rsid w:val="00A90F6F"/>
    <w:rPr>
      <w:sz w:val="16"/>
      <w:szCs w:val="16"/>
    </w:rPr>
  </w:style>
  <w:style w:type="numbering" w:customStyle="1" w:styleId="Brezseznama1">
    <w:name w:val="Brez seznama1"/>
    <w:next w:val="Brezseznama"/>
    <w:uiPriority w:val="99"/>
    <w:semiHidden/>
    <w:unhideWhenUsed/>
    <w:rsid w:val="00832A7F"/>
  </w:style>
  <w:style w:type="paragraph" w:customStyle="1" w:styleId="1">
    <w:name w:val="1"/>
    <w:basedOn w:val="Pripombabesedilo"/>
    <w:next w:val="Pripombabesedilo"/>
    <w:rsid w:val="00832A7F"/>
    <w:rPr>
      <w:b/>
      <w:bCs/>
    </w:rPr>
  </w:style>
  <w:style w:type="character" w:customStyle="1" w:styleId="BesedilooblakaZnak1">
    <w:name w:val="Besedilo oblačka Znak1"/>
    <w:uiPriority w:val="99"/>
    <w:semiHidden/>
    <w:rsid w:val="00832A7F"/>
    <w:rPr>
      <w:rFonts w:ascii="Tahoma" w:eastAsia="Times New Roman" w:hAnsi="Tahoma" w:cs="Tahoma"/>
      <w:sz w:val="16"/>
      <w:szCs w:val="16"/>
    </w:rPr>
  </w:style>
  <w:style w:type="table" w:customStyle="1" w:styleId="Tabelamrea1">
    <w:name w:val="Tabela – mreža1"/>
    <w:basedOn w:val="Navadnatabela"/>
    <w:next w:val="Tabelamrea"/>
    <w:uiPriority w:val="59"/>
    <w:rsid w:val="00832A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ipombabesediloZnak">
    <w:name w:val="Pripomba – besedilo Znak"/>
    <w:uiPriority w:val="99"/>
    <w:semiHidden/>
    <w:rsid w:val="00832A7F"/>
    <w:rPr>
      <w:rFonts w:ascii="Times New Roman" w:eastAsia="Times New Roman" w:hAnsi="Times New Roman"/>
    </w:rPr>
  </w:style>
  <w:style w:type="character" w:customStyle="1" w:styleId="ZadevapripombeZnak">
    <w:name w:val="Zadeva pripombe Znak"/>
    <w:uiPriority w:val="99"/>
    <w:semiHidden/>
    <w:rsid w:val="00832A7F"/>
    <w:rPr>
      <w:rFonts w:ascii="Times New Roman" w:eastAsia="Times New Roman" w:hAnsi="Times New Roman" w:cs="Times New Roman"/>
      <w:b/>
      <w:bCs/>
      <w:sz w:val="20"/>
      <w:szCs w:val="20"/>
      <w:lang w:eastAsia="sl-SI"/>
    </w:rPr>
  </w:style>
  <w:style w:type="paragraph" w:styleId="Citat">
    <w:name w:val="Quote"/>
    <w:basedOn w:val="Navaden"/>
    <w:next w:val="Navaden"/>
    <w:link w:val="CitatZnak"/>
    <w:uiPriority w:val="29"/>
    <w:qFormat/>
    <w:rsid w:val="00544171"/>
    <w:pPr>
      <w:spacing w:after="200" w:line="276" w:lineRule="auto"/>
    </w:pPr>
    <w:rPr>
      <w:rFonts w:ascii="Calibri" w:hAnsi="Calibri"/>
      <w:i/>
      <w:iCs/>
      <w:color w:val="000000"/>
      <w:sz w:val="22"/>
      <w:szCs w:val="22"/>
    </w:rPr>
  </w:style>
  <w:style w:type="character" w:customStyle="1" w:styleId="CitatZnak">
    <w:name w:val="Citat Znak"/>
    <w:link w:val="Citat"/>
    <w:uiPriority w:val="29"/>
    <w:rsid w:val="00544171"/>
    <w:rPr>
      <w:rFonts w:eastAsia="Times New Roman"/>
      <w:i/>
      <w:iCs/>
      <w:color w:val="000000"/>
      <w:sz w:val="22"/>
      <w:szCs w:val="22"/>
    </w:rPr>
  </w:style>
  <w:style w:type="paragraph" w:customStyle="1" w:styleId="Telobesedila33">
    <w:name w:val="Telo besedila 33"/>
    <w:basedOn w:val="Navaden"/>
    <w:rsid w:val="003B36DC"/>
    <w:pPr>
      <w:tabs>
        <w:tab w:val="left" w:pos="142"/>
      </w:tabs>
      <w:suppressAutoHyphens/>
      <w:jc w:val="both"/>
    </w:pPr>
    <w:rPr>
      <w:sz w:val="22"/>
      <w:lang w:eastAsia="ar-SA"/>
    </w:rPr>
  </w:style>
  <w:style w:type="character" w:customStyle="1" w:styleId="BalloonTextChar1">
    <w:name w:val="Balloon Text Char1"/>
    <w:uiPriority w:val="99"/>
    <w:semiHidden/>
    <w:rsid w:val="00FD1000"/>
    <w:rPr>
      <w:rFonts w:ascii="Times New Roman" w:eastAsia="Times New Roman" w:hAnsi="Times New Roman"/>
      <w:sz w:val="0"/>
      <w:szCs w:val="0"/>
    </w:rPr>
  </w:style>
  <w:style w:type="table" w:customStyle="1" w:styleId="Tabelamrea2">
    <w:name w:val="Tabela – mreža2"/>
    <w:basedOn w:val="Navadnatabela"/>
    <w:next w:val="Tabelamrea"/>
    <w:rsid w:val="00470CD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otnaopomba-besedilo">
    <w:name w:val="footnote text"/>
    <w:basedOn w:val="Navaden"/>
    <w:link w:val="Sprotnaopomba-besediloZnak"/>
    <w:uiPriority w:val="99"/>
    <w:semiHidden/>
    <w:unhideWhenUsed/>
    <w:rsid w:val="00F05E6C"/>
  </w:style>
  <w:style w:type="character" w:customStyle="1" w:styleId="Sprotnaopomba-besediloZnak">
    <w:name w:val="Sprotna opomba - besedilo Znak"/>
    <w:link w:val="Sprotnaopomba-besedilo"/>
    <w:uiPriority w:val="99"/>
    <w:semiHidden/>
    <w:rsid w:val="00F05E6C"/>
    <w:rPr>
      <w:rFonts w:ascii="Times New Roman" w:eastAsia="Times New Roman" w:hAnsi="Times New Roman"/>
    </w:rPr>
  </w:style>
  <w:style w:type="character" w:styleId="Sprotnaopomba-sklic">
    <w:name w:val="footnote reference"/>
    <w:uiPriority w:val="99"/>
    <w:semiHidden/>
    <w:unhideWhenUsed/>
    <w:rsid w:val="00F05E6C"/>
    <w:rPr>
      <w:vertAlign w:val="superscript"/>
    </w:rPr>
  </w:style>
  <w:style w:type="character" w:customStyle="1" w:styleId="apple-style-span">
    <w:name w:val="apple-style-span"/>
    <w:rsid w:val="00290921"/>
  </w:style>
  <w:style w:type="character" w:customStyle="1" w:styleId="OdstavekseznamaZnak">
    <w:name w:val="Odstavek seznama Znak"/>
    <w:aliases w:val="za tekst Znak,Odstavek seznama_IP Znak"/>
    <w:link w:val="Odstavekseznama"/>
    <w:uiPriority w:val="34"/>
    <w:qFormat/>
    <w:rsid w:val="007E69E4"/>
    <w:rPr>
      <w:rFonts w:ascii="Times New Roman" w:eastAsia="Times New Roman" w:hAnsi="Times New Roman"/>
    </w:rPr>
  </w:style>
  <w:style w:type="paragraph" w:customStyle="1" w:styleId="odstavek">
    <w:name w:val="odstavek"/>
    <w:basedOn w:val="Navaden"/>
    <w:rsid w:val="00240DF5"/>
    <w:pPr>
      <w:spacing w:before="100" w:beforeAutospacing="1" w:after="100" w:afterAutospacing="1"/>
    </w:pPr>
    <w:rPr>
      <w:sz w:val="24"/>
      <w:szCs w:val="24"/>
    </w:rPr>
  </w:style>
  <w:style w:type="paragraph" w:customStyle="1" w:styleId="rkovnatokazaodstavkom">
    <w:name w:val="rkovnatokazaodstavkom"/>
    <w:basedOn w:val="Navaden"/>
    <w:rsid w:val="00240DF5"/>
    <w:pPr>
      <w:spacing w:before="100" w:beforeAutospacing="1" w:after="100" w:afterAutospacing="1"/>
    </w:pPr>
    <w:rPr>
      <w:sz w:val="24"/>
      <w:szCs w:val="24"/>
    </w:rPr>
  </w:style>
  <w:style w:type="numbering" w:customStyle="1" w:styleId="Brezseznama2">
    <w:name w:val="Brez seznama2"/>
    <w:next w:val="Brezseznama"/>
    <w:uiPriority w:val="99"/>
    <w:semiHidden/>
    <w:unhideWhenUsed/>
    <w:rsid w:val="00A47433"/>
  </w:style>
  <w:style w:type="numbering" w:customStyle="1" w:styleId="StyleBulleted13">
    <w:name w:val="Style Bulleted13"/>
    <w:basedOn w:val="Brezseznama"/>
    <w:rsid w:val="00D349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330484">
      <w:bodyDiv w:val="1"/>
      <w:marLeft w:val="0"/>
      <w:marRight w:val="0"/>
      <w:marTop w:val="0"/>
      <w:marBottom w:val="0"/>
      <w:divBdr>
        <w:top w:val="none" w:sz="0" w:space="0" w:color="auto"/>
        <w:left w:val="none" w:sz="0" w:space="0" w:color="auto"/>
        <w:bottom w:val="none" w:sz="0" w:space="0" w:color="auto"/>
        <w:right w:val="none" w:sz="0" w:space="0" w:color="auto"/>
      </w:divBdr>
    </w:div>
    <w:div w:id="58552084">
      <w:bodyDiv w:val="1"/>
      <w:marLeft w:val="0"/>
      <w:marRight w:val="0"/>
      <w:marTop w:val="0"/>
      <w:marBottom w:val="0"/>
      <w:divBdr>
        <w:top w:val="none" w:sz="0" w:space="0" w:color="auto"/>
        <w:left w:val="none" w:sz="0" w:space="0" w:color="auto"/>
        <w:bottom w:val="none" w:sz="0" w:space="0" w:color="auto"/>
        <w:right w:val="none" w:sz="0" w:space="0" w:color="auto"/>
      </w:divBdr>
    </w:div>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157699488">
      <w:bodyDiv w:val="1"/>
      <w:marLeft w:val="0"/>
      <w:marRight w:val="0"/>
      <w:marTop w:val="0"/>
      <w:marBottom w:val="0"/>
      <w:divBdr>
        <w:top w:val="none" w:sz="0" w:space="0" w:color="auto"/>
        <w:left w:val="none" w:sz="0" w:space="0" w:color="auto"/>
        <w:bottom w:val="none" w:sz="0" w:space="0" w:color="auto"/>
        <w:right w:val="none" w:sz="0" w:space="0" w:color="auto"/>
      </w:divBdr>
    </w:div>
    <w:div w:id="188685142">
      <w:bodyDiv w:val="1"/>
      <w:marLeft w:val="0"/>
      <w:marRight w:val="0"/>
      <w:marTop w:val="0"/>
      <w:marBottom w:val="0"/>
      <w:divBdr>
        <w:top w:val="none" w:sz="0" w:space="0" w:color="auto"/>
        <w:left w:val="none" w:sz="0" w:space="0" w:color="auto"/>
        <w:bottom w:val="none" w:sz="0" w:space="0" w:color="auto"/>
        <w:right w:val="none" w:sz="0" w:space="0" w:color="auto"/>
      </w:divBdr>
    </w:div>
    <w:div w:id="281570277">
      <w:bodyDiv w:val="1"/>
      <w:marLeft w:val="0"/>
      <w:marRight w:val="0"/>
      <w:marTop w:val="0"/>
      <w:marBottom w:val="0"/>
      <w:divBdr>
        <w:top w:val="none" w:sz="0" w:space="0" w:color="auto"/>
        <w:left w:val="none" w:sz="0" w:space="0" w:color="auto"/>
        <w:bottom w:val="none" w:sz="0" w:space="0" w:color="auto"/>
        <w:right w:val="none" w:sz="0" w:space="0" w:color="auto"/>
      </w:divBdr>
    </w:div>
    <w:div w:id="393236780">
      <w:bodyDiv w:val="1"/>
      <w:marLeft w:val="0"/>
      <w:marRight w:val="0"/>
      <w:marTop w:val="0"/>
      <w:marBottom w:val="0"/>
      <w:divBdr>
        <w:top w:val="none" w:sz="0" w:space="0" w:color="auto"/>
        <w:left w:val="none" w:sz="0" w:space="0" w:color="auto"/>
        <w:bottom w:val="none" w:sz="0" w:space="0" w:color="auto"/>
        <w:right w:val="none" w:sz="0" w:space="0" w:color="auto"/>
      </w:divBdr>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420760128">
      <w:bodyDiv w:val="1"/>
      <w:marLeft w:val="0"/>
      <w:marRight w:val="0"/>
      <w:marTop w:val="0"/>
      <w:marBottom w:val="0"/>
      <w:divBdr>
        <w:top w:val="none" w:sz="0" w:space="0" w:color="auto"/>
        <w:left w:val="none" w:sz="0" w:space="0" w:color="auto"/>
        <w:bottom w:val="none" w:sz="0" w:space="0" w:color="auto"/>
        <w:right w:val="none" w:sz="0" w:space="0" w:color="auto"/>
      </w:divBdr>
    </w:div>
    <w:div w:id="424811990">
      <w:bodyDiv w:val="1"/>
      <w:marLeft w:val="0"/>
      <w:marRight w:val="0"/>
      <w:marTop w:val="0"/>
      <w:marBottom w:val="0"/>
      <w:divBdr>
        <w:top w:val="none" w:sz="0" w:space="0" w:color="auto"/>
        <w:left w:val="none" w:sz="0" w:space="0" w:color="auto"/>
        <w:bottom w:val="none" w:sz="0" w:space="0" w:color="auto"/>
        <w:right w:val="none" w:sz="0" w:space="0" w:color="auto"/>
      </w:divBdr>
    </w:div>
    <w:div w:id="437527808">
      <w:bodyDiv w:val="1"/>
      <w:marLeft w:val="0"/>
      <w:marRight w:val="0"/>
      <w:marTop w:val="0"/>
      <w:marBottom w:val="0"/>
      <w:divBdr>
        <w:top w:val="none" w:sz="0" w:space="0" w:color="auto"/>
        <w:left w:val="none" w:sz="0" w:space="0" w:color="auto"/>
        <w:bottom w:val="none" w:sz="0" w:space="0" w:color="auto"/>
        <w:right w:val="none" w:sz="0" w:space="0" w:color="auto"/>
      </w:divBdr>
    </w:div>
    <w:div w:id="442575932">
      <w:bodyDiv w:val="1"/>
      <w:marLeft w:val="0"/>
      <w:marRight w:val="0"/>
      <w:marTop w:val="0"/>
      <w:marBottom w:val="0"/>
      <w:divBdr>
        <w:top w:val="none" w:sz="0" w:space="0" w:color="auto"/>
        <w:left w:val="none" w:sz="0" w:space="0" w:color="auto"/>
        <w:bottom w:val="none" w:sz="0" w:space="0" w:color="auto"/>
        <w:right w:val="none" w:sz="0" w:space="0" w:color="auto"/>
      </w:divBdr>
    </w:div>
    <w:div w:id="552041851">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672296804">
      <w:bodyDiv w:val="1"/>
      <w:marLeft w:val="0"/>
      <w:marRight w:val="0"/>
      <w:marTop w:val="0"/>
      <w:marBottom w:val="0"/>
      <w:divBdr>
        <w:top w:val="none" w:sz="0" w:space="0" w:color="auto"/>
        <w:left w:val="none" w:sz="0" w:space="0" w:color="auto"/>
        <w:bottom w:val="none" w:sz="0" w:space="0" w:color="auto"/>
        <w:right w:val="none" w:sz="0" w:space="0" w:color="auto"/>
      </w:divBdr>
    </w:div>
    <w:div w:id="673872772">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757751412">
      <w:bodyDiv w:val="1"/>
      <w:marLeft w:val="0"/>
      <w:marRight w:val="0"/>
      <w:marTop w:val="0"/>
      <w:marBottom w:val="0"/>
      <w:divBdr>
        <w:top w:val="none" w:sz="0" w:space="0" w:color="auto"/>
        <w:left w:val="none" w:sz="0" w:space="0" w:color="auto"/>
        <w:bottom w:val="none" w:sz="0" w:space="0" w:color="auto"/>
        <w:right w:val="none" w:sz="0" w:space="0" w:color="auto"/>
      </w:divBdr>
    </w:div>
    <w:div w:id="842665792">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83658976">
      <w:bodyDiv w:val="1"/>
      <w:marLeft w:val="0"/>
      <w:marRight w:val="0"/>
      <w:marTop w:val="0"/>
      <w:marBottom w:val="0"/>
      <w:divBdr>
        <w:top w:val="none" w:sz="0" w:space="0" w:color="auto"/>
        <w:left w:val="none" w:sz="0" w:space="0" w:color="auto"/>
        <w:bottom w:val="none" w:sz="0" w:space="0" w:color="auto"/>
        <w:right w:val="none" w:sz="0" w:space="0" w:color="auto"/>
      </w:divBdr>
    </w:div>
    <w:div w:id="1075124351">
      <w:bodyDiv w:val="1"/>
      <w:marLeft w:val="0"/>
      <w:marRight w:val="0"/>
      <w:marTop w:val="0"/>
      <w:marBottom w:val="0"/>
      <w:divBdr>
        <w:top w:val="none" w:sz="0" w:space="0" w:color="auto"/>
        <w:left w:val="none" w:sz="0" w:space="0" w:color="auto"/>
        <w:bottom w:val="none" w:sz="0" w:space="0" w:color="auto"/>
        <w:right w:val="none" w:sz="0" w:space="0" w:color="auto"/>
      </w:divBdr>
    </w:div>
    <w:div w:id="1173184457">
      <w:bodyDiv w:val="1"/>
      <w:marLeft w:val="0"/>
      <w:marRight w:val="0"/>
      <w:marTop w:val="0"/>
      <w:marBottom w:val="0"/>
      <w:divBdr>
        <w:top w:val="none" w:sz="0" w:space="0" w:color="auto"/>
        <w:left w:val="none" w:sz="0" w:space="0" w:color="auto"/>
        <w:bottom w:val="none" w:sz="0" w:space="0" w:color="auto"/>
        <w:right w:val="none" w:sz="0" w:space="0" w:color="auto"/>
      </w:divBdr>
    </w:div>
    <w:div w:id="1266576729">
      <w:bodyDiv w:val="1"/>
      <w:marLeft w:val="0"/>
      <w:marRight w:val="0"/>
      <w:marTop w:val="0"/>
      <w:marBottom w:val="0"/>
      <w:divBdr>
        <w:top w:val="none" w:sz="0" w:space="0" w:color="auto"/>
        <w:left w:val="none" w:sz="0" w:space="0" w:color="auto"/>
        <w:bottom w:val="none" w:sz="0" w:space="0" w:color="auto"/>
        <w:right w:val="none" w:sz="0" w:space="0" w:color="auto"/>
      </w:divBdr>
    </w:div>
    <w:div w:id="1307735070">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490367174">
      <w:bodyDiv w:val="1"/>
      <w:marLeft w:val="0"/>
      <w:marRight w:val="0"/>
      <w:marTop w:val="0"/>
      <w:marBottom w:val="0"/>
      <w:divBdr>
        <w:top w:val="none" w:sz="0" w:space="0" w:color="auto"/>
        <w:left w:val="none" w:sz="0" w:space="0" w:color="auto"/>
        <w:bottom w:val="none" w:sz="0" w:space="0" w:color="auto"/>
        <w:right w:val="none" w:sz="0" w:space="0" w:color="auto"/>
      </w:divBdr>
    </w:div>
    <w:div w:id="1546066872">
      <w:bodyDiv w:val="1"/>
      <w:marLeft w:val="0"/>
      <w:marRight w:val="0"/>
      <w:marTop w:val="0"/>
      <w:marBottom w:val="0"/>
      <w:divBdr>
        <w:top w:val="none" w:sz="0" w:space="0" w:color="auto"/>
        <w:left w:val="none" w:sz="0" w:space="0" w:color="auto"/>
        <w:bottom w:val="none" w:sz="0" w:space="0" w:color="auto"/>
        <w:right w:val="none" w:sz="0" w:space="0" w:color="auto"/>
      </w:divBdr>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33511249">
      <w:bodyDiv w:val="1"/>
      <w:marLeft w:val="0"/>
      <w:marRight w:val="0"/>
      <w:marTop w:val="0"/>
      <w:marBottom w:val="0"/>
      <w:divBdr>
        <w:top w:val="none" w:sz="0" w:space="0" w:color="auto"/>
        <w:left w:val="none" w:sz="0" w:space="0" w:color="auto"/>
        <w:bottom w:val="none" w:sz="0" w:space="0" w:color="auto"/>
        <w:right w:val="none" w:sz="0" w:space="0" w:color="auto"/>
      </w:divBdr>
    </w:div>
    <w:div w:id="1681084857">
      <w:bodyDiv w:val="1"/>
      <w:marLeft w:val="0"/>
      <w:marRight w:val="0"/>
      <w:marTop w:val="0"/>
      <w:marBottom w:val="0"/>
      <w:divBdr>
        <w:top w:val="none" w:sz="0" w:space="0" w:color="auto"/>
        <w:left w:val="none" w:sz="0" w:space="0" w:color="auto"/>
        <w:bottom w:val="none" w:sz="0" w:space="0" w:color="auto"/>
        <w:right w:val="none" w:sz="0" w:space="0" w:color="auto"/>
      </w:divBdr>
    </w:div>
    <w:div w:id="1721125070">
      <w:bodyDiv w:val="1"/>
      <w:marLeft w:val="0"/>
      <w:marRight w:val="0"/>
      <w:marTop w:val="0"/>
      <w:marBottom w:val="0"/>
      <w:divBdr>
        <w:top w:val="none" w:sz="0" w:space="0" w:color="auto"/>
        <w:left w:val="none" w:sz="0" w:space="0" w:color="auto"/>
        <w:bottom w:val="none" w:sz="0" w:space="0" w:color="auto"/>
        <w:right w:val="none" w:sz="0" w:space="0" w:color="auto"/>
      </w:divBdr>
    </w:div>
    <w:div w:id="1753156727">
      <w:bodyDiv w:val="1"/>
      <w:marLeft w:val="0"/>
      <w:marRight w:val="0"/>
      <w:marTop w:val="0"/>
      <w:marBottom w:val="0"/>
      <w:divBdr>
        <w:top w:val="none" w:sz="0" w:space="0" w:color="auto"/>
        <w:left w:val="none" w:sz="0" w:space="0" w:color="auto"/>
        <w:bottom w:val="none" w:sz="0" w:space="0" w:color="auto"/>
        <w:right w:val="none" w:sz="0" w:space="0" w:color="auto"/>
      </w:divBdr>
    </w:div>
    <w:div w:id="1773090505">
      <w:bodyDiv w:val="1"/>
      <w:marLeft w:val="0"/>
      <w:marRight w:val="0"/>
      <w:marTop w:val="0"/>
      <w:marBottom w:val="0"/>
      <w:divBdr>
        <w:top w:val="none" w:sz="0" w:space="0" w:color="auto"/>
        <w:left w:val="none" w:sz="0" w:space="0" w:color="auto"/>
        <w:bottom w:val="none" w:sz="0" w:space="0" w:color="auto"/>
        <w:right w:val="none" w:sz="0" w:space="0" w:color="auto"/>
      </w:divBdr>
    </w:div>
    <w:div w:id="1856993027">
      <w:bodyDiv w:val="1"/>
      <w:marLeft w:val="0"/>
      <w:marRight w:val="0"/>
      <w:marTop w:val="0"/>
      <w:marBottom w:val="0"/>
      <w:divBdr>
        <w:top w:val="none" w:sz="0" w:space="0" w:color="auto"/>
        <w:left w:val="none" w:sz="0" w:space="0" w:color="auto"/>
        <w:bottom w:val="none" w:sz="0" w:space="0" w:color="auto"/>
        <w:right w:val="none" w:sz="0" w:space="0" w:color="auto"/>
      </w:divBdr>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10068699">
      <w:bodyDiv w:val="1"/>
      <w:marLeft w:val="0"/>
      <w:marRight w:val="0"/>
      <w:marTop w:val="0"/>
      <w:marBottom w:val="0"/>
      <w:divBdr>
        <w:top w:val="none" w:sz="0" w:space="0" w:color="auto"/>
        <w:left w:val="none" w:sz="0" w:space="0" w:color="auto"/>
        <w:bottom w:val="none" w:sz="0" w:space="0" w:color="auto"/>
        <w:right w:val="none" w:sz="0" w:space="0" w:color="auto"/>
      </w:divBdr>
    </w:div>
    <w:div w:id="1916747166">
      <w:bodyDiv w:val="1"/>
      <w:marLeft w:val="0"/>
      <w:marRight w:val="0"/>
      <w:marTop w:val="0"/>
      <w:marBottom w:val="0"/>
      <w:divBdr>
        <w:top w:val="none" w:sz="0" w:space="0" w:color="auto"/>
        <w:left w:val="none" w:sz="0" w:space="0" w:color="auto"/>
        <w:bottom w:val="none" w:sz="0" w:space="0" w:color="auto"/>
        <w:right w:val="none" w:sz="0" w:space="0" w:color="auto"/>
      </w:divBdr>
    </w:div>
    <w:div w:id="1955745036">
      <w:bodyDiv w:val="1"/>
      <w:marLeft w:val="0"/>
      <w:marRight w:val="0"/>
      <w:marTop w:val="0"/>
      <w:marBottom w:val="0"/>
      <w:divBdr>
        <w:top w:val="none" w:sz="0" w:space="0" w:color="auto"/>
        <w:left w:val="none" w:sz="0" w:space="0" w:color="auto"/>
        <w:bottom w:val="none" w:sz="0" w:space="0" w:color="auto"/>
        <w:right w:val="none" w:sz="0" w:space="0" w:color="auto"/>
      </w:divBdr>
    </w:div>
    <w:div w:id="1999727898">
      <w:bodyDiv w:val="1"/>
      <w:marLeft w:val="0"/>
      <w:marRight w:val="0"/>
      <w:marTop w:val="0"/>
      <w:marBottom w:val="0"/>
      <w:divBdr>
        <w:top w:val="none" w:sz="0" w:space="0" w:color="auto"/>
        <w:left w:val="none" w:sz="0" w:space="0" w:color="auto"/>
        <w:bottom w:val="none" w:sz="0" w:space="0" w:color="auto"/>
        <w:right w:val="none" w:sz="0" w:space="0" w:color="auto"/>
      </w:divBdr>
    </w:div>
    <w:div w:id="2104108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jn.gov.si/"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hyperlink" Target="https://www.kpk-rs.si/sl/pogosta-vprasanja" TargetMode="External"/><Relationship Id="rId2" Type="http://schemas.openxmlformats.org/officeDocument/2006/relationships/numbering" Target="numbering.xml"/><Relationship Id="rId16" Type="http://schemas.openxmlformats.org/officeDocument/2006/relationships/hyperlink" Target="https://ejn.gov.si/" TargetMode="Externa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ejn.gov.si/" TargetMode="Externa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jn.gov.si/"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4.wmf"/></Relationships>
</file>

<file path=word/_rels/footer3.xml.rels><?xml version="1.0" encoding="UTF-8" standalone="yes"?>
<Relationships xmlns="http://schemas.openxmlformats.org/package/2006/relationships"><Relationship Id="rId1" Type="http://schemas.openxmlformats.org/officeDocument/2006/relationships/image" Target="media/image6.w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_rels/header3.xml.rels><?xml version="1.0" encoding="UTF-8" standalone="yes"?>
<Relationships xmlns="http://schemas.openxmlformats.org/package/2006/relationships"><Relationship Id="rId1" Type="http://schemas.openxmlformats.org/officeDocument/2006/relationships/image" Target="media/image5.wmf"/></Relationships>
</file>

<file path=word/_rels/header4.xml.rels><?xml version="1.0" encoding="UTF-8" standalone="yes"?>
<Relationships xmlns="http://schemas.openxmlformats.org/package/2006/relationships"><Relationship Id="rId1" Type="http://schemas.openxmlformats.org/officeDocument/2006/relationships/image" Target="media/image5.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E475B3-1DE4-4425-955A-AE84CAA024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45</Pages>
  <Words>15944</Words>
  <Characters>90887</Characters>
  <Application>Microsoft Office Word</Application>
  <DocSecurity>4</DocSecurity>
  <Lines>757</Lines>
  <Paragraphs>213</Paragraphs>
  <ScaleCrop>false</ScaleCrop>
  <HeadingPairs>
    <vt:vector size="2" baseType="variant">
      <vt:variant>
        <vt:lpstr>Naslov</vt:lpstr>
      </vt:variant>
      <vt:variant>
        <vt:i4>1</vt:i4>
      </vt:variant>
    </vt:vector>
  </HeadingPairs>
  <TitlesOfParts>
    <vt:vector size="1" baseType="lpstr">
      <vt:lpstr>JHL</vt:lpstr>
    </vt:vector>
  </TitlesOfParts>
  <Company>JHL</Company>
  <LinksUpToDate>false</LinksUpToDate>
  <CharactersWithSpaces>106618</CharactersWithSpaces>
  <SharedDoc>false</SharedDoc>
  <HLinks>
    <vt:vector size="60" baseType="variant">
      <vt:variant>
        <vt:i4>5963809</vt:i4>
      </vt:variant>
      <vt:variant>
        <vt:i4>27</vt:i4>
      </vt:variant>
      <vt:variant>
        <vt:i4>0</vt:i4>
      </vt:variant>
      <vt:variant>
        <vt:i4>5</vt:i4>
      </vt:variant>
      <vt:variant>
        <vt:lpwstr>mailto:ales.zibert@lpt.si</vt:lpwstr>
      </vt:variant>
      <vt:variant>
        <vt:lpwstr/>
      </vt:variant>
      <vt:variant>
        <vt:i4>5963809</vt:i4>
      </vt:variant>
      <vt:variant>
        <vt:i4>24</vt:i4>
      </vt:variant>
      <vt:variant>
        <vt:i4>0</vt:i4>
      </vt:variant>
      <vt:variant>
        <vt:i4>5</vt:i4>
      </vt:variant>
      <vt:variant>
        <vt:lpwstr>mailto:ales.zibert@lpt.si</vt:lpwstr>
      </vt:variant>
      <vt:variant>
        <vt:lpwstr/>
      </vt:variant>
      <vt:variant>
        <vt:i4>2818154</vt:i4>
      </vt:variant>
      <vt:variant>
        <vt:i4>21</vt:i4>
      </vt:variant>
      <vt:variant>
        <vt:i4>0</vt:i4>
      </vt:variant>
      <vt:variant>
        <vt:i4>5</vt:i4>
      </vt:variant>
      <vt:variant>
        <vt:lpwstr>https://www.kpk-rs.si/sl/pogosta-vprasanja</vt:lpwstr>
      </vt:variant>
      <vt:variant>
        <vt:lpwstr/>
      </vt:variant>
      <vt:variant>
        <vt:i4>655454</vt:i4>
      </vt:variant>
      <vt:variant>
        <vt:i4>18</vt:i4>
      </vt:variant>
      <vt:variant>
        <vt:i4>0</vt:i4>
      </vt:variant>
      <vt:variant>
        <vt:i4>5</vt:i4>
      </vt:variant>
      <vt:variant>
        <vt:lpwstr>http://www.jhl.si/javna-narocila-iz-podjetij</vt:lpwstr>
      </vt:variant>
      <vt:variant>
        <vt:lpwstr/>
      </vt:variant>
      <vt:variant>
        <vt:i4>4456557</vt:i4>
      </vt:variant>
      <vt:variant>
        <vt:i4>15</vt:i4>
      </vt:variant>
      <vt:variant>
        <vt:i4>0</vt:i4>
      </vt:variant>
      <vt:variant>
        <vt:i4>5</vt:i4>
      </vt:variant>
      <vt:variant>
        <vt:lpwstr>http://www.enarocanje.si/_ESPD/</vt:lpwstr>
      </vt:variant>
      <vt:variant>
        <vt:lpwstr/>
      </vt:variant>
      <vt:variant>
        <vt:i4>7798820</vt:i4>
      </vt:variant>
      <vt:variant>
        <vt:i4>12</vt:i4>
      </vt:variant>
      <vt:variant>
        <vt:i4>0</vt:i4>
      </vt:variant>
      <vt:variant>
        <vt:i4>5</vt:i4>
      </vt:variant>
      <vt:variant>
        <vt:lpwstr>http://www.uradni-list.si/1/objava.jsp?sop=2015-01-3920</vt:lpwstr>
      </vt:variant>
      <vt:variant>
        <vt:lpwstr/>
      </vt:variant>
      <vt:variant>
        <vt:i4>7274547</vt:i4>
      </vt:variant>
      <vt:variant>
        <vt:i4>9</vt:i4>
      </vt:variant>
      <vt:variant>
        <vt:i4>0</vt:i4>
      </vt:variant>
      <vt:variant>
        <vt:i4>5</vt:i4>
      </vt:variant>
      <vt:variant>
        <vt:lpwstr>http://www.uradni-list.si/1/objava.jsp?urlurid=20131484</vt:lpwstr>
      </vt:variant>
      <vt:variant>
        <vt:lpwstr/>
      </vt:variant>
      <vt:variant>
        <vt:i4>7471149</vt:i4>
      </vt:variant>
      <vt:variant>
        <vt:i4>6</vt:i4>
      </vt:variant>
      <vt:variant>
        <vt:i4>0</vt:i4>
      </vt:variant>
      <vt:variant>
        <vt:i4>5</vt:i4>
      </vt:variant>
      <vt:variant>
        <vt:lpwstr>http://www.uradni-list.si/1/objava.jsp?sop=2006-01-1349</vt:lpwstr>
      </vt:variant>
      <vt:variant>
        <vt:lpwstr/>
      </vt:variant>
      <vt:variant>
        <vt:i4>7798820</vt:i4>
      </vt:variant>
      <vt:variant>
        <vt:i4>3</vt:i4>
      </vt:variant>
      <vt:variant>
        <vt:i4>0</vt:i4>
      </vt:variant>
      <vt:variant>
        <vt:i4>5</vt:i4>
      </vt:variant>
      <vt:variant>
        <vt:lpwstr>http://www.uradni-list.si/1/objava.jsp?sop=2015-01-3920</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JHL</dc:title>
  <dc:subject>RD LPT 02-09 semaforska oprema</dc:subject>
  <dc:creator>Darko Pintarič</dc:creator>
  <cp:keywords/>
  <dc:description/>
  <cp:lastModifiedBy>Jana Nahtigal</cp:lastModifiedBy>
  <cp:revision>2</cp:revision>
  <cp:lastPrinted>2024-06-10T13:53:00Z</cp:lastPrinted>
  <dcterms:created xsi:type="dcterms:W3CDTF">2024-06-11T13:54:00Z</dcterms:created>
  <dcterms:modified xsi:type="dcterms:W3CDTF">2024-06-11T13:54:00Z</dcterms:modified>
</cp:coreProperties>
</file>