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70701" w14:textId="77777777" w:rsidR="00302D6E" w:rsidRPr="00712BC8" w:rsidRDefault="008F49AA" w:rsidP="00530307">
      <w:pPr>
        <w:keepNext/>
        <w:keepLines/>
        <w:spacing w:after="0" w:line="240" w:lineRule="auto"/>
        <w:ind w:right="1274"/>
        <w:jc w:val="both"/>
        <w:rPr>
          <w:rFonts w:ascii="Tahoma" w:eastAsia="Times New Roman" w:hAnsi="Tahoma" w:cs="Tahoma"/>
          <w:b/>
          <w:lang w:eastAsia="sl-SI"/>
        </w:rPr>
      </w:pPr>
      <w:r>
        <w:rPr>
          <w:rFonts w:ascii="Tahoma" w:eastAsia="Times New Roman" w:hAnsi="Tahoma" w:cs="Tahoma"/>
          <w:b/>
          <w:lang w:eastAsia="sl-SI"/>
        </w:rPr>
        <w:t xml:space="preserve"> </w:t>
      </w:r>
    </w:p>
    <w:p w14:paraId="69949AB6"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p>
    <w:p w14:paraId="050020CC"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0F6DC11" w14:textId="77777777" w:rsidR="00302D6E" w:rsidRPr="002B18B2" w:rsidRDefault="00302D6E" w:rsidP="00530307">
      <w:pPr>
        <w:keepNext/>
        <w:keepLines/>
        <w:spacing w:after="0" w:line="240" w:lineRule="auto"/>
        <w:jc w:val="both"/>
        <w:rPr>
          <w:rFonts w:ascii="Tahoma" w:eastAsia="Times New Roman" w:hAnsi="Tahoma" w:cs="Tahoma"/>
          <w:b/>
          <w:sz w:val="24"/>
          <w:lang w:eastAsia="sl-SI"/>
        </w:rPr>
      </w:pPr>
    </w:p>
    <w:p w14:paraId="49656D97" w14:textId="77777777" w:rsidR="00B527AC" w:rsidRPr="00B527AC" w:rsidRDefault="00B527AC" w:rsidP="00530307">
      <w:pPr>
        <w:keepNext/>
        <w:keepLines/>
        <w:spacing w:after="0" w:line="240" w:lineRule="auto"/>
        <w:jc w:val="both"/>
        <w:rPr>
          <w:rFonts w:ascii="Tahoma" w:eastAsia="Times New Roman" w:hAnsi="Tahoma" w:cs="Tahoma"/>
          <w:b/>
          <w:lang w:eastAsia="sl-SI"/>
        </w:rPr>
      </w:pPr>
      <w:r w:rsidRPr="00B527AC">
        <w:rPr>
          <w:rFonts w:ascii="Tahoma" w:eastAsia="Times New Roman" w:hAnsi="Tahoma" w:cs="Tahoma"/>
          <w:b/>
          <w:lang w:eastAsia="sl-SI"/>
        </w:rPr>
        <w:t>Javno podjetje Ljubljanska parkirišča in tržnice, d.o.o.</w:t>
      </w:r>
    </w:p>
    <w:p w14:paraId="532A059B" w14:textId="77777777" w:rsidR="00B527AC" w:rsidRDefault="00B527AC" w:rsidP="00530307">
      <w:pPr>
        <w:keepNext/>
        <w:keepLines/>
        <w:spacing w:after="0" w:line="240" w:lineRule="auto"/>
        <w:jc w:val="both"/>
        <w:rPr>
          <w:rFonts w:ascii="Tahoma" w:eastAsia="Times New Roman" w:hAnsi="Tahoma" w:cs="Tahoma"/>
          <w:bCs/>
          <w:lang w:eastAsia="sl-SI"/>
        </w:rPr>
      </w:pPr>
      <w:r w:rsidRPr="008A4046">
        <w:rPr>
          <w:rFonts w:ascii="Tahoma" w:eastAsia="Times New Roman" w:hAnsi="Tahoma" w:cs="Tahoma"/>
          <w:bCs/>
          <w:lang w:eastAsia="sl-SI"/>
        </w:rPr>
        <w:t>Kopitarjeva ulica 2</w:t>
      </w:r>
    </w:p>
    <w:p w14:paraId="0E25FDA7" w14:textId="77777777" w:rsidR="00712BC8" w:rsidRPr="00712BC8" w:rsidRDefault="00B527AC" w:rsidP="00530307">
      <w:pPr>
        <w:keepNext/>
        <w:keepLines/>
        <w:spacing w:after="0" w:line="240" w:lineRule="auto"/>
        <w:jc w:val="both"/>
        <w:rPr>
          <w:rFonts w:ascii="Tahoma" w:eastAsia="Times New Roman" w:hAnsi="Tahoma" w:cs="Tahoma"/>
          <w:b/>
          <w:lang w:eastAsia="sl-SI"/>
        </w:rPr>
      </w:pPr>
      <w:r w:rsidRPr="008A4046">
        <w:rPr>
          <w:rFonts w:ascii="Tahoma" w:eastAsia="Times New Roman" w:hAnsi="Tahoma" w:cs="Tahoma"/>
          <w:bCs/>
          <w:lang w:eastAsia="sl-SI"/>
        </w:rPr>
        <w:t>1000 Ljubljana</w:t>
      </w:r>
    </w:p>
    <w:p w14:paraId="6280AA2F" w14:textId="77777777" w:rsidR="00B527AC" w:rsidRDefault="00B527AC" w:rsidP="00530307">
      <w:pPr>
        <w:keepNext/>
        <w:keepLines/>
        <w:spacing w:after="0" w:line="240" w:lineRule="auto"/>
        <w:jc w:val="both"/>
        <w:rPr>
          <w:rFonts w:ascii="Tahoma" w:eastAsia="Times New Roman" w:hAnsi="Tahoma" w:cs="Tahoma"/>
          <w:b/>
          <w:lang w:eastAsia="sl-SI"/>
        </w:rPr>
      </w:pPr>
    </w:p>
    <w:p w14:paraId="7D0DC7F4" w14:textId="77777777" w:rsidR="00C84B75" w:rsidRPr="00712BC8" w:rsidRDefault="00C84B75"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4BCD7A6"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2BA9C676" w14:textId="77777777" w:rsidR="00C84B75" w:rsidRPr="00712BC8" w:rsidRDefault="00C84B75" w:rsidP="00530307">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B2F5776"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23B255B"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214E595"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36B85095"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57F83A98" w14:textId="77B2F705" w:rsidR="00302D6E"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906331">
        <w:rPr>
          <w:rFonts w:ascii="Tahoma" w:eastAsia="Times New Roman" w:hAnsi="Tahoma" w:cs="Tahoma"/>
          <w:b/>
          <w:noProof/>
          <w:lang w:eastAsia="sl-SI"/>
        </w:rPr>
        <w:t>LPT-227/24</w:t>
      </w:r>
      <w:r w:rsidR="00C04B74">
        <w:rPr>
          <w:rFonts w:ascii="Tahoma" w:eastAsia="Times New Roman" w:hAnsi="Tahoma" w:cs="Tahoma"/>
          <w:b/>
          <w:noProof/>
          <w:lang w:eastAsia="sl-SI"/>
        </w:rPr>
        <w:t xml:space="preserve"> </w:t>
      </w:r>
    </w:p>
    <w:p w14:paraId="68ECCA95" w14:textId="6C4087D9" w:rsidR="00B82C7A" w:rsidRPr="00712BC8" w:rsidRDefault="00A42E9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Zadeva:</w:t>
      </w:r>
      <w:r w:rsidRPr="00A42E91">
        <w:t xml:space="preserve"> </w:t>
      </w:r>
      <w:r w:rsidR="008A1A61" w:rsidRPr="008A1A61">
        <w:rPr>
          <w:rFonts w:ascii="Tahoma" w:eastAsia="Times New Roman" w:hAnsi="Tahoma" w:cs="Tahoma"/>
          <w:lang w:eastAsia="sl-SI"/>
        </w:rPr>
        <w:t>JHL-216-135/2024</w:t>
      </w:r>
    </w:p>
    <w:p w14:paraId="5F24AF83"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1D6E1852"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23A7D290" w14:textId="77777777" w:rsidR="00B82C7A" w:rsidRPr="00712BC8" w:rsidRDefault="00B82C7A" w:rsidP="00530307">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49CCE84" w14:textId="77777777" w:rsidTr="00C84B75">
        <w:trPr>
          <w:trHeight w:val="851"/>
        </w:trPr>
        <w:tc>
          <w:tcPr>
            <w:tcW w:w="7094" w:type="dxa"/>
            <w:shd w:val="pct12" w:color="auto" w:fill="FFFFFF"/>
            <w:vAlign w:val="center"/>
          </w:tcPr>
          <w:p w14:paraId="7845B0CE" w14:textId="77777777" w:rsidR="00302D6E" w:rsidRPr="00712BC8" w:rsidRDefault="00302D6E"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2EAB6536" w14:textId="77777777" w:rsidR="00302D6E" w:rsidRPr="00712BC8" w:rsidRDefault="00302D6E" w:rsidP="00530307">
      <w:pPr>
        <w:keepNext/>
        <w:keepLines/>
        <w:spacing w:after="0" w:line="240" w:lineRule="auto"/>
        <w:ind w:right="-284"/>
        <w:jc w:val="center"/>
        <w:rPr>
          <w:rFonts w:ascii="Tahoma" w:eastAsia="Times New Roman" w:hAnsi="Tahoma" w:cs="Tahoma"/>
          <w:b/>
          <w:lang w:eastAsia="sl-SI"/>
        </w:rPr>
      </w:pPr>
    </w:p>
    <w:p w14:paraId="0056987F" w14:textId="77777777" w:rsidR="00302D6E" w:rsidRPr="00C04B74" w:rsidRDefault="00302D6E" w:rsidP="00530307">
      <w:pPr>
        <w:keepNext/>
        <w:keepLines/>
        <w:spacing w:after="0" w:line="240" w:lineRule="auto"/>
        <w:ind w:right="-284"/>
        <w:jc w:val="center"/>
        <w:rPr>
          <w:rFonts w:ascii="Tahoma" w:eastAsia="Times New Roman" w:hAnsi="Tahoma" w:cs="Tahoma"/>
          <w:b/>
          <w:lang w:eastAsia="sl-SI"/>
        </w:rPr>
      </w:pPr>
    </w:p>
    <w:p w14:paraId="1524E561" w14:textId="77777777" w:rsidR="00C04B74" w:rsidRPr="00C04B74" w:rsidRDefault="00C04B74" w:rsidP="00530307">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43807848" w14:textId="77777777" w:rsidR="00302D6E" w:rsidRPr="00712BC8" w:rsidRDefault="00302D6E" w:rsidP="00530307">
      <w:pPr>
        <w:keepNext/>
        <w:keepLines/>
        <w:spacing w:after="0" w:line="240" w:lineRule="auto"/>
        <w:ind w:right="424"/>
        <w:jc w:val="center"/>
        <w:rPr>
          <w:rFonts w:ascii="Tahoma" w:eastAsia="Times New Roman" w:hAnsi="Tahoma" w:cs="Tahoma"/>
          <w:lang w:eastAsia="sl-SI"/>
        </w:rPr>
      </w:pPr>
    </w:p>
    <w:p w14:paraId="32933349"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4234E5C"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p>
    <w:p w14:paraId="69820D44" w14:textId="77777777" w:rsidR="00302D6E" w:rsidRPr="00DE5313" w:rsidRDefault="0015439B"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Obnova poslovnega prostora pod stebriščno lopo Plečnikovih tržnic</w:t>
      </w:r>
    </w:p>
    <w:bookmarkEnd w:id="0"/>
    <w:bookmarkEnd w:id="1"/>
    <w:p w14:paraId="3D43CE7B"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6D552A49"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7744180B"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0A5B62FF" w14:textId="77777777" w:rsidR="0031663C" w:rsidRPr="00712BC8" w:rsidRDefault="0031663C" w:rsidP="00530307">
      <w:pPr>
        <w:keepNext/>
        <w:keepLines/>
        <w:spacing w:after="0" w:line="240" w:lineRule="auto"/>
        <w:ind w:right="424"/>
        <w:jc w:val="center"/>
        <w:rPr>
          <w:rFonts w:ascii="Tahoma" w:eastAsia="Times New Roman" w:hAnsi="Tahoma" w:cs="Tahoma"/>
          <w:noProof/>
          <w:lang w:eastAsia="sl-SI"/>
        </w:rPr>
      </w:pPr>
    </w:p>
    <w:p w14:paraId="6EF193FF"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44C782CA"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34F1619D" w14:textId="06A5DCFB" w:rsidR="00DC663E" w:rsidRPr="004F0ABC" w:rsidRDefault="00B6119F" w:rsidP="00530307">
      <w:pPr>
        <w:keepNext/>
        <w:keepLines/>
        <w:tabs>
          <w:tab w:val="left" w:pos="567"/>
        </w:tabs>
        <w:spacing w:after="0" w:line="240" w:lineRule="auto"/>
        <w:jc w:val="center"/>
        <w:rPr>
          <w:rFonts w:ascii="Tahoma" w:eastAsia="Times New Roman" w:hAnsi="Tahoma" w:cs="Tahoma"/>
          <w:noProof/>
          <w:lang w:eastAsia="sl-SI"/>
        </w:rPr>
      </w:pPr>
      <w:r w:rsidRPr="004F0ABC">
        <w:rPr>
          <w:rFonts w:ascii="Tahoma" w:eastAsia="Times New Roman" w:hAnsi="Tahoma" w:cs="Tahoma"/>
          <w:noProof/>
          <w:lang w:eastAsia="sl-SI"/>
        </w:rPr>
        <w:t xml:space="preserve">Ljubljana, </w:t>
      </w:r>
      <w:bookmarkStart w:id="2" w:name="_Toc178483388"/>
      <w:r w:rsidR="008A1A61">
        <w:rPr>
          <w:rFonts w:ascii="Tahoma" w:eastAsia="Times New Roman" w:hAnsi="Tahoma" w:cs="Tahoma"/>
          <w:noProof/>
          <w:lang w:eastAsia="sl-SI"/>
        </w:rPr>
        <w:t>januar</w:t>
      </w:r>
      <w:r w:rsidR="00B85A09" w:rsidRPr="004F0ABC">
        <w:rPr>
          <w:rFonts w:ascii="Tahoma" w:eastAsia="Times New Roman" w:hAnsi="Tahoma" w:cs="Tahoma"/>
          <w:noProof/>
          <w:lang w:eastAsia="sl-SI"/>
        </w:rPr>
        <w:t xml:space="preserve"> </w:t>
      </w:r>
      <w:r w:rsidR="00A42E91" w:rsidRPr="004F0ABC">
        <w:rPr>
          <w:rFonts w:ascii="Tahoma" w:eastAsia="Times New Roman" w:hAnsi="Tahoma" w:cs="Tahoma"/>
          <w:noProof/>
          <w:lang w:eastAsia="sl-SI"/>
        </w:rPr>
        <w:t>20</w:t>
      </w:r>
      <w:r w:rsidR="00660194" w:rsidRPr="004F0ABC">
        <w:rPr>
          <w:rFonts w:ascii="Tahoma" w:eastAsia="Times New Roman" w:hAnsi="Tahoma" w:cs="Tahoma"/>
          <w:noProof/>
          <w:lang w:eastAsia="sl-SI"/>
        </w:rPr>
        <w:t>2</w:t>
      </w:r>
      <w:r w:rsidR="008A1A61">
        <w:rPr>
          <w:rFonts w:ascii="Tahoma" w:eastAsia="Times New Roman" w:hAnsi="Tahoma" w:cs="Tahoma"/>
          <w:noProof/>
          <w:lang w:eastAsia="sl-SI"/>
        </w:rPr>
        <w:t>5</w:t>
      </w:r>
    </w:p>
    <w:p w14:paraId="2B3AA2E5" w14:textId="77777777" w:rsidR="00E87D1E"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03880363" w14:textId="77777777" w:rsidR="00E87D1E" w:rsidRDefault="00E87D1E" w:rsidP="00530307">
      <w:pPr>
        <w:keepNext/>
        <w:keepLines/>
        <w:tabs>
          <w:tab w:val="left" w:pos="567"/>
        </w:tabs>
        <w:spacing w:after="0" w:line="240" w:lineRule="auto"/>
        <w:jc w:val="center"/>
        <w:rPr>
          <w:rFonts w:ascii="Tahoma" w:eastAsia="Times New Roman" w:hAnsi="Tahoma" w:cs="Tahoma"/>
          <w:b/>
          <w:lang w:eastAsia="sl-SI"/>
        </w:rPr>
      </w:pPr>
    </w:p>
    <w:p w14:paraId="13F6986D" w14:textId="77777777" w:rsidR="00302D6E" w:rsidRPr="00712BC8"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14:paraId="76424E8F" w14:textId="77777777" w:rsidR="00302D6E" w:rsidRPr="00712BC8" w:rsidRDefault="00302D6E" w:rsidP="00530307">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68CCB04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0F942044"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0A67D3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E1E5669"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CE5D328"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7E29DA5" w14:textId="56A35FD1" w:rsidR="002B18B2" w:rsidRPr="004F0ABC" w:rsidRDefault="002B18B2" w:rsidP="008A4046">
      <w:pPr>
        <w:keepNext/>
        <w:keepLines/>
        <w:spacing w:after="0" w:line="240" w:lineRule="auto"/>
        <w:jc w:val="both"/>
        <w:rPr>
          <w:rFonts w:ascii="Tahoma" w:eastAsia="Times New Roman" w:hAnsi="Tahoma" w:cs="Tahoma"/>
          <w:lang w:eastAsia="sl-SI"/>
        </w:rPr>
      </w:pPr>
      <w:r w:rsidRPr="004F0ABC">
        <w:rPr>
          <w:rFonts w:ascii="Tahoma" w:eastAsia="Times New Roman" w:hAnsi="Tahoma" w:cs="Tahoma"/>
          <w:lang w:eastAsia="sl-SI"/>
        </w:rPr>
        <w:t xml:space="preserve">JAVNI HOLDING Ljubljana, d.o.o., Verovškova ulica 70, 1000 Ljubljana, na podlagi pooblastila </w:t>
      </w:r>
      <w:r w:rsidR="008A4046" w:rsidRPr="008A4046">
        <w:rPr>
          <w:rFonts w:ascii="Tahoma" w:eastAsia="Times New Roman" w:hAnsi="Tahoma" w:cs="Tahoma"/>
          <w:bCs/>
          <w:lang w:eastAsia="sl-SI"/>
        </w:rPr>
        <w:t>Javno podjetje Ljubljanska parkirišča in tržnice, d.o.o.</w:t>
      </w:r>
      <w:r w:rsidR="008A4046">
        <w:rPr>
          <w:rFonts w:ascii="Tahoma" w:eastAsia="Times New Roman" w:hAnsi="Tahoma" w:cs="Tahoma"/>
          <w:bCs/>
          <w:lang w:eastAsia="sl-SI"/>
        </w:rPr>
        <w:t xml:space="preserve">, </w:t>
      </w:r>
      <w:r w:rsidR="008A4046" w:rsidRPr="008A4046">
        <w:rPr>
          <w:rFonts w:ascii="Tahoma" w:eastAsia="Times New Roman" w:hAnsi="Tahoma" w:cs="Tahoma"/>
          <w:bCs/>
          <w:lang w:eastAsia="sl-SI"/>
        </w:rPr>
        <w:t>Kopitarjeva ulica 2</w:t>
      </w:r>
      <w:r w:rsidR="008A4046">
        <w:rPr>
          <w:rFonts w:ascii="Tahoma" w:eastAsia="Times New Roman" w:hAnsi="Tahoma" w:cs="Tahoma"/>
          <w:bCs/>
          <w:lang w:eastAsia="sl-SI"/>
        </w:rPr>
        <w:t xml:space="preserve">, </w:t>
      </w:r>
      <w:r w:rsidR="008A4046" w:rsidRPr="008A4046">
        <w:rPr>
          <w:rFonts w:ascii="Tahoma" w:eastAsia="Times New Roman" w:hAnsi="Tahoma" w:cs="Tahoma"/>
          <w:bCs/>
          <w:lang w:eastAsia="sl-SI"/>
        </w:rPr>
        <w:t>1000 Ljubljana</w:t>
      </w:r>
      <w:r w:rsidRPr="004F0ABC">
        <w:rPr>
          <w:rFonts w:ascii="Tahoma" w:eastAsia="Times New Roman" w:hAnsi="Tahoma" w:cs="Tahoma"/>
          <w:bCs/>
          <w:lang w:eastAsia="sl-SI"/>
        </w:rPr>
        <w:t xml:space="preserve">, št. </w:t>
      </w:r>
      <w:r w:rsidR="00F43E2D" w:rsidRPr="00F43E2D">
        <w:rPr>
          <w:rFonts w:ascii="Tahoma" w:eastAsia="Times New Roman" w:hAnsi="Tahoma" w:cs="Tahoma"/>
          <w:bCs/>
          <w:lang w:eastAsia="sl-SI"/>
        </w:rPr>
        <w:t>LPT-214-023/2024-00</w:t>
      </w:r>
      <w:r w:rsidR="0035279B">
        <w:rPr>
          <w:rFonts w:ascii="Tahoma" w:eastAsia="Times New Roman" w:hAnsi="Tahoma" w:cs="Tahoma"/>
          <w:bCs/>
          <w:lang w:eastAsia="sl-SI"/>
        </w:rPr>
        <w:t>9</w:t>
      </w:r>
      <w:r w:rsidRPr="004F0ABC">
        <w:rPr>
          <w:rFonts w:ascii="Tahoma" w:eastAsia="Times New Roman" w:hAnsi="Tahoma" w:cs="Tahoma"/>
          <w:lang w:eastAsia="sl-SI"/>
        </w:rPr>
        <w:t>,</w:t>
      </w:r>
    </w:p>
    <w:p w14:paraId="6BC67D02"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38B6AD2A"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531DEC6A" w14:textId="77777777" w:rsidR="00302D6E" w:rsidRPr="00712BC8" w:rsidRDefault="00302D6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3E03754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25B6E54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487CA3C"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8664507"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2672E04E"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2013E41C"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3622BC7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DA6220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975960F" w14:textId="77777777" w:rsidR="009654DB" w:rsidRPr="00DE5313" w:rsidRDefault="0015439B"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Obnova poslovnega prostora pod stebriščno lopo Plečnikovih tržnic</w:t>
      </w:r>
    </w:p>
    <w:p w14:paraId="4F0A739F"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5F02811D"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p>
    <w:p w14:paraId="7E201404" w14:textId="77777777" w:rsidR="00302D6E" w:rsidRPr="00712BC8" w:rsidRDefault="00302D6E" w:rsidP="00530307">
      <w:pPr>
        <w:keepNext/>
        <w:keepLines/>
        <w:spacing w:after="0" w:line="240" w:lineRule="auto"/>
        <w:ind w:right="565"/>
        <w:jc w:val="both"/>
        <w:rPr>
          <w:rFonts w:ascii="Tahoma" w:eastAsia="Times New Roman" w:hAnsi="Tahoma" w:cs="Tahoma"/>
          <w:b/>
          <w:noProof/>
          <w:lang w:eastAsia="sl-SI"/>
        </w:rPr>
      </w:pPr>
    </w:p>
    <w:p w14:paraId="2FACDF88"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6082479"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16BF50C"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35A4A4F4"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0858E515"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55591232"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551BF183" w14:textId="77777777" w:rsidR="00302D6E" w:rsidRPr="00941BDE" w:rsidRDefault="00302D6E" w:rsidP="00530307">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2C0D1744" w14:textId="77777777" w:rsidR="00302D6E" w:rsidRPr="00941BDE" w:rsidRDefault="00302D6E" w:rsidP="00530307">
      <w:pPr>
        <w:keepNext/>
        <w:keepLines/>
        <w:autoSpaceDE w:val="0"/>
        <w:autoSpaceDN w:val="0"/>
        <w:adjustRightInd w:val="0"/>
        <w:spacing w:after="0" w:line="240" w:lineRule="auto"/>
        <w:jc w:val="both"/>
        <w:rPr>
          <w:rFonts w:ascii="Tahoma" w:eastAsia="Times New Roman" w:hAnsi="Tahoma" w:cs="Tahoma"/>
          <w:lang w:eastAsia="sl-SI"/>
        </w:rPr>
      </w:pPr>
    </w:p>
    <w:p w14:paraId="0D425C08"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45D14798"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08B45DE6"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0A830591"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5F794A50" w14:textId="77777777" w:rsidR="00002015" w:rsidRPr="00712BC8" w:rsidRDefault="00002015" w:rsidP="00002015">
      <w:pPr>
        <w:keepNext/>
        <w:keepLines/>
        <w:autoSpaceDE w:val="0"/>
        <w:autoSpaceDN w:val="0"/>
        <w:adjustRightInd w:val="0"/>
        <w:spacing w:after="0" w:line="240" w:lineRule="auto"/>
        <w:jc w:val="both"/>
        <w:rPr>
          <w:rFonts w:ascii="Tahoma" w:eastAsia="Times New Roman" w:hAnsi="Tahoma" w:cs="Tahoma"/>
          <w:bCs/>
          <w:lang w:eastAsia="sl-SI"/>
        </w:rPr>
      </w:pPr>
    </w:p>
    <w:p w14:paraId="4B24D992" w14:textId="77777777" w:rsidR="00002015" w:rsidRPr="00712BC8" w:rsidRDefault="00002015" w:rsidP="00002015">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5FBB8F34" w14:textId="77777777" w:rsidR="00002015" w:rsidRPr="00712BC8" w:rsidRDefault="00002015" w:rsidP="00002015">
      <w:pPr>
        <w:keepNext/>
        <w:keepLines/>
        <w:spacing w:after="0" w:line="240" w:lineRule="auto"/>
        <w:ind w:left="4956" w:firstLine="708"/>
        <w:jc w:val="both"/>
        <w:rPr>
          <w:rFonts w:ascii="Tahoma" w:eastAsia="Times New Roman" w:hAnsi="Tahoma" w:cs="Tahoma"/>
          <w:lang w:eastAsia="sl-SI"/>
        </w:rPr>
      </w:pPr>
      <w:r w:rsidRPr="00712BC8">
        <w:rPr>
          <w:rFonts w:ascii="Tahoma" w:eastAsia="Times New Roman" w:hAnsi="Tahoma" w:cs="Tahoma"/>
          <w:bCs/>
          <w:lang w:eastAsia="sl-SI"/>
        </w:rPr>
        <w:t xml:space="preserve">l.r. </w:t>
      </w:r>
      <w:r>
        <w:rPr>
          <w:rFonts w:ascii="Tahoma" w:eastAsia="Times New Roman" w:hAnsi="Tahoma" w:cs="Tahoma"/>
          <w:bCs/>
          <w:lang w:eastAsia="sl-SI"/>
        </w:rPr>
        <w:t>Krištof MLAKAR</w:t>
      </w:r>
    </w:p>
    <w:p w14:paraId="39719D93"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6B6E884" w14:textId="77777777"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4203012C"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0850BA12" w14:textId="77777777" w:rsidR="00302D6E" w:rsidRPr="00FE3E46" w:rsidRDefault="00302D6E" w:rsidP="00530307">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BFF0A26"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223523D5" w14:textId="77777777" w:rsidR="002B18B2" w:rsidRDefault="00B35FC8" w:rsidP="00530307">
      <w:pPr>
        <w:keepNext/>
        <w:keepLines/>
        <w:spacing w:after="0" w:line="240" w:lineRule="auto"/>
        <w:jc w:val="both"/>
        <w:rPr>
          <w:rFonts w:ascii="Tahoma" w:eastAsia="Times New Roman" w:hAnsi="Tahoma" w:cs="Tahoma"/>
          <w:lang w:eastAsia="sl-SI"/>
        </w:rPr>
      </w:pPr>
      <w:r w:rsidRPr="0051734A">
        <w:rPr>
          <w:rFonts w:ascii="Tahoma" w:eastAsia="Times New Roman" w:hAnsi="Tahoma" w:cs="Tahoma"/>
          <w:lang w:eastAsia="sl-SI"/>
        </w:rPr>
        <w:t xml:space="preserve">Predmet javnega naročila </w:t>
      </w:r>
      <w:r w:rsidR="00D101BE" w:rsidRPr="0051734A">
        <w:rPr>
          <w:rFonts w:ascii="Tahoma" w:eastAsia="Times New Roman" w:hAnsi="Tahoma" w:cs="Tahoma"/>
          <w:lang w:eastAsia="sl-SI"/>
        </w:rPr>
        <w:t>je</w:t>
      </w:r>
      <w:r w:rsidR="00F43E2D">
        <w:rPr>
          <w:rFonts w:ascii="Tahoma" w:eastAsia="Times New Roman" w:hAnsi="Tahoma" w:cs="Tahoma"/>
          <w:lang w:eastAsia="sl-SI"/>
        </w:rPr>
        <w:t xml:space="preserve"> </w:t>
      </w:r>
      <w:r w:rsidR="0015439B">
        <w:rPr>
          <w:rFonts w:ascii="Tahoma" w:eastAsia="Times New Roman" w:hAnsi="Tahoma" w:cs="Tahoma"/>
          <w:lang w:eastAsia="sl-SI"/>
        </w:rPr>
        <w:t>obnova poslovnega prostora pod stebriščno lopo Plečnikovih tržnic</w:t>
      </w:r>
      <w:r w:rsidR="00C47767">
        <w:rPr>
          <w:rFonts w:ascii="Tahoma" w:eastAsia="Times New Roman" w:hAnsi="Tahoma" w:cs="Tahoma"/>
          <w:lang w:eastAsia="sl-SI"/>
        </w:rPr>
        <w:t xml:space="preserve"> </w:t>
      </w:r>
      <w:r w:rsidR="002E34E4" w:rsidRPr="0051734A">
        <w:rPr>
          <w:rFonts w:ascii="Tahoma" w:eastAsia="Times New Roman" w:hAnsi="Tahoma" w:cs="Tahoma"/>
          <w:lang w:eastAsia="sl-SI"/>
        </w:rPr>
        <w:t>v</w:t>
      </w:r>
      <w:r w:rsidR="00D6562E" w:rsidRPr="0051734A">
        <w:rPr>
          <w:rFonts w:ascii="Tahoma" w:eastAsia="Times New Roman" w:hAnsi="Tahoma" w:cs="Tahoma"/>
          <w:lang w:eastAsia="sl-SI"/>
        </w:rPr>
        <w:t xml:space="preserve"> Ljubljan</w:t>
      </w:r>
      <w:r w:rsidR="002E34E4" w:rsidRPr="0051734A">
        <w:rPr>
          <w:rFonts w:ascii="Tahoma" w:eastAsia="Times New Roman" w:hAnsi="Tahoma" w:cs="Tahoma"/>
          <w:lang w:eastAsia="sl-SI"/>
        </w:rPr>
        <w:t>i</w:t>
      </w:r>
      <w:r w:rsidR="00D6562E" w:rsidRPr="0051734A">
        <w:rPr>
          <w:rFonts w:ascii="Tahoma" w:eastAsia="Times New Roman" w:hAnsi="Tahoma" w:cs="Tahoma"/>
          <w:lang w:eastAsia="sl-SI"/>
        </w:rPr>
        <w:t>.</w:t>
      </w:r>
      <w:r w:rsidR="008C1A70">
        <w:rPr>
          <w:rFonts w:ascii="Tahoma" w:eastAsia="Times New Roman" w:hAnsi="Tahoma" w:cs="Tahoma"/>
          <w:lang w:eastAsia="sl-SI"/>
        </w:rPr>
        <w:t xml:space="preserve"> </w:t>
      </w:r>
    </w:p>
    <w:p w14:paraId="6BAC558D" w14:textId="77777777" w:rsidR="000C0020" w:rsidRDefault="000C0020" w:rsidP="00530307">
      <w:pPr>
        <w:keepNext/>
        <w:keepLines/>
        <w:spacing w:after="0" w:line="240" w:lineRule="auto"/>
        <w:jc w:val="both"/>
        <w:rPr>
          <w:rFonts w:ascii="Tahoma" w:eastAsia="Times New Roman" w:hAnsi="Tahoma" w:cs="Tahoma"/>
          <w:sz w:val="20"/>
          <w:szCs w:val="20"/>
          <w:lang w:eastAsia="sl-SI"/>
        </w:rPr>
      </w:pPr>
    </w:p>
    <w:p w14:paraId="4D5B04BF" w14:textId="77777777"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 xml:space="preserve">Opis predmeta naročila in tehnične zahteve naročnika so podrobno opredeljene v Tehnični specifikaciji predmeta javnega naročila. </w:t>
      </w:r>
    </w:p>
    <w:p w14:paraId="37D1FD69" w14:textId="77777777" w:rsidR="002B18B2" w:rsidRPr="00F17471" w:rsidRDefault="002B18B2" w:rsidP="00530307">
      <w:pPr>
        <w:keepNext/>
        <w:keepLines/>
        <w:spacing w:after="0" w:line="240" w:lineRule="auto"/>
        <w:jc w:val="both"/>
        <w:rPr>
          <w:rFonts w:ascii="Tahoma" w:eastAsia="Times New Roman" w:hAnsi="Tahoma" w:cs="Tahoma"/>
          <w:lang w:eastAsia="sl-SI"/>
        </w:rPr>
      </w:pPr>
    </w:p>
    <w:p w14:paraId="0DF37FD0" w14:textId="77777777"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517AF9CC" w14:textId="77E9EBE5" w:rsidR="002B18B2" w:rsidRDefault="002B18B2" w:rsidP="00530307">
      <w:pPr>
        <w:keepNext/>
        <w:keepLines/>
        <w:spacing w:after="0" w:line="240" w:lineRule="auto"/>
        <w:jc w:val="both"/>
        <w:rPr>
          <w:rFonts w:ascii="Tahoma" w:eastAsia="Times New Roman" w:hAnsi="Tahoma" w:cs="Tahoma"/>
          <w:lang w:eastAsia="sl-SI"/>
        </w:rPr>
      </w:pPr>
    </w:p>
    <w:p w14:paraId="2D0B2094" w14:textId="77777777" w:rsidR="002C14E8" w:rsidRPr="001F5221" w:rsidRDefault="002C14E8" w:rsidP="002C14E8">
      <w:pPr>
        <w:keepNext/>
        <w:keepLines/>
        <w:spacing w:after="0" w:line="240" w:lineRule="auto"/>
        <w:jc w:val="both"/>
        <w:rPr>
          <w:rFonts w:ascii="Tahoma" w:eastAsia="Times New Roman" w:hAnsi="Tahoma" w:cs="Tahoma"/>
          <w:lang w:eastAsia="sl-SI"/>
        </w:rPr>
      </w:pPr>
      <w:r w:rsidRPr="001F5221">
        <w:rPr>
          <w:rFonts w:ascii="Tahoma" w:eastAsia="Times New Roman" w:hAnsi="Tahoma" w:cs="Tahoma"/>
          <w:lang w:eastAsia="sl-SI"/>
        </w:rPr>
        <w:t>Naročnik v predhodno izvedenem postopku zbiranja ponudb po postopku</w:t>
      </w:r>
      <w:r>
        <w:rPr>
          <w:rFonts w:ascii="Tahoma" w:eastAsia="Times New Roman" w:hAnsi="Tahoma" w:cs="Tahoma"/>
          <w:lang w:eastAsia="sl-SI"/>
        </w:rPr>
        <w:t xml:space="preserve"> oddaje naročila male vrednosti </w:t>
      </w:r>
      <w:r w:rsidRPr="001F5221">
        <w:rPr>
          <w:rFonts w:ascii="Tahoma" w:eastAsia="Times New Roman" w:hAnsi="Tahoma" w:cs="Tahoma"/>
          <w:lang w:eastAsia="sl-SI"/>
        </w:rPr>
        <w:t xml:space="preserve">št. </w:t>
      </w:r>
      <w:r>
        <w:rPr>
          <w:rFonts w:ascii="Tahoma" w:eastAsia="Times New Roman" w:hAnsi="Tahoma" w:cs="Tahoma"/>
          <w:lang w:eastAsia="sl-SI"/>
        </w:rPr>
        <w:t>LPT-97/24</w:t>
      </w:r>
      <w:r w:rsidRPr="001F5221">
        <w:rPr>
          <w:rFonts w:ascii="Tahoma" w:eastAsia="Times New Roman" w:hAnsi="Tahoma" w:cs="Tahoma"/>
          <w:lang w:eastAsia="sl-SI"/>
        </w:rPr>
        <w:t xml:space="preserve"> ni pridobil</w:t>
      </w:r>
      <w:r>
        <w:rPr>
          <w:rFonts w:ascii="Tahoma" w:eastAsia="Times New Roman" w:hAnsi="Tahoma" w:cs="Tahoma"/>
          <w:lang w:eastAsia="sl-SI"/>
        </w:rPr>
        <w:t xml:space="preserve"> ponudbe</w:t>
      </w:r>
      <w:r w:rsidRPr="001F5221">
        <w:rPr>
          <w:rFonts w:ascii="Tahoma" w:eastAsia="Times New Roman" w:hAnsi="Tahoma" w:cs="Tahoma"/>
          <w:lang w:eastAsia="sl-SI"/>
        </w:rPr>
        <w:t>.</w:t>
      </w:r>
    </w:p>
    <w:p w14:paraId="640BA022" w14:textId="77777777" w:rsidR="002C14E8" w:rsidRDefault="002C14E8" w:rsidP="00530307">
      <w:pPr>
        <w:keepNext/>
        <w:keepLines/>
        <w:spacing w:after="0" w:line="240" w:lineRule="auto"/>
        <w:jc w:val="both"/>
        <w:rPr>
          <w:rFonts w:ascii="Tahoma" w:eastAsia="Times New Roman" w:hAnsi="Tahoma" w:cs="Tahoma"/>
          <w:lang w:eastAsia="sl-SI"/>
        </w:rPr>
      </w:pPr>
    </w:p>
    <w:p w14:paraId="75CDD987" w14:textId="77777777" w:rsidR="00302D6E" w:rsidRPr="004F0ABC" w:rsidRDefault="00302D6E" w:rsidP="00530307">
      <w:pPr>
        <w:keepNext/>
        <w:keepLines/>
        <w:numPr>
          <w:ilvl w:val="1"/>
          <w:numId w:val="2"/>
        </w:numPr>
        <w:spacing w:after="0" w:line="240" w:lineRule="auto"/>
        <w:jc w:val="both"/>
        <w:rPr>
          <w:rFonts w:ascii="Tahoma" w:eastAsia="Times New Roman" w:hAnsi="Tahoma" w:cs="Tahoma"/>
          <w:b/>
          <w:lang w:eastAsia="sl-SI"/>
        </w:rPr>
      </w:pPr>
      <w:r w:rsidRPr="004F0ABC">
        <w:rPr>
          <w:rFonts w:ascii="Tahoma" w:eastAsia="Times New Roman" w:hAnsi="Tahoma" w:cs="Tahoma"/>
          <w:b/>
          <w:lang w:eastAsia="sl-SI"/>
        </w:rPr>
        <w:t>Podatki o naročniku</w:t>
      </w:r>
    </w:p>
    <w:p w14:paraId="751F08C0"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29F9F91" w14:textId="77777777" w:rsidR="00F76312" w:rsidRDefault="008A2E30" w:rsidP="00530307">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w:t>
      </w:r>
      <w:r w:rsidR="002B18B2">
        <w:rPr>
          <w:rFonts w:ascii="Tahoma" w:eastAsia="Times New Roman" w:hAnsi="Tahoma" w:cs="Tahoma"/>
          <w:lang w:eastAsia="sl-SI"/>
        </w:rPr>
        <w:t>so</w:t>
      </w:r>
      <w:r w:rsidRPr="00F76312">
        <w:rPr>
          <w:rFonts w:ascii="Tahoma" w:eastAsia="Times New Roman" w:hAnsi="Tahoma" w:cs="Tahoma"/>
          <w:lang w:eastAsia="sl-SI"/>
        </w:rPr>
        <w:t xml:space="preserve"> </w:t>
      </w:r>
      <w:r w:rsidR="000B5AE6" w:rsidRPr="000B5AE6">
        <w:rPr>
          <w:rFonts w:ascii="Tahoma" w:hAnsi="Tahoma" w:cs="Tahoma"/>
          <w:bCs/>
          <w:noProof/>
        </w:rPr>
        <w:t>Javno podjetje Ljubljanska parkirišča in tržnice, d.o.o., Kopitarjeva ulica 2, 1000 Ljubljana</w:t>
      </w:r>
      <w:r w:rsidR="002B18B2" w:rsidRPr="00A04160">
        <w:rPr>
          <w:rFonts w:ascii="Tahoma" w:hAnsi="Tahoma" w:cs="Tahoma"/>
        </w:rPr>
        <w:t>, ki</w:t>
      </w:r>
      <w:r w:rsidR="002B18B2">
        <w:rPr>
          <w:rFonts w:ascii="Tahoma" w:hAnsi="Tahoma" w:cs="Tahoma"/>
        </w:rPr>
        <w:t xml:space="preserve"> so na podlagi pooblastila</w:t>
      </w:r>
      <w:r w:rsidR="002B18B2" w:rsidRPr="00EB607A">
        <w:rPr>
          <w:rFonts w:ascii="Tahoma" w:hAnsi="Tahoma" w:cs="Tahoma"/>
          <w:bCs/>
        </w:rPr>
        <w:t xml:space="preserve"> </w:t>
      </w:r>
      <w:r w:rsidR="00660194">
        <w:rPr>
          <w:rFonts w:ascii="Tahoma" w:hAnsi="Tahoma" w:cs="Tahoma"/>
          <w:bCs/>
        </w:rPr>
        <w:t>št.</w:t>
      </w:r>
      <w:r w:rsidR="002B18B2">
        <w:rPr>
          <w:rFonts w:ascii="Tahoma" w:hAnsi="Tahoma" w:cs="Tahoma"/>
          <w:bCs/>
        </w:rPr>
        <w:t xml:space="preserve"> </w:t>
      </w:r>
      <w:r w:rsidR="000B5AE6" w:rsidRPr="00F43E2D">
        <w:rPr>
          <w:rFonts w:ascii="Tahoma" w:eastAsia="Times New Roman" w:hAnsi="Tahoma" w:cs="Tahoma"/>
          <w:bCs/>
          <w:lang w:eastAsia="sl-SI"/>
        </w:rPr>
        <w:t>LPT-214-023/2024-002</w:t>
      </w:r>
      <w:r w:rsidR="000B5AE6">
        <w:rPr>
          <w:rFonts w:ascii="Tahoma" w:eastAsia="Times New Roman" w:hAnsi="Tahoma" w:cs="Tahoma"/>
          <w:bCs/>
          <w:lang w:eastAsia="sl-SI"/>
        </w:rPr>
        <w:t xml:space="preserve"> </w:t>
      </w:r>
      <w:r w:rsidRPr="00F76312">
        <w:rPr>
          <w:rFonts w:ascii="Tahoma" w:eastAsia="Times New Roman" w:hAnsi="Tahoma" w:cs="Tahoma"/>
          <w:lang w:eastAsia="sl-SI"/>
        </w:rPr>
        <w:t>prenes</w:t>
      </w:r>
      <w:r w:rsidR="002B18B2">
        <w:rPr>
          <w:rFonts w:ascii="Tahoma" w:eastAsia="Times New Roman" w:hAnsi="Tahoma" w:cs="Tahoma"/>
          <w:lang w:eastAsia="sl-SI"/>
        </w:rPr>
        <w:t>la</w:t>
      </w:r>
      <w:r w:rsidRPr="00F76312">
        <w:rPr>
          <w:rFonts w:ascii="Tahoma" w:eastAsia="Times New Roman" w:hAnsi="Tahoma" w:cs="Tahoma"/>
          <w:lang w:eastAsia="sl-SI"/>
        </w:rPr>
        <w:t xml:space="preserve">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8A4046">
        <w:rPr>
          <w:rFonts w:ascii="Tahoma" w:eastAsia="Times New Roman" w:hAnsi="Tahoma" w:cs="Tahoma"/>
          <w:color w:val="000000"/>
          <w:lang w:eastAsia="sl-SI"/>
        </w:rPr>
        <w:t>Obnov</w:t>
      </w:r>
      <w:r w:rsidR="000B5AE6">
        <w:rPr>
          <w:rFonts w:ascii="Tahoma" w:eastAsia="Times New Roman" w:hAnsi="Tahoma" w:cs="Tahoma"/>
          <w:color w:val="000000"/>
          <w:lang w:eastAsia="sl-SI"/>
        </w:rPr>
        <w:t>o</w:t>
      </w:r>
      <w:r w:rsidR="008A4046">
        <w:rPr>
          <w:rFonts w:ascii="Tahoma" w:eastAsia="Times New Roman" w:hAnsi="Tahoma" w:cs="Tahoma"/>
          <w:color w:val="000000"/>
          <w:lang w:eastAsia="sl-SI"/>
        </w:rPr>
        <w:t xml:space="preserve"> poslovnega prostora </w:t>
      </w:r>
      <w:r w:rsidR="0015439B">
        <w:rPr>
          <w:rFonts w:ascii="Tahoma" w:eastAsia="Times New Roman" w:hAnsi="Tahoma" w:cs="Tahoma"/>
          <w:color w:val="000000"/>
          <w:lang w:eastAsia="sl-SI"/>
        </w:rPr>
        <w:t>pod stebriščno lopo Plečnikovih tržnic</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00B95439" w14:textId="77777777" w:rsidR="00EB027B" w:rsidRPr="00712BC8" w:rsidRDefault="00EB027B" w:rsidP="00530307">
      <w:pPr>
        <w:keepNext/>
        <w:keepLines/>
        <w:spacing w:after="0" w:line="240" w:lineRule="auto"/>
        <w:ind w:right="-2"/>
        <w:jc w:val="both"/>
        <w:rPr>
          <w:rFonts w:ascii="Tahoma" w:eastAsia="Times New Roman" w:hAnsi="Tahoma" w:cs="Tahoma"/>
          <w:lang w:eastAsia="sl-SI"/>
        </w:rPr>
      </w:pPr>
    </w:p>
    <w:p w14:paraId="60E0BA50" w14:textId="77777777" w:rsidR="00302D6E" w:rsidRPr="00712BC8" w:rsidRDefault="00302D6E" w:rsidP="00530307">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8588454"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6D953B8" w14:textId="77777777" w:rsidR="002D6AC0" w:rsidRPr="008379A4" w:rsidRDefault="002D6AC0" w:rsidP="002D6AC0">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3A6DA571" w14:textId="77777777" w:rsidR="002D6AC0" w:rsidRPr="00E33CD8" w:rsidRDefault="002D6AC0" w:rsidP="002C7037">
      <w:pPr>
        <w:keepNext/>
        <w:keepLines/>
        <w:numPr>
          <w:ilvl w:val="0"/>
          <w:numId w:val="6"/>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1B70B399" w14:textId="77777777" w:rsidR="002D6AC0" w:rsidRPr="00FA3CFF" w:rsidRDefault="002D6AC0" w:rsidP="002C7037">
      <w:pPr>
        <w:keepNext/>
        <w:keepLines/>
        <w:numPr>
          <w:ilvl w:val="0"/>
          <w:numId w:val="6"/>
        </w:numPr>
        <w:spacing w:after="0" w:line="240" w:lineRule="auto"/>
        <w:ind w:left="426" w:hanging="426"/>
        <w:jc w:val="both"/>
        <w:rPr>
          <w:rFonts w:ascii="Tahoma" w:hAnsi="Tahoma" w:cs="Tahoma"/>
        </w:rPr>
      </w:pPr>
      <w:r w:rsidRPr="00FA3CFF">
        <w:rPr>
          <w:rFonts w:ascii="Tahoma" w:hAnsi="Tahoma" w:cs="Tahoma"/>
        </w:rPr>
        <w:t>Gradbenega zakona (Ur. L. RS, št. 199/21 s spremembami; v nadaljevanju GZ-1),</w:t>
      </w:r>
    </w:p>
    <w:p w14:paraId="4DA6BC5D" w14:textId="77777777" w:rsidR="0044063D" w:rsidRPr="00786553" w:rsidRDefault="0044063D" w:rsidP="002C7037">
      <w:pPr>
        <w:keepNext/>
        <w:keepLines/>
        <w:numPr>
          <w:ilvl w:val="0"/>
          <w:numId w:val="6"/>
        </w:numPr>
        <w:spacing w:after="0" w:line="240" w:lineRule="auto"/>
        <w:ind w:left="426" w:hanging="426"/>
        <w:jc w:val="both"/>
        <w:rPr>
          <w:rFonts w:ascii="Tahoma" w:hAnsi="Tahoma" w:cs="Tahoma"/>
        </w:rPr>
      </w:pPr>
      <w:r w:rsidRPr="00786553">
        <w:rPr>
          <w:rFonts w:ascii="Tahoma" w:hAnsi="Tahoma" w:cs="Tahoma"/>
        </w:rPr>
        <w:t>Uredbe o zelenem javnem naročanju (</w:t>
      </w:r>
      <w:r w:rsidRPr="00683223">
        <w:rPr>
          <w:rFonts w:ascii="Tahoma" w:hAnsi="Tahoma" w:cs="Tahoma"/>
        </w:rPr>
        <w:t xml:space="preserve">Uradni list RS, št. </w:t>
      </w:r>
      <w:r>
        <w:rPr>
          <w:rFonts w:ascii="Tahoma" w:hAnsi="Tahoma" w:cs="Tahoma"/>
        </w:rPr>
        <w:t>51/17, 64/19, 121/21 in 132/23</w:t>
      </w:r>
      <w:r w:rsidRPr="00786553">
        <w:rPr>
          <w:rFonts w:ascii="Tahoma" w:hAnsi="Tahoma" w:cs="Tahoma"/>
        </w:rPr>
        <w:t>),</w:t>
      </w:r>
    </w:p>
    <w:p w14:paraId="61D402AD" w14:textId="1D779D50" w:rsidR="00B30EA7" w:rsidRPr="00B30EA7" w:rsidRDefault="00B30EA7" w:rsidP="002C7037">
      <w:pPr>
        <w:keepNext/>
        <w:keepLines/>
        <w:numPr>
          <w:ilvl w:val="0"/>
          <w:numId w:val="6"/>
        </w:numPr>
        <w:spacing w:after="0" w:line="240" w:lineRule="auto"/>
        <w:ind w:left="426" w:hanging="426"/>
        <w:jc w:val="both"/>
        <w:rPr>
          <w:rFonts w:ascii="Tahoma" w:hAnsi="Tahoma" w:cs="Tahoma"/>
        </w:rPr>
      </w:pPr>
      <w:r w:rsidRPr="00A811EC">
        <w:rPr>
          <w:rFonts w:ascii="Tahoma" w:eastAsia="Times New Roman" w:hAnsi="Tahoma" w:cs="Tahoma"/>
          <w:szCs w:val="20"/>
          <w:lang w:eastAsia="sl-SI"/>
        </w:rPr>
        <w:t xml:space="preserve">Uredbe </w:t>
      </w:r>
      <w:r w:rsidRPr="00B30EA7">
        <w:rPr>
          <w:rFonts w:ascii="Tahoma" w:eastAsia="Times New Roman" w:hAnsi="Tahoma" w:cs="Tahoma"/>
          <w:szCs w:val="20"/>
          <w:lang w:eastAsia="sl-SI"/>
        </w:rPr>
        <w:t>o ravnanju z odpadki, ki nastanejo pri gradbenih delih (Uradni list RS, št. 34/08)</w:t>
      </w:r>
      <w:r>
        <w:rPr>
          <w:rFonts w:ascii="Tahoma" w:eastAsia="Times New Roman" w:hAnsi="Tahoma" w:cs="Tahoma"/>
          <w:szCs w:val="20"/>
          <w:lang w:eastAsia="sl-SI"/>
        </w:rPr>
        <w:t>,</w:t>
      </w:r>
    </w:p>
    <w:p w14:paraId="10951614" w14:textId="6261ED28" w:rsidR="001F50AA" w:rsidRPr="00694D9B" w:rsidRDefault="001F50AA" w:rsidP="002C7037">
      <w:pPr>
        <w:keepNext/>
        <w:keepLines/>
        <w:numPr>
          <w:ilvl w:val="0"/>
          <w:numId w:val="6"/>
        </w:numPr>
        <w:spacing w:after="0" w:line="240" w:lineRule="auto"/>
        <w:ind w:left="426" w:hanging="426"/>
        <w:jc w:val="both"/>
        <w:rPr>
          <w:rFonts w:ascii="Tahoma" w:hAnsi="Tahoma" w:cs="Tahoma"/>
        </w:rPr>
      </w:pPr>
      <w:r w:rsidRPr="00694D9B">
        <w:rPr>
          <w:rFonts w:ascii="Tahoma" w:hAnsi="Tahoma" w:cs="Tahoma"/>
        </w:rPr>
        <w:t>Obligacijskega zakonika (Uradni list RS, št. 97/07 – uradno prečiščeno besedilo, 64/16 – odl. US in 20/18 – OROZ631, v nadaljevanju: Obligacijski zakonik),</w:t>
      </w:r>
    </w:p>
    <w:p w14:paraId="427CAC05" w14:textId="77777777" w:rsidR="001F50AA" w:rsidRPr="00694D9B" w:rsidRDefault="001F50AA" w:rsidP="002C7037">
      <w:pPr>
        <w:keepNext/>
        <w:keepLines/>
        <w:numPr>
          <w:ilvl w:val="0"/>
          <w:numId w:val="6"/>
        </w:numPr>
        <w:spacing w:after="0" w:line="240" w:lineRule="auto"/>
        <w:ind w:left="426" w:hanging="426"/>
        <w:jc w:val="both"/>
        <w:rPr>
          <w:rFonts w:ascii="Tahoma" w:hAnsi="Tahoma" w:cs="Tahoma"/>
        </w:rPr>
      </w:pPr>
      <w:r w:rsidRPr="00694D9B">
        <w:rPr>
          <w:rFonts w:ascii="Tahoma" w:hAnsi="Tahoma" w:cs="Tahoma"/>
        </w:rPr>
        <w:t xml:space="preserve">Zakona o pravnem varstvu v postopkih javnega naročanja (Uradni list RS, št. </w:t>
      </w:r>
      <w:r w:rsidRPr="00154DC6">
        <w:rPr>
          <w:rFonts w:ascii="Tahoma" w:hAnsi="Tahoma" w:cs="Tahoma"/>
        </w:rPr>
        <w:t>43/11, 60/11 – ZTP-D, 63/13, 90/14 – ZDU-1I, 60/17 in 72/19)</w:t>
      </w:r>
      <w:r w:rsidRPr="00694D9B">
        <w:rPr>
          <w:rFonts w:ascii="Tahoma" w:hAnsi="Tahoma" w:cs="Tahoma"/>
        </w:rPr>
        <w:t>; v nadaljevanju: ZPVPJN),</w:t>
      </w:r>
    </w:p>
    <w:p w14:paraId="43E022D8" w14:textId="77777777" w:rsidR="002D6AC0" w:rsidRPr="00712BC8" w:rsidRDefault="002D6AC0" w:rsidP="002C7037">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08A588F2" w14:textId="77777777" w:rsidR="00302D6E" w:rsidRPr="00712BC8" w:rsidRDefault="00302D6E" w:rsidP="00530307">
      <w:pPr>
        <w:pStyle w:val="BESEDILO"/>
        <w:keepNext/>
        <w:widowControl/>
        <w:tabs>
          <w:tab w:val="clear" w:pos="2155"/>
        </w:tabs>
        <w:rPr>
          <w:rFonts w:ascii="Tahoma" w:hAnsi="Tahoma" w:cs="Tahoma"/>
          <w:kern w:val="0"/>
          <w:sz w:val="22"/>
          <w:szCs w:val="22"/>
        </w:rPr>
      </w:pPr>
    </w:p>
    <w:bookmarkEnd w:id="3"/>
    <w:bookmarkEnd w:id="4"/>
    <w:bookmarkEnd w:id="5"/>
    <w:bookmarkEnd w:id="6"/>
    <w:bookmarkEnd w:id="7"/>
    <w:p w14:paraId="51836289" w14:textId="77777777" w:rsidR="00AD5DBF" w:rsidRPr="00712BC8" w:rsidRDefault="00AD5DBF" w:rsidP="00530307">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38680B92" w14:textId="77777777" w:rsidR="00AD5DBF" w:rsidRPr="00712BC8" w:rsidRDefault="00AD5DBF" w:rsidP="00530307">
      <w:pPr>
        <w:keepNext/>
        <w:keepLines/>
        <w:spacing w:after="0" w:line="240" w:lineRule="auto"/>
        <w:jc w:val="both"/>
        <w:rPr>
          <w:rFonts w:ascii="Tahoma" w:eastAsia="Times New Roman" w:hAnsi="Tahoma" w:cs="Tahoma"/>
          <w:b/>
          <w:lang w:eastAsia="sl-SI"/>
        </w:rPr>
      </w:pPr>
    </w:p>
    <w:p w14:paraId="0A90A5CD"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6A356111"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1CD9C0D7"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68C7AEA7"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4F841F7F"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1AB93B62"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4F27D5D3" w14:textId="77777777" w:rsidR="002D6AC0" w:rsidRPr="00FA52EA" w:rsidRDefault="002D6AC0" w:rsidP="002D6AC0">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4642D479"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CDDF11D"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lastRenderedPageBreak/>
        <w:t xml:space="preserve">Naročnik bo o vseh odločitvah v skladu </w:t>
      </w:r>
      <w:r w:rsidR="00B527AC">
        <w:rPr>
          <w:rFonts w:ascii="Tahoma" w:eastAsia="Times New Roman" w:hAnsi="Tahoma" w:cs="Tahoma"/>
          <w:lang w:eastAsia="sl-SI"/>
        </w:rPr>
        <w:t>z</w:t>
      </w:r>
      <w:r w:rsidRPr="00FA52EA">
        <w:rPr>
          <w:rFonts w:ascii="Tahoma" w:eastAsia="Times New Roman" w:hAnsi="Tahoma" w:cs="Tahoma"/>
          <w:lang w:eastAsia="sl-SI"/>
        </w:rPr>
        <w:t xml:space="preserve"> 90. členom ZJN-3 obvestil ponudnike na način, da bo podpisano odločitev iz tega člena objavil na Portalu javnih naročil. Izbrani ponudnik</w:t>
      </w:r>
      <w:r>
        <w:rPr>
          <w:rFonts w:ascii="Tahoma" w:eastAsia="Times New Roman" w:hAnsi="Tahoma" w:cs="Tahoma"/>
          <w:lang w:eastAsia="sl-SI"/>
        </w:rPr>
        <w:t xml:space="preserve"> bo p</w:t>
      </w:r>
      <w:r w:rsidRPr="00FA52EA">
        <w:rPr>
          <w:rFonts w:ascii="Tahoma" w:eastAsia="Times New Roman" w:hAnsi="Tahoma" w:cs="Tahoma"/>
          <w:lang w:eastAsia="sl-SI"/>
        </w:rPr>
        <w:t xml:space="preserve">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3977A021"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3D46ED7A" w14:textId="77777777" w:rsidR="002D6AC0" w:rsidRPr="00FA52EA" w:rsidRDefault="002D6AC0" w:rsidP="002D6AC0">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51132D7"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5FD853EC"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Dodatna pojasnila ponudnikom</w:t>
      </w:r>
    </w:p>
    <w:p w14:paraId="09185B35"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66FA4E6" w14:textId="5E1E825E"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A53E17">
        <w:rPr>
          <w:rFonts w:ascii="Tahoma" w:eastAsia="Times New Roman" w:hAnsi="Tahoma" w:cs="Tahoma"/>
          <w:b/>
          <w:bCs/>
          <w:lang w:eastAsia="sl-SI"/>
        </w:rPr>
        <w:t>27</w:t>
      </w:r>
      <w:r w:rsidR="008A1A61">
        <w:rPr>
          <w:rFonts w:ascii="Tahoma" w:eastAsia="Times New Roman" w:hAnsi="Tahoma" w:cs="Tahoma"/>
          <w:b/>
          <w:bCs/>
          <w:lang w:eastAsia="sl-SI"/>
        </w:rPr>
        <w:t xml:space="preserve">. </w:t>
      </w:r>
      <w:r w:rsidR="00A53E17">
        <w:rPr>
          <w:rFonts w:ascii="Tahoma" w:eastAsia="Times New Roman" w:hAnsi="Tahoma" w:cs="Tahoma"/>
          <w:b/>
          <w:bCs/>
          <w:lang w:eastAsia="sl-SI"/>
        </w:rPr>
        <w:t>1</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sidR="008A1A61">
        <w:rPr>
          <w:rFonts w:ascii="Tahoma" w:eastAsia="Times New Roman" w:hAnsi="Tahoma" w:cs="Tahoma"/>
          <w:b/>
          <w:bCs/>
          <w:lang w:eastAsia="sl-SI"/>
        </w:rPr>
        <w:t>5</w:t>
      </w:r>
      <w:r>
        <w:rPr>
          <w:rFonts w:ascii="Tahoma" w:eastAsia="Times New Roman" w:hAnsi="Tahoma" w:cs="Tahoma"/>
          <w:b/>
          <w:bCs/>
          <w:lang w:eastAsia="sl-SI"/>
        </w:rPr>
        <w:t xml:space="preserve"> </w:t>
      </w:r>
      <w:r w:rsidRPr="00922373">
        <w:rPr>
          <w:rFonts w:ascii="Tahoma" w:eastAsia="Times New Roman" w:hAnsi="Tahoma" w:cs="Tahoma"/>
          <w:b/>
          <w:bCs/>
          <w:lang w:eastAsia="sl-SI"/>
        </w:rPr>
        <w:t>do 10</w:t>
      </w:r>
      <w:r w:rsidR="000E30A4">
        <w:rPr>
          <w:rFonts w:ascii="Tahoma" w:eastAsia="Times New Roman" w:hAnsi="Tahoma" w:cs="Tahoma"/>
          <w:b/>
          <w:bCs/>
          <w:lang w:eastAsia="sl-SI"/>
        </w:rPr>
        <w:t>.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0415B837"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048D359"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14E0CE1C"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0F4FB44F" w14:textId="4963C57C"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A53E17">
        <w:rPr>
          <w:rFonts w:ascii="Tahoma" w:eastAsia="Times New Roman" w:hAnsi="Tahoma" w:cs="Tahoma"/>
          <w:b/>
          <w:bCs/>
          <w:lang w:eastAsia="sl-SI"/>
        </w:rPr>
        <w:t>31</w:t>
      </w:r>
      <w:r w:rsidR="008A1A61" w:rsidRPr="008A1A61">
        <w:rPr>
          <w:rFonts w:ascii="Tahoma" w:eastAsia="Times New Roman" w:hAnsi="Tahoma" w:cs="Tahoma"/>
          <w:b/>
          <w:bCs/>
          <w:lang w:eastAsia="sl-SI"/>
        </w:rPr>
        <w:t xml:space="preserve">. </w:t>
      </w:r>
      <w:r w:rsidR="00A53E17">
        <w:rPr>
          <w:rFonts w:ascii="Tahoma" w:eastAsia="Times New Roman" w:hAnsi="Tahoma" w:cs="Tahoma"/>
          <w:b/>
          <w:bCs/>
          <w:lang w:eastAsia="sl-SI"/>
        </w:rPr>
        <w:t>1</w:t>
      </w:r>
      <w:r w:rsidR="008A1A61" w:rsidRPr="008A1A61">
        <w:rPr>
          <w:rFonts w:ascii="Tahoma" w:eastAsia="Times New Roman" w:hAnsi="Tahoma" w:cs="Tahoma"/>
          <w:b/>
          <w:bCs/>
          <w:lang w:eastAsia="sl-SI"/>
        </w:rPr>
        <w:t xml:space="preserve">. 2025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 ure</w:t>
      </w:r>
      <w:r w:rsidRPr="00922373">
        <w:rPr>
          <w:rFonts w:ascii="Tahoma" w:eastAsia="Times New Roman" w:hAnsi="Tahoma" w:cs="Tahoma"/>
          <w:lang w:eastAsia="sl-SI"/>
        </w:rPr>
        <w:t>.</w:t>
      </w:r>
    </w:p>
    <w:p w14:paraId="7FC4EDA6"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0DDE6ED"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352739">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1BF0E20C" w14:textId="77777777" w:rsidR="002D6AC0" w:rsidRPr="00352739" w:rsidRDefault="002D6AC0" w:rsidP="002D6AC0">
      <w:pPr>
        <w:keepNext/>
        <w:keepLines/>
        <w:widowControl w:val="0"/>
        <w:spacing w:after="0" w:line="240" w:lineRule="auto"/>
        <w:jc w:val="both"/>
        <w:rPr>
          <w:rFonts w:ascii="Tahoma" w:eastAsia="Times New Roman" w:hAnsi="Tahoma" w:cs="Tahoma"/>
          <w:lang w:eastAsia="sl-SI"/>
        </w:rPr>
      </w:pPr>
    </w:p>
    <w:p w14:paraId="031CB8EF"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22373">
        <w:rPr>
          <w:rFonts w:ascii="Tahoma" w:eastAsia="Times New Roman" w:hAnsi="Tahoma" w:cs="Tahoma"/>
          <w:b/>
          <w:lang w:eastAsia="sl-SI"/>
        </w:rPr>
        <w:t>Odpiranje ponudb</w:t>
      </w:r>
      <w:bookmarkEnd w:id="8"/>
      <w:bookmarkEnd w:id="9"/>
      <w:bookmarkEnd w:id="10"/>
      <w:bookmarkEnd w:id="11"/>
      <w:bookmarkEnd w:id="12"/>
    </w:p>
    <w:p w14:paraId="7FEF62BD"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1DABFC87" w14:textId="03150BE2"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A53E17">
        <w:rPr>
          <w:rFonts w:ascii="Tahoma" w:eastAsia="Times New Roman" w:hAnsi="Tahoma" w:cs="Tahoma"/>
          <w:b/>
          <w:bCs/>
          <w:lang w:eastAsia="sl-SI"/>
        </w:rPr>
        <w:t>31</w:t>
      </w:r>
      <w:r w:rsidR="00A53E17" w:rsidRPr="008A1A61">
        <w:rPr>
          <w:rFonts w:ascii="Tahoma" w:eastAsia="Times New Roman" w:hAnsi="Tahoma" w:cs="Tahoma"/>
          <w:b/>
          <w:bCs/>
          <w:lang w:eastAsia="sl-SI"/>
        </w:rPr>
        <w:t xml:space="preserve">. </w:t>
      </w:r>
      <w:r w:rsidR="00A53E17">
        <w:rPr>
          <w:rFonts w:ascii="Tahoma" w:eastAsia="Times New Roman" w:hAnsi="Tahoma" w:cs="Tahoma"/>
          <w:b/>
          <w:bCs/>
          <w:lang w:eastAsia="sl-SI"/>
        </w:rPr>
        <w:t>1</w:t>
      </w:r>
      <w:r w:rsidR="00A53E17" w:rsidRPr="008A1A61">
        <w:rPr>
          <w:rFonts w:ascii="Tahoma" w:eastAsia="Times New Roman" w:hAnsi="Tahoma" w:cs="Tahoma"/>
          <w:b/>
          <w:bCs/>
          <w:lang w:eastAsia="sl-SI"/>
        </w:rPr>
        <w:t xml:space="preserve">. 2025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6A038801"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4857AB6"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2FC1649F"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93DECB3" w14:textId="77777777" w:rsidR="002D6AC0" w:rsidRPr="0015439B"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15439B">
        <w:rPr>
          <w:rFonts w:ascii="Tahoma" w:eastAsia="Times New Roman" w:hAnsi="Tahoma" w:cs="Tahoma"/>
          <w:b/>
          <w:lang w:eastAsia="sl-SI"/>
        </w:rPr>
        <w:t>Pogajanja</w:t>
      </w:r>
    </w:p>
    <w:p w14:paraId="47AE46B3"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03DB194C"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s ponudnikom(i) ločeno</w:t>
      </w:r>
      <w:r>
        <w:rPr>
          <w:rFonts w:ascii="Tahoma" w:eastAsia="Times New Roman" w:hAnsi="Tahoma" w:cs="Tahoma"/>
          <w:lang w:eastAsia="sl-SI"/>
        </w:rPr>
        <w:t xml:space="preserve"> </w:t>
      </w:r>
      <w:r w:rsidRPr="00FA52EA">
        <w:rPr>
          <w:rFonts w:ascii="Tahoma" w:eastAsia="Times New Roman" w:hAnsi="Tahoma" w:cs="Tahoma"/>
          <w:lang w:eastAsia="sl-SI"/>
        </w:rPr>
        <w:t>izvedel pogajanja, v skladu z drugim odstavkom 47. člena ZJN-3.</w:t>
      </w:r>
    </w:p>
    <w:p w14:paraId="07662B0A"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58DDB79"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5E299DAD"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D92E543"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w:t>
      </w:r>
      <w:r>
        <w:rPr>
          <w:rFonts w:ascii="Tahoma" w:eastAsia="Times New Roman" w:hAnsi="Tahoma" w:cs="Tahoma"/>
          <w:b/>
          <w:lang w:eastAsia="sl-SI"/>
        </w:rPr>
        <w:t xml:space="preserve"> s tem tudi</w:t>
      </w:r>
      <w:r w:rsidRPr="00922373">
        <w:rPr>
          <w:rFonts w:ascii="Tahoma" w:eastAsia="Times New Roman" w:hAnsi="Tahoma" w:cs="Tahoma"/>
          <w:b/>
          <w:lang w:eastAsia="sl-SI"/>
        </w:rPr>
        <w:t xml:space="preserve"> ponudbene vrednosti</w:t>
      </w:r>
      <w:r>
        <w:rPr>
          <w:rFonts w:ascii="Tahoma" w:eastAsia="Times New Roman" w:hAnsi="Tahoma" w:cs="Tahoma"/>
          <w:b/>
          <w:lang w:eastAsia="sl-SI"/>
        </w:rPr>
        <w:t>.</w:t>
      </w:r>
    </w:p>
    <w:p w14:paraId="07723F5E"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0EF606E8" w14:textId="77777777" w:rsidR="00A53E17" w:rsidRDefault="00A53E17">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63ECB70" w14:textId="59759585"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420F6067"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62F22BA7" w14:textId="77777777" w:rsidR="002D6AC0"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7F819682"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977E832"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813A073"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3FF5743"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5C3660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42D04D7"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4E1F62B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51B635F" w14:textId="77777777" w:rsidR="002D6AC0" w:rsidRPr="00FA52EA" w:rsidRDefault="002D6AC0" w:rsidP="002D6A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 bo</w:t>
      </w:r>
      <w:r w:rsidRPr="00FA52EA">
        <w:rPr>
          <w:rFonts w:ascii="Tahoma" w:eastAsia="Times New Roman" w:hAnsi="Tahoma" w:cs="Tahoma"/>
          <w:lang w:eastAsia="sl-SI"/>
        </w:rPr>
        <w:t xml:space="preserve"> z izbranim ponudnikom podpisal naročnik.</w:t>
      </w:r>
    </w:p>
    <w:p w14:paraId="26BFF94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DCAAA07"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52E99FD7"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7A5D80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skladu s šestim odstavkom 14. člena Zakona o integriteti in preprečevanju korupcije (Ur. l. RS, št. 69/11-UPB2 in 158/20;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605CF448"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9145E6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4D764CA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E670465"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8B13DD">
        <w:rPr>
          <w:rFonts w:ascii="Tahoma" w:eastAsia="Times New Roman" w:hAnsi="Tahoma" w:cs="Tahoma"/>
          <w:b/>
          <w:lang w:eastAsia="sl-SI"/>
        </w:rPr>
        <w:t>Prav</w:t>
      </w:r>
      <w:bookmarkEnd w:id="13"/>
      <w:bookmarkEnd w:id="14"/>
      <w:bookmarkEnd w:id="15"/>
      <w:bookmarkEnd w:id="16"/>
      <w:bookmarkEnd w:id="17"/>
      <w:r w:rsidRPr="008B13DD">
        <w:rPr>
          <w:rFonts w:ascii="Tahoma" w:eastAsia="Times New Roman" w:hAnsi="Tahoma" w:cs="Tahoma"/>
          <w:b/>
          <w:lang w:eastAsia="sl-SI"/>
        </w:rPr>
        <w:t>no varstvo</w:t>
      </w:r>
    </w:p>
    <w:p w14:paraId="61208835"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38163A3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47C4051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604AE55"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p>
    <w:p w14:paraId="3CA0BE55"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DB29958"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47B1B65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7ACD457"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0C5AD1F2"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334D735"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6D30B8C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12CE6A3"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w:t>
      </w:r>
      <w:r>
        <w:rPr>
          <w:rFonts w:ascii="Tahoma" w:eastAsia="Times New Roman" w:hAnsi="Tahoma" w:cs="Tahoma"/>
          <w:lang w:eastAsia="sl-SI"/>
        </w:rPr>
        <w:t>o</w:t>
      </w:r>
      <w:r w:rsidRPr="008B13DD">
        <w:rPr>
          <w:rFonts w:ascii="Tahoma" w:eastAsia="Times New Roman" w:hAnsi="Tahoma" w:cs="Tahoma"/>
          <w:lang w:eastAsia="sl-SI"/>
        </w:rPr>
        <w:t>, bo moral jamčiti za odpravo vseh vrst napak, ki jih bo naredil z izvajanjem predmeta javnega naročila, skladno z določili Obligacijskega zakonika.</w:t>
      </w:r>
    </w:p>
    <w:p w14:paraId="3298ADF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655CF45" w14:textId="77777777" w:rsidR="002D6AC0" w:rsidRPr="008B13DD" w:rsidRDefault="002D6AC0" w:rsidP="002D6AC0">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44FD4B71"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4444072E"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00D438B2" w14:textId="77777777" w:rsidR="002D6AC0" w:rsidRPr="008B13DD" w:rsidRDefault="002D6AC0" w:rsidP="002D6AC0">
      <w:pPr>
        <w:keepNext/>
        <w:keepLines/>
        <w:spacing w:after="0" w:line="240" w:lineRule="auto"/>
        <w:jc w:val="both"/>
        <w:rPr>
          <w:rFonts w:ascii="Tahoma" w:eastAsia="Times New Roman" w:hAnsi="Tahoma" w:cs="Tahoma"/>
          <w:b/>
          <w:bCs/>
          <w:lang w:eastAsia="sl-SI"/>
        </w:rPr>
      </w:pPr>
    </w:p>
    <w:p w14:paraId="688FB4FE"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Naročnik bo oddal naročilo in sklenil pogodbo s ponudnikom, ki bo ponudil najnižjo skupno ponudbeno vrednost.</w:t>
      </w:r>
    </w:p>
    <w:p w14:paraId="6C1F542E"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8ED613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15B6980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8F213D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19F0D34A"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46E674BB"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12190247"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64791730"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147B6B86"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5DD8BA69"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5E7439F7"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2BE0A12F"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6394437E"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49EE143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D893FFE"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2568C2D9"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3F07D4E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Pr>
          <w:rFonts w:ascii="Tahoma" w:eastAsia="Times New Roman" w:hAnsi="Tahoma" w:cs="Tahoma"/>
          <w:b/>
          <w:lang w:eastAsia="sl-SI"/>
        </w:rPr>
        <w:t xml:space="preserve"> in</w:t>
      </w:r>
      <w:r w:rsidRPr="008B13DD">
        <w:rPr>
          <w:rFonts w:ascii="Tahoma" w:eastAsia="Times New Roman" w:hAnsi="Tahoma" w:cs="Tahoma"/>
          <w:b/>
          <w:lang w:eastAsia="sl-SI"/>
        </w:rPr>
        <w:t xml:space="preserve"> Prilogo 3/2</w:t>
      </w:r>
      <w:r w:rsidRPr="008B13DD">
        <w:rPr>
          <w:rFonts w:ascii="Tahoma" w:eastAsia="Times New Roman" w:hAnsi="Tahoma" w:cs="Tahoma"/>
          <w:lang w:eastAsia="sl-SI"/>
        </w:rPr>
        <w:t>.</w:t>
      </w:r>
    </w:p>
    <w:p w14:paraId="2A8056A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887F96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33772CD3"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DFF56AB"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del javnega naročila odda v podizvajanje.</w:t>
      </w:r>
    </w:p>
    <w:p w14:paraId="47ACCAE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AF1695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A62415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67246B5"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390F50E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B9F0B1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3F78C65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75E142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F3720F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0F94C1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Obveznosti iz te točke veljajo tudi za podizvajalce podizvajalcev glavnega izvajalca ali nadaljnje podizvajalce v podizvajalski verigi.</w:t>
      </w:r>
    </w:p>
    <w:p w14:paraId="06E8374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59DE92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bo ponudnik izvajal javno naročilo s podizvajalci mora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4/1 in Prilogo 4/2</w:t>
      </w:r>
      <w:r w:rsidRPr="008B13DD">
        <w:rPr>
          <w:rFonts w:ascii="Tahoma" w:eastAsia="Times New Roman" w:hAnsi="Tahoma" w:cs="Tahoma"/>
          <w:lang w:eastAsia="sl-SI"/>
        </w:rPr>
        <w:t>.</w:t>
      </w:r>
    </w:p>
    <w:p w14:paraId="66072E4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C8725D9"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27C3B75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A5C9531"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6CD4287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220D810"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10DA345"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33D768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47F887B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47C12B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Pr>
          <w:rFonts w:ascii="Tahoma" w:eastAsia="Times New Roman" w:hAnsi="Tahoma" w:cs="Tahoma"/>
          <w:b/>
          <w:lang w:eastAsia="sl-SI"/>
        </w:rPr>
        <w:t xml:space="preserve">Prilogo 3/2, </w:t>
      </w:r>
      <w:r w:rsidRPr="008B13DD">
        <w:rPr>
          <w:rFonts w:ascii="Tahoma" w:eastAsia="Times New Roman" w:hAnsi="Tahoma" w:cs="Tahoma"/>
          <w:b/>
          <w:lang w:eastAsia="sl-SI"/>
        </w:rPr>
        <w:t>in Prilogo 4/3</w:t>
      </w:r>
      <w:r w:rsidRPr="008B13DD">
        <w:rPr>
          <w:rFonts w:ascii="Tahoma" w:eastAsia="Times New Roman" w:hAnsi="Tahoma" w:cs="Tahoma"/>
          <w:lang w:eastAsia="sl-SI"/>
        </w:rPr>
        <w:t xml:space="preserve">. </w:t>
      </w:r>
    </w:p>
    <w:p w14:paraId="46E69AA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7C88810"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3187D8C"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p>
    <w:p w14:paraId="5D950C05"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39FB037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DBFFEE8"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79A309F5"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EC1E99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702C6F1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3ADFE8C"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Ponudbena vrednost/cena</w:t>
      </w:r>
    </w:p>
    <w:p w14:paraId="750B282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8117F7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v sistem e-JN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pdf.</w:t>
      </w:r>
    </w:p>
    <w:p w14:paraId="6254FEAE"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1BB475A"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»Skupna ponudbena vrednost«, ki bo vpisana v istoimenski razdelek in dokument, ki bo naložen kot predračun (Priloga »POVZETEK PREDRAČUNA«) v del »Predračun«, bosta razvidna in dostopna na javnem odpiranju ponudb.</w:t>
      </w:r>
    </w:p>
    <w:p w14:paraId="38AD485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ABD538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pdf. formatu priložiti k ponudbi v razdelek </w:t>
      </w:r>
      <w:r w:rsidRPr="008B13DD">
        <w:rPr>
          <w:rFonts w:ascii="Tahoma" w:eastAsia="Times New Roman" w:hAnsi="Tahoma" w:cs="Tahoma"/>
          <w:b/>
          <w:lang w:eastAsia="sl-SI"/>
        </w:rPr>
        <w:t>»Dokumenti«, del »Ostale priloge«</w:t>
      </w:r>
      <w:r w:rsidRPr="008B13DD">
        <w:rPr>
          <w:rFonts w:ascii="Tahoma" w:eastAsia="Times New Roman" w:hAnsi="Tahoma" w:cs="Tahoma"/>
          <w:lang w:eastAsia="sl-SI"/>
        </w:rPr>
        <w:t xml:space="preserve">. </w:t>
      </w:r>
    </w:p>
    <w:p w14:paraId="7C3A29A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E5D9E33" w14:textId="77777777" w:rsidR="00456ED3" w:rsidRPr="00D625BE"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Celoten predračun popisa </w:t>
      </w:r>
      <w:r w:rsidR="00FF0960">
        <w:rPr>
          <w:rFonts w:ascii="Tahoma" w:eastAsia="Times New Roman" w:hAnsi="Tahoma" w:cs="Tahoma"/>
          <w:lang w:eastAsia="sl-SI"/>
        </w:rPr>
        <w:t>del</w:t>
      </w:r>
      <w:r w:rsidRPr="008B13DD">
        <w:rPr>
          <w:rFonts w:ascii="Tahoma" w:eastAsia="Times New Roman" w:hAnsi="Tahoma" w:cs="Tahoma"/>
          <w:lang w:eastAsia="sl-SI"/>
        </w:rPr>
        <w:t xml:space="preserve"> je k razpisni dokumentaciji priložen v excel formatu. Ponudnik ga izpolni, natisne in v pisni obliki podpiše in žigosa ter ga kot Prilogo 2 informacijski sistem e-JN</w:t>
      </w:r>
      <w:r w:rsidRPr="008B13DD">
        <w:rPr>
          <w:rFonts w:ascii="Tahoma" w:eastAsia="Times New Roman" w:hAnsi="Tahoma" w:cs="Tahoma"/>
          <w:b/>
          <w:lang w:eastAsia="sl-SI"/>
        </w:rPr>
        <w:t xml:space="preserve"> v razdelek »DOKUMENTI -  del Druge priloge«. </w:t>
      </w:r>
      <w:r w:rsidRPr="008B13DD">
        <w:rPr>
          <w:rFonts w:ascii="Tahoma" w:eastAsia="Times New Roman" w:hAnsi="Tahoma" w:cs="Tahoma"/>
          <w:lang w:eastAsia="sl-SI"/>
        </w:rPr>
        <w:t xml:space="preserve">Celoten predračun </w:t>
      </w:r>
      <w:r w:rsidR="00FF0960">
        <w:rPr>
          <w:rFonts w:ascii="Tahoma" w:eastAsia="Times New Roman" w:hAnsi="Tahoma" w:cs="Tahoma"/>
          <w:lang w:eastAsia="sl-SI"/>
        </w:rPr>
        <w:t>popisa</w:t>
      </w:r>
      <w:r w:rsidRPr="008B13DD">
        <w:rPr>
          <w:rFonts w:ascii="Tahoma" w:eastAsia="Times New Roman" w:hAnsi="Tahoma" w:cs="Tahoma"/>
          <w:lang w:eastAsia="sl-SI"/>
        </w:rPr>
        <w:t xml:space="preserve"> del mora biti priložen tudi v excel formatu. Ponudnik mora v celotnem predračunu</w:t>
      </w:r>
      <w:r w:rsidR="00FF0960">
        <w:rPr>
          <w:rFonts w:ascii="Tahoma" w:eastAsia="Times New Roman" w:hAnsi="Tahoma" w:cs="Tahoma"/>
          <w:lang w:eastAsia="sl-SI"/>
        </w:rPr>
        <w:t xml:space="preserve"> popisa del</w:t>
      </w:r>
      <w:r w:rsidRPr="008B13DD">
        <w:rPr>
          <w:rFonts w:ascii="Tahoma" w:eastAsia="Times New Roman" w:hAnsi="Tahoma" w:cs="Tahoma"/>
          <w:lang w:eastAsia="sl-SI"/>
        </w:rPr>
        <w:t xml:space="preserve">, pri vseh </w:t>
      </w:r>
      <w:r w:rsidRPr="00D625BE">
        <w:rPr>
          <w:rFonts w:ascii="Tahoma" w:eastAsia="Times New Roman" w:hAnsi="Tahoma" w:cs="Tahoma"/>
          <w:lang w:eastAsia="sl-SI"/>
        </w:rPr>
        <w:t xml:space="preserve">navedenih postavkah izpolniti ponudbeno ceno, ki mora biti navedena v dveh decimalkah, oz. centih. </w:t>
      </w:r>
      <w:r w:rsidR="000A6949" w:rsidRPr="00D625BE">
        <w:rPr>
          <w:rFonts w:ascii="Tahoma" w:eastAsia="Times New Roman" w:hAnsi="Tahoma" w:cs="Tahoma"/>
          <w:lang w:eastAsia="sl-SI"/>
        </w:rPr>
        <w:t>V primeru, da ponudnik v obrazec ponudba za posamezno postavko ne vnese vrednosti del, bo naročnik štel, da je vrednost navedene postavke del upoštevana v skupni ponudbeni vrednosti.</w:t>
      </w:r>
    </w:p>
    <w:p w14:paraId="488AE7F6" w14:textId="77777777" w:rsidR="00456ED3" w:rsidRPr="00D625BE" w:rsidRDefault="00456ED3" w:rsidP="002D6AC0">
      <w:pPr>
        <w:keepNext/>
        <w:keepLines/>
        <w:spacing w:after="0" w:line="240" w:lineRule="auto"/>
        <w:jc w:val="both"/>
        <w:rPr>
          <w:rFonts w:ascii="Tahoma" w:eastAsia="Times New Roman" w:hAnsi="Tahoma" w:cs="Tahoma"/>
          <w:lang w:eastAsia="sl-SI"/>
        </w:rPr>
      </w:pPr>
    </w:p>
    <w:p w14:paraId="13F1B59E" w14:textId="77777777" w:rsidR="00456ED3" w:rsidRDefault="00456ED3" w:rsidP="00456ED3">
      <w:pPr>
        <w:keepNext/>
        <w:keepLines/>
        <w:spacing w:after="0" w:line="240" w:lineRule="auto"/>
        <w:jc w:val="both"/>
        <w:rPr>
          <w:rFonts w:ascii="Tahoma" w:eastAsia="Times New Roman" w:hAnsi="Tahoma" w:cs="Tahoma"/>
          <w:lang w:val="x-none" w:eastAsia="sl-SI"/>
        </w:rPr>
      </w:pPr>
      <w:r w:rsidRPr="00D430A7">
        <w:rPr>
          <w:rFonts w:ascii="Tahoma" w:eastAsia="Times New Roman" w:hAnsi="Tahoma" w:cs="Tahoma"/>
          <w:lang w:val="x-none" w:eastAsia="sl-SI"/>
        </w:rPr>
        <w:t xml:space="preserve">Ponudbena cena na enoto mere, dosežena na pogajanjih in je navedena v celotnem predračunu popisa del, </w:t>
      </w:r>
      <w:r w:rsidR="00674397" w:rsidRPr="00D430A7">
        <w:rPr>
          <w:rFonts w:ascii="Tahoma" w:eastAsia="Times New Roman" w:hAnsi="Tahoma" w:cs="Tahoma"/>
          <w:lang w:val="x-none" w:eastAsia="sl-SI"/>
        </w:rPr>
        <w:t xml:space="preserve">mora biti v času veljavnosti </w:t>
      </w:r>
      <w:r w:rsidR="00674397" w:rsidRPr="00D430A7">
        <w:rPr>
          <w:rFonts w:ascii="Tahoma" w:eastAsia="Times New Roman" w:hAnsi="Tahoma" w:cs="Tahoma"/>
          <w:lang w:eastAsia="sl-SI"/>
        </w:rPr>
        <w:t>pogodbe</w:t>
      </w:r>
      <w:r w:rsidR="00674397" w:rsidRPr="00D430A7">
        <w:rPr>
          <w:rFonts w:ascii="Tahoma" w:eastAsia="Times New Roman" w:hAnsi="Tahoma" w:cs="Tahoma"/>
          <w:lang w:val="x-none" w:eastAsia="sl-SI"/>
        </w:rPr>
        <w:t xml:space="preserve"> fiksna</w:t>
      </w:r>
      <w:r w:rsidR="00674397" w:rsidRPr="00D430A7">
        <w:rPr>
          <w:rFonts w:ascii="Tahoma" w:eastAsia="Times New Roman" w:hAnsi="Tahoma" w:cs="Tahoma"/>
          <w:lang w:eastAsia="sl-SI"/>
        </w:rPr>
        <w:t xml:space="preserve"> in se ne spreminja pod nobenim pogojem</w:t>
      </w:r>
      <w:r w:rsidRPr="00D430A7">
        <w:rPr>
          <w:rFonts w:ascii="Tahoma" w:eastAsia="Times New Roman" w:hAnsi="Tahoma" w:cs="Tahoma"/>
          <w:lang w:val="x-none" w:eastAsia="sl-SI"/>
        </w:rPr>
        <w:t>.</w:t>
      </w:r>
    </w:p>
    <w:p w14:paraId="3AD11B6E" w14:textId="77777777" w:rsidR="00AD5DBF" w:rsidRDefault="00AD5DBF" w:rsidP="00530307">
      <w:pPr>
        <w:keepNext/>
        <w:keepLines/>
        <w:spacing w:after="0" w:line="240" w:lineRule="auto"/>
        <w:jc w:val="both"/>
        <w:rPr>
          <w:rFonts w:ascii="Tahoma" w:eastAsia="Times New Roman" w:hAnsi="Tahoma" w:cs="Tahoma"/>
          <w:lang w:eastAsia="sl-SI"/>
        </w:rPr>
      </w:pPr>
    </w:p>
    <w:p w14:paraId="03162B2C" w14:textId="77777777" w:rsidR="00AD5DBF" w:rsidRPr="00D430A7" w:rsidRDefault="00AD5DBF" w:rsidP="00530307">
      <w:pPr>
        <w:keepNext/>
        <w:keepLines/>
        <w:spacing w:after="0" w:line="240" w:lineRule="auto"/>
        <w:jc w:val="both"/>
        <w:rPr>
          <w:rFonts w:ascii="Tahoma" w:hAnsi="Tahoma" w:cs="Tahoma"/>
        </w:rPr>
      </w:pPr>
      <w:bookmarkStart w:id="19" w:name="OLE_LINK3"/>
      <w:bookmarkStart w:id="20" w:name="OLE_LINK4"/>
      <w:r w:rsidRPr="00E5165A">
        <w:rPr>
          <w:rFonts w:ascii="Tahoma" w:hAnsi="Tahoma" w:cs="Tahoma"/>
        </w:rPr>
        <w:t xml:space="preserve">Ponudnik mora pri pripravi ponudbe in določanju ponudbene cene na enoto mere upoštevati vse materialne in nematerialne stroške, ki bodo potrebni za kvalitetno in pravočasno izvedbo </w:t>
      </w:r>
      <w:r w:rsidRPr="00D430A7">
        <w:rPr>
          <w:rFonts w:ascii="Tahoma" w:hAnsi="Tahoma" w:cs="Tahoma"/>
        </w:rPr>
        <w:t xml:space="preserve">predmeta tega javnega naročila, </w:t>
      </w:r>
      <w:r w:rsidRPr="00D430A7">
        <w:rPr>
          <w:rFonts w:ascii="Tahoma" w:eastAsia="Times New Roman" w:hAnsi="Tahoma" w:cs="Tahoma"/>
          <w:lang w:eastAsia="sl-SI"/>
        </w:rPr>
        <w:t>vključno s stroški dela,</w:t>
      </w:r>
      <w:r w:rsidR="009D2C2D" w:rsidRPr="00D430A7">
        <w:rPr>
          <w:rFonts w:ascii="Tahoma" w:eastAsia="Times New Roman" w:hAnsi="Tahoma" w:cs="Tahoma"/>
          <w:lang w:eastAsia="sl-SI"/>
        </w:rPr>
        <w:t xml:space="preserve"> stroški dobave opreme, </w:t>
      </w:r>
      <w:r w:rsidRPr="00D430A7">
        <w:rPr>
          <w:rFonts w:ascii="Tahoma" w:eastAsia="Times New Roman" w:hAnsi="Tahoma" w:cs="Tahoma"/>
          <w:lang w:eastAsia="sl-SI"/>
        </w:rPr>
        <w:t xml:space="preserve">stroški prevoza, </w:t>
      </w:r>
      <w:r w:rsidR="009906A5" w:rsidRPr="00D430A7">
        <w:rPr>
          <w:rFonts w:ascii="Tahoma" w:eastAsia="Times New Roman" w:hAnsi="Tahoma" w:cs="Tahoma"/>
          <w:lang w:eastAsia="sl-SI"/>
        </w:rPr>
        <w:t xml:space="preserve">stroški organizacije delovišča, </w:t>
      </w:r>
      <w:r w:rsidRPr="00D430A7">
        <w:rPr>
          <w:rFonts w:ascii="Tahoma" w:eastAsia="Times New Roman" w:hAnsi="Tahoma" w:cs="Tahoma"/>
          <w:lang w:eastAsia="sl-SI"/>
        </w:rPr>
        <w:t>stroški pripravljalnih del</w:t>
      </w:r>
      <w:r w:rsidR="009906A5" w:rsidRPr="00D430A7">
        <w:rPr>
          <w:rFonts w:ascii="Tahoma" w:eastAsia="Times New Roman" w:hAnsi="Tahoma" w:cs="Tahoma"/>
          <w:lang w:eastAsia="sl-SI"/>
        </w:rPr>
        <w:t xml:space="preserve">, </w:t>
      </w:r>
      <w:r w:rsidRPr="00D430A7">
        <w:rPr>
          <w:rFonts w:ascii="Tahoma" w:eastAsia="Times New Roman" w:hAnsi="Tahoma" w:cs="Tahoma"/>
          <w:lang w:eastAsia="sl-SI"/>
        </w:rPr>
        <w:t xml:space="preserve">stroški za varnost pri delu, stroški zavarovanja materiala, opreme, pripomočkov in delovne sile, </w:t>
      </w:r>
      <w:r w:rsidR="001845D8" w:rsidRPr="00D430A7">
        <w:rPr>
          <w:rFonts w:ascii="Tahoma" w:eastAsia="Times New Roman" w:hAnsi="Tahoma" w:cs="Tahoma"/>
          <w:lang w:eastAsia="sl-SI"/>
        </w:rPr>
        <w:t>stroški odvoza in razgradnje odpadkov</w:t>
      </w:r>
      <w:r w:rsidR="005F7103" w:rsidRPr="00D430A7">
        <w:rPr>
          <w:rFonts w:ascii="Tahoma" w:eastAsia="Times New Roman" w:hAnsi="Tahoma" w:cs="Tahoma"/>
          <w:lang w:eastAsia="sl-SI"/>
        </w:rPr>
        <w:t xml:space="preserve">, </w:t>
      </w:r>
      <w:r w:rsidRPr="00D430A7">
        <w:rPr>
          <w:rFonts w:ascii="Tahoma" w:eastAsia="Times New Roman" w:hAnsi="Tahoma" w:cs="Tahoma"/>
          <w:lang w:eastAsia="sl-SI"/>
        </w:rPr>
        <w:t>stroški odprave napak v času garancijske dobe, stroški izdelave ponudbene dokumentacije, popusti, dajatvami ter carinskimi obveznostmi kot tudi stroški za vsa ostala dela in naloge, ki so v pogodbi opredeljena kot obveznosti izvajalca</w:t>
      </w:r>
      <w:r w:rsidRPr="00D430A7">
        <w:rPr>
          <w:rFonts w:ascii="Tahoma" w:hAnsi="Tahoma" w:cs="Tahoma"/>
        </w:rPr>
        <w:t xml:space="preserve">. </w:t>
      </w:r>
    </w:p>
    <w:p w14:paraId="0482F328" w14:textId="77777777" w:rsidR="00AD5DBF" w:rsidRPr="00D430A7" w:rsidRDefault="00AD5DBF" w:rsidP="00530307">
      <w:pPr>
        <w:keepNext/>
        <w:keepLines/>
        <w:spacing w:after="0" w:line="240" w:lineRule="auto"/>
        <w:jc w:val="both"/>
        <w:rPr>
          <w:rFonts w:ascii="Tahoma" w:eastAsia="Times New Roman" w:hAnsi="Tahoma" w:cs="Tahoma"/>
          <w:lang w:eastAsia="sl-SI"/>
        </w:rPr>
      </w:pPr>
    </w:p>
    <w:bookmarkEnd w:id="19"/>
    <w:bookmarkEnd w:id="20"/>
    <w:p w14:paraId="2EB6F38A" w14:textId="77777777" w:rsidR="00B62126" w:rsidRPr="00B62126" w:rsidRDefault="00B62126" w:rsidP="00B62126">
      <w:pPr>
        <w:pStyle w:val="Slog"/>
        <w:keepNext/>
        <w:keepLines/>
        <w:jc w:val="both"/>
        <w:rPr>
          <w:rFonts w:ascii="Tahoma" w:hAnsi="Tahoma" w:cs="Tahoma"/>
          <w:b/>
          <w:lang w:val="sl-SI"/>
        </w:rPr>
      </w:pPr>
      <w:r w:rsidRPr="001640E8">
        <w:rPr>
          <w:rFonts w:ascii="Tahoma" w:hAnsi="Tahoma" w:cs="Tahoma"/>
          <w:b/>
          <w:lang w:val="sl-SI"/>
        </w:rPr>
        <w:t>Ponudnik mora v obrazcu predračunu – popis del navesti TIP oziroma trgovski naziv in proizvajalca blaga (kjer je to zahtevano). V primeru, da ponudnik v obrazec predračuna ne vnese TIP oziroma trgovski naziv in proizvajalca ponujenega blaga, bo naročnik štel, da je ponudba nedopustna in jo bo izločil sodelovanja v postopku javnega naročanja.</w:t>
      </w:r>
    </w:p>
    <w:p w14:paraId="3BA9D3D5" w14:textId="77777777" w:rsidR="00B62126" w:rsidRDefault="00B62126" w:rsidP="00530307">
      <w:pPr>
        <w:keepNext/>
        <w:keepLines/>
        <w:spacing w:after="0" w:line="240" w:lineRule="auto"/>
        <w:jc w:val="both"/>
        <w:rPr>
          <w:rFonts w:ascii="Tahoma" w:eastAsia="Times New Roman" w:hAnsi="Tahoma" w:cs="Tahoma"/>
          <w:b/>
          <w:lang w:eastAsia="sl-SI"/>
        </w:rPr>
      </w:pPr>
    </w:p>
    <w:p w14:paraId="7D3073BF" w14:textId="77777777" w:rsidR="00AD5DBF" w:rsidRPr="00C97A1F" w:rsidRDefault="00AD5DBF" w:rsidP="00530307">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l ne smejo kakorkoli spreminjati, dodajati vrstice, stolpce ali celice ter v excel formatu spreminjati formule, ki jih je nastavil naročnik ali kakorkoli drugače dopolnjevati.</w:t>
      </w:r>
    </w:p>
    <w:p w14:paraId="46D554FB" w14:textId="77777777" w:rsidR="00AD5DBF" w:rsidRDefault="00AD5DBF" w:rsidP="00530307">
      <w:pPr>
        <w:keepNext/>
        <w:keepLines/>
        <w:spacing w:after="0" w:line="240" w:lineRule="auto"/>
        <w:jc w:val="both"/>
        <w:rPr>
          <w:rFonts w:ascii="Tahoma" w:eastAsia="Times New Roman" w:hAnsi="Tahoma" w:cs="Tahoma"/>
          <w:lang w:eastAsia="sl-SI"/>
        </w:rPr>
      </w:pPr>
    </w:p>
    <w:p w14:paraId="0129FEEC"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43256020" w14:textId="77777777" w:rsidR="00AD5DBF" w:rsidRPr="00341CA3" w:rsidRDefault="00AD5DBF" w:rsidP="00530307">
      <w:pPr>
        <w:keepNext/>
        <w:keepLines/>
        <w:spacing w:after="0" w:line="240" w:lineRule="auto"/>
        <w:jc w:val="both"/>
        <w:rPr>
          <w:rFonts w:ascii="Tahoma" w:eastAsia="Times New Roman" w:hAnsi="Tahoma" w:cs="Tahoma"/>
          <w:lang w:eastAsia="sl-SI"/>
        </w:rPr>
      </w:pPr>
    </w:p>
    <w:p w14:paraId="0BE594E7" w14:textId="77777777" w:rsidR="00B62126" w:rsidRPr="00D81C2E" w:rsidRDefault="00B62126" w:rsidP="00B62126">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pogodbenih obveznosti</w:t>
      </w:r>
      <w:r w:rsidRPr="0097275D">
        <w:rPr>
          <w:rFonts w:ascii="Tahoma" w:eastAsia="Times New Roman" w:hAnsi="Tahoma" w:cs="Tahoma"/>
          <w:lang w:eastAsia="sl-SI"/>
        </w:rPr>
        <w:t>.</w:t>
      </w:r>
    </w:p>
    <w:p w14:paraId="018E28BB" w14:textId="77777777" w:rsidR="00AD5DBF" w:rsidRPr="00712BC8" w:rsidRDefault="00AD5DBF" w:rsidP="00530307">
      <w:pPr>
        <w:keepNext/>
        <w:keepLines/>
        <w:spacing w:after="0" w:line="240" w:lineRule="auto"/>
        <w:jc w:val="both"/>
        <w:rPr>
          <w:rFonts w:ascii="Tahoma" w:eastAsia="Times New Roman" w:hAnsi="Tahoma" w:cs="Tahoma"/>
          <w:lang w:eastAsia="sl-SI"/>
        </w:rPr>
      </w:pPr>
    </w:p>
    <w:p w14:paraId="45BD33FF"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0680A1F8" w14:textId="77777777" w:rsidR="00AD5DBF" w:rsidRDefault="00AD5DBF" w:rsidP="00530307">
      <w:pPr>
        <w:keepNext/>
        <w:keepLines/>
        <w:tabs>
          <w:tab w:val="left" w:pos="1418"/>
          <w:tab w:val="left" w:pos="1702"/>
        </w:tabs>
        <w:spacing w:after="0" w:line="240" w:lineRule="auto"/>
        <w:jc w:val="both"/>
        <w:rPr>
          <w:rFonts w:ascii="Tahoma" w:hAnsi="Tahoma" w:cs="Tahoma"/>
        </w:rPr>
      </w:pPr>
    </w:p>
    <w:p w14:paraId="0FD26E5B" w14:textId="77777777" w:rsidR="00AD5DBF" w:rsidRPr="000D725A" w:rsidRDefault="00AD5DBF" w:rsidP="00530307">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16E04292" w14:textId="77777777" w:rsidR="00D32C35" w:rsidRPr="00D32C35" w:rsidRDefault="00D32C35" w:rsidP="00530307">
      <w:pPr>
        <w:keepNext/>
        <w:keepLines/>
        <w:spacing w:after="0" w:line="240" w:lineRule="auto"/>
        <w:jc w:val="both"/>
        <w:rPr>
          <w:rFonts w:ascii="Tahoma" w:eastAsia="Times New Roman" w:hAnsi="Tahoma" w:cs="Tahoma"/>
          <w:kern w:val="16"/>
          <w:lang w:eastAsia="sl-SI"/>
        </w:rPr>
      </w:pPr>
    </w:p>
    <w:p w14:paraId="3466A6A5" w14:textId="77777777" w:rsidR="00FB7A00" w:rsidRDefault="00FB7A00">
      <w:pPr>
        <w:spacing w:after="0" w:line="240" w:lineRule="auto"/>
        <w:rPr>
          <w:rFonts w:ascii="Tahoma" w:eastAsia="Times New Roman" w:hAnsi="Tahoma" w:cs="Tahoma"/>
          <w:b/>
          <w:szCs w:val="20"/>
          <w:lang w:eastAsia="sl-SI"/>
        </w:rPr>
      </w:pPr>
      <w:r>
        <w:rPr>
          <w:rFonts w:ascii="Tahoma" w:hAnsi="Tahoma" w:cs="Tahoma"/>
          <w:b/>
        </w:rPr>
        <w:br w:type="page"/>
      </w:r>
    </w:p>
    <w:p w14:paraId="6113C5FB" w14:textId="77777777" w:rsidR="00D32C35" w:rsidRPr="005E78D3" w:rsidRDefault="00D32C35" w:rsidP="00530307">
      <w:pPr>
        <w:pStyle w:val="Odstavekseznama"/>
        <w:keepNext/>
        <w:keepLines/>
        <w:numPr>
          <w:ilvl w:val="1"/>
          <w:numId w:val="2"/>
        </w:numPr>
        <w:jc w:val="both"/>
        <w:rPr>
          <w:rFonts w:ascii="Tahoma" w:hAnsi="Tahoma" w:cs="Tahoma"/>
          <w:b/>
          <w:sz w:val="22"/>
        </w:rPr>
      </w:pPr>
      <w:r w:rsidRPr="005E78D3">
        <w:rPr>
          <w:rFonts w:ascii="Tahoma" w:hAnsi="Tahoma" w:cs="Tahoma"/>
          <w:b/>
          <w:sz w:val="22"/>
        </w:rPr>
        <w:lastRenderedPageBreak/>
        <w:t>Posebne zahteve</w:t>
      </w:r>
    </w:p>
    <w:p w14:paraId="4E9F174F"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484E0578" w14:textId="77777777" w:rsidR="005E78D3" w:rsidRPr="005E78D3" w:rsidRDefault="005E78D3"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Tehnična specifikacija</w:t>
      </w:r>
    </w:p>
    <w:p w14:paraId="7434A947"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234EFD15" w14:textId="77777777" w:rsidR="005E78D3" w:rsidRPr="00D32C35" w:rsidRDefault="005E78D3" w:rsidP="00530307">
      <w:pPr>
        <w:keepNext/>
        <w:keepLines/>
        <w:spacing w:after="0" w:line="240" w:lineRule="auto"/>
        <w:jc w:val="both"/>
        <w:rPr>
          <w:rFonts w:ascii="Tahoma" w:eastAsia="Times New Roman" w:hAnsi="Tahoma" w:cs="Tahoma"/>
          <w:lang w:eastAsia="sl-SI"/>
        </w:rPr>
      </w:pPr>
      <w:r w:rsidRPr="00D32C35">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84FE4E0" w14:textId="77777777" w:rsidR="005E78D3" w:rsidRPr="00D32C35" w:rsidRDefault="005E78D3" w:rsidP="00530307">
      <w:pPr>
        <w:keepNext/>
        <w:keepLines/>
        <w:spacing w:after="0" w:line="240" w:lineRule="auto"/>
        <w:jc w:val="both"/>
        <w:rPr>
          <w:rFonts w:ascii="Tahoma" w:hAnsi="Tahoma" w:cs="Tahoma"/>
        </w:rPr>
      </w:pPr>
    </w:p>
    <w:p w14:paraId="1C0C1B7A" w14:textId="77777777" w:rsidR="005E78D3" w:rsidRPr="00A811EC" w:rsidRDefault="005E78D3"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Naročilo se izvaja na podlagi prilog</w:t>
      </w:r>
      <w:r w:rsidR="001F50AA">
        <w:rPr>
          <w:rFonts w:ascii="Tahoma" w:eastAsia="Times New Roman" w:hAnsi="Tahoma" w:cs="Tahoma"/>
          <w:lang w:eastAsia="sl-SI"/>
        </w:rPr>
        <w:t xml:space="preserve"> priloženi </w:t>
      </w:r>
      <w:r w:rsidRPr="00A811EC">
        <w:rPr>
          <w:rFonts w:ascii="Tahoma" w:eastAsia="Times New Roman" w:hAnsi="Tahoma" w:cs="Tahoma"/>
          <w:lang w:eastAsia="sl-SI"/>
        </w:rPr>
        <w:t>tej razpisni dokumentaciji:</w:t>
      </w:r>
    </w:p>
    <w:p w14:paraId="1786D058" w14:textId="77777777" w:rsidR="005E78D3" w:rsidRDefault="005E78D3" w:rsidP="002C7037">
      <w:pPr>
        <w:pStyle w:val="Odstavekseznama"/>
        <w:keepNext/>
        <w:keepLines/>
        <w:numPr>
          <w:ilvl w:val="0"/>
          <w:numId w:val="21"/>
        </w:numPr>
        <w:ind w:left="284" w:hanging="284"/>
        <w:jc w:val="both"/>
        <w:rPr>
          <w:rFonts w:ascii="Tahoma" w:hAnsi="Tahoma" w:cs="Tahoma"/>
          <w:sz w:val="22"/>
          <w:szCs w:val="22"/>
        </w:rPr>
      </w:pPr>
      <w:r w:rsidRPr="00A811EC">
        <w:rPr>
          <w:rFonts w:ascii="Tahoma" w:hAnsi="Tahoma" w:cs="Tahoma"/>
          <w:sz w:val="22"/>
          <w:szCs w:val="22"/>
        </w:rPr>
        <w:t>projektna dokumentacija PZ</w:t>
      </w:r>
      <w:r w:rsidR="00FF0960">
        <w:rPr>
          <w:rFonts w:ascii="Tahoma" w:hAnsi="Tahoma" w:cs="Tahoma"/>
          <w:sz w:val="22"/>
          <w:szCs w:val="22"/>
        </w:rPr>
        <w:t>I</w:t>
      </w:r>
      <w:r w:rsidRPr="00A811EC">
        <w:rPr>
          <w:rFonts w:ascii="Tahoma" w:hAnsi="Tahoma" w:cs="Tahoma"/>
          <w:sz w:val="22"/>
          <w:szCs w:val="22"/>
        </w:rPr>
        <w:t xml:space="preserve"> št. </w:t>
      </w:r>
      <w:r w:rsidR="00C54878">
        <w:rPr>
          <w:rFonts w:ascii="Tahoma" w:hAnsi="Tahoma" w:cs="Tahoma"/>
          <w:sz w:val="22"/>
          <w:szCs w:val="22"/>
        </w:rPr>
        <w:t>2023-261</w:t>
      </w:r>
      <w:r w:rsidR="00C54878" w:rsidRPr="00A811EC">
        <w:rPr>
          <w:rFonts w:ascii="Tahoma" w:hAnsi="Tahoma" w:cs="Tahoma"/>
          <w:sz w:val="22"/>
          <w:szCs w:val="22"/>
        </w:rPr>
        <w:t xml:space="preserve">, </w:t>
      </w:r>
      <w:r w:rsidR="00C54878">
        <w:rPr>
          <w:rFonts w:ascii="Tahoma" w:hAnsi="Tahoma" w:cs="Tahoma"/>
          <w:sz w:val="22"/>
          <w:szCs w:val="22"/>
        </w:rPr>
        <w:t>januar 2024</w:t>
      </w:r>
      <w:r w:rsidR="00C54878" w:rsidRPr="00A811EC">
        <w:rPr>
          <w:rFonts w:ascii="Tahoma" w:hAnsi="Tahoma" w:cs="Tahoma"/>
          <w:sz w:val="22"/>
          <w:szCs w:val="22"/>
        </w:rPr>
        <w:t xml:space="preserve">, </w:t>
      </w:r>
      <w:r w:rsidRPr="00A811EC">
        <w:rPr>
          <w:rFonts w:ascii="Tahoma" w:hAnsi="Tahoma" w:cs="Tahoma"/>
          <w:sz w:val="22"/>
          <w:szCs w:val="22"/>
        </w:rPr>
        <w:t xml:space="preserve">ki ga je izdelalo </w:t>
      </w:r>
      <w:r w:rsidR="00665383">
        <w:rPr>
          <w:rFonts w:ascii="Tahoma" w:hAnsi="Tahoma" w:cs="Tahoma"/>
          <w:sz w:val="22"/>
          <w:szCs w:val="22"/>
        </w:rPr>
        <w:t xml:space="preserve">podjetje </w:t>
      </w:r>
      <w:r w:rsidR="002449A6">
        <w:rPr>
          <w:rFonts w:ascii="Tahoma" w:hAnsi="Tahoma" w:cs="Tahoma"/>
          <w:sz w:val="22"/>
          <w:szCs w:val="22"/>
        </w:rPr>
        <w:t xml:space="preserve">plan </w:t>
      </w:r>
      <w:r w:rsidR="00C54878">
        <w:rPr>
          <w:rFonts w:ascii="Tahoma" w:hAnsi="Tahoma" w:cs="Tahoma"/>
          <w:sz w:val="22"/>
          <w:szCs w:val="22"/>
        </w:rPr>
        <w:t>Raketa d.o.o.,</w:t>
      </w:r>
    </w:p>
    <w:p w14:paraId="29F37C36" w14:textId="77777777" w:rsidR="005E78D3" w:rsidRPr="00A811EC" w:rsidRDefault="005E78D3" w:rsidP="002C7037">
      <w:pPr>
        <w:pStyle w:val="Odstavekseznama"/>
        <w:keepNext/>
        <w:keepLines/>
        <w:numPr>
          <w:ilvl w:val="0"/>
          <w:numId w:val="21"/>
        </w:numPr>
        <w:ind w:left="284" w:hanging="284"/>
        <w:jc w:val="both"/>
        <w:rPr>
          <w:rFonts w:ascii="Tahoma" w:hAnsi="Tahoma" w:cs="Tahoma"/>
          <w:sz w:val="22"/>
        </w:rPr>
      </w:pPr>
      <w:r w:rsidRPr="00A811EC">
        <w:rPr>
          <w:rFonts w:ascii="Tahoma" w:hAnsi="Tahoma" w:cs="Tahoma"/>
          <w:sz w:val="22"/>
        </w:rPr>
        <w:t>popis del</w:t>
      </w:r>
      <w:r w:rsidR="0009275A">
        <w:rPr>
          <w:rFonts w:ascii="Tahoma" w:hAnsi="Tahoma" w:cs="Tahoma"/>
          <w:sz w:val="22"/>
        </w:rPr>
        <w:t>.</w:t>
      </w:r>
    </w:p>
    <w:p w14:paraId="7CF0FEF4" w14:textId="77777777" w:rsidR="005E78D3" w:rsidRDefault="005E78D3" w:rsidP="00530307">
      <w:pPr>
        <w:keepNext/>
        <w:keepLines/>
        <w:spacing w:after="0" w:line="240" w:lineRule="auto"/>
        <w:jc w:val="both"/>
        <w:rPr>
          <w:rFonts w:ascii="Tahoma" w:eastAsia="Times New Roman" w:hAnsi="Tahoma" w:cs="Tahoma"/>
          <w:lang w:eastAsia="sl-SI"/>
        </w:rPr>
      </w:pPr>
    </w:p>
    <w:p w14:paraId="4471C097" w14:textId="77777777" w:rsidR="0009275A" w:rsidRDefault="0009275A" w:rsidP="0009275A">
      <w:pPr>
        <w:keepNext/>
        <w:keepLines/>
        <w:spacing w:after="0" w:line="240" w:lineRule="auto"/>
        <w:jc w:val="both"/>
        <w:rPr>
          <w:rFonts w:ascii="Tahoma" w:hAnsi="Tahoma" w:cs="Tahoma"/>
        </w:rPr>
      </w:pPr>
      <w:r w:rsidRPr="001640E8">
        <w:rPr>
          <w:rFonts w:ascii="Tahoma" w:hAnsi="Tahoma" w:cs="Tahoma"/>
        </w:rPr>
        <w:t xml:space="preserve">Naročnik bo na lokaciji </w:t>
      </w:r>
      <w:r w:rsidR="00A914BB" w:rsidRPr="001640E8">
        <w:rPr>
          <w:rFonts w:ascii="Tahoma" w:eastAsia="Times New Roman" w:hAnsi="Tahoma" w:cs="Tahoma"/>
          <w:lang w:eastAsia="sl-SI"/>
        </w:rPr>
        <w:t>Adamič-Lundrovo nabrežje, v Ljubljani</w:t>
      </w:r>
      <w:r w:rsidRPr="001640E8">
        <w:rPr>
          <w:rFonts w:ascii="Tahoma" w:hAnsi="Tahoma" w:cs="Tahoma"/>
        </w:rPr>
        <w:t xml:space="preserve"> izvedel </w:t>
      </w:r>
      <w:r w:rsidR="002449A6" w:rsidRPr="001640E8">
        <w:rPr>
          <w:rFonts w:ascii="Tahoma" w:hAnsi="Tahoma" w:cs="Tahoma"/>
        </w:rPr>
        <w:t xml:space="preserve">celovito obnovo </w:t>
      </w:r>
      <w:r w:rsidR="0015439B" w:rsidRPr="001640E8">
        <w:rPr>
          <w:rFonts w:ascii="Tahoma" w:hAnsi="Tahoma" w:cs="Tahoma"/>
        </w:rPr>
        <w:t>poslovnega prostora</w:t>
      </w:r>
      <w:r w:rsidR="00A26F7C" w:rsidRPr="001640E8">
        <w:rPr>
          <w:rFonts w:ascii="Tahoma" w:hAnsi="Tahoma" w:cs="Tahoma"/>
        </w:rPr>
        <w:t xml:space="preserve"> pod stebriščno lopo Plečnikovih tržnic</w:t>
      </w:r>
      <w:r w:rsidRPr="001640E8">
        <w:rPr>
          <w:rFonts w:ascii="Tahoma" w:hAnsi="Tahoma" w:cs="Tahoma"/>
        </w:rPr>
        <w:t>.</w:t>
      </w:r>
      <w:r w:rsidRPr="0009275A">
        <w:rPr>
          <w:rFonts w:ascii="Tahoma" w:hAnsi="Tahoma" w:cs="Tahoma"/>
        </w:rPr>
        <w:t xml:space="preserve"> </w:t>
      </w:r>
    </w:p>
    <w:p w14:paraId="5AF634B3" w14:textId="77777777" w:rsidR="0009275A" w:rsidRDefault="0009275A" w:rsidP="00530307">
      <w:pPr>
        <w:keepNext/>
        <w:keepLines/>
        <w:spacing w:after="0" w:line="240" w:lineRule="auto"/>
        <w:jc w:val="both"/>
        <w:rPr>
          <w:rFonts w:ascii="Tahoma" w:hAnsi="Tahoma" w:cs="Tahoma"/>
        </w:rPr>
      </w:pPr>
    </w:p>
    <w:p w14:paraId="32509AAF" w14:textId="77777777" w:rsidR="005E78D3" w:rsidRPr="00D430A7" w:rsidRDefault="005E78D3" w:rsidP="00530307">
      <w:pPr>
        <w:keepNext/>
        <w:keepLines/>
        <w:spacing w:after="0" w:line="240" w:lineRule="auto"/>
        <w:jc w:val="both"/>
        <w:rPr>
          <w:rFonts w:ascii="Tahoma" w:hAnsi="Tahoma" w:cs="Tahoma"/>
        </w:rPr>
      </w:pPr>
      <w:r w:rsidRPr="00D430A7">
        <w:rPr>
          <w:rFonts w:ascii="Tahoma" w:hAnsi="Tahoma" w:cs="Tahoma"/>
        </w:rPr>
        <w:t xml:space="preserve">Naročnik zaradi preobsežne datoteke objavlja le del projektne dokumentacije. Projektna dokumentacija in sheme so v pdf. </w:t>
      </w:r>
      <w:r w:rsidR="00A23325">
        <w:rPr>
          <w:rFonts w:ascii="Tahoma" w:hAnsi="Tahoma" w:cs="Tahoma"/>
        </w:rPr>
        <w:t>o</w:t>
      </w:r>
      <w:r w:rsidRPr="00D430A7">
        <w:rPr>
          <w:rFonts w:ascii="Tahoma" w:hAnsi="Tahoma" w:cs="Tahoma"/>
        </w:rPr>
        <w:t xml:space="preserve">bliki in </w:t>
      </w:r>
      <w:r w:rsidR="00A23325" w:rsidRPr="00A23325">
        <w:rPr>
          <w:rFonts w:ascii="Tahoma" w:hAnsi="Tahoma" w:cs="Tahoma"/>
        </w:rPr>
        <w:t>dwg</w:t>
      </w:r>
      <w:r w:rsidR="0000280A">
        <w:rPr>
          <w:rFonts w:ascii="Tahoma" w:hAnsi="Tahoma" w:cs="Tahoma"/>
        </w:rPr>
        <w:t>.</w:t>
      </w:r>
      <w:r w:rsidR="00A23325" w:rsidRPr="00A23325">
        <w:rPr>
          <w:rFonts w:ascii="Tahoma" w:hAnsi="Tahoma" w:cs="Tahoma"/>
        </w:rPr>
        <w:t xml:space="preserve"> </w:t>
      </w:r>
      <w:r w:rsidRPr="00D430A7">
        <w:rPr>
          <w:rFonts w:ascii="Tahoma" w:hAnsi="Tahoma" w:cs="Tahoma"/>
        </w:rPr>
        <w:t>obliki in so na vpogled pri naročniku, po predhodnem dogovoru s kontaktno osebo naročnika, ki je naveden v  točki 3.2.</w:t>
      </w:r>
      <w:r w:rsidR="000B3EB5">
        <w:rPr>
          <w:rFonts w:ascii="Tahoma" w:hAnsi="Tahoma" w:cs="Tahoma"/>
        </w:rPr>
        <w:t>7</w:t>
      </w:r>
      <w:r w:rsidRPr="00D430A7">
        <w:rPr>
          <w:rFonts w:ascii="Tahoma" w:hAnsi="Tahoma" w:cs="Tahoma"/>
        </w:rPr>
        <w:t xml:space="preserve">. Ogled lokacije te razpisne dokumentacije. </w:t>
      </w:r>
    </w:p>
    <w:p w14:paraId="594AF561" w14:textId="77777777" w:rsidR="00247C0F" w:rsidRPr="00D430A7" w:rsidRDefault="00247C0F" w:rsidP="00247C0F">
      <w:pPr>
        <w:keepNext/>
        <w:keepLines/>
        <w:spacing w:after="0" w:line="240" w:lineRule="auto"/>
        <w:jc w:val="both"/>
        <w:rPr>
          <w:rFonts w:ascii="Tahoma" w:hAnsi="Tahoma" w:cs="Tahoma"/>
          <w:b/>
          <w:bCs/>
        </w:rPr>
      </w:pPr>
    </w:p>
    <w:p w14:paraId="2BB460DB" w14:textId="77777777" w:rsidR="00247C0F" w:rsidRPr="00B527AC" w:rsidRDefault="00247C0F" w:rsidP="00247C0F">
      <w:pPr>
        <w:keepNext/>
        <w:keepLines/>
        <w:spacing w:after="0" w:line="240" w:lineRule="auto"/>
        <w:jc w:val="both"/>
        <w:rPr>
          <w:rFonts w:ascii="Tahoma" w:hAnsi="Tahoma" w:cs="Tahoma"/>
          <w:b/>
          <w:color w:val="000000" w:themeColor="text1"/>
        </w:rPr>
      </w:pPr>
      <w:r w:rsidRPr="00B527AC">
        <w:rPr>
          <w:rFonts w:ascii="Tahoma" w:hAnsi="Tahoma" w:cs="Tahoma"/>
          <w:b/>
          <w:bCs/>
        </w:rPr>
        <w:t xml:space="preserve">Ponudnik mora v ponudbi ponuditi blago kot je zahtevano v ponudbenem predračunu ali </w:t>
      </w:r>
      <w:r w:rsidRPr="00B527AC">
        <w:rPr>
          <w:rFonts w:ascii="Tahoma" w:hAnsi="Tahoma" w:cs="Tahoma"/>
          <w:b/>
          <w:bCs/>
          <w:color w:val="000000" w:themeColor="text1"/>
        </w:rPr>
        <w:t>enakovredno.</w:t>
      </w:r>
      <w:r w:rsidRPr="00B527AC">
        <w:rPr>
          <w:rFonts w:ascii="Tahoma" w:hAnsi="Tahoma" w:cs="Tahoma"/>
          <w:bCs/>
          <w:color w:val="000000" w:themeColor="text1"/>
        </w:rPr>
        <w:t xml:space="preserve"> </w:t>
      </w:r>
      <w:r w:rsidRPr="00B527AC">
        <w:rPr>
          <w:rFonts w:ascii="Tahoma" w:hAnsi="Tahoma" w:cs="Tahoma"/>
          <w:b/>
          <w:color w:val="000000" w:themeColor="text1"/>
        </w:rPr>
        <w:t xml:space="preserve">Ponudnik mora za postavke v ponudbenem predračunu, kjer je to označeno, navesti trgovski naziv in ime proizvajalca ponujenega blaga (ponudnik mora ponuditi proizvajalca blaga, koder je naveden v ponudbenem predračunu ali enakovredno), v nasprotnem primeru bo izločen iz nadaljnje obravnave. </w:t>
      </w:r>
    </w:p>
    <w:p w14:paraId="41F48A80" w14:textId="77777777" w:rsidR="00247C0F" w:rsidRPr="00B527AC" w:rsidRDefault="00247C0F" w:rsidP="00247C0F">
      <w:pPr>
        <w:keepNext/>
        <w:keepLines/>
        <w:spacing w:after="0" w:line="240" w:lineRule="auto"/>
        <w:jc w:val="both"/>
        <w:rPr>
          <w:rFonts w:ascii="Tahoma" w:hAnsi="Tahoma" w:cs="Tahoma"/>
          <w:b/>
        </w:rPr>
      </w:pPr>
    </w:p>
    <w:p w14:paraId="5D721B47" w14:textId="77777777" w:rsidR="00247C0F" w:rsidRPr="00B527AC" w:rsidRDefault="00247C0F" w:rsidP="00247C0F">
      <w:pPr>
        <w:keepNext/>
        <w:keepLines/>
        <w:spacing w:after="0" w:line="240" w:lineRule="auto"/>
        <w:jc w:val="both"/>
        <w:rPr>
          <w:rFonts w:ascii="Tahoma" w:hAnsi="Tahoma" w:cs="Tahoma"/>
          <w:b/>
        </w:rPr>
      </w:pPr>
      <w:r w:rsidRPr="00B527AC">
        <w:rPr>
          <w:rFonts w:ascii="Tahoma" w:hAnsi="Tahoma" w:cs="Tahoma"/>
          <w:b/>
        </w:rPr>
        <w:t xml:space="preserve">Ponudnik lahko ponudi blago drugih blagovnih znamk, vendar mora to kvalitetno, tehnično in po drugih lastnostih in uporabnosti ustrezati zahtevam iz razpisne dokumentacije (v primeru, da je pri posameznih postavkah navedena blagovna znamka ali enakovredno, mora ponudnik ponuditi blago enake ali boljše kvalitete.) Ponudnik mora dokazati, da je blago, ki ga ponuja enakovredno blagu, ki ga zahteva naročnik. Ponudnik mora za tako blago za Prilogo </w:t>
      </w:r>
      <w:r w:rsidR="002B2174" w:rsidRPr="00B527AC">
        <w:rPr>
          <w:rFonts w:ascii="Tahoma" w:hAnsi="Tahoma" w:cs="Tahoma"/>
          <w:b/>
        </w:rPr>
        <w:t>9</w:t>
      </w:r>
      <w:r w:rsidRPr="00B527AC">
        <w:rPr>
          <w:rFonts w:ascii="Tahoma" w:hAnsi="Tahoma" w:cs="Tahoma"/>
          <w:b/>
        </w:rPr>
        <w:t xml:space="preserve"> predložiti tehnični list iz katerega je razvidna sestava ponujenega blaga.</w:t>
      </w:r>
    </w:p>
    <w:p w14:paraId="7D8D5745" w14:textId="77777777" w:rsidR="00247C0F" w:rsidRPr="00B527AC" w:rsidRDefault="00247C0F" w:rsidP="00247C0F">
      <w:pPr>
        <w:keepNext/>
        <w:keepLines/>
        <w:spacing w:after="0" w:line="240" w:lineRule="auto"/>
        <w:jc w:val="both"/>
        <w:rPr>
          <w:rFonts w:ascii="Tahoma" w:hAnsi="Tahoma" w:cs="Tahoma"/>
          <w:bCs/>
        </w:rPr>
      </w:pPr>
    </w:p>
    <w:p w14:paraId="3259E229" w14:textId="77777777" w:rsidR="00247C0F" w:rsidRPr="00F7450C" w:rsidRDefault="00247C0F" w:rsidP="00247C0F">
      <w:pPr>
        <w:keepNext/>
        <w:keepLines/>
        <w:spacing w:after="0" w:line="240" w:lineRule="auto"/>
        <w:jc w:val="both"/>
        <w:rPr>
          <w:rFonts w:ascii="Tahoma" w:hAnsi="Tahoma" w:cs="Tahoma"/>
          <w:b/>
        </w:rPr>
      </w:pPr>
      <w:r w:rsidRPr="00B527AC">
        <w:rPr>
          <w:rFonts w:ascii="Tahoma" w:hAnsi="Tahoma" w:cs="Tahoma"/>
          <w:b/>
        </w:rPr>
        <w:t xml:space="preserve">Ponudnik mora k ponudbi za ponujeno opremo (Priloga </w:t>
      </w:r>
      <w:r w:rsidR="002B2174" w:rsidRPr="00B527AC">
        <w:rPr>
          <w:rFonts w:ascii="Tahoma" w:hAnsi="Tahoma" w:cs="Tahoma"/>
          <w:b/>
        </w:rPr>
        <w:t>9</w:t>
      </w:r>
      <w:r w:rsidRPr="00B527AC">
        <w:rPr>
          <w:rFonts w:ascii="Tahoma" w:hAnsi="Tahoma" w:cs="Tahoma"/>
          <w:b/>
        </w:rPr>
        <w:t>) priložiti tehnično dokumentacijo proizvajalca ali ustrezno dokazilo, da so izpolnjene okoljske zahteve; posamezne zahteve so opredeljene v popisu del s predračunom. Zaželeno je, da na vsakem posameznem dokazilu vpiše zaporedno št. artikla, na katerega se dokazilo nanaša.</w:t>
      </w:r>
      <w:r w:rsidRPr="00F7450C">
        <w:rPr>
          <w:rFonts w:ascii="Tahoma" w:hAnsi="Tahoma" w:cs="Tahoma"/>
          <w:b/>
        </w:rPr>
        <w:t xml:space="preserve"> </w:t>
      </w:r>
    </w:p>
    <w:p w14:paraId="3D460E8B" w14:textId="77777777" w:rsidR="005F3C00" w:rsidRPr="00D32C35" w:rsidRDefault="005F3C00" w:rsidP="00530307">
      <w:pPr>
        <w:keepNext/>
        <w:keepLines/>
        <w:spacing w:after="0" w:line="240" w:lineRule="auto"/>
        <w:ind w:left="720"/>
        <w:jc w:val="both"/>
        <w:rPr>
          <w:rFonts w:ascii="Tahoma" w:eastAsia="Times New Roman" w:hAnsi="Tahoma" w:cs="Tahoma"/>
          <w:b/>
          <w:lang w:eastAsia="sl-SI"/>
        </w:rPr>
      </w:pPr>
    </w:p>
    <w:p w14:paraId="43A8C78F"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 xml:space="preserve">Rok izvedbe </w:t>
      </w:r>
    </w:p>
    <w:p w14:paraId="3CFC835B" w14:textId="77777777" w:rsidR="00D32C35" w:rsidRPr="00D32C35" w:rsidRDefault="00D32C35" w:rsidP="00530307">
      <w:pPr>
        <w:keepNext/>
        <w:keepLines/>
        <w:spacing w:after="0" w:line="240" w:lineRule="auto"/>
        <w:jc w:val="both"/>
        <w:rPr>
          <w:rFonts w:ascii="Tahoma" w:hAnsi="Tahoma" w:cs="Tahoma"/>
          <w:b/>
        </w:rPr>
      </w:pPr>
    </w:p>
    <w:p w14:paraId="3E47FBB2" w14:textId="3A7202AF" w:rsidR="0078656B" w:rsidRDefault="0078656B" w:rsidP="007F0052">
      <w:pPr>
        <w:keepNext/>
        <w:keepLines/>
        <w:widowControl w:val="0"/>
        <w:spacing w:after="0" w:line="240" w:lineRule="auto"/>
        <w:jc w:val="both"/>
        <w:rPr>
          <w:rFonts w:ascii="Tahoma" w:hAnsi="Tahoma" w:cs="Tahoma"/>
        </w:rPr>
      </w:pPr>
      <w:r w:rsidRPr="009E5DB8">
        <w:rPr>
          <w:rFonts w:ascii="Tahoma" w:hAnsi="Tahoma" w:cs="Tahoma"/>
        </w:rPr>
        <w:t>Iz</w:t>
      </w:r>
      <w:r>
        <w:rPr>
          <w:rFonts w:ascii="Tahoma" w:hAnsi="Tahoma" w:cs="Tahoma"/>
        </w:rPr>
        <w:t>brani iz</w:t>
      </w:r>
      <w:r w:rsidRPr="009E5DB8">
        <w:rPr>
          <w:rFonts w:ascii="Tahoma" w:hAnsi="Tahoma" w:cs="Tahoma"/>
        </w:rPr>
        <w:t>vajalec se obvezuje začeti z deli</w:t>
      </w:r>
      <w:r w:rsidR="00485265">
        <w:rPr>
          <w:rFonts w:ascii="Tahoma" w:hAnsi="Tahoma" w:cs="Tahoma"/>
        </w:rPr>
        <w:t xml:space="preserve"> v roku 14 (štirinajst) delovnih dni po podpisu pogodbe.</w:t>
      </w:r>
    </w:p>
    <w:p w14:paraId="6A8FB9FF" w14:textId="77777777" w:rsidR="00247C0F" w:rsidRDefault="00247C0F" w:rsidP="007F0052">
      <w:pPr>
        <w:keepNext/>
        <w:keepLines/>
        <w:widowControl w:val="0"/>
        <w:spacing w:after="0" w:line="240" w:lineRule="auto"/>
        <w:jc w:val="both"/>
        <w:rPr>
          <w:rFonts w:ascii="Tahoma" w:hAnsi="Tahoma" w:cs="Tahoma"/>
        </w:rPr>
      </w:pPr>
    </w:p>
    <w:p w14:paraId="26DF5FC7" w14:textId="7CD8EC17" w:rsidR="00DA6D47" w:rsidRPr="00A811EC" w:rsidRDefault="00A53E17" w:rsidP="00DA6D47">
      <w:pPr>
        <w:keepNext/>
        <w:keepLines/>
        <w:widowControl w:val="0"/>
        <w:spacing w:after="0" w:line="240" w:lineRule="auto"/>
        <w:jc w:val="both"/>
        <w:rPr>
          <w:rFonts w:ascii="Tahoma" w:hAnsi="Tahoma" w:cs="Tahoma"/>
        </w:rPr>
      </w:pPr>
      <w:r>
        <w:rPr>
          <w:rFonts w:ascii="Tahoma" w:hAnsi="Tahoma" w:cs="Tahoma"/>
        </w:rPr>
        <w:t>R</w:t>
      </w:r>
      <w:r w:rsidR="00DA6D47" w:rsidRPr="00C638FE">
        <w:rPr>
          <w:rFonts w:ascii="Tahoma" w:hAnsi="Tahoma" w:cs="Tahoma"/>
        </w:rPr>
        <w:t>ok za zaključek vseh pogodbenih obveznosti, vključno s predajo celotne dokumentacije</w:t>
      </w:r>
      <w:r w:rsidR="00DA6D47">
        <w:rPr>
          <w:rFonts w:ascii="Tahoma" w:hAnsi="Tahoma" w:cs="Tahoma"/>
        </w:rPr>
        <w:t xml:space="preserve"> </w:t>
      </w:r>
      <w:r w:rsidR="00DA6D47" w:rsidRPr="00B30EA7">
        <w:rPr>
          <w:rFonts w:ascii="Tahoma" w:hAnsi="Tahoma" w:cs="Tahoma"/>
        </w:rPr>
        <w:t xml:space="preserve">naročniku, je </w:t>
      </w:r>
      <w:r w:rsidR="00B30EA7" w:rsidRPr="00B30EA7">
        <w:rPr>
          <w:rFonts w:ascii="Tahoma" w:hAnsi="Tahoma" w:cs="Tahoma"/>
          <w:b/>
          <w:szCs w:val="20"/>
          <w:lang w:eastAsia="sl-SI"/>
        </w:rPr>
        <w:t>1</w:t>
      </w:r>
      <w:r w:rsidR="0078656B" w:rsidRPr="00B30EA7">
        <w:rPr>
          <w:rFonts w:ascii="Tahoma" w:hAnsi="Tahoma" w:cs="Tahoma"/>
          <w:b/>
          <w:szCs w:val="20"/>
          <w:lang w:eastAsia="sl-SI"/>
        </w:rPr>
        <w:t>.</w:t>
      </w:r>
      <w:r w:rsidR="00B30EA7" w:rsidRPr="00B30EA7">
        <w:rPr>
          <w:rFonts w:ascii="Tahoma" w:hAnsi="Tahoma" w:cs="Tahoma"/>
          <w:b/>
          <w:szCs w:val="20"/>
          <w:lang w:eastAsia="sl-SI"/>
        </w:rPr>
        <w:t xml:space="preserve"> 8</w:t>
      </w:r>
      <w:r w:rsidR="0078656B" w:rsidRPr="00B30EA7">
        <w:rPr>
          <w:rFonts w:ascii="Tahoma" w:hAnsi="Tahoma" w:cs="Tahoma"/>
          <w:b/>
          <w:szCs w:val="20"/>
          <w:lang w:eastAsia="sl-SI"/>
        </w:rPr>
        <w:t>. 2025</w:t>
      </w:r>
      <w:r w:rsidR="00485265" w:rsidRPr="00B30EA7">
        <w:rPr>
          <w:rFonts w:ascii="Tahoma" w:hAnsi="Tahoma" w:cs="Tahoma"/>
          <w:b/>
          <w:szCs w:val="20"/>
          <w:lang w:eastAsia="sl-SI"/>
        </w:rPr>
        <w:t xml:space="preserve">. </w:t>
      </w:r>
      <w:r w:rsidR="00DA6D47" w:rsidRPr="00B30EA7">
        <w:rPr>
          <w:rFonts w:ascii="Tahoma" w:eastAsia="Times New Roman" w:hAnsi="Tahoma" w:cs="Tahoma"/>
          <w:lang w:eastAsia="sl-SI"/>
        </w:rPr>
        <w:t>Ob zaključku vseh del pogodbeni stranki oziroma njuna predstavnika</w:t>
      </w:r>
      <w:r w:rsidR="00DA6D47" w:rsidRPr="003955DB">
        <w:rPr>
          <w:rFonts w:ascii="Tahoma" w:eastAsia="Times New Roman" w:hAnsi="Tahoma" w:cs="Tahoma"/>
          <w:lang w:eastAsia="sl-SI"/>
        </w:rPr>
        <w:t xml:space="preserve"> podpišeta zapisnik </w:t>
      </w:r>
      <w:r w:rsidR="00DA6D47" w:rsidRPr="003955DB">
        <w:rPr>
          <w:rFonts w:ascii="Tahoma" w:hAnsi="Tahoma" w:cs="Tahoma"/>
        </w:rPr>
        <w:t xml:space="preserve">o </w:t>
      </w:r>
      <w:r w:rsidR="00DA6D47" w:rsidRPr="00872D57">
        <w:rPr>
          <w:rFonts w:ascii="Tahoma" w:hAnsi="Tahoma" w:cs="Tahoma"/>
        </w:rPr>
        <w:t>izvedenih vseh pogodbenih delih</w:t>
      </w:r>
      <w:r w:rsidR="00DA6D47" w:rsidRPr="003955DB">
        <w:rPr>
          <w:rFonts w:ascii="Tahoma" w:eastAsia="Times New Roman" w:hAnsi="Tahoma" w:cs="Tahoma"/>
          <w:lang w:eastAsia="sl-SI"/>
        </w:rPr>
        <w:t>.</w:t>
      </w:r>
    </w:p>
    <w:p w14:paraId="626A1D99"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1BFE5B4A"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D430A7">
        <w:rPr>
          <w:rFonts w:ascii="Tahoma" w:eastAsia="Times New Roman" w:hAnsi="Tahoma" w:cs="Tahoma"/>
          <w:lang w:eastAsia="sl-SI"/>
        </w:rPr>
        <w:t>Izvajalec bo moral v roku 5 (pet) delovnih dni po sklenitvi pogodbe</w:t>
      </w:r>
      <w:r w:rsidRPr="00D430A7">
        <w:rPr>
          <w:rFonts w:ascii="Tahoma" w:hAnsi="Tahoma" w:cs="Tahoma"/>
        </w:rPr>
        <w:t xml:space="preserve"> </w:t>
      </w:r>
      <w:r w:rsidRPr="00D430A7">
        <w:rPr>
          <w:rFonts w:ascii="Tahoma" w:eastAsia="Times New Roman" w:hAnsi="Tahoma" w:cs="Tahoma"/>
          <w:lang w:eastAsia="sl-SI"/>
        </w:rPr>
        <w:t>izdelati usklajen terminski plan aktivnosti in ga predati naročniku v potrditev.</w:t>
      </w:r>
      <w:r w:rsidRPr="00A20831">
        <w:rPr>
          <w:rFonts w:ascii="Tahoma" w:eastAsia="Times New Roman" w:hAnsi="Tahoma" w:cs="Tahoma"/>
          <w:lang w:eastAsia="sl-SI"/>
        </w:rPr>
        <w:t xml:space="preserve"> </w:t>
      </w:r>
    </w:p>
    <w:p w14:paraId="0800DE28" w14:textId="77777777" w:rsidR="002A0977" w:rsidRPr="009771A4" w:rsidRDefault="002A0977" w:rsidP="002A0977">
      <w:pPr>
        <w:keepNext/>
        <w:keepLines/>
        <w:widowControl w:val="0"/>
        <w:spacing w:after="0" w:line="240" w:lineRule="auto"/>
        <w:jc w:val="both"/>
        <w:rPr>
          <w:rFonts w:ascii="Tahoma" w:eastAsia="Times New Roman" w:hAnsi="Tahoma" w:cs="Tahoma"/>
          <w:lang w:eastAsia="sl-SI"/>
        </w:rPr>
      </w:pPr>
    </w:p>
    <w:p w14:paraId="245767D2" w14:textId="77777777" w:rsidR="002A0977" w:rsidRPr="009771A4" w:rsidRDefault="002A0977" w:rsidP="002A0977">
      <w:pPr>
        <w:keepNext/>
        <w:keepLines/>
        <w:widowControl w:val="0"/>
        <w:spacing w:after="0" w:line="240" w:lineRule="auto"/>
        <w:jc w:val="both"/>
        <w:rPr>
          <w:rFonts w:ascii="Tahoma" w:hAnsi="Tahoma" w:cs="Tahoma"/>
        </w:rPr>
      </w:pPr>
      <w:r w:rsidRPr="009771A4">
        <w:rPr>
          <w:rFonts w:ascii="Tahoma" w:hAnsi="Tahoma" w:cs="Tahoma"/>
        </w:rPr>
        <w:lastRenderedPageBreak/>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48369B1C" w14:textId="77777777" w:rsidR="002A0977" w:rsidRPr="009771A4" w:rsidRDefault="002A0977" w:rsidP="002A0977">
      <w:pPr>
        <w:keepNext/>
        <w:keepLines/>
        <w:widowControl w:val="0"/>
        <w:spacing w:after="0" w:line="240" w:lineRule="auto"/>
        <w:jc w:val="both"/>
        <w:rPr>
          <w:rFonts w:ascii="Tahoma" w:hAnsi="Tahoma" w:cs="Tahoma"/>
        </w:rPr>
      </w:pPr>
    </w:p>
    <w:p w14:paraId="71E9675F" w14:textId="77777777" w:rsidR="007F0684" w:rsidRPr="00A811EC" w:rsidRDefault="007F0684" w:rsidP="0053030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222F9E6D" w14:textId="77777777"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lang w:val="sl-SI"/>
        </w:rPr>
      </w:pPr>
    </w:p>
    <w:p w14:paraId="17DD7944" w14:textId="77777777"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rPr>
      </w:pPr>
      <w:r w:rsidRPr="00A811EC">
        <w:rPr>
          <w:rFonts w:cs="Tahoma"/>
          <w:sz w:val="22"/>
          <w:szCs w:val="22"/>
          <w:lang w:val="sl-SI"/>
        </w:rPr>
        <w:t>Odvoz odpadkov</w:t>
      </w:r>
    </w:p>
    <w:p w14:paraId="2681EBFD" w14:textId="77777777" w:rsidR="005F7103" w:rsidRPr="00A811EC" w:rsidRDefault="005F7103" w:rsidP="005F7103">
      <w:pPr>
        <w:keepNext/>
        <w:keepLines/>
        <w:spacing w:after="0" w:line="240" w:lineRule="auto"/>
        <w:jc w:val="both"/>
        <w:rPr>
          <w:rFonts w:ascii="Tahoma" w:eastAsia="Times New Roman" w:hAnsi="Tahoma" w:cs="Tahoma"/>
          <w:b/>
          <w:szCs w:val="20"/>
          <w:lang w:eastAsia="sl-SI"/>
        </w:rPr>
      </w:pPr>
    </w:p>
    <w:p w14:paraId="61470AEC" w14:textId="5CEB95FF" w:rsidR="005F7103" w:rsidRPr="00A811E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 xml:space="preserve">Odvoz odpadkov se ureja skladno z določili Uredbe </w:t>
      </w:r>
      <w:r w:rsidR="00B30EA7" w:rsidRPr="00B30EA7">
        <w:rPr>
          <w:rFonts w:ascii="Tahoma" w:eastAsia="Times New Roman" w:hAnsi="Tahoma" w:cs="Tahoma"/>
          <w:szCs w:val="20"/>
          <w:lang w:eastAsia="sl-SI"/>
        </w:rPr>
        <w:t>o ravnanju z odpadki, ki nastanejo pri gradbenih delih (Uradni list RS, št. 34/08)</w:t>
      </w:r>
      <w:r w:rsidR="00B30EA7">
        <w:rPr>
          <w:rFonts w:ascii="Tahoma" w:eastAsia="Times New Roman" w:hAnsi="Tahoma" w:cs="Tahoma"/>
          <w:szCs w:val="20"/>
          <w:lang w:eastAsia="sl-SI"/>
        </w:rPr>
        <w:t>.</w:t>
      </w:r>
    </w:p>
    <w:p w14:paraId="7D7ADA8B" w14:textId="77777777" w:rsidR="005F7103" w:rsidRPr="00A811EC" w:rsidRDefault="005F7103" w:rsidP="005F7103">
      <w:pPr>
        <w:keepNext/>
        <w:keepLines/>
        <w:spacing w:after="0" w:line="240" w:lineRule="auto"/>
        <w:jc w:val="both"/>
        <w:rPr>
          <w:rFonts w:ascii="Tahoma" w:eastAsia="Times New Roman" w:hAnsi="Tahoma" w:cs="Tahoma"/>
          <w:szCs w:val="20"/>
          <w:lang w:eastAsia="sl-SI"/>
        </w:rPr>
      </w:pPr>
    </w:p>
    <w:p w14:paraId="6D1F0C64" w14:textId="77777777" w:rsidR="005F7103" w:rsidRPr="00ED6B9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Na podlagi pooblastila naročnika, ki bo priloga št. 3 k pogodbi, bo izbrani ponudnik skrbel za vnos evidenčnih listov v elektronski sistem o ravnanju z odpadki (IS-Odpadki), v skladu s 25., 26. ter 56., 57. in 58. členom Uredbe o odpadkih. Evidenčne liste v imenu povzročitelja (naročnika odvoza odpadkov) izpolni in elektronsko podpiše izbrani ponudnik, ki bo prevzel odpadke.</w:t>
      </w:r>
      <w:r w:rsidRPr="00ED6B9C">
        <w:rPr>
          <w:rFonts w:ascii="Tahoma" w:eastAsia="Times New Roman" w:hAnsi="Tahoma" w:cs="Tahoma"/>
          <w:szCs w:val="20"/>
          <w:lang w:eastAsia="sl-SI"/>
        </w:rPr>
        <w:t xml:space="preserve"> </w:t>
      </w:r>
    </w:p>
    <w:p w14:paraId="5B2B48F2" w14:textId="77777777" w:rsidR="00D32C35" w:rsidRPr="00D32C35" w:rsidRDefault="00D32C35" w:rsidP="00530307">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b/>
          <w:szCs w:val="20"/>
          <w:u w:val="single"/>
        </w:rPr>
      </w:pPr>
    </w:p>
    <w:p w14:paraId="269A460E"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Garancijska doba</w:t>
      </w:r>
    </w:p>
    <w:p w14:paraId="077E4E46" w14:textId="77777777" w:rsidR="00D32C35" w:rsidRPr="00D32C35" w:rsidRDefault="00D32C35" w:rsidP="00530307">
      <w:pPr>
        <w:keepNext/>
        <w:keepLines/>
        <w:spacing w:after="0" w:line="240" w:lineRule="auto"/>
        <w:jc w:val="both"/>
        <w:rPr>
          <w:rFonts w:ascii="Tahoma" w:hAnsi="Tahoma" w:cs="Tahoma"/>
        </w:rPr>
      </w:pPr>
    </w:p>
    <w:p w14:paraId="138D75FA" w14:textId="77777777" w:rsidR="007711DD" w:rsidRPr="005D666A" w:rsidRDefault="007711DD" w:rsidP="00247C0F">
      <w:pPr>
        <w:keepNext/>
        <w:keepLines/>
        <w:tabs>
          <w:tab w:val="left" w:pos="1418"/>
          <w:tab w:val="left" w:pos="1702"/>
        </w:tabs>
        <w:spacing w:after="0" w:line="240" w:lineRule="auto"/>
        <w:jc w:val="both"/>
        <w:rPr>
          <w:rFonts w:ascii="Tahoma" w:hAnsi="Tahoma" w:cs="Tahoma"/>
        </w:rPr>
      </w:pPr>
      <w:r>
        <w:rPr>
          <w:rFonts w:ascii="Tahoma" w:hAnsi="Tahoma" w:cs="Tahoma"/>
        </w:rPr>
        <w:t>Zahtevana g</w:t>
      </w:r>
      <w:r w:rsidRPr="005D666A">
        <w:rPr>
          <w:rFonts w:ascii="Tahoma" w:hAnsi="Tahoma" w:cs="Tahoma"/>
        </w:rPr>
        <w:t xml:space="preserve">arancijska doba </w:t>
      </w:r>
      <w:r w:rsidR="00DA6D47" w:rsidRPr="00686E80">
        <w:rPr>
          <w:rFonts w:ascii="Tahoma" w:hAnsi="Tahoma" w:cs="Tahoma"/>
        </w:rPr>
        <w:t>za vsa opravljena dela - tudi za dela podizvajalcev (za kakovost izvedenih del, opremo in vgrajeni material) je</w:t>
      </w:r>
      <w:r w:rsidR="00DA6D47">
        <w:rPr>
          <w:rFonts w:ascii="Tahoma" w:hAnsi="Tahoma" w:cs="Tahoma"/>
        </w:rPr>
        <w:t xml:space="preserve"> najmanj</w:t>
      </w:r>
      <w:r w:rsidR="00DA6D47" w:rsidRPr="00686E80">
        <w:rPr>
          <w:rFonts w:ascii="Tahoma" w:hAnsi="Tahoma" w:cs="Tahoma"/>
        </w:rPr>
        <w:t xml:space="preserve"> štiriindvajset (24) mesecev </w:t>
      </w:r>
      <w:r w:rsidR="00DA6D47" w:rsidRPr="00686E80">
        <w:rPr>
          <w:rFonts w:ascii="Tahoma" w:eastAsia="Times New Roman" w:hAnsi="Tahoma" w:cs="Tahoma"/>
          <w:lang w:eastAsia="sl-SI"/>
        </w:rPr>
        <w:t xml:space="preserve">od podpisa zapisnika </w:t>
      </w:r>
      <w:r w:rsidR="00DA6D47" w:rsidRPr="00686E80">
        <w:rPr>
          <w:rFonts w:ascii="Tahoma" w:hAnsi="Tahoma" w:cs="Tahoma"/>
        </w:rPr>
        <w:t xml:space="preserve">o </w:t>
      </w:r>
      <w:r w:rsidR="00DA6D47">
        <w:rPr>
          <w:rFonts w:ascii="Tahoma" w:hAnsi="Tahoma" w:cs="Tahoma"/>
        </w:rPr>
        <w:t>izvedenih vseh pogodbenih delih</w:t>
      </w:r>
      <w:r w:rsidR="00DA6D47" w:rsidRPr="00686E80">
        <w:rPr>
          <w:rFonts w:ascii="Tahoma" w:eastAsia="Times New Roman" w:hAnsi="Tahoma" w:cs="Tahoma"/>
          <w:lang w:eastAsia="sl-SI"/>
        </w:rPr>
        <w:t xml:space="preserve"> s strani obeh pogodbenih strank oz. njunih predstavnikov</w:t>
      </w:r>
      <w:r w:rsidRPr="005D666A">
        <w:rPr>
          <w:rFonts w:ascii="Tahoma" w:hAnsi="Tahoma" w:cs="Tahoma"/>
        </w:rPr>
        <w:t>.</w:t>
      </w:r>
    </w:p>
    <w:p w14:paraId="34F3A12F" w14:textId="77777777" w:rsidR="005E78D3" w:rsidRDefault="005E78D3" w:rsidP="00247C0F">
      <w:pPr>
        <w:keepNext/>
        <w:keepLines/>
        <w:spacing w:after="0" w:line="240" w:lineRule="auto"/>
        <w:jc w:val="both"/>
        <w:rPr>
          <w:rFonts w:ascii="Tahoma" w:hAnsi="Tahoma" w:cs="Tahoma"/>
        </w:rPr>
      </w:pPr>
    </w:p>
    <w:p w14:paraId="017B45BF" w14:textId="77777777" w:rsidR="00247C0F" w:rsidRPr="00A26F7C" w:rsidRDefault="00247C0F" w:rsidP="00247C0F">
      <w:pPr>
        <w:pStyle w:val="Odstavekseznama"/>
        <w:keepNext/>
        <w:keepLines/>
        <w:numPr>
          <w:ilvl w:val="2"/>
          <w:numId w:val="2"/>
        </w:numPr>
        <w:jc w:val="both"/>
        <w:rPr>
          <w:rFonts w:ascii="Tahoma" w:hAnsi="Tahoma" w:cs="Tahoma"/>
          <w:b/>
          <w:sz w:val="22"/>
        </w:rPr>
      </w:pPr>
      <w:r w:rsidRPr="00A26F7C">
        <w:rPr>
          <w:rFonts w:ascii="Tahoma" w:hAnsi="Tahoma" w:cs="Tahoma"/>
          <w:b/>
          <w:sz w:val="22"/>
        </w:rPr>
        <w:t xml:space="preserve">Okoljski vidiki </w:t>
      </w:r>
    </w:p>
    <w:p w14:paraId="712F504E" w14:textId="77777777" w:rsidR="00247C0F" w:rsidRPr="00602923" w:rsidRDefault="00247C0F" w:rsidP="00247C0F">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40"/>
        <w:jc w:val="both"/>
        <w:rPr>
          <w:rFonts w:ascii="Tahoma" w:hAnsi="Tahoma" w:cs="Tahoma"/>
          <w:sz w:val="18"/>
          <w:szCs w:val="18"/>
        </w:rPr>
      </w:pPr>
    </w:p>
    <w:p w14:paraId="3F28A8B6" w14:textId="77777777" w:rsidR="00247C0F" w:rsidRPr="00112425" w:rsidRDefault="00247C0F" w:rsidP="00247C0F">
      <w:pPr>
        <w:keepNext/>
        <w:keepLines/>
        <w:spacing w:after="0" w:line="240" w:lineRule="auto"/>
        <w:jc w:val="both"/>
        <w:rPr>
          <w:rFonts w:ascii="Tahoma" w:hAnsi="Tahoma" w:cs="Tahoma"/>
        </w:rPr>
      </w:pPr>
      <w:r w:rsidRPr="00602923">
        <w:rPr>
          <w:rFonts w:ascii="Tahoma" w:hAnsi="Tahoma" w:cs="Tahoma"/>
        </w:rPr>
        <w:t>Izbrani izvajalec bo moral predmet javnega naročila izvajati na način, da je izpolnjen cilj, ki je za predmetno javno naročilo opredeljen v drugem odstavka 6. člena Uredbe o zelenem javnem naročanju (Ur. l. RS, št. 51/17 in 64/1</w:t>
      </w:r>
      <w:r w:rsidRPr="000E2293">
        <w:rPr>
          <w:rFonts w:ascii="Tahoma" w:hAnsi="Tahoma" w:cs="Tahoma"/>
        </w:rPr>
        <w:t>9) in v skladu z vsemi pogodbenimi določili, ki s</w:t>
      </w:r>
      <w:r>
        <w:rPr>
          <w:rFonts w:ascii="Tahoma" w:hAnsi="Tahoma" w:cs="Tahoma"/>
        </w:rPr>
        <w:t>o opredeljena v osnutku pogodbe</w:t>
      </w:r>
      <w:r w:rsidRPr="000E2293">
        <w:rPr>
          <w:rFonts w:ascii="Tahoma" w:hAnsi="Tahoma" w:cs="Tahoma"/>
        </w:rPr>
        <w:t xml:space="preserve">.  </w:t>
      </w:r>
    </w:p>
    <w:p w14:paraId="15DD348C" w14:textId="77777777" w:rsidR="00247C0F" w:rsidRPr="00A53E17" w:rsidRDefault="00247C0F" w:rsidP="00247C0F">
      <w:pPr>
        <w:keepNext/>
        <w:keepLines/>
        <w:spacing w:after="0" w:line="240" w:lineRule="auto"/>
        <w:jc w:val="both"/>
        <w:rPr>
          <w:rFonts w:ascii="Tahoma" w:hAnsi="Tahoma" w:cs="Tahoma"/>
          <w:b/>
          <w:sz w:val="20"/>
          <w:szCs w:val="18"/>
        </w:rPr>
      </w:pPr>
    </w:p>
    <w:p w14:paraId="62359DF2" w14:textId="77777777" w:rsidR="00247C0F" w:rsidRPr="00A53E17" w:rsidRDefault="00247C0F" w:rsidP="00247C0F">
      <w:pPr>
        <w:keepNext/>
        <w:keepLines/>
        <w:spacing w:after="0" w:line="240" w:lineRule="auto"/>
        <w:jc w:val="both"/>
        <w:rPr>
          <w:rFonts w:ascii="Tahoma" w:hAnsi="Tahoma" w:cs="Tahoma"/>
          <w:bCs/>
          <w:sz w:val="21"/>
          <w:szCs w:val="21"/>
        </w:rPr>
      </w:pPr>
      <w:r w:rsidRPr="00A53E17">
        <w:rPr>
          <w:rFonts w:ascii="Tahoma" w:hAnsi="Tahoma" w:cs="Tahoma"/>
          <w:bCs/>
          <w:sz w:val="21"/>
          <w:szCs w:val="21"/>
        </w:rPr>
        <w:t>V skladu z drugim odstavkom 6. člena Uredbe mora naročnik javno naročilo, ki vključuje predmet iz 7., 10.</w:t>
      </w:r>
      <w:r w:rsidR="00BD433A" w:rsidRPr="00A53E17">
        <w:rPr>
          <w:rFonts w:ascii="Tahoma" w:hAnsi="Tahoma" w:cs="Tahoma"/>
          <w:bCs/>
          <w:sz w:val="21"/>
          <w:szCs w:val="21"/>
        </w:rPr>
        <w:t>, 11. 12.</w:t>
      </w:r>
      <w:r w:rsidR="00CD3DA2" w:rsidRPr="00A53E17">
        <w:rPr>
          <w:rFonts w:ascii="Tahoma" w:hAnsi="Tahoma" w:cs="Tahoma"/>
          <w:bCs/>
          <w:sz w:val="21"/>
          <w:szCs w:val="21"/>
        </w:rPr>
        <w:t xml:space="preserve">, </w:t>
      </w:r>
      <w:r w:rsidRPr="00A53E17">
        <w:rPr>
          <w:rFonts w:ascii="Tahoma" w:hAnsi="Tahoma" w:cs="Tahoma"/>
          <w:bCs/>
          <w:sz w:val="21"/>
          <w:szCs w:val="21"/>
        </w:rPr>
        <w:t>1</w:t>
      </w:r>
      <w:r w:rsidR="00BD433A" w:rsidRPr="00A53E17">
        <w:rPr>
          <w:rFonts w:ascii="Tahoma" w:hAnsi="Tahoma" w:cs="Tahoma"/>
          <w:bCs/>
          <w:sz w:val="21"/>
          <w:szCs w:val="21"/>
        </w:rPr>
        <w:t>7</w:t>
      </w:r>
      <w:r w:rsidRPr="00A53E17">
        <w:rPr>
          <w:rFonts w:ascii="Tahoma" w:hAnsi="Tahoma" w:cs="Tahoma"/>
          <w:bCs/>
          <w:sz w:val="21"/>
          <w:szCs w:val="21"/>
        </w:rPr>
        <w:t>.</w:t>
      </w:r>
      <w:r w:rsidR="00CD3DA2" w:rsidRPr="00A53E17">
        <w:rPr>
          <w:rFonts w:ascii="Tahoma" w:hAnsi="Tahoma" w:cs="Tahoma"/>
          <w:bCs/>
          <w:sz w:val="21"/>
          <w:szCs w:val="21"/>
        </w:rPr>
        <w:t xml:space="preserve"> in 21.</w:t>
      </w:r>
      <w:r w:rsidRPr="00A53E17">
        <w:rPr>
          <w:rFonts w:ascii="Tahoma" w:hAnsi="Tahoma" w:cs="Tahoma"/>
          <w:bCs/>
          <w:sz w:val="21"/>
          <w:szCs w:val="21"/>
        </w:rPr>
        <w:t xml:space="preserve"> točke prvega odstavka 4. člena Uredbe, oddati tako, da se v posameznem naročilu izpolni tisti cilj, ki je v nadaljevanju določen za ta predmet:</w:t>
      </w:r>
    </w:p>
    <w:p w14:paraId="3DF94ADE" w14:textId="77777777" w:rsidR="00247C0F" w:rsidRPr="00A53E17" w:rsidRDefault="00247C0F" w:rsidP="00247C0F">
      <w:pPr>
        <w:keepNext/>
        <w:keepLines/>
        <w:spacing w:after="0" w:line="240" w:lineRule="auto"/>
        <w:jc w:val="both"/>
        <w:rPr>
          <w:rFonts w:ascii="Tahoma" w:hAnsi="Tahoma" w:cs="Tahoma"/>
          <w:bCs/>
          <w:sz w:val="21"/>
          <w:szCs w:val="21"/>
        </w:rPr>
      </w:pPr>
      <w:r w:rsidRPr="00A53E17">
        <w:rPr>
          <w:rFonts w:ascii="Tahoma" w:hAnsi="Tahoma" w:cs="Tahoma"/>
          <w:bCs/>
          <w:sz w:val="21"/>
          <w:szCs w:val="21"/>
        </w:rPr>
        <w:t>»9. delež hladilnikov, zamrzovalnikov in njunih kombinacij, pomivalnih, pralnih in sušilnih strojev, sesalnikov in klimatskih naprav, ki so uvrščeni v najvišji energijski razred, dostopen na trgu, znaša najmanj 80 % vseh artiklov;</w:t>
      </w:r>
    </w:p>
    <w:p w14:paraId="1FBA0D74" w14:textId="77777777" w:rsidR="00BD433A" w:rsidRPr="00A53E17" w:rsidRDefault="00BD433A" w:rsidP="00BD433A">
      <w:pPr>
        <w:keepNext/>
        <w:keepLines/>
        <w:spacing w:after="0" w:line="240" w:lineRule="auto"/>
        <w:jc w:val="both"/>
        <w:rPr>
          <w:rFonts w:ascii="Tahoma" w:hAnsi="Tahoma" w:cs="Tahoma"/>
          <w:bCs/>
          <w:sz w:val="21"/>
          <w:szCs w:val="21"/>
        </w:rPr>
      </w:pPr>
      <w:r w:rsidRPr="00A53E17">
        <w:rPr>
          <w:rFonts w:ascii="Tahoma" w:hAnsi="Tahoma" w:cs="Tahoma"/>
          <w:bCs/>
          <w:sz w:val="21"/>
          <w:szCs w:val="21"/>
        </w:rPr>
        <w:t>12.   delež sanitarnih armatur, ki so nameščene v nestanovanjskih prostorih za več uporabnikov in pogosto uporabo ter omogočajo omejitev časa posamezne uporabe vode, znaša najmanj 70 %;</w:t>
      </w:r>
    </w:p>
    <w:p w14:paraId="3FA2D6B5" w14:textId="77777777" w:rsidR="00BD433A" w:rsidRPr="00A53E17" w:rsidRDefault="00BD433A" w:rsidP="00BD433A">
      <w:pPr>
        <w:keepNext/>
        <w:keepLines/>
        <w:spacing w:after="0" w:line="240" w:lineRule="auto"/>
        <w:jc w:val="both"/>
        <w:rPr>
          <w:rFonts w:ascii="Tahoma" w:hAnsi="Tahoma" w:cs="Tahoma"/>
          <w:bCs/>
          <w:sz w:val="21"/>
          <w:szCs w:val="21"/>
        </w:rPr>
      </w:pPr>
      <w:r w:rsidRPr="00A53E17">
        <w:rPr>
          <w:rFonts w:ascii="Tahoma" w:hAnsi="Tahoma" w:cs="Tahoma"/>
          <w:bCs/>
          <w:sz w:val="21"/>
          <w:szCs w:val="21"/>
        </w:rPr>
        <w:t>13.   delež splakovalnih sistemov iz opreme za stranišča na splakovanje in opreme za pisoarje, ki vključuje napravo za varčevanje z vodo, znaša najmanj 60 %;</w:t>
      </w:r>
    </w:p>
    <w:p w14:paraId="6513C71A" w14:textId="77777777" w:rsidR="00BD433A" w:rsidRPr="00A53E17" w:rsidRDefault="00BD433A" w:rsidP="00BD433A">
      <w:pPr>
        <w:keepNext/>
        <w:keepLines/>
        <w:spacing w:after="0" w:line="240" w:lineRule="auto"/>
        <w:jc w:val="both"/>
        <w:rPr>
          <w:rFonts w:ascii="Tahoma" w:hAnsi="Tahoma" w:cs="Tahoma"/>
          <w:bCs/>
          <w:sz w:val="21"/>
          <w:szCs w:val="21"/>
        </w:rPr>
      </w:pPr>
      <w:r w:rsidRPr="00A53E17">
        <w:rPr>
          <w:rFonts w:ascii="Tahoma" w:hAnsi="Tahoma" w:cs="Tahoma"/>
          <w:bCs/>
          <w:sz w:val="21"/>
          <w:szCs w:val="21"/>
        </w:rPr>
        <w:t>19.   delež električnih sijalk, ki so uvrščene v najvišji energijski razred, dostopen na trgu, znaša najmanj 90 %;</w:t>
      </w:r>
    </w:p>
    <w:p w14:paraId="42CA191F" w14:textId="77777777" w:rsidR="00BD433A" w:rsidRPr="00A53E17" w:rsidRDefault="00BD433A" w:rsidP="00BD433A">
      <w:pPr>
        <w:keepNext/>
        <w:keepLines/>
        <w:spacing w:after="0" w:line="240" w:lineRule="auto"/>
        <w:jc w:val="both"/>
        <w:rPr>
          <w:rFonts w:ascii="Tahoma" w:hAnsi="Tahoma" w:cs="Tahoma"/>
          <w:bCs/>
          <w:sz w:val="21"/>
          <w:szCs w:val="21"/>
        </w:rPr>
      </w:pPr>
      <w:r w:rsidRPr="00A53E17">
        <w:rPr>
          <w:rFonts w:ascii="Tahoma" w:hAnsi="Tahoma" w:cs="Tahoma"/>
          <w:bCs/>
          <w:sz w:val="21"/>
          <w:szCs w:val="21"/>
        </w:rPr>
        <w:t>20.   delež svetilk, ki omogoča uporabo električnih sijalk, uvrščenih v najvišji energijski razred, dostopen na trgu, znaša najmanj 90 %;</w:t>
      </w:r>
    </w:p>
    <w:p w14:paraId="5E328A95" w14:textId="77777777" w:rsidR="00247C0F" w:rsidRPr="00A53E17" w:rsidRDefault="00BD433A" w:rsidP="00BD433A">
      <w:pPr>
        <w:keepNext/>
        <w:keepLines/>
        <w:spacing w:after="0" w:line="240" w:lineRule="auto"/>
        <w:jc w:val="both"/>
        <w:rPr>
          <w:rFonts w:ascii="Tahoma" w:hAnsi="Tahoma" w:cs="Tahoma"/>
          <w:bCs/>
          <w:sz w:val="21"/>
          <w:szCs w:val="21"/>
        </w:rPr>
      </w:pPr>
      <w:r w:rsidRPr="00A53E17">
        <w:rPr>
          <w:rFonts w:ascii="Tahoma" w:hAnsi="Tahoma" w:cs="Tahoma"/>
          <w:bCs/>
          <w:sz w:val="21"/>
          <w:szCs w:val="21"/>
        </w:rPr>
        <w:t>21.   razsvetljava v notranjih prostorih omogoča uporabo predstikalnih naprav z možnostjo zatemnjevanja pri najmanj 40 % vseh sijalk;</w:t>
      </w:r>
    </w:p>
    <w:p w14:paraId="53FB6B8A" w14:textId="77777777" w:rsidR="00247C0F" w:rsidRPr="00A53E17" w:rsidRDefault="00CD3DA2" w:rsidP="00247C0F">
      <w:pPr>
        <w:keepNext/>
        <w:keepLines/>
        <w:spacing w:after="0" w:line="240" w:lineRule="auto"/>
        <w:jc w:val="both"/>
        <w:rPr>
          <w:rFonts w:ascii="Tahoma" w:hAnsi="Tahoma" w:cs="Tahoma"/>
          <w:bCs/>
          <w:sz w:val="21"/>
          <w:szCs w:val="21"/>
        </w:rPr>
      </w:pPr>
      <w:r w:rsidRPr="00A53E17">
        <w:rPr>
          <w:rFonts w:ascii="Tahoma" w:hAnsi="Tahoma" w:cs="Tahoma"/>
          <w:bCs/>
          <w:sz w:val="21"/>
          <w:szCs w:val="21"/>
        </w:rPr>
        <w:t>29.   delež lesa ali lesnih tvoriv v stavbnem pohištvu znaša najmanj 80 % prostornine vgrajenih materialov (brez stekla in stavbnega okovja), razen če predpis ali namen uporabe to prepoveduje ali onemogoča«.</w:t>
      </w:r>
    </w:p>
    <w:p w14:paraId="6F597F2C" w14:textId="77777777" w:rsidR="00247C0F" w:rsidRDefault="00247C0F" w:rsidP="00247C0F">
      <w:pPr>
        <w:keepNext/>
        <w:keepLines/>
        <w:spacing w:after="0" w:line="240" w:lineRule="auto"/>
        <w:jc w:val="both"/>
        <w:rPr>
          <w:rFonts w:ascii="Tahoma" w:hAnsi="Tahoma" w:cs="Tahoma"/>
          <w:b/>
        </w:rPr>
      </w:pPr>
      <w:r w:rsidRPr="00866147">
        <w:rPr>
          <w:rFonts w:ascii="Tahoma" w:hAnsi="Tahoma" w:cs="Tahoma"/>
          <w:b/>
        </w:rPr>
        <w:t>Okoljske zahteve in zahtevana dokazila so opredeljena v popisu del s predračunom.</w:t>
      </w:r>
    </w:p>
    <w:p w14:paraId="22DF86E7" w14:textId="77777777" w:rsidR="00A53E17" w:rsidRDefault="00A53E17" w:rsidP="00247C0F">
      <w:pPr>
        <w:keepNext/>
        <w:keepLines/>
        <w:spacing w:after="0" w:line="240" w:lineRule="auto"/>
        <w:jc w:val="both"/>
        <w:rPr>
          <w:rFonts w:ascii="Tahoma" w:hAnsi="Tahoma" w:cs="Tahoma"/>
          <w:b/>
        </w:rPr>
      </w:pPr>
    </w:p>
    <w:p w14:paraId="17AAD624" w14:textId="28E6372D" w:rsidR="00247C0F" w:rsidRDefault="00247C0F" w:rsidP="00247C0F">
      <w:pPr>
        <w:keepNext/>
        <w:keepLines/>
        <w:spacing w:after="0" w:line="240" w:lineRule="auto"/>
        <w:jc w:val="both"/>
        <w:rPr>
          <w:rFonts w:ascii="Tahoma" w:hAnsi="Tahoma" w:cs="Tahoma"/>
          <w:b/>
        </w:rPr>
      </w:pPr>
      <w:r w:rsidRPr="00866147">
        <w:rPr>
          <w:rFonts w:ascii="Tahoma" w:hAnsi="Tahoma" w:cs="Tahoma"/>
          <w:b/>
        </w:rPr>
        <w:t>Ponudnik mora ponuditi blago v skladu z zahtevami</w:t>
      </w:r>
      <w:r>
        <w:rPr>
          <w:rFonts w:ascii="Tahoma" w:hAnsi="Tahoma" w:cs="Tahoma"/>
          <w:b/>
        </w:rPr>
        <w:t xml:space="preserve"> razpisne dokumentacije in njenih prilog.</w:t>
      </w:r>
    </w:p>
    <w:p w14:paraId="0FE5D7D5" w14:textId="77777777" w:rsidR="00247C0F" w:rsidRDefault="00247C0F" w:rsidP="00530307">
      <w:pPr>
        <w:keepNext/>
        <w:keepLines/>
        <w:spacing w:after="0" w:line="240" w:lineRule="auto"/>
        <w:jc w:val="both"/>
        <w:rPr>
          <w:rFonts w:ascii="Tahoma" w:hAnsi="Tahoma" w:cs="Tahoma"/>
        </w:rPr>
      </w:pPr>
    </w:p>
    <w:p w14:paraId="7F95B50E" w14:textId="77777777" w:rsidR="00D32C35" w:rsidRPr="00DA31D6" w:rsidRDefault="00D32C35" w:rsidP="00530307">
      <w:pPr>
        <w:pStyle w:val="Odstavekseznama"/>
        <w:keepNext/>
        <w:keepLines/>
        <w:numPr>
          <w:ilvl w:val="2"/>
          <w:numId w:val="2"/>
        </w:numPr>
        <w:jc w:val="both"/>
        <w:rPr>
          <w:rFonts w:ascii="Tahoma" w:hAnsi="Tahoma" w:cs="Tahoma"/>
          <w:b/>
          <w:sz w:val="22"/>
        </w:rPr>
      </w:pPr>
      <w:r w:rsidRPr="00DA31D6">
        <w:rPr>
          <w:rFonts w:ascii="Tahoma" w:hAnsi="Tahoma" w:cs="Tahoma"/>
          <w:b/>
          <w:sz w:val="22"/>
        </w:rPr>
        <w:t>Dokumentacija</w:t>
      </w:r>
    </w:p>
    <w:p w14:paraId="2D4FE082" w14:textId="77777777" w:rsidR="00D32C35" w:rsidRPr="00D32C35" w:rsidRDefault="00D32C35" w:rsidP="00530307">
      <w:pPr>
        <w:keepNext/>
        <w:keepLines/>
        <w:spacing w:after="0" w:line="240" w:lineRule="auto"/>
        <w:jc w:val="both"/>
        <w:rPr>
          <w:rFonts w:ascii="Tahoma" w:eastAsia="Times New Roman" w:hAnsi="Tahoma" w:cs="Tahoma"/>
          <w:lang w:eastAsia="sl-SI"/>
        </w:rPr>
      </w:pPr>
    </w:p>
    <w:p w14:paraId="6C64AFF8" w14:textId="77777777" w:rsidR="00AC16C0" w:rsidRPr="009A668E" w:rsidRDefault="00AC16C0" w:rsidP="00AC16C0">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Pr>
          <w:rFonts w:ascii="Tahoma" w:eastAsia="Times New Roman" w:hAnsi="Tahoma" w:cs="Tahoma"/>
          <w:lang w:eastAsia="sl-SI"/>
        </w:rPr>
        <w:t>brani ponudnik bo</w:t>
      </w:r>
      <w:r w:rsidRPr="00707173">
        <w:rPr>
          <w:rFonts w:ascii="Tahoma" w:eastAsia="Times New Roman" w:hAnsi="Tahoma" w:cs="Tahoma"/>
          <w:lang w:eastAsia="sl-SI"/>
        </w:rPr>
        <w:t xml:space="preserve"> </w:t>
      </w:r>
      <w:r w:rsidRPr="00D32C35">
        <w:rPr>
          <w:rFonts w:ascii="Tahoma" w:hAnsi="Tahoma" w:cs="Tahoma"/>
          <w:lang w:eastAsia="sl-SI"/>
        </w:rPr>
        <w:t>mora</w:t>
      </w:r>
      <w:r>
        <w:rPr>
          <w:rFonts w:ascii="Tahoma" w:hAnsi="Tahoma" w:cs="Tahoma"/>
          <w:lang w:eastAsia="sl-SI"/>
        </w:rPr>
        <w:t>l</w:t>
      </w:r>
      <w:r w:rsidRPr="00D32C35">
        <w:rPr>
          <w:rFonts w:ascii="Tahoma" w:hAnsi="Tahoma" w:cs="Tahoma"/>
          <w:lang w:eastAsia="sl-SI"/>
        </w:rPr>
        <w:t xml:space="preserve"> naročniku</w:t>
      </w:r>
      <w:r>
        <w:rPr>
          <w:rFonts w:ascii="Tahoma" w:hAnsi="Tahoma" w:cs="Tahoma"/>
          <w:lang w:eastAsia="sl-SI"/>
        </w:rPr>
        <w:t xml:space="preserve">, 5 (pet) dni </w:t>
      </w:r>
      <w:r w:rsidRPr="00D32C35">
        <w:rPr>
          <w:rFonts w:ascii="Tahoma" w:hAnsi="Tahoma" w:cs="Tahoma"/>
          <w:lang w:eastAsia="sl-SI"/>
        </w:rPr>
        <w:t xml:space="preserve">pred </w:t>
      </w:r>
      <w:r>
        <w:rPr>
          <w:rFonts w:ascii="Tahoma" w:hAnsi="Tahoma" w:cs="Tahoma"/>
          <w:lang w:eastAsia="sl-SI"/>
        </w:rPr>
        <w:t>končnim prevzemom izvedenih del,</w:t>
      </w:r>
      <w:r w:rsidRPr="00D32C35">
        <w:rPr>
          <w:rFonts w:ascii="Tahoma" w:hAnsi="Tahoma" w:cs="Tahoma"/>
          <w:lang w:eastAsia="sl-SI"/>
        </w:rPr>
        <w:t xml:space="preserve"> v dveh (2) </w:t>
      </w:r>
      <w:r>
        <w:rPr>
          <w:rFonts w:ascii="Tahoma" w:hAnsi="Tahoma" w:cs="Tahoma"/>
          <w:lang w:eastAsia="sl-SI"/>
        </w:rPr>
        <w:t xml:space="preserve">tiskanih </w:t>
      </w:r>
      <w:r w:rsidRPr="009A668E">
        <w:rPr>
          <w:rFonts w:ascii="Tahoma" w:hAnsi="Tahoma" w:cs="Tahoma"/>
          <w:lang w:eastAsia="sl-SI"/>
        </w:rPr>
        <w:t>izvodih pr</w:t>
      </w:r>
      <w:r>
        <w:rPr>
          <w:rFonts w:ascii="Tahoma" w:hAnsi="Tahoma" w:cs="Tahoma"/>
          <w:lang w:eastAsia="sl-SI"/>
        </w:rPr>
        <w:t>edl</w:t>
      </w:r>
      <w:r w:rsidRPr="009A668E">
        <w:rPr>
          <w:rFonts w:ascii="Tahoma" w:hAnsi="Tahoma" w:cs="Tahoma"/>
          <w:lang w:eastAsia="sl-SI"/>
        </w:rPr>
        <w:t>ožiti:</w:t>
      </w:r>
    </w:p>
    <w:p w14:paraId="6DBFA7A4" w14:textId="77777777" w:rsidR="00AC16C0" w:rsidRPr="009A668E" w:rsidRDefault="00AC16C0"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Pr>
          <w:rFonts w:ascii="Tahoma" w:hAnsi="Tahoma" w:cs="Tahoma"/>
          <w:lang w:eastAsia="sl-SI"/>
        </w:rPr>
        <w:t xml:space="preserve"> o zanesljivosti objekta </w:t>
      </w:r>
      <w:r w:rsidRPr="009A668E">
        <w:rPr>
          <w:rFonts w:ascii="Tahoma" w:hAnsi="Tahoma" w:cs="Tahoma"/>
          <w:lang w:eastAsia="sl-SI"/>
        </w:rPr>
        <w:t xml:space="preserve">v skladu s </w:t>
      </w:r>
      <w:r>
        <w:rPr>
          <w:rFonts w:ascii="Tahoma" w:hAnsi="Tahoma" w:cs="Tahoma"/>
          <w:lang w:eastAsia="sl-SI"/>
        </w:rPr>
        <w:t>p</w:t>
      </w:r>
      <w:r w:rsidRPr="009A668E">
        <w:rPr>
          <w:rFonts w:ascii="Tahoma" w:hAnsi="Tahoma" w:cs="Tahoma"/>
          <w:lang w:eastAsia="sl-SI"/>
        </w:rPr>
        <w:t>r</w:t>
      </w:r>
      <w:r>
        <w:rPr>
          <w:rFonts w:ascii="Tahoma" w:hAnsi="Tahoma" w:cs="Tahoma"/>
          <w:lang w:eastAsia="sl-SI"/>
        </w:rPr>
        <w:t>edpisom, ki ureja</w:t>
      </w:r>
      <w:r w:rsidRPr="009A668E">
        <w:rPr>
          <w:rFonts w:ascii="Tahoma" w:hAnsi="Tahoma" w:cs="Tahoma"/>
          <w:lang w:eastAsia="sl-SI"/>
        </w:rPr>
        <w:t xml:space="preserve"> dokazil</w:t>
      </w:r>
      <w:r>
        <w:rPr>
          <w:rFonts w:ascii="Tahoma" w:hAnsi="Tahoma" w:cs="Tahoma"/>
          <w:lang w:eastAsia="sl-SI"/>
        </w:rPr>
        <w:t>a</w:t>
      </w:r>
      <w:r w:rsidRPr="009A668E">
        <w:rPr>
          <w:rFonts w:ascii="Tahoma" w:hAnsi="Tahoma" w:cs="Tahoma"/>
          <w:lang w:eastAsia="sl-SI"/>
        </w:rPr>
        <w:t xml:space="preserve"> o zanesljivosti objekta;</w:t>
      </w:r>
    </w:p>
    <w:p w14:paraId="6C8F23CE" w14:textId="77777777" w:rsidR="00AC16C0" w:rsidRPr="009A668E" w:rsidRDefault="00AC16C0"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projekte izvedenih del – PID (</w:t>
      </w:r>
      <w:r w:rsidR="00455EC8" w:rsidRPr="00455EC8">
        <w:rPr>
          <w:rFonts w:ascii="Tahoma" w:hAnsi="Tahoma" w:cs="Tahoma"/>
        </w:rPr>
        <w:t>Načrt arhitekture, Načrt s področja elektrotehnike, Načrt s področja strojništva</w:t>
      </w:r>
      <w:r w:rsidR="00895684">
        <w:rPr>
          <w:rFonts w:ascii="Tahoma" w:hAnsi="Tahoma" w:cs="Tahoma"/>
          <w:lang w:eastAsia="sl-SI"/>
        </w:rPr>
        <w:t>).</w:t>
      </w:r>
    </w:p>
    <w:p w14:paraId="4A5D7EF6" w14:textId="77777777" w:rsidR="00AC16C0" w:rsidRPr="009A668E" w:rsidRDefault="00AC16C0" w:rsidP="00AC16C0">
      <w:pPr>
        <w:keepNext/>
        <w:keepLines/>
        <w:spacing w:after="0" w:line="240" w:lineRule="auto"/>
        <w:ind w:left="1068"/>
        <w:jc w:val="both"/>
        <w:rPr>
          <w:rFonts w:ascii="Tahoma" w:hAnsi="Tahoma" w:cs="Tahoma"/>
          <w:lang w:eastAsia="sl-SI"/>
        </w:rPr>
      </w:pPr>
    </w:p>
    <w:p w14:paraId="7FDC7735" w14:textId="77777777" w:rsidR="00AC16C0" w:rsidRDefault="00AC16C0" w:rsidP="00AC16C0">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t>Naročnik bo dokumentacijo iz prejšnjega odstavka tega člena pregledal in podal pripombe v roku 2 (dveh) delovnih dni po pre</w:t>
      </w:r>
      <w:r>
        <w:rPr>
          <w:rFonts w:ascii="Tahoma" w:eastAsia="Times New Roman" w:hAnsi="Tahoma" w:cs="Tahoma"/>
          <w:lang w:eastAsia="sl-SI"/>
        </w:rPr>
        <w:t>jemu</w:t>
      </w:r>
      <w:r w:rsidRPr="009A668E">
        <w:rPr>
          <w:rFonts w:ascii="Tahoma" w:eastAsia="Times New Roman" w:hAnsi="Tahoma" w:cs="Tahoma"/>
          <w:lang w:eastAsia="sl-SI"/>
        </w:rPr>
        <w:t xml:space="preserve"> kompletne dokumentacije. Iz</w:t>
      </w:r>
      <w:r>
        <w:rPr>
          <w:rFonts w:ascii="Tahoma" w:eastAsia="Times New Roman" w:hAnsi="Tahoma" w:cs="Tahoma"/>
          <w:lang w:eastAsia="sl-SI"/>
        </w:rPr>
        <w:t>brani ponudnik</w:t>
      </w:r>
      <w:r w:rsidRPr="009A668E">
        <w:rPr>
          <w:rFonts w:ascii="Tahoma" w:eastAsia="Times New Roman" w:hAnsi="Tahoma" w:cs="Tahoma"/>
          <w:lang w:eastAsia="sl-SI"/>
        </w:rPr>
        <w:t xml:space="preserve"> je dolžan upoštevati pripombe naročnika in dokumentacijo dopolniti oz. popraviti</w:t>
      </w:r>
      <w:r>
        <w:rPr>
          <w:rFonts w:ascii="Tahoma" w:eastAsia="Times New Roman" w:hAnsi="Tahoma" w:cs="Tahoma"/>
          <w:lang w:eastAsia="sl-SI"/>
        </w:rPr>
        <w:t xml:space="preserve"> v roku 5 (petih) koledarskih dni</w:t>
      </w:r>
      <w:r w:rsidRPr="009A668E">
        <w:rPr>
          <w:rFonts w:ascii="Tahoma" w:eastAsia="Times New Roman" w:hAnsi="Tahoma" w:cs="Tahoma"/>
          <w:lang w:eastAsia="sl-SI"/>
        </w:rPr>
        <w:t xml:space="preserve">. Po predaji celotne dokumentacije </w:t>
      </w:r>
      <w:r w:rsidRPr="005D2D10">
        <w:rPr>
          <w:rFonts w:ascii="Tahoma" w:eastAsia="Times New Roman" w:hAnsi="Tahoma" w:cs="Tahoma"/>
          <w:lang w:eastAsia="sl-SI"/>
        </w:rPr>
        <w:t xml:space="preserve">iz prejšnjega odstavka tega člena </w:t>
      </w:r>
      <w:r w:rsidRPr="009A668E">
        <w:rPr>
          <w:rFonts w:ascii="Tahoma" w:eastAsia="Times New Roman" w:hAnsi="Tahoma" w:cs="Tahoma"/>
          <w:lang w:eastAsia="sl-SI"/>
        </w:rPr>
        <w:t>naročnik in iz</w:t>
      </w:r>
      <w:r>
        <w:rPr>
          <w:rFonts w:ascii="Tahoma" w:eastAsia="Times New Roman" w:hAnsi="Tahoma" w:cs="Tahoma"/>
          <w:lang w:eastAsia="sl-SI"/>
        </w:rPr>
        <w:t>brani ponudnik</w:t>
      </w:r>
      <w:r w:rsidRPr="009A668E">
        <w:rPr>
          <w:rFonts w:ascii="Tahoma" w:eastAsia="Times New Roman" w:hAnsi="Tahoma" w:cs="Tahoma"/>
          <w:lang w:eastAsia="sl-SI"/>
        </w:rPr>
        <w:t xml:space="preserve"> oziroma njuna predstavnika podpišeta zapisnik</w:t>
      </w:r>
      <w:r w:rsidRPr="009A668E">
        <w:rPr>
          <w:rFonts w:ascii="Tahoma" w:eastAsia="Times New Roman" w:hAnsi="Tahoma" w:cs="Tahoma"/>
          <w:szCs w:val="20"/>
          <w:lang w:eastAsia="sl-SI"/>
        </w:rPr>
        <w:t xml:space="preserve"> o predaji tehnične dokumentacije.</w:t>
      </w:r>
    </w:p>
    <w:p w14:paraId="47D63646" w14:textId="77777777" w:rsidR="00AC16C0" w:rsidRDefault="00AC16C0" w:rsidP="00AC16C0">
      <w:pPr>
        <w:keepNext/>
        <w:keepLines/>
        <w:spacing w:after="0" w:line="240" w:lineRule="auto"/>
        <w:jc w:val="both"/>
        <w:rPr>
          <w:rFonts w:ascii="Tahoma" w:eastAsia="Times New Roman" w:hAnsi="Tahoma" w:cs="Tahoma"/>
          <w:lang w:eastAsia="sl-SI"/>
        </w:rPr>
      </w:pPr>
    </w:p>
    <w:p w14:paraId="7FECE561" w14:textId="77777777" w:rsidR="00AC16C0" w:rsidRDefault="00AC16C0" w:rsidP="00AC16C0">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 xml:space="preserve">jeziku ter mora ustrezati zahtevam slovenske zakonodaje, ki se nanašajo na predmet pogodbe. </w:t>
      </w:r>
      <w:r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3E28C528" w14:textId="77777777" w:rsidR="00AC16C0" w:rsidRDefault="00AC16C0" w:rsidP="00AC16C0">
      <w:pPr>
        <w:keepNext/>
        <w:keepLines/>
        <w:spacing w:after="0" w:line="240" w:lineRule="auto"/>
        <w:jc w:val="both"/>
        <w:rPr>
          <w:rFonts w:ascii="Tahoma" w:eastAsia="Times New Roman" w:hAnsi="Tahoma" w:cs="Tahoma"/>
          <w:lang w:eastAsia="sl-SI"/>
        </w:rPr>
      </w:pPr>
    </w:p>
    <w:p w14:paraId="3D206061" w14:textId="77777777" w:rsidR="00AC16C0" w:rsidRDefault="00AC16C0" w:rsidP="00AC16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Predana dokumentacija ne sme nositi znaka (copyright) oz. vsebinsko enakovrednega teksta (določila) in postane last naročnika, ki lahko z njo prosto razpolaga v namene uporabe, obnove in vzdrževanja objekta.</w:t>
      </w:r>
    </w:p>
    <w:p w14:paraId="1E1E42B4" w14:textId="77777777" w:rsidR="00C13369" w:rsidRPr="00D32C35" w:rsidRDefault="00C13369" w:rsidP="00530307">
      <w:pPr>
        <w:keepNext/>
        <w:keepLines/>
        <w:spacing w:after="0" w:line="240" w:lineRule="auto"/>
        <w:jc w:val="both"/>
        <w:rPr>
          <w:rFonts w:ascii="Tahoma" w:eastAsia="Times New Roman" w:hAnsi="Tahoma" w:cs="Tahoma"/>
          <w:lang w:eastAsia="sl-SI"/>
        </w:rPr>
      </w:pPr>
    </w:p>
    <w:p w14:paraId="09F1C896" w14:textId="77777777"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1BA8EA20" w14:textId="77777777" w:rsidR="00302D6E" w:rsidRPr="004269C9" w:rsidRDefault="00302D6E" w:rsidP="00530307">
      <w:pPr>
        <w:keepNext/>
        <w:keepLines/>
        <w:spacing w:after="0" w:line="240" w:lineRule="auto"/>
        <w:jc w:val="both"/>
        <w:rPr>
          <w:rFonts w:ascii="Tahoma" w:eastAsia="Times New Roman" w:hAnsi="Tahoma" w:cs="Tahoma"/>
          <w:sz w:val="28"/>
          <w:lang w:eastAsia="sl-SI"/>
        </w:rPr>
      </w:pPr>
    </w:p>
    <w:p w14:paraId="3A2A99FA"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F61E92F" w14:textId="77777777" w:rsidR="008C4BAE" w:rsidRPr="005046A6" w:rsidRDefault="008C4BAE" w:rsidP="008C4BAE">
      <w:pPr>
        <w:keepNext/>
        <w:keepLines/>
        <w:spacing w:after="0" w:line="240" w:lineRule="auto"/>
        <w:jc w:val="both"/>
        <w:rPr>
          <w:rFonts w:ascii="Tahoma" w:hAnsi="Tahoma" w:cs="Tahoma"/>
          <w:bCs/>
        </w:rPr>
      </w:pPr>
    </w:p>
    <w:p w14:paraId="3A3B6FFD"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544146E" w14:textId="77777777" w:rsidR="008C4BAE" w:rsidRPr="005046A6" w:rsidRDefault="008C4BAE" w:rsidP="008C4BAE">
      <w:pPr>
        <w:keepNext/>
        <w:keepLines/>
        <w:spacing w:after="0" w:line="240" w:lineRule="auto"/>
        <w:jc w:val="both"/>
        <w:rPr>
          <w:rFonts w:ascii="Tahoma" w:hAnsi="Tahoma" w:cs="Tahoma"/>
          <w:bCs/>
        </w:rPr>
      </w:pPr>
    </w:p>
    <w:p w14:paraId="6FD0796E"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Če ni v teh navodilih za posamezne dokumente drugače določeno, zadošča predložitev kopij zahtevanih dokumentov. Naročnik si pridržuje pravico do vpogleda v originalne dokumente.</w:t>
      </w:r>
    </w:p>
    <w:p w14:paraId="2BCF5704" w14:textId="77777777" w:rsidR="008C4BAE" w:rsidRPr="005046A6" w:rsidRDefault="008C4BAE" w:rsidP="008C4BAE">
      <w:pPr>
        <w:keepNext/>
        <w:keepLines/>
        <w:spacing w:after="0" w:line="240" w:lineRule="auto"/>
        <w:jc w:val="both"/>
        <w:rPr>
          <w:rFonts w:ascii="Tahoma" w:hAnsi="Tahoma" w:cs="Tahoma"/>
          <w:bCs/>
        </w:rPr>
      </w:pPr>
    </w:p>
    <w:p w14:paraId="4C49F737"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Obrazci izjav, ki jih mora predložiti ponudnik v ponudbi, so del dokumentacije. Izjave so lahko predložene na teh obrazcih ali na ponudnikovih, ki pa vsebinsko bistveno ne smejo odstopati od priloženih obrazcev.</w:t>
      </w:r>
    </w:p>
    <w:p w14:paraId="4C9DCCC0" w14:textId="77777777" w:rsidR="008C4BAE" w:rsidRPr="005046A6" w:rsidRDefault="008C4BAE" w:rsidP="008C4BAE">
      <w:pPr>
        <w:keepNext/>
        <w:keepLines/>
        <w:spacing w:after="0" w:line="240" w:lineRule="auto"/>
        <w:jc w:val="both"/>
        <w:rPr>
          <w:rFonts w:ascii="Tahoma" w:hAnsi="Tahoma" w:cs="Tahoma"/>
          <w:bCs/>
        </w:rPr>
      </w:pPr>
    </w:p>
    <w:p w14:paraId="5CC4BE6F"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02CA9C9E" w14:textId="77777777" w:rsidR="008C4BAE" w:rsidRPr="005046A6" w:rsidRDefault="008C4BAE" w:rsidP="008C4BAE">
      <w:pPr>
        <w:keepNext/>
        <w:keepLines/>
        <w:spacing w:after="0" w:line="240" w:lineRule="auto"/>
        <w:jc w:val="both"/>
        <w:rPr>
          <w:rFonts w:ascii="Tahoma" w:hAnsi="Tahoma" w:cs="Tahoma"/>
          <w:bCs/>
        </w:rPr>
      </w:pPr>
    </w:p>
    <w:p w14:paraId="31E70947" w14:textId="77777777" w:rsidR="008C4BAE" w:rsidRPr="005046A6" w:rsidRDefault="008C4BAE" w:rsidP="008C4BAE">
      <w:pPr>
        <w:keepNext/>
        <w:keepLines/>
        <w:spacing w:after="0" w:line="240" w:lineRule="auto"/>
        <w:jc w:val="both"/>
        <w:rPr>
          <w:rFonts w:ascii="Tahoma" w:hAnsi="Tahoma" w:cs="Tahoma"/>
          <w:bCs/>
          <w:i/>
        </w:rPr>
      </w:pPr>
      <w:r w:rsidRPr="005046A6">
        <w:rPr>
          <w:rFonts w:ascii="Tahoma" w:hAnsi="Tahoma" w:cs="Tahoma"/>
          <w:bCs/>
          <w: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075BC543" w14:textId="77777777" w:rsidR="008C4BAE" w:rsidRPr="005046A6" w:rsidRDefault="008C4BAE" w:rsidP="008C4BAE">
      <w:pPr>
        <w:keepNext/>
        <w:keepLines/>
        <w:spacing w:after="0" w:line="240" w:lineRule="auto"/>
        <w:jc w:val="both"/>
        <w:rPr>
          <w:rFonts w:ascii="Tahoma" w:hAnsi="Tahoma" w:cs="Tahoma"/>
          <w:bCs/>
        </w:rPr>
      </w:pPr>
    </w:p>
    <w:p w14:paraId="66AB44FF" w14:textId="77777777" w:rsidR="008C4BAE" w:rsidRPr="005046A6" w:rsidRDefault="008C4BAE" w:rsidP="008C4BAE">
      <w:pPr>
        <w:keepNext/>
        <w:keepLines/>
        <w:numPr>
          <w:ilvl w:val="1"/>
          <w:numId w:val="2"/>
        </w:numPr>
        <w:spacing w:after="0" w:line="240" w:lineRule="auto"/>
        <w:jc w:val="both"/>
        <w:rPr>
          <w:rFonts w:ascii="Tahoma" w:hAnsi="Tahoma" w:cs="Tahoma"/>
          <w:b/>
          <w:bCs/>
        </w:rPr>
      </w:pPr>
      <w:r w:rsidRPr="005046A6">
        <w:rPr>
          <w:rFonts w:ascii="Tahoma" w:hAnsi="Tahoma" w:cs="Tahoma"/>
          <w:b/>
          <w:bCs/>
        </w:rPr>
        <w:t>Razlogi za izključitev</w:t>
      </w:r>
    </w:p>
    <w:p w14:paraId="5382EA8A" w14:textId="77777777" w:rsidR="008C4BAE" w:rsidRPr="005046A6" w:rsidRDefault="008C4BAE" w:rsidP="008C4BAE">
      <w:pPr>
        <w:keepNext/>
        <w:keepLines/>
        <w:spacing w:after="0" w:line="240" w:lineRule="auto"/>
        <w:jc w:val="both"/>
        <w:rPr>
          <w:rFonts w:ascii="Tahoma" w:hAnsi="Tahoma" w:cs="Tahoma"/>
          <w:bCs/>
        </w:rPr>
      </w:pPr>
    </w:p>
    <w:p w14:paraId="606C8C4B" w14:textId="77777777" w:rsidR="008C4BAE" w:rsidRPr="005046A6" w:rsidRDefault="008C4BAE" w:rsidP="008C4BAE">
      <w:pPr>
        <w:keepNext/>
        <w:keepLines/>
        <w:spacing w:after="0" w:line="240" w:lineRule="auto"/>
        <w:jc w:val="both"/>
        <w:rPr>
          <w:rFonts w:ascii="Tahoma" w:hAnsi="Tahoma" w:cs="Tahoma"/>
          <w:bCs/>
          <w:i/>
        </w:rPr>
      </w:pPr>
      <w:r w:rsidRPr="005046A6">
        <w:rPr>
          <w:rFonts w:ascii="Tahoma" w:hAnsi="Tahoma" w:cs="Tahoma"/>
          <w:bCs/>
          <w:i/>
          <w:lang w:val="x-none"/>
        </w:rPr>
        <w:t xml:space="preserve">Ponudnik mora izpolnjevati zahtevane pogoje v točki </w:t>
      </w:r>
      <w:r w:rsidRPr="005046A6">
        <w:rPr>
          <w:rFonts w:ascii="Tahoma" w:hAnsi="Tahoma" w:cs="Tahoma"/>
          <w:bCs/>
          <w:i/>
        </w:rPr>
        <w:t>3.</w:t>
      </w:r>
      <w:r w:rsidRPr="005046A6">
        <w:rPr>
          <w:rFonts w:ascii="Tahoma" w:hAnsi="Tahoma" w:cs="Tahoma"/>
          <w:bCs/>
          <w:i/>
          <w:lang w:val="x-none"/>
        </w:rPr>
        <w:t xml:space="preserve">1. V primeru, da ponudnik nastopa v skupni ponudbi mora zahtevane pogoje izpolnjevati tudi vsak od partnerjev v primeru skupne ponudbe. V primeru ponudbe s podizvajalci in/ali s subjekti, katerih zmogljivosti uporablja </w:t>
      </w:r>
      <w:r w:rsidRPr="005046A6">
        <w:rPr>
          <w:rFonts w:ascii="Tahoma" w:hAnsi="Tahoma" w:cs="Tahoma"/>
          <w:bCs/>
          <w:i/>
        </w:rPr>
        <w:t>ponudnik</w:t>
      </w:r>
      <w:r w:rsidRPr="005046A6">
        <w:rPr>
          <w:rFonts w:ascii="Tahoma" w:hAnsi="Tahoma" w:cs="Tahoma"/>
          <w:bCs/>
          <w:i/>
          <w:lang w:val="x-none"/>
        </w:rPr>
        <w:t xml:space="preserve">, mora zahtevane pogoje izpolnjevati tudi vsak izmed podizvajalcev, ki jih ponudnik v ponudbi navede, ter tudi vsak subjekt, katerih zmogljivosti uporablja </w:t>
      </w:r>
      <w:r w:rsidRPr="005046A6">
        <w:rPr>
          <w:rFonts w:ascii="Tahoma" w:hAnsi="Tahoma" w:cs="Tahoma"/>
          <w:bCs/>
          <w:i/>
        </w:rPr>
        <w:t>ponudnik</w:t>
      </w:r>
      <w:r w:rsidRPr="005046A6">
        <w:rPr>
          <w:rFonts w:ascii="Tahoma" w:hAnsi="Tahoma" w:cs="Tahoma"/>
          <w:bCs/>
          <w:i/>
          <w:lang w:val="x-none"/>
        </w:rPr>
        <w:t>.</w:t>
      </w:r>
      <w:r w:rsidRPr="005046A6">
        <w:rPr>
          <w:rFonts w:ascii="Tahoma" w:hAnsi="Tahoma" w:cs="Tahoma"/>
          <w:bCs/>
          <w:i/>
        </w:rPr>
        <w:t xml:space="preserve"> </w:t>
      </w:r>
    </w:p>
    <w:p w14:paraId="3F4F031F" w14:textId="77777777" w:rsidR="008C4BAE" w:rsidRPr="005046A6" w:rsidRDefault="008C4BAE" w:rsidP="008C4BAE">
      <w:pPr>
        <w:keepNext/>
        <w:keepLines/>
        <w:spacing w:after="0" w:line="240" w:lineRule="auto"/>
        <w:jc w:val="both"/>
        <w:rPr>
          <w:rFonts w:ascii="Tahoma" w:hAnsi="Tahoma" w:cs="Tahoma"/>
          <w:bCs/>
        </w:rPr>
      </w:pPr>
    </w:p>
    <w:p w14:paraId="553788FD"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A. Razlogi, povezani s kazenskimi obsodbami</w:t>
      </w:r>
    </w:p>
    <w:p w14:paraId="4E8F2BC0"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w:t>
      </w:r>
    </w:p>
    <w:p w14:paraId="658E366B" w14:textId="77777777" w:rsidR="008C4BAE" w:rsidRPr="005046A6" w:rsidRDefault="008C4BAE" w:rsidP="008C4BAE">
      <w:pPr>
        <w:keepNext/>
        <w:keepLines/>
        <w:spacing w:after="0" w:line="240" w:lineRule="auto"/>
        <w:jc w:val="both"/>
        <w:rPr>
          <w:rFonts w:ascii="Tahoma" w:hAnsi="Tahoma" w:cs="Tahoma"/>
          <w:b/>
          <w:bCs/>
        </w:rPr>
      </w:pPr>
    </w:p>
    <w:p w14:paraId="1BCAA6A0"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B. Razlogi, povezani s plačilom davkov ali prispevkov za socialno varnost</w:t>
      </w:r>
    </w:p>
    <w:p w14:paraId="4867165A"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5D14673" w14:textId="77777777" w:rsidR="008C4BAE" w:rsidRPr="005046A6" w:rsidRDefault="008C4BAE" w:rsidP="008C4BAE">
      <w:pPr>
        <w:keepNext/>
        <w:keepLines/>
        <w:spacing w:after="0" w:line="240" w:lineRule="auto"/>
        <w:jc w:val="both"/>
        <w:rPr>
          <w:rFonts w:ascii="Tahoma" w:hAnsi="Tahoma" w:cs="Tahoma"/>
          <w:bCs/>
        </w:rPr>
      </w:pPr>
    </w:p>
    <w:p w14:paraId="388875C1"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D: Nacionalni razlogi za izključitev</w:t>
      </w:r>
    </w:p>
    <w:p w14:paraId="661A4DFE"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mora iz posameznega postopka javnega naročanja izključiti gospodarski subjekt:</w:t>
      </w:r>
    </w:p>
    <w:p w14:paraId="1A2F0429"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18BF482D"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D40B16C" w14:textId="77777777" w:rsidR="008C4BAE" w:rsidRPr="005046A6" w:rsidRDefault="008C4BAE" w:rsidP="008C4BAE">
      <w:pPr>
        <w:keepNext/>
        <w:keepLines/>
        <w:spacing w:after="0" w:line="240" w:lineRule="auto"/>
        <w:jc w:val="both"/>
        <w:rPr>
          <w:rFonts w:ascii="Tahoma" w:hAnsi="Tahoma" w:cs="Tahoma"/>
          <w:bCs/>
        </w:rPr>
      </w:pPr>
    </w:p>
    <w:p w14:paraId="35E37C96"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lastRenderedPageBreak/>
        <w:t>E:</w:t>
      </w:r>
      <w:r w:rsidRPr="005046A6">
        <w:t xml:space="preserve"> </w:t>
      </w:r>
      <w:r w:rsidRPr="005046A6">
        <w:rPr>
          <w:rFonts w:ascii="Tahoma" w:hAnsi="Tahoma" w:cs="Tahoma"/>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32F662C" w14:textId="77777777" w:rsidR="008C4BAE" w:rsidRPr="005046A6" w:rsidRDefault="008C4BAE" w:rsidP="008C4BAE">
      <w:pPr>
        <w:keepNext/>
        <w:keepLines/>
        <w:spacing w:after="0" w:line="240" w:lineRule="auto"/>
        <w:jc w:val="both"/>
        <w:rPr>
          <w:rFonts w:ascii="Tahoma" w:hAnsi="Tahoma" w:cs="Tahoma"/>
          <w:b/>
          <w:bCs/>
        </w:rPr>
      </w:pPr>
    </w:p>
    <w:p w14:paraId="7C6FA476"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62053415"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t>ruski državljan ali fizična ali pravna oseba, subjekt ali organ s sedežem v Rusiji,</w:t>
      </w:r>
    </w:p>
    <w:p w14:paraId="7CABF526"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t xml:space="preserve">pravna oseba, subjekt ali organ, katerih več kot 50-odstotni delež je v neposredni ali posredni lasti subjekta iz prejšnje alineje, ali </w:t>
      </w:r>
    </w:p>
    <w:p w14:paraId="6BE8A5BE"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72B5C70" w14:textId="77777777" w:rsidR="008C4BAE" w:rsidRPr="005046A6" w:rsidRDefault="008C4BAE" w:rsidP="008C4BAE">
      <w:pPr>
        <w:keepNext/>
        <w:keepLines/>
        <w:spacing w:after="0" w:line="240" w:lineRule="auto"/>
        <w:jc w:val="both"/>
      </w:pPr>
    </w:p>
    <w:p w14:paraId="35861C9D" w14:textId="77777777" w:rsidR="008C4BAE" w:rsidRPr="005046A6" w:rsidRDefault="008C4BAE" w:rsidP="008C4BAE">
      <w:pPr>
        <w:keepNext/>
        <w:keepLines/>
        <w:spacing w:after="0" w:line="240" w:lineRule="auto"/>
        <w:jc w:val="both"/>
        <w:rPr>
          <w:rFonts w:ascii="Tahoma" w:hAnsi="Tahoma" w:cs="Tahoma"/>
          <w:b/>
          <w:bCs/>
          <w:i/>
          <w:szCs w:val="20"/>
        </w:rPr>
      </w:pPr>
      <w:r w:rsidRPr="005046A6">
        <w:rPr>
          <w:rFonts w:ascii="Tahoma" w:hAnsi="Tahoma" w:cs="Tahoma"/>
          <w:b/>
          <w:bCs/>
          <w:i/>
          <w:szCs w:val="20"/>
        </w:rPr>
        <w:t>POPRAVNI MEHANIZEM:</w:t>
      </w:r>
    </w:p>
    <w:p w14:paraId="75048A66" w14:textId="77777777" w:rsidR="008C4BAE" w:rsidRPr="005046A6" w:rsidRDefault="008C4BAE" w:rsidP="008C4BAE">
      <w:pPr>
        <w:keepNext/>
        <w:keepLines/>
        <w:spacing w:after="0" w:line="240" w:lineRule="auto"/>
        <w:jc w:val="both"/>
        <w:rPr>
          <w:rFonts w:ascii="Tahoma" w:hAnsi="Tahoma" w:cs="Tahoma"/>
          <w:bCs/>
          <w:i/>
          <w:szCs w:val="20"/>
        </w:rPr>
      </w:pPr>
    </w:p>
    <w:p w14:paraId="4A3E6350" w14:textId="77777777" w:rsidR="008C4BAE" w:rsidRPr="005046A6" w:rsidRDefault="008C4BAE" w:rsidP="008C4BAE">
      <w:pPr>
        <w:keepNext/>
        <w:keepLines/>
        <w:spacing w:after="0" w:line="240" w:lineRule="auto"/>
        <w:jc w:val="both"/>
        <w:rPr>
          <w:rFonts w:ascii="Tahoma" w:hAnsi="Tahoma" w:cs="Tahoma"/>
          <w:b/>
          <w:bCs/>
          <w:i/>
          <w:szCs w:val="20"/>
        </w:rPr>
      </w:pPr>
      <w:r w:rsidRPr="005046A6">
        <w:rPr>
          <w:rFonts w:ascii="Tahoma" w:hAnsi="Tahoma" w:cs="Tahoma"/>
          <w:b/>
          <w:bCs/>
          <w:i/>
          <w:szCs w:val="20"/>
        </w:rPr>
        <w:t>2. odstavek 75. člena ZJN-3:</w:t>
      </w:r>
    </w:p>
    <w:p w14:paraId="5674E26E" w14:textId="77777777" w:rsidR="008C4BAE" w:rsidRPr="005046A6" w:rsidRDefault="008C4BAE" w:rsidP="008C4BAE">
      <w:pPr>
        <w:keepNext/>
        <w:keepLines/>
        <w:spacing w:after="0" w:line="240" w:lineRule="auto"/>
        <w:jc w:val="both"/>
        <w:rPr>
          <w:rFonts w:ascii="Tahoma" w:hAnsi="Tahoma" w:cs="Tahoma"/>
          <w:bCs/>
          <w:i/>
          <w:szCs w:val="20"/>
        </w:rPr>
      </w:pPr>
    </w:p>
    <w:p w14:paraId="5D1F8527" w14:textId="77777777" w:rsidR="008C4BAE" w:rsidRPr="005046A6" w:rsidRDefault="008C4BAE" w:rsidP="008C4BAE">
      <w:pPr>
        <w:keepNext/>
        <w:keepLines/>
        <w:spacing w:after="0" w:line="240" w:lineRule="auto"/>
        <w:jc w:val="both"/>
        <w:rPr>
          <w:rFonts w:ascii="Tahoma" w:hAnsi="Tahoma" w:cs="Tahoma"/>
          <w:bCs/>
          <w:i/>
          <w:szCs w:val="20"/>
        </w:rPr>
      </w:pPr>
      <w:r w:rsidRPr="005046A6">
        <w:rPr>
          <w:rFonts w:ascii="Tahoma" w:hAnsi="Tahoma" w:cs="Tahoma"/>
          <w:bCs/>
          <w:i/>
          <w:szCs w:val="20"/>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1D44184A" w14:textId="77777777" w:rsidR="008C4BAE" w:rsidRPr="005046A6" w:rsidRDefault="008C4BAE" w:rsidP="008C4BAE">
      <w:pPr>
        <w:keepNext/>
        <w:keepLines/>
        <w:spacing w:after="0" w:line="240" w:lineRule="auto"/>
        <w:jc w:val="both"/>
        <w:rPr>
          <w:rFonts w:ascii="Tahoma" w:hAnsi="Tahoma" w:cs="Tahoma"/>
          <w:bCs/>
          <w:i/>
          <w:szCs w:val="20"/>
        </w:rPr>
      </w:pPr>
    </w:p>
    <w:p w14:paraId="586490AB" w14:textId="77777777" w:rsidR="008C4BAE" w:rsidRPr="005046A6" w:rsidRDefault="008C4BAE" w:rsidP="008C4BAE">
      <w:pPr>
        <w:keepNext/>
        <w:keepLines/>
        <w:spacing w:after="0" w:line="240" w:lineRule="auto"/>
        <w:jc w:val="both"/>
        <w:rPr>
          <w:rFonts w:ascii="Tahoma" w:hAnsi="Tahoma" w:cs="Tahoma"/>
          <w:b/>
          <w:bCs/>
          <w:i/>
          <w:iCs/>
          <w:szCs w:val="20"/>
          <w:u w:val="single"/>
        </w:rPr>
      </w:pPr>
      <w:r w:rsidRPr="005046A6">
        <w:rPr>
          <w:rFonts w:ascii="Tahoma" w:hAnsi="Tahoma" w:cs="Tahoma"/>
          <w:b/>
          <w:bCs/>
          <w:i/>
          <w:iCs/>
          <w:szCs w:val="20"/>
          <w:u w:val="single"/>
        </w:rPr>
        <w:t>1. odstavek IN b) točka 4. odstavka 75. člena ZJN-3:</w:t>
      </w:r>
    </w:p>
    <w:p w14:paraId="250EDC65" w14:textId="77777777" w:rsidR="008C4BAE" w:rsidRPr="005046A6" w:rsidRDefault="008C4BAE" w:rsidP="008C4BAE">
      <w:pPr>
        <w:keepNext/>
        <w:keepLines/>
        <w:spacing w:after="0" w:line="240" w:lineRule="auto"/>
        <w:jc w:val="both"/>
        <w:rPr>
          <w:rFonts w:ascii="Tahoma" w:hAnsi="Tahoma" w:cs="Tahoma"/>
          <w:i/>
          <w:iCs/>
          <w:szCs w:val="20"/>
        </w:rPr>
      </w:pPr>
      <w:r w:rsidRPr="005046A6">
        <w:rPr>
          <w:rFonts w:ascii="Tahoma" w:hAnsi="Tahoma" w:cs="Tahoma"/>
          <w:i/>
          <w:iCs/>
          <w:szCs w:val="20"/>
        </w:rPr>
        <w:t xml:space="preserve">Gospodarski subjekt, ki je v enem od položajev iz prvega ali b) točke četrtega odstavka 75. člena ZJN-3, lahko </w:t>
      </w:r>
      <w:r w:rsidRPr="005046A6">
        <w:rPr>
          <w:rFonts w:ascii="Tahoma" w:hAnsi="Tahoma" w:cs="Tahoma"/>
          <w:b/>
          <w:bCs/>
          <w:i/>
          <w:iCs/>
          <w:szCs w:val="20"/>
        </w:rPr>
        <w:t>najkasneje do roka za oddajo ponudb</w:t>
      </w:r>
      <w:r w:rsidRPr="005046A6">
        <w:rPr>
          <w:rFonts w:ascii="Tahoma" w:hAnsi="Tahoma" w:cs="Tahoma"/>
          <w:i/>
          <w:iCs/>
          <w:szCs w:val="20"/>
        </w:rPr>
        <w:t xml:space="preserve"> naročniku </w:t>
      </w:r>
      <w:r w:rsidRPr="005046A6">
        <w:rPr>
          <w:rFonts w:ascii="Tahoma" w:hAnsi="Tahoma" w:cs="Tahoma"/>
          <w:i/>
          <w:iCs/>
          <w:szCs w:val="20"/>
          <w:u w:val="single"/>
        </w:rPr>
        <w:t>predloži dokaze</w:t>
      </w:r>
      <w:r w:rsidRPr="005046A6">
        <w:rPr>
          <w:rFonts w:ascii="Tahoma" w:hAnsi="Tahoma" w:cs="Tahoma"/>
          <w:i/>
          <w:iCs/>
          <w:szCs w:val="20"/>
        </w:rPr>
        <w:t xml:space="preserve">, </w:t>
      </w:r>
      <w:r w:rsidRPr="005046A6">
        <w:rPr>
          <w:rFonts w:ascii="Tahoma" w:hAnsi="Tahoma" w:cs="Tahoma"/>
          <w:i/>
          <w:iCs/>
          <w:szCs w:val="20"/>
          <w:u w:val="single"/>
        </w:rPr>
        <w:t>da je sprejel zadostne ukrepe</w:t>
      </w:r>
      <w:r w:rsidRPr="005046A6">
        <w:rPr>
          <w:rFonts w:ascii="Tahoma" w:hAnsi="Tahoma" w:cs="Tahoma"/>
          <w:i/>
          <w:iCs/>
          <w:szCs w:val="20"/>
        </w:rPr>
        <w:t xml:space="preserve">, s katerimi lahko dokaže svojo zanesljivost kljub obstoju razlogov za izključitev. </w:t>
      </w:r>
    </w:p>
    <w:p w14:paraId="4629D43A" w14:textId="77777777" w:rsidR="008C4BAE" w:rsidRPr="005046A6" w:rsidRDefault="008C4BAE" w:rsidP="008C4BAE">
      <w:pPr>
        <w:keepNext/>
        <w:keepLines/>
        <w:spacing w:after="0" w:line="240" w:lineRule="auto"/>
        <w:jc w:val="both"/>
        <w:rPr>
          <w:rFonts w:ascii="Tahoma" w:hAnsi="Tahoma" w:cs="Tahoma"/>
          <w:i/>
          <w:szCs w:val="20"/>
        </w:rPr>
      </w:pPr>
      <w:r w:rsidRPr="005046A6">
        <w:rPr>
          <w:rFonts w:ascii="Tahoma" w:hAnsi="Tahoma" w:cs="Tahoma"/>
          <w:i/>
          <w:szCs w:val="20"/>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DBF7E20" w14:textId="77777777" w:rsidR="008C4BAE" w:rsidRPr="005046A6" w:rsidRDefault="008C4BAE" w:rsidP="008C4BAE">
      <w:pPr>
        <w:keepNext/>
        <w:keepLines/>
        <w:spacing w:after="0" w:line="240" w:lineRule="auto"/>
        <w:jc w:val="both"/>
        <w:rPr>
          <w:rFonts w:ascii="Tahoma" w:hAnsi="Tahoma" w:cs="Tahoma"/>
          <w:i/>
          <w:szCs w:val="20"/>
        </w:rPr>
      </w:pPr>
    </w:p>
    <w:p w14:paraId="46566F49" w14:textId="77777777" w:rsidR="008C4BAE" w:rsidRPr="005046A6" w:rsidRDefault="008C4BAE" w:rsidP="008C4BAE">
      <w:pPr>
        <w:keepNext/>
        <w:keepLines/>
        <w:spacing w:after="0" w:line="240" w:lineRule="auto"/>
        <w:jc w:val="both"/>
        <w:rPr>
          <w:rFonts w:ascii="Tahoma" w:hAnsi="Tahoma" w:cs="Tahoma"/>
          <w:i/>
          <w:szCs w:val="20"/>
        </w:rPr>
      </w:pPr>
      <w:r w:rsidRPr="005046A6">
        <w:rPr>
          <w:rFonts w:ascii="Tahoma" w:hAnsi="Tahoma" w:cs="Tahoma"/>
          <w:i/>
          <w:szCs w:val="20"/>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CF81F4E" w14:textId="77777777" w:rsidR="008C4BAE" w:rsidRPr="005046A6" w:rsidRDefault="008C4BAE" w:rsidP="008C4BAE">
      <w:pPr>
        <w:keepNext/>
        <w:keepLines/>
        <w:spacing w:after="0" w:line="240" w:lineRule="auto"/>
        <w:jc w:val="both"/>
        <w:rPr>
          <w:rFonts w:ascii="Tahoma" w:hAnsi="Tahoma" w:cs="Tahoma"/>
          <w:i/>
          <w:szCs w:val="20"/>
        </w:rPr>
      </w:pPr>
    </w:p>
    <w:p w14:paraId="55D5E0BB" w14:textId="77777777" w:rsidR="008C4BAE" w:rsidRPr="005046A6" w:rsidRDefault="008C4BAE" w:rsidP="008C4BAE">
      <w:pPr>
        <w:keepNext/>
        <w:keepLines/>
        <w:spacing w:after="0" w:line="240" w:lineRule="auto"/>
        <w:jc w:val="both"/>
        <w:rPr>
          <w:rFonts w:ascii="Tahoma" w:hAnsi="Tahoma" w:cs="Tahoma"/>
          <w:i/>
          <w:szCs w:val="20"/>
        </w:rPr>
      </w:pPr>
      <w:r w:rsidRPr="005046A6">
        <w:rPr>
          <w:rFonts w:ascii="Tahoma" w:hAnsi="Tahoma" w:cs="Tahoma"/>
          <w:i/>
          <w:szCs w:val="20"/>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091B4745" w14:textId="77777777" w:rsidR="008C4BAE" w:rsidRPr="005046A6" w:rsidRDefault="008C4BAE" w:rsidP="008C4BAE">
      <w:pPr>
        <w:keepNext/>
        <w:keepLines/>
        <w:spacing w:after="0" w:line="240" w:lineRule="auto"/>
        <w:jc w:val="both"/>
        <w:rPr>
          <w:rFonts w:ascii="Tahoma" w:hAnsi="Tahoma" w:cs="Tahoma"/>
          <w:b/>
          <w:bCs/>
        </w:rPr>
      </w:pPr>
    </w:p>
    <w:p w14:paraId="7689D3AA"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
          <w:bCs/>
        </w:rPr>
        <w:t>DOKAZILA:</w:t>
      </w:r>
    </w:p>
    <w:p w14:paraId="208A2A67"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A, B, D, E:</w:t>
      </w:r>
      <w:r w:rsidRPr="005046A6">
        <w:rPr>
          <w:rFonts w:ascii="Tahoma" w:hAnsi="Tahoma" w:cs="Tahoma"/>
          <w:bCs/>
        </w:rPr>
        <w:t xml:space="preserve"> </w:t>
      </w:r>
      <w:r w:rsidRPr="005046A6">
        <w:rPr>
          <w:rFonts w:ascii="Tahoma" w:hAnsi="Tahoma" w:cs="Tahoma"/>
          <w:b/>
          <w:bCs/>
        </w:rPr>
        <w:t xml:space="preserve">Pogoj mora izpolniti ponudnik. </w:t>
      </w:r>
    </w:p>
    <w:p w14:paraId="6F897ED1"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 xml:space="preserve">V </w:t>
      </w:r>
      <w:r w:rsidRPr="005046A6">
        <w:rPr>
          <w:rFonts w:ascii="Tahoma" w:hAnsi="Tahoma" w:cs="Tahoma"/>
          <w:b/>
          <w:bCs/>
          <w:lang w:val="x-none"/>
        </w:rPr>
        <w:t>primeru</w:t>
      </w:r>
      <w:r w:rsidRPr="005046A6">
        <w:rPr>
          <w:rFonts w:ascii="Tahoma" w:hAnsi="Tahoma" w:cs="Tahoma"/>
          <w:b/>
          <w:bCs/>
        </w:rPr>
        <w:t>:</w:t>
      </w:r>
    </w:p>
    <w:p w14:paraId="08D30A1F" w14:textId="77777777" w:rsidR="008C4BAE" w:rsidRPr="005046A6" w:rsidRDefault="008C4BAE" w:rsidP="002C7037">
      <w:pPr>
        <w:keepNext/>
        <w:keepLines/>
        <w:numPr>
          <w:ilvl w:val="1"/>
          <w:numId w:val="18"/>
        </w:numPr>
        <w:spacing w:after="0" w:line="240" w:lineRule="auto"/>
        <w:ind w:left="284" w:hanging="284"/>
        <w:jc w:val="both"/>
        <w:rPr>
          <w:rFonts w:ascii="Tahoma" w:hAnsi="Tahoma" w:cs="Tahoma"/>
          <w:b/>
          <w:bCs/>
        </w:rPr>
      </w:pPr>
      <w:r w:rsidRPr="005046A6">
        <w:rPr>
          <w:rFonts w:ascii="Tahoma" w:hAnsi="Tahoma" w:cs="Tahoma"/>
          <w:b/>
          <w:bCs/>
        </w:rPr>
        <w:lastRenderedPageBreak/>
        <w:t>skupne</w:t>
      </w:r>
      <w:r w:rsidRPr="005046A6">
        <w:rPr>
          <w:rFonts w:ascii="Tahoma" w:hAnsi="Tahoma" w:cs="Tahoma"/>
          <w:b/>
          <w:bCs/>
          <w:lang w:val="x-none"/>
        </w:rPr>
        <w:t xml:space="preserve"> ponudbe mora pogoj izpolniti vsak izmed</w:t>
      </w:r>
      <w:r w:rsidRPr="005046A6">
        <w:rPr>
          <w:rFonts w:ascii="Tahoma" w:hAnsi="Tahoma" w:cs="Tahoma"/>
          <w:b/>
          <w:bCs/>
        </w:rPr>
        <w:t xml:space="preserve"> partnerjev;</w:t>
      </w:r>
    </w:p>
    <w:p w14:paraId="2337F3D9" w14:textId="77777777" w:rsidR="008C4BAE" w:rsidRPr="005046A6" w:rsidRDefault="008C4BAE" w:rsidP="002C7037">
      <w:pPr>
        <w:keepNext/>
        <w:keepLines/>
        <w:numPr>
          <w:ilvl w:val="1"/>
          <w:numId w:val="18"/>
        </w:numPr>
        <w:spacing w:after="0" w:line="240" w:lineRule="auto"/>
        <w:ind w:left="284" w:hanging="284"/>
        <w:jc w:val="both"/>
        <w:rPr>
          <w:rFonts w:ascii="Tahoma" w:hAnsi="Tahoma" w:cs="Tahoma"/>
          <w:b/>
          <w:bCs/>
        </w:rPr>
      </w:pPr>
      <w:r w:rsidRPr="005046A6">
        <w:rPr>
          <w:rFonts w:ascii="Tahoma" w:hAnsi="Tahoma" w:cs="Tahoma"/>
          <w:b/>
          <w:bCs/>
        </w:rPr>
        <w:t>ponudbe s podizvajalci mora pogoj izpolniti tudi vsak izmed podizvajalcev;</w:t>
      </w:r>
    </w:p>
    <w:p w14:paraId="3492823B" w14:textId="77777777" w:rsidR="008C4BAE" w:rsidRPr="005046A6" w:rsidRDefault="008C4BAE" w:rsidP="002C7037">
      <w:pPr>
        <w:keepNext/>
        <w:keepLines/>
        <w:numPr>
          <w:ilvl w:val="1"/>
          <w:numId w:val="18"/>
        </w:numPr>
        <w:spacing w:after="0" w:line="240" w:lineRule="auto"/>
        <w:ind w:left="284" w:hanging="284"/>
        <w:jc w:val="both"/>
        <w:rPr>
          <w:rFonts w:ascii="Tahoma" w:hAnsi="Tahoma" w:cs="Tahoma"/>
          <w:b/>
          <w:bCs/>
        </w:rPr>
      </w:pPr>
      <w:r w:rsidRPr="005046A6">
        <w:rPr>
          <w:rFonts w:ascii="Tahoma" w:hAnsi="Tahoma" w:cs="Tahoma"/>
          <w:b/>
          <w:bCs/>
        </w:rPr>
        <w:t>ponudbe s subjekti, katerih zmogljivosti uporablja ponudnik mora pogoj izpolniti vsak izmed subjektov, katerih zmogljivosti uporablja ponudnik.</w:t>
      </w:r>
    </w:p>
    <w:p w14:paraId="739AE653" w14:textId="77777777" w:rsidR="008C4BAE" w:rsidRPr="005046A6" w:rsidRDefault="008C4BAE" w:rsidP="008C4BAE">
      <w:pPr>
        <w:keepNext/>
        <w:keepLines/>
        <w:spacing w:after="0" w:line="240" w:lineRule="auto"/>
        <w:jc w:val="both"/>
        <w:rPr>
          <w:rFonts w:ascii="Tahoma" w:hAnsi="Tahoma" w:cs="Tahoma"/>
          <w:bCs/>
        </w:rPr>
      </w:pPr>
    </w:p>
    <w:p w14:paraId="1882F6A4"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 xml:space="preserve">Izpolnjevanje pogojev pod točkami A, B, D, E se izkaže s priloženimi prilogami: </w:t>
      </w:r>
    </w:p>
    <w:p w14:paraId="733CA80C" w14:textId="77777777" w:rsidR="008C4BAE" w:rsidRPr="005046A6" w:rsidRDefault="008C4BAE" w:rsidP="002C7037">
      <w:pPr>
        <w:keepNext/>
        <w:keepLines/>
        <w:numPr>
          <w:ilvl w:val="0"/>
          <w:numId w:val="18"/>
        </w:numPr>
        <w:spacing w:after="0" w:line="240" w:lineRule="auto"/>
        <w:ind w:left="284" w:hanging="284"/>
        <w:jc w:val="both"/>
        <w:rPr>
          <w:rFonts w:ascii="Tahoma" w:hAnsi="Tahoma" w:cs="Tahoma"/>
          <w:bCs/>
        </w:rPr>
      </w:pPr>
      <w:r w:rsidRPr="005046A6">
        <w:rPr>
          <w:rFonts w:ascii="Tahoma" w:hAnsi="Tahoma" w:cs="Tahoma"/>
          <w:bCs/>
        </w:rPr>
        <w:t xml:space="preserve">izpolnjeno in podpisano </w:t>
      </w:r>
      <w:r w:rsidRPr="005046A6">
        <w:rPr>
          <w:rFonts w:ascii="Tahoma" w:hAnsi="Tahoma" w:cs="Tahoma"/>
          <w:b/>
          <w:bCs/>
        </w:rPr>
        <w:t>Prilogo A</w:t>
      </w:r>
      <w:r w:rsidRPr="005046A6">
        <w:rPr>
          <w:rFonts w:ascii="Tahoma" w:hAnsi="Tahoma" w:cs="Tahoma"/>
          <w:bCs/>
        </w:rPr>
        <w:t>,</w:t>
      </w:r>
    </w:p>
    <w:p w14:paraId="7907D695" w14:textId="77777777" w:rsidR="008C4BAE" w:rsidRPr="005046A6" w:rsidRDefault="008C4BAE" w:rsidP="002C7037">
      <w:pPr>
        <w:keepNext/>
        <w:keepLines/>
        <w:numPr>
          <w:ilvl w:val="0"/>
          <w:numId w:val="18"/>
        </w:numPr>
        <w:spacing w:after="0" w:line="240" w:lineRule="auto"/>
        <w:ind w:left="284" w:hanging="284"/>
        <w:jc w:val="both"/>
        <w:rPr>
          <w:rFonts w:ascii="Tahoma" w:hAnsi="Tahoma" w:cs="Tahoma"/>
          <w:bCs/>
        </w:rPr>
      </w:pPr>
      <w:r w:rsidRPr="005046A6">
        <w:rPr>
          <w:rFonts w:ascii="Tahoma" w:hAnsi="Tahoma" w:cs="Tahoma"/>
          <w:bCs/>
        </w:rPr>
        <w:t xml:space="preserve">izpolnjenim in podpisanim pooblastilom za pridobitev dokazila iz uradne evidence – za fizične osebe </w:t>
      </w:r>
      <w:r w:rsidRPr="005046A6">
        <w:rPr>
          <w:rFonts w:ascii="Tahoma" w:hAnsi="Tahoma" w:cs="Tahoma"/>
          <w:b/>
          <w:bCs/>
        </w:rPr>
        <w:t>Prilogo 3/2.</w:t>
      </w:r>
    </w:p>
    <w:p w14:paraId="3CC006A5" w14:textId="77777777" w:rsidR="008C4BAE" w:rsidRPr="005046A6" w:rsidRDefault="008C4BAE" w:rsidP="008C4BAE">
      <w:pPr>
        <w:keepNext/>
        <w:keepLines/>
        <w:spacing w:after="0" w:line="240" w:lineRule="auto"/>
        <w:jc w:val="both"/>
        <w:rPr>
          <w:rFonts w:ascii="Tahoma" w:hAnsi="Tahoma" w:cs="Tahoma"/>
          <w:bCs/>
        </w:rPr>
      </w:pPr>
    </w:p>
    <w:p w14:paraId="2DCBACCD"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 xml:space="preserve">Izpolnjevanje pogojev pod točko E se izkaže s priloženo izpolnjeno in podpisano </w:t>
      </w:r>
      <w:r w:rsidRPr="005046A6">
        <w:rPr>
          <w:rFonts w:ascii="Tahoma" w:hAnsi="Tahoma" w:cs="Tahoma"/>
          <w:b/>
          <w:bCs/>
        </w:rPr>
        <w:t>Prilogo A</w:t>
      </w:r>
      <w:r w:rsidRPr="005046A6">
        <w:rPr>
          <w:rFonts w:ascii="Tahoma" w:hAnsi="Tahoma" w:cs="Tahoma"/>
          <w:bCs/>
        </w:rPr>
        <w:t>.</w:t>
      </w:r>
    </w:p>
    <w:p w14:paraId="79B10B89" w14:textId="77777777" w:rsidR="008C4BAE" w:rsidRPr="005046A6" w:rsidRDefault="008C4BAE" w:rsidP="008C4BAE">
      <w:pPr>
        <w:keepNext/>
        <w:keepLines/>
        <w:spacing w:after="0" w:line="240" w:lineRule="auto"/>
        <w:jc w:val="both"/>
        <w:rPr>
          <w:rFonts w:ascii="Tahoma" w:hAnsi="Tahoma" w:cs="Tahoma"/>
          <w:bCs/>
        </w:rPr>
      </w:pPr>
    </w:p>
    <w:p w14:paraId="18148986"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lahko zahteva potrdila, izjave in druga dokazila iz 77. člena ZJN-3 kot dokaz neobstoja razlogov za izključitev iz 75. člena ZJN-3.</w:t>
      </w:r>
    </w:p>
    <w:p w14:paraId="66EC8BCE" w14:textId="77777777" w:rsidR="008C4BAE" w:rsidRPr="005046A6" w:rsidRDefault="008C4BAE" w:rsidP="008C4BAE">
      <w:pPr>
        <w:keepNext/>
        <w:keepLines/>
        <w:spacing w:after="0" w:line="240" w:lineRule="auto"/>
        <w:jc w:val="both"/>
        <w:rPr>
          <w:rFonts w:ascii="Tahoma" w:hAnsi="Tahoma" w:cs="Tahoma"/>
          <w:bCs/>
        </w:rPr>
      </w:pPr>
    </w:p>
    <w:p w14:paraId="1BBC4B89"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21AA7740" w14:textId="77777777" w:rsidR="008C4BAE" w:rsidRPr="00BA49DA" w:rsidRDefault="008C4BAE" w:rsidP="008C4BAE">
      <w:pPr>
        <w:keepNext/>
        <w:keepLines/>
        <w:spacing w:after="0" w:line="240" w:lineRule="auto"/>
        <w:jc w:val="both"/>
        <w:rPr>
          <w:rFonts w:ascii="Tahoma" w:hAnsi="Tahoma" w:cs="Tahoma"/>
        </w:rPr>
      </w:pPr>
    </w:p>
    <w:p w14:paraId="23AD99BC" w14:textId="77777777" w:rsidR="008C4BAE" w:rsidRPr="00BA49DA" w:rsidRDefault="008C4BAE" w:rsidP="008C4BAE">
      <w:pPr>
        <w:keepNext/>
        <w:keepLines/>
        <w:numPr>
          <w:ilvl w:val="1"/>
          <w:numId w:val="2"/>
        </w:numPr>
        <w:spacing w:after="0" w:line="240" w:lineRule="auto"/>
        <w:jc w:val="both"/>
        <w:rPr>
          <w:rFonts w:ascii="Tahoma" w:hAnsi="Tahoma" w:cs="Tahoma"/>
          <w:b/>
        </w:rPr>
      </w:pPr>
      <w:r w:rsidRPr="00BA49DA">
        <w:rPr>
          <w:rFonts w:ascii="Tahoma" w:hAnsi="Tahoma" w:cs="Tahoma"/>
          <w:b/>
        </w:rPr>
        <w:t>Pogoji za sodelovanje</w:t>
      </w:r>
    </w:p>
    <w:p w14:paraId="55EF7FB6" w14:textId="77777777" w:rsidR="008C4BAE" w:rsidRPr="00BA49DA" w:rsidRDefault="008C4BAE" w:rsidP="008C4BAE">
      <w:pPr>
        <w:keepNext/>
        <w:keepLines/>
        <w:spacing w:after="0" w:line="240" w:lineRule="auto"/>
        <w:jc w:val="both"/>
        <w:rPr>
          <w:rFonts w:ascii="Tahoma" w:hAnsi="Tahoma" w:cs="Tahoma"/>
          <w:b/>
        </w:rPr>
      </w:pPr>
    </w:p>
    <w:p w14:paraId="60034EB8" w14:textId="77777777" w:rsidR="008C4BAE" w:rsidRPr="00BA49DA" w:rsidRDefault="008C4BAE" w:rsidP="008C4BAE">
      <w:pPr>
        <w:keepNext/>
        <w:keepLines/>
        <w:numPr>
          <w:ilvl w:val="2"/>
          <w:numId w:val="2"/>
        </w:numPr>
        <w:spacing w:after="0" w:line="240" w:lineRule="auto"/>
        <w:jc w:val="both"/>
        <w:rPr>
          <w:rFonts w:ascii="Tahoma" w:hAnsi="Tahoma" w:cs="Tahoma"/>
          <w:b/>
        </w:rPr>
      </w:pPr>
      <w:r w:rsidRPr="00BA49DA">
        <w:rPr>
          <w:rFonts w:ascii="Tahoma" w:hAnsi="Tahoma" w:cs="Tahoma"/>
          <w:b/>
        </w:rPr>
        <w:t>Ustreznost za opravljanje poklicne dejavnosti</w:t>
      </w:r>
    </w:p>
    <w:p w14:paraId="79EFCE5E" w14:textId="77777777" w:rsidR="008C4BAE" w:rsidRPr="00BA49DA" w:rsidRDefault="008C4BAE" w:rsidP="008C4BAE">
      <w:pPr>
        <w:keepNext/>
        <w:keepLines/>
        <w:spacing w:after="0" w:line="240" w:lineRule="auto"/>
        <w:jc w:val="both"/>
        <w:rPr>
          <w:rFonts w:ascii="Tahoma" w:hAnsi="Tahoma" w:cs="Tahoma"/>
          <w:b/>
        </w:rPr>
      </w:pPr>
    </w:p>
    <w:p w14:paraId="7FCCF111"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7449225E" w14:textId="77777777" w:rsidR="008C4BAE" w:rsidRPr="00BA49DA" w:rsidRDefault="008C4BAE" w:rsidP="008C4BAE">
      <w:pPr>
        <w:keepNext/>
        <w:keepLines/>
        <w:spacing w:after="0" w:line="240" w:lineRule="auto"/>
        <w:jc w:val="both"/>
        <w:rPr>
          <w:rFonts w:ascii="Tahoma" w:hAnsi="Tahoma" w:cs="Tahoma"/>
        </w:rPr>
      </w:pPr>
    </w:p>
    <w:p w14:paraId="34B86078"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05999DD" w14:textId="77777777" w:rsidR="008C4BAE" w:rsidRPr="00BA49DA" w:rsidRDefault="008C4BAE" w:rsidP="008C4BAE">
      <w:pPr>
        <w:keepNext/>
        <w:keepLines/>
        <w:spacing w:after="0" w:line="240" w:lineRule="auto"/>
        <w:jc w:val="both"/>
        <w:rPr>
          <w:rFonts w:ascii="Tahoma" w:hAnsi="Tahoma" w:cs="Tahoma"/>
        </w:rPr>
      </w:pPr>
      <w:r w:rsidRPr="00BA49DA" w:rsidDel="00702B79">
        <w:rPr>
          <w:rFonts w:ascii="Tahoma" w:hAnsi="Tahoma" w:cs="Tahoma"/>
        </w:rPr>
        <w:t xml:space="preserve"> </w:t>
      </w:r>
    </w:p>
    <w:p w14:paraId="28706497" w14:textId="77777777" w:rsidR="008C4BAE" w:rsidRPr="00BA49DA" w:rsidRDefault="008C4BAE" w:rsidP="008C4BAE">
      <w:pPr>
        <w:keepNext/>
        <w:keepLines/>
        <w:spacing w:after="0" w:line="240" w:lineRule="auto"/>
        <w:jc w:val="both"/>
        <w:rPr>
          <w:rFonts w:ascii="Tahoma" w:hAnsi="Tahoma" w:cs="Tahoma"/>
          <w:b/>
          <w:bCs/>
        </w:rPr>
      </w:pPr>
      <w:r w:rsidRPr="00BA49DA">
        <w:rPr>
          <w:rFonts w:ascii="Tahoma" w:hAnsi="Tahoma" w:cs="Tahoma"/>
          <w:b/>
          <w:bCs/>
        </w:rPr>
        <w:t xml:space="preserve">Pogoj mora izpolniti ponudnik. V </w:t>
      </w:r>
      <w:r w:rsidRPr="00BA49DA">
        <w:rPr>
          <w:rFonts w:ascii="Tahoma" w:hAnsi="Tahoma" w:cs="Tahoma"/>
          <w:b/>
          <w:bCs/>
          <w:lang w:val="x-none"/>
        </w:rPr>
        <w:t xml:space="preserve">primeru </w:t>
      </w:r>
      <w:r w:rsidRPr="00BA49DA">
        <w:rPr>
          <w:rFonts w:ascii="Tahoma" w:hAnsi="Tahoma" w:cs="Tahoma"/>
          <w:b/>
          <w:bCs/>
        </w:rPr>
        <w:t>skupne</w:t>
      </w:r>
      <w:r w:rsidRPr="00BA49DA">
        <w:rPr>
          <w:rFonts w:ascii="Tahoma" w:hAnsi="Tahoma" w:cs="Tahoma"/>
          <w:b/>
          <w:bCs/>
          <w:lang w:val="x-none"/>
        </w:rPr>
        <w:t xml:space="preserve"> ponudbe mora pogoj izpolniti vsak izmed</w:t>
      </w:r>
      <w:r w:rsidRPr="00BA49DA">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ACFBC42" w14:textId="77777777" w:rsidR="008C4BAE" w:rsidRPr="00BA49DA" w:rsidRDefault="008C4BAE" w:rsidP="008C4BAE">
      <w:pPr>
        <w:keepNext/>
        <w:keepLines/>
        <w:spacing w:after="0" w:line="240" w:lineRule="auto"/>
        <w:jc w:val="both"/>
        <w:rPr>
          <w:rFonts w:ascii="Tahoma" w:hAnsi="Tahoma" w:cs="Tahoma"/>
        </w:rPr>
      </w:pPr>
    </w:p>
    <w:p w14:paraId="0E763427" w14:textId="77777777" w:rsidR="008C4BAE" w:rsidRPr="00BA49DA" w:rsidRDefault="008C4BAE" w:rsidP="008C4BAE">
      <w:pPr>
        <w:keepNext/>
        <w:keepLines/>
        <w:spacing w:after="0" w:line="240" w:lineRule="auto"/>
        <w:jc w:val="both"/>
        <w:rPr>
          <w:rFonts w:ascii="Tahoma" w:hAnsi="Tahoma" w:cs="Tahoma"/>
          <w:b/>
        </w:rPr>
      </w:pPr>
      <w:r w:rsidRPr="00BA49DA">
        <w:rPr>
          <w:rFonts w:ascii="Tahoma" w:hAnsi="Tahoma" w:cs="Tahoma"/>
          <w:b/>
        </w:rPr>
        <w:t>DOKAZILA:</w:t>
      </w:r>
    </w:p>
    <w:p w14:paraId="67BB7F87" w14:textId="77777777" w:rsidR="008C4BAE" w:rsidRPr="00BA49DA" w:rsidRDefault="008C4BAE" w:rsidP="008C4BAE">
      <w:pPr>
        <w:keepNext/>
        <w:keepLines/>
        <w:spacing w:after="0" w:line="240" w:lineRule="auto"/>
        <w:ind w:right="-2"/>
        <w:jc w:val="both"/>
        <w:rPr>
          <w:rFonts w:ascii="Tahoma" w:hAnsi="Tahoma" w:cs="Tahoma"/>
        </w:rPr>
      </w:pPr>
      <w:r w:rsidRPr="00BA49DA">
        <w:rPr>
          <w:rFonts w:ascii="Tahoma" w:hAnsi="Tahoma" w:cs="Tahoma"/>
        </w:rPr>
        <w:t>Ponudnik izpolni zahtevo s predložitvijo izpolnjene in podpisane priloge A.</w:t>
      </w:r>
    </w:p>
    <w:p w14:paraId="1F184333" w14:textId="77777777" w:rsidR="008C4BAE" w:rsidRPr="00BA49DA" w:rsidRDefault="008C4BAE" w:rsidP="008C4BAE">
      <w:pPr>
        <w:keepNext/>
        <w:keepLines/>
        <w:spacing w:after="0" w:line="240" w:lineRule="auto"/>
        <w:jc w:val="both"/>
        <w:rPr>
          <w:rFonts w:ascii="Tahoma" w:hAnsi="Tahoma" w:cs="Tahoma"/>
        </w:rPr>
      </w:pPr>
    </w:p>
    <w:p w14:paraId="00D6B740" w14:textId="0C93FBE6" w:rsidR="008C4BAE" w:rsidRPr="00BA49DA" w:rsidRDefault="008C4BAE" w:rsidP="008C4BAE">
      <w:pPr>
        <w:keepNext/>
        <w:keepLines/>
        <w:numPr>
          <w:ilvl w:val="2"/>
          <w:numId w:val="2"/>
        </w:numPr>
        <w:spacing w:after="0" w:line="240" w:lineRule="auto"/>
        <w:jc w:val="both"/>
        <w:rPr>
          <w:rFonts w:ascii="Tahoma" w:hAnsi="Tahoma" w:cs="Tahoma"/>
          <w:b/>
        </w:rPr>
      </w:pPr>
      <w:r w:rsidRPr="00BA49DA">
        <w:rPr>
          <w:rFonts w:ascii="Tahoma" w:hAnsi="Tahoma" w:cs="Tahoma"/>
          <w:b/>
        </w:rPr>
        <w:t>Ekonomski in finančni položaj</w:t>
      </w:r>
    </w:p>
    <w:p w14:paraId="4840BCCF" w14:textId="77777777" w:rsidR="008C4BAE" w:rsidRPr="00BA49DA" w:rsidRDefault="008C4BAE" w:rsidP="008C4BAE">
      <w:pPr>
        <w:keepNext/>
        <w:keepLines/>
        <w:spacing w:after="0" w:line="240" w:lineRule="auto"/>
        <w:jc w:val="both"/>
        <w:rPr>
          <w:rFonts w:ascii="Tahoma" w:hAnsi="Tahoma" w:cs="Tahoma"/>
        </w:rPr>
      </w:pPr>
    </w:p>
    <w:p w14:paraId="769831A1"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Gospodarski subjekt mora biti ekonomsko in finančno sposoben izvesti predmet javnega naročila.</w:t>
      </w:r>
    </w:p>
    <w:p w14:paraId="47B4F063" w14:textId="77777777" w:rsidR="008C4BAE" w:rsidRPr="00BA49DA" w:rsidRDefault="008C4BAE" w:rsidP="008C4BAE">
      <w:pPr>
        <w:keepNext/>
        <w:keepLines/>
        <w:spacing w:after="0" w:line="240" w:lineRule="auto"/>
        <w:jc w:val="both"/>
        <w:rPr>
          <w:rFonts w:ascii="Tahoma" w:hAnsi="Tahoma" w:cs="Tahoma"/>
        </w:rPr>
      </w:pPr>
    </w:p>
    <w:p w14:paraId="0376EC65"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 xml:space="preserve">Gospodarski subjekt na dan oddaje ponudbe ne sme imeti blokiranega poslovnega računa pri katerikoli banki, ki vodi njegov transakcijski račun. </w:t>
      </w:r>
    </w:p>
    <w:p w14:paraId="04579DC9" w14:textId="77777777" w:rsidR="008C4BAE" w:rsidRPr="00BA49DA" w:rsidRDefault="008C4BAE" w:rsidP="008C4BAE">
      <w:pPr>
        <w:keepNext/>
        <w:keepLines/>
        <w:spacing w:after="0" w:line="240" w:lineRule="auto"/>
        <w:jc w:val="both"/>
        <w:rPr>
          <w:rFonts w:ascii="Tahoma" w:hAnsi="Tahoma" w:cs="Tahoma"/>
        </w:rPr>
      </w:pPr>
    </w:p>
    <w:p w14:paraId="304CD940" w14:textId="77777777" w:rsidR="008C4BAE" w:rsidRPr="00BA49DA" w:rsidRDefault="008C4BAE" w:rsidP="008C4BAE">
      <w:pPr>
        <w:keepNext/>
        <w:keepLines/>
        <w:spacing w:after="0" w:line="240" w:lineRule="auto"/>
        <w:jc w:val="both"/>
        <w:rPr>
          <w:rFonts w:ascii="Tahoma" w:hAnsi="Tahoma" w:cs="Tahoma"/>
          <w:b/>
          <w:bCs/>
        </w:rPr>
      </w:pPr>
      <w:r w:rsidRPr="00BA49DA">
        <w:rPr>
          <w:rFonts w:ascii="Tahoma" w:hAnsi="Tahoma" w:cs="Tahoma"/>
          <w:b/>
          <w:bCs/>
        </w:rPr>
        <w:t xml:space="preserve">Pogoj mora izpolniti ponudnik. V </w:t>
      </w:r>
      <w:r w:rsidRPr="00BA49DA">
        <w:rPr>
          <w:rFonts w:ascii="Tahoma" w:hAnsi="Tahoma" w:cs="Tahoma"/>
          <w:b/>
          <w:bCs/>
          <w:lang w:val="x-none"/>
        </w:rPr>
        <w:t xml:space="preserve">primeru </w:t>
      </w:r>
      <w:r w:rsidRPr="00BA49DA">
        <w:rPr>
          <w:rFonts w:ascii="Tahoma" w:hAnsi="Tahoma" w:cs="Tahoma"/>
          <w:b/>
          <w:bCs/>
        </w:rPr>
        <w:t>skupne</w:t>
      </w:r>
      <w:r w:rsidRPr="00BA49DA">
        <w:rPr>
          <w:rFonts w:ascii="Tahoma" w:hAnsi="Tahoma" w:cs="Tahoma"/>
          <w:b/>
          <w:bCs/>
          <w:lang w:val="x-none"/>
        </w:rPr>
        <w:t xml:space="preserve"> ponudbe mora pogoj izpolniti vsak izmed</w:t>
      </w:r>
      <w:r w:rsidRPr="00BA49DA">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F372CB1" w14:textId="77777777" w:rsidR="008C4BAE" w:rsidRPr="00BA49DA" w:rsidRDefault="008C4BAE" w:rsidP="008C4BAE">
      <w:pPr>
        <w:keepNext/>
        <w:keepLines/>
        <w:spacing w:after="0" w:line="240" w:lineRule="auto"/>
        <w:jc w:val="both"/>
        <w:rPr>
          <w:rFonts w:ascii="Tahoma" w:hAnsi="Tahoma" w:cs="Tahoma"/>
        </w:rPr>
      </w:pPr>
    </w:p>
    <w:p w14:paraId="52BA3DDE" w14:textId="77777777" w:rsidR="008C4BAE" w:rsidRPr="0015439B" w:rsidRDefault="008C4BAE" w:rsidP="0015439B">
      <w:pPr>
        <w:keepNext/>
        <w:keepLines/>
        <w:spacing w:after="0" w:line="240" w:lineRule="auto"/>
        <w:jc w:val="both"/>
        <w:rPr>
          <w:rFonts w:ascii="Tahoma" w:hAnsi="Tahoma" w:cs="Tahoma"/>
          <w:b/>
        </w:rPr>
      </w:pPr>
      <w:r w:rsidRPr="0015439B">
        <w:rPr>
          <w:rFonts w:ascii="Tahoma" w:hAnsi="Tahoma" w:cs="Tahoma"/>
          <w:b/>
        </w:rPr>
        <w:lastRenderedPageBreak/>
        <w:t>DOKAZILA:</w:t>
      </w:r>
    </w:p>
    <w:p w14:paraId="4DE456FF" w14:textId="77777777" w:rsidR="008C4BAE" w:rsidRPr="0015439B" w:rsidRDefault="008C4BAE" w:rsidP="0015439B">
      <w:pPr>
        <w:keepNext/>
        <w:keepLines/>
        <w:spacing w:after="0" w:line="240" w:lineRule="auto"/>
        <w:ind w:right="-2"/>
        <w:jc w:val="both"/>
        <w:rPr>
          <w:rFonts w:ascii="Tahoma" w:hAnsi="Tahoma" w:cs="Tahoma"/>
        </w:rPr>
      </w:pPr>
      <w:r w:rsidRPr="0015439B">
        <w:rPr>
          <w:rFonts w:ascii="Tahoma" w:hAnsi="Tahoma" w:cs="Tahoma"/>
        </w:rPr>
        <w:t>Gospodarski subjekt izpolni zahtevo s predložitvijo izpolnjene in podpisane priloge A.</w:t>
      </w:r>
    </w:p>
    <w:p w14:paraId="4BEA5D50" w14:textId="77777777" w:rsidR="00930D4B" w:rsidRPr="0015439B" w:rsidRDefault="00930D4B" w:rsidP="0015439B">
      <w:pPr>
        <w:keepNext/>
        <w:keepLines/>
        <w:spacing w:after="0" w:line="240" w:lineRule="auto"/>
        <w:jc w:val="both"/>
        <w:rPr>
          <w:rFonts w:ascii="Tahoma" w:eastAsia="Times New Roman" w:hAnsi="Tahoma" w:cs="Tahoma"/>
          <w:lang w:eastAsia="sl-SI"/>
        </w:rPr>
      </w:pPr>
    </w:p>
    <w:p w14:paraId="790A9662" w14:textId="77777777" w:rsidR="00302D6E" w:rsidRPr="0015439B" w:rsidRDefault="00302D6E" w:rsidP="0015439B">
      <w:pPr>
        <w:keepNext/>
        <w:keepLines/>
        <w:numPr>
          <w:ilvl w:val="2"/>
          <w:numId w:val="2"/>
        </w:numPr>
        <w:spacing w:after="0" w:line="240" w:lineRule="auto"/>
        <w:jc w:val="both"/>
        <w:rPr>
          <w:rFonts w:ascii="Tahoma" w:eastAsia="Times New Roman" w:hAnsi="Tahoma" w:cs="Tahoma"/>
          <w:b/>
          <w:szCs w:val="20"/>
          <w:lang w:eastAsia="sl-SI"/>
        </w:rPr>
      </w:pPr>
      <w:r w:rsidRPr="0015439B">
        <w:rPr>
          <w:rFonts w:ascii="Tahoma" w:eastAsia="Times New Roman" w:hAnsi="Tahoma" w:cs="Tahoma"/>
          <w:b/>
          <w:szCs w:val="20"/>
          <w:lang w:eastAsia="sl-SI"/>
        </w:rPr>
        <w:t>Tehnična sposobnost</w:t>
      </w:r>
    </w:p>
    <w:p w14:paraId="26382304" w14:textId="77777777" w:rsidR="00B612BA" w:rsidRPr="0015439B" w:rsidRDefault="00B612BA" w:rsidP="0015439B">
      <w:pPr>
        <w:keepNext/>
        <w:keepLines/>
        <w:spacing w:after="0" w:line="240" w:lineRule="auto"/>
        <w:jc w:val="both"/>
        <w:rPr>
          <w:rFonts w:ascii="Tahoma" w:eastAsia="Times New Roman" w:hAnsi="Tahoma" w:cs="Tahoma"/>
          <w:b/>
          <w:lang w:eastAsia="sl-SI"/>
        </w:rPr>
      </w:pPr>
    </w:p>
    <w:p w14:paraId="52A41C34" w14:textId="77777777" w:rsidR="009D282A" w:rsidRPr="0015439B" w:rsidRDefault="009D282A" w:rsidP="0015439B">
      <w:pPr>
        <w:keepNext/>
        <w:keepLines/>
        <w:spacing w:after="0" w:line="240" w:lineRule="auto"/>
        <w:jc w:val="both"/>
        <w:rPr>
          <w:rFonts w:ascii="Tahoma" w:hAnsi="Tahoma" w:cs="Tahoma"/>
        </w:rPr>
      </w:pPr>
      <w:r w:rsidRPr="0015439B">
        <w:rPr>
          <w:rFonts w:ascii="Tahoma" w:eastAsia="Times New Roman" w:hAnsi="Tahoma" w:cs="Tahoma"/>
          <w:lang w:val="x-none" w:eastAsia="sl-SI"/>
        </w:rPr>
        <w:t>Upoštevale se bodo samo reference, katerih pogodba oz. objekt je zaključen in je v funkcionalnem obratovanju</w:t>
      </w:r>
      <w:r w:rsidRPr="0015439B">
        <w:rPr>
          <w:rFonts w:ascii="Tahoma" w:eastAsia="Times New Roman" w:hAnsi="Tahoma" w:cs="Tahoma"/>
          <w:lang w:eastAsia="sl-SI"/>
        </w:rPr>
        <w:t>.</w:t>
      </w:r>
      <w:r w:rsidR="006957EA" w:rsidRPr="0015439B">
        <w:rPr>
          <w:rFonts w:ascii="Tahoma" w:hAnsi="Tahoma" w:cs="Tahoma"/>
        </w:rPr>
        <w:t xml:space="preserve"> </w:t>
      </w:r>
    </w:p>
    <w:p w14:paraId="7CDAE93A" w14:textId="77777777" w:rsidR="00AE46E5" w:rsidRPr="0015439B" w:rsidRDefault="00AE46E5" w:rsidP="0015439B">
      <w:pPr>
        <w:keepNext/>
        <w:keepLines/>
        <w:spacing w:after="0" w:line="240" w:lineRule="auto"/>
        <w:jc w:val="both"/>
        <w:rPr>
          <w:rFonts w:ascii="Tahoma" w:hAnsi="Tahoma" w:cs="Tahoma"/>
        </w:rPr>
      </w:pPr>
    </w:p>
    <w:p w14:paraId="75325D50" w14:textId="77777777" w:rsidR="00AE46E5" w:rsidRPr="0015439B" w:rsidRDefault="00AE46E5" w:rsidP="0015439B">
      <w:pPr>
        <w:keepNext/>
        <w:keepLines/>
        <w:spacing w:after="0" w:line="240" w:lineRule="auto"/>
        <w:jc w:val="both"/>
        <w:rPr>
          <w:rFonts w:ascii="Tahoma" w:hAnsi="Tahoma" w:cs="Tahoma"/>
          <w:sz w:val="20"/>
          <w:szCs w:val="20"/>
          <w:lang w:eastAsia="sl-SI"/>
        </w:rPr>
      </w:pPr>
      <w:r w:rsidRPr="0015439B">
        <w:rPr>
          <w:rFonts w:ascii="Tahoma" w:hAnsi="Tahoma" w:cs="Tahoma"/>
        </w:rPr>
        <w:t>Ponudnik</w:t>
      </w:r>
      <w:r w:rsidR="002C7037">
        <w:rPr>
          <w:rFonts w:ascii="Tahoma" w:hAnsi="Tahoma" w:cs="Tahoma"/>
        </w:rPr>
        <w:t xml:space="preserve"> (gospodarski subjekt)</w:t>
      </w:r>
      <w:r w:rsidRPr="0015439B">
        <w:rPr>
          <w:rFonts w:ascii="Tahoma" w:hAnsi="Tahoma" w:cs="Tahoma"/>
        </w:rPr>
        <w:t xml:space="preserve"> mora v ponudbi izkazati, </w:t>
      </w:r>
      <w:r w:rsidRPr="0015439B">
        <w:rPr>
          <w:rFonts w:ascii="Tahoma" w:hAnsi="Tahoma" w:cs="Tahoma"/>
          <w:u w:val="single"/>
        </w:rPr>
        <w:t xml:space="preserve">da je </w:t>
      </w:r>
      <w:r w:rsidR="00A534D5" w:rsidRPr="00A534D5">
        <w:rPr>
          <w:rFonts w:ascii="Tahoma" w:hAnsi="Tahoma" w:cs="Tahoma"/>
          <w:u w:val="single"/>
        </w:rPr>
        <w:t xml:space="preserve">v </w:t>
      </w:r>
      <w:r w:rsidR="002C7037">
        <w:rPr>
          <w:rFonts w:ascii="Tahoma" w:hAnsi="Tahoma" w:cs="Tahoma"/>
          <w:u w:val="single"/>
        </w:rPr>
        <w:t>obdobju</w:t>
      </w:r>
      <w:r w:rsidR="00A534D5" w:rsidRPr="00A534D5">
        <w:rPr>
          <w:rFonts w:ascii="Tahoma" w:hAnsi="Tahoma" w:cs="Tahoma"/>
          <w:u w:val="single"/>
        </w:rPr>
        <w:t xml:space="preserve"> od 1. 1. 20</w:t>
      </w:r>
      <w:r w:rsidR="00A534D5">
        <w:rPr>
          <w:rFonts w:ascii="Tahoma" w:hAnsi="Tahoma" w:cs="Tahoma"/>
          <w:u w:val="single"/>
        </w:rPr>
        <w:t>19</w:t>
      </w:r>
      <w:r w:rsidR="00A534D5" w:rsidRPr="00A534D5">
        <w:rPr>
          <w:rFonts w:ascii="Tahoma" w:hAnsi="Tahoma" w:cs="Tahoma"/>
          <w:u w:val="single"/>
        </w:rPr>
        <w:t xml:space="preserve"> do datuma odda</w:t>
      </w:r>
      <w:r w:rsidR="002C7037">
        <w:rPr>
          <w:rFonts w:ascii="Tahoma" w:hAnsi="Tahoma" w:cs="Tahoma"/>
          <w:u w:val="single"/>
        </w:rPr>
        <w:t>j</w:t>
      </w:r>
      <w:r w:rsidR="00A534D5" w:rsidRPr="00A534D5">
        <w:rPr>
          <w:rFonts w:ascii="Tahoma" w:hAnsi="Tahoma" w:cs="Tahoma"/>
          <w:u w:val="single"/>
        </w:rPr>
        <w:t>e ponudbe</w:t>
      </w:r>
      <w:r w:rsidRPr="0015439B">
        <w:rPr>
          <w:rFonts w:ascii="Tahoma" w:hAnsi="Tahoma" w:cs="Tahoma"/>
        </w:rPr>
        <w:t xml:space="preserve">, kvalitetno in v skladu </w:t>
      </w:r>
      <w:r w:rsidR="002C7037" w:rsidRPr="002C7037">
        <w:rPr>
          <w:rFonts w:ascii="Tahoma" w:hAnsi="Tahoma" w:cs="Tahoma"/>
        </w:rPr>
        <w:t>z določili sklenjenih pogodb izvedel vsa potrebna dela</w:t>
      </w:r>
      <w:r w:rsidRPr="0015439B">
        <w:rPr>
          <w:rFonts w:ascii="Tahoma" w:hAnsi="Tahoma" w:cs="Tahoma"/>
        </w:rPr>
        <w:t xml:space="preserve"> na </w:t>
      </w:r>
      <w:r w:rsidR="00A534D5">
        <w:rPr>
          <w:rFonts w:ascii="Tahoma" w:hAnsi="Tahoma" w:cs="Tahoma"/>
        </w:rPr>
        <w:t>objektih</w:t>
      </w:r>
      <w:r w:rsidRPr="0015439B">
        <w:rPr>
          <w:rFonts w:ascii="Tahoma" w:hAnsi="Tahoma" w:cs="Tahoma"/>
        </w:rPr>
        <w:t>, ki so primerljiva z deli, ki so predmet javnega naročila in sicer:</w:t>
      </w:r>
    </w:p>
    <w:p w14:paraId="2832C106" w14:textId="2513E0F7" w:rsidR="002C7037" w:rsidRPr="00D27062" w:rsidRDefault="00BC7B94" w:rsidP="00D27062">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 xml:space="preserve">Izvedba gradbeno-obrtniških del (G-O del) </w:t>
      </w:r>
      <w:r w:rsidR="003314FD">
        <w:rPr>
          <w:rFonts w:ascii="Tahoma" w:eastAsia="Times New Roman" w:hAnsi="Tahoma" w:cs="Tahoma"/>
          <w:b/>
          <w:bCs/>
          <w:lang w:eastAsia="sl-SI"/>
        </w:rPr>
        <w:t xml:space="preserve">pri obnovi </w:t>
      </w:r>
      <w:r w:rsidR="00D27062"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00D27062" w:rsidRPr="00D27062">
        <w:rPr>
          <w:rFonts w:ascii="Tahoma" w:eastAsia="Times New Roman" w:hAnsi="Tahoma" w:cs="Tahoma"/>
          <w:b/>
          <w:bCs/>
          <w:lang w:eastAsia="sl-SI"/>
        </w:rPr>
        <w:t xml:space="preserve"> stanovanjskih objektov</w:t>
      </w:r>
      <w:r w:rsidR="00D27062" w:rsidRPr="00D27062">
        <w:rPr>
          <w:rFonts w:ascii="Tahoma" w:eastAsia="Times New Roman" w:hAnsi="Tahoma" w:cs="Tahoma"/>
          <w:lang w:eastAsia="sl-SI"/>
        </w:rPr>
        <w:t xml:space="preserve"> </w:t>
      </w:r>
      <w:r w:rsidR="002C7037" w:rsidRPr="00D27062">
        <w:rPr>
          <w:rFonts w:ascii="Tahoma" w:eastAsia="Times New Roman" w:hAnsi="Tahoma" w:cs="Tahoma"/>
          <w:lang w:eastAsia="sl-SI"/>
        </w:rPr>
        <w:t>(priloga 5/1) in sicer:</w:t>
      </w:r>
    </w:p>
    <w:p w14:paraId="3E23B981" w14:textId="77777777" w:rsidR="002C7037" w:rsidRPr="00611A85" w:rsidRDefault="002C7037" w:rsidP="00D27062">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minimalno </w:t>
      </w:r>
      <w:r w:rsidR="00D27062">
        <w:rPr>
          <w:rFonts w:ascii="Tahoma" w:eastAsia="@Arial Unicode MS" w:hAnsi="Tahoma" w:cs="Tahoma"/>
          <w:lang w:eastAsia="sl-SI"/>
        </w:rPr>
        <w:t>3 (tri) reference</w:t>
      </w:r>
      <w:r w:rsidRPr="00611A85">
        <w:rPr>
          <w:rFonts w:ascii="Tahoma" w:eastAsia="@Arial Unicode MS" w:hAnsi="Tahoma" w:cs="Tahoma"/>
          <w:lang w:eastAsia="sl-SI"/>
        </w:rPr>
        <w:t>,</w:t>
      </w:r>
    </w:p>
    <w:p w14:paraId="7B9057C9" w14:textId="77777777" w:rsidR="002C7037" w:rsidRDefault="002C7037" w:rsidP="00D27062">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skupna vrednost </w:t>
      </w:r>
      <w:r w:rsidR="00BC7B94">
        <w:rPr>
          <w:rFonts w:ascii="Tahoma" w:eastAsia="@Arial Unicode MS" w:hAnsi="Tahoma" w:cs="Tahoma"/>
          <w:lang w:eastAsia="sl-SI"/>
        </w:rPr>
        <w:t>G-O del</w:t>
      </w:r>
      <w:r w:rsidR="00D27062">
        <w:rPr>
          <w:rFonts w:ascii="Tahoma" w:eastAsia="@Arial Unicode MS" w:hAnsi="Tahoma" w:cs="Tahoma"/>
          <w:lang w:eastAsia="sl-SI"/>
        </w:rPr>
        <w:t xml:space="preserve"> (treh referenc) </w:t>
      </w:r>
      <w:r w:rsidRPr="00611A85">
        <w:rPr>
          <w:rFonts w:ascii="Tahoma" w:eastAsia="@Arial Unicode MS" w:hAnsi="Tahoma" w:cs="Tahoma"/>
          <w:lang w:eastAsia="sl-SI"/>
        </w:rPr>
        <w:t>ne sme biti manjša od 4</w:t>
      </w:r>
      <w:r w:rsidR="00D27062">
        <w:rPr>
          <w:rFonts w:ascii="Tahoma" w:eastAsia="@Arial Unicode MS" w:hAnsi="Tahoma" w:cs="Tahoma"/>
          <w:lang w:eastAsia="sl-SI"/>
        </w:rPr>
        <w:t>5</w:t>
      </w:r>
      <w:r w:rsidRPr="00611A85">
        <w:rPr>
          <w:rFonts w:ascii="Tahoma" w:eastAsia="@Arial Unicode MS" w:hAnsi="Tahoma" w:cs="Tahoma"/>
          <w:lang w:eastAsia="sl-SI"/>
        </w:rPr>
        <w:t xml:space="preserve">0.000,00 EUR brez DDV, posamezna </w:t>
      </w:r>
      <w:r w:rsidR="00BC7B94">
        <w:rPr>
          <w:rFonts w:ascii="Tahoma" w:eastAsia="@Arial Unicode MS" w:hAnsi="Tahoma" w:cs="Tahoma"/>
          <w:lang w:eastAsia="sl-SI"/>
        </w:rPr>
        <w:t>G-O dela</w:t>
      </w:r>
      <w:r w:rsidR="00D27062">
        <w:rPr>
          <w:rFonts w:ascii="Tahoma" w:eastAsia="@Arial Unicode MS" w:hAnsi="Tahoma" w:cs="Tahoma"/>
          <w:lang w:eastAsia="sl-SI"/>
        </w:rPr>
        <w:t xml:space="preserve"> (ena referenca)</w:t>
      </w:r>
      <w:r w:rsidRPr="00611A85">
        <w:rPr>
          <w:rFonts w:ascii="Tahoma" w:eastAsia="@Arial Unicode MS" w:hAnsi="Tahoma" w:cs="Tahoma"/>
          <w:lang w:eastAsia="sl-SI"/>
        </w:rPr>
        <w:t xml:space="preserve"> pa vrednostno ne manjša od </w:t>
      </w:r>
      <w:r w:rsidR="00D27062">
        <w:rPr>
          <w:rFonts w:ascii="Tahoma" w:eastAsia="@Arial Unicode MS" w:hAnsi="Tahoma" w:cs="Tahoma"/>
          <w:lang w:eastAsia="sl-SI"/>
        </w:rPr>
        <w:t>15</w:t>
      </w:r>
      <w:r w:rsidRPr="00611A85">
        <w:rPr>
          <w:rFonts w:ascii="Tahoma" w:eastAsia="@Arial Unicode MS" w:hAnsi="Tahoma" w:cs="Tahoma"/>
          <w:lang w:eastAsia="sl-SI"/>
        </w:rPr>
        <w:t>0.000,00 EUR brez DDV,</w:t>
      </w:r>
    </w:p>
    <w:p w14:paraId="6B84B69F" w14:textId="77777777" w:rsidR="00BC7B94" w:rsidRPr="00611A85" w:rsidRDefault="00BC7B94" w:rsidP="00D27062">
      <w:pPr>
        <w:keepNext/>
        <w:keepLines/>
        <w:numPr>
          <w:ilvl w:val="0"/>
          <w:numId w:val="34"/>
        </w:numPr>
        <w:spacing w:after="0" w:line="240" w:lineRule="auto"/>
        <w:jc w:val="both"/>
        <w:rPr>
          <w:rFonts w:ascii="Tahoma" w:eastAsia="@Arial Unicode MS" w:hAnsi="Tahoma" w:cs="Tahoma"/>
          <w:lang w:eastAsia="sl-SI"/>
        </w:rPr>
      </w:pPr>
      <w:r>
        <w:rPr>
          <w:rFonts w:ascii="Tahoma" w:eastAsia="@Arial Unicode MS" w:hAnsi="Tahoma" w:cs="Tahoma"/>
          <w:lang w:eastAsia="sl-SI"/>
        </w:rPr>
        <w:t>v</w:t>
      </w:r>
      <w:r w:rsidR="003314FD">
        <w:rPr>
          <w:rFonts w:ascii="Tahoma" w:eastAsia="@Arial Unicode MS" w:hAnsi="Tahoma" w:cs="Tahoma"/>
          <w:lang w:eastAsia="sl-SI"/>
        </w:rPr>
        <w:t xml:space="preserve"> zahtevani</w:t>
      </w:r>
      <w:r>
        <w:rPr>
          <w:rFonts w:ascii="Tahoma" w:eastAsia="@Arial Unicode MS" w:hAnsi="Tahoma" w:cs="Tahoma"/>
          <w:lang w:eastAsia="sl-SI"/>
        </w:rPr>
        <w:t xml:space="preserve"> </w:t>
      </w:r>
      <w:r w:rsidR="003314FD">
        <w:rPr>
          <w:rFonts w:ascii="Tahoma" w:eastAsia="@Arial Unicode MS" w:hAnsi="Tahoma" w:cs="Tahoma"/>
          <w:lang w:eastAsia="sl-SI"/>
        </w:rPr>
        <w:t>vrednosti</w:t>
      </w:r>
      <w:r>
        <w:rPr>
          <w:rFonts w:ascii="Tahoma" w:eastAsia="@Arial Unicode MS" w:hAnsi="Tahoma" w:cs="Tahoma"/>
          <w:lang w:eastAsia="sl-SI"/>
        </w:rPr>
        <w:t xml:space="preserve"> G-O del ne smejo biti upoštevana strojna ali elektro inštalacijska dela,</w:t>
      </w:r>
    </w:p>
    <w:p w14:paraId="5D5EF4A9" w14:textId="77777777" w:rsidR="00D27062" w:rsidRDefault="00D27062" w:rsidP="00D27062">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vsaj ena</w:t>
      </w:r>
      <w:r>
        <w:rPr>
          <w:rFonts w:ascii="Tahoma" w:hAnsi="Tahoma" w:cs="Tahoma"/>
        </w:rPr>
        <w:t xml:space="preserve"> </w:t>
      </w:r>
      <w:r w:rsidR="00BC7B94">
        <w:rPr>
          <w:rFonts w:ascii="Tahoma" w:eastAsia="@Arial Unicode MS" w:hAnsi="Tahoma" w:cs="Tahoma"/>
          <w:lang w:eastAsia="sl-SI"/>
        </w:rPr>
        <w:t>G-O dela</w:t>
      </w:r>
      <w:r>
        <w:rPr>
          <w:rFonts w:ascii="Tahoma" w:hAnsi="Tahoma" w:cs="Tahoma"/>
        </w:rPr>
        <w:t xml:space="preserve"> v višini najmanj 150.000,00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00BC7B94">
        <w:rPr>
          <w:rFonts w:ascii="Tahoma" w:hAnsi="Tahoma" w:cs="Tahoma"/>
        </w:rPr>
        <w:t>n</w:t>
      </w:r>
      <w:r w:rsidRPr="00D27062">
        <w:rPr>
          <w:rFonts w:ascii="Tahoma" w:hAnsi="Tahoma" w:cs="Tahoma"/>
          <w:bCs/>
        </w:rPr>
        <w:t>a spomeniškovarstvenem objektu (objekt kulturne dediščine) in mora biti potrjena s strani ZVKDS,</w:t>
      </w:r>
    </w:p>
    <w:p w14:paraId="1EDCDDD3" w14:textId="4696BA6F" w:rsidR="00C925A5" w:rsidRPr="00D27062" w:rsidRDefault="00C925A5" w:rsidP="00C925A5">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zamenjava strojnih inštalacij</w:t>
      </w:r>
      <w:r w:rsidR="00DF2B1B">
        <w:rPr>
          <w:rFonts w:ascii="Tahoma" w:eastAsia="Times New Roman" w:hAnsi="Tahoma" w:cs="Tahoma"/>
          <w:b/>
          <w:bCs/>
          <w:lang w:eastAsia="sl-SI"/>
        </w:rPr>
        <w:t xml:space="preserve"> pri obnovi</w:t>
      </w:r>
      <w:r>
        <w:rPr>
          <w:rFonts w:ascii="Tahoma" w:eastAsia="Times New Roman" w:hAnsi="Tahoma" w:cs="Tahoma"/>
          <w:b/>
          <w:bCs/>
          <w:lang w:eastAsia="sl-SI"/>
        </w:rPr>
        <w:t xml:space="preserve"> </w:t>
      </w:r>
      <w:r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Pr="00D27062">
        <w:rPr>
          <w:rFonts w:ascii="Tahoma" w:eastAsia="Times New Roman" w:hAnsi="Tahoma" w:cs="Tahoma"/>
          <w:b/>
          <w:bCs/>
          <w:lang w:eastAsia="sl-SI"/>
        </w:rPr>
        <w:t xml:space="preserve"> stanovanjskih objektov</w:t>
      </w:r>
      <w:r w:rsidRPr="00D27062">
        <w:rPr>
          <w:rFonts w:ascii="Tahoma" w:eastAsia="Times New Roman" w:hAnsi="Tahoma" w:cs="Tahoma"/>
          <w:lang w:eastAsia="sl-SI"/>
        </w:rPr>
        <w:t xml:space="preserve"> (priloga 5/</w:t>
      </w:r>
      <w:r>
        <w:rPr>
          <w:rFonts w:ascii="Tahoma" w:eastAsia="Times New Roman" w:hAnsi="Tahoma" w:cs="Tahoma"/>
          <w:lang w:eastAsia="sl-SI"/>
        </w:rPr>
        <w:t>2</w:t>
      </w:r>
      <w:r w:rsidRPr="00D27062">
        <w:rPr>
          <w:rFonts w:ascii="Tahoma" w:eastAsia="Times New Roman" w:hAnsi="Tahoma" w:cs="Tahoma"/>
          <w:lang w:eastAsia="sl-SI"/>
        </w:rPr>
        <w:t>) in sicer:</w:t>
      </w:r>
    </w:p>
    <w:p w14:paraId="1A36A6BF"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minimalno </w:t>
      </w:r>
      <w:r>
        <w:rPr>
          <w:rFonts w:ascii="Tahoma" w:eastAsia="@Arial Unicode MS" w:hAnsi="Tahoma" w:cs="Tahoma"/>
          <w:lang w:eastAsia="sl-SI"/>
        </w:rPr>
        <w:t>3 (tri) reference</w:t>
      </w:r>
      <w:r w:rsidRPr="00611A85">
        <w:rPr>
          <w:rFonts w:ascii="Tahoma" w:eastAsia="@Arial Unicode MS" w:hAnsi="Tahoma" w:cs="Tahoma"/>
          <w:lang w:eastAsia="sl-SI"/>
        </w:rPr>
        <w:t>,</w:t>
      </w:r>
    </w:p>
    <w:p w14:paraId="3DA79E9D"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skupna vrednost</w:t>
      </w:r>
      <w:r>
        <w:rPr>
          <w:rFonts w:ascii="Tahoma" w:eastAsia="@Arial Unicode MS" w:hAnsi="Tahoma" w:cs="Tahoma"/>
          <w:lang w:eastAsia="sl-SI"/>
        </w:rPr>
        <w:t xml:space="preserve"> zamenjave</w:t>
      </w:r>
      <w:r w:rsidRPr="00611A85">
        <w:rPr>
          <w:rFonts w:ascii="Tahoma" w:eastAsia="@Arial Unicode MS" w:hAnsi="Tahoma" w:cs="Tahoma"/>
          <w:lang w:eastAsia="sl-SI"/>
        </w:rPr>
        <w:t xml:space="preserve"> </w:t>
      </w:r>
      <w:r>
        <w:rPr>
          <w:rFonts w:ascii="Tahoma" w:eastAsia="@Arial Unicode MS" w:hAnsi="Tahoma" w:cs="Tahoma"/>
          <w:lang w:eastAsia="sl-SI"/>
        </w:rPr>
        <w:t xml:space="preserve">strojnih inštalacij (treh referenc) </w:t>
      </w:r>
      <w:r w:rsidRPr="00611A85">
        <w:rPr>
          <w:rFonts w:ascii="Tahoma" w:eastAsia="@Arial Unicode MS" w:hAnsi="Tahoma" w:cs="Tahoma"/>
          <w:lang w:eastAsia="sl-SI"/>
        </w:rPr>
        <w:t>ne sme biti manjša od 4</w:t>
      </w:r>
      <w:r>
        <w:rPr>
          <w:rFonts w:ascii="Tahoma" w:eastAsia="@Arial Unicode MS" w:hAnsi="Tahoma" w:cs="Tahoma"/>
          <w:lang w:eastAsia="sl-SI"/>
        </w:rPr>
        <w:t>5</w:t>
      </w:r>
      <w:r w:rsidRPr="00611A85">
        <w:rPr>
          <w:rFonts w:ascii="Tahoma" w:eastAsia="@Arial Unicode MS" w:hAnsi="Tahoma" w:cs="Tahoma"/>
          <w:lang w:eastAsia="sl-SI"/>
        </w:rPr>
        <w:t xml:space="preserve">0.000,00 EUR brez DDV, posamezna </w:t>
      </w:r>
      <w:r>
        <w:rPr>
          <w:rFonts w:ascii="Tahoma" w:eastAsia="@Arial Unicode MS" w:hAnsi="Tahoma" w:cs="Tahoma"/>
          <w:lang w:eastAsia="sl-SI"/>
        </w:rPr>
        <w:t>zamenjava strojnih inštalacij (ena referenca)</w:t>
      </w:r>
      <w:r w:rsidRPr="00611A85">
        <w:rPr>
          <w:rFonts w:ascii="Tahoma" w:eastAsia="@Arial Unicode MS" w:hAnsi="Tahoma" w:cs="Tahoma"/>
          <w:lang w:eastAsia="sl-SI"/>
        </w:rPr>
        <w:t xml:space="preserve"> pa vrednostno ne manjša od </w:t>
      </w:r>
      <w:r>
        <w:rPr>
          <w:rFonts w:ascii="Tahoma" w:eastAsia="@Arial Unicode MS" w:hAnsi="Tahoma" w:cs="Tahoma"/>
          <w:lang w:eastAsia="sl-SI"/>
        </w:rPr>
        <w:t>15</w:t>
      </w:r>
      <w:r w:rsidRPr="00611A85">
        <w:rPr>
          <w:rFonts w:ascii="Tahoma" w:eastAsia="@Arial Unicode MS" w:hAnsi="Tahoma" w:cs="Tahoma"/>
          <w:lang w:eastAsia="sl-SI"/>
        </w:rPr>
        <w:t>0.000,00 EUR brez DDV,</w:t>
      </w:r>
    </w:p>
    <w:p w14:paraId="627CD3D6" w14:textId="77777777" w:rsidR="00C925A5" w:rsidRDefault="00C925A5" w:rsidP="00C925A5">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vsaj ena</w:t>
      </w:r>
      <w:r>
        <w:rPr>
          <w:rFonts w:ascii="Tahoma" w:hAnsi="Tahoma" w:cs="Tahoma"/>
        </w:rPr>
        <w:t xml:space="preserve"> zamenjava strojnih inštalacij v višini najmanj 150.000,00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Pr="00D27062">
        <w:rPr>
          <w:rFonts w:ascii="Tahoma" w:hAnsi="Tahoma" w:cs="Tahoma"/>
          <w:bCs/>
        </w:rPr>
        <w:t>na spomeniškovarstvenem objektu (objekt kulturne dediščine) in mora biti potrjena s strani ZVKDS,</w:t>
      </w:r>
    </w:p>
    <w:p w14:paraId="69D79AAC" w14:textId="4F5C8D1C" w:rsidR="00C925A5" w:rsidRPr="00C925A5" w:rsidRDefault="00C925A5" w:rsidP="00C925A5">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zamenjava elektro inštalacij</w:t>
      </w:r>
      <w:r w:rsidR="00DF2B1B">
        <w:rPr>
          <w:rFonts w:ascii="Tahoma" w:eastAsia="Times New Roman" w:hAnsi="Tahoma" w:cs="Tahoma"/>
          <w:b/>
          <w:bCs/>
          <w:lang w:eastAsia="sl-SI"/>
        </w:rPr>
        <w:t xml:space="preserve"> pri obnovi</w:t>
      </w:r>
      <w:r>
        <w:rPr>
          <w:rFonts w:ascii="Tahoma" w:eastAsia="Times New Roman" w:hAnsi="Tahoma" w:cs="Tahoma"/>
          <w:b/>
          <w:bCs/>
          <w:lang w:eastAsia="sl-SI"/>
        </w:rPr>
        <w:t xml:space="preserve"> </w:t>
      </w:r>
      <w:r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Pr="00D27062">
        <w:rPr>
          <w:rFonts w:ascii="Tahoma" w:eastAsia="Times New Roman" w:hAnsi="Tahoma" w:cs="Tahoma"/>
          <w:b/>
          <w:bCs/>
          <w:lang w:eastAsia="sl-SI"/>
        </w:rPr>
        <w:t xml:space="preserve"> stanovanjskih </w:t>
      </w:r>
      <w:r w:rsidRPr="00C925A5">
        <w:rPr>
          <w:rFonts w:ascii="Tahoma" w:eastAsia="Times New Roman" w:hAnsi="Tahoma" w:cs="Tahoma"/>
          <w:b/>
          <w:bCs/>
          <w:lang w:eastAsia="sl-SI"/>
        </w:rPr>
        <w:t xml:space="preserve">objektov </w:t>
      </w:r>
      <w:r w:rsidRPr="00C925A5">
        <w:rPr>
          <w:rFonts w:ascii="Tahoma" w:eastAsia="Times New Roman" w:hAnsi="Tahoma" w:cs="Tahoma"/>
          <w:lang w:eastAsia="sl-SI"/>
        </w:rPr>
        <w:t>(priloga 5/3) in sicer:</w:t>
      </w:r>
    </w:p>
    <w:p w14:paraId="0F55A1D6"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minimalno </w:t>
      </w:r>
      <w:r>
        <w:rPr>
          <w:rFonts w:ascii="Tahoma" w:eastAsia="@Arial Unicode MS" w:hAnsi="Tahoma" w:cs="Tahoma"/>
          <w:lang w:eastAsia="sl-SI"/>
        </w:rPr>
        <w:t>3 (tri) reference</w:t>
      </w:r>
      <w:r w:rsidRPr="00611A85">
        <w:rPr>
          <w:rFonts w:ascii="Tahoma" w:eastAsia="@Arial Unicode MS" w:hAnsi="Tahoma" w:cs="Tahoma"/>
          <w:lang w:eastAsia="sl-SI"/>
        </w:rPr>
        <w:t>,</w:t>
      </w:r>
    </w:p>
    <w:p w14:paraId="632E510D"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skupna vrednost </w:t>
      </w:r>
      <w:r>
        <w:rPr>
          <w:rFonts w:ascii="Tahoma" w:eastAsia="@Arial Unicode MS" w:hAnsi="Tahoma" w:cs="Tahoma"/>
          <w:lang w:eastAsia="sl-SI"/>
        </w:rPr>
        <w:t>zamenjave</w:t>
      </w:r>
      <w:r w:rsidRPr="00611A85">
        <w:rPr>
          <w:rFonts w:ascii="Tahoma" w:eastAsia="@Arial Unicode MS" w:hAnsi="Tahoma" w:cs="Tahoma"/>
          <w:lang w:eastAsia="sl-SI"/>
        </w:rPr>
        <w:t xml:space="preserve"> </w:t>
      </w:r>
      <w:r>
        <w:rPr>
          <w:rFonts w:ascii="Tahoma" w:eastAsia="@Arial Unicode MS" w:hAnsi="Tahoma" w:cs="Tahoma"/>
          <w:lang w:eastAsia="sl-SI"/>
        </w:rPr>
        <w:t xml:space="preserve">elektro inštalacij (treh referenc) </w:t>
      </w:r>
      <w:r w:rsidRPr="00611A85">
        <w:rPr>
          <w:rFonts w:ascii="Tahoma" w:eastAsia="@Arial Unicode MS" w:hAnsi="Tahoma" w:cs="Tahoma"/>
          <w:lang w:eastAsia="sl-SI"/>
        </w:rPr>
        <w:t xml:space="preserve">ne sme biti manjša od </w:t>
      </w:r>
      <w:r>
        <w:rPr>
          <w:rFonts w:ascii="Tahoma" w:eastAsia="@Arial Unicode MS" w:hAnsi="Tahoma" w:cs="Tahoma"/>
          <w:lang w:eastAsia="sl-SI"/>
        </w:rPr>
        <w:t>27</w:t>
      </w:r>
      <w:r w:rsidRPr="00611A85">
        <w:rPr>
          <w:rFonts w:ascii="Tahoma" w:eastAsia="@Arial Unicode MS" w:hAnsi="Tahoma" w:cs="Tahoma"/>
          <w:lang w:eastAsia="sl-SI"/>
        </w:rPr>
        <w:t xml:space="preserve">0.000,00 EUR brez DDV, posamezna </w:t>
      </w:r>
      <w:r w:rsidR="00821F56">
        <w:rPr>
          <w:rFonts w:ascii="Tahoma" w:eastAsia="@Arial Unicode MS" w:hAnsi="Tahoma" w:cs="Tahoma"/>
          <w:lang w:eastAsia="sl-SI"/>
        </w:rPr>
        <w:t>zamenjava elektro inštalacij</w:t>
      </w:r>
      <w:r>
        <w:rPr>
          <w:rFonts w:ascii="Tahoma" w:eastAsia="@Arial Unicode MS" w:hAnsi="Tahoma" w:cs="Tahoma"/>
          <w:lang w:eastAsia="sl-SI"/>
        </w:rPr>
        <w:t xml:space="preserve"> (ena referenca)</w:t>
      </w:r>
      <w:r w:rsidRPr="00611A85">
        <w:rPr>
          <w:rFonts w:ascii="Tahoma" w:eastAsia="@Arial Unicode MS" w:hAnsi="Tahoma" w:cs="Tahoma"/>
          <w:lang w:eastAsia="sl-SI"/>
        </w:rPr>
        <w:t xml:space="preserve"> pa vrednostno ne manjša od </w:t>
      </w:r>
      <w:r>
        <w:rPr>
          <w:rFonts w:ascii="Tahoma" w:eastAsia="@Arial Unicode MS" w:hAnsi="Tahoma" w:cs="Tahoma"/>
          <w:lang w:eastAsia="sl-SI"/>
        </w:rPr>
        <w:t>9</w:t>
      </w:r>
      <w:r w:rsidRPr="00611A85">
        <w:rPr>
          <w:rFonts w:ascii="Tahoma" w:eastAsia="@Arial Unicode MS" w:hAnsi="Tahoma" w:cs="Tahoma"/>
          <w:lang w:eastAsia="sl-SI"/>
        </w:rPr>
        <w:t>0.000,00 EUR brez DDV,</w:t>
      </w:r>
    </w:p>
    <w:p w14:paraId="02E8566A" w14:textId="77777777" w:rsidR="00C925A5" w:rsidRDefault="00C925A5" w:rsidP="00C925A5">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vsaj ena</w:t>
      </w:r>
      <w:r>
        <w:rPr>
          <w:rFonts w:ascii="Tahoma" w:hAnsi="Tahoma" w:cs="Tahoma"/>
        </w:rPr>
        <w:t xml:space="preserve"> </w:t>
      </w:r>
      <w:r w:rsidR="00821F56">
        <w:rPr>
          <w:rFonts w:ascii="Tahoma" w:eastAsia="@Arial Unicode MS" w:hAnsi="Tahoma" w:cs="Tahoma"/>
          <w:lang w:eastAsia="sl-SI"/>
        </w:rPr>
        <w:t>zamenjava elektro inštalacij</w:t>
      </w:r>
      <w:r>
        <w:rPr>
          <w:rFonts w:ascii="Tahoma" w:hAnsi="Tahoma" w:cs="Tahoma"/>
        </w:rPr>
        <w:t xml:space="preserve"> v višini najmanj 90.000,00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Pr="00D27062">
        <w:rPr>
          <w:rFonts w:ascii="Tahoma" w:hAnsi="Tahoma" w:cs="Tahoma"/>
          <w:bCs/>
        </w:rPr>
        <w:t>na spomeniškovarstvenem objektu (objekt kulturne dediščine) in mora biti potrjena s strani ZVKDS,</w:t>
      </w:r>
    </w:p>
    <w:p w14:paraId="2647C932" w14:textId="4FAD6B8B" w:rsidR="00821F56" w:rsidRPr="00C925A5" w:rsidRDefault="00CD3DA2" w:rsidP="00821F56">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 xml:space="preserve">obnova stavbnega pohištva </w:t>
      </w:r>
      <w:r w:rsidR="00DF2B1B">
        <w:rPr>
          <w:rFonts w:ascii="Tahoma" w:eastAsia="Times New Roman" w:hAnsi="Tahoma" w:cs="Tahoma"/>
          <w:b/>
          <w:bCs/>
          <w:lang w:eastAsia="sl-SI"/>
        </w:rPr>
        <w:t>pri obnovi</w:t>
      </w:r>
      <w:r w:rsidR="00821F56">
        <w:rPr>
          <w:rFonts w:ascii="Tahoma" w:eastAsia="Times New Roman" w:hAnsi="Tahoma" w:cs="Tahoma"/>
          <w:b/>
          <w:bCs/>
          <w:lang w:eastAsia="sl-SI"/>
        </w:rPr>
        <w:t xml:space="preserve"> </w:t>
      </w:r>
      <w:r w:rsidR="00821F56"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00821F56" w:rsidRPr="00D27062">
        <w:rPr>
          <w:rFonts w:ascii="Tahoma" w:eastAsia="Times New Roman" w:hAnsi="Tahoma" w:cs="Tahoma"/>
          <w:b/>
          <w:bCs/>
          <w:lang w:eastAsia="sl-SI"/>
        </w:rPr>
        <w:t xml:space="preserve"> stanovanjskih </w:t>
      </w:r>
      <w:r w:rsidR="00821F56" w:rsidRPr="00C925A5">
        <w:rPr>
          <w:rFonts w:ascii="Tahoma" w:eastAsia="Times New Roman" w:hAnsi="Tahoma" w:cs="Tahoma"/>
          <w:b/>
          <w:bCs/>
          <w:lang w:eastAsia="sl-SI"/>
        </w:rPr>
        <w:t xml:space="preserve">objektov </w:t>
      </w:r>
      <w:r w:rsidR="00821F56" w:rsidRPr="00C925A5">
        <w:rPr>
          <w:rFonts w:ascii="Tahoma" w:eastAsia="Times New Roman" w:hAnsi="Tahoma" w:cs="Tahoma"/>
          <w:lang w:eastAsia="sl-SI"/>
        </w:rPr>
        <w:t>(priloga 5/</w:t>
      </w:r>
      <w:r w:rsidR="00821F56">
        <w:rPr>
          <w:rFonts w:ascii="Tahoma" w:eastAsia="Times New Roman" w:hAnsi="Tahoma" w:cs="Tahoma"/>
          <w:lang w:eastAsia="sl-SI"/>
        </w:rPr>
        <w:t>4</w:t>
      </w:r>
      <w:r w:rsidR="00821F56" w:rsidRPr="00C925A5">
        <w:rPr>
          <w:rFonts w:ascii="Tahoma" w:eastAsia="Times New Roman" w:hAnsi="Tahoma" w:cs="Tahoma"/>
          <w:lang w:eastAsia="sl-SI"/>
        </w:rPr>
        <w:t>) in sicer:</w:t>
      </w:r>
    </w:p>
    <w:p w14:paraId="2AFE4ED8" w14:textId="77777777" w:rsidR="00821F56" w:rsidRPr="00611A85" w:rsidRDefault="00821F56" w:rsidP="00821F56">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minimalno</w:t>
      </w:r>
      <w:r>
        <w:rPr>
          <w:rFonts w:ascii="Tahoma" w:eastAsia="@Arial Unicode MS" w:hAnsi="Tahoma" w:cs="Tahoma"/>
          <w:lang w:eastAsia="sl-SI"/>
        </w:rPr>
        <w:t xml:space="preserve"> 2 (dve) referenci</w:t>
      </w:r>
      <w:r w:rsidRPr="00611A85">
        <w:rPr>
          <w:rFonts w:ascii="Tahoma" w:eastAsia="@Arial Unicode MS" w:hAnsi="Tahoma" w:cs="Tahoma"/>
          <w:lang w:eastAsia="sl-SI"/>
        </w:rPr>
        <w:t>,</w:t>
      </w:r>
    </w:p>
    <w:p w14:paraId="7923907A" w14:textId="77777777" w:rsidR="00821F56" w:rsidRPr="00611A85" w:rsidRDefault="00821F56" w:rsidP="00821F56">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skupna vrednost </w:t>
      </w:r>
      <w:r w:rsidR="00C13A1A">
        <w:rPr>
          <w:rFonts w:ascii="Tahoma" w:eastAsia="@Arial Unicode MS" w:hAnsi="Tahoma" w:cs="Tahoma"/>
          <w:lang w:eastAsia="sl-SI"/>
        </w:rPr>
        <w:t>obnove stavbnega pohištva</w:t>
      </w:r>
      <w:r>
        <w:rPr>
          <w:rFonts w:ascii="Tahoma" w:eastAsia="@Arial Unicode MS" w:hAnsi="Tahoma" w:cs="Tahoma"/>
          <w:lang w:eastAsia="sl-SI"/>
        </w:rPr>
        <w:t xml:space="preserve"> (dveh referenc) </w:t>
      </w:r>
      <w:r w:rsidRPr="00611A85">
        <w:rPr>
          <w:rFonts w:ascii="Tahoma" w:eastAsia="@Arial Unicode MS" w:hAnsi="Tahoma" w:cs="Tahoma"/>
          <w:lang w:eastAsia="sl-SI"/>
        </w:rPr>
        <w:t xml:space="preserve">ne sme biti manjša od </w:t>
      </w:r>
      <w:r>
        <w:rPr>
          <w:rFonts w:ascii="Tahoma" w:eastAsia="@Arial Unicode MS" w:hAnsi="Tahoma" w:cs="Tahoma"/>
          <w:lang w:eastAsia="sl-SI"/>
        </w:rPr>
        <w:t>6</w:t>
      </w:r>
      <w:r w:rsidRPr="00611A85">
        <w:rPr>
          <w:rFonts w:ascii="Tahoma" w:eastAsia="@Arial Unicode MS" w:hAnsi="Tahoma" w:cs="Tahoma"/>
          <w:lang w:eastAsia="sl-SI"/>
        </w:rPr>
        <w:t xml:space="preserve">0.000,00 EUR brez DDV, posamezna </w:t>
      </w:r>
      <w:r w:rsidR="00C13A1A">
        <w:rPr>
          <w:rFonts w:ascii="Tahoma" w:eastAsia="@Arial Unicode MS" w:hAnsi="Tahoma" w:cs="Tahoma"/>
          <w:lang w:eastAsia="sl-SI"/>
        </w:rPr>
        <w:t>obnova stavbnega pohištva</w:t>
      </w:r>
      <w:r>
        <w:rPr>
          <w:rFonts w:ascii="Tahoma" w:eastAsia="@Arial Unicode MS" w:hAnsi="Tahoma" w:cs="Tahoma"/>
          <w:lang w:eastAsia="sl-SI"/>
        </w:rPr>
        <w:t xml:space="preserve"> (ena referenca)</w:t>
      </w:r>
      <w:r w:rsidRPr="00611A85">
        <w:rPr>
          <w:rFonts w:ascii="Tahoma" w:eastAsia="@Arial Unicode MS" w:hAnsi="Tahoma" w:cs="Tahoma"/>
          <w:lang w:eastAsia="sl-SI"/>
        </w:rPr>
        <w:t xml:space="preserve"> pa vrednostno ne manjša od </w:t>
      </w:r>
      <w:r>
        <w:rPr>
          <w:rFonts w:ascii="Tahoma" w:eastAsia="@Arial Unicode MS" w:hAnsi="Tahoma" w:cs="Tahoma"/>
          <w:lang w:eastAsia="sl-SI"/>
        </w:rPr>
        <w:t>3</w:t>
      </w:r>
      <w:r w:rsidRPr="00611A85">
        <w:rPr>
          <w:rFonts w:ascii="Tahoma" w:eastAsia="@Arial Unicode MS" w:hAnsi="Tahoma" w:cs="Tahoma"/>
          <w:lang w:eastAsia="sl-SI"/>
        </w:rPr>
        <w:t>0.000,00 EUR brez DDV,</w:t>
      </w:r>
    </w:p>
    <w:p w14:paraId="646A9A9E" w14:textId="77777777" w:rsidR="00821F56" w:rsidRDefault="00821F56" w:rsidP="00821F56">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w:t>
      </w:r>
      <w:r>
        <w:rPr>
          <w:rFonts w:ascii="Tahoma" w:hAnsi="Tahoma" w:cs="Tahoma"/>
        </w:rPr>
        <w:t xml:space="preserve">e </w:t>
      </w:r>
      <w:r w:rsidR="00C13A1A">
        <w:rPr>
          <w:rFonts w:ascii="Tahoma" w:eastAsia="@Arial Unicode MS" w:hAnsi="Tahoma" w:cs="Tahoma"/>
          <w:lang w:eastAsia="sl-SI"/>
        </w:rPr>
        <w:t xml:space="preserve">obnove stavbnega pohištva </w:t>
      </w:r>
      <w:r>
        <w:rPr>
          <w:rFonts w:ascii="Tahoma" w:hAnsi="Tahoma" w:cs="Tahoma"/>
        </w:rPr>
        <w:t>morajo biti izvedene</w:t>
      </w:r>
      <w:r w:rsidRPr="0015439B">
        <w:rPr>
          <w:rFonts w:ascii="Tahoma" w:hAnsi="Tahoma" w:cs="Tahoma"/>
        </w:rPr>
        <w:t xml:space="preserve"> </w:t>
      </w:r>
      <w:r w:rsidRPr="00D27062">
        <w:rPr>
          <w:rFonts w:ascii="Tahoma" w:hAnsi="Tahoma" w:cs="Tahoma"/>
          <w:bCs/>
        </w:rPr>
        <w:t xml:space="preserve">na spomeniškovarstvenem objektu (objekt kulturne dediščine) in </w:t>
      </w:r>
      <w:r>
        <w:rPr>
          <w:rFonts w:ascii="Tahoma" w:hAnsi="Tahoma" w:cs="Tahoma"/>
          <w:bCs/>
        </w:rPr>
        <w:t>bit</w:t>
      </w:r>
      <w:r w:rsidRPr="00D27062">
        <w:rPr>
          <w:rFonts w:ascii="Tahoma" w:hAnsi="Tahoma" w:cs="Tahoma"/>
          <w:bCs/>
        </w:rPr>
        <w:t>i potrjen</w:t>
      </w:r>
      <w:r>
        <w:rPr>
          <w:rFonts w:ascii="Tahoma" w:hAnsi="Tahoma" w:cs="Tahoma"/>
          <w:bCs/>
        </w:rPr>
        <w:t>e</w:t>
      </w:r>
      <w:r w:rsidRPr="00D27062">
        <w:rPr>
          <w:rFonts w:ascii="Tahoma" w:hAnsi="Tahoma" w:cs="Tahoma"/>
          <w:bCs/>
        </w:rPr>
        <w:t xml:space="preserve"> s strani ZVKDS</w:t>
      </w:r>
      <w:r>
        <w:rPr>
          <w:rFonts w:ascii="Tahoma" w:hAnsi="Tahoma" w:cs="Tahoma"/>
          <w:bCs/>
        </w:rPr>
        <w:t>.</w:t>
      </w:r>
    </w:p>
    <w:p w14:paraId="68BA9ACE" w14:textId="77777777" w:rsidR="00672049" w:rsidRDefault="00672049" w:rsidP="0015439B">
      <w:pPr>
        <w:keepNext/>
        <w:keepLines/>
        <w:spacing w:after="0" w:line="240" w:lineRule="auto"/>
        <w:jc w:val="both"/>
        <w:rPr>
          <w:rFonts w:ascii="Tahoma" w:hAnsi="Tahoma" w:cs="Tahoma"/>
          <w:i/>
        </w:rPr>
      </w:pPr>
    </w:p>
    <w:p w14:paraId="59D1B0E5" w14:textId="77777777" w:rsidR="00AE46E5" w:rsidRPr="0015439B" w:rsidRDefault="00BC7B94" w:rsidP="0015439B">
      <w:pPr>
        <w:keepNext/>
        <w:keepLines/>
        <w:spacing w:after="0" w:line="240" w:lineRule="auto"/>
        <w:jc w:val="both"/>
        <w:rPr>
          <w:rFonts w:ascii="Tahoma" w:hAnsi="Tahoma" w:cs="Tahoma"/>
        </w:rPr>
      </w:pPr>
      <w:r>
        <w:rPr>
          <w:rFonts w:ascii="Tahoma" w:hAnsi="Tahoma" w:cs="Tahoma"/>
          <w:i/>
        </w:rPr>
        <w:t xml:space="preserve">Reference iz alineje od a do d se lahko nanašajo na isti objekt. </w:t>
      </w:r>
    </w:p>
    <w:p w14:paraId="5C7C15C9" w14:textId="77777777" w:rsidR="00AE46E5" w:rsidRPr="0015439B" w:rsidRDefault="00AE46E5" w:rsidP="0015439B">
      <w:pPr>
        <w:keepNext/>
        <w:keepLines/>
        <w:spacing w:after="0" w:line="240" w:lineRule="auto"/>
        <w:jc w:val="both"/>
        <w:rPr>
          <w:rFonts w:ascii="Tahoma" w:eastAsia="Times New Roman" w:hAnsi="Tahoma" w:cs="Tahoma"/>
          <w:lang w:eastAsia="sl-SI"/>
        </w:rPr>
      </w:pPr>
    </w:p>
    <w:p w14:paraId="1F5C9CA2" w14:textId="77777777" w:rsidR="00DD1924" w:rsidRPr="0015439B" w:rsidRDefault="00DD1924" w:rsidP="0015439B">
      <w:pPr>
        <w:pStyle w:val="gmail-m-6747931662100912036msolistparagraph"/>
        <w:keepNext/>
        <w:keepLines/>
        <w:spacing w:before="0" w:beforeAutospacing="0" w:after="0" w:afterAutospacing="0"/>
        <w:jc w:val="both"/>
        <w:rPr>
          <w:rFonts w:ascii="Tahoma" w:hAnsi="Tahoma" w:cs="Tahoma"/>
          <w:sz w:val="22"/>
        </w:rPr>
      </w:pPr>
      <w:r w:rsidRPr="0015439B">
        <w:rPr>
          <w:rFonts w:ascii="Tahoma" w:hAnsi="Tahoma" w:cs="Tahoma"/>
          <w:sz w:val="22"/>
        </w:rPr>
        <w:lastRenderedPageBreak/>
        <w:t>Ponudnik izpolni zahtevo s predložitvijo izpolnjene in podpisane priloge A, s podpisom izpolnjenega referenčna lista (priloga 5) ter s predložitvijo potrdil referenčnega naročnika-investitorja (Priloga 5/1</w:t>
      </w:r>
      <w:r w:rsidR="003634F4">
        <w:rPr>
          <w:rFonts w:ascii="Tahoma" w:hAnsi="Tahoma" w:cs="Tahoma"/>
          <w:sz w:val="22"/>
        </w:rPr>
        <w:t xml:space="preserve"> do</w:t>
      </w:r>
      <w:r w:rsidRPr="0015439B">
        <w:rPr>
          <w:rFonts w:ascii="Tahoma" w:hAnsi="Tahoma" w:cs="Tahoma"/>
          <w:sz w:val="22"/>
        </w:rPr>
        <w:t xml:space="preserve"> Priloga 5/</w:t>
      </w:r>
      <w:r w:rsidR="003634F4">
        <w:rPr>
          <w:rFonts w:ascii="Tahoma" w:hAnsi="Tahoma" w:cs="Tahoma"/>
          <w:sz w:val="22"/>
        </w:rPr>
        <w:t>4)</w:t>
      </w:r>
      <w:r w:rsidRPr="0015439B">
        <w:rPr>
          <w:rFonts w:ascii="Tahoma" w:hAnsi="Tahoma" w:cs="Tahoma"/>
          <w:sz w:val="22"/>
        </w:rPr>
        <w:t xml:space="preserve"> s katerim potrjuje, da je kot dejanski izvajalec dela opravil strokovno pravilno, kvalitetno in v pogodbenem roku. Naročnik je upravičen pred sprejemom odločitve o izbiri ponudnika opraviti poizvedbe o navedenih referencah, kar vsebuje tudi vpogled </w:t>
      </w:r>
      <w:r w:rsidRPr="00C13A1A">
        <w:rPr>
          <w:rFonts w:ascii="Tahoma" w:hAnsi="Tahoma" w:cs="Tahoma"/>
          <w:sz w:val="22"/>
        </w:rPr>
        <w:t>v originalno dokumentacijo za navedena referenčna dela ter eventualne oglede izvedenih del na mestu oz. lokaciji izvedbe</w:t>
      </w:r>
      <w:r w:rsidR="00CF34F0" w:rsidRPr="00C13A1A">
        <w:rPr>
          <w:rFonts w:ascii="Tahoma" w:hAnsi="Tahoma" w:cs="Tahoma"/>
          <w:sz w:val="22"/>
        </w:rPr>
        <w:t>. Naročnik si pridržuje pravico do preverjanja verodostojnosti seznama referenc ponudnika pri pristojnem organu za varstvo kulturne dediščine (ZVKDS), pod nadzorstvom katerih naj bi bili referenčni projekti izvedeni.</w:t>
      </w:r>
      <w:r w:rsidRPr="00C13A1A">
        <w:rPr>
          <w:rFonts w:ascii="Tahoma" w:hAnsi="Tahoma" w:cs="Tahoma"/>
          <w:sz w:val="22"/>
        </w:rPr>
        <w:t xml:space="preserve"> Če navedene reference ne izkazujejo resničnega stanja jih naročnik ne bo upošteval.</w:t>
      </w:r>
      <w:r w:rsidR="00337834" w:rsidRPr="00C13A1A">
        <w:rPr>
          <w:rFonts w:ascii="Tahoma" w:hAnsi="Tahoma" w:cs="Tahoma"/>
          <w:sz w:val="22"/>
        </w:rPr>
        <w:t xml:space="preserve"> Za objekte, katerih referenčni naročnik so </w:t>
      </w:r>
      <w:r w:rsidR="000B5AE6" w:rsidRPr="00C13A1A">
        <w:rPr>
          <w:rFonts w:ascii="Tahoma" w:hAnsi="Tahoma" w:cs="Tahoma"/>
          <w:sz w:val="22"/>
        </w:rPr>
        <w:t>Javno</w:t>
      </w:r>
      <w:r w:rsidR="000B5AE6" w:rsidRPr="0015439B">
        <w:rPr>
          <w:rFonts w:ascii="Tahoma" w:hAnsi="Tahoma" w:cs="Tahoma"/>
          <w:sz w:val="22"/>
        </w:rPr>
        <w:t xml:space="preserve"> podjetje Ljubljanska parkirišča in tržnice, d.o.o.</w:t>
      </w:r>
      <w:r w:rsidR="00337834" w:rsidRPr="0015439B">
        <w:rPr>
          <w:rFonts w:ascii="Tahoma" w:hAnsi="Tahoma" w:cs="Tahoma"/>
          <w:sz w:val="22"/>
        </w:rPr>
        <w:t>, navede dela v Prilogi 5.</w:t>
      </w:r>
    </w:p>
    <w:p w14:paraId="3EF1B9CF" w14:textId="77777777" w:rsidR="005729A2" w:rsidRPr="0015439B" w:rsidRDefault="005729A2" w:rsidP="0015439B">
      <w:pPr>
        <w:keepNext/>
        <w:keepLines/>
        <w:spacing w:after="0" w:line="240" w:lineRule="auto"/>
        <w:jc w:val="both"/>
        <w:rPr>
          <w:rFonts w:ascii="Tahoma" w:eastAsia="Times New Roman" w:hAnsi="Tahoma" w:cs="Tahoma"/>
          <w:b/>
          <w:bCs/>
          <w:i/>
          <w:szCs w:val="20"/>
          <w:lang w:eastAsia="sl-SI"/>
        </w:rPr>
      </w:pPr>
    </w:p>
    <w:p w14:paraId="5A721490" w14:textId="77777777" w:rsidR="005729A2" w:rsidRPr="006957EA" w:rsidRDefault="005729A2" w:rsidP="00530307">
      <w:pPr>
        <w:keepNext/>
        <w:keepLines/>
        <w:spacing w:after="0" w:line="240" w:lineRule="auto"/>
        <w:jc w:val="both"/>
        <w:rPr>
          <w:rFonts w:ascii="Tahoma" w:eastAsia="Times New Roman" w:hAnsi="Tahoma" w:cs="Tahoma"/>
          <w:b/>
          <w:szCs w:val="20"/>
          <w:lang w:eastAsia="sl-SI"/>
        </w:rPr>
      </w:pPr>
      <w:r w:rsidRPr="005729A2">
        <w:rPr>
          <w:rFonts w:ascii="Tahoma" w:eastAsia="Times New Roman" w:hAnsi="Tahoma" w:cs="Tahoma"/>
          <w:b/>
          <w:bCs/>
          <w:i/>
          <w:szCs w:val="20"/>
          <w:lang w:eastAsia="sl-SI"/>
        </w:rPr>
        <w:t xml:space="preserve">Zgoraj navedene referenčne pogoje lahko ponudnik izpolni samostojno, kot skupina ponudnikov (partnerji) v okviru skupne ponudbe ali s prijavljenimi podizvajalci, </w:t>
      </w:r>
      <w:r w:rsidRPr="005729A2">
        <w:rPr>
          <w:rFonts w:ascii="Tahoma" w:eastAsia="Times New Roman" w:hAnsi="Tahoma" w:cs="Tahoma"/>
          <w:b/>
          <w:bCs/>
          <w:i/>
          <w:szCs w:val="20"/>
          <w:u w:val="single"/>
          <w:lang w:eastAsia="sl-SI"/>
        </w:rPr>
        <w:t>vendar bo moral ta gospodarski subjekt (s katerim se izkazuje reference) predmetna dela javnega naročila tudi izvesti.</w:t>
      </w:r>
      <w:r w:rsidRPr="005729A2">
        <w:rPr>
          <w:rFonts w:ascii="Tahoma" w:eastAsia="Times New Roman" w:hAnsi="Tahoma" w:cs="Tahoma"/>
          <w:b/>
          <w:bCs/>
          <w:i/>
          <w:szCs w:val="20"/>
          <w:lang w:eastAsia="sl-SI"/>
        </w:rPr>
        <w:t xml:space="preserve"> </w:t>
      </w:r>
    </w:p>
    <w:p w14:paraId="658BB466" w14:textId="77777777" w:rsidR="002A7CD8" w:rsidRDefault="002A7CD8" w:rsidP="002A7CD8">
      <w:pPr>
        <w:keepNext/>
        <w:keepLines/>
        <w:spacing w:after="0" w:line="240" w:lineRule="auto"/>
        <w:jc w:val="both"/>
        <w:rPr>
          <w:rFonts w:ascii="Tahoma" w:eastAsia="Times New Roman" w:hAnsi="Tahoma" w:cs="Tahoma"/>
          <w:szCs w:val="20"/>
          <w:u w:val="single"/>
          <w:lang w:eastAsia="sl-SI"/>
        </w:rPr>
      </w:pPr>
    </w:p>
    <w:p w14:paraId="3B948FF6" w14:textId="77777777" w:rsidR="00DF5FDA" w:rsidRPr="00C33D7D" w:rsidRDefault="00D9223F"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Strokovna sposobnost</w:t>
      </w:r>
    </w:p>
    <w:p w14:paraId="4D63A137" w14:textId="77777777" w:rsidR="00DF5FDA" w:rsidRPr="007705B0" w:rsidRDefault="00DF5FDA" w:rsidP="00530307">
      <w:pPr>
        <w:keepNext/>
        <w:keepLines/>
        <w:spacing w:after="0" w:line="240" w:lineRule="auto"/>
        <w:jc w:val="both"/>
        <w:rPr>
          <w:rFonts w:ascii="Tahoma" w:eastAsia="Times New Roman" w:hAnsi="Tahoma" w:cs="Tahoma"/>
          <w:lang w:eastAsia="sl-SI"/>
        </w:rPr>
      </w:pPr>
    </w:p>
    <w:p w14:paraId="022C9473" w14:textId="77777777" w:rsidR="00DF5FDA" w:rsidRPr="005F5078" w:rsidRDefault="00DF5FDA" w:rsidP="00530307">
      <w:pPr>
        <w:keepNext/>
        <w:keepLines/>
        <w:spacing w:after="0" w:line="240" w:lineRule="auto"/>
        <w:jc w:val="both"/>
        <w:rPr>
          <w:rFonts w:ascii="Tahoma" w:eastAsia="Times New Roman" w:hAnsi="Tahoma" w:cs="Tahoma"/>
          <w:lang w:eastAsia="sl-SI"/>
        </w:rPr>
      </w:pPr>
      <w:r w:rsidRPr="007705B0">
        <w:rPr>
          <w:rFonts w:ascii="Tahoma" w:eastAsia="Times New Roman" w:hAnsi="Tahoma" w:cs="Tahoma"/>
          <w:lang w:eastAsia="sl-SI"/>
        </w:rPr>
        <w:t>Ponudnik ali skupina ponudnikov v okviru skupne ponudbe mora razpolagati z ustreznim</w:t>
      </w:r>
      <w:r w:rsidR="008F2031" w:rsidRPr="007705B0">
        <w:rPr>
          <w:rFonts w:ascii="Tahoma" w:eastAsia="Times New Roman" w:hAnsi="Tahoma" w:cs="Tahoma"/>
          <w:lang w:eastAsia="sl-SI"/>
        </w:rPr>
        <w:t>i</w:t>
      </w:r>
      <w:r w:rsidR="008F2031" w:rsidRPr="005F5078">
        <w:rPr>
          <w:rFonts w:ascii="Tahoma" w:eastAsia="Times New Roman" w:hAnsi="Tahoma" w:cs="Tahoma"/>
          <w:lang w:eastAsia="sl-SI"/>
        </w:rPr>
        <w:t xml:space="preserve"> k</w:t>
      </w:r>
      <w:r w:rsidRPr="005F5078">
        <w:rPr>
          <w:rFonts w:ascii="Tahoma" w:eastAsia="Times New Roman" w:hAnsi="Tahoma" w:cs="Tahoma"/>
          <w:lang w:eastAsia="sl-SI"/>
        </w:rPr>
        <w:t>adrom, ki so izkušeni, strokovno usposobljeni in sposobni izvesti predmet javnega naročila.</w:t>
      </w:r>
    </w:p>
    <w:p w14:paraId="0347AE9D" w14:textId="77777777" w:rsidR="005F5078" w:rsidRDefault="005F5078" w:rsidP="00530307">
      <w:pPr>
        <w:keepNext/>
        <w:keepLines/>
        <w:spacing w:after="0" w:line="240" w:lineRule="auto"/>
        <w:jc w:val="both"/>
        <w:rPr>
          <w:rFonts w:ascii="Tahoma" w:eastAsia="Times New Roman" w:hAnsi="Tahoma" w:cs="Tahoma"/>
          <w:lang w:eastAsia="sl-SI"/>
        </w:rPr>
      </w:pPr>
    </w:p>
    <w:p w14:paraId="70025E4E" w14:textId="77777777" w:rsidR="007F2846" w:rsidRPr="00A811EC" w:rsidRDefault="00DF5FDA" w:rsidP="00530307">
      <w:pPr>
        <w:keepNext/>
        <w:keepLine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Ponudnik mora</w:t>
      </w:r>
      <w:r w:rsidR="00804920" w:rsidRPr="00E87D1E">
        <w:rPr>
          <w:rFonts w:ascii="Tahoma" w:eastAsia="Times New Roman" w:hAnsi="Tahoma" w:cs="Tahoma"/>
          <w:lang w:eastAsia="sl-SI"/>
        </w:rPr>
        <w:t xml:space="preserve"> v prilogi </w:t>
      </w:r>
      <w:r w:rsidR="005C1C7F">
        <w:rPr>
          <w:rFonts w:ascii="Tahoma" w:eastAsia="Times New Roman" w:hAnsi="Tahoma" w:cs="Tahoma"/>
          <w:lang w:eastAsia="sl-SI"/>
        </w:rPr>
        <w:t>6</w:t>
      </w:r>
      <w:r w:rsidRPr="00E87D1E">
        <w:rPr>
          <w:rFonts w:ascii="Tahoma" w:eastAsia="Times New Roman" w:hAnsi="Tahoma" w:cs="Tahoma"/>
          <w:lang w:eastAsia="sl-SI"/>
        </w:rPr>
        <w:t xml:space="preserve"> predložiti poimenski seznam ljudi, ki bodo delali na objektu, njihov</w:t>
      </w:r>
      <w:r w:rsidR="00942661">
        <w:rPr>
          <w:rFonts w:ascii="Tahoma" w:eastAsia="Times New Roman" w:hAnsi="Tahoma" w:cs="Tahoma"/>
          <w:lang w:eastAsia="sl-SI"/>
        </w:rPr>
        <w:t xml:space="preserve">ega </w:t>
      </w:r>
      <w:r w:rsidR="00942661" w:rsidRPr="00A811EC">
        <w:rPr>
          <w:rFonts w:ascii="Tahoma" w:eastAsia="Times New Roman" w:hAnsi="Tahoma" w:cs="Tahoma"/>
          <w:lang w:eastAsia="sl-SI"/>
        </w:rPr>
        <w:t>delodajalca</w:t>
      </w:r>
      <w:r w:rsidR="007F2846" w:rsidRPr="00A811EC">
        <w:rPr>
          <w:rFonts w:ascii="Tahoma" w:eastAsia="Times New Roman" w:hAnsi="Tahoma" w:cs="Tahoma"/>
          <w:lang w:eastAsia="sl-SI"/>
        </w:rPr>
        <w:t xml:space="preserve"> in njihovo</w:t>
      </w:r>
      <w:r w:rsidR="00942661" w:rsidRPr="00A811EC">
        <w:rPr>
          <w:rFonts w:ascii="Tahoma" w:eastAsia="Times New Roman" w:hAnsi="Tahoma" w:cs="Tahoma"/>
          <w:lang w:eastAsia="sl-SI"/>
        </w:rPr>
        <w:t xml:space="preserve"> funkcijo/zadolžitev</w:t>
      </w:r>
      <w:r w:rsidR="007F2846" w:rsidRPr="00A811EC">
        <w:rPr>
          <w:rFonts w:ascii="Tahoma" w:eastAsia="Times New Roman" w:hAnsi="Tahoma" w:cs="Tahoma"/>
          <w:lang w:eastAsia="sl-SI"/>
        </w:rPr>
        <w:t xml:space="preserve">. </w:t>
      </w:r>
    </w:p>
    <w:p w14:paraId="25E8B9B0" w14:textId="77777777" w:rsidR="00DB2727" w:rsidRPr="00A811EC" w:rsidRDefault="00DB2727" w:rsidP="00530307">
      <w:pPr>
        <w:keepNext/>
        <w:keepLines/>
        <w:spacing w:after="0" w:line="240" w:lineRule="auto"/>
        <w:jc w:val="both"/>
        <w:rPr>
          <w:rFonts w:ascii="Tahoma" w:eastAsia="Times New Roman" w:hAnsi="Tahoma" w:cs="Tahoma"/>
          <w:lang w:eastAsia="sl-SI"/>
        </w:rPr>
      </w:pPr>
    </w:p>
    <w:p w14:paraId="6C2861BD" w14:textId="77777777" w:rsidR="005F760C" w:rsidRPr="00A811EC" w:rsidRDefault="005F760C"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Ponudnik mora zagotoviti naslednje </w:t>
      </w:r>
      <w:r w:rsidR="00F733FF" w:rsidRPr="00A811EC">
        <w:rPr>
          <w:rFonts w:ascii="Tahoma" w:eastAsia="Times New Roman" w:hAnsi="Tahoma" w:cs="Tahoma"/>
          <w:lang w:eastAsia="sl-SI"/>
        </w:rPr>
        <w:t>delavce</w:t>
      </w:r>
      <w:r w:rsidRPr="00A811EC">
        <w:rPr>
          <w:rFonts w:ascii="Tahoma" w:eastAsia="Times New Roman" w:hAnsi="Tahoma" w:cs="Tahoma"/>
          <w:lang w:eastAsia="sl-SI"/>
        </w:rPr>
        <w:t xml:space="preserve">, ki jih navede v prilogi </w:t>
      </w:r>
      <w:r w:rsidR="00873F7A" w:rsidRPr="00A811EC">
        <w:rPr>
          <w:rFonts w:ascii="Tahoma" w:eastAsia="Times New Roman" w:hAnsi="Tahoma" w:cs="Tahoma"/>
          <w:lang w:eastAsia="sl-SI"/>
        </w:rPr>
        <w:t>6</w:t>
      </w:r>
      <w:r w:rsidRPr="00A811EC">
        <w:rPr>
          <w:rFonts w:ascii="Tahoma" w:eastAsia="Times New Roman" w:hAnsi="Tahoma" w:cs="Tahoma"/>
          <w:lang w:eastAsia="sl-SI"/>
        </w:rPr>
        <w:t>:</w:t>
      </w:r>
    </w:p>
    <w:p w14:paraId="643A7077" w14:textId="02CC0058" w:rsidR="003C7F0A" w:rsidRPr="00B30557" w:rsidRDefault="003C7F0A" w:rsidP="002C7037">
      <w:pPr>
        <w:keepNext/>
        <w:keepLines/>
        <w:numPr>
          <w:ilvl w:val="0"/>
          <w:numId w:val="26"/>
        </w:numPr>
        <w:spacing w:after="0" w:line="240" w:lineRule="auto"/>
        <w:ind w:left="426" w:hanging="426"/>
        <w:jc w:val="both"/>
        <w:rPr>
          <w:rFonts w:ascii="Tahoma" w:eastAsia="Times New Roman" w:hAnsi="Tahoma" w:cs="Tahoma"/>
          <w:lang w:eastAsia="sl-SI"/>
        </w:rPr>
      </w:pPr>
      <w:r w:rsidRPr="00A811EC">
        <w:rPr>
          <w:rFonts w:ascii="Tahoma" w:eastAsia="Times New Roman" w:hAnsi="Tahoma" w:cs="Tahoma"/>
          <w:lang w:eastAsia="sl-SI"/>
        </w:rPr>
        <w:t>1 (enega) delavca</w:t>
      </w:r>
      <w:r w:rsidR="009D282A" w:rsidRPr="00A811EC">
        <w:rPr>
          <w:rFonts w:ascii="Tahoma" w:eastAsia="Times New Roman" w:hAnsi="Tahoma" w:cs="Tahoma"/>
          <w:lang w:eastAsia="sl-SI"/>
        </w:rPr>
        <w:t xml:space="preserve"> GRADBENE</w:t>
      </w:r>
      <w:r w:rsidR="003634F4">
        <w:rPr>
          <w:rFonts w:ascii="Tahoma" w:eastAsia="Times New Roman" w:hAnsi="Tahoma" w:cs="Tahoma"/>
          <w:lang w:eastAsia="sl-SI"/>
        </w:rPr>
        <w:t xml:space="preserve"> STR</w:t>
      </w:r>
      <w:r w:rsidR="009D282A" w:rsidRPr="00A811EC">
        <w:rPr>
          <w:rFonts w:ascii="Tahoma" w:eastAsia="Times New Roman" w:hAnsi="Tahoma" w:cs="Tahoma"/>
          <w:lang w:eastAsia="sl-SI"/>
        </w:rPr>
        <w:t>OKE</w:t>
      </w:r>
      <w:r w:rsidRPr="00A811EC">
        <w:rPr>
          <w:rFonts w:ascii="Tahoma" w:eastAsia="Times New Roman" w:hAnsi="Tahoma" w:cs="Tahoma"/>
          <w:lang w:eastAsia="sl-SI"/>
        </w:rPr>
        <w:t>, ki izpolnjuje pogoje za vodjo</w:t>
      </w:r>
      <w:r w:rsidR="005C1C7F" w:rsidRPr="00A811EC">
        <w:rPr>
          <w:rFonts w:ascii="Tahoma" w:eastAsia="Times New Roman" w:hAnsi="Tahoma" w:cs="Tahoma"/>
          <w:lang w:eastAsia="sl-SI"/>
        </w:rPr>
        <w:t xml:space="preserve"> </w:t>
      </w:r>
      <w:r w:rsidR="003A22B3" w:rsidRPr="00A811EC">
        <w:rPr>
          <w:rFonts w:ascii="Tahoma" w:eastAsia="Times New Roman" w:hAnsi="Tahoma" w:cs="Tahoma"/>
          <w:lang w:eastAsia="sl-SI"/>
        </w:rPr>
        <w:t>del</w:t>
      </w:r>
      <w:r w:rsidRPr="00A811EC">
        <w:rPr>
          <w:rFonts w:ascii="Tahoma" w:eastAsia="Times New Roman" w:hAnsi="Tahoma" w:cs="Tahoma"/>
          <w:lang w:eastAsia="sl-SI"/>
        </w:rPr>
        <w:t xml:space="preserve"> po </w:t>
      </w:r>
      <w:r w:rsidR="005C1C7F" w:rsidRPr="00A811EC">
        <w:rPr>
          <w:rFonts w:ascii="Tahoma" w:eastAsia="Times New Roman" w:hAnsi="Tahoma" w:cs="Tahoma"/>
          <w:lang w:eastAsia="sl-SI"/>
        </w:rPr>
        <w:t>GZ</w:t>
      </w:r>
      <w:r w:rsidR="00F07D4E">
        <w:rPr>
          <w:rFonts w:ascii="Tahoma" w:eastAsia="Times New Roman" w:hAnsi="Tahoma" w:cs="Tahoma"/>
          <w:lang w:eastAsia="sl-SI"/>
        </w:rPr>
        <w:t>-1</w:t>
      </w:r>
      <w:r w:rsidR="00F733FF" w:rsidRPr="00A811EC">
        <w:rPr>
          <w:rFonts w:ascii="Tahoma" w:eastAsia="Times New Roman" w:hAnsi="Tahoma" w:cs="Tahoma"/>
          <w:lang w:eastAsia="sl-SI"/>
        </w:rPr>
        <w:t xml:space="preserve"> in je sodeloval kot vodja del pri enem v Prilogi 5/1 navedenem objektu</w:t>
      </w:r>
      <w:r w:rsidRPr="00A811EC">
        <w:rPr>
          <w:rFonts w:ascii="Tahoma" w:eastAsia="Times New Roman" w:hAnsi="Tahoma" w:cs="Tahoma"/>
          <w:lang w:eastAsia="sl-SI"/>
        </w:rPr>
        <w:t xml:space="preserve">. </w:t>
      </w:r>
      <w:r w:rsidR="005C1C7F" w:rsidRPr="00A811EC">
        <w:rPr>
          <w:rFonts w:ascii="Tahoma" w:eastAsia="Times New Roman" w:hAnsi="Tahoma" w:cs="Tahoma"/>
          <w:lang w:eastAsia="sl-SI"/>
        </w:rPr>
        <w:t>Vodja</w:t>
      </w:r>
      <w:r w:rsidR="004539A9">
        <w:rPr>
          <w:rFonts w:ascii="Tahoma" w:eastAsia="Times New Roman" w:hAnsi="Tahoma" w:cs="Tahoma"/>
          <w:lang w:eastAsia="sl-SI"/>
        </w:rPr>
        <w:t xml:space="preserve"> </w:t>
      </w:r>
      <w:r w:rsidR="003634F4">
        <w:rPr>
          <w:rFonts w:ascii="Tahoma" w:eastAsia="Times New Roman" w:hAnsi="Tahoma" w:cs="Tahoma"/>
          <w:lang w:eastAsia="sl-SI"/>
        </w:rPr>
        <w:t>del</w:t>
      </w:r>
      <w:r w:rsidRPr="00A811EC">
        <w:rPr>
          <w:rFonts w:ascii="Tahoma" w:eastAsia="Times New Roman" w:hAnsi="Tahoma" w:cs="Tahoma"/>
          <w:lang w:eastAsia="sl-SI"/>
        </w:rPr>
        <w:t xml:space="preserve"> mora kot prilogo </w:t>
      </w:r>
      <w:r w:rsidR="005C1C7F" w:rsidRPr="00A811EC">
        <w:rPr>
          <w:rFonts w:ascii="Tahoma" w:eastAsia="Times New Roman" w:hAnsi="Tahoma" w:cs="Tahoma"/>
          <w:lang w:eastAsia="sl-SI"/>
        </w:rPr>
        <w:t>6</w:t>
      </w:r>
      <w:r w:rsidRPr="00A811EC">
        <w:rPr>
          <w:rFonts w:ascii="Tahoma" w:eastAsia="Times New Roman" w:hAnsi="Tahoma" w:cs="Tahoma"/>
          <w:lang w:eastAsia="sl-SI"/>
        </w:rPr>
        <w:t>/1 priložiti s strani investitorja referenčnega objekta</w:t>
      </w:r>
      <w:r w:rsidR="00FB6A16" w:rsidRPr="00A811EC">
        <w:rPr>
          <w:rFonts w:ascii="Tahoma" w:eastAsia="Times New Roman" w:hAnsi="Tahoma" w:cs="Tahoma"/>
          <w:lang w:eastAsia="sl-SI"/>
        </w:rPr>
        <w:t xml:space="preserve"> potrjen</w:t>
      </w:r>
      <w:r w:rsidR="00F07D4E">
        <w:rPr>
          <w:rFonts w:ascii="Tahoma" w:eastAsia="Times New Roman" w:hAnsi="Tahoma" w:cs="Tahoma"/>
          <w:lang w:eastAsia="sl-SI"/>
        </w:rPr>
        <w:t>o</w:t>
      </w:r>
      <w:r w:rsidRPr="00A811EC">
        <w:rPr>
          <w:rFonts w:ascii="Tahoma" w:eastAsia="Times New Roman" w:hAnsi="Tahoma" w:cs="Tahoma"/>
          <w:lang w:eastAsia="sl-SI"/>
        </w:rPr>
        <w:t xml:space="preserve"> najmanj </w:t>
      </w:r>
      <w:r w:rsidR="00F07D4E">
        <w:rPr>
          <w:rFonts w:ascii="Tahoma" w:eastAsia="Times New Roman" w:hAnsi="Tahoma" w:cs="Tahoma"/>
          <w:lang w:eastAsia="sl-SI"/>
        </w:rPr>
        <w:t>1</w:t>
      </w:r>
      <w:r w:rsidRPr="00A811EC">
        <w:rPr>
          <w:rFonts w:ascii="Tahoma" w:eastAsia="Times New Roman" w:hAnsi="Tahoma" w:cs="Tahoma"/>
          <w:lang w:eastAsia="sl-SI"/>
        </w:rPr>
        <w:t xml:space="preserve"> </w:t>
      </w:r>
      <w:r w:rsidRPr="00B30557">
        <w:rPr>
          <w:rFonts w:ascii="Tahoma" w:eastAsia="Times New Roman" w:hAnsi="Tahoma" w:cs="Tahoma"/>
          <w:lang w:eastAsia="sl-SI"/>
        </w:rPr>
        <w:t>(</w:t>
      </w:r>
      <w:r w:rsidR="00F07D4E" w:rsidRPr="00B30557">
        <w:rPr>
          <w:rFonts w:ascii="Tahoma" w:eastAsia="Times New Roman" w:hAnsi="Tahoma" w:cs="Tahoma"/>
          <w:lang w:eastAsia="sl-SI"/>
        </w:rPr>
        <w:t>eno</w:t>
      </w:r>
      <w:r w:rsidRPr="00B30557">
        <w:rPr>
          <w:rFonts w:ascii="Tahoma" w:eastAsia="Times New Roman" w:hAnsi="Tahoma" w:cs="Tahoma"/>
          <w:lang w:eastAsia="sl-SI"/>
        </w:rPr>
        <w:t>) osebn</w:t>
      </w:r>
      <w:r w:rsidR="00F07D4E" w:rsidRPr="00B30557">
        <w:rPr>
          <w:rFonts w:ascii="Tahoma" w:eastAsia="Times New Roman" w:hAnsi="Tahoma" w:cs="Tahoma"/>
          <w:lang w:eastAsia="sl-SI"/>
        </w:rPr>
        <w:t>o</w:t>
      </w:r>
      <w:r w:rsidRPr="00B30557">
        <w:rPr>
          <w:rFonts w:ascii="Tahoma" w:eastAsia="Times New Roman" w:hAnsi="Tahoma" w:cs="Tahoma"/>
          <w:lang w:eastAsia="sl-SI"/>
        </w:rPr>
        <w:t xml:space="preserve"> referenc</w:t>
      </w:r>
      <w:r w:rsidR="00F07D4E" w:rsidRPr="00B30557">
        <w:rPr>
          <w:rFonts w:ascii="Tahoma" w:eastAsia="Times New Roman" w:hAnsi="Tahoma" w:cs="Tahoma"/>
          <w:lang w:eastAsia="sl-SI"/>
        </w:rPr>
        <w:t>o</w:t>
      </w:r>
      <w:r w:rsidRPr="00B30557">
        <w:rPr>
          <w:rFonts w:ascii="Tahoma" w:eastAsia="Times New Roman" w:hAnsi="Tahoma" w:cs="Tahoma"/>
          <w:lang w:eastAsia="sl-SI"/>
        </w:rPr>
        <w:t xml:space="preserve">, s katero dokazuje, da je </w:t>
      </w:r>
      <w:r w:rsidR="00140F3A" w:rsidRPr="00B30557">
        <w:rPr>
          <w:rFonts w:ascii="Tahoma" w:hAnsi="Tahoma" w:cs="Tahoma"/>
        </w:rPr>
        <w:t xml:space="preserve">v letih od </w:t>
      </w:r>
      <w:r w:rsidR="00F07D4E" w:rsidRPr="00B30557">
        <w:rPr>
          <w:rFonts w:ascii="Tahoma" w:hAnsi="Tahoma" w:cs="Tahoma"/>
        </w:rPr>
        <w:t>1. 1. 201</w:t>
      </w:r>
      <w:r w:rsidR="003634F4">
        <w:rPr>
          <w:rFonts w:ascii="Tahoma" w:hAnsi="Tahoma" w:cs="Tahoma"/>
        </w:rPr>
        <w:t>9</w:t>
      </w:r>
      <w:r w:rsidR="00140F3A" w:rsidRPr="00B30557">
        <w:rPr>
          <w:rFonts w:ascii="Tahoma" w:hAnsi="Tahoma" w:cs="Tahoma"/>
        </w:rPr>
        <w:t xml:space="preserve"> do datuma oddane ponudbe</w:t>
      </w:r>
      <w:r w:rsidR="003A22B3" w:rsidRPr="00B30557">
        <w:rPr>
          <w:rFonts w:ascii="Tahoma" w:hAnsi="Tahoma" w:cs="Tahoma"/>
        </w:rPr>
        <w:t xml:space="preserve"> sodeloval kot vodja</w:t>
      </w:r>
      <w:r w:rsidR="003634F4">
        <w:rPr>
          <w:rFonts w:ascii="Tahoma" w:hAnsi="Tahoma" w:cs="Tahoma"/>
        </w:rPr>
        <w:t xml:space="preserve"> </w:t>
      </w:r>
      <w:r w:rsidR="003A22B3" w:rsidRPr="00B30557">
        <w:rPr>
          <w:rFonts w:ascii="Tahoma" w:hAnsi="Tahoma" w:cs="Tahoma"/>
        </w:rPr>
        <w:t>del</w:t>
      </w:r>
      <w:r w:rsidR="00453104">
        <w:rPr>
          <w:rFonts w:ascii="Tahoma" w:hAnsi="Tahoma" w:cs="Tahoma"/>
        </w:rPr>
        <w:t xml:space="preserve"> gradbene stroke</w:t>
      </w:r>
      <w:r w:rsidR="003A22B3" w:rsidRPr="00B30557">
        <w:rPr>
          <w:rFonts w:ascii="Tahoma" w:hAnsi="Tahoma" w:cs="Tahoma"/>
        </w:rPr>
        <w:t xml:space="preserve"> pri izvedbi </w:t>
      </w:r>
      <w:r w:rsidR="00CB553E">
        <w:rPr>
          <w:rFonts w:ascii="Tahoma" w:hAnsi="Tahoma" w:cs="Tahoma"/>
        </w:rPr>
        <w:t>G-O del pri o</w:t>
      </w:r>
      <w:r w:rsidR="003634F4">
        <w:rPr>
          <w:rFonts w:ascii="Tahoma" w:hAnsi="Tahoma" w:cs="Tahoma"/>
        </w:rPr>
        <w:t>bnov</w:t>
      </w:r>
      <w:r w:rsidR="00CB553E">
        <w:rPr>
          <w:rFonts w:ascii="Tahoma" w:hAnsi="Tahoma" w:cs="Tahoma"/>
        </w:rPr>
        <w:t>i</w:t>
      </w:r>
      <w:r w:rsidR="003634F4">
        <w:rPr>
          <w:rFonts w:ascii="Tahoma" w:hAnsi="Tahoma" w:cs="Tahoma"/>
        </w:rPr>
        <w:t xml:space="preserve"> </w:t>
      </w:r>
      <w:r w:rsidR="003634F4" w:rsidRPr="003634F4">
        <w:rPr>
          <w:rFonts w:ascii="Tahoma" w:hAnsi="Tahoma" w:cs="Tahoma"/>
        </w:rPr>
        <w:t>poslovnih</w:t>
      </w:r>
      <w:r w:rsidR="00FF747C">
        <w:rPr>
          <w:rFonts w:ascii="Tahoma" w:hAnsi="Tahoma" w:cs="Tahoma"/>
        </w:rPr>
        <w:t xml:space="preserve"> ali</w:t>
      </w:r>
      <w:r w:rsidR="003634F4" w:rsidRPr="003634F4">
        <w:rPr>
          <w:rFonts w:ascii="Tahoma" w:hAnsi="Tahoma" w:cs="Tahoma"/>
        </w:rPr>
        <w:t xml:space="preserve"> stanovanjskih objektov</w:t>
      </w:r>
      <w:r w:rsidR="003634F4">
        <w:rPr>
          <w:rFonts w:ascii="Tahoma" w:hAnsi="Tahoma" w:cs="Tahoma"/>
        </w:rPr>
        <w:t>,</w:t>
      </w:r>
      <w:r w:rsidR="00395B35" w:rsidRPr="00B30557">
        <w:rPr>
          <w:rFonts w:ascii="Tahoma" w:hAnsi="Tahoma" w:cs="Tahoma"/>
        </w:rPr>
        <w:t xml:space="preserve"> </w:t>
      </w:r>
      <w:r w:rsidR="003634F4" w:rsidRPr="003634F4">
        <w:rPr>
          <w:rFonts w:ascii="Tahoma" w:hAnsi="Tahoma" w:cs="Tahoma"/>
        </w:rPr>
        <w:t>ki so primerljiva z deli, ki so predmet javnega naročila</w:t>
      </w:r>
      <w:r w:rsidR="004539A9">
        <w:rPr>
          <w:rFonts w:ascii="Tahoma" w:hAnsi="Tahoma" w:cs="Tahoma"/>
        </w:rPr>
        <w:t xml:space="preserve">. Referenca </w:t>
      </w:r>
      <w:r w:rsidR="003634F4">
        <w:rPr>
          <w:rFonts w:ascii="Tahoma" w:hAnsi="Tahoma" w:cs="Tahoma"/>
        </w:rPr>
        <w:t>v višini najmanj 150.000,00 EUR brez DDV</w:t>
      </w:r>
      <w:r w:rsidR="003634F4" w:rsidRPr="00D27062">
        <w:rPr>
          <w:rFonts w:ascii="Tahoma" w:hAnsi="Tahoma" w:cs="Tahoma"/>
        </w:rPr>
        <w:t xml:space="preserve"> (</w:t>
      </w:r>
      <w:r w:rsidR="003634F4">
        <w:rPr>
          <w:rFonts w:ascii="Tahoma" w:hAnsi="Tahoma" w:cs="Tahoma"/>
        </w:rPr>
        <w:t>ena</w:t>
      </w:r>
      <w:r w:rsidR="003634F4" w:rsidRPr="00D27062">
        <w:rPr>
          <w:rFonts w:ascii="Tahoma" w:hAnsi="Tahoma" w:cs="Tahoma"/>
        </w:rPr>
        <w:t xml:space="preserve"> referenca</w:t>
      </w:r>
      <w:r w:rsidR="003634F4">
        <w:rPr>
          <w:rFonts w:ascii="Tahoma" w:hAnsi="Tahoma" w:cs="Tahoma"/>
        </w:rPr>
        <w:t>) mora biti izvedena</w:t>
      </w:r>
      <w:r w:rsidR="003634F4" w:rsidRPr="0015439B">
        <w:rPr>
          <w:rFonts w:ascii="Tahoma" w:hAnsi="Tahoma" w:cs="Tahoma"/>
        </w:rPr>
        <w:t xml:space="preserve"> </w:t>
      </w:r>
      <w:r w:rsidR="003634F4" w:rsidRPr="00D27062">
        <w:rPr>
          <w:rFonts w:ascii="Tahoma" w:hAnsi="Tahoma" w:cs="Tahoma"/>
          <w:bCs/>
        </w:rPr>
        <w:t>na spomeniškovarstvenem objektu (objekt kulturne dediščine) in mora biti potrjena s strani ZVKDS</w:t>
      </w:r>
      <w:r w:rsidR="009139E3" w:rsidRPr="00B30557">
        <w:rPr>
          <w:rFonts w:ascii="Tahoma" w:hAnsi="Tahoma" w:cs="Tahoma"/>
        </w:rPr>
        <w:t>.</w:t>
      </w:r>
    </w:p>
    <w:p w14:paraId="30F97925" w14:textId="5293EBED" w:rsidR="004539A9" w:rsidRPr="00B30557" w:rsidRDefault="004539A9" w:rsidP="004539A9">
      <w:pPr>
        <w:keepNext/>
        <w:keepLines/>
        <w:numPr>
          <w:ilvl w:val="0"/>
          <w:numId w:val="26"/>
        </w:numPr>
        <w:spacing w:after="0" w:line="240" w:lineRule="auto"/>
        <w:ind w:left="426" w:hanging="426"/>
        <w:jc w:val="both"/>
        <w:rPr>
          <w:rFonts w:ascii="Tahoma" w:eastAsia="Times New Roman" w:hAnsi="Tahoma" w:cs="Tahoma"/>
          <w:lang w:eastAsia="sl-SI"/>
        </w:rPr>
      </w:pPr>
      <w:r w:rsidRPr="00A811EC">
        <w:rPr>
          <w:rFonts w:ascii="Tahoma" w:eastAsia="Times New Roman" w:hAnsi="Tahoma" w:cs="Tahoma"/>
          <w:lang w:eastAsia="sl-SI"/>
        </w:rPr>
        <w:t xml:space="preserve">1 (enega) delavca </w:t>
      </w:r>
      <w:r>
        <w:rPr>
          <w:rFonts w:ascii="Tahoma" w:eastAsia="Times New Roman" w:hAnsi="Tahoma" w:cs="Tahoma"/>
          <w:lang w:eastAsia="sl-SI"/>
        </w:rPr>
        <w:t>STROJNE STR</w:t>
      </w:r>
      <w:r w:rsidRPr="00A811EC">
        <w:rPr>
          <w:rFonts w:ascii="Tahoma" w:eastAsia="Times New Roman" w:hAnsi="Tahoma" w:cs="Tahoma"/>
          <w:lang w:eastAsia="sl-SI"/>
        </w:rPr>
        <w:t>OKE, ki izpolnjuje pogoje za vodjo</w:t>
      </w:r>
      <w:r w:rsidR="008E0EB8">
        <w:rPr>
          <w:rFonts w:ascii="Tahoma" w:eastAsia="Times New Roman" w:hAnsi="Tahoma" w:cs="Tahoma"/>
          <w:lang w:eastAsia="sl-SI"/>
        </w:rPr>
        <w:t xml:space="preserve"> strojnih</w:t>
      </w:r>
      <w:r w:rsidRPr="00A811EC">
        <w:rPr>
          <w:rFonts w:ascii="Tahoma" w:eastAsia="Times New Roman" w:hAnsi="Tahoma" w:cs="Tahoma"/>
          <w:lang w:eastAsia="sl-SI"/>
        </w:rPr>
        <w:t xml:space="preserve"> del in je sodeloval pri enem v Prilogi 5/</w:t>
      </w:r>
      <w:r>
        <w:rPr>
          <w:rFonts w:ascii="Tahoma" w:eastAsia="Times New Roman" w:hAnsi="Tahoma" w:cs="Tahoma"/>
          <w:lang w:eastAsia="sl-SI"/>
        </w:rPr>
        <w:t>2</w:t>
      </w:r>
      <w:r w:rsidRPr="00A811EC">
        <w:rPr>
          <w:rFonts w:ascii="Tahoma" w:eastAsia="Times New Roman" w:hAnsi="Tahoma" w:cs="Tahoma"/>
          <w:lang w:eastAsia="sl-SI"/>
        </w:rPr>
        <w:t xml:space="preserve"> navedenem objektu. Vodja</w:t>
      </w:r>
      <w:r>
        <w:rPr>
          <w:rFonts w:ascii="Tahoma" w:eastAsia="Times New Roman" w:hAnsi="Tahoma" w:cs="Tahoma"/>
          <w:lang w:eastAsia="sl-SI"/>
        </w:rPr>
        <w:t xml:space="preserve"> strojnih del</w:t>
      </w:r>
      <w:r w:rsidRPr="00A811EC">
        <w:rPr>
          <w:rFonts w:ascii="Tahoma" w:eastAsia="Times New Roman" w:hAnsi="Tahoma" w:cs="Tahoma"/>
          <w:lang w:eastAsia="sl-SI"/>
        </w:rPr>
        <w:t xml:space="preserve"> mora kot prilogo 6/</w:t>
      </w:r>
      <w:r>
        <w:rPr>
          <w:rFonts w:ascii="Tahoma" w:eastAsia="Times New Roman" w:hAnsi="Tahoma" w:cs="Tahoma"/>
          <w:lang w:eastAsia="sl-SI"/>
        </w:rPr>
        <w:t>2</w:t>
      </w:r>
      <w:r w:rsidRPr="00A811EC">
        <w:rPr>
          <w:rFonts w:ascii="Tahoma" w:eastAsia="Times New Roman" w:hAnsi="Tahoma" w:cs="Tahoma"/>
          <w:lang w:eastAsia="sl-SI"/>
        </w:rPr>
        <w:t xml:space="preserve"> priložiti s strani investitorja referenčnega objekta potrjen</w:t>
      </w:r>
      <w:r>
        <w:rPr>
          <w:rFonts w:ascii="Tahoma" w:eastAsia="Times New Roman" w:hAnsi="Tahoma" w:cs="Tahoma"/>
          <w:lang w:eastAsia="sl-SI"/>
        </w:rPr>
        <w:t>o</w:t>
      </w:r>
      <w:r w:rsidRPr="00A811EC">
        <w:rPr>
          <w:rFonts w:ascii="Tahoma" w:eastAsia="Times New Roman" w:hAnsi="Tahoma" w:cs="Tahoma"/>
          <w:lang w:eastAsia="sl-SI"/>
        </w:rPr>
        <w:t xml:space="preserve"> najmanj </w:t>
      </w:r>
      <w:r>
        <w:rPr>
          <w:rFonts w:ascii="Tahoma" w:eastAsia="Times New Roman" w:hAnsi="Tahoma" w:cs="Tahoma"/>
          <w:lang w:eastAsia="sl-SI"/>
        </w:rPr>
        <w:t>1</w:t>
      </w:r>
      <w:r w:rsidRPr="00A811EC">
        <w:rPr>
          <w:rFonts w:ascii="Tahoma" w:eastAsia="Times New Roman" w:hAnsi="Tahoma" w:cs="Tahoma"/>
          <w:lang w:eastAsia="sl-SI"/>
        </w:rPr>
        <w:t xml:space="preserve"> </w:t>
      </w:r>
      <w:r w:rsidRPr="00B30557">
        <w:rPr>
          <w:rFonts w:ascii="Tahoma" w:eastAsia="Times New Roman" w:hAnsi="Tahoma" w:cs="Tahoma"/>
          <w:lang w:eastAsia="sl-SI"/>
        </w:rPr>
        <w:t xml:space="preserve">(eno) osebno referenco, s katero dokazuje, da je </w:t>
      </w:r>
      <w:r w:rsidRPr="00B30557">
        <w:rPr>
          <w:rFonts w:ascii="Tahoma" w:hAnsi="Tahoma" w:cs="Tahoma"/>
        </w:rPr>
        <w:t>v letih od 1. 1. 201</w:t>
      </w:r>
      <w:r>
        <w:rPr>
          <w:rFonts w:ascii="Tahoma" w:hAnsi="Tahoma" w:cs="Tahoma"/>
        </w:rPr>
        <w:t>9</w:t>
      </w:r>
      <w:r w:rsidRPr="00B30557">
        <w:rPr>
          <w:rFonts w:ascii="Tahoma" w:hAnsi="Tahoma" w:cs="Tahoma"/>
        </w:rPr>
        <w:t xml:space="preserve"> do datuma oddane ponudbe sodeloval kot vodja</w:t>
      </w:r>
      <w:r w:rsidR="008E0EB8">
        <w:rPr>
          <w:rFonts w:ascii="Tahoma" w:hAnsi="Tahoma" w:cs="Tahoma"/>
        </w:rPr>
        <w:t xml:space="preserve"> strojnih</w:t>
      </w:r>
      <w:r>
        <w:rPr>
          <w:rFonts w:ascii="Tahoma" w:hAnsi="Tahoma" w:cs="Tahoma"/>
        </w:rPr>
        <w:t xml:space="preserve"> </w:t>
      </w:r>
      <w:r w:rsidRPr="00B30557">
        <w:rPr>
          <w:rFonts w:ascii="Tahoma" w:hAnsi="Tahoma" w:cs="Tahoma"/>
        </w:rPr>
        <w:t xml:space="preserve">del pri izvedbi </w:t>
      </w:r>
      <w:r>
        <w:rPr>
          <w:rFonts w:ascii="Tahoma" w:hAnsi="Tahoma" w:cs="Tahoma"/>
        </w:rPr>
        <w:t xml:space="preserve">zamenjave strojne inštalacije </w:t>
      </w:r>
      <w:r w:rsidR="00453104">
        <w:rPr>
          <w:rFonts w:ascii="Tahoma" w:hAnsi="Tahoma" w:cs="Tahoma"/>
        </w:rPr>
        <w:t>pri obnovi</w:t>
      </w:r>
      <w:r>
        <w:rPr>
          <w:rFonts w:ascii="Tahoma" w:hAnsi="Tahoma" w:cs="Tahoma"/>
        </w:rPr>
        <w:t xml:space="preserve"> </w:t>
      </w:r>
      <w:r w:rsidRPr="003634F4">
        <w:rPr>
          <w:rFonts w:ascii="Tahoma" w:hAnsi="Tahoma" w:cs="Tahoma"/>
        </w:rPr>
        <w:t>poslovnih</w:t>
      </w:r>
      <w:r w:rsidR="00FF747C">
        <w:rPr>
          <w:rFonts w:ascii="Tahoma" w:hAnsi="Tahoma" w:cs="Tahoma"/>
        </w:rPr>
        <w:t xml:space="preserve"> ali</w:t>
      </w:r>
      <w:r w:rsidRPr="003634F4">
        <w:rPr>
          <w:rFonts w:ascii="Tahoma" w:hAnsi="Tahoma" w:cs="Tahoma"/>
        </w:rPr>
        <w:t xml:space="preserve"> stanovanjskih objektov</w:t>
      </w:r>
      <w:r>
        <w:rPr>
          <w:rFonts w:ascii="Tahoma" w:hAnsi="Tahoma" w:cs="Tahoma"/>
        </w:rPr>
        <w:t>,</w:t>
      </w:r>
      <w:r w:rsidRPr="00B30557">
        <w:rPr>
          <w:rFonts w:ascii="Tahoma" w:hAnsi="Tahoma" w:cs="Tahoma"/>
        </w:rPr>
        <w:t xml:space="preserve"> </w:t>
      </w:r>
      <w:r w:rsidRPr="003634F4">
        <w:rPr>
          <w:rFonts w:ascii="Tahoma" w:hAnsi="Tahoma" w:cs="Tahoma"/>
        </w:rPr>
        <w:t>ki so primerljiva z deli, ki so predmet javnega naročila</w:t>
      </w:r>
      <w:r>
        <w:rPr>
          <w:rFonts w:ascii="Tahoma" w:hAnsi="Tahoma" w:cs="Tahoma"/>
        </w:rPr>
        <w:t>. Referenca v višini najmanj 150.000,00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Pr="00D27062">
        <w:rPr>
          <w:rFonts w:ascii="Tahoma" w:hAnsi="Tahoma" w:cs="Tahoma"/>
          <w:bCs/>
        </w:rPr>
        <w:t>na spomeniškovarstvenem objektu (objekt kulturne dediščine) in mora biti potrjena s strani ZVKDS</w:t>
      </w:r>
      <w:r w:rsidRPr="00B30557">
        <w:rPr>
          <w:rFonts w:ascii="Tahoma" w:hAnsi="Tahoma" w:cs="Tahoma"/>
        </w:rPr>
        <w:t>.</w:t>
      </w:r>
    </w:p>
    <w:p w14:paraId="6DA95A34" w14:textId="77777777" w:rsidR="00BD58C6" w:rsidRPr="004F0ABC" w:rsidRDefault="00BD58C6" w:rsidP="00530307">
      <w:pPr>
        <w:keepNext/>
        <w:keepLines/>
        <w:spacing w:after="0" w:line="240" w:lineRule="auto"/>
        <w:jc w:val="both"/>
        <w:rPr>
          <w:rFonts w:ascii="Tahoma" w:eastAsia="Times New Roman" w:hAnsi="Tahoma" w:cs="Tahoma"/>
          <w:lang w:eastAsia="sl-SI"/>
        </w:rPr>
      </w:pPr>
    </w:p>
    <w:p w14:paraId="14F66DF6" w14:textId="77777777" w:rsidR="005251CB" w:rsidRPr="00C638FE" w:rsidRDefault="005251CB" w:rsidP="00530307">
      <w:pPr>
        <w:keepNext/>
        <w:keepLines/>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Ponudnik mora v ponudbi predložiti:</w:t>
      </w:r>
    </w:p>
    <w:p w14:paraId="4CE52D97" w14:textId="77777777" w:rsidR="005251CB" w:rsidRPr="00C638FE" w:rsidRDefault="005251CB" w:rsidP="002C7037">
      <w:pPr>
        <w:keepNext/>
        <w:keepLines/>
        <w:numPr>
          <w:ilvl w:val="0"/>
          <w:numId w:val="17"/>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 xml:space="preserve">izpolnjen obrazec dokazilo o kadrih (priloga </w:t>
      </w:r>
      <w:r w:rsidR="00873F7A" w:rsidRPr="00C638FE">
        <w:rPr>
          <w:rFonts w:ascii="Tahoma" w:eastAsia="Times New Roman" w:hAnsi="Tahoma" w:cs="Tahoma"/>
          <w:lang w:eastAsia="sl-SI"/>
        </w:rPr>
        <w:t>6</w:t>
      </w:r>
      <w:r w:rsidRPr="00C638FE">
        <w:rPr>
          <w:rFonts w:ascii="Tahoma" w:eastAsia="Times New Roman" w:hAnsi="Tahoma" w:cs="Tahoma"/>
          <w:lang w:eastAsia="sl-SI"/>
        </w:rPr>
        <w:t>);</w:t>
      </w:r>
    </w:p>
    <w:p w14:paraId="0F12CEAD" w14:textId="77777777" w:rsidR="00F07D4E" w:rsidRPr="00C638FE" w:rsidRDefault="005251CB" w:rsidP="002C7037">
      <w:pPr>
        <w:keepNext/>
        <w:keepLines/>
        <w:numPr>
          <w:ilvl w:val="0"/>
          <w:numId w:val="17"/>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potrdilo investitorja referenčnega objekta</w:t>
      </w:r>
      <w:r w:rsidR="00D51A43" w:rsidRPr="00C638FE">
        <w:rPr>
          <w:rFonts w:ascii="Tahoma" w:eastAsia="Times New Roman" w:hAnsi="Tahoma" w:cs="Tahoma"/>
          <w:lang w:eastAsia="sl-SI"/>
        </w:rPr>
        <w:t xml:space="preserve"> za </w:t>
      </w:r>
      <w:r w:rsidR="00873F7A" w:rsidRPr="00C638FE">
        <w:rPr>
          <w:rFonts w:ascii="Tahoma" w:eastAsia="Times New Roman" w:hAnsi="Tahoma" w:cs="Tahoma"/>
          <w:lang w:eastAsia="sl-SI"/>
        </w:rPr>
        <w:t xml:space="preserve">vodjo </w:t>
      </w:r>
      <w:r w:rsidR="00F07D4E" w:rsidRPr="00C638FE">
        <w:rPr>
          <w:rFonts w:ascii="Tahoma" w:eastAsia="Times New Roman" w:hAnsi="Tahoma" w:cs="Tahoma"/>
          <w:lang w:eastAsia="sl-SI"/>
        </w:rPr>
        <w:t>del gradbene stroke</w:t>
      </w:r>
      <w:r w:rsidR="008E0EB8">
        <w:rPr>
          <w:rFonts w:ascii="Tahoma" w:eastAsia="Times New Roman" w:hAnsi="Tahoma" w:cs="Tahoma"/>
          <w:lang w:eastAsia="sl-SI"/>
        </w:rPr>
        <w:t xml:space="preserve"> po GZ-1</w:t>
      </w:r>
      <w:r w:rsidR="00FB6A16" w:rsidRPr="00C638FE">
        <w:rPr>
          <w:rFonts w:ascii="Tahoma" w:eastAsia="Times New Roman" w:hAnsi="Tahoma" w:cs="Tahoma"/>
          <w:lang w:eastAsia="sl-SI"/>
        </w:rPr>
        <w:t xml:space="preserve"> (priloga </w:t>
      </w:r>
      <w:r w:rsidR="00873F7A" w:rsidRPr="00C638FE">
        <w:rPr>
          <w:rFonts w:ascii="Tahoma" w:eastAsia="Times New Roman" w:hAnsi="Tahoma" w:cs="Tahoma"/>
          <w:lang w:eastAsia="sl-SI"/>
        </w:rPr>
        <w:t>6</w:t>
      </w:r>
      <w:r w:rsidR="00FB6A16" w:rsidRPr="00C638FE">
        <w:rPr>
          <w:rFonts w:ascii="Tahoma" w:eastAsia="Times New Roman" w:hAnsi="Tahoma" w:cs="Tahoma"/>
          <w:lang w:eastAsia="sl-SI"/>
        </w:rPr>
        <w:t>/1</w:t>
      </w:r>
      <w:r w:rsidRPr="00C638FE">
        <w:rPr>
          <w:rFonts w:ascii="Tahoma" w:eastAsia="Times New Roman" w:hAnsi="Tahoma" w:cs="Tahoma"/>
          <w:lang w:eastAsia="sl-SI"/>
        </w:rPr>
        <w:t>);</w:t>
      </w:r>
      <w:r w:rsidR="00F07D4E" w:rsidRPr="00C638FE">
        <w:rPr>
          <w:rFonts w:ascii="Tahoma" w:eastAsia="Times New Roman" w:hAnsi="Tahoma" w:cs="Tahoma"/>
          <w:lang w:eastAsia="sl-SI"/>
        </w:rPr>
        <w:t xml:space="preserve"> </w:t>
      </w:r>
    </w:p>
    <w:p w14:paraId="5F8F8E00" w14:textId="77777777" w:rsidR="004539A9" w:rsidRPr="00C638FE" w:rsidRDefault="004539A9" w:rsidP="004539A9">
      <w:pPr>
        <w:keepNext/>
        <w:keepLines/>
        <w:numPr>
          <w:ilvl w:val="0"/>
          <w:numId w:val="17"/>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 xml:space="preserve">potrdilo investitorja referenčnega objekta za vodjo </w:t>
      </w:r>
      <w:r w:rsidR="00453104">
        <w:rPr>
          <w:rFonts w:ascii="Tahoma" w:eastAsia="Times New Roman" w:hAnsi="Tahoma" w:cs="Tahoma"/>
          <w:lang w:eastAsia="sl-SI"/>
        </w:rPr>
        <w:t xml:space="preserve">strojnih </w:t>
      </w:r>
      <w:r w:rsidRPr="00C638FE">
        <w:rPr>
          <w:rFonts w:ascii="Tahoma" w:eastAsia="Times New Roman" w:hAnsi="Tahoma" w:cs="Tahoma"/>
          <w:lang w:eastAsia="sl-SI"/>
        </w:rPr>
        <w:t>del (priloga 6/</w:t>
      </w:r>
      <w:r>
        <w:rPr>
          <w:rFonts w:ascii="Tahoma" w:eastAsia="Times New Roman" w:hAnsi="Tahoma" w:cs="Tahoma"/>
          <w:lang w:eastAsia="sl-SI"/>
        </w:rPr>
        <w:t>2</w:t>
      </w:r>
      <w:r w:rsidRPr="00C638FE">
        <w:rPr>
          <w:rFonts w:ascii="Tahoma" w:eastAsia="Times New Roman" w:hAnsi="Tahoma" w:cs="Tahoma"/>
          <w:lang w:eastAsia="sl-SI"/>
        </w:rPr>
        <w:t xml:space="preserve">); </w:t>
      </w:r>
    </w:p>
    <w:p w14:paraId="214776F6" w14:textId="77777777" w:rsidR="0014159B" w:rsidRDefault="00873F7A" w:rsidP="002C7037">
      <w:pPr>
        <w:keepNext/>
        <w:keepLines/>
        <w:numPr>
          <w:ilvl w:val="0"/>
          <w:numId w:val="17"/>
        </w:numPr>
        <w:spacing w:after="0" w:line="240" w:lineRule="auto"/>
        <w:jc w:val="both"/>
        <w:rPr>
          <w:rFonts w:ascii="Tahoma" w:hAnsi="Tahoma" w:cs="Tahoma"/>
        </w:rPr>
      </w:pPr>
      <w:r w:rsidRPr="00C638FE">
        <w:rPr>
          <w:rFonts w:ascii="Tahoma" w:hAnsi="Tahoma" w:cs="Tahoma"/>
        </w:rPr>
        <w:t>za</w:t>
      </w:r>
      <w:r w:rsidR="004539A9">
        <w:rPr>
          <w:rFonts w:ascii="Tahoma" w:hAnsi="Tahoma" w:cs="Tahoma"/>
        </w:rPr>
        <w:t xml:space="preserve"> </w:t>
      </w:r>
      <w:r w:rsidRPr="00C638FE">
        <w:rPr>
          <w:rFonts w:ascii="Tahoma" w:hAnsi="Tahoma" w:cs="Tahoma"/>
        </w:rPr>
        <w:t>vodj</w:t>
      </w:r>
      <w:r w:rsidR="004539A9">
        <w:rPr>
          <w:rFonts w:ascii="Tahoma" w:hAnsi="Tahoma" w:cs="Tahoma"/>
        </w:rPr>
        <w:t xml:space="preserve">o gradbenih </w:t>
      </w:r>
      <w:r w:rsidR="00EE1418" w:rsidRPr="00C638FE">
        <w:rPr>
          <w:rFonts w:ascii="Tahoma" w:hAnsi="Tahoma" w:cs="Tahoma"/>
        </w:rPr>
        <w:t>del</w:t>
      </w:r>
      <w:r w:rsidRPr="00C638FE">
        <w:rPr>
          <w:rFonts w:ascii="Tahoma" w:hAnsi="Tahoma" w:cs="Tahoma"/>
        </w:rPr>
        <w:t xml:space="preserve"> kopije M-1/M-2 obrazca (v primeru spremembe še kopijo M-3 obrazca) s katerim</w:t>
      </w:r>
      <w:r w:rsidRPr="00EE3C92">
        <w:rPr>
          <w:rFonts w:ascii="Tahoma" w:hAnsi="Tahoma" w:cs="Tahoma"/>
        </w:rPr>
        <w:t xml:space="preserve"> dokazuje, da ima ponudnik z vodjo </w:t>
      </w:r>
      <w:r w:rsidR="00EE1418">
        <w:rPr>
          <w:rFonts w:ascii="Tahoma" w:hAnsi="Tahoma" w:cs="Tahoma"/>
        </w:rPr>
        <w:t>del</w:t>
      </w:r>
      <w:r w:rsidRPr="00EE3C92">
        <w:rPr>
          <w:rFonts w:ascii="Tahoma" w:hAnsi="Tahoma" w:cs="Tahoma"/>
        </w:rPr>
        <w:t xml:space="preserve"> sklenjeno pogodbo o zaposlitvi za polni delovni čas ali za krajši delovni čas v posebnih primerih v skladu z zakonom, ki ureja delovna razmerja (priloga 6/</w:t>
      </w:r>
      <w:r w:rsidR="008E0EB8">
        <w:rPr>
          <w:rFonts w:ascii="Tahoma" w:hAnsi="Tahoma" w:cs="Tahoma"/>
        </w:rPr>
        <w:t>3</w:t>
      </w:r>
      <w:r w:rsidRPr="00EE3C92">
        <w:rPr>
          <w:rFonts w:ascii="Tahoma" w:hAnsi="Tahoma" w:cs="Tahoma"/>
        </w:rPr>
        <w:t>)</w:t>
      </w:r>
      <w:r w:rsidR="00693973">
        <w:rPr>
          <w:rFonts w:ascii="Tahoma" w:hAnsi="Tahoma" w:cs="Tahoma"/>
        </w:rPr>
        <w:t>.</w:t>
      </w:r>
    </w:p>
    <w:p w14:paraId="4DAB707E" w14:textId="77777777" w:rsidR="003A1EA5" w:rsidRPr="00EE3C92" w:rsidRDefault="003A1EA5" w:rsidP="00530307">
      <w:pPr>
        <w:keepNext/>
        <w:keepLines/>
        <w:spacing w:after="0" w:line="240" w:lineRule="auto"/>
        <w:jc w:val="both"/>
        <w:rPr>
          <w:rFonts w:ascii="Tahoma" w:eastAsia="Times New Roman" w:hAnsi="Tahoma" w:cs="Tahoma"/>
          <w:b/>
          <w:lang w:eastAsia="sl-SI"/>
        </w:rPr>
      </w:pPr>
    </w:p>
    <w:p w14:paraId="4507634C" w14:textId="77777777" w:rsidR="005251CB" w:rsidRPr="00EE3C92" w:rsidRDefault="005251CB" w:rsidP="00530307">
      <w:pPr>
        <w:keepNext/>
        <w:keepLines/>
        <w:spacing w:after="0" w:line="240" w:lineRule="auto"/>
        <w:jc w:val="both"/>
        <w:rPr>
          <w:rFonts w:ascii="Tahoma" w:eastAsia="Times New Roman" w:hAnsi="Tahoma" w:cs="Tahoma"/>
          <w:szCs w:val="20"/>
          <w:lang w:eastAsia="sl-SI"/>
        </w:rPr>
      </w:pPr>
      <w:r w:rsidRPr="00EE3C92">
        <w:rPr>
          <w:rFonts w:ascii="Tahoma" w:eastAsia="Times New Roman" w:hAnsi="Tahoma" w:cs="Tahoma"/>
          <w:szCs w:val="20"/>
          <w:lang w:eastAsia="sl-SI"/>
        </w:rPr>
        <w:lastRenderedPageBreak/>
        <w:t xml:space="preserve">Ponudnik izkaže izpolnjevanje te zahteve s predložitvijo </w:t>
      </w:r>
      <w:r w:rsidRPr="00EE3C92">
        <w:rPr>
          <w:rFonts w:ascii="Tahoma" w:hAnsi="Tahoma" w:cs="Tahoma"/>
          <w:szCs w:val="20"/>
          <w:lang w:eastAsia="sl-SI"/>
        </w:rPr>
        <w:t xml:space="preserve">priloge </w:t>
      </w:r>
      <w:r w:rsidR="008860D0" w:rsidRPr="00EE3C92">
        <w:rPr>
          <w:rFonts w:ascii="Tahoma" w:hAnsi="Tahoma" w:cs="Tahoma"/>
          <w:szCs w:val="20"/>
          <w:lang w:eastAsia="sl-SI"/>
        </w:rPr>
        <w:t>A</w:t>
      </w:r>
      <w:r w:rsidRPr="00EE3C92">
        <w:rPr>
          <w:rFonts w:ascii="Tahoma" w:eastAsia="Times New Roman" w:hAnsi="Tahoma" w:cs="Tahoma"/>
          <w:szCs w:val="20"/>
          <w:lang w:eastAsia="sl-SI"/>
        </w:rPr>
        <w:t xml:space="preserve"> ter s </w:t>
      </w:r>
      <w:r w:rsidRPr="00EE3C92">
        <w:rPr>
          <w:rFonts w:ascii="Tahoma" w:eastAsia="Times New Roman" w:hAnsi="Tahoma" w:cs="Tahoma"/>
          <w:lang w:eastAsia="sl-SI"/>
        </w:rPr>
        <w:t>predložitvijo vseh zahtevanih dokazil</w:t>
      </w:r>
      <w:r w:rsidRPr="00EE3C92">
        <w:rPr>
          <w:rFonts w:ascii="Tahoma" w:eastAsia="Times New Roman" w:hAnsi="Tahoma" w:cs="Tahoma"/>
          <w:szCs w:val="20"/>
          <w:lang w:eastAsia="sl-SI"/>
        </w:rPr>
        <w:t>.</w:t>
      </w:r>
    </w:p>
    <w:p w14:paraId="47792610" w14:textId="77777777" w:rsidR="005251CB" w:rsidRPr="00EE3C92" w:rsidRDefault="005251CB" w:rsidP="00530307">
      <w:pPr>
        <w:keepNext/>
        <w:keepLines/>
        <w:spacing w:after="0" w:line="240" w:lineRule="auto"/>
        <w:ind w:left="284" w:hanging="284"/>
        <w:jc w:val="both"/>
        <w:rPr>
          <w:rFonts w:ascii="Tahoma" w:eastAsia="Times New Roman" w:hAnsi="Tahoma" w:cs="Tahoma"/>
          <w:b/>
          <w:szCs w:val="20"/>
          <w:lang w:eastAsia="sl-SI"/>
        </w:rPr>
      </w:pPr>
    </w:p>
    <w:p w14:paraId="0DB60A48" w14:textId="77777777" w:rsidR="006957EA" w:rsidRPr="006957EA" w:rsidRDefault="005251CB" w:rsidP="006957EA">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szCs w:val="20"/>
          <w:lang w:eastAsia="sl-SI"/>
        </w:rPr>
        <w:t xml:space="preserve">Naročnik je upravičen pred sprejemom odločitve o izbiri opraviti poizvedbe o navedenih referencah za </w:t>
      </w:r>
      <w:r w:rsidR="008860D0" w:rsidRPr="00EE3C92">
        <w:rPr>
          <w:rFonts w:ascii="Tahoma" w:eastAsia="Times New Roman" w:hAnsi="Tahoma" w:cs="Tahoma"/>
          <w:szCs w:val="20"/>
          <w:lang w:eastAsia="sl-SI"/>
        </w:rPr>
        <w:t>vodjo gradenj</w:t>
      </w:r>
      <w:r w:rsidRPr="00EE3C92">
        <w:rPr>
          <w:rFonts w:ascii="Tahoma" w:eastAsia="Times New Roman" w:hAnsi="Tahoma" w:cs="Tahoma"/>
          <w:szCs w:val="20"/>
          <w:lang w:eastAsia="sl-SI"/>
        </w:rPr>
        <w:t>. Če navedene reference ne izkazujejo resničnega stanja jih naročnik</w:t>
      </w:r>
      <w:r w:rsidRPr="009E526E">
        <w:rPr>
          <w:rFonts w:ascii="Tahoma" w:eastAsia="Times New Roman" w:hAnsi="Tahoma" w:cs="Tahoma"/>
          <w:szCs w:val="20"/>
          <w:lang w:eastAsia="sl-SI"/>
        </w:rPr>
        <w:t xml:space="preserve"> </w:t>
      </w:r>
      <w:r w:rsidRPr="00EE3C92">
        <w:rPr>
          <w:rFonts w:ascii="Tahoma" w:eastAsia="Times New Roman" w:hAnsi="Tahoma" w:cs="Tahoma"/>
          <w:szCs w:val="20"/>
          <w:lang w:eastAsia="sl-SI"/>
        </w:rPr>
        <w:t>ne bo upošteval.</w:t>
      </w:r>
      <w:r w:rsidR="0087592C">
        <w:rPr>
          <w:rFonts w:ascii="Tahoma" w:eastAsia="Times New Roman" w:hAnsi="Tahoma" w:cs="Tahoma"/>
          <w:szCs w:val="20"/>
          <w:lang w:eastAsia="sl-SI"/>
        </w:rPr>
        <w:t xml:space="preserve"> </w:t>
      </w:r>
    </w:p>
    <w:p w14:paraId="1BB53729" w14:textId="77777777" w:rsidR="005251CB" w:rsidRPr="004D0FA0" w:rsidRDefault="005251CB" w:rsidP="00530307">
      <w:pPr>
        <w:keepNext/>
        <w:keepLines/>
        <w:spacing w:after="0" w:line="240" w:lineRule="auto"/>
        <w:jc w:val="both"/>
        <w:rPr>
          <w:rFonts w:ascii="Tahoma" w:eastAsia="Times New Roman" w:hAnsi="Tahoma" w:cs="Tahoma"/>
          <w:b/>
          <w:szCs w:val="20"/>
          <w:lang w:eastAsia="sl-SI"/>
        </w:rPr>
      </w:pPr>
    </w:p>
    <w:p w14:paraId="1211F2EB" w14:textId="77777777" w:rsidR="007826FF" w:rsidRPr="004D0FA0" w:rsidRDefault="007826FF" w:rsidP="00530307">
      <w:pPr>
        <w:keepNext/>
        <w:keepLines/>
        <w:spacing w:after="0" w:line="240" w:lineRule="auto"/>
        <w:jc w:val="both"/>
        <w:rPr>
          <w:rFonts w:ascii="Tahoma" w:eastAsia="Times New Roman" w:hAnsi="Tahoma" w:cs="Tahoma"/>
          <w:b/>
          <w:szCs w:val="20"/>
          <w:lang w:eastAsia="sl-SI"/>
        </w:rPr>
      </w:pPr>
      <w:r w:rsidRPr="00C638FE">
        <w:rPr>
          <w:rFonts w:ascii="Tahoma" w:eastAsia="Times New Roman" w:hAnsi="Tahoma" w:cs="Tahoma"/>
          <w:b/>
          <w:szCs w:val="20"/>
          <w:lang w:eastAsia="sl-SI"/>
        </w:rPr>
        <w:t>Pogoj za</w:t>
      </w:r>
      <w:r w:rsidR="008860D0" w:rsidRPr="00C638FE">
        <w:rPr>
          <w:rFonts w:ascii="Tahoma" w:eastAsia="Times New Roman" w:hAnsi="Tahoma" w:cs="Tahoma"/>
          <w:b/>
          <w:szCs w:val="20"/>
          <w:lang w:eastAsia="sl-SI"/>
        </w:rPr>
        <w:t xml:space="preserve"> vodjo</w:t>
      </w:r>
      <w:r w:rsidR="00C12AD6">
        <w:rPr>
          <w:rFonts w:ascii="Tahoma" w:eastAsia="Times New Roman" w:hAnsi="Tahoma" w:cs="Tahoma"/>
          <w:b/>
          <w:szCs w:val="20"/>
          <w:lang w:eastAsia="sl-SI"/>
        </w:rPr>
        <w:t xml:space="preserve"> </w:t>
      </w:r>
      <w:r w:rsidRPr="00C638FE">
        <w:rPr>
          <w:rFonts w:ascii="Tahoma" w:eastAsia="Times New Roman" w:hAnsi="Tahoma" w:cs="Tahoma"/>
          <w:b/>
          <w:szCs w:val="20"/>
          <w:lang w:eastAsia="sl-SI"/>
        </w:rPr>
        <w:t>del</w:t>
      </w:r>
      <w:r w:rsidR="0058392B">
        <w:rPr>
          <w:rFonts w:ascii="Tahoma" w:eastAsia="Times New Roman" w:hAnsi="Tahoma" w:cs="Tahoma"/>
          <w:b/>
          <w:szCs w:val="20"/>
          <w:lang w:eastAsia="sl-SI"/>
        </w:rPr>
        <w:t xml:space="preserve"> gradbene stroke</w:t>
      </w:r>
      <w:r w:rsidRPr="00C638FE">
        <w:rPr>
          <w:rFonts w:ascii="Tahoma" w:eastAsia="Times New Roman" w:hAnsi="Tahoma" w:cs="Tahoma"/>
          <w:b/>
          <w:szCs w:val="20"/>
          <w:lang w:eastAsia="sl-SI"/>
        </w:rPr>
        <w:t xml:space="preserve"> mora izpolniti ponudnik sam ali skupina ponudnikov v okviru skupne ponudbe. Ponudnik se z oddajo ponudbe zavezuje, da bo</w:t>
      </w:r>
      <w:r w:rsidR="00E676A7" w:rsidRPr="00C638FE">
        <w:rPr>
          <w:rFonts w:ascii="Tahoma" w:eastAsia="Times New Roman" w:hAnsi="Tahoma" w:cs="Tahoma"/>
          <w:b/>
          <w:szCs w:val="20"/>
          <w:lang w:eastAsia="sl-SI"/>
        </w:rPr>
        <w:t xml:space="preserve"> </w:t>
      </w:r>
      <w:r w:rsidRPr="00C638FE">
        <w:rPr>
          <w:rFonts w:ascii="Tahoma" w:eastAsia="Times New Roman" w:hAnsi="Tahoma" w:cs="Tahoma"/>
          <w:b/>
          <w:szCs w:val="20"/>
          <w:lang w:eastAsia="sl-SI"/>
        </w:rPr>
        <w:t>vodja del</w:t>
      </w:r>
      <w:r w:rsidR="00F07D4E" w:rsidRPr="00C638FE">
        <w:rPr>
          <w:rFonts w:ascii="Tahoma" w:eastAsia="Times New Roman" w:hAnsi="Tahoma" w:cs="Tahoma"/>
          <w:b/>
          <w:szCs w:val="20"/>
          <w:lang w:eastAsia="sl-SI"/>
        </w:rPr>
        <w:t xml:space="preserve"> gradbene stroke</w:t>
      </w:r>
      <w:r w:rsidRPr="00C638FE">
        <w:rPr>
          <w:rFonts w:ascii="Tahoma" w:eastAsia="Times New Roman" w:hAnsi="Tahoma" w:cs="Tahoma"/>
          <w:b/>
          <w:szCs w:val="20"/>
          <w:lang w:eastAsia="sl-SI"/>
        </w:rPr>
        <w:t>, tudi neposredno zadolže</w:t>
      </w:r>
      <w:r w:rsidR="001931E1" w:rsidRPr="00C638FE">
        <w:rPr>
          <w:rFonts w:ascii="Tahoma" w:eastAsia="Times New Roman" w:hAnsi="Tahoma" w:cs="Tahoma"/>
          <w:b/>
          <w:szCs w:val="20"/>
          <w:lang w:eastAsia="sl-SI"/>
        </w:rPr>
        <w:t>n</w:t>
      </w:r>
      <w:r w:rsidRPr="00C638FE">
        <w:rPr>
          <w:rFonts w:ascii="Tahoma" w:eastAsia="Times New Roman" w:hAnsi="Tahoma" w:cs="Tahoma"/>
          <w:b/>
          <w:szCs w:val="20"/>
          <w:lang w:eastAsia="sl-SI"/>
        </w:rPr>
        <w:t xml:space="preserve"> za vodenje izvedbe na predmetnem razpisu</w:t>
      </w:r>
      <w:r w:rsidR="009139E3">
        <w:rPr>
          <w:rFonts w:ascii="Tahoma" w:eastAsia="Times New Roman" w:hAnsi="Tahoma" w:cs="Tahoma"/>
          <w:b/>
          <w:szCs w:val="20"/>
          <w:lang w:eastAsia="sl-SI"/>
        </w:rPr>
        <w:t xml:space="preserve"> ter </w:t>
      </w:r>
      <w:r w:rsidRPr="00C638FE">
        <w:rPr>
          <w:rFonts w:ascii="Tahoma" w:eastAsia="Times New Roman" w:hAnsi="Tahoma" w:cs="Tahoma"/>
          <w:b/>
          <w:szCs w:val="20"/>
          <w:lang w:eastAsia="sl-SI"/>
        </w:rPr>
        <w:t>v času izvajanja</w:t>
      </w:r>
      <w:r w:rsidR="00F07D4E" w:rsidRPr="00C638FE">
        <w:rPr>
          <w:rFonts w:ascii="Tahoma" w:eastAsia="Times New Roman" w:hAnsi="Tahoma" w:cs="Tahoma"/>
          <w:b/>
          <w:szCs w:val="20"/>
          <w:lang w:eastAsia="sl-SI"/>
        </w:rPr>
        <w:t xml:space="preserve"> vseh</w:t>
      </w:r>
      <w:r w:rsidRPr="00C638FE">
        <w:rPr>
          <w:rFonts w:ascii="Tahoma" w:eastAsia="Times New Roman" w:hAnsi="Tahoma" w:cs="Tahoma"/>
          <w:b/>
          <w:szCs w:val="20"/>
          <w:lang w:eastAsia="sl-SI"/>
        </w:rPr>
        <w:t xml:space="preserve"> del dnevno prisot</w:t>
      </w:r>
      <w:r w:rsidR="00E676A7" w:rsidRPr="00C638FE">
        <w:rPr>
          <w:rFonts w:ascii="Tahoma" w:eastAsia="Times New Roman" w:hAnsi="Tahoma" w:cs="Tahoma"/>
          <w:b/>
          <w:szCs w:val="20"/>
          <w:lang w:eastAsia="sl-SI"/>
        </w:rPr>
        <w:t>e</w:t>
      </w:r>
      <w:r w:rsidR="00F07D4E" w:rsidRPr="00C638FE">
        <w:rPr>
          <w:rFonts w:ascii="Tahoma" w:eastAsia="Times New Roman" w:hAnsi="Tahoma" w:cs="Tahoma"/>
          <w:b/>
          <w:szCs w:val="20"/>
          <w:lang w:eastAsia="sl-SI"/>
        </w:rPr>
        <w:t>n na delovišču.</w:t>
      </w:r>
    </w:p>
    <w:p w14:paraId="55A0DEBD" w14:textId="77777777" w:rsidR="00EA352A" w:rsidRDefault="00EA352A" w:rsidP="00530307">
      <w:pPr>
        <w:keepNext/>
        <w:keepLines/>
        <w:spacing w:after="0" w:line="240" w:lineRule="auto"/>
        <w:jc w:val="both"/>
        <w:rPr>
          <w:rFonts w:ascii="Tahoma" w:hAnsi="Tahoma" w:cs="Tahoma"/>
          <w:bCs/>
        </w:rPr>
      </w:pPr>
    </w:p>
    <w:p w14:paraId="178DC970" w14:textId="77777777" w:rsidR="007826FF" w:rsidRPr="00EE3C92" w:rsidRDefault="00EA352A" w:rsidP="00530307">
      <w:pPr>
        <w:keepNext/>
        <w:keepLines/>
        <w:spacing w:after="0" w:line="240" w:lineRule="auto"/>
        <w:jc w:val="both"/>
        <w:rPr>
          <w:rFonts w:ascii="Tahoma" w:eastAsia="Times New Roman" w:hAnsi="Tahoma" w:cs="Tahoma"/>
          <w:b/>
          <w:szCs w:val="20"/>
          <w:lang w:eastAsia="sl-SI"/>
        </w:rPr>
      </w:pPr>
      <w:r w:rsidRPr="00946D0D">
        <w:rPr>
          <w:rFonts w:ascii="Tahoma" w:hAnsi="Tahoma" w:cs="Tahoma"/>
          <w:bCs/>
        </w:rPr>
        <w:t xml:space="preserve">Naročnik dopušča možnost menjave delavca v času izvedbe storitev na predmetnem razpisu samo v primeru višje sile (npr. bolezen ali smrt </w:t>
      </w:r>
      <w:r w:rsidRPr="00F13162">
        <w:rPr>
          <w:rFonts w:ascii="Tahoma" w:hAnsi="Tahoma" w:cs="Tahoma"/>
          <w:bCs/>
        </w:rPr>
        <w:t>delavca,</w:t>
      </w:r>
      <w:r w:rsidR="0074756E">
        <w:rPr>
          <w:rFonts w:ascii="Tahoma" w:hAnsi="Tahoma" w:cs="Tahoma"/>
          <w:bCs/>
        </w:rPr>
        <w:t xml:space="preserve"> upokojitev,</w:t>
      </w:r>
      <w:r w:rsidRPr="00F13162">
        <w:rPr>
          <w:rFonts w:ascii="Tahoma" w:hAnsi="Tahoma" w:cs="Tahoma"/>
          <w:bCs/>
        </w:rPr>
        <w:t xml:space="preserve"> prekinitev delovnega razmerja). V tem primeru mora ponudnik za novega delavca priložiti ustrezno dokazila, ki so po vsebini enaka kot jih naročnik zahteva za delavca</w:t>
      </w:r>
      <w:r>
        <w:rPr>
          <w:rFonts w:ascii="Tahoma" w:hAnsi="Tahoma" w:cs="Tahoma"/>
          <w:bCs/>
        </w:rPr>
        <w:t>.</w:t>
      </w:r>
    </w:p>
    <w:p w14:paraId="357579D2" w14:textId="77777777" w:rsidR="006957EA" w:rsidRDefault="006957EA" w:rsidP="00530307">
      <w:pPr>
        <w:keepNext/>
        <w:keepLines/>
        <w:spacing w:after="0" w:line="240" w:lineRule="auto"/>
        <w:jc w:val="both"/>
        <w:rPr>
          <w:rFonts w:ascii="Tahoma" w:eastAsia="Times New Roman" w:hAnsi="Tahoma" w:cs="Tahoma"/>
          <w:b/>
          <w:szCs w:val="20"/>
          <w:lang w:eastAsia="sl-SI"/>
        </w:rPr>
      </w:pPr>
    </w:p>
    <w:p w14:paraId="76CF469A" w14:textId="77777777" w:rsidR="00FD18A4" w:rsidRDefault="007826FF" w:rsidP="00530307">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b/>
          <w:szCs w:val="20"/>
          <w:lang w:eastAsia="sl-SI"/>
        </w:rPr>
        <w:t xml:space="preserve">Pogoj za </w:t>
      </w:r>
      <w:r w:rsidR="008860D0" w:rsidRPr="00EE3C92">
        <w:rPr>
          <w:rFonts w:ascii="Tahoma" w:eastAsia="Times New Roman" w:hAnsi="Tahoma" w:cs="Tahoma"/>
          <w:b/>
          <w:szCs w:val="20"/>
          <w:lang w:eastAsia="sl-SI"/>
        </w:rPr>
        <w:t>ostale</w:t>
      </w:r>
      <w:r w:rsidRPr="00EE3C92">
        <w:rPr>
          <w:rFonts w:ascii="Tahoma" w:eastAsia="Times New Roman" w:hAnsi="Tahoma" w:cs="Tahoma"/>
          <w:b/>
          <w:szCs w:val="20"/>
          <w:lang w:eastAsia="sl-SI"/>
        </w:rPr>
        <w:t xml:space="preserve"> delavce lahko izpolni ponudnik sam ali skupina ponudnikov v okviru skupne ponudbe ali s prijavljenimi podizvajalci. </w:t>
      </w:r>
      <w:r w:rsidRPr="00E66846">
        <w:rPr>
          <w:rFonts w:ascii="Tahoma" w:eastAsia="Times New Roman" w:hAnsi="Tahoma" w:cs="Tahoma"/>
          <w:b/>
          <w:szCs w:val="20"/>
          <w:u w:val="single"/>
          <w:lang w:eastAsia="sl-SI"/>
        </w:rPr>
        <w:t>V primeru, da prijavljeni delavci niso zaposleni pri ponudniku, mora ponudnik predložiti pogodbo o medsebojnem sodelovanju in jih obvezno prijaviti kot podizvajalce</w:t>
      </w:r>
      <w:r w:rsidRPr="007826FF">
        <w:rPr>
          <w:rFonts w:ascii="Tahoma" w:eastAsia="Times New Roman" w:hAnsi="Tahoma" w:cs="Tahoma"/>
          <w:b/>
          <w:szCs w:val="20"/>
          <w:lang w:eastAsia="sl-SI"/>
        </w:rPr>
        <w:t>.</w:t>
      </w:r>
    </w:p>
    <w:p w14:paraId="08D46F92" w14:textId="77777777" w:rsidR="00992F07" w:rsidRPr="00712BC8" w:rsidRDefault="00992F07" w:rsidP="00992F07">
      <w:pPr>
        <w:keepNext/>
        <w:keepLines/>
        <w:spacing w:after="0" w:line="240" w:lineRule="auto"/>
        <w:jc w:val="both"/>
        <w:rPr>
          <w:rFonts w:ascii="Tahoma" w:eastAsia="Times New Roman" w:hAnsi="Tahoma" w:cs="Tahoma"/>
          <w:lang w:eastAsia="sl-SI"/>
        </w:rPr>
      </w:pPr>
    </w:p>
    <w:p w14:paraId="58C8DDA0" w14:textId="77777777" w:rsidR="00992F07" w:rsidRPr="00693973" w:rsidRDefault="00992F07" w:rsidP="00992F07">
      <w:pPr>
        <w:keepNext/>
        <w:keepLines/>
        <w:numPr>
          <w:ilvl w:val="2"/>
          <w:numId w:val="2"/>
        </w:numPr>
        <w:spacing w:after="0" w:line="240" w:lineRule="auto"/>
        <w:jc w:val="both"/>
        <w:rPr>
          <w:rFonts w:ascii="Tahoma" w:eastAsia="Times New Roman" w:hAnsi="Tahoma" w:cs="Tahoma"/>
          <w:b/>
          <w:szCs w:val="20"/>
          <w:lang w:eastAsia="sl-SI"/>
        </w:rPr>
      </w:pPr>
      <w:r w:rsidRPr="00693973">
        <w:rPr>
          <w:rFonts w:ascii="Tahoma" w:eastAsia="Times New Roman" w:hAnsi="Tahoma" w:cs="Tahoma"/>
          <w:b/>
          <w:szCs w:val="20"/>
          <w:lang w:eastAsia="sl-SI"/>
        </w:rPr>
        <w:t>Certifikati</w:t>
      </w:r>
    </w:p>
    <w:p w14:paraId="2CEB15B3" w14:textId="77777777" w:rsidR="00992F07" w:rsidRPr="00693973" w:rsidRDefault="00992F07" w:rsidP="00992F07">
      <w:pPr>
        <w:keepNext/>
        <w:keepLines/>
        <w:spacing w:after="0" w:line="240" w:lineRule="auto"/>
        <w:jc w:val="both"/>
        <w:rPr>
          <w:rFonts w:ascii="Tahoma" w:eastAsia="Times New Roman" w:hAnsi="Tahoma" w:cs="Tahoma"/>
          <w:b/>
          <w:lang w:eastAsia="sl-SI"/>
        </w:rPr>
      </w:pPr>
    </w:p>
    <w:p w14:paraId="51AC2DF2" w14:textId="77777777" w:rsidR="00992F07" w:rsidRPr="00693973" w:rsidRDefault="00992F07" w:rsidP="00992F07">
      <w:pPr>
        <w:keepNext/>
        <w:keepLines/>
        <w:spacing w:after="0" w:line="240" w:lineRule="auto"/>
        <w:jc w:val="both"/>
        <w:rPr>
          <w:rFonts w:ascii="Tahoma" w:eastAsia="Times New Roman" w:hAnsi="Tahoma" w:cs="Tahoma"/>
          <w:szCs w:val="20"/>
          <w:lang w:eastAsia="sl-SI"/>
        </w:rPr>
      </w:pPr>
      <w:r w:rsidRPr="00693973">
        <w:rPr>
          <w:rFonts w:ascii="Tahoma" w:eastAsia="Times New Roman" w:hAnsi="Tahoma" w:cs="Tahoma"/>
          <w:szCs w:val="20"/>
          <w:lang w:eastAsia="sl-SI"/>
        </w:rPr>
        <w:t xml:space="preserve">Ponudnik mora kot </w:t>
      </w:r>
      <w:r w:rsidRPr="00693973">
        <w:rPr>
          <w:rFonts w:ascii="Tahoma" w:eastAsia="Times New Roman" w:hAnsi="Tahoma" w:cs="Tahoma"/>
          <w:b/>
          <w:szCs w:val="20"/>
          <w:lang w:eastAsia="sl-SI"/>
        </w:rPr>
        <w:t>prilogo 7</w:t>
      </w:r>
      <w:r w:rsidRPr="00693973">
        <w:rPr>
          <w:rFonts w:ascii="Tahoma" w:eastAsia="Times New Roman" w:hAnsi="Tahoma" w:cs="Tahoma"/>
          <w:szCs w:val="20"/>
          <w:lang w:eastAsia="sl-SI"/>
        </w:rPr>
        <w:t xml:space="preserve"> k ponudbi priložiti naslednj</w:t>
      </w:r>
      <w:r w:rsidR="00693973">
        <w:rPr>
          <w:rFonts w:ascii="Tahoma" w:eastAsia="Times New Roman" w:hAnsi="Tahoma" w:cs="Tahoma"/>
          <w:szCs w:val="20"/>
          <w:lang w:eastAsia="sl-SI"/>
        </w:rPr>
        <w:t>e</w:t>
      </w:r>
      <w:r w:rsidRPr="00693973">
        <w:rPr>
          <w:rFonts w:ascii="Tahoma" w:eastAsia="Times New Roman" w:hAnsi="Tahoma" w:cs="Tahoma"/>
          <w:szCs w:val="20"/>
          <w:lang w:eastAsia="sl-SI"/>
        </w:rPr>
        <w:t xml:space="preserve"> dokazil</w:t>
      </w:r>
      <w:r w:rsidR="00693973">
        <w:rPr>
          <w:rFonts w:ascii="Tahoma" w:eastAsia="Times New Roman" w:hAnsi="Tahoma" w:cs="Tahoma"/>
          <w:szCs w:val="20"/>
          <w:lang w:eastAsia="sl-SI"/>
        </w:rPr>
        <w:t>o</w:t>
      </w:r>
      <w:r w:rsidRPr="00693973">
        <w:rPr>
          <w:rFonts w:ascii="Tahoma" w:eastAsia="Times New Roman" w:hAnsi="Tahoma" w:cs="Tahoma"/>
          <w:szCs w:val="20"/>
          <w:lang w:eastAsia="sl-SI"/>
        </w:rPr>
        <w:t>:</w:t>
      </w:r>
    </w:p>
    <w:p w14:paraId="556B866A" w14:textId="77777777" w:rsidR="00992F07" w:rsidRPr="00693973" w:rsidRDefault="00992F07" w:rsidP="002C7037">
      <w:pPr>
        <w:keepNext/>
        <w:keepLines/>
        <w:numPr>
          <w:ilvl w:val="0"/>
          <w:numId w:val="17"/>
        </w:numPr>
        <w:spacing w:after="0" w:line="240" w:lineRule="auto"/>
        <w:jc w:val="both"/>
        <w:rPr>
          <w:rFonts w:ascii="Tahoma" w:hAnsi="Tahoma" w:cs="Tahoma"/>
          <w:color w:val="0070C0"/>
        </w:rPr>
      </w:pPr>
      <w:r w:rsidRPr="00693973">
        <w:rPr>
          <w:rFonts w:ascii="Tahoma" w:hAnsi="Tahoma" w:cs="Tahoma"/>
        </w:rPr>
        <w:t xml:space="preserve">skladno z </w:t>
      </w:r>
      <w:hyperlink r:id="rId11" w:history="1">
        <w:r w:rsidRPr="00693973">
          <w:rPr>
            <w:rFonts w:ascii="Tahoma" w:hAnsi="Tahoma" w:cs="Tahoma"/>
          </w:rPr>
          <w:t>Uredbo (ES) 517/2014 o določenih fluoriranih toplogrednih plinih:</w:t>
        </w:r>
      </w:hyperlink>
      <w:r w:rsidRPr="00693973">
        <w:rPr>
          <w:rFonts w:ascii="Tahoma" w:hAnsi="Tahoma" w:cs="Tahoma"/>
        </w:rPr>
        <w:t xml:space="preserve"> </w:t>
      </w:r>
      <w:r w:rsidRPr="00693973">
        <w:rPr>
          <w:rFonts w:ascii="Tahoma" w:hAnsi="Tahoma" w:cs="Tahoma"/>
          <w:b/>
        </w:rPr>
        <w:t xml:space="preserve">potrdilo </w:t>
      </w:r>
      <w:r w:rsidRPr="00693973">
        <w:rPr>
          <w:rFonts w:ascii="Tahoma" w:hAnsi="Tahoma" w:cs="Tahoma"/>
        </w:rPr>
        <w:t xml:space="preserve">o vpisu v evidenco pooblaščenih podjetij za namestitev, vzdrževanje, popravilo ali razgradnjo nepremične opreme za hlajenje in klimatizacijo in toplotnih črpalk ali za namestitev, vzdrževanje, popravilo ali razgradnjo nepremične protipožarne opreme (po seznamu podjetij na povezavi </w:t>
      </w:r>
    </w:p>
    <w:p w14:paraId="191060C2" w14:textId="77777777" w:rsidR="00992F07" w:rsidRPr="00693973" w:rsidRDefault="005B69C7" w:rsidP="00992F07">
      <w:pPr>
        <w:keepNext/>
        <w:keepLines/>
        <w:spacing w:after="0" w:line="240" w:lineRule="auto"/>
        <w:ind w:left="357"/>
        <w:jc w:val="both"/>
        <w:rPr>
          <w:rFonts w:ascii="Tahoma" w:hAnsi="Tahoma" w:cs="Tahoma"/>
        </w:rPr>
      </w:pPr>
      <w:hyperlink r:id="rId12" w:history="1">
        <w:r w:rsidR="00992F07" w:rsidRPr="00693973">
          <w:rPr>
            <w:rFonts w:ascii="Tahoma" w:hAnsi="Tahoma" w:cs="Tahoma"/>
            <w:color w:val="0070C0"/>
            <w:u w:val="single"/>
          </w:rPr>
          <w:t>http://okolje.arso.gov.si/onesnazevanje_zraka/uploads/datoteke/PP-HKTC_abc.pdf</w:t>
        </w:r>
      </w:hyperlink>
      <w:r w:rsidR="00693973">
        <w:rPr>
          <w:rFonts w:ascii="Tahoma" w:hAnsi="Tahoma" w:cs="Tahoma"/>
        </w:rPr>
        <w:t>).</w:t>
      </w:r>
    </w:p>
    <w:p w14:paraId="245CBA8F" w14:textId="77777777" w:rsidR="00992F07" w:rsidRPr="00693973" w:rsidRDefault="00992F07" w:rsidP="00992F07">
      <w:pPr>
        <w:keepNext/>
        <w:keepLines/>
        <w:spacing w:after="0" w:line="240" w:lineRule="auto"/>
        <w:jc w:val="both"/>
        <w:rPr>
          <w:rFonts w:ascii="Tahoma" w:eastAsia="Times New Roman" w:hAnsi="Tahoma" w:cs="Tahoma"/>
          <w:szCs w:val="20"/>
          <w:lang w:eastAsia="sl-SI"/>
        </w:rPr>
      </w:pPr>
    </w:p>
    <w:p w14:paraId="146DCFC0" w14:textId="77777777" w:rsidR="00992F07" w:rsidRPr="005729A2" w:rsidRDefault="00992F07" w:rsidP="00992F07">
      <w:pPr>
        <w:keepNext/>
        <w:keepLines/>
        <w:spacing w:after="0" w:line="240" w:lineRule="auto"/>
        <w:jc w:val="both"/>
        <w:rPr>
          <w:rFonts w:ascii="Tahoma" w:eastAsia="Times New Roman" w:hAnsi="Tahoma" w:cs="Tahoma"/>
          <w:b/>
          <w:szCs w:val="20"/>
          <w:lang w:eastAsia="sl-SI"/>
        </w:rPr>
      </w:pPr>
      <w:r w:rsidRPr="00693973">
        <w:rPr>
          <w:rFonts w:ascii="Tahoma" w:hAnsi="Tahoma" w:cs="Tahoma"/>
          <w:b/>
        </w:rPr>
        <w:t>Ta pogoj lahko izpolni ponudnik sam ali skupina ponudnikov v okviru skupne ponudbe ali v ponudbi navedeni podizvajalci,</w:t>
      </w:r>
      <w:r w:rsidRPr="00693973">
        <w:rPr>
          <w:rFonts w:ascii="Tahoma" w:eastAsia="Times New Roman" w:hAnsi="Tahoma" w:cs="Tahoma"/>
          <w:b/>
          <w:bCs/>
          <w:i/>
          <w:szCs w:val="20"/>
          <w:u w:val="single"/>
          <w:lang w:eastAsia="sl-SI"/>
        </w:rPr>
        <w:t xml:space="preserve"> vendar bo moral ta gospodarski subjekt (s katerim se izkazuje ta pogoj) predmetna dela javnega naročila tudi izvesti.</w:t>
      </w:r>
      <w:r w:rsidRPr="005729A2">
        <w:rPr>
          <w:rFonts w:ascii="Tahoma" w:eastAsia="Times New Roman" w:hAnsi="Tahoma" w:cs="Tahoma"/>
          <w:b/>
          <w:bCs/>
          <w:i/>
          <w:szCs w:val="20"/>
          <w:lang w:eastAsia="sl-SI"/>
        </w:rPr>
        <w:t xml:space="preserve"> </w:t>
      </w:r>
    </w:p>
    <w:p w14:paraId="53C7BD62" w14:textId="77777777" w:rsidR="002A7CD8" w:rsidRDefault="002A7CD8" w:rsidP="002A7CD8">
      <w:pPr>
        <w:keepNext/>
        <w:keepLines/>
        <w:spacing w:after="0" w:line="240" w:lineRule="auto"/>
        <w:jc w:val="both"/>
        <w:rPr>
          <w:rFonts w:ascii="Tahoma" w:eastAsia="Times New Roman" w:hAnsi="Tahoma" w:cs="Tahoma"/>
          <w:color w:val="FF0000"/>
          <w:szCs w:val="20"/>
          <w:u w:val="single"/>
          <w:lang w:eastAsia="sl-SI"/>
        </w:rPr>
      </w:pPr>
    </w:p>
    <w:p w14:paraId="30B94121" w14:textId="77777777" w:rsidR="00FD18A4" w:rsidRPr="00C33D7D" w:rsidRDefault="00FD18A4"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Zavarovanje odgovornosti</w:t>
      </w:r>
    </w:p>
    <w:p w14:paraId="4E045160"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16B2A72B" w14:textId="77777777" w:rsidR="002A0977" w:rsidRPr="00602604" w:rsidRDefault="002A0977" w:rsidP="002A0977">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w:t>
      </w:r>
      <w:r>
        <w:rPr>
          <w:rFonts w:ascii="Tahoma" w:eastAsia="Times New Roman" w:hAnsi="Tahoma" w:cs="Tahoma"/>
          <w:szCs w:val="20"/>
          <w:lang w:eastAsia="sl-SI"/>
        </w:rPr>
        <w:t xml:space="preserve"> imeti skladno s 16. členom GZ-1</w:t>
      </w:r>
      <w:r w:rsidRPr="00602604">
        <w:rPr>
          <w:rFonts w:ascii="Tahoma" w:hAnsi="Tahoma" w:cs="Tahoma"/>
        </w:rPr>
        <w:t xml:space="preserve"> sklenjeno zavarovanje</w:t>
      </w:r>
      <w:r>
        <w:rPr>
          <w:rFonts w:ascii="Tahoma" w:hAnsi="Tahoma" w:cs="Tahoma"/>
        </w:rPr>
        <w:t xml:space="preserv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5EC3E78C" w14:textId="77777777" w:rsidR="008860D0" w:rsidRPr="00AC767F" w:rsidRDefault="008860D0" w:rsidP="00530307">
      <w:pPr>
        <w:keepNext/>
        <w:keepLines/>
        <w:spacing w:after="0" w:line="240" w:lineRule="auto"/>
        <w:jc w:val="both"/>
        <w:rPr>
          <w:rFonts w:ascii="Tahoma" w:hAnsi="Tahoma" w:cs="Tahoma"/>
          <w:bCs/>
          <w:iCs/>
        </w:rPr>
      </w:pPr>
    </w:p>
    <w:p w14:paraId="1C96D847" w14:textId="77777777" w:rsidR="008860D0" w:rsidRDefault="008860D0" w:rsidP="00530307">
      <w:pPr>
        <w:keepNext/>
        <w:keepLines/>
        <w:spacing w:after="0" w:line="240" w:lineRule="auto"/>
        <w:jc w:val="both"/>
        <w:rPr>
          <w:rFonts w:ascii="Tahoma" w:hAnsi="Tahoma" w:cs="Tahoma"/>
          <w:bCs/>
          <w:iCs/>
        </w:rPr>
      </w:pPr>
      <w:r w:rsidRPr="00AC767F">
        <w:rPr>
          <w:rFonts w:ascii="Tahoma" w:hAnsi="Tahoma" w:cs="Tahoma"/>
          <w:bCs/>
          <w:iCs/>
        </w:rPr>
        <w:t>Če ima i</w:t>
      </w:r>
      <w:r>
        <w:rPr>
          <w:rFonts w:ascii="Tahoma" w:hAnsi="Tahoma" w:cs="Tahoma"/>
          <w:bCs/>
          <w:iCs/>
        </w:rPr>
        <w:t>zvajalec v tujini zavarovano odgovornost za škodo, mora zavarovanje kriti škodo iz prejšnjega odstavka, povzročeno v Republiki Sloveniji.</w:t>
      </w:r>
    </w:p>
    <w:p w14:paraId="61F3DD47" w14:textId="77777777" w:rsidR="008860D0" w:rsidRPr="00602604" w:rsidRDefault="008860D0" w:rsidP="00530307">
      <w:pPr>
        <w:keepNext/>
        <w:keepLines/>
        <w:spacing w:after="0" w:line="240" w:lineRule="auto"/>
        <w:jc w:val="both"/>
        <w:rPr>
          <w:rFonts w:ascii="Tahoma" w:hAnsi="Tahoma" w:cs="Tahoma"/>
          <w:bCs/>
          <w:iCs/>
        </w:rPr>
      </w:pPr>
    </w:p>
    <w:p w14:paraId="637CE38D" w14:textId="77777777" w:rsidR="008860D0" w:rsidRPr="00602604" w:rsidRDefault="008860D0" w:rsidP="00530307">
      <w:pPr>
        <w:keepNext/>
        <w:keepLines/>
        <w:tabs>
          <w:tab w:val="left" w:pos="8100"/>
        </w:tabs>
        <w:spacing w:after="0" w:line="240" w:lineRule="auto"/>
        <w:jc w:val="both"/>
        <w:rPr>
          <w:rFonts w:ascii="Tahoma" w:hAnsi="Tahoma" w:cs="Tahoma"/>
        </w:rPr>
      </w:pPr>
      <w:r w:rsidRPr="00602604">
        <w:rPr>
          <w:rFonts w:ascii="Tahoma" w:hAnsi="Tahoma" w:cs="Tahoma"/>
        </w:rPr>
        <w:t>Kot dokazilo o izpolnjevanju pogoja mora ponudnik</w:t>
      </w:r>
      <w:r>
        <w:rPr>
          <w:rFonts w:ascii="Tahoma" w:hAnsi="Tahoma" w:cs="Tahoma"/>
        </w:rPr>
        <w:t xml:space="preserve"> kot </w:t>
      </w:r>
      <w:r w:rsidRPr="00EA60B9">
        <w:rPr>
          <w:rFonts w:ascii="Tahoma" w:hAnsi="Tahoma" w:cs="Tahoma"/>
          <w:b/>
        </w:rPr>
        <w:t>prilogo 7</w:t>
      </w:r>
      <w:r w:rsidRPr="00602604">
        <w:rPr>
          <w:rFonts w:ascii="Tahoma" w:hAnsi="Tahoma" w:cs="Tahoma"/>
        </w:rPr>
        <w:t xml:space="preserve"> predložiti kopijo veljavne zavarovalne pogodbe ali police iz katere morajo biti razvidni: vrsta zavarovanja, višina letne zavarovalne vsote in obdobje njene veljavnosti.</w:t>
      </w:r>
    </w:p>
    <w:p w14:paraId="4932949A" w14:textId="77777777" w:rsidR="008860D0" w:rsidRPr="00602604" w:rsidRDefault="008860D0" w:rsidP="00530307">
      <w:pPr>
        <w:keepNext/>
        <w:keepLines/>
        <w:tabs>
          <w:tab w:val="left" w:pos="8100"/>
        </w:tabs>
        <w:spacing w:after="0" w:line="240" w:lineRule="auto"/>
        <w:jc w:val="both"/>
        <w:rPr>
          <w:rFonts w:ascii="Tahoma" w:hAnsi="Tahoma" w:cs="Tahoma"/>
        </w:rPr>
      </w:pPr>
    </w:p>
    <w:p w14:paraId="347BC5DE" w14:textId="77777777" w:rsidR="00690574" w:rsidRPr="00DC4ADF" w:rsidRDefault="00690574" w:rsidP="00530307">
      <w:pPr>
        <w:keepNext/>
        <w:keepLines/>
        <w:spacing w:after="0" w:line="240" w:lineRule="auto"/>
        <w:jc w:val="both"/>
        <w:rPr>
          <w:rFonts w:ascii="Tahoma" w:eastAsia="Times New Roman" w:hAnsi="Tahoma" w:cs="Tahoma"/>
          <w:b/>
          <w:i/>
          <w:szCs w:val="20"/>
          <w:lang w:eastAsia="sl-SI"/>
        </w:rPr>
      </w:pPr>
      <w:r w:rsidRPr="00C22D27">
        <w:rPr>
          <w:rFonts w:ascii="Tahoma" w:eastAsia="Times New Roman" w:hAnsi="Tahoma" w:cs="Tahoma"/>
          <w:b/>
          <w:szCs w:val="20"/>
          <w:lang w:eastAsia="sl-SI"/>
        </w:rPr>
        <w:lastRenderedPageBreak/>
        <w:t>V primeru, da ponudnik nastopa s partnerji (skupna ponudba) in/ali podizvajalci morajo zavarovanja zajemati tudi partnerje in/ali podizvajalce ali pa morajo partnerji oziroma podizvajalci imeti sklenjeno enako zavarovanje kot ponudnik.</w:t>
      </w:r>
    </w:p>
    <w:p w14:paraId="0B629B09" w14:textId="77777777" w:rsidR="00C13369" w:rsidRPr="009E526E" w:rsidRDefault="00C13369" w:rsidP="00530307">
      <w:pPr>
        <w:keepNext/>
        <w:keepLines/>
        <w:spacing w:after="0" w:line="240" w:lineRule="auto"/>
        <w:jc w:val="both"/>
        <w:rPr>
          <w:rFonts w:ascii="Tahoma" w:hAnsi="Tahoma" w:cs="Tahoma"/>
        </w:rPr>
      </w:pPr>
    </w:p>
    <w:p w14:paraId="60E26363" w14:textId="77777777" w:rsidR="00C13369" w:rsidRPr="00C33D7D" w:rsidRDefault="00C13369"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Ogled lokacije</w:t>
      </w:r>
    </w:p>
    <w:p w14:paraId="680BB2DD" w14:textId="77777777" w:rsidR="00C13369" w:rsidRPr="0034751C" w:rsidRDefault="00C13369" w:rsidP="00530307">
      <w:pPr>
        <w:keepNext/>
        <w:keepLines/>
        <w:spacing w:after="0" w:line="240" w:lineRule="auto"/>
        <w:jc w:val="both"/>
        <w:rPr>
          <w:rFonts w:ascii="Tahoma" w:eastAsia="Times New Roman" w:hAnsi="Tahoma" w:cs="Tahoma"/>
          <w:u w:val="single"/>
          <w:lang w:eastAsia="sl-SI"/>
        </w:rPr>
      </w:pPr>
    </w:p>
    <w:p w14:paraId="23D9C9B0" w14:textId="77777777" w:rsidR="00C13369" w:rsidRPr="008379A4" w:rsidRDefault="00C13369" w:rsidP="0053030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Neodvisno od podatkov, ki so vsebova</w:t>
      </w:r>
      <w:r>
        <w:rPr>
          <w:rFonts w:ascii="Tahoma" w:eastAsia="Times New Roman" w:hAnsi="Tahoma" w:cs="Tahoma"/>
          <w:lang w:eastAsia="sl-SI"/>
        </w:rPr>
        <w:t xml:space="preserve">ni v razpisni dokumentaciji, </w:t>
      </w:r>
      <w:r w:rsidR="008847F1">
        <w:rPr>
          <w:rFonts w:ascii="Tahoma" w:eastAsia="Times New Roman" w:hAnsi="Tahoma" w:cs="Tahoma"/>
          <w:lang w:eastAsia="sl-SI"/>
        </w:rPr>
        <w:t xml:space="preserve">si </w:t>
      </w:r>
      <w:r w:rsidR="008847F1" w:rsidRPr="008847F1">
        <w:rPr>
          <w:rFonts w:ascii="Tahoma" w:eastAsia="Times New Roman" w:hAnsi="Tahoma" w:cs="Tahoma"/>
          <w:b/>
          <w:lang w:eastAsia="sl-SI"/>
        </w:rPr>
        <w:t>mora</w:t>
      </w:r>
      <w:r w:rsidR="008847F1">
        <w:rPr>
          <w:rFonts w:ascii="Tahoma" w:eastAsia="Times New Roman" w:hAnsi="Tahoma" w:cs="Tahoma"/>
          <w:lang w:eastAsia="sl-SI"/>
        </w:rPr>
        <w:t xml:space="preserve"> ponudnik</w:t>
      </w:r>
      <w:r w:rsidRPr="008379A4">
        <w:rPr>
          <w:rFonts w:ascii="Tahoma" w:eastAsia="Times New Roman" w:hAnsi="Tahoma" w:cs="Tahoma"/>
          <w:lang w:eastAsia="sl-SI"/>
        </w:rPr>
        <w:t xml:space="preserve"> pred oddajo ponudbe obvezno ogleda </w:t>
      </w:r>
      <w:r>
        <w:rPr>
          <w:rFonts w:ascii="Tahoma" w:eastAsia="Times New Roman" w:hAnsi="Tahoma" w:cs="Tahoma"/>
          <w:lang w:eastAsia="sl-SI"/>
        </w:rPr>
        <w:t>lokacijo</w:t>
      </w:r>
      <w:r w:rsidRPr="008379A4">
        <w:rPr>
          <w:rFonts w:ascii="Tahoma" w:eastAsia="Times New Roman" w:hAnsi="Tahoma" w:cs="Tahoma"/>
          <w:lang w:eastAsia="sl-SI"/>
        </w:rPr>
        <w:t xml:space="preserv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na lokaciji naročnika, </w:t>
      </w:r>
      <w:bookmarkStart w:id="21" w:name="_Hlk175743079"/>
      <w:r w:rsidR="003D2D5F" w:rsidRPr="002F3A10">
        <w:rPr>
          <w:rFonts w:ascii="Tahoma" w:eastAsia="Times New Roman" w:hAnsi="Tahoma" w:cs="Tahoma"/>
          <w:bCs/>
          <w:lang w:eastAsia="sl-SI"/>
        </w:rPr>
        <w:t>Plečnikov</w:t>
      </w:r>
      <w:r w:rsidR="003D2D5F">
        <w:rPr>
          <w:rFonts w:ascii="Tahoma" w:eastAsia="Times New Roman" w:hAnsi="Tahoma" w:cs="Tahoma"/>
          <w:bCs/>
          <w:lang w:eastAsia="sl-SI"/>
        </w:rPr>
        <w:t>e</w:t>
      </w:r>
      <w:r w:rsidR="003D2D5F" w:rsidRPr="002F3A10">
        <w:rPr>
          <w:rFonts w:ascii="Tahoma" w:eastAsia="Times New Roman" w:hAnsi="Tahoma" w:cs="Tahoma"/>
          <w:bCs/>
          <w:lang w:eastAsia="sl-SI"/>
        </w:rPr>
        <w:t xml:space="preserve"> arkad</w:t>
      </w:r>
      <w:r w:rsidR="003D2D5F">
        <w:rPr>
          <w:rFonts w:ascii="Tahoma" w:eastAsia="Times New Roman" w:hAnsi="Tahoma" w:cs="Tahoma"/>
          <w:bCs/>
          <w:lang w:eastAsia="sl-SI"/>
        </w:rPr>
        <w:t>e,</w:t>
      </w:r>
      <w:r w:rsidR="003D2D5F" w:rsidRPr="002F3A10">
        <w:rPr>
          <w:rFonts w:ascii="Tahoma" w:eastAsia="Times New Roman" w:hAnsi="Tahoma" w:cs="Tahoma"/>
          <w:bCs/>
          <w:lang w:eastAsia="sl-SI"/>
        </w:rPr>
        <w:t xml:space="preserve"> Adamič-Lundrovo nabrežje</w:t>
      </w:r>
      <w:bookmarkEnd w:id="21"/>
      <w:r w:rsidRPr="008379A4">
        <w:rPr>
          <w:rFonts w:ascii="Tahoma" w:eastAsia="Times New Roman" w:hAnsi="Tahoma" w:cs="Tahoma"/>
          <w:lang w:eastAsia="sl-SI"/>
        </w:rPr>
        <w:t xml:space="preserve">. </w:t>
      </w:r>
    </w:p>
    <w:p w14:paraId="751B3303" w14:textId="77777777" w:rsidR="00C13369" w:rsidRDefault="00C13369" w:rsidP="00530307">
      <w:pPr>
        <w:keepNext/>
        <w:keepLines/>
        <w:spacing w:after="0" w:line="240" w:lineRule="auto"/>
        <w:jc w:val="both"/>
        <w:rPr>
          <w:rFonts w:ascii="Tahoma" w:eastAsia="Times New Roman" w:hAnsi="Tahoma" w:cs="Tahoma"/>
          <w:b/>
          <w:lang w:eastAsia="sl-SI"/>
        </w:rPr>
      </w:pPr>
    </w:p>
    <w:p w14:paraId="2F80DE45" w14:textId="232730B2" w:rsidR="00C13369" w:rsidRPr="008379A4" w:rsidRDefault="008847F1" w:rsidP="00530307">
      <w:pPr>
        <w:keepNext/>
        <w:keepLines/>
        <w:spacing w:after="0" w:line="240" w:lineRule="auto"/>
        <w:jc w:val="both"/>
        <w:rPr>
          <w:rFonts w:ascii="Tahoma" w:eastAsia="Times New Roman" w:hAnsi="Tahoma" w:cs="Tahoma"/>
          <w:iCs/>
          <w:lang w:eastAsia="sl-SI"/>
        </w:rPr>
      </w:pPr>
      <w:r w:rsidRPr="00D26F53">
        <w:rPr>
          <w:rFonts w:ascii="Tahoma" w:eastAsia="Times New Roman" w:hAnsi="Tahoma" w:cs="Tahoma"/>
          <w:lang w:eastAsia="sl-SI"/>
        </w:rPr>
        <w:t>Kontaktna oseba za organizacijo ogleda je</w:t>
      </w:r>
      <w:r w:rsidR="00C13369" w:rsidRPr="00D26F53">
        <w:rPr>
          <w:rFonts w:ascii="Tahoma" w:eastAsia="Times New Roman" w:hAnsi="Tahoma" w:cs="Tahoma"/>
          <w:iCs/>
          <w:lang w:eastAsia="sl-SI"/>
        </w:rPr>
        <w:t xml:space="preserve"> </w:t>
      </w:r>
      <w:r w:rsidR="00C13369" w:rsidRPr="00D26F53">
        <w:rPr>
          <w:rFonts w:ascii="Tahoma" w:eastAsia="Times New Roman" w:hAnsi="Tahoma" w:cs="Tahoma"/>
          <w:lang w:eastAsia="sl-SI"/>
        </w:rPr>
        <w:t xml:space="preserve">g. </w:t>
      </w:r>
      <w:r w:rsidR="001E39F3" w:rsidRPr="00D26F53">
        <w:rPr>
          <w:rFonts w:ascii="Tahoma" w:eastAsia="Times New Roman" w:hAnsi="Tahoma" w:cs="Tahoma"/>
          <w:lang w:eastAsia="sl-SI"/>
        </w:rPr>
        <w:t xml:space="preserve">Urška Dirjec Meško, tel. št. + 386 </w:t>
      </w:r>
      <w:r w:rsidR="00A41694" w:rsidRPr="00D26F53">
        <w:rPr>
          <w:rFonts w:ascii="Tahoma" w:eastAsia="Times New Roman" w:hAnsi="Tahoma" w:cs="Tahoma"/>
          <w:lang w:eastAsia="sl-SI"/>
        </w:rPr>
        <w:t>41</w:t>
      </w:r>
      <w:r w:rsidR="005B69C7">
        <w:rPr>
          <w:rFonts w:ascii="Tahoma" w:eastAsia="Times New Roman" w:hAnsi="Tahoma" w:cs="Tahoma"/>
          <w:lang w:eastAsia="sl-SI"/>
        </w:rPr>
        <w:t xml:space="preserve"> </w:t>
      </w:r>
      <w:r w:rsidR="00A41694" w:rsidRPr="00D26F53">
        <w:rPr>
          <w:rFonts w:ascii="Tahoma" w:eastAsia="Times New Roman" w:hAnsi="Tahoma" w:cs="Tahoma"/>
          <w:lang w:eastAsia="sl-SI"/>
        </w:rPr>
        <w:t>334 088</w:t>
      </w:r>
      <w:r w:rsidR="00D26F53" w:rsidRPr="00D26F53">
        <w:rPr>
          <w:rFonts w:ascii="Tahoma" w:eastAsia="Times New Roman" w:hAnsi="Tahoma" w:cs="Tahoma"/>
          <w:lang w:eastAsia="sl-SI"/>
        </w:rPr>
        <w:t>.</w:t>
      </w:r>
    </w:p>
    <w:p w14:paraId="7DDBD15B" w14:textId="77777777" w:rsidR="00C13369" w:rsidRDefault="00C13369" w:rsidP="00530307">
      <w:pPr>
        <w:keepNext/>
        <w:keepLines/>
        <w:spacing w:after="0" w:line="240" w:lineRule="auto"/>
        <w:jc w:val="both"/>
        <w:rPr>
          <w:rFonts w:ascii="Tahoma" w:eastAsia="Times New Roman" w:hAnsi="Tahoma" w:cs="Tahoma"/>
          <w:iCs/>
          <w:lang w:eastAsia="sl-SI"/>
        </w:rPr>
      </w:pPr>
    </w:p>
    <w:p w14:paraId="74FB9D85" w14:textId="3183E01A" w:rsidR="00C13369" w:rsidRPr="007A473F" w:rsidRDefault="00C13369" w:rsidP="00530307">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lang w:eastAsia="sl-SI"/>
        </w:rPr>
        <w:t>Naročnik bo</w:t>
      </w:r>
      <w:r w:rsidR="007A473F">
        <w:rPr>
          <w:rFonts w:ascii="Tahoma" w:eastAsia="Times New Roman" w:hAnsi="Tahoma" w:cs="Tahoma"/>
          <w:lang w:eastAsia="sl-SI"/>
        </w:rPr>
        <w:t xml:space="preserve"> </w:t>
      </w:r>
      <w:r w:rsidRPr="008379A4">
        <w:rPr>
          <w:rFonts w:ascii="Tahoma" w:eastAsia="Times New Roman" w:hAnsi="Tahoma" w:cs="Tahoma"/>
          <w:lang w:eastAsia="sl-SI"/>
        </w:rPr>
        <w:t>v ta namen ločeno organiziral sestanke s posameznimi ponudniki na</w:t>
      </w:r>
      <w:r w:rsidRPr="008379A4">
        <w:rPr>
          <w:rFonts w:ascii="Tahoma" w:eastAsia="Times New Roman" w:hAnsi="Tahoma" w:cs="Tahoma"/>
          <w:bCs/>
          <w:lang w:eastAsia="sl-SI"/>
        </w:rPr>
        <w:t xml:space="preserve"> lokaciji naročnika </w:t>
      </w:r>
      <w:r w:rsidR="0074756E">
        <w:rPr>
          <w:rFonts w:ascii="Tahoma" w:eastAsia="Times New Roman" w:hAnsi="Tahoma" w:cs="Tahoma"/>
          <w:bCs/>
          <w:lang w:eastAsia="sl-SI"/>
        </w:rPr>
        <w:t>Tomačevska cesta</w:t>
      </w:r>
      <w:r>
        <w:rPr>
          <w:rFonts w:ascii="Tahoma" w:eastAsia="Times New Roman" w:hAnsi="Tahoma" w:cs="Tahoma"/>
          <w:bCs/>
          <w:lang w:eastAsia="sl-SI"/>
        </w:rPr>
        <w:t xml:space="preserve"> 2</w:t>
      </w:r>
      <w:r w:rsidRPr="008379A4">
        <w:rPr>
          <w:rFonts w:ascii="Tahoma" w:eastAsia="Times New Roman" w:hAnsi="Tahoma" w:cs="Tahoma"/>
          <w:bCs/>
          <w:lang w:eastAsia="sl-SI"/>
        </w:rPr>
        <w:t xml:space="preserve">, </w:t>
      </w:r>
      <w:r>
        <w:rPr>
          <w:rFonts w:ascii="Tahoma" w:eastAsia="Times New Roman" w:hAnsi="Tahoma" w:cs="Tahoma"/>
          <w:lang w:eastAsia="sl-SI"/>
        </w:rPr>
        <w:t>v Ljubljani</w:t>
      </w:r>
      <w:r w:rsidR="008847F1">
        <w:rPr>
          <w:rFonts w:ascii="Tahoma" w:eastAsia="Times New Roman" w:hAnsi="Tahoma" w:cs="Tahoma"/>
          <w:lang w:eastAsia="sl-SI"/>
        </w:rPr>
        <w:t xml:space="preserve">, </w:t>
      </w:r>
      <w:r w:rsidR="008847F1" w:rsidRPr="00A6420C">
        <w:rPr>
          <w:rFonts w:ascii="Tahoma" w:eastAsia="Times New Roman" w:hAnsi="Tahoma" w:cs="Tahoma"/>
          <w:b/>
          <w:u w:val="single"/>
          <w:lang w:eastAsia="sl-SI"/>
        </w:rPr>
        <w:t>ki so obvezni za vse ponudnike</w:t>
      </w:r>
      <w:r w:rsidRPr="008379A4">
        <w:rPr>
          <w:rFonts w:ascii="Tahoma" w:eastAsia="Times New Roman" w:hAnsi="Tahoma" w:cs="Tahoma"/>
          <w:lang w:eastAsia="sl-SI"/>
        </w:rPr>
        <w:t xml:space="preserve">. </w:t>
      </w:r>
      <w:r w:rsidR="008847F1" w:rsidRPr="00C27FA2">
        <w:rPr>
          <w:rFonts w:ascii="Tahoma" w:eastAsia="Times New Roman" w:hAnsi="Tahoma" w:cs="Tahoma"/>
          <w:lang w:eastAsia="sl-SI"/>
        </w:rPr>
        <w:t xml:space="preserve">Ponudnik mora kontaktirati predstavnika naročnika do </w:t>
      </w:r>
      <w:r w:rsidR="00A53E17">
        <w:rPr>
          <w:rFonts w:ascii="Tahoma" w:eastAsia="Times New Roman" w:hAnsi="Tahoma" w:cs="Tahoma"/>
          <w:b/>
          <w:lang w:eastAsia="sl-SI"/>
        </w:rPr>
        <w:t>22. 1</w:t>
      </w:r>
      <w:r w:rsidR="00F62398" w:rsidRPr="007A473F">
        <w:rPr>
          <w:rFonts w:ascii="Tahoma" w:eastAsia="Times New Roman" w:hAnsi="Tahoma" w:cs="Tahoma"/>
          <w:b/>
          <w:lang w:eastAsia="sl-SI"/>
        </w:rPr>
        <w:t>. 202</w:t>
      </w:r>
      <w:r w:rsidR="006F6FC2">
        <w:rPr>
          <w:rFonts w:ascii="Tahoma" w:eastAsia="Times New Roman" w:hAnsi="Tahoma" w:cs="Tahoma"/>
          <w:b/>
          <w:lang w:eastAsia="sl-SI"/>
        </w:rPr>
        <w:t>5</w:t>
      </w:r>
      <w:r w:rsidR="00F62398" w:rsidRPr="00F62398">
        <w:rPr>
          <w:rFonts w:ascii="Tahoma" w:eastAsia="Times New Roman" w:hAnsi="Tahoma" w:cs="Tahoma"/>
          <w:lang w:eastAsia="sl-SI"/>
        </w:rPr>
        <w:t xml:space="preserve"> </w:t>
      </w:r>
      <w:r w:rsidR="008847F1" w:rsidRPr="00C27FA2">
        <w:rPr>
          <w:rFonts w:ascii="Tahoma" w:eastAsia="Times New Roman" w:hAnsi="Tahoma" w:cs="Tahoma"/>
          <w:lang w:eastAsia="sl-SI"/>
        </w:rPr>
        <w:t xml:space="preserve">in se dogovoriti za sestanek. Ogled objektov je možen vsak delavnik, od 8. do 12. ure. Zadnji dan za ogled objekta je </w:t>
      </w:r>
      <w:r w:rsidR="00A53E17">
        <w:rPr>
          <w:rFonts w:ascii="Tahoma" w:eastAsia="Times New Roman" w:hAnsi="Tahoma" w:cs="Tahoma"/>
          <w:b/>
          <w:lang w:eastAsia="sl-SI"/>
        </w:rPr>
        <w:t>23</w:t>
      </w:r>
      <w:r w:rsidR="006F6FC2" w:rsidRPr="007A473F">
        <w:rPr>
          <w:rFonts w:ascii="Tahoma" w:eastAsia="Times New Roman" w:hAnsi="Tahoma" w:cs="Tahoma"/>
          <w:b/>
          <w:lang w:eastAsia="sl-SI"/>
        </w:rPr>
        <w:t xml:space="preserve">. </w:t>
      </w:r>
      <w:r w:rsidR="00A53E17">
        <w:rPr>
          <w:rFonts w:ascii="Tahoma" w:eastAsia="Times New Roman" w:hAnsi="Tahoma" w:cs="Tahoma"/>
          <w:b/>
          <w:lang w:eastAsia="sl-SI"/>
        </w:rPr>
        <w:t>1</w:t>
      </w:r>
      <w:r w:rsidR="006F6FC2" w:rsidRPr="007A473F">
        <w:rPr>
          <w:rFonts w:ascii="Tahoma" w:eastAsia="Times New Roman" w:hAnsi="Tahoma" w:cs="Tahoma"/>
          <w:b/>
          <w:lang w:eastAsia="sl-SI"/>
        </w:rPr>
        <w:t>. 202</w:t>
      </w:r>
      <w:r w:rsidR="006F6FC2">
        <w:rPr>
          <w:rFonts w:ascii="Tahoma" w:eastAsia="Times New Roman" w:hAnsi="Tahoma" w:cs="Tahoma"/>
          <w:b/>
          <w:lang w:eastAsia="sl-SI"/>
        </w:rPr>
        <w:t>5</w:t>
      </w:r>
      <w:r w:rsidR="006F6FC2" w:rsidRPr="00F62398">
        <w:rPr>
          <w:rFonts w:ascii="Tahoma" w:eastAsia="Times New Roman" w:hAnsi="Tahoma" w:cs="Tahoma"/>
          <w:lang w:eastAsia="sl-SI"/>
        </w:rPr>
        <w:t xml:space="preserve"> </w:t>
      </w:r>
      <w:r w:rsidR="008847F1" w:rsidRPr="007A473F">
        <w:rPr>
          <w:rFonts w:ascii="Tahoma" w:eastAsia="Times New Roman" w:hAnsi="Tahoma" w:cs="Tahoma"/>
          <w:b/>
          <w:lang w:eastAsia="sl-SI"/>
        </w:rPr>
        <w:t>do 12. ure.</w:t>
      </w:r>
    </w:p>
    <w:p w14:paraId="73D6F51E" w14:textId="77777777" w:rsidR="00C13369" w:rsidRPr="008379A4" w:rsidRDefault="00C13369" w:rsidP="00530307">
      <w:pPr>
        <w:keepNext/>
        <w:keepLines/>
        <w:spacing w:after="0" w:line="240" w:lineRule="auto"/>
        <w:jc w:val="both"/>
        <w:rPr>
          <w:rFonts w:ascii="Tahoma" w:eastAsia="Times New Roman" w:hAnsi="Tahoma" w:cs="Tahoma"/>
          <w:lang w:eastAsia="sl-SI"/>
        </w:rPr>
      </w:pPr>
    </w:p>
    <w:p w14:paraId="18867F34" w14:textId="77777777" w:rsidR="00C33D7D" w:rsidRPr="00512866" w:rsidRDefault="00C33D7D" w:rsidP="00530307">
      <w:pPr>
        <w:keepNext/>
        <w:keepLines/>
        <w:spacing w:after="0" w:line="240" w:lineRule="auto"/>
        <w:jc w:val="both"/>
        <w:rPr>
          <w:rFonts w:ascii="Tahoma" w:eastAsia="Times New Roman" w:hAnsi="Tahoma" w:cs="Tahoma"/>
          <w:b/>
          <w:iCs/>
          <w:color w:val="000000"/>
          <w:lang w:eastAsia="sl-SI"/>
        </w:rPr>
      </w:pPr>
      <w:r w:rsidRPr="00DA31D6">
        <w:rPr>
          <w:rFonts w:ascii="Tahoma" w:eastAsia="Times New Roman" w:hAnsi="Tahoma" w:cs="Tahoma"/>
          <w:b/>
          <w:iCs/>
          <w:color w:val="000000"/>
          <w:lang w:eastAsia="sl-SI"/>
        </w:rPr>
        <w:t>Pri ogledu objekta imajo ponudniki možnost vpogleda v</w:t>
      </w:r>
      <w:r w:rsidR="0074756E" w:rsidRPr="00DA31D6">
        <w:rPr>
          <w:rFonts w:ascii="Tahoma" w:eastAsia="Times New Roman" w:hAnsi="Tahoma" w:cs="Tahoma"/>
          <w:b/>
          <w:iCs/>
          <w:color w:val="000000"/>
          <w:lang w:eastAsia="sl-SI"/>
        </w:rPr>
        <w:t xml:space="preserve"> celotno </w:t>
      </w:r>
      <w:r w:rsidRPr="00DA31D6">
        <w:rPr>
          <w:rFonts w:ascii="Tahoma" w:eastAsia="Times New Roman" w:hAnsi="Tahoma" w:cs="Tahoma"/>
          <w:b/>
          <w:iCs/>
          <w:color w:val="000000"/>
          <w:lang w:eastAsia="sl-SI"/>
        </w:rPr>
        <w:t>projektno dokumentacijo</w:t>
      </w:r>
      <w:r w:rsidR="00EA7DD1">
        <w:rPr>
          <w:rFonts w:ascii="Tahoma" w:eastAsia="Times New Roman" w:hAnsi="Tahoma" w:cs="Tahoma"/>
          <w:b/>
          <w:iCs/>
          <w:color w:val="000000"/>
          <w:lang w:eastAsia="sl-SI"/>
        </w:rPr>
        <w:t xml:space="preserve"> in kopirajo v pdf. obliki na USB ključ</w:t>
      </w:r>
      <w:r w:rsidRPr="00DA31D6">
        <w:rPr>
          <w:rFonts w:ascii="Tahoma" w:eastAsia="Times New Roman" w:hAnsi="Tahoma" w:cs="Tahoma"/>
          <w:b/>
          <w:color w:val="000000"/>
          <w:lang w:eastAsia="sl-SI"/>
        </w:rPr>
        <w:t>.</w:t>
      </w:r>
      <w:r w:rsidRPr="00512866">
        <w:rPr>
          <w:rFonts w:ascii="Tahoma" w:eastAsia="Times New Roman" w:hAnsi="Tahoma" w:cs="Tahoma"/>
          <w:b/>
          <w:color w:val="000000"/>
          <w:lang w:eastAsia="sl-SI"/>
        </w:rPr>
        <w:t xml:space="preserve"> </w:t>
      </w:r>
    </w:p>
    <w:p w14:paraId="7ACAB8BE" w14:textId="77777777" w:rsidR="00C33D7D" w:rsidRDefault="00C33D7D" w:rsidP="00530307">
      <w:pPr>
        <w:keepNext/>
        <w:keepLines/>
        <w:spacing w:after="0" w:line="240" w:lineRule="auto"/>
        <w:jc w:val="both"/>
        <w:rPr>
          <w:rFonts w:ascii="Tahoma" w:eastAsia="Times New Roman" w:hAnsi="Tahoma" w:cs="Tahoma"/>
          <w:b/>
          <w:lang w:eastAsia="sl-SI"/>
        </w:rPr>
      </w:pPr>
    </w:p>
    <w:p w14:paraId="4E1E3C78" w14:textId="77777777" w:rsidR="002A0977" w:rsidRPr="00C27FA2" w:rsidRDefault="002A0977" w:rsidP="002A0977">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7902B3B6" w14:textId="77777777" w:rsidR="008847F1" w:rsidRPr="00C27FA2" w:rsidRDefault="008847F1" w:rsidP="00530307">
      <w:pPr>
        <w:keepNext/>
        <w:keepLines/>
        <w:spacing w:after="0" w:line="240" w:lineRule="auto"/>
        <w:jc w:val="both"/>
        <w:rPr>
          <w:rFonts w:ascii="Tahoma" w:eastAsia="Times New Roman" w:hAnsi="Tahoma" w:cs="Tahoma"/>
          <w:lang w:eastAsia="sl-SI"/>
        </w:rPr>
      </w:pPr>
    </w:p>
    <w:p w14:paraId="77B55170" w14:textId="77777777" w:rsidR="008847F1" w:rsidRPr="00C27FA2" w:rsidRDefault="008847F1" w:rsidP="00530307">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Pr>
          <w:rFonts w:ascii="Tahoma" w:eastAsia="Times New Roman" w:hAnsi="Tahoma" w:cs="Tahoma"/>
          <w:b/>
          <w:lang w:eastAsia="sl-SI"/>
        </w:rPr>
        <w:t>8</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02022D80" w14:textId="77777777" w:rsidR="002A7CD8" w:rsidRPr="00405309" w:rsidRDefault="002A7CD8" w:rsidP="00530307">
      <w:pPr>
        <w:keepNext/>
        <w:keepLines/>
        <w:spacing w:after="0" w:line="240" w:lineRule="auto"/>
        <w:jc w:val="both"/>
        <w:rPr>
          <w:rFonts w:ascii="Tahoma" w:eastAsia="Times New Roman" w:hAnsi="Tahoma" w:cs="Tahoma"/>
          <w:color w:val="FF0000"/>
          <w:lang w:eastAsia="sl-SI"/>
        </w:rPr>
      </w:pPr>
    </w:p>
    <w:p w14:paraId="28984C10" w14:textId="77777777" w:rsidR="00302D6E" w:rsidRPr="009E526E"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Ostale zahteve in pogoji naročnika</w:t>
      </w:r>
    </w:p>
    <w:p w14:paraId="75AABD01" w14:textId="77777777" w:rsidR="00374FCA" w:rsidRPr="009E526E" w:rsidRDefault="00374FCA" w:rsidP="00530307">
      <w:pPr>
        <w:keepNext/>
        <w:keepLines/>
        <w:spacing w:after="0" w:line="240" w:lineRule="auto"/>
        <w:jc w:val="both"/>
        <w:rPr>
          <w:rFonts w:ascii="Tahoma" w:eastAsia="Times New Roman" w:hAnsi="Tahoma" w:cs="Tahoma"/>
          <w:lang w:eastAsia="sl-SI"/>
        </w:rPr>
      </w:pPr>
    </w:p>
    <w:p w14:paraId="3221D33D" w14:textId="77777777" w:rsidR="000E30A4" w:rsidRPr="00B01825" w:rsidRDefault="000E30A4" w:rsidP="000E30A4">
      <w:pPr>
        <w:keepNext/>
        <w:keepLines/>
        <w:spacing w:after="0" w:line="240" w:lineRule="auto"/>
        <w:ind w:right="-2"/>
        <w:jc w:val="both"/>
        <w:rPr>
          <w:rFonts w:ascii="Tahoma" w:hAnsi="Tahoma" w:cs="Tahoma"/>
        </w:rPr>
      </w:pPr>
      <w:r w:rsidRPr="00370A68">
        <w:rPr>
          <w:rFonts w:ascii="Tahoma" w:hAnsi="Tahoma" w:cs="Tahoma"/>
        </w:rPr>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56B19902" w14:textId="77777777" w:rsidR="000E30A4" w:rsidRDefault="000E30A4" w:rsidP="000E30A4">
      <w:pPr>
        <w:keepNext/>
        <w:keepLines/>
        <w:spacing w:after="0" w:line="240" w:lineRule="auto"/>
        <w:ind w:right="-2"/>
        <w:jc w:val="both"/>
        <w:rPr>
          <w:rFonts w:ascii="Tahoma" w:hAnsi="Tahoma" w:cs="Tahoma"/>
        </w:rPr>
      </w:pPr>
    </w:p>
    <w:p w14:paraId="7647D75C" w14:textId="77777777" w:rsidR="000E30A4" w:rsidRPr="00B01825" w:rsidRDefault="000E30A4" w:rsidP="000E30A4">
      <w:pPr>
        <w:keepNext/>
        <w:keepLines/>
        <w:spacing w:after="0" w:line="240" w:lineRule="auto"/>
        <w:ind w:right="-2"/>
        <w:jc w:val="both"/>
        <w:rPr>
          <w:rFonts w:ascii="Tahoma" w:hAnsi="Tahoma" w:cs="Tahoma"/>
        </w:rPr>
      </w:pPr>
      <w:r w:rsidRPr="00B01825">
        <w:rPr>
          <w:rFonts w:ascii="Tahoma" w:hAnsi="Tahoma" w:cs="Tahoma"/>
        </w:rPr>
        <w:t>Gospodarski subjekt izpolni zahtevo s predložitvijo izpolnjene in podpisane priloge A.</w:t>
      </w:r>
    </w:p>
    <w:p w14:paraId="3D1DEB5E" w14:textId="77777777" w:rsidR="00302D6E" w:rsidRPr="00097B84" w:rsidRDefault="00302D6E" w:rsidP="00530307">
      <w:pPr>
        <w:keepNext/>
        <w:keepLines/>
        <w:spacing w:after="0" w:line="240" w:lineRule="auto"/>
        <w:jc w:val="both"/>
        <w:rPr>
          <w:rFonts w:ascii="Tahoma" w:eastAsia="Times New Roman" w:hAnsi="Tahoma" w:cs="Tahoma"/>
          <w:lang w:eastAsia="sl-SI"/>
        </w:rPr>
      </w:pPr>
    </w:p>
    <w:p w14:paraId="3FDB543C" w14:textId="77777777" w:rsidR="00302D6E" w:rsidRPr="00097B84" w:rsidRDefault="00302D6E" w:rsidP="00530307">
      <w:pPr>
        <w:keepNext/>
        <w:keepLines/>
        <w:numPr>
          <w:ilvl w:val="0"/>
          <w:numId w:val="2"/>
        </w:numPr>
        <w:spacing w:after="0" w:line="240" w:lineRule="auto"/>
        <w:jc w:val="both"/>
        <w:rPr>
          <w:rFonts w:ascii="Tahoma" w:eastAsia="Times New Roman" w:hAnsi="Tahoma" w:cs="Tahoma"/>
          <w:b/>
          <w:lang w:eastAsia="sl-SI"/>
        </w:rPr>
      </w:pPr>
      <w:r w:rsidRPr="00097B84">
        <w:rPr>
          <w:rFonts w:ascii="Tahoma" w:eastAsia="Times New Roman" w:hAnsi="Tahoma" w:cs="Tahoma"/>
          <w:b/>
          <w:lang w:eastAsia="sl-SI"/>
        </w:rPr>
        <w:t>FINANČNA ZAVAROVANJA</w:t>
      </w:r>
    </w:p>
    <w:p w14:paraId="5C3B4887" w14:textId="77777777" w:rsidR="001349F6" w:rsidRDefault="001349F6" w:rsidP="00530307">
      <w:pPr>
        <w:keepNext/>
        <w:keepLines/>
        <w:spacing w:after="0" w:line="240" w:lineRule="auto"/>
        <w:jc w:val="both"/>
        <w:rPr>
          <w:rFonts w:ascii="Tahoma" w:hAnsi="Tahoma" w:cs="Tahoma"/>
        </w:rPr>
      </w:pPr>
    </w:p>
    <w:p w14:paraId="695A4EDD"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48905CBC" w14:textId="77777777" w:rsidR="00EA367B" w:rsidRPr="001349F6" w:rsidRDefault="00EA367B" w:rsidP="00EA367B">
      <w:pPr>
        <w:keepNext/>
        <w:keepLines/>
        <w:spacing w:after="0" w:line="240" w:lineRule="auto"/>
        <w:jc w:val="both"/>
        <w:rPr>
          <w:rFonts w:ascii="Tahoma" w:hAnsi="Tahoma" w:cs="Tahoma"/>
        </w:rPr>
      </w:pPr>
    </w:p>
    <w:p w14:paraId="65427A14"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42522CAE" w14:textId="77777777" w:rsidR="001349F6" w:rsidRPr="001349F6" w:rsidRDefault="001349F6" w:rsidP="00530307">
      <w:pPr>
        <w:keepNext/>
        <w:keepLines/>
        <w:spacing w:after="0" w:line="240" w:lineRule="auto"/>
        <w:jc w:val="both"/>
        <w:rPr>
          <w:rFonts w:ascii="Tahoma" w:hAnsi="Tahoma" w:cs="Tahoma"/>
        </w:rPr>
      </w:pPr>
    </w:p>
    <w:p w14:paraId="6588D9C3" w14:textId="77777777" w:rsidR="001349F6" w:rsidRPr="001349F6" w:rsidRDefault="001349F6" w:rsidP="00530307">
      <w:pPr>
        <w:keepNext/>
        <w:keepLines/>
        <w:numPr>
          <w:ilvl w:val="1"/>
          <w:numId w:val="2"/>
        </w:numPr>
        <w:spacing w:after="0" w:line="240" w:lineRule="auto"/>
        <w:jc w:val="both"/>
        <w:rPr>
          <w:rFonts w:ascii="Tahoma" w:hAnsi="Tahoma" w:cs="Tahoma"/>
          <w:b/>
          <w:bCs/>
        </w:rPr>
      </w:pPr>
      <w:r w:rsidRPr="001349F6">
        <w:rPr>
          <w:rFonts w:ascii="Tahoma" w:hAnsi="Tahoma" w:cs="Tahoma"/>
          <w:b/>
          <w:bCs/>
        </w:rPr>
        <w:lastRenderedPageBreak/>
        <w:t xml:space="preserve">Finančno zavarovanje za zavarovanje dobre izvedbe pogodbenih obveznosti </w:t>
      </w:r>
    </w:p>
    <w:p w14:paraId="4E1703C7" w14:textId="77777777" w:rsidR="001349F6" w:rsidRPr="001349F6" w:rsidRDefault="001349F6" w:rsidP="00530307">
      <w:pPr>
        <w:keepNext/>
        <w:keepLines/>
        <w:spacing w:after="0" w:line="240" w:lineRule="auto"/>
        <w:ind w:left="720"/>
        <w:jc w:val="both"/>
        <w:rPr>
          <w:rFonts w:ascii="Tahoma" w:hAnsi="Tahoma" w:cs="Tahoma"/>
          <w:b/>
          <w:bCs/>
        </w:rPr>
      </w:pPr>
    </w:p>
    <w:p w14:paraId="63F8BF62" w14:textId="77777777" w:rsidR="00352739" w:rsidRDefault="00352739" w:rsidP="00352739">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Izbrani ponudnik bo moral najkasneje v roku 15 (petnajstih) dni od sklenitve </w:t>
      </w:r>
      <w:r>
        <w:rPr>
          <w:rFonts w:ascii="Tahoma" w:eastAsia="Times New Roman" w:hAnsi="Tahoma" w:cs="Tahoma"/>
          <w:lang w:eastAsia="sl-SI"/>
        </w:rPr>
        <w:t>pogodbe</w:t>
      </w:r>
      <w:r w:rsidRPr="000F4A7E">
        <w:rPr>
          <w:rFonts w:ascii="Tahoma" w:eastAsia="Times New Roman" w:hAnsi="Tahoma" w:cs="Tahoma"/>
          <w:lang w:eastAsia="sl-SI"/>
        </w:rPr>
        <w:t xml:space="preserve"> predložiti naročniku bančno garancijo ali kavcijsko zavarovanje pri zavarovalnici za zavarovanje dobre izvedbe</w:t>
      </w:r>
      <w:r>
        <w:rPr>
          <w:rFonts w:ascii="Tahoma" w:eastAsia="Times New Roman" w:hAnsi="Tahoma" w:cs="Tahoma"/>
          <w:lang w:eastAsia="sl-SI"/>
        </w:rPr>
        <w:t xml:space="preserve"> pogodbenih</w:t>
      </w:r>
      <w:r w:rsidRPr="000F4A7E">
        <w:rPr>
          <w:rFonts w:ascii="Tahoma" w:eastAsia="Times New Roman" w:hAnsi="Tahoma" w:cs="Tahoma"/>
          <w:lang w:eastAsia="sl-SI"/>
        </w:rPr>
        <w:t xml:space="preserve"> obveznosti v višini </w:t>
      </w:r>
      <w:r w:rsidR="00AB4D5E" w:rsidRPr="00011A90">
        <w:rPr>
          <w:rFonts w:ascii="Tahoma" w:eastAsia="Times New Roman" w:hAnsi="Tahoma" w:cs="Tahoma"/>
          <w:lang w:eastAsia="sl-SI"/>
        </w:rPr>
        <w:t xml:space="preserve">pet odstotkov (5%) </w:t>
      </w:r>
      <w:r w:rsidR="00AB4D5E">
        <w:rPr>
          <w:rFonts w:ascii="Tahoma" w:eastAsia="Times New Roman" w:hAnsi="Tahoma" w:cs="Tahoma"/>
          <w:lang w:eastAsia="sl-SI"/>
        </w:rPr>
        <w:t xml:space="preserve">pogodbene </w:t>
      </w:r>
      <w:r w:rsidR="00AB4D5E" w:rsidRPr="00011A90">
        <w:rPr>
          <w:rFonts w:ascii="Tahoma" w:eastAsia="Times New Roman" w:hAnsi="Tahoma" w:cs="Tahoma"/>
          <w:lang w:eastAsia="sl-SI"/>
        </w:rPr>
        <w:t>vrednosti z DDV</w:t>
      </w:r>
      <w:r w:rsidR="00AB4D5E" w:rsidRPr="00172B6E">
        <w:rPr>
          <w:rFonts w:ascii="Tahoma" w:eastAsia="Times New Roman" w:hAnsi="Tahoma" w:cs="Tahoma"/>
          <w:lang w:eastAsia="sl-SI"/>
        </w:rPr>
        <w:t xml:space="preserve"> </w:t>
      </w:r>
      <w:r w:rsidR="003D5002" w:rsidRPr="0030475B">
        <w:rPr>
          <w:rFonts w:ascii="Tahoma" w:eastAsia="Times New Roman" w:hAnsi="Tahoma" w:cs="Tahoma"/>
          <w:lang w:eastAsia="sl-SI"/>
        </w:rPr>
        <w:t xml:space="preserve">z dobo veljavnosti </w:t>
      </w:r>
      <w:r w:rsidR="00690574">
        <w:rPr>
          <w:rFonts w:ascii="Tahoma" w:hAnsi="Tahoma" w:cs="Tahoma"/>
        </w:rPr>
        <w:t>še 90</w:t>
      </w:r>
      <w:r>
        <w:rPr>
          <w:rFonts w:ascii="Tahoma" w:hAnsi="Tahoma" w:cs="Tahoma"/>
        </w:rPr>
        <w:t xml:space="preserve"> (devetdeset)</w:t>
      </w:r>
      <w:r w:rsidR="00690574">
        <w:rPr>
          <w:rFonts w:ascii="Tahoma" w:hAnsi="Tahoma" w:cs="Tahoma"/>
        </w:rPr>
        <w:t xml:space="preserve"> koledarskih dni po izteku veljavnosti pogodbe</w:t>
      </w:r>
      <w:r w:rsidR="003D5002" w:rsidRPr="0030475B">
        <w:rPr>
          <w:rFonts w:ascii="Tahoma" w:eastAsia="Times New Roman" w:hAnsi="Tahoma" w:cs="Tahoma"/>
          <w:lang w:eastAsia="sl-SI"/>
        </w:rPr>
        <w:t xml:space="preserve">. </w:t>
      </w:r>
      <w:r w:rsidRPr="0030475B">
        <w:rPr>
          <w:rFonts w:ascii="Tahoma" w:eastAsia="Times New Roman" w:hAnsi="Tahoma" w:cs="Tahoma"/>
          <w:b/>
          <w:lang w:eastAsia="sl-SI"/>
        </w:rPr>
        <w:t>Finančno zavarovanje</w:t>
      </w:r>
      <w:r w:rsidRPr="00D31F8D">
        <w:rPr>
          <w:rFonts w:ascii="Tahoma" w:hAnsi="Tahoma" w:cs="Tahoma"/>
          <w:b/>
          <w:bCs/>
        </w:rPr>
        <w:t xml:space="preserve"> </w:t>
      </w:r>
      <w:r w:rsidRPr="001349F6">
        <w:rPr>
          <w:rFonts w:ascii="Tahoma" w:hAnsi="Tahoma" w:cs="Tahoma"/>
          <w:b/>
          <w:bCs/>
        </w:rPr>
        <w:t>za zavarovanje dobre izvedbe pogodbenih obveznosti</w:t>
      </w:r>
      <w:r w:rsidRPr="0030475B">
        <w:rPr>
          <w:rFonts w:ascii="Tahoma" w:eastAsia="Times New Roman" w:hAnsi="Tahoma" w:cs="Tahoma"/>
          <w:b/>
          <w:lang w:eastAsia="sl-SI"/>
        </w:rPr>
        <w:t xml:space="preserve"> </w:t>
      </w:r>
      <w:r w:rsidRPr="00107BB3">
        <w:rPr>
          <w:rFonts w:ascii="Tahoma" w:eastAsia="Times New Roman" w:hAnsi="Tahoma" w:cs="Tahoma"/>
          <w:b/>
          <w:lang w:eastAsia="sl-SI"/>
        </w:rPr>
        <w:t>mora biti izdano v slovenskem jeziku s strani banke/zavarovalnice, ki ima sedež v Republiki Sloveniji</w:t>
      </w:r>
      <w:r w:rsidRPr="001349F6">
        <w:rPr>
          <w:rFonts w:ascii="Tahoma" w:hAnsi="Tahoma" w:cs="Tahoma"/>
          <w:b/>
        </w:rPr>
        <w:t>.</w:t>
      </w:r>
      <w:r w:rsidRPr="0030475B">
        <w:rPr>
          <w:rFonts w:ascii="Tahoma" w:eastAsia="Times New Roman" w:hAnsi="Tahoma" w:cs="Tahoma"/>
          <w:lang w:eastAsia="sl-SI"/>
        </w:rPr>
        <w:t xml:space="preserve"> Finančno zavarovanje za dobro izvedbo pogodbenih obveznosti mora biti nepreklicno, brezpogojno in plačljivo na prvi poziv</w:t>
      </w:r>
      <w:r>
        <w:rPr>
          <w:rFonts w:ascii="Tahoma" w:eastAsia="Times New Roman" w:hAnsi="Tahoma" w:cs="Tahoma"/>
          <w:lang w:eastAsia="sl-SI"/>
        </w:rPr>
        <w:t>.</w:t>
      </w:r>
    </w:p>
    <w:p w14:paraId="58D3077D" w14:textId="77777777" w:rsidR="003D5002" w:rsidRPr="0030475B" w:rsidRDefault="003D5002" w:rsidP="00530307">
      <w:pPr>
        <w:keepNext/>
        <w:keepLines/>
        <w:spacing w:after="0" w:line="240" w:lineRule="auto"/>
        <w:jc w:val="both"/>
        <w:rPr>
          <w:rFonts w:ascii="Tahoma" w:eastAsia="Times New Roman" w:hAnsi="Tahoma" w:cs="Tahoma"/>
          <w:lang w:eastAsia="sl-SI"/>
        </w:rPr>
      </w:pPr>
    </w:p>
    <w:p w14:paraId="32D32E0A" w14:textId="77777777" w:rsidR="00352739" w:rsidRPr="00D31F8D" w:rsidRDefault="00352739" w:rsidP="00352739">
      <w:pPr>
        <w:keepNext/>
        <w:keepLines/>
        <w:spacing w:after="0" w:line="240" w:lineRule="auto"/>
        <w:jc w:val="both"/>
        <w:rPr>
          <w:rFonts w:ascii="Tahoma" w:hAnsi="Tahoma" w:cs="Tahoma"/>
        </w:rPr>
      </w:pPr>
      <w:r w:rsidRPr="00D31F8D">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6A99F120" w14:textId="77777777" w:rsidR="003D5002" w:rsidRPr="0030475B" w:rsidRDefault="003D5002" w:rsidP="00530307">
      <w:pPr>
        <w:keepNext/>
        <w:keepLines/>
        <w:spacing w:after="0" w:line="240" w:lineRule="auto"/>
        <w:jc w:val="both"/>
        <w:rPr>
          <w:rFonts w:ascii="Tahoma" w:eastAsia="Times New Roman" w:hAnsi="Tahoma" w:cs="Tahoma"/>
          <w:lang w:eastAsia="sl-SI"/>
        </w:rPr>
      </w:pPr>
    </w:p>
    <w:p w14:paraId="2EC43B02" w14:textId="77777777" w:rsidR="003D5002" w:rsidRPr="00177727" w:rsidRDefault="003D5002" w:rsidP="00530307">
      <w:pPr>
        <w:keepNext/>
        <w:keepLines/>
        <w:spacing w:after="0" w:line="240" w:lineRule="auto"/>
        <w:jc w:val="both"/>
        <w:rPr>
          <w:rFonts w:ascii="Tahoma" w:eastAsia="Times New Roman" w:hAnsi="Tahoma" w:cs="Tahoma"/>
          <w:lang w:eastAsia="sl-SI"/>
        </w:rPr>
      </w:pPr>
      <w:r w:rsidRPr="00177727">
        <w:rPr>
          <w:rFonts w:ascii="Tahoma" w:eastAsia="Times New Roman" w:hAnsi="Tahoma" w:cs="Tahoma"/>
          <w:lang w:eastAsia="sl-SI"/>
        </w:rPr>
        <w:t>Vzorec finančnega zavarovanja za zavarovanje dobre izvedbe pogodbenih obveznosti je priložen tej razpisni dokumentaciji.</w:t>
      </w:r>
    </w:p>
    <w:p w14:paraId="39188229" w14:textId="77777777" w:rsidR="003D5002" w:rsidRPr="00177727" w:rsidRDefault="003D5002" w:rsidP="00530307">
      <w:pPr>
        <w:keepNext/>
        <w:keepLines/>
        <w:spacing w:after="0" w:line="240" w:lineRule="auto"/>
        <w:jc w:val="both"/>
        <w:rPr>
          <w:rFonts w:ascii="Tahoma" w:eastAsia="Times New Roman" w:hAnsi="Tahoma" w:cs="Tahoma"/>
          <w:b/>
          <w:lang w:eastAsia="sl-SI"/>
        </w:rPr>
      </w:pPr>
    </w:p>
    <w:p w14:paraId="7C462ED7" w14:textId="77777777" w:rsidR="003D5002" w:rsidRPr="00177727" w:rsidRDefault="003D5002" w:rsidP="00530307">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DOKAZILA:</w:t>
      </w:r>
    </w:p>
    <w:p w14:paraId="2B7FE70B" w14:textId="77777777" w:rsidR="003D5002" w:rsidRPr="008A50A5" w:rsidRDefault="003D5002" w:rsidP="00530307">
      <w:pPr>
        <w:keepNext/>
        <w:keepLines/>
        <w:spacing w:after="0" w:line="240" w:lineRule="auto"/>
        <w:ind w:right="-2"/>
        <w:jc w:val="both"/>
        <w:rPr>
          <w:rFonts w:ascii="Tahoma" w:eastAsia="Times New Roman" w:hAnsi="Tahoma" w:cs="Tahoma"/>
          <w:szCs w:val="20"/>
          <w:lang w:eastAsia="sl-SI"/>
        </w:rPr>
      </w:pPr>
      <w:r w:rsidRPr="00177727">
        <w:rPr>
          <w:rFonts w:ascii="Tahoma" w:eastAsia="Times New Roman" w:hAnsi="Tahoma" w:cs="Tahoma"/>
          <w:szCs w:val="20"/>
          <w:lang w:eastAsia="sl-SI"/>
        </w:rPr>
        <w:t xml:space="preserve">Ponudnik izpolni zahtevo, da se strinja s vsebino vzorca finančnega zavarovanja s predložitvijo izpolnjene in podpisane </w:t>
      </w:r>
      <w:r>
        <w:rPr>
          <w:rFonts w:ascii="Tahoma" w:eastAsia="Times New Roman" w:hAnsi="Tahoma" w:cs="Tahoma"/>
          <w:szCs w:val="20"/>
          <w:lang w:eastAsia="sl-SI"/>
        </w:rPr>
        <w:t>P</w:t>
      </w:r>
      <w:r w:rsidRPr="00177727">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177727">
        <w:rPr>
          <w:rFonts w:ascii="Tahoma" w:eastAsia="Times New Roman" w:hAnsi="Tahoma" w:cs="Tahoma"/>
          <w:szCs w:val="20"/>
          <w:lang w:eastAsia="sl-SI"/>
        </w:rPr>
        <w:t>.</w:t>
      </w:r>
    </w:p>
    <w:p w14:paraId="64CF4B10" w14:textId="77777777" w:rsidR="001349F6" w:rsidRPr="00E87D1E" w:rsidRDefault="001349F6" w:rsidP="00530307">
      <w:pPr>
        <w:keepNext/>
        <w:keepLines/>
        <w:spacing w:after="0" w:line="240" w:lineRule="auto"/>
        <w:rPr>
          <w:rFonts w:ascii="Tahoma" w:hAnsi="Tahoma" w:cs="Tahoma"/>
        </w:rPr>
      </w:pPr>
    </w:p>
    <w:p w14:paraId="7F7F9C3F" w14:textId="77777777" w:rsidR="001349F6" w:rsidRPr="00E87D1E" w:rsidRDefault="001349F6" w:rsidP="00530307">
      <w:pPr>
        <w:keepNext/>
        <w:keepLines/>
        <w:numPr>
          <w:ilvl w:val="1"/>
          <w:numId w:val="2"/>
        </w:numPr>
        <w:spacing w:after="0" w:line="240" w:lineRule="auto"/>
        <w:jc w:val="both"/>
        <w:rPr>
          <w:rFonts w:ascii="Tahoma" w:hAnsi="Tahoma" w:cs="Tahoma"/>
          <w:b/>
        </w:rPr>
      </w:pPr>
      <w:r w:rsidRPr="00E87D1E">
        <w:rPr>
          <w:rFonts w:ascii="Tahoma" w:hAnsi="Tahoma" w:cs="Tahoma"/>
          <w:b/>
        </w:rPr>
        <w:t xml:space="preserve">Finančno zavarovanje za zavarovanje odprave napak v garancijski roku </w:t>
      </w:r>
    </w:p>
    <w:p w14:paraId="5D9A0B41" w14:textId="77777777" w:rsidR="001349F6" w:rsidRPr="00E87D1E" w:rsidRDefault="001349F6" w:rsidP="00530307">
      <w:pPr>
        <w:keepNext/>
        <w:keepLines/>
        <w:spacing w:after="0" w:line="240" w:lineRule="auto"/>
        <w:jc w:val="both"/>
        <w:rPr>
          <w:rFonts w:ascii="Tahoma" w:hAnsi="Tahoma" w:cs="Tahoma"/>
        </w:rPr>
      </w:pPr>
    </w:p>
    <w:p w14:paraId="79AEABE1" w14:textId="3B183E5D" w:rsidR="00352739" w:rsidRPr="00A459BD" w:rsidRDefault="00352739" w:rsidP="00352739">
      <w:pPr>
        <w:keepNext/>
        <w:keepLines/>
        <w:spacing w:after="0" w:line="240" w:lineRule="auto"/>
        <w:jc w:val="both"/>
        <w:rPr>
          <w:rFonts w:ascii="Tahoma" w:hAnsi="Tahoma" w:cs="Tahoma"/>
        </w:rPr>
      </w:pPr>
      <w:r w:rsidRPr="00A459BD">
        <w:rPr>
          <w:rFonts w:ascii="Tahoma" w:eastAsia="Times New Roman" w:hAnsi="Tahoma" w:cs="Tahoma"/>
          <w:lang w:eastAsia="sl-SI"/>
        </w:rPr>
        <w:t xml:space="preserve">Izbrani ponudnik bo moral v roku petnajstih (15) dni po podpisu </w:t>
      </w:r>
      <w:r w:rsidR="00DA6D47">
        <w:rPr>
          <w:rFonts w:ascii="Tahoma" w:eastAsia="Times New Roman" w:hAnsi="Tahoma" w:cs="Tahoma"/>
          <w:szCs w:val="20"/>
          <w:lang w:eastAsia="sl-SI"/>
        </w:rPr>
        <w:t xml:space="preserve">zapisnika o izvedenih vseh pogodbenih delih </w:t>
      </w:r>
      <w:r w:rsidRPr="00A459BD">
        <w:rPr>
          <w:rFonts w:ascii="Tahoma" w:eastAsia="Times New Roman" w:hAnsi="Tahoma" w:cs="Tahoma"/>
          <w:lang w:eastAsia="sl-SI"/>
        </w:rPr>
        <w:t>s strani obeh pogodbenih strank oz. njunih predstavnikov, predložiti naročniku bančno garancijo ali kavcijsko zavarovanje pri zavarovalnici za zavarovanje odprave napak v garancijskem roku</w:t>
      </w:r>
      <w:r w:rsidR="00D477AA">
        <w:rPr>
          <w:rFonts w:ascii="Tahoma" w:eastAsia="Times New Roman" w:hAnsi="Tahoma" w:cs="Tahoma"/>
          <w:lang w:eastAsia="sl-SI"/>
        </w:rPr>
        <w:t>,</w:t>
      </w:r>
      <w:r w:rsidRPr="00A459BD">
        <w:rPr>
          <w:rFonts w:ascii="Tahoma" w:eastAsia="Times New Roman" w:hAnsi="Tahoma" w:cs="Tahoma"/>
          <w:lang w:eastAsia="sl-SI"/>
        </w:rPr>
        <w:t xml:space="preserve"> v skladu s pogodbo in sicer v višini pet odstotkov (5%) pogodbene vrednosti z DDV</w:t>
      </w:r>
      <w:r w:rsidR="001F50AA" w:rsidRPr="00A459BD">
        <w:rPr>
          <w:rFonts w:ascii="Tahoma" w:eastAsia="Times New Roman" w:hAnsi="Tahoma" w:cs="Tahoma"/>
          <w:lang w:eastAsia="sl-SI"/>
        </w:rPr>
        <w:t>,</w:t>
      </w:r>
      <w:r w:rsidR="001F50AA" w:rsidRPr="00A459BD">
        <w:rPr>
          <w:rFonts w:ascii="Tahoma" w:hAnsi="Tahoma" w:cs="Tahoma"/>
        </w:rPr>
        <w:t xml:space="preserve"> z rokom veljavnosti, ki je </w:t>
      </w:r>
      <w:r w:rsidR="000E30A4">
        <w:rPr>
          <w:rFonts w:ascii="Tahoma" w:hAnsi="Tahoma" w:cs="Tahoma"/>
        </w:rPr>
        <w:t>štiriindvajset (24) mesecev</w:t>
      </w:r>
      <w:r w:rsidR="001F50AA" w:rsidRPr="00A459BD">
        <w:rPr>
          <w:rFonts w:ascii="Tahoma" w:hAnsi="Tahoma" w:cs="Tahoma"/>
        </w:rPr>
        <w:t xml:space="preserve"> in trideset (30) koledarskih dni</w:t>
      </w:r>
      <w:r w:rsidR="00317886">
        <w:rPr>
          <w:rFonts w:ascii="Tahoma" w:hAnsi="Tahoma" w:cs="Tahoma"/>
        </w:rPr>
        <w:t xml:space="preserve"> šteto</w:t>
      </w:r>
      <w:r w:rsidR="005206A0">
        <w:rPr>
          <w:rFonts w:ascii="Tahoma" w:hAnsi="Tahoma" w:cs="Tahoma"/>
        </w:rPr>
        <w:t xml:space="preserve"> od dneva podpisa </w:t>
      </w:r>
      <w:r w:rsidR="005206A0">
        <w:rPr>
          <w:rFonts w:ascii="Tahoma" w:eastAsia="Times New Roman" w:hAnsi="Tahoma" w:cs="Tahoma"/>
          <w:szCs w:val="20"/>
          <w:lang w:eastAsia="sl-SI"/>
        </w:rPr>
        <w:t xml:space="preserve">zapisnika o izvedenih vseh pogodbenih delih </w:t>
      </w:r>
      <w:r w:rsidR="005206A0" w:rsidRPr="00A459BD">
        <w:rPr>
          <w:rFonts w:ascii="Tahoma" w:eastAsia="Times New Roman" w:hAnsi="Tahoma" w:cs="Tahoma"/>
          <w:lang w:eastAsia="sl-SI"/>
        </w:rPr>
        <w:t>s strani obeh pogodbenih strank oz. njunih predstavnikov</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3D04CCD3" w14:textId="77777777" w:rsidR="00352739" w:rsidRDefault="00352739" w:rsidP="00352739">
      <w:pPr>
        <w:keepNext/>
        <w:keepLines/>
        <w:spacing w:after="0" w:line="240" w:lineRule="auto"/>
        <w:jc w:val="both"/>
        <w:rPr>
          <w:rFonts w:ascii="Tahoma" w:eastAsia="Times New Roman" w:hAnsi="Tahoma" w:cs="Tahoma"/>
          <w:lang w:eastAsia="sl-SI"/>
        </w:rPr>
      </w:pPr>
    </w:p>
    <w:p w14:paraId="7C329EAE" w14:textId="77777777" w:rsidR="00352739" w:rsidRPr="0034267C" w:rsidRDefault="00352739" w:rsidP="00352739">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 xml:space="preserve">V kolikor izbrani ponudnik na naročnikov poziv ne bo priložil bančne garancije ali kavcijskega zavarovanja pri zavarovalnici za zavarovanje odprave napak v garancijskem roku, lahko naročnik unovči bančno garancijo ali kavcijsko zavarovanje pri zavarovalnici za zavarovanje dobre izvedbe pogodbenih obveznosti, brez kakršnekoli obveznosti do izbranega ponudnika. </w:t>
      </w:r>
    </w:p>
    <w:p w14:paraId="3CFE65DC"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06966B16" w14:textId="77777777" w:rsidR="00352739" w:rsidRPr="0034267C" w:rsidRDefault="00352739" w:rsidP="00352739">
      <w:pPr>
        <w:keepNext/>
        <w:keepLines/>
        <w:spacing w:after="0" w:line="240" w:lineRule="auto"/>
        <w:jc w:val="both"/>
        <w:rPr>
          <w:rFonts w:ascii="Tahoma" w:eastAsia="Times New Roman" w:hAnsi="Tahoma" w:cs="Tahoma"/>
          <w:bCs/>
          <w:lang w:eastAsia="sl-SI"/>
        </w:rPr>
      </w:pPr>
      <w:r w:rsidRPr="0034267C">
        <w:rPr>
          <w:rFonts w:ascii="Tahoma" w:eastAsia="Times New Roman" w:hAnsi="Tahoma" w:cs="Tahoma"/>
          <w:bCs/>
          <w:lang w:eastAsia="sl-SI"/>
        </w:rPr>
        <w:t xml:space="preserve">Bančno garancijo </w:t>
      </w:r>
      <w:r w:rsidRPr="0034267C">
        <w:rPr>
          <w:rFonts w:ascii="Tahoma" w:eastAsia="Times New Roman" w:hAnsi="Tahoma" w:cs="Tahoma"/>
          <w:lang w:eastAsia="sl-SI"/>
        </w:rPr>
        <w:t xml:space="preserve">ali kavcijsko zavarovanje pri zavarovalnici </w:t>
      </w:r>
      <w:r w:rsidRPr="0034267C">
        <w:rPr>
          <w:rFonts w:ascii="Tahoma" w:eastAsia="Times New Roman" w:hAnsi="Tahoma" w:cs="Tahoma"/>
          <w:bCs/>
          <w:lang w:eastAsia="sl-SI"/>
        </w:rPr>
        <w:t>za zavarovanje odprave napak v garancijskem roku bo naročnik unovčil za poplačilo stroškov odprave napak, v kolikor jih ne bo odpravil izvajalec</w:t>
      </w:r>
      <w:r>
        <w:rPr>
          <w:rFonts w:ascii="Tahoma" w:eastAsia="Times New Roman" w:hAnsi="Tahoma" w:cs="Tahoma"/>
          <w:bCs/>
          <w:lang w:eastAsia="sl-SI"/>
        </w:rPr>
        <w:t xml:space="preserve"> niti v dodatnem roku</w:t>
      </w:r>
      <w:r w:rsidRPr="0034267C">
        <w:rPr>
          <w:rFonts w:ascii="Tahoma" w:eastAsia="Times New Roman" w:hAnsi="Tahoma" w:cs="Tahoma"/>
          <w:bCs/>
          <w:lang w:eastAsia="sl-SI"/>
        </w:rPr>
        <w:t>.</w:t>
      </w:r>
    </w:p>
    <w:p w14:paraId="5396ED61"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601D7987" w14:textId="77777777" w:rsidR="00352739" w:rsidRPr="004E4299" w:rsidRDefault="00352739" w:rsidP="00352739">
      <w:pPr>
        <w:keepNext/>
        <w:keepLines/>
        <w:spacing w:after="0" w:line="240" w:lineRule="auto"/>
        <w:jc w:val="both"/>
        <w:rPr>
          <w:rFonts w:ascii="Tahoma" w:hAnsi="Tahoma" w:cs="Tahoma"/>
        </w:rPr>
      </w:pPr>
      <w:r w:rsidRPr="003662D8">
        <w:rPr>
          <w:rFonts w:ascii="Tahoma" w:hAnsi="Tahoma" w:cs="Tahoma"/>
        </w:rPr>
        <w:t xml:space="preserve">Vzorec finančnega zavarovanja za </w:t>
      </w:r>
      <w:r w:rsidRPr="0034267C">
        <w:rPr>
          <w:rFonts w:ascii="Tahoma" w:eastAsia="Times New Roman" w:hAnsi="Tahoma" w:cs="Tahoma"/>
          <w:lang w:eastAsia="sl-SI"/>
        </w:rPr>
        <w:t xml:space="preserve">zavarovanje odprave napak v garancijskem roku </w:t>
      </w:r>
      <w:r w:rsidRPr="003662D8">
        <w:rPr>
          <w:rFonts w:ascii="Tahoma" w:hAnsi="Tahoma" w:cs="Tahoma"/>
        </w:rPr>
        <w:t>je</w:t>
      </w:r>
      <w:r w:rsidRPr="004E4299">
        <w:rPr>
          <w:rFonts w:ascii="Tahoma" w:hAnsi="Tahoma" w:cs="Tahoma"/>
        </w:rPr>
        <w:t xml:space="preserve"> priložen tej razpisni dokumentaciji.</w:t>
      </w:r>
    </w:p>
    <w:p w14:paraId="65CC2155" w14:textId="77777777" w:rsidR="00352739" w:rsidRPr="004E4299" w:rsidRDefault="00352739" w:rsidP="00352739">
      <w:pPr>
        <w:keepNext/>
        <w:keepLines/>
        <w:spacing w:after="0" w:line="240" w:lineRule="auto"/>
        <w:jc w:val="both"/>
        <w:rPr>
          <w:rFonts w:ascii="Tahoma" w:hAnsi="Tahoma" w:cs="Tahoma"/>
        </w:rPr>
      </w:pPr>
    </w:p>
    <w:p w14:paraId="6327AC4B" w14:textId="77777777" w:rsidR="008860D0" w:rsidRPr="00BD373B" w:rsidRDefault="008860D0" w:rsidP="00530307">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0409A11A" w14:textId="77777777" w:rsidR="008860D0" w:rsidRPr="00BD373B" w:rsidRDefault="008860D0" w:rsidP="00530307">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00760C7C" w14:textId="77777777" w:rsidR="001349F6" w:rsidRPr="00E87D1E" w:rsidRDefault="001349F6" w:rsidP="00530307">
      <w:pPr>
        <w:keepNext/>
        <w:keepLines/>
        <w:spacing w:after="0" w:line="240" w:lineRule="auto"/>
        <w:rPr>
          <w:rFonts w:ascii="Tahoma" w:hAnsi="Tahoma" w:cs="Tahoma"/>
        </w:rPr>
      </w:pPr>
    </w:p>
    <w:p w14:paraId="4BC9A0B3" w14:textId="77777777" w:rsidR="001349F6" w:rsidRPr="00E87D1E" w:rsidRDefault="001349F6" w:rsidP="00530307">
      <w:pPr>
        <w:keepNext/>
        <w:keepLines/>
        <w:spacing w:after="0" w:line="240" w:lineRule="auto"/>
        <w:jc w:val="both"/>
        <w:rPr>
          <w:rFonts w:ascii="Tahoma" w:hAnsi="Tahoma" w:cs="Tahoma"/>
          <w:b/>
        </w:rPr>
      </w:pPr>
      <w:r w:rsidRPr="00E87D1E">
        <w:rPr>
          <w:rFonts w:ascii="Tahoma" w:hAnsi="Tahoma" w:cs="Tahoma"/>
          <w:b/>
        </w:rPr>
        <w:t>OPOZORILO:</w:t>
      </w:r>
    </w:p>
    <w:p w14:paraId="1126E0F4" w14:textId="77777777" w:rsidR="001349F6" w:rsidRPr="001349F6" w:rsidRDefault="001349F6" w:rsidP="00530307">
      <w:pPr>
        <w:keepNext/>
        <w:keepLines/>
        <w:spacing w:after="0" w:line="240" w:lineRule="auto"/>
        <w:jc w:val="both"/>
        <w:rPr>
          <w:rFonts w:ascii="Tahoma" w:hAnsi="Tahoma" w:cs="Tahoma"/>
        </w:rPr>
      </w:pPr>
      <w:r w:rsidRPr="00E87D1E">
        <w:rPr>
          <w:rFonts w:ascii="Tahoma" w:hAnsi="Tahoma" w:cs="Tahoma"/>
        </w:rPr>
        <w:t>Finančno zavarovanje, ki ga bo ponudnik priložil pri zavarovanju pogodbenih obveznosti po</w:t>
      </w:r>
      <w:r w:rsidRPr="001349F6">
        <w:rPr>
          <w:rFonts w:ascii="Tahoma" w:hAnsi="Tahoma" w:cs="Tahoma"/>
        </w:rPr>
        <w:t xml:space="preserve"> sklenitvi pogodbe, ne sme vsebinsko odstopati od priloženega vzorca finančnega zavarovanja iz razpisne dokumentacije.</w:t>
      </w:r>
    </w:p>
    <w:p w14:paraId="1B909B21" w14:textId="77777777" w:rsidR="001349F6" w:rsidRPr="001349F6" w:rsidRDefault="001349F6" w:rsidP="00530307">
      <w:pPr>
        <w:keepNext/>
        <w:keepLines/>
        <w:spacing w:after="0" w:line="240" w:lineRule="auto"/>
        <w:jc w:val="both"/>
        <w:rPr>
          <w:rFonts w:ascii="Tahoma" w:hAnsi="Tahoma" w:cs="Tahoma"/>
        </w:rPr>
      </w:pPr>
    </w:p>
    <w:p w14:paraId="159BF418" w14:textId="77777777" w:rsidR="006C2EFF" w:rsidRPr="006C2EFF" w:rsidRDefault="006C2EFF" w:rsidP="00530307">
      <w:pPr>
        <w:keepNext/>
        <w:keepLines/>
        <w:spacing w:after="0" w:line="240" w:lineRule="auto"/>
        <w:jc w:val="both"/>
        <w:rPr>
          <w:rFonts w:ascii="Tahoma" w:hAnsi="Tahoma" w:cs="Tahoma"/>
          <w:b/>
        </w:rPr>
      </w:pPr>
      <w:r w:rsidRPr="006C2EFF">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1AEFEB8D" w14:textId="77777777" w:rsidR="001349F6" w:rsidRPr="001349F6" w:rsidRDefault="001349F6" w:rsidP="00530307">
      <w:pPr>
        <w:keepNext/>
        <w:keepLines/>
        <w:spacing w:after="0" w:line="240" w:lineRule="auto"/>
        <w:jc w:val="both"/>
        <w:rPr>
          <w:rFonts w:ascii="Tahoma" w:hAnsi="Tahoma" w:cs="Tahoma"/>
        </w:rPr>
      </w:pPr>
    </w:p>
    <w:p w14:paraId="012C47DC" w14:textId="77777777" w:rsidR="001349F6" w:rsidRPr="001349F6" w:rsidRDefault="001349F6" w:rsidP="00530307">
      <w:pPr>
        <w:keepNext/>
        <w:keepLines/>
        <w:spacing w:after="0" w:line="240" w:lineRule="auto"/>
        <w:jc w:val="both"/>
        <w:rPr>
          <w:rFonts w:ascii="Tahoma" w:hAnsi="Tahoma" w:cs="Tahoma"/>
        </w:rPr>
      </w:pPr>
      <w:r w:rsidRPr="00975A04">
        <w:rPr>
          <w:rFonts w:ascii="Tahoma" w:hAnsi="Tahoma" w:cs="Tahoma"/>
        </w:rPr>
        <w:t xml:space="preserve">Naročnik </w:t>
      </w:r>
      <w:r w:rsidR="0034458A" w:rsidRPr="00975A04">
        <w:rPr>
          <w:rFonts w:ascii="Tahoma" w:hAnsi="Tahoma" w:cs="Tahoma"/>
        </w:rPr>
        <w:t>kot</w:t>
      </w:r>
      <w:r w:rsidRPr="00975A04">
        <w:rPr>
          <w:rFonts w:ascii="Tahoma" w:hAnsi="Tahoma" w:cs="Tahoma"/>
        </w:rPr>
        <w:t xml:space="preserve"> javno podjetje ni neposredni proračunski uporabnik in ne more pridobiti navedene</w:t>
      </w:r>
      <w:r w:rsidRPr="001349F6">
        <w:rPr>
          <w:rFonts w:ascii="Tahoma" w:hAnsi="Tahoma" w:cs="Tahoma"/>
        </w:rPr>
        <w:t xml:space="preserve"> izjave Uprave RS za javna plačila, da so zahtevek za unovčenje podpisale osebe, ki so pooblaščene za zastopanje, zato je garancija, ki zahteva predložitev izjave Uprave RS za javna plačila, zanj neunovčljiva.</w:t>
      </w:r>
    </w:p>
    <w:p w14:paraId="1ACD68EA" w14:textId="77777777" w:rsidR="001349F6" w:rsidRPr="001349F6" w:rsidRDefault="001349F6" w:rsidP="00530307">
      <w:pPr>
        <w:keepNext/>
        <w:keepLines/>
        <w:spacing w:after="0" w:line="240" w:lineRule="auto"/>
        <w:jc w:val="both"/>
        <w:rPr>
          <w:rFonts w:ascii="Tahoma" w:hAnsi="Tahoma" w:cs="Tahoma"/>
        </w:rPr>
      </w:pPr>
    </w:p>
    <w:p w14:paraId="553E9001" w14:textId="77777777" w:rsidR="00D701F4" w:rsidRDefault="001349F6" w:rsidP="00530307">
      <w:pPr>
        <w:keepNext/>
        <w:keepLines/>
        <w:spacing w:after="0" w:line="240" w:lineRule="auto"/>
        <w:jc w:val="both"/>
        <w:rPr>
          <w:rFonts w:ascii="Tahoma" w:hAnsi="Tahoma" w:cs="Tahoma"/>
        </w:rPr>
      </w:pPr>
      <w:r w:rsidRPr="001349F6">
        <w:rPr>
          <w:rFonts w:ascii="Tahoma" w:hAnsi="Tahoma" w:cs="Tahoma"/>
        </w:rPr>
        <w:t>Pristojno sodišče za reševanje morebitnih sporov med upravičencem in izdajateljem garancije je stvarno pristojno sodišče v Ljubljani.</w:t>
      </w:r>
    </w:p>
    <w:p w14:paraId="5C276824" w14:textId="77777777" w:rsidR="00D701F4" w:rsidRDefault="00D701F4" w:rsidP="00530307">
      <w:pPr>
        <w:keepNext/>
        <w:keepLines/>
        <w:spacing w:after="0" w:line="240" w:lineRule="auto"/>
        <w:jc w:val="both"/>
        <w:rPr>
          <w:rFonts w:ascii="Tahoma" w:eastAsia="Times New Roman" w:hAnsi="Tahoma" w:cs="Tahoma"/>
          <w:b/>
          <w:lang w:eastAsia="sl-SI"/>
        </w:rPr>
      </w:pPr>
    </w:p>
    <w:p w14:paraId="6ED31347" w14:textId="77777777" w:rsidR="007C663C" w:rsidRPr="00E00374" w:rsidRDefault="007C663C" w:rsidP="00530307">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29781B5" w14:textId="77777777" w:rsidR="007C663C" w:rsidRPr="00703916" w:rsidRDefault="007C663C" w:rsidP="00530307">
      <w:pPr>
        <w:keepNext/>
        <w:keepLines/>
        <w:spacing w:after="0" w:line="240" w:lineRule="auto"/>
        <w:jc w:val="both"/>
        <w:rPr>
          <w:rFonts w:ascii="Tahoma" w:eastAsia="Times New Roman" w:hAnsi="Tahoma" w:cs="Tahoma"/>
          <w:b/>
          <w:lang w:eastAsia="sl-SI"/>
        </w:rPr>
      </w:pPr>
    </w:p>
    <w:p w14:paraId="7957BA6B" w14:textId="77777777" w:rsidR="00703916" w:rsidRPr="00703916" w:rsidRDefault="00703916" w:rsidP="00530307">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35978785" w14:textId="77777777" w:rsidR="00703916" w:rsidRPr="00703916" w:rsidRDefault="00703916" w:rsidP="00530307">
      <w:pPr>
        <w:keepNext/>
        <w:keepLines/>
        <w:tabs>
          <w:tab w:val="left" w:pos="540"/>
          <w:tab w:val="left" w:pos="720"/>
        </w:tabs>
        <w:spacing w:after="0" w:line="240" w:lineRule="auto"/>
        <w:jc w:val="both"/>
        <w:rPr>
          <w:rFonts w:ascii="Tahoma" w:hAnsi="Tahoma" w:cs="Tahoma"/>
          <w:b/>
        </w:rPr>
      </w:pPr>
    </w:p>
    <w:p w14:paraId="1136BB7B" w14:textId="77777777" w:rsidR="00352739" w:rsidRPr="00703916" w:rsidRDefault="00352739" w:rsidP="00352739">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 </w:t>
      </w:r>
    </w:p>
    <w:p w14:paraId="7BC32011" w14:textId="77777777" w:rsidR="008860D0" w:rsidRPr="008860D0" w:rsidRDefault="008860D0" w:rsidP="00530307">
      <w:pPr>
        <w:keepNext/>
        <w:keepLines/>
        <w:spacing w:after="0" w:line="240" w:lineRule="auto"/>
        <w:jc w:val="both"/>
        <w:rPr>
          <w:rFonts w:ascii="Tahoma" w:hAnsi="Tahoma" w:cs="Tahoma"/>
        </w:rPr>
      </w:pPr>
    </w:p>
    <w:p w14:paraId="07B229D6" w14:textId="1B22072D" w:rsidR="008860D0" w:rsidRPr="008860D0" w:rsidRDefault="008860D0" w:rsidP="00530307">
      <w:pPr>
        <w:keepNext/>
        <w:keepLines/>
        <w:numPr>
          <w:ilvl w:val="0"/>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NAVODILA PONUDNIKOM ZA IZDELAVO PONUDBE IN NAČIN ZA PREDLOŽITEV PONUDB</w:t>
      </w:r>
    </w:p>
    <w:p w14:paraId="58FB9B62" w14:textId="77777777" w:rsidR="008860D0" w:rsidRPr="008860D0" w:rsidRDefault="008860D0" w:rsidP="00530307">
      <w:pPr>
        <w:keepNext/>
        <w:keepLines/>
        <w:spacing w:after="0" w:line="240" w:lineRule="auto"/>
        <w:ind w:left="360"/>
        <w:jc w:val="both"/>
        <w:rPr>
          <w:rFonts w:ascii="Tahoma" w:eastAsia="Times New Roman" w:hAnsi="Tahoma" w:cs="Tahoma"/>
          <w:b/>
          <w:lang w:eastAsia="sl-SI"/>
        </w:rPr>
      </w:pPr>
    </w:p>
    <w:p w14:paraId="4784D19F" w14:textId="77777777" w:rsidR="008860D0" w:rsidRPr="008860D0"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Način in navodila za predložitev ponudb</w:t>
      </w:r>
    </w:p>
    <w:p w14:paraId="4D6AA47E" w14:textId="77777777" w:rsidR="008860D0" w:rsidRPr="008860D0" w:rsidRDefault="008860D0" w:rsidP="00530307">
      <w:pPr>
        <w:keepNext/>
        <w:keepLines/>
        <w:spacing w:after="0" w:line="240" w:lineRule="auto"/>
        <w:jc w:val="both"/>
        <w:rPr>
          <w:rFonts w:ascii="Tahoma" w:eastAsia="Times New Roman" w:hAnsi="Tahoma" w:cs="Tahoma"/>
          <w:b/>
          <w:lang w:eastAsia="sl-SI"/>
        </w:rPr>
      </w:pPr>
    </w:p>
    <w:p w14:paraId="0F35468D"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3"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09E03B5C" w14:textId="77777777" w:rsidR="00352739" w:rsidRPr="00CE2724" w:rsidRDefault="00352739" w:rsidP="00352739">
      <w:pPr>
        <w:pStyle w:val="Telobesedila3"/>
        <w:keepNext/>
        <w:keepLines/>
        <w:rPr>
          <w:rFonts w:ascii="Tahoma" w:hAnsi="Tahoma" w:cs="Tahoma"/>
        </w:rPr>
      </w:pPr>
    </w:p>
    <w:p w14:paraId="7A51EB5F"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33BF8922" w14:textId="77777777" w:rsidR="00352739" w:rsidRPr="00CE2724" w:rsidRDefault="00352739" w:rsidP="00352739">
      <w:pPr>
        <w:pStyle w:val="Telobesedila3"/>
        <w:keepNext/>
        <w:keepLines/>
        <w:rPr>
          <w:rFonts w:ascii="Tahoma" w:hAnsi="Tahoma" w:cs="Tahoma"/>
        </w:rPr>
      </w:pPr>
    </w:p>
    <w:p w14:paraId="55FCAD4D" w14:textId="77777777" w:rsidR="00352739" w:rsidRPr="00CE2724" w:rsidRDefault="00352739" w:rsidP="0035273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991358B"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2BFF5C8" w14:textId="3127D73F"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Ponudba se šteje za pravočasno oddano, če jo naročnik prejme preko sistema e-JN </w:t>
      </w:r>
      <w:hyperlink r:id="rId16"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A53E17" w:rsidRPr="00A53E17">
        <w:rPr>
          <w:rFonts w:ascii="Tahoma" w:eastAsia="Times New Roman" w:hAnsi="Tahoma" w:cs="Tahoma"/>
          <w:b/>
          <w:bCs/>
          <w:lang w:eastAsia="sl-SI"/>
        </w:rPr>
        <w:t xml:space="preserve">31. 1. 2025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0944BCCC"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2D0B87FF"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E6D09B8"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281AA7A5"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219E2994"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4BADD4ED" w14:textId="77777777" w:rsidR="00352739" w:rsidRPr="004C149C" w:rsidRDefault="00352739" w:rsidP="00352739">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7"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66CE70D8"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18CC0C20" w14:textId="7777777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66F9F28D"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1DDAFDA4"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sidR="00CF1F90">
        <w:rPr>
          <w:rFonts w:ascii="Tahoma" w:eastAsia="Times New Roman" w:hAnsi="Tahoma" w:cs="Tahoma"/>
          <w:lang w:eastAsia="sl-SI"/>
        </w:rPr>
        <w:t>6</w:t>
      </w:r>
      <w:r w:rsidRPr="004C149C">
        <w:rPr>
          <w:rFonts w:ascii="Tahoma" w:eastAsia="Times New Roman" w:hAnsi="Tahoma" w:cs="Tahoma"/>
          <w:lang w:eastAsia="sl-SI"/>
        </w:rPr>
        <w:t>.3.  razpisne dokumentacije.</w:t>
      </w:r>
    </w:p>
    <w:p w14:paraId="75413E10"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62F6E292"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45EF77F"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A4991AA"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3365E805"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782E9AC" w14:textId="7D93D1E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244B4DDE" w14:textId="77777777" w:rsidR="00352739" w:rsidRPr="004C149C" w:rsidRDefault="00352739" w:rsidP="00352739">
      <w:pPr>
        <w:keepNext/>
        <w:keepLines/>
        <w:widowControl w:val="0"/>
        <w:spacing w:after="0" w:line="240" w:lineRule="auto"/>
        <w:jc w:val="both"/>
        <w:rPr>
          <w:rFonts w:ascii="Tahoma" w:eastAsia="Times New Roman" w:hAnsi="Tahoma" w:cs="Tahoma"/>
          <w:lang w:val="x-none" w:eastAsia="sl-SI"/>
        </w:rPr>
      </w:pPr>
    </w:p>
    <w:p w14:paraId="77F70414"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A646993"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59332569"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1A2F1466" w14:textId="77777777" w:rsidR="00352739" w:rsidRPr="00BA3F91" w:rsidRDefault="00352739" w:rsidP="00352739">
      <w:pPr>
        <w:keepNext/>
        <w:keepLines/>
        <w:spacing w:after="0" w:line="240" w:lineRule="auto"/>
        <w:ind w:left="1080"/>
        <w:jc w:val="both"/>
        <w:rPr>
          <w:rFonts w:ascii="Tahoma" w:eastAsia="Times New Roman" w:hAnsi="Tahoma" w:cs="Tahoma"/>
          <w:b/>
          <w:lang w:eastAsia="sl-SI"/>
        </w:rPr>
      </w:pPr>
    </w:p>
    <w:p w14:paraId="1B2E4C12" w14:textId="77777777" w:rsidR="00352739" w:rsidRPr="003346EC" w:rsidRDefault="00352739" w:rsidP="002C7037">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5A291F29" w14:textId="77777777" w:rsidR="00352739" w:rsidRDefault="00352739" w:rsidP="00352739">
      <w:pPr>
        <w:keepNext/>
        <w:keepLines/>
        <w:spacing w:after="0" w:line="240" w:lineRule="auto"/>
        <w:jc w:val="both"/>
        <w:rPr>
          <w:rFonts w:ascii="Tahoma" w:hAnsi="Tahoma" w:cs="Tahoma"/>
        </w:rPr>
      </w:pPr>
    </w:p>
    <w:p w14:paraId="769D52D0" w14:textId="77777777" w:rsidR="00352739" w:rsidRPr="00C63E28" w:rsidRDefault="00352739" w:rsidP="00352739">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0C7EFD7C" w14:textId="77777777" w:rsidR="00352739" w:rsidRPr="00C8579C" w:rsidRDefault="00352739" w:rsidP="00352739">
      <w:pPr>
        <w:keepNext/>
        <w:keepLines/>
        <w:spacing w:after="0" w:line="240" w:lineRule="auto"/>
        <w:rPr>
          <w:rFonts w:ascii="Tahoma" w:hAnsi="Tahoma" w:cs="Tahoma"/>
          <w:b/>
          <w:color w:val="FF0000"/>
        </w:rPr>
      </w:pPr>
    </w:p>
    <w:p w14:paraId="2D0F58EF" w14:textId="77777777" w:rsidR="00A53E17" w:rsidRDefault="00A53E17">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52739" w:rsidRPr="00C8579C" w14:paraId="3576413F" w14:textId="77777777" w:rsidTr="00EA1700">
        <w:tc>
          <w:tcPr>
            <w:tcW w:w="7725" w:type="dxa"/>
          </w:tcPr>
          <w:p w14:paraId="7ECF44B3" w14:textId="60796B1E" w:rsidR="00352739" w:rsidRPr="00C8579C" w:rsidRDefault="00352739" w:rsidP="00EA1700">
            <w:pPr>
              <w:keepNext/>
              <w:keepLines/>
              <w:spacing w:after="0" w:line="240" w:lineRule="auto"/>
              <w:jc w:val="both"/>
              <w:rPr>
                <w:rFonts w:ascii="Tahoma" w:hAnsi="Tahoma" w:cs="Tahoma"/>
              </w:rPr>
            </w:pPr>
            <w:r w:rsidRPr="00C8579C">
              <w:rPr>
                <w:rFonts w:ascii="Tahoma" w:hAnsi="Tahoma" w:cs="Tahoma"/>
              </w:rPr>
              <w:lastRenderedPageBreak/>
              <w:t>PO</w:t>
            </w:r>
            <w:r>
              <w:rPr>
                <w:rFonts w:ascii="Tahoma" w:hAnsi="Tahoma" w:cs="Tahoma"/>
              </w:rPr>
              <w:t>VZETEK PREDRAČUNA</w:t>
            </w:r>
          </w:p>
        </w:tc>
        <w:tc>
          <w:tcPr>
            <w:tcW w:w="1417" w:type="dxa"/>
          </w:tcPr>
          <w:p w14:paraId="708B923E" w14:textId="77777777" w:rsidR="00352739" w:rsidRPr="00C8579C" w:rsidRDefault="00352739" w:rsidP="00EA1700">
            <w:pPr>
              <w:keepNext/>
              <w:keepLines/>
              <w:spacing w:after="0" w:line="240" w:lineRule="auto"/>
              <w:jc w:val="both"/>
              <w:rPr>
                <w:rFonts w:ascii="Tahoma" w:hAnsi="Tahoma" w:cs="Tahoma"/>
                <w:b/>
                <w:i/>
              </w:rPr>
            </w:pPr>
          </w:p>
        </w:tc>
      </w:tr>
    </w:tbl>
    <w:p w14:paraId="14B1D6F2" w14:textId="77777777" w:rsidR="00352739" w:rsidRDefault="00352739" w:rsidP="00352739">
      <w:pPr>
        <w:keepNext/>
        <w:keepLines/>
        <w:spacing w:after="0" w:line="240" w:lineRule="auto"/>
        <w:rPr>
          <w:rFonts w:ascii="Tahoma" w:hAnsi="Tahoma" w:cs="Tahoma"/>
          <w:b/>
          <w:color w:val="FF0000"/>
        </w:rPr>
      </w:pPr>
    </w:p>
    <w:p w14:paraId="058FB937" w14:textId="77777777" w:rsidR="00352739" w:rsidRDefault="00352739" w:rsidP="00352739">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del</w:t>
      </w:r>
      <w:r w:rsidRPr="00535F65">
        <w:rPr>
          <w:rFonts w:ascii="Tahoma" w:hAnsi="Tahoma" w:cs="Tahoma"/>
        </w:rPr>
        <w:t xml:space="preserve"> v pdf. format (Priloga 2) - naloženim v razdelek »Dokumenti«, del »Ostale priloge«, kot veljavni štejejo podatki ponudbenega predračuna v pdf. format (Priloga 2), ki je predložen v razdelku »Dokumenti«, del »Ostale priloge«.</w:t>
      </w:r>
    </w:p>
    <w:p w14:paraId="75C12867" w14:textId="77777777" w:rsidR="00352739" w:rsidRPr="00535F65" w:rsidRDefault="00352739" w:rsidP="00352739">
      <w:pPr>
        <w:keepNext/>
        <w:keepLines/>
        <w:spacing w:after="0" w:line="240" w:lineRule="auto"/>
        <w:jc w:val="both"/>
        <w:rPr>
          <w:rFonts w:ascii="Tahoma" w:hAnsi="Tahoma" w:cs="Tahoma"/>
        </w:rPr>
      </w:pPr>
    </w:p>
    <w:p w14:paraId="0E37E4D1" w14:textId="77777777" w:rsidR="00352739" w:rsidRPr="00BA3F91" w:rsidRDefault="00352739" w:rsidP="00352739">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del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1151E0E6"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0D2D8929" w14:textId="77777777" w:rsidR="00352739" w:rsidRPr="00453AD4" w:rsidRDefault="00352739" w:rsidP="002C7037">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26F3A6D0"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BA3F91" w14:paraId="51D35DB0" w14:textId="77777777" w:rsidTr="00EA1700">
        <w:tc>
          <w:tcPr>
            <w:tcW w:w="9424" w:type="dxa"/>
            <w:tcBorders>
              <w:top w:val="single" w:sz="4" w:space="0" w:color="auto"/>
              <w:bottom w:val="single" w:sz="4" w:space="0" w:color="auto"/>
            </w:tcBorders>
          </w:tcPr>
          <w:p w14:paraId="6C5346E3" w14:textId="77777777" w:rsidR="00352739" w:rsidRPr="00BA3F91" w:rsidRDefault="00352739" w:rsidP="00EA1700">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34BE0015"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p w14:paraId="7815E29E" w14:textId="77777777" w:rsidR="00352739" w:rsidRPr="00303200" w:rsidRDefault="00352739" w:rsidP="00352739">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7AA3C20E"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77587A42" w14:textId="77777777" w:rsidR="00352739" w:rsidRPr="00453AD4" w:rsidRDefault="00352739" w:rsidP="002C7037">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18573AD4"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552945" w14:paraId="5CB09215" w14:textId="77777777" w:rsidTr="00EA1700">
        <w:tc>
          <w:tcPr>
            <w:tcW w:w="9424" w:type="dxa"/>
            <w:tcBorders>
              <w:top w:val="single" w:sz="4" w:space="0" w:color="auto"/>
              <w:bottom w:val="single" w:sz="4" w:space="0" w:color="auto"/>
            </w:tcBorders>
          </w:tcPr>
          <w:p w14:paraId="65788C70" w14:textId="77777777" w:rsidR="00352739" w:rsidRPr="00552945" w:rsidRDefault="00352739" w:rsidP="00EA1700">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7CE110F5" w14:textId="77777777" w:rsidR="00352739" w:rsidRPr="00552945" w:rsidRDefault="00352739" w:rsidP="00352739">
      <w:pPr>
        <w:keepNext/>
        <w:keepLines/>
        <w:widowControl w:val="0"/>
        <w:spacing w:after="0" w:line="240" w:lineRule="auto"/>
        <w:jc w:val="both"/>
        <w:rPr>
          <w:rFonts w:ascii="Tahoma" w:eastAsia="Times New Roman" w:hAnsi="Tahoma" w:cs="Tahoma"/>
          <w:sz w:val="20"/>
          <w:szCs w:val="20"/>
          <w:lang w:eastAsia="sl-SI"/>
        </w:rPr>
      </w:pPr>
    </w:p>
    <w:p w14:paraId="61548555"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28BF150"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4DB53EF6" w14:textId="77777777" w:rsidR="00352739" w:rsidRPr="00552945" w:rsidRDefault="00352739" w:rsidP="002C7037">
      <w:pPr>
        <w:keepNext/>
        <w:keepLines/>
        <w:widowControl w:val="0"/>
        <w:numPr>
          <w:ilvl w:val="0"/>
          <w:numId w:val="27"/>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3D3D465A" w14:textId="77777777" w:rsidR="00352739" w:rsidRPr="00552945" w:rsidRDefault="00352739" w:rsidP="00352739">
      <w:pPr>
        <w:keepNext/>
        <w:keepLines/>
        <w:widowControl w:val="0"/>
        <w:spacing w:after="0" w:line="240" w:lineRule="auto"/>
        <w:jc w:val="both"/>
        <w:rPr>
          <w:rFonts w:ascii="Tahoma" w:eastAsia="Times New Roman" w:hAnsi="Tahoma" w:cs="Tahoma"/>
          <w:b/>
          <w:lang w:eastAsia="sl-SI"/>
        </w:rPr>
      </w:pPr>
    </w:p>
    <w:p w14:paraId="72C0B326"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65A5AB71"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1FAF0AF5"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del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19442AFA"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73187B8"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w:t>
      </w:r>
    </w:p>
    <w:p w14:paraId="723081F2" w14:textId="77777777" w:rsidR="006C2EFF" w:rsidRPr="006C2EFF" w:rsidRDefault="006C2EFF" w:rsidP="00530307">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0BB715AC" w14:textId="77777777" w:rsidTr="00B81848">
        <w:tc>
          <w:tcPr>
            <w:tcW w:w="7865" w:type="dxa"/>
            <w:tcBorders>
              <w:top w:val="single" w:sz="4" w:space="0" w:color="auto"/>
              <w:bottom w:val="single" w:sz="4" w:space="0" w:color="auto"/>
            </w:tcBorders>
          </w:tcPr>
          <w:p w14:paraId="49F61487"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007E6360"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1 </w:t>
            </w:r>
          </w:p>
        </w:tc>
      </w:tr>
    </w:tbl>
    <w:p w14:paraId="09C71904"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36176FE7" w14:textId="77777777" w:rsidR="006C2EFF" w:rsidRPr="006C2EFF" w:rsidRDefault="006C2EFF" w:rsidP="00530307">
      <w:pPr>
        <w:keepNext/>
        <w:keepLines/>
        <w:spacing w:after="0" w:line="240" w:lineRule="auto"/>
        <w:jc w:val="both"/>
        <w:rPr>
          <w:rFonts w:ascii="Tahoma" w:eastAsia="Times New Roman" w:hAnsi="Tahoma" w:cs="Tahoma"/>
          <w:lang w:eastAsia="sl-SI"/>
        </w:rPr>
      </w:pPr>
    </w:p>
    <w:p w14:paraId="3C2CD104" w14:textId="77777777" w:rsidR="006C2EFF" w:rsidRPr="006C2EFF" w:rsidRDefault="006C2EFF" w:rsidP="00530307">
      <w:pPr>
        <w:keepNext/>
        <w:keepLines/>
        <w:spacing w:after="0" w:line="240" w:lineRule="auto"/>
        <w:jc w:val="both"/>
        <w:rPr>
          <w:rFonts w:ascii="Tahoma" w:eastAsia="Times New Roman" w:hAnsi="Tahoma" w:cs="Tahoma"/>
          <w:b/>
          <w:lang w:eastAsia="sl-SI"/>
        </w:rPr>
      </w:pPr>
      <w:r w:rsidRPr="006C2EFF">
        <w:rPr>
          <w:rFonts w:ascii="Tahoma" w:eastAsia="Times New Roman" w:hAnsi="Tahoma" w:cs="Tahoma"/>
          <w:lang w:eastAsia="sl-SI"/>
        </w:rPr>
        <w:t xml:space="preserve">Tej prilogi se priloži tudi </w:t>
      </w:r>
      <w:r w:rsidRPr="006C2EFF">
        <w:rPr>
          <w:rFonts w:ascii="Tahoma" w:eastAsia="Times New Roman" w:hAnsi="Tahoma" w:cs="Tahoma"/>
          <w:b/>
          <w:lang w:eastAsia="sl-SI"/>
        </w:rPr>
        <w:t xml:space="preserve">pravni akt o skupni izvedbi naročila </w:t>
      </w:r>
      <w:r w:rsidRPr="006C2EFF">
        <w:rPr>
          <w:rFonts w:ascii="Tahoma" w:eastAsia="Times New Roman" w:hAnsi="Tahoma" w:cs="Tahoma"/>
          <w:lang w:eastAsia="sl-SI"/>
        </w:rPr>
        <w:t>(če gre za skupno ponudbo), (prilogi 1/1).</w:t>
      </w:r>
    </w:p>
    <w:p w14:paraId="1E5B4B64"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1AD64C7F" w14:textId="77777777" w:rsidTr="00B81848">
        <w:tc>
          <w:tcPr>
            <w:tcW w:w="7865" w:type="dxa"/>
            <w:tcBorders>
              <w:top w:val="single" w:sz="4" w:space="0" w:color="auto"/>
              <w:bottom w:val="single" w:sz="4" w:space="0" w:color="auto"/>
            </w:tcBorders>
          </w:tcPr>
          <w:p w14:paraId="2F67F300"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t>CELOTEN PREDRAČUN POPISA DEL</w:t>
            </w:r>
          </w:p>
        </w:tc>
        <w:tc>
          <w:tcPr>
            <w:tcW w:w="1559" w:type="dxa"/>
            <w:tcBorders>
              <w:top w:val="single" w:sz="4" w:space="0" w:color="auto"/>
              <w:bottom w:val="single" w:sz="4" w:space="0" w:color="auto"/>
            </w:tcBorders>
          </w:tcPr>
          <w:p w14:paraId="41E21F44"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Priloga 2</w:t>
            </w:r>
          </w:p>
        </w:tc>
      </w:tr>
    </w:tbl>
    <w:p w14:paraId="2A4160FB"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Celoten predračun popisa del je k razpisni dokumentaciji priložen v excel formatu. Ponudnik ga izpolni, sprinta in v pisni obliki podpiše in žigosa na strani rekapitulacije za celotno javno naročilo. Celoten predračun popisa del mora biti priložen tudi v excel formatu.</w:t>
      </w:r>
    </w:p>
    <w:p w14:paraId="2932438B"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C2EFF" w:rsidRPr="006C2EFF" w14:paraId="20962A00" w14:textId="77777777" w:rsidTr="00B81848">
        <w:tc>
          <w:tcPr>
            <w:tcW w:w="6232" w:type="dxa"/>
          </w:tcPr>
          <w:p w14:paraId="0855F47B" w14:textId="77777777" w:rsidR="006C2EFF" w:rsidRPr="006C2EFF" w:rsidRDefault="006C2EFF" w:rsidP="00EA1700">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IZJAVA</w:t>
            </w:r>
            <w:r w:rsidR="00EA1700">
              <w:rPr>
                <w:rFonts w:ascii="Tahoma" w:eastAsia="Times New Roman" w:hAnsi="Tahoma" w:cs="Tahoma"/>
                <w:lang w:eastAsia="sl-SI"/>
              </w:rPr>
              <w:t xml:space="preserve"> PRAVNIH OSEB TER</w:t>
            </w:r>
            <w:r w:rsidRPr="006C2EFF">
              <w:rPr>
                <w:rFonts w:ascii="Tahoma" w:eastAsia="Times New Roman" w:hAnsi="Tahoma" w:cs="Tahoma"/>
                <w:lang w:eastAsia="sl-SI"/>
              </w:rPr>
              <w:t xml:space="preserve"> POOBLASTILA FIZIČNIH OSEB</w:t>
            </w:r>
          </w:p>
        </w:tc>
        <w:tc>
          <w:tcPr>
            <w:tcW w:w="3119" w:type="dxa"/>
          </w:tcPr>
          <w:p w14:paraId="6490C303" w14:textId="77777777" w:rsidR="006C2EFF" w:rsidRPr="006C2EFF" w:rsidRDefault="006C2EFF" w:rsidP="00352739">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3/1 </w:t>
            </w:r>
            <w:r w:rsidR="00352739">
              <w:rPr>
                <w:rFonts w:ascii="Tahoma" w:eastAsia="Times New Roman" w:hAnsi="Tahoma" w:cs="Tahoma"/>
                <w:b/>
                <w:bCs/>
                <w:i/>
                <w:iCs/>
                <w:lang w:eastAsia="sl-SI"/>
              </w:rPr>
              <w:t>in Priloga 3/2</w:t>
            </w:r>
          </w:p>
        </w:tc>
      </w:tr>
    </w:tbl>
    <w:p w14:paraId="3BD608A8"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D16F9E3"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0CDD2BC4" w14:textId="77777777" w:rsidTr="00B81848">
        <w:tc>
          <w:tcPr>
            <w:tcW w:w="7867" w:type="dxa"/>
          </w:tcPr>
          <w:p w14:paraId="157D3FA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UDELEŽBA PODIZVAJALCEV </w:t>
            </w:r>
          </w:p>
        </w:tc>
        <w:tc>
          <w:tcPr>
            <w:tcW w:w="1559" w:type="dxa"/>
          </w:tcPr>
          <w:p w14:paraId="01008AE5"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4/1</w:t>
            </w:r>
          </w:p>
        </w:tc>
      </w:tr>
    </w:tbl>
    <w:p w14:paraId="1BE4B701"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izpolni, podpiše in žigosa prilogo v celoti tolikokrat, kolikor podizvajalcev prijavlja.</w:t>
      </w:r>
    </w:p>
    <w:p w14:paraId="304D5434"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57243213" w14:textId="77777777" w:rsidTr="00B81848">
        <w:tc>
          <w:tcPr>
            <w:tcW w:w="7867" w:type="dxa"/>
          </w:tcPr>
          <w:p w14:paraId="21A41EE1"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SOGLASJE ZA NEPOSREDNA PLAČILA</w:t>
            </w:r>
          </w:p>
        </w:tc>
        <w:tc>
          <w:tcPr>
            <w:tcW w:w="1559" w:type="dxa"/>
          </w:tcPr>
          <w:p w14:paraId="3041609D"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4/2</w:t>
            </w:r>
          </w:p>
        </w:tc>
      </w:tr>
    </w:tbl>
    <w:p w14:paraId="22A1EC97"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Podizvajalec izpolni, podpiše in žigosa prilogo. V kolikor ponudnik v predmetnem naročilu ne nastopa s podizvajalcem, priloge ni treba prilagati.</w:t>
      </w:r>
    </w:p>
    <w:p w14:paraId="38FE2B62"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08920E76" w14:textId="77777777" w:rsidTr="00B81848">
        <w:tc>
          <w:tcPr>
            <w:tcW w:w="7867" w:type="dxa"/>
            <w:tcBorders>
              <w:top w:val="single" w:sz="4" w:space="0" w:color="auto"/>
              <w:bottom w:val="single" w:sz="4" w:space="0" w:color="auto"/>
            </w:tcBorders>
          </w:tcPr>
          <w:p w14:paraId="09D30FDE"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b/>
                <w:lang w:eastAsia="sl-SI"/>
              </w:rPr>
              <w:br w:type="page"/>
            </w:r>
            <w:r w:rsidRPr="006C2EFF">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01147325"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4/3</w:t>
            </w:r>
          </w:p>
        </w:tc>
      </w:tr>
    </w:tbl>
    <w:p w14:paraId="66418B4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B89E46B"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6C2EFF" w:rsidRPr="006C2EFF" w14:paraId="6892DAC8" w14:textId="77777777" w:rsidTr="00B81848">
        <w:tc>
          <w:tcPr>
            <w:tcW w:w="6733" w:type="dxa"/>
            <w:tcBorders>
              <w:top w:val="single" w:sz="4" w:space="0" w:color="auto"/>
              <w:bottom w:val="single" w:sz="4" w:space="0" w:color="auto"/>
            </w:tcBorders>
          </w:tcPr>
          <w:p w14:paraId="740CE47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SEZNAM IN POTRDILA REFERENC</w:t>
            </w:r>
          </w:p>
        </w:tc>
        <w:tc>
          <w:tcPr>
            <w:tcW w:w="2693" w:type="dxa"/>
            <w:tcBorders>
              <w:top w:val="single" w:sz="4" w:space="0" w:color="auto"/>
              <w:bottom w:val="single" w:sz="4" w:space="0" w:color="auto"/>
            </w:tcBorders>
          </w:tcPr>
          <w:p w14:paraId="2DA686EC"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5 s prilogami</w:t>
            </w:r>
          </w:p>
        </w:tc>
      </w:tr>
    </w:tbl>
    <w:p w14:paraId="64E01CB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w:t>
      </w:r>
      <w:r w:rsidR="009139E3">
        <w:rPr>
          <w:rFonts w:ascii="Tahoma" w:eastAsia="Times New Roman" w:hAnsi="Tahoma" w:cs="Tahoma"/>
          <w:lang w:eastAsia="sl-SI"/>
        </w:rPr>
        <w:t xml:space="preserve">Priloga 5 </w:t>
      </w:r>
      <w:r w:rsidRPr="006C2EFF">
        <w:rPr>
          <w:rFonts w:ascii="Tahoma" w:eastAsia="Times New Roman" w:hAnsi="Tahoma" w:cs="Tahoma"/>
          <w:lang w:eastAsia="sl-SI"/>
        </w:rPr>
        <w:t>navesti pridobljene reference za predmetno javno naročilo. V prilog</w:t>
      </w:r>
      <w:r w:rsidR="00BE54B7">
        <w:rPr>
          <w:rFonts w:ascii="Tahoma" w:eastAsia="Times New Roman" w:hAnsi="Tahoma" w:cs="Tahoma"/>
          <w:lang w:eastAsia="sl-SI"/>
        </w:rPr>
        <w:t>i</w:t>
      </w:r>
      <w:r w:rsidRPr="006C2EFF">
        <w:rPr>
          <w:rFonts w:ascii="Tahoma" w:eastAsia="Times New Roman" w:hAnsi="Tahoma" w:cs="Tahoma"/>
          <w:lang w:eastAsia="sl-SI"/>
        </w:rPr>
        <w:t xml:space="preserve"> 5/1</w:t>
      </w:r>
      <w:r w:rsidR="004530C5">
        <w:rPr>
          <w:rFonts w:ascii="Tahoma" w:eastAsia="Times New Roman" w:hAnsi="Tahoma" w:cs="Tahoma"/>
          <w:lang w:eastAsia="sl-SI"/>
        </w:rPr>
        <w:t xml:space="preserve"> do</w:t>
      </w:r>
      <w:r w:rsidR="009139E3">
        <w:rPr>
          <w:rFonts w:ascii="Tahoma" w:eastAsia="Times New Roman" w:hAnsi="Tahoma" w:cs="Tahoma"/>
          <w:lang w:eastAsia="sl-SI"/>
        </w:rPr>
        <w:t xml:space="preserve"> prilog</w:t>
      </w:r>
      <w:r w:rsidR="004530C5">
        <w:rPr>
          <w:rFonts w:ascii="Tahoma" w:eastAsia="Times New Roman" w:hAnsi="Tahoma" w:cs="Tahoma"/>
          <w:lang w:eastAsia="sl-SI"/>
        </w:rPr>
        <w:t>e</w:t>
      </w:r>
      <w:r w:rsidR="009139E3">
        <w:rPr>
          <w:rFonts w:ascii="Tahoma" w:eastAsia="Times New Roman" w:hAnsi="Tahoma" w:cs="Tahoma"/>
          <w:lang w:eastAsia="sl-SI"/>
        </w:rPr>
        <w:t xml:space="preserve"> 5/</w:t>
      </w:r>
      <w:r w:rsidR="004530C5">
        <w:rPr>
          <w:rFonts w:ascii="Tahoma" w:eastAsia="Times New Roman" w:hAnsi="Tahoma" w:cs="Tahoma"/>
          <w:lang w:eastAsia="sl-SI"/>
        </w:rPr>
        <w:t>4</w:t>
      </w:r>
      <w:r w:rsidRPr="006C2EFF">
        <w:rPr>
          <w:rFonts w:ascii="Tahoma" w:eastAsia="Times New Roman" w:hAnsi="Tahoma" w:cs="Tahoma"/>
          <w:lang w:eastAsia="sl-SI"/>
        </w:rPr>
        <w:t xml:space="preserve"> mora ponudnik priložiti izpolnjene in potrjene obrazce za reference, ki jih ponudnik navaja v </w:t>
      </w:r>
      <w:r w:rsidR="009139E3">
        <w:rPr>
          <w:rFonts w:ascii="Tahoma" w:eastAsia="Times New Roman" w:hAnsi="Tahoma" w:cs="Tahoma"/>
          <w:lang w:eastAsia="sl-SI"/>
        </w:rPr>
        <w:t>P</w:t>
      </w:r>
      <w:r w:rsidRPr="006C2EFF">
        <w:rPr>
          <w:rFonts w:ascii="Tahoma" w:eastAsia="Times New Roman" w:hAnsi="Tahoma" w:cs="Tahoma"/>
          <w:lang w:eastAsia="sl-SI"/>
        </w:rPr>
        <w:t>rilogi 5. Ponudnik razmnoži potrebno število izvodov posameznih prilog.</w:t>
      </w:r>
    </w:p>
    <w:p w14:paraId="04B9C40A"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6C2EFF" w:rsidRPr="006C2EFF" w14:paraId="3156CF91" w14:textId="77777777" w:rsidTr="00B81848">
        <w:tc>
          <w:tcPr>
            <w:tcW w:w="6658" w:type="dxa"/>
            <w:tcBorders>
              <w:top w:val="single" w:sz="4" w:space="0" w:color="auto"/>
              <w:bottom w:val="single" w:sz="4" w:space="0" w:color="auto"/>
            </w:tcBorders>
          </w:tcPr>
          <w:p w14:paraId="65A27245"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STROKOVNA SPOSOBNOST</w:t>
            </w:r>
          </w:p>
        </w:tc>
        <w:tc>
          <w:tcPr>
            <w:tcW w:w="2768" w:type="dxa"/>
            <w:tcBorders>
              <w:top w:val="single" w:sz="4" w:space="0" w:color="auto"/>
              <w:bottom w:val="single" w:sz="4" w:space="0" w:color="auto"/>
            </w:tcBorders>
          </w:tcPr>
          <w:p w14:paraId="2406BB94"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6 s prilogami</w:t>
            </w:r>
          </w:p>
        </w:tc>
      </w:tr>
    </w:tbl>
    <w:p w14:paraId="6A65CD5B"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izpolniti tabelo na način, da navede vse delavce, ki bodo delali na gradbišču, naziv delodajalca, njihovo funkcijo in za njih predložiti ustrezna potrdila. </w:t>
      </w:r>
    </w:p>
    <w:p w14:paraId="5E841A89"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0833EC40" w14:textId="77777777" w:rsidTr="00B81848">
        <w:tc>
          <w:tcPr>
            <w:tcW w:w="7867" w:type="dxa"/>
            <w:tcBorders>
              <w:top w:val="single" w:sz="4" w:space="0" w:color="auto"/>
              <w:bottom w:val="single" w:sz="4" w:space="0" w:color="auto"/>
            </w:tcBorders>
          </w:tcPr>
          <w:p w14:paraId="0CFAEAF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ZAVAROVANJE ODGOVORNOSTI</w:t>
            </w:r>
          </w:p>
        </w:tc>
        <w:tc>
          <w:tcPr>
            <w:tcW w:w="1559" w:type="dxa"/>
            <w:tcBorders>
              <w:top w:val="single" w:sz="4" w:space="0" w:color="auto"/>
              <w:bottom w:val="single" w:sz="4" w:space="0" w:color="auto"/>
            </w:tcBorders>
          </w:tcPr>
          <w:p w14:paraId="1115B0FF"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7</w:t>
            </w:r>
          </w:p>
        </w:tc>
      </w:tr>
    </w:tbl>
    <w:p w14:paraId="4AFAFCE9"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k izpolnjeni, podpisani in žigosani prilogi priložiti kopijo veljavne zavarovalne pogodbe ali veljavno potrdilo zavarovalnice, iz katere mora biti razvidna vrsta zavarovanja, višina letne zavarovalne vsote in obdobje veljavnosti.</w:t>
      </w:r>
    </w:p>
    <w:p w14:paraId="19C55030" w14:textId="77777777" w:rsidR="004E3E1B" w:rsidRPr="004708A0" w:rsidRDefault="004E3E1B"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F7B64" w:rsidRPr="00E73EF0" w14:paraId="16EB6D37" w14:textId="77777777" w:rsidTr="00660194">
        <w:tc>
          <w:tcPr>
            <w:tcW w:w="7867" w:type="dxa"/>
            <w:tcBorders>
              <w:top w:val="single" w:sz="4" w:space="0" w:color="auto"/>
              <w:bottom w:val="single" w:sz="4" w:space="0" w:color="auto"/>
            </w:tcBorders>
          </w:tcPr>
          <w:p w14:paraId="41A1F73C" w14:textId="77777777" w:rsidR="00EF7B64" w:rsidRPr="00E73EF0"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7D96A2AB" w14:textId="77777777" w:rsidR="00EF7B64" w:rsidRPr="00E73EF0" w:rsidRDefault="00EF7B64" w:rsidP="00530307">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60C98A74" w14:textId="77777777" w:rsidR="00EF7B64"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2ED17C2D" w14:textId="77777777" w:rsidR="002B2174" w:rsidRPr="00E73EF0" w:rsidRDefault="002B2174" w:rsidP="00530307">
      <w:pPr>
        <w:keepNext/>
        <w:keepLines/>
        <w:spacing w:after="0" w:line="240" w:lineRule="auto"/>
        <w:rPr>
          <w:rFonts w:ascii="Tahoma" w:eastAsia="Times New Roman" w:hAnsi="Tahoma" w:cs="Tahoma"/>
          <w:lang w:eastAsia="sl-SI"/>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2B2174" w:rsidRPr="00E73EF0" w14:paraId="3CB36B38" w14:textId="77777777" w:rsidTr="002B2174">
        <w:tc>
          <w:tcPr>
            <w:tcW w:w="7792" w:type="dxa"/>
            <w:tcBorders>
              <w:top w:val="single" w:sz="4" w:space="0" w:color="auto"/>
              <w:left w:val="single" w:sz="4" w:space="0" w:color="auto"/>
              <w:bottom w:val="single" w:sz="4" w:space="0" w:color="auto"/>
              <w:right w:val="single" w:sz="4" w:space="0" w:color="808080"/>
            </w:tcBorders>
          </w:tcPr>
          <w:p w14:paraId="3595A3BD" w14:textId="77777777" w:rsidR="002B2174" w:rsidRPr="00E73EF0" w:rsidRDefault="002B2174" w:rsidP="00A95697">
            <w:pPr>
              <w:keepNext/>
              <w:keepLines/>
              <w:spacing w:after="0" w:line="240" w:lineRule="auto"/>
              <w:rPr>
                <w:rFonts w:ascii="Tahoma" w:eastAsia="Times New Roman" w:hAnsi="Tahoma" w:cs="Tahoma"/>
                <w:lang w:eastAsia="sl-SI"/>
              </w:rPr>
            </w:pPr>
            <w:r w:rsidRPr="002B2174">
              <w:rPr>
                <w:rFonts w:ascii="Tahoma" w:eastAsia="Times New Roman" w:hAnsi="Tahoma" w:cs="Tahoma"/>
                <w:lang w:eastAsia="sl-SI"/>
              </w:rPr>
              <w:t>TEHNIČNA DOKUMENTACIJA</w:t>
            </w:r>
          </w:p>
        </w:tc>
        <w:tc>
          <w:tcPr>
            <w:tcW w:w="1701" w:type="dxa"/>
            <w:tcBorders>
              <w:top w:val="single" w:sz="4" w:space="0" w:color="auto"/>
              <w:left w:val="single" w:sz="4" w:space="0" w:color="808080"/>
              <w:bottom w:val="single" w:sz="4" w:space="0" w:color="auto"/>
              <w:right w:val="single" w:sz="4" w:space="0" w:color="auto"/>
            </w:tcBorders>
          </w:tcPr>
          <w:p w14:paraId="48B757E3" w14:textId="77777777" w:rsidR="002B2174" w:rsidRPr="002B2174" w:rsidRDefault="002B2174" w:rsidP="002B2174">
            <w:pPr>
              <w:keepNext/>
              <w:keepLines/>
              <w:spacing w:after="0" w:line="240" w:lineRule="auto"/>
              <w:rPr>
                <w:rFonts w:ascii="Tahoma" w:eastAsia="Times New Roman" w:hAnsi="Tahoma" w:cs="Tahoma"/>
                <w:b/>
                <w:i/>
                <w:lang w:eastAsia="sl-SI"/>
              </w:rPr>
            </w:pPr>
            <w:r w:rsidRPr="002B2174">
              <w:rPr>
                <w:rFonts w:ascii="Tahoma" w:eastAsia="Times New Roman" w:hAnsi="Tahoma" w:cs="Tahoma"/>
                <w:b/>
                <w:i/>
                <w:lang w:eastAsia="sl-SI"/>
              </w:rPr>
              <w:t>Priloga 9</w:t>
            </w:r>
          </w:p>
        </w:tc>
      </w:tr>
    </w:tbl>
    <w:p w14:paraId="4A250F52" w14:textId="77777777" w:rsidR="002B2174" w:rsidRPr="00112425" w:rsidRDefault="002B2174" w:rsidP="002B2174">
      <w:pPr>
        <w:keepNext/>
        <w:keepLines/>
        <w:jc w:val="both"/>
      </w:pPr>
      <w:r>
        <w:rPr>
          <w:rFonts w:ascii="Tahoma" w:hAnsi="Tahoma" w:cs="Tahoma"/>
        </w:rPr>
        <w:t>Ponudnik za to stranjo priloži dokazila, s katerimi izkazuje, da predmet ponudbe ustreza zahtevam naročnika</w:t>
      </w:r>
      <w:r w:rsidRPr="00112425">
        <w:rPr>
          <w:rFonts w:ascii="Tahoma" w:hAnsi="Tahoma" w:cs="Tahoma"/>
        </w:rPr>
        <w:t xml:space="preserve">. </w:t>
      </w:r>
    </w:p>
    <w:p w14:paraId="0AC99DAD" w14:textId="77777777" w:rsidR="00721961" w:rsidRDefault="00721961" w:rsidP="00530307">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E1B" w:rsidRPr="00BA3F91" w14:paraId="274A9002" w14:textId="77777777" w:rsidTr="005528C9">
        <w:tc>
          <w:tcPr>
            <w:tcW w:w="9498" w:type="dxa"/>
            <w:tcBorders>
              <w:top w:val="single" w:sz="4" w:space="0" w:color="auto"/>
              <w:bottom w:val="single" w:sz="4" w:space="0" w:color="auto"/>
            </w:tcBorders>
          </w:tcPr>
          <w:p w14:paraId="73B2A400" w14:textId="77777777" w:rsidR="004E3E1B" w:rsidRPr="00BA3F91" w:rsidRDefault="004E3E1B" w:rsidP="00530307">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728367E0" w14:textId="77777777" w:rsidR="004E3E1B" w:rsidRDefault="004E3E1B" w:rsidP="00530307">
      <w:pPr>
        <w:keepNext/>
        <w:keepLines/>
        <w:spacing w:after="0" w:line="240" w:lineRule="auto"/>
        <w:jc w:val="both"/>
        <w:rPr>
          <w:rFonts w:ascii="Tahoma" w:eastAsia="Times New Roman" w:hAnsi="Tahoma" w:cs="Tahoma"/>
          <w:lang w:eastAsia="sl-SI"/>
        </w:rPr>
      </w:pPr>
    </w:p>
    <w:p w14:paraId="363503B2" w14:textId="77777777" w:rsidR="004E3E1B" w:rsidRDefault="004E3E1B" w:rsidP="00530307">
      <w:pPr>
        <w:keepNext/>
        <w:keepLines/>
        <w:spacing w:after="0" w:line="240" w:lineRule="auto"/>
        <w:jc w:val="both"/>
        <w:rPr>
          <w:rFonts w:ascii="Tahoma" w:eastAsia="Times New Roman" w:hAnsi="Tahoma" w:cs="Tahoma"/>
          <w:lang w:eastAsia="sl-SI"/>
        </w:rPr>
      </w:pPr>
    </w:p>
    <w:p w14:paraId="2ADB9F4E"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467B2C6E" w14:textId="77777777" w:rsidR="004E3E1B" w:rsidRDefault="004E3E1B" w:rsidP="00530307">
      <w:pPr>
        <w:pStyle w:val="Naslov"/>
        <w:keepNext/>
        <w:keepLines/>
        <w:jc w:val="both"/>
        <w:rPr>
          <w:rFonts w:ascii="Tahoma" w:hAnsi="Tahoma" w:cs="Tahoma"/>
          <w:noProof/>
          <w:sz w:val="22"/>
          <w:szCs w:val="22"/>
          <w:lang w:val="sl-SI"/>
        </w:rPr>
      </w:pPr>
    </w:p>
    <w:p w14:paraId="7E646188" w14:textId="5AB6AB3D" w:rsidR="004E3E1B" w:rsidRPr="00712BC8" w:rsidRDefault="00906331" w:rsidP="00530307">
      <w:pPr>
        <w:pStyle w:val="Naslov"/>
        <w:keepNext/>
        <w:keepLines/>
        <w:jc w:val="both"/>
        <w:rPr>
          <w:rFonts w:ascii="Tahoma" w:hAnsi="Tahoma" w:cs="Tahoma"/>
          <w:sz w:val="22"/>
          <w:szCs w:val="22"/>
        </w:rPr>
      </w:pPr>
      <w:r>
        <w:rPr>
          <w:rFonts w:ascii="Tahoma" w:hAnsi="Tahoma" w:cs="Tahoma"/>
          <w:noProof/>
          <w:sz w:val="22"/>
          <w:szCs w:val="22"/>
        </w:rPr>
        <w:t>LPT-227/24</w:t>
      </w:r>
      <w:r w:rsidR="004E3E1B">
        <w:rPr>
          <w:rFonts w:ascii="Tahoma" w:hAnsi="Tahoma" w:cs="Tahoma"/>
          <w:noProof/>
          <w:sz w:val="22"/>
          <w:szCs w:val="22"/>
        </w:rPr>
        <w:t xml:space="preserve"> </w:t>
      </w:r>
      <w:r w:rsidR="004E3E1B">
        <w:rPr>
          <w:rFonts w:ascii="Tahoma" w:hAnsi="Tahoma" w:cs="Tahoma"/>
          <w:color w:val="000000"/>
          <w:sz w:val="22"/>
          <w:szCs w:val="22"/>
        </w:rPr>
        <w:t xml:space="preserve">– </w:t>
      </w:r>
      <w:r w:rsidR="0015439B">
        <w:rPr>
          <w:rFonts w:ascii="Tahoma" w:hAnsi="Tahoma" w:cs="Tahoma"/>
          <w:sz w:val="22"/>
          <w:szCs w:val="22"/>
        </w:rPr>
        <w:t>Obnova poslovnega prostora pod stebriščno lopo Plečnikovih tržnic</w:t>
      </w:r>
    </w:p>
    <w:p w14:paraId="6BFE9BFC"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21B2FCDF"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A9BC742"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b/>
          <w:sz w:val="20"/>
          <w:szCs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D94106" w:rsidRPr="006A26EA" w14:paraId="064D5CB2" w14:textId="77777777" w:rsidTr="00EA1700">
        <w:tc>
          <w:tcPr>
            <w:tcW w:w="1843" w:type="dxa"/>
          </w:tcPr>
          <w:p w14:paraId="75381D6B"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samostojno</w:t>
            </w:r>
          </w:p>
        </w:tc>
        <w:tc>
          <w:tcPr>
            <w:tcW w:w="2268" w:type="dxa"/>
          </w:tcPr>
          <w:p w14:paraId="04CD8809"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skupna ponudba</w:t>
            </w:r>
          </w:p>
        </w:tc>
        <w:tc>
          <w:tcPr>
            <w:tcW w:w="2126" w:type="dxa"/>
          </w:tcPr>
          <w:p w14:paraId="5BE885FA"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 podizvajalci</w:t>
            </w:r>
          </w:p>
        </w:tc>
        <w:tc>
          <w:tcPr>
            <w:tcW w:w="2977" w:type="dxa"/>
          </w:tcPr>
          <w:p w14:paraId="0268B751"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z uporabo zmogljivosti drugih subjektov</w:t>
            </w:r>
          </w:p>
        </w:tc>
      </w:tr>
    </w:tbl>
    <w:p w14:paraId="60E9C9F8"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03F60D7F" w14:textId="77777777" w:rsidR="004E3E1B" w:rsidRPr="00BA3F91" w:rsidRDefault="004E3E1B" w:rsidP="00530307">
      <w:pPr>
        <w:keepNext/>
        <w:keepLines/>
        <w:spacing w:after="0" w:line="240" w:lineRule="auto"/>
        <w:jc w:val="both"/>
        <w:rPr>
          <w:rFonts w:ascii="Tahoma" w:eastAsia="Times New Roman" w:hAnsi="Tahoma" w:cs="Tahoma"/>
          <w:b/>
          <w:highlight w:val="yellow"/>
          <w:lang w:eastAsia="sl-SI"/>
        </w:rPr>
      </w:pPr>
    </w:p>
    <w:p w14:paraId="11708699" w14:textId="77777777" w:rsidR="004E3E1B" w:rsidRDefault="004E3E1B" w:rsidP="002C7037">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 xml:space="preserve">PONUDBENA </w:t>
      </w:r>
      <w:r w:rsidR="00D94106">
        <w:rPr>
          <w:rFonts w:ascii="Tahoma" w:hAnsi="Tahoma" w:cs="Tahoma"/>
          <w:b/>
        </w:rPr>
        <w:t>VREDNOST</w:t>
      </w:r>
    </w:p>
    <w:p w14:paraId="24E85DAC" w14:textId="77777777" w:rsidR="004E3E1B" w:rsidRPr="00BA3F91" w:rsidRDefault="004E3E1B" w:rsidP="00530307">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4E3E1B" w:rsidRPr="00BA3F91" w14:paraId="17AFFB67" w14:textId="77777777" w:rsidTr="005528C9">
        <w:trPr>
          <w:trHeight w:val="695"/>
        </w:trPr>
        <w:tc>
          <w:tcPr>
            <w:tcW w:w="5670" w:type="dxa"/>
            <w:shd w:val="clear" w:color="auto" w:fill="auto"/>
            <w:vAlign w:val="center"/>
          </w:tcPr>
          <w:p w14:paraId="015E4AE8" w14:textId="77777777" w:rsidR="004E3E1B" w:rsidRPr="00BA3F91" w:rsidRDefault="004E3E1B" w:rsidP="00530307">
            <w:pPr>
              <w:keepNext/>
              <w:keepLines/>
              <w:spacing w:after="0" w:line="240" w:lineRule="auto"/>
              <w:jc w:val="both"/>
              <w:rPr>
                <w:rFonts w:ascii="Tahoma" w:eastAsia="Times New Roman" w:hAnsi="Tahoma" w:cs="Tahoma"/>
                <w:b/>
              </w:rPr>
            </w:pPr>
            <w:r>
              <w:rPr>
                <w:rFonts w:ascii="Tahoma" w:eastAsia="Times New Roman" w:hAnsi="Tahoma" w:cs="Tahoma"/>
                <w:b/>
                <w:lang w:eastAsia="sl-SI"/>
              </w:rPr>
              <w:t>Opis del</w:t>
            </w:r>
          </w:p>
        </w:tc>
        <w:tc>
          <w:tcPr>
            <w:tcW w:w="3686" w:type="dxa"/>
            <w:shd w:val="clear" w:color="auto" w:fill="auto"/>
            <w:vAlign w:val="center"/>
          </w:tcPr>
          <w:p w14:paraId="196C5B55" w14:textId="77777777" w:rsidR="004E3E1B" w:rsidRPr="000E0318" w:rsidRDefault="004E3E1B" w:rsidP="00530307">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6CF8966E" w14:textId="77777777" w:rsidR="004E3E1B" w:rsidRPr="00BA3F91" w:rsidRDefault="004E3E1B" w:rsidP="00530307">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4E3E1B" w:rsidRPr="00BA3F91" w14:paraId="67740166" w14:textId="77777777" w:rsidTr="005528C9">
        <w:trPr>
          <w:trHeight w:val="412"/>
        </w:trPr>
        <w:tc>
          <w:tcPr>
            <w:tcW w:w="5670" w:type="dxa"/>
            <w:shd w:val="clear" w:color="auto" w:fill="auto"/>
            <w:vAlign w:val="center"/>
          </w:tcPr>
          <w:p w14:paraId="554C5CD5" w14:textId="77777777" w:rsidR="004E3E1B" w:rsidRPr="00BA3F91" w:rsidRDefault="0015439B" w:rsidP="00530307">
            <w:pPr>
              <w:keepNext/>
              <w:keepLines/>
              <w:spacing w:after="0" w:line="240" w:lineRule="auto"/>
              <w:jc w:val="both"/>
              <w:rPr>
                <w:rFonts w:ascii="Tahoma" w:eastAsia="Times New Roman" w:hAnsi="Tahoma" w:cs="Tahoma"/>
                <w:b/>
              </w:rPr>
            </w:pPr>
            <w:r>
              <w:rPr>
                <w:rFonts w:ascii="Tahoma" w:hAnsi="Tahoma" w:cs="Tahoma"/>
              </w:rPr>
              <w:t>Obnova poslovnega prostora pod stebriščno lopo Plečnikovih tržnic</w:t>
            </w:r>
          </w:p>
        </w:tc>
        <w:tc>
          <w:tcPr>
            <w:tcW w:w="3686" w:type="dxa"/>
            <w:shd w:val="clear" w:color="auto" w:fill="auto"/>
            <w:vAlign w:val="center"/>
          </w:tcPr>
          <w:p w14:paraId="6D923CFB" w14:textId="77777777" w:rsidR="004E3E1B" w:rsidRPr="00BA3F91" w:rsidRDefault="004E3E1B" w:rsidP="00530307">
            <w:pPr>
              <w:keepNext/>
              <w:keepLines/>
              <w:spacing w:after="0" w:line="240" w:lineRule="auto"/>
              <w:jc w:val="both"/>
              <w:rPr>
                <w:rFonts w:ascii="Tahoma" w:eastAsia="Times New Roman" w:hAnsi="Tahoma" w:cs="Tahoma"/>
              </w:rPr>
            </w:pPr>
          </w:p>
          <w:p w14:paraId="1E3A4EB7" w14:textId="77777777" w:rsidR="004E3E1B" w:rsidRPr="00BA3F91" w:rsidRDefault="004E3E1B" w:rsidP="00530307">
            <w:pPr>
              <w:keepNext/>
              <w:keepLines/>
              <w:spacing w:after="0" w:line="240" w:lineRule="auto"/>
              <w:jc w:val="both"/>
              <w:rPr>
                <w:rFonts w:ascii="Tahoma" w:eastAsia="Times New Roman" w:hAnsi="Tahoma" w:cs="Tahoma"/>
              </w:rPr>
            </w:pPr>
          </w:p>
          <w:p w14:paraId="3DEA7AC1" w14:textId="77777777" w:rsidR="004E3E1B" w:rsidRPr="00BA3F91" w:rsidRDefault="004E3E1B" w:rsidP="00530307">
            <w:pPr>
              <w:keepNext/>
              <w:keepLines/>
              <w:spacing w:after="0" w:line="240" w:lineRule="auto"/>
              <w:jc w:val="both"/>
              <w:rPr>
                <w:rFonts w:ascii="Tahoma" w:eastAsia="Times New Roman" w:hAnsi="Tahoma" w:cs="Tahoma"/>
              </w:rPr>
            </w:pPr>
          </w:p>
        </w:tc>
      </w:tr>
    </w:tbl>
    <w:p w14:paraId="6866843D" w14:textId="77777777" w:rsidR="004E3E1B" w:rsidRPr="00BA3F91" w:rsidRDefault="004E3E1B" w:rsidP="00530307">
      <w:pPr>
        <w:keepNext/>
        <w:keepLines/>
        <w:spacing w:after="0" w:line="240" w:lineRule="auto"/>
        <w:jc w:val="both"/>
        <w:rPr>
          <w:rFonts w:ascii="Tahoma" w:hAnsi="Tahoma" w:cs="Tahoma"/>
        </w:rPr>
      </w:pPr>
    </w:p>
    <w:p w14:paraId="3FEBFE5D" w14:textId="77777777" w:rsidR="004E3E1B" w:rsidRDefault="004E3E1B" w:rsidP="00530307">
      <w:pPr>
        <w:keepNext/>
        <w:keepLines/>
        <w:spacing w:after="0" w:line="240" w:lineRule="auto"/>
        <w:jc w:val="both"/>
        <w:rPr>
          <w:rFonts w:ascii="Tahoma" w:hAnsi="Tahoma" w:cs="Tahoma"/>
        </w:rPr>
      </w:pPr>
    </w:p>
    <w:p w14:paraId="5B8A0655" w14:textId="77777777" w:rsidR="004E3E1B" w:rsidRDefault="004E3E1B" w:rsidP="00530307">
      <w:pPr>
        <w:keepNext/>
        <w:keepLines/>
        <w:spacing w:after="0" w:line="240" w:lineRule="auto"/>
        <w:jc w:val="both"/>
        <w:rPr>
          <w:rFonts w:ascii="Tahoma" w:hAnsi="Tahoma" w:cs="Tahoma"/>
          <w:b/>
        </w:rPr>
      </w:pPr>
    </w:p>
    <w:p w14:paraId="5921CED5" w14:textId="77777777" w:rsidR="004E3E1B" w:rsidRPr="00BA3F91" w:rsidRDefault="004E3E1B" w:rsidP="00530307">
      <w:pPr>
        <w:keepNext/>
        <w:keepLines/>
        <w:spacing w:after="0" w:line="240" w:lineRule="auto"/>
        <w:jc w:val="both"/>
        <w:rPr>
          <w:rFonts w:ascii="Tahoma" w:hAnsi="Tahoma" w:cs="Tahoma"/>
          <w:b/>
        </w:rPr>
      </w:pPr>
    </w:p>
    <w:p w14:paraId="0108A710" w14:textId="77777777" w:rsidR="004E3E1B" w:rsidRPr="00BA3F91" w:rsidRDefault="004E3E1B" w:rsidP="002C7037">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43FDB095" w14:textId="77777777" w:rsidR="004E3E1B" w:rsidRPr="00BA3F91" w:rsidRDefault="004E3E1B" w:rsidP="00530307">
      <w:pPr>
        <w:keepNext/>
        <w:keepLines/>
        <w:spacing w:after="0" w:line="240" w:lineRule="auto"/>
        <w:jc w:val="both"/>
        <w:rPr>
          <w:rFonts w:ascii="Tahoma" w:hAnsi="Tahoma" w:cs="Tahoma"/>
          <w:highlight w:val="yellow"/>
        </w:rPr>
      </w:pPr>
    </w:p>
    <w:p w14:paraId="766C1E91" w14:textId="77777777" w:rsidR="000E30A4" w:rsidRDefault="000E30A4" w:rsidP="000E30A4">
      <w:pPr>
        <w:keepNext/>
        <w:keepLines/>
        <w:spacing w:after="0" w:line="240" w:lineRule="auto"/>
        <w:jc w:val="both"/>
        <w:rPr>
          <w:rFonts w:ascii="Tahoma" w:hAnsi="Tahoma" w:cs="Tahoma"/>
        </w:rPr>
      </w:pPr>
      <w:r w:rsidRPr="002E4BD5">
        <w:rPr>
          <w:rFonts w:ascii="Tahoma" w:hAnsi="Tahoma" w:cs="Tahoma"/>
        </w:rPr>
        <w:t>Ponudba je zavezujoča in veljavna še najmanj 4 (štiri) mesece od datuma določenega za oddajo ponudb oziroma do predložitve finančnega zavarovanja za zavarovanje dobre izvedbe obveznosti po okvirnem sporazumu.</w:t>
      </w:r>
    </w:p>
    <w:p w14:paraId="2CDD8F32" w14:textId="77777777" w:rsidR="00EE1418" w:rsidRDefault="00EE1418" w:rsidP="00530307">
      <w:pPr>
        <w:keepNext/>
        <w:keepLines/>
        <w:spacing w:after="0" w:line="240" w:lineRule="auto"/>
      </w:pPr>
    </w:p>
    <w:p w14:paraId="4ACB4801" w14:textId="77777777" w:rsidR="00EE1418" w:rsidRDefault="00EE1418" w:rsidP="00530307">
      <w:pPr>
        <w:keepNext/>
        <w:keepLines/>
        <w:spacing w:after="0" w:line="240" w:lineRule="auto"/>
      </w:pPr>
    </w:p>
    <w:p w14:paraId="73963C35" w14:textId="77777777" w:rsidR="00EE1418" w:rsidRDefault="00EE1418" w:rsidP="00530307">
      <w:pPr>
        <w:keepNext/>
        <w:keepLines/>
        <w:spacing w:after="0" w:line="240" w:lineRule="auto"/>
      </w:pPr>
    </w:p>
    <w:p w14:paraId="6590A208" w14:textId="77777777" w:rsidR="00EE1418" w:rsidRDefault="00EE1418" w:rsidP="00530307">
      <w:pPr>
        <w:keepNext/>
        <w:keepLines/>
        <w:spacing w:after="0" w:line="240" w:lineRule="auto"/>
      </w:pPr>
    </w:p>
    <w:p w14:paraId="78A4F295" w14:textId="77777777" w:rsidR="00EE1418" w:rsidRDefault="00EE1418" w:rsidP="00530307">
      <w:pPr>
        <w:keepNext/>
        <w:keepLines/>
        <w:spacing w:after="0" w:line="240" w:lineRule="auto"/>
      </w:pPr>
    </w:p>
    <w:p w14:paraId="6AFB2A9F" w14:textId="77777777" w:rsidR="00EE1418" w:rsidRDefault="00EE1418" w:rsidP="00530307">
      <w:pPr>
        <w:keepNext/>
        <w:keepLines/>
        <w:spacing w:after="0" w:line="240" w:lineRule="auto"/>
      </w:pPr>
    </w:p>
    <w:p w14:paraId="409F1690" w14:textId="77777777" w:rsidR="00EE1418" w:rsidRDefault="00EE1418" w:rsidP="00530307">
      <w:pPr>
        <w:keepNext/>
        <w:keepLines/>
        <w:spacing w:after="0" w:line="240" w:lineRule="auto"/>
      </w:pPr>
    </w:p>
    <w:p w14:paraId="32317572" w14:textId="77777777" w:rsidR="00EE1418" w:rsidRDefault="00EE1418" w:rsidP="00530307">
      <w:pPr>
        <w:keepNext/>
        <w:keepLines/>
        <w:spacing w:after="0" w:line="240" w:lineRule="auto"/>
      </w:pPr>
    </w:p>
    <w:p w14:paraId="2E7355CE" w14:textId="77777777" w:rsidR="00EE1418" w:rsidRDefault="00EE1418" w:rsidP="00530307">
      <w:pPr>
        <w:keepNext/>
        <w:keepLines/>
        <w:spacing w:after="0" w:line="240" w:lineRule="auto"/>
      </w:pPr>
    </w:p>
    <w:p w14:paraId="19AF8CF1" w14:textId="77777777" w:rsidR="00EE1418" w:rsidRDefault="00EE1418" w:rsidP="00530307">
      <w:pPr>
        <w:keepNext/>
        <w:keepLines/>
        <w:spacing w:after="0" w:line="240" w:lineRule="auto"/>
      </w:pPr>
    </w:p>
    <w:p w14:paraId="7EBEA980" w14:textId="77777777" w:rsidR="00EE1418" w:rsidRPr="00712BC8" w:rsidRDefault="00EE1418"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E1418" w:rsidRPr="00712BC8" w14:paraId="54BF21D5" w14:textId="77777777" w:rsidTr="00094360">
        <w:trPr>
          <w:trHeight w:val="235"/>
        </w:trPr>
        <w:tc>
          <w:tcPr>
            <w:tcW w:w="2977" w:type="dxa"/>
            <w:tcBorders>
              <w:bottom w:val="single" w:sz="4" w:space="0" w:color="auto"/>
            </w:tcBorders>
          </w:tcPr>
          <w:p w14:paraId="73799D4A"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1B942196"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D93B28" w14:textId="77777777" w:rsidR="00EE1418" w:rsidRPr="00712BC8" w:rsidRDefault="00EE1418"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EE1418" w:rsidRPr="00712BC8" w14:paraId="50CF5064" w14:textId="77777777" w:rsidTr="00094360">
        <w:trPr>
          <w:trHeight w:val="235"/>
        </w:trPr>
        <w:tc>
          <w:tcPr>
            <w:tcW w:w="2977" w:type="dxa"/>
            <w:tcBorders>
              <w:top w:val="single" w:sz="4" w:space="0" w:color="auto"/>
            </w:tcBorders>
          </w:tcPr>
          <w:p w14:paraId="4381B9FA"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2C87E3D" w14:textId="77777777" w:rsidR="00EE1418" w:rsidRPr="00712BC8" w:rsidRDefault="00EE141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09FE2DF"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D94106">
              <w:rPr>
                <w:rFonts w:ascii="Tahoma" w:eastAsia="Times New Roman" w:hAnsi="Tahoma" w:cs="Tahoma"/>
                <w:snapToGrid w:val="0"/>
                <w:color w:val="000000"/>
                <w:lang w:eastAsia="sl-SI"/>
              </w:rPr>
              <w:t>i</w:t>
            </w:r>
            <w:r w:rsidR="00D94106" w:rsidRPr="003D15DD">
              <w:rPr>
                <w:rFonts w:ascii="Tahoma" w:hAnsi="Tahoma" w:cs="Tahoma"/>
                <w:snapToGrid w:val="0"/>
                <w:color w:val="000000"/>
              </w:rPr>
              <w:t xml:space="preserve">me in priimek </w:t>
            </w:r>
            <w:r w:rsidR="00D94106">
              <w:rPr>
                <w:rFonts w:ascii="Tahoma" w:hAnsi="Tahoma" w:cs="Tahoma"/>
                <w:snapToGrid w:val="0"/>
                <w:color w:val="000000"/>
              </w:rPr>
              <w:t xml:space="preserve">ter podpis </w:t>
            </w:r>
            <w:r w:rsidR="00D94106" w:rsidRPr="00712BC8">
              <w:rPr>
                <w:rFonts w:ascii="Tahoma" w:eastAsia="Times New Roman" w:hAnsi="Tahoma" w:cs="Tahoma"/>
                <w:snapToGrid w:val="0"/>
                <w:color w:val="000000"/>
                <w:lang w:eastAsia="sl-SI"/>
              </w:rPr>
              <w:t>odgovorne osebe</w:t>
            </w:r>
            <w:r w:rsidR="00D94106">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3C4BDBD4" w14:textId="77777777" w:rsidR="00EE1418" w:rsidRDefault="00EE1418" w:rsidP="00530307">
      <w:pPr>
        <w:keepNext/>
        <w:keepLines/>
        <w:spacing w:after="0" w:line="240" w:lineRule="auto"/>
      </w:pPr>
    </w:p>
    <w:p w14:paraId="453D2324" w14:textId="77777777" w:rsidR="004E3E1B" w:rsidRDefault="004E3E1B" w:rsidP="00530307">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E1B" w:rsidRPr="00CD5EFE" w14:paraId="34126BE2" w14:textId="77777777" w:rsidTr="005528C9">
        <w:tc>
          <w:tcPr>
            <w:tcW w:w="7938" w:type="dxa"/>
            <w:tcBorders>
              <w:top w:val="single" w:sz="4" w:space="0" w:color="auto"/>
              <w:bottom w:val="single" w:sz="4" w:space="0" w:color="auto"/>
            </w:tcBorders>
          </w:tcPr>
          <w:p w14:paraId="5579EEB9" w14:textId="77777777" w:rsidR="004E3E1B" w:rsidRPr="00CD5EFE" w:rsidRDefault="004E3E1B" w:rsidP="00530307">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41C81675" w14:textId="77777777" w:rsidR="004E3E1B" w:rsidRPr="00CD5EFE" w:rsidRDefault="004E3E1B" w:rsidP="00530307">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1C18DBA" w14:textId="77777777" w:rsidR="004E3E1B" w:rsidRDefault="004E3E1B" w:rsidP="00530307">
      <w:pPr>
        <w:keepNext/>
        <w:keepLines/>
        <w:spacing w:after="0" w:line="240" w:lineRule="auto"/>
        <w:jc w:val="both"/>
        <w:rPr>
          <w:rFonts w:ascii="Tahoma" w:eastAsia="Times New Roman" w:hAnsi="Tahoma" w:cs="Tahoma"/>
          <w:lang w:eastAsia="sl-SI"/>
        </w:rPr>
      </w:pPr>
    </w:p>
    <w:p w14:paraId="3966DD21"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3A3E1C8C" w14:textId="77777777" w:rsidR="004E3E1B" w:rsidRDefault="004E3E1B" w:rsidP="00530307">
      <w:pPr>
        <w:keepNext/>
        <w:keepLines/>
        <w:pBdr>
          <w:bottom w:val="single" w:sz="4" w:space="1" w:color="auto"/>
        </w:pBdr>
        <w:spacing w:after="0" w:line="240" w:lineRule="auto"/>
        <w:jc w:val="both"/>
        <w:rPr>
          <w:rFonts w:ascii="Tahoma" w:hAnsi="Tahoma" w:cs="Tahoma"/>
        </w:rPr>
      </w:pPr>
    </w:p>
    <w:p w14:paraId="7BD9ED5D" w14:textId="63F891AC" w:rsidR="004E3E1B" w:rsidRDefault="004E3E1B" w:rsidP="00530307">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906331">
        <w:rPr>
          <w:rFonts w:ascii="Tahoma" w:hAnsi="Tahoma" w:cs="Tahoma"/>
          <w:b/>
          <w:noProof/>
        </w:rPr>
        <w:t>LPT-227/24</w:t>
      </w:r>
      <w:r w:rsidRPr="004E3E1B">
        <w:rPr>
          <w:rFonts w:ascii="Tahoma" w:hAnsi="Tahoma" w:cs="Tahoma"/>
          <w:b/>
          <w:noProof/>
        </w:rPr>
        <w:t xml:space="preserve"> – </w:t>
      </w:r>
      <w:r w:rsidR="0015439B">
        <w:rPr>
          <w:rFonts w:ascii="Tahoma" w:hAnsi="Tahoma" w:cs="Tahoma"/>
          <w:b/>
          <w:noProof/>
        </w:rPr>
        <w:t>Obnova poslovnega prostora pod stebriščno lopo Plečnikovih tržnic</w:t>
      </w:r>
      <w:r w:rsidRPr="00996E1E">
        <w:rPr>
          <w:rFonts w:ascii="Tahoma" w:hAnsi="Tahoma" w:cs="Tahoma"/>
        </w:rPr>
        <w:t xml:space="preserve"> </w:t>
      </w:r>
      <w:r>
        <w:rPr>
          <w:rFonts w:ascii="Tahoma" w:hAnsi="Tahoma" w:cs="Tahoma"/>
        </w:rPr>
        <w:t>podajamo naslednje izjave:</w:t>
      </w:r>
    </w:p>
    <w:p w14:paraId="72740610" w14:textId="77777777" w:rsidR="004E3E1B" w:rsidRPr="00CA1AE3" w:rsidRDefault="004E3E1B" w:rsidP="00530307">
      <w:pPr>
        <w:keepNext/>
        <w:keepLines/>
        <w:spacing w:after="0" w:line="240" w:lineRule="auto"/>
        <w:ind w:left="284" w:hanging="284"/>
        <w:jc w:val="both"/>
        <w:rPr>
          <w:rFonts w:ascii="Tahoma" w:hAnsi="Tahoma" w:cs="Tahoma"/>
        </w:rPr>
      </w:pPr>
    </w:p>
    <w:p w14:paraId="681988A0" w14:textId="77777777" w:rsidR="004E3E1B" w:rsidRPr="00CA1AE3" w:rsidRDefault="004E3E1B" w:rsidP="002C7037">
      <w:pPr>
        <w:keepNext/>
        <w:keepLines/>
        <w:numPr>
          <w:ilvl w:val="0"/>
          <w:numId w:val="23"/>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69B42DC" w14:textId="77777777" w:rsidR="004E3E1B" w:rsidRPr="00CA1AE3" w:rsidRDefault="004E3E1B" w:rsidP="00530307">
      <w:pPr>
        <w:keepNext/>
        <w:keepLines/>
        <w:spacing w:after="0" w:line="240" w:lineRule="auto"/>
        <w:ind w:left="284" w:hanging="284"/>
        <w:jc w:val="both"/>
        <w:rPr>
          <w:rFonts w:ascii="Tahoma" w:hAnsi="Tahoma" w:cs="Tahoma"/>
        </w:rPr>
      </w:pPr>
    </w:p>
    <w:p w14:paraId="7D60B880" w14:textId="77777777" w:rsidR="000E30A4" w:rsidRPr="0003448A" w:rsidRDefault="000E30A4" w:rsidP="000E30A4">
      <w:pPr>
        <w:keepNext/>
        <w:keepLines/>
        <w:tabs>
          <w:tab w:val="left" w:pos="567"/>
        </w:tabs>
        <w:spacing w:after="0" w:line="240" w:lineRule="auto"/>
        <w:rPr>
          <w:rFonts w:ascii="Tahoma" w:hAnsi="Tahoma" w:cs="Tahoma"/>
          <w:b/>
        </w:rPr>
      </w:pPr>
      <w:r w:rsidRPr="0003448A">
        <w:rPr>
          <w:rFonts w:ascii="Tahoma" w:hAnsi="Tahoma" w:cs="Tahoma"/>
          <w:b/>
        </w:rPr>
        <w:t>IZJAVLJAMO, DA:</w:t>
      </w:r>
    </w:p>
    <w:p w14:paraId="02930AC1"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nam (gospodarskem subjektu) ni bila izrečena pravnomočna sodba, ki ima elemente kaznivih dejanj za kazniva dejanja iz Kazenskega zakonika (Ur. l. RS, št. 50/12 – uradno prečiščeno besedilo, 6/16 – popr., 54/15, 38/16, 27/17, 23/20, 91/20, 95/21, 186/21, 105/22 – ZZNŠPP in 16/23; v nadaljnjem besedilu: KZ-1), ki so opredeljena v prvem odstavku 75. člena ZJN-3, ali za primerljiva kazniva dejanja, ki so jih izrekla tuja sodišča;</w:t>
      </w:r>
    </w:p>
    <w:p w14:paraId="5E103227"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2E60EA2C"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570468F5" w14:textId="34C3C64E"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2E5D7C">
        <w:rPr>
          <w:rFonts w:ascii="Tahoma" w:hAnsi="Tahoma" w:cs="Tahoma"/>
        </w:rPr>
        <w:t>.</w:t>
      </w:r>
    </w:p>
    <w:p w14:paraId="5F3B6A13" w14:textId="77777777" w:rsidR="000E30A4" w:rsidRPr="002E4BD5" w:rsidRDefault="000E30A4" w:rsidP="000E30A4">
      <w:pPr>
        <w:keepNext/>
        <w:keepLines/>
        <w:widowControl w:val="0"/>
        <w:spacing w:after="0" w:line="240" w:lineRule="auto"/>
        <w:ind w:left="284"/>
        <w:jc w:val="both"/>
        <w:rPr>
          <w:rFonts w:ascii="Tahoma" w:hAnsi="Tahoma" w:cs="Tahoma"/>
        </w:rPr>
      </w:pPr>
    </w:p>
    <w:p w14:paraId="05614A66" w14:textId="77777777" w:rsidR="000E30A4" w:rsidRPr="002E4BD5" w:rsidRDefault="000E30A4" w:rsidP="002C7037">
      <w:pPr>
        <w:keepNext/>
        <w:keepLines/>
        <w:widowControl w:val="0"/>
        <w:numPr>
          <w:ilvl w:val="0"/>
          <w:numId w:val="23"/>
        </w:numPr>
        <w:tabs>
          <w:tab w:val="left" w:pos="426"/>
          <w:tab w:val="left" w:pos="9354"/>
        </w:tabs>
        <w:spacing w:after="0" w:line="240" w:lineRule="auto"/>
        <w:ind w:right="-2"/>
        <w:rPr>
          <w:rFonts w:ascii="Tahoma" w:hAnsi="Tahoma" w:cs="Tahoma"/>
          <w:b/>
          <w:smallCaps/>
        </w:rPr>
      </w:pPr>
      <w:r w:rsidRPr="002E4BD5">
        <w:rPr>
          <w:rFonts w:ascii="Tahoma" w:hAnsi="Tahoma" w:cs="Tahoma"/>
          <w:b/>
          <w:smallCaps/>
        </w:rPr>
        <w:t>POGOJI ZA SODELOVANJE</w:t>
      </w:r>
    </w:p>
    <w:p w14:paraId="006FE953" w14:textId="77777777" w:rsidR="000E30A4" w:rsidRPr="002E4BD5" w:rsidRDefault="000E30A4" w:rsidP="000E30A4">
      <w:pPr>
        <w:keepNext/>
        <w:keepLines/>
        <w:widowControl w:val="0"/>
        <w:tabs>
          <w:tab w:val="left" w:pos="567"/>
        </w:tabs>
        <w:spacing w:after="0" w:line="240" w:lineRule="auto"/>
        <w:rPr>
          <w:rFonts w:ascii="Tahoma" w:hAnsi="Tahoma" w:cs="Tahoma"/>
          <w:b/>
        </w:rPr>
      </w:pPr>
    </w:p>
    <w:p w14:paraId="6056C674" w14:textId="77777777" w:rsidR="000E30A4" w:rsidRPr="002E4BD5" w:rsidRDefault="000E30A4" w:rsidP="000E30A4">
      <w:pPr>
        <w:keepNext/>
        <w:keepLines/>
        <w:widowControl w:val="0"/>
        <w:tabs>
          <w:tab w:val="left" w:pos="567"/>
        </w:tabs>
        <w:spacing w:after="0" w:line="240" w:lineRule="auto"/>
        <w:rPr>
          <w:rFonts w:ascii="Tahoma" w:hAnsi="Tahoma" w:cs="Tahoma"/>
          <w:b/>
        </w:rPr>
      </w:pPr>
      <w:r w:rsidRPr="002E4BD5">
        <w:rPr>
          <w:rFonts w:ascii="Tahoma" w:hAnsi="Tahoma" w:cs="Tahoma"/>
          <w:b/>
        </w:rPr>
        <w:t>IZJAVLJAMO, DA:</w:t>
      </w:r>
    </w:p>
    <w:p w14:paraId="7C083DE9" w14:textId="77777777" w:rsidR="000E30A4" w:rsidRPr="002E4BD5" w:rsidRDefault="000E30A4" w:rsidP="002C7037">
      <w:pPr>
        <w:keepNext/>
        <w:keepLines/>
        <w:numPr>
          <w:ilvl w:val="0"/>
          <w:numId w:val="24"/>
        </w:numPr>
        <w:spacing w:after="0" w:line="240" w:lineRule="auto"/>
        <w:ind w:left="284" w:hanging="284"/>
        <w:jc w:val="both"/>
        <w:rPr>
          <w:rFonts w:ascii="Tahoma" w:hAnsi="Tahoma" w:cs="Tahoma"/>
        </w:rPr>
      </w:pPr>
      <w:r w:rsidRPr="002E4BD5">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33BFCEB" w14:textId="77777777" w:rsidR="000E30A4" w:rsidRPr="002E4BD5" w:rsidRDefault="000E30A4" w:rsidP="002C7037">
      <w:pPr>
        <w:keepNext/>
        <w:keepLines/>
        <w:numPr>
          <w:ilvl w:val="0"/>
          <w:numId w:val="24"/>
        </w:numPr>
        <w:spacing w:after="0" w:line="240" w:lineRule="auto"/>
        <w:ind w:left="284" w:hanging="284"/>
        <w:jc w:val="both"/>
        <w:rPr>
          <w:rFonts w:ascii="Tahoma" w:hAnsi="Tahoma" w:cs="Tahoma"/>
        </w:rPr>
      </w:pPr>
      <w:r w:rsidRPr="002E4BD5">
        <w:rPr>
          <w:rFonts w:ascii="Tahoma" w:hAnsi="Tahoma" w:cs="Tahoma"/>
        </w:rPr>
        <w:t>imamo potrebne ekonomske in finančne zmogljivosti za izvedbo javnega naročila in da na dan oddaje ponudbe nimamo blokiranega kateregakoli računa;</w:t>
      </w:r>
    </w:p>
    <w:p w14:paraId="0F62A528" w14:textId="77777777" w:rsidR="000E30A4" w:rsidRPr="002E4BD5" w:rsidRDefault="000E30A4" w:rsidP="002C7037">
      <w:pPr>
        <w:keepNext/>
        <w:keepLines/>
        <w:numPr>
          <w:ilvl w:val="0"/>
          <w:numId w:val="24"/>
        </w:numPr>
        <w:spacing w:after="0" w:line="240" w:lineRule="auto"/>
        <w:ind w:left="284" w:hanging="284"/>
        <w:jc w:val="both"/>
        <w:rPr>
          <w:rFonts w:ascii="Tahoma" w:hAnsi="Tahoma" w:cs="Tahoma"/>
        </w:rPr>
      </w:pPr>
      <w:r w:rsidRPr="002E4BD5">
        <w:rPr>
          <w:rFonts w:ascii="Tahoma" w:hAnsi="Tahoma" w:cs="Tahoma"/>
        </w:rPr>
        <w:t>imamo potrebno tehnično in kadrovsko sposobnost ter izkušnje za izvajanje predmeta javnega naročila.</w:t>
      </w:r>
    </w:p>
    <w:p w14:paraId="5666A494" w14:textId="77777777" w:rsidR="000E30A4" w:rsidRPr="002E4BD5" w:rsidRDefault="000E30A4" w:rsidP="000E30A4">
      <w:pPr>
        <w:keepNext/>
        <w:keepLines/>
        <w:widowControl w:val="0"/>
        <w:tabs>
          <w:tab w:val="left" w:pos="567"/>
        </w:tabs>
        <w:spacing w:after="0" w:line="240" w:lineRule="auto"/>
        <w:jc w:val="both"/>
        <w:rPr>
          <w:rFonts w:ascii="Tahoma" w:hAnsi="Tahoma" w:cs="Tahoma"/>
          <w:bCs/>
          <w:i/>
        </w:rPr>
      </w:pPr>
    </w:p>
    <w:p w14:paraId="3AC4B2AF" w14:textId="77777777" w:rsidR="000E30A4" w:rsidRPr="002E4BD5" w:rsidRDefault="000E30A4" w:rsidP="002C7037">
      <w:pPr>
        <w:keepNext/>
        <w:keepLines/>
        <w:widowControl w:val="0"/>
        <w:numPr>
          <w:ilvl w:val="0"/>
          <w:numId w:val="23"/>
        </w:numPr>
        <w:tabs>
          <w:tab w:val="left" w:pos="426"/>
          <w:tab w:val="left" w:pos="9354"/>
        </w:tabs>
        <w:spacing w:after="0" w:line="240" w:lineRule="auto"/>
        <w:ind w:right="-2"/>
        <w:rPr>
          <w:rFonts w:ascii="Tahoma" w:hAnsi="Tahoma" w:cs="Tahoma"/>
          <w:b/>
          <w:smallCaps/>
        </w:rPr>
      </w:pPr>
      <w:r w:rsidRPr="002E4BD5">
        <w:rPr>
          <w:rFonts w:ascii="Tahoma" w:hAnsi="Tahoma" w:cs="Tahoma"/>
          <w:b/>
          <w:smallCaps/>
        </w:rPr>
        <w:t>SPREJEMANJE POGOJEV DOKUMENTACIJE</w:t>
      </w:r>
    </w:p>
    <w:p w14:paraId="2707B326" w14:textId="77777777" w:rsidR="000E30A4" w:rsidRPr="002E4BD5" w:rsidRDefault="000E30A4" w:rsidP="000E30A4">
      <w:pPr>
        <w:keepNext/>
        <w:keepLines/>
        <w:widowControl w:val="0"/>
        <w:tabs>
          <w:tab w:val="left" w:pos="567"/>
        </w:tabs>
        <w:spacing w:after="0" w:line="240" w:lineRule="auto"/>
        <w:rPr>
          <w:rFonts w:ascii="Tahoma" w:hAnsi="Tahoma" w:cs="Tahoma"/>
          <w:b/>
        </w:rPr>
      </w:pPr>
    </w:p>
    <w:p w14:paraId="6D708EE5" w14:textId="77777777" w:rsidR="000E30A4" w:rsidRPr="002E4BD5" w:rsidRDefault="000E30A4" w:rsidP="000E30A4">
      <w:pPr>
        <w:keepNext/>
        <w:keepLines/>
        <w:widowControl w:val="0"/>
        <w:tabs>
          <w:tab w:val="left" w:pos="567"/>
        </w:tabs>
        <w:spacing w:after="0" w:line="240" w:lineRule="auto"/>
        <w:rPr>
          <w:rFonts w:ascii="Tahoma" w:hAnsi="Tahoma" w:cs="Tahoma"/>
          <w:b/>
        </w:rPr>
      </w:pPr>
      <w:r w:rsidRPr="002E4BD5">
        <w:rPr>
          <w:rFonts w:ascii="Tahoma" w:hAnsi="Tahoma" w:cs="Tahoma"/>
          <w:b/>
        </w:rPr>
        <w:t>IZJAVLJAMO, DA:</w:t>
      </w:r>
    </w:p>
    <w:p w14:paraId="1226DC15"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77D5D2E3"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bookmarkStart w:id="22" w:name="_Hlk103606497"/>
      <w:bookmarkStart w:id="23" w:name="_Hlk103582078"/>
      <w:r w:rsidRPr="002E4BD5">
        <w:rPr>
          <w:rFonts w:ascii="Tahoma" w:hAnsi="Tahoma" w:cs="Tahoma"/>
        </w:rPr>
        <w:t xml:space="preserve">izpolnjujemo omejevalne ukrepe navedene </w:t>
      </w:r>
      <w:bookmarkEnd w:id="22"/>
      <w:bookmarkEnd w:id="23"/>
      <w:r w:rsidRPr="002E4BD5">
        <w:rPr>
          <w:rFonts w:ascii="Tahoma" w:hAnsi="Tahoma" w:cs="Tahoma"/>
        </w:rPr>
        <w:t xml:space="preserve">v členu 1h »sklepa Sveta (SZVP) 2022/578 z dne 8. aprila 2022 o spremembi Sklepa 2014/512/SZVP o omejevalnih ukrepih zaradi delovanja Rusije, ki povzroča destabilizacijo razmer v Ukrajini«; </w:t>
      </w:r>
    </w:p>
    <w:p w14:paraId="610856AF"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17F25A1C"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morebitne neposredne ali posredne škode ali izgubljenega dobička;</w:t>
      </w:r>
    </w:p>
    <w:p w14:paraId="4777922D"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so v ponudbeno ceno vključeni vsi materialni in nematerialni stroški, ki bodo potrebni za izvedbo predmeta naročila, v skladu z vsemi zahtevami naročnika;</w:t>
      </w:r>
    </w:p>
    <w:p w14:paraId="512FB66B" w14:textId="1A12386B"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bo ponudbena cena na enoto mere po izvedenih pogajanjih fiksna za ves čas trajanja</w:t>
      </w:r>
      <w:r w:rsidR="00E36583">
        <w:rPr>
          <w:rFonts w:ascii="Tahoma" w:hAnsi="Tahoma" w:cs="Tahoma"/>
        </w:rPr>
        <w:t xml:space="preserve"> pogodbe</w:t>
      </w:r>
      <w:r w:rsidRPr="002E4BD5">
        <w:rPr>
          <w:rFonts w:ascii="Tahoma" w:hAnsi="Tahoma" w:cs="Tahoma"/>
        </w:rPr>
        <w:t>;</w:t>
      </w:r>
    </w:p>
    <w:p w14:paraId="2E75FA31"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F0C0309"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ADD7D4A"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se strinjamo z vsebino vzorcev finančnih zavarovanj, ki so priloženi v razpisni dokumentaciji.</w:t>
      </w:r>
    </w:p>
    <w:p w14:paraId="6E1C2DA9" w14:textId="77777777" w:rsidR="004E3E1B" w:rsidRPr="00DD1D74" w:rsidRDefault="004E3E1B" w:rsidP="00530307">
      <w:pPr>
        <w:keepNext/>
        <w:keepLines/>
        <w:tabs>
          <w:tab w:val="left" w:pos="567"/>
        </w:tabs>
        <w:spacing w:after="0" w:line="240" w:lineRule="auto"/>
        <w:jc w:val="both"/>
        <w:rPr>
          <w:rFonts w:ascii="Tahoma" w:hAnsi="Tahoma" w:cs="Tahoma"/>
          <w:bCs/>
          <w:i/>
          <w:sz w:val="18"/>
        </w:rPr>
      </w:pPr>
    </w:p>
    <w:p w14:paraId="4A10ABEC" w14:textId="77777777" w:rsidR="004E3E1B" w:rsidRPr="00DD1D74" w:rsidRDefault="004E3E1B" w:rsidP="00530307">
      <w:pPr>
        <w:keepNext/>
        <w:keepLines/>
        <w:tabs>
          <w:tab w:val="left" w:pos="567"/>
        </w:tabs>
        <w:spacing w:after="0" w:line="240" w:lineRule="auto"/>
        <w:jc w:val="both"/>
        <w:rPr>
          <w:rFonts w:ascii="Tahoma" w:eastAsia="Times New Roman" w:hAnsi="Tahoma" w:cs="Tahoma"/>
          <w:bCs/>
          <w:i/>
          <w:sz w:val="18"/>
          <w:lang w:eastAsia="sl-SI"/>
        </w:rPr>
      </w:pPr>
    </w:p>
    <w:p w14:paraId="7CA05C90" w14:textId="77777777" w:rsidR="004E3E1B" w:rsidRDefault="004E3E1B" w:rsidP="00530307">
      <w:pPr>
        <w:keepNext/>
        <w:keepLines/>
        <w:spacing w:after="0" w:line="240" w:lineRule="auto"/>
        <w:jc w:val="both"/>
        <w:rPr>
          <w:rFonts w:ascii="Tahoma" w:eastAsia="Times New Roman" w:hAnsi="Tahoma" w:cs="Tahoma"/>
          <w:lang w:eastAsia="sl-SI"/>
        </w:rPr>
      </w:pPr>
    </w:p>
    <w:p w14:paraId="2F0C0CBB" w14:textId="77777777" w:rsidR="004E3E1B" w:rsidRDefault="004E3E1B" w:rsidP="00530307">
      <w:pPr>
        <w:keepNext/>
        <w:keepLines/>
        <w:spacing w:after="0" w:line="240" w:lineRule="auto"/>
        <w:jc w:val="both"/>
        <w:rPr>
          <w:rFonts w:ascii="Tahoma" w:eastAsia="Times New Roman" w:hAnsi="Tahoma" w:cs="Tahoma"/>
          <w:lang w:eastAsia="sl-SI"/>
        </w:rPr>
      </w:pPr>
    </w:p>
    <w:p w14:paraId="7C5124B1" w14:textId="77777777" w:rsidR="004E3E1B" w:rsidRDefault="004E3E1B" w:rsidP="00530307">
      <w:pPr>
        <w:keepNext/>
        <w:keepLines/>
        <w:spacing w:after="0" w:line="240" w:lineRule="auto"/>
        <w:jc w:val="both"/>
        <w:rPr>
          <w:rFonts w:ascii="Tahoma" w:eastAsia="Times New Roman" w:hAnsi="Tahoma" w:cs="Tahoma"/>
          <w:lang w:eastAsia="sl-SI"/>
        </w:rPr>
      </w:pPr>
    </w:p>
    <w:p w14:paraId="4FF9946F"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6E99D487" w14:textId="77777777" w:rsidTr="005528C9">
        <w:trPr>
          <w:trHeight w:val="235"/>
        </w:trPr>
        <w:tc>
          <w:tcPr>
            <w:tcW w:w="2977" w:type="dxa"/>
            <w:tcBorders>
              <w:bottom w:val="single" w:sz="4" w:space="0" w:color="auto"/>
            </w:tcBorders>
          </w:tcPr>
          <w:p w14:paraId="34C04329"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4EDD57C2"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7C7B7B" w14:textId="77777777" w:rsidR="004E3E1B" w:rsidRPr="00712BC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4E3E1B" w:rsidRPr="00712BC8" w14:paraId="793BD5D0" w14:textId="77777777" w:rsidTr="005528C9">
        <w:trPr>
          <w:trHeight w:val="235"/>
        </w:trPr>
        <w:tc>
          <w:tcPr>
            <w:tcW w:w="2977" w:type="dxa"/>
            <w:tcBorders>
              <w:top w:val="single" w:sz="4" w:space="0" w:color="auto"/>
            </w:tcBorders>
          </w:tcPr>
          <w:p w14:paraId="1E7B3DC0"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8FCA838"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FCE5266"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78686B3" w14:textId="77777777" w:rsidR="004E3E1B" w:rsidRDefault="004E3E1B" w:rsidP="00530307">
      <w:pPr>
        <w:keepNext/>
        <w:keepLines/>
        <w:tabs>
          <w:tab w:val="left" w:pos="567"/>
        </w:tabs>
        <w:spacing w:after="0" w:line="240" w:lineRule="auto"/>
        <w:jc w:val="both"/>
        <w:rPr>
          <w:rFonts w:ascii="Tahoma" w:hAnsi="Tahoma" w:cs="Tahoma"/>
          <w:bCs/>
          <w:i/>
        </w:rPr>
      </w:pPr>
    </w:p>
    <w:p w14:paraId="4EEA3780" w14:textId="77777777" w:rsidR="004E3E1B" w:rsidRDefault="004E3E1B" w:rsidP="00530307">
      <w:pPr>
        <w:keepNext/>
        <w:keepLines/>
        <w:tabs>
          <w:tab w:val="left" w:pos="567"/>
        </w:tabs>
        <w:spacing w:after="0" w:line="240" w:lineRule="auto"/>
        <w:jc w:val="both"/>
        <w:rPr>
          <w:rFonts w:ascii="Tahoma" w:hAnsi="Tahoma" w:cs="Tahoma"/>
          <w:bCs/>
          <w:i/>
        </w:rPr>
      </w:pPr>
    </w:p>
    <w:p w14:paraId="0A60055E" w14:textId="77777777" w:rsidR="004E3E1B" w:rsidRDefault="004E3E1B" w:rsidP="00530307">
      <w:pPr>
        <w:keepNext/>
        <w:keepLines/>
        <w:tabs>
          <w:tab w:val="left" w:pos="567"/>
        </w:tabs>
        <w:spacing w:after="0" w:line="240" w:lineRule="auto"/>
        <w:jc w:val="both"/>
        <w:rPr>
          <w:rFonts w:ascii="Tahoma" w:hAnsi="Tahoma" w:cs="Tahoma"/>
          <w:bCs/>
          <w:i/>
        </w:rPr>
      </w:pPr>
    </w:p>
    <w:p w14:paraId="20BA8ECA" w14:textId="77777777" w:rsidR="004E3E1B" w:rsidRPr="00CA1AE3" w:rsidRDefault="004E3E1B" w:rsidP="00530307">
      <w:pPr>
        <w:keepNext/>
        <w:keepLines/>
        <w:tabs>
          <w:tab w:val="left" w:pos="567"/>
        </w:tabs>
        <w:spacing w:after="0" w:line="240" w:lineRule="auto"/>
        <w:jc w:val="both"/>
        <w:rPr>
          <w:rFonts w:ascii="Tahoma" w:hAnsi="Tahoma" w:cs="Tahoma"/>
          <w:bCs/>
          <w:i/>
        </w:rPr>
      </w:pPr>
    </w:p>
    <w:p w14:paraId="3004923B"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3A6AB9C6"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2B65C0B1"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799DFF05" w14:textId="77777777" w:rsidR="004E3E1B" w:rsidRPr="00BE54B7" w:rsidRDefault="004E3E1B" w:rsidP="00530307">
      <w:pPr>
        <w:keepNext/>
        <w:keepLines/>
        <w:spacing w:after="0" w:line="240" w:lineRule="auto"/>
        <w:jc w:val="both"/>
        <w:rPr>
          <w:rFonts w:ascii="Tahoma" w:eastAsia="Times New Roman" w:hAnsi="Tahoma" w:cs="Tahoma"/>
          <w:b/>
          <w:bCs/>
          <w:i/>
          <w:sz w:val="16"/>
          <w:lang w:eastAsia="sl-SI"/>
        </w:rPr>
      </w:pPr>
      <w:r w:rsidRPr="00BE54B7">
        <w:rPr>
          <w:rFonts w:ascii="Tahoma" w:eastAsia="Times New Roman" w:hAnsi="Tahoma" w:cs="Tahoma"/>
          <w:b/>
          <w:bCs/>
          <w:i/>
          <w:sz w:val="16"/>
          <w:lang w:eastAsia="sl-SI"/>
        </w:rPr>
        <w:t>Navodila za izpolnitev:</w:t>
      </w:r>
    </w:p>
    <w:p w14:paraId="3D4D4FEA" w14:textId="77777777" w:rsidR="004E3E1B" w:rsidRPr="00BE54B7" w:rsidRDefault="004E3E1B"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59FF8977" w14:textId="77777777" w:rsidR="004E3E1B" w:rsidRPr="00BE54B7" w:rsidRDefault="004E3E1B" w:rsidP="00530307">
      <w:pPr>
        <w:keepNext/>
        <w:keepLines/>
        <w:spacing w:after="0" w:line="240" w:lineRule="auto"/>
        <w:jc w:val="both"/>
        <w:rPr>
          <w:rFonts w:ascii="Tahoma" w:hAnsi="Tahoma" w:cs="Tahoma"/>
          <w:bCs/>
          <w:i/>
          <w:sz w:val="16"/>
        </w:rPr>
      </w:pPr>
    </w:p>
    <w:p w14:paraId="3B4982AE" w14:textId="77777777" w:rsidR="004E3E1B" w:rsidRDefault="004E3E1B" w:rsidP="00530307">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6741A77D" w14:textId="77777777" w:rsidTr="00746419">
        <w:tc>
          <w:tcPr>
            <w:tcW w:w="8080" w:type="dxa"/>
            <w:tcBorders>
              <w:top w:val="single" w:sz="4" w:space="0" w:color="auto"/>
              <w:bottom w:val="single" w:sz="4" w:space="0" w:color="auto"/>
            </w:tcBorders>
          </w:tcPr>
          <w:p w14:paraId="0E272EFF" w14:textId="77777777" w:rsidR="00404DFA" w:rsidRPr="00404DFA" w:rsidRDefault="00FC042A"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br w:type="page"/>
            </w:r>
            <w:r>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1042A1B0"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5CC35C59" w14:textId="77777777" w:rsidR="007B0A1E" w:rsidRDefault="007B0A1E" w:rsidP="00530307">
      <w:pPr>
        <w:keepNext/>
        <w:keepLines/>
        <w:spacing w:after="0" w:line="240" w:lineRule="auto"/>
        <w:jc w:val="both"/>
        <w:rPr>
          <w:rFonts w:ascii="Tahoma" w:eastAsia="Times New Roman" w:hAnsi="Tahoma" w:cs="Tahoma"/>
          <w:b/>
          <w:lang w:eastAsia="sl-SI"/>
        </w:rPr>
      </w:pPr>
    </w:p>
    <w:p w14:paraId="4DBA986D" w14:textId="69791CE0" w:rsidR="00850A09" w:rsidRPr="00712BC8" w:rsidRDefault="00906331" w:rsidP="00530307">
      <w:pPr>
        <w:pStyle w:val="Naslov"/>
        <w:keepNext/>
        <w:keepLines/>
        <w:jc w:val="both"/>
        <w:rPr>
          <w:rFonts w:ascii="Tahoma" w:hAnsi="Tahoma" w:cs="Tahoma"/>
          <w:sz w:val="22"/>
          <w:szCs w:val="22"/>
        </w:rPr>
      </w:pPr>
      <w:r>
        <w:rPr>
          <w:rFonts w:ascii="Tahoma" w:hAnsi="Tahoma" w:cs="Tahoma"/>
          <w:noProof/>
          <w:sz w:val="22"/>
          <w:szCs w:val="22"/>
        </w:rPr>
        <w:t>LPT-227/24</w:t>
      </w:r>
      <w:r w:rsidR="00C04B74">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sidR="0015439B">
        <w:rPr>
          <w:rFonts w:ascii="Tahoma" w:hAnsi="Tahoma" w:cs="Tahoma"/>
          <w:sz w:val="22"/>
          <w:szCs w:val="22"/>
        </w:rPr>
        <w:t>Obnova poslovnega prostora pod stebriščno lopo Plečnikovih tržnic</w:t>
      </w:r>
    </w:p>
    <w:p w14:paraId="0A765C20" w14:textId="77777777" w:rsidR="007B0A1E" w:rsidRPr="00F026B6" w:rsidRDefault="007B0A1E" w:rsidP="00530307">
      <w:pPr>
        <w:keepNext/>
        <w:keepLines/>
        <w:tabs>
          <w:tab w:val="left" w:pos="567"/>
          <w:tab w:val="num" w:pos="851"/>
          <w:tab w:val="left" w:pos="993"/>
        </w:tabs>
        <w:spacing w:after="0" w:line="240" w:lineRule="auto"/>
        <w:jc w:val="both"/>
        <w:rPr>
          <w:rFonts w:ascii="Tahoma" w:eastAsia="Times New Roman" w:hAnsi="Tahoma" w:cs="Tahoma"/>
          <w:sz w:val="24"/>
          <w:lang w:eastAsia="sl-SI"/>
        </w:rPr>
      </w:pPr>
    </w:p>
    <w:p w14:paraId="79B8F8E2"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0BC38829" w14:textId="77777777" w:rsidTr="00BE54B7">
        <w:tc>
          <w:tcPr>
            <w:tcW w:w="2552" w:type="dxa"/>
            <w:tcBorders>
              <w:top w:val="nil"/>
              <w:left w:val="nil"/>
              <w:bottom w:val="nil"/>
              <w:right w:val="nil"/>
            </w:tcBorders>
            <w:vAlign w:val="bottom"/>
          </w:tcPr>
          <w:p w14:paraId="4830FE5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Naziv ponudnika</w:t>
            </w:r>
          </w:p>
        </w:tc>
        <w:tc>
          <w:tcPr>
            <w:tcW w:w="6804" w:type="dxa"/>
            <w:tcBorders>
              <w:top w:val="nil"/>
              <w:left w:val="nil"/>
              <w:right w:val="nil"/>
            </w:tcBorders>
          </w:tcPr>
          <w:p w14:paraId="1A997253"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2E94E8F2" w14:textId="77777777" w:rsidTr="00BE54B7">
        <w:tc>
          <w:tcPr>
            <w:tcW w:w="2552" w:type="dxa"/>
            <w:tcBorders>
              <w:top w:val="nil"/>
              <w:left w:val="nil"/>
              <w:bottom w:val="nil"/>
              <w:right w:val="nil"/>
            </w:tcBorders>
          </w:tcPr>
          <w:p w14:paraId="674B5499"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4FF96B4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7CB8E1B1" w14:textId="77777777" w:rsidTr="00BE54B7">
        <w:tc>
          <w:tcPr>
            <w:tcW w:w="2552" w:type="dxa"/>
            <w:tcBorders>
              <w:top w:val="nil"/>
              <w:left w:val="nil"/>
              <w:bottom w:val="nil"/>
              <w:right w:val="nil"/>
            </w:tcBorders>
            <w:vAlign w:val="bottom"/>
          </w:tcPr>
          <w:p w14:paraId="21B94C3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Naslov ponudnika</w:t>
            </w:r>
          </w:p>
        </w:tc>
        <w:tc>
          <w:tcPr>
            <w:tcW w:w="6804" w:type="dxa"/>
            <w:tcBorders>
              <w:top w:val="nil"/>
              <w:left w:val="nil"/>
              <w:right w:val="nil"/>
            </w:tcBorders>
          </w:tcPr>
          <w:p w14:paraId="5CAD3AE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76B2A574" w14:textId="77777777" w:rsidTr="00BE54B7">
        <w:tc>
          <w:tcPr>
            <w:tcW w:w="2552" w:type="dxa"/>
            <w:tcBorders>
              <w:top w:val="nil"/>
              <w:left w:val="nil"/>
              <w:bottom w:val="nil"/>
              <w:right w:val="nil"/>
            </w:tcBorders>
          </w:tcPr>
          <w:p w14:paraId="5BB72B3A"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1D02278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637D38FB" w14:textId="77777777" w:rsidTr="00BE54B7">
        <w:tc>
          <w:tcPr>
            <w:tcW w:w="2552" w:type="dxa"/>
            <w:tcBorders>
              <w:top w:val="nil"/>
              <w:left w:val="nil"/>
              <w:bottom w:val="nil"/>
              <w:right w:val="nil"/>
            </w:tcBorders>
            <w:vAlign w:val="bottom"/>
          </w:tcPr>
          <w:p w14:paraId="3E823D50" w14:textId="77777777" w:rsidR="004E3E1B" w:rsidRPr="006A26EA" w:rsidRDefault="000E30A4"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090D8E">
              <w:rPr>
                <w:rFonts w:ascii="Tahoma" w:hAnsi="Tahoma" w:cs="Tahoma"/>
              </w:rPr>
              <w:t>T</w:t>
            </w:r>
            <w:r>
              <w:rPr>
                <w:rFonts w:ascii="Tahoma" w:hAnsi="Tahoma" w:cs="Tahoma"/>
              </w:rPr>
              <w:t>RR</w:t>
            </w:r>
            <w:r w:rsidRPr="00090D8E">
              <w:rPr>
                <w:rFonts w:ascii="Tahoma" w:hAnsi="Tahoma" w:cs="Tahoma"/>
              </w:rPr>
              <w:t xml:space="preserve"> (IBAN, SWIFT)</w:t>
            </w:r>
          </w:p>
        </w:tc>
        <w:tc>
          <w:tcPr>
            <w:tcW w:w="6804" w:type="dxa"/>
            <w:tcBorders>
              <w:top w:val="nil"/>
              <w:left w:val="nil"/>
              <w:right w:val="nil"/>
            </w:tcBorders>
          </w:tcPr>
          <w:p w14:paraId="25770EBD"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5037BE59" w14:textId="77777777" w:rsidTr="00BE54B7">
        <w:tc>
          <w:tcPr>
            <w:tcW w:w="2552" w:type="dxa"/>
            <w:tcBorders>
              <w:top w:val="nil"/>
              <w:left w:val="nil"/>
              <w:bottom w:val="nil"/>
              <w:right w:val="nil"/>
            </w:tcBorders>
            <w:vAlign w:val="bottom"/>
          </w:tcPr>
          <w:p w14:paraId="55FFEA98"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SWIFT</w:t>
            </w:r>
          </w:p>
        </w:tc>
        <w:tc>
          <w:tcPr>
            <w:tcW w:w="6804" w:type="dxa"/>
            <w:tcBorders>
              <w:top w:val="nil"/>
              <w:left w:val="nil"/>
              <w:right w:val="nil"/>
            </w:tcBorders>
          </w:tcPr>
          <w:p w14:paraId="55D7BB4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264B3322" w14:textId="77777777" w:rsidTr="00BE54B7">
        <w:tc>
          <w:tcPr>
            <w:tcW w:w="2552" w:type="dxa"/>
            <w:tcBorders>
              <w:top w:val="nil"/>
              <w:left w:val="nil"/>
              <w:bottom w:val="nil"/>
              <w:right w:val="nil"/>
            </w:tcBorders>
            <w:vAlign w:val="bottom"/>
          </w:tcPr>
          <w:p w14:paraId="058E4157"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banka</w:t>
            </w:r>
          </w:p>
        </w:tc>
        <w:tc>
          <w:tcPr>
            <w:tcW w:w="6804" w:type="dxa"/>
            <w:tcBorders>
              <w:left w:val="nil"/>
              <w:right w:val="nil"/>
            </w:tcBorders>
          </w:tcPr>
          <w:p w14:paraId="3D6D5463"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13395CCD" w14:textId="77777777" w:rsidTr="00BE54B7">
        <w:tc>
          <w:tcPr>
            <w:tcW w:w="2552" w:type="dxa"/>
            <w:tcBorders>
              <w:top w:val="nil"/>
              <w:left w:val="nil"/>
              <w:bottom w:val="nil"/>
              <w:right w:val="nil"/>
            </w:tcBorders>
            <w:vAlign w:val="bottom"/>
          </w:tcPr>
          <w:p w14:paraId="2DF558AC"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ID številka za DDV</w:t>
            </w:r>
          </w:p>
        </w:tc>
        <w:tc>
          <w:tcPr>
            <w:tcW w:w="6804" w:type="dxa"/>
            <w:tcBorders>
              <w:left w:val="nil"/>
              <w:bottom w:val="single" w:sz="4" w:space="0" w:color="auto"/>
              <w:right w:val="nil"/>
            </w:tcBorders>
          </w:tcPr>
          <w:p w14:paraId="3857969A"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418DB5F9" w14:textId="77777777" w:rsidTr="00BE54B7">
        <w:tc>
          <w:tcPr>
            <w:tcW w:w="2552" w:type="dxa"/>
            <w:tcBorders>
              <w:top w:val="nil"/>
              <w:left w:val="nil"/>
              <w:bottom w:val="nil"/>
              <w:right w:val="nil"/>
            </w:tcBorders>
            <w:vAlign w:val="bottom"/>
          </w:tcPr>
          <w:p w14:paraId="1AA9E98F"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Finančni urad</w:t>
            </w:r>
          </w:p>
        </w:tc>
        <w:tc>
          <w:tcPr>
            <w:tcW w:w="6804" w:type="dxa"/>
            <w:tcBorders>
              <w:left w:val="nil"/>
              <w:bottom w:val="single" w:sz="4" w:space="0" w:color="auto"/>
              <w:right w:val="nil"/>
            </w:tcBorders>
          </w:tcPr>
          <w:p w14:paraId="0371D890"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3738C022" w14:textId="77777777" w:rsidTr="00BE54B7">
        <w:tc>
          <w:tcPr>
            <w:tcW w:w="2552" w:type="dxa"/>
            <w:tcBorders>
              <w:top w:val="nil"/>
              <w:left w:val="nil"/>
              <w:bottom w:val="nil"/>
              <w:right w:val="nil"/>
            </w:tcBorders>
            <w:vAlign w:val="bottom"/>
          </w:tcPr>
          <w:p w14:paraId="748AEAF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številka</w:t>
            </w:r>
          </w:p>
        </w:tc>
        <w:tc>
          <w:tcPr>
            <w:tcW w:w="6804" w:type="dxa"/>
            <w:tcBorders>
              <w:left w:val="nil"/>
              <w:bottom w:val="single" w:sz="4" w:space="0" w:color="auto"/>
              <w:right w:val="nil"/>
            </w:tcBorders>
          </w:tcPr>
          <w:p w14:paraId="106614CD"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bl>
    <w:p w14:paraId="172FB305" w14:textId="77777777" w:rsidR="00D94106"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Layout w:type="fixed"/>
        <w:tblLook w:val="04A0" w:firstRow="1" w:lastRow="0" w:firstColumn="1" w:lastColumn="0" w:noHBand="0" w:noVBand="1"/>
      </w:tblPr>
      <w:tblGrid>
        <w:gridCol w:w="3536"/>
        <w:gridCol w:w="3050"/>
        <w:gridCol w:w="3050"/>
      </w:tblGrid>
      <w:tr w:rsidR="00D94106" w:rsidRPr="009779A4" w14:paraId="0612C858" w14:textId="77777777" w:rsidTr="00EA1700">
        <w:tc>
          <w:tcPr>
            <w:tcW w:w="3536" w:type="dxa"/>
            <w:shd w:val="clear" w:color="auto" w:fill="auto"/>
          </w:tcPr>
          <w:p w14:paraId="1BF3720D" w14:textId="77777777" w:rsidR="00D94106" w:rsidRPr="009779A4" w:rsidRDefault="00D94106" w:rsidP="00EA1700">
            <w:pPr>
              <w:keepNext/>
              <w:keepLines/>
              <w:tabs>
                <w:tab w:val="left" w:pos="1927"/>
              </w:tabs>
              <w:spacing w:after="0" w:line="240" w:lineRule="auto"/>
              <w:jc w:val="both"/>
              <w:rPr>
                <w:rFonts w:ascii="Tahoma" w:eastAsia="Times New Roman" w:hAnsi="Tahoma" w:cs="Tahoma"/>
                <w:sz w:val="16"/>
                <w:szCs w:val="20"/>
                <w:lang w:eastAsia="sl-SI"/>
              </w:rPr>
            </w:pPr>
          </w:p>
          <w:p w14:paraId="656B2F24" w14:textId="77777777" w:rsidR="00D94106" w:rsidRPr="009779A4" w:rsidRDefault="00D94106" w:rsidP="00EA1700">
            <w:pPr>
              <w:keepNext/>
              <w:keepLines/>
              <w:tabs>
                <w:tab w:val="left" w:pos="1927"/>
              </w:tabs>
              <w:spacing w:after="0" w:line="240" w:lineRule="auto"/>
              <w:ind w:left="-73"/>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5BFC70C9" w14:textId="77777777" w:rsidR="00D94106" w:rsidRPr="009779A4" w:rsidRDefault="00D94106" w:rsidP="002C7037">
            <w:pPr>
              <w:keepNext/>
              <w:keepLines/>
              <w:numPr>
                <w:ilvl w:val="0"/>
                <w:numId w:val="19"/>
              </w:numPr>
              <w:tabs>
                <w:tab w:val="left" w:pos="685"/>
                <w:tab w:val="left" w:pos="2613"/>
              </w:tabs>
              <w:spacing w:after="0" w:line="240" w:lineRule="auto"/>
              <w:ind w:left="1167" w:hanging="922"/>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7E7FC0C2" w14:textId="77777777" w:rsidR="00D94106" w:rsidRPr="009779A4" w:rsidRDefault="00D94106" w:rsidP="002C7037">
            <w:pPr>
              <w:keepNext/>
              <w:keepLines/>
              <w:numPr>
                <w:ilvl w:val="0"/>
                <w:numId w:val="19"/>
              </w:numPr>
              <w:tabs>
                <w:tab w:val="left" w:pos="607"/>
              </w:tabs>
              <w:spacing w:after="0" w:line="240" w:lineRule="auto"/>
              <w:ind w:left="489" w:hanging="24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99C80CF" w14:textId="77777777" w:rsidR="00D94106" w:rsidRPr="009779A4" w:rsidRDefault="00D94106" w:rsidP="00D94106">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24063874" w14:textId="77777777" w:rsidR="00D94106" w:rsidRPr="00637345"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2F458E5F" w14:textId="77777777" w:rsidTr="005528C9">
        <w:tc>
          <w:tcPr>
            <w:tcW w:w="2552" w:type="dxa"/>
            <w:tcBorders>
              <w:top w:val="nil"/>
              <w:left w:val="nil"/>
              <w:bottom w:val="nil"/>
              <w:right w:val="nil"/>
            </w:tcBorders>
            <w:vAlign w:val="bottom"/>
          </w:tcPr>
          <w:p w14:paraId="1DB076E9" w14:textId="77777777" w:rsidR="004E3E1B" w:rsidRPr="006A26EA" w:rsidRDefault="004E3E1B" w:rsidP="00530307">
            <w:pPr>
              <w:keepNext/>
              <w:keepLines/>
              <w:tabs>
                <w:tab w:val="left" w:pos="385"/>
                <w:tab w:val="num" w:pos="578"/>
                <w:tab w:val="left" w:pos="675"/>
              </w:tabs>
              <w:spacing w:after="0" w:line="240" w:lineRule="auto"/>
              <w:rPr>
                <w:rFonts w:ascii="Tahoma" w:eastAsia="Times New Roman" w:hAnsi="Tahoma" w:cs="Tahoma"/>
                <w:sz w:val="20"/>
                <w:szCs w:val="20"/>
                <w:lang w:eastAsia="sl-SI"/>
              </w:rPr>
            </w:pPr>
            <w:r w:rsidRPr="006A26EA">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pogodbe</w:t>
            </w:r>
            <w:r w:rsidRPr="006A26EA">
              <w:rPr>
                <w:rFonts w:ascii="Tahoma" w:eastAsia="Times New Roman" w:hAnsi="Tahoma" w:cs="Tahoma"/>
                <w:sz w:val="20"/>
                <w:szCs w:val="20"/>
                <w:lang w:eastAsia="sl-SI"/>
              </w:rPr>
              <w:t>)</w:t>
            </w:r>
          </w:p>
        </w:tc>
        <w:tc>
          <w:tcPr>
            <w:tcW w:w="6804" w:type="dxa"/>
            <w:tcBorders>
              <w:top w:val="nil"/>
              <w:left w:val="nil"/>
              <w:right w:val="nil"/>
            </w:tcBorders>
          </w:tcPr>
          <w:p w14:paraId="15CE8809"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1B1DE0AE" w14:textId="77777777" w:rsidTr="005528C9">
        <w:tc>
          <w:tcPr>
            <w:tcW w:w="2552" w:type="dxa"/>
            <w:tcBorders>
              <w:top w:val="nil"/>
              <w:left w:val="nil"/>
              <w:bottom w:val="nil"/>
              <w:right w:val="nil"/>
            </w:tcBorders>
            <w:vAlign w:val="bottom"/>
          </w:tcPr>
          <w:p w14:paraId="1A73A8D5"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6220B07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016A53BA" w14:textId="77777777" w:rsidTr="005528C9">
        <w:tc>
          <w:tcPr>
            <w:tcW w:w="2552" w:type="dxa"/>
            <w:tcBorders>
              <w:top w:val="nil"/>
              <w:left w:val="nil"/>
              <w:bottom w:val="nil"/>
              <w:right w:val="nil"/>
            </w:tcBorders>
            <w:vAlign w:val="bottom"/>
          </w:tcPr>
          <w:p w14:paraId="64412FD3"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33D4AFD5"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0271F3FF" w14:textId="77777777" w:rsidTr="005528C9">
        <w:tc>
          <w:tcPr>
            <w:tcW w:w="2552" w:type="dxa"/>
            <w:tcBorders>
              <w:top w:val="nil"/>
              <w:left w:val="nil"/>
              <w:bottom w:val="nil"/>
              <w:right w:val="nil"/>
            </w:tcBorders>
            <w:vAlign w:val="bottom"/>
          </w:tcPr>
          <w:p w14:paraId="671AB5C6"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06BC5768"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bl>
    <w:p w14:paraId="68AA2E7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3EC95A5E" w14:textId="77777777" w:rsidTr="005528C9">
        <w:tc>
          <w:tcPr>
            <w:tcW w:w="2552" w:type="dxa"/>
            <w:tcBorders>
              <w:top w:val="nil"/>
              <w:left w:val="nil"/>
              <w:bottom w:val="nil"/>
              <w:right w:val="nil"/>
            </w:tcBorders>
            <w:vAlign w:val="bottom"/>
          </w:tcPr>
          <w:p w14:paraId="63C65BBC"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Kontaktna oseba</w:t>
            </w:r>
          </w:p>
        </w:tc>
        <w:tc>
          <w:tcPr>
            <w:tcW w:w="6804" w:type="dxa"/>
            <w:tcBorders>
              <w:top w:val="nil"/>
              <w:left w:val="nil"/>
              <w:right w:val="nil"/>
            </w:tcBorders>
          </w:tcPr>
          <w:p w14:paraId="4BBA2279"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6B7664F3" w14:textId="77777777" w:rsidTr="005528C9">
        <w:tc>
          <w:tcPr>
            <w:tcW w:w="2552" w:type="dxa"/>
            <w:tcBorders>
              <w:top w:val="nil"/>
              <w:left w:val="nil"/>
              <w:bottom w:val="nil"/>
              <w:right w:val="nil"/>
            </w:tcBorders>
            <w:vAlign w:val="bottom"/>
          </w:tcPr>
          <w:p w14:paraId="4D9C9CE4"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0C3BC161"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5A1FF297" w14:textId="77777777" w:rsidTr="005528C9">
        <w:tc>
          <w:tcPr>
            <w:tcW w:w="2552" w:type="dxa"/>
            <w:tcBorders>
              <w:top w:val="nil"/>
              <w:left w:val="nil"/>
              <w:bottom w:val="nil"/>
              <w:right w:val="nil"/>
            </w:tcBorders>
            <w:vAlign w:val="bottom"/>
          </w:tcPr>
          <w:p w14:paraId="380BBFC1"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35C82428"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61821249" w14:textId="77777777" w:rsidTr="005528C9">
        <w:tc>
          <w:tcPr>
            <w:tcW w:w="2552" w:type="dxa"/>
            <w:tcBorders>
              <w:top w:val="nil"/>
              <w:left w:val="nil"/>
              <w:bottom w:val="nil"/>
              <w:right w:val="nil"/>
            </w:tcBorders>
            <w:vAlign w:val="bottom"/>
          </w:tcPr>
          <w:p w14:paraId="16AA5F74"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211C9B6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bl>
    <w:p w14:paraId="560454E2"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9566FEE" w14:textId="77777777" w:rsidR="00DA0FA2" w:rsidRPr="00046BA3" w:rsidRDefault="00DA0FA2" w:rsidP="00DA0FA2">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1DC88B3A" w14:textId="65B06042" w:rsidR="00DA0FA2" w:rsidRPr="00090D8E" w:rsidRDefault="00DA0FA2" w:rsidP="00DA0FA2">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w:t>
      </w:r>
      <w:r w:rsidR="003671BF">
        <w:rPr>
          <w:rFonts w:ascii="Tahoma" w:eastAsia="Times New Roman" w:hAnsi="Tahoma" w:cs="Tahoma"/>
          <w:sz w:val="20"/>
          <w:lang w:eastAsia="sl-SI"/>
        </w:rPr>
        <w:t xml:space="preserve"> pogodbe</w:t>
      </w:r>
      <w:r w:rsidRPr="00090D8E">
        <w:rPr>
          <w:rFonts w:ascii="Tahoma" w:eastAsia="Times New Roman" w:hAnsi="Tahoma" w:cs="Tahoma"/>
          <w:sz w:val="20"/>
          <w:lang w:eastAsia="sl-SI"/>
        </w:rPr>
        <w:t>,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1FB41564" w14:textId="3A69B6FE"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49E0126" w14:textId="77777777" w:rsidR="003671BF" w:rsidRPr="006A26EA" w:rsidRDefault="003671BF"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6A26EA" w14:paraId="5077BADE" w14:textId="77777777" w:rsidTr="005528C9">
        <w:trPr>
          <w:trHeight w:val="235"/>
        </w:trPr>
        <w:tc>
          <w:tcPr>
            <w:tcW w:w="3402" w:type="dxa"/>
            <w:tcBorders>
              <w:bottom w:val="single" w:sz="4" w:space="0" w:color="auto"/>
            </w:tcBorders>
          </w:tcPr>
          <w:p w14:paraId="5AA57285"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2268" w:type="dxa"/>
          </w:tcPr>
          <w:p w14:paraId="18274650"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3686" w:type="dxa"/>
            <w:tcBorders>
              <w:bottom w:val="single" w:sz="4" w:space="0" w:color="auto"/>
            </w:tcBorders>
          </w:tcPr>
          <w:p w14:paraId="35C1376A"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23FD57B4" w14:textId="77777777" w:rsidTr="005528C9">
        <w:trPr>
          <w:trHeight w:val="235"/>
        </w:trPr>
        <w:tc>
          <w:tcPr>
            <w:tcW w:w="3402" w:type="dxa"/>
            <w:tcBorders>
              <w:top w:val="single" w:sz="4" w:space="0" w:color="auto"/>
            </w:tcBorders>
          </w:tcPr>
          <w:p w14:paraId="1C48BCE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(kraj, datum)</w:t>
            </w:r>
          </w:p>
        </w:tc>
        <w:tc>
          <w:tcPr>
            <w:tcW w:w="2268" w:type="dxa"/>
          </w:tcPr>
          <w:p w14:paraId="2D84A79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žig</w:t>
            </w:r>
          </w:p>
        </w:tc>
        <w:tc>
          <w:tcPr>
            <w:tcW w:w="3686" w:type="dxa"/>
            <w:tcBorders>
              <w:top w:val="single" w:sz="4" w:space="0" w:color="auto"/>
            </w:tcBorders>
          </w:tcPr>
          <w:p w14:paraId="551F11D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(ime in priimek odgovorne osebe ter podpis ponudnika)</w:t>
            </w:r>
          </w:p>
        </w:tc>
      </w:tr>
    </w:tbl>
    <w:p w14:paraId="491A5700"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20"/>
          <w:szCs w:val="20"/>
          <w:lang w:eastAsia="sl-SI"/>
        </w:rPr>
      </w:pPr>
    </w:p>
    <w:p w14:paraId="12888733"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18"/>
          <w:szCs w:val="20"/>
          <w:lang w:eastAsia="sl-SI"/>
        </w:rPr>
      </w:pPr>
    </w:p>
    <w:p w14:paraId="1AB76E18" w14:textId="77777777" w:rsidR="000E30A4" w:rsidRDefault="000E30A4" w:rsidP="00530307">
      <w:pPr>
        <w:keepNext/>
        <w:keepLines/>
        <w:tabs>
          <w:tab w:val="left" w:pos="567"/>
          <w:tab w:val="num" w:pos="851"/>
          <w:tab w:val="left" w:pos="993"/>
        </w:tabs>
        <w:spacing w:after="0" w:line="240" w:lineRule="auto"/>
        <w:jc w:val="both"/>
        <w:rPr>
          <w:rFonts w:ascii="Tahoma" w:eastAsia="Times New Roman" w:hAnsi="Tahoma" w:cs="Tahoma"/>
          <w:b/>
          <w:i/>
          <w:sz w:val="16"/>
          <w:szCs w:val="20"/>
          <w:lang w:eastAsia="sl-SI"/>
        </w:rPr>
      </w:pPr>
    </w:p>
    <w:p w14:paraId="0A075BE6" w14:textId="77777777" w:rsidR="00850A09"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BE54B7">
        <w:rPr>
          <w:rFonts w:ascii="Tahoma" w:eastAsia="Times New Roman" w:hAnsi="Tahoma" w:cs="Tahoma"/>
          <w:b/>
          <w:i/>
          <w:sz w:val="16"/>
          <w:szCs w:val="20"/>
          <w:lang w:eastAsia="sl-SI"/>
        </w:rPr>
        <w:t xml:space="preserve">Navodilo: </w:t>
      </w:r>
      <w:r w:rsidRPr="00BE54B7">
        <w:rPr>
          <w:rFonts w:ascii="Tahoma" w:eastAsia="Times New Roman" w:hAnsi="Tahoma" w:cs="Tahoma"/>
          <w:i/>
          <w:sz w:val="16"/>
          <w:szCs w:val="20"/>
          <w:lang w:eastAsia="sl-SI"/>
        </w:rPr>
        <w:t>V primeru, da odda več ponudnikov skupno ponudbo, morajo razmnožen obrazec priloge 1 izpolniti vsi ponudniki – partnerji, k ponudbi pa se priloži tudi Prilogo 1/1.</w:t>
      </w:r>
      <w:r w:rsidR="00B94074" w:rsidRPr="00BE54B7">
        <w:rPr>
          <w:rFonts w:ascii="Tahoma" w:eastAsia="Times New Roman" w:hAnsi="Tahoma" w:cs="Tahoma"/>
          <w:b/>
          <w:i/>
          <w:sz w:val="16"/>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067E0C21" w14:textId="77777777" w:rsidTr="006C2BE7">
        <w:tc>
          <w:tcPr>
            <w:tcW w:w="7938" w:type="dxa"/>
            <w:tcBorders>
              <w:top w:val="single" w:sz="4" w:space="0" w:color="auto"/>
              <w:bottom w:val="single" w:sz="4" w:space="0" w:color="auto"/>
            </w:tcBorders>
          </w:tcPr>
          <w:p w14:paraId="575D3D7A" w14:textId="77777777" w:rsidR="00850A09" w:rsidRPr="00CD5EFE" w:rsidRDefault="00850A09" w:rsidP="00530307">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2F0C50A1" w14:textId="77777777" w:rsidR="00850A09" w:rsidRPr="00CD5EFE" w:rsidRDefault="00850A09" w:rsidP="00530307">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097B84">
              <w:rPr>
                <w:rFonts w:ascii="Tahoma" w:hAnsi="Tahoma" w:cs="Tahoma"/>
                <w:b/>
                <w:bCs/>
                <w:i/>
                <w:iCs/>
              </w:rPr>
              <w:t>1</w:t>
            </w:r>
          </w:p>
        </w:tc>
      </w:tr>
    </w:tbl>
    <w:p w14:paraId="2CA40716"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lang w:eastAsia="sl-SI"/>
        </w:rPr>
      </w:pPr>
    </w:p>
    <w:p w14:paraId="2BB09A34"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3118941C" w14:textId="77777777" w:rsidR="00850A09" w:rsidRPr="00850A09" w:rsidRDefault="00850A09" w:rsidP="00530307">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16F6BA22"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124F7A87" w14:textId="77777777" w:rsidR="00E26F71" w:rsidRPr="00E26F71" w:rsidRDefault="00E26F71" w:rsidP="00530307">
      <w:pPr>
        <w:keepNext/>
        <w:keepLines/>
        <w:spacing w:after="0" w:line="240" w:lineRule="auto"/>
        <w:jc w:val="both"/>
        <w:rPr>
          <w:rFonts w:ascii="Tahoma" w:eastAsia="Times New Roman" w:hAnsi="Tahoma" w:cs="Tahoma"/>
          <w:lang w:eastAsia="sl-SI"/>
        </w:rPr>
      </w:pPr>
      <w:r w:rsidRPr="00E26F71">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E1C4E29"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6EEF2873"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b/>
          <w:lang w:eastAsia="sl-SI"/>
        </w:rPr>
      </w:pPr>
    </w:p>
    <w:p w14:paraId="67EFAE66" w14:textId="77777777" w:rsidR="00850A09" w:rsidRPr="00850A09" w:rsidRDefault="00850A09" w:rsidP="00530307">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04DFA" w:rsidRPr="00404DFA" w14:paraId="33455726" w14:textId="77777777" w:rsidTr="004D2511">
        <w:tc>
          <w:tcPr>
            <w:tcW w:w="8080" w:type="dxa"/>
            <w:tcBorders>
              <w:top w:val="single" w:sz="4" w:space="0" w:color="auto"/>
              <w:bottom w:val="single" w:sz="4" w:space="0" w:color="auto"/>
            </w:tcBorders>
          </w:tcPr>
          <w:p w14:paraId="71026B2C" w14:textId="77777777" w:rsidR="00404DFA" w:rsidRPr="00404DFA" w:rsidRDefault="00404DFA" w:rsidP="00530307">
            <w:pPr>
              <w:keepNext/>
              <w:keepLines/>
              <w:spacing w:after="0" w:line="240" w:lineRule="auto"/>
              <w:jc w:val="both"/>
              <w:rPr>
                <w:rFonts w:ascii="Tahoma" w:eastAsia="Times New Roman" w:hAnsi="Tahoma" w:cs="Tahoma"/>
                <w:lang w:eastAsia="sl-SI"/>
              </w:rPr>
            </w:pPr>
            <w:r w:rsidRPr="00404DFA">
              <w:rPr>
                <w:rFonts w:ascii="Tahoma" w:eastAsia="Times New Roman" w:hAnsi="Tahoma" w:cs="Tahoma"/>
                <w:lang w:eastAsia="sl-SI"/>
              </w:rPr>
              <w:lastRenderedPageBreak/>
              <w:br w:type="page"/>
            </w:r>
            <w:r w:rsidRPr="00404DFA">
              <w:rPr>
                <w:rFonts w:ascii="Tahoma" w:eastAsia="Times New Roman" w:hAnsi="Tahoma" w:cs="Tahoma"/>
                <w:lang w:eastAsia="sl-SI"/>
              </w:rPr>
              <w:br w:type="page"/>
            </w:r>
            <w:r w:rsidRPr="00404DFA">
              <w:rPr>
                <w:rFonts w:ascii="Tahoma" w:eastAsia="Times New Roman" w:hAnsi="Tahoma" w:cs="Tahoma"/>
                <w:lang w:eastAsia="sl-SI"/>
              </w:rPr>
              <w:br w:type="page"/>
            </w:r>
            <w:r w:rsidR="004E3E1B">
              <w:rPr>
                <w:rFonts w:ascii="Tahoma" w:eastAsia="Times New Roman" w:hAnsi="Tahoma" w:cs="Tahoma"/>
                <w:lang w:eastAsia="sl-SI"/>
              </w:rPr>
              <w:t xml:space="preserve">CELOTEN </w:t>
            </w:r>
            <w:r w:rsidR="004E3E1B" w:rsidRPr="00BA3F91">
              <w:rPr>
                <w:rFonts w:ascii="Tahoma" w:eastAsia="Times New Roman" w:hAnsi="Tahoma" w:cs="Tahoma"/>
                <w:lang w:eastAsia="sl-SI"/>
              </w:rPr>
              <w:t>PREDRAČUN</w:t>
            </w:r>
            <w:r w:rsidR="004E3E1B">
              <w:rPr>
                <w:rFonts w:ascii="Tahoma" w:eastAsia="Times New Roman" w:hAnsi="Tahoma" w:cs="Tahoma"/>
                <w:lang w:eastAsia="sl-SI"/>
              </w:rPr>
              <w:t xml:space="preserve"> POPISA DEL</w:t>
            </w:r>
          </w:p>
        </w:tc>
        <w:tc>
          <w:tcPr>
            <w:tcW w:w="1418" w:type="dxa"/>
            <w:tcBorders>
              <w:top w:val="single" w:sz="4" w:space="0" w:color="auto"/>
              <w:bottom w:val="single" w:sz="4" w:space="0" w:color="auto"/>
            </w:tcBorders>
          </w:tcPr>
          <w:p w14:paraId="04D67B50"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2</w:t>
            </w:r>
          </w:p>
        </w:tc>
      </w:tr>
    </w:tbl>
    <w:p w14:paraId="062D114B" w14:textId="77777777" w:rsidR="00404DFA" w:rsidRDefault="00404DFA" w:rsidP="00530307">
      <w:pPr>
        <w:keepNext/>
        <w:keepLines/>
        <w:spacing w:after="0" w:line="240" w:lineRule="auto"/>
        <w:jc w:val="both"/>
        <w:rPr>
          <w:rFonts w:ascii="Tahoma" w:eastAsia="Times New Roman" w:hAnsi="Tahoma" w:cs="Tahoma"/>
          <w:b/>
          <w:bCs/>
          <w:highlight w:val="yellow"/>
          <w:lang w:eastAsia="sl-SI"/>
        </w:rPr>
      </w:pPr>
    </w:p>
    <w:p w14:paraId="09FD1E7A" w14:textId="77777777" w:rsidR="00D74CFD" w:rsidRPr="00404DFA" w:rsidRDefault="00D74CFD" w:rsidP="00530307">
      <w:pPr>
        <w:keepNext/>
        <w:keepLines/>
        <w:spacing w:after="0" w:line="240" w:lineRule="auto"/>
        <w:jc w:val="both"/>
        <w:rPr>
          <w:rFonts w:ascii="Tahoma" w:eastAsia="Times New Roman" w:hAnsi="Tahoma" w:cs="Tahoma"/>
          <w:b/>
          <w:bCs/>
          <w:highlight w:val="yellow"/>
          <w:lang w:eastAsia="sl-SI"/>
        </w:rPr>
      </w:pPr>
    </w:p>
    <w:p w14:paraId="4E86D296" w14:textId="77777777" w:rsidR="00D74CFD" w:rsidRPr="00712BC8" w:rsidRDefault="00D74CFD" w:rsidP="00530307">
      <w:pPr>
        <w:keepNext/>
        <w:keepLines/>
        <w:spacing w:after="0" w:line="240" w:lineRule="auto"/>
        <w:jc w:val="both"/>
        <w:rPr>
          <w:rFonts w:ascii="Tahoma" w:eastAsia="Times New Roman" w:hAnsi="Tahoma" w:cs="Tahoma"/>
          <w:b/>
          <w:lang w:eastAsia="sl-SI"/>
        </w:rPr>
      </w:pPr>
    </w:p>
    <w:p w14:paraId="25499B09" w14:textId="1C6B0A2A" w:rsidR="001C0E3D" w:rsidRPr="00712BC8" w:rsidRDefault="00CD75C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Javno naročilo:</w:t>
      </w:r>
      <w:r w:rsidR="000E2A8B">
        <w:rPr>
          <w:rFonts w:ascii="Tahoma" w:eastAsia="Times New Roman" w:hAnsi="Tahoma" w:cs="Tahoma"/>
          <w:b/>
          <w:lang w:eastAsia="sl-SI"/>
        </w:rPr>
        <w:t xml:space="preserve"> </w:t>
      </w:r>
      <w:r w:rsidR="00906331">
        <w:rPr>
          <w:rFonts w:ascii="Tahoma" w:eastAsia="Times New Roman" w:hAnsi="Tahoma" w:cs="Tahoma"/>
          <w:b/>
          <w:noProof/>
          <w:lang w:eastAsia="sl-SI"/>
        </w:rPr>
        <w:t>LPT-227/24</w:t>
      </w:r>
      <w:r w:rsidR="00C04B74">
        <w:rPr>
          <w:rFonts w:ascii="Tahoma" w:eastAsia="Times New Roman" w:hAnsi="Tahoma" w:cs="Tahoma"/>
          <w:b/>
          <w:noProof/>
          <w:lang w:eastAsia="sl-SI"/>
        </w:rPr>
        <w:t xml:space="preserve"> </w:t>
      </w:r>
      <w:r w:rsidR="00C92793">
        <w:rPr>
          <w:rFonts w:ascii="Tahoma" w:eastAsia="Times New Roman" w:hAnsi="Tahoma" w:cs="Tahoma"/>
          <w:b/>
          <w:color w:val="000000"/>
          <w:lang w:eastAsia="sl-SI"/>
        </w:rPr>
        <w:t>–</w:t>
      </w:r>
      <w:r w:rsidR="00196005">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13CD7A3E" w14:textId="77777777" w:rsidR="00271639" w:rsidRDefault="00271639" w:rsidP="00530307">
      <w:pPr>
        <w:keepNext/>
        <w:keepLines/>
        <w:spacing w:after="0" w:line="240" w:lineRule="auto"/>
        <w:jc w:val="both"/>
        <w:rPr>
          <w:rFonts w:ascii="Tahoma" w:eastAsia="Times New Roman" w:hAnsi="Tahoma" w:cs="Tahoma"/>
          <w:lang w:eastAsia="sl-SI"/>
        </w:rPr>
      </w:pPr>
    </w:p>
    <w:p w14:paraId="4CD76B6C" w14:textId="77777777" w:rsidR="00D74CFD" w:rsidRPr="00712BC8" w:rsidRDefault="00D74CFD" w:rsidP="00530307">
      <w:pPr>
        <w:keepNext/>
        <w:keepLines/>
        <w:spacing w:after="0" w:line="240" w:lineRule="auto"/>
        <w:jc w:val="both"/>
        <w:rPr>
          <w:rFonts w:ascii="Tahoma" w:eastAsia="Times New Roman" w:hAnsi="Tahoma" w:cs="Tahoma"/>
          <w:lang w:eastAsia="sl-SI"/>
        </w:rPr>
      </w:pPr>
    </w:p>
    <w:p w14:paraId="7F40F256" w14:textId="77777777" w:rsidR="00EE1418" w:rsidRPr="00BA3F91" w:rsidRDefault="00EE1418"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del.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del se priloži za Prilogo 2</w:t>
      </w:r>
      <w:r w:rsidR="00D94106">
        <w:rPr>
          <w:rFonts w:ascii="Tahoma" w:eastAsia="Times New Roman" w:hAnsi="Tahoma" w:cs="Tahoma"/>
          <w:lang w:eastAsia="sl-SI"/>
        </w:rPr>
        <w:t xml:space="preserve"> v pdf. obliki</w:t>
      </w:r>
      <w:r>
        <w:rPr>
          <w:rFonts w:ascii="Tahoma" w:eastAsia="Times New Roman" w:hAnsi="Tahoma" w:cs="Tahoma"/>
          <w:lang w:eastAsia="sl-SI"/>
        </w:rPr>
        <w:t xml:space="preserve">,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excel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r w:rsidR="008F49AA">
        <w:rPr>
          <w:rFonts w:ascii="Tahoma" w:eastAsia="Times New Roman" w:hAnsi="Tahoma" w:cs="Tahoma"/>
          <w:lang w:eastAsia="sl-SI"/>
        </w:rPr>
        <w:t>V primeru razlikovanja med predračunom popisa del v pdf. formatu in excel formatu, bo naročnik kot veljaven štel predračun popisa del v pdf. formatu.</w:t>
      </w:r>
    </w:p>
    <w:p w14:paraId="799DC0DA"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33FC75E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74367B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FEDF685"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7174B0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3A5DEA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3D5B6C5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758C82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40486D9"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CB5E94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9C4313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6A03F8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CB1FB4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300C4F4"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F90A46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AFFBC2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FE177D0"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7BE2C0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5ABA444"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4C9A67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704BE7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C0B7F6B"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02421C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531D87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449438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9AFD7F9"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9FD4E0F"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05A89727"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2FBB76D4"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45CA7DAE"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04444DD0" w14:textId="77777777" w:rsidR="006C4718" w:rsidRPr="00712BC8" w:rsidRDefault="006C4718" w:rsidP="00530307">
      <w:pPr>
        <w:keepNext/>
        <w:keepLines/>
        <w:spacing w:after="0" w:line="240" w:lineRule="auto"/>
        <w:ind w:left="720"/>
        <w:jc w:val="both"/>
        <w:rPr>
          <w:rFonts w:ascii="Tahoma" w:eastAsia="Times New Roman" w:hAnsi="Tahoma" w:cs="Tahoma"/>
          <w:lang w:eastAsia="sl-SI"/>
        </w:rPr>
      </w:pPr>
    </w:p>
    <w:p w14:paraId="4B69D09F" w14:textId="77777777" w:rsidR="001C49D6" w:rsidRPr="00893C8E" w:rsidRDefault="001C49D6" w:rsidP="00530307">
      <w:pPr>
        <w:keepNext/>
        <w:keepLines/>
        <w:spacing w:after="0" w:line="240" w:lineRule="auto"/>
        <w:jc w:val="both"/>
        <w:rPr>
          <w:rFonts w:ascii="Tahoma" w:eastAsia="Times New Roman" w:hAnsi="Tahoma" w:cs="Tahoma"/>
          <w:sz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C49D6" w:rsidRPr="00893C8E" w14:paraId="2DB66B68" w14:textId="77777777" w:rsidTr="009A323D">
        <w:trPr>
          <w:trHeight w:val="235"/>
        </w:trPr>
        <w:tc>
          <w:tcPr>
            <w:tcW w:w="3402" w:type="dxa"/>
            <w:tcBorders>
              <w:bottom w:val="single" w:sz="4" w:space="0" w:color="auto"/>
            </w:tcBorders>
          </w:tcPr>
          <w:p w14:paraId="3575361C"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2977" w:type="dxa"/>
          </w:tcPr>
          <w:p w14:paraId="6CA99B8C"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3119" w:type="dxa"/>
            <w:tcBorders>
              <w:bottom w:val="single" w:sz="4" w:space="0" w:color="auto"/>
            </w:tcBorders>
          </w:tcPr>
          <w:p w14:paraId="41C13FB9" w14:textId="77777777" w:rsidR="001C49D6" w:rsidRPr="00893C8E" w:rsidRDefault="001C49D6"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1C49D6" w:rsidRPr="00893C8E" w14:paraId="16120C1A" w14:textId="77777777" w:rsidTr="009A323D">
        <w:trPr>
          <w:trHeight w:val="235"/>
        </w:trPr>
        <w:tc>
          <w:tcPr>
            <w:tcW w:w="3402" w:type="dxa"/>
            <w:tcBorders>
              <w:top w:val="single" w:sz="4" w:space="0" w:color="auto"/>
            </w:tcBorders>
          </w:tcPr>
          <w:p w14:paraId="4A434E65"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(kraj, datum)</w:t>
            </w:r>
          </w:p>
        </w:tc>
        <w:tc>
          <w:tcPr>
            <w:tcW w:w="2977" w:type="dxa"/>
          </w:tcPr>
          <w:p w14:paraId="13235BD3" w14:textId="77777777" w:rsidR="001C49D6" w:rsidRPr="00893C8E" w:rsidRDefault="001C49D6" w:rsidP="00530307">
            <w:pPr>
              <w:keepNext/>
              <w:keepLines/>
              <w:spacing w:after="0" w:line="240" w:lineRule="auto"/>
              <w:jc w:val="center"/>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žig</w:t>
            </w:r>
          </w:p>
        </w:tc>
        <w:tc>
          <w:tcPr>
            <w:tcW w:w="3119" w:type="dxa"/>
            <w:tcBorders>
              <w:top w:val="single" w:sz="4" w:space="0" w:color="auto"/>
            </w:tcBorders>
          </w:tcPr>
          <w:p w14:paraId="4E866D0B"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(i</w:t>
            </w:r>
            <w:r w:rsidRPr="00893C8E">
              <w:rPr>
                <w:rFonts w:ascii="Tahoma" w:hAnsi="Tahoma" w:cs="Tahoma"/>
                <w:snapToGrid w:val="0"/>
                <w:color w:val="000000"/>
                <w:sz w:val="20"/>
              </w:rPr>
              <w:t xml:space="preserve">me in priimek </w:t>
            </w:r>
            <w:r w:rsidR="00BE54B7" w:rsidRPr="00893C8E">
              <w:rPr>
                <w:rFonts w:ascii="Tahoma" w:hAnsi="Tahoma" w:cs="Tahoma"/>
                <w:snapToGrid w:val="0"/>
                <w:color w:val="000000"/>
                <w:sz w:val="20"/>
              </w:rPr>
              <w:t xml:space="preserve">ter podpis </w:t>
            </w:r>
            <w:r w:rsidRPr="00893C8E">
              <w:rPr>
                <w:rFonts w:ascii="Tahoma" w:eastAsia="Times New Roman" w:hAnsi="Tahoma" w:cs="Tahoma"/>
                <w:snapToGrid w:val="0"/>
                <w:color w:val="000000"/>
                <w:sz w:val="20"/>
                <w:lang w:eastAsia="sl-SI"/>
              </w:rPr>
              <w:t>odgovorne osebe</w:t>
            </w:r>
            <w:r w:rsidRPr="00893C8E">
              <w:rPr>
                <w:rFonts w:ascii="Tahoma" w:hAnsi="Tahoma" w:cs="Tahoma"/>
                <w:snapToGrid w:val="0"/>
                <w:color w:val="000000"/>
                <w:sz w:val="20"/>
              </w:rPr>
              <w:t xml:space="preserve"> ponudnika</w:t>
            </w:r>
            <w:r w:rsidRPr="00893C8E">
              <w:rPr>
                <w:rFonts w:ascii="Tahoma" w:eastAsia="Times New Roman" w:hAnsi="Tahoma" w:cs="Tahoma"/>
                <w:snapToGrid w:val="0"/>
                <w:color w:val="000000"/>
                <w:sz w:val="20"/>
                <w:lang w:eastAsia="sl-SI"/>
              </w:rPr>
              <w:t>)</w:t>
            </w:r>
          </w:p>
        </w:tc>
      </w:tr>
    </w:tbl>
    <w:p w14:paraId="4D66F166" w14:textId="77777777" w:rsidR="009D5003" w:rsidRDefault="009D5003" w:rsidP="00530307">
      <w:pPr>
        <w:keepNext/>
        <w:keepLines/>
        <w:spacing w:after="0" w:line="240" w:lineRule="auto"/>
        <w:jc w:val="both"/>
        <w:rPr>
          <w:rFonts w:ascii="Tahoma" w:eastAsia="Times New Roman" w:hAnsi="Tahoma" w:cs="Tahoma"/>
          <w:b/>
          <w:highlight w:val="yellow"/>
          <w:lang w:eastAsia="sl-SI"/>
        </w:rPr>
      </w:pPr>
    </w:p>
    <w:p w14:paraId="0147B97D" w14:textId="77777777" w:rsidR="00D74CFD" w:rsidRPr="00D74CFD" w:rsidRDefault="00B94074" w:rsidP="00530307">
      <w:pPr>
        <w:keepNext/>
        <w:keepLines/>
        <w:spacing w:after="0" w:line="240" w:lineRule="auto"/>
        <w:jc w:val="both"/>
        <w:rPr>
          <w:rFonts w:ascii="Tahoma" w:eastAsia="Times New Roman" w:hAnsi="Tahoma" w:cs="Tahoma"/>
          <w:lang w:eastAsia="sl-SI"/>
        </w:rPr>
      </w:pPr>
      <w:r>
        <w:rPr>
          <w:rFonts w:ascii="Tahoma" w:eastAsia="Times New Roman" w:hAnsi="Tahoma" w:cs="Tahoma"/>
          <w:b/>
          <w:highlight w:val="yellow"/>
          <w:lang w:eastAsia="sl-SI"/>
        </w:rPr>
        <w:br w:type="page"/>
      </w:r>
    </w:p>
    <w:p w14:paraId="37A3A54F" w14:textId="77777777" w:rsidR="004E3E1B" w:rsidRPr="004E3E1B" w:rsidRDefault="004E3E1B" w:rsidP="00530307">
      <w:pPr>
        <w:keepNext/>
        <w:keepLines/>
        <w:spacing w:after="0" w:line="240" w:lineRule="auto"/>
        <w:jc w:val="right"/>
        <w:rPr>
          <w:rFonts w:ascii="Tahoma" w:eastAsia="Times New Roman" w:hAnsi="Tahoma" w:cs="Tahoma"/>
          <w:b/>
          <w:i/>
          <w:sz w:val="18"/>
          <w:lang w:eastAsia="sl-SI"/>
        </w:rPr>
      </w:pPr>
      <w:r w:rsidRPr="004E3E1B">
        <w:rPr>
          <w:rFonts w:ascii="Tahoma" w:eastAsia="Times New Roman" w:hAnsi="Tahoma" w:cs="Tahoma"/>
          <w:b/>
          <w:i/>
          <w:sz w:val="18"/>
          <w:lang w:eastAsia="sl-SI"/>
        </w:rPr>
        <w:lastRenderedPageBreak/>
        <w:t>Priloga 3/1</w:t>
      </w:r>
    </w:p>
    <w:p w14:paraId="1C09AAA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i/>
          <w:sz w:val="18"/>
          <w:lang w:eastAsia="sl-SI"/>
        </w:rPr>
      </w:pPr>
    </w:p>
    <w:p w14:paraId="39E5B87E"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3CE3871A"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I Z J A V A</w:t>
      </w:r>
    </w:p>
    <w:p w14:paraId="7FC2B54D"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O UDELEŽBI FIZIČNIH IN PRAVNIH OSEB V LASTNIŠTVU PONUDNIKA</w:t>
      </w:r>
    </w:p>
    <w:p w14:paraId="6BB2486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319073F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0DBD3E1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3002F7A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Podatki o pravni osebi (ponudniku):</w:t>
      </w:r>
    </w:p>
    <w:p w14:paraId="7CE2B313"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Polno ime podjetja</w:t>
      </w:r>
      <w:r w:rsidRPr="00CA1AE3">
        <w:rPr>
          <w:rFonts w:ascii="Tahoma" w:eastAsia="Times New Roman" w:hAnsi="Tahoma" w:cs="Tahoma"/>
          <w:lang w:eastAsia="sl-SI"/>
        </w:rPr>
        <w:t>: _____________________________________________________________</w:t>
      </w:r>
    </w:p>
    <w:p w14:paraId="1FFCED1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Sedež podjetja</w:t>
      </w:r>
      <w:r w:rsidRPr="00CA1AE3">
        <w:rPr>
          <w:rFonts w:ascii="Tahoma" w:eastAsia="Times New Roman" w:hAnsi="Tahoma" w:cs="Tahoma"/>
          <w:lang w:eastAsia="sl-SI"/>
        </w:rPr>
        <w:t>: ________________________________________________________________</w:t>
      </w:r>
    </w:p>
    <w:p w14:paraId="451F871B"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Občina sedeža podjetja</w:t>
      </w:r>
      <w:r w:rsidRPr="00CA1AE3">
        <w:rPr>
          <w:rFonts w:ascii="Tahoma" w:eastAsia="Times New Roman" w:hAnsi="Tahoma" w:cs="Tahoma"/>
          <w:lang w:eastAsia="sl-SI"/>
        </w:rPr>
        <w:t>: _________________________________________________________</w:t>
      </w:r>
    </w:p>
    <w:p w14:paraId="658F0028"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Številka vpisa v sodni register (št. vložka)</w:t>
      </w:r>
      <w:r w:rsidRPr="00CA1AE3">
        <w:rPr>
          <w:rFonts w:ascii="Tahoma" w:eastAsia="Times New Roman" w:hAnsi="Tahoma" w:cs="Tahoma"/>
          <w:lang w:eastAsia="sl-SI"/>
        </w:rPr>
        <w:t>: ___________________________________________</w:t>
      </w:r>
    </w:p>
    <w:p w14:paraId="3A05E735"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Matična številka podjetja</w:t>
      </w:r>
      <w:r w:rsidRPr="00CA1AE3">
        <w:rPr>
          <w:rFonts w:ascii="Tahoma" w:eastAsia="Times New Roman" w:hAnsi="Tahoma" w:cs="Tahoma"/>
          <w:lang w:eastAsia="sl-SI"/>
        </w:rPr>
        <w:t>: ________________________________________________________</w:t>
      </w:r>
    </w:p>
    <w:p w14:paraId="0F83AC95"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ID ZA DDV:</w:t>
      </w:r>
      <w:r w:rsidRPr="00CA1AE3">
        <w:rPr>
          <w:rFonts w:ascii="Tahoma" w:eastAsia="Times New Roman" w:hAnsi="Tahoma" w:cs="Tahoma"/>
          <w:lang w:eastAsia="sl-SI"/>
        </w:rPr>
        <w:t>: __________________________________________________________________</w:t>
      </w:r>
    </w:p>
    <w:p w14:paraId="498078D1"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60A7B59A" w14:textId="0F9A7930"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V zvezi z javnim naročilom </w:t>
      </w:r>
      <w:r w:rsidR="00906331">
        <w:rPr>
          <w:rFonts w:ascii="Tahoma" w:eastAsia="Times New Roman" w:hAnsi="Tahoma" w:cs="Tahoma"/>
          <w:b/>
          <w:noProof/>
          <w:lang w:eastAsia="sl-SI"/>
        </w:rPr>
        <w:t>LPT-227/24</w:t>
      </w:r>
      <w:r w:rsidRPr="00CA1AE3">
        <w:rPr>
          <w:rFonts w:ascii="Tahoma" w:eastAsia="Times New Roman" w:hAnsi="Tahoma" w:cs="Tahoma"/>
          <w:b/>
          <w:noProof/>
          <w:lang w:eastAsia="sl-SI"/>
        </w:rPr>
        <w:t xml:space="preserve"> – </w:t>
      </w:r>
      <w:r w:rsidR="0015439B">
        <w:rPr>
          <w:rFonts w:ascii="Tahoma" w:eastAsia="Times New Roman" w:hAnsi="Tahoma" w:cs="Tahoma"/>
          <w:b/>
          <w:noProof/>
          <w:lang w:eastAsia="sl-SI"/>
        </w:rPr>
        <w:t>Obnova poslovnega prostora pod stebriščno lopo Plečnikovih tržnic</w:t>
      </w:r>
      <w:r w:rsidRPr="00CA1AE3">
        <w:rPr>
          <w:rFonts w:ascii="Tahoma" w:eastAsia="Times New Roman" w:hAnsi="Tahoma" w:cs="Tahoma"/>
          <w:lang w:eastAsia="sl-SI"/>
        </w:rPr>
        <w:t xml:space="preserve"> </w:t>
      </w:r>
      <w:r w:rsidR="00D94106"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D94106">
        <w:rPr>
          <w:rFonts w:ascii="Tahoma" w:eastAsia="Times New Roman" w:hAnsi="Tahoma" w:cs="Tahoma"/>
          <w:lang w:eastAsia="sl-SI"/>
        </w:rPr>
        <w:t>*</w:t>
      </w:r>
      <w:r w:rsidR="00D94106" w:rsidRPr="00637345">
        <w:rPr>
          <w:rFonts w:ascii="Tahoma" w:eastAsia="Times New Roman" w:hAnsi="Tahoma" w:cs="Tahoma"/>
          <w:lang w:eastAsia="sl-SI"/>
        </w:rPr>
        <w:t>, ter gospodarskih subjektih, za katere se glede na določbe zakona, ki ureja gospodarske družbe šteje, da so povezane družbe s ponudnikom</w:t>
      </w:r>
      <w:r w:rsidRPr="00CA1AE3">
        <w:rPr>
          <w:rFonts w:ascii="Tahoma" w:eastAsia="Times New Roman" w:hAnsi="Tahoma" w:cs="Tahoma"/>
          <w:lang w:eastAsia="sl-SI"/>
        </w:rPr>
        <w:t>.</w:t>
      </w:r>
    </w:p>
    <w:p w14:paraId="1CEEC05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  </w:t>
      </w:r>
    </w:p>
    <w:p w14:paraId="0E54C86F"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pravne osebe</w:t>
      </w:r>
      <w:r w:rsidRPr="00CA1AE3">
        <w:rPr>
          <w:rFonts w:ascii="Tahoma" w:eastAsia="Times New Roman" w:hAnsi="Tahoma" w:cs="Tahoma"/>
          <w:lang w:eastAsia="sl-SI"/>
        </w:rPr>
        <w:t>, vključno z udeležbo tihih družbenikov:</w:t>
      </w:r>
    </w:p>
    <w:p w14:paraId="6599F81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A1AE3" w:rsidRPr="00CA1AE3" w14:paraId="13489AFA"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ECFFCF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6C28BC2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1C6893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88A0E0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1695D15C"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36E356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60355F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90571E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0F01D0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1ED5F02D"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C8D850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2C350AEA"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F0790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95FE4B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4940F3CE"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106BA63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0CD585B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676CA1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633B8A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742103B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BD604B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3C7EF8D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1DBB6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5AA5F9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0A1F4B5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19916C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90B448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50DB6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8FD57D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5A3B11B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D991A1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258B095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1F2744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636C3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bl>
    <w:p w14:paraId="2724230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30609331"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fizične osebe</w:t>
      </w:r>
      <w:r w:rsidRPr="00CA1AE3">
        <w:rPr>
          <w:rFonts w:ascii="Tahoma" w:eastAsia="Times New Roman" w:hAnsi="Tahoma" w:cs="Tahoma"/>
          <w:lang w:eastAsia="sl-SI"/>
        </w:rPr>
        <w:t>, vključno z udeležbo tihih družbenikov:</w:t>
      </w:r>
    </w:p>
    <w:p w14:paraId="03FB9BDE"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A1AE3" w:rsidRPr="00CA1AE3" w14:paraId="5E05F1C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69737B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524042F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654CF8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EAA157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4A5973BD"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251A76F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03533A6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AF526C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9DCE56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815DF3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4B9F2E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CA8483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E6ED3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C287B7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3D1FD65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A224B4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0ADCE8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6D83F8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109B98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4C2D5CC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096FE24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448FA5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B7A93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6E2F71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E545D37"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034E40E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6C1D81C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308027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5544E8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0B7017BC"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7588E33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1F81A5D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BC3586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02375E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bl>
    <w:p w14:paraId="664B4CD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1CF506E"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br w:type="page"/>
      </w:r>
      <w:r w:rsidRPr="00CA1AE3">
        <w:rPr>
          <w:rFonts w:ascii="Tahoma" w:eastAsia="Times New Roman" w:hAnsi="Tahoma" w:cs="Tahoma"/>
          <w:b/>
          <w:lang w:eastAsia="sl-SI"/>
        </w:rPr>
        <w:lastRenderedPageBreak/>
        <w:t>IZJAVLJAMO</w:t>
      </w:r>
      <w:r w:rsidRPr="00CA1AE3">
        <w:rPr>
          <w:rFonts w:ascii="Tahoma" w:eastAsia="Times New Roman" w:hAnsi="Tahoma" w:cs="Tahoma"/>
          <w:lang w:eastAsia="sl-SI"/>
        </w:rPr>
        <w:t xml:space="preserve">, da so skladno z določbami zakona, ki ureja gospodarske družbe, </w:t>
      </w:r>
      <w:r w:rsidRPr="00CA1AE3">
        <w:rPr>
          <w:rFonts w:ascii="Tahoma" w:eastAsia="Times New Roman" w:hAnsi="Tahoma" w:cs="Tahoma"/>
          <w:u w:val="single"/>
          <w:lang w:eastAsia="sl-SI"/>
        </w:rPr>
        <w:t>povezane družbe</w:t>
      </w:r>
      <w:r w:rsidRPr="00CA1AE3">
        <w:rPr>
          <w:rFonts w:ascii="Tahoma" w:eastAsia="Times New Roman" w:hAnsi="Tahoma" w:cs="Tahoma"/>
          <w:lang w:eastAsia="sl-SI"/>
        </w:rPr>
        <w:t xml:space="preserve"> z zgoraj navedenim ponudnikom, naslednji gospodarski subjekti:</w:t>
      </w:r>
    </w:p>
    <w:p w14:paraId="394D8FF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A1AE3" w:rsidRPr="00CA1AE3" w14:paraId="21D24682"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F99927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195740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D9096B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EF1EB0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Matična številka</w:t>
            </w:r>
          </w:p>
        </w:tc>
      </w:tr>
      <w:tr w:rsidR="00CA1AE3" w:rsidRPr="00CA1AE3" w14:paraId="6DD5C310"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1AE7B07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56A54E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B48AD5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E2EA0A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E40367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CA936F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2ADBEC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E7BA79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8DA000A"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43E26C7F"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7076E50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1C3CF6F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9DA346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19E7E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2E2ABD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0692D6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DFFF6DA"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FADDDA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1CAB4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7BFBC90C"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CE6244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5409955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EB358F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168C93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0510AA06"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55CC68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5339C5F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A6D990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993C59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bl>
    <w:p w14:paraId="6B574C1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0F0E289B"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2D3882A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F9DB7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6B6491E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0C3D737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2C83EA36" w14:textId="77777777" w:rsidR="00CA1AE3" w:rsidRPr="00CA1AE3" w:rsidRDefault="00CA1AE3" w:rsidP="00530307">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BBCD9C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6FAAD8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09E0343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7940EF7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4B305465"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18227359"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7CAFC9D6"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181C1D24" w14:textId="77777777" w:rsidTr="005528C9">
        <w:trPr>
          <w:trHeight w:val="235"/>
        </w:trPr>
        <w:tc>
          <w:tcPr>
            <w:tcW w:w="2977" w:type="dxa"/>
            <w:tcBorders>
              <w:bottom w:val="single" w:sz="4" w:space="0" w:color="auto"/>
            </w:tcBorders>
          </w:tcPr>
          <w:p w14:paraId="7EDF12E5"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4EE4DAA5"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CA4C4BB" w14:textId="77777777" w:rsidR="004E3E1B" w:rsidRPr="00712BC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4E3E1B" w:rsidRPr="00712BC8" w14:paraId="437E468C" w14:textId="77777777" w:rsidTr="005528C9">
        <w:trPr>
          <w:trHeight w:val="235"/>
        </w:trPr>
        <w:tc>
          <w:tcPr>
            <w:tcW w:w="2977" w:type="dxa"/>
            <w:tcBorders>
              <w:top w:val="single" w:sz="4" w:space="0" w:color="auto"/>
            </w:tcBorders>
          </w:tcPr>
          <w:p w14:paraId="0996B470"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594F5AA"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EA177D0"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E65368F" w14:textId="77777777" w:rsidR="004E3E1B" w:rsidRPr="00CA1AE3"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6BEAF3A6"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2F921021"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1181A053"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34F05DEE" w14:textId="77777777" w:rsidR="00CA1AE3" w:rsidRPr="00CA1AE3" w:rsidRDefault="00CA1AE3" w:rsidP="00530307">
      <w:pPr>
        <w:keepNext/>
        <w:keepLines/>
        <w:tabs>
          <w:tab w:val="left" w:pos="284"/>
        </w:tabs>
        <w:spacing w:after="0" w:line="240" w:lineRule="auto"/>
        <w:jc w:val="both"/>
        <w:rPr>
          <w:rFonts w:ascii="Tahoma" w:eastAsia="Times New Roman" w:hAnsi="Tahoma" w:cs="Tahoma"/>
          <w:i/>
          <w:sz w:val="18"/>
          <w:lang w:eastAsia="sl-SI"/>
        </w:rPr>
      </w:pPr>
    </w:p>
    <w:p w14:paraId="04503BC5"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1511B2E9"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r w:rsidRPr="00BE54B7">
        <w:rPr>
          <w:rFonts w:ascii="Tahoma" w:eastAsia="Times New Roman" w:hAnsi="Tahoma" w:cs="Tahoma"/>
          <w:b/>
          <w:i/>
          <w:sz w:val="16"/>
          <w:lang w:eastAsia="sl-SI"/>
        </w:rPr>
        <w:t>Navodilo:</w:t>
      </w:r>
      <w:r w:rsidRPr="00BE54B7">
        <w:rPr>
          <w:rFonts w:ascii="Tahoma" w:eastAsia="Times New Roman" w:hAnsi="Tahoma" w:cs="Tahoma"/>
          <w:i/>
          <w:sz w:val="16"/>
          <w:lang w:eastAsia="sl-SI"/>
        </w:rPr>
        <w:t xml:space="preserve"> </w:t>
      </w:r>
    </w:p>
    <w:p w14:paraId="63094CEA" w14:textId="77777777" w:rsidR="00CA1AE3" w:rsidRPr="00BE54B7" w:rsidRDefault="00CA1AE3"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76D896A7"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6E188937"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3E54E942" w14:textId="77777777" w:rsidR="00D94106" w:rsidRPr="00CA1AE3" w:rsidRDefault="00D94106" w:rsidP="00D94106">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5A856091" w14:textId="77777777" w:rsidR="00D94106" w:rsidRPr="004A281B" w:rsidRDefault="00D94106" w:rsidP="00D94106">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9"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9D6817A" w14:textId="77777777" w:rsidR="00D94106" w:rsidRPr="00843A6C" w:rsidRDefault="00D94106" w:rsidP="00D94106">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45320740" w14:textId="77777777" w:rsidR="004E3E1B" w:rsidRPr="007001B7" w:rsidRDefault="004E3E1B" w:rsidP="00530307">
      <w:pPr>
        <w:keepNext/>
        <w:keepLines/>
        <w:spacing w:after="0" w:line="240" w:lineRule="auto"/>
        <w:jc w:val="right"/>
        <w:rPr>
          <w:rFonts w:ascii="Tahoma" w:eastAsia="Times New Roman" w:hAnsi="Tahoma" w:cs="Tahoma"/>
          <w:b/>
          <w:i/>
          <w:lang w:eastAsia="sl-SI"/>
        </w:rPr>
      </w:pPr>
      <w:r w:rsidRPr="007001B7">
        <w:rPr>
          <w:rFonts w:ascii="Tahoma" w:eastAsia="Times New Roman" w:hAnsi="Tahoma" w:cs="Tahoma"/>
          <w:b/>
          <w:i/>
          <w:lang w:eastAsia="sl-SI"/>
        </w:rPr>
        <w:lastRenderedPageBreak/>
        <w:t>Priloga 3/</w:t>
      </w:r>
      <w:r w:rsidR="00D94106">
        <w:rPr>
          <w:rFonts w:ascii="Tahoma" w:eastAsia="Times New Roman" w:hAnsi="Tahoma" w:cs="Tahoma"/>
          <w:b/>
          <w:i/>
          <w:lang w:eastAsia="sl-SI"/>
        </w:rPr>
        <w:t>2</w:t>
      </w:r>
    </w:p>
    <w:p w14:paraId="2B4D0B9A" w14:textId="77777777" w:rsidR="004E3E1B" w:rsidRDefault="004E3E1B" w:rsidP="00530307">
      <w:pPr>
        <w:keepNext/>
        <w:keepLines/>
        <w:spacing w:after="0" w:line="240" w:lineRule="auto"/>
        <w:jc w:val="both"/>
        <w:rPr>
          <w:rFonts w:ascii="Tahoma" w:eastAsia="Times New Roman" w:hAnsi="Tahoma" w:cs="Tahoma"/>
          <w:lang w:eastAsia="sl-SI"/>
        </w:rPr>
      </w:pPr>
    </w:p>
    <w:p w14:paraId="45C2D542" w14:textId="77777777" w:rsidR="004E3E1B" w:rsidRPr="00D63574" w:rsidRDefault="004E3E1B" w:rsidP="00530307">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5E7C154C"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949FA05"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060983DC"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61453EF"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4E4B677"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538C761"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E45870A"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Spodaj podpisani/a, ki sem pri gospodarskemu subjektu </w:t>
      </w:r>
    </w:p>
    <w:p w14:paraId="0C5A6A52"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________________________________________</w:t>
      </w:r>
    </w:p>
    <w:p w14:paraId="03AD7D8C"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član/ica (ustrezno obkrožiti/označiti):</w:t>
      </w:r>
    </w:p>
    <w:p w14:paraId="31B6085A"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upravnega organa ali </w:t>
      </w:r>
    </w:p>
    <w:p w14:paraId="2F6B29C8"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vodstvenega organa ali</w:t>
      </w:r>
    </w:p>
    <w:p w14:paraId="3D2EA344"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nadzornega organa </w:t>
      </w:r>
    </w:p>
    <w:p w14:paraId="413A37BA"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7178B41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oziroma imam pooblastila za (ustrezno obkrožiti/označiti):</w:t>
      </w:r>
    </w:p>
    <w:p w14:paraId="3EA27256"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njegovo zastopanje ali</w:t>
      </w:r>
    </w:p>
    <w:p w14:paraId="790910E6"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odločanje ali</w:t>
      </w:r>
    </w:p>
    <w:p w14:paraId="6BDA4894"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nadzor v njem,</w:t>
      </w:r>
    </w:p>
    <w:p w14:paraId="301F4DE1"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3BFB6ACF"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373D5846"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p>
    <w:p w14:paraId="47703D70" w14:textId="77777777" w:rsidR="004E3E1B" w:rsidRPr="002E5D7C"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18"/>
          <w:lang w:eastAsia="sl-SI"/>
        </w:rPr>
      </w:pPr>
      <w:r w:rsidRPr="002E5D7C">
        <w:rPr>
          <w:rFonts w:ascii="Tahoma" w:eastAsia="Times New Roman" w:hAnsi="Tahoma" w:cs="Tahoma"/>
          <w:b/>
          <w:sz w:val="18"/>
          <w:szCs w:val="18"/>
          <w:lang w:eastAsia="sl-SI"/>
        </w:rPr>
        <w:t>IZJAVLJAM</w:t>
      </w:r>
    </w:p>
    <w:p w14:paraId="37F1BA85"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F8D4912" w14:textId="77777777" w:rsidR="00D94106" w:rsidRPr="002E5D7C" w:rsidRDefault="00D94106" w:rsidP="00D94106">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5D7C">
        <w:rPr>
          <w:rFonts w:ascii="Tahoma" w:eastAsia="Times New Roman" w:hAnsi="Tahoma" w:cs="Tahoma"/>
          <w:sz w:val="18"/>
          <w:szCs w:val="18"/>
          <w:lang w:eastAsia="sl-SI"/>
        </w:rPr>
        <w:t xml:space="preserve">da mi ni bila izrečena pravnomočna sodba za kazniva dejanja iz Kazenskega zakonika (Uradni list RS, št. 50/12 – uradno prečiščeno besedilo, 6/16 – popr., 54/15, 38/16, 27/17, 23/20, 91/20, 95/21, 186/21 in 105/22 – ZZNŠPP; v nadaljnjem besedilu: KZ-1) in so našteta v prvem odstavku 75. člena ZJN-3, ali za primerljiva kazniva dejanja, ki so jih izrekla tuja sodišča, </w:t>
      </w:r>
    </w:p>
    <w:p w14:paraId="7A391FB0"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C818F35"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5D7C">
        <w:rPr>
          <w:rFonts w:ascii="Tahoma" w:eastAsia="Times New Roman" w:hAnsi="Tahoma" w:cs="Tahoma"/>
          <w:sz w:val="18"/>
          <w:szCs w:val="18"/>
          <w:lang w:eastAsia="sl-SI"/>
        </w:rPr>
        <w:t>in</w:t>
      </w:r>
    </w:p>
    <w:p w14:paraId="115FD03B"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3C4112C" w14:textId="77777777" w:rsidR="004E3E1B" w:rsidRPr="002E5D7C"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18"/>
          <w:lang w:eastAsia="sl-SI"/>
        </w:rPr>
      </w:pPr>
      <w:r w:rsidRPr="002E5D7C">
        <w:rPr>
          <w:rFonts w:ascii="Tahoma" w:eastAsia="Times New Roman" w:hAnsi="Tahoma" w:cs="Tahoma"/>
          <w:b/>
          <w:sz w:val="18"/>
          <w:szCs w:val="18"/>
          <w:lang w:eastAsia="sl-SI"/>
        </w:rPr>
        <w:t>POOBLAŠČAM</w:t>
      </w:r>
    </w:p>
    <w:p w14:paraId="33D37F21"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3C0ED07" w14:textId="77F3D6C5" w:rsidR="004E3E1B" w:rsidRPr="002E5D7C" w:rsidRDefault="00BC23F2" w:rsidP="00530307">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2E5D7C">
        <w:rPr>
          <w:rFonts w:ascii="Tahoma" w:eastAsia="Times New Roman" w:hAnsi="Tahoma" w:cs="Tahoma"/>
          <w:sz w:val="18"/>
          <w:szCs w:val="18"/>
          <w:lang w:eastAsia="sl-SI"/>
        </w:rPr>
        <w:t>JAVNI HOLDING Ljubljana, d.o.o., Verovškova ulica 70, 1000 Ljubljana, da za potrebe preverjanja izpolnjevanja pogojev v postopku oddaje javnega naročila št.</w:t>
      </w:r>
      <w:r w:rsidR="004E3E1B" w:rsidRPr="002E5D7C">
        <w:rPr>
          <w:rFonts w:ascii="Tahoma" w:eastAsia="Times New Roman" w:hAnsi="Tahoma" w:cs="Tahoma"/>
          <w:sz w:val="18"/>
          <w:szCs w:val="18"/>
          <w:lang w:eastAsia="sl-SI"/>
        </w:rPr>
        <w:t xml:space="preserve"> </w:t>
      </w:r>
      <w:r w:rsidR="00906331">
        <w:rPr>
          <w:rFonts w:ascii="Tahoma" w:eastAsia="Times New Roman" w:hAnsi="Tahoma" w:cs="Tahoma"/>
          <w:b/>
          <w:noProof/>
          <w:sz w:val="18"/>
          <w:szCs w:val="18"/>
          <w:lang w:eastAsia="sl-SI"/>
        </w:rPr>
        <w:t>LPT-227/24</w:t>
      </w:r>
      <w:r w:rsidR="004E3E1B" w:rsidRPr="002E5D7C">
        <w:rPr>
          <w:rFonts w:ascii="Tahoma" w:eastAsia="Times New Roman" w:hAnsi="Tahoma" w:cs="Tahoma"/>
          <w:b/>
          <w:noProof/>
          <w:sz w:val="18"/>
          <w:szCs w:val="18"/>
          <w:lang w:eastAsia="sl-SI"/>
        </w:rPr>
        <w:t xml:space="preserve"> – </w:t>
      </w:r>
      <w:r w:rsidR="0015439B" w:rsidRPr="002E5D7C">
        <w:rPr>
          <w:rFonts w:ascii="Tahoma" w:eastAsia="Times New Roman" w:hAnsi="Tahoma" w:cs="Tahoma"/>
          <w:b/>
          <w:noProof/>
          <w:sz w:val="18"/>
          <w:szCs w:val="18"/>
          <w:lang w:eastAsia="sl-SI"/>
        </w:rPr>
        <w:t>Obnova poslovnega prostora pod stebriščno lopo Plečnikovih tržnic</w:t>
      </w:r>
      <w:r w:rsidR="004E3E1B" w:rsidRPr="002E5D7C">
        <w:rPr>
          <w:rFonts w:ascii="Tahoma" w:eastAsia="Times New Roman" w:hAnsi="Tahoma" w:cs="Tahoma"/>
          <w:sz w:val="18"/>
          <w:szCs w:val="18"/>
          <w:lang w:eastAsia="sl-SI"/>
        </w:rPr>
        <w:t xml:space="preserve">, </w:t>
      </w:r>
      <w:r w:rsidRPr="002E5D7C">
        <w:rPr>
          <w:rFonts w:ascii="Tahoma" w:eastAsia="Times New Roman" w:hAnsi="Tahoma" w:cs="Tahoma"/>
          <w:sz w:val="18"/>
          <w:szCs w:val="18"/>
          <w:lang w:eastAsia="sl-SI"/>
        </w:rPr>
        <w:t>od Ministrstva za pravosodje pridobi potrdilo iz kazenske evidence oziroma preveri podatke za preveritev ponudbe/zahtev iz tč. 3.1. razpisne dokumentacije/ v enotnem informacijskem sistemu eJN – eDosje v povezavi z devetim odstavkom 77. člena ZJN-3</w:t>
      </w:r>
      <w:r w:rsidR="004E3E1B" w:rsidRPr="002E5D7C">
        <w:rPr>
          <w:rFonts w:ascii="Tahoma" w:eastAsia="Times New Roman" w:hAnsi="Tahoma" w:cs="Tahoma"/>
          <w:sz w:val="18"/>
          <w:szCs w:val="18"/>
          <w:lang w:eastAsia="sl-SI"/>
        </w:rPr>
        <w:t>.</w:t>
      </w:r>
    </w:p>
    <w:p w14:paraId="2B520FCB"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634A7F4"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D1C00E0"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3E1B" w:rsidRPr="002E04D2" w14:paraId="16FEFAB8" w14:textId="77777777" w:rsidTr="005528C9">
        <w:trPr>
          <w:trHeight w:val="235"/>
        </w:trPr>
        <w:tc>
          <w:tcPr>
            <w:tcW w:w="3402" w:type="dxa"/>
            <w:tcBorders>
              <w:top w:val="single" w:sz="4" w:space="0" w:color="auto"/>
            </w:tcBorders>
          </w:tcPr>
          <w:p w14:paraId="265A64EC"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74DE7983"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15E8973F"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4EE52C7A" w14:textId="77777777" w:rsidR="004E3E1B" w:rsidRPr="002E04D2"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48E810AC" w14:textId="7CDC7DB7" w:rsidR="004E3E1B"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31CFCBCB" w14:textId="77B86F10" w:rsidR="002E5D7C" w:rsidRDefault="002E5D7C" w:rsidP="00530307">
      <w:pPr>
        <w:keepNext/>
        <w:keepLines/>
        <w:tabs>
          <w:tab w:val="left" w:pos="284"/>
        </w:tabs>
        <w:spacing w:after="0" w:line="240" w:lineRule="auto"/>
        <w:jc w:val="both"/>
        <w:rPr>
          <w:rFonts w:ascii="Tahoma" w:eastAsia="Times New Roman" w:hAnsi="Tahoma" w:cs="Tahoma"/>
          <w:sz w:val="20"/>
          <w:szCs w:val="20"/>
          <w:lang w:eastAsia="sl-SI"/>
        </w:rPr>
      </w:pPr>
    </w:p>
    <w:p w14:paraId="7989A3BB" w14:textId="77777777" w:rsidR="002E5D7C" w:rsidRDefault="002E5D7C" w:rsidP="00530307">
      <w:pPr>
        <w:keepNext/>
        <w:keepLines/>
        <w:tabs>
          <w:tab w:val="left" w:pos="284"/>
        </w:tabs>
        <w:spacing w:after="0" w:line="240" w:lineRule="auto"/>
        <w:jc w:val="both"/>
        <w:rPr>
          <w:rFonts w:ascii="Tahoma" w:eastAsia="Times New Roman" w:hAnsi="Tahoma" w:cs="Tahoma"/>
          <w:sz w:val="20"/>
          <w:szCs w:val="20"/>
          <w:lang w:eastAsia="sl-SI"/>
        </w:rPr>
      </w:pPr>
    </w:p>
    <w:p w14:paraId="5F0ACC94" w14:textId="77777777" w:rsidR="002E5D7C" w:rsidRPr="002E04D2" w:rsidRDefault="002E5D7C" w:rsidP="00530307">
      <w:pPr>
        <w:keepNext/>
        <w:keepLines/>
        <w:tabs>
          <w:tab w:val="left" w:pos="284"/>
        </w:tabs>
        <w:spacing w:after="0" w:line="240" w:lineRule="auto"/>
        <w:jc w:val="both"/>
        <w:rPr>
          <w:rFonts w:ascii="Tahoma" w:eastAsia="Times New Roman" w:hAnsi="Tahoma" w:cs="Tahoma"/>
          <w:sz w:val="20"/>
          <w:szCs w:val="20"/>
          <w:lang w:eastAsia="sl-SI"/>
        </w:rPr>
      </w:pPr>
    </w:p>
    <w:p w14:paraId="09D473D9" w14:textId="77777777" w:rsidR="004E3E1B" w:rsidRPr="002E04D2" w:rsidRDefault="004E3E1B" w:rsidP="00530307">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366D0BBF"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106875E8"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127FFEC1" w14:textId="77777777" w:rsidR="004E3E1B" w:rsidRPr="002E04D2" w:rsidRDefault="004E3E1B" w:rsidP="00530307">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535CF1CD" w14:textId="77777777" w:rsidR="004E3E1B" w:rsidRPr="002E04D2" w:rsidRDefault="004E3E1B" w:rsidP="00530307">
      <w:pPr>
        <w:keepNext/>
        <w:keepLines/>
        <w:spacing w:after="0" w:line="240" w:lineRule="auto"/>
        <w:jc w:val="both"/>
        <w:rPr>
          <w:rFonts w:ascii="Tahoma" w:eastAsia="Times New Roman" w:hAnsi="Tahoma" w:cs="Tahoma"/>
          <w:b/>
          <w:i/>
          <w:sz w:val="16"/>
          <w:szCs w:val="18"/>
          <w:lang w:eastAsia="sl-SI"/>
        </w:rPr>
      </w:pPr>
    </w:p>
    <w:p w14:paraId="54C3B79C" w14:textId="3C572F25" w:rsidR="004E3E1B" w:rsidRPr="004708A0" w:rsidRDefault="004E3E1B" w:rsidP="002E5D7C">
      <w:pPr>
        <w:keepNext/>
        <w:keepLines/>
        <w:spacing w:after="0" w:line="240" w:lineRule="auto"/>
        <w:jc w:val="both"/>
        <w:rPr>
          <w:rFonts w:ascii="Tahoma" w:hAnsi="Tahoma" w:cs="Tahoma"/>
          <w:i/>
          <w:sz w:val="20"/>
        </w:rPr>
      </w:pPr>
      <w:r w:rsidRPr="002E04D2">
        <w:rPr>
          <w:rFonts w:ascii="Tahoma" w:eastAsia="Times New Roman" w:hAnsi="Tahoma" w:cs="Tahoma"/>
          <w:i/>
          <w:sz w:val="16"/>
          <w:szCs w:val="18"/>
          <w:lang w:eastAsia="sl-SI"/>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E3E1B" w:rsidRPr="005B4A18" w14:paraId="3FB5FFB3" w14:textId="77777777" w:rsidTr="005528C9">
        <w:tc>
          <w:tcPr>
            <w:tcW w:w="7740" w:type="dxa"/>
            <w:tcBorders>
              <w:top w:val="single" w:sz="4" w:space="0" w:color="000000"/>
              <w:left w:val="single" w:sz="4" w:space="0" w:color="000000"/>
              <w:bottom w:val="single" w:sz="4" w:space="0" w:color="000000"/>
            </w:tcBorders>
          </w:tcPr>
          <w:p w14:paraId="7367C099"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6E54A11E"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441F3CFC"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7D7369E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4FB2EBBB"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1E0A47EB" w14:textId="28277E9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906331">
        <w:rPr>
          <w:rFonts w:ascii="Tahoma" w:eastAsia="Times New Roman" w:hAnsi="Tahoma" w:cs="Tahoma"/>
          <w:b/>
          <w:noProof/>
          <w:lang w:eastAsia="sl-SI"/>
        </w:rPr>
        <w:t>LPT-227/24</w:t>
      </w:r>
      <w:r w:rsidRPr="004E3E1B">
        <w:rPr>
          <w:rFonts w:ascii="Tahoma" w:eastAsia="Times New Roman" w:hAnsi="Tahoma" w:cs="Tahoma"/>
          <w:b/>
          <w:noProof/>
          <w:lang w:eastAsia="sl-SI"/>
        </w:rPr>
        <w:t xml:space="preserve"> – </w:t>
      </w:r>
      <w:r w:rsidR="0015439B">
        <w:rPr>
          <w:rFonts w:ascii="Tahoma" w:eastAsia="Times New Roman" w:hAnsi="Tahoma" w:cs="Tahoma"/>
          <w:b/>
          <w:noProof/>
          <w:lang w:eastAsia="sl-SI"/>
        </w:rPr>
        <w:t>Obnova poslovnega prostora pod stebriščno lopo Plečnikovih tržnic</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0B75B3D4" w14:textId="77777777" w:rsidR="004E3E1B" w:rsidRPr="005B4A18" w:rsidRDefault="004E3E1B" w:rsidP="00530307">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E3E1B" w:rsidRPr="005B4A18" w14:paraId="3A59DB5D" w14:textId="77777777" w:rsidTr="005528C9">
        <w:trPr>
          <w:trHeight w:val="460"/>
        </w:trPr>
        <w:tc>
          <w:tcPr>
            <w:tcW w:w="6062" w:type="dxa"/>
            <w:shd w:val="clear" w:color="auto" w:fill="auto"/>
            <w:vAlign w:val="center"/>
          </w:tcPr>
          <w:p w14:paraId="3D807AFF"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04FB5E35"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E3E1B" w:rsidRPr="005B4A18" w14:paraId="589ED644" w14:textId="77777777" w:rsidTr="005528C9">
        <w:trPr>
          <w:trHeight w:val="460"/>
        </w:trPr>
        <w:tc>
          <w:tcPr>
            <w:tcW w:w="6062" w:type="dxa"/>
            <w:shd w:val="clear" w:color="auto" w:fill="auto"/>
          </w:tcPr>
          <w:p w14:paraId="24415CE6" w14:textId="77777777" w:rsidR="004E3E1B" w:rsidRPr="005B4A18" w:rsidRDefault="004E3E1B" w:rsidP="00530307">
            <w:pPr>
              <w:keepNext/>
              <w:keepLines/>
              <w:spacing w:after="0" w:line="240" w:lineRule="auto"/>
              <w:jc w:val="both"/>
              <w:rPr>
                <w:rFonts w:ascii="Tahoma" w:hAnsi="Tahoma" w:cs="Tahoma"/>
              </w:rPr>
            </w:pPr>
          </w:p>
        </w:tc>
        <w:tc>
          <w:tcPr>
            <w:tcW w:w="3402" w:type="dxa"/>
            <w:shd w:val="clear" w:color="auto" w:fill="auto"/>
          </w:tcPr>
          <w:p w14:paraId="7A959C6C" w14:textId="77777777" w:rsidR="004E3E1B" w:rsidRPr="005B4A18" w:rsidRDefault="004E3E1B" w:rsidP="00530307">
            <w:pPr>
              <w:keepNext/>
              <w:keepLines/>
              <w:spacing w:after="0" w:line="240" w:lineRule="auto"/>
              <w:jc w:val="both"/>
              <w:rPr>
                <w:rFonts w:ascii="Tahoma" w:hAnsi="Tahoma" w:cs="Tahoma"/>
              </w:rPr>
            </w:pPr>
          </w:p>
        </w:tc>
      </w:tr>
    </w:tbl>
    <w:p w14:paraId="608ED26E" w14:textId="77777777" w:rsidR="004E3E1B" w:rsidRPr="005B4A18" w:rsidRDefault="004E3E1B" w:rsidP="00530307">
      <w:pPr>
        <w:keepNext/>
        <w:keepLines/>
        <w:spacing w:after="0" w:line="240" w:lineRule="auto"/>
        <w:jc w:val="both"/>
        <w:rPr>
          <w:rFonts w:ascii="Tahoma" w:hAnsi="Tahoma" w:cs="Tahoma"/>
          <w:b/>
          <w:bCs/>
        </w:rPr>
      </w:pPr>
    </w:p>
    <w:p w14:paraId="622BBD18"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43023A94"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478E1914" w14:textId="77777777" w:rsidR="004E3E1B" w:rsidRPr="005B4A18" w:rsidRDefault="004E3E1B" w:rsidP="00530307">
      <w:pPr>
        <w:keepNext/>
        <w:keepLines/>
        <w:spacing w:after="0" w:line="240" w:lineRule="auto"/>
        <w:jc w:val="both"/>
        <w:rPr>
          <w:rFonts w:ascii="Tahoma" w:hAnsi="Tahoma" w:cs="Tahoma"/>
        </w:rPr>
      </w:pPr>
    </w:p>
    <w:p w14:paraId="316501E3"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B06315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079FA236" w14:textId="77777777" w:rsidR="004E3E1B" w:rsidRPr="005B4A18"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259161A9" w14:textId="77777777" w:rsidTr="005528C9">
        <w:trPr>
          <w:trHeight w:val="235"/>
        </w:trPr>
        <w:tc>
          <w:tcPr>
            <w:tcW w:w="3402" w:type="dxa"/>
            <w:tcBorders>
              <w:bottom w:val="single" w:sz="4" w:space="0" w:color="auto"/>
            </w:tcBorders>
          </w:tcPr>
          <w:p w14:paraId="121EAFA9"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E45A928"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177374E" w14:textId="77777777" w:rsidR="004E3E1B" w:rsidRPr="005B4A1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4E3E1B" w:rsidRPr="005B4A18" w14:paraId="07085E89" w14:textId="77777777" w:rsidTr="005528C9">
        <w:trPr>
          <w:trHeight w:val="235"/>
        </w:trPr>
        <w:tc>
          <w:tcPr>
            <w:tcW w:w="3402" w:type="dxa"/>
            <w:tcBorders>
              <w:top w:val="single" w:sz="4" w:space="0" w:color="auto"/>
            </w:tcBorders>
          </w:tcPr>
          <w:p w14:paraId="555C5E52"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39B4608"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6DA7D5F"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71F6A03" w14:textId="77777777" w:rsidR="004E3E1B" w:rsidRPr="005B4A18" w:rsidRDefault="004E3E1B" w:rsidP="00530307">
      <w:pPr>
        <w:keepNext/>
        <w:keepLines/>
        <w:spacing w:after="0" w:line="240" w:lineRule="auto"/>
        <w:jc w:val="both"/>
        <w:rPr>
          <w:rFonts w:ascii="Tahoma" w:hAnsi="Tahoma" w:cs="Tahoma"/>
          <w:b/>
        </w:rPr>
      </w:pPr>
    </w:p>
    <w:p w14:paraId="3B32D06E"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2772CF8C"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7A91018D" w14:textId="77777777" w:rsidR="004E3E1B" w:rsidRPr="005B4A18" w:rsidRDefault="004E3E1B" w:rsidP="00530307">
      <w:pPr>
        <w:keepNext/>
        <w:keepLines/>
        <w:spacing w:after="0" w:line="240" w:lineRule="auto"/>
        <w:jc w:val="both"/>
        <w:rPr>
          <w:rFonts w:ascii="Tahoma" w:hAnsi="Tahoma" w:cs="Tahoma"/>
          <w:b/>
        </w:rPr>
      </w:pPr>
    </w:p>
    <w:p w14:paraId="27F57A4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F61D463"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w:t>
      </w:r>
      <w:r>
        <w:rPr>
          <w:rFonts w:ascii="Tahoma" w:eastAsia="Times New Roman" w:hAnsi="Tahoma" w:cs="Tahoma"/>
          <w:lang w:eastAsia="sl-SI"/>
        </w:rPr>
        <w:t>a dela</w:t>
      </w:r>
      <w:r w:rsidRPr="005B4A18">
        <w:rPr>
          <w:rFonts w:ascii="Tahoma" w:eastAsia="Times New Roman" w:hAnsi="Tahoma" w:cs="Tahoma"/>
          <w:lang w:eastAsia="sl-SI"/>
        </w:rPr>
        <w:t xml:space="preserve">, ki </w:t>
      </w:r>
      <w:r>
        <w:rPr>
          <w:rFonts w:ascii="Tahoma" w:eastAsia="Times New Roman" w:hAnsi="Tahoma" w:cs="Tahoma"/>
          <w:lang w:eastAsia="sl-SI"/>
        </w:rPr>
        <w:t>so</w:t>
      </w:r>
      <w:r w:rsidRPr="005B4A18">
        <w:rPr>
          <w:rFonts w:ascii="Tahoma" w:eastAsia="Times New Roman" w:hAnsi="Tahoma" w:cs="Tahoma"/>
          <w:lang w:eastAsia="sl-SI"/>
        </w:rPr>
        <w:t xml:space="preserve"> neposredno povezana s predmetom pogodbe. Če ponudnik naročniku na njegov poziv ne posreduje teh izjav, naročnik Državni revizijski komisiji poda predlog za uvedbo postopka o prekršku iz 2. točke prvega odstavka 112. člena ZJN-3.</w:t>
      </w:r>
    </w:p>
    <w:p w14:paraId="371D8978" w14:textId="170DC8FF" w:rsidR="004E3E1B"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p w14:paraId="06E49C9B" w14:textId="77777777" w:rsidR="002E5D7C" w:rsidRPr="005B4A18" w:rsidRDefault="002E5D7C"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22B0BF66" w14:textId="77777777" w:rsidTr="005528C9">
        <w:trPr>
          <w:trHeight w:val="235"/>
        </w:trPr>
        <w:tc>
          <w:tcPr>
            <w:tcW w:w="3402" w:type="dxa"/>
            <w:tcBorders>
              <w:bottom w:val="single" w:sz="4" w:space="0" w:color="auto"/>
            </w:tcBorders>
          </w:tcPr>
          <w:p w14:paraId="032FA095"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5301B64"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197AC10" w14:textId="77777777" w:rsidR="004E3E1B" w:rsidRPr="005B4A1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4E3E1B" w:rsidRPr="005B4A18" w14:paraId="49EAA35C" w14:textId="77777777" w:rsidTr="005528C9">
        <w:trPr>
          <w:trHeight w:val="235"/>
        </w:trPr>
        <w:tc>
          <w:tcPr>
            <w:tcW w:w="3402" w:type="dxa"/>
            <w:tcBorders>
              <w:top w:val="single" w:sz="4" w:space="0" w:color="auto"/>
            </w:tcBorders>
          </w:tcPr>
          <w:p w14:paraId="71AB80DF"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B7BDC87"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9C80813"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4989CDD3" w14:textId="77777777" w:rsidR="004E3E1B" w:rsidRDefault="004E3E1B" w:rsidP="00530307">
      <w:pPr>
        <w:keepNext/>
        <w:keepLines/>
        <w:tabs>
          <w:tab w:val="left" w:pos="284"/>
        </w:tabs>
        <w:spacing w:after="0" w:line="240" w:lineRule="auto"/>
        <w:jc w:val="both"/>
        <w:rPr>
          <w:rFonts w:ascii="Tahoma" w:hAnsi="Tahoma" w:cs="Tahoma"/>
          <w:b/>
          <w:i/>
          <w:sz w:val="16"/>
          <w:szCs w:val="16"/>
        </w:rPr>
      </w:pPr>
    </w:p>
    <w:p w14:paraId="46A9E37B" w14:textId="305B44EE" w:rsidR="00D94106" w:rsidRDefault="00D94106" w:rsidP="00530307">
      <w:pPr>
        <w:keepNext/>
        <w:keepLines/>
        <w:tabs>
          <w:tab w:val="left" w:pos="284"/>
        </w:tabs>
        <w:spacing w:after="0" w:line="240" w:lineRule="auto"/>
        <w:jc w:val="both"/>
        <w:rPr>
          <w:rFonts w:ascii="Tahoma" w:hAnsi="Tahoma" w:cs="Tahoma"/>
          <w:b/>
          <w:i/>
          <w:sz w:val="16"/>
          <w:szCs w:val="16"/>
        </w:rPr>
      </w:pPr>
    </w:p>
    <w:p w14:paraId="38702C03" w14:textId="03AF480D" w:rsidR="002E5D7C" w:rsidRDefault="002E5D7C" w:rsidP="00530307">
      <w:pPr>
        <w:keepNext/>
        <w:keepLines/>
        <w:tabs>
          <w:tab w:val="left" w:pos="284"/>
        </w:tabs>
        <w:spacing w:after="0" w:line="240" w:lineRule="auto"/>
        <w:jc w:val="both"/>
        <w:rPr>
          <w:rFonts w:ascii="Tahoma" w:hAnsi="Tahoma" w:cs="Tahoma"/>
          <w:b/>
          <w:i/>
          <w:sz w:val="16"/>
          <w:szCs w:val="16"/>
        </w:rPr>
      </w:pPr>
    </w:p>
    <w:p w14:paraId="766BC3A2" w14:textId="77777777" w:rsidR="002E5D7C" w:rsidRDefault="002E5D7C" w:rsidP="00530307">
      <w:pPr>
        <w:keepNext/>
        <w:keepLines/>
        <w:tabs>
          <w:tab w:val="left" w:pos="284"/>
        </w:tabs>
        <w:spacing w:after="0" w:line="240" w:lineRule="auto"/>
        <w:jc w:val="both"/>
        <w:rPr>
          <w:rFonts w:ascii="Tahoma" w:hAnsi="Tahoma" w:cs="Tahoma"/>
          <w:b/>
          <w:i/>
          <w:sz w:val="16"/>
          <w:szCs w:val="16"/>
        </w:rPr>
      </w:pPr>
    </w:p>
    <w:p w14:paraId="5CD8C443" w14:textId="77777777" w:rsidR="002E5D7C" w:rsidRDefault="002E5D7C" w:rsidP="00530307">
      <w:pPr>
        <w:keepNext/>
        <w:keepLines/>
        <w:tabs>
          <w:tab w:val="left" w:pos="284"/>
        </w:tabs>
        <w:spacing w:after="0" w:line="240" w:lineRule="auto"/>
        <w:jc w:val="both"/>
        <w:rPr>
          <w:rFonts w:ascii="Tahoma" w:hAnsi="Tahoma" w:cs="Tahoma"/>
          <w:b/>
          <w:i/>
          <w:sz w:val="16"/>
          <w:szCs w:val="16"/>
        </w:rPr>
      </w:pPr>
    </w:p>
    <w:p w14:paraId="7E88B8A0"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5E1FD53F"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0644CD4C" w14:textId="7777777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1884964F"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318702EE"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3884113"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3D353CDC" w14:textId="77777777" w:rsidR="004E3E1B" w:rsidRPr="005B4A18" w:rsidRDefault="004E3E1B" w:rsidP="00530307">
      <w:pPr>
        <w:keepNext/>
        <w:keepLines/>
        <w:tabs>
          <w:tab w:val="left" w:pos="567"/>
          <w:tab w:val="num" w:pos="851"/>
          <w:tab w:val="left" w:pos="993"/>
        </w:tabs>
        <w:spacing w:after="0" w:line="240" w:lineRule="auto"/>
        <w:jc w:val="both"/>
        <w:rPr>
          <w:rFonts w:ascii="Tahoma" w:hAnsi="Tahoma" w:cs="Tahoma"/>
          <w:b/>
          <w:i/>
          <w:sz w:val="12"/>
          <w:szCs w:val="12"/>
        </w:rPr>
      </w:pPr>
    </w:p>
    <w:p w14:paraId="6801329B" w14:textId="02EE1BDB" w:rsidR="004E3E1B" w:rsidRPr="005B4A18" w:rsidRDefault="004E3E1B" w:rsidP="002E5D7C">
      <w:pPr>
        <w:keepNext/>
        <w:keepLines/>
        <w:tabs>
          <w:tab w:val="left" w:pos="567"/>
          <w:tab w:val="num" w:pos="851"/>
          <w:tab w:val="left" w:pos="993"/>
        </w:tabs>
        <w:spacing w:after="0" w:line="240" w:lineRule="auto"/>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5AC0737B" w14:textId="77777777" w:rsidTr="005528C9">
        <w:tc>
          <w:tcPr>
            <w:tcW w:w="8008" w:type="dxa"/>
            <w:tcBorders>
              <w:top w:val="single" w:sz="4" w:space="0" w:color="auto"/>
              <w:bottom w:val="single" w:sz="4" w:space="0" w:color="auto"/>
            </w:tcBorders>
          </w:tcPr>
          <w:p w14:paraId="10FF4738"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2C5BD9D4"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241B0AE1"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3C7D215F" w14:textId="6C205EFB" w:rsidR="004E3E1B" w:rsidRDefault="00906331" w:rsidP="00530307">
      <w:pPr>
        <w:keepNext/>
        <w:keepLines/>
        <w:spacing w:after="0" w:line="240" w:lineRule="auto"/>
        <w:jc w:val="both"/>
        <w:rPr>
          <w:rFonts w:ascii="Tahoma" w:eastAsia="Times New Roman" w:hAnsi="Tahoma" w:cs="Tahoma"/>
          <w:b/>
          <w:noProof/>
          <w:sz w:val="20"/>
          <w:lang w:eastAsia="sl-SI"/>
        </w:rPr>
      </w:pPr>
      <w:r>
        <w:rPr>
          <w:rFonts w:ascii="Tahoma" w:eastAsia="Times New Roman" w:hAnsi="Tahoma" w:cs="Tahoma"/>
          <w:b/>
          <w:noProof/>
          <w:sz w:val="20"/>
          <w:lang w:eastAsia="sl-SI"/>
        </w:rPr>
        <w:t>LPT-227/24</w:t>
      </w:r>
      <w:r w:rsidR="004E3E1B" w:rsidRPr="004E3E1B">
        <w:rPr>
          <w:rFonts w:ascii="Tahoma" w:eastAsia="Times New Roman" w:hAnsi="Tahoma" w:cs="Tahoma"/>
          <w:b/>
          <w:noProof/>
          <w:sz w:val="20"/>
          <w:lang w:eastAsia="sl-SI"/>
        </w:rPr>
        <w:t xml:space="preserve"> – </w:t>
      </w:r>
      <w:r w:rsidR="0015439B">
        <w:rPr>
          <w:rFonts w:ascii="Tahoma" w:eastAsia="Times New Roman" w:hAnsi="Tahoma" w:cs="Tahoma"/>
          <w:b/>
          <w:noProof/>
          <w:sz w:val="20"/>
          <w:lang w:eastAsia="sl-SI"/>
        </w:rPr>
        <w:t>Obnova poslovnega prostora pod stebriščno lopo Plečnikovih tržnic</w:t>
      </w:r>
    </w:p>
    <w:p w14:paraId="277605DE"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38AEC2A0" w14:textId="77777777" w:rsidTr="005528C9">
        <w:trPr>
          <w:trHeight w:val="385"/>
          <w:jc w:val="center"/>
        </w:trPr>
        <w:tc>
          <w:tcPr>
            <w:tcW w:w="2762" w:type="dxa"/>
          </w:tcPr>
          <w:p w14:paraId="75CBCCA5"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2676BC38"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341F87F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6FF8F53" w14:textId="77777777" w:rsidTr="005528C9">
        <w:trPr>
          <w:jc w:val="center"/>
        </w:trPr>
        <w:tc>
          <w:tcPr>
            <w:tcW w:w="2762" w:type="dxa"/>
          </w:tcPr>
          <w:p w14:paraId="236D560F"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48B407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5D33CAF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213BF5D" w14:textId="77777777" w:rsidTr="005528C9">
        <w:trPr>
          <w:jc w:val="center"/>
        </w:trPr>
        <w:tc>
          <w:tcPr>
            <w:tcW w:w="2762" w:type="dxa"/>
          </w:tcPr>
          <w:p w14:paraId="352A323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2ED4C09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32EC660D"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0ACB46D0"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3AA126E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535F51A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7BBE83D"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33684B51" w14:textId="77777777"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Borders>
              <w:top w:val="single" w:sz="4" w:space="0" w:color="auto"/>
              <w:left w:val="single" w:sz="4" w:space="0" w:color="auto"/>
              <w:bottom w:val="single" w:sz="4" w:space="0" w:color="auto"/>
              <w:right w:val="single" w:sz="4" w:space="0" w:color="auto"/>
            </w:tcBorders>
          </w:tcPr>
          <w:p w14:paraId="431E2D4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31D7C5B" w14:textId="77777777" w:rsidTr="005528C9">
        <w:trPr>
          <w:trHeight w:val="163"/>
          <w:jc w:val="center"/>
        </w:trPr>
        <w:tc>
          <w:tcPr>
            <w:tcW w:w="2762" w:type="dxa"/>
          </w:tcPr>
          <w:p w14:paraId="7EC95821"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D46E074"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BB229F0" w14:textId="77777777" w:rsidTr="005528C9">
        <w:trPr>
          <w:jc w:val="center"/>
        </w:trPr>
        <w:tc>
          <w:tcPr>
            <w:tcW w:w="2762" w:type="dxa"/>
          </w:tcPr>
          <w:p w14:paraId="4D38B46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36EC61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1A57294" w14:textId="77777777" w:rsidTr="005528C9">
        <w:trPr>
          <w:jc w:val="center"/>
        </w:trPr>
        <w:tc>
          <w:tcPr>
            <w:tcW w:w="2762" w:type="dxa"/>
          </w:tcPr>
          <w:p w14:paraId="1CFF9DE7"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155965D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690AFBCB" w14:textId="77777777" w:rsidTr="005528C9">
        <w:trPr>
          <w:trHeight w:val="1276"/>
          <w:jc w:val="center"/>
        </w:trPr>
        <w:tc>
          <w:tcPr>
            <w:tcW w:w="2762" w:type="dxa"/>
          </w:tcPr>
          <w:p w14:paraId="63296072"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4565D699"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6EE6759C"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1A3ACD32"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5CDEC3D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2604692" w14:textId="77777777" w:rsidTr="005528C9">
        <w:trPr>
          <w:trHeight w:val="208"/>
          <w:jc w:val="center"/>
        </w:trPr>
        <w:tc>
          <w:tcPr>
            <w:tcW w:w="2762" w:type="dxa"/>
          </w:tcPr>
          <w:p w14:paraId="656A96E6"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452BF4E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bl>
    <w:p w14:paraId="02802F67" w14:textId="77777777" w:rsidR="00D94106"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AA7262A"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496FBF06"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5F0028A1"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p>
    <w:p w14:paraId="242382C7"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E3E1B" w:rsidRPr="005B4A18" w14:paraId="37B64876" w14:textId="77777777" w:rsidTr="005528C9">
        <w:tc>
          <w:tcPr>
            <w:tcW w:w="4820" w:type="dxa"/>
          </w:tcPr>
          <w:p w14:paraId="015CE16A" w14:textId="77777777" w:rsidR="004E3E1B" w:rsidRPr="005B4A18" w:rsidRDefault="004E3E1B" w:rsidP="002C7037">
            <w:pPr>
              <w:keepNext/>
              <w:keepLines/>
              <w:numPr>
                <w:ilvl w:val="0"/>
                <w:numId w:val="4"/>
              </w:numPr>
              <w:spacing w:after="0" w:line="240" w:lineRule="auto"/>
              <w:ind w:left="216" w:hanging="289"/>
              <w:jc w:val="both"/>
              <w:rPr>
                <w:rFonts w:ascii="Tahoma" w:hAnsi="Tahoma" w:cs="Tahoma"/>
                <w:b/>
              </w:rPr>
            </w:pPr>
            <w:r w:rsidRPr="005B4A18">
              <w:rPr>
                <w:rFonts w:ascii="Tahoma" w:hAnsi="Tahoma" w:cs="Tahoma"/>
              </w:rPr>
              <w:t>zahtevam in soglašam,</w:t>
            </w:r>
          </w:p>
        </w:tc>
        <w:tc>
          <w:tcPr>
            <w:tcW w:w="4394" w:type="dxa"/>
          </w:tcPr>
          <w:p w14:paraId="6340602B" w14:textId="77777777" w:rsidR="004E3E1B" w:rsidRPr="005B4A18" w:rsidRDefault="004E3E1B" w:rsidP="002C7037">
            <w:pPr>
              <w:keepNext/>
              <w:keepLines/>
              <w:numPr>
                <w:ilvl w:val="0"/>
                <w:numId w:val="4"/>
              </w:numPr>
              <w:spacing w:after="0" w:line="240" w:lineRule="auto"/>
              <w:ind w:left="312" w:hanging="244"/>
              <w:jc w:val="both"/>
              <w:rPr>
                <w:rFonts w:ascii="Tahoma" w:hAnsi="Tahoma" w:cs="Tahoma"/>
                <w:b/>
              </w:rPr>
            </w:pPr>
            <w:r w:rsidRPr="005B4A18">
              <w:rPr>
                <w:rFonts w:ascii="Tahoma" w:hAnsi="Tahoma" w:cs="Tahoma"/>
              </w:rPr>
              <w:t>ne soglašam,</w:t>
            </w:r>
          </w:p>
        </w:tc>
      </w:tr>
    </w:tbl>
    <w:p w14:paraId="670698F4"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326AA6D" w14:textId="77777777" w:rsidR="004E3E1B" w:rsidRPr="005B4A18" w:rsidRDefault="004E3E1B" w:rsidP="00530307">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E3E1B" w:rsidRPr="005B4A18" w14:paraId="152A1787" w14:textId="77777777" w:rsidTr="005528C9">
        <w:trPr>
          <w:trHeight w:val="235"/>
        </w:trPr>
        <w:tc>
          <w:tcPr>
            <w:tcW w:w="3374" w:type="dxa"/>
            <w:tcBorders>
              <w:bottom w:val="single" w:sz="4" w:space="0" w:color="auto"/>
            </w:tcBorders>
          </w:tcPr>
          <w:p w14:paraId="7D64CCA5" w14:textId="77777777" w:rsidR="004E3E1B" w:rsidRPr="005B4A18" w:rsidRDefault="004E3E1B" w:rsidP="00530307">
            <w:pPr>
              <w:keepNext/>
              <w:keepLines/>
              <w:spacing w:after="0" w:line="240" w:lineRule="auto"/>
              <w:jc w:val="both"/>
              <w:rPr>
                <w:rFonts w:ascii="Tahoma" w:hAnsi="Tahoma" w:cs="Tahoma"/>
                <w:snapToGrid w:val="0"/>
              </w:rPr>
            </w:pPr>
          </w:p>
        </w:tc>
        <w:tc>
          <w:tcPr>
            <w:tcW w:w="2977" w:type="dxa"/>
          </w:tcPr>
          <w:p w14:paraId="1F0BC6DD" w14:textId="77777777" w:rsidR="004E3E1B" w:rsidRPr="005B4A18" w:rsidRDefault="004E3E1B" w:rsidP="00530307">
            <w:pPr>
              <w:keepNext/>
              <w:keepLines/>
              <w:spacing w:after="0" w:line="240" w:lineRule="auto"/>
              <w:jc w:val="both"/>
              <w:rPr>
                <w:rFonts w:ascii="Tahoma" w:hAnsi="Tahoma" w:cs="Tahoma"/>
                <w:snapToGrid w:val="0"/>
              </w:rPr>
            </w:pPr>
          </w:p>
        </w:tc>
        <w:tc>
          <w:tcPr>
            <w:tcW w:w="3119" w:type="dxa"/>
            <w:tcBorders>
              <w:bottom w:val="single" w:sz="4" w:space="0" w:color="auto"/>
            </w:tcBorders>
          </w:tcPr>
          <w:p w14:paraId="21D8CC80" w14:textId="77777777" w:rsidR="004E3E1B" w:rsidRPr="005B4A18" w:rsidRDefault="004E3E1B" w:rsidP="00530307">
            <w:pPr>
              <w:keepNext/>
              <w:keepLines/>
              <w:spacing w:after="0" w:line="240" w:lineRule="auto"/>
              <w:jc w:val="both"/>
              <w:rPr>
                <w:rFonts w:ascii="Tahoma" w:hAnsi="Tahoma" w:cs="Tahoma"/>
                <w:snapToGrid w:val="0"/>
              </w:rPr>
            </w:pPr>
          </w:p>
        </w:tc>
      </w:tr>
      <w:tr w:rsidR="004E3E1B" w:rsidRPr="005B4A18" w14:paraId="4D4B1EA0" w14:textId="77777777" w:rsidTr="005528C9">
        <w:trPr>
          <w:trHeight w:val="235"/>
        </w:trPr>
        <w:tc>
          <w:tcPr>
            <w:tcW w:w="3374" w:type="dxa"/>
            <w:tcBorders>
              <w:top w:val="single" w:sz="4" w:space="0" w:color="auto"/>
            </w:tcBorders>
          </w:tcPr>
          <w:p w14:paraId="0AD56565"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379F94E1"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001F56A1"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5E2CC8C" w14:textId="77777777" w:rsidR="004E3E1B" w:rsidRDefault="004E3E1B" w:rsidP="00530307">
      <w:pPr>
        <w:keepNext/>
        <w:keepLines/>
        <w:spacing w:after="0" w:line="240" w:lineRule="auto"/>
        <w:jc w:val="both"/>
        <w:rPr>
          <w:rFonts w:ascii="Tahoma" w:hAnsi="Tahoma" w:cs="Tahoma"/>
        </w:rPr>
      </w:pPr>
    </w:p>
    <w:p w14:paraId="78CDF8B6" w14:textId="77777777" w:rsidR="00D94106" w:rsidRDefault="00D94106" w:rsidP="00530307">
      <w:pPr>
        <w:keepNext/>
        <w:keepLines/>
        <w:spacing w:after="0" w:line="240" w:lineRule="auto"/>
        <w:jc w:val="both"/>
        <w:rPr>
          <w:rFonts w:ascii="Tahoma" w:hAnsi="Tahoma" w:cs="Tahoma"/>
        </w:rPr>
      </w:pPr>
    </w:p>
    <w:p w14:paraId="10CB66DD" w14:textId="77777777" w:rsidR="00D94106" w:rsidRDefault="00D94106" w:rsidP="00530307">
      <w:pPr>
        <w:keepNext/>
        <w:keepLines/>
        <w:spacing w:after="0" w:line="240" w:lineRule="auto"/>
        <w:jc w:val="both"/>
        <w:rPr>
          <w:rFonts w:ascii="Tahoma" w:hAnsi="Tahoma" w:cs="Tahoma"/>
        </w:rPr>
      </w:pPr>
    </w:p>
    <w:p w14:paraId="6635F2CA" w14:textId="77777777" w:rsidR="00D94106" w:rsidRPr="005B4A18" w:rsidRDefault="00D94106" w:rsidP="00530307">
      <w:pPr>
        <w:keepNext/>
        <w:keepLines/>
        <w:spacing w:after="0" w:line="240" w:lineRule="auto"/>
        <w:jc w:val="both"/>
        <w:rPr>
          <w:rFonts w:ascii="Tahoma" w:hAnsi="Tahoma" w:cs="Tahoma"/>
        </w:rPr>
      </w:pPr>
    </w:p>
    <w:p w14:paraId="3EB02CAA" w14:textId="7777777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7AE4436"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437B85E9" w14:textId="77777777" w:rsidR="004E3E1B" w:rsidRPr="005B4A18"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74CD219E" w14:textId="77777777" w:rsidR="004E3E1B" w:rsidRPr="005B4A18" w:rsidRDefault="004E3E1B" w:rsidP="00BC23F2">
      <w:pPr>
        <w:keepNext/>
        <w:keepLines/>
        <w:tabs>
          <w:tab w:val="left" w:pos="567"/>
          <w:tab w:val="left" w:pos="851"/>
          <w:tab w:val="left" w:pos="993"/>
        </w:tabs>
        <w:suppressAutoHyphens/>
        <w:spacing w:after="0" w:line="240" w:lineRule="auto"/>
        <w:jc w:val="both"/>
        <w:rPr>
          <w:rFonts w:ascii="Tahoma" w:hAnsi="Tahoma" w:cs="Tahom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727647F1" w14:textId="77777777" w:rsidTr="005528C9">
        <w:tc>
          <w:tcPr>
            <w:tcW w:w="8008" w:type="dxa"/>
            <w:tcBorders>
              <w:top w:val="single" w:sz="4" w:space="0" w:color="auto"/>
              <w:bottom w:val="single" w:sz="4" w:space="0" w:color="auto"/>
            </w:tcBorders>
          </w:tcPr>
          <w:p w14:paraId="7C8FB2C4"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2FC9F986"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3EB2E695"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7044A9AF" w14:textId="69E1FE10" w:rsidR="004E3E1B" w:rsidRDefault="00906331" w:rsidP="00530307">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LPT-227/24</w:t>
      </w:r>
      <w:r w:rsidR="004E3E1B" w:rsidRPr="00CA1AE3">
        <w:rPr>
          <w:rFonts w:ascii="Tahoma" w:eastAsia="Times New Roman" w:hAnsi="Tahoma" w:cs="Tahoma"/>
          <w:b/>
          <w:noProof/>
          <w:lang w:eastAsia="sl-SI"/>
        </w:rPr>
        <w:t xml:space="preserve"> – </w:t>
      </w:r>
      <w:r w:rsidR="0015439B">
        <w:rPr>
          <w:rFonts w:ascii="Tahoma" w:eastAsia="Times New Roman" w:hAnsi="Tahoma" w:cs="Tahoma"/>
          <w:b/>
          <w:noProof/>
          <w:lang w:eastAsia="sl-SI"/>
        </w:rPr>
        <w:t>Obnova poslovnega prostora pod stebriščno lopo Plečnikovih tržnic</w:t>
      </w:r>
    </w:p>
    <w:p w14:paraId="152E8A53"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06B8F4D6" w14:textId="77777777" w:rsidTr="005528C9">
        <w:trPr>
          <w:trHeight w:val="385"/>
          <w:jc w:val="center"/>
        </w:trPr>
        <w:tc>
          <w:tcPr>
            <w:tcW w:w="2762" w:type="dxa"/>
          </w:tcPr>
          <w:p w14:paraId="357D4D6C"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230FF5B6"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365219EA"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D91DE3A" w14:textId="77777777" w:rsidTr="005528C9">
        <w:trPr>
          <w:jc w:val="center"/>
        </w:trPr>
        <w:tc>
          <w:tcPr>
            <w:tcW w:w="2762" w:type="dxa"/>
          </w:tcPr>
          <w:p w14:paraId="00956C85"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7F70D55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26B4B509"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C4B0997" w14:textId="77777777" w:rsidTr="005528C9">
        <w:trPr>
          <w:jc w:val="center"/>
        </w:trPr>
        <w:tc>
          <w:tcPr>
            <w:tcW w:w="2762" w:type="dxa"/>
          </w:tcPr>
          <w:p w14:paraId="60074D9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13391AF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10CB24A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E291FF9" w14:textId="77777777" w:rsidTr="005528C9">
        <w:trPr>
          <w:trHeight w:val="341"/>
          <w:jc w:val="center"/>
        </w:trPr>
        <w:tc>
          <w:tcPr>
            <w:tcW w:w="2762" w:type="dxa"/>
          </w:tcPr>
          <w:p w14:paraId="45BBD2A7"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518D209E"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6FF441F" w14:textId="77777777" w:rsidTr="005528C9">
        <w:trPr>
          <w:jc w:val="center"/>
        </w:trPr>
        <w:tc>
          <w:tcPr>
            <w:tcW w:w="2762" w:type="dxa"/>
          </w:tcPr>
          <w:p w14:paraId="7ABC4D60" w14:textId="77777777"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Pr>
          <w:p w14:paraId="24F1456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98D9E38" w14:textId="77777777" w:rsidTr="005528C9">
        <w:trPr>
          <w:jc w:val="center"/>
        </w:trPr>
        <w:tc>
          <w:tcPr>
            <w:tcW w:w="2762" w:type="dxa"/>
          </w:tcPr>
          <w:p w14:paraId="19E547B5"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BFCBA8E"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39C1B38" w14:textId="77777777" w:rsidTr="005528C9">
        <w:trPr>
          <w:jc w:val="center"/>
        </w:trPr>
        <w:tc>
          <w:tcPr>
            <w:tcW w:w="2762" w:type="dxa"/>
          </w:tcPr>
          <w:p w14:paraId="48FBB2D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7B09D778"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0D19426D" w14:textId="77777777" w:rsidTr="005528C9">
        <w:trPr>
          <w:jc w:val="center"/>
        </w:trPr>
        <w:tc>
          <w:tcPr>
            <w:tcW w:w="2762" w:type="dxa"/>
          </w:tcPr>
          <w:p w14:paraId="56CCFA4D"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10AB365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13505D55"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AE58AB6" w14:textId="77777777" w:rsidTr="005528C9">
        <w:trPr>
          <w:jc w:val="center"/>
        </w:trPr>
        <w:tc>
          <w:tcPr>
            <w:tcW w:w="2762" w:type="dxa"/>
            <w:vAlign w:val="center"/>
          </w:tcPr>
          <w:p w14:paraId="1D15FA16"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6F27D117" w14:textId="77777777" w:rsidR="004E3E1B" w:rsidRPr="005B4A18" w:rsidRDefault="004E3E1B" w:rsidP="00530307">
            <w:pPr>
              <w:keepNext/>
              <w:keepLines/>
              <w:spacing w:after="0" w:line="240" w:lineRule="auto"/>
              <w:rPr>
                <w:sz w:val="18"/>
                <w:szCs w:val="18"/>
              </w:rPr>
            </w:pPr>
          </w:p>
          <w:p w14:paraId="658D5AE9" w14:textId="77777777" w:rsidR="004E3E1B" w:rsidRPr="005B4A18" w:rsidRDefault="004E3E1B" w:rsidP="00530307">
            <w:pPr>
              <w:keepNext/>
              <w:keepLines/>
              <w:spacing w:after="0" w:line="240" w:lineRule="auto"/>
              <w:rPr>
                <w:sz w:val="18"/>
                <w:szCs w:val="18"/>
              </w:rPr>
            </w:pPr>
          </w:p>
        </w:tc>
      </w:tr>
      <w:tr w:rsidR="004E3E1B" w:rsidRPr="005B4A18" w14:paraId="7379138F" w14:textId="77777777" w:rsidTr="005528C9">
        <w:trPr>
          <w:jc w:val="center"/>
        </w:trPr>
        <w:tc>
          <w:tcPr>
            <w:tcW w:w="2762" w:type="dxa"/>
            <w:vAlign w:val="center"/>
          </w:tcPr>
          <w:p w14:paraId="530761CD"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5D3FCEB6" w14:textId="77777777" w:rsidR="004E3E1B" w:rsidRPr="005B4A18" w:rsidRDefault="004E3E1B" w:rsidP="00530307">
            <w:pPr>
              <w:keepNext/>
              <w:keepLines/>
              <w:spacing w:after="0" w:line="240" w:lineRule="auto"/>
              <w:rPr>
                <w:sz w:val="18"/>
                <w:szCs w:val="18"/>
              </w:rPr>
            </w:pPr>
          </w:p>
          <w:p w14:paraId="73EA02C4" w14:textId="77777777" w:rsidR="004E3E1B" w:rsidRPr="005B4A18" w:rsidRDefault="004E3E1B" w:rsidP="00530307">
            <w:pPr>
              <w:keepNext/>
              <w:keepLines/>
              <w:spacing w:after="0" w:line="240" w:lineRule="auto"/>
              <w:rPr>
                <w:sz w:val="18"/>
                <w:szCs w:val="18"/>
              </w:rPr>
            </w:pPr>
          </w:p>
        </w:tc>
      </w:tr>
    </w:tbl>
    <w:p w14:paraId="06F0469F" w14:textId="77777777" w:rsidR="004E3E1B"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4AD1E401"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7124D493"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2CFBFFEB"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5A959F3B"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390A7180"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4E3E1B" w:rsidRPr="0072775B" w14:paraId="30395646" w14:textId="77777777" w:rsidTr="00BC23F2">
        <w:tc>
          <w:tcPr>
            <w:tcW w:w="5405" w:type="dxa"/>
            <w:shd w:val="clear" w:color="auto" w:fill="auto"/>
          </w:tcPr>
          <w:p w14:paraId="60B117E3" w14:textId="77777777" w:rsidR="004E3E1B" w:rsidRPr="0072775B" w:rsidRDefault="004E3E1B" w:rsidP="00530307">
            <w:pPr>
              <w:keepNext/>
              <w:keepLines/>
              <w:tabs>
                <w:tab w:val="left" w:pos="3672"/>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04EE37E2" w14:textId="77777777" w:rsidR="004E3E1B" w:rsidRPr="0072775B" w:rsidRDefault="004E3E1B" w:rsidP="00530307">
            <w:pPr>
              <w:keepNext/>
              <w:keepLines/>
              <w:tabs>
                <w:tab w:val="left" w:pos="3672"/>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49" w:type="dxa"/>
            <w:shd w:val="clear" w:color="auto" w:fill="auto"/>
          </w:tcPr>
          <w:p w14:paraId="41E29977" w14:textId="77777777" w:rsidR="004E3E1B" w:rsidRPr="0072775B" w:rsidRDefault="004E3E1B" w:rsidP="00530307">
            <w:pPr>
              <w:keepNext/>
              <w:keepLines/>
              <w:tabs>
                <w:tab w:val="left" w:pos="3672"/>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2D264532" w14:textId="77777777" w:rsidR="004E3E1B" w:rsidRPr="0072775B" w:rsidRDefault="004E3E1B" w:rsidP="00530307">
            <w:pPr>
              <w:keepNext/>
              <w:keepLines/>
              <w:tabs>
                <w:tab w:val="left" w:pos="3672"/>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22AF7D5E"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p>
    <w:p w14:paraId="416952FE" w14:textId="77777777" w:rsidR="004E3E1B" w:rsidRPr="005B4A18" w:rsidRDefault="004E3E1B" w:rsidP="00530307">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00A1BDEF" w14:textId="77777777" w:rsidR="004E3E1B" w:rsidRPr="005B4A18" w:rsidRDefault="004E3E1B" w:rsidP="00530307">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58001D44" w14:textId="77777777" w:rsidR="004E3E1B" w:rsidRPr="005B4A18" w:rsidRDefault="004E3E1B" w:rsidP="00530307">
      <w:pPr>
        <w:keepNext/>
        <w:keepLines/>
        <w:spacing w:after="0" w:line="240" w:lineRule="auto"/>
        <w:jc w:val="both"/>
        <w:rPr>
          <w:rFonts w:ascii="Tahoma" w:hAnsi="Tahoma" w:cs="Tahoma"/>
        </w:rPr>
      </w:pPr>
    </w:p>
    <w:p w14:paraId="176F9053" w14:textId="77777777" w:rsidR="004E3E1B" w:rsidRDefault="004E3E1B" w:rsidP="00530307">
      <w:pPr>
        <w:keepNext/>
        <w:keepLines/>
        <w:spacing w:after="0" w:line="240" w:lineRule="auto"/>
        <w:jc w:val="both"/>
        <w:rPr>
          <w:rFonts w:ascii="Tahoma" w:hAnsi="Tahoma" w:cs="Tahoma"/>
        </w:rPr>
      </w:pPr>
    </w:p>
    <w:p w14:paraId="2E007E32" w14:textId="77777777" w:rsidR="00BC23F2" w:rsidRDefault="00BC23F2" w:rsidP="00530307">
      <w:pPr>
        <w:keepNext/>
        <w:keepLines/>
        <w:spacing w:after="0" w:line="240" w:lineRule="auto"/>
        <w:jc w:val="both"/>
        <w:rPr>
          <w:rFonts w:ascii="Tahoma" w:hAnsi="Tahoma" w:cs="Tahoma"/>
        </w:rPr>
      </w:pPr>
    </w:p>
    <w:p w14:paraId="63F606EC" w14:textId="77777777" w:rsidR="00BC23F2" w:rsidRPr="005B4A18" w:rsidRDefault="00BC23F2" w:rsidP="00530307">
      <w:pPr>
        <w:keepNext/>
        <w:keepLines/>
        <w:spacing w:after="0" w:line="240" w:lineRule="auto"/>
        <w:jc w:val="both"/>
        <w:rPr>
          <w:rFonts w:ascii="Tahoma" w:hAnsi="Tahoma" w:cs="Tahoma"/>
        </w:rPr>
      </w:pPr>
    </w:p>
    <w:p w14:paraId="2174F6BD" w14:textId="0B58A21B" w:rsidR="00097B84" w:rsidRDefault="004E3E1B" w:rsidP="002E5D7C">
      <w:pPr>
        <w:keepNext/>
        <w:keepLines/>
        <w:tabs>
          <w:tab w:val="left" w:pos="567"/>
          <w:tab w:val="left" w:pos="851"/>
          <w:tab w:val="left" w:pos="993"/>
        </w:tabs>
        <w:suppressAutoHyphens/>
        <w:spacing w:after="0" w:line="240" w:lineRule="auto"/>
        <w:jc w:val="both"/>
      </w:pPr>
      <w:r w:rsidRPr="00BC23F2">
        <w:rPr>
          <w:rFonts w:ascii="Tahoma" w:eastAsia="Times New Roman" w:hAnsi="Tahoma" w:cs="Tahoma"/>
          <w:b/>
          <w:i/>
          <w:sz w:val="18"/>
          <w:lang w:eastAsia="ar-SA"/>
        </w:rPr>
        <w:t>Navodilo</w:t>
      </w:r>
      <w:r w:rsidRPr="00BC23F2">
        <w:rPr>
          <w:rFonts w:ascii="Tahoma" w:eastAsia="Times New Roman" w:hAnsi="Tahoma" w:cs="Tahoma"/>
          <w:i/>
          <w:sz w:val="18"/>
          <w:lang w:eastAsia="ar-SA"/>
        </w:rPr>
        <w:t>: Obrazec se po potrebi kopira!</w:t>
      </w:r>
      <w:r w:rsidR="00097B84">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712BC8" w14:paraId="61A7BD8A" w14:textId="77777777" w:rsidTr="00293D2E">
        <w:tc>
          <w:tcPr>
            <w:tcW w:w="7867" w:type="dxa"/>
            <w:tcBorders>
              <w:top w:val="single" w:sz="4" w:space="0" w:color="auto"/>
              <w:bottom w:val="single" w:sz="4" w:space="0" w:color="auto"/>
            </w:tcBorders>
          </w:tcPr>
          <w:p w14:paraId="1F2A62A4" w14:textId="77777777" w:rsidR="00E144B5" w:rsidRPr="003E29BC" w:rsidRDefault="009D5003" w:rsidP="00530307">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00E144B5" w:rsidRPr="00712BC8">
              <w:rPr>
                <w:rFonts w:ascii="Tahoma" w:eastAsia="Times New Roman" w:hAnsi="Tahoma" w:cs="Tahoma"/>
                <w:b/>
                <w:lang w:eastAsia="sl-SI"/>
              </w:rPr>
              <w:br w:type="page"/>
            </w:r>
            <w:r w:rsidR="00E144B5" w:rsidRPr="00712BC8">
              <w:rPr>
                <w:rFonts w:ascii="Tahoma" w:hAnsi="Tahoma" w:cs="Tahoma"/>
                <w:b/>
              </w:rPr>
              <w:br w:type="page"/>
            </w:r>
            <w:r w:rsidR="00E144B5" w:rsidRPr="003E29BC">
              <w:rPr>
                <w:rFonts w:ascii="Tahoma" w:hAnsi="Tahoma" w:cs="Tahoma"/>
              </w:rPr>
              <w:t xml:space="preserve">SEZNAM REFERENC </w:t>
            </w:r>
            <w:r w:rsidR="002C53EB" w:rsidRPr="003E29BC">
              <w:rPr>
                <w:rFonts w:ascii="Tahoma" w:hAnsi="Tahoma" w:cs="Tahoma"/>
              </w:rPr>
              <w:t>PONUDNIKA</w:t>
            </w:r>
          </w:p>
        </w:tc>
        <w:tc>
          <w:tcPr>
            <w:tcW w:w="1559" w:type="dxa"/>
            <w:tcBorders>
              <w:top w:val="single" w:sz="4" w:space="0" w:color="auto"/>
              <w:bottom w:val="single" w:sz="4" w:space="0" w:color="auto"/>
            </w:tcBorders>
          </w:tcPr>
          <w:p w14:paraId="3816E6F9" w14:textId="77777777" w:rsidR="00E144B5" w:rsidRPr="00712BC8" w:rsidRDefault="00E144B5" w:rsidP="00530307">
            <w:pPr>
              <w:keepNext/>
              <w:keepLines/>
              <w:spacing w:after="0" w:line="240" w:lineRule="auto"/>
              <w:jc w:val="both"/>
              <w:rPr>
                <w:rFonts w:ascii="Tahoma" w:hAnsi="Tahoma" w:cs="Tahoma"/>
                <w:b/>
                <w:i/>
              </w:rPr>
            </w:pPr>
            <w:r w:rsidRPr="003E29BC">
              <w:rPr>
                <w:rFonts w:ascii="Tahoma" w:hAnsi="Tahoma" w:cs="Tahoma"/>
                <w:b/>
                <w:i/>
              </w:rPr>
              <w:t xml:space="preserve">Priloga </w:t>
            </w:r>
            <w:r w:rsidR="005A161A" w:rsidRPr="003E29BC">
              <w:rPr>
                <w:rFonts w:ascii="Tahoma" w:hAnsi="Tahoma" w:cs="Tahoma"/>
                <w:b/>
                <w:i/>
              </w:rPr>
              <w:t>5</w:t>
            </w:r>
          </w:p>
        </w:tc>
      </w:tr>
    </w:tbl>
    <w:p w14:paraId="7B1F443A" w14:textId="77777777" w:rsidR="002C53EB" w:rsidRDefault="002C53EB"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798950E4" w14:textId="30874343" w:rsidR="002C53EB" w:rsidRDefault="00906331"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2C53EB">
        <w:rPr>
          <w:rFonts w:ascii="Tahoma" w:eastAsia="Times New Roman" w:hAnsi="Tahoma" w:cs="Tahoma"/>
          <w:b/>
          <w:noProof/>
          <w:lang w:eastAsia="sl-SI"/>
        </w:rPr>
        <w:t xml:space="preserve"> </w:t>
      </w:r>
      <w:r w:rsidR="002C53EB">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23F1235B" w14:textId="77777777" w:rsidR="002C53EB" w:rsidRDefault="002C53EB" w:rsidP="00530307">
      <w:pPr>
        <w:keepNext/>
        <w:keepLines/>
        <w:spacing w:after="0" w:line="240" w:lineRule="auto"/>
        <w:jc w:val="both"/>
        <w:rPr>
          <w:rFonts w:ascii="Tahoma" w:eastAsia="Times New Roman" w:hAnsi="Tahoma" w:cs="Tahoma"/>
          <w:b/>
          <w:lang w:eastAsia="sl-SI"/>
        </w:rPr>
      </w:pPr>
    </w:p>
    <w:p w14:paraId="74E61C84" w14:textId="77777777" w:rsidR="004530C5" w:rsidRPr="00D51A43" w:rsidRDefault="004530C5" w:rsidP="004530C5">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3AE0F894" w14:textId="77777777" w:rsidR="004530C5" w:rsidRPr="00712BC8" w:rsidRDefault="004530C5" w:rsidP="00530307">
      <w:pPr>
        <w:keepNext/>
        <w:keepLines/>
        <w:spacing w:after="0" w:line="240" w:lineRule="auto"/>
        <w:jc w:val="both"/>
        <w:rPr>
          <w:rFonts w:ascii="Tahoma" w:eastAsia="Times New Roman" w:hAnsi="Tahoma" w:cs="Tahoma"/>
          <w:b/>
          <w:lang w:eastAsia="sl-SI"/>
        </w:rPr>
      </w:pPr>
    </w:p>
    <w:p w14:paraId="63AD0CB9" w14:textId="77777777" w:rsidR="00D51A43" w:rsidRPr="00D51A43" w:rsidRDefault="00D51A43" w:rsidP="00530307">
      <w:pPr>
        <w:keepNext/>
        <w:keepLines/>
        <w:tabs>
          <w:tab w:val="left" w:pos="0"/>
        </w:tabs>
        <w:spacing w:after="0" w:line="240" w:lineRule="auto"/>
        <w:jc w:val="center"/>
        <w:rPr>
          <w:rFonts w:ascii="Tahoma" w:eastAsia="Times New Roman" w:hAnsi="Tahoma" w:cs="Tahoma"/>
          <w:b/>
          <w:lang w:eastAsia="sl-SI"/>
        </w:rPr>
      </w:pPr>
      <w:r w:rsidRPr="00D51A43">
        <w:rPr>
          <w:rFonts w:ascii="Tahoma" w:eastAsia="Times New Roman" w:hAnsi="Tahoma" w:cs="Tahoma"/>
          <w:b/>
          <w:lang w:eastAsia="sl-SI"/>
        </w:rPr>
        <w:t>Seznam referenčnih objektov</w:t>
      </w:r>
    </w:p>
    <w:p w14:paraId="00CDEF93" w14:textId="77777777" w:rsidR="00D51A43" w:rsidRPr="00D51A43" w:rsidRDefault="00D51A43" w:rsidP="00530307">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3260"/>
        <w:gridCol w:w="2694"/>
        <w:gridCol w:w="1597"/>
        <w:gridCol w:w="1312"/>
      </w:tblGrid>
      <w:tr w:rsidR="009139E3" w:rsidRPr="00D51A43" w14:paraId="73C8C6AD"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776C901F" w14:textId="77777777" w:rsidR="009139E3" w:rsidRPr="00D51A43" w:rsidRDefault="009139E3" w:rsidP="00646569">
            <w:pPr>
              <w:keepNext/>
              <w:keepLines/>
              <w:tabs>
                <w:tab w:val="left" w:pos="385"/>
                <w:tab w:val="num" w:pos="578"/>
                <w:tab w:val="left" w:pos="675"/>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Zap. št.</w:t>
            </w:r>
          </w:p>
        </w:tc>
        <w:tc>
          <w:tcPr>
            <w:tcW w:w="3260" w:type="dxa"/>
            <w:tcBorders>
              <w:top w:val="single" w:sz="4" w:space="0" w:color="auto"/>
              <w:left w:val="single" w:sz="4" w:space="0" w:color="auto"/>
              <w:bottom w:val="single" w:sz="4" w:space="0" w:color="auto"/>
              <w:right w:val="single" w:sz="4" w:space="0" w:color="auto"/>
            </w:tcBorders>
          </w:tcPr>
          <w:p w14:paraId="1AE1FE89" w14:textId="77777777" w:rsidR="009139E3" w:rsidRPr="00D51A43" w:rsidRDefault="009139E3" w:rsidP="009139E3">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Investitor referenčnega objekta</w:t>
            </w:r>
          </w:p>
          <w:p w14:paraId="6AEE83CA" w14:textId="77777777" w:rsidR="009139E3" w:rsidRPr="00D51A43" w:rsidRDefault="009139E3" w:rsidP="009139E3">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naziv in naslov</w:t>
            </w:r>
          </w:p>
        </w:tc>
        <w:tc>
          <w:tcPr>
            <w:tcW w:w="2694" w:type="dxa"/>
            <w:tcBorders>
              <w:top w:val="single" w:sz="4" w:space="0" w:color="auto"/>
              <w:left w:val="single" w:sz="4" w:space="0" w:color="auto"/>
              <w:bottom w:val="single" w:sz="4" w:space="0" w:color="auto"/>
              <w:right w:val="single" w:sz="4" w:space="0" w:color="auto"/>
            </w:tcBorders>
          </w:tcPr>
          <w:p w14:paraId="5B42DB29" w14:textId="77777777" w:rsidR="009139E3" w:rsidRPr="00D51A43" w:rsidRDefault="009139E3" w:rsidP="009139E3">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Naziv investicije iz pogodbe</w:t>
            </w:r>
          </w:p>
        </w:tc>
        <w:tc>
          <w:tcPr>
            <w:tcW w:w="1597" w:type="dxa"/>
            <w:tcBorders>
              <w:top w:val="single" w:sz="4" w:space="0" w:color="auto"/>
              <w:left w:val="single" w:sz="4" w:space="0" w:color="auto"/>
              <w:bottom w:val="single" w:sz="4" w:space="0" w:color="auto"/>
              <w:right w:val="single" w:sz="4" w:space="0" w:color="auto"/>
            </w:tcBorders>
          </w:tcPr>
          <w:p w14:paraId="2EDE9A9F" w14:textId="77777777" w:rsidR="009139E3" w:rsidRPr="00D51A43" w:rsidRDefault="009139E3" w:rsidP="009139E3">
            <w:pPr>
              <w:keepNext/>
              <w:keepLines/>
              <w:tabs>
                <w:tab w:val="left" w:pos="385"/>
                <w:tab w:val="num" w:pos="578"/>
                <w:tab w:val="left" w:pos="675"/>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V</w:t>
            </w:r>
            <w:r>
              <w:rPr>
                <w:rFonts w:ascii="Tahoma" w:eastAsia="Times New Roman" w:hAnsi="Tahoma" w:cs="Tahoma"/>
                <w:lang w:eastAsia="sl-SI"/>
              </w:rPr>
              <w:t>rednost del</w:t>
            </w:r>
          </w:p>
        </w:tc>
        <w:tc>
          <w:tcPr>
            <w:tcW w:w="1312" w:type="dxa"/>
            <w:tcBorders>
              <w:top w:val="single" w:sz="4" w:space="0" w:color="auto"/>
              <w:left w:val="single" w:sz="4" w:space="0" w:color="auto"/>
              <w:bottom w:val="single" w:sz="4" w:space="0" w:color="auto"/>
              <w:right w:val="single" w:sz="4" w:space="0" w:color="auto"/>
            </w:tcBorders>
          </w:tcPr>
          <w:p w14:paraId="2CDEA0BA" w14:textId="77777777" w:rsidR="009139E3" w:rsidRPr="00D51A43" w:rsidRDefault="009139E3" w:rsidP="009139E3">
            <w:pPr>
              <w:keepNext/>
              <w:keepLines/>
              <w:tabs>
                <w:tab w:val="left" w:pos="385"/>
                <w:tab w:val="num" w:pos="578"/>
                <w:tab w:val="left" w:pos="675"/>
              </w:tabs>
              <w:spacing w:after="0" w:line="240" w:lineRule="auto"/>
              <w:jc w:val="center"/>
              <w:rPr>
                <w:rFonts w:ascii="Tahoma" w:eastAsia="Times New Roman" w:hAnsi="Tahoma" w:cs="Tahoma"/>
                <w:lang w:eastAsia="sl-SI"/>
              </w:rPr>
            </w:pPr>
            <w:r>
              <w:rPr>
                <w:rFonts w:ascii="Tahoma" w:eastAsia="Times New Roman" w:hAnsi="Tahoma" w:cs="Tahoma"/>
                <w:lang w:eastAsia="sl-SI"/>
              </w:rPr>
              <w:t>Priloga 5/</w:t>
            </w:r>
            <w:r w:rsidR="004530C5">
              <w:rPr>
                <w:rFonts w:ascii="Tahoma" w:eastAsia="Times New Roman" w:hAnsi="Tahoma" w:cs="Tahoma"/>
                <w:lang w:eastAsia="sl-SI"/>
              </w:rPr>
              <w:t>1 do Priloga 5/4</w:t>
            </w:r>
          </w:p>
        </w:tc>
      </w:tr>
      <w:tr w:rsidR="009139E3" w:rsidRPr="00D51A43" w14:paraId="1BAB3D17" w14:textId="77777777" w:rsidTr="004530C5">
        <w:trPr>
          <w:trHeight w:val="797"/>
        </w:trPr>
        <w:tc>
          <w:tcPr>
            <w:tcW w:w="704" w:type="dxa"/>
            <w:vAlign w:val="center"/>
            <w:hideMark/>
          </w:tcPr>
          <w:p w14:paraId="787AC325"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1.</w:t>
            </w:r>
          </w:p>
        </w:tc>
        <w:tc>
          <w:tcPr>
            <w:tcW w:w="3260" w:type="dxa"/>
            <w:vAlign w:val="center"/>
          </w:tcPr>
          <w:p w14:paraId="189D5CA7"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67F83008"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37579A0B"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36BD6A7E"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9139E3" w:rsidRPr="00D51A43" w14:paraId="445327B6" w14:textId="77777777" w:rsidTr="004530C5">
        <w:trPr>
          <w:trHeight w:val="797"/>
        </w:trPr>
        <w:tc>
          <w:tcPr>
            <w:tcW w:w="704" w:type="dxa"/>
            <w:vAlign w:val="center"/>
            <w:hideMark/>
          </w:tcPr>
          <w:p w14:paraId="1353629E"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2.</w:t>
            </w:r>
          </w:p>
        </w:tc>
        <w:tc>
          <w:tcPr>
            <w:tcW w:w="3260" w:type="dxa"/>
            <w:vAlign w:val="center"/>
          </w:tcPr>
          <w:p w14:paraId="00FAF0EA"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35F8E640"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28A5E34B"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7F0D8278"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9139E3" w:rsidRPr="00D51A43" w14:paraId="5BCE2F09" w14:textId="77777777" w:rsidTr="004530C5">
        <w:trPr>
          <w:trHeight w:val="797"/>
        </w:trPr>
        <w:tc>
          <w:tcPr>
            <w:tcW w:w="704" w:type="dxa"/>
            <w:vAlign w:val="center"/>
            <w:hideMark/>
          </w:tcPr>
          <w:p w14:paraId="45273D2B"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3.</w:t>
            </w:r>
          </w:p>
        </w:tc>
        <w:tc>
          <w:tcPr>
            <w:tcW w:w="3260" w:type="dxa"/>
            <w:vAlign w:val="center"/>
          </w:tcPr>
          <w:p w14:paraId="0D62827A"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17342C5C"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47967513"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721647D2"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9139E3" w:rsidRPr="00D51A43" w14:paraId="01EF9B33" w14:textId="77777777" w:rsidTr="004530C5">
        <w:trPr>
          <w:trHeight w:val="797"/>
        </w:trPr>
        <w:tc>
          <w:tcPr>
            <w:tcW w:w="704" w:type="dxa"/>
            <w:vAlign w:val="center"/>
            <w:hideMark/>
          </w:tcPr>
          <w:p w14:paraId="0FEF4DE8"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4.</w:t>
            </w:r>
          </w:p>
        </w:tc>
        <w:tc>
          <w:tcPr>
            <w:tcW w:w="3260" w:type="dxa"/>
            <w:vAlign w:val="center"/>
          </w:tcPr>
          <w:p w14:paraId="6A8C6464"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26F4497D"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04B40F3D"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0AB94DF0"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30E18F08"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6021B10B"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5</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0791D1B6"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0026EE04"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7085BA16"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5540C565"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3A1F5D9E"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5838E97E"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6</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1A625A79"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4A358350"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01FB661D"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2489160B"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6D19AC01"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60575B07"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7</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124BF336"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06BE2607"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47C591FD"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017E80A3"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4A78470C"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0CE88473"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8</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4F2DE5F3"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2EDB81A1"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3608DBF9"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0CEBBB2C"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bl>
    <w:p w14:paraId="034A7CD1" w14:textId="77777777" w:rsidR="00D51A43" w:rsidRPr="00D51A43" w:rsidRDefault="00D51A43" w:rsidP="00530307">
      <w:pPr>
        <w:keepNext/>
        <w:keepLines/>
        <w:spacing w:after="0" w:line="240" w:lineRule="auto"/>
        <w:jc w:val="both"/>
        <w:rPr>
          <w:rFonts w:ascii="Tahoma" w:eastAsia="Times New Roman" w:hAnsi="Tahoma" w:cs="Tahoma"/>
          <w:lang w:eastAsia="sl-SI"/>
        </w:rPr>
      </w:pPr>
    </w:p>
    <w:p w14:paraId="5BA30F27"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lang w:eastAsia="sl-SI"/>
        </w:rPr>
        <w:t>OPOMBA: Obrazec po potrebi tudi kopirate.</w:t>
      </w:r>
    </w:p>
    <w:p w14:paraId="198931F9" w14:textId="624F9756" w:rsidR="00D51A43" w:rsidRDefault="00D51A43" w:rsidP="00530307">
      <w:pPr>
        <w:keepNext/>
        <w:keepLines/>
        <w:tabs>
          <w:tab w:val="left" w:pos="2552"/>
        </w:tabs>
        <w:spacing w:after="0" w:line="240" w:lineRule="auto"/>
        <w:ind w:left="284" w:hanging="284"/>
        <w:jc w:val="both"/>
        <w:rPr>
          <w:rFonts w:ascii="Tahoma" w:eastAsia="Times New Roman" w:hAnsi="Tahoma" w:cs="Tahoma"/>
          <w:sz w:val="20"/>
          <w:lang w:eastAsia="sl-SI"/>
        </w:rPr>
      </w:pPr>
    </w:p>
    <w:p w14:paraId="226D9A8E" w14:textId="61CF0B08" w:rsidR="002E5D7C" w:rsidRDefault="002E5D7C" w:rsidP="00530307">
      <w:pPr>
        <w:keepNext/>
        <w:keepLines/>
        <w:tabs>
          <w:tab w:val="left" w:pos="2552"/>
        </w:tabs>
        <w:spacing w:after="0" w:line="240" w:lineRule="auto"/>
        <w:ind w:left="284" w:hanging="284"/>
        <w:jc w:val="both"/>
        <w:rPr>
          <w:rFonts w:ascii="Tahoma" w:eastAsia="Times New Roman" w:hAnsi="Tahoma" w:cs="Tahoma"/>
          <w:sz w:val="20"/>
          <w:lang w:eastAsia="sl-SI"/>
        </w:rPr>
      </w:pPr>
    </w:p>
    <w:p w14:paraId="5EE71CC1" w14:textId="77777777" w:rsidR="002E5D7C" w:rsidRPr="00D51A43" w:rsidRDefault="002E5D7C"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51A43" w:rsidRPr="00D51A43" w14:paraId="67A50C6A" w14:textId="77777777" w:rsidTr="009A323D">
        <w:trPr>
          <w:trHeight w:val="235"/>
        </w:trPr>
        <w:tc>
          <w:tcPr>
            <w:tcW w:w="3402" w:type="dxa"/>
            <w:tcBorders>
              <w:bottom w:val="single" w:sz="4" w:space="0" w:color="auto"/>
            </w:tcBorders>
          </w:tcPr>
          <w:p w14:paraId="3F4EF007"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25B1CD3"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C6DB428" w14:textId="77777777" w:rsidR="00D51A43" w:rsidRPr="00D51A43" w:rsidRDefault="00D51A43"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D51A43" w:rsidRPr="00D51A43" w14:paraId="4ACA6519" w14:textId="77777777" w:rsidTr="009A323D">
        <w:trPr>
          <w:trHeight w:val="235"/>
        </w:trPr>
        <w:tc>
          <w:tcPr>
            <w:tcW w:w="3402" w:type="dxa"/>
            <w:tcBorders>
              <w:top w:val="single" w:sz="4" w:space="0" w:color="auto"/>
            </w:tcBorders>
          </w:tcPr>
          <w:p w14:paraId="41DA2CF4"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(kraj, datum)</w:t>
            </w:r>
          </w:p>
        </w:tc>
        <w:tc>
          <w:tcPr>
            <w:tcW w:w="2268" w:type="dxa"/>
          </w:tcPr>
          <w:p w14:paraId="69FB5C70" w14:textId="77777777" w:rsidR="00D51A43" w:rsidRPr="00D51A43" w:rsidRDefault="00D51A43" w:rsidP="00530307">
            <w:pPr>
              <w:keepNext/>
              <w:keepLines/>
              <w:spacing w:after="0" w:line="240" w:lineRule="auto"/>
              <w:jc w:val="center"/>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žig</w:t>
            </w:r>
          </w:p>
        </w:tc>
        <w:tc>
          <w:tcPr>
            <w:tcW w:w="3686" w:type="dxa"/>
            <w:tcBorders>
              <w:top w:val="single" w:sz="4" w:space="0" w:color="auto"/>
            </w:tcBorders>
          </w:tcPr>
          <w:p w14:paraId="6B161FAF"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 xml:space="preserve">(ime in priimek </w:t>
            </w:r>
            <w:r w:rsidR="000565F3" w:rsidRPr="00D51A43">
              <w:rPr>
                <w:rFonts w:ascii="Tahoma" w:eastAsia="Times New Roman" w:hAnsi="Tahoma" w:cs="Tahoma"/>
                <w:snapToGrid w:val="0"/>
                <w:color w:val="000000"/>
                <w:sz w:val="20"/>
                <w:lang w:eastAsia="sl-SI"/>
              </w:rPr>
              <w:t xml:space="preserve">ter podpis </w:t>
            </w:r>
            <w:r w:rsidRPr="00D51A43">
              <w:rPr>
                <w:rFonts w:ascii="Tahoma" w:eastAsia="Times New Roman" w:hAnsi="Tahoma" w:cs="Tahoma"/>
                <w:snapToGrid w:val="0"/>
                <w:color w:val="000000"/>
                <w:sz w:val="20"/>
                <w:lang w:eastAsia="sl-SI"/>
              </w:rPr>
              <w:t>odgovorne osebe gospodarskega subjekta)</w:t>
            </w:r>
          </w:p>
        </w:tc>
      </w:tr>
    </w:tbl>
    <w:p w14:paraId="519558E8"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i/>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51A43" w:rsidRPr="00D51A43" w14:paraId="20FAB5C4" w14:textId="77777777" w:rsidTr="009A323D">
        <w:tc>
          <w:tcPr>
            <w:tcW w:w="8150" w:type="dxa"/>
            <w:tcBorders>
              <w:top w:val="single" w:sz="4" w:space="0" w:color="auto"/>
              <w:bottom w:val="single" w:sz="4" w:space="0" w:color="auto"/>
            </w:tcBorders>
          </w:tcPr>
          <w:p w14:paraId="69809A8A" w14:textId="77777777" w:rsidR="00D51A43" w:rsidRPr="00D51A43" w:rsidRDefault="00D51A43"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05B58D4F" w14:textId="77777777" w:rsidR="00D51A43" w:rsidRPr="00D51A43" w:rsidRDefault="00D51A43" w:rsidP="00530307">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sidR="005A161A">
              <w:rPr>
                <w:rFonts w:ascii="Tahoma" w:eastAsia="Times New Roman" w:hAnsi="Tahoma" w:cs="Tahoma"/>
                <w:b/>
                <w:i/>
                <w:lang w:eastAsia="sl-SI"/>
              </w:rPr>
              <w:t>5</w:t>
            </w:r>
            <w:r w:rsidRPr="00D51A43">
              <w:rPr>
                <w:rFonts w:ascii="Tahoma" w:eastAsia="Times New Roman" w:hAnsi="Tahoma" w:cs="Tahoma"/>
                <w:b/>
                <w:i/>
                <w:lang w:eastAsia="sl-SI"/>
              </w:rPr>
              <w:t>/</w:t>
            </w:r>
            <w:r w:rsidR="00DF2B1B">
              <w:rPr>
                <w:rFonts w:ascii="Tahoma" w:eastAsia="Times New Roman" w:hAnsi="Tahoma" w:cs="Tahoma"/>
                <w:b/>
                <w:i/>
                <w:lang w:eastAsia="sl-SI"/>
              </w:rPr>
              <w:t>1</w:t>
            </w:r>
          </w:p>
        </w:tc>
      </w:tr>
    </w:tbl>
    <w:p w14:paraId="4D1BDE2B" w14:textId="77777777" w:rsidR="00D51A43" w:rsidRDefault="00D51A43"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4126F9C7" w14:textId="4B8E0964" w:rsidR="00D51A43" w:rsidRDefault="00906331"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D51A43">
        <w:rPr>
          <w:rFonts w:ascii="Tahoma" w:eastAsia="Times New Roman" w:hAnsi="Tahoma" w:cs="Tahoma"/>
          <w:b/>
          <w:noProof/>
          <w:lang w:eastAsia="sl-SI"/>
        </w:rPr>
        <w:t xml:space="preserve"> </w:t>
      </w:r>
      <w:r w:rsidR="00D51A43">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0F491F30" w14:textId="77777777" w:rsidR="00D51A43" w:rsidRPr="00D51A43" w:rsidRDefault="00D51A43" w:rsidP="00530307">
      <w:pPr>
        <w:keepNext/>
        <w:keepLines/>
        <w:spacing w:after="0" w:line="240" w:lineRule="auto"/>
        <w:jc w:val="center"/>
        <w:rPr>
          <w:rFonts w:ascii="Tahoma" w:eastAsia="Times New Roman" w:hAnsi="Tahoma" w:cs="Tahoma"/>
          <w:b/>
          <w:sz w:val="20"/>
          <w:lang w:eastAsia="sl-SI"/>
        </w:rPr>
      </w:pPr>
    </w:p>
    <w:p w14:paraId="033E2A64" w14:textId="77777777" w:rsidR="00D51A43" w:rsidRPr="00D51A43" w:rsidRDefault="00D51A43" w:rsidP="00530307">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02ECE96A" w14:textId="77777777" w:rsidR="00D51A43" w:rsidRPr="00D51A43" w:rsidRDefault="00D51A43" w:rsidP="00530307">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55C34BFE" w14:textId="0EA06A5A" w:rsidR="00D51A43" w:rsidRDefault="00D51A43" w:rsidP="00530307">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w:t>
      </w:r>
      <w:r w:rsidR="009F4254" w:rsidRPr="00B30557">
        <w:rPr>
          <w:rFonts w:ascii="Tahoma" w:hAnsi="Tahoma" w:cs="Tahoma"/>
          <w:sz w:val="20"/>
        </w:rPr>
        <w:t>na</w:t>
      </w:r>
      <w:r w:rsidR="00B6134E" w:rsidRPr="00B30557">
        <w:rPr>
          <w:rFonts w:ascii="Tahoma" w:hAnsi="Tahoma" w:cs="Tahoma"/>
          <w:sz w:val="20"/>
        </w:rPr>
        <w:t xml:space="preserve"> </w:t>
      </w:r>
      <w:r w:rsidR="003314FD" w:rsidRPr="003314FD">
        <w:rPr>
          <w:rFonts w:ascii="Tahoma" w:hAnsi="Tahoma" w:cs="Tahoma"/>
          <w:b/>
          <w:bCs/>
          <w:sz w:val="20"/>
        </w:rPr>
        <w:t xml:space="preserve">izvedbo gradbeno-obrtniških del pri </w:t>
      </w:r>
      <w:r w:rsidR="00B40CB4" w:rsidRPr="003314FD">
        <w:rPr>
          <w:rFonts w:ascii="Tahoma" w:hAnsi="Tahoma" w:cs="Tahoma"/>
          <w:b/>
          <w:bCs/>
          <w:sz w:val="20"/>
        </w:rPr>
        <w:t>obnov</w:t>
      </w:r>
      <w:r w:rsidR="003314FD" w:rsidRPr="003314FD">
        <w:rPr>
          <w:rFonts w:ascii="Tahoma" w:hAnsi="Tahoma" w:cs="Tahoma"/>
          <w:b/>
          <w:bCs/>
          <w:sz w:val="20"/>
        </w:rPr>
        <w:t>i</w:t>
      </w:r>
      <w:r w:rsidR="004530C5">
        <w:rPr>
          <w:rFonts w:ascii="Tahoma" w:hAnsi="Tahoma" w:cs="Tahoma"/>
          <w:sz w:val="20"/>
        </w:rPr>
        <w:t xml:space="preserve"> poslovnih</w:t>
      </w:r>
      <w:r w:rsidR="00FF747C">
        <w:rPr>
          <w:rFonts w:ascii="Tahoma" w:hAnsi="Tahoma" w:cs="Tahoma"/>
          <w:sz w:val="20"/>
        </w:rPr>
        <w:t xml:space="preserve"> ali</w:t>
      </w:r>
      <w:r w:rsidR="004530C5">
        <w:rPr>
          <w:rFonts w:ascii="Tahoma" w:hAnsi="Tahoma" w:cs="Tahoma"/>
          <w:sz w:val="20"/>
        </w:rPr>
        <w:t xml:space="preserve"> stanovanjskih objektov </w:t>
      </w:r>
      <w:r w:rsidR="004530C5" w:rsidRPr="004530C5">
        <w:rPr>
          <w:rFonts w:ascii="Tahoma" w:hAnsi="Tahoma" w:cs="Tahoma"/>
          <w:sz w:val="20"/>
        </w:rPr>
        <w:t>v višini najmanj 150.000,00 EUR brez DDV</w:t>
      </w:r>
      <w:r w:rsidR="00B6134E" w:rsidRPr="00DF1F31">
        <w:rPr>
          <w:rFonts w:ascii="Tahoma" w:eastAsia="Times New Roman" w:hAnsi="Tahoma" w:cs="Tahoma"/>
          <w:sz w:val="20"/>
          <w:szCs w:val="20"/>
          <w:lang w:eastAsia="sl-SI"/>
        </w:rPr>
        <w:t xml:space="preserve">. </w:t>
      </w:r>
      <w:r w:rsidRPr="00DF1F31">
        <w:rPr>
          <w:rFonts w:ascii="Tahoma" w:eastAsia="Times New Roman" w:hAnsi="Tahoma" w:cs="Tahoma"/>
          <w:sz w:val="20"/>
          <w:szCs w:val="20"/>
          <w:lang w:eastAsia="sl-SI"/>
        </w:rPr>
        <w:t>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404740DC" w14:textId="77777777" w:rsidR="00D26CB4" w:rsidRDefault="00D26CB4" w:rsidP="00530307">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51A43" w:rsidRPr="00D51A43" w14:paraId="7239DDD8" w14:textId="77777777" w:rsidTr="00252990">
        <w:trPr>
          <w:trHeight w:val="310"/>
        </w:trPr>
        <w:tc>
          <w:tcPr>
            <w:tcW w:w="3544" w:type="dxa"/>
            <w:vAlign w:val="center"/>
          </w:tcPr>
          <w:p w14:paraId="08901835" w14:textId="77777777" w:rsidR="00D51A43" w:rsidRPr="00D51A43" w:rsidRDefault="00D51A43" w:rsidP="00530307">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sidR="00987E9D">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07340895"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454750AE" w14:textId="77777777" w:rsidTr="00252990">
        <w:trPr>
          <w:trHeight w:val="375"/>
        </w:trPr>
        <w:tc>
          <w:tcPr>
            <w:tcW w:w="3544" w:type="dxa"/>
            <w:vAlign w:val="center"/>
          </w:tcPr>
          <w:p w14:paraId="31009DA2"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079DA172"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0504D641" w14:textId="77777777" w:rsidTr="00252990">
        <w:trPr>
          <w:trHeight w:val="461"/>
        </w:trPr>
        <w:tc>
          <w:tcPr>
            <w:tcW w:w="3544" w:type="dxa"/>
            <w:vAlign w:val="center"/>
          </w:tcPr>
          <w:p w14:paraId="5BEEFAE0"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7A1B5124"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13B231C2" w14:textId="77777777" w:rsidTr="00252990">
        <w:trPr>
          <w:trHeight w:val="461"/>
        </w:trPr>
        <w:tc>
          <w:tcPr>
            <w:tcW w:w="3544" w:type="dxa"/>
            <w:vAlign w:val="center"/>
          </w:tcPr>
          <w:p w14:paraId="259C3EF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7628BB9B"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1D20435B" w14:textId="77777777" w:rsidTr="00252990">
        <w:trPr>
          <w:trHeight w:val="601"/>
        </w:trPr>
        <w:tc>
          <w:tcPr>
            <w:tcW w:w="3544" w:type="dxa"/>
            <w:vAlign w:val="center"/>
          </w:tcPr>
          <w:p w14:paraId="362B8A1D"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3F5E3B93"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7A535A02" w14:textId="77777777" w:rsidTr="00252990">
        <w:trPr>
          <w:trHeight w:val="461"/>
        </w:trPr>
        <w:tc>
          <w:tcPr>
            <w:tcW w:w="3544" w:type="dxa"/>
            <w:vAlign w:val="center"/>
          </w:tcPr>
          <w:p w14:paraId="79C4C270"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0C642E5D"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2EBE73F0" w14:textId="77777777" w:rsidTr="00252990">
        <w:trPr>
          <w:cantSplit/>
          <w:trHeight w:val="461"/>
        </w:trPr>
        <w:tc>
          <w:tcPr>
            <w:tcW w:w="3544" w:type="dxa"/>
            <w:vAlign w:val="center"/>
          </w:tcPr>
          <w:p w14:paraId="6AB0EFB7"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20E93C63"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666EEE22" w14:textId="77777777" w:rsidTr="00252990">
        <w:trPr>
          <w:trHeight w:val="273"/>
        </w:trPr>
        <w:tc>
          <w:tcPr>
            <w:tcW w:w="3544" w:type="dxa"/>
            <w:tcBorders>
              <w:right w:val="single" w:sz="4" w:space="0" w:color="auto"/>
            </w:tcBorders>
            <w:vAlign w:val="center"/>
          </w:tcPr>
          <w:p w14:paraId="5B728D16"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691BB155"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0AD03049" w14:textId="77777777" w:rsidTr="00252990">
        <w:trPr>
          <w:trHeight w:val="884"/>
        </w:trPr>
        <w:tc>
          <w:tcPr>
            <w:tcW w:w="3544" w:type="dxa"/>
            <w:tcBorders>
              <w:right w:val="single" w:sz="4" w:space="0" w:color="auto"/>
            </w:tcBorders>
          </w:tcPr>
          <w:p w14:paraId="48B2698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7F87AF24" w14:textId="77777777" w:rsidR="00D51A43" w:rsidRPr="00D51A43" w:rsidRDefault="00D51A43" w:rsidP="00530307">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356FA62"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B3187A" w:rsidRPr="00D51A43" w14:paraId="121DD817" w14:textId="77777777" w:rsidTr="009F4254">
        <w:trPr>
          <w:trHeight w:val="238"/>
        </w:trPr>
        <w:tc>
          <w:tcPr>
            <w:tcW w:w="3544" w:type="dxa"/>
            <w:tcBorders>
              <w:right w:val="single" w:sz="4" w:space="0" w:color="auto"/>
            </w:tcBorders>
          </w:tcPr>
          <w:p w14:paraId="6FD91A36" w14:textId="77777777" w:rsidR="00B3187A" w:rsidRPr="00D51A43" w:rsidRDefault="003314FD" w:rsidP="00530307">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Vrednost G-O del:</w:t>
            </w:r>
          </w:p>
        </w:tc>
        <w:tc>
          <w:tcPr>
            <w:tcW w:w="5812" w:type="dxa"/>
            <w:tcBorders>
              <w:top w:val="single" w:sz="4" w:space="0" w:color="auto"/>
              <w:left w:val="single" w:sz="4" w:space="0" w:color="auto"/>
              <w:bottom w:val="single" w:sz="4" w:space="0" w:color="auto"/>
              <w:right w:val="single" w:sz="4" w:space="0" w:color="auto"/>
            </w:tcBorders>
            <w:vAlign w:val="center"/>
          </w:tcPr>
          <w:p w14:paraId="76CF8492" w14:textId="77777777" w:rsidR="00B3187A" w:rsidRPr="00D51A43" w:rsidRDefault="00B3187A" w:rsidP="00530307">
            <w:pPr>
              <w:keepNext/>
              <w:keepLines/>
              <w:spacing w:after="0" w:line="240" w:lineRule="auto"/>
              <w:rPr>
                <w:rFonts w:ascii="Tahoma" w:eastAsia="Times New Roman" w:hAnsi="Tahoma" w:cs="Tahoma"/>
                <w:sz w:val="18"/>
                <w:lang w:eastAsia="sl-SI"/>
              </w:rPr>
            </w:pPr>
          </w:p>
        </w:tc>
      </w:tr>
    </w:tbl>
    <w:p w14:paraId="1DF7B85C" w14:textId="77777777" w:rsidR="00DF2B1B" w:rsidRDefault="00DF2B1B" w:rsidP="00DF2B1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F2B1B" w:rsidRPr="00D51A43" w14:paraId="7F86AD37" w14:textId="77777777" w:rsidTr="00CA1DFA">
        <w:trPr>
          <w:trHeight w:val="235"/>
        </w:trPr>
        <w:tc>
          <w:tcPr>
            <w:tcW w:w="3402" w:type="dxa"/>
            <w:tcBorders>
              <w:bottom w:val="single" w:sz="4" w:space="0" w:color="auto"/>
            </w:tcBorders>
          </w:tcPr>
          <w:p w14:paraId="43685845"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50F2769"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167A08B"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DF2B1B" w:rsidRPr="00D51A43" w14:paraId="64D216D8" w14:textId="77777777" w:rsidTr="00CA1DFA">
        <w:trPr>
          <w:trHeight w:val="235"/>
        </w:trPr>
        <w:tc>
          <w:tcPr>
            <w:tcW w:w="3402" w:type="dxa"/>
            <w:tcBorders>
              <w:top w:val="single" w:sz="4" w:space="0" w:color="auto"/>
            </w:tcBorders>
          </w:tcPr>
          <w:p w14:paraId="6CB00413"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37994444"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0DDCA5D2"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6AC34717" w14:textId="1B8FC0F6" w:rsidR="00DF2B1B"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74EA6A9E" w14:textId="77777777" w:rsidR="00F530AD" w:rsidRPr="00D51A43" w:rsidRDefault="00F530AD" w:rsidP="00DF2B1B">
      <w:pPr>
        <w:keepNext/>
        <w:keepLines/>
        <w:pBdr>
          <w:bottom w:val="single" w:sz="12" w:space="1" w:color="auto"/>
        </w:pBdr>
        <w:spacing w:after="0" w:line="240" w:lineRule="auto"/>
        <w:rPr>
          <w:rFonts w:ascii="Tahoma" w:eastAsia="Times New Roman" w:hAnsi="Tahoma" w:cs="Tahoma"/>
          <w:b/>
          <w:sz w:val="18"/>
          <w:lang w:eastAsia="sl-SI"/>
        </w:rPr>
      </w:pPr>
    </w:p>
    <w:p w14:paraId="608B2967" w14:textId="77777777" w:rsidR="00DF2B1B" w:rsidRPr="009F4254" w:rsidRDefault="00DF2B1B" w:rsidP="00DF2B1B">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5C02B69"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484E3090" w14:textId="77777777" w:rsidR="00DF2B1B" w:rsidRPr="00D51A43" w:rsidRDefault="00DF2B1B" w:rsidP="00DF2B1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7AA9E0D8" w14:textId="77777777" w:rsidR="00DF2B1B" w:rsidRPr="00D51A43" w:rsidRDefault="00DF2B1B" w:rsidP="00DF2B1B">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6223CB2F" w14:textId="77777777" w:rsidR="00DF2B1B" w:rsidRPr="00D51A43" w:rsidRDefault="00DF2B1B" w:rsidP="00DF2B1B">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463F4C26" w14:textId="77777777" w:rsidTr="00CA1DFA">
        <w:trPr>
          <w:trHeight w:val="235"/>
        </w:trPr>
        <w:tc>
          <w:tcPr>
            <w:tcW w:w="3402" w:type="dxa"/>
            <w:tcBorders>
              <w:bottom w:val="single" w:sz="4" w:space="0" w:color="auto"/>
            </w:tcBorders>
          </w:tcPr>
          <w:p w14:paraId="1236A8B6"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55F31167"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8EF7A9A"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67EC10AD" w14:textId="77777777" w:rsidTr="00CA1DFA">
        <w:trPr>
          <w:trHeight w:val="235"/>
        </w:trPr>
        <w:tc>
          <w:tcPr>
            <w:tcW w:w="3402" w:type="dxa"/>
            <w:tcBorders>
              <w:top w:val="single" w:sz="4" w:space="0" w:color="auto"/>
            </w:tcBorders>
          </w:tcPr>
          <w:p w14:paraId="05591E5B"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6EE46A6"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3E1933FC"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6648BDA6" w14:textId="77777777" w:rsidR="00DF2B1B" w:rsidRPr="00D51A43"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0FA06C5D" w14:textId="77777777" w:rsidR="00DF2B1B" w:rsidRPr="00D51A43" w:rsidRDefault="00DF2B1B" w:rsidP="00DF2B1B">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1869E435" w14:textId="77777777" w:rsidR="00DF2B1B"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3164967A"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2441D99A" w14:textId="77777777" w:rsidTr="00CA1DFA">
        <w:trPr>
          <w:trHeight w:val="235"/>
        </w:trPr>
        <w:tc>
          <w:tcPr>
            <w:tcW w:w="3402" w:type="dxa"/>
            <w:tcBorders>
              <w:bottom w:val="single" w:sz="4" w:space="0" w:color="auto"/>
            </w:tcBorders>
          </w:tcPr>
          <w:p w14:paraId="7AED9C43"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8909D4C"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EEF0FE7"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652AE908" w14:textId="77777777" w:rsidTr="00CA1DFA">
        <w:trPr>
          <w:trHeight w:val="235"/>
        </w:trPr>
        <w:tc>
          <w:tcPr>
            <w:tcW w:w="3402" w:type="dxa"/>
            <w:tcBorders>
              <w:top w:val="single" w:sz="4" w:space="0" w:color="auto"/>
            </w:tcBorders>
          </w:tcPr>
          <w:p w14:paraId="0D45A3C4"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3A8603B"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2D80A2F5" w14:textId="77777777" w:rsidR="00DF2B1B"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3AF85D95"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3A3AB1D2" w14:textId="77777777" w:rsidR="00DF2B1B" w:rsidRDefault="00DF2B1B" w:rsidP="00DF2B1B">
      <w:pPr>
        <w:keepNext/>
        <w:keepLines/>
        <w:spacing w:after="0" w:line="240" w:lineRule="auto"/>
      </w:pPr>
    </w:p>
    <w:p w14:paraId="29EB88BB" w14:textId="13616C98" w:rsidR="00DF2B1B" w:rsidRDefault="00DF2B1B" w:rsidP="00530307">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009F4254" w:rsidRPr="00D51A43">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F2B1B" w:rsidRPr="00D51A43" w14:paraId="53FFDD84" w14:textId="77777777" w:rsidTr="00CA1DFA">
        <w:tc>
          <w:tcPr>
            <w:tcW w:w="8150" w:type="dxa"/>
            <w:tcBorders>
              <w:top w:val="single" w:sz="4" w:space="0" w:color="auto"/>
              <w:bottom w:val="single" w:sz="4" w:space="0" w:color="auto"/>
            </w:tcBorders>
          </w:tcPr>
          <w:p w14:paraId="4BE93CAF" w14:textId="77777777" w:rsidR="00DF2B1B" w:rsidRPr="00D51A43" w:rsidRDefault="00DF2B1B"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4DC9DBBE" w14:textId="77777777" w:rsidR="00DF2B1B" w:rsidRPr="00D51A43" w:rsidRDefault="00DF2B1B" w:rsidP="00CA1DFA">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Pr>
                <w:rFonts w:ascii="Tahoma" w:eastAsia="Times New Roman" w:hAnsi="Tahoma" w:cs="Tahoma"/>
                <w:b/>
                <w:i/>
                <w:lang w:eastAsia="sl-SI"/>
              </w:rPr>
              <w:t>2</w:t>
            </w:r>
          </w:p>
        </w:tc>
      </w:tr>
    </w:tbl>
    <w:p w14:paraId="19E1F476" w14:textId="77777777" w:rsidR="00DF2B1B" w:rsidRDefault="00DF2B1B" w:rsidP="00DF2B1B">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0C6C0EBD" w14:textId="7DF29D36" w:rsidR="00DF2B1B" w:rsidRDefault="00906331" w:rsidP="00DF2B1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DF2B1B">
        <w:rPr>
          <w:rFonts w:ascii="Tahoma" w:eastAsia="Times New Roman" w:hAnsi="Tahoma" w:cs="Tahoma"/>
          <w:b/>
          <w:noProof/>
          <w:lang w:eastAsia="sl-SI"/>
        </w:rPr>
        <w:t xml:space="preserve"> </w:t>
      </w:r>
      <w:r w:rsidR="00DF2B1B">
        <w:rPr>
          <w:rFonts w:ascii="Tahoma" w:eastAsia="Times New Roman" w:hAnsi="Tahoma" w:cs="Tahoma"/>
          <w:b/>
          <w:color w:val="000000"/>
          <w:lang w:eastAsia="sl-SI"/>
        </w:rPr>
        <w:t xml:space="preserve">– </w:t>
      </w:r>
      <w:r w:rsidR="00DF2B1B">
        <w:rPr>
          <w:rFonts w:ascii="Tahoma" w:eastAsia="Times New Roman" w:hAnsi="Tahoma" w:cs="Tahoma"/>
          <w:b/>
          <w:lang w:eastAsia="sl-SI"/>
        </w:rPr>
        <w:t>Obnova poslovnega prostora pod stebriščno lopo Plečnikovih tržnic</w:t>
      </w:r>
    </w:p>
    <w:p w14:paraId="287E2128" w14:textId="77777777" w:rsidR="00DF2B1B" w:rsidRPr="00D51A43" w:rsidRDefault="00DF2B1B" w:rsidP="00DF2B1B">
      <w:pPr>
        <w:keepNext/>
        <w:keepLines/>
        <w:spacing w:after="0" w:line="240" w:lineRule="auto"/>
        <w:jc w:val="center"/>
        <w:rPr>
          <w:rFonts w:ascii="Tahoma" w:eastAsia="Times New Roman" w:hAnsi="Tahoma" w:cs="Tahoma"/>
          <w:b/>
          <w:sz w:val="20"/>
          <w:lang w:eastAsia="sl-SI"/>
        </w:rPr>
      </w:pPr>
    </w:p>
    <w:p w14:paraId="09CAD3BA" w14:textId="77777777" w:rsidR="00DF2B1B" w:rsidRPr="00D51A43" w:rsidRDefault="00DF2B1B" w:rsidP="00DF2B1B">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45293207" w14:textId="77777777" w:rsidR="00DF2B1B" w:rsidRPr="00D51A43" w:rsidRDefault="00DF2B1B" w:rsidP="00DF2B1B">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58711DDE" w14:textId="3BD44997" w:rsidR="00DF2B1B" w:rsidRDefault="00DF2B1B" w:rsidP="00DF2B1B">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na </w:t>
      </w:r>
      <w:r w:rsidRPr="003314FD">
        <w:rPr>
          <w:rFonts w:ascii="Tahoma" w:hAnsi="Tahoma" w:cs="Tahoma"/>
          <w:b/>
          <w:bCs/>
          <w:sz w:val="20"/>
        </w:rPr>
        <w:t xml:space="preserve">izvedbo </w:t>
      </w:r>
      <w:r>
        <w:rPr>
          <w:rFonts w:ascii="Tahoma" w:hAnsi="Tahoma" w:cs="Tahoma"/>
          <w:b/>
          <w:bCs/>
          <w:sz w:val="20"/>
        </w:rPr>
        <w:t>zamenjave strojnih inštalacij pri obn</w:t>
      </w:r>
      <w:r w:rsidRPr="003314FD">
        <w:rPr>
          <w:rFonts w:ascii="Tahoma" w:hAnsi="Tahoma" w:cs="Tahoma"/>
          <w:b/>
          <w:bCs/>
          <w:sz w:val="20"/>
        </w:rPr>
        <w:t>ovi</w:t>
      </w:r>
      <w:r>
        <w:rPr>
          <w:rFonts w:ascii="Tahoma" w:hAnsi="Tahoma" w:cs="Tahoma"/>
          <w:sz w:val="20"/>
        </w:rPr>
        <w:t xml:space="preserve"> poslovnih</w:t>
      </w:r>
      <w:r w:rsidR="00FF747C">
        <w:rPr>
          <w:rFonts w:ascii="Tahoma" w:hAnsi="Tahoma" w:cs="Tahoma"/>
          <w:sz w:val="20"/>
        </w:rPr>
        <w:t xml:space="preserve"> ali</w:t>
      </w:r>
      <w:r>
        <w:rPr>
          <w:rFonts w:ascii="Tahoma" w:hAnsi="Tahoma" w:cs="Tahoma"/>
          <w:sz w:val="20"/>
        </w:rPr>
        <w:t xml:space="preserve"> stanovanjskih objektov </w:t>
      </w:r>
      <w:r w:rsidRPr="004530C5">
        <w:rPr>
          <w:rFonts w:ascii="Tahoma" w:hAnsi="Tahoma" w:cs="Tahoma"/>
          <w:sz w:val="20"/>
        </w:rPr>
        <w:t>v višini najmanj 150.000,00 EUR brez DDV</w:t>
      </w:r>
      <w:r w:rsidRPr="00DF1F31">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0693BA00" w14:textId="77777777" w:rsidR="00DF2B1B" w:rsidRDefault="00DF2B1B" w:rsidP="00DF2B1B">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F2B1B" w:rsidRPr="00D51A43" w14:paraId="329322E4" w14:textId="77777777" w:rsidTr="00CA1DFA">
        <w:trPr>
          <w:trHeight w:val="310"/>
        </w:trPr>
        <w:tc>
          <w:tcPr>
            <w:tcW w:w="3544" w:type="dxa"/>
            <w:vAlign w:val="center"/>
          </w:tcPr>
          <w:p w14:paraId="6C533823" w14:textId="77777777" w:rsidR="00DF2B1B" w:rsidRPr="00D51A43" w:rsidRDefault="00DF2B1B" w:rsidP="00CA1DFA">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68918B1F"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054F4A1B" w14:textId="77777777" w:rsidTr="00CA1DFA">
        <w:trPr>
          <w:trHeight w:val="375"/>
        </w:trPr>
        <w:tc>
          <w:tcPr>
            <w:tcW w:w="3544" w:type="dxa"/>
            <w:vAlign w:val="center"/>
          </w:tcPr>
          <w:p w14:paraId="51AE5D9E"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245C55AB"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0A79B4C9" w14:textId="77777777" w:rsidTr="00CA1DFA">
        <w:trPr>
          <w:trHeight w:val="461"/>
        </w:trPr>
        <w:tc>
          <w:tcPr>
            <w:tcW w:w="3544" w:type="dxa"/>
            <w:vAlign w:val="center"/>
          </w:tcPr>
          <w:p w14:paraId="4DDA9E23"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56F1849F"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70BE797" w14:textId="77777777" w:rsidTr="00CA1DFA">
        <w:trPr>
          <w:trHeight w:val="461"/>
        </w:trPr>
        <w:tc>
          <w:tcPr>
            <w:tcW w:w="3544" w:type="dxa"/>
            <w:vAlign w:val="center"/>
          </w:tcPr>
          <w:p w14:paraId="7A19418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35F304CC"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A0F6807" w14:textId="77777777" w:rsidTr="00CA1DFA">
        <w:trPr>
          <w:trHeight w:val="601"/>
        </w:trPr>
        <w:tc>
          <w:tcPr>
            <w:tcW w:w="3544" w:type="dxa"/>
            <w:vAlign w:val="center"/>
          </w:tcPr>
          <w:p w14:paraId="2EC071C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27D8FA84"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974E6BB" w14:textId="77777777" w:rsidTr="00CA1DFA">
        <w:trPr>
          <w:trHeight w:val="461"/>
        </w:trPr>
        <w:tc>
          <w:tcPr>
            <w:tcW w:w="3544" w:type="dxa"/>
            <w:vAlign w:val="center"/>
          </w:tcPr>
          <w:p w14:paraId="4C16B8B9"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1EB9656E"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66276ED1" w14:textId="77777777" w:rsidTr="00CA1DFA">
        <w:trPr>
          <w:cantSplit/>
          <w:trHeight w:val="461"/>
        </w:trPr>
        <w:tc>
          <w:tcPr>
            <w:tcW w:w="3544" w:type="dxa"/>
            <w:vAlign w:val="center"/>
          </w:tcPr>
          <w:p w14:paraId="24C46F7F"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1EF633A1"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3AEDE436" w14:textId="77777777" w:rsidTr="00CA1DFA">
        <w:trPr>
          <w:trHeight w:val="273"/>
        </w:trPr>
        <w:tc>
          <w:tcPr>
            <w:tcW w:w="3544" w:type="dxa"/>
            <w:tcBorders>
              <w:right w:val="single" w:sz="4" w:space="0" w:color="auto"/>
            </w:tcBorders>
            <w:vAlign w:val="center"/>
          </w:tcPr>
          <w:p w14:paraId="11D3452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B970029"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2935198F" w14:textId="77777777" w:rsidTr="00CA1DFA">
        <w:trPr>
          <w:trHeight w:val="884"/>
        </w:trPr>
        <w:tc>
          <w:tcPr>
            <w:tcW w:w="3544" w:type="dxa"/>
            <w:tcBorders>
              <w:right w:val="single" w:sz="4" w:space="0" w:color="auto"/>
            </w:tcBorders>
          </w:tcPr>
          <w:p w14:paraId="5358B1C0"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0CA7ED31" w14:textId="77777777" w:rsidR="00DF2B1B" w:rsidRPr="00D51A43" w:rsidRDefault="00DF2B1B" w:rsidP="00CA1DF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1432D7F"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F64F820" w14:textId="77777777" w:rsidTr="00CA1DFA">
        <w:trPr>
          <w:trHeight w:val="238"/>
        </w:trPr>
        <w:tc>
          <w:tcPr>
            <w:tcW w:w="3544" w:type="dxa"/>
            <w:tcBorders>
              <w:right w:val="single" w:sz="4" w:space="0" w:color="auto"/>
            </w:tcBorders>
          </w:tcPr>
          <w:p w14:paraId="7522542B" w14:textId="77777777" w:rsidR="00DF2B1B" w:rsidRPr="00D51A43" w:rsidRDefault="00DF2B1B" w:rsidP="00CA1DFA">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Vrednost strojno inštalacijskih del:</w:t>
            </w:r>
          </w:p>
        </w:tc>
        <w:tc>
          <w:tcPr>
            <w:tcW w:w="5812" w:type="dxa"/>
            <w:tcBorders>
              <w:top w:val="single" w:sz="4" w:space="0" w:color="auto"/>
              <w:left w:val="single" w:sz="4" w:space="0" w:color="auto"/>
              <w:bottom w:val="single" w:sz="4" w:space="0" w:color="auto"/>
              <w:right w:val="single" w:sz="4" w:space="0" w:color="auto"/>
            </w:tcBorders>
            <w:vAlign w:val="center"/>
          </w:tcPr>
          <w:p w14:paraId="4103F1ED"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bl>
    <w:p w14:paraId="6F8FB418" w14:textId="77777777" w:rsidR="00DF2B1B" w:rsidRDefault="00DF2B1B" w:rsidP="00DF2B1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F2B1B" w:rsidRPr="00D51A43" w14:paraId="4E08FE7D" w14:textId="77777777" w:rsidTr="00CA1DFA">
        <w:trPr>
          <w:trHeight w:val="235"/>
        </w:trPr>
        <w:tc>
          <w:tcPr>
            <w:tcW w:w="3402" w:type="dxa"/>
            <w:tcBorders>
              <w:bottom w:val="single" w:sz="4" w:space="0" w:color="auto"/>
            </w:tcBorders>
          </w:tcPr>
          <w:p w14:paraId="76FD0011"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2F8760C"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0D59D86"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DF2B1B" w:rsidRPr="00D51A43" w14:paraId="04CB229A" w14:textId="77777777" w:rsidTr="00CA1DFA">
        <w:trPr>
          <w:trHeight w:val="235"/>
        </w:trPr>
        <w:tc>
          <w:tcPr>
            <w:tcW w:w="3402" w:type="dxa"/>
            <w:tcBorders>
              <w:top w:val="single" w:sz="4" w:space="0" w:color="auto"/>
            </w:tcBorders>
          </w:tcPr>
          <w:p w14:paraId="4A17CEF6"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0E6B8D22"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4F121C0E"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7FFB156E" w14:textId="5743C901" w:rsidR="00DF2B1B"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5E83154F" w14:textId="77777777" w:rsidR="00F530AD" w:rsidRPr="00D51A43" w:rsidRDefault="00F530AD" w:rsidP="00DF2B1B">
      <w:pPr>
        <w:keepNext/>
        <w:keepLines/>
        <w:pBdr>
          <w:bottom w:val="single" w:sz="12" w:space="1" w:color="auto"/>
        </w:pBdr>
        <w:spacing w:after="0" w:line="240" w:lineRule="auto"/>
        <w:rPr>
          <w:rFonts w:ascii="Tahoma" w:eastAsia="Times New Roman" w:hAnsi="Tahoma" w:cs="Tahoma"/>
          <w:b/>
          <w:sz w:val="18"/>
          <w:lang w:eastAsia="sl-SI"/>
        </w:rPr>
      </w:pPr>
    </w:p>
    <w:p w14:paraId="5E721299" w14:textId="77777777" w:rsidR="00DF2B1B" w:rsidRPr="009F4254" w:rsidRDefault="00DF2B1B" w:rsidP="00DF2B1B">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9405850"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488E203" w14:textId="77777777" w:rsidR="00DF2B1B" w:rsidRPr="00D51A43" w:rsidRDefault="00DF2B1B" w:rsidP="00DF2B1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6253449C" w14:textId="77777777" w:rsidR="00DF2B1B" w:rsidRPr="00D51A43" w:rsidRDefault="00DF2B1B" w:rsidP="00DF2B1B">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2F7C055E" w14:textId="77777777" w:rsidR="00DF2B1B" w:rsidRPr="00D51A43" w:rsidRDefault="00DF2B1B" w:rsidP="00DF2B1B">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00F95432" w14:textId="77777777" w:rsidTr="00CA1DFA">
        <w:trPr>
          <w:trHeight w:val="235"/>
        </w:trPr>
        <w:tc>
          <w:tcPr>
            <w:tcW w:w="3402" w:type="dxa"/>
            <w:tcBorders>
              <w:bottom w:val="single" w:sz="4" w:space="0" w:color="auto"/>
            </w:tcBorders>
          </w:tcPr>
          <w:p w14:paraId="43E6A1D1"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1DAB163"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DD3CA01"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21B4CF6E" w14:textId="77777777" w:rsidTr="00CA1DFA">
        <w:trPr>
          <w:trHeight w:val="235"/>
        </w:trPr>
        <w:tc>
          <w:tcPr>
            <w:tcW w:w="3402" w:type="dxa"/>
            <w:tcBorders>
              <w:top w:val="single" w:sz="4" w:space="0" w:color="auto"/>
            </w:tcBorders>
          </w:tcPr>
          <w:p w14:paraId="781FC5BF"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5F22A71"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65338BE"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308672D9" w14:textId="77777777" w:rsidR="00DF2B1B" w:rsidRPr="00D51A43"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30F0B80A" w14:textId="77777777" w:rsidR="00DF2B1B" w:rsidRPr="00D51A43" w:rsidRDefault="00DF2B1B" w:rsidP="00DF2B1B">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1DD11CDE" w14:textId="77777777" w:rsidR="00DF2B1B"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7A4D4431"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084C9E01" w14:textId="77777777" w:rsidTr="00CA1DFA">
        <w:trPr>
          <w:trHeight w:val="235"/>
        </w:trPr>
        <w:tc>
          <w:tcPr>
            <w:tcW w:w="3402" w:type="dxa"/>
            <w:tcBorders>
              <w:bottom w:val="single" w:sz="4" w:space="0" w:color="auto"/>
            </w:tcBorders>
          </w:tcPr>
          <w:p w14:paraId="013DF9F3"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41AA935A"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7E3C6C0"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47532A4F" w14:textId="77777777" w:rsidTr="00CA1DFA">
        <w:trPr>
          <w:trHeight w:val="235"/>
        </w:trPr>
        <w:tc>
          <w:tcPr>
            <w:tcW w:w="3402" w:type="dxa"/>
            <w:tcBorders>
              <w:top w:val="single" w:sz="4" w:space="0" w:color="auto"/>
            </w:tcBorders>
          </w:tcPr>
          <w:p w14:paraId="7E562F34"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B5DC97D"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80793F4" w14:textId="77777777" w:rsidR="00DF2B1B"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05C3E5CA"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5C8AEDD1" w14:textId="77777777" w:rsidR="00DF2B1B" w:rsidRDefault="00DF2B1B" w:rsidP="00DF2B1B">
      <w:pPr>
        <w:keepNext/>
        <w:keepLines/>
        <w:spacing w:after="0" w:line="240" w:lineRule="auto"/>
      </w:pPr>
    </w:p>
    <w:p w14:paraId="179ECE1E" w14:textId="600913A7" w:rsidR="00DF2B1B" w:rsidRDefault="00DF2B1B" w:rsidP="00DF2B1B">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Pr="00D51A43">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F2B1B" w:rsidRPr="00D51A43" w14:paraId="26BD5FA9" w14:textId="77777777" w:rsidTr="00CA1DFA">
        <w:tc>
          <w:tcPr>
            <w:tcW w:w="8150" w:type="dxa"/>
            <w:tcBorders>
              <w:top w:val="single" w:sz="4" w:space="0" w:color="auto"/>
              <w:bottom w:val="single" w:sz="4" w:space="0" w:color="auto"/>
            </w:tcBorders>
          </w:tcPr>
          <w:p w14:paraId="42560B85" w14:textId="77777777" w:rsidR="00DF2B1B" w:rsidRPr="00D51A43" w:rsidRDefault="00DF2B1B"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7A04D71D" w14:textId="77777777" w:rsidR="00DF2B1B" w:rsidRPr="00D51A43" w:rsidRDefault="00DF2B1B" w:rsidP="00CA1DFA">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Pr>
                <w:rFonts w:ascii="Tahoma" w:eastAsia="Times New Roman" w:hAnsi="Tahoma" w:cs="Tahoma"/>
                <w:b/>
                <w:i/>
                <w:lang w:eastAsia="sl-SI"/>
              </w:rPr>
              <w:t>3</w:t>
            </w:r>
          </w:p>
        </w:tc>
      </w:tr>
    </w:tbl>
    <w:p w14:paraId="4A0B8E11" w14:textId="77777777" w:rsidR="00DF2B1B" w:rsidRDefault="00DF2B1B" w:rsidP="00DF2B1B">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3855FA71" w14:textId="34A66C7E" w:rsidR="00DF2B1B" w:rsidRDefault="00906331" w:rsidP="00DF2B1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DF2B1B">
        <w:rPr>
          <w:rFonts w:ascii="Tahoma" w:eastAsia="Times New Roman" w:hAnsi="Tahoma" w:cs="Tahoma"/>
          <w:b/>
          <w:noProof/>
          <w:lang w:eastAsia="sl-SI"/>
        </w:rPr>
        <w:t xml:space="preserve"> </w:t>
      </w:r>
      <w:r w:rsidR="00DF2B1B">
        <w:rPr>
          <w:rFonts w:ascii="Tahoma" w:eastAsia="Times New Roman" w:hAnsi="Tahoma" w:cs="Tahoma"/>
          <w:b/>
          <w:color w:val="000000"/>
          <w:lang w:eastAsia="sl-SI"/>
        </w:rPr>
        <w:t xml:space="preserve">– </w:t>
      </w:r>
      <w:r w:rsidR="00DF2B1B">
        <w:rPr>
          <w:rFonts w:ascii="Tahoma" w:eastAsia="Times New Roman" w:hAnsi="Tahoma" w:cs="Tahoma"/>
          <w:b/>
          <w:lang w:eastAsia="sl-SI"/>
        </w:rPr>
        <w:t>Obnova poslovnega prostora pod stebriščno lopo Plečnikovih tržnic</w:t>
      </w:r>
    </w:p>
    <w:p w14:paraId="557599D7" w14:textId="77777777" w:rsidR="00DF2B1B" w:rsidRPr="00D51A43" w:rsidRDefault="00DF2B1B" w:rsidP="00DF2B1B">
      <w:pPr>
        <w:keepNext/>
        <w:keepLines/>
        <w:spacing w:after="0" w:line="240" w:lineRule="auto"/>
        <w:jc w:val="center"/>
        <w:rPr>
          <w:rFonts w:ascii="Tahoma" w:eastAsia="Times New Roman" w:hAnsi="Tahoma" w:cs="Tahoma"/>
          <w:b/>
          <w:sz w:val="20"/>
          <w:lang w:eastAsia="sl-SI"/>
        </w:rPr>
      </w:pPr>
    </w:p>
    <w:p w14:paraId="1B9BB050" w14:textId="77777777" w:rsidR="00DF2B1B" w:rsidRPr="00D51A43" w:rsidRDefault="00DF2B1B" w:rsidP="00DF2B1B">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3EC7B36C" w14:textId="77777777" w:rsidR="00DF2B1B" w:rsidRPr="00D51A43" w:rsidRDefault="00DF2B1B" w:rsidP="00DF2B1B">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0E3AFF38" w14:textId="748FE4F1" w:rsidR="00DF2B1B" w:rsidRDefault="00DF2B1B" w:rsidP="00DF2B1B">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na </w:t>
      </w:r>
      <w:r w:rsidRPr="003314FD">
        <w:rPr>
          <w:rFonts w:ascii="Tahoma" w:hAnsi="Tahoma" w:cs="Tahoma"/>
          <w:b/>
          <w:bCs/>
          <w:sz w:val="20"/>
        </w:rPr>
        <w:t>izvedbo</w:t>
      </w:r>
      <w:r>
        <w:rPr>
          <w:rFonts w:ascii="Tahoma" w:hAnsi="Tahoma" w:cs="Tahoma"/>
          <w:b/>
          <w:bCs/>
          <w:sz w:val="20"/>
        </w:rPr>
        <w:t xml:space="preserve"> zamenjave elektro inštalacij</w:t>
      </w:r>
      <w:r w:rsidRPr="003314FD">
        <w:rPr>
          <w:rFonts w:ascii="Tahoma" w:hAnsi="Tahoma" w:cs="Tahoma"/>
          <w:b/>
          <w:bCs/>
          <w:sz w:val="20"/>
        </w:rPr>
        <w:t xml:space="preserve"> pri obnovi</w:t>
      </w:r>
      <w:r>
        <w:rPr>
          <w:rFonts w:ascii="Tahoma" w:hAnsi="Tahoma" w:cs="Tahoma"/>
          <w:sz w:val="20"/>
        </w:rPr>
        <w:t xml:space="preserve"> poslovnih</w:t>
      </w:r>
      <w:r w:rsidR="00FF747C">
        <w:rPr>
          <w:rFonts w:ascii="Tahoma" w:hAnsi="Tahoma" w:cs="Tahoma"/>
          <w:sz w:val="20"/>
        </w:rPr>
        <w:t xml:space="preserve"> ali</w:t>
      </w:r>
      <w:r>
        <w:rPr>
          <w:rFonts w:ascii="Tahoma" w:hAnsi="Tahoma" w:cs="Tahoma"/>
          <w:sz w:val="20"/>
        </w:rPr>
        <w:t xml:space="preserve"> stanovanjskih objektov </w:t>
      </w:r>
      <w:r w:rsidRPr="004530C5">
        <w:rPr>
          <w:rFonts w:ascii="Tahoma" w:hAnsi="Tahoma" w:cs="Tahoma"/>
          <w:sz w:val="20"/>
        </w:rPr>
        <w:t xml:space="preserve">v višini najmanj </w:t>
      </w:r>
      <w:r>
        <w:rPr>
          <w:rFonts w:ascii="Tahoma" w:hAnsi="Tahoma" w:cs="Tahoma"/>
          <w:sz w:val="20"/>
        </w:rPr>
        <w:t>9</w:t>
      </w:r>
      <w:r w:rsidRPr="004530C5">
        <w:rPr>
          <w:rFonts w:ascii="Tahoma" w:hAnsi="Tahoma" w:cs="Tahoma"/>
          <w:sz w:val="20"/>
        </w:rPr>
        <w:t>0.000,00 EUR brez DDV</w:t>
      </w:r>
      <w:r w:rsidRPr="00DF1F31">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085DB7AD" w14:textId="77777777" w:rsidR="00DF2B1B" w:rsidRDefault="00DF2B1B" w:rsidP="00DF2B1B">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F2B1B" w:rsidRPr="00D51A43" w14:paraId="07E0FCCD" w14:textId="77777777" w:rsidTr="00CA1DFA">
        <w:trPr>
          <w:trHeight w:val="310"/>
        </w:trPr>
        <w:tc>
          <w:tcPr>
            <w:tcW w:w="3544" w:type="dxa"/>
            <w:vAlign w:val="center"/>
          </w:tcPr>
          <w:p w14:paraId="0E5C2165" w14:textId="77777777" w:rsidR="00DF2B1B" w:rsidRPr="00D51A43" w:rsidRDefault="00DF2B1B" w:rsidP="00CA1DFA">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0286C931"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664B88F8" w14:textId="77777777" w:rsidTr="00CA1DFA">
        <w:trPr>
          <w:trHeight w:val="375"/>
        </w:trPr>
        <w:tc>
          <w:tcPr>
            <w:tcW w:w="3544" w:type="dxa"/>
            <w:vAlign w:val="center"/>
          </w:tcPr>
          <w:p w14:paraId="5D4EE717"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3ABFAC8E"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4119EF60" w14:textId="77777777" w:rsidTr="00CA1DFA">
        <w:trPr>
          <w:trHeight w:val="461"/>
        </w:trPr>
        <w:tc>
          <w:tcPr>
            <w:tcW w:w="3544" w:type="dxa"/>
            <w:vAlign w:val="center"/>
          </w:tcPr>
          <w:p w14:paraId="7AD2739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76A8B44D"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6BE4779D" w14:textId="77777777" w:rsidTr="00CA1DFA">
        <w:trPr>
          <w:trHeight w:val="461"/>
        </w:trPr>
        <w:tc>
          <w:tcPr>
            <w:tcW w:w="3544" w:type="dxa"/>
            <w:vAlign w:val="center"/>
          </w:tcPr>
          <w:p w14:paraId="1B010407"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11044555"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2BF32005" w14:textId="77777777" w:rsidTr="00CA1DFA">
        <w:trPr>
          <w:trHeight w:val="601"/>
        </w:trPr>
        <w:tc>
          <w:tcPr>
            <w:tcW w:w="3544" w:type="dxa"/>
            <w:vAlign w:val="center"/>
          </w:tcPr>
          <w:p w14:paraId="36CDA28B"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09E1868A"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15FB060E" w14:textId="77777777" w:rsidTr="00CA1DFA">
        <w:trPr>
          <w:trHeight w:val="461"/>
        </w:trPr>
        <w:tc>
          <w:tcPr>
            <w:tcW w:w="3544" w:type="dxa"/>
            <w:vAlign w:val="center"/>
          </w:tcPr>
          <w:p w14:paraId="29202906"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51D2906A"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2A0AB04F" w14:textId="77777777" w:rsidTr="00CA1DFA">
        <w:trPr>
          <w:cantSplit/>
          <w:trHeight w:val="461"/>
        </w:trPr>
        <w:tc>
          <w:tcPr>
            <w:tcW w:w="3544" w:type="dxa"/>
            <w:vAlign w:val="center"/>
          </w:tcPr>
          <w:p w14:paraId="5A240EDE"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345B34F0"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6CB8A9E8" w14:textId="77777777" w:rsidTr="00CA1DFA">
        <w:trPr>
          <w:trHeight w:val="273"/>
        </w:trPr>
        <w:tc>
          <w:tcPr>
            <w:tcW w:w="3544" w:type="dxa"/>
            <w:tcBorders>
              <w:right w:val="single" w:sz="4" w:space="0" w:color="auto"/>
            </w:tcBorders>
            <w:vAlign w:val="center"/>
          </w:tcPr>
          <w:p w14:paraId="771A875C"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3ECD801D"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3029E845" w14:textId="77777777" w:rsidTr="00CA1DFA">
        <w:trPr>
          <w:trHeight w:val="884"/>
        </w:trPr>
        <w:tc>
          <w:tcPr>
            <w:tcW w:w="3544" w:type="dxa"/>
            <w:tcBorders>
              <w:right w:val="single" w:sz="4" w:space="0" w:color="auto"/>
            </w:tcBorders>
          </w:tcPr>
          <w:p w14:paraId="035B0D2A"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5714BCAE" w14:textId="77777777" w:rsidR="00DF2B1B" w:rsidRPr="00D51A43" w:rsidRDefault="00DF2B1B" w:rsidP="00CA1DF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5197306F"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7A9D5DE0" w14:textId="77777777" w:rsidTr="00CA1DFA">
        <w:trPr>
          <w:trHeight w:val="238"/>
        </w:trPr>
        <w:tc>
          <w:tcPr>
            <w:tcW w:w="3544" w:type="dxa"/>
            <w:tcBorders>
              <w:right w:val="single" w:sz="4" w:space="0" w:color="auto"/>
            </w:tcBorders>
          </w:tcPr>
          <w:p w14:paraId="52C05FA7" w14:textId="77777777" w:rsidR="00DF2B1B" w:rsidRPr="00D51A43" w:rsidRDefault="00DF2B1B" w:rsidP="00CA1DFA">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Vrednost elektro inštalacijskih del:</w:t>
            </w:r>
          </w:p>
        </w:tc>
        <w:tc>
          <w:tcPr>
            <w:tcW w:w="5812" w:type="dxa"/>
            <w:tcBorders>
              <w:top w:val="single" w:sz="4" w:space="0" w:color="auto"/>
              <w:left w:val="single" w:sz="4" w:space="0" w:color="auto"/>
              <w:bottom w:val="single" w:sz="4" w:space="0" w:color="auto"/>
              <w:right w:val="single" w:sz="4" w:space="0" w:color="auto"/>
            </w:tcBorders>
            <w:vAlign w:val="center"/>
          </w:tcPr>
          <w:p w14:paraId="39227989"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bl>
    <w:p w14:paraId="022743CE" w14:textId="77777777" w:rsidR="00DF2B1B" w:rsidRDefault="00DF2B1B" w:rsidP="00DF2B1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F2B1B" w:rsidRPr="00D51A43" w14:paraId="5C25D5D9" w14:textId="77777777" w:rsidTr="00CA1DFA">
        <w:trPr>
          <w:trHeight w:val="235"/>
        </w:trPr>
        <w:tc>
          <w:tcPr>
            <w:tcW w:w="3402" w:type="dxa"/>
            <w:tcBorders>
              <w:bottom w:val="single" w:sz="4" w:space="0" w:color="auto"/>
            </w:tcBorders>
          </w:tcPr>
          <w:p w14:paraId="3760D8D4"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96B1031"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B58E3BE"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DF2B1B" w:rsidRPr="00D51A43" w14:paraId="160CA22A" w14:textId="77777777" w:rsidTr="00CA1DFA">
        <w:trPr>
          <w:trHeight w:val="235"/>
        </w:trPr>
        <w:tc>
          <w:tcPr>
            <w:tcW w:w="3402" w:type="dxa"/>
            <w:tcBorders>
              <w:top w:val="single" w:sz="4" w:space="0" w:color="auto"/>
            </w:tcBorders>
          </w:tcPr>
          <w:p w14:paraId="3289E044"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6E6D62E6"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7577F55B"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7DB5F3B4" w14:textId="4879F532" w:rsidR="00DF2B1B"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09C05137" w14:textId="77777777" w:rsidR="00F530AD" w:rsidRPr="00D51A43" w:rsidRDefault="00F530AD" w:rsidP="00DF2B1B">
      <w:pPr>
        <w:keepNext/>
        <w:keepLines/>
        <w:pBdr>
          <w:bottom w:val="single" w:sz="12" w:space="1" w:color="auto"/>
        </w:pBdr>
        <w:spacing w:after="0" w:line="240" w:lineRule="auto"/>
        <w:rPr>
          <w:rFonts w:ascii="Tahoma" w:eastAsia="Times New Roman" w:hAnsi="Tahoma" w:cs="Tahoma"/>
          <w:b/>
          <w:sz w:val="18"/>
          <w:lang w:eastAsia="sl-SI"/>
        </w:rPr>
      </w:pPr>
    </w:p>
    <w:p w14:paraId="48534769" w14:textId="77777777" w:rsidR="00DF2B1B" w:rsidRPr="009F4254" w:rsidRDefault="00DF2B1B" w:rsidP="00DF2B1B">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3DE76D46"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7257E002" w14:textId="77777777" w:rsidR="00DF2B1B" w:rsidRPr="00D51A43" w:rsidRDefault="00DF2B1B" w:rsidP="00DF2B1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303994CE" w14:textId="77777777" w:rsidR="00DF2B1B" w:rsidRPr="00D51A43" w:rsidRDefault="00DF2B1B" w:rsidP="00DF2B1B">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2C0E61DA" w14:textId="77777777" w:rsidR="00DF2B1B" w:rsidRPr="00D51A43" w:rsidRDefault="00DF2B1B" w:rsidP="00DF2B1B">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4B8484D6" w14:textId="77777777" w:rsidTr="00CA1DFA">
        <w:trPr>
          <w:trHeight w:val="235"/>
        </w:trPr>
        <w:tc>
          <w:tcPr>
            <w:tcW w:w="3402" w:type="dxa"/>
            <w:tcBorders>
              <w:bottom w:val="single" w:sz="4" w:space="0" w:color="auto"/>
            </w:tcBorders>
          </w:tcPr>
          <w:p w14:paraId="3ECCB8D2"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4EDB14D9"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5BBAA63"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1594C99B" w14:textId="77777777" w:rsidTr="00CA1DFA">
        <w:trPr>
          <w:trHeight w:val="235"/>
        </w:trPr>
        <w:tc>
          <w:tcPr>
            <w:tcW w:w="3402" w:type="dxa"/>
            <w:tcBorders>
              <w:top w:val="single" w:sz="4" w:space="0" w:color="auto"/>
            </w:tcBorders>
          </w:tcPr>
          <w:p w14:paraId="35E8DCA9"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1660DD8"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32DF821"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0806FAF5" w14:textId="77777777" w:rsidR="00DF2B1B" w:rsidRPr="00D51A43"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0ED6439A" w14:textId="77777777" w:rsidR="00DF2B1B" w:rsidRPr="00D51A43" w:rsidRDefault="00DF2B1B" w:rsidP="00DF2B1B">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4CEC2012" w14:textId="77777777" w:rsidR="00DF2B1B"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19972410"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4C7D2EEE" w14:textId="77777777" w:rsidTr="00CA1DFA">
        <w:trPr>
          <w:trHeight w:val="235"/>
        </w:trPr>
        <w:tc>
          <w:tcPr>
            <w:tcW w:w="3402" w:type="dxa"/>
            <w:tcBorders>
              <w:bottom w:val="single" w:sz="4" w:space="0" w:color="auto"/>
            </w:tcBorders>
          </w:tcPr>
          <w:p w14:paraId="564F4544"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3A21182C"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2A91AFD"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0975A2ED" w14:textId="77777777" w:rsidTr="00CA1DFA">
        <w:trPr>
          <w:trHeight w:val="235"/>
        </w:trPr>
        <w:tc>
          <w:tcPr>
            <w:tcW w:w="3402" w:type="dxa"/>
            <w:tcBorders>
              <w:top w:val="single" w:sz="4" w:space="0" w:color="auto"/>
            </w:tcBorders>
          </w:tcPr>
          <w:p w14:paraId="797E4430"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C0ADC92"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7BCC60C" w14:textId="77777777" w:rsidR="00DF2B1B"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3006A1B0"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00F8043E" w14:textId="77777777" w:rsidR="00DF2B1B" w:rsidRDefault="00DF2B1B" w:rsidP="00DF2B1B">
      <w:pPr>
        <w:keepNext/>
        <w:keepLines/>
        <w:spacing w:after="0" w:line="240" w:lineRule="auto"/>
      </w:pPr>
    </w:p>
    <w:p w14:paraId="0C4B3FC2" w14:textId="65D571C1" w:rsidR="00DF2B1B" w:rsidRDefault="00DF2B1B" w:rsidP="00DF2B1B">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Pr="00D51A43">
        <w:rPr>
          <w:rFonts w:ascii="Tahoma" w:eastAsia="Times New Roman" w:hAnsi="Tahoma" w:cs="Tahoma"/>
          <w:sz w:val="20"/>
          <w:lang w:eastAsia="sl-SI"/>
        </w:rPr>
        <w:br w:type="page"/>
      </w:r>
    </w:p>
    <w:p w14:paraId="3DD9B2D8" w14:textId="77777777" w:rsidR="004D0FA0" w:rsidRDefault="004D0FA0" w:rsidP="00530307">
      <w:pPr>
        <w:keepNext/>
        <w:keepLines/>
        <w:spacing w:after="0" w:line="240" w:lineRule="auto"/>
        <w:jc w:val="both"/>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4D0FA0" w:rsidRPr="00D51A43" w14:paraId="7BE18321" w14:textId="77777777" w:rsidTr="00F4134B">
        <w:tc>
          <w:tcPr>
            <w:tcW w:w="8150" w:type="dxa"/>
            <w:tcBorders>
              <w:top w:val="single" w:sz="4" w:space="0" w:color="auto"/>
              <w:bottom w:val="single" w:sz="4" w:space="0" w:color="auto"/>
            </w:tcBorders>
          </w:tcPr>
          <w:p w14:paraId="63AED93D" w14:textId="77777777" w:rsidR="004D0FA0" w:rsidRPr="00D51A43" w:rsidRDefault="004D0FA0"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br w:type="page"/>
              <w:t xml:space="preserve">POTRDITEV REFERENC S STRANI POSAMEZNIH NAROČNIKOV </w:t>
            </w:r>
          </w:p>
        </w:tc>
        <w:tc>
          <w:tcPr>
            <w:tcW w:w="1565" w:type="dxa"/>
            <w:tcBorders>
              <w:top w:val="single" w:sz="4" w:space="0" w:color="auto"/>
              <w:bottom w:val="single" w:sz="4" w:space="0" w:color="auto"/>
            </w:tcBorders>
          </w:tcPr>
          <w:p w14:paraId="45D0F205" w14:textId="77777777" w:rsidR="004D0FA0" w:rsidRPr="00D51A43" w:rsidRDefault="004D0FA0" w:rsidP="004D0FA0">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sidR="00DF2B1B">
              <w:rPr>
                <w:rFonts w:ascii="Tahoma" w:eastAsia="Times New Roman" w:hAnsi="Tahoma" w:cs="Tahoma"/>
                <w:b/>
                <w:i/>
                <w:lang w:eastAsia="sl-SI"/>
              </w:rPr>
              <w:t>4</w:t>
            </w:r>
          </w:p>
        </w:tc>
      </w:tr>
    </w:tbl>
    <w:p w14:paraId="1570769C" w14:textId="77777777" w:rsidR="004D0FA0" w:rsidRDefault="004D0FA0" w:rsidP="004D0FA0">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16830EA0" w14:textId="71EE498F" w:rsidR="004D0FA0" w:rsidRDefault="00906331" w:rsidP="004D0FA0">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4D0FA0">
        <w:rPr>
          <w:rFonts w:ascii="Tahoma" w:eastAsia="Times New Roman" w:hAnsi="Tahoma" w:cs="Tahoma"/>
          <w:b/>
          <w:noProof/>
          <w:lang w:eastAsia="sl-SI"/>
        </w:rPr>
        <w:t xml:space="preserve"> </w:t>
      </w:r>
      <w:r w:rsidR="004D0FA0">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3CD4BC55" w14:textId="77777777" w:rsidR="004D0FA0" w:rsidRPr="00D51A43" w:rsidRDefault="004D0FA0" w:rsidP="004D0FA0">
      <w:pPr>
        <w:keepNext/>
        <w:keepLines/>
        <w:spacing w:after="0" w:line="240" w:lineRule="auto"/>
        <w:jc w:val="center"/>
        <w:rPr>
          <w:rFonts w:ascii="Tahoma" w:eastAsia="Times New Roman" w:hAnsi="Tahoma" w:cs="Tahoma"/>
          <w:b/>
          <w:sz w:val="20"/>
          <w:lang w:eastAsia="sl-SI"/>
        </w:rPr>
      </w:pPr>
    </w:p>
    <w:p w14:paraId="4849E929" w14:textId="77777777" w:rsidR="004D0FA0" w:rsidRPr="00D51A43" w:rsidRDefault="004D0FA0" w:rsidP="004D0FA0">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5682B364" w14:textId="77777777" w:rsidR="004D0FA0" w:rsidRPr="00D51A43" w:rsidRDefault="004D0FA0" w:rsidP="004D0FA0">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6F28F9F0" w14:textId="3E522704" w:rsidR="004D0FA0" w:rsidRPr="004F0ABC" w:rsidRDefault="00431B17" w:rsidP="004D0FA0">
      <w:pPr>
        <w:keepNext/>
        <w:keepLines/>
        <w:spacing w:after="0" w:line="240" w:lineRule="auto"/>
        <w:jc w:val="both"/>
        <w:rPr>
          <w:rFonts w:ascii="Tahoma" w:eastAsia="Times New Roman" w:hAnsi="Tahoma" w:cs="Tahoma"/>
          <w:sz w:val="20"/>
          <w:szCs w:val="20"/>
          <w:lang w:eastAsia="sl-SI"/>
        </w:rPr>
      </w:pPr>
      <w:r w:rsidRPr="004F0ABC">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sidR="00DF2B1B" w:rsidRPr="003314FD">
        <w:rPr>
          <w:rFonts w:ascii="Tahoma" w:hAnsi="Tahoma" w:cs="Tahoma"/>
          <w:b/>
          <w:bCs/>
          <w:sz w:val="20"/>
        </w:rPr>
        <w:t>izvedbo</w:t>
      </w:r>
      <w:r w:rsidR="00DF2B1B">
        <w:rPr>
          <w:rFonts w:ascii="Tahoma" w:hAnsi="Tahoma" w:cs="Tahoma"/>
          <w:b/>
          <w:bCs/>
          <w:sz w:val="20"/>
        </w:rPr>
        <w:t xml:space="preserve"> </w:t>
      </w:r>
      <w:r w:rsidR="00C13A1A" w:rsidRPr="00C13A1A">
        <w:rPr>
          <w:rFonts w:ascii="Tahoma" w:hAnsi="Tahoma" w:cs="Tahoma"/>
          <w:b/>
          <w:bCs/>
          <w:sz w:val="20"/>
        </w:rPr>
        <w:t>obnove stavbnega pohištva</w:t>
      </w:r>
      <w:r w:rsidR="00DF2B1B">
        <w:rPr>
          <w:rFonts w:ascii="Tahoma" w:hAnsi="Tahoma" w:cs="Tahoma"/>
          <w:b/>
          <w:bCs/>
          <w:sz w:val="20"/>
        </w:rPr>
        <w:t xml:space="preserve"> </w:t>
      </w:r>
      <w:r w:rsidR="00DF2B1B" w:rsidRPr="003314FD">
        <w:rPr>
          <w:rFonts w:ascii="Tahoma" w:hAnsi="Tahoma" w:cs="Tahoma"/>
          <w:b/>
          <w:bCs/>
          <w:sz w:val="20"/>
        </w:rPr>
        <w:t>pri obnovi</w:t>
      </w:r>
      <w:r w:rsidR="00DF2B1B">
        <w:rPr>
          <w:rFonts w:ascii="Tahoma" w:hAnsi="Tahoma" w:cs="Tahoma"/>
          <w:sz w:val="20"/>
        </w:rPr>
        <w:t xml:space="preserve"> poslovnih</w:t>
      </w:r>
      <w:r w:rsidR="00FF747C">
        <w:rPr>
          <w:rFonts w:ascii="Tahoma" w:hAnsi="Tahoma" w:cs="Tahoma"/>
          <w:sz w:val="20"/>
        </w:rPr>
        <w:t xml:space="preserve"> ali</w:t>
      </w:r>
      <w:r w:rsidR="00DF2B1B">
        <w:rPr>
          <w:rFonts w:ascii="Tahoma" w:hAnsi="Tahoma" w:cs="Tahoma"/>
          <w:sz w:val="20"/>
        </w:rPr>
        <w:t xml:space="preserve"> stanovanjskih objektov </w:t>
      </w:r>
      <w:r w:rsidR="00DF2B1B" w:rsidRPr="004530C5">
        <w:rPr>
          <w:rFonts w:ascii="Tahoma" w:hAnsi="Tahoma" w:cs="Tahoma"/>
          <w:sz w:val="20"/>
        </w:rPr>
        <w:t xml:space="preserve">v višini najmanj </w:t>
      </w:r>
      <w:r w:rsidR="00DF2B1B">
        <w:rPr>
          <w:rFonts w:ascii="Tahoma" w:hAnsi="Tahoma" w:cs="Tahoma"/>
          <w:sz w:val="20"/>
        </w:rPr>
        <w:t>3</w:t>
      </w:r>
      <w:r w:rsidR="00DF2B1B" w:rsidRPr="004530C5">
        <w:rPr>
          <w:rFonts w:ascii="Tahoma" w:hAnsi="Tahoma" w:cs="Tahoma"/>
          <w:sz w:val="20"/>
        </w:rPr>
        <w:t>0.000,00 EUR brez DDV</w:t>
      </w:r>
      <w:r w:rsidRPr="004F0ABC">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004D0FA0" w:rsidRPr="004F0ABC">
        <w:rPr>
          <w:rFonts w:ascii="Tahoma" w:eastAsia="Times New Roman" w:hAnsi="Tahoma" w:cs="Tahoma"/>
          <w:sz w:val="20"/>
          <w:szCs w:val="20"/>
          <w:lang w:eastAsia="sl-SI"/>
        </w:rPr>
        <w:t xml:space="preserve">. </w:t>
      </w:r>
    </w:p>
    <w:p w14:paraId="12095AA3" w14:textId="77777777" w:rsidR="004D0FA0" w:rsidRDefault="004D0FA0" w:rsidP="004D0FA0">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D0FA0" w:rsidRPr="00D51A43" w14:paraId="26D3464B" w14:textId="77777777" w:rsidTr="00F4134B">
        <w:trPr>
          <w:trHeight w:val="310"/>
        </w:trPr>
        <w:tc>
          <w:tcPr>
            <w:tcW w:w="3544" w:type="dxa"/>
            <w:vAlign w:val="center"/>
          </w:tcPr>
          <w:p w14:paraId="0BE6C8CE" w14:textId="77777777" w:rsidR="004D0FA0" w:rsidRPr="00D51A43" w:rsidRDefault="004D0FA0" w:rsidP="00F4134B">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625D0D47"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0C4EEB14" w14:textId="77777777" w:rsidTr="00F4134B">
        <w:trPr>
          <w:trHeight w:val="375"/>
        </w:trPr>
        <w:tc>
          <w:tcPr>
            <w:tcW w:w="3544" w:type="dxa"/>
            <w:vAlign w:val="center"/>
          </w:tcPr>
          <w:p w14:paraId="123C7B7F"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6BCF5724"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41EBD3A0" w14:textId="77777777" w:rsidTr="00F4134B">
        <w:trPr>
          <w:trHeight w:val="461"/>
        </w:trPr>
        <w:tc>
          <w:tcPr>
            <w:tcW w:w="3544" w:type="dxa"/>
            <w:vAlign w:val="center"/>
          </w:tcPr>
          <w:p w14:paraId="4A9D206D"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08F1DE5A"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53C2392" w14:textId="77777777" w:rsidTr="00F4134B">
        <w:trPr>
          <w:trHeight w:val="461"/>
        </w:trPr>
        <w:tc>
          <w:tcPr>
            <w:tcW w:w="3544" w:type="dxa"/>
            <w:vAlign w:val="center"/>
          </w:tcPr>
          <w:p w14:paraId="0F226C0E"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36982124"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35F92D4B" w14:textId="77777777" w:rsidTr="00F4134B">
        <w:trPr>
          <w:trHeight w:val="601"/>
        </w:trPr>
        <w:tc>
          <w:tcPr>
            <w:tcW w:w="3544" w:type="dxa"/>
            <w:vAlign w:val="center"/>
          </w:tcPr>
          <w:p w14:paraId="6F2D4212"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364CA8EC"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4322DFFF" w14:textId="77777777" w:rsidTr="00F4134B">
        <w:trPr>
          <w:trHeight w:val="461"/>
        </w:trPr>
        <w:tc>
          <w:tcPr>
            <w:tcW w:w="3544" w:type="dxa"/>
            <w:vAlign w:val="center"/>
          </w:tcPr>
          <w:p w14:paraId="334B5BA1"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6D0710F8"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506987EA" w14:textId="77777777" w:rsidTr="00F4134B">
        <w:trPr>
          <w:cantSplit/>
          <w:trHeight w:val="461"/>
        </w:trPr>
        <w:tc>
          <w:tcPr>
            <w:tcW w:w="3544" w:type="dxa"/>
            <w:vAlign w:val="center"/>
          </w:tcPr>
          <w:p w14:paraId="2BF814AD"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673DFEEC"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E90F181" w14:textId="77777777" w:rsidTr="00F4134B">
        <w:trPr>
          <w:trHeight w:val="273"/>
        </w:trPr>
        <w:tc>
          <w:tcPr>
            <w:tcW w:w="3544" w:type="dxa"/>
            <w:tcBorders>
              <w:right w:val="single" w:sz="4" w:space="0" w:color="auto"/>
            </w:tcBorders>
            <w:vAlign w:val="center"/>
          </w:tcPr>
          <w:p w14:paraId="7B8FF039"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7DA3C386"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6884895C" w14:textId="77777777" w:rsidTr="00F4134B">
        <w:trPr>
          <w:trHeight w:val="884"/>
        </w:trPr>
        <w:tc>
          <w:tcPr>
            <w:tcW w:w="3544" w:type="dxa"/>
            <w:tcBorders>
              <w:right w:val="single" w:sz="4" w:space="0" w:color="auto"/>
            </w:tcBorders>
          </w:tcPr>
          <w:p w14:paraId="698DA539"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7A0860DB" w14:textId="77777777" w:rsidR="004D0FA0" w:rsidRPr="00D51A43" w:rsidRDefault="004D0FA0" w:rsidP="00F4134B">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E78BA01"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7DBF519B" w14:textId="77777777" w:rsidTr="00F4134B">
        <w:trPr>
          <w:trHeight w:val="238"/>
        </w:trPr>
        <w:tc>
          <w:tcPr>
            <w:tcW w:w="3544" w:type="dxa"/>
            <w:tcBorders>
              <w:right w:val="single" w:sz="4" w:space="0" w:color="auto"/>
            </w:tcBorders>
          </w:tcPr>
          <w:p w14:paraId="0A32EC9B" w14:textId="5D4A2B88" w:rsidR="004D0FA0" w:rsidRPr="00D51A43" w:rsidRDefault="009670FA" w:rsidP="00F530AD">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 xml:space="preserve">Vrednost </w:t>
            </w:r>
            <w:r w:rsidR="009D2C2D">
              <w:rPr>
                <w:rFonts w:ascii="Tahoma" w:eastAsia="Times New Roman" w:hAnsi="Tahoma" w:cs="Tahoma"/>
                <w:color w:val="000000"/>
                <w:sz w:val="18"/>
                <w:szCs w:val="18"/>
                <w:lang w:eastAsia="sl-SI"/>
              </w:rPr>
              <w:t>[v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5EABBEB0"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bl>
    <w:p w14:paraId="2FAAA830" w14:textId="77777777" w:rsidR="00CB553E" w:rsidRDefault="00CB553E" w:rsidP="00CB553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B553E" w:rsidRPr="00D51A43" w14:paraId="699457F7" w14:textId="77777777" w:rsidTr="00CA1DFA">
        <w:trPr>
          <w:trHeight w:val="235"/>
        </w:trPr>
        <w:tc>
          <w:tcPr>
            <w:tcW w:w="3402" w:type="dxa"/>
            <w:tcBorders>
              <w:bottom w:val="single" w:sz="4" w:space="0" w:color="auto"/>
            </w:tcBorders>
          </w:tcPr>
          <w:p w14:paraId="4102FD19"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2AB482BF"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A08AAFB"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CB553E" w:rsidRPr="00D51A43" w14:paraId="5A8979BB" w14:textId="77777777" w:rsidTr="00CA1DFA">
        <w:trPr>
          <w:trHeight w:val="235"/>
        </w:trPr>
        <w:tc>
          <w:tcPr>
            <w:tcW w:w="3402" w:type="dxa"/>
            <w:tcBorders>
              <w:top w:val="single" w:sz="4" w:space="0" w:color="auto"/>
            </w:tcBorders>
          </w:tcPr>
          <w:p w14:paraId="7AFF9770"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3A61956E"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4CAE6C9C"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670FEBB3" w14:textId="31F85A7C" w:rsidR="00CB553E"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1FB42708" w14:textId="77777777" w:rsidR="00F530AD" w:rsidRPr="00D51A43" w:rsidRDefault="00F530AD" w:rsidP="00CB553E">
      <w:pPr>
        <w:keepNext/>
        <w:keepLines/>
        <w:pBdr>
          <w:bottom w:val="single" w:sz="12" w:space="1" w:color="auto"/>
        </w:pBdr>
        <w:spacing w:after="0" w:line="240" w:lineRule="auto"/>
        <w:rPr>
          <w:rFonts w:ascii="Tahoma" w:eastAsia="Times New Roman" w:hAnsi="Tahoma" w:cs="Tahoma"/>
          <w:b/>
          <w:sz w:val="18"/>
          <w:lang w:eastAsia="sl-SI"/>
        </w:rPr>
      </w:pPr>
    </w:p>
    <w:p w14:paraId="68D21A07" w14:textId="77777777" w:rsidR="00CB553E" w:rsidRPr="009F4254" w:rsidRDefault="00CB553E" w:rsidP="00CB553E">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F3D5CE0"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5020F183" w14:textId="77777777" w:rsidR="00CB553E" w:rsidRPr="00D51A43" w:rsidRDefault="00CB553E" w:rsidP="00CB553E">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1ADE1D43" w14:textId="77777777" w:rsidR="00CB553E" w:rsidRPr="00D51A43" w:rsidRDefault="00CB553E" w:rsidP="00CB553E">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561551AE" w14:textId="77777777" w:rsidR="00CB553E" w:rsidRPr="00D51A43" w:rsidRDefault="00CB553E" w:rsidP="00CB553E">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12EB32D6" w14:textId="77777777" w:rsidTr="00CA1DFA">
        <w:trPr>
          <w:trHeight w:val="235"/>
        </w:trPr>
        <w:tc>
          <w:tcPr>
            <w:tcW w:w="3402" w:type="dxa"/>
            <w:tcBorders>
              <w:bottom w:val="single" w:sz="4" w:space="0" w:color="auto"/>
            </w:tcBorders>
          </w:tcPr>
          <w:p w14:paraId="0AEB5ED9"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2A26E1F"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C675316"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33F7FCCD" w14:textId="77777777" w:rsidTr="00CA1DFA">
        <w:trPr>
          <w:trHeight w:val="235"/>
        </w:trPr>
        <w:tc>
          <w:tcPr>
            <w:tcW w:w="3402" w:type="dxa"/>
            <w:tcBorders>
              <w:top w:val="single" w:sz="4" w:space="0" w:color="auto"/>
            </w:tcBorders>
          </w:tcPr>
          <w:p w14:paraId="6409FCEE"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6E391159"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1E5B69D6"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4BAA17F1" w14:textId="77777777" w:rsidR="00CB553E" w:rsidRPr="00D51A43"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57655FBA" w14:textId="77777777" w:rsidR="00CB553E" w:rsidRPr="00D51A43" w:rsidRDefault="00CB553E" w:rsidP="00CB553E">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671640FA" w14:textId="77777777" w:rsidR="00CB553E"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5BC7B1ED"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1A0AEF82" w14:textId="77777777" w:rsidTr="00CA1DFA">
        <w:trPr>
          <w:trHeight w:val="235"/>
        </w:trPr>
        <w:tc>
          <w:tcPr>
            <w:tcW w:w="3402" w:type="dxa"/>
            <w:tcBorders>
              <w:bottom w:val="single" w:sz="4" w:space="0" w:color="auto"/>
            </w:tcBorders>
          </w:tcPr>
          <w:p w14:paraId="1701BBA6"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38888E05"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9BD30ED"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04ADF248" w14:textId="77777777" w:rsidTr="00CA1DFA">
        <w:trPr>
          <w:trHeight w:val="235"/>
        </w:trPr>
        <w:tc>
          <w:tcPr>
            <w:tcW w:w="3402" w:type="dxa"/>
            <w:tcBorders>
              <w:top w:val="single" w:sz="4" w:space="0" w:color="auto"/>
            </w:tcBorders>
          </w:tcPr>
          <w:p w14:paraId="309307EC"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13A3BD55"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BA31C21" w14:textId="77777777" w:rsidR="00CB553E"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0B7AE4F3"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203469E2" w14:textId="77777777" w:rsidR="00CB553E" w:rsidRDefault="00CB553E" w:rsidP="00CB553E">
      <w:pPr>
        <w:keepNext/>
        <w:keepLines/>
        <w:spacing w:after="0" w:line="240" w:lineRule="auto"/>
      </w:pPr>
    </w:p>
    <w:p w14:paraId="15CEBFA6" w14:textId="77777777" w:rsidR="00CB553E" w:rsidRDefault="00CB553E" w:rsidP="00CB553E">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Pr="00D51A43">
        <w:rPr>
          <w:rFonts w:ascii="Tahoma" w:eastAsia="Times New Roman" w:hAnsi="Tahoma" w:cs="Tahoma"/>
          <w:sz w:val="20"/>
          <w:lang w:eastAsia="sl-SI"/>
        </w:rPr>
        <w:br w:type="page"/>
      </w:r>
    </w:p>
    <w:p w14:paraId="379AEDCA" w14:textId="77777777" w:rsidR="009F4254" w:rsidRDefault="009F4254" w:rsidP="00530307">
      <w:pPr>
        <w:keepNext/>
        <w:keepLines/>
        <w:spacing w:after="0" w:line="240" w:lineRule="auto"/>
        <w:jc w:val="both"/>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D2511" w:rsidRPr="004D2511" w14:paraId="3812B52D" w14:textId="77777777" w:rsidTr="00351030">
        <w:tc>
          <w:tcPr>
            <w:tcW w:w="8150" w:type="dxa"/>
            <w:tcBorders>
              <w:top w:val="single" w:sz="4" w:space="0" w:color="auto"/>
              <w:bottom w:val="single" w:sz="4" w:space="0" w:color="auto"/>
            </w:tcBorders>
          </w:tcPr>
          <w:p w14:paraId="4DA137D9" w14:textId="77777777" w:rsidR="004D2511" w:rsidRPr="004D2511" w:rsidRDefault="00D05E1D" w:rsidP="00530307">
            <w:pPr>
              <w:keepNext/>
              <w:keepLines/>
              <w:spacing w:after="0" w:line="240" w:lineRule="auto"/>
              <w:jc w:val="both"/>
              <w:rPr>
                <w:rFonts w:ascii="Tahoma" w:eastAsia="Times New Roman" w:hAnsi="Tahoma" w:cs="Tahoma"/>
                <w:lang w:eastAsia="sl-SI"/>
              </w:rPr>
            </w:pPr>
            <w:r>
              <w:br w:type="page"/>
            </w:r>
            <w:r>
              <w:br w:type="page"/>
            </w:r>
            <w:r w:rsidR="009D5003">
              <w:rPr>
                <w:rFonts w:ascii="Tahoma" w:eastAsia="Times New Roman" w:hAnsi="Tahoma" w:cs="Tahoma"/>
                <w:lang w:eastAsia="sl-SI"/>
              </w:rPr>
              <w:br w:type="page"/>
            </w:r>
            <w:r w:rsidR="008F6F3A">
              <w:rPr>
                <w:rFonts w:ascii="Tahoma" w:eastAsia="Times New Roman" w:hAnsi="Tahoma" w:cs="Tahoma"/>
                <w:lang w:eastAsia="sl-SI"/>
              </w:rPr>
              <w:t>DOKAZILO O KADRIH</w:t>
            </w:r>
          </w:p>
        </w:tc>
        <w:tc>
          <w:tcPr>
            <w:tcW w:w="1418" w:type="dxa"/>
            <w:tcBorders>
              <w:top w:val="single" w:sz="4" w:space="0" w:color="auto"/>
              <w:bottom w:val="single" w:sz="4" w:space="0" w:color="auto"/>
            </w:tcBorders>
          </w:tcPr>
          <w:p w14:paraId="3CE85507" w14:textId="77777777" w:rsidR="004D2511" w:rsidRPr="004D2511" w:rsidRDefault="00351030" w:rsidP="00530307">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004D2511" w:rsidRPr="004D2511">
              <w:rPr>
                <w:rFonts w:ascii="Tahoma" w:eastAsia="Times New Roman" w:hAnsi="Tahoma" w:cs="Tahoma"/>
                <w:b/>
                <w:i/>
                <w:lang w:eastAsia="sl-SI"/>
              </w:rPr>
              <w:t xml:space="preserve">riloga </w:t>
            </w:r>
            <w:r w:rsidR="005A161A">
              <w:rPr>
                <w:rFonts w:ascii="Tahoma" w:eastAsia="Times New Roman" w:hAnsi="Tahoma" w:cs="Tahoma"/>
                <w:b/>
                <w:i/>
                <w:lang w:eastAsia="sl-SI"/>
              </w:rPr>
              <w:t>6</w:t>
            </w:r>
          </w:p>
        </w:tc>
      </w:tr>
    </w:tbl>
    <w:p w14:paraId="40BD4BB3" w14:textId="77777777" w:rsidR="00FD18A4" w:rsidRDefault="00FD18A4" w:rsidP="00530307">
      <w:pPr>
        <w:keepNext/>
        <w:keepLines/>
        <w:spacing w:after="0" w:line="240" w:lineRule="auto"/>
        <w:jc w:val="center"/>
        <w:rPr>
          <w:rFonts w:ascii="Tahoma" w:eastAsia="Times New Roman" w:hAnsi="Tahoma" w:cs="Tahoma"/>
          <w:b/>
          <w:lang w:eastAsia="sl-SI"/>
        </w:rPr>
      </w:pPr>
      <w:r w:rsidRPr="00BE29B5">
        <w:rPr>
          <w:rFonts w:ascii="Tahoma" w:eastAsia="Times New Roman" w:hAnsi="Tahoma" w:cs="Tahoma"/>
          <w:b/>
          <w:lang w:eastAsia="sl-SI"/>
        </w:rPr>
        <w:t>Javno naročilo:</w:t>
      </w:r>
    </w:p>
    <w:p w14:paraId="390DEF64" w14:textId="6AB9A758" w:rsidR="00FD18A4" w:rsidRDefault="00906331"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66A58F3D" w14:textId="77777777" w:rsidR="004D2511" w:rsidRPr="004D2511" w:rsidRDefault="004D2511" w:rsidP="00530307">
      <w:pPr>
        <w:keepNext/>
        <w:keepLines/>
        <w:spacing w:after="0" w:line="240" w:lineRule="auto"/>
        <w:jc w:val="both"/>
        <w:rPr>
          <w:rFonts w:ascii="Tahoma" w:eastAsia="Times New Roman" w:hAnsi="Tahoma" w:cs="Tahoma"/>
          <w:lang w:eastAsia="sl-SI"/>
        </w:rPr>
      </w:pPr>
    </w:p>
    <w:p w14:paraId="78751509" w14:textId="77777777" w:rsidR="004D2511" w:rsidRPr="003D154C" w:rsidRDefault="004D2511"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3EB50077" w14:textId="77777777" w:rsidR="005A161A" w:rsidRPr="004708A0" w:rsidRDefault="005A161A" w:rsidP="00530307">
      <w:pPr>
        <w:keepNext/>
        <w:keepLines/>
        <w:spacing w:after="0" w:line="240" w:lineRule="auto"/>
        <w:jc w:val="both"/>
        <w:rPr>
          <w:rFonts w:ascii="Tahoma" w:eastAsia="Times New Roman" w:hAnsi="Tahoma" w:cs="Tahoma"/>
          <w:lang w:eastAsia="sl-SI"/>
        </w:rPr>
      </w:pPr>
    </w:p>
    <w:p w14:paraId="40DFBB5C"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Odgovorni vodje</w:t>
      </w:r>
      <w:r w:rsidR="00CB553E" w:rsidRPr="00CB553E">
        <w:rPr>
          <w:rFonts w:ascii="Tahoma" w:eastAsia="Times New Roman" w:hAnsi="Tahoma" w:cs="Tahoma"/>
          <w:sz w:val="18"/>
          <w:szCs w:val="18"/>
          <w:lang w:eastAsia="sl-SI"/>
        </w:rPr>
        <w:t xml:space="preserve"> gradbenih</w:t>
      </w:r>
      <w:r w:rsidRPr="00CB553E">
        <w:rPr>
          <w:rFonts w:ascii="Tahoma" w:eastAsia="Times New Roman" w:hAnsi="Tahoma" w:cs="Tahoma"/>
          <w:sz w:val="18"/>
          <w:szCs w:val="18"/>
          <w:lang w:eastAsia="sl-SI"/>
        </w:rPr>
        <w:t xml:space="preserve"> del: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276"/>
        <w:gridCol w:w="1729"/>
        <w:gridCol w:w="2807"/>
      </w:tblGrid>
      <w:tr w:rsidR="005A161A" w:rsidRPr="00CB553E" w14:paraId="658EDA7B" w14:textId="77777777" w:rsidTr="00E34F05">
        <w:tc>
          <w:tcPr>
            <w:tcW w:w="675" w:type="dxa"/>
          </w:tcPr>
          <w:p w14:paraId="62238200"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Zap. št.</w:t>
            </w:r>
          </w:p>
        </w:tc>
        <w:tc>
          <w:tcPr>
            <w:tcW w:w="3119" w:type="dxa"/>
          </w:tcPr>
          <w:p w14:paraId="073F221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Ime in priimek</w:t>
            </w:r>
          </w:p>
        </w:tc>
        <w:tc>
          <w:tcPr>
            <w:tcW w:w="1276" w:type="dxa"/>
          </w:tcPr>
          <w:p w14:paraId="1C0B1835"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delodajalec</w:t>
            </w:r>
          </w:p>
        </w:tc>
        <w:tc>
          <w:tcPr>
            <w:tcW w:w="1729" w:type="dxa"/>
          </w:tcPr>
          <w:p w14:paraId="70AC72E8"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FUNKCIJA</w:t>
            </w:r>
          </w:p>
        </w:tc>
        <w:tc>
          <w:tcPr>
            <w:tcW w:w="2807" w:type="dxa"/>
          </w:tcPr>
          <w:p w14:paraId="22C11D5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Št. potrdila in datum</w:t>
            </w:r>
          </w:p>
        </w:tc>
      </w:tr>
      <w:tr w:rsidR="005A161A" w:rsidRPr="00CB553E" w14:paraId="3C47F25E" w14:textId="77777777" w:rsidTr="00E34F05">
        <w:tc>
          <w:tcPr>
            <w:tcW w:w="675" w:type="dxa"/>
          </w:tcPr>
          <w:p w14:paraId="34609F0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1.</w:t>
            </w:r>
          </w:p>
        </w:tc>
        <w:tc>
          <w:tcPr>
            <w:tcW w:w="3119" w:type="dxa"/>
          </w:tcPr>
          <w:p w14:paraId="79C1195E"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
        </w:tc>
        <w:tc>
          <w:tcPr>
            <w:tcW w:w="1276" w:type="dxa"/>
          </w:tcPr>
          <w:p w14:paraId="7FF71ED6"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
        </w:tc>
        <w:tc>
          <w:tcPr>
            <w:tcW w:w="1729" w:type="dxa"/>
          </w:tcPr>
          <w:p w14:paraId="4666E2F7" w14:textId="77777777" w:rsidR="009F4254" w:rsidRPr="00CB553E" w:rsidRDefault="00E34F05" w:rsidP="00E34F05">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(glavni) </w:t>
            </w:r>
            <w:r w:rsidR="005A161A" w:rsidRPr="00CB553E">
              <w:rPr>
                <w:rFonts w:ascii="Tahoma" w:eastAsia="Times New Roman" w:hAnsi="Tahoma" w:cs="Tahoma"/>
                <w:sz w:val="18"/>
                <w:szCs w:val="18"/>
                <w:lang w:eastAsia="sl-SI"/>
              </w:rPr>
              <w:t xml:space="preserve">vodja </w:t>
            </w:r>
            <w:r w:rsidR="009F4254" w:rsidRPr="00CB553E">
              <w:rPr>
                <w:rFonts w:ascii="Tahoma" w:eastAsia="Times New Roman" w:hAnsi="Tahoma" w:cs="Tahoma"/>
                <w:sz w:val="18"/>
                <w:szCs w:val="18"/>
                <w:lang w:eastAsia="sl-SI"/>
              </w:rPr>
              <w:t>del</w:t>
            </w:r>
            <w:r w:rsidRPr="00CB553E">
              <w:rPr>
                <w:rFonts w:ascii="Tahoma" w:eastAsia="Times New Roman" w:hAnsi="Tahoma" w:cs="Tahoma"/>
                <w:sz w:val="18"/>
                <w:szCs w:val="18"/>
                <w:lang w:eastAsia="sl-SI"/>
              </w:rPr>
              <w:t xml:space="preserve"> gradbene stroke</w:t>
            </w:r>
          </w:p>
        </w:tc>
        <w:tc>
          <w:tcPr>
            <w:tcW w:w="2807" w:type="dxa"/>
          </w:tcPr>
          <w:p w14:paraId="741DF4DF" w14:textId="77777777" w:rsidR="00376D19" w:rsidRPr="00CB553E" w:rsidRDefault="00376D19" w:rsidP="00530307">
            <w:pPr>
              <w:keepNext/>
              <w:keepLines/>
              <w:spacing w:after="0" w:line="240" w:lineRule="auto"/>
              <w:jc w:val="both"/>
              <w:rPr>
                <w:rFonts w:ascii="Tahoma" w:eastAsia="Times New Roman" w:hAnsi="Tahoma" w:cs="Tahoma"/>
                <w:sz w:val="18"/>
                <w:szCs w:val="18"/>
                <w:lang w:eastAsia="sl-SI"/>
              </w:rPr>
            </w:pPr>
          </w:p>
        </w:tc>
      </w:tr>
    </w:tbl>
    <w:p w14:paraId="2F29D498"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
    <w:p w14:paraId="72CD99E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Ponudnik za to stranjo predloži:</w:t>
      </w:r>
    </w:p>
    <w:p w14:paraId="5495B564" w14:textId="77777777" w:rsidR="004D0FA0" w:rsidRPr="00CB553E" w:rsidRDefault="004D0FA0" w:rsidP="002C7037">
      <w:pPr>
        <w:keepNext/>
        <w:keepLines/>
        <w:numPr>
          <w:ilvl w:val="0"/>
          <w:numId w:val="17"/>
        </w:numPr>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potrdilo investitorja referenčnega objekta za vodjo del gradbene stroke (priloga 6/1); </w:t>
      </w:r>
    </w:p>
    <w:p w14:paraId="0E5C9705" w14:textId="77777777" w:rsidR="004D0FA0" w:rsidRPr="00CB553E" w:rsidRDefault="004D0FA0" w:rsidP="002C7037">
      <w:pPr>
        <w:keepNext/>
        <w:keepLines/>
        <w:numPr>
          <w:ilvl w:val="0"/>
          <w:numId w:val="17"/>
        </w:numPr>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za vodjo del kopije M-1/M-2 obrazca (v primeru spremembe še kopijo M-3 obrazca) s katerim dokazuje, da ima ponudnik z vodjo del sklenjeno pogodbo o zaposlitvi za polni delovni čas ali za krajši delovni čas v posebnih primerih v skladu z zakonom, ki ureja delovna razmerja (priloga 6/</w:t>
      </w:r>
      <w:r w:rsidR="00CB553E" w:rsidRPr="00CB553E">
        <w:rPr>
          <w:rFonts w:ascii="Tahoma" w:eastAsia="Times New Roman" w:hAnsi="Tahoma" w:cs="Tahoma"/>
          <w:sz w:val="18"/>
          <w:szCs w:val="18"/>
          <w:lang w:eastAsia="sl-SI"/>
        </w:rPr>
        <w:t>3</w:t>
      </w:r>
      <w:r w:rsidRPr="00CB553E">
        <w:rPr>
          <w:rFonts w:ascii="Tahoma" w:eastAsia="Times New Roman" w:hAnsi="Tahoma" w:cs="Tahoma"/>
          <w:sz w:val="18"/>
          <w:szCs w:val="18"/>
          <w:lang w:eastAsia="sl-SI"/>
        </w:rPr>
        <w:t>).</w:t>
      </w:r>
    </w:p>
    <w:p w14:paraId="111A5E8E" w14:textId="77777777" w:rsidR="004D0FA0" w:rsidRPr="00CB553E" w:rsidRDefault="004D0FA0" w:rsidP="004D0FA0">
      <w:pPr>
        <w:keepNext/>
        <w:keepLines/>
        <w:spacing w:after="0" w:line="240" w:lineRule="auto"/>
        <w:jc w:val="both"/>
        <w:rPr>
          <w:rFonts w:ascii="Tahoma" w:eastAsia="Times New Roman" w:hAnsi="Tahoma" w:cs="Tahoma"/>
          <w:b/>
          <w:bCs/>
          <w:sz w:val="18"/>
          <w:szCs w:val="18"/>
          <w:lang w:eastAsia="sl-SI"/>
        </w:rPr>
      </w:pPr>
    </w:p>
    <w:p w14:paraId="3BAA28DB" w14:textId="77777777" w:rsidR="00E34F05" w:rsidRPr="00CB553E" w:rsidRDefault="00CE0A90" w:rsidP="00E34F05">
      <w:pPr>
        <w:keepNext/>
        <w:keepLines/>
        <w:spacing w:after="0" w:line="240" w:lineRule="auto"/>
        <w:jc w:val="both"/>
        <w:rPr>
          <w:rFonts w:ascii="Tahoma" w:eastAsia="Times New Roman" w:hAnsi="Tahoma" w:cs="Tahoma"/>
          <w:b/>
          <w:sz w:val="18"/>
          <w:szCs w:val="18"/>
          <w:lang w:eastAsia="sl-SI"/>
        </w:rPr>
      </w:pPr>
      <w:r w:rsidRPr="00CB553E">
        <w:rPr>
          <w:rFonts w:ascii="Tahoma" w:eastAsia="Times New Roman" w:hAnsi="Tahoma" w:cs="Tahoma"/>
          <w:b/>
          <w:sz w:val="18"/>
          <w:szCs w:val="18"/>
          <w:lang w:eastAsia="sl-SI"/>
        </w:rPr>
        <w:t>Pogoj za</w:t>
      </w:r>
      <w:r w:rsidR="00CB553E" w:rsidRPr="00CB553E">
        <w:rPr>
          <w:rFonts w:ascii="Tahoma" w:eastAsia="Times New Roman" w:hAnsi="Tahoma" w:cs="Tahoma"/>
          <w:b/>
          <w:sz w:val="18"/>
          <w:szCs w:val="18"/>
          <w:lang w:eastAsia="sl-SI"/>
        </w:rPr>
        <w:t xml:space="preserve"> odgovornega </w:t>
      </w:r>
      <w:r w:rsidRPr="00CB553E">
        <w:rPr>
          <w:rFonts w:ascii="Tahoma" w:eastAsia="Times New Roman" w:hAnsi="Tahoma" w:cs="Tahoma"/>
          <w:b/>
          <w:sz w:val="18"/>
          <w:szCs w:val="18"/>
          <w:lang w:eastAsia="sl-SI"/>
        </w:rPr>
        <w:t>vodjo gradbenih del mora izpolniti ponudnik sam ali skupina ponudnikov v okviru skupne ponudbe. Ponudnik se z oddajo ponudbe zavezuje, da bo</w:t>
      </w:r>
      <w:r w:rsidR="00CB553E" w:rsidRPr="00CB553E">
        <w:rPr>
          <w:rFonts w:ascii="Tahoma" w:eastAsia="Times New Roman" w:hAnsi="Tahoma" w:cs="Tahoma"/>
          <w:b/>
          <w:sz w:val="18"/>
          <w:szCs w:val="18"/>
          <w:lang w:eastAsia="sl-SI"/>
        </w:rPr>
        <w:t xml:space="preserve"> odgovorni</w:t>
      </w:r>
      <w:r w:rsidRPr="00CB553E">
        <w:rPr>
          <w:rFonts w:ascii="Tahoma" w:eastAsia="Times New Roman" w:hAnsi="Tahoma" w:cs="Tahoma"/>
          <w:b/>
          <w:sz w:val="18"/>
          <w:szCs w:val="18"/>
          <w:lang w:eastAsia="sl-SI"/>
        </w:rPr>
        <w:t xml:space="preserve"> vodja gradben</w:t>
      </w:r>
      <w:r w:rsidR="00CB553E" w:rsidRPr="00CB553E">
        <w:rPr>
          <w:rFonts w:ascii="Tahoma" w:eastAsia="Times New Roman" w:hAnsi="Tahoma" w:cs="Tahoma"/>
          <w:b/>
          <w:sz w:val="18"/>
          <w:szCs w:val="18"/>
          <w:lang w:eastAsia="sl-SI"/>
        </w:rPr>
        <w:t>ih del</w:t>
      </w:r>
      <w:r w:rsidRPr="00CB553E">
        <w:rPr>
          <w:rFonts w:ascii="Tahoma" w:eastAsia="Times New Roman" w:hAnsi="Tahoma" w:cs="Tahoma"/>
          <w:b/>
          <w:sz w:val="18"/>
          <w:szCs w:val="18"/>
          <w:lang w:eastAsia="sl-SI"/>
        </w:rPr>
        <w:t>, tudi neposredno zadolžen za vodenje izvedbe na predmetnem razpisu</w:t>
      </w:r>
      <w:r w:rsidR="00C20056" w:rsidRPr="00CB553E">
        <w:rPr>
          <w:rFonts w:ascii="Tahoma" w:eastAsia="Times New Roman" w:hAnsi="Tahoma" w:cs="Tahoma"/>
          <w:b/>
          <w:sz w:val="18"/>
          <w:szCs w:val="18"/>
          <w:lang w:eastAsia="sl-SI"/>
        </w:rPr>
        <w:t xml:space="preserve"> ter </w:t>
      </w:r>
      <w:r w:rsidRPr="00CB553E">
        <w:rPr>
          <w:rFonts w:ascii="Tahoma" w:eastAsia="Times New Roman" w:hAnsi="Tahoma" w:cs="Tahoma"/>
          <w:b/>
          <w:sz w:val="18"/>
          <w:szCs w:val="18"/>
          <w:lang w:eastAsia="sl-SI"/>
        </w:rPr>
        <w:t>v času izvajanja vseh del dnevno prisoten na delovišču</w:t>
      </w:r>
      <w:r w:rsidR="00C20056" w:rsidRPr="00CB553E">
        <w:rPr>
          <w:rFonts w:ascii="Tahoma" w:eastAsia="Times New Roman" w:hAnsi="Tahoma" w:cs="Tahoma"/>
          <w:b/>
          <w:sz w:val="18"/>
          <w:szCs w:val="18"/>
          <w:lang w:eastAsia="sl-SI"/>
        </w:rPr>
        <w:t>.</w:t>
      </w:r>
    </w:p>
    <w:p w14:paraId="09EE270A" w14:textId="77777777" w:rsidR="004D2511" w:rsidRPr="00CB553E" w:rsidRDefault="004D2511" w:rsidP="00530307">
      <w:pPr>
        <w:keepNext/>
        <w:keepLines/>
        <w:spacing w:after="0" w:line="240" w:lineRule="auto"/>
        <w:jc w:val="both"/>
        <w:rPr>
          <w:rFonts w:ascii="Tahoma" w:hAnsi="Tahoma" w:cs="Tahoma"/>
          <w:sz w:val="18"/>
          <w:szCs w:val="18"/>
        </w:rPr>
      </w:pPr>
    </w:p>
    <w:p w14:paraId="105C5712" w14:textId="77777777" w:rsidR="00CB553E" w:rsidRPr="00CB553E" w:rsidRDefault="00CB553E" w:rsidP="00CB553E">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Vodja strojnih del: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2297"/>
        <w:gridCol w:w="3543"/>
      </w:tblGrid>
      <w:tr w:rsidR="00CB553E" w:rsidRPr="00CB553E" w14:paraId="557713CC" w14:textId="77777777" w:rsidTr="00F530AD">
        <w:tc>
          <w:tcPr>
            <w:tcW w:w="675" w:type="dxa"/>
          </w:tcPr>
          <w:p w14:paraId="4184F600"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Zap. št.</w:t>
            </w:r>
          </w:p>
        </w:tc>
        <w:tc>
          <w:tcPr>
            <w:tcW w:w="3119" w:type="dxa"/>
          </w:tcPr>
          <w:p w14:paraId="24DE3B23"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Ime in priimek</w:t>
            </w:r>
          </w:p>
        </w:tc>
        <w:tc>
          <w:tcPr>
            <w:tcW w:w="2297" w:type="dxa"/>
          </w:tcPr>
          <w:p w14:paraId="7C8F7F15"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delodajalec</w:t>
            </w:r>
          </w:p>
        </w:tc>
        <w:tc>
          <w:tcPr>
            <w:tcW w:w="3543" w:type="dxa"/>
          </w:tcPr>
          <w:p w14:paraId="280B52E0"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FUNKCIJA</w:t>
            </w:r>
          </w:p>
        </w:tc>
      </w:tr>
      <w:tr w:rsidR="00CB553E" w:rsidRPr="00CB553E" w14:paraId="08060CA7" w14:textId="77777777" w:rsidTr="00F530AD">
        <w:trPr>
          <w:trHeight w:val="543"/>
        </w:trPr>
        <w:tc>
          <w:tcPr>
            <w:tcW w:w="675" w:type="dxa"/>
          </w:tcPr>
          <w:p w14:paraId="543F4A55"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1.</w:t>
            </w:r>
          </w:p>
        </w:tc>
        <w:tc>
          <w:tcPr>
            <w:tcW w:w="3119" w:type="dxa"/>
          </w:tcPr>
          <w:p w14:paraId="1B1374D3"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p>
        </w:tc>
        <w:tc>
          <w:tcPr>
            <w:tcW w:w="2297" w:type="dxa"/>
          </w:tcPr>
          <w:p w14:paraId="5475833D"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p>
        </w:tc>
        <w:tc>
          <w:tcPr>
            <w:tcW w:w="3543" w:type="dxa"/>
          </w:tcPr>
          <w:p w14:paraId="3B38AB07"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vodja </w:t>
            </w:r>
            <w:r w:rsidR="00C13A1A">
              <w:rPr>
                <w:rFonts w:ascii="Tahoma" w:eastAsia="Times New Roman" w:hAnsi="Tahoma" w:cs="Tahoma"/>
                <w:sz w:val="18"/>
                <w:szCs w:val="18"/>
                <w:lang w:eastAsia="sl-SI"/>
              </w:rPr>
              <w:t xml:space="preserve">strojnih </w:t>
            </w:r>
            <w:r w:rsidRPr="00CB553E">
              <w:rPr>
                <w:rFonts w:ascii="Tahoma" w:eastAsia="Times New Roman" w:hAnsi="Tahoma" w:cs="Tahoma"/>
                <w:sz w:val="18"/>
                <w:szCs w:val="18"/>
                <w:lang w:eastAsia="sl-SI"/>
              </w:rPr>
              <w:t>del</w:t>
            </w:r>
          </w:p>
        </w:tc>
      </w:tr>
    </w:tbl>
    <w:p w14:paraId="6B2025BA" w14:textId="77777777" w:rsidR="00CB553E" w:rsidRPr="00CB553E" w:rsidRDefault="00CB553E" w:rsidP="00CB553E">
      <w:pPr>
        <w:keepNext/>
        <w:keepLines/>
        <w:spacing w:after="0" w:line="240" w:lineRule="auto"/>
        <w:jc w:val="both"/>
        <w:rPr>
          <w:rFonts w:ascii="Tahoma" w:eastAsia="Times New Roman" w:hAnsi="Tahoma" w:cs="Tahoma"/>
          <w:sz w:val="18"/>
          <w:szCs w:val="18"/>
          <w:lang w:eastAsia="sl-SI"/>
        </w:rPr>
      </w:pPr>
    </w:p>
    <w:p w14:paraId="4B544037" w14:textId="77777777" w:rsidR="00CB553E" w:rsidRPr="00CB553E" w:rsidRDefault="00CB553E" w:rsidP="00CB553E">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Ponudnik za to stranjo predloži</w:t>
      </w:r>
      <w:r>
        <w:rPr>
          <w:rFonts w:ascii="Tahoma" w:eastAsia="Times New Roman" w:hAnsi="Tahoma" w:cs="Tahoma"/>
          <w:sz w:val="18"/>
          <w:szCs w:val="18"/>
          <w:lang w:eastAsia="sl-SI"/>
        </w:rPr>
        <w:t xml:space="preserve"> </w:t>
      </w:r>
      <w:r w:rsidRPr="00CB553E">
        <w:rPr>
          <w:rFonts w:ascii="Tahoma" w:eastAsia="Times New Roman" w:hAnsi="Tahoma" w:cs="Tahoma"/>
          <w:sz w:val="18"/>
          <w:szCs w:val="18"/>
          <w:lang w:eastAsia="sl-SI"/>
        </w:rPr>
        <w:t>potrdilo investitorja referenčnega objekta za vodjo del strojne stroke (priloga 6/2)</w:t>
      </w:r>
      <w:r>
        <w:rPr>
          <w:rFonts w:ascii="Tahoma" w:eastAsia="Times New Roman" w:hAnsi="Tahoma" w:cs="Tahoma"/>
          <w:sz w:val="18"/>
          <w:szCs w:val="18"/>
          <w:lang w:eastAsia="sl-SI"/>
        </w:rPr>
        <w:t>.</w:t>
      </w:r>
    </w:p>
    <w:p w14:paraId="7A304A54" w14:textId="77777777" w:rsidR="00CB553E" w:rsidRPr="00CB553E" w:rsidRDefault="00CB553E" w:rsidP="00530307">
      <w:pPr>
        <w:keepNext/>
        <w:keepLines/>
        <w:spacing w:after="0" w:line="240" w:lineRule="auto"/>
        <w:jc w:val="both"/>
        <w:rPr>
          <w:rFonts w:ascii="Tahoma" w:hAnsi="Tahoma" w:cs="Tahoma"/>
          <w:sz w:val="18"/>
          <w:szCs w:val="18"/>
        </w:rPr>
      </w:pPr>
    </w:p>
    <w:p w14:paraId="29A07C3E" w14:textId="77777777" w:rsidR="001C7D46" w:rsidRPr="00CB553E" w:rsidRDefault="001C7D46" w:rsidP="00530307">
      <w:pPr>
        <w:keepNext/>
        <w:keepLines/>
        <w:spacing w:after="0" w:line="240" w:lineRule="auto"/>
        <w:jc w:val="both"/>
        <w:rPr>
          <w:rFonts w:ascii="Tahoma" w:hAnsi="Tahoma" w:cs="Tahoma"/>
          <w:sz w:val="18"/>
          <w:szCs w:val="18"/>
        </w:rPr>
      </w:pPr>
      <w:r w:rsidRPr="00CB553E">
        <w:rPr>
          <w:rFonts w:ascii="Tahoma" w:hAnsi="Tahoma" w:cs="Tahoma"/>
          <w:sz w:val="18"/>
          <w:szCs w:val="18"/>
        </w:rPr>
        <w:t>Poimenski seznam ljudi, ki bodo delali na objektu: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2410"/>
        <w:gridCol w:w="2410"/>
      </w:tblGrid>
      <w:tr w:rsidR="001C7D46" w:rsidRPr="00CB553E" w14:paraId="5CAACEB0" w14:textId="77777777" w:rsidTr="00351030">
        <w:tc>
          <w:tcPr>
            <w:tcW w:w="675" w:type="dxa"/>
          </w:tcPr>
          <w:p w14:paraId="0CCB1697"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Zap. </w:t>
            </w:r>
            <w:r w:rsidR="00C92793" w:rsidRPr="00CB553E">
              <w:rPr>
                <w:rFonts w:ascii="Tahoma" w:eastAsia="Times New Roman" w:hAnsi="Tahoma" w:cs="Tahoma"/>
                <w:sz w:val="18"/>
                <w:szCs w:val="18"/>
                <w:lang w:eastAsia="sl-SI"/>
              </w:rPr>
              <w:t>Š</w:t>
            </w:r>
            <w:r w:rsidRPr="00CB553E">
              <w:rPr>
                <w:rFonts w:ascii="Tahoma" w:eastAsia="Times New Roman" w:hAnsi="Tahoma" w:cs="Tahoma"/>
                <w:sz w:val="18"/>
                <w:szCs w:val="18"/>
                <w:lang w:eastAsia="sl-SI"/>
              </w:rPr>
              <w:t>t.</w:t>
            </w:r>
          </w:p>
        </w:tc>
        <w:tc>
          <w:tcPr>
            <w:tcW w:w="3969" w:type="dxa"/>
          </w:tcPr>
          <w:p w14:paraId="662E5DF1"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Ime in priimek</w:t>
            </w:r>
          </w:p>
        </w:tc>
        <w:tc>
          <w:tcPr>
            <w:tcW w:w="2410" w:type="dxa"/>
          </w:tcPr>
          <w:p w14:paraId="1BD6E48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delodajalec</w:t>
            </w:r>
          </w:p>
        </w:tc>
        <w:tc>
          <w:tcPr>
            <w:tcW w:w="2410" w:type="dxa"/>
          </w:tcPr>
          <w:p w14:paraId="1E090FAB" w14:textId="77777777" w:rsidR="001C7D46" w:rsidRPr="00CB553E" w:rsidRDefault="001C7D46" w:rsidP="00530307">
            <w:pPr>
              <w:keepNext/>
              <w:keepLines/>
              <w:spacing w:after="0" w:line="240" w:lineRule="auto"/>
              <w:jc w:val="center"/>
              <w:rPr>
                <w:rFonts w:ascii="Tahoma" w:eastAsia="Times New Roman" w:hAnsi="Tahoma" w:cs="Tahoma"/>
                <w:sz w:val="18"/>
                <w:szCs w:val="18"/>
                <w:lang w:eastAsia="sl-SI"/>
              </w:rPr>
            </w:pPr>
            <w:r w:rsidRPr="00CB553E">
              <w:rPr>
                <w:rFonts w:ascii="Tahoma" w:eastAsia="Times New Roman" w:hAnsi="Tahoma" w:cs="Tahoma"/>
                <w:sz w:val="18"/>
                <w:szCs w:val="18"/>
                <w:lang w:eastAsia="sl-SI"/>
              </w:rPr>
              <w:t>FUNKCIJA</w:t>
            </w:r>
            <w:r w:rsidR="00376D19" w:rsidRPr="00CB553E">
              <w:rPr>
                <w:rFonts w:ascii="Tahoma" w:eastAsia="Times New Roman" w:hAnsi="Tahoma" w:cs="Tahoma"/>
                <w:sz w:val="18"/>
                <w:szCs w:val="18"/>
                <w:lang w:eastAsia="sl-SI"/>
              </w:rPr>
              <w:t>/zadolžitev</w:t>
            </w:r>
          </w:p>
        </w:tc>
      </w:tr>
      <w:tr w:rsidR="001C7D46" w:rsidRPr="00CB553E" w14:paraId="7170668B" w14:textId="77777777" w:rsidTr="00351030">
        <w:tc>
          <w:tcPr>
            <w:tcW w:w="675" w:type="dxa"/>
          </w:tcPr>
          <w:p w14:paraId="1FC81F4A"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5B651C31"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0F77A7D"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4122DC76"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5227BEA0" w14:textId="77777777" w:rsidTr="00351030">
        <w:tc>
          <w:tcPr>
            <w:tcW w:w="675" w:type="dxa"/>
          </w:tcPr>
          <w:p w14:paraId="001ACDDF"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1F58A2BB"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266794B0"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EBFE100"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5548F41B" w14:textId="77777777" w:rsidTr="00351030">
        <w:tc>
          <w:tcPr>
            <w:tcW w:w="675" w:type="dxa"/>
          </w:tcPr>
          <w:p w14:paraId="59C8E341"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0AC31A5F"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79D7553F"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4EE4E91"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6935DF1F" w14:textId="77777777" w:rsidTr="00351030">
        <w:tc>
          <w:tcPr>
            <w:tcW w:w="675" w:type="dxa"/>
          </w:tcPr>
          <w:p w14:paraId="6AC98B12"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50E91485"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18C50A36"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A256F90"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0D42F4B1" w14:textId="77777777" w:rsidTr="00351030">
        <w:tc>
          <w:tcPr>
            <w:tcW w:w="675" w:type="dxa"/>
          </w:tcPr>
          <w:p w14:paraId="52BD931C"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4DC173C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1182CA79"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19E342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5A6A9B4A" w14:textId="77777777" w:rsidTr="00351030">
        <w:tc>
          <w:tcPr>
            <w:tcW w:w="675" w:type="dxa"/>
          </w:tcPr>
          <w:p w14:paraId="5CB1D2D6"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2CF23FD9"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4883515"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8694AE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650426" w:rsidRPr="00CB553E" w14:paraId="4518296F" w14:textId="77777777" w:rsidTr="00351030">
        <w:tc>
          <w:tcPr>
            <w:tcW w:w="675" w:type="dxa"/>
          </w:tcPr>
          <w:p w14:paraId="46D441E5" w14:textId="77777777" w:rsidR="00650426" w:rsidRPr="00CB553E" w:rsidRDefault="0065042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57F0CA21"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4B8728F5"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1B3B1819"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r>
      <w:tr w:rsidR="00650426" w:rsidRPr="00CB553E" w14:paraId="12308ACD" w14:textId="77777777" w:rsidTr="00351030">
        <w:tc>
          <w:tcPr>
            <w:tcW w:w="675" w:type="dxa"/>
          </w:tcPr>
          <w:p w14:paraId="4AFA6390" w14:textId="77777777" w:rsidR="00650426" w:rsidRPr="00CB553E" w:rsidRDefault="0065042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02CA55CC"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274A155A"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021F7E9"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r>
    </w:tbl>
    <w:p w14:paraId="6B499630" w14:textId="77777777" w:rsidR="00BE29B5" w:rsidRPr="00CB553E" w:rsidRDefault="00BE29B5" w:rsidP="00530307">
      <w:pPr>
        <w:keepNext/>
        <w:keepLines/>
        <w:spacing w:after="0" w:line="240" w:lineRule="auto"/>
        <w:jc w:val="both"/>
        <w:rPr>
          <w:rFonts w:ascii="Tahoma" w:eastAsia="Times New Roman" w:hAnsi="Tahoma" w:cs="Tahoma"/>
          <w:b/>
          <w:sz w:val="18"/>
          <w:szCs w:val="18"/>
          <w:lang w:eastAsia="sl-SI"/>
        </w:rPr>
      </w:pPr>
    </w:p>
    <w:p w14:paraId="0113A6BA" w14:textId="77777777" w:rsidR="00BE29B5" w:rsidRPr="00CB553E" w:rsidRDefault="00BE29B5" w:rsidP="00530307">
      <w:pPr>
        <w:keepNext/>
        <w:keepLines/>
        <w:spacing w:after="0" w:line="240" w:lineRule="auto"/>
        <w:jc w:val="both"/>
        <w:rPr>
          <w:rFonts w:ascii="Tahoma" w:eastAsia="Times New Roman" w:hAnsi="Tahoma" w:cs="Tahoma"/>
          <w:b/>
          <w:sz w:val="18"/>
          <w:szCs w:val="18"/>
          <w:lang w:eastAsia="sl-SI"/>
        </w:rPr>
      </w:pPr>
      <w:r w:rsidRPr="00CB553E">
        <w:rPr>
          <w:rFonts w:ascii="Tahoma" w:eastAsia="Times New Roman" w:hAnsi="Tahoma" w:cs="Tahoma"/>
          <w:b/>
          <w:sz w:val="18"/>
          <w:szCs w:val="18"/>
          <w:lang w:eastAsia="sl-SI"/>
        </w:rPr>
        <w:t>V primeru, da prijavljeni</w:t>
      </w:r>
      <w:r w:rsidR="00CB553E">
        <w:rPr>
          <w:rFonts w:ascii="Tahoma" w:eastAsia="Times New Roman" w:hAnsi="Tahoma" w:cs="Tahoma"/>
          <w:b/>
          <w:sz w:val="18"/>
          <w:szCs w:val="18"/>
          <w:lang w:eastAsia="sl-SI"/>
        </w:rPr>
        <w:t xml:space="preserve"> vodja strojnih del in ostali navedeni </w:t>
      </w:r>
      <w:r w:rsidRPr="00CB553E">
        <w:rPr>
          <w:rFonts w:ascii="Tahoma" w:eastAsia="Times New Roman" w:hAnsi="Tahoma" w:cs="Tahoma"/>
          <w:b/>
          <w:sz w:val="18"/>
          <w:szCs w:val="18"/>
          <w:lang w:eastAsia="sl-SI"/>
        </w:rPr>
        <w:t>delavci niso zaposleni pri ponudniku, mora ponudnik predložiti pogodbo o medsebojnem sodelovanju in jih obvezno prijaviti kot podizvajalce.</w:t>
      </w:r>
    </w:p>
    <w:p w14:paraId="69EFE7A3" w14:textId="77777777" w:rsidR="00CB553E" w:rsidRDefault="00CB553E" w:rsidP="00EA352A">
      <w:pPr>
        <w:keepNext/>
        <w:keepLines/>
        <w:spacing w:after="0" w:line="240" w:lineRule="auto"/>
        <w:jc w:val="both"/>
        <w:rPr>
          <w:rFonts w:ascii="Tahoma" w:hAnsi="Tahoma" w:cs="Tahoma"/>
          <w:bCs/>
          <w:sz w:val="18"/>
          <w:szCs w:val="18"/>
        </w:rPr>
      </w:pPr>
    </w:p>
    <w:p w14:paraId="33964FA7" w14:textId="77777777" w:rsidR="00EA352A" w:rsidRPr="00CB553E" w:rsidRDefault="00EA352A" w:rsidP="00EA352A">
      <w:pPr>
        <w:keepNext/>
        <w:keepLines/>
        <w:spacing w:after="0" w:line="240" w:lineRule="auto"/>
        <w:jc w:val="both"/>
        <w:rPr>
          <w:rFonts w:ascii="Tahoma" w:eastAsia="Times New Roman" w:hAnsi="Tahoma" w:cs="Tahoma"/>
          <w:b/>
          <w:sz w:val="18"/>
          <w:szCs w:val="18"/>
          <w:lang w:eastAsia="sl-SI"/>
        </w:rPr>
      </w:pPr>
      <w:r w:rsidRPr="00CB553E">
        <w:rPr>
          <w:rFonts w:ascii="Tahoma" w:hAnsi="Tahoma" w:cs="Tahoma"/>
          <w:bCs/>
          <w:sz w:val="18"/>
          <w:szCs w:val="18"/>
        </w:rPr>
        <w:t>Naročnik dopušča možnost menjave delavca v času izvedbe storitev na predmetnem razpisu samo v primeru višje sile (npr. bolezen ali smrt delavca,</w:t>
      </w:r>
      <w:r w:rsidR="009D2C2D" w:rsidRPr="00CB553E">
        <w:rPr>
          <w:rFonts w:ascii="Tahoma" w:hAnsi="Tahoma" w:cs="Tahoma"/>
          <w:bCs/>
          <w:sz w:val="18"/>
          <w:szCs w:val="18"/>
        </w:rPr>
        <w:t xml:space="preserve"> upokojitev,</w:t>
      </w:r>
      <w:r w:rsidRPr="00CB553E">
        <w:rPr>
          <w:rFonts w:ascii="Tahoma" w:hAnsi="Tahoma" w:cs="Tahoma"/>
          <w:bCs/>
          <w:sz w:val="18"/>
          <w:szCs w:val="18"/>
        </w:rPr>
        <w:t xml:space="preserve"> prekinitev delovnega razmerja). V tem primeru mora ponudnik za novega delavca priložiti ustrezno dokazila, ki so po vsebini enaka kot jih naročnik zahteva za delavca.</w:t>
      </w:r>
    </w:p>
    <w:p w14:paraId="287A8D24" w14:textId="77777777" w:rsidR="00C81E15" w:rsidRPr="00BE29B5" w:rsidRDefault="00C81E15" w:rsidP="00530307">
      <w:pPr>
        <w:keepNext/>
        <w:keepLines/>
        <w:spacing w:after="0" w:line="240" w:lineRule="auto"/>
        <w:jc w:val="both"/>
        <w:rPr>
          <w:rFonts w:ascii="Tahoma" w:eastAsia="Times New Roman" w:hAnsi="Tahoma" w:cs="Tahoma"/>
          <w:b/>
          <w:sz w:val="18"/>
          <w:lang w:eastAsia="sl-SI"/>
        </w:rPr>
      </w:pPr>
    </w:p>
    <w:p w14:paraId="00855EE5" w14:textId="77777777" w:rsidR="00152A23" w:rsidRPr="003D154C" w:rsidRDefault="00152A23" w:rsidP="00530307">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17962F3E" w14:textId="77777777" w:rsidR="00C81E15" w:rsidRDefault="00C81E15" w:rsidP="00530307">
      <w:pPr>
        <w:keepNext/>
        <w:keepLines/>
        <w:spacing w:after="0" w:line="240" w:lineRule="auto"/>
        <w:jc w:val="both"/>
        <w:rPr>
          <w:rFonts w:ascii="Tahoma" w:eastAsia="Times New Roman" w:hAnsi="Tahoma" w:cs="Tahoma"/>
          <w:sz w:val="20"/>
          <w:lang w:eastAsia="sl-SI"/>
        </w:rPr>
      </w:pPr>
    </w:p>
    <w:p w14:paraId="779F0BE7" w14:textId="77777777" w:rsidR="00DE6A08" w:rsidRPr="00712BC8" w:rsidRDefault="00DE6A08"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E6A08" w:rsidRPr="00712BC8" w14:paraId="17B446AE" w14:textId="77777777" w:rsidTr="00DE6A08">
        <w:trPr>
          <w:trHeight w:val="235"/>
        </w:trPr>
        <w:tc>
          <w:tcPr>
            <w:tcW w:w="3402" w:type="dxa"/>
            <w:tcBorders>
              <w:bottom w:val="single" w:sz="4" w:space="0" w:color="auto"/>
            </w:tcBorders>
          </w:tcPr>
          <w:p w14:paraId="2B9892F8"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2977" w:type="dxa"/>
          </w:tcPr>
          <w:p w14:paraId="174B017F"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338530F7" w14:textId="77777777" w:rsidR="00DE6A08" w:rsidRPr="00712BC8" w:rsidRDefault="00DE6A08"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DE6A08" w:rsidRPr="00712BC8" w14:paraId="4F32DAD1" w14:textId="77777777" w:rsidTr="00DE6A08">
        <w:trPr>
          <w:trHeight w:val="235"/>
        </w:trPr>
        <w:tc>
          <w:tcPr>
            <w:tcW w:w="3402" w:type="dxa"/>
            <w:tcBorders>
              <w:top w:val="single" w:sz="4" w:space="0" w:color="auto"/>
            </w:tcBorders>
          </w:tcPr>
          <w:p w14:paraId="7A08379B"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284A3091" w14:textId="77777777" w:rsidR="00DE6A08" w:rsidRPr="00712BC8" w:rsidRDefault="00DE6A0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4135FCDF"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76D19"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8B0FFC">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6D015BAA" w14:textId="77777777" w:rsidR="00AB29C4" w:rsidRDefault="0049452D" w:rsidP="00530307">
      <w:pPr>
        <w:keepNext/>
        <w:keepLines/>
        <w:spacing w:after="0" w:line="240" w:lineRule="auto"/>
        <w:rPr>
          <w:rFonts w:ascii="Tahoma" w:eastAsia="Times New Roman" w:hAnsi="Tahoma" w:cs="Tahoma"/>
          <w:b/>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B29C4" w:rsidRPr="00E60B83" w14:paraId="24AE2A7F" w14:textId="77777777" w:rsidTr="00B2007F">
        <w:tc>
          <w:tcPr>
            <w:tcW w:w="8008" w:type="dxa"/>
            <w:tcBorders>
              <w:top w:val="single" w:sz="4" w:space="0" w:color="auto"/>
              <w:bottom w:val="single" w:sz="4" w:space="0" w:color="auto"/>
            </w:tcBorders>
          </w:tcPr>
          <w:p w14:paraId="68267D7E" w14:textId="77777777" w:rsidR="00AB29C4" w:rsidRPr="00E60B83" w:rsidRDefault="00AB29C4" w:rsidP="00530307">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27A94AFA" w14:textId="77777777" w:rsidR="00AB29C4" w:rsidRPr="00E60B83" w:rsidRDefault="00AB29C4" w:rsidP="00530307">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sidR="005A161A">
              <w:rPr>
                <w:rFonts w:ascii="Tahoma" w:eastAsia="Times New Roman" w:hAnsi="Tahoma" w:cs="Tahoma"/>
                <w:b/>
                <w:i/>
                <w:lang w:eastAsia="sl-SI"/>
              </w:rPr>
              <w:t>6</w:t>
            </w:r>
            <w:r>
              <w:rPr>
                <w:rFonts w:ascii="Tahoma" w:eastAsia="Times New Roman" w:hAnsi="Tahoma" w:cs="Tahoma"/>
                <w:b/>
                <w:i/>
                <w:lang w:eastAsia="sl-SI"/>
              </w:rPr>
              <w:t>/1</w:t>
            </w:r>
          </w:p>
        </w:tc>
      </w:tr>
    </w:tbl>
    <w:p w14:paraId="48A0FD2A" w14:textId="77777777" w:rsidR="00AB29C4" w:rsidRDefault="00AB29C4"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631D027B" w14:textId="474B0C42" w:rsidR="00AB29C4" w:rsidRDefault="00906331"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AB29C4">
        <w:rPr>
          <w:rFonts w:ascii="Tahoma" w:eastAsia="Times New Roman" w:hAnsi="Tahoma" w:cs="Tahoma"/>
          <w:b/>
          <w:noProof/>
          <w:lang w:eastAsia="sl-SI"/>
        </w:rPr>
        <w:t xml:space="preserve"> </w:t>
      </w:r>
      <w:r w:rsidR="00AB29C4">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6AF51ACC" w14:textId="77777777" w:rsidR="00AB29C4" w:rsidRPr="00E60B83" w:rsidRDefault="00AB29C4" w:rsidP="00530307">
      <w:pPr>
        <w:keepNext/>
        <w:keepLines/>
        <w:tabs>
          <w:tab w:val="left" w:pos="993"/>
        </w:tabs>
        <w:spacing w:after="0" w:line="240" w:lineRule="auto"/>
        <w:ind w:left="993" w:hanging="993"/>
        <w:jc w:val="both"/>
        <w:rPr>
          <w:rFonts w:ascii="Tahoma" w:eastAsia="Times New Roman" w:hAnsi="Tahoma" w:cs="Tahoma"/>
          <w:lang w:eastAsia="sl-SI"/>
        </w:rPr>
      </w:pPr>
    </w:p>
    <w:p w14:paraId="5811F673" w14:textId="4D716A52" w:rsidR="00AB29C4" w:rsidRPr="00140F3A" w:rsidRDefault="00AB29C4" w:rsidP="00530307">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Pod kazensko in materialno odgovornostjo izjavljamo, da so spodaj navedeni podatki o referenčnih delih resnični in da z njimi dokazujemo, da je</w:t>
      </w:r>
      <w:r w:rsidRPr="00CB553E">
        <w:rPr>
          <w:rFonts w:ascii="Tahoma" w:eastAsia="Times New Roman" w:hAnsi="Tahoma" w:cs="Tahoma"/>
          <w:b/>
          <w:bCs/>
          <w:sz w:val="20"/>
          <w:lang w:eastAsia="sl-SI"/>
        </w:rPr>
        <w:t xml:space="preserve"> </w:t>
      </w:r>
      <w:r w:rsidRPr="00140F3A">
        <w:rPr>
          <w:rFonts w:ascii="Tahoma" w:eastAsia="Times New Roman" w:hAnsi="Tahoma" w:cs="Tahoma"/>
          <w:b/>
          <w:sz w:val="20"/>
          <w:lang w:eastAsia="sl-SI"/>
        </w:rPr>
        <w:t xml:space="preserve">vodja </w:t>
      </w:r>
      <w:r w:rsidR="00376D19">
        <w:rPr>
          <w:rFonts w:ascii="Tahoma" w:eastAsia="Times New Roman" w:hAnsi="Tahoma" w:cs="Tahoma"/>
          <w:b/>
          <w:sz w:val="20"/>
          <w:lang w:eastAsia="sl-SI"/>
        </w:rPr>
        <w:t>del</w:t>
      </w:r>
      <w:r w:rsidR="00E34F05">
        <w:rPr>
          <w:rFonts w:ascii="Tahoma" w:eastAsia="Times New Roman" w:hAnsi="Tahoma" w:cs="Tahoma"/>
          <w:b/>
          <w:sz w:val="20"/>
          <w:lang w:eastAsia="sl-SI"/>
        </w:rPr>
        <w:t xml:space="preserve"> gradbene stroke</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4D0FA0">
        <w:rPr>
          <w:rFonts w:ascii="Tahoma" w:eastAsia="Times New Roman" w:hAnsi="Tahoma" w:cs="Tahoma"/>
          <w:sz w:val="20"/>
          <w:lang w:eastAsia="sl-SI"/>
        </w:rPr>
        <w:t xml:space="preserve">po vsebini in zahtevnosti uspešno </w:t>
      </w:r>
      <w:r w:rsidR="00376D19" w:rsidRPr="004D0FA0">
        <w:rPr>
          <w:rFonts w:ascii="Tahoma" w:eastAsia="Times New Roman" w:hAnsi="Tahoma" w:cs="Tahoma"/>
          <w:sz w:val="20"/>
          <w:lang w:eastAsia="sl-SI"/>
        </w:rPr>
        <w:t xml:space="preserve">sodeloval pri </w:t>
      </w:r>
      <w:r w:rsidR="00CB553E" w:rsidRPr="003314FD">
        <w:rPr>
          <w:rFonts w:ascii="Tahoma" w:hAnsi="Tahoma" w:cs="Tahoma"/>
          <w:b/>
          <w:bCs/>
          <w:sz w:val="20"/>
        </w:rPr>
        <w:t>izvedb</w:t>
      </w:r>
      <w:r w:rsidR="00CB553E">
        <w:rPr>
          <w:rFonts w:ascii="Tahoma" w:hAnsi="Tahoma" w:cs="Tahoma"/>
          <w:b/>
          <w:bCs/>
          <w:sz w:val="20"/>
        </w:rPr>
        <w:t>i</w:t>
      </w:r>
      <w:r w:rsidR="00CB553E" w:rsidRPr="003314FD">
        <w:rPr>
          <w:rFonts w:ascii="Tahoma" w:hAnsi="Tahoma" w:cs="Tahoma"/>
          <w:b/>
          <w:bCs/>
          <w:sz w:val="20"/>
        </w:rPr>
        <w:t xml:space="preserve"> gradbeno-obrtniških del pri obnovi</w:t>
      </w:r>
      <w:r w:rsidR="00CB553E">
        <w:rPr>
          <w:rFonts w:ascii="Tahoma" w:hAnsi="Tahoma" w:cs="Tahoma"/>
          <w:sz w:val="20"/>
        </w:rPr>
        <w:t xml:space="preserve"> poslovnih</w:t>
      </w:r>
      <w:r w:rsidR="00FF747C">
        <w:rPr>
          <w:rFonts w:ascii="Tahoma" w:hAnsi="Tahoma" w:cs="Tahoma"/>
          <w:sz w:val="20"/>
        </w:rPr>
        <w:t xml:space="preserve"> ali</w:t>
      </w:r>
      <w:r w:rsidR="00CB553E">
        <w:rPr>
          <w:rFonts w:ascii="Tahoma" w:hAnsi="Tahoma" w:cs="Tahoma"/>
          <w:sz w:val="20"/>
        </w:rPr>
        <w:t xml:space="preserve"> stanovanjskih objektov </w:t>
      </w:r>
      <w:r w:rsidR="00CB553E" w:rsidRPr="004530C5">
        <w:rPr>
          <w:rFonts w:ascii="Tahoma" w:hAnsi="Tahoma" w:cs="Tahoma"/>
          <w:sz w:val="20"/>
        </w:rPr>
        <w:t>v višini najmanj 150.000,00 EUR brez DDV</w:t>
      </w:r>
      <w:r w:rsidR="00BD6D05" w:rsidRPr="00C20056">
        <w:rPr>
          <w:rFonts w:ascii="Tahoma" w:hAnsi="Tahoma" w:cs="Tahoma"/>
          <w:b/>
          <w:sz w:val="20"/>
        </w:rPr>
        <w:t>.</w:t>
      </w:r>
      <w:r w:rsidRPr="00C20056">
        <w:rPr>
          <w:rFonts w:ascii="Tahoma" w:eastAsia="Times New Roman" w:hAnsi="Tahoma" w:cs="Tahoma"/>
          <w:sz w:val="20"/>
          <w:lang w:eastAsia="sl-SI"/>
        </w:rPr>
        <w:t xml:space="preserve"> </w:t>
      </w:r>
      <w:r w:rsidR="00140F3A" w:rsidRPr="00C20056">
        <w:rPr>
          <w:rFonts w:ascii="Tahoma" w:eastAsia="Times New Roman" w:hAnsi="Tahoma" w:cs="Tahoma"/>
          <w:sz w:val="20"/>
          <w:lang w:eastAsia="sl-SI"/>
        </w:rPr>
        <w:t>Na podlagi poziva bomo naročniku v zahtevanem roku predložili dodatna dokazila o uspešni izvedbi navedenih referenčnih del oziroma</w:t>
      </w:r>
      <w:r w:rsidR="00140F3A" w:rsidRPr="00C20056">
        <w:rPr>
          <w:rFonts w:ascii="Tahoma" w:eastAsia="Times New Roman" w:hAnsi="Tahoma" w:cs="Tahoma"/>
          <w:b/>
          <w:sz w:val="20"/>
          <w:lang w:eastAsia="sl-SI"/>
        </w:rPr>
        <w:t xml:space="preserve"> </w:t>
      </w:r>
      <w:r w:rsidR="00140F3A" w:rsidRPr="00C20056">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AB29C4" w:rsidRPr="00E60B83" w14:paraId="6A3CAF6E" w14:textId="77777777" w:rsidTr="00376D19">
        <w:trPr>
          <w:gridBefore w:val="1"/>
          <w:wBefore w:w="111" w:type="dxa"/>
          <w:trHeight w:val="310"/>
        </w:trPr>
        <w:tc>
          <w:tcPr>
            <w:tcW w:w="3544" w:type="dxa"/>
            <w:gridSpan w:val="2"/>
            <w:vAlign w:val="center"/>
          </w:tcPr>
          <w:p w14:paraId="44287ACF" w14:textId="77777777" w:rsidR="00AB29C4" w:rsidRPr="00E60B83" w:rsidRDefault="00AB29C4" w:rsidP="00530307">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5FFC39A7"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05741D4D" w14:textId="77777777" w:rsidTr="00376D19">
        <w:trPr>
          <w:gridBefore w:val="1"/>
          <w:wBefore w:w="111" w:type="dxa"/>
          <w:trHeight w:val="375"/>
        </w:trPr>
        <w:tc>
          <w:tcPr>
            <w:tcW w:w="3544" w:type="dxa"/>
            <w:gridSpan w:val="2"/>
            <w:vAlign w:val="center"/>
          </w:tcPr>
          <w:p w14:paraId="35230127"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1AF0081E"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63CCF762" w14:textId="77777777" w:rsidTr="00376D19">
        <w:trPr>
          <w:gridBefore w:val="1"/>
          <w:wBefore w:w="111" w:type="dxa"/>
          <w:trHeight w:val="461"/>
        </w:trPr>
        <w:tc>
          <w:tcPr>
            <w:tcW w:w="3544" w:type="dxa"/>
            <w:gridSpan w:val="2"/>
            <w:vAlign w:val="center"/>
          </w:tcPr>
          <w:p w14:paraId="5294C181"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2FD043FC"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7DA0E1A4" w14:textId="77777777" w:rsidTr="00376D19">
        <w:trPr>
          <w:gridBefore w:val="1"/>
          <w:wBefore w:w="111" w:type="dxa"/>
          <w:trHeight w:val="461"/>
        </w:trPr>
        <w:tc>
          <w:tcPr>
            <w:tcW w:w="3544" w:type="dxa"/>
            <w:gridSpan w:val="2"/>
            <w:vAlign w:val="center"/>
          </w:tcPr>
          <w:p w14:paraId="493B4677"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020B113C"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0B86D464" w14:textId="77777777" w:rsidTr="00376D19">
        <w:trPr>
          <w:gridBefore w:val="1"/>
          <w:wBefore w:w="111" w:type="dxa"/>
          <w:trHeight w:val="601"/>
        </w:trPr>
        <w:tc>
          <w:tcPr>
            <w:tcW w:w="3544" w:type="dxa"/>
            <w:gridSpan w:val="2"/>
            <w:vAlign w:val="center"/>
          </w:tcPr>
          <w:p w14:paraId="1FFD4F49" w14:textId="77777777" w:rsidR="00AB29C4" w:rsidRPr="00E60B83" w:rsidRDefault="00376D19" w:rsidP="00530307">
            <w:pPr>
              <w:keepNext/>
              <w:keepLines/>
              <w:spacing w:after="0" w:line="240" w:lineRule="auto"/>
              <w:rPr>
                <w:rFonts w:ascii="Tahoma" w:eastAsia="Times New Roman" w:hAnsi="Tahoma" w:cs="Tahoma"/>
                <w:lang w:eastAsia="sl-SI"/>
              </w:rPr>
            </w:pPr>
            <w:r>
              <w:rPr>
                <w:rFonts w:ascii="Tahoma" w:eastAsia="Times New Roman" w:hAnsi="Tahoma" w:cs="Tahoma"/>
                <w:lang w:eastAsia="sl-SI"/>
              </w:rPr>
              <w:t>V</w:t>
            </w:r>
            <w:r w:rsidR="00AB29C4">
              <w:rPr>
                <w:rFonts w:ascii="Tahoma" w:eastAsia="Times New Roman" w:hAnsi="Tahoma" w:cs="Tahoma"/>
                <w:lang w:eastAsia="sl-SI"/>
              </w:rPr>
              <w:t>odja</w:t>
            </w:r>
            <w:r w:rsidR="00CB553E">
              <w:rPr>
                <w:rFonts w:ascii="Tahoma" w:eastAsia="Times New Roman" w:hAnsi="Tahoma" w:cs="Tahoma"/>
                <w:lang w:eastAsia="sl-SI"/>
              </w:rPr>
              <w:t xml:space="preserve"> gradbenih</w:t>
            </w:r>
            <w:r w:rsidR="00AB29C4">
              <w:rPr>
                <w:rFonts w:ascii="Tahoma" w:eastAsia="Times New Roman" w:hAnsi="Tahoma" w:cs="Tahoma"/>
                <w:lang w:eastAsia="sl-SI"/>
              </w:rPr>
              <w:t xml:space="preserve"> del</w:t>
            </w:r>
            <w:r w:rsidR="00AB29C4" w:rsidRPr="00E60B83">
              <w:rPr>
                <w:rFonts w:ascii="Tahoma" w:eastAsia="Times New Roman" w:hAnsi="Tahoma" w:cs="Tahoma"/>
                <w:lang w:eastAsia="sl-SI"/>
              </w:rPr>
              <w:t>:</w:t>
            </w:r>
          </w:p>
        </w:tc>
        <w:tc>
          <w:tcPr>
            <w:tcW w:w="5812" w:type="dxa"/>
            <w:gridSpan w:val="3"/>
          </w:tcPr>
          <w:p w14:paraId="53D773EB"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987E9D" w:rsidRPr="00E60B83" w14:paraId="7D07AA4F" w14:textId="77777777" w:rsidTr="00376D19">
        <w:trPr>
          <w:gridBefore w:val="1"/>
          <w:wBefore w:w="111" w:type="dxa"/>
          <w:cantSplit/>
          <w:trHeight w:val="461"/>
        </w:trPr>
        <w:tc>
          <w:tcPr>
            <w:tcW w:w="3544" w:type="dxa"/>
            <w:gridSpan w:val="2"/>
            <w:vAlign w:val="center"/>
          </w:tcPr>
          <w:p w14:paraId="4E8EC7E2"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569714D9"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987E9D" w:rsidRPr="00E60B83" w14:paraId="3295BDA5" w14:textId="77777777" w:rsidTr="00376D19">
        <w:trPr>
          <w:gridBefore w:val="1"/>
          <w:wBefore w:w="111" w:type="dxa"/>
          <w:cantSplit/>
          <w:trHeight w:val="461"/>
        </w:trPr>
        <w:tc>
          <w:tcPr>
            <w:tcW w:w="3544" w:type="dxa"/>
            <w:gridSpan w:val="2"/>
            <w:vAlign w:val="center"/>
          </w:tcPr>
          <w:p w14:paraId="2A1DA4F7"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4E4E72C5"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AB29C4" w:rsidRPr="00E60B83" w14:paraId="17E8C1FA" w14:textId="77777777" w:rsidTr="00376D19">
        <w:trPr>
          <w:gridBefore w:val="1"/>
          <w:wBefore w:w="111" w:type="dxa"/>
          <w:trHeight w:val="836"/>
        </w:trPr>
        <w:tc>
          <w:tcPr>
            <w:tcW w:w="3544" w:type="dxa"/>
            <w:gridSpan w:val="2"/>
            <w:tcBorders>
              <w:right w:val="single" w:sz="4" w:space="0" w:color="auto"/>
            </w:tcBorders>
            <w:vAlign w:val="center"/>
          </w:tcPr>
          <w:p w14:paraId="335E3ACC" w14:textId="3F44B139" w:rsidR="00AB29C4" w:rsidRPr="00E60B83" w:rsidRDefault="00AB29C4" w:rsidP="00F530AD">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1027FAC"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376D19" w:rsidRPr="00D51A43" w14:paraId="4C5D4092" w14:textId="77777777" w:rsidTr="00376D19">
        <w:trPr>
          <w:gridBefore w:val="1"/>
          <w:wBefore w:w="111" w:type="dxa"/>
          <w:trHeight w:val="238"/>
        </w:trPr>
        <w:tc>
          <w:tcPr>
            <w:tcW w:w="3544" w:type="dxa"/>
            <w:gridSpan w:val="2"/>
            <w:tcBorders>
              <w:right w:val="single" w:sz="4" w:space="0" w:color="auto"/>
            </w:tcBorders>
          </w:tcPr>
          <w:p w14:paraId="57665B27" w14:textId="77777777" w:rsidR="00376D19" w:rsidRPr="00837276" w:rsidRDefault="00CB553E" w:rsidP="00530307">
            <w:pPr>
              <w:keepNext/>
              <w:keepLines/>
              <w:spacing w:after="0" w:line="240" w:lineRule="auto"/>
              <w:rPr>
                <w:rFonts w:ascii="Tahoma" w:eastAsia="Times New Roman" w:hAnsi="Tahoma" w:cs="Tahoma"/>
                <w:sz w:val="20"/>
                <w:lang w:eastAsia="sl-SI"/>
              </w:rPr>
            </w:pPr>
            <w:r>
              <w:rPr>
                <w:rFonts w:ascii="Tahoma" w:eastAsia="Times New Roman" w:hAnsi="Tahoma" w:cs="Tahoma"/>
                <w:color w:val="000000"/>
                <w:sz w:val="20"/>
                <w:szCs w:val="18"/>
                <w:lang w:eastAsia="sl-SI"/>
              </w:rPr>
              <w:t>Vrednost G-O del:</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CC3BE03" w14:textId="77777777" w:rsidR="00376D19" w:rsidRPr="00D51A43" w:rsidRDefault="00376D19" w:rsidP="00530307">
            <w:pPr>
              <w:keepNext/>
              <w:keepLines/>
              <w:spacing w:after="0" w:line="240" w:lineRule="auto"/>
              <w:rPr>
                <w:rFonts w:ascii="Tahoma" w:eastAsia="Times New Roman" w:hAnsi="Tahoma" w:cs="Tahoma"/>
                <w:sz w:val="18"/>
                <w:lang w:eastAsia="sl-SI"/>
              </w:rPr>
            </w:pPr>
          </w:p>
        </w:tc>
      </w:tr>
      <w:tr w:rsidR="00376D19" w:rsidRPr="00E60B83" w14:paraId="1A8E7B44"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308305D2" w14:textId="77777777" w:rsidR="00376D19" w:rsidRDefault="00376D19" w:rsidP="00530307">
            <w:pPr>
              <w:keepNext/>
              <w:keepLines/>
              <w:spacing w:after="0" w:line="240" w:lineRule="auto"/>
              <w:jc w:val="both"/>
              <w:rPr>
                <w:rFonts w:ascii="Tahoma" w:eastAsia="Times New Roman" w:hAnsi="Tahoma" w:cs="Tahoma"/>
                <w:snapToGrid w:val="0"/>
                <w:lang w:eastAsia="sl-SI"/>
              </w:rPr>
            </w:pPr>
          </w:p>
          <w:p w14:paraId="2D830888" w14:textId="77777777"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c>
          <w:tcPr>
            <w:tcW w:w="2693" w:type="dxa"/>
            <w:gridSpan w:val="2"/>
          </w:tcPr>
          <w:p w14:paraId="16EB0893"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51B4A799" w14:textId="77777777"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r>
      <w:tr w:rsidR="00376D19" w:rsidRPr="00E60B83" w14:paraId="504C7269"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671B9BA5"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292EEEC5"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088ACFA4" w14:textId="77777777" w:rsidR="00376D19" w:rsidRPr="00E60B83" w:rsidRDefault="00376D19" w:rsidP="00A811EC">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w:t>
            </w:r>
            <w:r w:rsidR="00A811EC">
              <w:rPr>
                <w:rFonts w:ascii="Tahoma" w:eastAsia="Times New Roman" w:hAnsi="Tahoma" w:cs="Tahoma"/>
                <w:snapToGrid w:val="0"/>
                <w:lang w:eastAsia="sl-SI"/>
              </w:rPr>
              <w:t>e</w:t>
            </w:r>
            <w:r>
              <w:rPr>
                <w:rFonts w:ascii="Tahoma" w:eastAsia="Times New Roman" w:hAnsi="Tahoma" w:cs="Tahoma"/>
                <w:snapToGrid w:val="0"/>
                <w:lang w:eastAsia="sl-SI"/>
              </w:rPr>
              <w:t xml:space="preserve"> del</w:t>
            </w:r>
            <w:r w:rsidR="00453104">
              <w:rPr>
                <w:rFonts w:ascii="Tahoma" w:eastAsia="Times New Roman" w:hAnsi="Tahoma" w:cs="Tahoma"/>
                <w:snapToGrid w:val="0"/>
                <w:lang w:eastAsia="sl-SI"/>
              </w:rPr>
              <w:t xml:space="preserve"> gradbene stroke</w:t>
            </w:r>
            <w:r w:rsidRPr="00E60B83">
              <w:rPr>
                <w:rFonts w:ascii="Tahoma" w:eastAsia="Times New Roman" w:hAnsi="Tahoma" w:cs="Tahoma"/>
                <w:snapToGrid w:val="0"/>
                <w:lang w:eastAsia="sl-SI"/>
              </w:rPr>
              <w:t>)</w:t>
            </w:r>
          </w:p>
        </w:tc>
      </w:tr>
    </w:tbl>
    <w:p w14:paraId="1FCE09F4" w14:textId="494FBFDB" w:rsidR="00376D19" w:rsidRDefault="00376D19" w:rsidP="00530307">
      <w:pPr>
        <w:keepNext/>
        <w:keepLines/>
        <w:pBdr>
          <w:bottom w:val="single" w:sz="12" w:space="1" w:color="auto"/>
        </w:pBdr>
        <w:spacing w:after="0" w:line="240" w:lineRule="auto"/>
        <w:rPr>
          <w:rFonts w:ascii="Tahoma" w:eastAsia="Times New Roman" w:hAnsi="Tahoma" w:cs="Tahoma"/>
          <w:b/>
          <w:sz w:val="18"/>
          <w:lang w:eastAsia="sl-SI"/>
        </w:rPr>
      </w:pPr>
    </w:p>
    <w:p w14:paraId="138020D5" w14:textId="77777777" w:rsidR="00F530AD" w:rsidRPr="00D51A43" w:rsidRDefault="00F530AD" w:rsidP="00530307">
      <w:pPr>
        <w:keepNext/>
        <w:keepLines/>
        <w:pBdr>
          <w:bottom w:val="single" w:sz="12" w:space="1" w:color="auto"/>
        </w:pBdr>
        <w:spacing w:after="0" w:line="240" w:lineRule="auto"/>
        <w:rPr>
          <w:rFonts w:ascii="Tahoma" w:eastAsia="Times New Roman" w:hAnsi="Tahoma" w:cs="Tahoma"/>
          <w:b/>
          <w:sz w:val="18"/>
          <w:lang w:eastAsia="sl-SI"/>
        </w:rPr>
      </w:pPr>
    </w:p>
    <w:p w14:paraId="3E608705" w14:textId="77777777" w:rsidR="00376D19" w:rsidRPr="009F4254" w:rsidRDefault="00376D19" w:rsidP="00530307">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18289932" w14:textId="77777777" w:rsidR="00376D19" w:rsidRPr="00D51A43" w:rsidRDefault="00376D19" w:rsidP="00530307">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sidR="00CB553E">
        <w:rPr>
          <w:rFonts w:ascii="Tahoma" w:eastAsia="Times New Roman" w:hAnsi="Tahoma" w:cs="Tahoma"/>
          <w:sz w:val="18"/>
          <w:lang w:eastAsia="sl-SI"/>
        </w:rPr>
        <w:t xml:space="preserve"> </w:t>
      </w:r>
      <w:r>
        <w:rPr>
          <w:rFonts w:ascii="Tahoma" w:eastAsia="Times New Roman" w:hAnsi="Tahoma" w:cs="Tahoma"/>
          <w:sz w:val="18"/>
          <w:lang w:eastAsia="sl-SI"/>
        </w:rPr>
        <w:t>vodja</w:t>
      </w:r>
      <w:r w:rsidR="00CB553E">
        <w:rPr>
          <w:rFonts w:ascii="Tahoma" w:eastAsia="Times New Roman" w:hAnsi="Tahoma" w:cs="Tahoma"/>
          <w:sz w:val="18"/>
          <w:lang w:eastAsia="sl-SI"/>
        </w:rPr>
        <w:t xml:space="preserve"> </w:t>
      </w:r>
      <w:r>
        <w:rPr>
          <w:rFonts w:ascii="Tahoma" w:eastAsia="Times New Roman" w:hAnsi="Tahoma" w:cs="Tahoma"/>
          <w:sz w:val="18"/>
          <w:lang w:eastAsia="sl-SI"/>
        </w:rPr>
        <w:t>del</w:t>
      </w:r>
      <w:r w:rsidR="00453104">
        <w:rPr>
          <w:rFonts w:ascii="Tahoma" w:eastAsia="Times New Roman" w:hAnsi="Tahoma" w:cs="Tahoma"/>
          <w:sz w:val="18"/>
          <w:lang w:eastAsia="sl-SI"/>
        </w:rPr>
        <w:t xml:space="preserve"> gradbene stroke</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6889C67D" w14:textId="77777777" w:rsidR="00376D19" w:rsidRPr="00D51A43" w:rsidRDefault="00376D19"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08909383" w14:textId="77777777" w:rsidR="00376D19" w:rsidRPr="00D51A43" w:rsidRDefault="00376D19" w:rsidP="00530307">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2D77C3DC" w14:textId="77777777" w:rsidR="00376D19" w:rsidRPr="00D51A43" w:rsidRDefault="00376D19" w:rsidP="00530307">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76D19" w:rsidRPr="00D51A43" w14:paraId="3FB72DF4" w14:textId="77777777" w:rsidTr="00094360">
        <w:trPr>
          <w:trHeight w:val="235"/>
        </w:trPr>
        <w:tc>
          <w:tcPr>
            <w:tcW w:w="3402" w:type="dxa"/>
            <w:tcBorders>
              <w:bottom w:val="single" w:sz="4" w:space="0" w:color="auto"/>
            </w:tcBorders>
          </w:tcPr>
          <w:p w14:paraId="66A19C65" w14:textId="77777777" w:rsidR="00376D19" w:rsidRPr="00D51A43" w:rsidRDefault="00376D19" w:rsidP="00530307">
            <w:pPr>
              <w:keepNext/>
              <w:keepLines/>
              <w:spacing w:after="0" w:line="240" w:lineRule="auto"/>
              <w:jc w:val="both"/>
              <w:rPr>
                <w:rFonts w:ascii="Tahoma" w:eastAsia="Times New Roman" w:hAnsi="Tahoma" w:cs="Tahoma"/>
                <w:snapToGrid w:val="0"/>
                <w:sz w:val="18"/>
                <w:lang w:eastAsia="sl-SI"/>
              </w:rPr>
            </w:pPr>
          </w:p>
        </w:tc>
        <w:tc>
          <w:tcPr>
            <w:tcW w:w="2977" w:type="dxa"/>
          </w:tcPr>
          <w:p w14:paraId="60F9C7D9"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974C505" w14:textId="77777777" w:rsidR="00376D19" w:rsidRPr="00D51A43" w:rsidRDefault="00376D19" w:rsidP="00530307">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376D19" w:rsidRPr="00D51A43" w14:paraId="63AF9DF5" w14:textId="77777777" w:rsidTr="00094360">
        <w:trPr>
          <w:trHeight w:val="235"/>
        </w:trPr>
        <w:tc>
          <w:tcPr>
            <w:tcW w:w="3402" w:type="dxa"/>
            <w:tcBorders>
              <w:top w:val="single" w:sz="4" w:space="0" w:color="auto"/>
            </w:tcBorders>
          </w:tcPr>
          <w:p w14:paraId="716ABB03"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269545F9"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7AA19E1"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 xml:space="preserve">ime in priimek </w:t>
            </w:r>
            <w:r w:rsidR="00393971"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investitorja</w:t>
            </w:r>
            <w:r w:rsidRPr="00D51A43">
              <w:rPr>
                <w:rFonts w:ascii="Tahoma" w:eastAsia="Times New Roman" w:hAnsi="Tahoma" w:cs="Tahoma"/>
                <w:snapToGrid w:val="0"/>
                <w:sz w:val="18"/>
                <w:lang w:eastAsia="sl-SI"/>
              </w:rPr>
              <w:t>)</w:t>
            </w:r>
          </w:p>
        </w:tc>
      </w:tr>
    </w:tbl>
    <w:p w14:paraId="634BBC4F" w14:textId="77777777" w:rsidR="00376D19" w:rsidRPr="00E60B83" w:rsidRDefault="00376D19" w:rsidP="00530307">
      <w:pPr>
        <w:keepNext/>
        <w:keepLines/>
        <w:spacing w:after="0" w:line="240" w:lineRule="auto"/>
        <w:rPr>
          <w:rFonts w:ascii="Tahoma" w:eastAsia="Times New Roman" w:hAnsi="Tahoma" w:cs="Tahoma"/>
          <w:lang w:eastAsia="sl-SI"/>
        </w:rPr>
      </w:pPr>
    </w:p>
    <w:p w14:paraId="6B8409A6" w14:textId="77777777" w:rsidR="00CB553E" w:rsidRPr="00D51A43"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4373152C" w14:textId="77777777" w:rsidR="00CB553E" w:rsidRPr="00D51A43" w:rsidRDefault="00CB553E" w:rsidP="00CB553E">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31001A2B" w14:textId="77777777" w:rsidR="00CB553E"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vodja del</w:t>
      </w:r>
      <w:r w:rsidR="00453104">
        <w:rPr>
          <w:rFonts w:ascii="Tahoma" w:eastAsia="Times New Roman" w:hAnsi="Tahoma" w:cs="Tahoma"/>
          <w:sz w:val="18"/>
          <w:lang w:eastAsia="sl-SI"/>
        </w:rPr>
        <w:t xml:space="preserve"> gradbene stroke</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w:t>
      </w:r>
      <w:r>
        <w:rPr>
          <w:rFonts w:ascii="Tahoma" w:eastAsia="Times New Roman" w:hAnsi="Tahoma" w:cs="Tahoma"/>
          <w:sz w:val="18"/>
          <w:lang w:eastAsia="sl-SI"/>
        </w:rPr>
        <w:t xml:space="preserve"> in</w:t>
      </w:r>
      <w:r w:rsidRPr="00D51A43">
        <w:rPr>
          <w:rFonts w:ascii="Tahoma" w:eastAsia="Times New Roman" w:hAnsi="Tahoma" w:cs="Tahoma"/>
          <w:sz w:val="18"/>
          <w:lang w:eastAsia="sl-SI"/>
        </w:rPr>
        <w:t xml:space="preserve"> kvaliteti in po ceni, navedeni v izvajalčevi ponudbi.</w:t>
      </w:r>
    </w:p>
    <w:p w14:paraId="6BF8ADA6"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4C165D11" w14:textId="77777777" w:rsidTr="00CA1DFA">
        <w:trPr>
          <w:trHeight w:val="235"/>
        </w:trPr>
        <w:tc>
          <w:tcPr>
            <w:tcW w:w="3402" w:type="dxa"/>
            <w:tcBorders>
              <w:bottom w:val="single" w:sz="4" w:space="0" w:color="auto"/>
            </w:tcBorders>
          </w:tcPr>
          <w:p w14:paraId="3E2AA4D4"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50225AC"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E6BE3FE"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56890BE8" w14:textId="77777777" w:rsidTr="00CA1DFA">
        <w:trPr>
          <w:trHeight w:val="235"/>
        </w:trPr>
        <w:tc>
          <w:tcPr>
            <w:tcW w:w="3402" w:type="dxa"/>
            <w:tcBorders>
              <w:top w:val="single" w:sz="4" w:space="0" w:color="auto"/>
            </w:tcBorders>
          </w:tcPr>
          <w:p w14:paraId="10FD2E32"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5BE1DF8C"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349DE39" w14:textId="77777777" w:rsidR="00CB553E"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43DED473"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629AA2BD" w14:textId="77777777" w:rsidR="00CB553E" w:rsidRDefault="00CB553E" w:rsidP="00CB553E">
      <w:pPr>
        <w:keepNext/>
        <w:keepLines/>
        <w:spacing w:after="0" w:line="240" w:lineRule="auto"/>
        <w:rPr>
          <w:rFonts w:ascii="Tahoma" w:eastAsia="Times New Roman" w:hAnsi="Tahoma" w:cs="Tahoma"/>
          <w:sz w:val="16"/>
          <w:lang w:eastAsia="sl-SI"/>
        </w:rPr>
      </w:pPr>
    </w:p>
    <w:p w14:paraId="0AFBD304" w14:textId="357850EA" w:rsidR="00CB553E" w:rsidRPr="00AB29C4" w:rsidRDefault="00CB553E" w:rsidP="00530307">
      <w:pPr>
        <w:keepNext/>
        <w:keepLines/>
        <w:spacing w:after="0" w:line="240" w:lineRule="auto"/>
        <w:rPr>
          <w:rFonts w:ascii="Tahoma" w:hAnsi="Tahoma" w:cs="Tahoma"/>
        </w:rPr>
      </w:pPr>
      <w:r w:rsidRPr="00E60B83">
        <w:rPr>
          <w:rFonts w:ascii="Tahoma" w:eastAsia="Times New Roman" w:hAnsi="Tahoma" w:cs="Tahoma"/>
          <w:sz w:val="16"/>
          <w:lang w:eastAsia="sl-SI"/>
        </w:rPr>
        <w:t>OPOMBA: Obrazec lahko po potrebi tudi kopirate</w:t>
      </w:r>
      <w:r w:rsidR="00AB29C4">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B553E" w:rsidRPr="00E60B83" w14:paraId="11E9C8D7" w14:textId="77777777" w:rsidTr="00CA1DFA">
        <w:tc>
          <w:tcPr>
            <w:tcW w:w="8008" w:type="dxa"/>
            <w:tcBorders>
              <w:top w:val="single" w:sz="4" w:space="0" w:color="auto"/>
              <w:bottom w:val="single" w:sz="4" w:space="0" w:color="auto"/>
            </w:tcBorders>
          </w:tcPr>
          <w:p w14:paraId="79DB0469" w14:textId="77777777" w:rsidR="00CB553E" w:rsidRPr="00E60B83" w:rsidRDefault="00CB553E" w:rsidP="00CA1DFA">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624526AE" w14:textId="77777777" w:rsidR="00CB553E" w:rsidRPr="00E60B83" w:rsidRDefault="00CB553E" w:rsidP="00CA1DFA">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Pr>
                <w:rFonts w:ascii="Tahoma" w:eastAsia="Times New Roman" w:hAnsi="Tahoma" w:cs="Tahoma"/>
                <w:b/>
                <w:i/>
                <w:lang w:eastAsia="sl-SI"/>
              </w:rPr>
              <w:t>6/2</w:t>
            </w:r>
          </w:p>
        </w:tc>
      </w:tr>
    </w:tbl>
    <w:p w14:paraId="50CA9B99" w14:textId="77777777" w:rsidR="00CB553E" w:rsidRDefault="00CB553E" w:rsidP="00CB553E">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07C01EF7" w14:textId="276AC26E" w:rsidR="00CB553E" w:rsidRDefault="00906331" w:rsidP="00CB553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CB553E">
        <w:rPr>
          <w:rFonts w:ascii="Tahoma" w:eastAsia="Times New Roman" w:hAnsi="Tahoma" w:cs="Tahoma"/>
          <w:b/>
          <w:noProof/>
          <w:lang w:eastAsia="sl-SI"/>
        </w:rPr>
        <w:t xml:space="preserve"> </w:t>
      </w:r>
      <w:r w:rsidR="00CB553E">
        <w:rPr>
          <w:rFonts w:ascii="Tahoma" w:eastAsia="Times New Roman" w:hAnsi="Tahoma" w:cs="Tahoma"/>
          <w:b/>
          <w:color w:val="000000"/>
          <w:lang w:eastAsia="sl-SI"/>
        </w:rPr>
        <w:t xml:space="preserve">– </w:t>
      </w:r>
      <w:r w:rsidR="00CB553E">
        <w:rPr>
          <w:rFonts w:ascii="Tahoma" w:eastAsia="Times New Roman" w:hAnsi="Tahoma" w:cs="Tahoma"/>
          <w:b/>
          <w:lang w:eastAsia="sl-SI"/>
        </w:rPr>
        <w:t>Obnova poslovnega prostora pod stebriščno lopo Plečnikovih tržnic</w:t>
      </w:r>
    </w:p>
    <w:p w14:paraId="7070B029" w14:textId="77777777" w:rsidR="00CB553E" w:rsidRPr="00E60B83" w:rsidRDefault="00CB553E" w:rsidP="00CB553E">
      <w:pPr>
        <w:keepNext/>
        <w:keepLines/>
        <w:tabs>
          <w:tab w:val="left" w:pos="993"/>
        </w:tabs>
        <w:spacing w:after="0" w:line="240" w:lineRule="auto"/>
        <w:ind w:left="993" w:hanging="993"/>
        <w:jc w:val="both"/>
        <w:rPr>
          <w:rFonts w:ascii="Tahoma" w:eastAsia="Times New Roman" w:hAnsi="Tahoma" w:cs="Tahoma"/>
          <w:lang w:eastAsia="sl-SI"/>
        </w:rPr>
      </w:pPr>
    </w:p>
    <w:p w14:paraId="2E230B35" w14:textId="1A42F7A8" w:rsidR="00CB553E" w:rsidRPr="00140F3A" w:rsidRDefault="00CB553E" w:rsidP="00CB553E">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Pod kazensko in materialno odgovornostjo izjavljamo, da so spodaj navedeni podatki o referenčnih delih resnični in da z njimi dokazujemo, da je</w:t>
      </w:r>
      <w:r w:rsidRPr="00CB553E">
        <w:rPr>
          <w:rFonts w:ascii="Tahoma" w:eastAsia="Times New Roman" w:hAnsi="Tahoma" w:cs="Tahoma"/>
          <w:b/>
          <w:bCs/>
          <w:sz w:val="20"/>
          <w:lang w:eastAsia="sl-SI"/>
        </w:rPr>
        <w:t xml:space="preserve"> </w:t>
      </w:r>
      <w:r w:rsidRPr="00140F3A">
        <w:rPr>
          <w:rFonts w:ascii="Tahoma" w:eastAsia="Times New Roman" w:hAnsi="Tahoma" w:cs="Tahoma"/>
          <w:b/>
          <w:sz w:val="20"/>
          <w:lang w:eastAsia="sl-SI"/>
        </w:rPr>
        <w:t xml:space="preserve">vodja </w:t>
      </w:r>
      <w:r w:rsidR="00453104">
        <w:rPr>
          <w:rFonts w:ascii="Tahoma" w:eastAsia="Times New Roman" w:hAnsi="Tahoma" w:cs="Tahoma"/>
          <w:b/>
          <w:sz w:val="20"/>
          <w:lang w:eastAsia="sl-SI"/>
        </w:rPr>
        <w:t>strojnih del</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4D0FA0">
        <w:rPr>
          <w:rFonts w:ascii="Tahoma" w:eastAsia="Times New Roman" w:hAnsi="Tahoma" w:cs="Tahoma"/>
          <w:sz w:val="20"/>
          <w:lang w:eastAsia="sl-SI"/>
        </w:rPr>
        <w:t xml:space="preserve">po vsebini in zahtevnosti uspešno sodeloval pri </w:t>
      </w:r>
      <w:r w:rsidRPr="003314FD">
        <w:rPr>
          <w:rFonts w:ascii="Tahoma" w:hAnsi="Tahoma" w:cs="Tahoma"/>
          <w:b/>
          <w:bCs/>
          <w:sz w:val="20"/>
        </w:rPr>
        <w:t>izvedb</w:t>
      </w:r>
      <w:r>
        <w:rPr>
          <w:rFonts w:ascii="Tahoma" w:hAnsi="Tahoma" w:cs="Tahoma"/>
          <w:b/>
          <w:bCs/>
          <w:sz w:val="20"/>
        </w:rPr>
        <w:t>i</w:t>
      </w:r>
      <w:r w:rsidRPr="003314FD">
        <w:rPr>
          <w:rFonts w:ascii="Tahoma" w:hAnsi="Tahoma" w:cs="Tahoma"/>
          <w:b/>
          <w:bCs/>
          <w:sz w:val="20"/>
        </w:rPr>
        <w:t xml:space="preserve"> </w:t>
      </w:r>
      <w:r w:rsidR="00453104">
        <w:rPr>
          <w:rFonts w:ascii="Tahoma" w:hAnsi="Tahoma" w:cs="Tahoma"/>
          <w:b/>
          <w:bCs/>
          <w:sz w:val="20"/>
        </w:rPr>
        <w:t>zamenjave strojno inštalacijskih</w:t>
      </w:r>
      <w:r w:rsidRPr="003314FD">
        <w:rPr>
          <w:rFonts w:ascii="Tahoma" w:hAnsi="Tahoma" w:cs="Tahoma"/>
          <w:b/>
          <w:bCs/>
          <w:sz w:val="20"/>
        </w:rPr>
        <w:t xml:space="preserve"> del pri obnovi</w:t>
      </w:r>
      <w:r>
        <w:rPr>
          <w:rFonts w:ascii="Tahoma" w:hAnsi="Tahoma" w:cs="Tahoma"/>
          <w:sz w:val="20"/>
        </w:rPr>
        <w:t xml:space="preserve"> poslovnih</w:t>
      </w:r>
      <w:r w:rsidR="00FF747C">
        <w:rPr>
          <w:rFonts w:ascii="Tahoma" w:hAnsi="Tahoma" w:cs="Tahoma"/>
          <w:sz w:val="20"/>
        </w:rPr>
        <w:t xml:space="preserve"> ali</w:t>
      </w:r>
      <w:r>
        <w:rPr>
          <w:rFonts w:ascii="Tahoma" w:hAnsi="Tahoma" w:cs="Tahoma"/>
          <w:sz w:val="20"/>
        </w:rPr>
        <w:t xml:space="preserve"> stanovanjskih objektov </w:t>
      </w:r>
      <w:r w:rsidRPr="004530C5">
        <w:rPr>
          <w:rFonts w:ascii="Tahoma" w:hAnsi="Tahoma" w:cs="Tahoma"/>
          <w:sz w:val="20"/>
        </w:rPr>
        <w:t>v višini najmanj 150.000,00 EUR brez DDV</w:t>
      </w:r>
      <w:r w:rsidRPr="00C20056">
        <w:rPr>
          <w:rFonts w:ascii="Tahoma" w:hAnsi="Tahoma" w:cs="Tahoma"/>
          <w:b/>
          <w:sz w:val="20"/>
        </w:rPr>
        <w:t>.</w:t>
      </w:r>
      <w:r w:rsidRPr="00C20056">
        <w:rPr>
          <w:rFonts w:ascii="Tahoma" w:eastAsia="Times New Roman" w:hAnsi="Tahoma" w:cs="Tahoma"/>
          <w:sz w:val="20"/>
          <w:lang w:eastAsia="sl-SI"/>
        </w:rPr>
        <w:t xml:space="preserve"> Na podlagi poziva bomo naročniku v zahtevanem roku predložili dodatna dokazila o uspešni izvedbi navedenih referenčnih del oziroma</w:t>
      </w:r>
      <w:r w:rsidRPr="00C20056">
        <w:rPr>
          <w:rFonts w:ascii="Tahoma" w:eastAsia="Times New Roman" w:hAnsi="Tahoma" w:cs="Tahoma"/>
          <w:b/>
          <w:sz w:val="20"/>
          <w:lang w:eastAsia="sl-SI"/>
        </w:rPr>
        <w:t xml:space="preserve"> </w:t>
      </w:r>
      <w:r w:rsidRPr="00C20056">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CB553E" w:rsidRPr="00E60B83" w14:paraId="6FE03C36" w14:textId="77777777" w:rsidTr="00CA1DFA">
        <w:trPr>
          <w:gridBefore w:val="1"/>
          <w:wBefore w:w="111" w:type="dxa"/>
          <w:trHeight w:val="310"/>
        </w:trPr>
        <w:tc>
          <w:tcPr>
            <w:tcW w:w="3544" w:type="dxa"/>
            <w:gridSpan w:val="2"/>
            <w:vAlign w:val="center"/>
          </w:tcPr>
          <w:p w14:paraId="1171C2E7" w14:textId="77777777" w:rsidR="00CB553E" w:rsidRPr="00E60B83" w:rsidRDefault="00CB553E" w:rsidP="00CA1DFA">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544ED8CE" w14:textId="77777777" w:rsidR="00CB553E" w:rsidRPr="00E60B83" w:rsidRDefault="00CB553E" w:rsidP="00CA1DFA">
            <w:pPr>
              <w:keepNext/>
              <w:keepLines/>
              <w:spacing w:after="0" w:line="240" w:lineRule="auto"/>
              <w:rPr>
                <w:rFonts w:ascii="Tahoma" w:eastAsia="Times New Roman" w:hAnsi="Tahoma" w:cs="Tahoma"/>
                <w:b/>
                <w:lang w:eastAsia="sl-SI"/>
              </w:rPr>
            </w:pPr>
          </w:p>
        </w:tc>
      </w:tr>
      <w:tr w:rsidR="00CB553E" w:rsidRPr="00E60B83" w14:paraId="62149634" w14:textId="77777777" w:rsidTr="00CA1DFA">
        <w:trPr>
          <w:gridBefore w:val="1"/>
          <w:wBefore w:w="111" w:type="dxa"/>
          <w:trHeight w:val="375"/>
        </w:trPr>
        <w:tc>
          <w:tcPr>
            <w:tcW w:w="3544" w:type="dxa"/>
            <w:gridSpan w:val="2"/>
            <w:vAlign w:val="center"/>
          </w:tcPr>
          <w:p w14:paraId="0872DA9B" w14:textId="77777777" w:rsidR="00CB553E" w:rsidRPr="00E60B83" w:rsidRDefault="00CB553E" w:rsidP="00CA1DFA">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393930DE" w14:textId="77777777" w:rsidR="00CB553E" w:rsidRPr="00E60B83" w:rsidRDefault="00CB553E" w:rsidP="00CA1DFA">
            <w:pPr>
              <w:keepNext/>
              <w:keepLines/>
              <w:spacing w:after="0" w:line="240" w:lineRule="auto"/>
              <w:rPr>
                <w:rFonts w:ascii="Tahoma" w:eastAsia="Times New Roman" w:hAnsi="Tahoma" w:cs="Tahoma"/>
                <w:b/>
                <w:lang w:eastAsia="sl-SI"/>
              </w:rPr>
            </w:pPr>
          </w:p>
        </w:tc>
      </w:tr>
      <w:tr w:rsidR="00CB553E" w:rsidRPr="00E60B83" w14:paraId="70A0F0ED" w14:textId="77777777" w:rsidTr="00CA1DFA">
        <w:trPr>
          <w:gridBefore w:val="1"/>
          <w:wBefore w:w="111" w:type="dxa"/>
          <w:trHeight w:val="461"/>
        </w:trPr>
        <w:tc>
          <w:tcPr>
            <w:tcW w:w="3544" w:type="dxa"/>
            <w:gridSpan w:val="2"/>
            <w:vAlign w:val="center"/>
          </w:tcPr>
          <w:p w14:paraId="4AD335C3" w14:textId="77777777" w:rsidR="00CB553E" w:rsidRPr="00E60B83" w:rsidRDefault="00CB553E" w:rsidP="00CA1DFA">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23C250C2"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1BEA921B" w14:textId="77777777" w:rsidTr="00CA1DFA">
        <w:trPr>
          <w:gridBefore w:val="1"/>
          <w:wBefore w:w="111" w:type="dxa"/>
          <w:trHeight w:val="461"/>
        </w:trPr>
        <w:tc>
          <w:tcPr>
            <w:tcW w:w="3544" w:type="dxa"/>
            <w:gridSpan w:val="2"/>
            <w:vAlign w:val="center"/>
          </w:tcPr>
          <w:p w14:paraId="694794C1" w14:textId="77777777" w:rsidR="00CB553E" w:rsidRPr="00E60B83" w:rsidRDefault="00CB553E" w:rsidP="00CA1DFA">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7A22963D"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701EE732" w14:textId="77777777" w:rsidTr="00CA1DFA">
        <w:trPr>
          <w:gridBefore w:val="1"/>
          <w:wBefore w:w="111" w:type="dxa"/>
          <w:trHeight w:val="601"/>
        </w:trPr>
        <w:tc>
          <w:tcPr>
            <w:tcW w:w="3544" w:type="dxa"/>
            <w:gridSpan w:val="2"/>
            <w:vAlign w:val="center"/>
          </w:tcPr>
          <w:p w14:paraId="10F3D7AC" w14:textId="1985773E" w:rsidR="00CB553E" w:rsidRPr="00E60B83" w:rsidRDefault="00CB553E" w:rsidP="00CA1DFA">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Vodja </w:t>
            </w:r>
            <w:r w:rsidR="00B83F10">
              <w:rPr>
                <w:rFonts w:ascii="Tahoma" w:eastAsia="Times New Roman" w:hAnsi="Tahoma" w:cs="Tahoma"/>
                <w:lang w:eastAsia="sl-SI"/>
              </w:rPr>
              <w:t>strojnih</w:t>
            </w:r>
            <w:r>
              <w:rPr>
                <w:rFonts w:ascii="Tahoma" w:eastAsia="Times New Roman" w:hAnsi="Tahoma" w:cs="Tahoma"/>
                <w:lang w:eastAsia="sl-SI"/>
              </w:rPr>
              <w:t xml:space="preserve"> del</w:t>
            </w:r>
            <w:r w:rsidRPr="00E60B83">
              <w:rPr>
                <w:rFonts w:ascii="Tahoma" w:eastAsia="Times New Roman" w:hAnsi="Tahoma" w:cs="Tahoma"/>
                <w:lang w:eastAsia="sl-SI"/>
              </w:rPr>
              <w:t>:</w:t>
            </w:r>
          </w:p>
        </w:tc>
        <w:tc>
          <w:tcPr>
            <w:tcW w:w="5812" w:type="dxa"/>
            <w:gridSpan w:val="3"/>
          </w:tcPr>
          <w:p w14:paraId="75A5AE5C"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2A786176" w14:textId="77777777" w:rsidTr="00CA1DFA">
        <w:trPr>
          <w:gridBefore w:val="1"/>
          <w:wBefore w:w="111" w:type="dxa"/>
          <w:cantSplit/>
          <w:trHeight w:val="461"/>
        </w:trPr>
        <w:tc>
          <w:tcPr>
            <w:tcW w:w="3544" w:type="dxa"/>
            <w:gridSpan w:val="2"/>
            <w:vAlign w:val="center"/>
          </w:tcPr>
          <w:p w14:paraId="6C985908" w14:textId="77777777" w:rsidR="00CB553E" w:rsidRPr="00D51A43" w:rsidRDefault="00CB553E"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2B9C6917"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3292B6FF" w14:textId="77777777" w:rsidTr="00CA1DFA">
        <w:trPr>
          <w:gridBefore w:val="1"/>
          <w:wBefore w:w="111" w:type="dxa"/>
          <w:cantSplit/>
          <w:trHeight w:val="461"/>
        </w:trPr>
        <w:tc>
          <w:tcPr>
            <w:tcW w:w="3544" w:type="dxa"/>
            <w:gridSpan w:val="2"/>
            <w:vAlign w:val="center"/>
          </w:tcPr>
          <w:p w14:paraId="673FB7FE" w14:textId="77777777" w:rsidR="00CB553E" w:rsidRPr="00D51A43" w:rsidRDefault="00CB553E"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12827A18"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2F79A354" w14:textId="77777777" w:rsidTr="00CA1DFA">
        <w:trPr>
          <w:gridBefore w:val="1"/>
          <w:wBefore w:w="111" w:type="dxa"/>
          <w:trHeight w:val="836"/>
        </w:trPr>
        <w:tc>
          <w:tcPr>
            <w:tcW w:w="3544" w:type="dxa"/>
            <w:gridSpan w:val="2"/>
            <w:tcBorders>
              <w:right w:val="single" w:sz="4" w:space="0" w:color="auto"/>
            </w:tcBorders>
            <w:vAlign w:val="center"/>
          </w:tcPr>
          <w:p w14:paraId="5D8315B1" w14:textId="63C4EA10" w:rsidR="00CB553E" w:rsidRPr="00E60B83" w:rsidRDefault="00CB553E" w:rsidP="00F530AD">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8E40AA9"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D51A43" w14:paraId="7F3990F3" w14:textId="77777777" w:rsidTr="00CA1DFA">
        <w:trPr>
          <w:gridBefore w:val="1"/>
          <w:wBefore w:w="111" w:type="dxa"/>
          <w:trHeight w:val="238"/>
        </w:trPr>
        <w:tc>
          <w:tcPr>
            <w:tcW w:w="3544" w:type="dxa"/>
            <w:gridSpan w:val="2"/>
            <w:tcBorders>
              <w:right w:val="single" w:sz="4" w:space="0" w:color="auto"/>
            </w:tcBorders>
          </w:tcPr>
          <w:p w14:paraId="687B8E40" w14:textId="77777777" w:rsidR="00CB553E" w:rsidRPr="00837276" w:rsidRDefault="00CB553E" w:rsidP="00CA1DFA">
            <w:pPr>
              <w:keepNext/>
              <w:keepLines/>
              <w:spacing w:after="0" w:line="240" w:lineRule="auto"/>
              <w:rPr>
                <w:rFonts w:ascii="Tahoma" w:eastAsia="Times New Roman" w:hAnsi="Tahoma" w:cs="Tahoma"/>
                <w:sz w:val="20"/>
                <w:lang w:eastAsia="sl-SI"/>
              </w:rPr>
            </w:pPr>
            <w:r>
              <w:rPr>
                <w:rFonts w:ascii="Tahoma" w:eastAsia="Times New Roman" w:hAnsi="Tahoma" w:cs="Tahoma"/>
                <w:color w:val="000000"/>
                <w:sz w:val="20"/>
                <w:szCs w:val="18"/>
                <w:lang w:eastAsia="sl-SI"/>
              </w:rPr>
              <w:t xml:space="preserve">Vrednost </w:t>
            </w:r>
            <w:r w:rsidR="00453104">
              <w:rPr>
                <w:rFonts w:ascii="Tahoma" w:eastAsia="Times New Roman" w:hAnsi="Tahoma" w:cs="Tahoma"/>
                <w:color w:val="000000"/>
                <w:sz w:val="20"/>
                <w:szCs w:val="18"/>
                <w:lang w:eastAsia="sl-SI"/>
              </w:rPr>
              <w:t>strojno inštalacijskih</w:t>
            </w:r>
            <w:r>
              <w:rPr>
                <w:rFonts w:ascii="Tahoma" w:eastAsia="Times New Roman" w:hAnsi="Tahoma" w:cs="Tahoma"/>
                <w:color w:val="000000"/>
                <w:sz w:val="20"/>
                <w:szCs w:val="18"/>
                <w:lang w:eastAsia="sl-SI"/>
              </w:rPr>
              <w:t xml:space="preserve"> del:</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670D2B0D" w14:textId="77777777" w:rsidR="00CB553E" w:rsidRPr="00D51A43" w:rsidRDefault="00CB553E" w:rsidP="00CA1DFA">
            <w:pPr>
              <w:keepNext/>
              <w:keepLines/>
              <w:spacing w:after="0" w:line="240" w:lineRule="auto"/>
              <w:rPr>
                <w:rFonts w:ascii="Tahoma" w:eastAsia="Times New Roman" w:hAnsi="Tahoma" w:cs="Tahoma"/>
                <w:sz w:val="18"/>
                <w:lang w:eastAsia="sl-SI"/>
              </w:rPr>
            </w:pPr>
          </w:p>
        </w:tc>
      </w:tr>
      <w:tr w:rsidR="00CB553E" w:rsidRPr="00E60B83" w14:paraId="1F0303D6" w14:textId="77777777" w:rsidTr="00CA1D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5E7AA473" w14:textId="77777777" w:rsidR="00CB553E" w:rsidRDefault="00CB553E" w:rsidP="00CA1DFA">
            <w:pPr>
              <w:keepNext/>
              <w:keepLines/>
              <w:spacing w:after="0" w:line="240" w:lineRule="auto"/>
              <w:jc w:val="both"/>
              <w:rPr>
                <w:rFonts w:ascii="Tahoma" w:eastAsia="Times New Roman" w:hAnsi="Tahoma" w:cs="Tahoma"/>
                <w:snapToGrid w:val="0"/>
                <w:lang w:eastAsia="sl-SI"/>
              </w:rPr>
            </w:pPr>
          </w:p>
          <w:p w14:paraId="2203B874" w14:textId="77777777" w:rsidR="00CB553E" w:rsidRPr="00E60B83" w:rsidRDefault="00CB553E" w:rsidP="00CA1DFA">
            <w:pPr>
              <w:keepNext/>
              <w:keepLines/>
              <w:spacing w:after="0" w:line="240" w:lineRule="auto"/>
              <w:jc w:val="both"/>
              <w:rPr>
                <w:rFonts w:ascii="Tahoma" w:eastAsia="Times New Roman" w:hAnsi="Tahoma" w:cs="Tahoma"/>
                <w:snapToGrid w:val="0"/>
                <w:lang w:eastAsia="sl-SI"/>
              </w:rPr>
            </w:pPr>
          </w:p>
        </w:tc>
        <w:tc>
          <w:tcPr>
            <w:tcW w:w="2693" w:type="dxa"/>
            <w:gridSpan w:val="2"/>
          </w:tcPr>
          <w:p w14:paraId="03C80A78"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2C464648" w14:textId="77777777" w:rsidR="00CB553E" w:rsidRPr="00E60B83" w:rsidRDefault="00CB553E" w:rsidP="00CA1DFA">
            <w:pPr>
              <w:keepNext/>
              <w:keepLines/>
              <w:spacing w:after="0" w:line="240" w:lineRule="auto"/>
              <w:jc w:val="both"/>
              <w:rPr>
                <w:rFonts w:ascii="Tahoma" w:eastAsia="Times New Roman" w:hAnsi="Tahoma" w:cs="Tahoma"/>
                <w:snapToGrid w:val="0"/>
                <w:lang w:eastAsia="sl-SI"/>
              </w:rPr>
            </w:pPr>
          </w:p>
        </w:tc>
      </w:tr>
      <w:tr w:rsidR="00CB553E" w:rsidRPr="00E60B83" w14:paraId="70B49837" w14:textId="77777777" w:rsidTr="00CA1D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51B6EDC0"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71CBC3C0"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31219742"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vodje gradbenih del</w:t>
            </w:r>
            <w:r w:rsidRPr="00E60B83">
              <w:rPr>
                <w:rFonts w:ascii="Tahoma" w:eastAsia="Times New Roman" w:hAnsi="Tahoma" w:cs="Tahoma"/>
                <w:snapToGrid w:val="0"/>
                <w:lang w:eastAsia="sl-SI"/>
              </w:rPr>
              <w:t>)</w:t>
            </w:r>
          </w:p>
        </w:tc>
      </w:tr>
    </w:tbl>
    <w:p w14:paraId="5B405CA2" w14:textId="1454457A" w:rsidR="00CB553E"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7FFA0EBE" w14:textId="77777777" w:rsidR="00F530AD" w:rsidRPr="00D51A43" w:rsidRDefault="00F530AD" w:rsidP="00CB553E">
      <w:pPr>
        <w:keepNext/>
        <w:keepLines/>
        <w:pBdr>
          <w:bottom w:val="single" w:sz="12" w:space="1" w:color="auto"/>
        </w:pBdr>
        <w:spacing w:after="0" w:line="240" w:lineRule="auto"/>
        <w:rPr>
          <w:rFonts w:ascii="Tahoma" w:eastAsia="Times New Roman" w:hAnsi="Tahoma" w:cs="Tahoma"/>
          <w:b/>
          <w:sz w:val="18"/>
          <w:lang w:eastAsia="sl-SI"/>
        </w:rPr>
      </w:pPr>
    </w:p>
    <w:p w14:paraId="4F2E86FF" w14:textId="77777777" w:rsidR="00CB553E" w:rsidRPr="009F4254" w:rsidRDefault="00CB553E" w:rsidP="00CB553E">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46FDBDCD"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w:t>
      </w:r>
      <w:r w:rsidR="00453104">
        <w:rPr>
          <w:rFonts w:ascii="Tahoma" w:eastAsia="Times New Roman" w:hAnsi="Tahoma" w:cs="Tahoma"/>
          <w:sz w:val="18"/>
          <w:lang w:eastAsia="sl-SI"/>
        </w:rPr>
        <w:t>strojnih</w:t>
      </w:r>
      <w:r>
        <w:rPr>
          <w:rFonts w:ascii="Tahoma" w:eastAsia="Times New Roman" w:hAnsi="Tahoma" w:cs="Tahoma"/>
          <w:sz w:val="18"/>
          <w:lang w:eastAsia="sl-SI"/>
        </w:rPr>
        <w:t xml:space="preserve">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0F674129" w14:textId="77777777" w:rsidR="00CB553E" w:rsidRPr="00D51A43" w:rsidRDefault="00CB553E" w:rsidP="00CB553E">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073B73A7" w14:textId="77777777" w:rsidR="00CB553E" w:rsidRPr="00D51A43" w:rsidRDefault="00CB553E" w:rsidP="00CB553E">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0ED07229" w14:textId="77777777" w:rsidR="00CB553E" w:rsidRPr="00D51A43" w:rsidRDefault="00CB553E" w:rsidP="00CB553E">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1DFE3EFB" w14:textId="77777777" w:rsidTr="00CA1DFA">
        <w:trPr>
          <w:trHeight w:val="235"/>
        </w:trPr>
        <w:tc>
          <w:tcPr>
            <w:tcW w:w="3402" w:type="dxa"/>
            <w:tcBorders>
              <w:bottom w:val="single" w:sz="4" w:space="0" w:color="auto"/>
            </w:tcBorders>
          </w:tcPr>
          <w:p w14:paraId="6DB853FA"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537A89CB"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F0500D9"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4CD2F01C" w14:textId="77777777" w:rsidTr="00CA1DFA">
        <w:trPr>
          <w:trHeight w:val="235"/>
        </w:trPr>
        <w:tc>
          <w:tcPr>
            <w:tcW w:w="3402" w:type="dxa"/>
            <w:tcBorders>
              <w:top w:val="single" w:sz="4" w:space="0" w:color="auto"/>
            </w:tcBorders>
          </w:tcPr>
          <w:p w14:paraId="3DC2D4DD"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66CE62B"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AC6EF30"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53523CAF" w14:textId="77777777" w:rsidR="00CB553E" w:rsidRPr="00E60B83" w:rsidRDefault="00CB553E" w:rsidP="00CB553E">
      <w:pPr>
        <w:keepNext/>
        <w:keepLines/>
        <w:spacing w:after="0" w:line="240" w:lineRule="auto"/>
        <w:rPr>
          <w:rFonts w:ascii="Tahoma" w:eastAsia="Times New Roman" w:hAnsi="Tahoma" w:cs="Tahoma"/>
          <w:lang w:eastAsia="sl-SI"/>
        </w:rPr>
      </w:pPr>
    </w:p>
    <w:p w14:paraId="14EEEF9A" w14:textId="77777777" w:rsidR="00CB553E" w:rsidRPr="00D51A43"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2D6A9B3F" w14:textId="77777777" w:rsidR="00CB553E" w:rsidRPr="00D51A43" w:rsidRDefault="00CB553E" w:rsidP="00CB553E">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6DD2917B" w14:textId="77777777" w:rsidR="00CB553E"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vodja </w:t>
      </w:r>
      <w:r w:rsidR="00453104">
        <w:rPr>
          <w:rFonts w:ascii="Tahoma" w:eastAsia="Times New Roman" w:hAnsi="Tahoma" w:cs="Tahoma"/>
          <w:sz w:val="18"/>
          <w:lang w:eastAsia="sl-SI"/>
        </w:rPr>
        <w:t>strojnih</w:t>
      </w:r>
      <w:r>
        <w:rPr>
          <w:rFonts w:ascii="Tahoma" w:eastAsia="Times New Roman" w:hAnsi="Tahoma" w:cs="Tahoma"/>
          <w:sz w:val="18"/>
          <w:lang w:eastAsia="sl-SI"/>
        </w:rPr>
        <w:t xml:space="preserve">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w:t>
      </w:r>
      <w:r>
        <w:rPr>
          <w:rFonts w:ascii="Tahoma" w:eastAsia="Times New Roman" w:hAnsi="Tahoma" w:cs="Tahoma"/>
          <w:sz w:val="18"/>
          <w:lang w:eastAsia="sl-SI"/>
        </w:rPr>
        <w:t xml:space="preserve"> in</w:t>
      </w:r>
      <w:r w:rsidRPr="00D51A43">
        <w:rPr>
          <w:rFonts w:ascii="Tahoma" w:eastAsia="Times New Roman" w:hAnsi="Tahoma" w:cs="Tahoma"/>
          <w:sz w:val="18"/>
          <w:lang w:eastAsia="sl-SI"/>
        </w:rPr>
        <w:t xml:space="preserve"> kvaliteti in po ceni, navedeni v izvajalčevi ponudbi.</w:t>
      </w:r>
    </w:p>
    <w:p w14:paraId="42241478"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4CB9DE3B" w14:textId="77777777" w:rsidTr="00CA1DFA">
        <w:trPr>
          <w:trHeight w:val="235"/>
        </w:trPr>
        <w:tc>
          <w:tcPr>
            <w:tcW w:w="3402" w:type="dxa"/>
            <w:tcBorders>
              <w:bottom w:val="single" w:sz="4" w:space="0" w:color="auto"/>
            </w:tcBorders>
          </w:tcPr>
          <w:p w14:paraId="7D3211F0"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4E715EF"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0411B1C"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2A7927C3" w14:textId="77777777" w:rsidTr="00CA1DFA">
        <w:trPr>
          <w:trHeight w:val="235"/>
        </w:trPr>
        <w:tc>
          <w:tcPr>
            <w:tcW w:w="3402" w:type="dxa"/>
            <w:tcBorders>
              <w:top w:val="single" w:sz="4" w:space="0" w:color="auto"/>
            </w:tcBorders>
          </w:tcPr>
          <w:p w14:paraId="118F6E34"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6838287"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3E335361" w14:textId="77777777" w:rsidR="00CB553E"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52127E03"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04F7222F" w14:textId="77777777" w:rsidR="00CB553E" w:rsidRDefault="00CB553E" w:rsidP="00CB553E">
      <w:pPr>
        <w:keepNext/>
        <w:keepLines/>
        <w:spacing w:after="0" w:line="240" w:lineRule="auto"/>
        <w:rPr>
          <w:rFonts w:ascii="Tahoma" w:eastAsia="Times New Roman" w:hAnsi="Tahoma" w:cs="Tahoma"/>
          <w:sz w:val="16"/>
          <w:lang w:eastAsia="sl-SI"/>
        </w:rPr>
      </w:pPr>
    </w:p>
    <w:p w14:paraId="185DA29F" w14:textId="37147C6B" w:rsidR="00CB553E" w:rsidRPr="00AB29C4" w:rsidRDefault="00CB553E" w:rsidP="00CB553E">
      <w:pPr>
        <w:keepNext/>
        <w:keepLines/>
        <w:spacing w:after="0" w:line="240" w:lineRule="auto"/>
        <w:rPr>
          <w:rFonts w:ascii="Tahoma" w:hAnsi="Tahoma" w:cs="Tahoma"/>
        </w:rPr>
      </w:pPr>
      <w:r w:rsidRPr="00E60B83">
        <w:rPr>
          <w:rFonts w:ascii="Tahoma" w:eastAsia="Times New Roman" w:hAnsi="Tahoma" w:cs="Tahoma"/>
          <w:sz w:val="16"/>
          <w:lang w:eastAsia="sl-SI"/>
        </w:rPr>
        <w:t>OPOMBA: Obrazec lahko po potrebi tudi kopirate</w:t>
      </w:r>
      <w:r>
        <w:br w:type="page"/>
      </w:r>
    </w:p>
    <w:p w14:paraId="5B346595" w14:textId="77777777" w:rsidR="00E34F05" w:rsidRPr="00AB29C4" w:rsidRDefault="00E34F05" w:rsidP="00530307">
      <w:pPr>
        <w:keepNext/>
        <w:keepLines/>
        <w:spacing w:after="0" w:line="240" w:lineRule="auto"/>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D18A4" w:rsidRPr="00FD18A4" w14:paraId="4ABBF58D" w14:textId="77777777" w:rsidTr="009747C6">
        <w:tc>
          <w:tcPr>
            <w:tcW w:w="8008" w:type="dxa"/>
            <w:tcBorders>
              <w:top w:val="single" w:sz="4" w:space="0" w:color="auto"/>
              <w:bottom w:val="single" w:sz="4" w:space="0" w:color="auto"/>
            </w:tcBorders>
          </w:tcPr>
          <w:p w14:paraId="0429EB56" w14:textId="77777777" w:rsidR="00FD18A4" w:rsidRPr="00FD18A4" w:rsidRDefault="00FD18A4" w:rsidP="00530307">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t>ZAVAROVANJE ODGOVORNOSTI</w:t>
            </w:r>
          </w:p>
        </w:tc>
        <w:tc>
          <w:tcPr>
            <w:tcW w:w="1418" w:type="dxa"/>
            <w:tcBorders>
              <w:top w:val="single" w:sz="4" w:space="0" w:color="auto"/>
              <w:bottom w:val="single" w:sz="4" w:space="0" w:color="auto"/>
            </w:tcBorders>
          </w:tcPr>
          <w:p w14:paraId="5735EC6D" w14:textId="77777777" w:rsidR="00FD18A4" w:rsidRPr="00FD18A4" w:rsidRDefault="00FD18A4" w:rsidP="00530307">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5A161A">
              <w:rPr>
                <w:rFonts w:ascii="Tahoma" w:eastAsia="Times New Roman" w:hAnsi="Tahoma" w:cs="Tahoma"/>
                <w:b/>
                <w:i/>
                <w:lang w:eastAsia="sl-SI"/>
              </w:rPr>
              <w:t>7</w:t>
            </w:r>
          </w:p>
        </w:tc>
      </w:tr>
    </w:tbl>
    <w:p w14:paraId="27C807E7" w14:textId="77777777" w:rsidR="00FD18A4" w:rsidRPr="00FD18A4" w:rsidRDefault="00FD18A4" w:rsidP="00530307">
      <w:pPr>
        <w:keepNext/>
        <w:keepLines/>
        <w:spacing w:after="0" w:line="240" w:lineRule="auto"/>
        <w:rPr>
          <w:rFonts w:ascii="Tahoma" w:eastAsia="Times New Roman" w:hAnsi="Tahoma" w:cs="Tahoma"/>
          <w:b/>
          <w:lang w:eastAsia="sl-SI"/>
        </w:rPr>
      </w:pPr>
    </w:p>
    <w:p w14:paraId="3FE3EF0D" w14:textId="77777777" w:rsidR="00FD18A4" w:rsidRPr="00FD18A4" w:rsidRDefault="00FD18A4" w:rsidP="00530307">
      <w:pPr>
        <w:keepNext/>
        <w:keepLines/>
        <w:spacing w:after="0" w:line="240" w:lineRule="auto"/>
        <w:rPr>
          <w:rFonts w:ascii="Tahoma" w:eastAsia="Times New Roman" w:hAnsi="Tahoma" w:cs="Tahoma"/>
          <w:b/>
          <w:lang w:eastAsia="sl-SI"/>
        </w:rPr>
      </w:pPr>
    </w:p>
    <w:p w14:paraId="2656A02A" w14:textId="77777777" w:rsidR="00FD18A4" w:rsidRPr="00FD18A4" w:rsidRDefault="00FD18A4" w:rsidP="00530307">
      <w:pPr>
        <w:keepNext/>
        <w:keepLines/>
        <w:tabs>
          <w:tab w:val="left" w:pos="993"/>
        </w:tabs>
        <w:spacing w:after="0" w:line="240" w:lineRule="auto"/>
        <w:ind w:left="993" w:hanging="993"/>
        <w:jc w:val="right"/>
        <w:rPr>
          <w:rFonts w:ascii="Tahoma" w:eastAsia="Times New Roman" w:hAnsi="Tahoma" w:cs="Tahoma"/>
          <w:sz w:val="18"/>
          <w:lang w:eastAsia="sl-SI"/>
        </w:rPr>
      </w:pPr>
    </w:p>
    <w:p w14:paraId="644B27F3" w14:textId="77777777" w:rsidR="00FD18A4" w:rsidRPr="00FD18A4" w:rsidRDefault="00FD18A4" w:rsidP="00530307">
      <w:pPr>
        <w:keepNext/>
        <w:keepLines/>
        <w:spacing w:after="0" w:line="240" w:lineRule="auto"/>
        <w:rPr>
          <w:rFonts w:ascii="Tahoma" w:eastAsia="Times New Roman" w:hAnsi="Tahoma" w:cs="Tahoma"/>
          <w:lang w:eastAsia="sl-SI"/>
        </w:rPr>
      </w:pPr>
    </w:p>
    <w:p w14:paraId="32487410" w14:textId="77777777" w:rsidR="00FD18A4" w:rsidRPr="00FD18A4" w:rsidRDefault="00FD18A4" w:rsidP="00530307">
      <w:pPr>
        <w:keepNext/>
        <w:keepLines/>
        <w:spacing w:after="0" w:line="240" w:lineRule="auto"/>
        <w:rPr>
          <w:rFonts w:ascii="Tahoma" w:eastAsia="Times New Roman" w:hAnsi="Tahoma" w:cs="Tahoma"/>
          <w:sz w:val="18"/>
          <w:szCs w:val="16"/>
          <w:lang w:eastAsia="sl-SI"/>
        </w:rPr>
      </w:pPr>
    </w:p>
    <w:p w14:paraId="20995B09" w14:textId="77777777" w:rsidR="00FD18A4" w:rsidRPr="00FD18A4" w:rsidRDefault="00FD18A4" w:rsidP="00530307">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36463E37" w14:textId="77777777" w:rsidR="00FD18A4" w:rsidRPr="00FD18A4" w:rsidRDefault="00FD18A4" w:rsidP="00530307">
      <w:pPr>
        <w:keepNext/>
        <w:keepLines/>
        <w:spacing w:after="0" w:line="240" w:lineRule="auto"/>
        <w:rPr>
          <w:rFonts w:ascii="Tahoma" w:eastAsia="Times New Roman" w:hAnsi="Tahoma" w:cs="Tahoma"/>
          <w:lang w:eastAsia="sl-SI"/>
        </w:rPr>
      </w:pPr>
    </w:p>
    <w:p w14:paraId="3FCD8492" w14:textId="4C9E3545" w:rsidR="00FD18A4" w:rsidRDefault="00906331"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4A639E8B"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AC61B9A"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4D1DCC5E" w14:textId="77777777" w:rsidR="00FD18A4" w:rsidRPr="00FD18A4" w:rsidRDefault="00FD18A4" w:rsidP="00530307">
      <w:pPr>
        <w:keepNext/>
        <w:keepLines/>
        <w:spacing w:after="0" w:line="240" w:lineRule="auto"/>
        <w:jc w:val="both"/>
        <w:rPr>
          <w:rFonts w:ascii="Tahoma" w:eastAsia="Times New Roman" w:hAnsi="Tahoma" w:cs="Tahoma"/>
          <w:sz w:val="24"/>
          <w:lang w:eastAsia="sl-SI"/>
        </w:rPr>
      </w:pPr>
    </w:p>
    <w:p w14:paraId="0B3621DF" w14:textId="77777777" w:rsidR="00D7371C" w:rsidRPr="00602604" w:rsidRDefault="00BA081E" w:rsidP="00530307">
      <w:pPr>
        <w:keepNext/>
        <w:keepLines/>
        <w:spacing w:after="0" w:line="240" w:lineRule="auto"/>
        <w:jc w:val="both"/>
        <w:rPr>
          <w:rFonts w:ascii="Tahoma" w:hAnsi="Tahoma" w:cs="Tahoma"/>
        </w:rPr>
      </w:pPr>
      <w:r w:rsidRPr="00B14C14">
        <w:rPr>
          <w:rFonts w:ascii="Tahoma" w:eastAsia="Times New Roman" w:hAnsi="Tahoma" w:cs="Tahoma"/>
          <w:lang w:eastAsia="sl-SI"/>
        </w:rPr>
        <w:t xml:space="preserve">Za to stranjo prilagamo kopijo zavarovalne </w:t>
      </w:r>
      <w:r w:rsidRPr="00B14C14">
        <w:rPr>
          <w:rFonts w:ascii="Tahoma" w:hAnsi="Tahoma" w:cs="Tahoma"/>
        </w:rPr>
        <w:t>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r w:rsidR="00D7371C">
        <w:rPr>
          <w:rFonts w:ascii="Tahoma" w:hAnsi="Tahoma" w:cs="Tahoma"/>
        </w:rPr>
        <w:t>.</w:t>
      </w:r>
    </w:p>
    <w:p w14:paraId="36BE14D2" w14:textId="77777777" w:rsidR="00D7371C" w:rsidRPr="004708A0" w:rsidRDefault="00D7371C" w:rsidP="00530307">
      <w:pPr>
        <w:keepNext/>
        <w:keepLines/>
        <w:spacing w:after="0" w:line="240" w:lineRule="auto"/>
        <w:jc w:val="both"/>
        <w:rPr>
          <w:rFonts w:ascii="Tahoma" w:eastAsia="Times New Roman" w:hAnsi="Tahoma" w:cs="Tahoma"/>
          <w:lang w:eastAsia="sl-SI"/>
        </w:rPr>
      </w:pPr>
    </w:p>
    <w:p w14:paraId="35318798"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482B9AC0"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4BDC8AFF"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6CD2AE8"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7F3F10D"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147379B5"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2D10E381"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BF4A207"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2F8E266"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11246A2" w14:textId="77777777" w:rsidR="00FD18A4" w:rsidRDefault="00FD18A4" w:rsidP="00530307">
      <w:pPr>
        <w:keepNext/>
        <w:keepLines/>
        <w:spacing w:after="0" w:line="240" w:lineRule="auto"/>
        <w:jc w:val="both"/>
        <w:rPr>
          <w:rFonts w:ascii="Tahoma" w:eastAsia="Times New Roman" w:hAnsi="Tahoma" w:cs="Tahoma"/>
          <w:lang w:eastAsia="sl-SI"/>
        </w:rPr>
      </w:pPr>
    </w:p>
    <w:p w14:paraId="452C9E20" w14:textId="77777777" w:rsidR="00393971" w:rsidRDefault="00393971" w:rsidP="00530307">
      <w:pPr>
        <w:keepNext/>
        <w:keepLines/>
        <w:spacing w:after="0" w:line="240" w:lineRule="auto"/>
        <w:jc w:val="both"/>
        <w:rPr>
          <w:rFonts w:ascii="Tahoma" w:eastAsia="Times New Roman" w:hAnsi="Tahoma" w:cs="Tahoma"/>
          <w:lang w:eastAsia="sl-SI"/>
        </w:rPr>
      </w:pPr>
    </w:p>
    <w:p w14:paraId="5BBB1355" w14:textId="77777777" w:rsidR="00393971" w:rsidRDefault="00393971" w:rsidP="00530307">
      <w:pPr>
        <w:keepNext/>
        <w:keepLines/>
        <w:spacing w:after="0" w:line="240" w:lineRule="auto"/>
        <w:jc w:val="both"/>
        <w:rPr>
          <w:rFonts w:ascii="Tahoma" w:eastAsia="Times New Roman" w:hAnsi="Tahoma" w:cs="Tahoma"/>
          <w:lang w:eastAsia="sl-SI"/>
        </w:rPr>
      </w:pPr>
    </w:p>
    <w:p w14:paraId="32E17853" w14:textId="77777777" w:rsidR="00393971" w:rsidRDefault="00393971" w:rsidP="00530307">
      <w:pPr>
        <w:keepNext/>
        <w:keepLines/>
        <w:spacing w:after="0" w:line="240" w:lineRule="auto"/>
        <w:jc w:val="both"/>
        <w:rPr>
          <w:rFonts w:ascii="Tahoma" w:eastAsia="Times New Roman" w:hAnsi="Tahoma" w:cs="Tahoma"/>
          <w:lang w:eastAsia="sl-SI"/>
        </w:rPr>
      </w:pPr>
    </w:p>
    <w:p w14:paraId="0ED1D6D5" w14:textId="77777777" w:rsidR="00393971" w:rsidRDefault="00393971" w:rsidP="00530307">
      <w:pPr>
        <w:keepNext/>
        <w:keepLines/>
        <w:spacing w:after="0" w:line="240" w:lineRule="auto"/>
        <w:jc w:val="both"/>
        <w:rPr>
          <w:rFonts w:ascii="Tahoma" w:eastAsia="Times New Roman" w:hAnsi="Tahoma" w:cs="Tahoma"/>
          <w:lang w:eastAsia="sl-SI"/>
        </w:rPr>
      </w:pPr>
    </w:p>
    <w:p w14:paraId="232B5238" w14:textId="77777777" w:rsidR="00393971" w:rsidRDefault="00393971" w:rsidP="00530307">
      <w:pPr>
        <w:keepNext/>
        <w:keepLines/>
        <w:spacing w:after="0" w:line="240" w:lineRule="auto"/>
        <w:jc w:val="both"/>
        <w:rPr>
          <w:rFonts w:ascii="Tahoma" w:eastAsia="Times New Roman" w:hAnsi="Tahoma" w:cs="Tahoma"/>
          <w:lang w:eastAsia="sl-SI"/>
        </w:rPr>
      </w:pPr>
    </w:p>
    <w:p w14:paraId="4FFDE198" w14:textId="77777777" w:rsidR="00393971" w:rsidRDefault="00393971" w:rsidP="00530307">
      <w:pPr>
        <w:keepNext/>
        <w:keepLines/>
        <w:spacing w:after="0" w:line="240" w:lineRule="auto"/>
        <w:jc w:val="both"/>
        <w:rPr>
          <w:rFonts w:ascii="Tahoma" w:eastAsia="Times New Roman" w:hAnsi="Tahoma" w:cs="Tahoma"/>
          <w:lang w:eastAsia="sl-SI"/>
        </w:rPr>
      </w:pPr>
    </w:p>
    <w:p w14:paraId="59C46759" w14:textId="77777777" w:rsidR="00393971" w:rsidRDefault="00393971" w:rsidP="00530307">
      <w:pPr>
        <w:keepNext/>
        <w:keepLines/>
        <w:spacing w:after="0" w:line="240" w:lineRule="auto"/>
        <w:jc w:val="both"/>
        <w:rPr>
          <w:rFonts w:ascii="Tahoma" w:eastAsia="Times New Roman" w:hAnsi="Tahoma" w:cs="Tahoma"/>
          <w:lang w:eastAsia="sl-SI"/>
        </w:rPr>
      </w:pPr>
    </w:p>
    <w:p w14:paraId="5EBDA715" w14:textId="77777777" w:rsidR="00393971" w:rsidRDefault="00393971" w:rsidP="00530307">
      <w:pPr>
        <w:keepNext/>
        <w:keepLines/>
        <w:spacing w:after="0" w:line="240" w:lineRule="auto"/>
        <w:jc w:val="both"/>
        <w:rPr>
          <w:rFonts w:ascii="Tahoma" w:eastAsia="Times New Roman" w:hAnsi="Tahoma" w:cs="Tahoma"/>
          <w:lang w:eastAsia="sl-SI"/>
        </w:rPr>
      </w:pPr>
    </w:p>
    <w:p w14:paraId="2CBFC418" w14:textId="77777777" w:rsidR="00393971" w:rsidRPr="00FD18A4" w:rsidRDefault="00393971" w:rsidP="00530307">
      <w:pPr>
        <w:keepNext/>
        <w:keepLines/>
        <w:spacing w:after="0" w:line="240" w:lineRule="auto"/>
        <w:jc w:val="both"/>
        <w:rPr>
          <w:rFonts w:ascii="Tahoma" w:eastAsia="Times New Roman" w:hAnsi="Tahoma" w:cs="Tahoma"/>
          <w:lang w:eastAsia="sl-SI"/>
        </w:rPr>
      </w:pPr>
    </w:p>
    <w:p w14:paraId="53D2A309"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2C573B3" w14:textId="77777777" w:rsidR="00FD18A4" w:rsidRDefault="00FD18A4" w:rsidP="00530307">
      <w:pPr>
        <w:keepNext/>
        <w:keepLines/>
        <w:spacing w:after="0" w:line="240" w:lineRule="auto"/>
        <w:jc w:val="both"/>
        <w:rPr>
          <w:rFonts w:ascii="Tahoma" w:eastAsia="Times New Roman" w:hAnsi="Tahoma" w:cs="Tahoma"/>
          <w:lang w:eastAsia="sl-SI"/>
        </w:rPr>
      </w:pPr>
    </w:p>
    <w:p w14:paraId="7BF47549" w14:textId="77777777" w:rsidR="00FD18A4" w:rsidRPr="00712BC8" w:rsidRDefault="00FD18A4"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FD18A4" w:rsidRPr="00712BC8" w14:paraId="547E7EB6" w14:textId="77777777" w:rsidTr="00393971">
        <w:trPr>
          <w:trHeight w:val="235"/>
        </w:trPr>
        <w:tc>
          <w:tcPr>
            <w:tcW w:w="3630" w:type="dxa"/>
            <w:tcBorders>
              <w:bottom w:val="single" w:sz="4" w:space="0" w:color="auto"/>
            </w:tcBorders>
          </w:tcPr>
          <w:p w14:paraId="6C447ADC"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2294" w:type="dxa"/>
          </w:tcPr>
          <w:p w14:paraId="1A2A482E"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631FC2BC" w14:textId="77777777" w:rsidR="00FD18A4" w:rsidRPr="00712BC8" w:rsidRDefault="00FD18A4"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FD18A4" w:rsidRPr="00712BC8" w14:paraId="61190442" w14:textId="77777777" w:rsidTr="00393971">
        <w:trPr>
          <w:trHeight w:val="235"/>
        </w:trPr>
        <w:tc>
          <w:tcPr>
            <w:tcW w:w="3630" w:type="dxa"/>
            <w:tcBorders>
              <w:top w:val="single" w:sz="4" w:space="0" w:color="auto"/>
            </w:tcBorders>
          </w:tcPr>
          <w:p w14:paraId="13CFF2D9"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2BA4236F" w14:textId="77777777" w:rsidR="00FD18A4" w:rsidRPr="00712BC8" w:rsidRDefault="00FD18A4"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52F0206E"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93971"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7C55230" w14:textId="77777777" w:rsidR="00957D92" w:rsidRPr="000E6C64" w:rsidRDefault="00FD18A4" w:rsidP="00530307">
      <w:pPr>
        <w:keepNext/>
        <w:keepLines/>
        <w:spacing w:after="0" w:line="240" w:lineRule="auto"/>
        <w:jc w:val="both"/>
      </w:pPr>
      <w:r w:rsidRPr="00FD18A4">
        <w:rPr>
          <w:rFonts w:ascii="Tahoma" w:eastAsia="Times New Roman" w:hAnsi="Tahoma" w:cs="Tahoma"/>
          <w:lang w:eastAsia="sl-SI"/>
        </w:rPr>
        <w:br w:type="page"/>
      </w:r>
    </w:p>
    <w:p w14:paraId="07EEB8BC" w14:textId="77777777" w:rsidR="000E3819" w:rsidRPr="00EF49F8" w:rsidRDefault="000E3819" w:rsidP="00530307">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E3819" w:rsidRPr="00EF49F8" w14:paraId="496880BC" w14:textId="77777777" w:rsidTr="00660194">
        <w:tc>
          <w:tcPr>
            <w:tcW w:w="8150" w:type="dxa"/>
            <w:tcBorders>
              <w:top w:val="single" w:sz="4" w:space="0" w:color="auto"/>
              <w:bottom w:val="single" w:sz="4" w:space="0" w:color="auto"/>
            </w:tcBorders>
          </w:tcPr>
          <w:p w14:paraId="6C31A7BC" w14:textId="77777777" w:rsidR="000E3819" w:rsidRPr="00EF49F8" w:rsidRDefault="000E3819" w:rsidP="00530307">
            <w:pPr>
              <w:keepNext/>
              <w:keepLines/>
              <w:spacing w:after="0" w:line="240" w:lineRule="auto"/>
              <w:jc w:val="both"/>
              <w:rPr>
                <w:rFonts w:ascii="Tahoma" w:eastAsia="Times New Roman" w:hAnsi="Tahoma" w:cs="Tahoma"/>
                <w:lang w:eastAsia="sl-SI"/>
              </w:rPr>
            </w:pPr>
            <w:r w:rsidRPr="00EF49F8">
              <w:rPr>
                <w:rFonts w:ascii="Tahoma" w:hAnsi="Tahoma" w:cs="Tahoma"/>
              </w:rPr>
              <w:t>POTRDILO NAROČNIKA O OGLEDU OBJEKTA</w:t>
            </w:r>
          </w:p>
        </w:tc>
        <w:tc>
          <w:tcPr>
            <w:tcW w:w="1559" w:type="dxa"/>
            <w:tcBorders>
              <w:top w:val="single" w:sz="4" w:space="0" w:color="auto"/>
              <w:bottom w:val="single" w:sz="4" w:space="0" w:color="auto"/>
            </w:tcBorders>
          </w:tcPr>
          <w:p w14:paraId="47FCD447" w14:textId="77777777" w:rsidR="000E3819" w:rsidRPr="00EF49F8" w:rsidRDefault="000E3819" w:rsidP="00530307">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491F7713" w14:textId="77777777" w:rsidR="000E3819" w:rsidRPr="00EF49F8" w:rsidRDefault="000E3819" w:rsidP="00530307">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5727F86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3709155"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00843988"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6B9FCD1A"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6C8C4F36"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5DC7BE3B"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52D9C1C3" w14:textId="67957A9A" w:rsidR="000E3819" w:rsidRDefault="00906331"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0E3819">
        <w:rPr>
          <w:rFonts w:ascii="Tahoma" w:eastAsia="Times New Roman" w:hAnsi="Tahoma" w:cs="Tahoma"/>
          <w:b/>
          <w:noProof/>
          <w:lang w:eastAsia="sl-SI"/>
        </w:rPr>
        <w:t xml:space="preserve"> </w:t>
      </w:r>
      <w:r w:rsidR="000E3819">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06EB3800"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08D00988"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300A5C5B" w14:textId="77777777" w:rsidR="000E3819" w:rsidRPr="00EF49F8" w:rsidRDefault="000E3819" w:rsidP="00530307">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1885E082"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3029FB6"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6B5E3B4" w14:textId="04923424" w:rsidR="000E3819" w:rsidRPr="00EF49F8" w:rsidRDefault="000E3819" w:rsidP="00530307">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906331">
        <w:rPr>
          <w:rFonts w:ascii="Tahoma" w:eastAsia="Times New Roman" w:hAnsi="Tahoma" w:cs="Tahoma"/>
          <w:lang w:eastAsia="sl-SI"/>
        </w:rPr>
        <w:t>LPT-227/24</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3D2D5F" w:rsidRPr="003D2D5F">
        <w:rPr>
          <w:rFonts w:ascii="Tahoma" w:eastAsia="Times New Roman" w:hAnsi="Tahoma" w:cs="Tahoma"/>
          <w:lang w:eastAsia="sl-SI"/>
        </w:rPr>
        <w:t>Plečnikove</w:t>
      </w:r>
      <w:r w:rsidR="00A26F7C">
        <w:rPr>
          <w:rFonts w:ascii="Tahoma" w:eastAsia="Times New Roman" w:hAnsi="Tahoma" w:cs="Tahoma"/>
          <w:lang w:eastAsia="sl-SI"/>
        </w:rPr>
        <w:t xml:space="preserve"> tržnice</w:t>
      </w:r>
      <w:r w:rsidR="003D2D5F" w:rsidRPr="003D2D5F">
        <w:rPr>
          <w:rFonts w:ascii="Tahoma" w:eastAsia="Times New Roman" w:hAnsi="Tahoma" w:cs="Tahoma"/>
          <w:lang w:eastAsia="sl-SI"/>
        </w:rPr>
        <w:t>, Adamič-Lundrovo nabrežje</w:t>
      </w:r>
      <w:r w:rsidR="00C13A1A">
        <w:rPr>
          <w:rFonts w:ascii="Tahoma" w:eastAsia="Times New Roman" w:hAnsi="Tahoma" w:cs="Tahoma"/>
          <w:lang w:eastAsia="sl-SI"/>
        </w:rPr>
        <w:t xml:space="preserve"> 1-3, Ljubljana</w:t>
      </w:r>
      <w:r w:rsidRPr="00EF49F8">
        <w:rPr>
          <w:rFonts w:ascii="Tahoma" w:eastAsia="Times New Roman" w:hAnsi="Tahoma" w:cs="Tahoma"/>
          <w:iCs/>
          <w:color w:val="000000"/>
          <w:lang w:eastAsia="sl-SI"/>
        </w:rPr>
        <w:t>.</w:t>
      </w:r>
    </w:p>
    <w:p w14:paraId="3AED6162"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FBDC325"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DF43469"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C8B9568"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1EF9AF6"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0018A397"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C4891A0"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70782B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62D801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A96D5C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793353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56C57BE"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86EDDAE"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03B24E4"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8032002"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0AEFDD1F"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F02B36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5AA02D0"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p w14:paraId="363AB177" w14:textId="77777777" w:rsidR="000E3819" w:rsidRPr="00EF49F8" w:rsidRDefault="000E3819" w:rsidP="00530307">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E3819" w:rsidRPr="00EF49F8" w14:paraId="00D0884F" w14:textId="77777777" w:rsidTr="00660194">
        <w:trPr>
          <w:trHeight w:val="235"/>
        </w:trPr>
        <w:tc>
          <w:tcPr>
            <w:tcW w:w="3401" w:type="dxa"/>
            <w:tcBorders>
              <w:top w:val="nil"/>
              <w:left w:val="nil"/>
              <w:bottom w:val="single" w:sz="4" w:space="0" w:color="auto"/>
              <w:right w:val="nil"/>
            </w:tcBorders>
            <w:hideMark/>
          </w:tcPr>
          <w:p w14:paraId="04B6FC26"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tc>
        <w:tc>
          <w:tcPr>
            <w:tcW w:w="2978" w:type="dxa"/>
          </w:tcPr>
          <w:p w14:paraId="7AF3F014"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7B4E2AE5" w14:textId="77777777" w:rsidR="000E3819" w:rsidRPr="00EF49F8" w:rsidRDefault="000E3819"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0E3819" w:rsidRPr="00EF49F8" w14:paraId="7D11E0F5" w14:textId="77777777" w:rsidTr="00660194">
        <w:trPr>
          <w:trHeight w:val="235"/>
        </w:trPr>
        <w:tc>
          <w:tcPr>
            <w:tcW w:w="3401" w:type="dxa"/>
            <w:tcBorders>
              <w:top w:val="single" w:sz="4" w:space="0" w:color="auto"/>
              <w:left w:val="nil"/>
              <w:right w:val="nil"/>
            </w:tcBorders>
            <w:hideMark/>
          </w:tcPr>
          <w:p w14:paraId="5B09EE94"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2712803B"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0BCE1BEC" w14:textId="77777777" w:rsidR="000E3819" w:rsidRPr="00EF49F8" w:rsidRDefault="000E3819" w:rsidP="00D32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w:t>
            </w:r>
          </w:p>
        </w:tc>
      </w:tr>
      <w:tr w:rsidR="000E3819" w:rsidRPr="00EF49F8" w14:paraId="3B9B4F10" w14:textId="77777777" w:rsidTr="00660194">
        <w:trPr>
          <w:trHeight w:val="235"/>
        </w:trPr>
        <w:tc>
          <w:tcPr>
            <w:tcW w:w="3401" w:type="dxa"/>
            <w:tcBorders>
              <w:left w:val="nil"/>
              <w:right w:val="nil"/>
            </w:tcBorders>
          </w:tcPr>
          <w:p w14:paraId="31F007FF"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606F982D"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342DEEAF"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2978" w:type="dxa"/>
          </w:tcPr>
          <w:p w14:paraId="612A7E79"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3642CC10"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r>
    </w:tbl>
    <w:p w14:paraId="5034FD11" w14:textId="77777777" w:rsidR="00746419" w:rsidRDefault="00746419" w:rsidP="00530307">
      <w:pPr>
        <w:keepNext/>
        <w:keepLines/>
        <w:autoSpaceDE w:val="0"/>
        <w:autoSpaceDN w:val="0"/>
        <w:adjustRightInd w:val="0"/>
        <w:spacing w:after="0" w:line="240" w:lineRule="auto"/>
        <w:jc w:val="center"/>
        <w:rPr>
          <w:rFonts w:ascii="Tahoma" w:hAnsi="Tahoma" w:cs="Tahoma"/>
        </w:rPr>
      </w:pPr>
    </w:p>
    <w:p w14:paraId="1BDD505E" w14:textId="77777777" w:rsidR="009D2C2D" w:rsidRDefault="000E3819" w:rsidP="00530307">
      <w:pPr>
        <w:keepNext/>
        <w:keepLines/>
      </w:pPr>
      <w: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D2C2D" w:rsidRPr="00112425" w14:paraId="52E48A54" w14:textId="77777777" w:rsidTr="00A95697">
        <w:tc>
          <w:tcPr>
            <w:tcW w:w="8075" w:type="dxa"/>
            <w:tcBorders>
              <w:top w:val="single" w:sz="4" w:space="0" w:color="auto"/>
              <w:bottom w:val="single" w:sz="4" w:space="0" w:color="auto"/>
            </w:tcBorders>
          </w:tcPr>
          <w:p w14:paraId="1460DBCD" w14:textId="77777777" w:rsidR="009D2C2D" w:rsidRPr="00112425" w:rsidRDefault="009D2C2D" w:rsidP="009D2C2D">
            <w:pPr>
              <w:keepNext/>
              <w:keepLines/>
              <w:spacing w:after="0" w:line="240" w:lineRule="auto"/>
              <w:rPr>
                <w:rFonts w:ascii="Tahoma" w:hAnsi="Tahoma" w:cs="Tahoma"/>
              </w:rPr>
            </w:pPr>
            <w:r>
              <w:rPr>
                <w:rFonts w:ascii="Tahoma" w:hAnsi="Tahoma" w:cs="Tahoma"/>
              </w:rPr>
              <w:lastRenderedPageBreak/>
              <w:br w:type="page"/>
              <w:t>TEHNIČNA DOKUMENTACIJA</w:t>
            </w:r>
          </w:p>
        </w:tc>
        <w:tc>
          <w:tcPr>
            <w:tcW w:w="1418" w:type="dxa"/>
            <w:tcBorders>
              <w:top w:val="single" w:sz="4" w:space="0" w:color="auto"/>
              <w:bottom w:val="single" w:sz="4" w:space="0" w:color="auto"/>
            </w:tcBorders>
          </w:tcPr>
          <w:p w14:paraId="62DCFD0B" w14:textId="77777777" w:rsidR="009D2C2D" w:rsidRPr="00112425" w:rsidRDefault="009D2C2D" w:rsidP="009D2C2D">
            <w:pPr>
              <w:keepNext/>
              <w:keepLines/>
              <w:spacing w:after="0" w:line="240" w:lineRule="auto"/>
              <w:rPr>
                <w:rFonts w:ascii="Tahoma" w:hAnsi="Tahoma" w:cs="Tahoma"/>
                <w:b/>
                <w:i/>
              </w:rPr>
            </w:pPr>
            <w:r>
              <w:rPr>
                <w:rFonts w:ascii="Tahoma" w:hAnsi="Tahoma" w:cs="Tahoma"/>
                <w:b/>
                <w:i/>
              </w:rPr>
              <w:t xml:space="preserve">Priloga </w:t>
            </w:r>
            <w:r w:rsidR="00C20056">
              <w:rPr>
                <w:rFonts w:ascii="Tahoma" w:hAnsi="Tahoma" w:cs="Tahoma"/>
                <w:b/>
                <w:i/>
              </w:rPr>
              <w:t>9</w:t>
            </w:r>
          </w:p>
        </w:tc>
      </w:tr>
    </w:tbl>
    <w:p w14:paraId="249B919B" w14:textId="77777777" w:rsidR="009D2C2D" w:rsidRDefault="009D2C2D" w:rsidP="009D2C2D">
      <w:pPr>
        <w:keepNext/>
        <w:keepLines/>
        <w:spacing w:after="0" w:line="240" w:lineRule="auto"/>
        <w:jc w:val="both"/>
        <w:rPr>
          <w:rFonts w:ascii="Tahoma" w:hAnsi="Tahoma" w:cs="Tahoma"/>
        </w:rPr>
      </w:pPr>
    </w:p>
    <w:p w14:paraId="7F2DC005" w14:textId="77777777" w:rsidR="009D2C2D" w:rsidRPr="00EF49F8" w:rsidRDefault="009D2C2D" w:rsidP="009D2C2D">
      <w:pPr>
        <w:keepNext/>
        <w:keepLines/>
        <w:spacing w:after="0" w:line="240" w:lineRule="auto"/>
        <w:jc w:val="both"/>
        <w:rPr>
          <w:rFonts w:ascii="Tahoma" w:eastAsia="Times New Roman" w:hAnsi="Tahoma" w:cs="Tahoma"/>
          <w:lang w:eastAsia="sl-SI"/>
        </w:rPr>
      </w:pPr>
    </w:p>
    <w:p w14:paraId="192C826B"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5B940D6C"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59D3DE2C"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2FFF1414"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p>
    <w:p w14:paraId="67B211CA"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p>
    <w:p w14:paraId="35615A02" w14:textId="7231B3BD" w:rsidR="009D2C2D" w:rsidRDefault="00906331" w:rsidP="009D2C2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LPT-227/24</w:t>
      </w:r>
      <w:r w:rsidR="009D2C2D">
        <w:rPr>
          <w:rFonts w:ascii="Tahoma" w:eastAsia="Times New Roman" w:hAnsi="Tahoma" w:cs="Tahoma"/>
          <w:b/>
          <w:noProof/>
          <w:lang w:eastAsia="sl-SI"/>
        </w:rPr>
        <w:t xml:space="preserve"> </w:t>
      </w:r>
      <w:r w:rsidR="009D2C2D">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72C6E095" w14:textId="77777777" w:rsidR="009D2C2D" w:rsidRDefault="009D2C2D" w:rsidP="009D2C2D">
      <w:pPr>
        <w:keepNext/>
        <w:keepLines/>
        <w:spacing w:after="0" w:line="240" w:lineRule="auto"/>
        <w:jc w:val="both"/>
        <w:rPr>
          <w:rFonts w:ascii="Tahoma" w:hAnsi="Tahoma" w:cs="Tahoma"/>
        </w:rPr>
      </w:pPr>
    </w:p>
    <w:p w14:paraId="52A29682" w14:textId="77777777" w:rsidR="009D2C2D" w:rsidRDefault="009D2C2D" w:rsidP="009D2C2D">
      <w:pPr>
        <w:keepNext/>
        <w:keepLines/>
        <w:spacing w:after="0" w:line="240" w:lineRule="auto"/>
        <w:jc w:val="both"/>
        <w:rPr>
          <w:rFonts w:ascii="Tahoma" w:hAnsi="Tahoma" w:cs="Tahoma"/>
        </w:rPr>
      </w:pPr>
    </w:p>
    <w:p w14:paraId="4274E619" w14:textId="77777777" w:rsidR="009D2C2D" w:rsidRDefault="009D2C2D" w:rsidP="009D2C2D">
      <w:pPr>
        <w:keepNext/>
        <w:keepLines/>
        <w:spacing w:after="0" w:line="240" w:lineRule="auto"/>
        <w:jc w:val="both"/>
        <w:rPr>
          <w:rFonts w:ascii="Tahoma" w:hAnsi="Tahoma" w:cs="Tahoma"/>
        </w:rPr>
      </w:pPr>
    </w:p>
    <w:p w14:paraId="19AC2400" w14:textId="77777777" w:rsidR="009D2C2D" w:rsidRDefault="009D2C2D" w:rsidP="009D2C2D">
      <w:pPr>
        <w:keepNext/>
        <w:keepLines/>
        <w:spacing w:after="0" w:line="240" w:lineRule="auto"/>
        <w:jc w:val="both"/>
        <w:rPr>
          <w:rFonts w:ascii="Tahoma" w:hAnsi="Tahoma" w:cs="Tahoma"/>
        </w:rPr>
      </w:pPr>
    </w:p>
    <w:p w14:paraId="7BEDE272" w14:textId="77777777" w:rsidR="009D2C2D" w:rsidRDefault="009D2C2D" w:rsidP="009D2C2D">
      <w:pPr>
        <w:keepNext/>
        <w:keepLines/>
        <w:spacing w:after="0" w:line="240" w:lineRule="auto"/>
        <w:jc w:val="both"/>
        <w:rPr>
          <w:rFonts w:ascii="Tahoma" w:eastAsia="Times New Roman" w:hAnsi="Tahoma" w:cs="Tahoma"/>
          <w:lang w:eastAsia="sl-SI"/>
        </w:rPr>
      </w:pPr>
      <w:r>
        <w:rPr>
          <w:rFonts w:ascii="Tahoma" w:hAnsi="Tahoma" w:cs="Tahoma"/>
        </w:rPr>
        <w:t>za to stranjo prilagamo dokazila, s katerimi izkazujemo, da predmet ponudbe ustreza</w:t>
      </w:r>
      <w:r w:rsidR="00C20056">
        <w:rPr>
          <w:rFonts w:ascii="Tahoma" w:hAnsi="Tahoma" w:cs="Tahoma"/>
        </w:rPr>
        <w:t xml:space="preserve"> vsem</w:t>
      </w:r>
      <w:r>
        <w:rPr>
          <w:rFonts w:ascii="Tahoma" w:hAnsi="Tahoma" w:cs="Tahoma"/>
        </w:rPr>
        <w:t xml:space="preserve"> zahtevam </w:t>
      </w:r>
      <w:r w:rsidRPr="009D2C2D">
        <w:rPr>
          <w:rFonts w:ascii="Tahoma" w:eastAsia="Times New Roman" w:hAnsi="Tahoma" w:cs="Tahoma"/>
          <w:lang w:eastAsia="sl-SI"/>
        </w:rPr>
        <w:t>naročnika</w:t>
      </w:r>
      <w:r w:rsidR="00C20056">
        <w:rPr>
          <w:rFonts w:ascii="Tahoma" w:eastAsia="Times New Roman" w:hAnsi="Tahoma" w:cs="Tahoma"/>
          <w:lang w:eastAsia="sl-SI"/>
        </w:rPr>
        <w:t xml:space="preserve"> navedenih v razpisni dokumentaciji, še posebej pa v točki 2.9.1. Tehnična specifikacija in točki 2.9.4. </w:t>
      </w:r>
      <w:r w:rsidR="00A83784">
        <w:rPr>
          <w:rFonts w:ascii="Tahoma" w:eastAsia="Times New Roman" w:hAnsi="Tahoma" w:cs="Tahoma"/>
          <w:lang w:eastAsia="sl-SI"/>
        </w:rPr>
        <w:t>Okoljski vidiki.</w:t>
      </w:r>
    </w:p>
    <w:p w14:paraId="7015366F" w14:textId="77777777" w:rsidR="00A83784" w:rsidRDefault="00A83784" w:rsidP="009D2C2D">
      <w:pPr>
        <w:keepNext/>
        <w:keepLines/>
        <w:spacing w:after="0" w:line="240" w:lineRule="auto"/>
        <w:jc w:val="both"/>
        <w:rPr>
          <w:rFonts w:ascii="Tahoma" w:eastAsia="Times New Roman" w:hAnsi="Tahoma" w:cs="Tahoma"/>
          <w:lang w:eastAsia="sl-SI"/>
        </w:rPr>
      </w:pPr>
    </w:p>
    <w:p w14:paraId="78D62673" w14:textId="77777777" w:rsidR="00A83784" w:rsidRDefault="00A83784" w:rsidP="009D2C2D">
      <w:pPr>
        <w:keepNext/>
        <w:keepLines/>
        <w:spacing w:after="0" w:line="240" w:lineRule="auto"/>
        <w:jc w:val="both"/>
        <w:rPr>
          <w:rFonts w:ascii="Tahoma" w:eastAsia="Times New Roman" w:hAnsi="Tahoma" w:cs="Tahoma"/>
          <w:lang w:eastAsia="sl-SI"/>
        </w:rPr>
      </w:pPr>
    </w:p>
    <w:p w14:paraId="4A8DF9CB" w14:textId="77777777" w:rsidR="00A83784" w:rsidRPr="009D2C2D" w:rsidRDefault="00A83784" w:rsidP="009D2C2D">
      <w:pPr>
        <w:keepNext/>
        <w:keepLines/>
        <w:spacing w:after="0" w:line="240" w:lineRule="auto"/>
        <w:jc w:val="both"/>
        <w:rPr>
          <w:rFonts w:ascii="Tahoma" w:eastAsia="Times New Roman" w:hAnsi="Tahoma" w:cs="Tahoma"/>
          <w:lang w:eastAsia="sl-SI"/>
        </w:rPr>
      </w:pPr>
    </w:p>
    <w:p w14:paraId="43B4CFDD" w14:textId="77777777" w:rsidR="009D2C2D" w:rsidRPr="009D2C2D" w:rsidRDefault="009D2C2D" w:rsidP="009D2C2D">
      <w:pPr>
        <w:keepNext/>
        <w:keepLines/>
        <w:spacing w:after="0" w:line="240" w:lineRule="auto"/>
        <w:jc w:val="both"/>
        <w:rPr>
          <w:rFonts w:ascii="Tahoma" w:eastAsia="Times New Roman" w:hAnsi="Tahoma" w:cs="Tahoma"/>
          <w:lang w:eastAsia="sl-SI"/>
        </w:rPr>
      </w:pPr>
    </w:p>
    <w:p w14:paraId="0A973970" w14:textId="77777777" w:rsidR="009D2C2D" w:rsidRPr="009D2C2D" w:rsidRDefault="009D2C2D" w:rsidP="009D2C2D">
      <w:pPr>
        <w:keepNext/>
        <w:keepLines/>
        <w:spacing w:after="0" w:line="240" w:lineRule="auto"/>
        <w:jc w:val="both"/>
        <w:rPr>
          <w:rFonts w:ascii="Tahoma" w:eastAsia="Times New Roman" w:hAnsi="Tahoma" w:cs="Tahoma"/>
          <w:lang w:eastAsia="sl-SI"/>
        </w:rPr>
      </w:pPr>
    </w:p>
    <w:p w14:paraId="66834398" w14:textId="77777777" w:rsidR="009D2C2D" w:rsidRPr="009D2C2D" w:rsidRDefault="009D2C2D" w:rsidP="009D2C2D">
      <w:pPr>
        <w:keepNext/>
        <w:keepLines/>
        <w:spacing w:after="0" w:line="240" w:lineRule="auto"/>
        <w:jc w:val="both"/>
        <w:rPr>
          <w:rFonts w:ascii="Tahoma" w:eastAsia="Times New Roman" w:hAnsi="Tahoma" w:cs="Tahoma"/>
          <w:lang w:eastAsia="sl-SI"/>
        </w:rPr>
      </w:pPr>
    </w:p>
    <w:p w14:paraId="54C50A1D" w14:textId="77777777" w:rsidR="009D2C2D" w:rsidRDefault="009D2C2D" w:rsidP="009D2C2D">
      <w:pPr>
        <w:keepNext/>
        <w:keepLines/>
        <w:spacing w:after="0" w:line="240" w:lineRule="auto"/>
        <w:jc w:val="both"/>
        <w:rPr>
          <w:rFonts w:ascii="Tahoma" w:eastAsia="Times New Roman" w:hAnsi="Tahoma" w:cs="Tahoma"/>
          <w:lang w:eastAsia="sl-SI"/>
        </w:rPr>
      </w:pPr>
    </w:p>
    <w:p w14:paraId="2621E9F5" w14:textId="77777777" w:rsidR="009D2C2D" w:rsidRDefault="009D2C2D" w:rsidP="009D2C2D">
      <w:pPr>
        <w:keepNext/>
        <w:keepLines/>
        <w:spacing w:after="0" w:line="240" w:lineRule="auto"/>
        <w:jc w:val="both"/>
        <w:rPr>
          <w:rFonts w:ascii="Tahoma" w:eastAsia="Times New Roman" w:hAnsi="Tahoma" w:cs="Tahoma"/>
          <w:lang w:eastAsia="sl-SI"/>
        </w:rPr>
      </w:pPr>
    </w:p>
    <w:p w14:paraId="7E19134C" w14:textId="77777777" w:rsidR="009D2C2D" w:rsidRDefault="009D2C2D" w:rsidP="009D2C2D">
      <w:pPr>
        <w:keepNext/>
        <w:keepLines/>
        <w:spacing w:after="0" w:line="240" w:lineRule="auto"/>
        <w:jc w:val="both"/>
        <w:rPr>
          <w:rFonts w:ascii="Tahoma" w:eastAsia="Times New Roman" w:hAnsi="Tahoma" w:cs="Tahoma"/>
          <w:lang w:eastAsia="sl-SI"/>
        </w:rPr>
      </w:pPr>
    </w:p>
    <w:p w14:paraId="23064CC3" w14:textId="77777777" w:rsidR="009D2C2D" w:rsidRDefault="009D2C2D" w:rsidP="009D2C2D">
      <w:pPr>
        <w:keepNext/>
        <w:keepLines/>
        <w:spacing w:after="0" w:line="240" w:lineRule="auto"/>
        <w:jc w:val="both"/>
        <w:rPr>
          <w:rFonts w:ascii="Tahoma" w:eastAsia="Times New Roman" w:hAnsi="Tahoma" w:cs="Tahoma"/>
          <w:lang w:eastAsia="sl-SI"/>
        </w:rPr>
      </w:pPr>
    </w:p>
    <w:p w14:paraId="43BB9BF2" w14:textId="77777777" w:rsidR="009D2C2D" w:rsidRDefault="009D2C2D" w:rsidP="009D2C2D">
      <w:pPr>
        <w:keepNext/>
        <w:keepLines/>
        <w:spacing w:after="0" w:line="240" w:lineRule="auto"/>
        <w:jc w:val="both"/>
        <w:rPr>
          <w:rFonts w:ascii="Tahoma" w:eastAsia="Times New Roman" w:hAnsi="Tahoma" w:cs="Tahoma"/>
          <w:lang w:eastAsia="sl-SI"/>
        </w:rPr>
      </w:pPr>
    </w:p>
    <w:p w14:paraId="0F5A7B38" w14:textId="77777777" w:rsidR="009D2C2D" w:rsidRDefault="009D2C2D" w:rsidP="009D2C2D">
      <w:pPr>
        <w:keepNext/>
        <w:keepLines/>
        <w:spacing w:after="0" w:line="240" w:lineRule="auto"/>
        <w:jc w:val="both"/>
        <w:rPr>
          <w:rFonts w:ascii="Tahoma" w:eastAsia="Times New Roman" w:hAnsi="Tahoma" w:cs="Tahoma"/>
          <w:lang w:eastAsia="sl-SI"/>
        </w:rPr>
      </w:pPr>
    </w:p>
    <w:p w14:paraId="1D35C0D4" w14:textId="77777777" w:rsidR="009D2C2D" w:rsidRDefault="009D2C2D" w:rsidP="009D2C2D">
      <w:pPr>
        <w:keepNext/>
        <w:keepLines/>
        <w:spacing w:after="0" w:line="240" w:lineRule="auto"/>
        <w:jc w:val="both"/>
        <w:rPr>
          <w:rFonts w:ascii="Tahoma" w:eastAsia="Times New Roman" w:hAnsi="Tahoma" w:cs="Tahoma"/>
          <w:lang w:eastAsia="sl-SI"/>
        </w:rPr>
      </w:pPr>
    </w:p>
    <w:p w14:paraId="3233424F" w14:textId="77777777" w:rsidR="009D2C2D" w:rsidRPr="00712BC8" w:rsidRDefault="009D2C2D" w:rsidP="009D2C2D">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9D2C2D" w:rsidRPr="00712BC8" w14:paraId="3AEE54E7" w14:textId="77777777" w:rsidTr="009D2C2D">
        <w:trPr>
          <w:trHeight w:val="235"/>
        </w:trPr>
        <w:tc>
          <w:tcPr>
            <w:tcW w:w="3630" w:type="dxa"/>
            <w:tcBorders>
              <w:bottom w:val="single" w:sz="4" w:space="0" w:color="auto"/>
            </w:tcBorders>
          </w:tcPr>
          <w:p w14:paraId="73839A80"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p>
        </w:tc>
        <w:tc>
          <w:tcPr>
            <w:tcW w:w="2294" w:type="dxa"/>
          </w:tcPr>
          <w:p w14:paraId="1ACB1D7C"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7D36D09F" w14:textId="77777777" w:rsidR="009D2C2D" w:rsidRPr="00712BC8" w:rsidRDefault="009D2C2D" w:rsidP="00A9569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9D2C2D" w:rsidRPr="00712BC8" w14:paraId="1BDBD3AA" w14:textId="77777777" w:rsidTr="009D2C2D">
        <w:trPr>
          <w:trHeight w:val="235"/>
        </w:trPr>
        <w:tc>
          <w:tcPr>
            <w:tcW w:w="3630" w:type="dxa"/>
            <w:tcBorders>
              <w:top w:val="single" w:sz="4" w:space="0" w:color="auto"/>
            </w:tcBorders>
          </w:tcPr>
          <w:p w14:paraId="643C068B"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6DD40086" w14:textId="77777777" w:rsidR="009D2C2D" w:rsidRPr="00712BC8" w:rsidRDefault="009D2C2D" w:rsidP="00A9569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79250272"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B53EB29" w14:textId="77777777" w:rsidR="009D2C2D" w:rsidRDefault="009D2C2D">
      <w: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43450E87" w14:textId="77777777" w:rsidTr="009D2C2D">
        <w:tc>
          <w:tcPr>
            <w:tcW w:w="9356" w:type="dxa"/>
          </w:tcPr>
          <w:p w14:paraId="3D716BE5" w14:textId="77777777" w:rsidR="001E6D4A" w:rsidRPr="004B5914" w:rsidRDefault="001E6D4A" w:rsidP="00530307">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VZOREC POGODBE</w:t>
            </w:r>
            <w:r w:rsidR="00863901">
              <w:rPr>
                <w:rFonts w:ascii="Tahoma" w:eastAsia="Times New Roman" w:hAnsi="Tahoma" w:cs="Tahoma"/>
                <w:lang w:eastAsia="sl-SI"/>
              </w:rPr>
              <w:t xml:space="preserve"> - </w:t>
            </w:r>
            <w:r w:rsidR="00863901" w:rsidRPr="00540439">
              <w:rPr>
                <w:rFonts w:ascii="Tahoma" w:eastAsia="Times New Roman" w:hAnsi="Tahoma" w:cs="Tahoma"/>
                <w:color w:val="FF0000"/>
                <w:lang w:eastAsia="sl-SI"/>
              </w:rPr>
              <w:t>ni potrebno prilagati v ponudbi</w:t>
            </w:r>
          </w:p>
        </w:tc>
      </w:tr>
    </w:tbl>
    <w:p w14:paraId="4B4B1ED1" w14:textId="77777777" w:rsidR="004B5914" w:rsidRPr="00EC4317" w:rsidRDefault="004B5914" w:rsidP="00530307">
      <w:pPr>
        <w:keepNext/>
        <w:keepLines/>
        <w:spacing w:after="0" w:line="240" w:lineRule="auto"/>
        <w:jc w:val="both"/>
        <w:rPr>
          <w:rFonts w:ascii="Tahoma" w:eastAsia="Times New Roman" w:hAnsi="Tahoma" w:cs="Tahoma"/>
          <w:b/>
          <w:lang w:eastAsia="sl-SI"/>
        </w:rPr>
      </w:pPr>
    </w:p>
    <w:p w14:paraId="1BEA2699" w14:textId="02ABC37C" w:rsidR="00EC3759"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906331">
        <w:rPr>
          <w:rFonts w:ascii="Tahoma" w:eastAsia="Times New Roman" w:hAnsi="Tahoma" w:cs="Tahoma"/>
          <w:b/>
          <w:lang w:eastAsia="sl-SI"/>
        </w:rPr>
        <w:t>LPT-227/24</w:t>
      </w:r>
      <w:r w:rsidR="00C04B74">
        <w:rPr>
          <w:rFonts w:ascii="Tahoma" w:eastAsia="Times New Roman" w:hAnsi="Tahoma" w:cs="Tahoma"/>
          <w:b/>
          <w:lang w:eastAsia="sl-SI"/>
        </w:rPr>
        <w:t xml:space="preserve"> </w:t>
      </w:r>
    </w:p>
    <w:p w14:paraId="00D779ED" w14:textId="77777777" w:rsidR="00EC3759" w:rsidRPr="00EC4317" w:rsidRDefault="00EC3759" w:rsidP="00530307">
      <w:pPr>
        <w:keepNext/>
        <w:keepLines/>
        <w:spacing w:after="0" w:line="240" w:lineRule="auto"/>
        <w:jc w:val="both"/>
        <w:rPr>
          <w:rFonts w:ascii="Tahoma" w:eastAsia="Times New Roman" w:hAnsi="Tahoma" w:cs="Tahoma"/>
          <w:b/>
          <w:lang w:eastAsia="sl-SI"/>
        </w:rPr>
      </w:pPr>
    </w:p>
    <w:p w14:paraId="656D315E" w14:textId="77777777" w:rsidR="00EC3759" w:rsidRPr="00EC4317"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90BCCCD" w14:textId="77777777" w:rsidR="00EC3759" w:rsidRPr="00EC4317" w:rsidRDefault="00EC3759" w:rsidP="00530307">
      <w:pPr>
        <w:keepNext/>
        <w:keepLines/>
        <w:tabs>
          <w:tab w:val="left" w:pos="4962"/>
        </w:tabs>
        <w:spacing w:after="0" w:line="240" w:lineRule="auto"/>
        <w:jc w:val="both"/>
        <w:rPr>
          <w:rFonts w:ascii="Tahoma" w:eastAsia="Times New Roman" w:hAnsi="Tahoma" w:cs="Tahoma"/>
          <w:b/>
          <w:lang w:eastAsia="sl-SI"/>
        </w:rPr>
      </w:pPr>
    </w:p>
    <w:p w14:paraId="44BC97C2" w14:textId="77777777" w:rsidR="00664114" w:rsidRPr="00E46BEB" w:rsidRDefault="00664114" w:rsidP="00530307">
      <w:pPr>
        <w:keepNext/>
        <w:keepLines/>
        <w:spacing w:after="0" w:line="240" w:lineRule="auto"/>
        <w:jc w:val="center"/>
        <w:rPr>
          <w:rFonts w:ascii="Tahoma" w:eastAsia="Times New Roman" w:hAnsi="Tahoma" w:cs="Tahoma"/>
          <w:b/>
          <w:sz w:val="28"/>
          <w:lang w:eastAsia="sl-SI"/>
        </w:rPr>
      </w:pPr>
      <w:r w:rsidRPr="00E46BEB">
        <w:rPr>
          <w:rFonts w:ascii="Tahoma" w:eastAsia="Times New Roman" w:hAnsi="Tahoma" w:cs="Tahoma"/>
          <w:b/>
          <w:sz w:val="28"/>
          <w:lang w:eastAsia="sl-SI"/>
        </w:rPr>
        <w:t>POGODBA</w:t>
      </w:r>
    </w:p>
    <w:p w14:paraId="1216CBAA" w14:textId="77777777" w:rsidR="00DB7134" w:rsidRPr="00DB7134" w:rsidRDefault="00DB7134"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w:t>
      </w:r>
      <w:r w:rsidR="00A6744A" w:rsidRPr="00DB7134">
        <w:rPr>
          <w:rFonts w:ascii="Tahoma" w:eastAsia="Times New Roman" w:hAnsi="Tahoma" w:cs="Tahoma"/>
          <w:b/>
          <w:sz w:val="28"/>
          <w:lang w:eastAsia="sl-SI"/>
        </w:rPr>
        <w:t>a</w:t>
      </w:r>
      <w:r w:rsidRPr="00DB7134">
        <w:rPr>
          <w:rFonts w:ascii="Tahoma" w:eastAsia="Times New Roman" w:hAnsi="Tahoma" w:cs="Tahoma"/>
          <w:b/>
          <w:sz w:val="28"/>
          <w:lang w:eastAsia="sl-SI"/>
        </w:rPr>
        <w:t xml:space="preserve"> </w:t>
      </w:r>
    </w:p>
    <w:p w14:paraId="0F8FF89A" w14:textId="77777777" w:rsidR="00C34CFC" w:rsidRDefault="009D2C2D"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44063D">
        <w:rPr>
          <w:rFonts w:ascii="Tahoma" w:eastAsia="Times New Roman" w:hAnsi="Tahoma" w:cs="Tahoma"/>
          <w:b/>
          <w:sz w:val="28"/>
          <w:lang w:eastAsia="sl-SI"/>
        </w:rPr>
        <w:t>bnov</w:t>
      </w:r>
      <w:r>
        <w:rPr>
          <w:rFonts w:ascii="Tahoma" w:eastAsia="Times New Roman" w:hAnsi="Tahoma" w:cs="Tahoma"/>
          <w:b/>
          <w:sz w:val="28"/>
          <w:lang w:eastAsia="sl-SI"/>
        </w:rPr>
        <w:t>o</w:t>
      </w:r>
      <w:r w:rsidR="0044063D">
        <w:rPr>
          <w:rFonts w:ascii="Tahoma" w:eastAsia="Times New Roman" w:hAnsi="Tahoma" w:cs="Tahoma"/>
          <w:b/>
          <w:sz w:val="28"/>
          <w:lang w:eastAsia="sl-SI"/>
        </w:rPr>
        <w:t xml:space="preserve"> </w:t>
      </w:r>
      <w:r w:rsidR="008A4046">
        <w:rPr>
          <w:rFonts w:ascii="Tahoma" w:eastAsia="Times New Roman" w:hAnsi="Tahoma" w:cs="Tahoma"/>
          <w:b/>
          <w:sz w:val="28"/>
          <w:lang w:eastAsia="sl-SI"/>
        </w:rPr>
        <w:t xml:space="preserve">poslovnega prostora </w:t>
      </w:r>
      <w:r w:rsidR="0015439B">
        <w:rPr>
          <w:rFonts w:ascii="Tahoma" w:eastAsia="Times New Roman" w:hAnsi="Tahoma" w:cs="Tahoma"/>
          <w:b/>
          <w:sz w:val="28"/>
          <w:lang w:eastAsia="sl-SI"/>
        </w:rPr>
        <w:t>pod stebriščno lopo Plečnikovih tržnic</w:t>
      </w:r>
    </w:p>
    <w:p w14:paraId="2140D622" w14:textId="77777777" w:rsidR="000C0020" w:rsidRDefault="000C0020" w:rsidP="00530307">
      <w:pPr>
        <w:keepNext/>
        <w:keepLines/>
        <w:spacing w:after="0" w:line="240" w:lineRule="auto"/>
        <w:jc w:val="both"/>
        <w:rPr>
          <w:rFonts w:ascii="Tahoma" w:eastAsia="Times New Roman" w:hAnsi="Tahoma" w:cs="Tahoma"/>
          <w:b/>
          <w:sz w:val="28"/>
          <w:lang w:eastAsia="sl-SI"/>
        </w:rPr>
      </w:pPr>
    </w:p>
    <w:p w14:paraId="4F6393F1" w14:textId="77777777" w:rsidR="000C0020" w:rsidRDefault="000C0020" w:rsidP="00530307">
      <w:pPr>
        <w:keepNext/>
        <w:keepLines/>
        <w:spacing w:after="0" w:line="240" w:lineRule="auto"/>
        <w:jc w:val="both"/>
        <w:rPr>
          <w:rFonts w:ascii="Tahoma" w:eastAsia="Times New Roman" w:hAnsi="Tahoma" w:cs="Tahoma"/>
          <w:lang w:eastAsia="sl-SI"/>
        </w:rPr>
      </w:pPr>
    </w:p>
    <w:p w14:paraId="3A2F6A3B" w14:textId="77777777" w:rsidR="00EC3759" w:rsidRPr="00EC4317" w:rsidRDefault="00EC3759"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480B1F91" w14:textId="77777777" w:rsidR="00EC3759" w:rsidRPr="00EC4317" w:rsidRDefault="00EC3759" w:rsidP="00530307">
      <w:pPr>
        <w:keepNext/>
        <w:keepLines/>
        <w:spacing w:after="0" w:line="240" w:lineRule="auto"/>
        <w:ind w:left="1701" w:hanging="1701"/>
        <w:jc w:val="both"/>
        <w:rPr>
          <w:rFonts w:ascii="Tahoma" w:eastAsia="Times New Roman" w:hAnsi="Tahoma" w:cs="Tahoma"/>
          <w:b/>
          <w:lang w:eastAsia="sl-SI"/>
        </w:rPr>
      </w:pPr>
    </w:p>
    <w:p w14:paraId="6DC6D81D" w14:textId="77777777" w:rsidR="003D2D5F" w:rsidRPr="003D2D5F" w:rsidRDefault="00EC3759" w:rsidP="003D2D5F">
      <w:pPr>
        <w:keepNext/>
        <w:keepLines/>
        <w:spacing w:after="0" w:line="240" w:lineRule="auto"/>
        <w:ind w:left="1560" w:hanging="1560"/>
        <w:jc w:val="both"/>
        <w:rPr>
          <w:rFonts w:ascii="Tahoma" w:hAnsi="Tahoma" w:cs="Tahoma"/>
        </w:rPr>
      </w:pPr>
      <w:r w:rsidRPr="003D2D5F">
        <w:rPr>
          <w:rFonts w:ascii="Tahoma" w:eastAsia="Times New Roman" w:hAnsi="Tahoma" w:cs="Tahoma"/>
          <w:b/>
          <w:lang w:eastAsia="sl-SI"/>
        </w:rPr>
        <w:t>NAROČNIK:</w:t>
      </w:r>
      <w:r w:rsidRPr="003D2D5F">
        <w:rPr>
          <w:rFonts w:ascii="Tahoma" w:eastAsia="Times New Roman" w:hAnsi="Tahoma" w:cs="Tahoma"/>
          <w:b/>
          <w:lang w:eastAsia="sl-SI"/>
        </w:rPr>
        <w:tab/>
      </w:r>
      <w:r w:rsidR="003D2D5F" w:rsidRPr="003D2D5F">
        <w:rPr>
          <w:rFonts w:ascii="Tahoma" w:eastAsia="Times New Roman" w:hAnsi="Tahoma" w:cs="Tahoma"/>
          <w:b/>
          <w:lang w:eastAsia="sl-SI"/>
        </w:rPr>
        <w:t xml:space="preserve">Javno podjetje Ljubljanska parkirišča in tržnice, d.o.o., </w:t>
      </w:r>
      <w:r w:rsidR="003D2D5F" w:rsidRPr="003D2D5F">
        <w:rPr>
          <w:rFonts w:ascii="Tahoma" w:eastAsia="Times New Roman" w:hAnsi="Tahoma" w:cs="Tahoma"/>
          <w:bCs/>
          <w:lang w:eastAsia="sl-SI"/>
        </w:rPr>
        <w:t>Kopitarjeva ulica</w:t>
      </w:r>
      <w:r w:rsidR="003D2D5F" w:rsidRPr="003D2D5F">
        <w:rPr>
          <w:rFonts w:ascii="Tahoma" w:hAnsi="Tahoma" w:cs="Tahoma"/>
        </w:rPr>
        <w:t xml:space="preserve"> 2, 1000 Ljubljana, ki ga zastopa direktor </w:t>
      </w:r>
      <w:r w:rsidR="003D2D5F" w:rsidRPr="003D2D5F">
        <w:rPr>
          <w:rFonts w:ascii="Tahoma" w:hAnsi="Tahoma" w:cs="Tahoma"/>
          <w:b/>
          <w:bCs/>
        </w:rPr>
        <w:t>mag. Bojan Babič,</w:t>
      </w:r>
    </w:p>
    <w:p w14:paraId="005DB398" w14:textId="77777777" w:rsidR="003D2D5F" w:rsidRDefault="003D2D5F" w:rsidP="003D2D5F">
      <w:pPr>
        <w:keepNext/>
        <w:keepLines/>
        <w:spacing w:after="0" w:line="240" w:lineRule="auto"/>
        <w:ind w:left="1701" w:hanging="1701"/>
        <w:rPr>
          <w:rFonts w:ascii="Tahoma" w:hAnsi="Tahoma" w:cs="Tahoma"/>
        </w:rPr>
      </w:pPr>
      <w:r w:rsidRPr="003D2D5F">
        <w:rPr>
          <w:rFonts w:ascii="Tahoma" w:hAnsi="Tahoma" w:cs="Tahoma"/>
        </w:rPr>
        <w:tab/>
      </w:r>
    </w:p>
    <w:p w14:paraId="3BD561D1" w14:textId="5EEBBE62" w:rsidR="00061246" w:rsidRDefault="00061246" w:rsidP="003D2D5F">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davčna številka:</w:t>
      </w:r>
      <w:r>
        <w:rPr>
          <w:rFonts w:ascii="Tahoma" w:eastAsia="Times New Roman" w:hAnsi="Tahoma" w:cs="Tahoma"/>
          <w:lang w:eastAsia="sl-SI"/>
        </w:rPr>
        <w:tab/>
      </w:r>
      <w:r>
        <w:rPr>
          <w:rFonts w:ascii="Tahoma" w:eastAsia="Times New Roman" w:hAnsi="Tahoma" w:cs="Tahoma"/>
          <w:lang w:eastAsia="sl-SI"/>
        </w:rPr>
        <w:tab/>
        <w:t xml:space="preserve"> </w:t>
      </w:r>
      <w:r>
        <w:rPr>
          <w:rFonts w:ascii="Tahoma" w:eastAsia="Times New Roman" w:hAnsi="Tahoma" w:cs="Tahoma"/>
          <w:lang w:eastAsia="sl-SI"/>
        </w:rPr>
        <w:tab/>
        <w:t xml:space="preserve">   50652613</w:t>
      </w:r>
    </w:p>
    <w:p w14:paraId="25BF86CB" w14:textId="4D366BE0" w:rsidR="003D2D5F" w:rsidRPr="003D2D5F" w:rsidRDefault="003D2D5F" w:rsidP="003D2D5F">
      <w:pPr>
        <w:keepNext/>
        <w:keepLines/>
        <w:spacing w:after="0" w:line="240" w:lineRule="auto"/>
        <w:ind w:left="1560"/>
        <w:jc w:val="both"/>
        <w:rPr>
          <w:rFonts w:ascii="Tahoma" w:eastAsia="Times New Roman" w:hAnsi="Tahoma" w:cs="Tahoma"/>
          <w:lang w:eastAsia="sl-SI"/>
        </w:rPr>
      </w:pPr>
      <w:r w:rsidRPr="003D2D5F">
        <w:rPr>
          <w:rFonts w:ascii="Tahoma" w:eastAsia="Times New Roman" w:hAnsi="Tahoma" w:cs="Tahoma"/>
          <w:lang w:eastAsia="sl-SI"/>
        </w:rPr>
        <w:t>identifikacijska številka za DDV:</w:t>
      </w:r>
      <w:r w:rsidRPr="003D2D5F">
        <w:rPr>
          <w:rFonts w:ascii="Tahoma" w:eastAsia="Times New Roman" w:hAnsi="Tahoma" w:cs="Tahoma"/>
          <w:lang w:eastAsia="sl-SI"/>
        </w:rPr>
        <w:tab/>
        <w:t>SI50652613</w:t>
      </w:r>
    </w:p>
    <w:p w14:paraId="3FA2D28B" w14:textId="77777777" w:rsidR="00EC3759" w:rsidRPr="003D2D5F" w:rsidRDefault="003D2D5F" w:rsidP="003D2D5F">
      <w:pPr>
        <w:keepNext/>
        <w:keepLines/>
        <w:spacing w:after="0" w:line="240" w:lineRule="auto"/>
        <w:ind w:left="1560"/>
        <w:jc w:val="both"/>
        <w:rPr>
          <w:rFonts w:ascii="Tahoma" w:eastAsia="Times New Roman" w:hAnsi="Tahoma" w:cs="Tahoma"/>
          <w:lang w:eastAsia="sl-SI"/>
        </w:rPr>
      </w:pPr>
      <w:r w:rsidRPr="003D2D5F">
        <w:rPr>
          <w:rFonts w:ascii="Tahoma" w:eastAsia="Times New Roman" w:hAnsi="Tahoma" w:cs="Tahoma"/>
          <w:lang w:eastAsia="sl-SI"/>
        </w:rPr>
        <w:t xml:space="preserve">matična številka: </w:t>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t>5607906000</w:t>
      </w:r>
    </w:p>
    <w:p w14:paraId="6473FA95" w14:textId="77777777" w:rsidR="00EC3759" w:rsidRPr="00F75079" w:rsidRDefault="00EC3759" w:rsidP="00530307">
      <w:pPr>
        <w:keepNext/>
        <w:keepLines/>
        <w:tabs>
          <w:tab w:val="left" w:pos="1843"/>
        </w:tabs>
        <w:spacing w:after="0" w:line="240" w:lineRule="auto"/>
        <w:ind w:left="1701" w:hanging="1701"/>
        <w:jc w:val="both"/>
        <w:rPr>
          <w:rFonts w:ascii="Tahoma" w:eastAsia="Times New Roman" w:hAnsi="Tahoma" w:cs="Tahoma"/>
          <w:b/>
          <w:lang w:eastAsia="sl-SI"/>
        </w:rPr>
      </w:pPr>
    </w:p>
    <w:p w14:paraId="50610909" w14:textId="77777777" w:rsidR="00EC3759" w:rsidRPr="00F75079" w:rsidRDefault="00EC3759" w:rsidP="00530307">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35A46F1E" w14:textId="77777777" w:rsidR="00EC3759" w:rsidRPr="00F75079" w:rsidRDefault="00EC3759" w:rsidP="00530307">
      <w:pPr>
        <w:keepNext/>
        <w:keepLines/>
        <w:tabs>
          <w:tab w:val="left" w:pos="1702"/>
        </w:tabs>
        <w:spacing w:after="0" w:line="240" w:lineRule="auto"/>
        <w:jc w:val="both"/>
        <w:rPr>
          <w:rFonts w:ascii="Tahoma" w:eastAsia="Times New Roman" w:hAnsi="Tahoma" w:cs="Tahoma"/>
          <w:b/>
          <w:lang w:eastAsia="sl-SI"/>
        </w:rPr>
      </w:pPr>
    </w:p>
    <w:p w14:paraId="0047AB5E" w14:textId="77777777" w:rsidR="00EC3759" w:rsidRPr="00F75079" w:rsidRDefault="00EC3759" w:rsidP="00530307">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5885E3FA"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2387DBD2" w14:textId="77777777" w:rsidR="00EC3759" w:rsidRPr="00F75079" w:rsidRDefault="00EC3759" w:rsidP="00530307">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E08BBAA" w14:textId="77777777" w:rsidR="00EC3759" w:rsidRPr="00F75079" w:rsidRDefault="00CF152D" w:rsidP="00530307">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š</w:t>
      </w:r>
      <w:r w:rsidR="00EC3759" w:rsidRPr="00F75079">
        <w:rPr>
          <w:rFonts w:ascii="Tahoma" w:eastAsia="Times New Roman" w:hAnsi="Tahoma" w:cs="Tahoma"/>
          <w:lang w:eastAsia="sl-SI"/>
        </w:rPr>
        <w:t>t</w:t>
      </w:r>
      <w:r>
        <w:rPr>
          <w:rFonts w:ascii="Tahoma" w:eastAsia="Times New Roman" w:hAnsi="Tahoma" w:cs="Tahoma"/>
          <w:lang w:eastAsia="sl-SI"/>
        </w:rPr>
        <w:t>.</w:t>
      </w:r>
      <w:r w:rsidR="00EC3759" w:rsidRPr="00F75079">
        <w:rPr>
          <w:rFonts w:ascii="Tahoma" w:eastAsia="Times New Roman" w:hAnsi="Tahoma" w:cs="Tahoma"/>
          <w:lang w:eastAsia="sl-SI"/>
        </w:rPr>
        <w:t xml:space="preserve"> transakcijskega računa: ___________________________ </w:t>
      </w:r>
      <w:r w:rsidR="00C34CFC">
        <w:rPr>
          <w:rFonts w:ascii="Tahoma" w:eastAsia="Times New Roman" w:hAnsi="Tahoma" w:cs="Tahoma"/>
          <w:lang w:eastAsia="sl-SI"/>
        </w:rPr>
        <w:t xml:space="preserve">odprt </w:t>
      </w:r>
      <w:r w:rsidR="00EC3759" w:rsidRPr="00F75079">
        <w:rPr>
          <w:rFonts w:ascii="Tahoma" w:eastAsia="Times New Roman" w:hAnsi="Tahoma" w:cs="Tahoma"/>
          <w:lang w:eastAsia="sl-SI"/>
        </w:rPr>
        <w:t>pri</w:t>
      </w:r>
      <w:r w:rsidR="00C34CFC">
        <w:rPr>
          <w:rFonts w:ascii="Tahoma" w:eastAsia="Times New Roman" w:hAnsi="Tahoma" w:cs="Tahoma"/>
          <w:lang w:eastAsia="sl-SI"/>
        </w:rPr>
        <w:t xml:space="preserve"> banki _________________</w:t>
      </w:r>
    </w:p>
    <w:p w14:paraId="761A9BAE" w14:textId="77777777" w:rsidR="00061246" w:rsidRDefault="00061246" w:rsidP="00530307">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 xml:space="preserve">davčna številka: </w:t>
      </w:r>
    </w:p>
    <w:p w14:paraId="20144153" w14:textId="185E561F"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441ADB74"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561C3DC" w14:textId="77777777" w:rsidR="00EC3759"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22A3BD25"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7E9BEF55"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3F39873D"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1D0616A3" w14:textId="77777777" w:rsidR="00EC3759" w:rsidRPr="00EC4317" w:rsidRDefault="00EC3759" w:rsidP="00530307">
      <w:pPr>
        <w:keepNext/>
        <w:keepLines/>
        <w:spacing w:after="0" w:line="240" w:lineRule="auto"/>
        <w:jc w:val="center"/>
        <w:rPr>
          <w:rFonts w:ascii="Tahoma" w:hAnsi="Tahoma" w:cs="Tahoma"/>
          <w:b/>
        </w:rPr>
      </w:pPr>
    </w:p>
    <w:p w14:paraId="0D9F3F23" w14:textId="77777777" w:rsidR="00EC3759" w:rsidRPr="00EC4317"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145E5FA"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61946D80" w14:textId="44233559" w:rsidR="00EB0650" w:rsidRPr="00EC4317" w:rsidRDefault="00D32405"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Verovškova ulica 70, Ljubljana, na podlagi pooblastila naročnika izvedel postopek oddaje javnega naročila št.</w:t>
      </w:r>
      <w:r>
        <w:rPr>
          <w:rFonts w:ascii="Tahoma" w:eastAsia="Times New Roman" w:hAnsi="Tahoma" w:cs="Tahoma"/>
          <w:lang w:eastAsia="sl-SI"/>
        </w:rPr>
        <w:t xml:space="preserve"> </w:t>
      </w:r>
      <w:r w:rsidR="00906331">
        <w:rPr>
          <w:rFonts w:ascii="Tahoma" w:eastAsia="Times New Roman" w:hAnsi="Tahoma" w:cs="Tahoma"/>
          <w:lang w:eastAsia="sl-SI"/>
        </w:rPr>
        <w:t>LPT-227/24</w:t>
      </w:r>
      <w:r w:rsidR="00CF2487" w:rsidRPr="00CF2487">
        <w:rPr>
          <w:rFonts w:ascii="Tahoma" w:eastAsia="Times New Roman" w:hAnsi="Tahoma" w:cs="Tahoma"/>
          <w:lang w:eastAsia="sl-SI"/>
        </w:rPr>
        <w:t xml:space="preserve">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009D2C2D" w:rsidRPr="001B36F2">
        <w:rPr>
          <w:rFonts w:ascii="Tahoma" w:eastAsia="Times New Roman" w:hAnsi="Tahoma" w:cs="Tahoma"/>
          <w:lang w:eastAsia="sl-SI"/>
        </w:rPr>
        <w:t>……………</w:t>
      </w:r>
      <w:r w:rsidR="009D2C2D">
        <w:rPr>
          <w:rFonts w:ascii="Tahoma" w:eastAsia="Times New Roman" w:hAnsi="Tahoma" w:cs="Tahoma"/>
          <w:lang w:eastAsia="sl-SI"/>
        </w:rPr>
        <w:t>…………</w:t>
      </w:r>
      <w:r>
        <w:rPr>
          <w:rFonts w:ascii="Tahoma" w:eastAsia="Times New Roman" w:hAnsi="Tahoma" w:cs="Tahoma"/>
          <w:lang w:eastAsia="sl-SI"/>
        </w:rPr>
        <w:t xml:space="preserve"> </w:t>
      </w:r>
      <w:r w:rsidRPr="001B36F2">
        <w:rPr>
          <w:rFonts w:ascii="Tahoma" w:eastAsia="Times New Roman" w:hAnsi="Tahoma" w:cs="Tahoma"/>
          <w:lang w:eastAsia="sl-SI"/>
        </w:rPr>
        <w:t xml:space="preserve">z namenom sklenitve pogodbe za </w:t>
      </w:r>
      <w:r w:rsidR="00CF2487" w:rsidRPr="00CF2487">
        <w:rPr>
          <w:rFonts w:ascii="Tahoma" w:eastAsia="Times New Roman" w:hAnsi="Tahoma" w:cs="Tahoma"/>
          <w:lang w:eastAsia="sl-SI"/>
        </w:rPr>
        <w:t>»</w:t>
      </w:r>
      <w:r w:rsidR="0044063D">
        <w:rPr>
          <w:rFonts w:ascii="Tahoma" w:eastAsia="Times New Roman" w:hAnsi="Tahoma" w:cs="Tahoma"/>
          <w:lang w:eastAsia="sl-SI"/>
        </w:rPr>
        <w:t>Obnov</w:t>
      </w:r>
      <w:r w:rsidR="009D2C2D">
        <w:rPr>
          <w:rFonts w:ascii="Tahoma" w:eastAsia="Times New Roman" w:hAnsi="Tahoma" w:cs="Tahoma"/>
          <w:lang w:eastAsia="sl-SI"/>
        </w:rPr>
        <w:t>o</w:t>
      </w:r>
      <w:r w:rsidR="0044063D">
        <w:rPr>
          <w:rFonts w:ascii="Tahoma" w:eastAsia="Times New Roman" w:hAnsi="Tahoma" w:cs="Tahoma"/>
          <w:lang w:eastAsia="sl-SI"/>
        </w:rPr>
        <w:t xml:space="preserve"> </w:t>
      </w:r>
      <w:r w:rsidR="008A4046">
        <w:rPr>
          <w:rFonts w:ascii="Tahoma" w:eastAsia="Times New Roman" w:hAnsi="Tahoma" w:cs="Tahoma"/>
          <w:lang w:eastAsia="sl-SI"/>
        </w:rPr>
        <w:t xml:space="preserve">poslovnega prostora </w:t>
      </w:r>
      <w:r w:rsidR="0015439B">
        <w:rPr>
          <w:rFonts w:ascii="Tahoma" w:eastAsia="Times New Roman" w:hAnsi="Tahoma" w:cs="Tahoma"/>
          <w:lang w:eastAsia="sl-SI"/>
        </w:rPr>
        <w:t>pod stebriščno lopo Plečnikovih tržnic</w:t>
      </w:r>
      <w:r w:rsidR="00CF2487" w:rsidRPr="00CF2487">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w:t>
      </w:r>
      <w:r w:rsidR="00CF2487" w:rsidRPr="004A1BF1">
        <w:rPr>
          <w:rFonts w:ascii="Tahoma" w:eastAsia="Times New Roman" w:hAnsi="Tahoma" w:cs="Tahoma"/>
          <w:lang w:eastAsia="sl-SI"/>
        </w:rPr>
        <w:t xml:space="preserve"> št. </w:t>
      </w:r>
      <w:r w:rsidR="00906331">
        <w:rPr>
          <w:rFonts w:ascii="Tahoma" w:eastAsia="Times New Roman" w:hAnsi="Tahoma" w:cs="Tahoma"/>
          <w:lang w:eastAsia="sl-SI"/>
        </w:rPr>
        <w:t>LPT-227/24</w:t>
      </w:r>
      <w:r w:rsidR="00EB0650">
        <w:rPr>
          <w:rFonts w:ascii="Tahoma" w:eastAsia="Times New Roman" w:hAnsi="Tahoma" w:cs="Tahoma"/>
          <w:lang w:eastAsia="sl-SI"/>
        </w:rPr>
        <w:t xml:space="preserve">, </w:t>
      </w:r>
      <w:r w:rsidRPr="00D77E33">
        <w:rPr>
          <w:rFonts w:ascii="Tahoma" w:eastAsia="Times New Roman" w:hAnsi="Tahoma" w:cs="Tahoma"/>
          <w:lang w:eastAsia="sl-SI"/>
        </w:rPr>
        <w:t xml:space="preserve">in sicer za obdobje </w:t>
      </w:r>
      <w:r w:rsidRPr="006E3B64">
        <w:rPr>
          <w:rFonts w:ascii="Tahoma" w:eastAsia="Times New Roman" w:hAnsi="Tahoma" w:cs="Tahoma"/>
          <w:lang w:eastAsia="sl-SI"/>
        </w:rPr>
        <w:t xml:space="preserve">od datuma </w:t>
      </w:r>
      <w:r>
        <w:rPr>
          <w:rFonts w:ascii="Tahoma" w:eastAsia="Times New Roman" w:hAnsi="Tahoma" w:cs="Tahoma"/>
          <w:lang w:eastAsia="sl-SI"/>
        </w:rPr>
        <w:t>sklenitve</w:t>
      </w:r>
      <w:r w:rsidRPr="006E3B64">
        <w:rPr>
          <w:rFonts w:ascii="Tahoma" w:eastAsia="Times New Roman" w:hAnsi="Tahoma" w:cs="Tahoma"/>
          <w:lang w:eastAsia="sl-SI"/>
        </w:rPr>
        <w:t xml:space="preserve"> pogodbe in pod pogojem iz </w:t>
      </w:r>
      <w:r w:rsidR="00A6744A">
        <w:rPr>
          <w:rFonts w:ascii="Tahoma" w:eastAsia="Times New Roman" w:hAnsi="Tahoma" w:cs="Tahoma"/>
          <w:lang w:eastAsia="sl-SI"/>
        </w:rPr>
        <w:t>2</w:t>
      </w:r>
      <w:r w:rsidR="00E54AB7">
        <w:rPr>
          <w:rFonts w:ascii="Tahoma" w:eastAsia="Times New Roman" w:hAnsi="Tahoma" w:cs="Tahoma"/>
          <w:lang w:eastAsia="sl-SI"/>
        </w:rPr>
        <w:t>4</w:t>
      </w:r>
      <w:r w:rsidR="00EB0650" w:rsidRPr="00C92D7E">
        <w:rPr>
          <w:rFonts w:ascii="Tahoma" w:eastAsia="Times New Roman" w:hAnsi="Tahoma" w:cs="Tahoma"/>
          <w:lang w:eastAsia="sl-SI"/>
        </w:rPr>
        <w:t xml:space="preserve">. člena </w:t>
      </w:r>
      <w:r w:rsidRPr="00C5018A">
        <w:rPr>
          <w:rFonts w:ascii="Tahoma" w:eastAsia="Times New Roman" w:hAnsi="Tahoma" w:cs="Tahoma"/>
          <w:lang w:eastAsia="sl-SI"/>
        </w:rPr>
        <w:t>te</w:t>
      </w:r>
      <w:r w:rsidRPr="00D77E33">
        <w:rPr>
          <w:rFonts w:ascii="Tahoma" w:eastAsia="Times New Roman" w:hAnsi="Tahoma" w:cs="Tahoma"/>
          <w:lang w:eastAsia="sl-SI"/>
        </w:rPr>
        <w:t xml:space="preserve"> pogodbe, do izpolnitve vseh obveznosti iz pogodbe</w:t>
      </w:r>
      <w:r w:rsidR="00EB0650" w:rsidRPr="00C92D7E">
        <w:rPr>
          <w:rFonts w:ascii="Tahoma" w:eastAsia="Times New Roman" w:hAnsi="Tahoma" w:cs="Tahoma"/>
          <w:lang w:eastAsia="sl-SI"/>
        </w:rPr>
        <w:t>.</w:t>
      </w:r>
    </w:p>
    <w:p w14:paraId="1639C4DC" w14:textId="77777777" w:rsidR="00EC3759" w:rsidRPr="00CF2487" w:rsidRDefault="00EC3759" w:rsidP="00530307">
      <w:pPr>
        <w:keepNext/>
        <w:keepLines/>
        <w:spacing w:after="0" w:line="240" w:lineRule="auto"/>
        <w:jc w:val="both"/>
        <w:rPr>
          <w:rFonts w:ascii="Tahoma" w:hAnsi="Tahoma" w:cs="Tahoma"/>
          <w:b/>
        </w:rPr>
      </w:pPr>
    </w:p>
    <w:p w14:paraId="4141DAFA" w14:textId="77777777" w:rsidR="00EC3759" w:rsidRPr="00EC4317" w:rsidRDefault="00EC3759" w:rsidP="00530307">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755ADA68" w14:textId="0572D9C9"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lastRenderedPageBreak/>
        <w:t>PREDMET POGODBE</w:t>
      </w:r>
    </w:p>
    <w:p w14:paraId="3979CCA1" w14:textId="77777777" w:rsidR="00EC3759" w:rsidRPr="00EC4317" w:rsidRDefault="00EC3759" w:rsidP="00530307">
      <w:pPr>
        <w:keepNext/>
        <w:keepLines/>
        <w:tabs>
          <w:tab w:val="left" w:pos="3005"/>
        </w:tabs>
        <w:spacing w:after="0" w:line="240" w:lineRule="auto"/>
        <w:ind w:left="1077"/>
        <w:jc w:val="center"/>
        <w:rPr>
          <w:rFonts w:ascii="Tahoma" w:eastAsia="Times New Roman" w:hAnsi="Tahoma" w:cs="Tahoma"/>
          <w:b/>
          <w:color w:val="000000"/>
          <w:lang w:eastAsia="sl-SI"/>
        </w:rPr>
      </w:pPr>
    </w:p>
    <w:p w14:paraId="10AC1847" w14:textId="77777777" w:rsidR="00EC3759" w:rsidRPr="00EC4317"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52C22D3" w14:textId="77777777" w:rsidR="00EC3759" w:rsidRPr="00EC4317" w:rsidRDefault="00EC3759" w:rsidP="00530307">
      <w:pPr>
        <w:pStyle w:val="Odstavekseznama"/>
        <w:keepNext/>
        <w:keepLines/>
        <w:ind w:left="360"/>
        <w:jc w:val="both"/>
        <w:rPr>
          <w:rFonts w:ascii="Tahoma" w:hAnsi="Tahoma" w:cs="Tahoma"/>
          <w:noProof/>
          <w:sz w:val="22"/>
          <w:szCs w:val="22"/>
        </w:rPr>
      </w:pPr>
    </w:p>
    <w:p w14:paraId="7940D9FB" w14:textId="1465D24B" w:rsidR="00094360" w:rsidRPr="00B851D9" w:rsidRDefault="00094360" w:rsidP="00530307">
      <w:pPr>
        <w:keepNext/>
        <w:keepLines/>
        <w:spacing w:after="0" w:line="240" w:lineRule="auto"/>
        <w:jc w:val="both"/>
        <w:rPr>
          <w:rFonts w:ascii="Tahoma" w:hAnsi="Tahoma" w:cs="Tahoma"/>
          <w:snapToGrid w:val="0"/>
        </w:rPr>
      </w:pPr>
      <w:r w:rsidRPr="007A317C">
        <w:rPr>
          <w:rFonts w:ascii="Tahoma" w:hAnsi="Tahoma" w:cs="Tahoma"/>
          <w:bCs/>
        </w:rPr>
        <w:t xml:space="preserve">Predmet pogodbe je </w:t>
      </w:r>
      <w:r w:rsidR="00A26F7C">
        <w:rPr>
          <w:rFonts w:ascii="Tahoma" w:hAnsi="Tahoma" w:cs="Tahoma"/>
          <w:bCs/>
        </w:rPr>
        <w:t>o</w:t>
      </w:r>
      <w:r w:rsidR="0015439B">
        <w:rPr>
          <w:rFonts w:ascii="Tahoma" w:hAnsi="Tahoma" w:cs="Tahoma"/>
          <w:bCs/>
        </w:rPr>
        <w:t>bnova poslovnega prostora pod stebriščno lopo Plečnikovih tržnic</w:t>
      </w:r>
      <w:r w:rsidR="00094637">
        <w:rPr>
          <w:rFonts w:ascii="Tahoma" w:hAnsi="Tahoma" w:cs="Tahoma"/>
          <w:bCs/>
        </w:rPr>
        <w:t xml:space="preserve"> </w:t>
      </w:r>
      <w:r w:rsidRPr="007A317C">
        <w:rPr>
          <w:rFonts w:ascii="Tahoma" w:hAnsi="Tahoma" w:cs="Tahoma"/>
        </w:rPr>
        <w:t>(v</w:t>
      </w:r>
      <w:r w:rsidRPr="00996E1E">
        <w:rPr>
          <w:rFonts w:ascii="Tahoma" w:hAnsi="Tahoma" w:cs="Tahoma"/>
        </w:rPr>
        <w:t xml:space="preserve"> nadaljevanju: </w:t>
      </w:r>
      <w:r>
        <w:rPr>
          <w:rFonts w:ascii="Tahoma" w:hAnsi="Tahoma" w:cs="Tahoma"/>
        </w:rPr>
        <w:t>pogodbena dela</w:t>
      </w:r>
      <w:r w:rsidR="009845D3">
        <w:rPr>
          <w:rFonts w:ascii="Tahoma" w:hAnsi="Tahoma" w:cs="Tahoma"/>
        </w:rPr>
        <w:t xml:space="preserve"> ali dela</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906331">
        <w:rPr>
          <w:rFonts w:ascii="Tahoma" w:hAnsi="Tahoma" w:cs="Tahoma"/>
          <w:snapToGrid w:val="0"/>
        </w:rPr>
        <w:t>LPT-227/24</w:t>
      </w:r>
      <w:r w:rsidRPr="000C7C0F">
        <w:rPr>
          <w:rFonts w:ascii="Tahoma" w:hAnsi="Tahoma" w:cs="Tahoma"/>
          <w:snapToGrid w:val="0"/>
        </w:rPr>
        <w:t xml:space="preserve"> </w:t>
      </w:r>
      <w:r w:rsidR="008B29CF" w:rsidRPr="000C7C0F">
        <w:rPr>
          <w:rFonts w:ascii="Tahoma" w:hAnsi="Tahoma" w:cs="Tahoma"/>
          <w:snapToGrid w:val="0"/>
        </w:rPr>
        <w:t xml:space="preserve">(v nadaljevanju: razpisna dokumentacija), </w:t>
      </w:r>
      <w:r w:rsidR="008B29CF" w:rsidRPr="006722EA">
        <w:rPr>
          <w:rFonts w:ascii="Tahoma" w:hAnsi="Tahoma" w:cs="Tahoma"/>
        </w:rPr>
        <w:t xml:space="preserve">na podlagi ponudbe izvajalca št. ____________ z dne __________, na podlagi ponudbe </w:t>
      </w:r>
      <w:r w:rsidR="008B29CF">
        <w:rPr>
          <w:rFonts w:ascii="Tahoma" w:hAnsi="Tahoma" w:cs="Tahoma"/>
        </w:rPr>
        <w:t xml:space="preserve">izvajalca </w:t>
      </w:r>
      <w:r w:rsidR="008B29CF" w:rsidRPr="006722EA">
        <w:rPr>
          <w:rFonts w:ascii="Tahoma" w:hAnsi="Tahoma" w:cs="Tahoma"/>
        </w:rPr>
        <w:t>št. ______________</w:t>
      </w:r>
      <w:r w:rsidR="008B29CF">
        <w:rPr>
          <w:rFonts w:ascii="Tahoma" w:hAnsi="Tahoma" w:cs="Tahoma"/>
        </w:rPr>
        <w:t>,</w:t>
      </w:r>
      <w:r w:rsidR="008B29CF" w:rsidRPr="006722EA">
        <w:rPr>
          <w:rFonts w:ascii="Tahoma" w:hAnsi="Tahoma" w:cs="Tahoma"/>
        </w:rPr>
        <w:t xml:space="preserve"> podane na pogajanjih dne __________, ki je priloga št. 1 te </w:t>
      </w:r>
      <w:r w:rsidR="008B29CF" w:rsidRPr="00B5769A">
        <w:rPr>
          <w:rFonts w:ascii="Tahoma" w:hAnsi="Tahoma" w:cs="Tahoma"/>
        </w:rPr>
        <w:t xml:space="preserve">pogodbe (v nadaljevanju: ponudba izvajalca) </w:t>
      </w:r>
      <w:r w:rsidR="008B29CF" w:rsidRPr="006722EA">
        <w:rPr>
          <w:rFonts w:ascii="Tahoma" w:hAnsi="Tahoma" w:cs="Tahoma"/>
        </w:rPr>
        <w:t>in na podlagi ponudbenega predračuna izvajalca</w:t>
      </w:r>
      <w:r w:rsidR="00DD5678">
        <w:rPr>
          <w:rFonts w:ascii="Tahoma" w:hAnsi="Tahoma" w:cs="Tahoma"/>
        </w:rPr>
        <w:t xml:space="preserve"> podanega na pogajanjih</w:t>
      </w:r>
      <w:r w:rsidR="008B29CF" w:rsidRPr="006722EA">
        <w:rPr>
          <w:rFonts w:ascii="Tahoma" w:hAnsi="Tahoma" w:cs="Tahoma"/>
        </w:rPr>
        <w:t xml:space="preserve"> dne</w:t>
      </w:r>
      <w:r w:rsidR="008B29CF">
        <w:rPr>
          <w:rFonts w:ascii="Tahoma" w:hAnsi="Tahoma" w:cs="Tahoma"/>
        </w:rPr>
        <w:t xml:space="preserve"> </w:t>
      </w:r>
      <w:r w:rsidR="008B29CF" w:rsidRPr="006722EA">
        <w:rPr>
          <w:rFonts w:ascii="Tahoma" w:hAnsi="Tahoma" w:cs="Tahoma"/>
        </w:rPr>
        <w:t>______</w:t>
      </w:r>
      <w:r w:rsidR="008B29CF">
        <w:rPr>
          <w:rFonts w:ascii="Tahoma" w:hAnsi="Tahoma" w:cs="Tahoma"/>
        </w:rPr>
        <w:t>____</w:t>
      </w:r>
      <w:r w:rsidR="008B29CF" w:rsidRPr="006722EA">
        <w:rPr>
          <w:rFonts w:ascii="Tahoma" w:hAnsi="Tahoma" w:cs="Tahoma"/>
        </w:rPr>
        <w:t>, ki je priloga št. 2 te pogodbe (v nadaljevanju: ponudbeni predračun izvajalca)</w:t>
      </w:r>
      <w:r w:rsidR="008B29CF" w:rsidRPr="003F4255">
        <w:rPr>
          <w:rFonts w:ascii="Tahoma" w:hAnsi="Tahoma" w:cs="Tahoma"/>
        </w:rPr>
        <w:t xml:space="preserve"> ter v skladu z vsebino zahtev javnega naročila št.</w:t>
      </w:r>
      <w:r w:rsidR="008B29CF">
        <w:rPr>
          <w:rFonts w:ascii="Tahoma" w:hAnsi="Tahoma" w:cs="Tahoma"/>
        </w:rPr>
        <w:t xml:space="preserve"> </w:t>
      </w:r>
      <w:r w:rsidR="00906331">
        <w:rPr>
          <w:rFonts w:ascii="Tahoma" w:hAnsi="Tahoma" w:cs="Tahoma"/>
        </w:rPr>
        <w:t>LPT-227/24</w:t>
      </w:r>
      <w:r w:rsidRPr="003F4255">
        <w:rPr>
          <w:rFonts w:ascii="Tahoma" w:hAnsi="Tahoma" w:cs="Tahoma"/>
        </w:rPr>
        <w:t xml:space="preserve">, </w:t>
      </w:r>
      <w:r w:rsidR="008B29CF" w:rsidRPr="003F4255">
        <w:rPr>
          <w:rFonts w:ascii="Tahoma" w:hAnsi="Tahoma" w:cs="Tahoma"/>
        </w:rPr>
        <w:t>in sicer vse po pravilih stroke, s skrbnostjo dobrega strokovnjaka ter v skladu s to pogodbo</w:t>
      </w:r>
      <w:r w:rsidRPr="003F4255">
        <w:rPr>
          <w:rFonts w:ascii="Tahoma" w:hAnsi="Tahoma" w:cs="Tahoma"/>
        </w:rPr>
        <w:t>.</w:t>
      </w:r>
    </w:p>
    <w:p w14:paraId="47F77083" w14:textId="77777777" w:rsidR="00EC3759" w:rsidRDefault="00EC3759" w:rsidP="00530307">
      <w:pPr>
        <w:keepNext/>
        <w:keepLines/>
        <w:adjustRightInd w:val="0"/>
        <w:spacing w:after="0" w:line="240" w:lineRule="auto"/>
        <w:jc w:val="both"/>
        <w:textAlignment w:val="baseline"/>
        <w:rPr>
          <w:rFonts w:ascii="Tahoma" w:eastAsia="Times New Roman" w:hAnsi="Tahoma" w:cs="Tahoma"/>
        </w:rPr>
      </w:pPr>
    </w:p>
    <w:p w14:paraId="7AA43504" w14:textId="77777777" w:rsidR="003F4255" w:rsidRPr="003F4255" w:rsidRDefault="003F425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0892DC15" w14:textId="77777777" w:rsidR="003F4255" w:rsidRPr="003F4255" w:rsidRDefault="003F4255" w:rsidP="00530307">
      <w:pPr>
        <w:keepNext/>
        <w:keepLines/>
        <w:spacing w:after="0" w:line="240" w:lineRule="auto"/>
        <w:jc w:val="both"/>
        <w:rPr>
          <w:rFonts w:ascii="Tahoma" w:eastAsia="Times New Roman" w:hAnsi="Tahoma" w:cs="Tahoma"/>
          <w:lang w:eastAsia="sl-SI"/>
        </w:rPr>
      </w:pPr>
    </w:p>
    <w:p w14:paraId="0511CE66" w14:textId="77777777" w:rsidR="008B29CF" w:rsidRDefault="008B29CF" w:rsidP="008B29CF">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 xml:space="preserve">Izvajalec zagotavlja naročniku, da </w:t>
      </w:r>
      <w:r>
        <w:rPr>
          <w:rFonts w:ascii="Tahoma" w:eastAsia="Times New Roman" w:hAnsi="Tahoma" w:cs="Tahoma"/>
          <w:lang w:eastAsia="sl-SI"/>
        </w:rPr>
        <w:t xml:space="preserve">bodo vgrajeni </w:t>
      </w:r>
      <w:r w:rsidR="00D41B04">
        <w:rPr>
          <w:rFonts w:ascii="Tahoma" w:eastAsia="Times New Roman" w:hAnsi="Tahoma" w:cs="Tahoma"/>
          <w:lang w:eastAsia="sl-SI"/>
        </w:rPr>
        <w:t>materiali</w:t>
      </w:r>
      <w:r>
        <w:rPr>
          <w:rFonts w:ascii="Tahoma" w:eastAsia="Times New Roman" w:hAnsi="Tahoma" w:cs="Tahoma"/>
          <w:lang w:eastAsia="sl-SI"/>
        </w:rPr>
        <w:t xml:space="preserve"> in pogodbena dela </w:t>
      </w:r>
      <w:r w:rsidRPr="00BA4992">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i</w:t>
      </w:r>
      <w:r w:rsidRPr="00BA4992">
        <w:rPr>
          <w:rFonts w:ascii="Tahoma" w:eastAsia="Times New Roman" w:hAnsi="Tahoma" w:cs="Tahoma"/>
          <w:lang w:eastAsia="sl-SI"/>
        </w:rPr>
        <w:t xml:space="preserve"> vsem veljavnim predpisom in/ali standardom</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 xml:space="preserve">, po katerih </w:t>
      </w:r>
      <w:r>
        <w:rPr>
          <w:rFonts w:ascii="Tahoma" w:eastAsia="Times New Roman" w:hAnsi="Tahoma" w:cs="Tahoma"/>
          <w:lang w:eastAsia="sl-SI"/>
        </w:rPr>
        <w:t>so</w:t>
      </w:r>
      <w:r w:rsidRPr="00BA4992">
        <w:rPr>
          <w:rFonts w:ascii="Tahoma" w:eastAsia="Times New Roman" w:hAnsi="Tahoma" w:cs="Tahoma"/>
          <w:lang w:eastAsia="sl-SI"/>
        </w:rPr>
        <w:t xml:space="preserve"> lahko predmet uporabe v Republiki Sloveniji, ter da bo</w:t>
      </w:r>
      <w:r>
        <w:rPr>
          <w:rFonts w:ascii="Tahoma" w:eastAsia="Times New Roman" w:hAnsi="Tahoma" w:cs="Tahoma"/>
          <w:lang w:eastAsia="sl-SI"/>
        </w:rPr>
        <w:t>do</w:t>
      </w:r>
      <w:r w:rsidRPr="00BA4992">
        <w:rPr>
          <w:rFonts w:ascii="Tahoma" w:eastAsia="Times New Roman" w:hAnsi="Tahoma" w:cs="Tahoma"/>
          <w:lang w:eastAsia="sl-SI"/>
        </w:rPr>
        <w:t xml:space="preserve"> </w:t>
      </w:r>
      <w:r>
        <w:rPr>
          <w:rFonts w:ascii="Tahoma" w:eastAsia="Times New Roman" w:hAnsi="Tahoma" w:cs="Tahoma"/>
          <w:lang w:eastAsia="sl-SI"/>
        </w:rPr>
        <w:t xml:space="preserve">vgrajeni </w:t>
      </w:r>
      <w:r w:rsidR="00D41B04">
        <w:rPr>
          <w:rFonts w:ascii="Tahoma" w:eastAsia="Times New Roman" w:hAnsi="Tahoma" w:cs="Tahoma"/>
          <w:lang w:eastAsia="sl-SI"/>
        </w:rPr>
        <w:t>materiali</w:t>
      </w:r>
      <w:r>
        <w:rPr>
          <w:rFonts w:ascii="Tahoma" w:eastAsia="Times New Roman" w:hAnsi="Tahoma" w:cs="Tahoma"/>
          <w:lang w:eastAsia="sl-SI"/>
        </w:rPr>
        <w:t xml:space="preserve"> </w:t>
      </w:r>
      <w:r w:rsidRPr="00BA4992">
        <w:rPr>
          <w:rFonts w:ascii="Tahoma" w:eastAsia="Times New Roman" w:hAnsi="Tahoma" w:cs="Tahoma"/>
          <w:lang w:eastAsia="sl-SI"/>
        </w:rPr>
        <w:t>opremljen</w:t>
      </w:r>
      <w:r>
        <w:rPr>
          <w:rFonts w:ascii="Tahoma" w:eastAsia="Times New Roman" w:hAnsi="Tahoma" w:cs="Tahoma"/>
          <w:lang w:eastAsia="sl-SI"/>
        </w:rPr>
        <w:t>i</w:t>
      </w:r>
      <w:r w:rsidRPr="00BA4992">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w:t>
      </w:r>
    </w:p>
    <w:p w14:paraId="1727DE72" w14:textId="77777777" w:rsidR="008B29CF" w:rsidRPr="00C5124B" w:rsidRDefault="008B29CF" w:rsidP="008B29CF">
      <w:pPr>
        <w:keepNext/>
        <w:keepLines/>
        <w:autoSpaceDE w:val="0"/>
        <w:autoSpaceDN w:val="0"/>
        <w:adjustRightInd w:val="0"/>
        <w:spacing w:after="0" w:line="240" w:lineRule="auto"/>
        <w:jc w:val="both"/>
        <w:rPr>
          <w:rFonts w:ascii="Tahoma" w:eastAsia="Times New Roman" w:hAnsi="Tahoma" w:cs="Tahoma"/>
          <w:lang w:eastAsia="sl-SI"/>
        </w:rPr>
      </w:pPr>
    </w:p>
    <w:p w14:paraId="6F8D8883" w14:textId="77777777" w:rsidR="008B29CF" w:rsidRPr="003F4255" w:rsidRDefault="008B29CF" w:rsidP="008B29C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23BB0646"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8EC687F"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0071AB67" w14:textId="77777777" w:rsidR="00EB0650" w:rsidRPr="003F4255" w:rsidRDefault="00EB0650" w:rsidP="00530307">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23C94B09"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330E5D">
        <w:rPr>
          <w:rFonts w:ascii="Tahoma" w:hAnsi="Tahoma" w:cs="Tahoma"/>
          <w:b/>
          <w:sz w:val="22"/>
          <w:szCs w:val="22"/>
        </w:rPr>
        <w:t>POGODBENA VREDNOST</w:t>
      </w:r>
    </w:p>
    <w:p w14:paraId="7C507015"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34E8DCD7" w14:textId="77777777" w:rsidR="00EC3759" w:rsidRPr="00EC4317"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46CE212" w14:textId="77777777" w:rsidR="00EC3759" w:rsidRPr="00EC4317" w:rsidRDefault="00EC3759" w:rsidP="00530307">
      <w:pPr>
        <w:pStyle w:val="Glava"/>
        <w:keepNext/>
        <w:keepLines/>
        <w:tabs>
          <w:tab w:val="clear" w:pos="4536"/>
          <w:tab w:val="clear" w:pos="9072"/>
        </w:tabs>
        <w:jc w:val="both"/>
        <w:rPr>
          <w:rFonts w:ascii="Tahoma" w:hAnsi="Tahoma" w:cs="Tahoma"/>
          <w:sz w:val="22"/>
          <w:szCs w:val="22"/>
        </w:rPr>
      </w:pPr>
    </w:p>
    <w:p w14:paraId="4029AEB2" w14:textId="77777777" w:rsidR="00456ED3" w:rsidRPr="00757CE3" w:rsidRDefault="00456ED3" w:rsidP="00456ED3">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Pr>
          <w:rFonts w:ascii="Tahoma" w:eastAsia="Times New Roman" w:hAnsi="Tahoma" w:cs="Tahoma"/>
          <w:lang w:eastAsia="sl-SI"/>
        </w:rPr>
        <w:t xml:space="preserve"> vseh pogodbenih del </w:t>
      </w:r>
      <w:r w:rsidRPr="00757CE3">
        <w:rPr>
          <w:rFonts w:ascii="Tahoma" w:eastAsia="Times New Roman" w:hAnsi="Tahoma" w:cs="Tahoma"/>
          <w:lang w:eastAsia="sl-SI"/>
        </w:rPr>
        <w:t>iz 2. člena te pogodbe je določena na podlagi ponudbe izvajalca in na podlagi ponudbenega predračuna izvajalca znaša na dan sklenitve te pogodbe v neto vrednosti:</w:t>
      </w:r>
    </w:p>
    <w:p w14:paraId="1A1FBA8F"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E44B5E6" w14:textId="77777777" w:rsidR="00094360" w:rsidRDefault="00094360" w:rsidP="00530307">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3D030A01"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38A38CD9" w14:textId="77777777" w:rsidR="00094360" w:rsidRPr="000A7527" w:rsidRDefault="00094360" w:rsidP="00530307">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755F3B6B" w14:textId="77777777" w:rsidR="00094360" w:rsidRDefault="00094360"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617768DC" w14:textId="17B72E35" w:rsidR="0018566F" w:rsidRPr="005C46BB" w:rsidRDefault="00E36583" w:rsidP="0018566F">
      <w:pPr>
        <w:keepNext/>
        <w:keepLines/>
        <w:spacing w:after="0" w:line="240" w:lineRule="auto"/>
        <w:jc w:val="both"/>
        <w:rPr>
          <w:rFonts w:ascii="Tahoma" w:hAnsi="Tahoma" w:cs="Tahoma"/>
        </w:rPr>
      </w:pPr>
      <w:r w:rsidRPr="00270A08">
        <w:rPr>
          <w:rFonts w:ascii="Tahoma" w:hAnsi="Tahoma" w:cs="Tahoma"/>
        </w:rPr>
        <w:t>pri čemer je pogodbena cena, navedena v ponudbenem predračunu izvajalca, fiksna ves čas veljavnosti pogodbe, razen v primeru znižanja cen</w:t>
      </w:r>
      <w:r>
        <w:rPr>
          <w:rFonts w:ascii="Tahoma" w:hAnsi="Tahoma" w:cs="Tahoma"/>
        </w:rPr>
        <w:t>.</w:t>
      </w:r>
    </w:p>
    <w:p w14:paraId="3CFEBCD4" w14:textId="77777777" w:rsidR="00094360" w:rsidRPr="003F4255" w:rsidRDefault="00094360" w:rsidP="00530307">
      <w:pPr>
        <w:keepNext/>
        <w:keepLines/>
        <w:spacing w:after="0" w:line="240" w:lineRule="auto"/>
        <w:jc w:val="both"/>
        <w:rPr>
          <w:rFonts w:ascii="Tahoma" w:eastAsia="Times New Roman" w:hAnsi="Tahoma" w:cs="Tahoma"/>
          <w:lang w:eastAsia="sl-SI"/>
        </w:rPr>
      </w:pPr>
    </w:p>
    <w:p w14:paraId="139EE2FD" w14:textId="4BE57433" w:rsidR="00094360" w:rsidRPr="00E054E6" w:rsidRDefault="00094360" w:rsidP="00530307">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Pogodbena vrednost ne vključuje davka na dodano vrednost (DDV). </w:t>
      </w:r>
      <w:r w:rsidR="00061246" w:rsidRPr="00061246">
        <w:rPr>
          <w:rFonts w:ascii="Tahoma" w:hAnsi="Tahoma" w:cs="Tahoma"/>
        </w:rPr>
        <w:t xml:space="preserve"> </w:t>
      </w:r>
      <w:r w:rsidR="00061246" w:rsidRPr="00A96D73">
        <w:rPr>
          <w:rFonts w:ascii="Tahoma" w:hAnsi="Tahoma" w:cs="Tahoma"/>
        </w:rPr>
        <w:t>DDV se obračuna v skladu z vsakokratno veljavno zakonodajo</w:t>
      </w:r>
      <w:r w:rsidR="00061246">
        <w:rPr>
          <w:rFonts w:ascii="Tahoma" w:hAnsi="Tahoma" w:cs="Tahoma"/>
        </w:rPr>
        <w:t xml:space="preserve"> v Republiki Sloveniji.</w:t>
      </w:r>
    </w:p>
    <w:p w14:paraId="5176D2CF" w14:textId="77777777" w:rsidR="003F4255" w:rsidRPr="00E054E6" w:rsidRDefault="003F4255" w:rsidP="00530307">
      <w:pPr>
        <w:keepNext/>
        <w:keepLines/>
        <w:spacing w:after="0" w:line="240" w:lineRule="auto"/>
        <w:jc w:val="both"/>
        <w:rPr>
          <w:rFonts w:ascii="Tahoma" w:eastAsia="Times New Roman" w:hAnsi="Tahoma" w:cs="Tahoma"/>
          <w:lang w:eastAsia="sl-SI"/>
        </w:rPr>
      </w:pPr>
    </w:p>
    <w:p w14:paraId="5682334D" w14:textId="77777777" w:rsidR="00561C2D" w:rsidRDefault="00561C2D" w:rsidP="00561C2D">
      <w:pPr>
        <w:keepNext/>
        <w:keepLines/>
        <w:spacing w:after="0" w:line="240" w:lineRule="auto"/>
        <w:jc w:val="both"/>
        <w:rPr>
          <w:rFonts w:ascii="Tahoma" w:hAnsi="Tahoma" w:cs="Tahoma"/>
          <w:lang w:eastAsia="sl-SI"/>
        </w:rPr>
      </w:pPr>
    </w:p>
    <w:p w14:paraId="5BF70496" w14:textId="77777777" w:rsidR="00561C2D" w:rsidRPr="00BA1D0D" w:rsidRDefault="00561C2D"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1D0D">
        <w:rPr>
          <w:rFonts w:ascii="Tahoma" w:eastAsia="Times New Roman" w:hAnsi="Tahoma" w:cs="Tahoma"/>
          <w:color w:val="000000"/>
          <w:lang w:eastAsia="sl-SI"/>
        </w:rPr>
        <w:t>člen</w:t>
      </w:r>
    </w:p>
    <w:p w14:paraId="2E77D2BF" w14:textId="77777777" w:rsidR="00A75075" w:rsidRPr="00A75075" w:rsidRDefault="00A75075" w:rsidP="00A75075">
      <w:pPr>
        <w:keepNext/>
        <w:keepLines/>
        <w:spacing w:after="0" w:line="240" w:lineRule="auto"/>
        <w:jc w:val="both"/>
        <w:rPr>
          <w:rFonts w:ascii="Tahoma" w:eastAsia="Times New Roman" w:hAnsi="Tahoma" w:cs="Tahoma"/>
          <w:lang w:eastAsia="sl-SI"/>
        </w:rPr>
      </w:pPr>
      <w:r w:rsidRPr="00A75075">
        <w:rPr>
          <w:rFonts w:ascii="Tahoma" w:eastAsia="Times New Roman" w:hAnsi="Tahoma" w:cs="Tahoma"/>
          <w:lang w:eastAsia="sl-SI"/>
        </w:rPr>
        <w:lastRenderedPageBreak/>
        <w:t xml:space="preserve">V pogodbenih cenah, navedenih v posameznih postavkah ponudbenega predračuna izvajalca, so upoštevani vsi materialni in nematerialni stroški, potrebni za kvalitetno in pravočasno izvedbo predmeta pogodbe, vključno s stroški dela, stroški dobave opreme, stroški prevoza, stroški organizacije delovišča, stroški pripravljalnih del, stroški za varnost pri delu, stroški zavarovanja materiala, opreme, pripomočkov in delovne sile, stroški odvoza in razgradnje odpadkov, stroški odprave napak v času garancijske dobe, stroški izdelave ponudbene dokumentacije, popusti, dajatvami ter carinskimi obveznostmi kot tudi stroški za vsa ostala dela in naloge, ki so v pogodbi opredeljene kot obveznosti izvajalca. </w:t>
      </w:r>
    </w:p>
    <w:p w14:paraId="45DCC493" w14:textId="77777777" w:rsidR="00411EA6" w:rsidRPr="00411EA6"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p>
    <w:p w14:paraId="416E176A" w14:textId="77777777" w:rsidR="00411EA6" w:rsidRPr="00FF1574" w:rsidRDefault="00411EA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37851972" w14:textId="77777777" w:rsidR="00EC3759" w:rsidRDefault="00EC3759" w:rsidP="00530307">
      <w:pPr>
        <w:keepNext/>
        <w:keepLines/>
        <w:spacing w:after="0" w:line="240" w:lineRule="auto"/>
        <w:jc w:val="both"/>
        <w:rPr>
          <w:rFonts w:ascii="Tahoma" w:eastAsia="Times New Roman" w:hAnsi="Tahoma" w:cs="Tahoma"/>
          <w:lang w:eastAsia="sl-SI"/>
        </w:rPr>
      </w:pPr>
    </w:p>
    <w:p w14:paraId="082DFF63"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Povišanje pogodbene vrednosti zaradi nepredvidenih del in/ali sprememba pogodbe oziroma povišanje pogodbene vrednosti zaradi dodatnih del (pozneje naročena dela) je mogoče pod pogojem, da povišanje ne presega 30 % (trideset odstotkov) pogodbene vrednosti, navedene v </w:t>
      </w:r>
      <w:r>
        <w:rPr>
          <w:rFonts w:ascii="Tahoma" w:eastAsia="Times New Roman" w:hAnsi="Tahoma" w:cs="Tahoma"/>
          <w:lang w:eastAsia="sl-SI"/>
        </w:rPr>
        <w:t>4</w:t>
      </w:r>
      <w:r w:rsidRPr="00411EA6">
        <w:rPr>
          <w:rFonts w:ascii="Tahoma" w:eastAsia="Times New Roman" w:hAnsi="Tahoma" w:cs="Tahoma"/>
          <w:lang w:eastAsia="sl-SI"/>
        </w:rPr>
        <w:t xml:space="preserve">. členu te pogodbe, in da so izpolnjeni pogoji iz 95. člena ZJN-3. </w:t>
      </w:r>
    </w:p>
    <w:p w14:paraId="67AB2BB0"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2CB7FE04"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Če se obseg del poveča zaradi nepredvidenih del in/ali dodatnih del, ki ga pogodbeni stranki sporazumno ugotovita in naročnik s tem pisno soglaša, se ta dela obračunavajo po cenah, ki so določene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xml:space="preserve"> za posamezne merske enote del, oziroma če niso zajete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po kalkulativnih elementih izvajalca za ta dela, ki so sestavni del ponudbe</w:t>
      </w:r>
      <w:r w:rsidR="00D41B04">
        <w:rPr>
          <w:rFonts w:ascii="Tahoma" w:eastAsia="Times New Roman" w:hAnsi="Tahoma" w:cs="Tahoma"/>
          <w:lang w:eastAsia="sl-SI"/>
        </w:rPr>
        <w:t xml:space="preserve"> izvajalca</w:t>
      </w:r>
      <w:r w:rsidRPr="00411EA6">
        <w:rPr>
          <w:rFonts w:ascii="Tahoma" w:eastAsia="Times New Roman" w:hAnsi="Tahoma" w:cs="Tahoma"/>
          <w:lang w:eastAsia="sl-SI"/>
        </w:rPr>
        <w:t>. V teh primerih bo naročnik z izvajalcem sklenil aneks k tej pogodbi v skladu s 95. členom ZJN-3.</w:t>
      </w:r>
    </w:p>
    <w:p w14:paraId="2998BBB1"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63653FC7"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Naročnik ne bo priznal nepredvidenih del in/ali dodatnih del, v kolikor ne bodo potrjena in evidentirana v gradbenem dnevniku s strani osebe, ki opravlja nadzor nad gradbenimi deli, pred izvedbo le teh. Pri dodatnih delih izvajalec ni upravičen do obračuna manipulativnih stroškov.</w:t>
      </w:r>
    </w:p>
    <w:p w14:paraId="3E4CA443"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1D46788E" w14:textId="77777777" w:rsid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V primeru iz prvega odstavka tega člena pogodbe kakršno koli zvišanje pogodbene vrednosti ne sme presegati 30 % (trideset odstotkov) pogodbene vrednosti, navedene v </w:t>
      </w:r>
      <w:r w:rsidR="00D41B04">
        <w:rPr>
          <w:rFonts w:ascii="Tahoma" w:eastAsia="Times New Roman" w:hAnsi="Tahoma" w:cs="Tahoma"/>
          <w:lang w:eastAsia="sl-SI"/>
        </w:rPr>
        <w:t>4</w:t>
      </w:r>
      <w:r w:rsidRPr="00411EA6">
        <w:rPr>
          <w:rFonts w:ascii="Tahoma" w:eastAsia="Times New Roman" w:hAnsi="Tahoma" w:cs="Tahoma"/>
          <w:lang w:eastAsia="sl-SI"/>
        </w:rPr>
        <w:t xml:space="preserve">. členu te pogodbe. Če je opravljenih več zaporednih zvišanj (iz prvega odstavka tega člena pogodbe), velja ta omejitev za vrednost vseh zvišanj skupaj. Upoštevaje </w:t>
      </w:r>
      <w:r>
        <w:rPr>
          <w:rFonts w:ascii="Tahoma" w:eastAsia="Times New Roman" w:hAnsi="Tahoma" w:cs="Tahoma"/>
          <w:lang w:eastAsia="sl-SI"/>
        </w:rPr>
        <w:t>5</w:t>
      </w:r>
      <w:r w:rsidRPr="00411EA6">
        <w:rPr>
          <w:rFonts w:ascii="Tahoma" w:eastAsia="Times New Roman" w:hAnsi="Tahoma" w:cs="Tahoma"/>
          <w:lang w:eastAsia="sl-SI"/>
        </w:rPr>
        <w:t>. člen pogodbe, se</w:t>
      </w:r>
      <w:r w:rsidR="00D41B04">
        <w:rPr>
          <w:rFonts w:ascii="Tahoma" w:eastAsia="Times New Roman" w:hAnsi="Tahoma" w:cs="Tahoma"/>
          <w:lang w:eastAsia="sl-SI"/>
        </w:rPr>
        <w:t>,</w:t>
      </w:r>
      <w:r w:rsidRPr="00411EA6">
        <w:rPr>
          <w:rFonts w:ascii="Tahoma" w:eastAsia="Times New Roman" w:hAnsi="Tahoma" w:cs="Tahoma"/>
          <w:lang w:eastAsia="sl-SI"/>
        </w:rPr>
        <w:t xml:space="preserve"> kot referenčna vrednost za izračun najvišje dovoljene vrednosti sprememb v primeru iz prvega odstavka tega člena</w:t>
      </w:r>
      <w:r w:rsidR="00D41B04">
        <w:rPr>
          <w:rFonts w:ascii="Tahoma" w:eastAsia="Times New Roman" w:hAnsi="Tahoma" w:cs="Tahoma"/>
          <w:lang w:eastAsia="sl-SI"/>
        </w:rPr>
        <w:t>,</w:t>
      </w:r>
      <w:r w:rsidRPr="00411EA6">
        <w:rPr>
          <w:rFonts w:ascii="Tahoma" w:eastAsia="Times New Roman" w:hAnsi="Tahoma" w:cs="Tahoma"/>
          <w:lang w:eastAsia="sl-SI"/>
        </w:rPr>
        <w:t xml:space="preserve"> uporabi vrednost pogodbe s posodobljenimi cenami.</w:t>
      </w:r>
    </w:p>
    <w:p w14:paraId="338BADBD" w14:textId="77777777" w:rsidR="00411EA6" w:rsidRDefault="00411EA6" w:rsidP="00411EA6">
      <w:pPr>
        <w:keepNext/>
        <w:keepLines/>
        <w:spacing w:after="0" w:line="240" w:lineRule="auto"/>
        <w:jc w:val="both"/>
        <w:rPr>
          <w:rFonts w:ascii="Tahoma" w:eastAsia="Times New Roman" w:hAnsi="Tahoma" w:cs="Tahoma"/>
          <w:lang w:eastAsia="sl-SI"/>
        </w:rPr>
      </w:pPr>
    </w:p>
    <w:p w14:paraId="1094F073" w14:textId="77777777" w:rsidR="00EC3759" w:rsidRPr="00601436" w:rsidRDefault="003F4255" w:rsidP="002C7037">
      <w:pPr>
        <w:pStyle w:val="Odstavekseznama"/>
        <w:keepNext/>
        <w:keepLines/>
        <w:numPr>
          <w:ilvl w:val="0"/>
          <w:numId w:val="10"/>
        </w:numPr>
        <w:ind w:left="567" w:hanging="567"/>
        <w:jc w:val="center"/>
        <w:rPr>
          <w:rFonts w:ascii="Tahoma" w:hAnsi="Tahoma" w:cs="Tahoma"/>
          <w:b/>
          <w:sz w:val="22"/>
          <w:szCs w:val="22"/>
        </w:rPr>
      </w:pPr>
      <w:r w:rsidRPr="00601436">
        <w:rPr>
          <w:rFonts w:ascii="Tahoma" w:hAnsi="Tahoma" w:cs="Tahoma"/>
          <w:b/>
          <w:sz w:val="22"/>
          <w:szCs w:val="22"/>
        </w:rPr>
        <w:t>NAČIN OBRAČUNAVANJA IN PLAČILO</w:t>
      </w:r>
    </w:p>
    <w:p w14:paraId="3CD91583" w14:textId="77777777" w:rsidR="00EC3759" w:rsidRPr="00FF1574" w:rsidRDefault="00EC3759" w:rsidP="00530307">
      <w:pPr>
        <w:keepNext/>
        <w:keepLines/>
        <w:spacing w:after="0" w:line="240" w:lineRule="auto"/>
        <w:jc w:val="center"/>
        <w:rPr>
          <w:rFonts w:ascii="Tahoma" w:eastAsia="Times New Roman" w:hAnsi="Tahoma" w:cs="Tahoma"/>
          <w:lang w:eastAsia="sl-SI"/>
        </w:rPr>
      </w:pPr>
    </w:p>
    <w:p w14:paraId="6F1B2318" w14:textId="77777777" w:rsidR="00E360E6" w:rsidRPr="00FF1574" w:rsidRDefault="00E360E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7F1E4E1F" w14:textId="77777777" w:rsidR="00E360E6" w:rsidRPr="00FF1574" w:rsidRDefault="00E360E6" w:rsidP="00530307">
      <w:pPr>
        <w:keepNext/>
        <w:keepLines/>
        <w:spacing w:after="0" w:line="240" w:lineRule="auto"/>
        <w:ind w:left="360"/>
        <w:jc w:val="both"/>
        <w:rPr>
          <w:rFonts w:ascii="Tahoma" w:hAnsi="Tahoma" w:cs="Tahoma"/>
          <w:highlight w:val="yellow"/>
        </w:rPr>
      </w:pPr>
    </w:p>
    <w:p w14:paraId="48A7E596" w14:textId="77777777"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Pogodbeni stranki bosta opravili obračun del na podlagi iz</w:t>
      </w:r>
      <w:r w:rsidR="00C9313D" w:rsidRPr="00FB7A00">
        <w:rPr>
          <w:rFonts w:ascii="Tahoma" w:eastAsia="Times New Roman" w:hAnsi="Tahoma" w:cs="Tahoma"/>
          <w:lang w:eastAsia="sl-SI"/>
        </w:rPr>
        <w:t>stavljenih</w:t>
      </w:r>
      <w:r w:rsidRPr="00FB7A00">
        <w:rPr>
          <w:rFonts w:ascii="Tahoma" w:eastAsia="Times New Roman" w:hAnsi="Tahoma" w:cs="Tahoma"/>
          <w:lang w:eastAsia="sl-SI"/>
        </w:rPr>
        <w:t xml:space="preserve"> začasnih mesečnih situacij in končne situacije</w:t>
      </w:r>
      <w:r w:rsidR="00E4057D" w:rsidRPr="00FB7A00">
        <w:rPr>
          <w:rFonts w:ascii="Tahoma" w:eastAsia="Times New Roman" w:hAnsi="Tahoma" w:cs="Tahoma"/>
          <w:lang w:eastAsia="sl-SI"/>
        </w:rPr>
        <w:t>.</w:t>
      </w:r>
    </w:p>
    <w:p w14:paraId="6C1F7BBD" w14:textId="77777777"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p>
    <w:p w14:paraId="0EDAF01C" w14:textId="77777777" w:rsidR="003C7F02" w:rsidRPr="00FB7A00"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003A0BC3"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DE1E40C" w14:textId="3CA7999A"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 xml:space="preserve">Izvajalec na podlagi potrjenih podatkov iz knjige obračunskih izmer in dogovorjenih cen sestavi mesečne začasne situacije, ki </w:t>
      </w:r>
      <w:r w:rsidR="00C9313D" w:rsidRPr="00FB7A00">
        <w:rPr>
          <w:rFonts w:ascii="Tahoma" w:eastAsia="Times New Roman" w:hAnsi="Tahoma" w:cs="Tahoma"/>
          <w:lang w:eastAsia="sl-SI"/>
        </w:rPr>
        <w:t>zajemajo</w:t>
      </w:r>
      <w:r w:rsidRPr="00FB7A00">
        <w:rPr>
          <w:rFonts w:ascii="Tahoma" w:eastAsia="Times New Roman" w:hAnsi="Tahoma" w:cs="Tahoma"/>
          <w:lang w:eastAsia="sl-SI"/>
        </w:rPr>
        <w:t xml:space="preserve"> vsa opravljena dela in vgrajeni material od prvega do zadnjega dne v obračunskem mesecu. Začasna mesečna situacija mora biti iz</w:t>
      </w:r>
      <w:r w:rsidR="00707470" w:rsidRPr="00FB7A00">
        <w:rPr>
          <w:rFonts w:ascii="Tahoma" w:eastAsia="Times New Roman" w:hAnsi="Tahoma" w:cs="Tahoma"/>
          <w:lang w:eastAsia="sl-SI"/>
        </w:rPr>
        <w:t>stavljena</w:t>
      </w:r>
      <w:r w:rsidRPr="00FB7A00">
        <w:rPr>
          <w:rFonts w:ascii="Tahoma" w:eastAsia="Times New Roman" w:hAnsi="Tahoma" w:cs="Tahoma"/>
          <w:lang w:eastAsia="sl-SI"/>
        </w:rPr>
        <w:t xml:space="preserve"> v roku petih (5) koledarskih dni </w:t>
      </w:r>
      <w:r w:rsidR="00061246">
        <w:rPr>
          <w:rFonts w:ascii="Tahoma" w:eastAsia="Times New Roman" w:hAnsi="Tahoma" w:cs="Tahoma"/>
          <w:lang w:eastAsia="sl-SI"/>
        </w:rPr>
        <w:t>v mesecu za pretekli (obračunski</w:t>
      </w:r>
      <w:r w:rsidR="00072858">
        <w:rPr>
          <w:rFonts w:ascii="Tahoma" w:eastAsia="Times New Roman" w:hAnsi="Tahoma" w:cs="Tahoma"/>
          <w:lang w:eastAsia="sl-SI"/>
        </w:rPr>
        <w:t xml:space="preserve">) mesec. </w:t>
      </w:r>
    </w:p>
    <w:p w14:paraId="6DF680A4"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4B20B77" w14:textId="77777777" w:rsidR="003C7F02" w:rsidRPr="00FB7A00"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5D6E9FAF"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640E47B" w14:textId="191D5A60" w:rsidR="00F73B87" w:rsidRDefault="003C7F02" w:rsidP="00F73B8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lastRenderedPageBreak/>
        <w:t>Naročnik je dolžan preveriti pravilno vrednost opravljenih del na osnovi začasno izstavljene mesečne situacije in potrjene knjige obračunskih izmer, ter njeno pravilnost potrditi v osmih (8) koledarskih dn</w:t>
      </w:r>
      <w:r w:rsidR="007E7C5A">
        <w:rPr>
          <w:rFonts w:ascii="Tahoma" w:eastAsia="Times New Roman" w:hAnsi="Tahoma" w:cs="Tahoma"/>
          <w:lang w:eastAsia="sl-SI"/>
        </w:rPr>
        <w:t xml:space="preserve">i </w:t>
      </w:r>
      <w:r w:rsidRPr="003C7F02">
        <w:rPr>
          <w:rFonts w:ascii="Tahoma" w:eastAsia="Times New Roman" w:hAnsi="Tahoma" w:cs="Tahoma"/>
          <w:lang w:eastAsia="sl-SI"/>
        </w:rPr>
        <w:t xml:space="preserve"> od dneva uradno evidentiranega prejema situacije v svojem vložišču. </w:t>
      </w:r>
      <w:r w:rsidR="00F73B87" w:rsidRPr="003C7F02">
        <w:rPr>
          <w:rFonts w:ascii="Tahoma" w:eastAsia="Times New Roman" w:hAnsi="Tahoma" w:cs="Tahoma"/>
          <w:lang w:eastAsia="sl-SI"/>
        </w:rPr>
        <w:t xml:space="preserve">Če naročnik ne pregleda in potrdi situacije v roku </w:t>
      </w:r>
      <w:r w:rsidR="00F73B87">
        <w:rPr>
          <w:rFonts w:ascii="Tahoma" w:eastAsia="Times New Roman" w:hAnsi="Tahoma" w:cs="Tahoma"/>
          <w:lang w:eastAsia="sl-SI"/>
        </w:rPr>
        <w:t>osmih (</w:t>
      </w:r>
      <w:r w:rsidR="00F73B87" w:rsidRPr="003C7F02">
        <w:rPr>
          <w:rFonts w:ascii="Tahoma" w:eastAsia="Times New Roman" w:hAnsi="Tahoma" w:cs="Tahoma"/>
          <w:lang w:eastAsia="sl-SI"/>
        </w:rPr>
        <w:t>8</w:t>
      </w:r>
      <w:r w:rsidR="00F73B87">
        <w:rPr>
          <w:rFonts w:ascii="Tahoma" w:eastAsia="Times New Roman" w:hAnsi="Tahoma" w:cs="Tahoma"/>
          <w:lang w:eastAsia="sl-SI"/>
        </w:rPr>
        <w:t>)</w:t>
      </w:r>
      <w:r w:rsidR="00E54AB7">
        <w:rPr>
          <w:rFonts w:ascii="Tahoma" w:eastAsia="Times New Roman" w:hAnsi="Tahoma" w:cs="Tahoma"/>
          <w:lang w:eastAsia="sl-SI"/>
        </w:rPr>
        <w:t xml:space="preserve"> koledarskih</w:t>
      </w:r>
      <w:r w:rsidR="00F73B87" w:rsidRPr="003C7F02">
        <w:rPr>
          <w:rFonts w:ascii="Tahoma" w:eastAsia="Times New Roman" w:hAnsi="Tahoma" w:cs="Tahoma"/>
          <w:lang w:eastAsia="sl-SI"/>
        </w:rPr>
        <w:t xml:space="preserve"> dni od prejema in ji tudi ne ugovarja, se šteje, da je potrjena s pretekom tega roka.</w:t>
      </w:r>
    </w:p>
    <w:p w14:paraId="48487F76" w14:textId="77777777" w:rsidR="00E54AB7" w:rsidRPr="003C7F02" w:rsidRDefault="00E54AB7" w:rsidP="00F73B87">
      <w:pPr>
        <w:keepNext/>
        <w:keepLines/>
        <w:tabs>
          <w:tab w:val="left" w:pos="1418"/>
          <w:tab w:val="left" w:pos="1702"/>
        </w:tabs>
        <w:spacing w:after="0" w:line="240" w:lineRule="auto"/>
        <w:jc w:val="both"/>
        <w:rPr>
          <w:rFonts w:ascii="Tahoma" w:eastAsia="Times New Roman" w:hAnsi="Tahoma" w:cs="Tahoma"/>
          <w:lang w:eastAsia="sl-SI"/>
        </w:rPr>
      </w:pPr>
    </w:p>
    <w:p w14:paraId="77F0D30A" w14:textId="293BEB0B"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t>V primeru, da iz</w:t>
      </w:r>
      <w:r w:rsidR="00707470">
        <w:rPr>
          <w:rFonts w:ascii="Tahoma" w:eastAsia="Times New Roman" w:hAnsi="Tahoma" w:cs="Tahoma"/>
          <w:lang w:eastAsia="sl-SI"/>
        </w:rPr>
        <w:t>stavljena</w:t>
      </w:r>
      <w:r w:rsidRPr="003C7F02">
        <w:rPr>
          <w:rFonts w:ascii="Tahoma" w:eastAsia="Times New Roman" w:hAnsi="Tahoma" w:cs="Tahoma"/>
          <w:lang w:eastAsia="sl-SI"/>
        </w:rPr>
        <w:t xml:space="preserve"> situacija ni pravilna, jo je </w:t>
      </w:r>
      <w:r w:rsidR="00072858">
        <w:rPr>
          <w:rFonts w:ascii="Tahoma" w:eastAsia="Times New Roman" w:hAnsi="Tahoma" w:cs="Tahoma"/>
          <w:lang w:eastAsia="sl-SI"/>
        </w:rPr>
        <w:t xml:space="preserve">dolžan naročnik zavrniti </w:t>
      </w:r>
      <w:r w:rsidR="00C879F3" w:rsidRPr="00C879F3">
        <w:rPr>
          <w:rFonts w:ascii="Tahoma" w:eastAsia="Times New Roman" w:hAnsi="Tahoma" w:cs="Tahoma"/>
          <w:lang w:eastAsia="sl-SI"/>
        </w:rPr>
        <w:t>v</w:t>
      </w:r>
      <w:r w:rsidR="00E54AB7">
        <w:rPr>
          <w:rFonts w:ascii="Tahoma" w:eastAsia="Times New Roman" w:hAnsi="Tahoma" w:cs="Tahoma"/>
          <w:lang w:eastAsia="sl-SI"/>
        </w:rPr>
        <w:t xml:space="preserve"> osmih (8)</w:t>
      </w:r>
      <w:r w:rsidR="00C879F3" w:rsidRPr="00C879F3">
        <w:rPr>
          <w:rFonts w:ascii="Tahoma" w:eastAsia="Times New Roman" w:hAnsi="Tahoma" w:cs="Tahoma"/>
          <w:lang w:eastAsia="sl-SI"/>
        </w:rPr>
        <w:t xml:space="preserve">  koledarskih dn</w:t>
      </w:r>
      <w:r w:rsidR="007E7C5A">
        <w:rPr>
          <w:rFonts w:ascii="Tahoma" w:eastAsia="Times New Roman" w:hAnsi="Tahoma" w:cs="Tahoma"/>
          <w:lang w:eastAsia="sl-SI"/>
        </w:rPr>
        <w:t xml:space="preserve">i </w:t>
      </w:r>
      <w:r w:rsidR="00C879F3" w:rsidRPr="00C879F3">
        <w:rPr>
          <w:rFonts w:ascii="Tahoma" w:eastAsia="Times New Roman" w:hAnsi="Tahoma" w:cs="Tahoma"/>
          <w:lang w:eastAsia="sl-SI"/>
        </w:rPr>
        <w:t xml:space="preserve"> </w:t>
      </w:r>
      <w:r w:rsidRPr="003C7F02">
        <w:rPr>
          <w:rFonts w:ascii="Tahoma" w:eastAsia="Times New Roman" w:hAnsi="Tahoma" w:cs="Tahoma"/>
          <w:lang w:eastAsia="sl-SI"/>
        </w:rPr>
        <w:t xml:space="preserve">z obrazložitvijo, izvajalec pa </w:t>
      </w:r>
      <w:r w:rsidR="00072858">
        <w:rPr>
          <w:rFonts w:ascii="Tahoma" w:eastAsia="Times New Roman" w:hAnsi="Tahoma" w:cs="Tahoma"/>
          <w:lang w:eastAsia="sl-SI"/>
        </w:rPr>
        <w:t xml:space="preserve">je dolžan </w:t>
      </w:r>
      <w:r w:rsidRPr="003C7F02">
        <w:rPr>
          <w:rFonts w:ascii="Tahoma" w:eastAsia="Times New Roman" w:hAnsi="Tahoma" w:cs="Tahoma"/>
          <w:lang w:eastAsia="sl-SI"/>
        </w:rPr>
        <w:t>izstaviti novo</w:t>
      </w:r>
      <w:r w:rsidR="00D41B04">
        <w:rPr>
          <w:rFonts w:ascii="Tahoma" w:eastAsia="Times New Roman" w:hAnsi="Tahoma" w:cs="Tahoma"/>
          <w:lang w:eastAsia="sl-SI"/>
        </w:rPr>
        <w:t>,</w:t>
      </w:r>
      <w:r w:rsidRPr="003C7F02">
        <w:rPr>
          <w:rFonts w:ascii="Tahoma" w:eastAsia="Times New Roman" w:hAnsi="Tahoma" w:cs="Tahoma"/>
          <w:lang w:eastAsia="sl-SI"/>
        </w:rPr>
        <w:t xml:space="preserve"> popravljeno situacijo</w:t>
      </w:r>
      <w:r w:rsidR="00072858">
        <w:rPr>
          <w:rFonts w:ascii="Tahoma" w:eastAsia="Times New Roman" w:hAnsi="Tahoma" w:cs="Tahoma"/>
          <w:lang w:eastAsia="sl-SI"/>
        </w:rPr>
        <w:t>,</w:t>
      </w:r>
      <w:r w:rsidRPr="003C7F02">
        <w:rPr>
          <w:rFonts w:ascii="Tahoma" w:eastAsia="Times New Roman" w:hAnsi="Tahoma" w:cs="Tahoma"/>
          <w:lang w:eastAsia="sl-SI"/>
        </w:rPr>
        <w:t xml:space="preserve"> v roku petih (5) koledarskih dni od zavrnitve</w:t>
      </w:r>
      <w:r w:rsidR="00391977">
        <w:rPr>
          <w:rFonts w:ascii="Tahoma" w:eastAsia="Times New Roman" w:hAnsi="Tahoma" w:cs="Tahoma"/>
          <w:lang w:eastAsia="sl-SI"/>
        </w:rPr>
        <w:t>.</w:t>
      </w:r>
    </w:p>
    <w:p w14:paraId="6CDD17FF"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87B6F78"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Naročnik je dolžan potrjeno situacijo, ki </w:t>
      </w:r>
      <w:r w:rsidR="00D41B04">
        <w:rPr>
          <w:rFonts w:ascii="Tahoma" w:eastAsia="Times New Roman" w:hAnsi="Tahoma" w:cs="Tahoma"/>
          <w:lang w:eastAsia="sl-SI"/>
        </w:rPr>
        <w:t>je</w:t>
      </w:r>
      <w:r w:rsidRPr="0034106B">
        <w:rPr>
          <w:rFonts w:ascii="Tahoma" w:eastAsia="Times New Roman" w:hAnsi="Tahoma" w:cs="Tahoma"/>
          <w:lang w:eastAsia="sl-SI"/>
        </w:rPr>
        <w:t xml:space="preserve"> sestavljena v skladu s to pogodbo</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ob upoštevanju </w:t>
      </w:r>
      <w:r w:rsidR="00A6744A" w:rsidRPr="0034106B">
        <w:rPr>
          <w:rFonts w:ascii="Tahoma" w:eastAsia="Times New Roman" w:hAnsi="Tahoma" w:cs="Tahoma"/>
          <w:lang w:eastAsia="sl-SI"/>
        </w:rPr>
        <w:t>8</w:t>
      </w:r>
      <w:r w:rsidRPr="0034106B">
        <w:rPr>
          <w:rFonts w:ascii="Tahoma" w:eastAsia="Times New Roman" w:hAnsi="Tahoma" w:cs="Tahoma"/>
          <w:lang w:eastAsia="sl-SI"/>
        </w:rPr>
        <w:t xml:space="preserve">. in </w:t>
      </w:r>
      <w:r w:rsidR="00A6744A" w:rsidRPr="0034106B">
        <w:rPr>
          <w:rFonts w:ascii="Tahoma" w:eastAsia="Times New Roman" w:hAnsi="Tahoma" w:cs="Tahoma"/>
          <w:lang w:eastAsia="sl-SI"/>
        </w:rPr>
        <w:t>9</w:t>
      </w:r>
      <w:r w:rsidR="004A1BF1" w:rsidRPr="0034106B">
        <w:rPr>
          <w:rFonts w:ascii="Tahoma" w:eastAsia="Times New Roman" w:hAnsi="Tahoma" w:cs="Tahoma"/>
          <w:lang w:eastAsia="sl-SI"/>
        </w:rPr>
        <w:t xml:space="preserve">. </w:t>
      </w:r>
      <w:r w:rsidRPr="0034106B">
        <w:rPr>
          <w:rFonts w:ascii="Tahoma" w:eastAsia="Times New Roman" w:hAnsi="Tahoma" w:cs="Tahoma"/>
          <w:lang w:eastAsia="sl-SI"/>
        </w:rPr>
        <w:t>člena te pogodbe</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plačati v 30 (tridesetih) koledarskih dneh, šteto od prejema pravilne situacije v vložišče naročnika, na transakcijski račun izvajalca, ki je uradno evidentiran pri AJPES in bo naveden na situaciji.</w:t>
      </w:r>
    </w:p>
    <w:p w14:paraId="22702464"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330C2FB" w14:textId="77777777" w:rsidR="003C7F02" w:rsidRPr="0034106B"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0B4E8EE" w14:textId="77777777" w:rsidR="003C7F02" w:rsidRPr="0034106B" w:rsidRDefault="003C7F02" w:rsidP="00530307">
      <w:pPr>
        <w:keepNext/>
        <w:keepLines/>
        <w:tabs>
          <w:tab w:val="left" w:pos="1418"/>
          <w:tab w:val="left" w:pos="1702"/>
        </w:tabs>
        <w:spacing w:after="0" w:line="240" w:lineRule="auto"/>
        <w:rPr>
          <w:rFonts w:ascii="Tahoma" w:eastAsia="Times New Roman" w:hAnsi="Tahoma" w:cs="Tahoma"/>
          <w:lang w:eastAsia="sl-SI"/>
        </w:rPr>
      </w:pPr>
    </w:p>
    <w:p w14:paraId="7758D2D1"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Končni obračun bosta pogodbeni stranki izvršili na osnovi izstavljene končne situacije. </w:t>
      </w:r>
      <w:r w:rsidR="00863901" w:rsidRPr="0034106B">
        <w:rPr>
          <w:rFonts w:ascii="Tahoma" w:eastAsia="Times New Roman" w:hAnsi="Tahoma" w:cs="Tahoma"/>
          <w:lang w:eastAsia="sl-SI"/>
        </w:rPr>
        <w:t xml:space="preserve">Izvajalec bo izstavil končno situacijo v roku osmih (8) koledarskih dni po opravljeni primopredaji, ki se izvrši s podpisom </w:t>
      </w:r>
      <w:r w:rsidR="000513D6" w:rsidRPr="0034106B">
        <w:rPr>
          <w:rFonts w:ascii="Tahoma" w:eastAsia="Times New Roman" w:hAnsi="Tahoma" w:cs="Tahoma"/>
          <w:lang w:eastAsia="sl-SI"/>
        </w:rPr>
        <w:t>zapisnika o izvedenih vseh pogodbenih delih s strani obeh pogodbenih strank oziroma njunih predstavnikov</w:t>
      </w:r>
      <w:r w:rsidR="00863901" w:rsidRPr="0034106B">
        <w:rPr>
          <w:rFonts w:ascii="Tahoma" w:eastAsia="Times New Roman" w:hAnsi="Tahoma" w:cs="Tahoma"/>
          <w:lang w:eastAsia="sl-SI"/>
        </w:rPr>
        <w:t>, s katerim naročnik sprejme, izvajalec pa izroči izvedena dela. Pogoj za podpis zapisnika je zaključek vseh pogodbenih obveznosti.</w:t>
      </w:r>
    </w:p>
    <w:p w14:paraId="259C8C65"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01C2CAE6"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Potrditev končne situacije in morebitno plačilo za obračunana dela, ki se lahko nanašajo le na izvedena dela v zadnjem obračunskem mesecu, na osnovi te situacije, se opravi v skladu z </w:t>
      </w:r>
      <w:r w:rsidR="00DD5678">
        <w:rPr>
          <w:rFonts w:ascii="Tahoma" w:eastAsia="Times New Roman" w:hAnsi="Tahoma" w:cs="Tahoma"/>
          <w:lang w:eastAsia="sl-SI"/>
        </w:rPr>
        <w:t>9</w:t>
      </w:r>
      <w:r w:rsidRPr="0034106B">
        <w:rPr>
          <w:rFonts w:ascii="Tahoma" w:eastAsia="Times New Roman" w:hAnsi="Tahoma" w:cs="Tahoma"/>
          <w:lang w:eastAsia="sl-SI"/>
        </w:rPr>
        <w:t>. členom te pogodbe.</w:t>
      </w:r>
    </w:p>
    <w:p w14:paraId="28EE829E"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6115AF8E" w14:textId="77777777" w:rsidR="003C7F02" w:rsidRPr="0034106B"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17FCC85C" w14:textId="77777777" w:rsidR="003C7F02" w:rsidRPr="0034106B" w:rsidRDefault="003C7F02" w:rsidP="00530307">
      <w:pPr>
        <w:keepNext/>
        <w:keepLines/>
        <w:tabs>
          <w:tab w:val="left" w:pos="0"/>
        </w:tabs>
        <w:spacing w:after="0" w:line="240" w:lineRule="auto"/>
        <w:jc w:val="center"/>
        <w:rPr>
          <w:rFonts w:ascii="Tahoma" w:eastAsia="Times New Roman" w:hAnsi="Tahoma" w:cs="Tahoma"/>
          <w:lang w:eastAsia="sl-SI"/>
        </w:rPr>
      </w:pPr>
    </w:p>
    <w:p w14:paraId="579F28DE" w14:textId="1681BF3E" w:rsidR="003C7F02" w:rsidRPr="0034106B" w:rsidRDefault="00B50C94"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bo izvršil plačila za izvedena dela na osnovi izstavljenih in potrjenih začasnih mesečnih situacij v višini 95 % (petindevetdeset odstotkov) vrednosti</w:t>
      </w:r>
      <w:r w:rsidR="00411EA6">
        <w:rPr>
          <w:rFonts w:ascii="Tahoma" w:eastAsia="Times New Roman" w:hAnsi="Tahoma" w:cs="Tahoma"/>
          <w:lang w:eastAsia="sl-SI"/>
        </w:rPr>
        <w:t xml:space="preserve"> mesečne situacije </w:t>
      </w:r>
      <w:r w:rsidRPr="0034106B">
        <w:rPr>
          <w:rFonts w:ascii="Tahoma" w:eastAsia="Times New Roman" w:hAnsi="Tahoma" w:cs="Tahoma"/>
          <w:lang w:eastAsia="sl-SI"/>
        </w:rPr>
        <w:t xml:space="preserve">v roku, ki je naveden v </w:t>
      </w:r>
      <w:r w:rsidR="00411EA6">
        <w:rPr>
          <w:rFonts w:ascii="Tahoma" w:eastAsia="Times New Roman" w:hAnsi="Tahoma" w:cs="Tahoma"/>
          <w:lang w:eastAsia="sl-SI"/>
        </w:rPr>
        <w:t>9</w:t>
      </w:r>
      <w:r w:rsidRPr="0034106B">
        <w:rPr>
          <w:rFonts w:ascii="Tahoma" w:eastAsia="Times New Roman" w:hAnsi="Tahoma" w:cs="Tahoma"/>
          <w:lang w:eastAsia="sl-SI"/>
        </w:rPr>
        <w:t>. členu te pogodbe. Ostalo obveznost plačila po situacijah (5 % (pet odstotkov) zadržanih sredstev) bo naročnik zadržal in plačal najkasneje v tridesetih (30) koledarskih dn</w:t>
      </w:r>
      <w:r w:rsidR="007E7C5A">
        <w:rPr>
          <w:rFonts w:ascii="Tahoma" w:eastAsia="Times New Roman" w:hAnsi="Tahoma" w:cs="Tahoma"/>
          <w:lang w:eastAsia="sl-SI"/>
        </w:rPr>
        <w:t xml:space="preserve">i </w:t>
      </w:r>
      <w:r w:rsidRPr="0034106B">
        <w:rPr>
          <w:rFonts w:ascii="Tahoma" w:eastAsia="Times New Roman" w:hAnsi="Tahoma" w:cs="Tahoma"/>
          <w:lang w:eastAsia="sl-SI"/>
        </w:rPr>
        <w:t xml:space="preserve"> po podpisu zapisnika o izvedenih vseh pogodbenih delih, vključno z odpravo vseh napak, po prejemu končne situacije v vložišče naročnika in predložitvi finančnega zavarovanja za odpravo napak v garancijski dobi.</w:t>
      </w:r>
    </w:p>
    <w:p w14:paraId="524CBFD8" w14:textId="77777777" w:rsidR="006D7284" w:rsidRPr="0034106B" w:rsidRDefault="006D7284" w:rsidP="00530307">
      <w:pPr>
        <w:keepNext/>
        <w:keepLines/>
        <w:suppressAutoHyphens/>
        <w:autoSpaceDE w:val="0"/>
        <w:spacing w:after="0" w:line="240" w:lineRule="auto"/>
        <w:jc w:val="both"/>
        <w:rPr>
          <w:rFonts w:ascii="Tahoma" w:eastAsia="Arial" w:hAnsi="Tahoma" w:cs="Tahoma"/>
          <w:lang w:eastAsia="ar-SA"/>
        </w:rPr>
      </w:pPr>
    </w:p>
    <w:p w14:paraId="6568B4C8"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PODIZVAJALCI</w:t>
      </w:r>
    </w:p>
    <w:p w14:paraId="7CEC4B66" w14:textId="77777777" w:rsidR="00EC3759" w:rsidRPr="0034106B" w:rsidRDefault="00EC3759" w:rsidP="00530307">
      <w:pPr>
        <w:keepNext/>
        <w:keepLines/>
        <w:spacing w:after="0" w:line="240" w:lineRule="auto"/>
        <w:ind w:left="1077"/>
        <w:jc w:val="center"/>
        <w:rPr>
          <w:rFonts w:ascii="Tahoma" w:eastAsia="Times New Roman" w:hAnsi="Tahoma" w:cs="Tahoma"/>
          <w:b/>
          <w:color w:val="000000"/>
          <w:lang w:eastAsia="sl-SI"/>
        </w:rPr>
      </w:pPr>
    </w:p>
    <w:p w14:paraId="101573BB"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2058129" w14:textId="77777777" w:rsidR="00EC3759" w:rsidRPr="0034106B" w:rsidRDefault="00EC3759" w:rsidP="00530307">
      <w:pPr>
        <w:pStyle w:val="BESEDILO"/>
        <w:keepNext/>
        <w:widowControl/>
        <w:tabs>
          <w:tab w:val="clear" w:pos="2155"/>
        </w:tabs>
        <w:jc w:val="center"/>
        <w:rPr>
          <w:rFonts w:ascii="Tahoma" w:hAnsi="Tahoma" w:cs="Tahoma"/>
          <w:kern w:val="0"/>
          <w:sz w:val="22"/>
          <w:szCs w:val="22"/>
        </w:rPr>
      </w:pPr>
    </w:p>
    <w:p w14:paraId="4838CC86" w14:textId="77777777" w:rsidR="00EF2388" w:rsidRPr="0034106B" w:rsidRDefault="00EF2388"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nastopa s podizvajalcem /</w:t>
      </w:r>
    </w:p>
    <w:p w14:paraId="460B0739" w14:textId="77777777" w:rsidR="00EF2388" w:rsidRPr="0034106B" w:rsidRDefault="00EF2388" w:rsidP="00530307">
      <w:pPr>
        <w:keepNext/>
        <w:keepLines/>
        <w:spacing w:after="0" w:line="240" w:lineRule="auto"/>
        <w:jc w:val="both"/>
        <w:rPr>
          <w:rFonts w:ascii="Tahoma" w:eastAsia="Times New Roman" w:hAnsi="Tahoma" w:cs="Tahoma"/>
          <w:lang w:eastAsia="sl-SI"/>
        </w:rPr>
      </w:pPr>
    </w:p>
    <w:p w14:paraId="3020E7AE" w14:textId="77777777" w:rsidR="00EF2388" w:rsidRPr="0034106B" w:rsidRDefault="00EF2388"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EF2388" w:rsidRPr="0034106B" w14:paraId="280E640C" w14:textId="77777777" w:rsidTr="009D2C2D">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7964CD1B"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lastRenderedPageBreak/>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B1D8F47"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29E55CB3" w14:textId="77777777" w:rsidTr="009D2C2D">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4B20DE40"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46FB1870"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274B8E1E" w14:textId="77777777" w:rsidTr="009D2C2D">
        <w:trPr>
          <w:trHeight w:val="278"/>
          <w:jc w:val="center"/>
        </w:trPr>
        <w:tc>
          <w:tcPr>
            <w:tcW w:w="4106" w:type="dxa"/>
            <w:tcBorders>
              <w:top w:val="single" w:sz="4" w:space="0" w:color="auto"/>
              <w:left w:val="single" w:sz="4" w:space="0" w:color="auto"/>
              <w:right w:val="single" w:sz="4" w:space="0" w:color="auto"/>
            </w:tcBorders>
            <w:vAlign w:val="center"/>
          </w:tcPr>
          <w:p w14:paraId="5F221AF6"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3A714AB3" w14:textId="77777777" w:rsidR="00EF2388" w:rsidRPr="0034106B" w:rsidRDefault="00EF2388" w:rsidP="00530307">
            <w:pPr>
              <w:keepNext/>
              <w:keepLines/>
              <w:spacing w:after="0" w:line="240" w:lineRule="auto"/>
              <w:ind w:left="242"/>
              <w:jc w:val="center"/>
              <w:rPr>
                <w:rFonts w:ascii="Tahoma" w:eastAsia="Times New Roman" w:hAnsi="Tahoma" w:cs="Tahoma"/>
                <w:lang w:eastAsia="sl-SI"/>
              </w:rPr>
            </w:pPr>
            <w:r w:rsidRPr="0034106B">
              <w:rPr>
                <w:rFonts w:ascii="Tahoma" w:eastAsia="Times New Roman" w:hAnsi="Tahoma" w:cs="Tahoma"/>
                <w:lang w:eastAsia="sl-SI"/>
              </w:rPr>
              <w:t>DA / NE</w:t>
            </w:r>
          </w:p>
        </w:tc>
      </w:tr>
      <w:tr w:rsidR="00EF2388" w:rsidRPr="0034106B" w14:paraId="2A4353E9" w14:textId="77777777" w:rsidTr="009D2C2D">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1897ED9E" w14:textId="77777777" w:rsidR="00EF2388" w:rsidRPr="0034106B" w:rsidRDefault="009D2C2D" w:rsidP="00530307">
            <w:pPr>
              <w:keepNext/>
              <w:keepLines/>
              <w:spacing w:after="0" w:line="240" w:lineRule="auto"/>
              <w:ind w:left="47"/>
              <w:jc w:val="both"/>
              <w:rPr>
                <w:rFonts w:ascii="Tahoma" w:eastAsia="Times New Roman" w:hAnsi="Tahoma" w:cs="Tahoma"/>
                <w:lang w:eastAsia="sl-SI"/>
              </w:rPr>
            </w:pPr>
            <w:r w:rsidRPr="009D2C2D">
              <w:rPr>
                <w:rFonts w:ascii="Tahoma" w:eastAsia="Times New Roman" w:hAnsi="Tahoma" w:cs="Tahoma"/>
                <w:lang w:eastAsia="sl-SI"/>
              </w:rPr>
              <w:t>Vse osebe, ki so člani upravnega, vodstvenega ali nadzornega organa tega gospodarskega subjekta ali ki imajo pooblastila za njegovo zastopanje ali odločanje ali nadzor v njem</w:t>
            </w:r>
          </w:p>
        </w:tc>
        <w:tc>
          <w:tcPr>
            <w:tcW w:w="5320" w:type="dxa"/>
            <w:tcBorders>
              <w:top w:val="single" w:sz="4" w:space="0" w:color="auto"/>
              <w:left w:val="single" w:sz="4" w:space="0" w:color="auto"/>
              <w:bottom w:val="single" w:sz="4" w:space="0" w:color="auto"/>
              <w:right w:val="single" w:sz="4" w:space="0" w:color="auto"/>
            </w:tcBorders>
            <w:vAlign w:val="center"/>
          </w:tcPr>
          <w:p w14:paraId="17837C46"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38CEDA62" w14:textId="77777777" w:rsidTr="009D2C2D">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F6DA3F"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601FA376"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0C4AEA66" w14:textId="77777777" w:rsidTr="009D2C2D">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29CA662"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7EA7F40F"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233DC201" w14:textId="77777777" w:rsidTr="009D2C2D">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10F03C7"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810B007"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1F8FC45D" w14:textId="77777777" w:rsidTr="009D2C2D">
        <w:trPr>
          <w:trHeight w:val="616"/>
          <w:jc w:val="center"/>
        </w:trPr>
        <w:tc>
          <w:tcPr>
            <w:tcW w:w="4106" w:type="dxa"/>
            <w:tcBorders>
              <w:top w:val="single" w:sz="4" w:space="0" w:color="auto"/>
              <w:left w:val="single" w:sz="4" w:space="0" w:color="auto"/>
              <w:right w:val="single" w:sz="4" w:space="0" w:color="auto"/>
            </w:tcBorders>
            <w:vAlign w:val="center"/>
          </w:tcPr>
          <w:p w14:paraId="13486274"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Del javnega naročila, ki se oddaja v podizvajanje (vrsta/opis del)</w:t>
            </w:r>
          </w:p>
        </w:tc>
        <w:tc>
          <w:tcPr>
            <w:tcW w:w="5320" w:type="dxa"/>
            <w:tcBorders>
              <w:top w:val="single" w:sz="4" w:space="0" w:color="auto"/>
              <w:left w:val="single" w:sz="4" w:space="0" w:color="auto"/>
              <w:right w:val="single" w:sz="4" w:space="0" w:color="auto"/>
            </w:tcBorders>
            <w:vAlign w:val="center"/>
          </w:tcPr>
          <w:p w14:paraId="5AF5B78F"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0DEA6DCF" w14:textId="77777777" w:rsidTr="009D2C2D">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696CEE56"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Količina/Delež (%)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13004F2F"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52C6F14A" w14:textId="77777777" w:rsidTr="009D2C2D">
        <w:trPr>
          <w:trHeight w:val="270"/>
          <w:jc w:val="center"/>
        </w:trPr>
        <w:tc>
          <w:tcPr>
            <w:tcW w:w="4106" w:type="dxa"/>
            <w:tcBorders>
              <w:top w:val="single" w:sz="4" w:space="0" w:color="auto"/>
              <w:left w:val="single" w:sz="4" w:space="0" w:color="auto"/>
              <w:bottom w:val="single" w:sz="4" w:space="0" w:color="auto"/>
              <w:right w:val="single" w:sz="4" w:space="0" w:color="auto"/>
            </w:tcBorders>
            <w:vAlign w:val="center"/>
          </w:tcPr>
          <w:p w14:paraId="7583465C"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 xml:space="preserve">Vrednost del </w:t>
            </w:r>
          </w:p>
        </w:tc>
        <w:tc>
          <w:tcPr>
            <w:tcW w:w="5320" w:type="dxa"/>
            <w:tcBorders>
              <w:top w:val="single" w:sz="4" w:space="0" w:color="auto"/>
              <w:left w:val="single" w:sz="4" w:space="0" w:color="auto"/>
              <w:bottom w:val="single" w:sz="4" w:space="0" w:color="auto"/>
              <w:right w:val="single" w:sz="4" w:space="0" w:color="auto"/>
            </w:tcBorders>
            <w:vAlign w:val="center"/>
          </w:tcPr>
          <w:p w14:paraId="482F1F0C"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bl>
    <w:p w14:paraId="35238D3C"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p w14:paraId="2FEDF91C"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77A777E"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0471230"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191871E"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6F94EE9"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7554FF48"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58D267AA"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ADFBE00"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488C64B"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5E2BD8E0"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532BFAF7"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ne zahteva neposrednega plačila/</w:t>
      </w:r>
    </w:p>
    <w:p w14:paraId="5947BDA8"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w:t>
      </w:r>
      <w:r w:rsidR="00B27772" w:rsidRPr="0034106B">
        <w:rPr>
          <w:rFonts w:ascii="Tahoma" w:eastAsia="Times New Roman" w:hAnsi="Tahoma" w:cs="Tahoma"/>
          <w:lang w:eastAsia="sl-SI"/>
        </w:rPr>
        <w:t>/situacije</w:t>
      </w:r>
      <w:r w:rsidRPr="0034106B">
        <w:rPr>
          <w:rFonts w:ascii="Tahoma" w:eastAsia="Times New Roman" w:hAnsi="Tahoma" w:cs="Tahoma"/>
          <w:lang w:eastAsia="sl-SI"/>
        </w:rPr>
        <w:t xml:space="preserve">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3043AD66"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2F5FF3F4"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lastRenderedPageBreak/>
        <w:t>/se upošteva v primeru, da izvajalec nastopa s podizvajalcem, ki zahteva neposredno plačilo/</w:t>
      </w:r>
    </w:p>
    <w:p w14:paraId="0F1E9F9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Kadar izvajalec izvaja javno naročilo s podizvajalcem, ki zahteva neposredno plačilo, mora v skladu s 94. členom ZJN-3: </w:t>
      </w:r>
    </w:p>
    <w:p w14:paraId="24DC8C44" w14:textId="77777777" w:rsidR="00094360" w:rsidRPr="0034106B" w:rsidRDefault="00094360" w:rsidP="002C7037">
      <w:pPr>
        <w:keepNext/>
        <w:keepLines/>
        <w:numPr>
          <w:ilvl w:val="0"/>
          <w:numId w:val="20"/>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pooblastiti naročnika, da na podlagi potrjenega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s strani izvajalca neposredno plačuje podizvajalcu,</w:t>
      </w:r>
    </w:p>
    <w:p w14:paraId="3BFDD995" w14:textId="77777777" w:rsidR="00094360" w:rsidRPr="0034106B" w:rsidRDefault="00094360" w:rsidP="002C7037">
      <w:pPr>
        <w:keepNext/>
        <w:keepLines/>
        <w:numPr>
          <w:ilvl w:val="0"/>
          <w:numId w:val="20"/>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predložiti soglasje podizvajalca, na podlagi katerega naročnik namesto izvajalca poravna podizvajalčevo terjatev do izvajalca</w:t>
      </w:r>
      <w:r w:rsidR="007C13BE">
        <w:rPr>
          <w:rFonts w:ascii="Tahoma" w:eastAsia="Times New Roman" w:hAnsi="Tahoma" w:cs="Tahoma"/>
          <w:lang w:eastAsia="sl-SI"/>
        </w:rPr>
        <w:t>.</w:t>
      </w:r>
    </w:p>
    <w:p w14:paraId="1490EA8B"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6829FEE"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za podizvajalca, ki zahteva neposredno plačilo, ob vsakem računu</w:t>
      </w:r>
      <w:r w:rsidR="003C4552" w:rsidRPr="0034106B">
        <w:rPr>
          <w:rFonts w:ascii="Tahoma" w:eastAsia="Times New Roman" w:hAnsi="Tahoma" w:cs="Tahoma"/>
          <w:lang w:eastAsia="sl-SI"/>
        </w:rPr>
        <w:t>/situaciji</w:t>
      </w:r>
      <w:r w:rsidRPr="0034106B">
        <w:rPr>
          <w:rFonts w:ascii="Tahoma" w:eastAsia="Times New Roman" w:hAnsi="Tahoma" w:cs="Tahoma"/>
          <w:lang w:eastAsia="sl-SI"/>
        </w:rPr>
        <w:t xml:space="preserve"> priložiti:</w:t>
      </w:r>
    </w:p>
    <w:p w14:paraId="2C3E213D" w14:textId="77777777" w:rsidR="00094360" w:rsidRPr="0034106B" w:rsidRDefault="00094360" w:rsidP="002C7037">
      <w:pPr>
        <w:keepNext/>
        <w:keepLines/>
        <w:numPr>
          <w:ilvl w:val="0"/>
          <w:numId w:val="18"/>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račun</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podizvajalca za opravljene pogodbene obveznosti, potrjen</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s strani izvajalca, na podlagi katere</w:t>
      </w:r>
      <w:r w:rsidR="003C4552" w:rsidRPr="0034106B">
        <w:rPr>
          <w:rFonts w:ascii="Tahoma" w:eastAsia="Times New Roman" w:hAnsi="Tahoma" w:cs="Tahoma"/>
          <w:lang w:eastAsia="sl-SI"/>
        </w:rPr>
        <w:t>/</w:t>
      </w:r>
      <w:r w:rsidRPr="0034106B">
        <w:rPr>
          <w:rFonts w:ascii="Tahoma" w:eastAsia="Times New Roman" w:hAnsi="Tahoma" w:cs="Tahoma"/>
          <w:lang w:eastAsia="sl-SI"/>
        </w:rPr>
        <w:t xml:space="preserve">ga naročnik izvede nakazilo za opravljene pogodbene obveznosti neposredno na račun podizvajalca ali </w:t>
      </w:r>
    </w:p>
    <w:p w14:paraId="668DE857" w14:textId="77777777" w:rsidR="00094360" w:rsidRPr="0034106B" w:rsidRDefault="00094360" w:rsidP="002C7037">
      <w:pPr>
        <w:keepNext/>
        <w:keepLines/>
        <w:numPr>
          <w:ilvl w:val="0"/>
          <w:numId w:val="18"/>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podpisano izjavo podizvajalca, naslovljeno na naročnika, o tem, da je ta seznanjen s konkretno izstavljenim</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računom</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izvajalca oziroma, da pri pogodbenih obveznosti, ki jih obravnava račun</w:t>
      </w:r>
      <w:r w:rsidR="003C4552" w:rsidRPr="0034106B">
        <w:rPr>
          <w:rFonts w:ascii="Tahoma" w:eastAsia="Times New Roman" w:hAnsi="Tahoma" w:cs="Tahoma"/>
          <w:lang w:eastAsia="sl-SI"/>
        </w:rPr>
        <w:t>/situacija</w:t>
      </w:r>
      <w:r w:rsidRPr="0034106B">
        <w:rPr>
          <w:rFonts w:ascii="Tahoma" w:eastAsia="Times New Roman" w:hAnsi="Tahoma" w:cs="Tahoma"/>
          <w:lang w:eastAsia="sl-SI"/>
        </w:rPr>
        <w:t>, ni sodeloval kot podizvajalec, ter da podizvajalec iz naslova tega</w:t>
      </w:r>
      <w:r w:rsidR="003C4552" w:rsidRPr="0034106B">
        <w:rPr>
          <w:rFonts w:ascii="Tahoma" w:eastAsia="Times New Roman" w:hAnsi="Tahoma" w:cs="Tahoma"/>
          <w:lang w:eastAsia="sl-SI"/>
        </w:rPr>
        <w:t>/te</w:t>
      </w:r>
      <w:r w:rsidRPr="0034106B">
        <w:rPr>
          <w:rFonts w:ascii="Tahoma" w:eastAsia="Times New Roman" w:hAnsi="Tahoma" w:cs="Tahoma"/>
          <w:lang w:eastAsia="sl-SI"/>
        </w:rPr>
        <w:t xml:space="preserve">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izvajalca nima in ne bo imel do naročnika nobenih zahtevkov.</w:t>
      </w:r>
    </w:p>
    <w:p w14:paraId="6D1740DF"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3020A11A"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in s tem ne pride v zamudo pri plačilu.</w:t>
      </w:r>
    </w:p>
    <w:p w14:paraId="6ED1201C"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67C9BED1"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hAnsi="Tahoma" w:cs="Tahoma"/>
        </w:rPr>
        <w:t>S plačilom posameznega zneska podizvajalcu obveznost naročnika za plačilo izvajalcu ugasne do višine tako plačanega zneska podizvajalcu.</w:t>
      </w:r>
    </w:p>
    <w:p w14:paraId="41AA4073"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3B776487"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r w:rsidRPr="0034106B">
        <w:rPr>
          <w:rFonts w:ascii="Tahoma" w:eastAsia="Times New Roman" w:hAnsi="Tahoma" w:cs="Tahoma"/>
          <w:kern w:val="16"/>
          <w:lang w:eastAsia="sl-SI"/>
        </w:rPr>
        <w:t>Roki plačil izvajalcu in njegovim podizvajalcem so enaki.</w:t>
      </w:r>
    </w:p>
    <w:p w14:paraId="6E586655"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p>
    <w:p w14:paraId="505ABC2B" w14:textId="77777777" w:rsidR="00094360" w:rsidRPr="0034106B" w:rsidRDefault="00094360" w:rsidP="00530307">
      <w:pPr>
        <w:keepNext/>
        <w:keepLines/>
        <w:tabs>
          <w:tab w:val="num" w:pos="4605"/>
        </w:tabs>
        <w:spacing w:after="0" w:line="240" w:lineRule="auto"/>
        <w:rPr>
          <w:rFonts w:ascii="Tahoma" w:eastAsia="Times New Roman" w:hAnsi="Tahoma" w:cs="Tahoma"/>
          <w:lang w:eastAsia="sl-SI"/>
        </w:rPr>
      </w:pPr>
      <w:r w:rsidRPr="0034106B">
        <w:rPr>
          <w:rFonts w:ascii="Tahoma" w:eastAsia="Times New Roman" w:hAnsi="Tahoma" w:cs="Tahoma"/>
          <w:b/>
          <w:lang w:eastAsia="sl-SI"/>
        </w:rPr>
        <w:t>ALI</w:t>
      </w:r>
    </w:p>
    <w:p w14:paraId="43F1B009" w14:textId="676D0193" w:rsidR="00094360" w:rsidRPr="0034106B" w:rsidRDefault="00094360" w:rsidP="00530307">
      <w:pPr>
        <w:keepNext/>
        <w:keepLines/>
        <w:spacing w:after="0" w:line="240" w:lineRule="auto"/>
        <w:ind w:left="360"/>
        <w:jc w:val="center"/>
        <w:rPr>
          <w:rFonts w:ascii="Tahoma" w:eastAsia="Times New Roman" w:hAnsi="Tahoma" w:cs="Tahoma"/>
          <w:lang w:eastAsia="sl-SI"/>
        </w:rPr>
      </w:pPr>
      <w:r w:rsidRPr="0034106B">
        <w:rPr>
          <w:rFonts w:ascii="Tahoma" w:eastAsia="Times New Roman" w:hAnsi="Tahoma" w:cs="Tahoma"/>
          <w:lang w:eastAsia="sl-SI"/>
        </w:rPr>
        <w:t>1</w:t>
      </w:r>
      <w:r w:rsidR="008A380E">
        <w:rPr>
          <w:rFonts w:ascii="Tahoma" w:eastAsia="Times New Roman" w:hAnsi="Tahoma" w:cs="Tahoma"/>
          <w:lang w:eastAsia="sl-SI"/>
        </w:rPr>
        <w:t>2</w:t>
      </w:r>
      <w:r w:rsidRPr="0034106B">
        <w:rPr>
          <w:rFonts w:ascii="Tahoma" w:eastAsia="Times New Roman" w:hAnsi="Tahoma" w:cs="Tahoma"/>
          <w:lang w:eastAsia="sl-SI"/>
        </w:rPr>
        <w:t>a. člen</w:t>
      </w:r>
    </w:p>
    <w:p w14:paraId="29FB311F" w14:textId="77777777" w:rsidR="00094360" w:rsidRPr="0034106B" w:rsidRDefault="00094360"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ne nastopa s podizvajalcem /</w:t>
      </w:r>
    </w:p>
    <w:p w14:paraId="249842A9" w14:textId="77777777" w:rsidR="00094360" w:rsidRPr="0034106B" w:rsidRDefault="00094360" w:rsidP="00530307">
      <w:pPr>
        <w:keepNext/>
        <w:keepLines/>
        <w:tabs>
          <w:tab w:val="num" w:pos="4605"/>
        </w:tabs>
        <w:spacing w:after="0" w:line="240" w:lineRule="auto"/>
        <w:jc w:val="both"/>
        <w:rPr>
          <w:rFonts w:ascii="Tahoma" w:eastAsia="Times New Roman" w:hAnsi="Tahoma" w:cs="Tahoma"/>
          <w:b/>
          <w:lang w:eastAsia="sl-SI"/>
        </w:rPr>
      </w:pPr>
    </w:p>
    <w:p w14:paraId="0042236B"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Izvajalec ob predložitvi ponudbe in ob sklenitvi te pogodbe nima prijavljenih podizvajalcev za izvedbo predmeta pogodbe. </w:t>
      </w:r>
    </w:p>
    <w:p w14:paraId="04556111" w14:textId="77777777" w:rsidR="00094360" w:rsidRPr="0034106B" w:rsidRDefault="00094360" w:rsidP="00530307">
      <w:pPr>
        <w:keepNext/>
        <w:keepLines/>
        <w:spacing w:after="0" w:line="240" w:lineRule="auto"/>
        <w:jc w:val="both"/>
        <w:rPr>
          <w:rFonts w:ascii="Tahoma" w:eastAsia="Times New Roman" w:hAnsi="Tahoma" w:cs="Tahoma"/>
          <w:b/>
          <w:lang w:eastAsia="sl-SI"/>
        </w:rPr>
      </w:pPr>
    </w:p>
    <w:p w14:paraId="5A798E8F"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045EF3CF"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49BBF017"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49F67C6B"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00FFB74"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502E37CE" w14:textId="77777777" w:rsidR="00B01B6B" w:rsidRPr="0034106B" w:rsidRDefault="00B01B6B" w:rsidP="00530307">
      <w:pPr>
        <w:keepNext/>
        <w:keepLines/>
        <w:spacing w:after="0" w:line="240" w:lineRule="auto"/>
        <w:jc w:val="both"/>
        <w:rPr>
          <w:rFonts w:ascii="Tahoma" w:eastAsia="Times New Roman" w:hAnsi="Tahoma" w:cs="Tahoma"/>
          <w:b/>
          <w:lang w:eastAsia="sl-SI"/>
        </w:rPr>
      </w:pPr>
    </w:p>
    <w:p w14:paraId="181FA930"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ROK</w:t>
      </w:r>
      <w:r w:rsidR="004530C5">
        <w:rPr>
          <w:rFonts w:ascii="Tahoma" w:hAnsi="Tahoma" w:cs="Tahoma"/>
          <w:b/>
          <w:sz w:val="22"/>
          <w:szCs w:val="22"/>
        </w:rPr>
        <w:t xml:space="preserve"> IN KRAJ</w:t>
      </w:r>
      <w:r w:rsidRPr="0034106B">
        <w:rPr>
          <w:rFonts w:ascii="Tahoma" w:hAnsi="Tahoma" w:cs="Tahoma"/>
          <w:b/>
          <w:sz w:val="22"/>
          <w:szCs w:val="22"/>
        </w:rPr>
        <w:t xml:space="preserve"> IZVEDBE</w:t>
      </w:r>
    </w:p>
    <w:p w14:paraId="11AA57A1" w14:textId="77777777" w:rsidR="00EC3759" w:rsidRPr="0034106B" w:rsidRDefault="00EC3759" w:rsidP="00530307">
      <w:pPr>
        <w:keepNext/>
        <w:keepLines/>
        <w:suppressAutoHyphens/>
        <w:autoSpaceDE w:val="0"/>
        <w:spacing w:after="0" w:line="240" w:lineRule="auto"/>
        <w:jc w:val="center"/>
        <w:rPr>
          <w:rFonts w:ascii="Tahoma" w:eastAsia="Arial" w:hAnsi="Tahoma" w:cs="Tahoma"/>
          <w:b/>
          <w:lang w:eastAsia="ar-SA"/>
        </w:rPr>
      </w:pPr>
    </w:p>
    <w:p w14:paraId="4EF07003"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79060997" w14:textId="77777777" w:rsidR="008D3633" w:rsidRPr="0034106B" w:rsidRDefault="008D3633" w:rsidP="00B97BAF">
      <w:pPr>
        <w:keepNext/>
        <w:keepLines/>
        <w:widowControl w:val="0"/>
        <w:spacing w:after="0" w:line="240" w:lineRule="auto"/>
        <w:jc w:val="both"/>
        <w:rPr>
          <w:rFonts w:ascii="Tahoma" w:eastAsia="Times New Roman" w:hAnsi="Tahoma" w:cs="Tahoma"/>
          <w:lang w:eastAsia="sl-SI"/>
        </w:rPr>
      </w:pPr>
    </w:p>
    <w:p w14:paraId="77AAD246" w14:textId="27E67022" w:rsidR="00A75075" w:rsidRDefault="00A26F7C" w:rsidP="00A75075">
      <w:pPr>
        <w:keepNext/>
        <w:keepLines/>
        <w:widowControl w:val="0"/>
        <w:spacing w:after="0" w:line="240" w:lineRule="auto"/>
        <w:jc w:val="both"/>
        <w:rPr>
          <w:rFonts w:ascii="Tahoma" w:hAnsi="Tahoma" w:cs="Tahoma"/>
        </w:rPr>
      </w:pPr>
      <w:r w:rsidRPr="00D477AA">
        <w:rPr>
          <w:rFonts w:ascii="Tahoma" w:hAnsi="Tahoma" w:cs="Tahoma"/>
        </w:rPr>
        <w:t xml:space="preserve">Dela bodo potekala na lokaciji </w:t>
      </w:r>
      <w:r w:rsidRPr="00D477AA">
        <w:rPr>
          <w:rFonts w:ascii="Tahoma" w:eastAsia="Times New Roman" w:hAnsi="Tahoma" w:cs="Tahoma"/>
          <w:lang w:eastAsia="sl-SI"/>
        </w:rPr>
        <w:t>Adamič-Lundrovo nabrežje</w:t>
      </w:r>
      <w:r w:rsidR="00C13A1A" w:rsidRPr="00D477AA">
        <w:rPr>
          <w:rFonts w:ascii="Tahoma" w:eastAsia="Times New Roman" w:hAnsi="Tahoma" w:cs="Tahoma"/>
          <w:lang w:eastAsia="sl-SI"/>
        </w:rPr>
        <w:t xml:space="preserve"> 1-3</w:t>
      </w:r>
      <w:r w:rsidRPr="00D477AA">
        <w:rPr>
          <w:rFonts w:ascii="Tahoma" w:eastAsia="Times New Roman" w:hAnsi="Tahoma" w:cs="Tahoma"/>
          <w:lang w:eastAsia="sl-SI"/>
        </w:rPr>
        <w:t xml:space="preserve">, v Ljubljani, kjer bo izvajalec </w:t>
      </w:r>
      <w:r w:rsidRPr="00D477AA">
        <w:rPr>
          <w:rFonts w:ascii="Tahoma" w:hAnsi="Tahoma" w:cs="Tahoma"/>
        </w:rPr>
        <w:t xml:space="preserve">izvedel celovito obnovo poslovnega prostora pod stebriščno lopo Plečnikovih tržnic. </w:t>
      </w:r>
      <w:r w:rsidR="00A75075" w:rsidRPr="00D477AA">
        <w:rPr>
          <w:rFonts w:ascii="Tahoma" w:hAnsi="Tahoma" w:cs="Tahoma"/>
        </w:rPr>
        <w:t>Izvajalec se obvezuje začeti z deli v roku 14 (štirinajst) delovnih dni po podpisu pogodbe</w:t>
      </w:r>
      <w:r w:rsidR="00A75075">
        <w:rPr>
          <w:rFonts w:ascii="Tahoma" w:hAnsi="Tahoma" w:cs="Tahoma"/>
        </w:rPr>
        <w:t>.</w:t>
      </w:r>
    </w:p>
    <w:p w14:paraId="6F51C156" w14:textId="77777777" w:rsidR="00A75075" w:rsidRDefault="00A75075" w:rsidP="00A75075">
      <w:pPr>
        <w:keepNext/>
        <w:keepLines/>
        <w:widowControl w:val="0"/>
        <w:spacing w:after="0" w:line="240" w:lineRule="auto"/>
        <w:jc w:val="both"/>
        <w:rPr>
          <w:rFonts w:ascii="Tahoma" w:hAnsi="Tahoma" w:cs="Tahoma"/>
        </w:rPr>
      </w:pPr>
    </w:p>
    <w:p w14:paraId="2E72EE77" w14:textId="5BF40AE8" w:rsidR="00A75075" w:rsidRPr="00A811EC" w:rsidRDefault="00A75075" w:rsidP="00A75075">
      <w:pPr>
        <w:keepNext/>
        <w:keepLines/>
        <w:widowControl w:val="0"/>
        <w:spacing w:after="0" w:line="240" w:lineRule="auto"/>
        <w:jc w:val="both"/>
        <w:rPr>
          <w:rFonts w:ascii="Tahoma" w:hAnsi="Tahoma" w:cs="Tahoma"/>
        </w:rPr>
      </w:pPr>
      <w:r>
        <w:rPr>
          <w:rFonts w:ascii="Tahoma" w:hAnsi="Tahoma" w:cs="Tahoma"/>
        </w:rPr>
        <w:t>R</w:t>
      </w:r>
      <w:r w:rsidRPr="00C638FE">
        <w:rPr>
          <w:rFonts w:ascii="Tahoma" w:hAnsi="Tahoma" w:cs="Tahoma"/>
        </w:rPr>
        <w:t>ok za zaključek vseh pogodbenih obveznosti, vključno s predajo celotne dokumentacije</w:t>
      </w:r>
      <w:r>
        <w:rPr>
          <w:rFonts w:ascii="Tahoma" w:hAnsi="Tahoma" w:cs="Tahoma"/>
        </w:rPr>
        <w:t xml:space="preserve"> naročniku</w:t>
      </w:r>
      <w:r w:rsidRPr="00C638FE">
        <w:rPr>
          <w:rFonts w:ascii="Tahoma" w:hAnsi="Tahoma" w:cs="Tahoma"/>
        </w:rPr>
        <w:t xml:space="preserve">, je </w:t>
      </w:r>
      <w:r w:rsidR="00FB15AC">
        <w:rPr>
          <w:rFonts w:ascii="Tahoma" w:hAnsi="Tahoma" w:cs="Tahoma"/>
          <w:b/>
          <w:szCs w:val="20"/>
          <w:lang w:eastAsia="sl-SI"/>
        </w:rPr>
        <w:t>1</w:t>
      </w:r>
      <w:r w:rsidR="006F6FC2">
        <w:rPr>
          <w:rFonts w:ascii="Tahoma" w:hAnsi="Tahoma" w:cs="Tahoma"/>
          <w:b/>
          <w:szCs w:val="20"/>
          <w:lang w:eastAsia="sl-SI"/>
        </w:rPr>
        <w:t xml:space="preserve">. </w:t>
      </w:r>
      <w:r w:rsidR="00FB15AC">
        <w:rPr>
          <w:rFonts w:ascii="Tahoma" w:hAnsi="Tahoma" w:cs="Tahoma"/>
          <w:b/>
          <w:szCs w:val="20"/>
          <w:lang w:eastAsia="sl-SI"/>
        </w:rPr>
        <w:t>8</w:t>
      </w:r>
      <w:r>
        <w:rPr>
          <w:rFonts w:ascii="Tahoma" w:hAnsi="Tahoma" w:cs="Tahoma"/>
          <w:b/>
          <w:szCs w:val="20"/>
          <w:lang w:eastAsia="sl-SI"/>
        </w:rPr>
        <w:t xml:space="preserve">. 2025.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Pr="00872D57">
        <w:rPr>
          <w:rFonts w:ascii="Tahoma" w:hAnsi="Tahoma" w:cs="Tahoma"/>
        </w:rPr>
        <w:t>izvedenih vseh pogodbenih delih</w:t>
      </w:r>
      <w:r w:rsidRPr="003955DB">
        <w:rPr>
          <w:rFonts w:ascii="Tahoma" w:eastAsia="Times New Roman" w:hAnsi="Tahoma" w:cs="Tahoma"/>
          <w:lang w:eastAsia="sl-SI"/>
        </w:rPr>
        <w:t>.</w:t>
      </w:r>
    </w:p>
    <w:p w14:paraId="0A330634" w14:textId="77777777" w:rsidR="00A75075" w:rsidRDefault="00A75075" w:rsidP="00A75075">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6281AA7E" w14:textId="77777777" w:rsidR="00A75075" w:rsidRDefault="00A75075" w:rsidP="00A75075">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D430A7">
        <w:rPr>
          <w:rFonts w:ascii="Tahoma" w:eastAsia="Times New Roman" w:hAnsi="Tahoma" w:cs="Tahoma"/>
          <w:lang w:eastAsia="sl-SI"/>
        </w:rPr>
        <w:t>Izvajalec bo moral v roku 5 (pet) delovnih dni po sklenitvi pogodbe</w:t>
      </w:r>
      <w:r w:rsidRPr="00D430A7">
        <w:rPr>
          <w:rFonts w:ascii="Tahoma" w:hAnsi="Tahoma" w:cs="Tahoma"/>
        </w:rPr>
        <w:t xml:space="preserve"> </w:t>
      </w:r>
      <w:r w:rsidRPr="00D430A7">
        <w:rPr>
          <w:rFonts w:ascii="Tahoma" w:eastAsia="Times New Roman" w:hAnsi="Tahoma" w:cs="Tahoma"/>
          <w:lang w:eastAsia="sl-SI"/>
        </w:rPr>
        <w:t>izdelati usklajen terminski plan aktivnosti in ga predati naročniku v potrditev.</w:t>
      </w:r>
      <w:r w:rsidRPr="00A20831">
        <w:rPr>
          <w:rFonts w:ascii="Tahoma" w:eastAsia="Times New Roman" w:hAnsi="Tahoma" w:cs="Tahoma"/>
          <w:lang w:eastAsia="sl-SI"/>
        </w:rPr>
        <w:t xml:space="preserve"> </w:t>
      </w:r>
    </w:p>
    <w:p w14:paraId="2376870E" w14:textId="77777777" w:rsidR="00BD6D05" w:rsidRPr="00A20831" w:rsidRDefault="00BD6D05"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1527F16A" w14:textId="77777777" w:rsidR="00BD6D05" w:rsidRPr="00A811EC" w:rsidRDefault="00BD6D0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3865345E" w14:textId="77777777" w:rsidR="00C22D27" w:rsidRPr="009771A4" w:rsidRDefault="00C22D27" w:rsidP="00C22D27">
      <w:pPr>
        <w:keepNext/>
        <w:keepLines/>
        <w:widowControl w:val="0"/>
        <w:spacing w:after="0" w:line="240" w:lineRule="auto"/>
        <w:jc w:val="both"/>
        <w:rPr>
          <w:rFonts w:ascii="Tahoma" w:eastAsia="Times New Roman" w:hAnsi="Tahoma" w:cs="Tahoma"/>
          <w:lang w:eastAsia="sl-SI"/>
        </w:rPr>
      </w:pPr>
    </w:p>
    <w:p w14:paraId="1D96D138" w14:textId="77777777" w:rsidR="00C22D27" w:rsidRPr="009771A4" w:rsidRDefault="00C22D27" w:rsidP="00C22D27">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3DE5075E" w14:textId="77777777" w:rsidR="00C22D27" w:rsidRPr="009771A4" w:rsidRDefault="00C22D27" w:rsidP="00C22D27">
      <w:pPr>
        <w:keepNext/>
        <w:keepLines/>
        <w:widowControl w:val="0"/>
        <w:spacing w:after="0" w:line="240" w:lineRule="auto"/>
        <w:jc w:val="both"/>
        <w:rPr>
          <w:rFonts w:ascii="Tahoma" w:hAnsi="Tahoma" w:cs="Tahoma"/>
        </w:rPr>
      </w:pPr>
    </w:p>
    <w:p w14:paraId="16587991" w14:textId="77777777" w:rsidR="00C22D27" w:rsidRPr="00A811EC" w:rsidRDefault="00C22D27" w:rsidP="00C22D2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5B3C700A" w14:textId="77777777" w:rsidR="005F7103" w:rsidRDefault="005F7103" w:rsidP="005F7103">
      <w:pPr>
        <w:keepNext/>
        <w:keepLines/>
        <w:widowControl w:val="0"/>
        <w:spacing w:after="0" w:line="240" w:lineRule="auto"/>
        <w:jc w:val="both"/>
        <w:rPr>
          <w:rFonts w:ascii="Tahoma" w:hAnsi="Tahoma" w:cs="Tahoma"/>
        </w:rPr>
      </w:pPr>
    </w:p>
    <w:p w14:paraId="38A30A99" w14:textId="77777777" w:rsidR="00973DC7" w:rsidRPr="00FE49EC" w:rsidRDefault="00973DC7"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61DA56B0" w14:textId="77777777" w:rsidR="00973DC7" w:rsidRDefault="00973DC7" w:rsidP="005F7103">
      <w:pPr>
        <w:keepNext/>
        <w:keepLines/>
        <w:widowControl w:val="0"/>
        <w:spacing w:after="0" w:line="240" w:lineRule="auto"/>
        <w:jc w:val="both"/>
        <w:rPr>
          <w:rFonts w:ascii="Tahoma" w:hAnsi="Tahoma" w:cs="Tahoma"/>
        </w:rPr>
      </w:pPr>
    </w:p>
    <w:p w14:paraId="103C863E" w14:textId="77777777" w:rsidR="005F7103" w:rsidRPr="003A2BD9" w:rsidRDefault="005F7103" w:rsidP="005F7103">
      <w:pPr>
        <w:keepNext/>
        <w:keepLines/>
        <w:widowControl w:val="0"/>
        <w:spacing w:after="0" w:line="240" w:lineRule="auto"/>
        <w:jc w:val="both"/>
        <w:rPr>
          <w:rFonts w:ascii="Tahoma" w:hAnsi="Tahoma" w:cs="Tahoma"/>
        </w:rPr>
      </w:pPr>
      <w:r w:rsidRPr="003A2BD9">
        <w:rPr>
          <w:rFonts w:ascii="Tahoma" w:hAnsi="Tahoma" w:cs="Tahoma"/>
        </w:rPr>
        <w:t>Izvajalec je dolžan v imenu naročnika ločeno zbirati odpadke glede na vrsto in naravo le teh ter sproti za vse odpadke, ki nastanejo med izvajanjem</w:t>
      </w:r>
      <w:r>
        <w:rPr>
          <w:rFonts w:ascii="Tahoma" w:hAnsi="Tahoma" w:cs="Tahoma"/>
        </w:rPr>
        <w:t xml:space="preserve"> pogodbenih</w:t>
      </w:r>
      <w:r w:rsidRPr="003A2BD9">
        <w:rPr>
          <w:rFonts w:ascii="Tahoma" w:hAnsi="Tahoma" w:cs="Tahoma"/>
        </w:rPr>
        <w:t xml:space="preserve"> del, ločeno glede na vrsto in naravo</w:t>
      </w:r>
      <w:r w:rsidR="00872D57">
        <w:rPr>
          <w:rFonts w:ascii="Tahoma" w:hAnsi="Tahoma" w:cs="Tahoma"/>
        </w:rPr>
        <w:t xml:space="preserve"> le teh</w:t>
      </w:r>
      <w:r w:rsidRPr="003A2BD9">
        <w:rPr>
          <w:rFonts w:ascii="Tahoma" w:hAnsi="Tahoma" w:cs="Tahoma"/>
        </w:rPr>
        <w:t>,</w:t>
      </w:r>
      <w:r w:rsidRPr="00D70DAC">
        <w:rPr>
          <w:rFonts w:ascii="Tahoma" w:hAnsi="Tahoma" w:cs="Tahoma"/>
        </w:rPr>
        <w:t xml:space="preserve"> </w:t>
      </w:r>
      <w:r w:rsidRPr="003A2BD9">
        <w:rPr>
          <w:rFonts w:ascii="Tahoma" w:hAnsi="Tahoma" w:cs="Tahoma"/>
        </w:rPr>
        <w:t>v skladu s predpis</w:t>
      </w:r>
      <w:r w:rsidR="004E4F31">
        <w:rPr>
          <w:rFonts w:ascii="Tahoma" w:hAnsi="Tahoma" w:cs="Tahoma"/>
        </w:rPr>
        <w:t>i</w:t>
      </w:r>
      <w:r w:rsidRPr="003A2BD9">
        <w:rPr>
          <w:rFonts w:ascii="Tahoma" w:hAnsi="Tahoma" w:cs="Tahoma"/>
        </w:rPr>
        <w:t>, ki ureja</w:t>
      </w:r>
      <w:r w:rsidR="004E4F31">
        <w:rPr>
          <w:rFonts w:ascii="Tahoma" w:hAnsi="Tahoma" w:cs="Tahoma"/>
        </w:rPr>
        <w:t>jo</w:t>
      </w:r>
      <w:r w:rsidRPr="003A2BD9">
        <w:rPr>
          <w:rFonts w:ascii="Tahoma" w:hAnsi="Tahoma" w:cs="Tahoma"/>
        </w:rPr>
        <w:t xml:space="preserve"> ravnanje z odpadki, ki nastanejo pri izvajanju pogodbenih del</w:t>
      </w:r>
      <w:r>
        <w:rPr>
          <w:rFonts w:ascii="Tahoma" w:hAnsi="Tahoma" w:cs="Tahoma"/>
        </w:rPr>
        <w:t xml:space="preserve"> oz. ki urejajo odpadke</w:t>
      </w:r>
      <w:r w:rsidR="004E4F31">
        <w:rPr>
          <w:rFonts w:ascii="Tahoma" w:hAnsi="Tahoma" w:cs="Tahoma"/>
        </w:rPr>
        <w:t>,</w:t>
      </w:r>
      <w:r>
        <w:rPr>
          <w:rFonts w:ascii="Tahoma" w:hAnsi="Tahoma" w:cs="Tahoma"/>
        </w:rPr>
        <w:t xml:space="preserve"> </w:t>
      </w:r>
      <w:r w:rsidRPr="003A2BD9">
        <w:rPr>
          <w:rFonts w:ascii="Tahoma" w:hAnsi="Tahoma" w:cs="Tahoma"/>
        </w:rPr>
        <w:t>v imenu naročnika (po pooblastilu) voditi evidenco o vrstah in količinah nastalih odpadkov.</w:t>
      </w:r>
    </w:p>
    <w:p w14:paraId="7CF6A600" w14:textId="77777777" w:rsidR="005F7103" w:rsidRDefault="005F7103" w:rsidP="005F7103">
      <w:pPr>
        <w:keepNext/>
        <w:keepLines/>
        <w:widowControl w:val="0"/>
        <w:spacing w:after="0" w:line="240" w:lineRule="auto"/>
        <w:jc w:val="both"/>
        <w:rPr>
          <w:rFonts w:ascii="Tahoma" w:hAnsi="Tahoma" w:cs="Tahoma"/>
        </w:rPr>
      </w:pPr>
    </w:p>
    <w:p w14:paraId="1D4B5805" w14:textId="77777777" w:rsidR="005F7103" w:rsidRDefault="005F7103" w:rsidP="005F7103">
      <w:pPr>
        <w:keepNext/>
        <w:keepLines/>
        <w:widowControl w:val="0"/>
        <w:spacing w:after="0" w:line="240" w:lineRule="auto"/>
        <w:jc w:val="both"/>
        <w:rPr>
          <w:rFonts w:ascii="Tahoma" w:hAnsi="Tahoma" w:cs="Tahoma"/>
        </w:rPr>
      </w:pPr>
      <w:r w:rsidRPr="003A2BD9">
        <w:rPr>
          <w:rFonts w:ascii="Tahoma" w:hAnsi="Tahoma" w:cs="Tahoma"/>
        </w:rPr>
        <w:t>Na podlagi pooblastila naročnika</w:t>
      </w:r>
      <w:r>
        <w:rPr>
          <w:rFonts w:ascii="Tahoma" w:hAnsi="Tahoma" w:cs="Tahoma"/>
        </w:rPr>
        <w:t>,</w:t>
      </w:r>
      <w:r w:rsidRPr="003A2BD9">
        <w:rPr>
          <w:rFonts w:ascii="Tahoma" w:hAnsi="Tahoma" w:cs="Tahoma"/>
        </w:rPr>
        <w:t xml:space="preserve"> </w:t>
      </w:r>
      <w:r>
        <w:rPr>
          <w:rFonts w:ascii="Tahoma" w:hAnsi="Tahoma" w:cs="Tahoma"/>
        </w:rPr>
        <w:t>ki</w:t>
      </w:r>
      <w:r w:rsidRPr="003A2BD9">
        <w:rPr>
          <w:rFonts w:ascii="Tahoma" w:hAnsi="Tahoma" w:cs="Tahoma"/>
        </w:rPr>
        <w:t xml:space="preserve"> je priloga št. </w:t>
      </w:r>
      <w:r w:rsidR="00973DC7">
        <w:rPr>
          <w:rFonts w:ascii="Tahoma" w:hAnsi="Tahoma" w:cs="Tahoma"/>
        </w:rPr>
        <w:t>3</w:t>
      </w:r>
      <w:r w:rsidRPr="003A2BD9">
        <w:rPr>
          <w:rFonts w:ascii="Tahoma" w:hAnsi="Tahoma" w:cs="Tahoma"/>
        </w:rPr>
        <w:t xml:space="preserve"> </w:t>
      </w:r>
      <w:r>
        <w:rPr>
          <w:rFonts w:ascii="Tahoma" w:hAnsi="Tahoma" w:cs="Tahoma"/>
        </w:rPr>
        <w:t xml:space="preserve">in sestavni del </w:t>
      </w:r>
      <w:r w:rsidRPr="003A2BD9">
        <w:rPr>
          <w:rFonts w:ascii="Tahoma" w:hAnsi="Tahoma" w:cs="Tahoma"/>
        </w:rPr>
        <w:t>te pogodbe</w:t>
      </w:r>
      <w:r>
        <w:rPr>
          <w:rFonts w:ascii="Tahoma" w:hAnsi="Tahoma" w:cs="Tahoma"/>
        </w:rPr>
        <w:t>,</w:t>
      </w:r>
      <w:r w:rsidRPr="003A2BD9">
        <w:rPr>
          <w:rFonts w:ascii="Tahoma" w:hAnsi="Tahoma" w:cs="Tahoma"/>
        </w:rPr>
        <w:t xml:space="preserve"> izvajalec izpolni evidenčni list z uporabo informacijskega sistema o ravnanju z odpadki (IS-Odpadki) ter zagotovi nj</w:t>
      </w:r>
      <w:r>
        <w:rPr>
          <w:rFonts w:ascii="Tahoma" w:hAnsi="Tahoma" w:cs="Tahoma"/>
        </w:rPr>
        <w:t>egovo</w:t>
      </w:r>
      <w:r w:rsidRPr="003A2BD9">
        <w:rPr>
          <w:rFonts w:ascii="Tahoma" w:hAnsi="Tahoma" w:cs="Tahoma"/>
        </w:rPr>
        <w:t xml:space="preserve"> veljavnost. </w:t>
      </w:r>
    </w:p>
    <w:p w14:paraId="6E7C81C5" w14:textId="77777777" w:rsidR="00072D1C" w:rsidRPr="00EF100F"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398B471F" w14:textId="77777777" w:rsidR="00072D1C" w:rsidRPr="00B601F1" w:rsidRDefault="00072D1C" w:rsidP="002C7037">
      <w:pPr>
        <w:pStyle w:val="Odstavekseznama"/>
        <w:keepNext/>
        <w:keepLines/>
        <w:numPr>
          <w:ilvl w:val="0"/>
          <w:numId w:val="10"/>
        </w:numPr>
        <w:ind w:left="567" w:hanging="567"/>
        <w:jc w:val="center"/>
        <w:rPr>
          <w:rFonts w:ascii="Tahoma" w:hAnsi="Tahoma" w:cs="Tahoma"/>
          <w:b/>
          <w:sz w:val="22"/>
          <w:szCs w:val="22"/>
        </w:rPr>
      </w:pPr>
      <w:r w:rsidRPr="00B601F1">
        <w:rPr>
          <w:rFonts w:ascii="Tahoma" w:hAnsi="Tahoma" w:cs="Tahoma"/>
          <w:b/>
          <w:sz w:val="22"/>
          <w:szCs w:val="22"/>
        </w:rPr>
        <w:t xml:space="preserve">IZROČITEV ZGRAJENEGA OBJEKTA </w:t>
      </w:r>
    </w:p>
    <w:p w14:paraId="2F34411C"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02B2A8A4" w14:textId="77777777" w:rsidR="00072D1C" w:rsidRPr="00FE49EC" w:rsidRDefault="00072D1C"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1AFC4A69"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5BBF65C7" w14:textId="77777777" w:rsidR="002B5087" w:rsidRPr="005D65BD" w:rsidRDefault="002B5087" w:rsidP="00530307">
      <w:pPr>
        <w:keepNext/>
        <w:keepLines/>
        <w:tabs>
          <w:tab w:val="left" w:pos="709"/>
          <w:tab w:val="left" w:pos="1702"/>
        </w:tabs>
        <w:spacing w:after="0" w:line="240" w:lineRule="auto"/>
        <w:jc w:val="both"/>
        <w:rPr>
          <w:rFonts w:ascii="Tahoma" w:eastAsia="Times New Roman" w:hAnsi="Tahoma" w:cs="Tahoma"/>
          <w:szCs w:val="20"/>
          <w:lang w:eastAsia="sl-SI"/>
        </w:rPr>
      </w:pPr>
      <w:r w:rsidRPr="005D65BD">
        <w:rPr>
          <w:rFonts w:ascii="Tahoma" w:eastAsia="Times New Roman" w:hAnsi="Tahoma" w:cs="Tahoma"/>
          <w:szCs w:val="20"/>
          <w:lang w:eastAsia="sl-SI"/>
        </w:rPr>
        <w:t xml:space="preserve">S podpisom </w:t>
      </w:r>
      <w:r w:rsidR="00B97BAF" w:rsidRPr="00B97BAF">
        <w:rPr>
          <w:rFonts w:ascii="Tahoma" w:eastAsia="Times New Roman" w:hAnsi="Tahoma" w:cs="Tahoma"/>
          <w:szCs w:val="20"/>
          <w:lang w:eastAsia="sl-SI"/>
        </w:rPr>
        <w:t>zapisnik</w:t>
      </w:r>
      <w:r w:rsidR="00B97BAF">
        <w:rPr>
          <w:rFonts w:ascii="Tahoma" w:eastAsia="Times New Roman" w:hAnsi="Tahoma" w:cs="Tahoma"/>
          <w:szCs w:val="20"/>
          <w:lang w:eastAsia="sl-SI"/>
        </w:rPr>
        <w:t>a</w:t>
      </w:r>
      <w:r w:rsidR="00B97BAF" w:rsidRPr="00B97BAF">
        <w:rPr>
          <w:rFonts w:ascii="Tahoma" w:eastAsia="Times New Roman" w:hAnsi="Tahoma" w:cs="Tahoma"/>
          <w:szCs w:val="20"/>
          <w:lang w:eastAsia="sl-SI"/>
        </w:rPr>
        <w:t xml:space="preserve"> o </w:t>
      </w:r>
      <w:r w:rsidR="00872D57" w:rsidRPr="00872D57">
        <w:rPr>
          <w:rFonts w:ascii="Tahoma" w:hAnsi="Tahoma" w:cs="Tahoma"/>
        </w:rPr>
        <w:t xml:space="preserve">izvedenih vseh pogodbenih delih </w:t>
      </w:r>
      <w:r w:rsidRPr="005D65BD">
        <w:rPr>
          <w:rFonts w:ascii="Tahoma" w:eastAsia="Times New Roman" w:hAnsi="Tahoma" w:cs="Tahoma"/>
          <w:szCs w:val="20"/>
          <w:lang w:eastAsia="sl-SI"/>
        </w:rPr>
        <w:t>naročnik prevzame dela oziroma zgrajeni objekt od izvajalca. Pogoj za podpis zapisnika</w:t>
      </w:r>
      <w:r w:rsidRPr="00CC2697">
        <w:rPr>
          <w:rFonts w:ascii="Tahoma" w:hAnsi="Tahoma" w:cs="Tahoma"/>
        </w:rPr>
        <w:t xml:space="preserve"> </w:t>
      </w:r>
      <w:r w:rsidRPr="00072D1C">
        <w:rPr>
          <w:rFonts w:ascii="Tahoma" w:hAnsi="Tahoma" w:cs="Tahoma"/>
        </w:rPr>
        <w:t xml:space="preserve">o </w:t>
      </w:r>
      <w:r w:rsidR="00872D57">
        <w:rPr>
          <w:rFonts w:ascii="Tahoma" w:hAnsi="Tahoma" w:cs="Tahoma"/>
        </w:rPr>
        <w:t>izvedenih vseh pogodbenih delih</w:t>
      </w:r>
      <w:r w:rsidR="00291646" w:rsidRPr="00291646">
        <w:rPr>
          <w:rFonts w:ascii="Tahoma" w:hAnsi="Tahoma" w:cs="Tahoma"/>
        </w:rPr>
        <w:t xml:space="preserve"> </w:t>
      </w:r>
      <w:r w:rsidRPr="005D65BD">
        <w:rPr>
          <w:rFonts w:ascii="Tahoma" w:eastAsia="Times New Roman" w:hAnsi="Tahoma" w:cs="Tahoma"/>
          <w:szCs w:val="20"/>
          <w:lang w:eastAsia="sl-SI"/>
        </w:rPr>
        <w:t>je zaključek</w:t>
      </w:r>
      <w:r>
        <w:rPr>
          <w:rFonts w:ascii="Tahoma" w:eastAsia="Times New Roman" w:hAnsi="Tahoma" w:cs="Tahoma"/>
          <w:szCs w:val="20"/>
          <w:lang w:eastAsia="sl-SI"/>
        </w:rPr>
        <w:t xml:space="preserve"> vseh</w:t>
      </w:r>
      <w:r w:rsidRPr="005D65BD">
        <w:rPr>
          <w:rFonts w:ascii="Tahoma" w:eastAsia="Times New Roman" w:hAnsi="Tahoma" w:cs="Tahoma"/>
          <w:szCs w:val="20"/>
          <w:lang w:eastAsia="sl-SI"/>
        </w:rPr>
        <w:t xml:space="preserve"> pogodbenih del. Potrditev končne situacije pa pomeni dokončni obračun opravljenih del.</w:t>
      </w:r>
    </w:p>
    <w:p w14:paraId="58B066A6" w14:textId="77777777" w:rsidR="00291646" w:rsidRPr="005D666A" w:rsidRDefault="00291646" w:rsidP="00291646">
      <w:pPr>
        <w:keepNext/>
        <w:keepLines/>
        <w:numPr>
          <w:ilvl w:val="12"/>
          <w:numId w:val="0"/>
        </w:numPr>
        <w:tabs>
          <w:tab w:val="left" w:pos="567"/>
          <w:tab w:val="left" w:pos="4253"/>
          <w:tab w:val="left" w:pos="5529"/>
          <w:tab w:val="right" w:pos="8505"/>
        </w:tabs>
        <w:spacing w:after="0" w:line="240" w:lineRule="auto"/>
        <w:jc w:val="both"/>
        <w:rPr>
          <w:rFonts w:ascii="Tahoma" w:eastAsia="Times New Roman" w:hAnsi="Tahoma" w:cs="Tahoma"/>
          <w:lang w:eastAsia="sl-SI"/>
        </w:rPr>
      </w:pPr>
    </w:p>
    <w:p w14:paraId="025EC29A" w14:textId="77777777" w:rsidR="00291646" w:rsidRPr="00511726" w:rsidRDefault="00291646" w:rsidP="002C7037">
      <w:pPr>
        <w:pStyle w:val="Odstavekseznama"/>
        <w:keepNext/>
        <w:keepLines/>
        <w:numPr>
          <w:ilvl w:val="0"/>
          <w:numId w:val="10"/>
        </w:numPr>
        <w:ind w:left="567" w:hanging="567"/>
        <w:jc w:val="center"/>
        <w:rPr>
          <w:rFonts w:ascii="Tahoma" w:hAnsi="Tahoma" w:cs="Tahoma"/>
          <w:b/>
          <w:sz w:val="22"/>
          <w:szCs w:val="22"/>
        </w:rPr>
      </w:pPr>
      <w:r w:rsidRPr="00B62D3F">
        <w:rPr>
          <w:rFonts w:ascii="Tahoma" w:hAnsi="Tahoma" w:cs="Tahoma"/>
          <w:b/>
          <w:sz w:val="22"/>
          <w:szCs w:val="22"/>
        </w:rPr>
        <w:t>KAKOVOST IN GARANCIJA</w:t>
      </w:r>
    </w:p>
    <w:p w14:paraId="085C4EB0"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strike/>
        </w:rPr>
      </w:pPr>
    </w:p>
    <w:p w14:paraId="58436704" w14:textId="77777777" w:rsidR="00291646" w:rsidRPr="0045415D" w:rsidRDefault="0029164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2CD3F450"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p>
    <w:p w14:paraId="5A5072E2" w14:textId="77777777" w:rsidR="00291646" w:rsidRPr="00407CD1" w:rsidRDefault="00291646" w:rsidP="00291646">
      <w:pPr>
        <w:keepNext/>
        <w:keepLines/>
        <w:spacing w:after="0" w:line="240" w:lineRule="auto"/>
        <w:jc w:val="both"/>
        <w:rPr>
          <w:rFonts w:ascii="Tahoma" w:eastAsia="Times New Roman" w:hAnsi="Tahoma" w:cs="Tahoma"/>
          <w:lang w:eastAsia="sl-SI"/>
        </w:rPr>
      </w:pPr>
      <w:r w:rsidRPr="00407CD1">
        <w:rPr>
          <w:rFonts w:ascii="Tahoma" w:eastAsia="Times New Roman" w:hAnsi="Tahoma" w:cs="Tahoma"/>
          <w:lang w:eastAsia="sl-SI"/>
        </w:rPr>
        <w:t xml:space="preserve">Kakovost vseh </w:t>
      </w:r>
      <w:r>
        <w:rPr>
          <w:rFonts w:ascii="Tahoma" w:eastAsia="Times New Roman" w:hAnsi="Tahoma" w:cs="Tahoma"/>
          <w:lang w:eastAsia="sl-SI"/>
        </w:rPr>
        <w:t>del</w:t>
      </w:r>
      <w:r w:rsidRPr="00407CD1">
        <w:rPr>
          <w:rFonts w:ascii="Tahoma" w:eastAsia="Times New Roman" w:hAnsi="Tahoma" w:cs="Tahoma"/>
          <w:lang w:eastAsia="sl-SI"/>
        </w:rPr>
        <w:t xml:space="preserve"> mora biti v skladu s tehnično specifikacijo naročnika, veljavno zakonodajo, ki se nanaša na predmet pogodbe in tehnično dokumentacijo, ki jo bo izvajalec predložil ob predaji </w:t>
      </w:r>
      <w:r>
        <w:rPr>
          <w:rFonts w:ascii="Tahoma" w:eastAsia="Times New Roman" w:hAnsi="Tahoma" w:cs="Tahoma"/>
          <w:lang w:eastAsia="sl-SI"/>
        </w:rPr>
        <w:t>del</w:t>
      </w:r>
      <w:r w:rsidRPr="00407CD1">
        <w:rPr>
          <w:rFonts w:ascii="Tahoma" w:eastAsia="Times New Roman" w:hAnsi="Tahoma" w:cs="Tahoma"/>
          <w:lang w:eastAsia="sl-SI"/>
        </w:rPr>
        <w:t>.</w:t>
      </w:r>
    </w:p>
    <w:p w14:paraId="5B542F6D" w14:textId="77777777" w:rsidR="00291646" w:rsidRDefault="00291646" w:rsidP="00291646">
      <w:pPr>
        <w:keepNext/>
        <w:keepLines/>
        <w:spacing w:after="0" w:line="240" w:lineRule="auto"/>
        <w:jc w:val="both"/>
        <w:rPr>
          <w:rFonts w:ascii="Tahoma" w:eastAsia="Times New Roman" w:hAnsi="Tahoma" w:cs="Tahoma"/>
          <w:lang w:eastAsia="sl-SI"/>
        </w:rPr>
      </w:pPr>
    </w:p>
    <w:p w14:paraId="47AC54F2" w14:textId="77777777" w:rsidR="00291646" w:rsidRPr="000F7D5F" w:rsidRDefault="0029164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943946B"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70A191CD" w14:textId="77777777" w:rsidR="007711DD" w:rsidRPr="005D666A" w:rsidRDefault="005D2D10" w:rsidP="007711DD">
      <w:pPr>
        <w:keepNext/>
        <w:keepLines/>
        <w:tabs>
          <w:tab w:val="left" w:pos="1418"/>
          <w:tab w:val="left" w:pos="1702"/>
        </w:tabs>
        <w:spacing w:after="0" w:line="240" w:lineRule="auto"/>
        <w:jc w:val="both"/>
        <w:rPr>
          <w:rFonts w:ascii="Tahoma" w:hAnsi="Tahoma" w:cs="Tahoma"/>
        </w:rPr>
      </w:pPr>
      <w:r>
        <w:rPr>
          <w:rFonts w:ascii="Tahoma" w:hAnsi="Tahoma" w:cs="Tahoma"/>
        </w:rPr>
        <w:lastRenderedPageBreak/>
        <w:t>G</w:t>
      </w:r>
      <w:r w:rsidR="007711DD" w:rsidRPr="00686E80">
        <w:rPr>
          <w:rFonts w:ascii="Tahoma" w:hAnsi="Tahoma" w:cs="Tahoma"/>
        </w:rPr>
        <w:t xml:space="preserve">arancijska doba za vsa opravljena dela - tudi za dela podizvajalcev (za kakovost izvedenih del, opremo in vgrajeni material) je štiriindvajset (24) mesecev </w:t>
      </w:r>
      <w:r w:rsidR="007711DD" w:rsidRPr="00686E80">
        <w:rPr>
          <w:rFonts w:ascii="Tahoma" w:eastAsia="Times New Roman" w:hAnsi="Tahoma" w:cs="Tahoma"/>
          <w:lang w:eastAsia="sl-SI"/>
        </w:rPr>
        <w:t xml:space="preserve">od podpisa zapisnika </w:t>
      </w:r>
      <w:r w:rsidR="007711DD" w:rsidRPr="00686E80">
        <w:rPr>
          <w:rFonts w:ascii="Tahoma" w:hAnsi="Tahoma" w:cs="Tahoma"/>
        </w:rPr>
        <w:t xml:space="preserve">o </w:t>
      </w:r>
      <w:r>
        <w:rPr>
          <w:rFonts w:ascii="Tahoma" w:hAnsi="Tahoma" w:cs="Tahoma"/>
        </w:rPr>
        <w:t>izvedenih vseh pogodbenih delih</w:t>
      </w:r>
      <w:r w:rsidR="007711DD" w:rsidRPr="00686E80">
        <w:rPr>
          <w:rFonts w:ascii="Tahoma" w:eastAsia="Times New Roman" w:hAnsi="Tahoma" w:cs="Tahoma"/>
          <w:lang w:eastAsia="sl-SI"/>
        </w:rPr>
        <w:t xml:space="preserve"> s strani obeh pogodbenih strank oz. njunih predstavnikov</w:t>
      </w:r>
      <w:r w:rsidR="007711DD" w:rsidRPr="00686E80">
        <w:rPr>
          <w:rFonts w:ascii="Tahoma" w:hAnsi="Tahoma" w:cs="Tahoma"/>
        </w:rPr>
        <w:t>.</w:t>
      </w:r>
    </w:p>
    <w:p w14:paraId="016369E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5DE1685A" w14:textId="77777777" w:rsidR="00291646" w:rsidRPr="0092648A"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Pod garancijska popravila ne spada:</w:t>
      </w:r>
    </w:p>
    <w:p w14:paraId="2B6D2475" w14:textId="77777777" w:rsidR="00291646" w:rsidRPr="0092648A" w:rsidRDefault="00291646" w:rsidP="002C7037">
      <w:pPr>
        <w:keepNext/>
        <w:keepLines/>
        <w:numPr>
          <w:ilvl w:val="0"/>
          <w:numId w:val="29"/>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 xml:space="preserve">opremi </w:t>
      </w:r>
      <w:r w:rsidRPr="0092648A">
        <w:rPr>
          <w:rFonts w:ascii="Tahoma" w:eastAsia="Times New Roman" w:hAnsi="Tahoma" w:cs="Tahoma"/>
          <w:lang w:eastAsia="sl-SI"/>
        </w:rPr>
        <w:t>zaradi nepravilnega ravnanja z blagom,</w:t>
      </w:r>
    </w:p>
    <w:p w14:paraId="151C60B1" w14:textId="77777777" w:rsidR="00291646" w:rsidRPr="0092648A" w:rsidRDefault="00291646" w:rsidP="002C7037">
      <w:pPr>
        <w:keepNext/>
        <w:keepLines/>
        <w:numPr>
          <w:ilvl w:val="0"/>
          <w:numId w:val="29"/>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mehanske poškodbe,</w:t>
      </w:r>
      <w:r>
        <w:rPr>
          <w:rFonts w:ascii="Tahoma" w:eastAsia="Times New Roman" w:hAnsi="Tahoma" w:cs="Tahoma"/>
          <w:lang w:eastAsia="sl-SI"/>
        </w:rPr>
        <w:t xml:space="preserve"> nastale po prevzemu,</w:t>
      </w:r>
    </w:p>
    <w:p w14:paraId="7CB62503" w14:textId="77777777" w:rsidR="00291646" w:rsidRPr="0092648A" w:rsidRDefault="00291646" w:rsidP="002C7037">
      <w:pPr>
        <w:keepNext/>
        <w:keepLines/>
        <w:numPr>
          <w:ilvl w:val="0"/>
          <w:numId w:val="29"/>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neupoštevanja navodil in predpisov.</w:t>
      </w:r>
    </w:p>
    <w:p w14:paraId="72B6E59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6D91C0B8"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opreme/blaga/materiala</w:t>
      </w:r>
      <w:r w:rsidRPr="00396DA5">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0B9B32FB"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5BFF7C75"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735673F6"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56AB8DF1" w14:textId="77777777" w:rsidR="00291646" w:rsidRDefault="00291646" w:rsidP="00291646">
      <w:pPr>
        <w:keepNext/>
        <w:keepLines/>
        <w:tabs>
          <w:tab w:val="left" w:pos="1418"/>
          <w:tab w:val="left" w:pos="1702"/>
        </w:tabs>
        <w:spacing w:after="0" w:line="240" w:lineRule="auto"/>
        <w:jc w:val="both"/>
        <w:rPr>
          <w:rFonts w:ascii="Tahoma" w:hAnsi="Tahoma" w:cs="Tahoma"/>
        </w:rPr>
      </w:pPr>
      <w:r w:rsidRPr="005D666A">
        <w:rPr>
          <w:rFonts w:ascii="Tahoma" w:hAnsi="Tahoma" w:cs="Tahoma"/>
        </w:rPr>
        <w:t xml:space="preserve">Za pokritje stroškov odprave okvar/e lahko naročnik unovči finančno zavarovanje za odpravo napak v garancijski dobi, vendar je pred tem dolžan izvajalca </w:t>
      </w:r>
      <w:r>
        <w:rPr>
          <w:rFonts w:ascii="Tahoma" w:hAnsi="Tahoma" w:cs="Tahoma"/>
        </w:rPr>
        <w:t xml:space="preserve">na to </w:t>
      </w:r>
      <w:r w:rsidRPr="005D666A">
        <w:rPr>
          <w:rFonts w:ascii="Tahoma" w:hAnsi="Tahoma" w:cs="Tahoma"/>
        </w:rPr>
        <w:t>opozoriti ter mu pustiti primeren rok za o</w:t>
      </w:r>
      <w:r>
        <w:rPr>
          <w:rFonts w:ascii="Tahoma" w:hAnsi="Tahoma" w:cs="Tahoma"/>
        </w:rPr>
        <w:t>d</w:t>
      </w:r>
      <w:r w:rsidRPr="005D666A">
        <w:rPr>
          <w:rFonts w:ascii="Tahoma" w:hAnsi="Tahoma" w:cs="Tahoma"/>
        </w:rPr>
        <w:t>pravo napake</w:t>
      </w:r>
      <w:r w:rsidR="00183CCB">
        <w:rPr>
          <w:rFonts w:ascii="Tahoma" w:hAnsi="Tahoma" w:cs="Tahoma"/>
        </w:rPr>
        <w:t>, kot je določen v prejšnjem odstavku</w:t>
      </w:r>
      <w:r w:rsidRPr="005D666A">
        <w:rPr>
          <w:rFonts w:ascii="Tahoma" w:hAnsi="Tahoma" w:cs="Tahoma"/>
        </w:rPr>
        <w:t>.</w:t>
      </w:r>
    </w:p>
    <w:p w14:paraId="0E712DD8" w14:textId="77777777" w:rsidR="00EC3759" w:rsidRDefault="00EC3759" w:rsidP="00530307">
      <w:pPr>
        <w:keepNext/>
        <w:keepLines/>
        <w:numPr>
          <w:ilvl w:val="12"/>
          <w:numId w:val="0"/>
        </w:numPr>
        <w:tabs>
          <w:tab w:val="left" w:pos="567"/>
          <w:tab w:val="left" w:pos="4253"/>
          <w:tab w:val="left" w:pos="5529"/>
          <w:tab w:val="right" w:pos="8505"/>
        </w:tabs>
        <w:spacing w:after="0" w:line="240" w:lineRule="auto"/>
        <w:jc w:val="both"/>
      </w:pPr>
    </w:p>
    <w:p w14:paraId="26F88266" w14:textId="77777777" w:rsidR="00EC3759" w:rsidRPr="00171385" w:rsidRDefault="00EC3759" w:rsidP="002C7037">
      <w:pPr>
        <w:pStyle w:val="Odstavekseznama"/>
        <w:keepNext/>
        <w:keepLines/>
        <w:numPr>
          <w:ilvl w:val="0"/>
          <w:numId w:val="10"/>
        </w:numPr>
        <w:ind w:left="567" w:hanging="567"/>
        <w:jc w:val="center"/>
        <w:rPr>
          <w:rFonts w:ascii="Tahoma" w:hAnsi="Tahoma" w:cs="Tahoma"/>
          <w:b/>
          <w:sz w:val="22"/>
          <w:szCs w:val="22"/>
        </w:rPr>
      </w:pPr>
      <w:r w:rsidRPr="00171385">
        <w:rPr>
          <w:rFonts w:ascii="Tahoma" w:hAnsi="Tahoma" w:cs="Tahoma"/>
          <w:b/>
          <w:sz w:val="22"/>
          <w:szCs w:val="22"/>
        </w:rPr>
        <w:t>JAMČEVANJE ZA NAPAKE</w:t>
      </w:r>
    </w:p>
    <w:p w14:paraId="26AF4F1C" w14:textId="77777777" w:rsidR="00EC3759" w:rsidRDefault="00EC3759" w:rsidP="00530307">
      <w:pPr>
        <w:keepNext/>
        <w:keepLines/>
        <w:spacing w:after="0" w:line="240" w:lineRule="auto"/>
        <w:ind w:right="7"/>
        <w:jc w:val="center"/>
        <w:rPr>
          <w:rFonts w:ascii="Tahoma" w:hAnsi="Tahoma" w:cs="Tahoma"/>
          <w:b/>
        </w:rPr>
      </w:pPr>
    </w:p>
    <w:p w14:paraId="2E7AA6A9" w14:textId="77777777" w:rsidR="00EC3759" w:rsidRPr="00171385"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325871CB" w14:textId="77777777" w:rsidR="00EC3759" w:rsidRDefault="00EC3759" w:rsidP="00530307">
      <w:pPr>
        <w:keepNext/>
        <w:keepLines/>
        <w:spacing w:after="0" w:line="240" w:lineRule="auto"/>
        <w:ind w:left="720"/>
        <w:jc w:val="both"/>
        <w:rPr>
          <w:rFonts w:ascii="Tahoma" w:hAnsi="Tahoma" w:cs="Tahoma"/>
        </w:rPr>
      </w:pPr>
    </w:p>
    <w:p w14:paraId="06124EC5" w14:textId="77777777" w:rsidR="00291646" w:rsidRDefault="005D666A" w:rsidP="00291646">
      <w:pPr>
        <w:keepNext/>
        <w:keepLines/>
        <w:tabs>
          <w:tab w:val="left" w:pos="709"/>
          <w:tab w:val="left" w:pos="1702"/>
        </w:tabs>
        <w:spacing w:after="0" w:line="240" w:lineRule="auto"/>
        <w:jc w:val="both"/>
        <w:rPr>
          <w:rFonts w:ascii="Tahoma" w:eastAsia="Times New Roman" w:hAnsi="Tahoma" w:cs="Tahoma"/>
          <w:lang w:eastAsia="sl-SI"/>
        </w:rPr>
      </w:pPr>
      <w:r w:rsidRPr="005D666A">
        <w:rPr>
          <w:rFonts w:ascii="Tahoma" w:eastAsia="Times New Roman" w:hAnsi="Tahoma" w:cs="Tahoma"/>
          <w:lang w:eastAsia="sl-SI"/>
        </w:rPr>
        <w:t>Izvajalec jamči 180 (sto</w:t>
      </w:r>
      <w:r w:rsidR="00FC1090">
        <w:rPr>
          <w:rFonts w:ascii="Tahoma" w:eastAsia="Times New Roman" w:hAnsi="Tahoma" w:cs="Tahoma"/>
          <w:lang w:eastAsia="sl-SI"/>
        </w:rPr>
        <w:t xml:space="preserve"> </w:t>
      </w:r>
      <w:r w:rsidRPr="005D666A">
        <w:rPr>
          <w:rFonts w:ascii="Tahoma" w:eastAsia="Times New Roman" w:hAnsi="Tahoma" w:cs="Tahoma"/>
          <w:lang w:eastAsia="sl-SI"/>
        </w:rPr>
        <w:t xml:space="preserve">osemdeset) koledarskih dni za skrite napake predmeta pogodbe, </w:t>
      </w:r>
      <w:r w:rsidR="00291646" w:rsidRPr="00A03AB5">
        <w:rPr>
          <w:rFonts w:ascii="Tahoma" w:eastAsia="Times New Roman" w:hAnsi="Tahoma" w:cs="Tahoma"/>
          <w:lang w:eastAsia="sl-SI"/>
        </w:rPr>
        <w:t xml:space="preserve">šteto od datuma podpisa </w:t>
      </w:r>
      <w:r w:rsidR="00DA6D47">
        <w:rPr>
          <w:rFonts w:ascii="Tahoma" w:eastAsia="Times New Roman" w:hAnsi="Tahoma" w:cs="Tahoma"/>
          <w:lang w:eastAsia="sl-SI"/>
        </w:rPr>
        <w:t xml:space="preserve">zapisnika o izvedenih vseh pogodbenih delih </w:t>
      </w:r>
      <w:r w:rsidR="00291646" w:rsidRPr="00D93AC4">
        <w:rPr>
          <w:rFonts w:ascii="Tahoma" w:eastAsia="Times New Roman" w:hAnsi="Tahoma" w:cs="Tahoma"/>
          <w:lang w:eastAsia="sl-SI"/>
        </w:rPr>
        <w:t>s strani obeh pogodbenih strank oz. njunih predstavnikov</w:t>
      </w:r>
      <w:r w:rsidR="00291646">
        <w:rPr>
          <w:rFonts w:ascii="Tahoma" w:eastAsia="Times New Roman" w:hAnsi="Tahoma" w:cs="Tahoma"/>
          <w:lang w:eastAsia="sl-SI"/>
        </w:rPr>
        <w:t xml:space="preserve"> (jamčevalni rok).</w:t>
      </w:r>
    </w:p>
    <w:p w14:paraId="07647CC3" w14:textId="77777777" w:rsidR="00291646" w:rsidRPr="0092648A" w:rsidRDefault="00291646" w:rsidP="00291646">
      <w:pPr>
        <w:keepNext/>
        <w:keepLines/>
        <w:spacing w:after="0" w:line="240" w:lineRule="auto"/>
        <w:ind w:left="284"/>
        <w:jc w:val="both"/>
        <w:rPr>
          <w:rFonts w:ascii="Tahoma" w:eastAsia="Times New Roman" w:hAnsi="Tahoma" w:cs="Tahoma"/>
          <w:lang w:eastAsia="sl-SI"/>
        </w:rPr>
      </w:pPr>
    </w:p>
    <w:p w14:paraId="35130A39"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se v jamčevalnem roku pokaže napaka, ki je ob podpisu </w:t>
      </w:r>
      <w:r w:rsidR="00DA6D47">
        <w:rPr>
          <w:rFonts w:ascii="Tahoma" w:eastAsia="Times New Roman" w:hAnsi="Tahoma" w:cs="Tahoma"/>
          <w:lang w:eastAsia="sl-SI"/>
        </w:rPr>
        <w:t xml:space="preserve">zapisnika o izvedenih vseh pogodbenih delih </w:t>
      </w:r>
      <w:r w:rsidRPr="00A03AB5">
        <w:rPr>
          <w:rFonts w:ascii="Tahoma" w:eastAsia="Times New Roman" w:hAnsi="Tahoma" w:cs="Tahoma"/>
          <w:lang w:eastAsia="sl-SI"/>
        </w:rPr>
        <w:t xml:space="preserve">ni bilo mogoče odkriti (skrita napaka), lahko naročnik od izvajalca zahteva, da to napako v primernem roku, najpozneje pa v 1 (enem) mesecu od obvestila naročnika, na svoje stroške odpravi, s pogojem, da je naročnik o napaki izvajalca pisno čim prej obvestil. </w:t>
      </w:r>
    </w:p>
    <w:p w14:paraId="367C0E31"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50392D57" w14:textId="5BE24DAD"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ki mu ga je določil naročnik, bo naročnik sam zagotovil odpravo napake na račun izvajalca in mu bo izstavil račun po dejanskih stroških, ki jih je imel naročnik, da je zagotovil odpravo napake, sam ali s pomočjo tretje osebe, </w:t>
      </w:r>
      <w:r w:rsidR="00183CCB" w:rsidRPr="00396DA5">
        <w:rPr>
          <w:rFonts w:ascii="Tahoma" w:eastAsia="Times New Roman" w:hAnsi="Tahoma" w:cs="Tahoma"/>
          <w:lang w:eastAsia="sl-SI"/>
        </w:rPr>
        <w:t>s pet odstotnim</w:t>
      </w:r>
      <w:r w:rsidR="00183CCB">
        <w:rPr>
          <w:rFonts w:ascii="Tahoma" w:eastAsia="Times New Roman" w:hAnsi="Tahoma" w:cs="Tahoma"/>
          <w:lang w:eastAsia="sl-SI"/>
        </w:rPr>
        <w:t xml:space="preserve"> </w:t>
      </w:r>
      <w:r w:rsidR="00183CCB" w:rsidRPr="00396DA5">
        <w:rPr>
          <w:rFonts w:ascii="Tahoma" w:eastAsia="Times New Roman" w:hAnsi="Tahoma" w:cs="Tahoma"/>
          <w:lang w:eastAsia="sl-SI"/>
        </w:rPr>
        <w:t>(5%) pribitkom na vrednost teh del za poravnavo svojih manipulativnih stroškov</w:t>
      </w:r>
      <w:r w:rsidR="00183CCB">
        <w:rPr>
          <w:rFonts w:ascii="Tahoma" w:eastAsia="Times New Roman" w:hAnsi="Tahoma" w:cs="Tahoma"/>
          <w:lang w:eastAsia="sl-SI"/>
        </w:rPr>
        <w:t>,</w:t>
      </w:r>
      <w:r w:rsidR="00183CCB" w:rsidRPr="00A03AB5">
        <w:rPr>
          <w:rFonts w:ascii="Tahoma" w:eastAsia="Times New Roman" w:hAnsi="Tahoma" w:cs="Tahoma"/>
          <w:lang w:eastAsia="sl-SI"/>
        </w:rPr>
        <w:t xml:space="preserve"> </w:t>
      </w:r>
      <w:r w:rsidRPr="00A03AB5">
        <w:rPr>
          <w:rFonts w:ascii="Tahoma" w:eastAsia="Times New Roman" w:hAnsi="Tahoma" w:cs="Tahoma"/>
          <w:lang w:eastAsia="sl-SI"/>
        </w:rPr>
        <w:t xml:space="preserve">ki se ga izvajalec obvezuje plačati v roku 30 (tridesetih) koledarskih dni od izstavitve računa. V primeru zamude s plačilom ima naročnik pravico zaračunati izvajalcu </w:t>
      </w:r>
      <w:r w:rsidR="00183CCB">
        <w:rPr>
          <w:rFonts w:ascii="Tahoma" w:eastAsia="Times New Roman" w:hAnsi="Tahoma" w:cs="Tahoma"/>
          <w:lang w:eastAsia="sl-SI"/>
        </w:rPr>
        <w:t>zakonske</w:t>
      </w:r>
      <w:r w:rsidR="00183CCB" w:rsidRPr="00A03AB5">
        <w:rPr>
          <w:rFonts w:ascii="Tahoma" w:eastAsia="Times New Roman" w:hAnsi="Tahoma" w:cs="Tahoma"/>
          <w:lang w:eastAsia="sl-SI"/>
        </w:rPr>
        <w:t xml:space="preserve"> </w:t>
      </w:r>
      <w:r w:rsidRPr="00A03AB5">
        <w:rPr>
          <w:rFonts w:ascii="Tahoma" w:eastAsia="Times New Roman" w:hAnsi="Tahoma" w:cs="Tahoma"/>
          <w:lang w:eastAsia="sl-SI"/>
        </w:rPr>
        <w:t xml:space="preserve">zamudne obresti. </w:t>
      </w:r>
    </w:p>
    <w:p w14:paraId="3C8D3DA5" w14:textId="77777777" w:rsidR="005D666A" w:rsidRPr="00FB7ACC" w:rsidRDefault="005D666A" w:rsidP="00291646">
      <w:pPr>
        <w:keepNext/>
        <w:keepLines/>
        <w:numPr>
          <w:ilvl w:val="12"/>
          <w:numId w:val="0"/>
        </w:numPr>
        <w:tabs>
          <w:tab w:val="left" w:pos="567"/>
          <w:tab w:val="left" w:pos="4253"/>
          <w:tab w:val="left" w:pos="5529"/>
          <w:tab w:val="right" w:pos="8505"/>
        </w:tabs>
        <w:spacing w:after="0" w:line="240" w:lineRule="auto"/>
        <w:jc w:val="both"/>
        <w:rPr>
          <w:rFonts w:ascii="Tahoma" w:hAnsi="Tahoma" w:cs="Tahoma"/>
        </w:rPr>
      </w:pPr>
    </w:p>
    <w:p w14:paraId="1182B105" w14:textId="77777777" w:rsidR="00072D1C" w:rsidRPr="000E3819" w:rsidRDefault="00072D1C" w:rsidP="002C7037">
      <w:pPr>
        <w:pStyle w:val="Odstavekseznama"/>
        <w:keepNext/>
        <w:keepLines/>
        <w:numPr>
          <w:ilvl w:val="0"/>
          <w:numId w:val="10"/>
        </w:numPr>
        <w:ind w:left="567" w:hanging="567"/>
        <w:jc w:val="center"/>
        <w:rPr>
          <w:rFonts w:ascii="Tahoma" w:hAnsi="Tahoma" w:cs="Tahoma"/>
          <w:b/>
          <w:sz w:val="22"/>
          <w:szCs w:val="22"/>
        </w:rPr>
      </w:pPr>
      <w:r w:rsidRPr="000E3819">
        <w:rPr>
          <w:rFonts w:ascii="Tahoma" w:hAnsi="Tahoma" w:cs="Tahoma"/>
          <w:b/>
          <w:sz w:val="22"/>
          <w:szCs w:val="22"/>
        </w:rPr>
        <w:t>DOKUMENTACIJA</w:t>
      </w:r>
    </w:p>
    <w:p w14:paraId="5DCDCAA1" w14:textId="77777777" w:rsidR="00072D1C" w:rsidRPr="00656B24" w:rsidRDefault="00072D1C" w:rsidP="00530307">
      <w:pPr>
        <w:pStyle w:val="Odstavekseznama"/>
        <w:keepNext/>
        <w:keepLines/>
        <w:ind w:left="360"/>
        <w:jc w:val="center"/>
        <w:rPr>
          <w:rFonts w:ascii="Tahoma" w:hAnsi="Tahoma" w:cs="Tahoma"/>
          <w:b/>
          <w:sz w:val="22"/>
          <w:szCs w:val="22"/>
        </w:rPr>
      </w:pPr>
    </w:p>
    <w:p w14:paraId="3AE37D12" w14:textId="77777777" w:rsidR="00072D1C" w:rsidRPr="0045415D" w:rsidRDefault="00072D1C"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4441FBAC" w14:textId="77777777" w:rsidR="00072D1C" w:rsidRDefault="00072D1C" w:rsidP="00530307">
      <w:pPr>
        <w:keepNext/>
        <w:keepLines/>
        <w:numPr>
          <w:ilvl w:val="12"/>
          <w:numId w:val="0"/>
        </w:numPr>
        <w:tabs>
          <w:tab w:val="left" w:pos="567"/>
          <w:tab w:val="left" w:pos="4253"/>
          <w:tab w:val="left" w:pos="5529"/>
          <w:tab w:val="right" w:pos="8505"/>
        </w:tabs>
        <w:spacing w:after="0" w:line="240" w:lineRule="auto"/>
        <w:jc w:val="center"/>
      </w:pPr>
    </w:p>
    <w:p w14:paraId="3260D10C" w14:textId="13CAC78F" w:rsidR="00791491" w:rsidRPr="009A668E" w:rsidRDefault="00707173" w:rsidP="00530307">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sidR="00791491">
        <w:rPr>
          <w:rFonts w:ascii="Tahoma" w:eastAsia="Times New Roman" w:hAnsi="Tahoma" w:cs="Tahoma"/>
          <w:lang w:eastAsia="sl-SI"/>
        </w:rPr>
        <w:t>vajalec</w:t>
      </w:r>
      <w:r w:rsidRPr="00707173">
        <w:rPr>
          <w:rFonts w:ascii="Tahoma" w:eastAsia="Times New Roman" w:hAnsi="Tahoma" w:cs="Tahoma"/>
          <w:lang w:eastAsia="sl-SI"/>
        </w:rPr>
        <w:t xml:space="preserve"> </w:t>
      </w:r>
      <w:r w:rsidR="00791491" w:rsidRPr="00D32C35">
        <w:rPr>
          <w:rFonts w:ascii="Tahoma" w:hAnsi="Tahoma" w:cs="Tahoma"/>
          <w:lang w:eastAsia="sl-SI"/>
        </w:rPr>
        <w:t>mora naročniku</w:t>
      </w:r>
      <w:r w:rsidR="005D2D10">
        <w:rPr>
          <w:rFonts w:ascii="Tahoma" w:hAnsi="Tahoma" w:cs="Tahoma"/>
          <w:lang w:eastAsia="sl-SI"/>
        </w:rPr>
        <w:t>,</w:t>
      </w:r>
      <w:r w:rsidR="00791491">
        <w:rPr>
          <w:rFonts w:ascii="Tahoma" w:hAnsi="Tahoma" w:cs="Tahoma"/>
          <w:lang w:eastAsia="sl-SI"/>
        </w:rPr>
        <w:t xml:space="preserve"> </w:t>
      </w:r>
      <w:r w:rsidR="00D477AA">
        <w:rPr>
          <w:rFonts w:ascii="Tahoma" w:hAnsi="Tahoma" w:cs="Tahoma"/>
          <w:lang w:eastAsia="sl-SI"/>
        </w:rPr>
        <w:t xml:space="preserve"> 10 (deset) delovnih</w:t>
      </w:r>
      <w:r w:rsidR="00791491">
        <w:rPr>
          <w:rFonts w:ascii="Tahoma" w:hAnsi="Tahoma" w:cs="Tahoma"/>
          <w:lang w:eastAsia="sl-SI"/>
        </w:rPr>
        <w:t xml:space="preserve"> dni </w:t>
      </w:r>
      <w:r w:rsidR="00791491" w:rsidRPr="00D32C35">
        <w:rPr>
          <w:rFonts w:ascii="Tahoma" w:hAnsi="Tahoma" w:cs="Tahoma"/>
          <w:lang w:eastAsia="sl-SI"/>
        </w:rPr>
        <w:t xml:space="preserve">pred </w:t>
      </w:r>
      <w:r w:rsidR="00791491">
        <w:rPr>
          <w:rFonts w:ascii="Tahoma" w:hAnsi="Tahoma" w:cs="Tahoma"/>
          <w:lang w:eastAsia="sl-SI"/>
        </w:rPr>
        <w:t>končnim prevzemom izvedenih del</w:t>
      </w:r>
      <w:r w:rsidR="005D2D10">
        <w:rPr>
          <w:rFonts w:ascii="Tahoma" w:hAnsi="Tahoma" w:cs="Tahoma"/>
          <w:lang w:eastAsia="sl-SI"/>
        </w:rPr>
        <w:t>,</w:t>
      </w:r>
      <w:r w:rsidR="00791491" w:rsidRPr="00D32C35">
        <w:rPr>
          <w:rFonts w:ascii="Tahoma" w:hAnsi="Tahoma" w:cs="Tahoma"/>
          <w:lang w:eastAsia="sl-SI"/>
        </w:rPr>
        <w:t xml:space="preserve"> v dveh (2) </w:t>
      </w:r>
      <w:r w:rsidR="005D2D10">
        <w:rPr>
          <w:rFonts w:ascii="Tahoma" w:hAnsi="Tahoma" w:cs="Tahoma"/>
          <w:lang w:eastAsia="sl-SI"/>
        </w:rPr>
        <w:t xml:space="preserve">tiskanih </w:t>
      </w:r>
      <w:r w:rsidR="00791491" w:rsidRPr="009A668E">
        <w:rPr>
          <w:rFonts w:ascii="Tahoma" w:hAnsi="Tahoma" w:cs="Tahoma"/>
          <w:lang w:eastAsia="sl-SI"/>
        </w:rPr>
        <w:t>izvodih pr</w:t>
      </w:r>
      <w:r w:rsidR="004E4F31">
        <w:rPr>
          <w:rFonts w:ascii="Tahoma" w:hAnsi="Tahoma" w:cs="Tahoma"/>
          <w:lang w:eastAsia="sl-SI"/>
        </w:rPr>
        <w:t>edl</w:t>
      </w:r>
      <w:r w:rsidR="00791491" w:rsidRPr="009A668E">
        <w:rPr>
          <w:rFonts w:ascii="Tahoma" w:hAnsi="Tahoma" w:cs="Tahoma"/>
          <w:lang w:eastAsia="sl-SI"/>
        </w:rPr>
        <w:t>ožiti:</w:t>
      </w:r>
    </w:p>
    <w:p w14:paraId="474091D9" w14:textId="77777777" w:rsidR="00791491" w:rsidRPr="009A668E" w:rsidRDefault="00791491"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sidR="005D2D10">
        <w:rPr>
          <w:rFonts w:ascii="Tahoma" w:hAnsi="Tahoma" w:cs="Tahoma"/>
          <w:lang w:eastAsia="sl-SI"/>
        </w:rPr>
        <w:t xml:space="preserve"> o</w:t>
      </w:r>
      <w:r w:rsidR="00AC16C0">
        <w:rPr>
          <w:rFonts w:ascii="Tahoma" w:hAnsi="Tahoma" w:cs="Tahoma"/>
          <w:lang w:eastAsia="sl-SI"/>
        </w:rPr>
        <w:t xml:space="preserve"> zanesljivosti objekta </w:t>
      </w:r>
      <w:r w:rsidRPr="009A668E">
        <w:rPr>
          <w:rFonts w:ascii="Tahoma" w:hAnsi="Tahoma" w:cs="Tahoma"/>
          <w:lang w:eastAsia="sl-SI"/>
        </w:rPr>
        <w:t xml:space="preserve">v skladu s </w:t>
      </w:r>
      <w:r w:rsidR="003C4552">
        <w:rPr>
          <w:rFonts w:ascii="Tahoma" w:hAnsi="Tahoma" w:cs="Tahoma"/>
          <w:lang w:eastAsia="sl-SI"/>
        </w:rPr>
        <w:t>p</w:t>
      </w:r>
      <w:r w:rsidRPr="009A668E">
        <w:rPr>
          <w:rFonts w:ascii="Tahoma" w:hAnsi="Tahoma" w:cs="Tahoma"/>
          <w:lang w:eastAsia="sl-SI"/>
        </w:rPr>
        <w:t>r</w:t>
      </w:r>
      <w:r w:rsidR="004E4F31">
        <w:rPr>
          <w:rFonts w:ascii="Tahoma" w:hAnsi="Tahoma" w:cs="Tahoma"/>
          <w:lang w:eastAsia="sl-SI"/>
        </w:rPr>
        <w:t>edpisom</w:t>
      </w:r>
      <w:r w:rsidR="003C4552">
        <w:rPr>
          <w:rFonts w:ascii="Tahoma" w:hAnsi="Tahoma" w:cs="Tahoma"/>
          <w:lang w:eastAsia="sl-SI"/>
        </w:rPr>
        <w:t>, ki ureja</w:t>
      </w:r>
      <w:r w:rsidRPr="009A668E">
        <w:rPr>
          <w:rFonts w:ascii="Tahoma" w:hAnsi="Tahoma" w:cs="Tahoma"/>
          <w:lang w:eastAsia="sl-SI"/>
        </w:rPr>
        <w:t xml:space="preserve"> dokazil</w:t>
      </w:r>
      <w:r w:rsidR="003C4552">
        <w:rPr>
          <w:rFonts w:ascii="Tahoma" w:hAnsi="Tahoma" w:cs="Tahoma"/>
          <w:lang w:eastAsia="sl-SI"/>
        </w:rPr>
        <w:t>a</w:t>
      </w:r>
      <w:r w:rsidRPr="009A668E">
        <w:rPr>
          <w:rFonts w:ascii="Tahoma" w:hAnsi="Tahoma" w:cs="Tahoma"/>
          <w:lang w:eastAsia="sl-SI"/>
        </w:rPr>
        <w:t xml:space="preserve"> o zanesljivosti objekta;</w:t>
      </w:r>
    </w:p>
    <w:p w14:paraId="13281F88" w14:textId="77777777" w:rsidR="00072D1C" w:rsidRDefault="00791491"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EC3D11">
        <w:rPr>
          <w:rFonts w:ascii="Tahoma" w:hAnsi="Tahoma" w:cs="Tahoma"/>
          <w:lang w:eastAsia="sl-SI"/>
        </w:rPr>
        <w:t>projekte izvedenih del – PID (</w:t>
      </w:r>
      <w:r w:rsidR="00455EC8" w:rsidRPr="00455EC8">
        <w:rPr>
          <w:rFonts w:ascii="Tahoma" w:hAnsi="Tahoma" w:cs="Tahoma"/>
          <w:lang w:eastAsia="sl-SI"/>
        </w:rPr>
        <w:t>Načrt arhitekture, Načrt s področja elektrotehnike, Načrt s področja strojništva</w:t>
      </w:r>
      <w:r w:rsidRPr="00EC3D11">
        <w:rPr>
          <w:rFonts w:ascii="Tahoma" w:hAnsi="Tahoma" w:cs="Tahoma"/>
          <w:lang w:eastAsia="sl-SI"/>
        </w:rPr>
        <w:t>)</w:t>
      </w:r>
      <w:r w:rsidR="00EC3D11" w:rsidRPr="00EC3D11">
        <w:rPr>
          <w:rFonts w:ascii="Tahoma" w:hAnsi="Tahoma" w:cs="Tahoma"/>
          <w:lang w:eastAsia="sl-SI"/>
        </w:rPr>
        <w:t>.</w:t>
      </w:r>
    </w:p>
    <w:p w14:paraId="054E54E4" w14:textId="77777777" w:rsidR="00EC3D11" w:rsidRPr="00EC3D11" w:rsidRDefault="00EC3D11" w:rsidP="00EC3D11">
      <w:pPr>
        <w:keepNext/>
        <w:keepLines/>
        <w:spacing w:after="0" w:line="240" w:lineRule="auto"/>
        <w:ind w:left="1068"/>
        <w:jc w:val="both"/>
        <w:rPr>
          <w:rFonts w:ascii="Tahoma" w:hAnsi="Tahoma" w:cs="Tahoma"/>
          <w:lang w:eastAsia="sl-SI"/>
        </w:rPr>
      </w:pPr>
    </w:p>
    <w:p w14:paraId="291B4FF3" w14:textId="77777777" w:rsidR="00072D1C" w:rsidRDefault="00072D1C" w:rsidP="00530307">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lastRenderedPageBreak/>
        <w:t>Naročnik bo dokumentacijo</w:t>
      </w:r>
      <w:r w:rsidR="006E7757" w:rsidRPr="009A668E">
        <w:rPr>
          <w:rFonts w:ascii="Tahoma" w:eastAsia="Times New Roman" w:hAnsi="Tahoma" w:cs="Tahoma"/>
          <w:lang w:eastAsia="sl-SI"/>
        </w:rPr>
        <w:t xml:space="preserve"> iz prejšnjega odstavka tega člena</w:t>
      </w:r>
      <w:r w:rsidRPr="009A668E">
        <w:rPr>
          <w:rFonts w:ascii="Tahoma" w:eastAsia="Times New Roman" w:hAnsi="Tahoma" w:cs="Tahoma"/>
          <w:lang w:eastAsia="sl-SI"/>
        </w:rPr>
        <w:t xml:space="preserve"> pregledal in podal pripombe v roku 2 (dveh) delovnih dni po pre</w:t>
      </w:r>
      <w:r w:rsidR="005D2D10">
        <w:rPr>
          <w:rFonts w:ascii="Tahoma" w:eastAsia="Times New Roman" w:hAnsi="Tahoma" w:cs="Tahoma"/>
          <w:lang w:eastAsia="sl-SI"/>
        </w:rPr>
        <w:t>jemu</w:t>
      </w:r>
      <w:r w:rsidRPr="009A668E">
        <w:rPr>
          <w:rFonts w:ascii="Tahoma" w:eastAsia="Times New Roman" w:hAnsi="Tahoma" w:cs="Tahoma"/>
          <w:lang w:eastAsia="sl-SI"/>
        </w:rPr>
        <w:t xml:space="preserve"> kompletne dokumentacije. </w:t>
      </w:r>
      <w:r w:rsidR="00046C07" w:rsidRPr="009A668E">
        <w:rPr>
          <w:rFonts w:ascii="Tahoma" w:eastAsia="Times New Roman" w:hAnsi="Tahoma" w:cs="Tahoma"/>
          <w:lang w:eastAsia="sl-SI"/>
        </w:rPr>
        <w:t>Izvajalec</w:t>
      </w:r>
      <w:r w:rsidRPr="009A668E">
        <w:rPr>
          <w:rFonts w:ascii="Tahoma" w:eastAsia="Times New Roman" w:hAnsi="Tahoma" w:cs="Tahoma"/>
          <w:lang w:eastAsia="sl-SI"/>
        </w:rPr>
        <w:t xml:space="preserve"> je dolžan upoštevati pripombe naročnika in dokumentacijo dopolniti oz. popraviti</w:t>
      </w:r>
      <w:r w:rsidR="005D2D10">
        <w:rPr>
          <w:rFonts w:ascii="Tahoma" w:eastAsia="Times New Roman" w:hAnsi="Tahoma" w:cs="Tahoma"/>
          <w:lang w:eastAsia="sl-SI"/>
        </w:rPr>
        <w:t xml:space="preserve"> v roku </w:t>
      </w:r>
      <w:r w:rsidR="00AC16C0">
        <w:rPr>
          <w:rFonts w:ascii="Tahoma" w:eastAsia="Times New Roman" w:hAnsi="Tahoma" w:cs="Tahoma"/>
          <w:lang w:eastAsia="sl-SI"/>
        </w:rPr>
        <w:t>5 (petih) koledarskih dni</w:t>
      </w:r>
      <w:r w:rsidRPr="009A668E">
        <w:rPr>
          <w:rFonts w:ascii="Tahoma" w:eastAsia="Times New Roman" w:hAnsi="Tahoma" w:cs="Tahoma"/>
          <w:lang w:eastAsia="sl-SI"/>
        </w:rPr>
        <w:t xml:space="preserve">. Po predaji </w:t>
      </w:r>
      <w:r w:rsidR="00046C07" w:rsidRPr="009A668E">
        <w:rPr>
          <w:rFonts w:ascii="Tahoma" w:eastAsia="Times New Roman" w:hAnsi="Tahoma" w:cs="Tahoma"/>
          <w:lang w:eastAsia="sl-SI"/>
        </w:rPr>
        <w:t xml:space="preserve">celotne dokumentacije </w:t>
      </w:r>
      <w:r w:rsidR="005D2D10" w:rsidRPr="005D2D10">
        <w:rPr>
          <w:rFonts w:ascii="Tahoma" w:eastAsia="Times New Roman" w:hAnsi="Tahoma" w:cs="Tahoma"/>
          <w:lang w:eastAsia="sl-SI"/>
        </w:rPr>
        <w:t xml:space="preserve">iz prejšnjega odstavka tega člena </w:t>
      </w:r>
      <w:r w:rsidR="00046C07" w:rsidRPr="009A668E">
        <w:rPr>
          <w:rFonts w:ascii="Tahoma" w:eastAsia="Times New Roman" w:hAnsi="Tahoma" w:cs="Tahoma"/>
          <w:lang w:eastAsia="sl-SI"/>
        </w:rPr>
        <w:t>naročnik in izvajalec oziroma njuna predstavnika podpišeta</w:t>
      </w:r>
      <w:r w:rsidRPr="009A668E">
        <w:rPr>
          <w:rFonts w:ascii="Tahoma" w:eastAsia="Times New Roman" w:hAnsi="Tahoma" w:cs="Tahoma"/>
          <w:lang w:eastAsia="sl-SI"/>
        </w:rPr>
        <w:t xml:space="preserve"> zapisnik</w:t>
      </w:r>
      <w:r w:rsidRPr="009A668E">
        <w:rPr>
          <w:rFonts w:ascii="Tahoma" w:eastAsia="Times New Roman" w:hAnsi="Tahoma" w:cs="Tahoma"/>
          <w:szCs w:val="20"/>
          <w:lang w:eastAsia="sl-SI"/>
        </w:rPr>
        <w:t xml:space="preserve"> o predaji tehnične dokumentacije.</w:t>
      </w:r>
    </w:p>
    <w:p w14:paraId="17D6DBB2" w14:textId="77777777" w:rsidR="00072D1C" w:rsidRDefault="00072D1C" w:rsidP="00530307">
      <w:pPr>
        <w:keepNext/>
        <w:keepLines/>
        <w:spacing w:after="0" w:line="240" w:lineRule="auto"/>
        <w:jc w:val="both"/>
        <w:rPr>
          <w:rFonts w:ascii="Tahoma" w:eastAsia="Times New Roman" w:hAnsi="Tahoma" w:cs="Tahoma"/>
          <w:lang w:eastAsia="sl-SI"/>
        </w:rPr>
      </w:pPr>
    </w:p>
    <w:p w14:paraId="28B6FAE8" w14:textId="77777777" w:rsidR="00072D1C" w:rsidRDefault="00072D1C" w:rsidP="00530307">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sidR="00046C07">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jeziku ter mora ustrezati zahtevam slovenske zakonodaje</w:t>
      </w:r>
      <w:r w:rsidR="005D2D10">
        <w:rPr>
          <w:rFonts w:ascii="Tahoma" w:eastAsia="Times New Roman" w:hAnsi="Tahoma" w:cs="Tahoma"/>
          <w:lang w:eastAsia="sl-SI"/>
        </w:rPr>
        <w:t>, ki se nanašajo na predmet pogodbe</w:t>
      </w:r>
      <w:r>
        <w:rPr>
          <w:rFonts w:ascii="Tahoma" w:eastAsia="Times New Roman" w:hAnsi="Tahoma" w:cs="Tahoma"/>
          <w:lang w:eastAsia="sl-SI"/>
        </w:rPr>
        <w:t xml:space="preserve">. </w:t>
      </w:r>
      <w:r w:rsidR="005D666A"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0EC45573" w14:textId="77777777" w:rsidR="005D666A" w:rsidRDefault="005D666A" w:rsidP="00530307">
      <w:pPr>
        <w:keepNext/>
        <w:keepLines/>
        <w:spacing w:after="0" w:line="240" w:lineRule="auto"/>
        <w:jc w:val="both"/>
        <w:rPr>
          <w:rFonts w:ascii="Tahoma" w:eastAsia="Times New Roman" w:hAnsi="Tahoma" w:cs="Tahoma"/>
          <w:lang w:eastAsia="sl-SI"/>
        </w:rPr>
      </w:pPr>
    </w:p>
    <w:p w14:paraId="1D0ED4FA" w14:textId="77777777" w:rsidR="004A1BF1" w:rsidRDefault="004A1BF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Predana dokumentacija ne sme nositi znaka (copyright) oz. vsebinsko enakovrednega teksta (določila) in postane last </w:t>
      </w:r>
      <w:r w:rsidR="008B2521">
        <w:rPr>
          <w:rFonts w:ascii="Tahoma" w:eastAsia="Times New Roman" w:hAnsi="Tahoma" w:cs="Tahoma"/>
          <w:lang w:eastAsia="sl-SI"/>
        </w:rPr>
        <w:t>n</w:t>
      </w:r>
      <w:r>
        <w:rPr>
          <w:rFonts w:ascii="Tahoma" w:eastAsia="Times New Roman" w:hAnsi="Tahoma" w:cs="Tahoma"/>
          <w:lang w:eastAsia="sl-SI"/>
        </w:rPr>
        <w:t xml:space="preserve">aročnika, ki lahko z njo prosto razpolaga v namene </w:t>
      </w:r>
      <w:r w:rsidR="008B2521">
        <w:rPr>
          <w:rFonts w:ascii="Tahoma" w:eastAsia="Times New Roman" w:hAnsi="Tahoma" w:cs="Tahoma"/>
          <w:lang w:eastAsia="sl-SI"/>
        </w:rPr>
        <w:t xml:space="preserve">uporabe, </w:t>
      </w:r>
      <w:r>
        <w:rPr>
          <w:rFonts w:ascii="Tahoma" w:eastAsia="Times New Roman" w:hAnsi="Tahoma" w:cs="Tahoma"/>
          <w:lang w:eastAsia="sl-SI"/>
        </w:rPr>
        <w:t>obnove in vzdrževanja objekta.</w:t>
      </w:r>
    </w:p>
    <w:p w14:paraId="5D0D3723" w14:textId="77777777" w:rsidR="00291646" w:rsidRDefault="00291646" w:rsidP="00291646">
      <w:pPr>
        <w:keepNext/>
        <w:keepLines/>
        <w:overflowPunct w:val="0"/>
        <w:autoSpaceDE w:val="0"/>
        <w:autoSpaceDN w:val="0"/>
        <w:adjustRightInd w:val="0"/>
        <w:spacing w:after="0" w:line="240" w:lineRule="auto"/>
        <w:ind w:left="708"/>
        <w:jc w:val="both"/>
        <w:rPr>
          <w:rFonts w:ascii="Tahoma" w:eastAsia="Times New Roman" w:hAnsi="Tahoma" w:cs="Tahoma"/>
          <w:lang w:eastAsia="sl-SI"/>
        </w:rPr>
      </w:pPr>
    </w:p>
    <w:p w14:paraId="5F091C05" w14:textId="77777777" w:rsidR="00291646" w:rsidRPr="0015023B" w:rsidRDefault="00291646" w:rsidP="002C7037">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7B84D1A4" w14:textId="77777777" w:rsidR="00291646" w:rsidRPr="00EC4317" w:rsidRDefault="00291646" w:rsidP="00291646">
      <w:pPr>
        <w:keepNext/>
        <w:keepLines/>
        <w:tabs>
          <w:tab w:val="left" w:pos="-1980"/>
          <w:tab w:val="left" w:pos="2880"/>
        </w:tabs>
        <w:spacing w:after="0" w:line="240" w:lineRule="auto"/>
        <w:jc w:val="center"/>
        <w:rPr>
          <w:rFonts w:ascii="Tahoma" w:eastAsia="Times New Roman" w:hAnsi="Tahoma" w:cs="Tahoma"/>
          <w:lang w:eastAsia="sl-SI"/>
        </w:rPr>
      </w:pPr>
    </w:p>
    <w:p w14:paraId="316B7B03" w14:textId="77777777" w:rsidR="00291646" w:rsidRPr="000F7D5F" w:rsidRDefault="0029164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5AF471"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53603811" w14:textId="77777777" w:rsidR="00AF76A4" w:rsidRPr="00374CE1" w:rsidRDefault="005D2D10" w:rsidP="00AF76A4">
      <w:pPr>
        <w:keepNext/>
        <w:keepLines/>
        <w:tabs>
          <w:tab w:val="left" w:pos="-1980"/>
          <w:tab w:val="left" w:pos="2880"/>
        </w:tab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374CE1">
        <w:rPr>
          <w:rFonts w:ascii="Tahoma" w:eastAsia="Times New Roman" w:hAnsi="Tahoma" w:cs="Tahoma"/>
          <w:lang w:eastAsia="sl-SI"/>
        </w:rPr>
        <w:t xml:space="preserve"> </w:t>
      </w:r>
      <w:r w:rsidR="00AF76A4" w:rsidRPr="00374CE1">
        <w:rPr>
          <w:rFonts w:ascii="Tahoma" w:eastAsia="Times New Roman" w:hAnsi="Tahoma" w:cs="Tahoma"/>
          <w:lang w:eastAsia="sl-SI"/>
        </w:rPr>
        <w:t>ni</w:t>
      </w:r>
      <w:r>
        <w:rPr>
          <w:rFonts w:ascii="Tahoma" w:eastAsia="Times New Roman" w:hAnsi="Tahoma" w:cs="Tahoma"/>
          <w:lang w:eastAsia="sl-SI"/>
        </w:rPr>
        <w:t>sta</w:t>
      </w:r>
      <w:r w:rsidR="00AF76A4" w:rsidRPr="00374CE1">
        <w:rPr>
          <w:rFonts w:ascii="Tahoma" w:eastAsia="Times New Roman" w:hAnsi="Tahoma" w:cs="Tahoma"/>
          <w:lang w:eastAsia="sl-SI"/>
        </w:rPr>
        <w:t xml:space="preserve"> odgovor</w:t>
      </w:r>
      <w:r>
        <w:rPr>
          <w:rFonts w:ascii="Tahoma" w:eastAsia="Times New Roman" w:hAnsi="Tahoma" w:cs="Tahoma"/>
          <w:lang w:eastAsia="sl-SI"/>
        </w:rPr>
        <w:t>ni</w:t>
      </w:r>
      <w:r w:rsidR="00AF76A4" w:rsidRPr="00374CE1">
        <w:rPr>
          <w:rFonts w:ascii="Tahoma" w:eastAsia="Times New Roman" w:hAnsi="Tahoma" w:cs="Tahoma"/>
          <w:lang w:eastAsia="sl-SI"/>
        </w:rPr>
        <w:t xml:space="preserve"> za delno ali celotno neizpolnjevanje obveznosti, če je to posledica višje sile.</w:t>
      </w:r>
    </w:p>
    <w:p w14:paraId="2D53B3AD" w14:textId="77777777"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p>
    <w:p w14:paraId="7F20C2F8" w14:textId="5C2723C5"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r w:rsidRPr="00374CE1">
        <w:rPr>
          <w:rFonts w:ascii="Tahoma" w:eastAsia="Times New Roman" w:hAnsi="Tahoma" w:cs="Tahoma"/>
          <w:lang w:eastAsia="sl-SI"/>
        </w:rPr>
        <w:t xml:space="preserve">Višja sila pomeni zunanji vzrok, neodvisen od volje in vpliva katere koli stranke, ki je nepričakovan in nenaden in se mu ob </w:t>
      </w:r>
      <w:r w:rsidR="00183CCB" w:rsidRPr="00374CE1">
        <w:rPr>
          <w:rFonts w:ascii="Tahoma" w:eastAsia="Times New Roman" w:hAnsi="Tahoma" w:cs="Tahoma"/>
          <w:lang w:eastAsia="sl-SI"/>
        </w:rPr>
        <w:t xml:space="preserve"> </w:t>
      </w:r>
      <w:r w:rsidRPr="00374CE1">
        <w:rPr>
          <w:rFonts w:ascii="Tahoma" w:eastAsia="Times New Roman" w:hAnsi="Tahoma" w:cs="Tahoma"/>
          <w:lang w:eastAsia="sl-SI"/>
        </w:rPr>
        <w:t xml:space="preserve">skrbnosti </w:t>
      </w:r>
      <w:r w:rsidR="00183CCB">
        <w:rPr>
          <w:rFonts w:ascii="Tahoma" w:eastAsia="Times New Roman" w:hAnsi="Tahoma" w:cs="Tahoma"/>
          <w:lang w:eastAsia="sl-SI"/>
        </w:rPr>
        <w:t xml:space="preserve">dobrega gospodarstvenika </w:t>
      </w:r>
      <w:r w:rsidRPr="00374CE1">
        <w:rPr>
          <w:rFonts w:ascii="Tahoma" w:eastAsia="Times New Roman" w:hAnsi="Tahoma" w:cs="Tahoma"/>
          <w:lang w:eastAsia="sl-SI"/>
        </w:rPr>
        <w:t xml:space="preserve">ni bilo moč izogniti in ga odvrniti, takšne okoliščine pa so se pojavile po sklenitvi </w:t>
      </w:r>
      <w:r>
        <w:rPr>
          <w:rFonts w:ascii="Tahoma" w:eastAsia="Times New Roman" w:hAnsi="Tahoma" w:cs="Tahoma"/>
          <w:lang w:eastAsia="sl-SI"/>
        </w:rPr>
        <w:t>pogodbe</w:t>
      </w:r>
      <w:r w:rsidRPr="00374CE1">
        <w:rPr>
          <w:rFonts w:ascii="Tahoma" w:eastAsia="Times New Roman" w:hAnsi="Tahoma" w:cs="Tahoma"/>
          <w:lang w:eastAsia="sl-SI"/>
        </w:rPr>
        <w:t xml:space="preserve">. </w:t>
      </w:r>
    </w:p>
    <w:p w14:paraId="26E49D1B" w14:textId="77777777" w:rsidR="00AF76A4"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2B6BD5C6"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Pomanjkanje delovne sile ali materiala pri izvajalcu ali pri njegovih podizvajalcih se ne šteje za višjo silo, razen, če ni posledica le-te, ravno tako se kot razlog višje sile ne more navajati izbruh bolezni COVID-19</w:t>
      </w:r>
      <w:r w:rsidR="005D2D10">
        <w:rPr>
          <w:rFonts w:ascii="Tahoma" w:eastAsia="Times New Roman" w:hAnsi="Tahoma" w:cs="Tahoma"/>
          <w:snapToGrid w:val="0"/>
          <w:lang w:eastAsia="sl-SI"/>
        </w:rPr>
        <w:t xml:space="preserve"> ali vojaška agresija v Ukrajini</w:t>
      </w:r>
      <w:r w:rsidRPr="004704EB">
        <w:rPr>
          <w:rFonts w:ascii="Tahoma" w:eastAsia="Times New Roman" w:hAnsi="Tahoma" w:cs="Tahoma"/>
          <w:snapToGrid w:val="0"/>
          <w:lang w:eastAsia="sl-SI"/>
        </w:rPr>
        <w:t>, saj slednj</w:t>
      </w:r>
      <w:r w:rsidR="005D2D10">
        <w:rPr>
          <w:rFonts w:ascii="Tahoma" w:eastAsia="Times New Roman" w:hAnsi="Tahoma" w:cs="Tahoma"/>
          <w:snapToGrid w:val="0"/>
          <w:lang w:eastAsia="sl-SI"/>
        </w:rPr>
        <w:t>i</w:t>
      </w:r>
      <w:r w:rsidRPr="004704EB">
        <w:rPr>
          <w:rFonts w:ascii="Tahoma" w:eastAsia="Times New Roman" w:hAnsi="Tahoma" w:cs="Tahoma"/>
          <w:snapToGrid w:val="0"/>
          <w:lang w:eastAsia="sl-SI"/>
        </w:rPr>
        <w:t xml:space="preserve"> ne more</w:t>
      </w:r>
      <w:r w:rsidR="005D2D10">
        <w:rPr>
          <w:rFonts w:ascii="Tahoma" w:eastAsia="Times New Roman" w:hAnsi="Tahoma" w:cs="Tahoma"/>
          <w:snapToGrid w:val="0"/>
          <w:lang w:eastAsia="sl-SI"/>
        </w:rPr>
        <w:t>ta</w:t>
      </w:r>
      <w:r w:rsidRPr="004704EB">
        <w:rPr>
          <w:rFonts w:ascii="Tahoma" w:eastAsia="Times New Roman" w:hAnsi="Tahoma" w:cs="Tahoma"/>
          <w:snapToGrid w:val="0"/>
          <w:lang w:eastAsia="sl-SI"/>
        </w:rPr>
        <w:t xml:space="preserv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62F4D2E9" w14:textId="77777777" w:rsidR="00AF76A4" w:rsidRPr="006C3150"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654C2782"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35949186" w14:textId="77777777" w:rsidR="00AF76A4" w:rsidRDefault="00AF76A4" w:rsidP="00AF76A4">
      <w:pPr>
        <w:keepNext/>
        <w:keepLines/>
        <w:spacing w:after="0" w:line="240" w:lineRule="auto"/>
        <w:jc w:val="both"/>
        <w:rPr>
          <w:rFonts w:ascii="Tahoma" w:eastAsia="Times New Roman" w:hAnsi="Tahoma" w:cs="Tahoma"/>
          <w:lang w:eastAsia="sl-SI"/>
        </w:rPr>
      </w:pPr>
    </w:p>
    <w:p w14:paraId="1F9F9FB8"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49BF07BF" w14:textId="77777777" w:rsidR="00AF76A4" w:rsidRDefault="00AF76A4" w:rsidP="00AF76A4">
      <w:pPr>
        <w:keepNext/>
        <w:keepLines/>
        <w:spacing w:after="0" w:line="240" w:lineRule="auto"/>
        <w:jc w:val="both"/>
        <w:rPr>
          <w:rFonts w:ascii="Tahoma" w:eastAsia="Times New Roman" w:hAnsi="Tahoma" w:cs="Tahoma"/>
          <w:lang w:eastAsia="sl-SI"/>
        </w:rPr>
      </w:pPr>
    </w:p>
    <w:p w14:paraId="4099032D"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w:t>
      </w:r>
      <w:r w:rsidR="00D47556">
        <w:rPr>
          <w:rFonts w:ascii="Tahoma" w:eastAsia="Times New Roman" w:hAnsi="Tahoma" w:cs="Tahoma"/>
          <w:snapToGrid w:val="0"/>
          <w:lang w:eastAsia="sl-SI"/>
        </w:rPr>
        <w:t xml:space="preserve">prenehanja pogodbe zaradi </w:t>
      </w:r>
      <w:r w:rsidRPr="004704EB">
        <w:rPr>
          <w:rFonts w:ascii="Tahoma" w:eastAsia="Times New Roman" w:hAnsi="Tahoma" w:cs="Tahoma"/>
          <w:snapToGrid w:val="0"/>
          <w:lang w:eastAsia="sl-SI"/>
        </w:rPr>
        <w:t xml:space="preserve">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491BB88D" w14:textId="77777777" w:rsidR="00766916" w:rsidRPr="00EC4317" w:rsidRDefault="00766916" w:rsidP="00530307">
      <w:pPr>
        <w:keepNext/>
        <w:keepLines/>
        <w:tabs>
          <w:tab w:val="left" w:pos="-1980"/>
          <w:tab w:val="left" w:pos="2880"/>
        </w:tabs>
        <w:spacing w:after="0" w:line="240" w:lineRule="auto"/>
        <w:jc w:val="both"/>
        <w:rPr>
          <w:rFonts w:ascii="Tahoma" w:eastAsia="Times New Roman" w:hAnsi="Tahoma" w:cs="Tahoma"/>
          <w:lang w:eastAsia="sl-SI"/>
        </w:rPr>
      </w:pPr>
    </w:p>
    <w:p w14:paraId="4783E5F2" w14:textId="77777777" w:rsidR="00EC3759" w:rsidRPr="00E054E6" w:rsidRDefault="00EC3759" w:rsidP="002C7037">
      <w:pPr>
        <w:pStyle w:val="Odstavekseznama"/>
        <w:keepNext/>
        <w:keepLines/>
        <w:numPr>
          <w:ilvl w:val="0"/>
          <w:numId w:val="10"/>
        </w:numPr>
        <w:ind w:left="567" w:hanging="567"/>
        <w:jc w:val="center"/>
        <w:rPr>
          <w:rFonts w:ascii="Tahoma" w:hAnsi="Tahoma" w:cs="Tahoma"/>
          <w:b/>
          <w:sz w:val="22"/>
          <w:szCs w:val="22"/>
        </w:rPr>
      </w:pPr>
      <w:r w:rsidRPr="00E054E6">
        <w:rPr>
          <w:rFonts w:ascii="Tahoma" w:hAnsi="Tahoma" w:cs="Tahoma"/>
          <w:b/>
          <w:sz w:val="22"/>
          <w:szCs w:val="22"/>
        </w:rPr>
        <w:t>OBVEZNOSTI POGODBENIH STRANK</w:t>
      </w:r>
    </w:p>
    <w:p w14:paraId="2A193DE5" w14:textId="77777777" w:rsidR="00EC3759" w:rsidRPr="00E054E6"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56850E3" w14:textId="77777777" w:rsidR="00EC3759" w:rsidRPr="00E054E6"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054E6">
        <w:rPr>
          <w:rFonts w:ascii="Tahoma" w:eastAsia="Times New Roman" w:hAnsi="Tahoma" w:cs="Tahoma"/>
          <w:color w:val="000000"/>
          <w:lang w:eastAsia="sl-SI"/>
        </w:rPr>
        <w:t>člen</w:t>
      </w:r>
    </w:p>
    <w:p w14:paraId="2DF3CE03"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7D330FBE" w14:textId="77777777" w:rsidR="00EE682D" w:rsidRPr="00B13252" w:rsidRDefault="00EE682D"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2AEFF73E" w14:textId="77777777" w:rsidR="00F67EB4" w:rsidRPr="00BA1D0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BA1D0D">
        <w:rPr>
          <w:rFonts w:ascii="Tahoma" w:eastAsia="Times New Roman" w:hAnsi="Tahoma" w:cs="Tahoma"/>
          <w:noProof/>
          <w:lang w:eastAsia="sl-SI"/>
        </w:rPr>
        <w:lastRenderedPageBreak/>
        <w:t>z naročnikom skleniti</w:t>
      </w:r>
      <w:r w:rsidRPr="00BA1D0D">
        <w:rPr>
          <w:rFonts w:ascii="Tahoma" w:eastAsia="Times New Roman" w:hAnsi="Tahoma" w:cs="Tahoma"/>
          <w:lang w:eastAsia="sl-SI"/>
        </w:rPr>
        <w:t xml:space="preserve"> </w:t>
      </w:r>
      <w:r w:rsidRPr="00BA1D0D">
        <w:rPr>
          <w:rFonts w:ascii="Tahoma" w:eastAsia="Times New Roman" w:hAnsi="Tahoma" w:cs="Tahoma"/>
          <w:noProof/>
          <w:lang w:eastAsia="sl-SI"/>
        </w:rPr>
        <w:t>Pisni sporazum za določitev skupnih ukrepov za zagotavljanje varnosti in zdravja pri delu (v nadaljevanju: Pisni sporazum), v katerem se določi skupne ukrepe za zagotavljanje varnosti in zdravja pri delu delavcev na delovišču ter določi odgovorne osebe naročnika in izvajalca;</w:t>
      </w:r>
    </w:p>
    <w:p w14:paraId="52ECCBE1" w14:textId="77777777" w:rsidR="00F67EB4" w:rsidRPr="003B0CEA"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BA1D0D">
        <w:rPr>
          <w:rFonts w:ascii="Tahoma" w:eastAsia="Times New Roman" w:hAnsi="Tahoma" w:cs="Tahoma"/>
          <w:noProof/>
          <w:lang w:eastAsia="sl-SI"/>
        </w:rPr>
        <w:t>z naročnikom pred začetkom izvajanja pogodbenih del določiti konkretne skupne varnostne</w:t>
      </w:r>
      <w:r w:rsidRPr="003B0CEA">
        <w:rPr>
          <w:rFonts w:ascii="Tahoma" w:eastAsia="Times New Roman" w:hAnsi="Tahoma" w:cs="Tahoma"/>
          <w:noProof/>
          <w:lang w:eastAsia="sl-SI"/>
        </w:rPr>
        <w:t xml:space="preserve"> ukrepe iz Pisnega sporazuma;</w:t>
      </w:r>
    </w:p>
    <w:p w14:paraId="61566614"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obvezno spoštovati določila »Varnostnega načrta«;</w:t>
      </w:r>
    </w:p>
    <w:p w14:paraId="4A970A52"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 xml:space="preserve">pisno obvestiti naročnika o </w:t>
      </w:r>
      <w:r w:rsidR="00694DD4" w:rsidRPr="0015292D">
        <w:rPr>
          <w:rFonts w:ascii="Tahoma" w:eastAsia="Times New Roman" w:hAnsi="Tahoma" w:cs="Tahoma"/>
          <w:lang w:eastAsia="sl-SI"/>
        </w:rPr>
        <w:t>datumu pričetka</w:t>
      </w:r>
      <w:r w:rsidR="00046C07" w:rsidRPr="0015292D">
        <w:rPr>
          <w:rFonts w:ascii="Tahoma" w:eastAsia="Times New Roman" w:hAnsi="Tahoma" w:cs="Tahoma"/>
          <w:lang w:eastAsia="sl-SI"/>
        </w:rPr>
        <w:t xml:space="preserve"> izvajanja</w:t>
      </w:r>
      <w:r w:rsidR="00694DD4" w:rsidRPr="0015292D">
        <w:rPr>
          <w:rFonts w:ascii="Tahoma" w:eastAsia="Times New Roman" w:hAnsi="Tahoma" w:cs="Tahoma"/>
          <w:lang w:eastAsia="sl-SI"/>
        </w:rPr>
        <w:t xml:space="preserve"> pogodbenih del;</w:t>
      </w:r>
    </w:p>
    <w:p w14:paraId="1F73CBB3"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obseg in vrsto pogodbenih del t</w:t>
      </w:r>
      <w:r w:rsidR="00694DD4" w:rsidRPr="0015292D">
        <w:rPr>
          <w:rFonts w:ascii="Tahoma" w:eastAsia="Times New Roman" w:hAnsi="Tahoma" w:cs="Tahoma"/>
          <w:lang w:eastAsia="sl-SI"/>
        </w:rPr>
        <w:t>erminsko uskladiti z naročnikom;</w:t>
      </w:r>
    </w:p>
    <w:p w14:paraId="385A58AF"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zavarovati svojo opremo in opremo dobaviteljev, ki bo vgrajena</w:t>
      </w:r>
      <w:r w:rsidR="005D2D10" w:rsidRPr="0015292D">
        <w:rPr>
          <w:rFonts w:ascii="Tahoma" w:eastAsia="Times New Roman" w:hAnsi="Tahoma" w:cs="Tahoma"/>
          <w:lang w:eastAsia="sl-SI"/>
        </w:rPr>
        <w:t>,</w:t>
      </w:r>
      <w:r w:rsidRPr="0015292D">
        <w:rPr>
          <w:rFonts w:ascii="Tahoma" w:eastAsia="Times New Roman" w:hAnsi="Tahoma" w:cs="Tahoma"/>
          <w:lang w:eastAsia="sl-SI"/>
        </w:rPr>
        <w:t xml:space="preserve"> proti vsem rizikom d</w:t>
      </w:r>
      <w:r w:rsidR="00694DD4" w:rsidRPr="0015292D">
        <w:rPr>
          <w:rFonts w:ascii="Tahoma" w:eastAsia="Times New Roman" w:hAnsi="Tahoma" w:cs="Tahoma"/>
          <w:lang w:eastAsia="sl-SI"/>
        </w:rPr>
        <w:t xml:space="preserve">o predaje </w:t>
      </w:r>
      <w:r w:rsidR="008B2521" w:rsidRPr="0015292D">
        <w:rPr>
          <w:rFonts w:ascii="Tahoma" w:eastAsia="Times New Roman" w:hAnsi="Tahoma" w:cs="Tahoma"/>
          <w:lang w:eastAsia="sl-SI"/>
        </w:rPr>
        <w:t xml:space="preserve">objekta </w:t>
      </w:r>
      <w:r w:rsidR="00694DD4" w:rsidRPr="0015292D">
        <w:rPr>
          <w:rFonts w:ascii="Tahoma" w:eastAsia="Times New Roman" w:hAnsi="Tahoma" w:cs="Tahoma"/>
          <w:lang w:eastAsia="sl-SI"/>
        </w:rPr>
        <w:t>naročniku;</w:t>
      </w:r>
    </w:p>
    <w:p w14:paraId="7D09166D"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zavarovati d</w:t>
      </w:r>
      <w:r w:rsidR="00694DD4" w:rsidRPr="0015292D">
        <w:rPr>
          <w:rFonts w:ascii="Tahoma" w:eastAsia="Times New Roman" w:hAnsi="Tahoma" w:cs="Tahoma"/>
          <w:lang w:eastAsia="sl-SI"/>
        </w:rPr>
        <w:t>elovno osebje in svoje naprave;</w:t>
      </w:r>
    </w:p>
    <w:p w14:paraId="60AE402B"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strokovno pravilno, kvalitetno in v skladu z veljavnimi tehničnimi predpisi, standardi, gradbenimi normativi ter z običaji stroke izvesti pogodbena dela po potrjeni tehnični dokumentac</w:t>
      </w:r>
      <w:r w:rsidR="00694DD4" w:rsidRPr="0015292D">
        <w:rPr>
          <w:rFonts w:ascii="Tahoma" w:eastAsia="Times New Roman" w:hAnsi="Tahoma" w:cs="Tahoma"/>
          <w:lang w:eastAsia="sl-SI"/>
        </w:rPr>
        <w:t xml:space="preserve">iji in </w:t>
      </w:r>
      <w:r w:rsidR="00DD145C" w:rsidRPr="0015292D">
        <w:rPr>
          <w:rFonts w:ascii="Tahoma" w:hAnsi="Tahoma" w:cs="Tahoma"/>
        </w:rPr>
        <w:t>ponudbenem predračunu izvajalca</w:t>
      </w:r>
      <w:r w:rsidR="00DD145C" w:rsidRPr="0015292D">
        <w:rPr>
          <w:rFonts w:ascii="Tahoma" w:eastAsia="Times New Roman" w:hAnsi="Tahoma" w:cs="Tahoma"/>
          <w:lang w:eastAsia="sl-SI"/>
        </w:rPr>
        <w:t xml:space="preserve"> </w:t>
      </w:r>
      <w:r w:rsidR="00694DD4" w:rsidRPr="0015292D">
        <w:rPr>
          <w:rFonts w:ascii="Tahoma" w:eastAsia="Times New Roman" w:hAnsi="Tahoma" w:cs="Tahoma"/>
          <w:lang w:eastAsia="sl-SI"/>
        </w:rPr>
        <w:t>pogodbenih del;</w:t>
      </w:r>
    </w:p>
    <w:p w14:paraId="17E0931B"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ves čas gradnje voditi gradbeno knjigo in gradbeni dnevnik v skladu z zakonom, ki ureja grad</w:t>
      </w:r>
      <w:r w:rsidR="00BA4E04" w:rsidRPr="0015292D">
        <w:rPr>
          <w:rFonts w:ascii="Tahoma" w:eastAsia="Times New Roman" w:hAnsi="Tahoma" w:cs="Tahoma"/>
          <w:lang w:eastAsia="sl-SI"/>
        </w:rPr>
        <w:t>njo</w:t>
      </w:r>
      <w:r w:rsidRPr="0015292D">
        <w:rPr>
          <w:rFonts w:ascii="Tahoma" w:eastAsia="Times New Roman" w:hAnsi="Tahoma" w:cs="Tahoma"/>
          <w:lang w:eastAsia="sl-SI"/>
        </w:rPr>
        <w:t>, predstavnika pogodben</w:t>
      </w:r>
      <w:r w:rsidR="00694DD4" w:rsidRPr="0015292D">
        <w:rPr>
          <w:rFonts w:ascii="Tahoma" w:eastAsia="Times New Roman" w:hAnsi="Tahoma" w:cs="Tahoma"/>
          <w:lang w:eastAsia="sl-SI"/>
        </w:rPr>
        <w:t>ih strank jo podpisujeta sproti;</w:t>
      </w:r>
    </w:p>
    <w:p w14:paraId="1D78325A"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na gradbišču izvajati varnostne ukrepe po veljavni zakonodaji tako za delavce, naprave i</w:t>
      </w:r>
      <w:r w:rsidR="00694DD4" w:rsidRPr="0015292D">
        <w:rPr>
          <w:rFonts w:ascii="Tahoma" w:eastAsia="Times New Roman" w:hAnsi="Tahoma" w:cs="Tahoma"/>
          <w:lang w:eastAsia="sl-SI"/>
        </w:rPr>
        <w:t>n material ter za vse mimoidoče;</w:t>
      </w:r>
    </w:p>
    <w:p w14:paraId="27305B5F" w14:textId="77777777" w:rsidR="000949C2" w:rsidRPr="0015292D" w:rsidRDefault="000949C2" w:rsidP="002C7037">
      <w:pPr>
        <w:keepNext/>
        <w:keepLines/>
        <w:numPr>
          <w:ilvl w:val="0"/>
          <w:numId w:val="12"/>
        </w:numPr>
        <w:spacing w:after="0" w:line="240" w:lineRule="auto"/>
        <w:jc w:val="both"/>
        <w:rPr>
          <w:rFonts w:ascii="Tahoma" w:eastAsia="Times New Roman" w:hAnsi="Tahoma" w:cs="Tahoma"/>
          <w:lang w:eastAsia="sl-SI"/>
        </w:rPr>
      </w:pPr>
      <w:r w:rsidRPr="0015292D">
        <w:rPr>
          <w:rFonts w:ascii="Tahoma" w:eastAsia="Times New Roman" w:hAnsi="Tahoma" w:cs="Tahoma"/>
          <w:lang w:eastAsia="sl-SI"/>
        </w:rPr>
        <w:t>poravnati vso morebitno nastalo škodo, ki bi jo med izvajanjem del povzročil na objektu</w:t>
      </w:r>
      <w:r w:rsidR="00EE3DA4" w:rsidRPr="0015292D">
        <w:rPr>
          <w:rFonts w:ascii="Tahoma" w:eastAsia="Times New Roman" w:hAnsi="Tahoma" w:cs="Tahoma"/>
          <w:lang w:eastAsia="sl-SI"/>
        </w:rPr>
        <w:t xml:space="preserve"> naročnika</w:t>
      </w:r>
      <w:r w:rsidRPr="0015292D">
        <w:rPr>
          <w:rFonts w:ascii="Tahoma" w:eastAsia="Times New Roman" w:hAnsi="Tahoma" w:cs="Tahoma"/>
          <w:lang w:eastAsia="sl-SI"/>
        </w:rPr>
        <w:t xml:space="preserve"> ali tretjim osebam,</w:t>
      </w:r>
    </w:p>
    <w:p w14:paraId="052E1997"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po zaključku del očistiti gradbišče in obvestiti naroč</w:t>
      </w:r>
      <w:r w:rsidR="00694DD4" w:rsidRPr="0015292D">
        <w:rPr>
          <w:rFonts w:ascii="Tahoma" w:eastAsia="Times New Roman" w:hAnsi="Tahoma" w:cs="Tahoma"/>
          <w:lang w:eastAsia="sl-SI"/>
        </w:rPr>
        <w:t>nika o končanju pogodbenih del;</w:t>
      </w:r>
    </w:p>
    <w:p w14:paraId="549873AC"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obvestiti naročnika o nastopu okoliščin, ki utegnejo vplivati na vsebinsko in terminsko izvršitev predmeta pogodbe;</w:t>
      </w:r>
    </w:p>
    <w:p w14:paraId="779A61B3"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odpravljati vse pomanjkljivosti, na katere bo opozoril naročnik;</w:t>
      </w:r>
    </w:p>
    <w:p w14:paraId="78A31685"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 xml:space="preserve">pripraviti </w:t>
      </w:r>
      <w:r w:rsidR="00046C07" w:rsidRPr="0015292D">
        <w:rPr>
          <w:rFonts w:ascii="Tahoma" w:eastAsia="Times New Roman" w:hAnsi="Tahoma" w:cs="Tahoma"/>
          <w:lang w:eastAsia="sl-SI"/>
        </w:rPr>
        <w:t>in naročnik</w:t>
      </w:r>
      <w:r w:rsidR="004D6721" w:rsidRPr="0015292D">
        <w:rPr>
          <w:rFonts w:ascii="Tahoma" w:eastAsia="Times New Roman" w:hAnsi="Tahoma" w:cs="Tahoma"/>
          <w:lang w:eastAsia="sl-SI"/>
        </w:rPr>
        <w:t>u</w:t>
      </w:r>
      <w:r w:rsidR="00046C07" w:rsidRPr="0015292D">
        <w:rPr>
          <w:rFonts w:ascii="Tahoma" w:eastAsia="Times New Roman" w:hAnsi="Tahoma" w:cs="Tahoma"/>
          <w:lang w:eastAsia="sl-SI"/>
        </w:rPr>
        <w:t xml:space="preserve"> izročiti </w:t>
      </w:r>
      <w:r w:rsidRPr="0015292D">
        <w:rPr>
          <w:rFonts w:ascii="Tahoma" w:eastAsia="Times New Roman" w:hAnsi="Tahoma" w:cs="Tahoma"/>
          <w:lang w:eastAsia="sl-SI"/>
        </w:rPr>
        <w:t>vso potrebno dokumentacijo;</w:t>
      </w:r>
    </w:p>
    <w:p w14:paraId="23A3EE52" w14:textId="77777777" w:rsidR="009C67C8" w:rsidRPr="0015292D" w:rsidRDefault="009C67C8" w:rsidP="002C703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15292D">
        <w:rPr>
          <w:rFonts w:ascii="Tahoma" w:hAnsi="Tahoma" w:cs="Tahoma"/>
        </w:rPr>
        <w:t>poskrbeti za odstranitev odpadkov z delovišča v skladu z zahtevami naročnika in veljavnimi predpisi</w:t>
      </w:r>
      <w:r w:rsidR="005D2D10" w:rsidRPr="0015292D">
        <w:rPr>
          <w:rFonts w:ascii="Tahoma" w:hAnsi="Tahoma" w:cs="Tahoma"/>
        </w:rPr>
        <w:t xml:space="preserve"> s področja ravnanja z odpadki</w:t>
      </w:r>
      <w:r w:rsidRPr="0015292D">
        <w:rPr>
          <w:rFonts w:ascii="Tahoma" w:hAnsi="Tahoma" w:cs="Tahoma"/>
        </w:rPr>
        <w:t xml:space="preserve">; </w:t>
      </w:r>
    </w:p>
    <w:p w14:paraId="62FA78F5" w14:textId="77777777" w:rsidR="00A337D2" w:rsidRPr="0015292D" w:rsidRDefault="00A337D2" w:rsidP="002C7037">
      <w:pPr>
        <w:keepNext/>
        <w:keepLines/>
        <w:numPr>
          <w:ilvl w:val="0"/>
          <w:numId w:val="12"/>
        </w:numPr>
        <w:spacing w:after="0" w:line="240" w:lineRule="auto"/>
        <w:jc w:val="both"/>
        <w:rPr>
          <w:rFonts w:ascii="Tahoma" w:eastAsia="Times New Roman" w:hAnsi="Tahoma" w:cs="Tahoma"/>
          <w:lang w:eastAsia="sl-SI"/>
        </w:rPr>
      </w:pPr>
      <w:r w:rsidRPr="0015292D">
        <w:rPr>
          <w:rFonts w:ascii="Tahoma" w:hAnsi="Tahoma" w:cs="Tahoma"/>
        </w:rPr>
        <w:t>pri gradnji uporabljati stroje in tehnologijo na način, da bodo zagotovljeni ukrepi za celostno ohranjanje narave, varstvo okolja, naravnih dobrin ter kulturne dediščine</w:t>
      </w:r>
      <w:r w:rsidR="00FB7CD4" w:rsidRPr="0015292D">
        <w:rPr>
          <w:rFonts w:ascii="Tahoma" w:hAnsi="Tahoma" w:cs="Tahoma"/>
        </w:rPr>
        <w:t>;</w:t>
      </w:r>
    </w:p>
    <w:p w14:paraId="3DFF3F8C" w14:textId="77777777" w:rsidR="00F67EB4" w:rsidRPr="0034106B" w:rsidRDefault="00F67EB4" w:rsidP="002C7037">
      <w:pPr>
        <w:keepNext/>
        <w:keepLines/>
        <w:numPr>
          <w:ilvl w:val="0"/>
          <w:numId w:val="12"/>
        </w:numPr>
        <w:spacing w:after="0" w:line="240" w:lineRule="auto"/>
        <w:jc w:val="both"/>
        <w:rPr>
          <w:rFonts w:ascii="Tahoma" w:eastAsia="Times New Roman" w:hAnsi="Tahoma" w:cs="Tahoma"/>
          <w:lang w:eastAsia="sl-SI"/>
        </w:rPr>
      </w:pPr>
      <w:r w:rsidRPr="0034106B">
        <w:rPr>
          <w:rFonts w:ascii="Tahoma" w:hAnsi="Tahoma" w:cs="Tahoma"/>
        </w:rPr>
        <w:t xml:space="preserve">na </w:t>
      </w:r>
      <w:r w:rsidR="00046C07" w:rsidRPr="0034106B">
        <w:rPr>
          <w:rFonts w:ascii="Tahoma" w:hAnsi="Tahoma" w:cs="Tahoma"/>
        </w:rPr>
        <w:t xml:space="preserve">vsaki </w:t>
      </w:r>
      <w:r w:rsidRPr="0034106B">
        <w:rPr>
          <w:rFonts w:ascii="Tahoma" w:hAnsi="Tahoma" w:cs="Tahoma"/>
        </w:rPr>
        <w:t>natančno</w:t>
      </w:r>
      <w:r w:rsidRPr="0034106B">
        <w:rPr>
          <w:rFonts w:ascii="Tahoma" w:eastAsia="Times New Roman" w:hAnsi="Tahoma" w:cs="Tahoma"/>
          <w:lang w:eastAsia="sl-SI"/>
        </w:rPr>
        <w:t xml:space="preserve"> specificirani izstavljeni situaciji</w:t>
      </w:r>
      <w:r w:rsidR="00B158E5" w:rsidRPr="0034106B">
        <w:rPr>
          <w:rFonts w:ascii="Tahoma" w:eastAsia="Times New Roman" w:hAnsi="Tahoma" w:cs="Tahoma"/>
          <w:lang w:eastAsia="sl-SI"/>
        </w:rPr>
        <w:t xml:space="preserve"> poda</w:t>
      </w:r>
      <w:r w:rsidR="005D2D10">
        <w:rPr>
          <w:rFonts w:ascii="Tahoma" w:eastAsia="Times New Roman" w:hAnsi="Tahoma" w:cs="Tahoma"/>
          <w:lang w:eastAsia="sl-SI"/>
        </w:rPr>
        <w:t>ti</w:t>
      </w:r>
      <w:r w:rsidR="00B158E5" w:rsidRPr="0034106B">
        <w:rPr>
          <w:rFonts w:ascii="Tahoma" w:eastAsia="Times New Roman" w:hAnsi="Tahoma" w:cs="Tahoma"/>
          <w:lang w:eastAsia="sl-SI"/>
        </w:rPr>
        <w:t xml:space="preserve"> tudi vrednost del in </w:t>
      </w:r>
      <w:r w:rsidR="005D2D10">
        <w:rPr>
          <w:rFonts w:ascii="Tahoma" w:eastAsia="Times New Roman" w:hAnsi="Tahoma" w:cs="Tahoma"/>
          <w:lang w:eastAsia="sl-SI"/>
        </w:rPr>
        <w:t xml:space="preserve">pri tem </w:t>
      </w:r>
      <w:r w:rsidRPr="0034106B">
        <w:rPr>
          <w:rFonts w:ascii="Tahoma" w:eastAsia="Times New Roman" w:hAnsi="Tahoma" w:cs="Tahoma"/>
          <w:lang w:eastAsia="sl-SI"/>
        </w:rPr>
        <w:t>nave</w:t>
      </w:r>
      <w:r w:rsidR="005D2D10">
        <w:rPr>
          <w:rFonts w:ascii="Tahoma" w:eastAsia="Times New Roman" w:hAnsi="Tahoma" w:cs="Tahoma"/>
          <w:lang w:eastAsia="sl-SI"/>
        </w:rPr>
        <w:t>sti</w:t>
      </w:r>
      <w:r w:rsidRPr="0034106B">
        <w:rPr>
          <w:rFonts w:ascii="Tahoma" w:eastAsia="Times New Roman" w:hAnsi="Tahoma" w:cs="Tahoma"/>
          <w:lang w:eastAsia="sl-SI"/>
        </w:rPr>
        <w:t xml:space="preserve"> tudi številko pisnega nabavnega naročila naročnika.</w:t>
      </w:r>
    </w:p>
    <w:p w14:paraId="0435B0F5" w14:textId="77777777" w:rsidR="00B529C4" w:rsidRPr="0034106B" w:rsidRDefault="00B529C4" w:rsidP="00530307">
      <w:pPr>
        <w:keepNext/>
        <w:keepLines/>
        <w:spacing w:after="0" w:line="240" w:lineRule="auto"/>
        <w:jc w:val="both"/>
        <w:rPr>
          <w:rFonts w:ascii="Tahoma" w:eastAsia="Times New Roman" w:hAnsi="Tahoma" w:cs="Tahoma"/>
          <w:lang w:eastAsia="sl-SI"/>
        </w:rPr>
      </w:pPr>
    </w:p>
    <w:p w14:paraId="1AD26B57" w14:textId="77777777" w:rsidR="00B529C4" w:rsidRPr="0034106B" w:rsidRDefault="00B529C4"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odgovarja za neposredno škodo, ki nastane naročniku in tretjim osebam in izvira iz njegovega dela in njegovih obveznosti po tej pogodbi.</w:t>
      </w:r>
    </w:p>
    <w:p w14:paraId="156CB543" w14:textId="77777777" w:rsidR="00EC3759" w:rsidRPr="0034106B" w:rsidRDefault="00EC3759"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67277DA"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706C959F"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10B4F425" w14:textId="77777777" w:rsidR="00EE682D" w:rsidRPr="0034106B" w:rsidRDefault="00EE682D"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okviru izpolnjevanja svojih obveznosti po tej pogodbi je dolžan naročnik:</w:t>
      </w:r>
    </w:p>
    <w:p w14:paraId="0906DAD4"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w:t>
      </w:r>
      <w:r w:rsidR="00694DD4" w:rsidRPr="0034106B">
        <w:rPr>
          <w:rFonts w:ascii="Tahoma" w:eastAsia="Times New Roman" w:hAnsi="Tahoma" w:cs="Tahoma"/>
          <w:noProof/>
          <w:lang w:eastAsia="sl-SI"/>
        </w:rPr>
        <w:t>ajalcem skleniti Pisni sporazum;</w:t>
      </w:r>
    </w:p>
    <w:p w14:paraId="6705B102"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izvajalcem pred začetkom izvajanja pogodbenih del določiti konkretne skupne varnos</w:t>
      </w:r>
      <w:r w:rsidR="00694DD4" w:rsidRPr="0034106B">
        <w:rPr>
          <w:rFonts w:ascii="Tahoma" w:eastAsia="Times New Roman" w:hAnsi="Tahoma" w:cs="Tahoma"/>
          <w:noProof/>
          <w:lang w:eastAsia="sl-SI"/>
        </w:rPr>
        <w:t>tne ukrepe iz Pisnega sporazuma;</w:t>
      </w:r>
    </w:p>
    <w:p w14:paraId="60648A31" w14:textId="77777777" w:rsidR="00741A16" w:rsidRPr="005A7F1E" w:rsidRDefault="00741A16" w:rsidP="002C7037">
      <w:pPr>
        <w:keepNext/>
        <w:keepLines/>
        <w:numPr>
          <w:ilvl w:val="0"/>
          <w:numId w:val="13"/>
        </w:numPr>
        <w:tabs>
          <w:tab w:val="left" w:pos="0"/>
        </w:tabs>
        <w:spacing w:after="0" w:line="240" w:lineRule="auto"/>
        <w:jc w:val="both"/>
        <w:rPr>
          <w:rFonts w:ascii="Tahoma" w:hAnsi="Tahoma" w:cs="Tahoma"/>
        </w:rPr>
      </w:pPr>
      <w:r w:rsidRPr="0015292D">
        <w:rPr>
          <w:rFonts w:ascii="Tahoma" w:hAnsi="Tahoma" w:cs="Tahoma"/>
        </w:rPr>
        <w:t>pred pričetkom izvajanja del izročiti izvajalcu projektno dokumentacijo za izvedbo gradnje</w:t>
      </w:r>
      <w:r w:rsidR="00AF76A4" w:rsidRPr="0015292D">
        <w:rPr>
          <w:rFonts w:ascii="Tahoma" w:hAnsi="Tahoma" w:cs="Tahoma"/>
        </w:rPr>
        <w:t xml:space="preserve"> </w:t>
      </w:r>
      <w:r w:rsidRPr="0015292D">
        <w:rPr>
          <w:rFonts w:ascii="Tahoma" w:hAnsi="Tahoma" w:cs="Tahoma"/>
        </w:rPr>
        <w:t>in</w:t>
      </w:r>
      <w:r w:rsidRPr="005A7F1E">
        <w:rPr>
          <w:rFonts w:ascii="Tahoma" w:hAnsi="Tahoma" w:cs="Tahoma"/>
        </w:rPr>
        <w:t xml:space="preserve"> Varnostni načrt;</w:t>
      </w:r>
    </w:p>
    <w:p w14:paraId="0C166C4B"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seznaniti delavce izvajalca z določili</w:t>
      </w:r>
      <w:r w:rsidR="00694DD4" w:rsidRPr="0034106B">
        <w:rPr>
          <w:rFonts w:ascii="Tahoma" w:eastAsia="Times New Roman" w:hAnsi="Tahoma" w:cs="Tahoma"/>
          <w:noProof/>
          <w:lang w:eastAsia="sl-SI"/>
        </w:rPr>
        <w:t xml:space="preserve"> »Varnostnega načrta«;</w:t>
      </w:r>
    </w:p>
    <w:p w14:paraId="534541B3" w14:textId="77777777" w:rsidR="00F67EB4" w:rsidRPr="0034106B" w:rsidRDefault="00F67EB4" w:rsidP="002C7037">
      <w:pPr>
        <w:keepNext/>
        <w:keepLines/>
        <w:numPr>
          <w:ilvl w:val="0"/>
          <w:numId w:val="13"/>
        </w:numPr>
        <w:spacing w:after="0" w:line="240" w:lineRule="auto"/>
        <w:rPr>
          <w:rFonts w:ascii="Tahoma" w:eastAsia="Times New Roman" w:hAnsi="Tahoma" w:cs="Tahoma"/>
          <w:lang w:eastAsia="sl-SI"/>
        </w:rPr>
      </w:pPr>
      <w:r w:rsidRPr="0034106B">
        <w:rPr>
          <w:rFonts w:ascii="Tahoma" w:eastAsia="Times New Roman" w:hAnsi="Tahoma" w:cs="Tahoma"/>
          <w:lang w:eastAsia="sl-SI"/>
        </w:rPr>
        <w:t>z izvajalcem sodelovati, mu nuditi potrebno po</w:t>
      </w:r>
      <w:r w:rsidR="00694DD4" w:rsidRPr="0034106B">
        <w:rPr>
          <w:rFonts w:ascii="Tahoma" w:eastAsia="Times New Roman" w:hAnsi="Tahoma" w:cs="Tahoma"/>
          <w:lang w:eastAsia="sl-SI"/>
        </w:rPr>
        <w:t>moč in dajati ustrezna navodila;</w:t>
      </w:r>
    </w:p>
    <w:p w14:paraId="22F662AB"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obvestiti izvajalca o nastopu okoliščin, ki utegnejo vplivati na vsebinsko in termi</w:t>
      </w:r>
      <w:r w:rsidR="00694DD4" w:rsidRPr="0034106B">
        <w:rPr>
          <w:rFonts w:ascii="Tahoma" w:eastAsia="Times New Roman" w:hAnsi="Tahoma" w:cs="Tahoma"/>
          <w:noProof/>
          <w:lang w:eastAsia="sl-SI"/>
        </w:rPr>
        <w:t>nsko izvršitev predmeta pogodbe;</w:t>
      </w:r>
    </w:p>
    <w:p w14:paraId="61341083"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prev</w:t>
      </w:r>
      <w:r w:rsidR="00694DD4" w:rsidRPr="0034106B">
        <w:rPr>
          <w:rFonts w:ascii="Tahoma" w:eastAsia="Times New Roman" w:hAnsi="Tahoma" w:cs="Tahoma"/>
          <w:noProof/>
          <w:lang w:eastAsia="sl-SI"/>
        </w:rPr>
        <w:t xml:space="preserve">zeti </w:t>
      </w:r>
      <w:r w:rsidR="007307A6">
        <w:rPr>
          <w:rFonts w:ascii="Tahoma" w:eastAsia="Times New Roman" w:hAnsi="Tahoma" w:cs="Tahoma"/>
          <w:noProof/>
          <w:lang w:eastAsia="sl-SI"/>
        </w:rPr>
        <w:t xml:space="preserve">opravljena </w:t>
      </w:r>
      <w:r w:rsidR="00694DD4" w:rsidRPr="0034106B">
        <w:rPr>
          <w:rFonts w:ascii="Tahoma" w:eastAsia="Times New Roman" w:hAnsi="Tahoma" w:cs="Tahoma"/>
          <w:noProof/>
          <w:lang w:eastAsia="sl-SI"/>
        </w:rPr>
        <w:t>dela v skladu s to pogodbo;</w:t>
      </w:r>
    </w:p>
    <w:p w14:paraId="256A5BFD" w14:textId="77777777" w:rsidR="00EE682D" w:rsidRPr="0034106B" w:rsidRDefault="00EE682D" w:rsidP="002C7037">
      <w:pPr>
        <w:keepNext/>
        <w:keepLines/>
        <w:numPr>
          <w:ilvl w:val="0"/>
          <w:numId w:val="13"/>
        </w:numPr>
        <w:tabs>
          <w:tab w:val="left" w:pos="397"/>
        </w:tabs>
        <w:spacing w:after="0" w:line="240" w:lineRule="auto"/>
        <w:jc w:val="both"/>
        <w:rPr>
          <w:rFonts w:ascii="Tahoma" w:hAnsi="Tahoma" w:cs="Tahoma"/>
        </w:rPr>
      </w:pPr>
      <w:r w:rsidRPr="0034106B">
        <w:rPr>
          <w:rFonts w:ascii="Tahoma" w:hAnsi="Tahoma" w:cs="Tahoma"/>
        </w:rPr>
        <w:t xml:space="preserve">prevzeti tehnično </w:t>
      </w:r>
      <w:r w:rsidR="00BA4E04" w:rsidRPr="0034106B">
        <w:rPr>
          <w:rFonts w:ascii="Tahoma" w:hAnsi="Tahoma" w:cs="Tahoma"/>
        </w:rPr>
        <w:t xml:space="preserve">oziroma vso ostalo potrebno </w:t>
      </w:r>
      <w:r w:rsidRPr="0034106B">
        <w:rPr>
          <w:rFonts w:ascii="Tahoma" w:hAnsi="Tahoma" w:cs="Tahoma"/>
        </w:rPr>
        <w:t>dokumentacijo</w:t>
      </w:r>
      <w:r w:rsidR="00DD3E07">
        <w:rPr>
          <w:rFonts w:ascii="Tahoma" w:hAnsi="Tahoma" w:cs="Tahoma"/>
        </w:rPr>
        <w:t>.</w:t>
      </w:r>
      <w:r w:rsidRPr="0034106B">
        <w:rPr>
          <w:rFonts w:ascii="Tahoma" w:hAnsi="Tahoma" w:cs="Tahoma"/>
        </w:rPr>
        <w:t xml:space="preserve"> </w:t>
      </w:r>
    </w:p>
    <w:p w14:paraId="7C57D00C"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4FD56614" w14:textId="77777777" w:rsidR="00EC3759" w:rsidRPr="0034106B" w:rsidRDefault="00EC3759" w:rsidP="00530307">
      <w:pPr>
        <w:keepNext/>
        <w:keepLines/>
        <w:tabs>
          <w:tab w:val="left" w:pos="1418"/>
          <w:tab w:val="left" w:pos="1702"/>
        </w:tabs>
        <w:spacing w:after="0" w:line="240" w:lineRule="auto"/>
        <w:jc w:val="both"/>
        <w:rPr>
          <w:rFonts w:ascii="Tahoma" w:hAnsi="Tahoma" w:cs="Tahoma"/>
          <w:b/>
          <w:bCs/>
        </w:rPr>
      </w:pPr>
      <w:r w:rsidRPr="0034106B">
        <w:rPr>
          <w:rFonts w:ascii="Tahoma" w:hAnsi="Tahoma" w:cs="Tahoma"/>
        </w:rPr>
        <w:t>Pogodbeni stranki se obvezujeta ravnati kot dobra gospodarstvenika in storiti vse, kar je potrebno za izvršitev pogodbe.</w:t>
      </w:r>
    </w:p>
    <w:p w14:paraId="48B9E1B6" w14:textId="77777777" w:rsidR="007307A6" w:rsidRPr="0034106B" w:rsidRDefault="007307A6" w:rsidP="00530307">
      <w:pPr>
        <w:keepNext/>
        <w:keepLines/>
        <w:spacing w:after="0" w:line="240" w:lineRule="auto"/>
        <w:jc w:val="both"/>
        <w:rPr>
          <w:rFonts w:ascii="Tahoma" w:eastAsia="Times New Roman" w:hAnsi="Tahoma" w:cs="Tahoma"/>
          <w:lang w:eastAsia="sl-SI"/>
        </w:rPr>
      </w:pPr>
    </w:p>
    <w:p w14:paraId="1E14D1CB"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FINANČNA ZAVAROVANJA</w:t>
      </w:r>
    </w:p>
    <w:p w14:paraId="1FC127F3" w14:textId="77777777" w:rsidR="00EC3759" w:rsidRPr="0034106B" w:rsidRDefault="00EC3759" w:rsidP="00530307">
      <w:pPr>
        <w:keepNext/>
        <w:keepLines/>
        <w:tabs>
          <w:tab w:val="left" w:pos="2721"/>
        </w:tabs>
        <w:spacing w:after="0" w:line="240" w:lineRule="auto"/>
        <w:ind w:left="1077"/>
        <w:jc w:val="center"/>
        <w:rPr>
          <w:rFonts w:ascii="Tahoma" w:eastAsia="Times New Roman" w:hAnsi="Tahoma" w:cs="Tahoma"/>
          <w:b/>
          <w:lang w:eastAsia="sl-SI"/>
        </w:rPr>
      </w:pPr>
    </w:p>
    <w:p w14:paraId="50264887"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67B9462C" w14:textId="77777777" w:rsidR="00EC3759" w:rsidRPr="0034106B" w:rsidRDefault="00EC3759" w:rsidP="00530307">
      <w:pPr>
        <w:keepNext/>
        <w:keepLines/>
        <w:spacing w:after="0" w:line="240" w:lineRule="auto"/>
        <w:jc w:val="both"/>
        <w:rPr>
          <w:rFonts w:ascii="Tahoma" w:hAnsi="Tahoma" w:cs="Tahoma"/>
        </w:rPr>
      </w:pPr>
    </w:p>
    <w:p w14:paraId="49C5EBBD" w14:textId="77777777" w:rsidR="004E1E2E" w:rsidRPr="00232440" w:rsidRDefault="00AF76A4" w:rsidP="004E1E2E">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t>Izvajalec se obvezuje, da bo</w:t>
      </w:r>
      <w:r w:rsidR="007307A6">
        <w:rPr>
          <w:rFonts w:ascii="Tahoma" w:eastAsia="Times New Roman" w:hAnsi="Tahoma" w:cs="Tahoma"/>
          <w:lang w:eastAsia="sl-SI"/>
        </w:rPr>
        <w:t>,</w:t>
      </w:r>
      <w:r w:rsidRPr="007C1FDC">
        <w:rPr>
          <w:rFonts w:ascii="Tahoma" w:eastAsia="Times New Roman" w:hAnsi="Tahoma" w:cs="Tahoma"/>
          <w:lang w:eastAsia="sl-SI"/>
        </w:rPr>
        <w:t xml:space="preserve"> najkasneje v roku 15 (petnajstih) dni od sklenitve te pogodbe, predložil </w:t>
      </w:r>
      <w:r w:rsidRPr="00232440">
        <w:rPr>
          <w:rFonts w:ascii="Tahoma" w:eastAsia="Times New Roman" w:hAnsi="Tahoma" w:cs="Tahoma"/>
          <w:lang w:eastAsia="sl-SI"/>
        </w:rPr>
        <w:t xml:space="preserve">naročniku bančno garancijo ali kavcijsko zavarovanje pri zavarovalnici za zavarovanje dobre izvedbe pogodbenih obveznosti (skladno z vzorcem iz razpisne dokumentacije; v nadaljevanju: finančno zavarovanje za zavarovanje dobre izvedbe pogodbenih obveznosti), v </w:t>
      </w:r>
      <w:r w:rsidRPr="00172B6E">
        <w:rPr>
          <w:rFonts w:ascii="Tahoma" w:eastAsia="Times New Roman" w:hAnsi="Tahoma" w:cs="Tahoma"/>
          <w:lang w:eastAsia="sl-SI"/>
        </w:rPr>
        <w:t>višini</w:t>
      </w:r>
      <w:r>
        <w:rPr>
          <w:rFonts w:ascii="Tahoma" w:eastAsia="Times New Roman" w:hAnsi="Tahoma" w:cs="Tahoma"/>
          <w:lang w:eastAsia="sl-SI"/>
        </w:rPr>
        <w:t xml:space="preserve"> pet odstotkov (5</w:t>
      </w:r>
      <w:r w:rsidRPr="00172B6E">
        <w:rPr>
          <w:rFonts w:ascii="Tahoma" w:eastAsia="Times New Roman" w:hAnsi="Tahoma" w:cs="Tahoma"/>
          <w:lang w:eastAsia="sl-SI"/>
        </w:rPr>
        <w:t>%</w:t>
      </w:r>
      <w:r>
        <w:rPr>
          <w:rFonts w:ascii="Tahoma" w:eastAsia="Times New Roman" w:hAnsi="Tahoma" w:cs="Tahoma"/>
          <w:lang w:eastAsia="sl-SI"/>
        </w:rPr>
        <w:t>)</w:t>
      </w:r>
      <w:r w:rsidRPr="00172B6E">
        <w:rPr>
          <w:rFonts w:ascii="Tahoma" w:eastAsia="Times New Roman" w:hAnsi="Tahoma" w:cs="Tahoma"/>
          <w:lang w:eastAsia="sl-SI"/>
        </w:rPr>
        <w:t xml:space="preserve"> pogodbene vrednosti z DDV z dobo veljavnosti še najmanj </w:t>
      </w:r>
      <w:r w:rsidR="008E43BE" w:rsidRPr="0034106B">
        <w:rPr>
          <w:rFonts w:ascii="Tahoma" w:hAnsi="Tahoma" w:cs="Tahoma"/>
        </w:rPr>
        <w:t xml:space="preserve">90 (devetdeset) koledarskih dni </w:t>
      </w:r>
      <w:r w:rsidR="004E1E2E" w:rsidRPr="00172B6E">
        <w:rPr>
          <w:rFonts w:ascii="Tahoma" w:eastAsia="Times New Roman" w:hAnsi="Tahoma" w:cs="Tahoma"/>
          <w:lang w:eastAsia="sl-SI"/>
        </w:rPr>
        <w:t xml:space="preserve">po preteku </w:t>
      </w:r>
      <w:r w:rsidR="004E1E2E" w:rsidRPr="00232440">
        <w:rPr>
          <w:rFonts w:ascii="Tahoma" w:eastAsia="Times New Roman" w:hAnsi="Tahoma" w:cs="Tahoma"/>
          <w:lang w:eastAsia="sl-SI"/>
        </w:rPr>
        <w:t xml:space="preserve">roka za zaključek vseh pogodbenih del, v nasprotnem primeru se šteje, da ta pogodba ni bila nikoli sklenjena. </w:t>
      </w:r>
      <w:r w:rsidR="004E1E2E" w:rsidRPr="00107BB3">
        <w:rPr>
          <w:rFonts w:ascii="Tahoma" w:eastAsia="Times New Roman" w:hAnsi="Tahoma" w:cs="Tahoma"/>
          <w:b/>
          <w:lang w:eastAsia="sl-SI"/>
        </w:rPr>
        <w:t>Finančno zavarovanje za zavarovanje dobre izvedbe pogodbenih obveznosti mora biti izdano v slovenskem jeziku s strani banke/zavarovalnice, ki ima sedež v Republiki Sloveniji.</w:t>
      </w:r>
      <w:r w:rsidR="004E1E2E" w:rsidRPr="00107BB3">
        <w:rPr>
          <w:rFonts w:ascii="Tahoma" w:eastAsia="Times New Roman" w:hAnsi="Tahoma" w:cs="Tahoma"/>
          <w:lang w:eastAsia="sl-SI"/>
        </w:rPr>
        <w:t xml:space="preserve"> </w:t>
      </w:r>
      <w:r w:rsidR="004E1E2E" w:rsidRPr="0030475B">
        <w:rPr>
          <w:rFonts w:ascii="Tahoma" w:eastAsia="Times New Roman" w:hAnsi="Tahoma" w:cs="Tahoma"/>
          <w:lang w:eastAsia="sl-SI"/>
        </w:rPr>
        <w:t xml:space="preserve">Finančno zavarovanje za </w:t>
      </w:r>
      <w:r w:rsidR="007307A6">
        <w:rPr>
          <w:rFonts w:ascii="Tahoma" w:eastAsia="Times New Roman" w:hAnsi="Tahoma" w:cs="Tahoma"/>
          <w:lang w:eastAsia="sl-SI"/>
        </w:rPr>
        <w:t xml:space="preserve">zavarovanje </w:t>
      </w:r>
      <w:r w:rsidR="004E1E2E" w:rsidRPr="0030475B">
        <w:rPr>
          <w:rFonts w:ascii="Tahoma" w:eastAsia="Times New Roman" w:hAnsi="Tahoma" w:cs="Tahoma"/>
          <w:lang w:eastAsia="sl-SI"/>
        </w:rPr>
        <w:t>dobr</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izvedb</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pogodbenih obveznosti mora biti nepreklicno, brezpogojno in plačljivo na prvi poziv</w:t>
      </w:r>
      <w:r w:rsidR="004E1E2E">
        <w:rPr>
          <w:rFonts w:ascii="Tahoma" w:eastAsia="Times New Roman" w:hAnsi="Tahoma" w:cs="Tahoma"/>
          <w:lang w:eastAsia="sl-SI"/>
        </w:rPr>
        <w:t>.</w:t>
      </w:r>
    </w:p>
    <w:p w14:paraId="48F17EC3" w14:textId="77777777" w:rsidR="004E1E2E" w:rsidRDefault="004E1E2E" w:rsidP="004E1E2E">
      <w:pPr>
        <w:keepNext/>
        <w:keepLines/>
        <w:spacing w:after="0" w:line="240" w:lineRule="auto"/>
        <w:jc w:val="both"/>
        <w:rPr>
          <w:rFonts w:ascii="Tahoma" w:eastAsia="Times New Roman" w:hAnsi="Tahoma" w:cs="Tahoma"/>
          <w:lang w:eastAsia="sl-SI"/>
        </w:rPr>
      </w:pPr>
    </w:p>
    <w:p w14:paraId="7398D528"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493642F6"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41B3B2B4"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25DB8D57"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72CA164C"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4DC65DB1" w14:textId="77777777" w:rsidR="00032886" w:rsidRPr="0034106B" w:rsidRDefault="00032886" w:rsidP="00530307">
      <w:pPr>
        <w:keepNext/>
        <w:keepLines/>
        <w:spacing w:after="0" w:line="240" w:lineRule="auto"/>
        <w:jc w:val="both"/>
        <w:rPr>
          <w:rFonts w:ascii="Tahoma" w:eastAsia="Times New Roman" w:hAnsi="Tahoma" w:cs="Tahoma"/>
          <w:lang w:eastAsia="sl-SI"/>
        </w:rPr>
      </w:pPr>
    </w:p>
    <w:p w14:paraId="4E052159" w14:textId="77777777" w:rsidR="00032886" w:rsidRPr="0034106B" w:rsidRDefault="0003288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5DD2933"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00826984" w14:textId="649412E2" w:rsidR="004E1E2E" w:rsidRPr="00A459BD" w:rsidRDefault="004E1E2E" w:rsidP="004E1E2E">
      <w:pPr>
        <w:keepNext/>
        <w:keepLines/>
        <w:spacing w:after="0" w:line="240" w:lineRule="auto"/>
        <w:jc w:val="both"/>
        <w:rPr>
          <w:rFonts w:ascii="Tahoma" w:hAnsi="Tahoma" w:cs="Tahoma"/>
        </w:rPr>
      </w:pPr>
      <w:r w:rsidRPr="00A459BD">
        <w:rPr>
          <w:rFonts w:ascii="Tahoma" w:eastAsia="Times New Roman" w:hAnsi="Tahoma" w:cs="Tahoma"/>
          <w:lang w:eastAsia="sl-SI"/>
        </w:rPr>
        <w:t xml:space="preserve">Izvajalec se obvezuje, da bo, v roku 15 (petnajstih) dni po podpisu </w:t>
      </w:r>
      <w:r w:rsidR="00DA6D47">
        <w:rPr>
          <w:rFonts w:ascii="Tahoma" w:eastAsia="Times New Roman" w:hAnsi="Tahoma" w:cs="Tahoma"/>
          <w:szCs w:val="20"/>
          <w:lang w:eastAsia="sl-SI"/>
        </w:rPr>
        <w:t>zapisnika o izvedenih vseh pogodbenih delih</w:t>
      </w:r>
      <w:r w:rsidR="00DD145C">
        <w:rPr>
          <w:rFonts w:ascii="Tahoma" w:eastAsia="Times New Roman" w:hAnsi="Tahoma" w:cs="Tahoma"/>
          <w:szCs w:val="20"/>
          <w:lang w:eastAsia="sl-SI"/>
        </w:rPr>
        <w:t xml:space="preserve"> </w:t>
      </w:r>
      <w:r w:rsidRPr="00A459BD">
        <w:rPr>
          <w:rFonts w:ascii="Tahoma" w:eastAsia="Times New Roman" w:hAnsi="Tahoma" w:cs="Tahoma"/>
          <w:lang w:eastAsia="sl-SI"/>
        </w:rPr>
        <w:t xml:space="preserve">s strani obeh pogodbenih strank oz. njunih predstavnikov, predložil naročniku bančno garancijo ali kavcijsko zavarovanje pri zavarovalnici za zavarovanje odprave napak v garancijskem roku </w:t>
      </w:r>
      <w:r w:rsidR="00A459BD" w:rsidRPr="00A459BD">
        <w:rPr>
          <w:rFonts w:ascii="Tahoma" w:hAnsi="Tahoma" w:cs="Tahoma"/>
        </w:rPr>
        <w:t xml:space="preserve"> (skladno z vzorcem iz razpisne dokumentacije; v nadaljevanju: finančno zavarovanje za zavarovanje odprave napak v garancijskem roku), </w:t>
      </w:r>
      <w:r w:rsidRPr="00A459BD">
        <w:rPr>
          <w:rFonts w:ascii="Tahoma" w:eastAsia="Times New Roman" w:hAnsi="Tahoma" w:cs="Tahoma"/>
          <w:lang w:eastAsia="sl-SI"/>
        </w:rPr>
        <w:t>in sicer v višini pet odstotkov (5%) pogodbene vrednosti z DDV</w:t>
      </w:r>
      <w:r w:rsidR="00A459BD" w:rsidRPr="00A459BD">
        <w:rPr>
          <w:rFonts w:ascii="Tahoma" w:eastAsia="Times New Roman" w:hAnsi="Tahoma" w:cs="Tahoma"/>
          <w:lang w:eastAsia="sl-SI"/>
        </w:rPr>
        <w:t>,</w:t>
      </w:r>
      <w:r w:rsidR="00A459BD" w:rsidRPr="00A459BD">
        <w:rPr>
          <w:rFonts w:ascii="Tahoma" w:hAnsi="Tahoma" w:cs="Tahoma"/>
        </w:rPr>
        <w:t xml:space="preserve"> z rokom veljavnosti, ki je </w:t>
      </w:r>
      <w:r w:rsidR="00DD3E07">
        <w:rPr>
          <w:rFonts w:ascii="Tahoma" w:hAnsi="Tahoma" w:cs="Tahoma"/>
        </w:rPr>
        <w:t xml:space="preserve">štiriindvajset </w:t>
      </w:r>
      <w:r w:rsidR="00A459BD" w:rsidRPr="00A459BD">
        <w:rPr>
          <w:rFonts w:ascii="Tahoma" w:hAnsi="Tahoma" w:cs="Tahoma"/>
        </w:rPr>
        <w:t>(</w:t>
      </w:r>
      <w:r w:rsidR="00DD3E07">
        <w:rPr>
          <w:rFonts w:ascii="Tahoma" w:hAnsi="Tahoma" w:cs="Tahoma"/>
        </w:rPr>
        <w:t>24</w:t>
      </w:r>
      <w:r w:rsidR="00A459BD" w:rsidRPr="00A459BD">
        <w:rPr>
          <w:rFonts w:ascii="Tahoma" w:hAnsi="Tahoma" w:cs="Tahoma"/>
        </w:rPr>
        <w:t xml:space="preserve">) </w:t>
      </w:r>
      <w:r w:rsidR="00DD3E07">
        <w:rPr>
          <w:rFonts w:ascii="Tahoma" w:hAnsi="Tahoma" w:cs="Tahoma"/>
        </w:rPr>
        <w:t>mesecev</w:t>
      </w:r>
      <w:r w:rsidR="00A459BD" w:rsidRPr="00A459BD">
        <w:rPr>
          <w:rFonts w:ascii="Tahoma" w:hAnsi="Tahoma" w:cs="Tahoma"/>
        </w:rPr>
        <w:t xml:space="preserve"> in trideset (30) koledarskih dni</w:t>
      </w:r>
      <w:r w:rsidR="00D47556">
        <w:rPr>
          <w:rFonts w:ascii="Tahoma" w:hAnsi="Tahoma" w:cs="Tahoma"/>
        </w:rPr>
        <w:t xml:space="preserve">, šteto od dneva </w:t>
      </w:r>
      <w:r w:rsidR="005206A0">
        <w:rPr>
          <w:rFonts w:ascii="Tahoma" w:eastAsia="Times New Roman" w:hAnsi="Tahoma" w:cs="Tahoma"/>
          <w:szCs w:val="20"/>
          <w:lang w:eastAsia="sl-SI"/>
        </w:rPr>
        <w:t xml:space="preserve">zapisnika o izvedenih vseh pogodbenih delih </w:t>
      </w:r>
      <w:r w:rsidR="005206A0" w:rsidRPr="00A459BD">
        <w:rPr>
          <w:rFonts w:ascii="Tahoma" w:eastAsia="Times New Roman" w:hAnsi="Tahoma" w:cs="Tahoma"/>
          <w:lang w:eastAsia="sl-SI"/>
        </w:rPr>
        <w:t>s strani obeh pogodbenih strank oz. njunih predstavnikov</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26169438" w14:textId="77777777" w:rsidR="001F50AA" w:rsidRPr="00D14A25" w:rsidRDefault="001F50AA" w:rsidP="004E1E2E">
      <w:pPr>
        <w:keepNext/>
        <w:keepLines/>
        <w:tabs>
          <w:tab w:val="left" w:pos="567"/>
          <w:tab w:val="left" w:pos="1702"/>
        </w:tabs>
        <w:spacing w:after="0" w:line="240" w:lineRule="auto"/>
        <w:jc w:val="both"/>
        <w:rPr>
          <w:rFonts w:ascii="Tahoma" w:eastAsia="Times New Roman" w:hAnsi="Tahoma" w:cs="Tahoma"/>
          <w:lang w:eastAsia="sl-SI"/>
        </w:rPr>
      </w:pPr>
    </w:p>
    <w:p w14:paraId="4B40E2B7" w14:textId="77777777" w:rsidR="004E1E2E" w:rsidRPr="002F5202"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V kolikor izvajalec v roku iz </w:t>
      </w:r>
      <w:r w:rsidR="00A459BD">
        <w:rPr>
          <w:rFonts w:ascii="Tahoma" w:eastAsia="Times New Roman" w:hAnsi="Tahoma" w:cs="Tahoma"/>
          <w:lang w:eastAsia="sl-SI"/>
        </w:rPr>
        <w:t>prvega</w:t>
      </w:r>
      <w:r w:rsidRPr="002F5202">
        <w:rPr>
          <w:rFonts w:ascii="Tahoma" w:eastAsia="Times New Roman" w:hAnsi="Tahoma" w:cs="Tahoma"/>
          <w:lang w:eastAsia="sl-SI"/>
        </w:rPr>
        <w:t xml:space="preserve"> odstavka tega člena ne bo predložil finančnega zavarovanja za zavarovanje odprave napak v garancijskem roku, lahko naročnik unovči finančno zavarovanje za zavarovanje dobre izvedbe pogodbenih obveznosti. </w:t>
      </w:r>
    </w:p>
    <w:p w14:paraId="13465891" w14:textId="77777777" w:rsidR="004E1E2E" w:rsidRDefault="004E1E2E" w:rsidP="004E1E2E">
      <w:pPr>
        <w:keepNext/>
        <w:keepLines/>
        <w:spacing w:after="0" w:line="240" w:lineRule="auto"/>
        <w:jc w:val="both"/>
        <w:rPr>
          <w:rFonts w:ascii="Tahoma" w:eastAsia="Times New Roman" w:hAnsi="Tahoma" w:cs="Tahoma"/>
          <w:bCs/>
          <w:lang w:eastAsia="sl-SI"/>
        </w:rPr>
      </w:pPr>
    </w:p>
    <w:p w14:paraId="0CC078D0"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Finančno zavarovanje </w:t>
      </w:r>
      <w:r w:rsidRPr="002F5202">
        <w:rPr>
          <w:rFonts w:ascii="Tahoma" w:eastAsia="Times New Roman" w:hAnsi="Tahoma" w:cs="Tahoma"/>
          <w:bCs/>
          <w:lang w:eastAsia="sl-SI"/>
        </w:rPr>
        <w:t xml:space="preserve">za zavarovanje odprave napak v garancijskem roku </w:t>
      </w:r>
      <w:r>
        <w:rPr>
          <w:rFonts w:ascii="Tahoma" w:eastAsia="Times New Roman" w:hAnsi="Tahoma" w:cs="Tahoma"/>
          <w:bCs/>
          <w:lang w:eastAsia="sl-SI"/>
        </w:rPr>
        <w:t>lahko</w:t>
      </w:r>
      <w:r w:rsidRPr="002F5202">
        <w:rPr>
          <w:rFonts w:ascii="Tahoma" w:eastAsia="Times New Roman" w:hAnsi="Tahoma" w:cs="Tahoma"/>
          <w:bCs/>
          <w:lang w:eastAsia="sl-SI"/>
        </w:rPr>
        <w:t xml:space="preserve"> naročnik unovči</w:t>
      </w:r>
      <w:r>
        <w:rPr>
          <w:rFonts w:ascii="Tahoma" w:eastAsia="Times New Roman" w:hAnsi="Tahoma" w:cs="Tahoma"/>
          <w:bCs/>
          <w:lang w:eastAsia="sl-SI"/>
        </w:rPr>
        <w:t xml:space="preserve">, </w:t>
      </w:r>
      <w:r w:rsidRPr="002F5202">
        <w:rPr>
          <w:rFonts w:ascii="Tahoma" w:eastAsia="Times New Roman" w:hAnsi="Tahoma" w:cs="Tahoma"/>
          <w:bCs/>
          <w:lang w:eastAsia="sl-SI"/>
        </w:rPr>
        <w:t xml:space="preserve"> </w:t>
      </w:r>
    </w:p>
    <w:p w14:paraId="4EE777A3"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D14A25">
        <w:rPr>
          <w:rFonts w:ascii="Tahoma" w:eastAsia="Times New Roman" w:hAnsi="Tahoma" w:cs="Tahoma"/>
          <w:lang w:eastAsia="sl-SI"/>
        </w:rPr>
        <w:t>če izvajalec ne izpolni svojih garancijskih obveznosti.</w:t>
      </w:r>
      <w:r w:rsidRPr="00CA7362">
        <w:rPr>
          <w:rFonts w:ascii="Tahoma" w:eastAsia="Times New Roman" w:hAnsi="Tahoma" w:cs="Tahoma"/>
          <w:lang w:eastAsia="sl-SI"/>
        </w:rPr>
        <w:t xml:space="preserve"> V primeru, da naročnik unovči finančno zavarovanje za zavarovanje odprave napak v garancijskem roku, mora izvajalec nemudoma dostaviti novo finančno zavarovanje za zavarovanje odprave napak v garancijskem roku</w:t>
      </w:r>
      <w:r>
        <w:rPr>
          <w:rFonts w:ascii="Tahoma" w:eastAsia="Times New Roman" w:hAnsi="Tahoma" w:cs="Tahoma"/>
          <w:lang w:eastAsia="sl-SI"/>
        </w:rPr>
        <w:t>.</w:t>
      </w:r>
    </w:p>
    <w:p w14:paraId="20E58B46"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p>
    <w:p w14:paraId="211CB4DA" w14:textId="77777777" w:rsidR="00EE682D" w:rsidRPr="0034106B" w:rsidRDefault="004E1E2E" w:rsidP="004E1E2E">
      <w:pPr>
        <w:keepNext/>
        <w:keepLines/>
        <w:spacing w:after="0" w:line="240" w:lineRule="auto"/>
        <w:jc w:val="both"/>
        <w:rPr>
          <w:rFonts w:ascii="Tahoma" w:eastAsia="Times New Roman" w:hAnsi="Tahoma" w:cs="Tahoma"/>
          <w:lang w:eastAsia="sl-SI"/>
        </w:rPr>
      </w:pPr>
      <w:r w:rsidRPr="00F4633B">
        <w:rPr>
          <w:rFonts w:ascii="Tahoma" w:eastAsia="Times New Roman" w:hAnsi="Tahoma" w:cs="Tahoma"/>
          <w:lang w:eastAsia="sl-SI"/>
        </w:rPr>
        <w:t>Izvajalec se obveže, da na naročnikovo zahtevo na svoje stroške odpravi vse pomanjkljivosti v garancijski dobi, nastale po krivdi izvajalca</w:t>
      </w:r>
      <w:r w:rsidR="00EE682D" w:rsidRPr="0034106B">
        <w:rPr>
          <w:rFonts w:ascii="Tahoma" w:eastAsia="Times New Roman" w:hAnsi="Tahoma" w:cs="Tahoma"/>
          <w:lang w:eastAsia="sl-SI"/>
        </w:rPr>
        <w:t>.</w:t>
      </w:r>
    </w:p>
    <w:p w14:paraId="6552E06A" w14:textId="77777777" w:rsidR="00B3547F" w:rsidRPr="0034106B" w:rsidRDefault="00B3547F" w:rsidP="00530307">
      <w:pPr>
        <w:keepNext/>
        <w:keepLines/>
        <w:tabs>
          <w:tab w:val="left" w:pos="567"/>
          <w:tab w:val="left" w:pos="1702"/>
        </w:tabs>
        <w:spacing w:after="0" w:line="240" w:lineRule="auto"/>
        <w:jc w:val="both"/>
        <w:rPr>
          <w:rFonts w:ascii="Tahoma" w:eastAsia="Times New Roman" w:hAnsi="Tahoma" w:cs="Tahoma"/>
          <w:b/>
          <w:lang w:eastAsia="sl-SI"/>
        </w:rPr>
      </w:pPr>
    </w:p>
    <w:p w14:paraId="37783ED1" w14:textId="77777777" w:rsidR="00032886" w:rsidRPr="0034106B" w:rsidRDefault="0003288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1B0E9884"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19FDC976" w14:textId="77777777" w:rsidR="004E1E2E" w:rsidRPr="00B3547F" w:rsidRDefault="004E1E2E" w:rsidP="004E1E2E">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zaradi neizpolnjevanja </w:t>
      </w:r>
      <w:r>
        <w:rPr>
          <w:rFonts w:ascii="Tahoma" w:eastAsia="Times New Roman" w:hAnsi="Tahoma" w:cs="Tahoma"/>
          <w:lang w:eastAsia="sl-SI"/>
        </w:rPr>
        <w:t xml:space="preserve">ali napačnega izpolnjevanja </w:t>
      </w:r>
      <w:r w:rsidRPr="00B3547F">
        <w:rPr>
          <w:rFonts w:ascii="Tahoma" w:eastAsia="Times New Roman" w:hAnsi="Tahoma" w:cs="Tahoma"/>
          <w:lang w:eastAsia="sl-SI"/>
        </w:rPr>
        <w:t>obveznosti izvajalca iz te pogodbe utrpel in zneskom iz unovčenega finančnega zavarovanja.</w:t>
      </w:r>
    </w:p>
    <w:p w14:paraId="38266E9D" w14:textId="77777777" w:rsidR="00AB3D65" w:rsidRPr="0034106B" w:rsidRDefault="00AB3D65" w:rsidP="00530307">
      <w:pPr>
        <w:keepNext/>
        <w:keepLines/>
        <w:spacing w:after="0" w:line="240" w:lineRule="auto"/>
        <w:jc w:val="both"/>
      </w:pPr>
    </w:p>
    <w:p w14:paraId="356E4019" w14:textId="77777777" w:rsidR="00AB3D65" w:rsidRPr="0034106B" w:rsidRDefault="00AB3D65"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 xml:space="preserve">OSTALA ZAVAROVANJA </w:t>
      </w:r>
    </w:p>
    <w:p w14:paraId="619DC85C" w14:textId="77777777" w:rsidR="00AB3D65" w:rsidRPr="0034106B" w:rsidRDefault="00AB3D65" w:rsidP="00530307">
      <w:pPr>
        <w:keepNext/>
        <w:keepLines/>
        <w:spacing w:after="0" w:line="240" w:lineRule="auto"/>
        <w:jc w:val="both"/>
      </w:pPr>
    </w:p>
    <w:p w14:paraId="7D1C63FC" w14:textId="77777777" w:rsidR="00AB3D65" w:rsidRPr="0034106B" w:rsidRDefault="00AB3D6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534B056"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115D9B67"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Izvajalec mora imeti obvezno zavarovano dejavnost</w:t>
      </w:r>
      <w:r w:rsidR="00046C07" w:rsidRPr="0034106B">
        <w:rPr>
          <w:rFonts w:ascii="Tahoma" w:eastAsia="Times New Roman" w:hAnsi="Tahoma" w:cs="Tahoma"/>
          <w:szCs w:val="20"/>
          <w:lang w:eastAsia="sl-SI"/>
        </w:rPr>
        <w:t xml:space="preserve"> v skladu z veljavnim zakonom, ki ureja grad</w:t>
      </w:r>
      <w:r w:rsidR="00BA4E04" w:rsidRPr="0034106B">
        <w:rPr>
          <w:rFonts w:ascii="Tahoma" w:eastAsia="Times New Roman" w:hAnsi="Tahoma" w:cs="Tahoma"/>
          <w:szCs w:val="20"/>
          <w:lang w:eastAsia="sl-SI"/>
        </w:rPr>
        <w:t>njo</w:t>
      </w:r>
      <w:r w:rsidR="00046C07" w:rsidRPr="0034106B">
        <w:rPr>
          <w:rFonts w:ascii="Tahoma" w:eastAsia="Times New Roman" w:hAnsi="Tahoma" w:cs="Tahoma"/>
          <w:szCs w:val="20"/>
          <w:lang w:eastAsia="sl-SI"/>
        </w:rPr>
        <w:t xml:space="preserve">, </w:t>
      </w:r>
      <w:r w:rsidRPr="0034106B">
        <w:rPr>
          <w:rFonts w:ascii="Tahoma" w:eastAsia="Times New Roman" w:hAnsi="Tahoma" w:cs="Tahoma"/>
          <w:szCs w:val="20"/>
          <w:lang w:eastAsia="sl-SI"/>
        </w:rPr>
        <w:t xml:space="preserve">ves čas veljavnosti te pogodbe. </w:t>
      </w:r>
    </w:p>
    <w:p w14:paraId="4F1F6ED2"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03EB552B"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 xml:space="preserve">Zavarovalna polica mora biti priložena k tej pogodbi. Izvajalec je dolžan ažurirati zavarovalno polico in o spremembah </w:t>
      </w:r>
      <w:r w:rsidR="00046C07" w:rsidRPr="0034106B">
        <w:rPr>
          <w:rFonts w:ascii="Tahoma" w:eastAsia="Times New Roman" w:hAnsi="Tahoma" w:cs="Tahoma"/>
          <w:szCs w:val="20"/>
          <w:lang w:eastAsia="sl-SI"/>
        </w:rPr>
        <w:t xml:space="preserve">sproti </w:t>
      </w:r>
      <w:r w:rsidRPr="0034106B">
        <w:rPr>
          <w:rFonts w:ascii="Tahoma" w:eastAsia="Times New Roman" w:hAnsi="Tahoma" w:cs="Tahoma"/>
          <w:szCs w:val="20"/>
          <w:lang w:eastAsia="sl-SI"/>
        </w:rPr>
        <w:t>obveščati naročnika.</w:t>
      </w:r>
    </w:p>
    <w:p w14:paraId="762F1528" w14:textId="77777777" w:rsidR="00A002FB" w:rsidRPr="0034106B" w:rsidRDefault="00A002FB" w:rsidP="00530307">
      <w:pPr>
        <w:keepNext/>
        <w:keepLines/>
        <w:spacing w:after="0" w:line="240" w:lineRule="auto"/>
        <w:jc w:val="both"/>
        <w:rPr>
          <w:rFonts w:ascii="Tahoma" w:eastAsia="Times New Roman" w:hAnsi="Tahoma" w:cs="Tahoma"/>
          <w:szCs w:val="20"/>
          <w:lang w:eastAsia="sl-SI"/>
        </w:rPr>
      </w:pPr>
    </w:p>
    <w:p w14:paraId="074B84C3"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POGODBENA KAZEN</w:t>
      </w:r>
    </w:p>
    <w:p w14:paraId="7730EF99" w14:textId="77777777" w:rsidR="00EC3759" w:rsidRPr="0034106B"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B64BAB7"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525BDB51"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28F98E4A" w14:textId="12D2CAB0" w:rsidR="004E1E2E" w:rsidRPr="00B5769A" w:rsidRDefault="004E1E2E" w:rsidP="004E1E2E">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ne izpolni svojih pogodbenih obveznosti </w:t>
      </w:r>
      <w:r w:rsidRPr="00B5769A">
        <w:rPr>
          <w:rFonts w:ascii="Tahoma" w:eastAsia="Times New Roman" w:hAnsi="Tahoma" w:cs="Tahoma"/>
          <w:szCs w:val="20"/>
          <w:lang w:eastAsia="sl-SI"/>
        </w:rPr>
        <w:t>v rok</w:t>
      </w:r>
      <w:r>
        <w:rPr>
          <w:rFonts w:ascii="Tahoma" w:eastAsia="Times New Roman" w:hAnsi="Tahoma" w:cs="Tahoma"/>
          <w:szCs w:val="20"/>
          <w:lang w:eastAsia="sl-SI"/>
        </w:rPr>
        <w:t>ih</w:t>
      </w:r>
      <w:r w:rsidRPr="00B5769A">
        <w:rPr>
          <w:rFonts w:ascii="Tahoma" w:eastAsia="Times New Roman" w:hAnsi="Tahoma" w:cs="Tahoma"/>
          <w:szCs w:val="20"/>
          <w:lang w:eastAsia="sl-SI"/>
        </w:rPr>
        <w:t>, opredeljen</w:t>
      </w:r>
      <w:r>
        <w:rPr>
          <w:rFonts w:ascii="Tahoma" w:eastAsia="Times New Roman" w:hAnsi="Tahoma" w:cs="Tahoma"/>
          <w:szCs w:val="20"/>
          <w:lang w:eastAsia="sl-SI"/>
        </w:rPr>
        <w:t>ih</w:t>
      </w:r>
      <w:r w:rsidRPr="00B5769A">
        <w:rPr>
          <w:rFonts w:ascii="Tahoma" w:eastAsia="Times New Roman" w:hAnsi="Tahoma" w:cs="Tahoma"/>
          <w:szCs w:val="20"/>
          <w:lang w:eastAsia="sl-SI"/>
        </w:rPr>
        <w:t xml:space="preserve"> v </w:t>
      </w:r>
      <w:r w:rsidR="008A380E">
        <w:rPr>
          <w:rFonts w:ascii="Tahoma" w:eastAsia="Times New Roman" w:hAnsi="Tahoma" w:cs="Tahoma"/>
          <w:szCs w:val="20"/>
          <w:lang w:eastAsia="sl-SI"/>
        </w:rPr>
        <w:t>13</w:t>
      </w:r>
      <w:r w:rsidRPr="00B5769A">
        <w:rPr>
          <w:rFonts w:ascii="Tahoma" w:eastAsia="Times New Roman" w:hAnsi="Tahoma" w:cs="Tahoma"/>
          <w:szCs w:val="20"/>
          <w:lang w:eastAsia="sl-SI"/>
        </w:rPr>
        <w:t>. členu</w:t>
      </w:r>
      <w:r>
        <w:rPr>
          <w:rFonts w:ascii="Tahoma" w:eastAsia="Times New Roman" w:hAnsi="Tahoma" w:cs="Tahoma"/>
          <w:szCs w:val="20"/>
          <w:lang w:eastAsia="sl-SI"/>
        </w:rPr>
        <w:t xml:space="preserve"> </w:t>
      </w:r>
      <w:r w:rsidRPr="00B5769A">
        <w:rPr>
          <w:rFonts w:ascii="Tahoma" w:eastAsia="Times New Roman" w:hAnsi="Tahoma" w:cs="Tahoma"/>
          <w:szCs w:val="20"/>
          <w:lang w:eastAsia="sl-SI"/>
        </w:rPr>
        <w:t>te pogodbe in</w:t>
      </w:r>
      <w:r w:rsidRPr="0016051F">
        <w:rPr>
          <w:rFonts w:ascii="Tahoma" w:eastAsia="Times New Roman" w:hAnsi="Tahoma" w:cs="Tahoma"/>
          <w:szCs w:val="20"/>
          <w:lang w:eastAsia="sl-SI"/>
        </w:rPr>
        <w:t xml:space="preserve"> neizpolnitev ni posledica višje sile, kot je zapisano v </w:t>
      </w:r>
      <w:r w:rsidR="008A380E">
        <w:rPr>
          <w:rFonts w:ascii="Tahoma" w:eastAsia="Times New Roman" w:hAnsi="Tahoma" w:cs="Tahoma"/>
          <w:szCs w:val="20"/>
          <w:lang w:eastAsia="sl-SI"/>
        </w:rPr>
        <w:t>21</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 xml:space="preserve">(1 %) </w:t>
      </w:r>
      <w:r>
        <w:rPr>
          <w:rFonts w:ascii="Tahoma" w:eastAsia="Times New Roman" w:hAnsi="Tahoma" w:cs="Tahoma"/>
          <w:szCs w:val="20"/>
          <w:lang w:eastAsia="sl-SI"/>
        </w:rPr>
        <w:t>celotne pogod</w:t>
      </w:r>
      <w:r w:rsidRPr="0016051F">
        <w:rPr>
          <w:rFonts w:ascii="Tahoma" w:eastAsia="Times New Roman" w:hAnsi="Tahoma" w:cs="Tahoma"/>
          <w:szCs w:val="20"/>
          <w:lang w:eastAsia="sl-SI"/>
        </w:rPr>
        <w:t>bene vrednosti</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sidR="00D47556">
        <w:rPr>
          <w:rFonts w:ascii="Tahoma" w:eastAsia="Times New Roman" w:hAnsi="Tahoma" w:cs="Tahoma"/>
          <w:szCs w:val="20"/>
          <w:lang w:eastAsia="sl-SI"/>
        </w:rPr>
        <w:t xml:space="preserve"> roka iz 2. odstavka </w:t>
      </w:r>
      <w:r w:rsidR="00FF747C">
        <w:rPr>
          <w:rFonts w:ascii="Tahoma" w:eastAsia="Times New Roman" w:hAnsi="Tahoma" w:cs="Tahoma"/>
          <w:szCs w:val="20"/>
          <w:lang w:eastAsia="sl-SI"/>
        </w:rPr>
        <w:t>13</w:t>
      </w:r>
      <w:r w:rsidR="00D47556">
        <w:rPr>
          <w:rFonts w:ascii="Tahoma" w:eastAsia="Times New Roman" w:hAnsi="Tahoma" w:cs="Tahoma"/>
          <w:szCs w:val="20"/>
          <w:lang w:eastAsia="sl-SI"/>
        </w:rPr>
        <w:t>. člena</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10% (deset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08D47AE3" w14:textId="77777777" w:rsidR="0095248A" w:rsidRPr="0034106B"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A7B0D50" w14:textId="77777777" w:rsidR="004E1E2E" w:rsidRDefault="004E1E2E" w:rsidP="004E1E2E">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3DBA8E67" w14:textId="77777777" w:rsidR="0095248A" w:rsidRPr="0034106B" w:rsidRDefault="0095248A" w:rsidP="00530307">
      <w:pPr>
        <w:keepNext/>
        <w:keepLines/>
        <w:spacing w:after="0" w:line="240" w:lineRule="auto"/>
        <w:jc w:val="both"/>
        <w:rPr>
          <w:rFonts w:ascii="Tahoma" w:eastAsia="Times New Roman" w:hAnsi="Tahoma" w:cs="Tahoma"/>
          <w:lang w:eastAsia="sl-SI"/>
        </w:rPr>
      </w:pPr>
    </w:p>
    <w:p w14:paraId="38F5E52D" w14:textId="77777777" w:rsidR="0095248A" w:rsidRPr="0034106B" w:rsidRDefault="0095248A"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C65CE6E" w14:textId="77777777" w:rsidR="0095248A" w:rsidRPr="0095248A" w:rsidRDefault="0095248A" w:rsidP="00530307">
      <w:pPr>
        <w:keepNext/>
        <w:keepLines/>
        <w:spacing w:after="0" w:line="240" w:lineRule="auto"/>
        <w:jc w:val="both"/>
        <w:rPr>
          <w:rFonts w:ascii="Tahoma" w:eastAsia="Times New Roman" w:hAnsi="Tahoma" w:cs="Tahoma"/>
          <w:lang w:eastAsia="sl-SI"/>
        </w:rPr>
      </w:pPr>
    </w:p>
    <w:p w14:paraId="78AD3F0E" w14:textId="77777777" w:rsidR="00D47556" w:rsidRDefault="00D47556" w:rsidP="00AF71A1">
      <w:pPr>
        <w:keepNext/>
        <w:keepLines/>
        <w:spacing w:after="0" w:line="240" w:lineRule="auto"/>
        <w:jc w:val="both"/>
        <w:rPr>
          <w:rFonts w:ascii="Tahoma" w:eastAsia="Times New Roman" w:hAnsi="Tahoma" w:cs="Tahoma"/>
          <w:color w:val="000000"/>
          <w:lang w:eastAsia="sl-SI"/>
        </w:rPr>
      </w:pPr>
      <w:r>
        <w:rPr>
          <w:rFonts w:ascii="Tahoma" w:eastAsia="Times New Roman" w:hAnsi="Tahoma" w:cs="Tahoma"/>
          <w:color w:val="000000"/>
          <w:u w:val="single"/>
          <w:lang w:eastAsia="sl-SI"/>
        </w:rPr>
        <w:t>Izvajalec soglaša, da lahko n</w:t>
      </w:r>
      <w:r w:rsidRPr="002C4103">
        <w:rPr>
          <w:rFonts w:ascii="Tahoma" w:eastAsia="Times New Roman" w:hAnsi="Tahoma" w:cs="Tahoma"/>
          <w:color w:val="000000"/>
          <w:u w:val="single"/>
          <w:lang w:eastAsia="sl-SI"/>
        </w:rPr>
        <w:t>aročnik zoper izvajalca uveljavlja pogodbeno kazen tudi, če ob izpolnitvi na to izvajalca ni posebej opozoril.</w:t>
      </w:r>
    </w:p>
    <w:p w14:paraId="2958E7E9" w14:textId="77777777" w:rsidR="00D47556" w:rsidRDefault="00D47556" w:rsidP="00AF71A1">
      <w:pPr>
        <w:keepNext/>
        <w:keepLines/>
        <w:spacing w:after="0" w:line="240" w:lineRule="auto"/>
        <w:jc w:val="both"/>
        <w:rPr>
          <w:rFonts w:ascii="Tahoma" w:eastAsia="Times New Roman" w:hAnsi="Tahoma" w:cs="Tahoma"/>
          <w:color w:val="000000"/>
          <w:lang w:eastAsia="sl-SI"/>
        </w:rPr>
      </w:pPr>
    </w:p>
    <w:p w14:paraId="52C597CE" w14:textId="611F5C8D"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Za uveljavljanje dogovorjene pogodbene kazni bo naročnik izvajalcu izstavil račun s plačilnim rokom osem (8) koledarskih dni od dneva izstavitve računa</w:t>
      </w:r>
      <w:r w:rsidR="00D47556">
        <w:rPr>
          <w:rFonts w:ascii="Tahoma" w:eastAsia="Times New Roman" w:hAnsi="Tahoma" w:cs="Tahoma"/>
          <w:color w:val="000000"/>
          <w:lang w:eastAsia="sl-SI"/>
        </w:rPr>
        <w:t xml:space="preserve">. </w:t>
      </w:r>
      <w:r w:rsidRPr="00AF71A1">
        <w:rPr>
          <w:rFonts w:ascii="Tahoma" w:eastAsia="Times New Roman" w:hAnsi="Tahoma" w:cs="Tahoma"/>
          <w:color w:val="000000"/>
          <w:lang w:eastAsia="sl-SI"/>
        </w:rPr>
        <w:t xml:space="preserve">V primeru zamude pri plačilu računa, je izvajalec dolžan naročniku plačati zakonske zamudne obresti. </w:t>
      </w:r>
    </w:p>
    <w:p w14:paraId="015DA297"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p>
    <w:p w14:paraId="00332BCA"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Naročnik in izvajalec soglašata, da pravica zaračunati pogodbeno kazen ni pogojena z nastankom škode pri naročniku. Za povračilo tako nastale škode bo naročnik unovčil finančno zavarovanje dobre izvedbe obveznosti oziroma bo škodo uveljavljal po splošnih načelih odškodninske odgovornosti, neodvisno od uveljavljanja pogodbene kazni.</w:t>
      </w:r>
    </w:p>
    <w:p w14:paraId="462388F3"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5C49A9D4" w14:textId="77777777" w:rsidR="00EC3759" w:rsidRPr="00BA1D0D" w:rsidRDefault="00EC3759" w:rsidP="002C7037">
      <w:pPr>
        <w:pStyle w:val="Odstavekseznama"/>
        <w:keepNext/>
        <w:keepLines/>
        <w:numPr>
          <w:ilvl w:val="0"/>
          <w:numId w:val="10"/>
        </w:numPr>
        <w:ind w:left="567" w:hanging="567"/>
        <w:jc w:val="center"/>
        <w:rPr>
          <w:rFonts w:ascii="Tahoma" w:hAnsi="Tahoma" w:cs="Tahoma"/>
          <w:b/>
          <w:sz w:val="22"/>
          <w:szCs w:val="22"/>
        </w:rPr>
      </w:pPr>
      <w:r w:rsidRPr="00BA1D0D">
        <w:rPr>
          <w:rFonts w:ascii="Tahoma" w:hAnsi="Tahoma" w:cs="Tahoma"/>
          <w:b/>
          <w:sz w:val="22"/>
          <w:szCs w:val="22"/>
        </w:rPr>
        <w:t>ZAGOTAVLJANJE VARNOSTI NA DELOVIŠČU</w:t>
      </w:r>
    </w:p>
    <w:p w14:paraId="11050C66" w14:textId="77777777" w:rsidR="00EC3759" w:rsidRPr="001E09CD" w:rsidRDefault="00EC3759" w:rsidP="00530307">
      <w:pPr>
        <w:keepNext/>
        <w:keepLines/>
        <w:numPr>
          <w:ilvl w:val="12"/>
          <w:numId w:val="0"/>
        </w:numPr>
        <w:tabs>
          <w:tab w:val="left" w:pos="567"/>
          <w:tab w:val="left" w:pos="4253"/>
          <w:tab w:val="left" w:pos="5529"/>
          <w:tab w:val="right" w:pos="8505"/>
        </w:tabs>
        <w:spacing w:after="0" w:line="240" w:lineRule="auto"/>
        <w:jc w:val="center"/>
        <w:rPr>
          <w:b/>
        </w:rPr>
      </w:pPr>
    </w:p>
    <w:p w14:paraId="09B96B7E" w14:textId="77777777" w:rsidR="00EC3759" w:rsidRPr="0045415D"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295D6A5C" w14:textId="77777777" w:rsidR="00EC3759" w:rsidRPr="001E09CD" w:rsidRDefault="00EC3759" w:rsidP="00530307">
      <w:pPr>
        <w:keepNext/>
        <w:keepLines/>
        <w:spacing w:after="0" w:line="240" w:lineRule="auto"/>
        <w:jc w:val="both"/>
        <w:rPr>
          <w:rFonts w:ascii="Tahoma" w:eastAsia="Times New Roman" w:hAnsi="Tahoma" w:cs="Tahoma"/>
          <w:lang w:eastAsia="sl-SI"/>
        </w:rPr>
      </w:pPr>
    </w:p>
    <w:p w14:paraId="7FC61DFD" w14:textId="77777777" w:rsidR="00CF152D" w:rsidRPr="003B0CEA" w:rsidRDefault="00CF152D" w:rsidP="00530307">
      <w:pPr>
        <w:keepNext/>
        <w:keepLines/>
        <w:spacing w:after="0" w:line="240" w:lineRule="auto"/>
        <w:jc w:val="both"/>
        <w:rPr>
          <w:rFonts w:ascii="Tahoma" w:eastAsia="Times New Roman" w:hAnsi="Tahoma" w:cs="Tahoma"/>
          <w:lang w:eastAsia="sl-SI"/>
        </w:rPr>
      </w:pPr>
      <w:r w:rsidRPr="003B0CEA">
        <w:rPr>
          <w:rFonts w:ascii="Tahoma" w:eastAsia="Times New Roman" w:hAnsi="Tahoma" w:cs="Tahoma"/>
          <w:lang w:eastAsia="sl-SI"/>
        </w:rPr>
        <w:lastRenderedPageBreak/>
        <w:t xml:space="preserve">Izvajalec in naročnik morata pred začetkom </w:t>
      </w:r>
      <w:r>
        <w:rPr>
          <w:rFonts w:ascii="Tahoma" w:eastAsia="Times New Roman" w:hAnsi="Tahoma" w:cs="Tahoma"/>
          <w:lang w:eastAsia="sl-SI"/>
        </w:rPr>
        <w:t xml:space="preserve">izvajanja </w:t>
      </w:r>
      <w:r w:rsidRPr="003B0CEA">
        <w:rPr>
          <w:rFonts w:ascii="Tahoma" w:eastAsia="Times New Roman" w:hAnsi="Tahoma" w:cs="Tahoma"/>
          <w:lang w:eastAsia="sl-SI"/>
        </w:rPr>
        <w:t>pogodbenih del skleniti Pisni sporazum za določitev skupnih ukrepov za zagotavljan</w:t>
      </w:r>
      <w:r w:rsidR="004D0648">
        <w:rPr>
          <w:rFonts w:ascii="Tahoma" w:eastAsia="Times New Roman" w:hAnsi="Tahoma" w:cs="Tahoma"/>
          <w:lang w:eastAsia="sl-SI"/>
        </w:rPr>
        <w:t>je varnosti in zdravja pri delu</w:t>
      </w:r>
      <w:r w:rsidRPr="003B0CEA">
        <w:rPr>
          <w:rFonts w:ascii="Tahoma" w:eastAsia="Times New Roman" w:hAnsi="Tahoma" w:cs="Tahoma"/>
          <w:lang w:eastAsia="sl-SI"/>
        </w:rPr>
        <w:t>.</w:t>
      </w:r>
    </w:p>
    <w:p w14:paraId="6E79798E"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45392629" w14:textId="77777777" w:rsidR="00CF152D" w:rsidRPr="003B0CEA"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bCs/>
          <w:lang w:eastAsia="sl-SI"/>
        </w:rPr>
        <w:t>Odgovorne osebe izvajalca in naročnika iz Pisnega sporazuma</w:t>
      </w:r>
      <w:r w:rsidRPr="0095248A">
        <w:rPr>
          <w:rFonts w:ascii="Tahoma" w:eastAsia="Times New Roman" w:hAnsi="Tahoma" w:cs="Tahoma"/>
          <w:lang w:eastAsia="sl-SI"/>
        </w:rPr>
        <w:t xml:space="preserve"> </w:t>
      </w:r>
      <w:r w:rsidR="00CF152D" w:rsidRPr="003B0CEA">
        <w:rPr>
          <w:rFonts w:ascii="Tahoma" w:eastAsia="Times New Roman" w:hAnsi="Tahoma" w:cs="Tahoma"/>
          <w:lang w:eastAsia="sl-SI"/>
        </w:rPr>
        <w:t>za določitev skupnih ukrepov za zagotavljanje varnosti in zdravja pri delu</w:t>
      </w:r>
      <w:r w:rsidR="00CF152D">
        <w:rPr>
          <w:rFonts w:ascii="Tahoma" w:eastAsia="Times New Roman" w:hAnsi="Tahoma" w:cs="Tahoma"/>
          <w:lang w:eastAsia="sl-SI"/>
        </w:rPr>
        <w:t xml:space="preserve">, </w:t>
      </w:r>
      <w:r w:rsidRPr="0095248A">
        <w:rPr>
          <w:rFonts w:ascii="Tahoma" w:eastAsia="Times New Roman" w:hAnsi="Tahoma" w:cs="Tahoma"/>
          <w:bCs/>
          <w:lang w:eastAsia="sl-SI"/>
        </w:rPr>
        <w:t xml:space="preserve">se sestanejo najmanj 10 (deset) dni pred začetkom izvajanja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na delovišču naročnika in določijo konkretne skupne varnostne ukrepe na osnovi ugotovljenih nevarnosti za varnost in zdravje delavcev pri morebitnem medsebojnem ogrožanju</w:t>
      </w:r>
      <w:r w:rsidR="00CF152D">
        <w:rPr>
          <w:rFonts w:ascii="Tahoma" w:eastAsia="Times New Roman" w:hAnsi="Tahoma" w:cs="Tahoma"/>
          <w:bCs/>
          <w:lang w:eastAsia="sl-SI"/>
        </w:rPr>
        <w:t>.</w:t>
      </w:r>
    </w:p>
    <w:p w14:paraId="3C79CA30"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274E5E5E"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95248A">
        <w:rPr>
          <w:rFonts w:ascii="Tahoma" w:eastAsia="Times New Roman" w:hAnsi="Tahoma" w:cs="Tahoma"/>
          <w:bCs/>
          <w:lang w:eastAsia="sl-SI"/>
        </w:rPr>
        <w:t>Pogodbeni stranki soglašata:</w:t>
      </w:r>
    </w:p>
    <w:p w14:paraId="04870834" w14:textId="77777777" w:rsidR="0095248A" w:rsidRPr="0095248A" w:rsidRDefault="0095248A" w:rsidP="002C7037">
      <w:pPr>
        <w:keepNext/>
        <w:keepLines/>
        <w:numPr>
          <w:ilvl w:val="0"/>
          <w:numId w:val="15"/>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bosta pri izvajanju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spoštovali določila iz Varnostnega načrta (določitev varnostnih ukrepov pri delih na skupnih deloviščih),</w:t>
      </w:r>
    </w:p>
    <w:p w14:paraId="4B527461" w14:textId="77777777" w:rsidR="0095248A" w:rsidRPr="0095248A" w:rsidRDefault="0095248A" w:rsidP="002C7037">
      <w:pPr>
        <w:keepNext/>
        <w:keepLines/>
        <w:numPr>
          <w:ilvl w:val="0"/>
          <w:numId w:val="15"/>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w:t>
      </w:r>
    </w:p>
    <w:p w14:paraId="35477DA3"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12ABAC3C" w14:textId="77777777" w:rsidR="004E1E2E" w:rsidRPr="000E2E5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w:t>
      </w:r>
      <w:r w:rsidRPr="00CF152D">
        <w:rPr>
          <w:rFonts w:ascii="Tahoma" w:eastAsia="Times New Roman" w:hAnsi="Tahoma" w:cs="Tahoma"/>
          <w:lang w:eastAsia="sl-SI"/>
        </w:rPr>
        <w:t>Pisn</w:t>
      </w:r>
      <w:r w:rsidR="00575A8F">
        <w:rPr>
          <w:rFonts w:ascii="Tahoma" w:eastAsia="Times New Roman" w:hAnsi="Tahoma" w:cs="Tahoma"/>
          <w:lang w:eastAsia="sl-SI"/>
        </w:rPr>
        <w:t>ega</w:t>
      </w:r>
      <w:r w:rsidRPr="00CF152D">
        <w:rPr>
          <w:rFonts w:ascii="Tahoma" w:eastAsia="Times New Roman" w:hAnsi="Tahoma" w:cs="Tahoma"/>
          <w:lang w:eastAsia="sl-SI"/>
        </w:rPr>
        <w:t xml:space="preserve"> sporazuma za določitev skupnih ukrepov za zagotavljanje varnosti in zdravja pri delu</w:t>
      </w:r>
      <w:r>
        <w:rPr>
          <w:rFonts w:ascii="Tahoma" w:eastAsia="Times New Roman" w:hAnsi="Tahoma" w:cs="Tahoma"/>
          <w:lang w:eastAsia="sl-SI"/>
        </w:rPr>
        <w:t>,</w:t>
      </w:r>
      <w:r w:rsidRPr="000E2E59">
        <w:rPr>
          <w:rFonts w:ascii="Tahoma" w:eastAsia="Times New Roman" w:hAnsi="Tahoma" w:cs="Tahoma"/>
          <w:lang w:eastAsia="sl-SI"/>
        </w:rPr>
        <w:t xml:space="preserve">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5EFB415A" w14:textId="77777777" w:rsidR="004E1E2E" w:rsidRPr="000E2E59" w:rsidRDefault="004E1E2E" w:rsidP="004E1E2E">
      <w:pPr>
        <w:keepNext/>
        <w:keepLines/>
        <w:spacing w:after="0" w:line="240" w:lineRule="auto"/>
        <w:jc w:val="both"/>
        <w:rPr>
          <w:rFonts w:ascii="Tahoma" w:eastAsia="Times New Roman" w:hAnsi="Tahoma" w:cs="Tahoma"/>
          <w:lang w:eastAsia="sl-SI"/>
        </w:rPr>
      </w:pPr>
    </w:p>
    <w:p w14:paraId="68070571" w14:textId="0B2E6B56" w:rsidR="00EC3759" w:rsidRDefault="004E1E2E" w:rsidP="00530307">
      <w:pPr>
        <w:keepNext/>
        <w:keepLines/>
        <w:spacing w:after="0" w:line="240" w:lineRule="auto"/>
        <w:jc w:val="both"/>
        <w:rPr>
          <w:rFonts w:ascii="Tahoma" w:eastAsia="Times New Roman" w:hAnsi="Tahoma" w:cs="Tahoma"/>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FF747C">
        <w:rPr>
          <w:rFonts w:ascii="Tahoma" w:eastAsia="Times New Roman" w:hAnsi="Tahoma" w:cs="Tahoma"/>
          <w:lang w:eastAsia="sl-SI"/>
        </w:rPr>
        <w:t>32</w:t>
      </w:r>
      <w:r>
        <w:rPr>
          <w:rFonts w:ascii="Tahoma" w:eastAsia="Times New Roman" w:hAnsi="Tahoma" w:cs="Tahoma"/>
          <w:lang w:eastAsia="sl-SI"/>
        </w:rPr>
        <w:t>. členu te pogodbe.</w:t>
      </w:r>
    </w:p>
    <w:p w14:paraId="7068A188" w14:textId="77777777" w:rsidR="004E1E2E" w:rsidRDefault="004E1E2E" w:rsidP="00530307">
      <w:pPr>
        <w:keepNext/>
        <w:keepLines/>
        <w:spacing w:after="0" w:line="240" w:lineRule="auto"/>
        <w:jc w:val="both"/>
        <w:rPr>
          <w:rFonts w:ascii="Tahoma" w:eastAsia="Times New Roman" w:hAnsi="Tahoma" w:cs="Tahoma"/>
          <w:color w:val="000000"/>
          <w:lang w:eastAsia="sl-SI"/>
        </w:rPr>
      </w:pPr>
    </w:p>
    <w:p w14:paraId="7909C44E"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PREDSTAVNIKA POGODBENIH STRANK</w:t>
      </w:r>
    </w:p>
    <w:p w14:paraId="06BCE5BE"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17C651D0"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3D5D59"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332EF6F" w14:textId="77777777" w:rsidR="00AB3D65" w:rsidRPr="00AB3D65" w:rsidRDefault="00AB3D65" w:rsidP="00530307">
      <w:pPr>
        <w:keepNext/>
        <w:keepLines/>
        <w:spacing w:after="0" w:line="240" w:lineRule="auto"/>
        <w:jc w:val="both"/>
        <w:rPr>
          <w:rFonts w:ascii="Tahoma" w:eastAsia="Times New Roman" w:hAnsi="Tahoma" w:cs="Tahoma"/>
          <w:lang w:eastAsia="sl-SI"/>
        </w:rPr>
      </w:pPr>
      <w:r w:rsidRPr="00AB3D65">
        <w:rPr>
          <w:rFonts w:ascii="Tahoma" w:eastAsia="Times New Roman" w:hAnsi="Tahoma" w:cs="Tahoma"/>
          <w:lang w:eastAsia="sl-SI"/>
        </w:rPr>
        <w:t>Pogodbeni stranki po tej pogodbi veljavno zastopajo in predstavljajo izključno njuni zakoniti zastopniki.</w:t>
      </w:r>
    </w:p>
    <w:p w14:paraId="54182F78" w14:textId="77777777" w:rsidR="00AB3D65" w:rsidRPr="00AB3D65" w:rsidRDefault="00AB3D65" w:rsidP="00530307">
      <w:pPr>
        <w:keepNext/>
        <w:keepLines/>
        <w:spacing w:after="0" w:line="240" w:lineRule="auto"/>
        <w:jc w:val="both"/>
        <w:rPr>
          <w:rFonts w:ascii="Tahoma" w:eastAsia="Times New Roman" w:hAnsi="Tahoma" w:cs="Tahoma"/>
          <w:color w:val="000000"/>
          <w:lang w:eastAsia="sl-SI"/>
        </w:rPr>
      </w:pPr>
    </w:p>
    <w:p w14:paraId="3EE1E6A3" w14:textId="77777777" w:rsidR="00AB3D65" w:rsidRPr="00AB3D65" w:rsidRDefault="00AB3D6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3D65">
        <w:rPr>
          <w:rFonts w:ascii="Tahoma" w:eastAsia="Times New Roman" w:hAnsi="Tahoma" w:cs="Tahoma"/>
          <w:color w:val="000000"/>
          <w:lang w:eastAsia="sl-SI"/>
        </w:rPr>
        <w:t>člen</w:t>
      </w:r>
    </w:p>
    <w:p w14:paraId="7B59D619" w14:textId="77777777" w:rsidR="00AB3D65" w:rsidRPr="00AB3D65" w:rsidRDefault="00AB3D65" w:rsidP="00530307">
      <w:pPr>
        <w:keepNext/>
        <w:keepLines/>
        <w:spacing w:after="0" w:line="240" w:lineRule="auto"/>
        <w:jc w:val="both"/>
        <w:rPr>
          <w:rFonts w:ascii="Tahoma" w:eastAsia="Times New Roman" w:hAnsi="Tahoma" w:cs="Tahoma"/>
          <w:b/>
          <w:color w:val="000000"/>
          <w:lang w:eastAsia="sl-SI"/>
        </w:rPr>
      </w:pPr>
    </w:p>
    <w:p w14:paraId="407789F3" w14:textId="77777777" w:rsidR="00AA3E6F" w:rsidRPr="003D2D5F" w:rsidRDefault="00BA4E04" w:rsidP="00530307">
      <w:pPr>
        <w:keepNext/>
        <w:keepLines/>
        <w:spacing w:after="0" w:line="240" w:lineRule="auto"/>
        <w:jc w:val="both"/>
        <w:rPr>
          <w:rFonts w:ascii="Tahoma" w:eastAsia="Times New Roman" w:hAnsi="Tahoma" w:cs="Tahoma"/>
          <w:lang w:eastAsia="sl-SI"/>
        </w:rPr>
      </w:pPr>
      <w:r w:rsidRPr="003D2D5F">
        <w:rPr>
          <w:rFonts w:ascii="Tahoma" w:eastAsia="Times New Roman" w:hAnsi="Tahoma" w:cs="Tahoma"/>
          <w:lang w:eastAsia="sl-SI"/>
        </w:rPr>
        <w:t>Ne glede na določilo prejšnjega člena te pogodbe je p</w:t>
      </w:r>
      <w:r w:rsidR="00AA3E6F" w:rsidRPr="003D2D5F">
        <w:rPr>
          <w:rFonts w:ascii="Tahoma" w:eastAsia="Times New Roman" w:hAnsi="Tahoma" w:cs="Tahoma"/>
          <w:lang w:eastAsia="sl-SI"/>
        </w:rPr>
        <w:t xml:space="preserve">redstavnik naročnika, ki bo urejal vsa vprašanja, ki bodo nastala v zvezi z izvajanjem te pogodbe, </w:t>
      </w:r>
      <w:r w:rsidR="003D2D5F" w:rsidRPr="003D2D5F">
        <w:rPr>
          <w:rFonts w:ascii="Tahoma" w:hAnsi="Tahoma" w:cs="Tahoma"/>
        </w:rPr>
        <w:t xml:space="preserve">Monika Tomše, telefon: 040 426 001, e-pošta: </w:t>
      </w:r>
      <w:hyperlink r:id="rId20" w:history="1">
        <w:r w:rsidR="003D2D5F" w:rsidRPr="003D2D5F">
          <w:rPr>
            <w:rStyle w:val="Hiperpovezava"/>
            <w:rFonts w:ascii="Tahoma" w:hAnsi="Tahoma" w:cs="Tahoma"/>
          </w:rPr>
          <w:t>monika.tomse@lpt.si</w:t>
        </w:r>
      </w:hyperlink>
      <w:r w:rsidR="00AA3E6F" w:rsidRPr="003D2D5F">
        <w:rPr>
          <w:rFonts w:ascii="Tahoma" w:eastAsia="Times New Roman" w:hAnsi="Tahoma" w:cs="Tahoma"/>
          <w:lang w:eastAsia="sl-SI"/>
        </w:rPr>
        <w:t>.</w:t>
      </w:r>
    </w:p>
    <w:p w14:paraId="44F3F556" w14:textId="77777777" w:rsidR="00AB3D65" w:rsidRPr="00AB3D65" w:rsidRDefault="00AB3D65" w:rsidP="00530307">
      <w:pPr>
        <w:keepNext/>
        <w:keepLines/>
        <w:spacing w:after="0" w:line="240" w:lineRule="auto"/>
        <w:jc w:val="both"/>
        <w:rPr>
          <w:rFonts w:ascii="Tahoma" w:eastAsia="Times New Roman" w:hAnsi="Tahoma" w:cs="Tahoma"/>
          <w:lang w:eastAsia="sl-SI"/>
        </w:rPr>
      </w:pPr>
    </w:p>
    <w:p w14:paraId="5E17B7B6" w14:textId="77777777" w:rsidR="00AB3D65" w:rsidRDefault="00FE0294"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00AB3D65" w:rsidRPr="00AB3D65">
        <w:rPr>
          <w:rFonts w:ascii="Tahoma" w:eastAsia="Times New Roman" w:hAnsi="Tahoma" w:cs="Tahoma"/>
          <w:lang w:eastAsia="sl-SI"/>
        </w:rPr>
        <w:t>odja</w:t>
      </w:r>
      <w:r w:rsidR="00F67EB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je _______________. </w:t>
      </w:r>
      <w:r>
        <w:rPr>
          <w:rFonts w:ascii="Tahoma" w:eastAsia="Times New Roman" w:hAnsi="Tahoma" w:cs="Tahoma"/>
          <w:lang w:eastAsia="sl-SI"/>
        </w:rPr>
        <w:t>Vo</w:t>
      </w:r>
      <w:r w:rsidR="00AB3D65" w:rsidRPr="00AB3D65">
        <w:rPr>
          <w:rFonts w:ascii="Tahoma" w:eastAsia="Times New Roman" w:hAnsi="Tahoma" w:cs="Tahoma"/>
          <w:lang w:eastAsia="sl-SI"/>
        </w:rPr>
        <w:t>dja</w:t>
      </w:r>
      <w:r w:rsidR="00694DD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mora biti na </w:t>
      </w:r>
      <w:r w:rsidR="009D536A">
        <w:rPr>
          <w:rFonts w:ascii="Tahoma" w:eastAsia="Times New Roman" w:hAnsi="Tahoma" w:cs="Tahoma"/>
          <w:lang w:eastAsia="sl-SI"/>
        </w:rPr>
        <w:t>objektu naročnika</w:t>
      </w:r>
      <w:r w:rsidR="00AB3D65" w:rsidRPr="00AB3D65">
        <w:rPr>
          <w:rFonts w:ascii="Tahoma" w:eastAsia="Times New Roman" w:hAnsi="Tahoma" w:cs="Tahoma"/>
          <w:lang w:eastAsia="sl-SI"/>
        </w:rPr>
        <w:t xml:space="preserve"> stalno prisot</w:t>
      </w:r>
      <w:r w:rsidR="00F06BC8">
        <w:rPr>
          <w:rFonts w:ascii="Tahoma" w:eastAsia="Times New Roman" w:hAnsi="Tahoma" w:cs="Tahoma"/>
          <w:lang w:eastAsia="sl-SI"/>
        </w:rPr>
        <w:t>en</w:t>
      </w:r>
      <w:r w:rsidR="00AB3D65" w:rsidRPr="00AB3D65">
        <w:rPr>
          <w:rFonts w:ascii="Tahoma" w:eastAsia="Times New Roman" w:hAnsi="Tahoma" w:cs="Tahoma"/>
          <w:lang w:eastAsia="sl-SI"/>
        </w:rPr>
        <w:t>.</w:t>
      </w:r>
    </w:p>
    <w:p w14:paraId="4EEFA84B" w14:textId="77777777" w:rsidR="00421DE1" w:rsidRPr="00AB3D65" w:rsidRDefault="00421DE1" w:rsidP="00530307">
      <w:pPr>
        <w:keepNext/>
        <w:keepLines/>
        <w:spacing w:after="0" w:line="240" w:lineRule="auto"/>
        <w:jc w:val="both"/>
        <w:rPr>
          <w:rFonts w:ascii="Tahoma" w:eastAsia="Times New Roman" w:hAnsi="Tahoma" w:cs="Tahoma"/>
          <w:lang w:eastAsia="sl-SI"/>
        </w:rPr>
      </w:pPr>
    </w:p>
    <w:p w14:paraId="5B1823A8" w14:textId="77777777" w:rsidR="004E1E2E" w:rsidRPr="004A134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481CB8C6" w14:textId="77777777" w:rsidR="004E1E2E" w:rsidRDefault="004E1E2E" w:rsidP="004E1E2E">
      <w:pPr>
        <w:keepNext/>
        <w:keepLines/>
        <w:spacing w:after="0" w:line="240" w:lineRule="auto"/>
        <w:jc w:val="both"/>
        <w:rPr>
          <w:rFonts w:ascii="Tahoma" w:eastAsia="Times New Roman" w:hAnsi="Tahoma" w:cs="Tahoma"/>
          <w:lang w:eastAsia="sl-SI"/>
        </w:rPr>
      </w:pPr>
    </w:p>
    <w:p w14:paraId="10E96E7B"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66402366" w14:textId="77777777" w:rsidR="004E1E2E" w:rsidRPr="00505C1B" w:rsidRDefault="004E1E2E" w:rsidP="004E1E2E">
      <w:pPr>
        <w:keepNext/>
        <w:keepLines/>
        <w:spacing w:after="0" w:line="240" w:lineRule="auto"/>
        <w:jc w:val="both"/>
        <w:rPr>
          <w:rFonts w:ascii="Tahoma" w:eastAsia="Times New Roman" w:hAnsi="Tahoma" w:cs="Tahoma"/>
          <w:lang w:eastAsia="sl-SI"/>
        </w:rPr>
      </w:pPr>
    </w:p>
    <w:p w14:paraId="459ADB2B"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60D6D5AA"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2CCFBAD1" w14:textId="77777777" w:rsidR="004E1E2E"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D114EE">
        <w:rPr>
          <w:rFonts w:ascii="Tahoma" w:eastAsia="Times New Roman" w:hAnsi="Tahoma" w:cs="Tahoma"/>
          <w:lang w:eastAsia="sl-SI"/>
        </w:rPr>
        <w:lastRenderedPageBreak/>
        <w:t>Spremembo predstavnikov pogodbe morata pogodbeni stranki sporočiti druga drugi v pisni obliki (po e-pošt</w:t>
      </w:r>
      <w:r>
        <w:rPr>
          <w:rFonts w:ascii="Tahoma" w:eastAsia="Times New Roman" w:hAnsi="Tahoma" w:cs="Tahoma"/>
          <w:lang w:eastAsia="sl-SI"/>
        </w:rPr>
        <w:t>i</w:t>
      </w:r>
      <w:r w:rsidRPr="00D114EE">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D114EE">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F93BB1">
        <w:rPr>
          <w:rFonts w:ascii="Tahoma" w:eastAsia="Times New Roman" w:hAnsi="Tahoma" w:cs="Tahoma"/>
          <w:lang w:eastAsia="sl-SI"/>
        </w:rPr>
        <w:t>46</w:t>
      </w:r>
      <w:r w:rsidRPr="00D114EE">
        <w:rPr>
          <w:rFonts w:ascii="Tahoma" w:eastAsia="Times New Roman" w:hAnsi="Tahoma" w:cs="Tahoma"/>
          <w:lang w:eastAsia="sl-SI"/>
        </w:rPr>
        <w:t>. člena te pogodbe sprememba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velja, če pogodbeni stranki o spremembi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obvestita druga drugo na elektronske naslove, navedene v tem členu pogodbe.</w:t>
      </w:r>
    </w:p>
    <w:p w14:paraId="383EB885" w14:textId="77777777" w:rsidR="00F06BC8" w:rsidRPr="00EC4317"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5939A2ED" w14:textId="77777777" w:rsidR="00F06BC8" w:rsidRPr="00A811EC" w:rsidRDefault="00F06BC8" w:rsidP="002C7037">
      <w:pPr>
        <w:pStyle w:val="Odstavekseznama"/>
        <w:keepNext/>
        <w:keepLines/>
        <w:numPr>
          <w:ilvl w:val="0"/>
          <w:numId w:val="10"/>
        </w:numPr>
        <w:ind w:left="567" w:hanging="567"/>
        <w:jc w:val="center"/>
        <w:rPr>
          <w:rFonts w:ascii="Tahoma" w:hAnsi="Tahoma" w:cs="Tahoma"/>
          <w:b/>
          <w:sz w:val="22"/>
          <w:szCs w:val="22"/>
        </w:rPr>
      </w:pPr>
      <w:r w:rsidRPr="00A811EC">
        <w:rPr>
          <w:rFonts w:ascii="Tahoma" w:hAnsi="Tahoma" w:cs="Tahoma"/>
          <w:b/>
          <w:sz w:val="22"/>
          <w:szCs w:val="22"/>
        </w:rPr>
        <w:t>SESTAVNI DELI POGODBE</w:t>
      </w:r>
    </w:p>
    <w:p w14:paraId="132C4B6C" w14:textId="77777777" w:rsidR="00F06BC8" w:rsidRPr="00A811EC" w:rsidRDefault="00F06BC8" w:rsidP="00530307">
      <w:pPr>
        <w:keepNext/>
        <w:keepLines/>
        <w:suppressAutoHyphens/>
        <w:spacing w:after="0" w:line="240" w:lineRule="auto"/>
        <w:jc w:val="center"/>
        <w:rPr>
          <w:rFonts w:ascii="Tahoma" w:eastAsia="Times New Roman" w:hAnsi="Tahoma" w:cs="Tahoma"/>
          <w:lang w:eastAsia="sl-SI"/>
        </w:rPr>
      </w:pPr>
    </w:p>
    <w:p w14:paraId="2556223D" w14:textId="77777777" w:rsidR="00F06BC8" w:rsidRPr="00A811EC"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746C33E2" w14:textId="77777777" w:rsidR="00F06BC8" w:rsidRPr="00A811EC" w:rsidRDefault="00F06BC8" w:rsidP="00530307">
      <w:pPr>
        <w:keepNext/>
        <w:keepLines/>
        <w:spacing w:after="0" w:line="240" w:lineRule="auto"/>
        <w:jc w:val="center"/>
        <w:rPr>
          <w:rFonts w:ascii="Tahoma" w:hAnsi="Tahoma" w:cs="Tahoma"/>
        </w:rPr>
      </w:pPr>
    </w:p>
    <w:p w14:paraId="760F4801" w14:textId="7777777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 tolmačenju te pogodbe in reševanju morebitnih sporov se poleg pogodbe ter zakona</w:t>
      </w:r>
      <w:r w:rsidR="007C672A" w:rsidRPr="00A811EC">
        <w:rPr>
          <w:rFonts w:ascii="Tahoma" w:hAnsi="Tahoma" w:cs="Tahoma"/>
        </w:rPr>
        <w:t>, ki ureja obligacijska razmerja,</w:t>
      </w:r>
      <w:r w:rsidRPr="00A811EC">
        <w:rPr>
          <w:rFonts w:ascii="Tahoma" w:hAnsi="Tahoma" w:cs="Tahoma"/>
        </w:rPr>
        <w:t xml:space="preserve"> upošteva še:</w:t>
      </w:r>
    </w:p>
    <w:p w14:paraId="434A4593" w14:textId="5E8ABBF9" w:rsidR="00F06BC8" w:rsidRPr="00A811EC" w:rsidRDefault="00F06BC8" w:rsidP="002C7037">
      <w:pPr>
        <w:pStyle w:val="Odstavekseznama"/>
        <w:keepNext/>
        <w:keepLines/>
        <w:numPr>
          <w:ilvl w:val="0"/>
          <w:numId w:val="8"/>
        </w:numPr>
        <w:jc w:val="both"/>
        <w:rPr>
          <w:rFonts w:ascii="Tahoma" w:hAnsi="Tahoma" w:cs="Tahoma"/>
          <w:sz w:val="22"/>
          <w:szCs w:val="22"/>
        </w:rPr>
      </w:pPr>
      <w:r w:rsidRPr="00A811EC">
        <w:rPr>
          <w:rFonts w:ascii="Tahoma" w:hAnsi="Tahoma" w:cs="Tahoma"/>
          <w:sz w:val="22"/>
          <w:szCs w:val="22"/>
        </w:rPr>
        <w:t xml:space="preserve">razpisna dokumentacija, št. </w:t>
      </w:r>
      <w:r w:rsidR="00906331">
        <w:rPr>
          <w:rFonts w:ascii="Tahoma" w:hAnsi="Tahoma" w:cs="Tahoma"/>
          <w:sz w:val="22"/>
          <w:szCs w:val="22"/>
        </w:rPr>
        <w:t>LPT-227/24</w:t>
      </w:r>
      <w:r w:rsidRPr="00A811EC">
        <w:rPr>
          <w:rFonts w:ascii="Tahoma" w:hAnsi="Tahoma" w:cs="Tahoma"/>
          <w:sz w:val="22"/>
          <w:szCs w:val="22"/>
        </w:rPr>
        <w:t xml:space="preserve">, </w:t>
      </w:r>
    </w:p>
    <w:p w14:paraId="135BF1F2" w14:textId="77777777" w:rsidR="00D34496" w:rsidRPr="00A811EC" w:rsidRDefault="00D34496" w:rsidP="00D34496">
      <w:pPr>
        <w:keepNext/>
        <w:keepLines/>
        <w:numPr>
          <w:ilvl w:val="0"/>
          <w:numId w:val="8"/>
        </w:numPr>
        <w:spacing w:after="0" w:line="240" w:lineRule="auto"/>
        <w:jc w:val="both"/>
        <w:rPr>
          <w:rFonts w:ascii="Tahoma" w:hAnsi="Tahoma" w:cs="Tahoma"/>
        </w:rPr>
      </w:pPr>
      <w:r w:rsidRPr="00A811EC">
        <w:rPr>
          <w:rFonts w:ascii="Tahoma" w:hAnsi="Tahoma" w:cs="Tahoma"/>
        </w:rPr>
        <w:t>ponudbeni predračun izvajalca</w:t>
      </w:r>
      <w:r>
        <w:rPr>
          <w:rFonts w:ascii="Tahoma" w:hAnsi="Tahoma" w:cs="Tahoma"/>
        </w:rPr>
        <w:t>,</w:t>
      </w:r>
      <w:r w:rsidRPr="00A811EC">
        <w:rPr>
          <w:rFonts w:ascii="Tahoma" w:hAnsi="Tahoma" w:cs="Tahoma"/>
        </w:rPr>
        <w:t xml:space="preserve"> </w:t>
      </w:r>
      <w:r>
        <w:rPr>
          <w:rFonts w:ascii="Tahoma" w:hAnsi="Tahoma" w:cs="Tahoma"/>
        </w:rPr>
        <w:t xml:space="preserve">podan na pogajanjih </w:t>
      </w:r>
      <w:r w:rsidRPr="00A811EC">
        <w:rPr>
          <w:rFonts w:ascii="Tahoma" w:hAnsi="Tahoma" w:cs="Tahoma"/>
        </w:rPr>
        <w:t>dne _______________, ki je priloga št. 2 te pogodbe,</w:t>
      </w:r>
    </w:p>
    <w:p w14:paraId="495D86B6" w14:textId="77777777" w:rsidR="00D34496" w:rsidRPr="00A811EC" w:rsidRDefault="00D34496" w:rsidP="00D34496">
      <w:pPr>
        <w:keepNext/>
        <w:keepLines/>
        <w:numPr>
          <w:ilvl w:val="0"/>
          <w:numId w:val="8"/>
        </w:numPr>
        <w:spacing w:after="0" w:line="240" w:lineRule="auto"/>
        <w:jc w:val="both"/>
        <w:rPr>
          <w:rFonts w:ascii="Tahoma" w:hAnsi="Tahoma" w:cs="Tahoma"/>
        </w:rPr>
      </w:pPr>
      <w:r w:rsidRPr="00A811EC">
        <w:rPr>
          <w:rFonts w:ascii="Tahoma" w:hAnsi="Tahoma" w:cs="Tahoma"/>
        </w:rPr>
        <w:t>ponudba izvajalca št. __________, podana na pogajanjih dne _________, ki  je priloga št. 1 te priloge,</w:t>
      </w:r>
    </w:p>
    <w:p w14:paraId="2405DDFE" w14:textId="77777777" w:rsidR="00F06BC8" w:rsidRPr="00A811EC" w:rsidRDefault="00F06BC8" w:rsidP="002C7037">
      <w:pPr>
        <w:keepNext/>
        <w:keepLines/>
        <w:numPr>
          <w:ilvl w:val="0"/>
          <w:numId w:val="8"/>
        </w:numPr>
        <w:spacing w:after="0" w:line="240" w:lineRule="auto"/>
        <w:jc w:val="both"/>
        <w:rPr>
          <w:rFonts w:ascii="Tahoma" w:hAnsi="Tahoma" w:cs="Tahoma"/>
        </w:rPr>
      </w:pPr>
      <w:r w:rsidRPr="00A811EC">
        <w:rPr>
          <w:rFonts w:ascii="Tahoma" w:hAnsi="Tahoma" w:cs="Tahoma"/>
        </w:rPr>
        <w:t>ponudba izvajalca št. __________ z dne _________,</w:t>
      </w:r>
    </w:p>
    <w:p w14:paraId="11EBB4C8" w14:textId="77777777" w:rsidR="005F7103" w:rsidRPr="00A811EC" w:rsidRDefault="005F7103" w:rsidP="002C7037">
      <w:pPr>
        <w:keepNext/>
        <w:keepLines/>
        <w:numPr>
          <w:ilvl w:val="0"/>
          <w:numId w:val="8"/>
        </w:numPr>
        <w:spacing w:after="0" w:line="240" w:lineRule="auto"/>
        <w:jc w:val="both"/>
        <w:rPr>
          <w:rFonts w:ascii="Tahoma" w:hAnsi="Tahoma" w:cs="Tahoma"/>
        </w:rPr>
      </w:pPr>
      <w:r w:rsidRPr="00A811EC">
        <w:rPr>
          <w:rFonts w:ascii="Tahoma" w:hAnsi="Tahoma" w:cs="Tahoma"/>
        </w:rPr>
        <w:t>pooblastilo za vlaganje in podpisovanje evidenčnih listov v sistemu IS-odpadki, ki je priloga št. 3 te pogodbe,</w:t>
      </w:r>
    </w:p>
    <w:p w14:paraId="1A830FAF" w14:textId="77777777" w:rsidR="00F06BC8" w:rsidRPr="00A811EC" w:rsidRDefault="00F06BC8" w:rsidP="002C7037">
      <w:pPr>
        <w:keepNext/>
        <w:keepLines/>
        <w:numPr>
          <w:ilvl w:val="0"/>
          <w:numId w:val="8"/>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potrjen terminski plan,</w:t>
      </w:r>
    </w:p>
    <w:p w14:paraId="30FD7ACD" w14:textId="77777777" w:rsidR="00F06BC8" w:rsidRPr="00A811EC" w:rsidRDefault="00F06BC8" w:rsidP="002C7037">
      <w:pPr>
        <w:keepNext/>
        <w:keepLines/>
        <w:numPr>
          <w:ilvl w:val="0"/>
          <w:numId w:val="8"/>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vsi drugi pisni sporazumi in zapisniške ugotovitve, ki sta jih podpisala predstavnika pogodbenih strank,</w:t>
      </w:r>
    </w:p>
    <w:p w14:paraId="075CD63B" w14:textId="77777777" w:rsidR="00F06BC8" w:rsidRPr="00A811EC" w:rsidRDefault="00F06BC8" w:rsidP="002C7037">
      <w:pPr>
        <w:keepNext/>
        <w:keepLines/>
        <w:numPr>
          <w:ilvl w:val="0"/>
          <w:numId w:val="8"/>
        </w:numPr>
        <w:spacing w:after="0" w:line="240" w:lineRule="auto"/>
        <w:jc w:val="both"/>
        <w:rPr>
          <w:rFonts w:ascii="Tahoma" w:hAnsi="Tahoma" w:cs="Tahoma"/>
        </w:rPr>
      </w:pPr>
      <w:r w:rsidRPr="00A811EC">
        <w:rPr>
          <w:rFonts w:ascii="Tahoma" w:hAnsi="Tahoma" w:cs="Tahoma"/>
        </w:rPr>
        <w:t>ostala relevantna dokumentacija.</w:t>
      </w:r>
    </w:p>
    <w:p w14:paraId="0F933B0D" w14:textId="77777777" w:rsidR="00F06BC8" w:rsidRPr="00A811EC" w:rsidRDefault="00F06BC8" w:rsidP="00530307">
      <w:pPr>
        <w:keepNext/>
        <w:keepLines/>
        <w:tabs>
          <w:tab w:val="left" w:pos="993"/>
          <w:tab w:val="left" w:pos="1560"/>
        </w:tabs>
        <w:spacing w:after="0" w:line="240" w:lineRule="auto"/>
        <w:jc w:val="both"/>
        <w:rPr>
          <w:rFonts w:ascii="Tahoma" w:hAnsi="Tahoma" w:cs="Tahoma"/>
        </w:rPr>
      </w:pPr>
    </w:p>
    <w:p w14:paraId="1E4D1C3E"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0F414B0C" w14:textId="77777777" w:rsidR="004E1E2E" w:rsidRPr="00363266" w:rsidRDefault="004E1E2E" w:rsidP="004E1E2E">
      <w:pPr>
        <w:keepNext/>
        <w:keepLines/>
        <w:spacing w:after="0" w:line="240" w:lineRule="auto"/>
        <w:jc w:val="both"/>
        <w:rPr>
          <w:rFonts w:ascii="Tahoma" w:eastAsia="Times New Roman" w:hAnsi="Tahoma" w:cs="Tahoma"/>
          <w:lang w:eastAsia="sl-SI"/>
        </w:rPr>
      </w:pPr>
    </w:p>
    <w:p w14:paraId="56E8BAA3"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394CF0A8" w14:textId="77777777" w:rsidR="00F06BC8" w:rsidRDefault="00F06BC8" w:rsidP="00530307">
      <w:pPr>
        <w:keepNext/>
        <w:keepLines/>
        <w:spacing w:after="0" w:line="240" w:lineRule="auto"/>
        <w:jc w:val="both"/>
        <w:rPr>
          <w:rFonts w:ascii="Tahoma" w:hAnsi="Tahoma" w:cs="Tahoma"/>
        </w:rPr>
      </w:pPr>
    </w:p>
    <w:p w14:paraId="57B93705" w14:textId="77777777" w:rsidR="00F06BC8" w:rsidRPr="000F7D5F"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7809A6C" w14:textId="77777777" w:rsidR="00F06BC8" w:rsidRPr="006C10AC" w:rsidRDefault="00F06BC8" w:rsidP="00530307">
      <w:pPr>
        <w:keepNext/>
        <w:keepLines/>
        <w:spacing w:after="0" w:line="240" w:lineRule="auto"/>
        <w:ind w:left="426"/>
        <w:jc w:val="both"/>
        <w:rPr>
          <w:rFonts w:ascii="Tahoma" w:hAnsi="Tahoma" w:cs="Tahoma"/>
        </w:rPr>
      </w:pPr>
    </w:p>
    <w:p w14:paraId="1BB118BF" w14:textId="77777777" w:rsidR="004E1E2E" w:rsidRPr="006C10AC" w:rsidRDefault="004E1E2E" w:rsidP="004E1E2E">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740F266F" w14:textId="77777777" w:rsidR="00EC3759" w:rsidRPr="00EC4317" w:rsidRDefault="00EC3759"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442625E" w14:textId="77777777" w:rsidR="00EC3759" w:rsidRPr="00EC4317" w:rsidRDefault="009E648E" w:rsidP="002C7037">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ODPOVED POGODBE IN </w:t>
      </w:r>
      <w:r w:rsidR="00EC3759" w:rsidRPr="00EC4317">
        <w:rPr>
          <w:rFonts w:ascii="Tahoma" w:hAnsi="Tahoma" w:cs="Tahoma"/>
          <w:b/>
          <w:sz w:val="22"/>
          <w:szCs w:val="22"/>
        </w:rPr>
        <w:t>ODSTOP OD POGODBE</w:t>
      </w:r>
    </w:p>
    <w:p w14:paraId="01C47550" w14:textId="77777777" w:rsidR="00EC3759" w:rsidRDefault="00EC3759" w:rsidP="00530307">
      <w:pPr>
        <w:keepNext/>
        <w:keepLines/>
        <w:tabs>
          <w:tab w:val="left" w:pos="851"/>
          <w:tab w:val="left" w:pos="1702"/>
        </w:tabs>
        <w:spacing w:after="0" w:line="240" w:lineRule="auto"/>
        <w:jc w:val="center"/>
        <w:rPr>
          <w:rFonts w:ascii="Tahoma" w:eastAsia="Times New Roman" w:hAnsi="Tahoma" w:cs="Tahoma"/>
          <w:lang w:eastAsia="sl-SI"/>
        </w:rPr>
      </w:pPr>
    </w:p>
    <w:p w14:paraId="68D52446"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3DD83B2"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6000C904" w14:textId="77777777" w:rsidR="00327914" w:rsidRPr="00270A08" w:rsidRDefault="00327914" w:rsidP="00327914">
      <w:pPr>
        <w:keepNext/>
        <w:keepLines/>
        <w:tabs>
          <w:tab w:val="left" w:pos="851"/>
          <w:tab w:val="left" w:pos="1702"/>
        </w:tabs>
        <w:jc w:val="both"/>
        <w:rPr>
          <w:rFonts w:ascii="Tahoma" w:hAnsi="Tahoma" w:cs="Tahoma"/>
        </w:rPr>
      </w:pPr>
      <w:r w:rsidRPr="00A07C68">
        <w:rPr>
          <w:rFonts w:ascii="Tahoma" w:hAnsi="Tahoma" w:cs="Tahoma"/>
        </w:rPr>
        <w:t xml:space="preserve">Naročnik ima pravico odpovedati pogodbo, če se okoliščine po sklenitvi pogodbe spremenijo tako, da sklenjena pogodba ne izraža več prave volje naročnika. </w:t>
      </w:r>
      <w:r w:rsidRPr="00270A08">
        <w:rPr>
          <w:rFonts w:ascii="Tahoma" w:hAnsi="Tahoma" w:cs="Tahoma"/>
        </w:rPr>
        <w:t xml:space="preserve"> </w:t>
      </w:r>
    </w:p>
    <w:p w14:paraId="0CCC5AA3" w14:textId="1042EFE9"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p>
    <w:p w14:paraId="16BDD564" w14:textId="77777777" w:rsidR="00F06BC8" w:rsidRPr="00EC4317" w:rsidRDefault="00F06BC8" w:rsidP="00530307">
      <w:pPr>
        <w:keepNext/>
        <w:keepLines/>
        <w:tabs>
          <w:tab w:val="left" w:pos="851"/>
          <w:tab w:val="left" w:pos="1702"/>
        </w:tabs>
        <w:spacing w:after="0" w:line="240" w:lineRule="auto"/>
        <w:jc w:val="center"/>
        <w:rPr>
          <w:rFonts w:ascii="Tahoma" w:eastAsia="Times New Roman" w:hAnsi="Tahoma" w:cs="Tahoma"/>
          <w:lang w:eastAsia="sl-SI"/>
        </w:rPr>
      </w:pPr>
    </w:p>
    <w:p w14:paraId="0BB01D52" w14:textId="77777777" w:rsidR="00F06BC8" w:rsidRPr="000F7D5F"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E618AE8" w14:textId="77777777" w:rsidR="00F06BC8" w:rsidRPr="00EC4317" w:rsidRDefault="00F06BC8" w:rsidP="00530307">
      <w:pPr>
        <w:keepNext/>
        <w:keepLines/>
        <w:spacing w:after="0" w:line="240" w:lineRule="auto"/>
        <w:jc w:val="both"/>
        <w:rPr>
          <w:rFonts w:ascii="Tahoma" w:eastAsia="Times New Roman" w:hAnsi="Tahoma" w:cs="Tahoma"/>
          <w:lang w:eastAsia="sl-SI"/>
        </w:rPr>
      </w:pPr>
    </w:p>
    <w:p w14:paraId="7F1AE85A" w14:textId="77777777" w:rsidR="004E1E2E" w:rsidRPr="004E1E2E" w:rsidRDefault="004E1E2E" w:rsidP="004E1E2E">
      <w:pPr>
        <w:keepNext/>
        <w:keepLines/>
        <w:tabs>
          <w:tab w:val="left" w:pos="284"/>
          <w:tab w:val="left" w:pos="1702"/>
        </w:tabs>
        <w:spacing w:after="0" w:line="240" w:lineRule="auto"/>
        <w:jc w:val="both"/>
        <w:rPr>
          <w:rFonts w:ascii="Tahoma" w:eastAsia="Times New Roman" w:hAnsi="Tahoma" w:cs="Tahoma"/>
          <w:lang w:eastAsia="sl-SI"/>
        </w:rPr>
      </w:pPr>
      <w:r w:rsidRPr="004E1E2E">
        <w:rPr>
          <w:rFonts w:ascii="Tahoma" w:eastAsia="Times New Roman" w:hAnsi="Tahoma" w:cs="Tahoma"/>
          <w:lang w:eastAsia="sl-SI"/>
        </w:rPr>
        <w:t xml:space="preserve">Naročnik lahko odstopi od pogodbe, z obvestilom, poslanim izvajalcu s priporočeno pošiljko po pošti, brez </w:t>
      </w:r>
      <w:r w:rsidR="00D34496">
        <w:rPr>
          <w:rFonts w:ascii="Tahoma" w:eastAsia="Times New Roman" w:hAnsi="Tahoma" w:cs="Tahoma"/>
          <w:lang w:eastAsia="sl-SI"/>
        </w:rPr>
        <w:t xml:space="preserve">odpovednega roka in brez </w:t>
      </w:r>
      <w:r w:rsidRPr="004E1E2E">
        <w:rPr>
          <w:rFonts w:ascii="Tahoma" w:eastAsia="Times New Roman" w:hAnsi="Tahoma" w:cs="Tahoma"/>
          <w:lang w:eastAsia="sl-SI"/>
        </w:rPr>
        <w:t>obveznosti do izvajalca, če izvajalec:</w:t>
      </w:r>
    </w:p>
    <w:p w14:paraId="4650D17C" w14:textId="77777777" w:rsidR="00F06BC8" w:rsidRPr="0095248A" w:rsidRDefault="00F06BC8"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lastRenderedPageBreak/>
        <w:t xml:space="preserve">z naročnikom ne sklene Pisnega sporazuma, ki ureja skupne varstvene ukrepe za zagotavljanje varstva in zdravja pri delu, </w:t>
      </w:r>
    </w:p>
    <w:p w14:paraId="25816794" w14:textId="77777777" w:rsidR="00F06BC8" w:rsidRPr="0095248A" w:rsidRDefault="00F06BC8"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s prilogo (Uvedba delavcev v delo na skupnem delovišču) in Varnostnega načrta, </w:t>
      </w:r>
    </w:p>
    <w:p w14:paraId="706F50F6" w14:textId="77777777" w:rsidR="004E1E2E" w:rsidRPr="0095248A" w:rsidRDefault="004E1E2E" w:rsidP="002C7037">
      <w:pPr>
        <w:keepNext/>
        <w:keepLines/>
        <w:numPr>
          <w:ilvl w:val="0"/>
          <w:numId w:val="11"/>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7981D00B" w14:textId="77777777" w:rsidR="004E1E2E" w:rsidRPr="0095248A" w:rsidRDefault="004E1E2E" w:rsidP="002C7037">
      <w:pPr>
        <w:keepNext/>
        <w:keepLines/>
        <w:numPr>
          <w:ilvl w:val="0"/>
          <w:numId w:val="11"/>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04173EBF" w14:textId="7777777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0ACEC589" w14:textId="77777777" w:rsidR="004E1E2E" w:rsidRPr="00296080" w:rsidRDefault="004E1E2E"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397CC953" w14:textId="7777777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0344439B" w14:textId="47AB569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r>
        <w:rPr>
          <w:rFonts w:ascii="Tahoma" w:hAnsi="Tahoma" w:cs="Tahoma"/>
          <w:lang w:eastAsia="sl-SI"/>
        </w:rPr>
        <w:t>,</w:t>
      </w:r>
    </w:p>
    <w:p w14:paraId="6CE24B9A" w14:textId="77777777" w:rsidR="004E1E2E" w:rsidRPr="0095248A" w:rsidRDefault="004E1E2E"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407B38ED" w14:textId="7777777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5243AEBE" w14:textId="77777777" w:rsidR="004E1E2E" w:rsidRPr="0095248A" w:rsidRDefault="004E1E2E"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09939647" w14:textId="77777777" w:rsidR="00F06BC8" w:rsidRDefault="00F06BC8" w:rsidP="00530307">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7DF8E0CE" w14:textId="77777777" w:rsidR="00F06BC8" w:rsidRPr="00E05F5E"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E05F5E">
        <w:rPr>
          <w:rFonts w:ascii="Tahoma" w:eastAsia="Times New Roman" w:hAnsi="Tahoma" w:cs="Tahoma"/>
          <w:lang w:eastAsia="sl-SI"/>
        </w:rPr>
        <w:t>V primerih iz prejšnjega odstavka tega člena lahko naročnik takoj unovči ustrezna finančna zavarovanja.</w:t>
      </w:r>
    </w:p>
    <w:p w14:paraId="4FD535D2"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417EA436" w14:textId="77777777" w:rsidR="00F06BC8" w:rsidRPr="000C7285"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326E8D2D"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562ABDDB"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40C2517A"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79BC83C4" w14:textId="77777777" w:rsidR="00F06BC8" w:rsidRPr="00283911"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5017FD39" w14:textId="77777777" w:rsidR="00F06BC8" w:rsidRPr="00283911" w:rsidRDefault="00F06BC8" w:rsidP="00530307">
      <w:pPr>
        <w:keepNext/>
        <w:keepLines/>
        <w:spacing w:after="0" w:line="240" w:lineRule="auto"/>
        <w:jc w:val="both"/>
        <w:rPr>
          <w:rFonts w:ascii="Tahoma" w:eastAsia="Times New Roman" w:hAnsi="Tahoma" w:cs="Tahoma"/>
          <w:lang w:eastAsia="sl-SI"/>
        </w:rPr>
      </w:pPr>
    </w:p>
    <w:p w14:paraId="435A59D6" w14:textId="77777777" w:rsidR="004E1E2E" w:rsidRDefault="004E1E2E" w:rsidP="004E1E2E">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7C353052"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1F8BA1DE" w14:textId="77777777" w:rsidR="00F06BC8" w:rsidRPr="00F204EF" w:rsidRDefault="00F06BC8" w:rsidP="002C703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4ACD80AA"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48CDCA61" w14:textId="77777777" w:rsidR="00A17A95" w:rsidRDefault="00A17A95" w:rsidP="00A17A95">
      <w:pPr>
        <w:keepNext/>
        <w:keepLines/>
        <w:tabs>
          <w:tab w:val="left" w:pos="1702"/>
        </w:tabs>
        <w:spacing w:after="0" w:line="240" w:lineRule="auto"/>
        <w:jc w:val="both"/>
        <w:rPr>
          <w:rFonts w:ascii="Tahoma" w:hAnsi="Tahoma" w:cs="Tahoma"/>
        </w:rPr>
      </w:pPr>
      <w:r w:rsidRPr="00A17507">
        <w:rPr>
          <w:rFonts w:ascii="Tahoma" w:hAnsi="Tahoma" w:cs="Tahoma"/>
        </w:rPr>
        <w:t xml:space="preserve">Ta </w:t>
      </w:r>
      <w:r>
        <w:rPr>
          <w:rFonts w:ascii="Tahoma" w:hAnsi="Tahoma" w:cs="Tahoma"/>
        </w:rPr>
        <w:t>pogodba</w:t>
      </w:r>
      <w:r w:rsidRPr="00A17507">
        <w:rPr>
          <w:rFonts w:ascii="Tahoma" w:hAnsi="Tahoma" w:cs="Tahoma"/>
        </w:rPr>
        <w:t xml:space="preserve"> je sklenjen</w:t>
      </w:r>
      <w:r>
        <w:rPr>
          <w:rFonts w:ascii="Tahoma" w:hAnsi="Tahoma" w:cs="Tahoma"/>
        </w:rPr>
        <w:t>a</w:t>
      </w:r>
      <w:r w:rsidRPr="00A17507">
        <w:rPr>
          <w:rFonts w:ascii="Tahoma" w:hAnsi="Tahoma" w:cs="Tahoma"/>
        </w:rPr>
        <w:t xml:space="preserve"> pod razveznim pogojem, </w:t>
      </w:r>
      <w:r w:rsidRPr="0074500A">
        <w:rPr>
          <w:rFonts w:ascii="Tahoma" w:hAnsi="Tahoma" w:cs="Tahoma"/>
        </w:rPr>
        <w:t>ki se uresniči,</w:t>
      </w:r>
      <w:r>
        <w:rPr>
          <w:rFonts w:ascii="Tahoma" w:hAnsi="Tahoma" w:cs="Tahoma"/>
        </w:rPr>
        <w:t xml:space="preserve"> v primeru izpolnitve ene od naslednjih okoliščin:</w:t>
      </w:r>
    </w:p>
    <w:p w14:paraId="19D9D62A" w14:textId="77777777" w:rsidR="00A17A95" w:rsidRDefault="00A17A95" w:rsidP="002C7037">
      <w:pPr>
        <w:pStyle w:val="Odstavekseznama"/>
        <w:keepNext/>
        <w:keepLines/>
        <w:numPr>
          <w:ilvl w:val="0"/>
          <w:numId w:val="30"/>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54F9C473" w14:textId="77777777" w:rsidR="00A17A95" w:rsidRDefault="00A17A95" w:rsidP="002C7037">
      <w:pPr>
        <w:pStyle w:val="Odstavekseznama"/>
        <w:keepNext/>
        <w:keepLines/>
        <w:numPr>
          <w:ilvl w:val="0"/>
          <w:numId w:val="30"/>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pogodbe ali njegovem podizvajalcu v času izvajanja pogodbe ugotovil najmanj dve kršitvi v zvezi s</w:t>
      </w:r>
      <w:r>
        <w:rPr>
          <w:rFonts w:ascii="Tahoma" w:hAnsi="Tahoma" w:cs="Tahoma"/>
          <w:sz w:val="22"/>
        </w:rPr>
        <w:t>:</w:t>
      </w:r>
    </w:p>
    <w:p w14:paraId="0CF25CA7"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plačilom za delo, </w:t>
      </w:r>
    </w:p>
    <w:p w14:paraId="48D92339"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delovnim časom, </w:t>
      </w:r>
    </w:p>
    <w:p w14:paraId="4D291028"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počitki, </w:t>
      </w:r>
    </w:p>
    <w:p w14:paraId="3B5DAF30"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1416AA6B"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44948684" w14:textId="77777777" w:rsidR="00A17A95" w:rsidRDefault="00A17A95" w:rsidP="00A17A95">
      <w:pPr>
        <w:keepNext/>
        <w:keepLines/>
        <w:tabs>
          <w:tab w:val="left" w:pos="1702"/>
        </w:tabs>
        <w:spacing w:after="0" w:line="240" w:lineRule="auto"/>
        <w:jc w:val="both"/>
        <w:rPr>
          <w:rFonts w:ascii="Tahoma" w:hAnsi="Tahoma" w:cs="Tahoma"/>
        </w:rPr>
      </w:pPr>
    </w:p>
    <w:p w14:paraId="10F93FE9"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5158BD6" w14:textId="77777777" w:rsidR="00A17A95" w:rsidRDefault="00A17A95" w:rsidP="00A17A95">
      <w:pPr>
        <w:keepNext/>
        <w:keepLines/>
        <w:tabs>
          <w:tab w:val="left" w:pos="1702"/>
        </w:tabs>
        <w:spacing w:after="0" w:line="240" w:lineRule="auto"/>
        <w:jc w:val="both"/>
        <w:rPr>
          <w:rFonts w:ascii="Tahoma" w:hAnsi="Tahoma" w:cs="Tahoma"/>
        </w:rPr>
      </w:pPr>
    </w:p>
    <w:p w14:paraId="66A26170"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lastRenderedPageBreak/>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E80F793" w14:textId="77777777" w:rsidR="00A17A95" w:rsidRDefault="00A17A95" w:rsidP="00A17A95">
      <w:pPr>
        <w:keepNext/>
        <w:keepLines/>
        <w:tabs>
          <w:tab w:val="left" w:pos="1702"/>
        </w:tabs>
        <w:spacing w:after="0" w:line="240" w:lineRule="auto"/>
        <w:jc w:val="both"/>
        <w:rPr>
          <w:rFonts w:ascii="Tahoma" w:hAnsi="Tahoma" w:cs="Tahoma"/>
        </w:rPr>
      </w:pPr>
    </w:p>
    <w:p w14:paraId="34A6C634"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pogodbe</w:t>
      </w:r>
      <w:r w:rsidRPr="0057717F">
        <w:rPr>
          <w:rFonts w:ascii="Tahoma" w:hAnsi="Tahoma" w:cs="Tahoma"/>
        </w:rPr>
        <w:t xml:space="preserve">. </w:t>
      </w:r>
    </w:p>
    <w:p w14:paraId="7D0E7FD8" w14:textId="77777777" w:rsidR="00A17A95" w:rsidRDefault="00A17A95" w:rsidP="00A17A95">
      <w:pPr>
        <w:keepNext/>
        <w:keepLines/>
        <w:tabs>
          <w:tab w:val="left" w:pos="1702"/>
        </w:tabs>
        <w:spacing w:after="0" w:line="240" w:lineRule="auto"/>
        <w:jc w:val="both"/>
        <w:rPr>
          <w:rFonts w:ascii="Tahoma" w:hAnsi="Tahoma" w:cs="Tahoma"/>
        </w:rPr>
      </w:pPr>
    </w:p>
    <w:p w14:paraId="304B8232"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pogodbe</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00E2272A" w:rsidRPr="00E2272A">
        <w:rPr>
          <w:rFonts w:ascii="Tahoma" w:hAnsi="Tahoma" w:cs="Tahoma"/>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p>
    <w:p w14:paraId="5BCE9466" w14:textId="77777777" w:rsidR="00A17A95" w:rsidRDefault="00A17A95" w:rsidP="00A17A95">
      <w:pPr>
        <w:keepNext/>
        <w:keepLines/>
        <w:tabs>
          <w:tab w:val="left" w:pos="1702"/>
        </w:tabs>
        <w:spacing w:after="0" w:line="240" w:lineRule="auto"/>
        <w:jc w:val="both"/>
        <w:rPr>
          <w:rFonts w:ascii="Tahoma" w:hAnsi="Tahoma" w:cs="Tahoma"/>
        </w:rPr>
      </w:pPr>
    </w:p>
    <w:p w14:paraId="1F1FFDE6" w14:textId="77777777" w:rsidR="00A17A95" w:rsidRPr="0057717F"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295C2929"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4FA3E41C"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5D72D452" w14:textId="77777777" w:rsidR="00EC3759" w:rsidRPr="00EC4317" w:rsidRDefault="00EC3759" w:rsidP="00530307">
      <w:pPr>
        <w:keepNext/>
        <w:keepLines/>
        <w:spacing w:after="0" w:line="240" w:lineRule="auto"/>
        <w:jc w:val="center"/>
        <w:rPr>
          <w:rFonts w:ascii="Tahoma" w:hAnsi="Tahoma" w:cs="Tahoma"/>
        </w:rPr>
      </w:pPr>
    </w:p>
    <w:p w14:paraId="194838F0"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2BD1F4A" w14:textId="77777777" w:rsidR="00EC3759" w:rsidRPr="00EC4317" w:rsidRDefault="00EC3759" w:rsidP="00530307">
      <w:pPr>
        <w:keepNext/>
        <w:keepLines/>
        <w:spacing w:after="0" w:line="240" w:lineRule="auto"/>
        <w:jc w:val="both"/>
        <w:rPr>
          <w:rFonts w:ascii="Tahoma" w:eastAsia="Times New Roman" w:hAnsi="Tahoma" w:cs="Tahoma"/>
          <w:color w:val="000000"/>
          <w:lang w:eastAsia="sl-SI"/>
        </w:rPr>
      </w:pPr>
    </w:p>
    <w:p w14:paraId="2C661407"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31B2896"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p>
    <w:p w14:paraId="23F0DD62"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6A69B8BD"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74E11714" w14:textId="77777777" w:rsidR="00EC3759" w:rsidRPr="00D60C55" w:rsidRDefault="00EC3759" w:rsidP="002C7037">
      <w:pPr>
        <w:pStyle w:val="Odstavekseznama"/>
        <w:keepNext/>
        <w:keepLines/>
        <w:numPr>
          <w:ilvl w:val="0"/>
          <w:numId w:val="10"/>
        </w:numPr>
        <w:ind w:left="851" w:hanging="851"/>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363266">
        <w:rPr>
          <w:rFonts w:ascii="Tahoma" w:hAnsi="Tahoma" w:cs="Tahoma"/>
          <w:b/>
          <w:sz w:val="22"/>
          <w:szCs w:val="22"/>
        </w:rPr>
        <w:t>A</w:t>
      </w:r>
      <w:r w:rsidRPr="00D60C55">
        <w:rPr>
          <w:rFonts w:ascii="Tahoma" w:hAnsi="Tahoma" w:cs="Tahoma"/>
          <w:b/>
          <w:sz w:val="22"/>
          <w:szCs w:val="22"/>
        </w:rPr>
        <w:t xml:space="preserve"> DENARNIH TERJATEV</w:t>
      </w:r>
    </w:p>
    <w:p w14:paraId="7A3F5419" w14:textId="77777777" w:rsidR="00EC3759" w:rsidRDefault="00EC3759" w:rsidP="00530307">
      <w:pPr>
        <w:pStyle w:val="Telobesedila"/>
        <w:keepNext/>
        <w:keepLines/>
        <w:widowControl/>
        <w:numPr>
          <w:ilvl w:val="12"/>
          <w:numId w:val="0"/>
        </w:numPr>
        <w:jc w:val="center"/>
        <w:rPr>
          <w:rFonts w:ascii="Tahoma" w:hAnsi="Tahoma" w:cs="Tahoma"/>
          <w:sz w:val="22"/>
          <w:szCs w:val="22"/>
        </w:rPr>
      </w:pPr>
    </w:p>
    <w:p w14:paraId="6A8A2A68" w14:textId="77777777" w:rsidR="00EC3759" w:rsidRPr="000A7086" w:rsidRDefault="00EC3759" w:rsidP="002C703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189C434" w14:textId="77777777" w:rsidR="00EC3759" w:rsidRDefault="00EC3759" w:rsidP="00530307">
      <w:pPr>
        <w:keepNext/>
        <w:keepLines/>
        <w:tabs>
          <w:tab w:val="left" w:pos="4820"/>
        </w:tabs>
        <w:spacing w:after="0" w:line="240" w:lineRule="auto"/>
        <w:jc w:val="center"/>
        <w:rPr>
          <w:b/>
        </w:rPr>
      </w:pPr>
    </w:p>
    <w:p w14:paraId="2D38D25D" w14:textId="77777777" w:rsidR="00A17A95" w:rsidRDefault="00A17A95" w:rsidP="00A17A95">
      <w:pPr>
        <w:keepNext/>
        <w:keepLines/>
        <w:spacing w:after="0" w:line="240" w:lineRule="auto"/>
        <w:jc w:val="both"/>
        <w:rPr>
          <w:rFonts w:ascii="Tahoma" w:hAnsi="Tahoma" w:cs="Tahoma"/>
        </w:rPr>
      </w:pPr>
      <w:r w:rsidRPr="000A2D23">
        <w:rPr>
          <w:rFonts w:ascii="Tahoma" w:hAnsi="Tahoma" w:cs="Tahoma"/>
        </w:rPr>
        <w:lastRenderedPageBreak/>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77EAFA98" w14:textId="77777777" w:rsidR="00363266" w:rsidRPr="00363266" w:rsidRDefault="00363266" w:rsidP="00530307">
      <w:pPr>
        <w:keepNext/>
        <w:keepLines/>
        <w:spacing w:after="0" w:line="240" w:lineRule="auto"/>
        <w:jc w:val="both"/>
        <w:rPr>
          <w:rFonts w:ascii="Tahoma" w:eastAsia="Times New Roman" w:hAnsi="Tahoma" w:cs="Tahoma"/>
          <w:color w:val="000000"/>
          <w:lang w:eastAsia="sl-SI"/>
        </w:rPr>
      </w:pPr>
    </w:p>
    <w:p w14:paraId="0C9C9DFF" w14:textId="77777777" w:rsidR="00363266" w:rsidRPr="00363266" w:rsidRDefault="00363266" w:rsidP="002C7037">
      <w:pPr>
        <w:pStyle w:val="Odstavekseznama"/>
        <w:keepNext/>
        <w:keepLines/>
        <w:numPr>
          <w:ilvl w:val="0"/>
          <w:numId w:val="10"/>
        </w:numPr>
        <w:ind w:left="851" w:hanging="851"/>
        <w:jc w:val="center"/>
        <w:rPr>
          <w:rFonts w:ascii="Tahoma" w:hAnsi="Tahoma" w:cs="Tahoma"/>
          <w:b/>
          <w:sz w:val="22"/>
          <w:szCs w:val="22"/>
        </w:rPr>
      </w:pPr>
      <w:r w:rsidRPr="00363266">
        <w:rPr>
          <w:rFonts w:ascii="Tahoma" w:hAnsi="Tahoma" w:cs="Tahoma"/>
          <w:b/>
          <w:sz w:val="22"/>
          <w:szCs w:val="22"/>
        </w:rPr>
        <w:t>KRŠITEV PRAVIC TRETJE OSEBE</w:t>
      </w:r>
    </w:p>
    <w:p w14:paraId="6F65EE04" w14:textId="77777777" w:rsidR="00363266" w:rsidRPr="00363266" w:rsidRDefault="00363266" w:rsidP="00530307">
      <w:pPr>
        <w:keepNext/>
        <w:keepLines/>
        <w:spacing w:after="0" w:line="240" w:lineRule="auto"/>
        <w:ind w:right="-2"/>
        <w:jc w:val="center"/>
        <w:rPr>
          <w:rFonts w:ascii="Tahoma" w:eastAsia="Times New Roman" w:hAnsi="Tahoma" w:cs="Tahoma"/>
          <w:b/>
          <w:lang w:eastAsia="sl-SI"/>
        </w:rPr>
      </w:pPr>
    </w:p>
    <w:p w14:paraId="3468FA01" w14:textId="77777777" w:rsidR="00363266" w:rsidRPr="00363266" w:rsidRDefault="00363266" w:rsidP="002C703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363266">
        <w:rPr>
          <w:rFonts w:ascii="Tahoma" w:eastAsia="Times New Roman" w:hAnsi="Tahoma" w:cs="Tahoma"/>
          <w:color w:val="000000"/>
          <w:lang w:eastAsia="sl-SI"/>
        </w:rPr>
        <w:t>člen</w:t>
      </w:r>
    </w:p>
    <w:p w14:paraId="3A4BB73B" w14:textId="77777777" w:rsidR="00363266" w:rsidRPr="00363266" w:rsidRDefault="00363266" w:rsidP="00530307">
      <w:pPr>
        <w:keepNext/>
        <w:keepLines/>
        <w:spacing w:after="0" w:line="240" w:lineRule="auto"/>
        <w:ind w:right="-2"/>
        <w:jc w:val="center"/>
        <w:rPr>
          <w:rFonts w:ascii="Tahoma" w:eastAsia="Times New Roman" w:hAnsi="Tahoma" w:cs="Tahoma"/>
          <w:lang w:eastAsia="sl-SI"/>
        </w:rPr>
      </w:pPr>
    </w:p>
    <w:p w14:paraId="05C1152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5B54131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436C2D9F"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281EFA5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4775A8D4"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07DA97B9" w14:textId="77777777" w:rsidR="00832488" w:rsidRPr="00EC4317" w:rsidRDefault="00832488" w:rsidP="00530307">
      <w:pPr>
        <w:keepNext/>
        <w:keepLines/>
        <w:spacing w:after="0" w:line="240" w:lineRule="auto"/>
        <w:jc w:val="both"/>
        <w:rPr>
          <w:rFonts w:ascii="Tahoma" w:eastAsia="Times New Roman" w:hAnsi="Tahoma" w:cs="Tahoma"/>
          <w:color w:val="000000"/>
          <w:lang w:eastAsia="sl-SI"/>
        </w:rPr>
      </w:pPr>
    </w:p>
    <w:p w14:paraId="67FB4B5A" w14:textId="77777777" w:rsidR="00EC3759" w:rsidRPr="00EC4317" w:rsidRDefault="00EC3759" w:rsidP="002C7037">
      <w:pPr>
        <w:pStyle w:val="Odstavekseznama"/>
        <w:keepNext/>
        <w:keepLines/>
        <w:numPr>
          <w:ilvl w:val="0"/>
          <w:numId w:val="10"/>
        </w:numPr>
        <w:ind w:left="851" w:hanging="851"/>
        <w:jc w:val="center"/>
        <w:rPr>
          <w:rFonts w:ascii="Tahoma" w:hAnsi="Tahoma" w:cs="Tahoma"/>
          <w:b/>
          <w:sz w:val="22"/>
          <w:szCs w:val="22"/>
        </w:rPr>
      </w:pPr>
      <w:r w:rsidRPr="00EC4317">
        <w:rPr>
          <w:rFonts w:ascii="Tahoma" w:hAnsi="Tahoma" w:cs="Tahoma"/>
          <w:b/>
          <w:sz w:val="22"/>
          <w:szCs w:val="22"/>
        </w:rPr>
        <w:t>REŠEVANJE SPOROV</w:t>
      </w:r>
    </w:p>
    <w:p w14:paraId="2E86AFE9" w14:textId="77777777" w:rsidR="00EC3759" w:rsidRPr="00EC4317" w:rsidRDefault="00EC3759" w:rsidP="00530307">
      <w:pPr>
        <w:keepNext/>
        <w:keepLines/>
        <w:spacing w:after="0" w:line="240" w:lineRule="auto"/>
        <w:jc w:val="center"/>
        <w:rPr>
          <w:rFonts w:ascii="Tahoma" w:hAnsi="Tahoma" w:cs="Tahoma"/>
        </w:rPr>
      </w:pPr>
    </w:p>
    <w:p w14:paraId="00174CEC"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8EEB3F5" w14:textId="77777777" w:rsidR="00EC3759" w:rsidRPr="00EC4317" w:rsidRDefault="00EC3759" w:rsidP="00530307">
      <w:pPr>
        <w:keepNext/>
        <w:keepLines/>
        <w:spacing w:after="0" w:line="240" w:lineRule="auto"/>
        <w:jc w:val="both"/>
        <w:rPr>
          <w:rFonts w:ascii="Tahoma" w:hAnsi="Tahoma" w:cs="Tahoma"/>
        </w:rPr>
      </w:pPr>
    </w:p>
    <w:p w14:paraId="187A76A7"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2D26B217"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p>
    <w:p w14:paraId="408AE056"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2ACD0B8D" w14:textId="77777777" w:rsidR="00EC3759" w:rsidRDefault="00EC3759" w:rsidP="00530307">
      <w:pPr>
        <w:pStyle w:val="tekst1"/>
        <w:keepNext/>
        <w:keepLines/>
        <w:spacing w:before="0" w:line="240" w:lineRule="auto"/>
        <w:rPr>
          <w:rFonts w:ascii="Tahoma" w:hAnsi="Tahoma" w:cs="Tahoma"/>
          <w:szCs w:val="22"/>
        </w:rPr>
      </w:pPr>
    </w:p>
    <w:p w14:paraId="1740DE91" w14:textId="77777777" w:rsidR="00EC3759" w:rsidRPr="00EC4317" w:rsidRDefault="00EC3759" w:rsidP="002C7037">
      <w:pPr>
        <w:pStyle w:val="Odstavekseznama"/>
        <w:keepNext/>
        <w:keepLines/>
        <w:numPr>
          <w:ilvl w:val="0"/>
          <w:numId w:val="10"/>
        </w:numPr>
        <w:ind w:left="851" w:hanging="851"/>
        <w:jc w:val="center"/>
        <w:rPr>
          <w:rFonts w:ascii="Tahoma" w:hAnsi="Tahoma" w:cs="Tahoma"/>
          <w:b/>
          <w:sz w:val="22"/>
          <w:szCs w:val="22"/>
        </w:rPr>
      </w:pPr>
      <w:r w:rsidRPr="00EC4317">
        <w:rPr>
          <w:rFonts w:ascii="Tahoma" w:hAnsi="Tahoma" w:cs="Tahoma"/>
          <w:b/>
          <w:sz w:val="22"/>
          <w:szCs w:val="22"/>
        </w:rPr>
        <w:t>OSTALE DOLOČBE</w:t>
      </w:r>
    </w:p>
    <w:p w14:paraId="2EA718F3" w14:textId="77777777" w:rsidR="00EC3759" w:rsidRPr="00EC4317" w:rsidRDefault="00EC3759" w:rsidP="00530307">
      <w:pPr>
        <w:keepNext/>
        <w:keepLines/>
        <w:spacing w:after="0" w:line="240" w:lineRule="auto"/>
        <w:jc w:val="center"/>
        <w:rPr>
          <w:rFonts w:ascii="Tahoma" w:eastAsia="Times New Roman" w:hAnsi="Tahoma" w:cs="Tahoma"/>
          <w:color w:val="000000"/>
          <w:lang w:eastAsia="sl-SI"/>
        </w:rPr>
      </w:pPr>
    </w:p>
    <w:p w14:paraId="5B74E590"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97A380"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A682558"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586D4B2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73E8FB1F"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4BF6B9F0"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534818C2"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0FEAABE3"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38D0DC09"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lastRenderedPageBreak/>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3F96246E"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7E005DA8"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6F160418"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3AA7F58B"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5883B3D4"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F96C027"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655686D6"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37FA472"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12D4880D"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7E741E01"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47B010E9"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885A0EC" w14:textId="77777777" w:rsidR="0029719B" w:rsidRPr="005919D0" w:rsidRDefault="0029719B" w:rsidP="0029719B">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497B5540"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1B825816"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27A03AE"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DEC132F" w14:textId="77777777" w:rsidR="00F06BC8" w:rsidRPr="00AB1539" w:rsidRDefault="00F06BC8"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Prilog</w:t>
      </w:r>
      <w:r w:rsidR="009C3DEB">
        <w:rPr>
          <w:rFonts w:ascii="Tahoma" w:eastAsia="Times New Roman" w:hAnsi="Tahoma" w:cs="Tahoma"/>
          <w:lang w:eastAsia="sl-SI"/>
        </w:rPr>
        <w:t>e</w:t>
      </w:r>
      <w:r>
        <w:rPr>
          <w:rFonts w:ascii="Tahoma" w:eastAsia="Times New Roman" w:hAnsi="Tahoma" w:cs="Tahoma"/>
          <w:lang w:eastAsia="sl-SI"/>
        </w:rPr>
        <w:t xml:space="preserve"> s</w:t>
      </w:r>
      <w:r w:rsidR="009C3DEB">
        <w:rPr>
          <w:rFonts w:ascii="Tahoma" w:eastAsia="Times New Roman" w:hAnsi="Tahoma" w:cs="Tahoma"/>
          <w:lang w:eastAsia="sl-SI"/>
        </w:rPr>
        <w:t>o</w:t>
      </w:r>
      <w:r>
        <w:rPr>
          <w:rFonts w:ascii="Tahoma" w:eastAsia="Times New Roman" w:hAnsi="Tahoma" w:cs="Tahoma"/>
          <w:lang w:eastAsia="sl-SI"/>
        </w:rPr>
        <w:t xml:space="preserve"> n</w:t>
      </w:r>
      <w:r w:rsidRPr="00AB1539">
        <w:rPr>
          <w:rFonts w:ascii="Tahoma" w:eastAsia="Times New Roman" w:hAnsi="Tahoma" w:cs="Tahoma"/>
          <w:lang w:eastAsia="sl-SI"/>
        </w:rPr>
        <w:t>eločljiv</w:t>
      </w:r>
      <w:r>
        <w:rPr>
          <w:rFonts w:ascii="Tahoma" w:eastAsia="Times New Roman" w:hAnsi="Tahoma" w:cs="Tahoma"/>
          <w:lang w:eastAsia="sl-SI"/>
        </w:rPr>
        <w:t>i</w:t>
      </w:r>
      <w:r w:rsidRPr="00AB1539">
        <w:rPr>
          <w:rFonts w:ascii="Tahoma" w:eastAsia="Times New Roman" w:hAnsi="Tahoma" w:cs="Tahoma"/>
          <w:lang w:eastAsia="sl-SI"/>
        </w:rPr>
        <w:t xml:space="preserve"> sestavn</w:t>
      </w:r>
      <w:r>
        <w:rPr>
          <w:rFonts w:ascii="Tahoma" w:eastAsia="Times New Roman" w:hAnsi="Tahoma" w:cs="Tahoma"/>
          <w:lang w:eastAsia="sl-SI"/>
        </w:rPr>
        <w:t>i</w:t>
      </w:r>
      <w:r w:rsidRPr="00AB1539">
        <w:rPr>
          <w:rFonts w:ascii="Tahoma" w:eastAsia="Times New Roman" w:hAnsi="Tahoma" w:cs="Tahoma"/>
          <w:lang w:eastAsia="sl-SI"/>
        </w:rPr>
        <w:t xml:space="preserve"> del</w:t>
      </w:r>
      <w:r>
        <w:rPr>
          <w:rFonts w:ascii="Tahoma" w:eastAsia="Times New Roman" w:hAnsi="Tahoma" w:cs="Tahoma"/>
          <w:lang w:eastAsia="sl-SI"/>
        </w:rPr>
        <w:t>i</w:t>
      </w:r>
      <w:r w:rsidRPr="00AB1539">
        <w:rPr>
          <w:rFonts w:ascii="Tahoma" w:eastAsia="Times New Roman" w:hAnsi="Tahoma" w:cs="Tahoma"/>
          <w:lang w:eastAsia="sl-SI"/>
        </w:rPr>
        <w:t xml:space="preserve"> te pogodbe.</w:t>
      </w:r>
    </w:p>
    <w:p w14:paraId="74A8DE58"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0D66C1DE"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3A282AB4"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1FB190D" w14:textId="77777777" w:rsidR="000D725A" w:rsidRPr="000D725A" w:rsidRDefault="000D725A" w:rsidP="00530307">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sidR="00FD1060">
        <w:rPr>
          <w:rFonts w:ascii="Tahoma" w:eastAsia="Times New Roman" w:hAnsi="Tahoma" w:cs="Tahoma"/>
          <w:color w:val="000000"/>
          <w:lang w:eastAsia="sl-SI"/>
        </w:rPr>
        <w:t>2</w:t>
      </w:r>
      <w:r w:rsidR="007307A6">
        <w:rPr>
          <w:rFonts w:ascii="Tahoma" w:eastAsia="Times New Roman" w:hAnsi="Tahoma" w:cs="Tahoma"/>
          <w:color w:val="000000"/>
          <w:lang w:eastAsia="sl-SI"/>
        </w:rPr>
        <w:t>5</w:t>
      </w:r>
      <w:r w:rsidRPr="000D725A">
        <w:rPr>
          <w:rFonts w:ascii="Tahoma" w:eastAsia="Times New Roman" w:hAnsi="Tahoma" w:cs="Tahoma"/>
          <w:color w:val="000000"/>
          <w:lang w:eastAsia="sl-SI"/>
        </w:rPr>
        <w:t xml:space="preserve">. člena te pogodbe ter velja do izpolnitve vseh obveznosti po tej pogodbi. </w:t>
      </w:r>
    </w:p>
    <w:p w14:paraId="08FCE383" w14:textId="77777777" w:rsidR="000D725A" w:rsidRPr="000D725A" w:rsidRDefault="000D725A" w:rsidP="00530307">
      <w:pPr>
        <w:keepNext/>
        <w:keepLines/>
        <w:spacing w:after="0" w:line="240" w:lineRule="auto"/>
        <w:jc w:val="both"/>
        <w:rPr>
          <w:rFonts w:ascii="Tahoma" w:eastAsia="Times New Roman" w:hAnsi="Tahoma" w:cs="Tahoma"/>
          <w:color w:val="000000"/>
          <w:lang w:eastAsia="sl-SI"/>
        </w:rPr>
      </w:pPr>
    </w:p>
    <w:p w14:paraId="68B0DF9F" w14:textId="77777777" w:rsidR="0029719B" w:rsidRPr="000D725A" w:rsidRDefault="0029719B" w:rsidP="0029719B">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 xml:space="preserve">Glede garancijskih določil </w:t>
      </w:r>
      <w:r>
        <w:rPr>
          <w:rFonts w:ascii="Tahoma" w:eastAsia="Times New Roman" w:hAnsi="Tahoma" w:cs="Tahoma"/>
          <w:lang w:eastAsia="sl-SI"/>
        </w:rPr>
        <w:t xml:space="preserve">in jamčevanja za napake </w:t>
      </w:r>
      <w:r w:rsidRPr="000D725A">
        <w:rPr>
          <w:rFonts w:ascii="Tahoma" w:eastAsia="Times New Roman" w:hAnsi="Tahoma" w:cs="Tahoma"/>
          <w:lang w:eastAsia="sl-SI"/>
        </w:rPr>
        <w:t xml:space="preserve">velja ta pogodba do poteka vseh garancijskih </w:t>
      </w:r>
      <w:r>
        <w:rPr>
          <w:rFonts w:ascii="Tahoma" w:eastAsia="Times New Roman" w:hAnsi="Tahoma" w:cs="Tahoma"/>
          <w:lang w:eastAsia="sl-SI"/>
        </w:rPr>
        <w:t xml:space="preserve">oz. jamčevalnih </w:t>
      </w:r>
      <w:r w:rsidRPr="000D725A">
        <w:rPr>
          <w:rFonts w:ascii="Tahoma" w:eastAsia="Times New Roman" w:hAnsi="Tahoma" w:cs="Tahoma"/>
          <w:lang w:eastAsia="sl-SI"/>
        </w:rPr>
        <w:t>rokov.</w:t>
      </w:r>
    </w:p>
    <w:p w14:paraId="647FB81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2C648B0"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BDF44DA"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F6152E3"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sidR="006C19CE">
        <w:rPr>
          <w:rFonts w:ascii="Tahoma" w:eastAsia="Times New Roman" w:hAnsi="Tahoma" w:cs="Tahoma"/>
          <w:lang w:eastAsia="sl-SI"/>
        </w:rPr>
        <w:t>treh</w:t>
      </w:r>
      <w:r w:rsidRPr="00AB1539">
        <w:rPr>
          <w:rFonts w:ascii="Tahoma" w:eastAsia="Times New Roman" w:hAnsi="Tahoma" w:cs="Tahoma"/>
          <w:lang w:eastAsia="sl-SI"/>
        </w:rPr>
        <w:t xml:space="preserve"> (</w:t>
      </w:r>
      <w:r w:rsidR="006C19CE">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sidR="006C19CE">
        <w:rPr>
          <w:rFonts w:ascii="Tahoma" w:eastAsia="Times New Roman" w:hAnsi="Tahoma" w:cs="Tahoma"/>
          <w:lang w:eastAsia="sl-SI"/>
        </w:rPr>
        <w:t>dva</w:t>
      </w:r>
      <w:r w:rsidRPr="00AB1539">
        <w:rPr>
          <w:rFonts w:ascii="Tahoma" w:eastAsia="Times New Roman" w:hAnsi="Tahoma" w:cs="Tahoma"/>
          <w:lang w:eastAsia="sl-SI"/>
        </w:rPr>
        <w:t xml:space="preserve"> (</w:t>
      </w:r>
      <w:r w:rsidR="006C19CE">
        <w:rPr>
          <w:rFonts w:ascii="Tahoma" w:eastAsia="Times New Roman" w:hAnsi="Tahoma" w:cs="Tahoma"/>
          <w:lang w:eastAsia="sl-SI"/>
        </w:rPr>
        <w:t>2</w:t>
      </w:r>
      <w:r w:rsidRPr="00AB1539">
        <w:rPr>
          <w:rFonts w:ascii="Tahoma" w:eastAsia="Times New Roman" w:hAnsi="Tahoma" w:cs="Tahoma"/>
          <w:lang w:eastAsia="sl-SI"/>
        </w:rPr>
        <w:t xml:space="preserve">) </w:t>
      </w:r>
      <w:r w:rsidR="0029719B">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sidR="006C19CE">
        <w:rPr>
          <w:rFonts w:ascii="Tahoma" w:eastAsia="Times New Roman" w:hAnsi="Tahoma" w:cs="Tahoma"/>
          <w:lang w:eastAsia="sl-SI"/>
        </w:rPr>
        <w:t>en</w:t>
      </w:r>
      <w:r w:rsidRPr="00AB1539">
        <w:rPr>
          <w:rFonts w:ascii="Tahoma" w:eastAsia="Times New Roman" w:hAnsi="Tahoma" w:cs="Tahoma"/>
          <w:lang w:eastAsia="sl-SI"/>
        </w:rPr>
        <w:t xml:space="preserve"> (</w:t>
      </w:r>
      <w:r w:rsidR="006C19CE">
        <w:rPr>
          <w:rFonts w:ascii="Tahoma" w:eastAsia="Times New Roman" w:hAnsi="Tahoma" w:cs="Tahoma"/>
          <w:lang w:eastAsia="sl-SI"/>
        </w:rPr>
        <w:t>1</w:t>
      </w:r>
      <w:r w:rsidRPr="00AB1539">
        <w:rPr>
          <w:rFonts w:ascii="Tahoma" w:eastAsia="Times New Roman" w:hAnsi="Tahoma" w:cs="Tahoma"/>
          <w:lang w:eastAsia="sl-SI"/>
        </w:rPr>
        <w:t xml:space="preserve">) izvod. </w:t>
      </w:r>
    </w:p>
    <w:p w14:paraId="73B59352" w14:textId="77777777" w:rsidR="00EC3759" w:rsidRPr="00EC4317" w:rsidRDefault="00EC3759" w:rsidP="00530307">
      <w:pPr>
        <w:keepNext/>
        <w:keepLines/>
        <w:tabs>
          <w:tab w:val="left" w:pos="1134"/>
          <w:tab w:val="left" w:pos="4820"/>
        </w:tabs>
        <w:spacing w:after="0" w:line="240" w:lineRule="auto"/>
        <w:jc w:val="both"/>
        <w:rPr>
          <w:rFonts w:ascii="Tahoma" w:eastAsia="Times New Roman" w:hAnsi="Tahoma" w:cs="Tahoma"/>
          <w:lang w:eastAsia="sl-SI"/>
        </w:rPr>
      </w:pPr>
    </w:p>
    <w:p w14:paraId="17E1AE39" w14:textId="77777777" w:rsidR="003D2D5F" w:rsidRPr="003D2D5F" w:rsidRDefault="003D2D5F" w:rsidP="003D2D5F">
      <w:pPr>
        <w:tabs>
          <w:tab w:val="left" w:pos="1134"/>
          <w:tab w:val="left" w:pos="4820"/>
        </w:tabs>
        <w:spacing w:after="0" w:line="240" w:lineRule="auto"/>
        <w:rPr>
          <w:rFonts w:ascii="Tahoma" w:eastAsia="Times New Roman" w:hAnsi="Tahoma" w:cs="Tahoma"/>
          <w:lang w:eastAsia="sl-SI"/>
        </w:rPr>
      </w:pPr>
      <w:r w:rsidRPr="003D2D5F">
        <w:rPr>
          <w:rFonts w:ascii="Tahoma" w:eastAsia="Times New Roman" w:hAnsi="Tahoma" w:cs="Tahoma"/>
          <w:lang w:eastAsia="sl-SI"/>
        </w:rPr>
        <w:t>Ljubljana, dne ___________</w:t>
      </w:r>
      <w:r w:rsidRPr="003D2D5F">
        <w:rPr>
          <w:rFonts w:ascii="Tahoma" w:eastAsia="Times New Roman" w:hAnsi="Tahoma" w:cs="Tahoma"/>
          <w:lang w:eastAsia="sl-SI"/>
        </w:rPr>
        <w:tab/>
        <w:t>_____________, dne ______________</w:t>
      </w:r>
    </w:p>
    <w:p w14:paraId="47E576E1" w14:textId="77777777" w:rsidR="003D2D5F" w:rsidRPr="003D2D5F" w:rsidRDefault="003D2D5F" w:rsidP="003D2D5F">
      <w:pPr>
        <w:tabs>
          <w:tab w:val="left" w:pos="4820"/>
        </w:tabs>
        <w:spacing w:after="0" w:line="240" w:lineRule="auto"/>
        <w:rPr>
          <w:rFonts w:ascii="Tahoma" w:eastAsia="Times New Roman" w:hAnsi="Tahoma" w:cs="Tahoma"/>
          <w:lang w:eastAsia="sl-SI"/>
        </w:rPr>
      </w:pPr>
    </w:p>
    <w:p w14:paraId="490E7C17" w14:textId="77777777" w:rsidR="003D2D5F" w:rsidRPr="003D2D5F" w:rsidRDefault="003D2D5F" w:rsidP="003D2D5F">
      <w:pPr>
        <w:tabs>
          <w:tab w:val="left" w:pos="4820"/>
        </w:tabs>
        <w:spacing w:after="0" w:line="240" w:lineRule="auto"/>
        <w:rPr>
          <w:rFonts w:ascii="Tahoma" w:eastAsia="Times New Roman" w:hAnsi="Tahoma" w:cs="Tahoma"/>
          <w:lang w:eastAsia="sl-SI"/>
        </w:rPr>
      </w:pPr>
    </w:p>
    <w:p w14:paraId="4BBB5CD7" w14:textId="77777777" w:rsidR="003D2D5F" w:rsidRPr="003D2D5F" w:rsidRDefault="003D2D5F" w:rsidP="003D2D5F">
      <w:pPr>
        <w:tabs>
          <w:tab w:val="left" w:pos="4820"/>
        </w:tabs>
        <w:spacing w:after="0" w:line="240" w:lineRule="auto"/>
        <w:rPr>
          <w:rFonts w:ascii="Tahoma" w:eastAsia="Times New Roman" w:hAnsi="Tahoma" w:cs="Tahoma"/>
          <w:lang w:eastAsia="sl-SI"/>
        </w:rPr>
      </w:pPr>
      <w:r w:rsidRPr="003D2D5F">
        <w:rPr>
          <w:rFonts w:ascii="Tahoma" w:eastAsia="Times New Roman" w:hAnsi="Tahoma" w:cs="Tahoma"/>
          <w:b/>
          <w:lang w:eastAsia="sl-SI"/>
        </w:rPr>
        <w:t>NAROČNIK:</w:t>
      </w:r>
      <w:r w:rsidRPr="003D2D5F">
        <w:rPr>
          <w:rFonts w:ascii="Tahoma" w:eastAsia="Times New Roman" w:hAnsi="Tahoma" w:cs="Tahoma"/>
          <w:lang w:eastAsia="sl-SI"/>
        </w:rPr>
        <w:tab/>
      </w:r>
      <w:r w:rsidRPr="003D2D5F">
        <w:rPr>
          <w:rFonts w:ascii="Tahoma" w:eastAsia="Times New Roman" w:hAnsi="Tahoma" w:cs="Tahoma"/>
          <w:b/>
          <w:lang w:eastAsia="sl-SI"/>
        </w:rPr>
        <w:t>IZVAJALEC:</w:t>
      </w:r>
    </w:p>
    <w:p w14:paraId="6DE57FD1" w14:textId="77777777" w:rsidR="003D2D5F" w:rsidRPr="003D2D5F" w:rsidRDefault="003D2D5F" w:rsidP="003D2D5F">
      <w:pPr>
        <w:tabs>
          <w:tab w:val="left" w:pos="4820"/>
        </w:tabs>
        <w:spacing w:after="0" w:line="240" w:lineRule="auto"/>
        <w:rPr>
          <w:rFonts w:ascii="Tahoma" w:eastAsia="Times New Roman" w:hAnsi="Tahoma" w:cs="Tahoma"/>
          <w:lang w:eastAsia="sl-SI"/>
        </w:rPr>
      </w:pPr>
    </w:p>
    <w:p w14:paraId="18655B5B" w14:textId="77777777" w:rsidR="003D2D5F" w:rsidRPr="003D2D5F" w:rsidRDefault="003D2D5F" w:rsidP="003D2D5F">
      <w:pPr>
        <w:spacing w:after="0" w:line="240" w:lineRule="auto"/>
        <w:jc w:val="both"/>
        <w:rPr>
          <w:rFonts w:ascii="Tahoma" w:eastAsia="Times New Roman" w:hAnsi="Tahoma" w:cs="Tahoma"/>
          <w:bCs/>
          <w:lang w:eastAsia="sl-SI"/>
        </w:rPr>
      </w:pPr>
      <w:r w:rsidRPr="003D2D5F">
        <w:rPr>
          <w:rFonts w:ascii="Tahoma" w:eastAsia="Times New Roman" w:hAnsi="Tahoma" w:cs="Tahoma"/>
          <w:bCs/>
          <w:lang w:eastAsia="sl-SI"/>
        </w:rPr>
        <w:t>Javno podjetje</w:t>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p>
    <w:p w14:paraId="036E713A" w14:textId="77777777" w:rsidR="003D2D5F" w:rsidRDefault="003D2D5F" w:rsidP="003D2D5F">
      <w:pPr>
        <w:spacing w:after="0" w:line="240" w:lineRule="auto"/>
        <w:jc w:val="both"/>
        <w:rPr>
          <w:rFonts w:ascii="Tahoma" w:eastAsia="Times New Roman" w:hAnsi="Tahoma" w:cs="Tahoma"/>
          <w:lang w:eastAsia="sl-SI"/>
        </w:rPr>
      </w:pPr>
      <w:r w:rsidRPr="003D2D5F">
        <w:rPr>
          <w:rFonts w:ascii="Tahoma" w:eastAsia="Times New Roman" w:hAnsi="Tahoma" w:cs="Tahoma"/>
          <w:bCs/>
          <w:lang w:eastAsia="sl-SI"/>
        </w:rPr>
        <w:t xml:space="preserve">Ljubljanska parkirišča in tržnice, </w:t>
      </w:r>
      <w:r w:rsidRPr="003D2D5F">
        <w:rPr>
          <w:rFonts w:ascii="Tahoma" w:eastAsia="Times New Roman" w:hAnsi="Tahoma" w:cs="Tahoma"/>
          <w:lang w:eastAsia="sl-SI"/>
        </w:rPr>
        <w:t>d.o.o.</w:t>
      </w:r>
      <w:r w:rsidRPr="003D2D5F">
        <w:rPr>
          <w:rFonts w:ascii="Tahoma" w:eastAsia="Times New Roman" w:hAnsi="Tahoma" w:cs="Tahoma"/>
          <w:lang w:eastAsia="sl-SI"/>
        </w:rPr>
        <w:tab/>
      </w:r>
      <w:r w:rsidRPr="003D2D5F">
        <w:rPr>
          <w:rFonts w:ascii="Tahoma" w:eastAsia="Times New Roman" w:hAnsi="Tahoma" w:cs="Tahoma"/>
          <w:lang w:eastAsia="sl-SI"/>
        </w:rPr>
        <w:tab/>
      </w:r>
    </w:p>
    <w:p w14:paraId="3EFA7644" w14:textId="77777777" w:rsidR="003D2D5F" w:rsidRDefault="003D2D5F" w:rsidP="003D2D5F">
      <w:pPr>
        <w:spacing w:after="0" w:line="240" w:lineRule="auto"/>
        <w:jc w:val="both"/>
        <w:rPr>
          <w:rFonts w:ascii="Tahoma" w:eastAsia="Times New Roman" w:hAnsi="Tahoma" w:cs="Tahoma"/>
          <w:lang w:eastAsia="sl-SI"/>
        </w:rPr>
      </w:pPr>
    </w:p>
    <w:p w14:paraId="2997F163" w14:textId="77777777" w:rsidR="003D2D5F" w:rsidRPr="003D2D5F" w:rsidRDefault="003D2D5F" w:rsidP="003D2D5F">
      <w:pPr>
        <w:spacing w:after="0" w:line="240" w:lineRule="auto"/>
        <w:jc w:val="both"/>
        <w:rPr>
          <w:rFonts w:ascii="Tahoma" w:eastAsia="Times New Roman" w:hAnsi="Tahoma" w:cs="Tahoma"/>
          <w:lang w:eastAsia="sl-SI"/>
        </w:rPr>
      </w:pPr>
    </w:p>
    <w:p w14:paraId="45141EE8" w14:textId="77777777" w:rsidR="003D2D5F" w:rsidRPr="003D2D5F" w:rsidRDefault="003D2D5F" w:rsidP="003D2D5F">
      <w:pPr>
        <w:spacing w:after="0" w:line="240" w:lineRule="auto"/>
        <w:jc w:val="both"/>
        <w:rPr>
          <w:rFonts w:ascii="Tahoma" w:eastAsia="Times New Roman" w:hAnsi="Tahoma" w:cs="Tahoma"/>
          <w:lang w:eastAsia="sl-SI"/>
        </w:rPr>
      </w:pPr>
      <w:r w:rsidRPr="003D2D5F">
        <w:rPr>
          <w:rFonts w:ascii="Tahoma" w:eastAsia="Times New Roman" w:hAnsi="Tahoma" w:cs="Tahoma"/>
          <w:lang w:eastAsia="sl-SI"/>
        </w:rPr>
        <w:t>Direktor:</w:t>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snapToGrid w:val="0"/>
          <w:lang w:eastAsia="sl-SI"/>
        </w:rPr>
        <w:tab/>
      </w:r>
      <w:r w:rsidRPr="003D2D5F">
        <w:rPr>
          <w:rFonts w:ascii="Tahoma" w:eastAsia="Times New Roman" w:hAnsi="Tahoma" w:cs="Tahoma"/>
          <w:snapToGrid w:val="0"/>
          <w:lang w:eastAsia="sl-SI"/>
        </w:rPr>
        <w:tab/>
      </w:r>
    </w:p>
    <w:p w14:paraId="2FF2901C" w14:textId="77777777" w:rsidR="003D2D5F" w:rsidRPr="003D2D5F" w:rsidRDefault="003D2D5F" w:rsidP="003D2D5F">
      <w:pPr>
        <w:spacing w:after="0" w:line="240" w:lineRule="auto"/>
        <w:rPr>
          <w:rFonts w:ascii="Tahoma" w:eastAsia="Times New Roman" w:hAnsi="Tahoma" w:cs="Tahoma"/>
          <w:snapToGrid w:val="0"/>
          <w:lang w:eastAsia="sl-SI"/>
        </w:rPr>
      </w:pPr>
      <w:r w:rsidRPr="003D2D5F">
        <w:rPr>
          <w:rFonts w:ascii="Tahoma" w:eastAsia="Times New Roman" w:hAnsi="Tahoma" w:cs="Tahoma"/>
          <w:snapToGrid w:val="0"/>
          <w:lang w:eastAsia="sl-SI"/>
        </w:rPr>
        <w:t>mag. Bojan Babič</w:t>
      </w:r>
    </w:p>
    <w:p w14:paraId="078F563F"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p>
    <w:p w14:paraId="20EC5AB9" w14:textId="77777777" w:rsidR="00EC3759" w:rsidRPr="00A811EC" w:rsidRDefault="00EC3759" w:rsidP="00530307">
      <w:pPr>
        <w:keepNext/>
        <w:keepLines/>
        <w:spacing w:after="0" w:line="240" w:lineRule="auto"/>
        <w:jc w:val="both"/>
        <w:rPr>
          <w:rFonts w:ascii="Tahoma" w:hAnsi="Tahoma" w:cs="Tahoma"/>
        </w:rPr>
      </w:pPr>
    </w:p>
    <w:p w14:paraId="266128A6" w14:textId="77777777" w:rsidR="00D11510" w:rsidRPr="00A811EC" w:rsidRDefault="00D11510" w:rsidP="00530307">
      <w:pPr>
        <w:keepNext/>
        <w:keepLines/>
        <w:spacing w:after="0" w:line="240" w:lineRule="auto"/>
        <w:jc w:val="both"/>
        <w:rPr>
          <w:rFonts w:ascii="Tahoma" w:hAnsi="Tahoma" w:cs="Tahoma"/>
        </w:rPr>
      </w:pPr>
    </w:p>
    <w:p w14:paraId="7861400B" w14:textId="77777777" w:rsidR="00D11510" w:rsidRPr="00A811EC" w:rsidRDefault="00D11510" w:rsidP="00530307">
      <w:pPr>
        <w:keepNext/>
        <w:keepLines/>
        <w:spacing w:after="0" w:line="240" w:lineRule="auto"/>
        <w:jc w:val="both"/>
        <w:rPr>
          <w:rFonts w:ascii="Tahoma" w:hAnsi="Tahoma" w:cs="Tahoma"/>
        </w:rPr>
      </w:pPr>
    </w:p>
    <w:p w14:paraId="45E2DABC" w14:textId="77777777" w:rsidR="00D11510" w:rsidRPr="00A811EC" w:rsidRDefault="00D11510" w:rsidP="00530307">
      <w:pPr>
        <w:keepNext/>
        <w:keepLines/>
        <w:spacing w:after="0" w:line="240" w:lineRule="auto"/>
        <w:jc w:val="both"/>
        <w:rPr>
          <w:rFonts w:ascii="Tahoma" w:hAnsi="Tahoma" w:cs="Tahoma"/>
        </w:rPr>
      </w:pPr>
    </w:p>
    <w:p w14:paraId="2AEE3823" w14:textId="7777777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Priloga:</w:t>
      </w:r>
    </w:p>
    <w:p w14:paraId="0FEC6864" w14:textId="77777777" w:rsidR="00F06BC8" w:rsidRPr="00A811EC" w:rsidRDefault="00F06BC8" w:rsidP="002C7037">
      <w:pPr>
        <w:keepNext/>
        <w:keepLines/>
        <w:numPr>
          <w:ilvl w:val="0"/>
          <w:numId w:val="8"/>
        </w:numPr>
        <w:spacing w:after="0" w:line="240" w:lineRule="auto"/>
        <w:jc w:val="both"/>
      </w:pPr>
      <w:r w:rsidRPr="00A811EC">
        <w:rPr>
          <w:rFonts w:ascii="Tahoma" w:hAnsi="Tahoma" w:cs="Tahoma"/>
        </w:rPr>
        <w:t>Priloga št. 1: ponudba izvajalca št. __________</w:t>
      </w:r>
      <w:r w:rsidR="007C672A" w:rsidRPr="00A811EC">
        <w:rPr>
          <w:rFonts w:ascii="Tahoma" w:hAnsi="Tahoma" w:cs="Tahoma"/>
        </w:rPr>
        <w:t>,</w:t>
      </w:r>
      <w:r w:rsidRPr="00A811EC">
        <w:rPr>
          <w:rFonts w:ascii="Tahoma" w:hAnsi="Tahoma" w:cs="Tahoma"/>
        </w:rPr>
        <w:t xml:space="preserve"> podana na pogajanjih dne _________</w:t>
      </w:r>
      <w:r w:rsidR="00B97BAF" w:rsidRPr="00A811EC">
        <w:rPr>
          <w:rFonts w:ascii="Tahoma" w:hAnsi="Tahoma" w:cs="Tahoma"/>
        </w:rPr>
        <w:t>,</w:t>
      </w:r>
    </w:p>
    <w:p w14:paraId="7B6D775A" w14:textId="77777777" w:rsidR="00F06BC8" w:rsidRPr="00A811EC" w:rsidRDefault="00F06BC8" w:rsidP="002C7037">
      <w:pPr>
        <w:keepNext/>
        <w:keepLines/>
        <w:numPr>
          <w:ilvl w:val="0"/>
          <w:numId w:val="8"/>
        </w:numPr>
        <w:spacing w:after="0" w:line="240" w:lineRule="auto"/>
        <w:jc w:val="both"/>
      </w:pPr>
      <w:r w:rsidRPr="00A811EC">
        <w:rPr>
          <w:rFonts w:ascii="Tahoma" w:hAnsi="Tahoma" w:cs="Tahoma"/>
        </w:rPr>
        <w:t>Priloga št. 2: ponudbeni predračun</w:t>
      </w:r>
      <w:r w:rsidR="00B97BAF" w:rsidRPr="00A811EC">
        <w:rPr>
          <w:rFonts w:ascii="Tahoma" w:hAnsi="Tahoma" w:cs="Tahoma"/>
        </w:rPr>
        <w:t xml:space="preserve"> izvajalca </w:t>
      </w:r>
      <w:r w:rsidR="00F93BB1">
        <w:rPr>
          <w:rFonts w:ascii="Tahoma" w:hAnsi="Tahoma" w:cs="Tahoma"/>
        </w:rPr>
        <w:t>podan na pogajanjih</w:t>
      </w:r>
      <w:r w:rsidR="00B97BAF" w:rsidRPr="00A811EC">
        <w:rPr>
          <w:rFonts w:ascii="Tahoma" w:hAnsi="Tahoma" w:cs="Tahoma"/>
        </w:rPr>
        <w:t xml:space="preserve"> dne ______________</w:t>
      </w:r>
      <w:r w:rsidR="003C1280" w:rsidRPr="00A811EC">
        <w:rPr>
          <w:rFonts w:ascii="Tahoma" w:hAnsi="Tahoma" w:cs="Tahoma"/>
        </w:rPr>
        <w:t>,</w:t>
      </w:r>
    </w:p>
    <w:p w14:paraId="3188AC49" w14:textId="77777777" w:rsidR="003C1280" w:rsidRPr="00A811EC" w:rsidRDefault="003C1280" w:rsidP="002C7037">
      <w:pPr>
        <w:numPr>
          <w:ilvl w:val="0"/>
          <w:numId w:val="8"/>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Priloga št. 3: Pooblastilo za vlaganje in podpisovanje evidenčnih listov v sistemu IS-odpadki.</w:t>
      </w:r>
    </w:p>
    <w:p w14:paraId="63463845" w14:textId="77777777" w:rsidR="003C1280" w:rsidRDefault="003C1280">
      <w:pPr>
        <w:spacing w:after="0" w:line="240" w:lineRule="auto"/>
        <w:rPr>
          <w:rFonts w:ascii="Tahoma" w:hAnsi="Tahoma" w:cs="Tahoma"/>
        </w:rPr>
      </w:pPr>
      <w:r>
        <w:rPr>
          <w:rFonts w:ascii="Tahoma" w:hAnsi="Tahoma" w:cs="Tahoma"/>
        </w:rPr>
        <w:br w:type="page"/>
      </w:r>
    </w:p>
    <w:p w14:paraId="17E9A169" w14:textId="1BE51AA3" w:rsidR="003C1280" w:rsidRPr="00896BE4" w:rsidRDefault="003C1280" w:rsidP="003C1280">
      <w:pPr>
        <w:keepNext/>
        <w:widowControl w:val="0"/>
        <w:spacing w:after="0" w:line="240" w:lineRule="auto"/>
        <w:jc w:val="right"/>
        <w:rPr>
          <w:rFonts w:ascii="Tahoma" w:eastAsia="Times New Roman" w:hAnsi="Tahoma" w:cs="Tahoma"/>
          <w:b/>
          <w:sz w:val="20"/>
          <w:lang w:eastAsia="sl-SI"/>
        </w:rPr>
      </w:pPr>
      <w:r w:rsidRPr="00896BE4">
        <w:rPr>
          <w:rFonts w:ascii="Tahoma" w:eastAsia="Times New Roman" w:hAnsi="Tahoma" w:cs="Tahoma"/>
          <w:b/>
          <w:sz w:val="20"/>
          <w:lang w:eastAsia="sl-SI"/>
        </w:rPr>
        <w:lastRenderedPageBreak/>
        <w:t xml:space="preserve">Priloga št. </w:t>
      </w:r>
      <w:r w:rsidR="000F308C">
        <w:rPr>
          <w:rFonts w:ascii="Tahoma" w:eastAsia="Times New Roman" w:hAnsi="Tahoma" w:cs="Tahoma"/>
          <w:b/>
          <w:sz w:val="20"/>
          <w:lang w:eastAsia="sl-SI"/>
        </w:rPr>
        <w:t>3</w:t>
      </w:r>
      <w:r w:rsidRPr="00896BE4">
        <w:rPr>
          <w:rFonts w:ascii="Tahoma" w:eastAsia="Times New Roman" w:hAnsi="Tahoma" w:cs="Tahoma"/>
          <w:b/>
          <w:sz w:val="20"/>
          <w:lang w:eastAsia="sl-SI"/>
        </w:rPr>
        <w:fldChar w:fldCharType="begin"/>
      </w:r>
      <w:r w:rsidRPr="00896BE4">
        <w:rPr>
          <w:rFonts w:ascii="Tahoma" w:eastAsia="Times New Roman" w:hAnsi="Tahoma" w:cs="Tahoma"/>
          <w:b/>
          <w:sz w:val="20"/>
          <w:lang w:eastAsia="sl-SI"/>
        </w:rPr>
        <w:instrText xml:space="preserve"> FILLIN  \* MERGEFORMAT </w:instrText>
      </w:r>
      <w:r w:rsidRPr="00896BE4">
        <w:rPr>
          <w:rFonts w:ascii="Tahoma" w:eastAsia="Times New Roman" w:hAnsi="Tahoma" w:cs="Tahoma"/>
          <w:b/>
          <w:sz w:val="20"/>
          <w:lang w:eastAsia="sl-SI"/>
        </w:rPr>
        <w:fldChar w:fldCharType="end"/>
      </w:r>
      <w:r w:rsidRPr="00896BE4">
        <w:rPr>
          <w:rFonts w:ascii="Tahoma" w:eastAsia="Times New Roman" w:hAnsi="Tahoma" w:cs="Tahoma"/>
          <w:b/>
          <w:sz w:val="20"/>
          <w:lang w:eastAsia="sl-SI"/>
        </w:rPr>
        <w:t xml:space="preserve"> k </w:t>
      </w:r>
      <w:r>
        <w:rPr>
          <w:rFonts w:ascii="Tahoma" w:eastAsia="Times New Roman" w:hAnsi="Tahoma" w:cs="Tahoma"/>
          <w:b/>
          <w:sz w:val="20"/>
          <w:lang w:eastAsia="sl-SI"/>
        </w:rPr>
        <w:t>pogodbi</w:t>
      </w:r>
      <w:r w:rsidRPr="00896BE4">
        <w:rPr>
          <w:rFonts w:ascii="Tahoma" w:eastAsia="Times New Roman" w:hAnsi="Tahoma" w:cs="Tahoma"/>
          <w:b/>
          <w:sz w:val="20"/>
          <w:lang w:eastAsia="sl-SI"/>
        </w:rPr>
        <w:t xml:space="preserve"> št. </w:t>
      </w:r>
      <w:r w:rsidR="00906331">
        <w:rPr>
          <w:rFonts w:ascii="Tahoma" w:eastAsia="Times New Roman" w:hAnsi="Tahoma" w:cs="Tahoma"/>
          <w:b/>
          <w:sz w:val="20"/>
          <w:lang w:eastAsia="sl-SI"/>
        </w:rPr>
        <w:t>LPT-227/24</w:t>
      </w:r>
    </w:p>
    <w:p w14:paraId="78E1F3A9" w14:textId="77777777" w:rsidR="003C1280" w:rsidRPr="00896BE4" w:rsidRDefault="003C1280" w:rsidP="003C1280">
      <w:pPr>
        <w:keepNext/>
        <w:widowControl w:val="0"/>
        <w:tabs>
          <w:tab w:val="left" w:pos="426"/>
        </w:tabs>
        <w:adjustRightInd w:val="0"/>
        <w:spacing w:after="0" w:line="240" w:lineRule="auto"/>
        <w:jc w:val="both"/>
        <w:textAlignment w:val="baseline"/>
        <w:rPr>
          <w:rFonts w:ascii="Tahoma" w:eastAsia="Times New Roman" w:hAnsi="Tahoma" w:cs="Tahoma"/>
          <w:sz w:val="20"/>
          <w:lang w:eastAsia="sl-SI"/>
        </w:rPr>
      </w:pPr>
    </w:p>
    <w:tbl>
      <w:tblPr>
        <w:tblW w:w="9959" w:type="dxa"/>
        <w:tblInd w:w="70"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3C1280" w:rsidRPr="00896BE4" w14:paraId="2E649A70"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0F4D9548"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POOBLASTILO</w:t>
            </w:r>
          </w:p>
        </w:tc>
      </w:tr>
      <w:tr w:rsidR="003C1280" w:rsidRPr="00896BE4" w14:paraId="71698A30"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648585C4"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ZA VLAGANJE IN PODPISOVANJE EVIDENČNIH LISTOV V SISTEMU IS-ODPADKI</w:t>
            </w:r>
          </w:p>
        </w:tc>
      </w:tr>
      <w:tr w:rsidR="003C1280" w:rsidRPr="00896BE4" w14:paraId="5E5DE24A" w14:textId="77777777" w:rsidTr="003C1280">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78E75968" w14:textId="77777777" w:rsidR="003C1280" w:rsidRPr="00896BE4" w:rsidRDefault="003C1280" w:rsidP="003C1280">
            <w:pPr>
              <w:keepNext/>
              <w:widowControl w:val="0"/>
              <w:spacing w:after="0" w:line="240" w:lineRule="auto"/>
              <w:rPr>
                <w:rFonts w:eastAsia="Times New Roman" w:cs="Calibri"/>
                <w:color w:val="000000"/>
                <w:sz w:val="20"/>
                <w:lang w:eastAsia="sl-SI"/>
              </w:rPr>
            </w:pPr>
            <w:r w:rsidRPr="00896BE4">
              <w:rPr>
                <w:rFonts w:eastAsia="Times New Roman" w:cs="Calibri"/>
                <w:color w:val="000000"/>
                <w:sz w:val="20"/>
                <w:lang w:eastAsia="sl-SI"/>
              </w:rPr>
              <w:t> </w:t>
            </w:r>
          </w:p>
        </w:tc>
      </w:tr>
      <w:tr w:rsidR="003C1280" w:rsidRPr="00896BE4" w14:paraId="0A2CFD4A"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2BF264B"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POOBLASTITELJU</w:t>
            </w:r>
          </w:p>
        </w:tc>
      </w:tr>
      <w:tr w:rsidR="003C1280" w:rsidRPr="00896BE4" w14:paraId="34D9B794"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AFDC4E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val="restart"/>
            <w:tcBorders>
              <w:top w:val="nil"/>
              <w:left w:val="nil"/>
            </w:tcBorders>
            <w:shd w:val="clear" w:color="auto" w:fill="auto"/>
            <w:noWrap/>
            <w:vAlign w:val="bottom"/>
            <w:hideMark/>
          </w:tcPr>
          <w:p w14:paraId="747743D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1E72168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Naziv: </w:t>
            </w:r>
            <w:r w:rsidR="00E6314D" w:rsidRPr="00E6314D">
              <w:rPr>
                <w:rFonts w:ascii="Arial" w:eastAsia="Times New Roman" w:hAnsi="Arial" w:cs="Arial"/>
                <w:b/>
                <w:color w:val="000000"/>
                <w:sz w:val="18"/>
                <w:szCs w:val="20"/>
                <w:lang w:eastAsia="sl-SI"/>
              </w:rPr>
              <w:t>Javno podjetje Ljubljanska parkirišča in tržnice, d.o.o., Kopitarjeva ulica 2, 1000 Ljubljana</w:t>
            </w:r>
          </w:p>
          <w:p w14:paraId="19D6EBE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65257D05" w14:textId="77777777" w:rsidR="003C1280" w:rsidRPr="00896BE4" w:rsidRDefault="003C1280" w:rsidP="003C1280">
            <w:pPr>
              <w:keepNext/>
              <w:widowControl w:val="0"/>
              <w:spacing w:after="0" w:line="240" w:lineRule="auto"/>
              <w:rPr>
                <w:rFonts w:ascii="Arial" w:eastAsia="Times New Roman" w:hAnsi="Arial" w:cs="Arial"/>
                <w:b/>
                <w:color w:val="000000"/>
                <w:sz w:val="18"/>
                <w:szCs w:val="20"/>
                <w:lang w:eastAsia="sl-SI"/>
              </w:rPr>
            </w:pPr>
            <w:r w:rsidRPr="00896BE4">
              <w:rPr>
                <w:rFonts w:ascii="Arial" w:eastAsia="Times New Roman" w:hAnsi="Arial" w:cs="Arial"/>
                <w:color w:val="000000"/>
                <w:sz w:val="18"/>
                <w:szCs w:val="20"/>
                <w:lang w:eastAsia="sl-SI"/>
              </w:rPr>
              <w:t xml:space="preserve">ID davčna številka: </w:t>
            </w:r>
            <w:r w:rsidR="00E6314D" w:rsidRPr="00E6314D">
              <w:rPr>
                <w:rFonts w:ascii="Arial" w:eastAsia="Times New Roman" w:hAnsi="Arial" w:cs="Arial"/>
                <w:b/>
                <w:color w:val="000000"/>
                <w:sz w:val="18"/>
                <w:szCs w:val="20"/>
                <w:lang w:eastAsia="sl-SI"/>
              </w:rPr>
              <w:t>SI50652613</w:t>
            </w:r>
          </w:p>
          <w:p w14:paraId="6A3A232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5364409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Matična številka: </w:t>
            </w:r>
            <w:r w:rsidR="00E6314D" w:rsidRPr="00E6314D">
              <w:rPr>
                <w:rFonts w:ascii="Arial" w:eastAsia="Times New Roman" w:hAnsi="Arial" w:cs="Arial"/>
                <w:b/>
                <w:color w:val="000000"/>
                <w:sz w:val="18"/>
                <w:szCs w:val="20"/>
                <w:lang w:eastAsia="sl-SI"/>
              </w:rPr>
              <w:t>5607906000</w:t>
            </w:r>
          </w:p>
          <w:p w14:paraId="480E2F5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633A80E1"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xml:space="preserve">Šifra dejavnosti: </w:t>
            </w:r>
            <w:r w:rsidR="00E6314D" w:rsidRPr="00E6314D">
              <w:rPr>
                <w:rFonts w:ascii="Arial" w:eastAsia="Times New Roman" w:hAnsi="Arial" w:cs="Arial"/>
                <w:b/>
                <w:color w:val="000000"/>
                <w:sz w:val="18"/>
                <w:szCs w:val="20"/>
                <w:lang w:eastAsia="sl-SI"/>
              </w:rPr>
              <w:t xml:space="preserve">68.200    </w:t>
            </w:r>
            <w:r w:rsidR="00747968" w:rsidRPr="00A811EC">
              <w:rPr>
                <w:rFonts w:ascii="Arial" w:eastAsia="Times New Roman" w:hAnsi="Arial" w:cs="Arial"/>
                <w:color w:val="000000"/>
                <w:sz w:val="18"/>
                <w:szCs w:val="20"/>
                <w:lang w:eastAsia="sl-SI"/>
              </w:rPr>
              <w:t xml:space="preserve">   </w:t>
            </w:r>
            <w:r w:rsidRPr="00A811EC">
              <w:rPr>
                <w:rFonts w:ascii="Arial" w:eastAsia="Times New Roman" w:hAnsi="Arial" w:cs="Arial"/>
                <w:color w:val="000000"/>
                <w:sz w:val="18"/>
                <w:szCs w:val="20"/>
                <w:lang w:eastAsia="sl-SI"/>
              </w:rPr>
              <w:t> </w:t>
            </w:r>
          </w:p>
          <w:p w14:paraId="566F2FFF"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p>
          <w:p w14:paraId="029137EF" w14:textId="77777777" w:rsidR="003C1280" w:rsidRPr="00A811EC" w:rsidRDefault="003C1280" w:rsidP="003C1280">
            <w:pPr>
              <w:keepNext/>
              <w:widowControl w:val="0"/>
              <w:spacing w:after="0" w:line="240" w:lineRule="auto"/>
              <w:rPr>
                <w:rFonts w:ascii="Arial" w:eastAsia="Times New Roman" w:hAnsi="Arial" w:cs="Arial"/>
                <w:b/>
                <w:color w:val="000000"/>
                <w:sz w:val="18"/>
                <w:szCs w:val="20"/>
                <w:lang w:eastAsia="sl-SI"/>
              </w:rPr>
            </w:pPr>
            <w:r w:rsidRPr="00A811EC">
              <w:rPr>
                <w:rFonts w:ascii="Arial" w:eastAsia="Times New Roman" w:hAnsi="Arial" w:cs="Arial"/>
                <w:color w:val="000000"/>
                <w:sz w:val="18"/>
                <w:szCs w:val="20"/>
                <w:lang w:eastAsia="sl-SI"/>
              </w:rPr>
              <w:t xml:space="preserve">Telefon: </w:t>
            </w:r>
            <w:r w:rsidR="00E6314D" w:rsidRPr="00E6314D">
              <w:rPr>
                <w:rFonts w:ascii="Arial" w:eastAsia="Times New Roman" w:hAnsi="Arial" w:cs="Arial"/>
                <w:b/>
                <w:color w:val="000000"/>
                <w:sz w:val="18"/>
                <w:szCs w:val="20"/>
                <w:lang w:eastAsia="sl-SI"/>
              </w:rPr>
              <w:t>01 300 12 00</w:t>
            </w:r>
          </w:p>
          <w:p w14:paraId="181B8DB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r w:rsidRPr="00896BE4">
              <w:rPr>
                <w:rFonts w:ascii="Arial" w:eastAsia="Times New Roman" w:hAnsi="Arial" w:cs="Arial"/>
                <w:color w:val="000000"/>
                <w:sz w:val="18"/>
                <w:szCs w:val="20"/>
                <w:lang w:eastAsia="sl-SI"/>
              </w:rPr>
              <w:t> </w:t>
            </w:r>
          </w:p>
          <w:p w14:paraId="741765D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E-pošta: </w:t>
            </w:r>
            <w:r w:rsidR="00320A2A" w:rsidRPr="00320A2A">
              <w:rPr>
                <w:rFonts w:ascii="Arial" w:eastAsia="Times New Roman" w:hAnsi="Arial" w:cs="Arial"/>
                <w:b/>
                <w:color w:val="000000"/>
                <w:sz w:val="18"/>
                <w:szCs w:val="20"/>
                <w:lang w:eastAsia="sl-SI"/>
              </w:rPr>
              <w:t>info@</w:t>
            </w:r>
            <w:r w:rsidR="00E6314D">
              <w:rPr>
                <w:rFonts w:ascii="Arial" w:eastAsia="Times New Roman" w:hAnsi="Arial" w:cs="Arial"/>
                <w:b/>
                <w:color w:val="000000"/>
                <w:sz w:val="18"/>
                <w:szCs w:val="20"/>
                <w:lang w:eastAsia="sl-SI"/>
              </w:rPr>
              <w:t>lpt</w:t>
            </w:r>
            <w:r w:rsidR="00320A2A" w:rsidRPr="00320A2A">
              <w:rPr>
                <w:rFonts w:ascii="Arial" w:eastAsia="Times New Roman" w:hAnsi="Arial" w:cs="Arial"/>
                <w:b/>
                <w:color w:val="000000"/>
                <w:sz w:val="18"/>
                <w:szCs w:val="20"/>
                <w:lang w:eastAsia="sl-SI"/>
              </w:rPr>
              <w:t>.si</w:t>
            </w:r>
          </w:p>
          <w:p w14:paraId="40A9DB5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4F507F5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Ime in priimek zakonitega zastopnika oz. odgovorne osebe: </w:t>
            </w:r>
            <w:r w:rsidR="00E6314D" w:rsidRPr="00E6314D">
              <w:rPr>
                <w:rFonts w:ascii="Arial" w:eastAsia="Times New Roman" w:hAnsi="Arial" w:cs="Arial"/>
                <w:b/>
                <w:color w:val="000000"/>
                <w:sz w:val="18"/>
                <w:szCs w:val="20"/>
                <w:lang w:eastAsia="sl-SI"/>
              </w:rPr>
              <w:t>mag. Bojan Babič</w:t>
            </w:r>
            <w:r w:rsidRPr="00896BE4">
              <w:rPr>
                <w:rFonts w:ascii="Arial" w:eastAsia="Times New Roman" w:hAnsi="Arial" w:cs="Arial"/>
                <w:b/>
                <w:color w:val="000000"/>
                <w:sz w:val="18"/>
                <w:szCs w:val="20"/>
                <w:lang w:eastAsia="sl-SI"/>
              </w:rPr>
              <w:t>, direktor</w:t>
            </w:r>
          </w:p>
          <w:p w14:paraId="5E31BAD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3F129474"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F646AB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6A5E4F3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263F5359"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6D5EFF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1862ED8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4B945666"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66D481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09743EA8"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037708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4C356B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24E2147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BB749B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9E56C7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3180227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809EDA7"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194799A"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POOBLAŠČENCU</w:t>
            </w:r>
          </w:p>
        </w:tc>
      </w:tr>
      <w:tr w:rsidR="003C1280" w:rsidRPr="00896BE4" w14:paraId="115F504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tcPr>
          <w:p w14:paraId="4FEED7F0"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5453" w:type="dxa"/>
            <w:gridSpan w:val="8"/>
            <w:tcBorders>
              <w:top w:val="single" w:sz="4" w:space="0" w:color="auto"/>
              <w:left w:val="nil"/>
              <w:bottom w:val="nil"/>
              <w:right w:val="nil"/>
            </w:tcBorders>
            <w:shd w:val="clear" w:color="auto" w:fill="auto"/>
            <w:noWrap/>
            <w:vAlign w:val="bottom"/>
          </w:tcPr>
          <w:p w14:paraId="18DEFBD7" w14:textId="77777777" w:rsidR="003C1280" w:rsidRPr="00896BE4" w:rsidRDefault="003C1280" w:rsidP="003C1280">
            <w:pPr>
              <w:keepNext/>
              <w:widowControl w:val="0"/>
              <w:spacing w:after="0" w:line="240" w:lineRule="auto"/>
              <w:rPr>
                <w:rFonts w:ascii="Arial" w:eastAsia="Times New Roman" w:hAnsi="Arial" w:cs="Arial"/>
                <w:b/>
                <w:bCs/>
                <w:color w:val="000000"/>
                <w:sz w:val="16"/>
                <w:szCs w:val="20"/>
                <w:lang w:eastAsia="sl-SI"/>
              </w:rPr>
            </w:pPr>
          </w:p>
        </w:tc>
        <w:tc>
          <w:tcPr>
            <w:tcW w:w="3587" w:type="dxa"/>
            <w:gridSpan w:val="3"/>
            <w:tcBorders>
              <w:top w:val="single" w:sz="4" w:space="0" w:color="auto"/>
              <w:left w:val="nil"/>
              <w:bottom w:val="nil"/>
              <w:right w:val="nil"/>
            </w:tcBorders>
            <w:shd w:val="clear" w:color="auto" w:fill="auto"/>
            <w:noWrap/>
            <w:vAlign w:val="bottom"/>
            <w:hideMark/>
          </w:tcPr>
          <w:p w14:paraId="3D701EED"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w:t>
            </w:r>
          </w:p>
        </w:tc>
      </w:tr>
      <w:tr w:rsidR="003C1280" w:rsidRPr="00896BE4" w14:paraId="5F1B2585"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0986A8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23B544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Naziv, firma in sedež pravne osebe:</w:t>
            </w:r>
          </w:p>
        </w:tc>
        <w:tc>
          <w:tcPr>
            <w:tcW w:w="3587" w:type="dxa"/>
            <w:gridSpan w:val="3"/>
            <w:tcBorders>
              <w:top w:val="nil"/>
              <w:left w:val="nil"/>
              <w:bottom w:val="nil"/>
              <w:right w:val="nil"/>
            </w:tcBorders>
            <w:shd w:val="clear" w:color="auto" w:fill="auto"/>
            <w:noWrap/>
            <w:vAlign w:val="bottom"/>
          </w:tcPr>
          <w:p w14:paraId="791CC0BE"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E971B02"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F7B39C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2563842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75D24467"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3C92A4F7"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5F3CB4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14CB564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ID davčna številka:</w:t>
            </w:r>
          </w:p>
          <w:p w14:paraId="57BA1E6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A2C9D1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2C7D859"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0CF610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0EC97C4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Matična številka:</w:t>
            </w:r>
          </w:p>
          <w:p w14:paraId="62B218AB"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656946A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3ADDF3E6"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7C38ED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44BDD5E"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Telefon:</w:t>
            </w:r>
          </w:p>
          <w:p w14:paraId="2D784461"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79E3FFEC"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49D270D7"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FE29F6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640B603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Fax:</w:t>
            </w:r>
          </w:p>
          <w:p w14:paraId="2376A6E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9ED90A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245B34F1"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93FC7B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0EDD88A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63CF577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37BBC77D"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A0ACAAE"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6B0E59D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209964C6"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7FF70C39"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9E0CBCB"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OBSEG IN ČASOVNA VELJAVNOST POOBLASTILA</w:t>
            </w:r>
          </w:p>
        </w:tc>
      </w:tr>
      <w:tr w:rsidR="003C1280" w:rsidRPr="00896BE4" w14:paraId="719F7736"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39CF2F9"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1.</w:t>
            </w:r>
          </w:p>
        </w:tc>
        <w:tc>
          <w:tcPr>
            <w:tcW w:w="9040" w:type="dxa"/>
            <w:gridSpan w:val="11"/>
            <w:tcBorders>
              <w:top w:val="nil"/>
              <w:left w:val="nil"/>
              <w:bottom w:val="nil"/>
              <w:right w:val="nil"/>
            </w:tcBorders>
            <w:shd w:val="clear" w:color="auto" w:fill="auto"/>
            <w:noWrap/>
            <w:vAlign w:val="bottom"/>
            <w:hideMark/>
          </w:tcPr>
          <w:p w14:paraId="7722157E"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Pooblastilo velja za vlaganje in podpisovanje evidenčnih listov v sistemu IS-ODPADKI</w:t>
            </w:r>
          </w:p>
        </w:tc>
      </w:tr>
      <w:tr w:rsidR="003C1280" w:rsidRPr="00896BE4" w14:paraId="5BFAC514"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0DAD36F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9040" w:type="dxa"/>
            <w:gridSpan w:val="11"/>
            <w:tcBorders>
              <w:top w:val="nil"/>
              <w:left w:val="nil"/>
              <w:bottom w:val="nil"/>
              <w:right w:val="nil"/>
            </w:tcBorders>
            <w:shd w:val="clear" w:color="auto" w:fill="auto"/>
            <w:noWrap/>
            <w:vAlign w:val="bottom"/>
            <w:hideMark/>
          </w:tcPr>
          <w:p w14:paraId="4921C425"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2F6E9E4D" w14:textId="77777777" w:rsidR="003C1280" w:rsidRPr="00896BE4" w:rsidRDefault="003C1280" w:rsidP="003C1280">
            <w:pPr>
              <w:keepNext/>
              <w:widowControl w:val="0"/>
              <w:spacing w:after="0" w:line="240" w:lineRule="auto"/>
              <w:ind w:left="-47" w:firstLine="47"/>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41BBC82A" w14:textId="77777777" w:rsidR="003C1280" w:rsidRPr="00896BE4" w:rsidRDefault="003C1280" w:rsidP="003C1280">
            <w:pPr>
              <w:keepNext/>
              <w:widowControl w:val="0"/>
              <w:spacing w:after="0" w:line="240" w:lineRule="auto"/>
              <w:ind w:left="-174"/>
              <w:rPr>
                <w:rFonts w:ascii="Arial" w:eastAsia="Times New Roman" w:hAnsi="Arial" w:cs="Arial"/>
                <w:b/>
                <w:bCs/>
                <w:color w:val="000000"/>
                <w:sz w:val="18"/>
                <w:szCs w:val="20"/>
                <w:lang w:eastAsia="sl-SI"/>
              </w:rPr>
            </w:pPr>
          </w:p>
        </w:tc>
      </w:tr>
      <w:tr w:rsidR="003C1280" w:rsidRPr="00896BE4" w14:paraId="306A3A29"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3E67779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2.</w:t>
            </w:r>
          </w:p>
        </w:tc>
        <w:tc>
          <w:tcPr>
            <w:tcW w:w="9040" w:type="dxa"/>
            <w:gridSpan w:val="11"/>
            <w:tcBorders>
              <w:top w:val="nil"/>
              <w:left w:val="nil"/>
              <w:bottom w:val="nil"/>
              <w:right w:val="nil"/>
            </w:tcBorders>
            <w:shd w:val="clear" w:color="auto" w:fill="auto"/>
            <w:noWrap/>
            <w:vAlign w:val="bottom"/>
            <w:hideMark/>
          </w:tcPr>
          <w:p w14:paraId="2263C834" w14:textId="6B69029E" w:rsidR="003C1280" w:rsidRPr="00896BE4" w:rsidRDefault="003C1280" w:rsidP="00320A2A">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xml:space="preserve">Pooblastilo velja za čas veljavnosti </w:t>
            </w:r>
            <w:r w:rsidR="007C13BE">
              <w:rPr>
                <w:rFonts w:ascii="Arial" w:eastAsia="Times New Roman" w:hAnsi="Arial" w:cs="Arial"/>
                <w:b/>
                <w:bCs/>
                <w:color w:val="000000"/>
                <w:sz w:val="18"/>
                <w:szCs w:val="20"/>
                <w:lang w:eastAsia="sl-SI"/>
              </w:rPr>
              <w:t xml:space="preserve">pogodbe </w:t>
            </w:r>
            <w:r w:rsidRPr="00896BE4">
              <w:rPr>
                <w:rFonts w:ascii="Arial" w:eastAsia="Times New Roman" w:hAnsi="Arial" w:cs="Arial"/>
                <w:b/>
                <w:bCs/>
                <w:color w:val="000000"/>
                <w:sz w:val="18"/>
                <w:szCs w:val="20"/>
                <w:lang w:eastAsia="sl-SI"/>
              </w:rPr>
              <w:t xml:space="preserve"> št. </w:t>
            </w:r>
            <w:r w:rsidR="00906331">
              <w:rPr>
                <w:rFonts w:ascii="Arial" w:eastAsia="Times New Roman" w:hAnsi="Arial" w:cs="Arial"/>
                <w:b/>
                <w:bCs/>
                <w:color w:val="000000"/>
                <w:sz w:val="18"/>
                <w:szCs w:val="20"/>
                <w:lang w:eastAsia="sl-SI"/>
              </w:rPr>
              <w:t>LPT-227/24</w:t>
            </w:r>
            <w:r w:rsidRPr="00896BE4">
              <w:rPr>
                <w:rFonts w:ascii="Arial" w:eastAsia="Times New Roman" w:hAnsi="Arial" w:cs="Arial"/>
                <w:b/>
                <w:bCs/>
                <w:color w:val="000000"/>
                <w:sz w:val="18"/>
                <w:szCs w:val="20"/>
                <w:lang w:eastAsia="sl-SI"/>
              </w:rPr>
              <w:t>.</w:t>
            </w:r>
          </w:p>
        </w:tc>
        <w:tc>
          <w:tcPr>
            <w:tcW w:w="160" w:type="dxa"/>
            <w:tcBorders>
              <w:top w:val="nil"/>
              <w:left w:val="nil"/>
              <w:bottom w:val="nil"/>
              <w:right w:val="nil"/>
            </w:tcBorders>
            <w:shd w:val="clear" w:color="auto" w:fill="auto"/>
            <w:noWrap/>
            <w:vAlign w:val="bottom"/>
            <w:hideMark/>
          </w:tcPr>
          <w:p w14:paraId="69043F64"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6300CAA0"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5B019B59"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76460F28"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4596" w:type="dxa"/>
            <w:gridSpan w:val="4"/>
            <w:tcBorders>
              <w:top w:val="nil"/>
              <w:left w:val="nil"/>
              <w:bottom w:val="nil"/>
              <w:right w:val="nil"/>
            </w:tcBorders>
            <w:shd w:val="clear" w:color="auto" w:fill="auto"/>
            <w:noWrap/>
            <w:vAlign w:val="bottom"/>
            <w:hideMark/>
          </w:tcPr>
          <w:p w14:paraId="78C070AE"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09AFCCDC"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3852BAF6"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58DB3B32"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46" w:type="dxa"/>
            <w:tcBorders>
              <w:top w:val="nil"/>
              <w:left w:val="nil"/>
              <w:bottom w:val="nil"/>
              <w:right w:val="nil"/>
            </w:tcBorders>
            <w:shd w:val="clear" w:color="auto" w:fill="auto"/>
            <w:noWrap/>
            <w:vAlign w:val="bottom"/>
            <w:hideMark/>
          </w:tcPr>
          <w:p w14:paraId="6D7AC01B"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3587" w:type="dxa"/>
            <w:gridSpan w:val="3"/>
            <w:tcBorders>
              <w:top w:val="nil"/>
              <w:left w:val="nil"/>
              <w:bottom w:val="nil"/>
              <w:right w:val="nil"/>
            </w:tcBorders>
            <w:shd w:val="clear" w:color="auto" w:fill="auto"/>
            <w:noWrap/>
            <w:vAlign w:val="bottom"/>
            <w:hideMark/>
          </w:tcPr>
          <w:p w14:paraId="1928CEF0"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4D977BDE"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4777D3B5"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r>
      <w:tr w:rsidR="003C1280" w:rsidRPr="00896BE4" w14:paraId="1FD2E7E0" w14:textId="77777777" w:rsidTr="003C1280">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67B181F1" w14:textId="77777777" w:rsidR="003C1280" w:rsidRPr="00896BE4" w:rsidRDefault="003C1280" w:rsidP="003C1280">
            <w:pPr>
              <w:keepNext/>
              <w:widowControl w:val="0"/>
              <w:spacing w:after="0" w:line="240" w:lineRule="auto"/>
              <w:jc w:val="center"/>
              <w:rPr>
                <w:rFonts w:ascii="Arial" w:eastAsia="Times New Roman" w:hAnsi="Arial" w:cs="Arial"/>
                <w:color w:val="000000"/>
                <w:sz w:val="14"/>
                <w:szCs w:val="16"/>
                <w:lang w:eastAsia="sl-SI"/>
              </w:rPr>
            </w:pPr>
          </w:p>
        </w:tc>
      </w:tr>
      <w:tr w:rsidR="003C1280" w:rsidRPr="00896BE4" w14:paraId="204E7E60" w14:textId="77777777" w:rsidTr="003C1280">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7916305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Datum:</w:t>
            </w:r>
          </w:p>
        </w:tc>
        <w:tc>
          <w:tcPr>
            <w:tcW w:w="2678" w:type="dxa"/>
            <w:tcBorders>
              <w:top w:val="nil"/>
              <w:left w:val="nil"/>
              <w:bottom w:val="single" w:sz="4" w:space="0" w:color="auto"/>
              <w:right w:val="nil"/>
            </w:tcBorders>
            <w:shd w:val="clear" w:color="auto" w:fill="auto"/>
            <w:noWrap/>
            <w:vAlign w:val="bottom"/>
            <w:hideMark/>
          </w:tcPr>
          <w:p w14:paraId="634AAEF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c>
          <w:tcPr>
            <w:tcW w:w="708" w:type="dxa"/>
            <w:tcBorders>
              <w:top w:val="nil"/>
              <w:left w:val="nil"/>
              <w:bottom w:val="nil"/>
              <w:right w:val="nil"/>
            </w:tcBorders>
            <w:shd w:val="clear" w:color="auto" w:fill="auto"/>
            <w:noWrap/>
            <w:vAlign w:val="bottom"/>
            <w:hideMark/>
          </w:tcPr>
          <w:p w14:paraId="4326F65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2127" w:type="dxa"/>
            <w:gridSpan w:val="6"/>
            <w:tcBorders>
              <w:top w:val="nil"/>
              <w:left w:val="nil"/>
              <w:bottom w:val="nil"/>
              <w:right w:val="nil"/>
            </w:tcBorders>
            <w:shd w:val="clear" w:color="auto" w:fill="auto"/>
            <w:noWrap/>
            <w:vAlign w:val="bottom"/>
            <w:hideMark/>
          </w:tcPr>
          <w:p w14:paraId="48C58C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Podpis pooblastitelja:</w:t>
            </w:r>
          </w:p>
        </w:tc>
        <w:tc>
          <w:tcPr>
            <w:tcW w:w="2693" w:type="dxa"/>
            <w:tcBorders>
              <w:top w:val="nil"/>
              <w:left w:val="nil"/>
              <w:bottom w:val="single" w:sz="4" w:space="0" w:color="auto"/>
              <w:right w:val="nil"/>
            </w:tcBorders>
            <w:shd w:val="clear" w:color="auto" w:fill="auto"/>
            <w:noWrap/>
            <w:vAlign w:val="bottom"/>
            <w:hideMark/>
          </w:tcPr>
          <w:p w14:paraId="5D9E63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r>
    </w:tbl>
    <w:p w14:paraId="7E52ECFB" w14:textId="77777777" w:rsidR="003C1280" w:rsidRPr="00F173CD" w:rsidRDefault="003C1280" w:rsidP="003C1280">
      <w:pPr>
        <w:keepNext/>
        <w:keepLines/>
        <w:spacing w:after="0" w:line="240" w:lineRule="auto"/>
        <w:jc w:val="both"/>
      </w:pPr>
    </w:p>
    <w:p w14:paraId="4E5A5DA8" w14:textId="77777777" w:rsidR="008A3942" w:rsidRPr="008A3942" w:rsidRDefault="0046224F" w:rsidP="00530307">
      <w:pPr>
        <w:keepNext/>
        <w:keepLines/>
        <w:spacing w:after="0" w:line="240" w:lineRule="auto"/>
        <w:ind w:left="720"/>
        <w:jc w:val="both"/>
        <w:rPr>
          <w:rFonts w:ascii="Tahoma" w:eastAsia="Times New Roman" w:hAnsi="Tahoma" w:cs="Tahoma"/>
          <w:lang w:eastAsia="sl-SI"/>
        </w:rPr>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E0294" w:rsidRPr="008A3942" w14:paraId="3C4D665F" w14:textId="77777777" w:rsidTr="005528C9">
        <w:tc>
          <w:tcPr>
            <w:tcW w:w="9426" w:type="dxa"/>
            <w:tcBorders>
              <w:top w:val="single" w:sz="4" w:space="0" w:color="auto"/>
              <w:bottom w:val="single" w:sz="4" w:space="0" w:color="auto"/>
            </w:tcBorders>
          </w:tcPr>
          <w:p w14:paraId="7BC7D543" w14:textId="77777777" w:rsidR="00FE0294" w:rsidRPr="008A3942" w:rsidRDefault="00FE0294"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noProof/>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bookmarkStart w:id="27" w:name="_Toc181518632"/>
            <w:r w:rsidRPr="008A3942">
              <w:rPr>
                <w:rFonts w:ascii="Tahoma" w:eastAsia="Times New Roman" w:hAnsi="Tahoma" w:cs="Tahoma"/>
                <w:bCs/>
                <w:noProof/>
                <w:lang w:eastAsia="sl-SI"/>
              </w:rPr>
              <w:t>VZOREC FINANČNEGA ZAVAROVANJA ZA ZAVAROVANJE  DOBRE IZVEDBE POGODBENIH OBVEZNOSTI</w:t>
            </w:r>
            <w:bookmarkEnd w:id="27"/>
            <w:r w:rsidRPr="008A3942">
              <w:rPr>
                <w:rFonts w:ascii="Tahoma" w:eastAsia="Times New Roman" w:hAnsi="Tahoma" w:cs="Tahoma"/>
                <w:bCs/>
                <w:noProof/>
                <w:lang w:eastAsia="sl-SI"/>
              </w:rPr>
              <w:t xml:space="preserve"> 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ni potrebno prilagati v ponudbi</w:t>
            </w:r>
          </w:p>
        </w:tc>
      </w:tr>
    </w:tbl>
    <w:p w14:paraId="005D2E3F" w14:textId="77777777" w:rsidR="008A3942" w:rsidRPr="008A3942" w:rsidRDefault="008A3942" w:rsidP="00530307">
      <w:pPr>
        <w:keepNext/>
        <w:keepLines/>
        <w:spacing w:after="0" w:line="240" w:lineRule="auto"/>
        <w:rPr>
          <w:rFonts w:ascii="Tahoma" w:eastAsia="Times New Roman" w:hAnsi="Tahoma" w:cs="Tahoma"/>
          <w:sz w:val="18"/>
          <w:szCs w:val="20"/>
          <w:lang w:eastAsia="sl-SI"/>
        </w:rPr>
      </w:pPr>
    </w:p>
    <w:p w14:paraId="11C3D14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2041231C"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7DECAA7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i/>
          <w:sz w:val="16"/>
          <w:szCs w:val="20"/>
          <w:lang w:eastAsia="sl-SI"/>
        </w:rPr>
        <w:fldChar w:fldCharType="begin">
          <w:ffData>
            <w:name w:val="Besedilo2"/>
            <w:enabled/>
            <w:calcOnExit w:val="0"/>
            <w:textInput/>
          </w:ffData>
        </w:fldChar>
      </w:r>
      <w:r w:rsidRPr="001D09B2">
        <w:rPr>
          <w:rFonts w:ascii="Tahoma" w:eastAsia="Times New Roman" w:hAnsi="Tahoma" w:cs="Tahoma"/>
          <w:i/>
          <w:sz w:val="16"/>
          <w:szCs w:val="20"/>
          <w:lang w:eastAsia="sl-SI"/>
        </w:rPr>
        <w:instrText xml:space="preserve"> FORMTEXT </w:instrText>
      </w:r>
      <w:r w:rsidRPr="001D09B2">
        <w:rPr>
          <w:rFonts w:ascii="Tahoma" w:eastAsia="Times New Roman" w:hAnsi="Tahoma" w:cs="Tahoma"/>
          <w:i/>
          <w:sz w:val="16"/>
          <w:szCs w:val="20"/>
          <w:lang w:eastAsia="sl-SI"/>
        </w:rPr>
      </w:r>
      <w:r w:rsidRPr="001D09B2">
        <w:rPr>
          <w:rFonts w:ascii="Tahoma" w:eastAsia="Times New Roman" w:hAnsi="Tahoma" w:cs="Tahoma"/>
          <w:i/>
          <w:sz w:val="16"/>
          <w:szCs w:val="20"/>
          <w:lang w:eastAsia="sl-SI"/>
        </w:rPr>
        <w:fldChar w:fldCharType="separate"/>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7B556E1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176DBC7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7E476D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42B05D9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3024B6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0A12C1E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CA653F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63F0751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AC9487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36EE680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31AC4F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naročnika javnega naročila)</w:t>
      </w:r>
    </w:p>
    <w:p w14:paraId="6503167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280B74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 xml:space="preserve">obveznost naročnika zavarovanja iz 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številko in datum pogodbe o izvedbi javnega naročila, sklenjene na podlagi postopka z oznako XXXXXX)</w:t>
      </w:r>
      <w:r w:rsidRPr="001D09B2">
        <w:rPr>
          <w:rFonts w:ascii="Tahoma" w:eastAsia="Times New Roman" w:hAnsi="Tahoma" w:cs="Tahoma"/>
          <w:sz w:val="16"/>
          <w:szCs w:val="20"/>
          <w:lang w:eastAsia="sl-SI"/>
        </w:rPr>
        <w:t xml:space="preserve"> 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predmet javnega naročila)</w:t>
      </w:r>
    </w:p>
    <w:p w14:paraId="5F05056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i/>
          <w:sz w:val="16"/>
          <w:szCs w:val="20"/>
          <w:lang w:eastAsia="sl-SI"/>
        </w:rPr>
        <w:t xml:space="preserve"> </w:t>
      </w:r>
    </w:p>
    <w:p w14:paraId="5EAD00A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2DFE13E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74D6E1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(nobena)</w:t>
      </w:r>
    </w:p>
    <w:p w14:paraId="4085298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F97946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05245A1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EA183D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754CAF1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9E6F91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w:t>
      </w:r>
    </w:p>
    <w:p w14:paraId="4CEE2C6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Ne glede na navedeno, se predložitev papirnih listin lahko opravi v katerikoli podružnici garanta na območju Republike Slovenije.</w:t>
      </w:r>
      <w:r w:rsidRPr="001D09B2" w:rsidDel="00D4087F">
        <w:rPr>
          <w:rFonts w:ascii="Tahoma" w:eastAsia="Times New Roman" w:hAnsi="Tahoma" w:cs="Tahoma"/>
          <w:sz w:val="16"/>
          <w:szCs w:val="20"/>
          <w:lang w:eastAsia="sl-SI"/>
        </w:rPr>
        <w:t xml:space="preserve"> </w:t>
      </w:r>
    </w:p>
    <w:p w14:paraId="6829ADA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  </w:t>
      </w:r>
    </w:p>
    <w:p w14:paraId="21F8AC4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5BF5DEE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2745BB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44EE7C1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0C1BD362"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2890A3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E5A32A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65570E5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7CEAE7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2F0823A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64BE93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093F14B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40A5E4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2CCF0982" w14:textId="77777777" w:rsidR="001D09B2" w:rsidRDefault="001D09B2" w:rsidP="00530307">
      <w:pPr>
        <w:keepNext/>
        <w:keepLines/>
        <w:spacing w:after="0" w:line="240" w:lineRule="auto"/>
        <w:jc w:val="both"/>
        <w:rPr>
          <w:rFonts w:ascii="Tahoma" w:hAnsi="Tahoma" w:cs="Tahoma"/>
          <w:b/>
          <w:i/>
          <w:sz w:val="14"/>
          <w:szCs w:val="16"/>
        </w:rPr>
      </w:pPr>
    </w:p>
    <w:p w14:paraId="1DAC798D" w14:textId="77777777" w:rsidR="001D09B2" w:rsidRDefault="001D09B2" w:rsidP="00530307">
      <w:pPr>
        <w:keepNext/>
        <w:keepLines/>
        <w:spacing w:after="0" w:line="240" w:lineRule="auto"/>
        <w:jc w:val="both"/>
        <w:rPr>
          <w:rFonts w:ascii="Tahoma" w:hAnsi="Tahoma" w:cs="Tahoma"/>
          <w:b/>
          <w:i/>
          <w:sz w:val="14"/>
          <w:szCs w:val="16"/>
        </w:rPr>
      </w:pPr>
    </w:p>
    <w:p w14:paraId="64678CAC" w14:textId="77777777" w:rsidR="001D09B2" w:rsidRPr="006244A1" w:rsidRDefault="001D09B2" w:rsidP="00530307">
      <w:pPr>
        <w:keepNext/>
        <w:keepLines/>
        <w:spacing w:after="0" w:line="240" w:lineRule="auto"/>
        <w:jc w:val="both"/>
        <w:rPr>
          <w:rFonts w:ascii="Tahoma" w:hAnsi="Tahoma" w:cs="Tahoma"/>
          <w:b/>
          <w:i/>
          <w:sz w:val="14"/>
          <w:szCs w:val="16"/>
        </w:rPr>
      </w:pPr>
    </w:p>
    <w:p w14:paraId="738C8E01" w14:textId="77777777" w:rsidR="008A3942" w:rsidRPr="001D09B2" w:rsidRDefault="008A3942" w:rsidP="00530307">
      <w:pPr>
        <w:keepNext/>
        <w:keepLines/>
        <w:spacing w:after="0" w:line="240" w:lineRule="auto"/>
        <w:rPr>
          <w:rFonts w:ascii="Tahoma" w:eastAsia="Times New Roman" w:hAnsi="Tahoma" w:cs="Tahoma"/>
          <w:sz w:val="20"/>
          <w:lang w:eastAsia="sl-SI"/>
        </w:rPr>
      </w:pPr>
    </w:p>
    <w:p w14:paraId="7230AF4D" w14:textId="77777777" w:rsidR="00FB7A00" w:rsidRDefault="00FB7A00">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5528C9" w:rsidRPr="008A3942" w14:paraId="3FD530E4" w14:textId="77777777" w:rsidTr="005528C9">
        <w:tc>
          <w:tcPr>
            <w:tcW w:w="9715" w:type="dxa"/>
            <w:tcBorders>
              <w:top w:val="single" w:sz="4" w:space="0" w:color="auto"/>
              <w:bottom w:val="single" w:sz="4" w:space="0" w:color="auto"/>
            </w:tcBorders>
          </w:tcPr>
          <w:p w14:paraId="50C20F63" w14:textId="77777777" w:rsidR="005528C9" w:rsidRPr="008A3942" w:rsidRDefault="005528C9"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bCs/>
                <w:noProof/>
                <w:lang w:eastAsia="sl-SI"/>
              </w:rPr>
              <w:t>VZOREC FINANČNEGA ZAVAROVANJA ZA ODPRAVO NAPAK V GARANCIJSKEM ROKU</w:t>
            </w:r>
            <w:r w:rsidRPr="008A3942">
              <w:rPr>
                <w:rFonts w:ascii="Tahoma" w:eastAsia="Times New Roman" w:hAnsi="Tahoma" w:cs="Tahoma"/>
              </w:rPr>
              <w:t xml:space="preserve"> </w:t>
            </w:r>
            <w:r w:rsidRPr="008A3942">
              <w:rPr>
                <w:rFonts w:ascii="Tahoma" w:eastAsia="Times New Roman" w:hAnsi="Tahoma" w:cs="Tahoma"/>
                <w:bCs/>
                <w:noProof/>
                <w:lang w:eastAsia="sl-SI"/>
              </w:rPr>
              <w:t>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xml:space="preserve"> ni potrebno prilagati v ponudbi</w:t>
            </w:r>
          </w:p>
        </w:tc>
      </w:tr>
    </w:tbl>
    <w:p w14:paraId="70C17231" w14:textId="77777777" w:rsidR="008A3942" w:rsidRPr="008A3942" w:rsidRDefault="008A3942" w:rsidP="00530307">
      <w:pPr>
        <w:keepNext/>
        <w:keepLines/>
        <w:autoSpaceDE w:val="0"/>
        <w:autoSpaceDN w:val="0"/>
        <w:adjustRightInd w:val="0"/>
        <w:spacing w:after="0" w:line="240" w:lineRule="auto"/>
        <w:rPr>
          <w:rFonts w:ascii="Tahoma" w:eastAsia="Times New Roman" w:hAnsi="Tahoma" w:cs="Tahoma"/>
          <w:b/>
          <w:bCs/>
          <w:noProof/>
          <w:sz w:val="18"/>
          <w:szCs w:val="18"/>
          <w:lang w:eastAsia="sl-SI"/>
        </w:rPr>
      </w:pPr>
    </w:p>
    <w:p w14:paraId="4846BA0F"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5C5CBFD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D37A41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0AA00205"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377A3BA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7504F1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0EF6E6C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0FFDCF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62CDFCC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367257A"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7715823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F31BACC"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01D7E1C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1FD559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naročnika javnega naročila)</w:t>
      </w:r>
    </w:p>
    <w:p w14:paraId="7EC8D0C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8FE541B"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obveznost naročnika zavarovanja za odpravo napak v garancijskem roku, ki izhaja iz</w:t>
      </w:r>
      <w:r w:rsidRPr="001D09B2">
        <w:rPr>
          <w:rFonts w:ascii="Tahoma" w:eastAsia="Times New Roman" w:hAnsi="Tahoma" w:cs="Tahoma"/>
          <w:b/>
          <w:sz w:val="16"/>
          <w:szCs w:val="20"/>
          <w:lang w:eastAsia="sl-SI"/>
        </w:rPr>
        <w:t xml:space="preserve"> </w:t>
      </w:r>
      <w:r w:rsidRPr="001D09B2">
        <w:rPr>
          <w:rFonts w:ascii="Tahoma" w:eastAsia="Times New Roman" w:hAnsi="Tahoma" w:cs="Tahoma"/>
          <w:sz w:val="16"/>
          <w:szCs w:val="20"/>
          <w:lang w:eastAsia="sl-SI"/>
        </w:rPr>
        <w:t xml:space="preserve">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številko in datum pogodbe o izvedbi javnega naročila, sklenjene na podlagi postopka z oznako XXXXXX) </w:t>
      </w:r>
      <w:r w:rsidRPr="001D09B2">
        <w:rPr>
          <w:rFonts w:ascii="Tahoma" w:eastAsia="Times New Roman" w:hAnsi="Tahoma" w:cs="Tahoma"/>
          <w:sz w:val="16"/>
          <w:szCs w:val="20"/>
          <w:lang w:eastAsia="sl-SI"/>
        </w:rPr>
        <w:t>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predmet javnega naročila)</w:t>
      </w:r>
    </w:p>
    <w:p w14:paraId="4FED8CB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73C1A8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07D282EA"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1F504A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(nobena/navede se listina – npr. primopredajni/prevzemni zapisnik, zaključni obračun)</w:t>
      </w:r>
    </w:p>
    <w:p w14:paraId="1FBF621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C23D34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556CC4A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8C0F23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2D180C22"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E962F06"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Ne glede na navedeno, se predložitev papirnih listin lahko opravi v katerikoli podružnici garanta na območju Republike Slovenije.</w:t>
      </w:r>
    </w:p>
    <w:p w14:paraId="3296B54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AB50BD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6E93B63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3C1E23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300F9B5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1C81AA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4B3204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6EB2D8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373F2C3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D8F805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553C2F7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0F61DF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7CE71FA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9B654F6" w14:textId="77777777" w:rsidR="008A394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72E63A28" w14:textId="77777777" w:rsidR="001D09B2" w:rsidRDefault="001D09B2" w:rsidP="00530307">
      <w:pPr>
        <w:keepNext/>
        <w:keepLines/>
        <w:spacing w:after="0" w:line="240" w:lineRule="auto"/>
        <w:jc w:val="both"/>
        <w:rPr>
          <w:rFonts w:ascii="Tahoma" w:hAnsi="Tahoma" w:cs="Tahoma"/>
          <w:b/>
          <w:i/>
          <w:sz w:val="14"/>
          <w:szCs w:val="16"/>
        </w:rPr>
      </w:pPr>
    </w:p>
    <w:p w14:paraId="34006005" w14:textId="77777777" w:rsidR="001D09B2" w:rsidRDefault="001D09B2" w:rsidP="00530307">
      <w:pPr>
        <w:keepNext/>
        <w:keepLines/>
        <w:spacing w:after="0" w:line="240" w:lineRule="auto"/>
        <w:jc w:val="both"/>
      </w:pPr>
    </w:p>
    <w:p w14:paraId="0D7068CD" w14:textId="77777777" w:rsidR="001D09B2" w:rsidRPr="001D09B2" w:rsidRDefault="001D09B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p>
    <w:sectPr w:rsidR="001D09B2" w:rsidRPr="001D09B2" w:rsidSect="00D03647">
      <w:headerReference w:type="default" r:id="rId21"/>
      <w:footerReference w:type="default" r:id="rId22"/>
      <w:headerReference w:type="first" r:id="rId23"/>
      <w:footerReference w:type="first" r:id="rId24"/>
      <w:type w:val="continuous"/>
      <w:pgSz w:w="11906" w:h="16838" w:code="9"/>
      <w:pgMar w:top="1134" w:right="1134" w:bottom="1134" w:left="1418" w:header="567" w:footer="2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566E7" w14:textId="77777777" w:rsidR="00DB13BE" w:rsidRDefault="00DB13BE">
      <w:pPr>
        <w:spacing w:after="0" w:line="240" w:lineRule="auto"/>
      </w:pPr>
      <w:r>
        <w:separator/>
      </w:r>
    </w:p>
  </w:endnote>
  <w:endnote w:type="continuationSeparator" w:id="0">
    <w:p w14:paraId="2303A72F" w14:textId="77777777" w:rsidR="00DB13BE" w:rsidRDefault="00DB1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77B80" w14:textId="1AAFF484" w:rsidR="00CA1DFA" w:rsidRPr="00941BDE" w:rsidRDefault="00CA1DFA">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391977">
      <w:rPr>
        <w:rFonts w:ascii="Tahoma" w:hAnsi="Tahoma" w:cs="Tahoma"/>
        <w:bCs/>
        <w:noProof/>
        <w:sz w:val="18"/>
      </w:rPr>
      <w:t>51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391977">
      <w:rPr>
        <w:rFonts w:ascii="Tahoma" w:hAnsi="Tahoma" w:cs="Tahoma"/>
        <w:bCs/>
        <w:noProof/>
        <w:sz w:val="18"/>
      </w:rPr>
      <w:t>70</w:t>
    </w:r>
    <w:r w:rsidRPr="00941BDE">
      <w:rPr>
        <w:rFonts w:ascii="Tahoma" w:hAnsi="Tahoma" w:cs="Tahoma"/>
        <w:bCs/>
        <w:sz w:val="18"/>
        <w:szCs w:val="24"/>
      </w:rPr>
      <w:fldChar w:fldCharType="end"/>
    </w:r>
  </w:p>
  <w:p w14:paraId="38A9C8DF" w14:textId="77777777" w:rsidR="00CA1DFA" w:rsidRPr="007653AE" w:rsidRDefault="00CA1DFA"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9406" w14:textId="77777777" w:rsidR="00CA1DFA" w:rsidRPr="00CD2C73" w:rsidRDefault="00CA1DFA" w:rsidP="00002015">
    <w:pPr>
      <w:pStyle w:val="Noga"/>
      <w:tabs>
        <w:tab w:val="clear" w:pos="9072"/>
      </w:tabs>
      <w:jc w:val="right"/>
    </w:pPr>
    <w:r w:rsidRPr="005332C6">
      <w:rPr>
        <w:noProof/>
        <w:sz w:val="16"/>
        <w:szCs w:val="16"/>
        <w:lang w:val="sl-SI" w:eastAsia="sl-SI"/>
      </w:rPr>
      <w:drawing>
        <wp:inline distT="0" distB="0" distL="0" distR="0" wp14:anchorId="1BF6829B" wp14:editId="5AFD37E5">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99309" w14:textId="77777777" w:rsidR="00DB13BE" w:rsidRDefault="00DB13BE">
      <w:pPr>
        <w:spacing w:after="0" w:line="240" w:lineRule="auto"/>
      </w:pPr>
      <w:r>
        <w:separator/>
      </w:r>
    </w:p>
  </w:footnote>
  <w:footnote w:type="continuationSeparator" w:id="0">
    <w:p w14:paraId="5741D5C7" w14:textId="77777777" w:rsidR="00DB13BE" w:rsidRDefault="00DB13BE">
      <w:pPr>
        <w:spacing w:after="0" w:line="240" w:lineRule="auto"/>
      </w:pPr>
      <w:r>
        <w:continuationSeparator/>
      </w:r>
    </w:p>
  </w:footnote>
  <w:footnote w:id="1">
    <w:p w14:paraId="3F561FE3" w14:textId="77777777" w:rsidR="00CA1DFA" w:rsidRPr="009779A4" w:rsidRDefault="00CA1DFA" w:rsidP="000E30A4">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3191ECD7" w14:textId="77777777" w:rsidR="00DA0FA2" w:rsidRPr="00540EB2" w:rsidRDefault="00DA0FA2" w:rsidP="00DA0FA2">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3E4A" w14:textId="77777777" w:rsidR="00CA1DFA" w:rsidRDefault="00CA1DFA" w:rsidP="00DC663E">
    <w:pPr>
      <w:pStyle w:val="Glava"/>
      <w:jc w:val="center"/>
    </w:pPr>
    <w:r>
      <w:rPr>
        <w:noProof/>
        <w:lang w:val="sl-SI" w:eastAsia="sl-SI"/>
      </w:rPr>
      <w:drawing>
        <wp:inline distT="0" distB="0" distL="0" distR="0" wp14:anchorId="07F79DA6" wp14:editId="41679F67">
          <wp:extent cx="825500" cy="61341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96577" w14:textId="77777777" w:rsidR="00CA1DFA" w:rsidRDefault="00CA1DFA" w:rsidP="00002015">
    <w:pPr>
      <w:pStyle w:val="Glava"/>
      <w:keepLines/>
      <w:widowControl w:val="0"/>
      <w:tabs>
        <w:tab w:val="clear" w:pos="4536"/>
        <w:tab w:val="center" w:pos="8080"/>
      </w:tabs>
      <w:ind w:right="-1134"/>
    </w:pPr>
    <w:r>
      <w:tab/>
    </w:r>
    <w:r>
      <w:rPr>
        <w:noProof/>
        <w:lang w:val="sl-SI" w:eastAsia="sl-SI"/>
      </w:rPr>
      <w:drawing>
        <wp:inline distT="0" distB="0" distL="0" distR="0" wp14:anchorId="3F5B11CD" wp14:editId="23C6C815">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B7681A4" w14:textId="77777777" w:rsidR="00CA1DFA" w:rsidRPr="00002015" w:rsidRDefault="00CA1DFA" w:rsidP="0000201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76E1234"/>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1938DC"/>
    <w:multiLevelType w:val="hybridMultilevel"/>
    <w:tmpl w:val="F12CEA4C"/>
    <w:lvl w:ilvl="0" w:tplc="EAF8B758">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0" w15:restartNumberingAfterBreak="0">
    <w:nsid w:val="3D2F047C"/>
    <w:multiLevelType w:val="hybridMultilevel"/>
    <w:tmpl w:val="535ED454"/>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2" w15:restartNumberingAfterBreak="0">
    <w:nsid w:val="424A6412"/>
    <w:multiLevelType w:val="hybridMultilevel"/>
    <w:tmpl w:val="94E497B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35"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2"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E35008E"/>
    <w:multiLevelType w:val="hybridMultilevel"/>
    <w:tmpl w:val="C53661B2"/>
    <w:lvl w:ilvl="0" w:tplc="20968BD4">
      <w:start w:val="1"/>
      <w:numFmt w:val="decimal"/>
      <w:lvlText w:val="%1."/>
      <w:lvlJc w:val="left"/>
      <w:pPr>
        <w:ind w:left="1065" w:hanging="705"/>
      </w:pPr>
      <w:rPr>
        <w:rFonts w:hint="default"/>
      </w:rPr>
    </w:lvl>
    <w:lvl w:ilvl="1" w:tplc="B6FED3B4">
      <w:start w:val="1"/>
      <w:numFmt w:val="lowerLetter"/>
      <w:lvlText w:val="%2."/>
      <w:lvlJc w:val="left"/>
      <w:pPr>
        <w:ind w:left="1785" w:hanging="70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0"/>
  </w:num>
  <w:num w:numId="3">
    <w:abstractNumId w:val="33"/>
  </w:num>
  <w:num w:numId="4">
    <w:abstractNumId w:val="25"/>
  </w:num>
  <w:num w:numId="5">
    <w:abstractNumId w:val="13"/>
  </w:num>
  <w:num w:numId="6">
    <w:abstractNumId w:val="29"/>
  </w:num>
  <w:num w:numId="7">
    <w:abstractNumId w:val="31"/>
  </w:num>
  <w:num w:numId="8">
    <w:abstractNumId w:val="39"/>
  </w:num>
  <w:num w:numId="9">
    <w:abstractNumId w:val="22"/>
  </w:num>
  <w:num w:numId="10">
    <w:abstractNumId w:val="21"/>
  </w:num>
  <w:num w:numId="11">
    <w:abstractNumId w:val="28"/>
  </w:num>
  <w:num w:numId="12">
    <w:abstractNumId w:val="38"/>
  </w:num>
  <w:num w:numId="13">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14">
    <w:abstractNumId w:val="37"/>
  </w:num>
  <w:num w:numId="15">
    <w:abstractNumId w:val="34"/>
  </w:num>
  <w:num w:numId="16">
    <w:abstractNumId w:val="24"/>
  </w:num>
  <w:num w:numId="17">
    <w:abstractNumId w:val="40"/>
  </w:num>
  <w:num w:numId="18">
    <w:abstractNumId w:val="36"/>
  </w:num>
  <w:num w:numId="19">
    <w:abstractNumId w:val="42"/>
  </w:num>
  <w:num w:numId="20">
    <w:abstractNumId w:val="12"/>
  </w:num>
  <w:num w:numId="21">
    <w:abstractNumId w:val="43"/>
  </w:num>
  <w:num w:numId="22">
    <w:abstractNumId w:val="16"/>
  </w:num>
  <w:num w:numId="23">
    <w:abstractNumId w:val="41"/>
  </w:num>
  <w:num w:numId="24">
    <w:abstractNumId w:val="23"/>
  </w:num>
  <w:num w:numId="25">
    <w:abstractNumId w:val="15"/>
  </w:num>
  <w:num w:numId="26">
    <w:abstractNumId w:val="18"/>
  </w:num>
  <w:num w:numId="27">
    <w:abstractNumId w:val="14"/>
  </w:num>
  <w:num w:numId="28">
    <w:abstractNumId w:val="19"/>
  </w:num>
  <w:num w:numId="29">
    <w:abstractNumId w:val="26"/>
  </w:num>
  <w:num w:numId="30">
    <w:abstractNumId w:val="35"/>
  </w:num>
  <w:num w:numId="31">
    <w:abstractNumId w:val="27"/>
    <w:lvlOverride w:ilvl="0">
      <w:startOverride w:val="1"/>
    </w:lvlOverride>
    <w:lvlOverride w:ilvl="1"/>
    <w:lvlOverride w:ilvl="2"/>
    <w:lvlOverride w:ilvl="3"/>
    <w:lvlOverride w:ilvl="4"/>
    <w:lvlOverride w:ilvl="5"/>
    <w:lvlOverride w:ilvl="6"/>
    <w:lvlOverride w:ilvl="7"/>
    <w:lvlOverride w:ilvl="8"/>
  </w:num>
  <w:num w:numId="32">
    <w:abstractNumId w:val="44"/>
  </w:num>
  <w:num w:numId="33">
    <w:abstractNumId w:val="32"/>
  </w:num>
  <w:num w:numId="34">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2015"/>
    <w:rsid w:val="0000280A"/>
    <w:rsid w:val="0000307B"/>
    <w:rsid w:val="00003C10"/>
    <w:rsid w:val="00005787"/>
    <w:rsid w:val="00006DFF"/>
    <w:rsid w:val="00011BD4"/>
    <w:rsid w:val="00012E85"/>
    <w:rsid w:val="00012F35"/>
    <w:rsid w:val="000130CD"/>
    <w:rsid w:val="0001527C"/>
    <w:rsid w:val="00015C6B"/>
    <w:rsid w:val="000162F1"/>
    <w:rsid w:val="000169FB"/>
    <w:rsid w:val="00016A54"/>
    <w:rsid w:val="0002202D"/>
    <w:rsid w:val="00025E04"/>
    <w:rsid w:val="00026C79"/>
    <w:rsid w:val="00031D6D"/>
    <w:rsid w:val="00032886"/>
    <w:rsid w:val="00033041"/>
    <w:rsid w:val="00034119"/>
    <w:rsid w:val="00036178"/>
    <w:rsid w:val="00037456"/>
    <w:rsid w:val="0004026E"/>
    <w:rsid w:val="00041267"/>
    <w:rsid w:val="000412E4"/>
    <w:rsid w:val="000427B7"/>
    <w:rsid w:val="000429EB"/>
    <w:rsid w:val="00044DB9"/>
    <w:rsid w:val="000468C5"/>
    <w:rsid w:val="00046C07"/>
    <w:rsid w:val="00047BF9"/>
    <w:rsid w:val="00050E87"/>
    <w:rsid w:val="000513D6"/>
    <w:rsid w:val="00051427"/>
    <w:rsid w:val="000519F6"/>
    <w:rsid w:val="00051C50"/>
    <w:rsid w:val="0005208A"/>
    <w:rsid w:val="00052EC6"/>
    <w:rsid w:val="00053E1E"/>
    <w:rsid w:val="00053F8D"/>
    <w:rsid w:val="00054A89"/>
    <w:rsid w:val="00054D7C"/>
    <w:rsid w:val="00054F82"/>
    <w:rsid w:val="00055081"/>
    <w:rsid w:val="00055B60"/>
    <w:rsid w:val="000565F3"/>
    <w:rsid w:val="00056D49"/>
    <w:rsid w:val="00056DE3"/>
    <w:rsid w:val="000606EE"/>
    <w:rsid w:val="00060758"/>
    <w:rsid w:val="00061246"/>
    <w:rsid w:val="000619AD"/>
    <w:rsid w:val="00061DD8"/>
    <w:rsid w:val="00061F2A"/>
    <w:rsid w:val="000624A3"/>
    <w:rsid w:val="000626B6"/>
    <w:rsid w:val="00062BF6"/>
    <w:rsid w:val="00062C40"/>
    <w:rsid w:val="00071D9C"/>
    <w:rsid w:val="00071EF8"/>
    <w:rsid w:val="0007215D"/>
    <w:rsid w:val="00072858"/>
    <w:rsid w:val="00072D1C"/>
    <w:rsid w:val="000731BB"/>
    <w:rsid w:val="00074047"/>
    <w:rsid w:val="0007414C"/>
    <w:rsid w:val="00074512"/>
    <w:rsid w:val="000745C7"/>
    <w:rsid w:val="00076B16"/>
    <w:rsid w:val="00077D4D"/>
    <w:rsid w:val="00080C37"/>
    <w:rsid w:val="00080F4D"/>
    <w:rsid w:val="000818D9"/>
    <w:rsid w:val="000822D9"/>
    <w:rsid w:val="00084241"/>
    <w:rsid w:val="00084521"/>
    <w:rsid w:val="00085081"/>
    <w:rsid w:val="0008530F"/>
    <w:rsid w:val="00085D7F"/>
    <w:rsid w:val="0008666F"/>
    <w:rsid w:val="00091C33"/>
    <w:rsid w:val="0009267F"/>
    <w:rsid w:val="0009275A"/>
    <w:rsid w:val="00093237"/>
    <w:rsid w:val="00093257"/>
    <w:rsid w:val="0009350A"/>
    <w:rsid w:val="0009432C"/>
    <w:rsid w:val="00094360"/>
    <w:rsid w:val="00094637"/>
    <w:rsid w:val="000949C2"/>
    <w:rsid w:val="00097B84"/>
    <w:rsid w:val="000A0DC4"/>
    <w:rsid w:val="000A289E"/>
    <w:rsid w:val="000A470C"/>
    <w:rsid w:val="000A4719"/>
    <w:rsid w:val="000A5118"/>
    <w:rsid w:val="000A5571"/>
    <w:rsid w:val="000A5859"/>
    <w:rsid w:val="000A63B6"/>
    <w:rsid w:val="000A6949"/>
    <w:rsid w:val="000A6E87"/>
    <w:rsid w:val="000A7527"/>
    <w:rsid w:val="000A76A5"/>
    <w:rsid w:val="000A7734"/>
    <w:rsid w:val="000B0076"/>
    <w:rsid w:val="000B05AB"/>
    <w:rsid w:val="000B1120"/>
    <w:rsid w:val="000B3EB5"/>
    <w:rsid w:val="000B410B"/>
    <w:rsid w:val="000B475E"/>
    <w:rsid w:val="000B573F"/>
    <w:rsid w:val="000B5AE6"/>
    <w:rsid w:val="000B5E17"/>
    <w:rsid w:val="000B7B22"/>
    <w:rsid w:val="000C0020"/>
    <w:rsid w:val="000C05BA"/>
    <w:rsid w:val="000C0DEE"/>
    <w:rsid w:val="000C14A9"/>
    <w:rsid w:val="000C207C"/>
    <w:rsid w:val="000C2D42"/>
    <w:rsid w:val="000C4B3B"/>
    <w:rsid w:val="000C515B"/>
    <w:rsid w:val="000C653D"/>
    <w:rsid w:val="000C65C1"/>
    <w:rsid w:val="000D0EC4"/>
    <w:rsid w:val="000D1448"/>
    <w:rsid w:val="000D1552"/>
    <w:rsid w:val="000D211E"/>
    <w:rsid w:val="000D3A00"/>
    <w:rsid w:val="000D3FCA"/>
    <w:rsid w:val="000D514A"/>
    <w:rsid w:val="000D6B41"/>
    <w:rsid w:val="000D725A"/>
    <w:rsid w:val="000D7BB4"/>
    <w:rsid w:val="000D7EF1"/>
    <w:rsid w:val="000E06F6"/>
    <w:rsid w:val="000E2076"/>
    <w:rsid w:val="000E259D"/>
    <w:rsid w:val="000E2A8B"/>
    <w:rsid w:val="000E30A4"/>
    <w:rsid w:val="000E3819"/>
    <w:rsid w:val="000E48CA"/>
    <w:rsid w:val="000E5091"/>
    <w:rsid w:val="000E517F"/>
    <w:rsid w:val="000E6C1A"/>
    <w:rsid w:val="000E6C64"/>
    <w:rsid w:val="000E7268"/>
    <w:rsid w:val="000F033C"/>
    <w:rsid w:val="000F073D"/>
    <w:rsid w:val="000F12A8"/>
    <w:rsid w:val="000F2107"/>
    <w:rsid w:val="000F2B09"/>
    <w:rsid w:val="000F308C"/>
    <w:rsid w:val="000F30CC"/>
    <w:rsid w:val="000F31E4"/>
    <w:rsid w:val="000F4259"/>
    <w:rsid w:val="000F5089"/>
    <w:rsid w:val="000F558A"/>
    <w:rsid w:val="000F7D5F"/>
    <w:rsid w:val="00100613"/>
    <w:rsid w:val="00102490"/>
    <w:rsid w:val="00103FA2"/>
    <w:rsid w:val="00105D23"/>
    <w:rsid w:val="001064C6"/>
    <w:rsid w:val="00107928"/>
    <w:rsid w:val="00110988"/>
    <w:rsid w:val="001117FD"/>
    <w:rsid w:val="00113D40"/>
    <w:rsid w:val="00115CF7"/>
    <w:rsid w:val="00116886"/>
    <w:rsid w:val="00117CFC"/>
    <w:rsid w:val="00117E44"/>
    <w:rsid w:val="00117ED9"/>
    <w:rsid w:val="001202BE"/>
    <w:rsid w:val="0012041E"/>
    <w:rsid w:val="00120ADE"/>
    <w:rsid w:val="00120CE6"/>
    <w:rsid w:val="00121561"/>
    <w:rsid w:val="00122843"/>
    <w:rsid w:val="00123198"/>
    <w:rsid w:val="0012360C"/>
    <w:rsid w:val="00123FD9"/>
    <w:rsid w:val="00124440"/>
    <w:rsid w:val="001268D4"/>
    <w:rsid w:val="00126B23"/>
    <w:rsid w:val="0012732A"/>
    <w:rsid w:val="0012778F"/>
    <w:rsid w:val="00130EE3"/>
    <w:rsid w:val="00131438"/>
    <w:rsid w:val="00132836"/>
    <w:rsid w:val="001328C2"/>
    <w:rsid w:val="00132C7A"/>
    <w:rsid w:val="00133ED4"/>
    <w:rsid w:val="001349F6"/>
    <w:rsid w:val="00135691"/>
    <w:rsid w:val="001361EB"/>
    <w:rsid w:val="001375AC"/>
    <w:rsid w:val="0014031A"/>
    <w:rsid w:val="001404C3"/>
    <w:rsid w:val="00140742"/>
    <w:rsid w:val="00140F3A"/>
    <w:rsid w:val="00140FFF"/>
    <w:rsid w:val="00141133"/>
    <w:rsid w:val="0014157B"/>
    <w:rsid w:val="0014159B"/>
    <w:rsid w:val="001433AE"/>
    <w:rsid w:val="0014382B"/>
    <w:rsid w:val="0014432E"/>
    <w:rsid w:val="00144FEB"/>
    <w:rsid w:val="00145606"/>
    <w:rsid w:val="001458C6"/>
    <w:rsid w:val="00145BF9"/>
    <w:rsid w:val="00145E54"/>
    <w:rsid w:val="00146FD3"/>
    <w:rsid w:val="0014701C"/>
    <w:rsid w:val="0015023B"/>
    <w:rsid w:val="001512B8"/>
    <w:rsid w:val="00151406"/>
    <w:rsid w:val="0015292D"/>
    <w:rsid w:val="00152A23"/>
    <w:rsid w:val="00153814"/>
    <w:rsid w:val="0015439B"/>
    <w:rsid w:val="00154D2F"/>
    <w:rsid w:val="001553E9"/>
    <w:rsid w:val="001573B0"/>
    <w:rsid w:val="00157F81"/>
    <w:rsid w:val="00160E92"/>
    <w:rsid w:val="001615DF"/>
    <w:rsid w:val="0016162E"/>
    <w:rsid w:val="001627A2"/>
    <w:rsid w:val="00162A81"/>
    <w:rsid w:val="00162AB6"/>
    <w:rsid w:val="00162F83"/>
    <w:rsid w:val="001638EF"/>
    <w:rsid w:val="001640E8"/>
    <w:rsid w:val="00166248"/>
    <w:rsid w:val="0017088F"/>
    <w:rsid w:val="00171501"/>
    <w:rsid w:val="001717B8"/>
    <w:rsid w:val="00172021"/>
    <w:rsid w:val="00177539"/>
    <w:rsid w:val="0018044D"/>
    <w:rsid w:val="001821B2"/>
    <w:rsid w:val="00182A53"/>
    <w:rsid w:val="00183B56"/>
    <w:rsid w:val="00183CCB"/>
    <w:rsid w:val="001843A8"/>
    <w:rsid w:val="001845D8"/>
    <w:rsid w:val="001855CA"/>
    <w:rsid w:val="0018566F"/>
    <w:rsid w:val="00185F91"/>
    <w:rsid w:val="001876DE"/>
    <w:rsid w:val="001900A1"/>
    <w:rsid w:val="001907C4"/>
    <w:rsid w:val="00190869"/>
    <w:rsid w:val="0019170F"/>
    <w:rsid w:val="001920FB"/>
    <w:rsid w:val="001931E1"/>
    <w:rsid w:val="0019344D"/>
    <w:rsid w:val="00193660"/>
    <w:rsid w:val="00193998"/>
    <w:rsid w:val="00193F66"/>
    <w:rsid w:val="00195CF8"/>
    <w:rsid w:val="00196005"/>
    <w:rsid w:val="00196ABB"/>
    <w:rsid w:val="00196FD5"/>
    <w:rsid w:val="00197468"/>
    <w:rsid w:val="001A1982"/>
    <w:rsid w:val="001A1FD6"/>
    <w:rsid w:val="001A2229"/>
    <w:rsid w:val="001A24D6"/>
    <w:rsid w:val="001A27AA"/>
    <w:rsid w:val="001A2E7A"/>
    <w:rsid w:val="001A3596"/>
    <w:rsid w:val="001A35AE"/>
    <w:rsid w:val="001A52AF"/>
    <w:rsid w:val="001A5A3E"/>
    <w:rsid w:val="001A5DCF"/>
    <w:rsid w:val="001B0186"/>
    <w:rsid w:val="001B09BF"/>
    <w:rsid w:val="001B206A"/>
    <w:rsid w:val="001B4A8A"/>
    <w:rsid w:val="001B4E17"/>
    <w:rsid w:val="001B5FFD"/>
    <w:rsid w:val="001B75B1"/>
    <w:rsid w:val="001B75E2"/>
    <w:rsid w:val="001C057A"/>
    <w:rsid w:val="001C0C20"/>
    <w:rsid w:val="001C0CE6"/>
    <w:rsid w:val="001C0E3D"/>
    <w:rsid w:val="001C10D1"/>
    <w:rsid w:val="001C224F"/>
    <w:rsid w:val="001C259E"/>
    <w:rsid w:val="001C2ADF"/>
    <w:rsid w:val="001C2E4D"/>
    <w:rsid w:val="001C3567"/>
    <w:rsid w:val="001C4435"/>
    <w:rsid w:val="001C49D6"/>
    <w:rsid w:val="001C4D1E"/>
    <w:rsid w:val="001C4D3E"/>
    <w:rsid w:val="001C4F37"/>
    <w:rsid w:val="001C54F3"/>
    <w:rsid w:val="001C5DBB"/>
    <w:rsid w:val="001C7D46"/>
    <w:rsid w:val="001D0890"/>
    <w:rsid w:val="001D09B2"/>
    <w:rsid w:val="001D10A0"/>
    <w:rsid w:val="001D1324"/>
    <w:rsid w:val="001D20EA"/>
    <w:rsid w:val="001D380F"/>
    <w:rsid w:val="001D4BD1"/>
    <w:rsid w:val="001D5C78"/>
    <w:rsid w:val="001D62A2"/>
    <w:rsid w:val="001D6804"/>
    <w:rsid w:val="001D74D2"/>
    <w:rsid w:val="001E09CD"/>
    <w:rsid w:val="001E1152"/>
    <w:rsid w:val="001E12E3"/>
    <w:rsid w:val="001E221F"/>
    <w:rsid w:val="001E2CF5"/>
    <w:rsid w:val="001E39F3"/>
    <w:rsid w:val="001E4938"/>
    <w:rsid w:val="001E514A"/>
    <w:rsid w:val="001E51BC"/>
    <w:rsid w:val="001E52B5"/>
    <w:rsid w:val="001E59F9"/>
    <w:rsid w:val="001E6D4A"/>
    <w:rsid w:val="001E786E"/>
    <w:rsid w:val="001E7F1A"/>
    <w:rsid w:val="001F02AC"/>
    <w:rsid w:val="001F1194"/>
    <w:rsid w:val="001F240F"/>
    <w:rsid w:val="001F3979"/>
    <w:rsid w:val="001F3A0B"/>
    <w:rsid w:val="001F4CE9"/>
    <w:rsid w:val="001F50AA"/>
    <w:rsid w:val="001F5416"/>
    <w:rsid w:val="001F5B82"/>
    <w:rsid w:val="001F5BF9"/>
    <w:rsid w:val="001F6769"/>
    <w:rsid w:val="001F7513"/>
    <w:rsid w:val="001F78DF"/>
    <w:rsid w:val="00200F02"/>
    <w:rsid w:val="002012D2"/>
    <w:rsid w:val="00201739"/>
    <w:rsid w:val="00202D64"/>
    <w:rsid w:val="00207772"/>
    <w:rsid w:val="00210654"/>
    <w:rsid w:val="002111CB"/>
    <w:rsid w:val="00211E8C"/>
    <w:rsid w:val="002128F3"/>
    <w:rsid w:val="00212B1F"/>
    <w:rsid w:val="002130D0"/>
    <w:rsid w:val="00214996"/>
    <w:rsid w:val="002168C0"/>
    <w:rsid w:val="0021762D"/>
    <w:rsid w:val="00217C54"/>
    <w:rsid w:val="0022090D"/>
    <w:rsid w:val="00220BA6"/>
    <w:rsid w:val="00221C8E"/>
    <w:rsid w:val="00222423"/>
    <w:rsid w:val="00225AF6"/>
    <w:rsid w:val="00225D9A"/>
    <w:rsid w:val="002266A9"/>
    <w:rsid w:val="00226866"/>
    <w:rsid w:val="00226E64"/>
    <w:rsid w:val="002273F6"/>
    <w:rsid w:val="0022771D"/>
    <w:rsid w:val="002277C5"/>
    <w:rsid w:val="002305DF"/>
    <w:rsid w:val="00231600"/>
    <w:rsid w:val="00231934"/>
    <w:rsid w:val="00232973"/>
    <w:rsid w:val="002349E0"/>
    <w:rsid w:val="00234F79"/>
    <w:rsid w:val="00235C4A"/>
    <w:rsid w:val="002377D5"/>
    <w:rsid w:val="00240139"/>
    <w:rsid w:val="00240A70"/>
    <w:rsid w:val="00240C1B"/>
    <w:rsid w:val="00242355"/>
    <w:rsid w:val="002425CE"/>
    <w:rsid w:val="0024362B"/>
    <w:rsid w:val="00243F82"/>
    <w:rsid w:val="002449A6"/>
    <w:rsid w:val="002450E4"/>
    <w:rsid w:val="002453F6"/>
    <w:rsid w:val="00246FAC"/>
    <w:rsid w:val="00247297"/>
    <w:rsid w:val="002475A8"/>
    <w:rsid w:val="00247704"/>
    <w:rsid w:val="00247C0F"/>
    <w:rsid w:val="00247CFE"/>
    <w:rsid w:val="002510C6"/>
    <w:rsid w:val="002524DB"/>
    <w:rsid w:val="002527A3"/>
    <w:rsid w:val="00252990"/>
    <w:rsid w:val="00253463"/>
    <w:rsid w:val="00253D37"/>
    <w:rsid w:val="00253F3C"/>
    <w:rsid w:val="002542A6"/>
    <w:rsid w:val="00254506"/>
    <w:rsid w:val="00254D30"/>
    <w:rsid w:val="00254F2F"/>
    <w:rsid w:val="002561E3"/>
    <w:rsid w:val="00256239"/>
    <w:rsid w:val="00256C1B"/>
    <w:rsid w:val="00256D57"/>
    <w:rsid w:val="00256D66"/>
    <w:rsid w:val="00257563"/>
    <w:rsid w:val="00257C3E"/>
    <w:rsid w:val="00260969"/>
    <w:rsid w:val="00261519"/>
    <w:rsid w:val="00261BDF"/>
    <w:rsid w:val="00262529"/>
    <w:rsid w:val="00262CD0"/>
    <w:rsid w:val="00262D32"/>
    <w:rsid w:val="00263F41"/>
    <w:rsid w:val="00263F8B"/>
    <w:rsid w:val="00264106"/>
    <w:rsid w:val="002653E0"/>
    <w:rsid w:val="00266246"/>
    <w:rsid w:val="00266EE2"/>
    <w:rsid w:val="00270A93"/>
    <w:rsid w:val="0027105E"/>
    <w:rsid w:val="00271639"/>
    <w:rsid w:val="002731C9"/>
    <w:rsid w:val="0027498D"/>
    <w:rsid w:val="00275A45"/>
    <w:rsid w:val="0027634D"/>
    <w:rsid w:val="00280269"/>
    <w:rsid w:val="00280613"/>
    <w:rsid w:val="00280FAA"/>
    <w:rsid w:val="0028103C"/>
    <w:rsid w:val="00281F26"/>
    <w:rsid w:val="0028268A"/>
    <w:rsid w:val="00282B0E"/>
    <w:rsid w:val="00282DD3"/>
    <w:rsid w:val="00283771"/>
    <w:rsid w:val="00283911"/>
    <w:rsid w:val="00283C25"/>
    <w:rsid w:val="002850E5"/>
    <w:rsid w:val="00286013"/>
    <w:rsid w:val="002874FF"/>
    <w:rsid w:val="00287F92"/>
    <w:rsid w:val="00290214"/>
    <w:rsid w:val="0029026B"/>
    <w:rsid w:val="00291646"/>
    <w:rsid w:val="00292451"/>
    <w:rsid w:val="00293887"/>
    <w:rsid w:val="00293CD6"/>
    <w:rsid w:val="00293D2E"/>
    <w:rsid w:val="00293E18"/>
    <w:rsid w:val="0029432F"/>
    <w:rsid w:val="00294B23"/>
    <w:rsid w:val="00294FC5"/>
    <w:rsid w:val="00295F0C"/>
    <w:rsid w:val="00296467"/>
    <w:rsid w:val="0029647B"/>
    <w:rsid w:val="00296926"/>
    <w:rsid w:val="00296BF9"/>
    <w:rsid w:val="0029719B"/>
    <w:rsid w:val="002A0758"/>
    <w:rsid w:val="002A0959"/>
    <w:rsid w:val="002A0977"/>
    <w:rsid w:val="002A19C1"/>
    <w:rsid w:val="002A1C59"/>
    <w:rsid w:val="002A2647"/>
    <w:rsid w:val="002A2B96"/>
    <w:rsid w:val="002A2E42"/>
    <w:rsid w:val="002A4240"/>
    <w:rsid w:val="002A4B45"/>
    <w:rsid w:val="002A4F09"/>
    <w:rsid w:val="002A5437"/>
    <w:rsid w:val="002A61DE"/>
    <w:rsid w:val="002A6C36"/>
    <w:rsid w:val="002A6E59"/>
    <w:rsid w:val="002A71C5"/>
    <w:rsid w:val="002A743B"/>
    <w:rsid w:val="002A75C4"/>
    <w:rsid w:val="002A7CD8"/>
    <w:rsid w:val="002B08B8"/>
    <w:rsid w:val="002B0F9F"/>
    <w:rsid w:val="002B11ED"/>
    <w:rsid w:val="002B18B2"/>
    <w:rsid w:val="002B2174"/>
    <w:rsid w:val="002B2587"/>
    <w:rsid w:val="002B27E9"/>
    <w:rsid w:val="002B28AD"/>
    <w:rsid w:val="002B3863"/>
    <w:rsid w:val="002B3A9E"/>
    <w:rsid w:val="002B3EA3"/>
    <w:rsid w:val="002B44ED"/>
    <w:rsid w:val="002B4E7F"/>
    <w:rsid w:val="002B5087"/>
    <w:rsid w:val="002B524D"/>
    <w:rsid w:val="002B538B"/>
    <w:rsid w:val="002B5719"/>
    <w:rsid w:val="002B59F8"/>
    <w:rsid w:val="002B6AC8"/>
    <w:rsid w:val="002B7C71"/>
    <w:rsid w:val="002C06E7"/>
    <w:rsid w:val="002C14E8"/>
    <w:rsid w:val="002C2235"/>
    <w:rsid w:val="002C25EB"/>
    <w:rsid w:val="002C30D8"/>
    <w:rsid w:val="002C4103"/>
    <w:rsid w:val="002C53EB"/>
    <w:rsid w:val="002C567B"/>
    <w:rsid w:val="002C5E4C"/>
    <w:rsid w:val="002C7037"/>
    <w:rsid w:val="002C769F"/>
    <w:rsid w:val="002C78D2"/>
    <w:rsid w:val="002C7D7E"/>
    <w:rsid w:val="002D1531"/>
    <w:rsid w:val="002D48D9"/>
    <w:rsid w:val="002D49BB"/>
    <w:rsid w:val="002D4C7D"/>
    <w:rsid w:val="002D55EE"/>
    <w:rsid w:val="002D5EFE"/>
    <w:rsid w:val="002D6AC0"/>
    <w:rsid w:val="002E00E6"/>
    <w:rsid w:val="002E01E8"/>
    <w:rsid w:val="002E0DB8"/>
    <w:rsid w:val="002E0E01"/>
    <w:rsid w:val="002E2540"/>
    <w:rsid w:val="002E291E"/>
    <w:rsid w:val="002E34E4"/>
    <w:rsid w:val="002E35CB"/>
    <w:rsid w:val="002E3BF9"/>
    <w:rsid w:val="002E4892"/>
    <w:rsid w:val="002E4C56"/>
    <w:rsid w:val="002E5D7C"/>
    <w:rsid w:val="002E6C5D"/>
    <w:rsid w:val="002E7AEC"/>
    <w:rsid w:val="002F029A"/>
    <w:rsid w:val="002F05B0"/>
    <w:rsid w:val="002F116A"/>
    <w:rsid w:val="002F2719"/>
    <w:rsid w:val="002F2792"/>
    <w:rsid w:val="002F283C"/>
    <w:rsid w:val="002F3F52"/>
    <w:rsid w:val="002F485B"/>
    <w:rsid w:val="002F76CB"/>
    <w:rsid w:val="002F7968"/>
    <w:rsid w:val="003005CC"/>
    <w:rsid w:val="00300B75"/>
    <w:rsid w:val="00302C39"/>
    <w:rsid w:val="00302C5C"/>
    <w:rsid w:val="00302D6E"/>
    <w:rsid w:val="003051F8"/>
    <w:rsid w:val="003054B6"/>
    <w:rsid w:val="00305779"/>
    <w:rsid w:val="003100DA"/>
    <w:rsid w:val="00310827"/>
    <w:rsid w:val="00311BFE"/>
    <w:rsid w:val="0031206E"/>
    <w:rsid w:val="00312603"/>
    <w:rsid w:val="00313724"/>
    <w:rsid w:val="00313880"/>
    <w:rsid w:val="00313C14"/>
    <w:rsid w:val="00313D43"/>
    <w:rsid w:val="0031533B"/>
    <w:rsid w:val="003157B8"/>
    <w:rsid w:val="003164F3"/>
    <w:rsid w:val="0031663C"/>
    <w:rsid w:val="00316A1B"/>
    <w:rsid w:val="00316F62"/>
    <w:rsid w:val="00317886"/>
    <w:rsid w:val="0032007E"/>
    <w:rsid w:val="003201FC"/>
    <w:rsid w:val="003207DC"/>
    <w:rsid w:val="00320A2A"/>
    <w:rsid w:val="003214AB"/>
    <w:rsid w:val="00321CB1"/>
    <w:rsid w:val="00322BDF"/>
    <w:rsid w:val="003233EE"/>
    <w:rsid w:val="00323D10"/>
    <w:rsid w:val="00324595"/>
    <w:rsid w:val="00325939"/>
    <w:rsid w:val="00327914"/>
    <w:rsid w:val="003279A0"/>
    <w:rsid w:val="003303BB"/>
    <w:rsid w:val="0033056E"/>
    <w:rsid w:val="00330B02"/>
    <w:rsid w:val="00330C9A"/>
    <w:rsid w:val="00330D17"/>
    <w:rsid w:val="00330E5D"/>
    <w:rsid w:val="003314FD"/>
    <w:rsid w:val="00331C9E"/>
    <w:rsid w:val="00333E85"/>
    <w:rsid w:val="00334DF5"/>
    <w:rsid w:val="00336BC4"/>
    <w:rsid w:val="003374DE"/>
    <w:rsid w:val="00337834"/>
    <w:rsid w:val="00337958"/>
    <w:rsid w:val="00337C31"/>
    <w:rsid w:val="0034106B"/>
    <w:rsid w:val="003421F1"/>
    <w:rsid w:val="00342666"/>
    <w:rsid w:val="00342D2D"/>
    <w:rsid w:val="0034458A"/>
    <w:rsid w:val="00345269"/>
    <w:rsid w:val="0034556E"/>
    <w:rsid w:val="003467DE"/>
    <w:rsid w:val="0034751C"/>
    <w:rsid w:val="00347B18"/>
    <w:rsid w:val="00350575"/>
    <w:rsid w:val="003508C4"/>
    <w:rsid w:val="00351030"/>
    <w:rsid w:val="0035149E"/>
    <w:rsid w:val="00352739"/>
    <w:rsid w:val="0035279B"/>
    <w:rsid w:val="00352C10"/>
    <w:rsid w:val="0035375F"/>
    <w:rsid w:val="003539C1"/>
    <w:rsid w:val="00354117"/>
    <w:rsid w:val="00355C30"/>
    <w:rsid w:val="00355ED2"/>
    <w:rsid w:val="003564CD"/>
    <w:rsid w:val="00356795"/>
    <w:rsid w:val="00356D58"/>
    <w:rsid w:val="00356EB8"/>
    <w:rsid w:val="00357F6C"/>
    <w:rsid w:val="00362397"/>
    <w:rsid w:val="003625F4"/>
    <w:rsid w:val="00363266"/>
    <w:rsid w:val="003634F4"/>
    <w:rsid w:val="00363BFF"/>
    <w:rsid w:val="003644AA"/>
    <w:rsid w:val="00365BF5"/>
    <w:rsid w:val="003666E3"/>
    <w:rsid w:val="00366EFE"/>
    <w:rsid w:val="003671BF"/>
    <w:rsid w:val="00367442"/>
    <w:rsid w:val="00371BFE"/>
    <w:rsid w:val="00374FCA"/>
    <w:rsid w:val="0037500F"/>
    <w:rsid w:val="00375418"/>
    <w:rsid w:val="003762B2"/>
    <w:rsid w:val="00376D19"/>
    <w:rsid w:val="0037752C"/>
    <w:rsid w:val="003809B0"/>
    <w:rsid w:val="0038109B"/>
    <w:rsid w:val="003812D7"/>
    <w:rsid w:val="00381456"/>
    <w:rsid w:val="00381AB4"/>
    <w:rsid w:val="00381CAB"/>
    <w:rsid w:val="00383125"/>
    <w:rsid w:val="003834E3"/>
    <w:rsid w:val="00383D43"/>
    <w:rsid w:val="00385782"/>
    <w:rsid w:val="003862F7"/>
    <w:rsid w:val="0038643E"/>
    <w:rsid w:val="0038752A"/>
    <w:rsid w:val="003878A3"/>
    <w:rsid w:val="00391977"/>
    <w:rsid w:val="00391A33"/>
    <w:rsid w:val="0039220F"/>
    <w:rsid w:val="00392E60"/>
    <w:rsid w:val="00393971"/>
    <w:rsid w:val="00393ECF"/>
    <w:rsid w:val="003940D9"/>
    <w:rsid w:val="00395598"/>
    <w:rsid w:val="00395B35"/>
    <w:rsid w:val="00395D74"/>
    <w:rsid w:val="00397051"/>
    <w:rsid w:val="003A00BC"/>
    <w:rsid w:val="003A0197"/>
    <w:rsid w:val="003A078E"/>
    <w:rsid w:val="003A0F05"/>
    <w:rsid w:val="003A13E8"/>
    <w:rsid w:val="003A1EA5"/>
    <w:rsid w:val="003A22B3"/>
    <w:rsid w:val="003A2377"/>
    <w:rsid w:val="003A23E8"/>
    <w:rsid w:val="003A264A"/>
    <w:rsid w:val="003A2820"/>
    <w:rsid w:val="003A40CD"/>
    <w:rsid w:val="003A41BE"/>
    <w:rsid w:val="003A5C64"/>
    <w:rsid w:val="003A5DFF"/>
    <w:rsid w:val="003A6149"/>
    <w:rsid w:val="003B4B05"/>
    <w:rsid w:val="003B4DE3"/>
    <w:rsid w:val="003B637E"/>
    <w:rsid w:val="003B67FD"/>
    <w:rsid w:val="003B7D0D"/>
    <w:rsid w:val="003C106F"/>
    <w:rsid w:val="003C1280"/>
    <w:rsid w:val="003C1A6D"/>
    <w:rsid w:val="003C2445"/>
    <w:rsid w:val="003C2AA0"/>
    <w:rsid w:val="003C2E91"/>
    <w:rsid w:val="003C3C5C"/>
    <w:rsid w:val="003C4552"/>
    <w:rsid w:val="003C5E1E"/>
    <w:rsid w:val="003C6015"/>
    <w:rsid w:val="003C6E00"/>
    <w:rsid w:val="003C7062"/>
    <w:rsid w:val="003C748B"/>
    <w:rsid w:val="003C7F02"/>
    <w:rsid w:val="003C7F0A"/>
    <w:rsid w:val="003D0FD4"/>
    <w:rsid w:val="003D10FC"/>
    <w:rsid w:val="003D1315"/>
    <w:rsid w:val="003D154C"/>
    <w:rsid w:val="003D1655"/>
    <w:rsid w:val="003D169B"/>
    <w:rsid w:val="003D18A9"/>
    <w:rsid w:val="003D1EE9"/>
    <w:rsid w:val="003D1F45"/>
    <w:rsid w:val="003D2620"/>
    <w:rsid w:val="003D2851"/>
    <w:rsid w:val="003D2D5F"/>
    <w:rsid w:val="003D45FC"/>
    <w:rsid w:val="003D5002"/>
    <w:rsid w:val="003D5725"/>
    <w:rsid w:val="003D72C0"/>
    <w:rsid w:val="003E04D4"/>
    <w:rsid w:val="003E1F5E"/>
    <w:rsid w:val="003E29BC"/>
    <w:rsid w:val="003E2B6D"/>
    <w:rsid w:val="003E2BF0"/>
    <w:rsid w:val="003E4B56"/>
    <w:rsid w:val="003E721D"/>
    <w:rsid w:val="003F06E2"/>
    <w:rsid w:val="003F141A"/>
    <w:rsid w:val="003F288C"/>
    <w:rsid w:val="003F30FB"/>
    <w:rsid w:val="003F422D"/>
    <w:rsid w:val="003F4255"/>
    <w:rsid w:val="003F4DEE"/>
    <w:rsid w:val="003F7A00"/>
    <w:rsid w:val="00401118"/>
    <w:rsid w:val="0040171F"/>
    <w:rsid w:val="00401C99"/>
    <w:rsid w:val="00401DF4"/>
    <w:rsid w:val="004026A1"/>
    <w:rsid w:val="00402AB3"/>
    <w:rsid w:val="0040302B"/>
    <w:rsid w:val="00404169"/>
    <w:rsid w:val="004042C7"/>
    <w:rsid w:val="00404348"/>
    <w:rsid w:val="00404DFA"/>
    <w:rsid w:val="00405309"/>
    <w:rsid w:val="00407463"/>
    <w:rsid w:val="00407A5C"/>
    <w:rsid w:val="00411B7A"/>
    <w:rsid w:val="00411EA6"/>
    <w:rsid w:val="00412840"/>
    <w:rsid w:val="00413128"/>
    <w:rsid w:val="00415011"/>
    <w:rsid w:val="00415186"/>
    <w:rsid w:val="00420861"/>
    <w:rsid w:val="00420D8F"/>
    <w:rsid w:val="00421A62"/>
    <w:rsid w:val="00421DC4"/>
    <w:rsid w:val="00421DE1"/>
    <w:rsid w:val="004224D5"/>
    <w:rsid w:val="004237D4"/>
    <w:rsid w:val="00423B34"/>
    <w:rsid w:val="00424140"/>
    <w:rsid w:val="004245C0"/>
    <w:rsid w:val="004255FB"/>
    <w:rsid w:val="00425AEB"/>
    <w:rsid w:val="00425C26"/>
    <w:rsid w:val="004269C9"/>
    <w:rsid w:val="00427E8E"/>
    <w:rsid w:val="0043133E"/>
    <w:rsid w:val="00431903"/>
    <w:rsid w:val="00431B17"/>
    <w:rsid w:val="00432A91"/>
    <w:rsid w:val="004331C4"/>
    <w:rsid w:val="00433BE0"/>
    <w:rsid w:val="0043524D"/>
    <w:rsid w:val="004364D3"/>
    <w:rsid w:val="00436AC4"/>
    <w:rsid w:val="00436E0F"/>
    <w:rsid w:val="004371B7"/>
    <w:rsid w:val="00437AED"/>
    <w:rsid w:val="0044063D"/>
    <w:rsid w:val="004407F1"/>
    <w:rsid w:val="004428AD"/>
    <w:rsid w:val="004431F6"/>
    <w:rsid w:val="00443A91"/>
    <w:rsid w:val="004454E3"/>
    <w:rsid w:val="00445A6C"/>
    <w:rsid w:val="00445C6C"/>
    <w:rsid w:val="004470FD"/>
    <w:rsid w:val="0045092F"/>
    <w:rsid w:val="00450A57"/>
    <w:rsid w:val="004518B1"/>
    <w:rsid w:val="004522B7"/>
    <w:rsid w:val="00452EC7"/>
    <w:rsid w:val="004530C5"/>
    <w:rsid w:val="00453104"/>
    <w:rsid w:val="0045342F"/>
    <w:rsid w:val="004539A9"/>
    <w:rsid w:val="00453C09"/>
    <w:rsid w:val="0045415D"/>
    <w:rsid w:val="00454409"/>
    <w:rsid w:val="004556D9"/>
    <w:rsid w:val="00455B54"/>
    <w:rsid w:val="00455EC8"/>
    <w:rsid w:val="00456ED3"/>
    <w:rsid w:val="0046008D"/>
    <w:rsid w:val="00460DD8"/>
    <w:rsid w:val="0046224F"/>
    <w:rsid w:val="004636DE"/>
    <w:rsid w:val="00463972"/>
    <w:rsid w:val="00464947"/>
    <w:rsid w:val="00464C10"/>
    <w:rsid w:val="00465002"/>
    <w:rsid w:val="00465BC3"/>
    <w:rsid w:val="00466DD0"/>
    <w:rsid w:val="00471914"/>
    <w:rsid w:val="0047382F"/>
    <w:rsid w:val="00474848"/>
    <w:rsid w:val="00474B03"/>
    <w:rsid w:val="0047590B"/>
    <w:rsid w:val="0048077D"/>
    <w:rsid w:val="004807DE"/>
    <w:rsid w:val="00480F92"/>
    <w:rsid w:val="00482F11"/>
    <w:rsid w:val="00483378"/>
    <w:rsid w:val="00483C9E"/>
    <w:rsid w:val="0048449E"/>
    <w:rsid w:val="00484E83"/>
    <w:rsid w:val="0048508D"/>
    <w:rsid w:val="004851DD"/>
    <w:rsid w:val="00485202"/>
    <w:rsid w:val="00485265"/>
    <w:rsid w:val="00486440"/>
    <w:rsid w:val="004871F7"/>
    <w:rsid w:val="0048726E"/>
    <w:rsid w:val="004872A4"/>
    <w:rsid w:val="00490F00"/>
    <w:rsid w:val="004926EB"/>
    <w:rsid w:val="004929AE"/>
    <w:rsid w:val="00493D08"/>
    <w:rsid w:val="00493E5C"/>
    <w:rsid w:val="004940C8"/>
    <w:rsid w:val="0049452D"/>
    <w:rsid w:val="00495527"/>
    <w:rsid w:val="004969FC"/>
    <w:rsid w:val="004977ED"/>
    <w:rsid w:val="00497B94"/>
    <w:rsid w:val="004A0499"/>
    <w:rsid w:val="004A0864"/>
    <w:rsid w:val="004A0F14"/>
    <w:rsid w:val="004A1327"/>
    <w:rsid w:val="004A1349"/>
    <w:rsid w:val="004A1BF1"/>
    <w:rsid w:val="004A1D75"/>
    <w:rsid w:val="004A2CAD"/>
    <w:rsid w:val="004A2F07"/>
    <w:rsid w:val="004A3121"/>
    <w:rsid w:val="004A3D89"/>
    <w:rsid w:val="004A43D9"/>
    <w:rsid w:val="004A44E9"/>
    <w:rsid w:val="004A482D"/>
    <w:rsid w:val="004A4837"/>
    <w:rsid w:val="004A4C05"/>
    <w:rsid w:val="004A5D80"/>
    <w:rsid w:val="004A5F6C"/>
    <w:rsid w:val="004A6684"/>
    <w:rsid w:val="004A7E16"/>
    <w:rsid w:val="004B0BEC"/>
    <w:rsid w:val="004B5914"/>
    <w:rsid w:val="004B6278"/>
    <w:rsid w:val="004B636F"/>
    <w:rsid w:val="004B6CA9"/>
    <w:rsid w:val="004B7DE4"/>
    <w:rsid w:val="004C06D9"/>
    <w:rsid w:val="004C0DCE"/>
    <w:rsid w:val="004C25A8"/>
    <w:rsid w:val="004C2D9F"/>
    <w:rsid w:val="004C3899"/>
    <w:rsid w:val="004C50BA"/>
    <w:rsid w:val="004C61F4"/>
    <w:rsid w:val="004C61F6"/>
    <w:rsid w:val="004C70E3"/>
    <w:rsid w:val="004C75CF"/>
    <w:rsid w:val="004C7BF0"/>
    <w:rsid w:val="004C7DF7"/>
    <w:rsid w:val="004D0318"/>
    <w:rsid w:val="004D0648"/>
    <w:rsid w:val="004D0FA0"/>
    <w:rsid w:val="004D1044"/>
    <w:rsid w:val="004D2511"/>
    <w:rsid w:val="004D2BA2"/>
    <w:rsid w:val="004D3013"/>
    <w:rsid w:val="004D35E0"/>
    <w:rsid w:val="004D3AB9"/>
    <w:rsid w:val="004D48C3"/>
    <w:rsid w:val="004D4F6B"/>
    <w:rsid w:val="004D52CE"/>
    <w:rsid w:val="004D6372"/>
    <w:rsid w:val="004D6721"/>
    <w:rsid w:val="004D738B"/>
    <w:rsid w:val="004D7653"/>
    <w:rsid w:val="004E0E1B"/>
    <w:rsid w:val="004E1333"/>
    <w:rsid w:val="004E1832"/>
    <w:rsid w:val="004E1E2E"/>
    <w:rsid w:val="004E3353"/>
    <w:rsid w:val="004E3E1B"/>
    <w:rsid w:val="004E47CD"/>
    <w:rsid w:val="004E4959"/>
    <w:rsid w:val="004E4B83"/>
    <w:rsid w:val="004E4BEF"/>
    <w:rsid w:val="004E4F31"/>
    <w:rsid w:val="004E6323"/>
    <w:rsid w:val="004E66AB"/>
    <w:rsid w:val="004E6772"/>
    <w:rsid w:val="004F0ABC"/>
    <w:rsid w:val="004F6FF2"/>
    <w:rsid w:val="00501B3A"/>
    <w:rsid w:val="00502435"/>
    <w:rsid w:val="00502635"/>
    <w:rsid w:val="005026BA"/>
    <w:rsid w:val="005027AB"/>
    <w:rsid w:val="00502EAF"/>
    <w:rsid w:val="00502FBD"/>
    <w:rsid w:val="0050319F"/>
    <w:rsid w:val="00503330"/>
    <w:rsid w:val="00503482"/>
    <w:rsid w:val="00503C4B"/>
    <w:rsid w:val="00505566"/>
    <w:rsid w:val="00506845"/>
    <w:rsid w:val="005102E7"/>
    <w:rsid w:val="005108D2"/>
    <w:rsid w:val="00510A37"/>
    <w:rsid w:val="00511726"/>
    <w:rsid w:val="00513631"/>
    <w:rsid w:val="00513771"/>
    <w:rsid w:val="00514D03"/>
    <w:rsid w:val="00514E4E"/>
    <w:rsid w:val="00516136"/>
    <w:rsid w:val="0051734A"/>
    <w:rsid w:val="00517555"/>
    <w:rsid w:val="00517610"/>
    <w:rsid w:val="005206A0"/>
    <w:rsid w:val="00520AB8"/>
    <w:rsid w:val="00520F52"/>
    <w:rsid w:val="0052125D"/>
    <w:rsid w:val="00521DAF"/>
    <w:rsid w:val="00521E88"/>
    <w:rsid w:val="00521FC0"/>
    <w:rsid w:val="0052352F"/>
    <w:rsid w:val="00523D4A"/>
    <w:rsid w:val="005240A0"/>
    <w:rsid w:val="00524A40"/>
    <w:rsid w:val="00525038"/>
    <w:rsid w:val="005251CB"/>
    <w:rsid w:val="00525413"/>
    <w:rsid w:val="00527901"/>
    <w:rsid w:val="00530307"/>
    <w:rsid w:val="00530956"/>
    <w:rsid w:val="00530B17"/>
    <w:rsid w:val="00536798"/>
    <w:rsid w:val="00536EC8"/>
    <w:rsid w:val="00541008"/>
    <w:rsid w:val="0054130A"/>
    <w:rsid w:val="0054182A"/>
    <w:rsid w:val="00542DD5"/>
    <w:rsid w:val="00542F63"/>
    <w:rsid w:val="0054339F"/>
    <w:rsid w:val="005438C0"/>
    <w:rsid w:val="00543F6C"/>
    <w:rsid w:val="005446A3"/>
    <w:rsid w:val="00544822"/>
    <w:rsid w:val="00544A3F"/>
    <w:rsid w:val="00544F9D"/>
    <w:rsid w:val="0054597D"/>
    <w:rsid w:val="00546A9A"/>
    <w:rsid w:val="00546F49"/>
    <w:rsid w:val="00547C1E"/>
    <w:rsid w:val="00550362"/>
    <w:rsid w:val="00550772"/>
    <w:rsid w:val="00550B6C"/>
    <w:rsid w:val="005520B1"/>
    <w:rsid w:val="0055267D"/>
    <w:rsid w:val="005528C9"/>
    <w:rsid w:val="00552C35"/>
    <w:rsid w:val="005532AC"/>
    <w:rsid w:val="005536FD"/>
    <w:rsid w:val="00553F1B"/>
    <w:rsid w:val="00556F3C"/>
    <w:rsid w:val="00557D19"/>
    <w:rsid w:val="0056026A"/>
    <w:rsid w:val="00560E76"/>
    <w:rsid w:val="00561C2D"/>
    <w:rsid w:val="00561E43"/>
    <w:rsid w:val="0056241E"/>
    <w:rsid w:val="0056311D"/>
    <w:rsid w:val="005636F3"/>
    <w:rsid w:val="0056378E"/>
    <w:rsid w:val="00566E3D"/>
    <w:rsid w:val="00566E61"/>
    <w:rsid w:val="005671CC"/>
    <w:rsid w:val="00570326"/>
    <w:rsid w:val="005704AA"/>
    <w:rsid w:val="00571881"/>
    <w:rsid w:val="00571D70"/>
    <w:rsid w:val="00571F0F"/>
    <w:rsid w:val="005723C9"/>
    <w:rsid w:val="005729A2"/>
    <w:rsid w:val="00572C0D"/>
    <w:rsid w:val="00573982"/>
    <w:rsid w:val="00574B41"/>
    <w:rsid w:val="005754BA"/>
    <w:rsid w:val="00575A8F"/>
    <w:rsid w:val="005774C9"/>
    <w:rsid w:val="005774F3"/>
    <w:rsid w:val="005808AC"/>
    <w:rsid w:val="005821DA"/>
    <w:rsid w:val="00582E32"/>
    <w:rsid w:val="005834F6"/>
    <w:rsid w:val="0058392B"/>
    <w:rsid w:val="00583E6E"/>
    <w:rsid w:val="005845D4"/>
    <w:rsid w:val="00584BD6"/>
    <w:rsid w:val="00585B5C"/>
    <w:rsid w:val="00586868"/>
    <w:rsid w:val="005870F6"/>
    <w:rsid w:val="00587CC6"/>
    <w:rsid w:val="00591571"/>
    <w:rsid w:val="005934F4"/>
    <w:rsid w:val="00594A66"/>
    <w:rsid w:val="00594BBE"/>
    <w:rsid w:val="00595C57"/>
    <w:rsid w:val="00595E5B"/>
    <w:rsid w:val="00596B9D"/>
    <w:rsid w:val="00597F87"/>
    <w:rsid w:val="005A00A6"/>
    <w:rsid w:val="005A04D3"/>
    <w:rsid w:val="005A161A"/>
    <w:rsid w:val="005A1A6B"/>
    <w:rsid w:val="005A1DA3"/>
    <w:rsid w:val="005A269F"/>
    <w:rsid w:val="005A2905"/>
    <w:rsid w:val="005A297B"/>
    <w:rsid w:val="005A2EF0"/>
    <w:rsid w:val="005A3596"/>
    <w:rsid w:val="005A3819"/>
    <w:rsid w:val="005A3C25"/>
    <w:rsid w:val="005A3D5B"/>
    <w:rsid w:val="005A42BA"/>
    <w:rsid w:val="005A5354"/>
    <w:rsid w:val="005A6B64"/>
    <w:rsid w:val="005A708A"/>
    <w:rsid w:val="005A7B27"/>
    <w:rsid w:val="005A7DEB"/>
    <w:rsid w:val="005A7F1E"/>
    <w:rsid w:val="005B072D"/>
    <w:rsid w:val="005B0D95"/>
    <w:rsid w:val="005B13CD"/>
    <w:rsid w:val="005B192B"/>
    <w:rsid w:val="005B1A0D"/>
    <w:rsid w:val="005B1C87"/>
    <w:rsid w:val="005B32CE"/>
    <w:rsid w:val="005B69C7"/>
    <w:rsid w:val="005B700B"/>
    <w:rsid w:val="005B7828"/>
    <w:rsid w:val="005C093B"/>
    <w:rsid w:val="005C0B9E"/>
    <w:rsid w:val="005C1143"/>
    <w:rsid w:val="005C1ADC"/>
    <w:rsid w:val="005C1C7F"/>
    <w:rsid w:val="005C2893"/>
    <w:rsid w:val="005C2C36"/>
    <w:rsid w:val="005C2D93"/>
    <w:rsid w:val="005C40C7"/>
    <w:rsid w:val="005C40FF"/>
    <w:rsid w:val="005C4626"/>
    <w:rsid w:val="005C4CAC"/>
    <w:rsid w:val="005C59BD"/>
    <w:rsid w:val="005C65B2"/>
    <w:rsid w:val="005D00D2"/>
    <w:rsid w:val="005D1438"/>
    <w:rsid w:val="005D2466"/>
    <w:rsid w:val="005D2D10"/>
    <w:rsid w:val="005D3CFF"/>
    <w:rsid w:val="005D49D5"/>
    <w:rsid w:val="005D4B42"/>
    <w:rsid w:val="005D5703"/>
    <w:rsid w:val="005D666A"/>
    <w:rsid w:val="005E0197"/>
    <w:rsid w:val="005E186B"/>
    <w:rsid w:val="005E2698"/>
    <w:rsid w:val="005E4449"/>
    <w:rsid w:val="005E4C38"/>
    <w:rsid w:val="005E51FD"/>
    <w:rsid w:val="005E6546"/>
    <w:rsid w:val="005E7011"/>
    <w:rsid w:val="005E70C7"/>
    <w:rsid w:val="005E72B4"/>
    <w:rsid w:val="005E76C5"/>
    <w:rsid w:val="005E78D3"/>
    <w:rsid w:val="005F044A"/>
    <w:rsid w:val="005F0808"/>
    <w:rsid w:val="005F27FE"/>
    <w:rsid w:val="005F2AA9"/>
    <w:rsid w:val="005F354D"/>
    <w:rsid w:val="005F3C00"/>
    <w:rsid w:val="005F5078"/>
    <w:rsid w:val="005F52C4"/>
    <w:rsid w:val="005F627D"/>
    <w:rsid w:val="005F6CFF"/>
    <w:rsid w:val="005F6D46"/>
    <w:rsid w:val="005F7103"/>
    <w:rsid w:val="005F760C"/>
    <w:rsid w:val="00600418"/>
    <w:rsid w:val="006013AD"/>
    <w:rsid w:val="00601436"/>
    <w:rsid w:val="00601682"/>
    <w:rsid w:val="00601BA1"/>
    <w:rsid w:val="00602AB7"/>
    <w:rsid w:val="006038C6"/>
    <w:rsid w:val="00603D80"/>
    <w:rsid w:val="00603F31"/>
    <w:rsid w:val="00604796"/>
    <w:rsid w:val="006073AD"/>
    <w:rsid w:val="0061020E"/>
    <w:rsid w:val="0061034D"/>
    <w:rsid w:val="00611B31"/>
    <w:rsid w:val="00612D69"/>
    <w:rsid w:val="0061318C"/>
    <w:rsid w:val="006148B7"/>
    <w:rsid w:val="00614F5C"/>
    <w:rsid w:val="006157F7"/>
    <w:rsid w:val="006166CB"/>
    <w:rsid w:val="00616C1E"/>
    <w:rsid w:val="00616F76"/>
    <w:rsid w:val="006174EC"/>
    <w:rsid w:val="00617E96"/>
    <w:rsid w:val="006202A6"/>
    <w:rsid w:val="00620908"/>
    <w:rsid w:val="006217AD"/>
    <w:rsid w:val="0062332B"/>
    <w:rsid w:val="00623991"/>
    <w:rsid w:val="00627BEA"/>
    <w:rsid w:val="00631174"/>
    <w:rsid w:val="006319ED"/>
    <w:rsid w:val="00631C31"/>
    <w:rsid w:val="006322AB"/>
    <w:rsid w:val="00632B7A"/>
    <w:rsid w:val="00633C4F"/>
    <w:rsid w:val="006347A5"/>
    <w:rsid w:val="00634C3B"/>
    <w:rsid w:val="00635D8C"/>
    <w:rsid w:val="00636377"/>
    <w:rsid w:val="0063650E"/>
    <w:rsid w:val="00636BAD"/>
    <w:rsid w:val="00637111"/>
    <w:rsid w:val="00640371"/>
    <w:rsid w:val="00640A83"/>
    <w:rsid w:val="006413B1"/>
    <w:rsid w:val="00641D2E"/>
    <w:rsid w:val="00641DAE"/>
    <w:rsid w:val="00642FAD"/>
    <w:rsid w:val="00643BD9"/>
    <w:rsid w:val="00643CFE"/>
    <w:rsid w:val="00645C65"/>
    <w:rsid w:val="00646569"/>
    <w:rsid w:val="006466F9"/>
    <w:rsid w:val="00646951"/>
    <w:rsid w:val="00646A82"/>
    <w:rsid w:val="00650285"/>
    <w:rsid w:val="00650426"/>
    <w:rsid w:val="0065086C"/>
    <w:rsid w:val="00651A11"/>
    <w:rsid w:val="00651AB2"/>
    <w:rsid w:val="00651B78"/>
    <w:rsid w:val="00653F31"/>
    <w:rsid w:val="006563E4"/>
    <w:rsid w:val="00656B24"/>
    <w:rsid w:val="00656E6C"/>
    <w:rsid w:val="00657475"/>
    <w:rsid w:val="00660194"/>
    <w:rsid w:val="0066071D"/>
    <w:rsid w:val="00661373"/>
    <w:rsid w:val="00661583"/>
    <w:rsid w:val="006625DD"/>
    <w:rsid w:val="006626FC"/>
    <w:rsid w:val="0066275D"/>
    <w:rsid w:val="0066279F"/>
    <w:rsid w:val="00662F3E"/>
    <w:rsid w:val="006635C9"/>
    <w:rsid w:val="006636BC"/>
    <w:rsid w:val="00664114"/>
    <w:rsid w:val="0066411F"/>
    <w:rsid w:val="0066432A"/>
    <w:rsid w:val="006646EB"/>
    <w:rsid w:val="00665383"/>
    <w:rsid w:val="00665A7D"/>
    <w:rsid w:val="00665A8F"/>
    <w:rsid w:val="00665D40"/>
    <w:rsid w:val="0066608F"/>
    <w:rsid w:val="00666A00"/>
    <w:rsid w:val="006670EA"/>
    <w:rsid w:val="0066783C"/>
    <w:rsid w:val="00667C7D"/>
    <w:rsid w:val="00672049"/>
    <w:rsid w:val="0067215C"/>
    <w:rsid w:val="00674397"/>
    <w:rsid w:val="00674EB1"/>
    <w:rsid w:val="00674F06"/>
    <w:rsid w:val="006755C8"/>
    <w:rsid w:val="006757B1"/>
    <w:rsid w:val="00675889"/>
    <w:rsid w:val="00676244"/>
    <w:rsid w:val="006771F0"/>
    <w:rsid w:val="006800FD"/>
    <w:rsid w:val="00680409"/>
    <w:rsid w:val="006808BB"/>
    <w:rsid w:val="00681AA7"/>
    <w:rsid w:val="00681FE6"/>
    <w:rsid w:val="00682DBD"/>
    <w:rsid w:val="006831A1"/>
    <w:rsid w:val="00683216"/>
    <w:rsid w:val="00683C5B"/>
    <w:rsid w:val="00685115"/>
    <w:rsid w:val="00686E80"/>
    <w:rsid w:val="0068735E"/>
    <w:rsid w:val="0068748F"/>
    <w:rsid w:val="00687DD9"/>
    <w:rsid w:val="00690574"/>
    <w:rsid w:val="006912E7"/>
    <w:rsid w:val="00691A15"/>
    <w:rsid w:val="00691F13"/>
    <w:rsid w:val="006924AE"/>
    <w:rsid w:val="00693520"/>
    <w:rsid w:val="0069378B"/>
    <w:rsid w:val="00693973"/>
    <w:rsid w:val="00693F7C"/>
    <w:rsid w:val="00694445"/>
    <w:rsid w:val="006944CA"/>
    <w:rsid w:val="00694DD4"/>
    <w:rsid w:val="006957EA"/>
    <w:rsid w:val="0069604C"/>
    <w:rsid w:val="0069634D"/>
    <w:rsid w:val="00696D9B"/>
    <w:rsid w:val="006972D4"/>
    <w:rsid w:val="006A00BE"/>
    <w:rsid w:val="006A05CC"/>
    <w:rsid w:val="006A069D"/>
    <w:rsid w:val="006A12FE"/>
    <w:rsid w:val="006A1C27"/>
    <w:rsid w:val="006A2565"/>
    <w:rsid w:val="006A2CA6"/>
    <w:rsid w:val="006A5064"/>
    <w:rsid w:val="006A59B7"/>
    <w:rsid w:val="006A63CE"/>
    <w:rsid w:val="006B01BB"/>
    <w:rsid w:val="006B23D1"/>
    <w:rsid w:val="006B398A"/>
    <w:rsid w:val="006B4472"/>
    <w:rsid w:val="006B6B3E"/>
    <w:rsid w:val="006B6C14"/>
    <w:rsid w:val="006B6E8A"/>
    <w:rsid w:val="006B725E"/>
    <w:rsid w:val="006C0351"/>
    <w:rsid w:val="006C0580"/>
    <w:rsid w:val="006C1174"/>
    <w:rsid w:val="006C19CE"/>
    <w:rsid w:val="006C2BE7"/>
    <w:rsid w:val="006C2EFF"/>
    <w:rsid w:val="006C31F6"/>
    <w:rsid w:val="006C3270"/>
    <w:rsid w:val="006C4718"/>
    <w:rsid w:val="006C7032"/>
    <w:rsid w:val="006C73F7"/>
    <w:rsid w:val="006D0E31"/>
    <w:rsid w:val="006D11B5"/>
    <w:rsid w:val="006D1FD6"/>
    <w:rsid w:val="006D23F7"/>
    <w:rsid w:val="006D266C"/>
    <w:rsid w:val="006D2947"/>
    <w:rsid w:val="006D3013"/>
    <w:rsid w:val="006D3702"/>
    <w:rsid w:val="006D371B"/>
    <w:rsid w:val="006D3F46"/>
    <w:rsid w:val="006D542C"/>
    <w:rsid w:val="006D662B"/>
    <w:rsid w:val="006D67EE"/>
    <w:rsid w:val="006D6A20"/>
    <w:rsid w:val="006D7284"/>
    <w:rsid w:val="006D7B84"/>
    <w:rsid w:val="006D7EBF"/>
    <w:rsid w:val="006E11F4"/>
    <w:rsid w:val="006E20ED"/>
    <w:rsid w:val="006E27C4"/>
    <w:rsid w:val="006E3429"/>
    <w:rsid w:val="006E37E6"/>
    <w:rsid w:val="006E51E4"/>
    <w:rsid w:val="006E5F83"/>
    <w:rsid w:val="006E7463"/>
    <w:rsid w:val="006E7757"/>
    <w:rsid w:val="006F1410"/>
    <w:rsid w:val="006F2B95"/>
    <w:rsid w:val="006F3001"/>
    <w:rsid w:val="006F4AC4"/>
    <w:rsid w:val="006F5E87"/>
    <w:rsid w:val="006F692C"/>
    <w:rsid w:val="006F6FC2"/>
    <w:rsid w:val="006F7060"/>
    <w:rsid w:val="006F7D31"/>
    <w:rsid w:val="006F7EBE"/>
    <w:rsid w:val="007024D6"/>
    <w:rsid w:val="007025A3"/>
    <w:rsid w:val="00703111"/>
    <w:rsid w:val="007037AC"/>
    <w:rsid w:val="00703916"/>
    <w:rsid w:val="00704379"/>
    <w:rsid w:val="00704F11"/>
    <w:rsid w:val="00704FEA"/>
    <w:rsid w:val="00705BA7"/>
    <w:rsid w:val="0070691B"/>
    <w:rsid w:val="007070C8"/>
    <w:rsid w:val="00707173"/>
    <w:rsid w:val="00707470"/>
    <w:rsid w:val="00707996"/>
    <w:rsid w:val="0071011F"/>
    <w:rsid w:val="007112BC"/>
    <w:rsid w:val="007112C9"/>
    <w:rsid w:val="00711558"/>
    <w:rsid w:val="00711F91"/>
    <w:rsid w:val="00712BC8"/>
    <w:rsid w:val="00713C9A"/>
    <w:rsid w:val="0071471E"/>
    <w:rsid w:val="007147A2"/>
    <w:rsid w:val="007153A9"/>
    <w:rsid w:val="00721326"/>
    <w:rsid w:val="00721961"/>
    <w:rsid w:val="007234D4"/>
    <w:rsid w:val="00723674"/>
    <w:rsid w:val="0072506C"/>
    <w:rsid w:val="0072583C"/>
    <w:rsid w:val="00726DD9"/>
    <w:rsid w:val="0073053A"/>
    <w:rsid w:val="007307A6"/>
    <w:rsid w:val="00731290"/>
    <w:rsid w:val="00732751"/>
    <w:rsid w:val="00732F7B"/>
    <w:rsid w:val="0073382E"/>
    <w:rsid w:val="00734795"/>
    <w:rsid w:val="00734F01"/>
    <w:rsid w:val="00735B17"/>
    <w:rsid w:val="00735CC6"/>
    <w:rsid w:val="00735CD7"/>
    <w:rsid w:val="00735EFC"/>
    <w:rsid w:val="00736473"/>
    <w:rsid w:val="0073708C"/>
    <w:rsid w:val="0074043F"/>
    <w:rsid w:val="007407E7"/>
    <w:rsid w:val="00741A16"/>
    <w:rsid w:val="007422B7"/>
    <w:rsid w:val="007451D1"/>
    <w:rsid w:val="0074547F"/>
    <w:rsid w:val="00745AF7"/>
    <w:rsid w:val="00746419"/>
    <w:rsid w:val="0074730A"/>
    <w:rsid w:val="0074756E"/>
    <w:rsid w:val="00747968"/>
    <w:rsid w:val="00750AA0"/>
    <w:rsid w:val="00751EED"/>
    <w:rsid w:val="007530D8"/>
    <w:rsid w:val="0075322D"/>
    <w:rsid w:val="00753522"/>
    <w:rsid w:val="007544E0"/>
    <w:rsid w:val="007546D0"/>
    <w:rsid w:val="00755E7A"/>
    <w:rsid w:val="007569FA"/>
    <w:rsid w:val="00756E57"/>
    <w:rsid w:val="00757607"/>
    <w:rsid w:val="00757608"/>
    <w:rsid w:val="0076038C"/>
    <w:rsid w:val="007627BD"/>
    <w:rsid w:val="00762C02"/>
    <w:rsid w:val="007632AB"/>
    <w:rsid w:val="007639DD"/>
    <w:rsid w:val="00763FBE"/>
    <w:rsid w:val="007646CE"/>
    <w:rsid w:val="00764989"/>
    <w:rsid w:val="00764C92"/>
    <w:rsid w:val="00765D5A"/>
    <w:rsid w:val="00766916"/>
    <w:rsid w:val="0076692F"/>
    <w:rsid w:val="00766D16"/>
    <w:rsid w:val="00766F6B"/>
    <w:rsid w:val="007675F1"/>
    <w:rsid w:val="00767DBB"/>
    <w:rsid w:val="007705B0"/>
    <w:rsid w:val="007711DD"/>
    <w:rsid w:val="00771931"/>
    <w:rsid w:val="00771CC9"/>
    <w:rsid w:val="007723C9"/>
    <w:rsid w:val="0077256D"/>
    <w:rsid w:val="00772805"/>
    <w:rsid w:val="00773D6E"/>
    <w:rsid w:val="00773D86"/>
    <w:rsid w:val="00774DDF"/>
    <w:rsid w:val="00776434"/>
    <w:rsid w:val="0077701C"/>
    <w:rsid w:val="00777E56"/>
    <w:rsid w:val="007826FF"/>
    <w:rsid w:val="00782C82"/>
    <w:rsid w:val="0078422F"/>
    <w:rsid w:val="0078484B"/>
    <w:rsid w:val="007852B9"/>
    <w:rsid w:val="00786262"/>
    <w:rsid w:val="0078656B"/>
    <w:rsid w:val="00786B82"/>
    <w:rsid w:val="007871EC"/>
    <w:rsid w:val="00790011"/>
    <w:rsid w:val="00790ABF"/>
    <w:rsid w:val="00791491"/>
    <w:rsid w:val="00792B43"/>
    <w:rsid w:val="00794200"/>
    <w:rsid w:val="0079492B"/>
    <w:rsid w:val="007970F6"/>
    <w:rsid w:val="0079738E"/>
    <w:rsid w:val="0079739E"/>
    <w:rsid w:val="0079777F"/>
    <w:rsid w:val="00797967"/>
    <w:rsid w:val="007A0705"/>
    <w:rsid w:val="007A07E2"/>
    <w:rsid w:val="007A2EC9"/>
    <w:rsid w:val="007A30FF"/>
    <w:rsid w:val="007A317C"/>
    <w:rsid w:val="007A4042"/>
    <w:rsid w:val="007A473F"/>
    <w:rsid w:val="007A505C"/>
    <w:rsid w:val="007A52AD"/>
    <w:rsid w:val="007A5BD3"/>
    <w:rsid w:val="007A6039"/>
    <w:rsid w:val="007A7CF4"/>
    <w:rsid w:val="007B0A1E"/>
    <w:rsid w:val="007B0B00"/>
    <w:rsid w:val="007B2B4E"/>
    <w:rsid w:val="007B3F5D"/>
    <w:rsid w:val="007B4710"/>
    <w:rsid w:val="007B519E"/>
    <w:rsid w:val="007B7C70"/>
    <w:rsid w:val="007B7CDD"/>
    <w:rsid w:val="007C0AD0"/>
    <w:rsid w:val="007C12C4"/>
    <w:rsid w:val="007C13BE"/>
    <w:rsid w:val="007C1EA7"/>
    <w:rsid w:val="007C2FB3"/>
    <w:rsid w:val="007C3006"/>
    <w:rsid w:val="007C3F91"/>
    <w:rsid w:val="007C4849"/>
    <w:rsid w:val="007C4EB7"/>
    <w:rsid w:val="007C53BC"/>
    <w:rsid w:val="007C6256"/>
    <w:rsid w:val="007C663C"/>
    <w:rsid w:val="007C672A"/>
    <w:rsid w:val="007C6BE1"/>
    <w:rsid w:val="007C7AE8"/>
    <w:rsid w:val="007D1425"/>
    <w:rsid w:val="007D1A92"/>
    <w:rsid w:val="007D25D3"/>
    <w:rsid w:val="007D267B"/>
    <w:rsid w:val="007D26AC"/>
    <w:rsid w:val="007D2E80"/>
    <w:rsid w:val="007D4689"/>
    <w:rsid w:val="007D6C6B"/>
    <w:rsid w:val="007D7047"/>
    <w:rsid w:val="007E144E"/>
    <w:rsid w:val="007E1572"/>
    <w:rsid w:val="007E3E41"/>
    <w:rsid w:val="007E442F"/>
    <w:rsid w:val="007E4B02"/>
    <w:rsid w:val="007E5940"/>
    <w:rsid w:val="007E69EE"/>
    <w:rsid w:val="007E7206"/>
    <w:rsid w:val="007E7C5A"/>
    <w:rsid w:val="007F0052"/>
    <w:rsid w:val="007F0684"/>
    <w:rsid w:val="007F14EE"/>
    <w:rsid w:val="007F17C4"/>
    <w:rsid w:val="007F2846"/>
    <w:rsid w:val="007F367F"/>
    <w:rsid w:val="007F3E52"/>
    <w:rsid w:val="007F4D96"/>
    <w:rsid w:val="007F6658"/>
    <w:rsid w:val="007F6AD2"/>
    <w:rsid w:val="007F736D"/>
    <w:rsid w:val="00801DA4"/>
    <w:rsid w:val="0080277E"/>
    <w:rsid w:val="008035EB"/>
    <w:rsid w:val="00803CB7"/>
    <w:rsid w:val="008046E2"/>
    <w:rsid w:val="00804920"/>
    <w:rsid w:val="008053AB"/>
    <w:rsid w:val="00806691"/>
    <w:rsid w:val="00810B46"/>
    <w:rsid w:val="00811B33"/>
    <w:rsid w:val="0081247E"/>
    <w:rsid w:val="00813006"/>
    <w:rsid w:val="008130D8"/>
    <w:rsid w:val="0081542F"/>
    <w:rsid w:val="00815D4A"/>
    <w:rsid w:val="00815E60"/>
    <w:rsid w:val="00817BB4"/>
    <w:rsid w:val="00820FED"/>
    <w:rsid w:val="008218B2"/>
    <w:rsid w:val="00821F56"/>
    <w:rsid w:val="00821F99"/>
    <w:rsid w:val="008220E2"/>
    <w:rsid w:val="008226EE"/>
    <w:rsid w:val="00822D27"/>
    <w:rsid w:val="00824009"/>
    <w:rsid w:val="0082586A"/>
    <w:rsid w:val="0082618D"/>
    <w:rsid w:val="008268E2"/>
    <w:rsid w:val="0083067D"/>
    <w:rsid w:val="00831138"/>
    <w:rsid w:val="008315DA"/>
    <w:rsid w:val="008317EB"/>
    <w:rsid w:val="00832488"/>
    <w:rsid w:val="00832C80"/>
    <w:rsid w:val="0083369B"/>
    <w:rsid w:val="008336AB"/>
    <w:rsid w:val="008356E9"/>
    <w:rsid w:val="00835C42"/>
    <w:rsid w:val="00837276"/>
    <w:rsid w:val="0083751B"/>
    <w:rsid w:val="008379A4"/>
    <w:rsid w:val="00840CF4"/>
    <w:rsid w:val="00841010"/>
    <w:rsid w:val="0084278B"/>
    <w:rsid w:val="0084312C"/>
    <w:rsid w:val="008442BC"/>
    <w:rsid w:val="00844696"/>
    <w:rsid w:val="00844D8E"/>
    <w:rsid w:val="00845FE9"/>
    <w:rsid w:val="0084652A"/>
    <w:rsid w:val="00846DFE"/>
    <w:rsid w:val="0084759C"/>
    <w:rsid w:val="008504CA"/>
    <w:rsid w:val="00850A09"/>
    <w:rsid w:val="00851495"/>
    <w:rsid w:val="00851AFF"/>
    <w:rsid w:val="00851E21"/>
    <w:rsid w:val="008527A1"/>
    <w:rsid w:val="0085290D"/>
    <w:rsid w:val="0085327F"/>
    <w:rsid w:val="0085397B"/>
    <w:rsid w:val="00853C3B"/>
    <w:rsid w:val="00854CEC"/>
    <w:rsid w:val="0085558C"/>
    <w:rsid w:val="00856801"/>
    <w:rsid w:val="00857017"/>
    <w:rsid w:val="00857FBC"/>
    <w:rsid w:val="00860D1D"/>
    <w:rsid w:val="00860E48"/>
    <w:rsid w:val="00863876"/>
    <w:rsid w:val="00863901"/>
    <w:rsid w:val="00863BC9"/>
    <w:rsid w:val="008642AF"/>
    <w:rsid w:val="00864751"/>
    <w:rsid w:val="0086520E"/>
    <w:rsid w:val="00865D74"/>
    <w:rsid w:val="00866A2A"/>
    <w:rsid w:val="00867E62"/>
    <w:rsid w:val="008706F0"/>
    <w:rsid w:val="008707A5"/>
    <w:rsid w:val="00872AE0"/>
    <w:rsid w:val="00872D57"/>
    <w:rsid w:val="008731FF"/>
    <w:rsid w:val="00873F7A"/>
    <w:rsid w:val="00874D49"/>
    <w:rsid w:val="0087592C"/>
    <w:rsid w:val="008812C6"/>
    <w:rsid w:val="00881C44"/>
    <w:rsid w:val="00881F4D"/>
    <w:rsid w:val="0088294B"/>
    <w:rsid w:val="00883AE8"/>
    <w:rsid w:val="008847F1"/>
    <w:rsid w:val="008860D0"/>
    <w:rsid w:val="0088708E"/>
    <w:rsid w:val="00887679"/>
    <w:rsid w:val="008902E7"/>
    <w:rsid w:val="00891D69"/>
    <w:rsid w:val="00892AF6"/>
    <w:rsid w:val="00893C8E"/>
    <w:rsid w:val="0089420A"/>
    <w:rsid w:val="00895684"/>
    <w:rsid w:val="008A00C3"/>
    <w:rsid w:val="008A034B"/>
    <w:rsid w:val="008A04DD"/>
    <w:rsid w:val="008A082B"/>
    <w:rsid w:val="008A0DE1"/>
    <w:rsid w:val="008A1626"/>
    <w:rsid w:val="008A1A61"/>
    <w:rsid w:val="008A2B7A"/>
    <w:rsid w:val="008A2E30"/>
    <w:rsid w:val="008A380E"/>
    <w:rsid w:val="008A3942"/>
    <w:rsid w:val="008A4046"/>
    <w:rsid w:val="008A4A0B"/>
    <w:rsid w:val="008A5063"/>
    <w:rsid w:val="008A512F"/>
    <w:rsid w:val="008A551D"/>
    <w:rsid w:val="008A5806"/>
    <w:rsid w:val="008A5AF8"/>
    <w:rsid w:val="008A7236"/>
    <w:rsid w:val="008B015F"/>
    <w:rsid w:val="008B0FFC"/>
    <w:rsid w:val="008B244A"/>
    <w:rsid w:val="008B2521"/>
    <w:rsid w:val="008B295E"/>
    <w:rsid w:val="008B296A"/>
    <w:rsid w:val="008B29CF"/>
    <w:rsid w:val="008B5346"/>
    <w:rsid w:val="008B55F5"/>
    <w:rsid w:val="008B5BF0"/>
    <w:rsid w:val="008B67A0"/>
    <w:rsid w:val="008B6BCE"/>
    <w:rsid w:val="008B7BF6"/>
    <w:rsid w:val="008C016B"/>
    <w:rsid w:val="008C023C"/>
    <w:rsid w:val="008C062B"/>
    <w:rsid w:val="008C090D"/>
    <w:rsid w:val="008C1A70"/>
    <w:rsid w:val="008C336C"/>
    <w:rsid w:val="008C3537"/>
    <w:rsid w:val="008C3ACB"/>
    <w:rsid w:val="008C4368"/>
    <w:rsid w:val="008C49C1"/>
    <w:rsid w:val="008C4BAE"/>
    <w:rsid w:val="008C669C"/>
    <w:rsid w:val="008D1276"/>
    <w:rsid w:val="008D2E5B"/>
    <w:rsid w:val="008D32A7"/>
    <w:rsid w:val="008D359A"/>
    <w:rsid w:val="008D3633"/>
    <w:rsid w:val="008D49F8"/>
    <w:rsid w:val="008D5925"/>
    <w:rsid w:val="008D5949"/>
    <w:rsid w:val="008D59EF"/>
    <w:rsid w:val="008D6B56"/>
    <w:rsid w:val="008D70B9"/>
    <w:rsid w:val="008D7654"/>
    <w:rsid w:val="008E0B3D"/>
    <w:rsid w:val="008E0EB8"/>
    <w:rsid w:val="008E1E34"/>
    <w:rsid w:val="008E2F53"/>
    <w:rsid w:val="008E386D"/>
    <w:rsid w:val="008E3C2F"/>
    <w:rsid w:val="008E3C4F"/>
    <w:rsid w:val="008E43BE"/>
    <w:rsid w:val="008E6CE1"/>
    <w:rsid w:val="008E6E93"/>
    <w:rsid w:val="008E79A0"/>
    <w:rsid w:val="008E7D87"/>
    <w:rsid w:val="008F0806"/>
    <w:rsid w:val="008F2031"/>
    <w:rsid w:val="008F49AA"/>
    <w:rsid w:val="008F4EFB"/>
    <w:rsid w:val="008F56D2"/>
    <w:rsid w:val="008F6F3A"/>
    <w:rsid w:val="008F7247"/>
    <w:rsid w:val="008F74E8"/>
    <w:rsid w:val="00900591"/>
    <w:rsid w:val="00901A5F"/>
    <w:rsid w:val="009027F3"/>
    <w:rsid w:val="009034E7"/>
    <w:rsid w:val="0090469B"/>
    <w:rsid w:val="00904923"/>
    <w:rsid w:val="00906160"/>
    <w:rsid w:val="00906331"/>
    <w:rsid w:val="00907769"/>
    <w:rsid w:val="009139E3"/>
    <w:rsid w:val="00914D88"/>
    <w:rsid w:val="009162E6"/>
    <w:rsid w:val="00917875"/>
    <w:rsid w:val="009217AE"/>
    <w:rsid w:val="00921CDA"/>
    <w:rsid w:val="00922449"/>
    <w:rsid w:val="0092266E"/>
    <w:rsid w:val="00922A98"/>
    <w:rsid w:val="00923759"/>
    <w:rsid w:val="00923B1A"/>
    <w:rsid w:val="00924238"/>
    <w:rsid w:val="00924865"/>
    <w:rsid w:val="00924A97"/>
    <w:rsid w:val="00925184"/>
    <w:rsid w:val="009252BC"/>
    <w:rsid w:val="00925B55"/>
    <w:rsid w:val="00926FA5"/>
    <w:rsid w:val="00927473"/>
    <w:rsid w:val="00927A19"/>
    <w:rsid w:val="00927BD2"/>
    <w:rsid w:val="0093062C"/>
    <w:rsid w:val="00930D4B"/>
    <w:rsid w:val="009310E5"/>
    <w:rsid w:val="009322A0"/>
    <w:rsid w:val="00933667"/>
    <w:rsid w:val="009367FC"/>
    <w:rsid w:val="00936D5B"/>
    <w:rsid w:val="00936F4C"/>
    <w:rsid w:val="0093704E"/>
    <w:rsid w:val="009379AE"/>
    <w:rsid w:val="009418B1"/>
    <w:rsid w:val="00941BDE"/>
    <w:rsid w:val="00941F38"/>
    <w:rsid w:val="00942661"/>
    <w:rsid w:val="00942D72"/>
    <w:rsid w:val="00944125"/>
    <w:rsid w:val="00944E68"/>
    <w:rsid w:val="00947469"/>
    <w:rsid w:val="0094752C"/>
    <w:rsid w:val="00947DAE"/>
    <w:rsid w:val="00947EBB"/>
    <w:rsid w:val="00950390"/>
    <w:rsid w:val="0095248A"/>
    <w:rsid w:val="00952A0B"/>
    <w:rsid w:val="009533A6"/>
    <w:rsid w:val="009537D7"/>
    <w:rsid w:val="009540DC"/>
    <w:rsid w:val="00954804"/>
    <w:rsid w:val="009553B5"/>
    <w:rsid w:val="0095554C"/>
    <w:rsid w:val="00956EF0"/>
    <w:rsid w:val="0095751B"/>
    <w:rsid w:val="00957D92"/>
    <w:rsid w:val="0096007D"/>
    <w:rsid w:val="009601ED"/>
    <w:rsid w:val="00961427"/>
    <w:rsid w:val="0096263E"/>
    <w:rsid w:val="00963795"/>
    <w:rsid w:val="00965136"/>
    <w:rsid w:val="009654DB"/>
    <w:rsid w:val="00965A1C"/>
    <w:rsid w:val="00966071"/>
    <w:rsid w:val="00966E39"/>
    <w:rsid w:val="009670FA"/>
    <w:rsid w:val="009671DA"/>
    <w:rsid w:val="00970EA1"/>
    <w:rsid w:val="009733EC"/>
    <w:rsid w:val="009737B9"/>
    <w:rsid w:val="00973857"/>
    <w:rsid w:val="00973DC7"/>
    <w:rsid w:val="009747C6"/>
    <w:rsid w:val="009748B9"/>
    <w:rsid w:val="00975894"/>
    <w:rsid w:val="00975A04"/>
    <w:rsid w:val="00976815"/>
    <w:rsid w:val="00976921"/>
    <w:rsid w:val="00977686"/>
    <w:rsid w:val="0098011C"/>
    <w:rsid w:val="00982AFF"/>
    <w:rsid w:val="009833B4"/>
    <w:rsid w:val="009845D3"/>
    <w:rsid w:val="009846E9"/>
    <w:rsid w:val="00984975"/>
    <w:rsid w:val="009867A2"/>
    <w:rsid w:val="00986AD6"/>
    <w:rsid w:val="00986BFD"/>
    <w:rsid w:val="00987159"/>
    <w:rsid w:val="00987584"/>
    <w:rsid w:val="00987C2E"/>
    <w:rsid w:val="00987E9D"/>
    <w:rsid w:val="00987F23"/>
    <w:rsid w:val="0099005B"/>
    <w:rsid w:val="009906A5"/>
    <w:rsid w:val="00991634"/>
    <w:rsid w:val="00992F07"/>
    <w:rsid w:val="00994110"/>
    <w:rsid w:val="00994446"/>
    <w:rsid w:val="00995116"/>
    <w:rsid w:val="009956B2"/>
    <w:rsid w:val="0099657D"/>
    <w:rsid w:val="009A053E"/>
    <w:rsid w:val="009A070C"/>
    <w:rsid w:val="009A2D1C"/>
    <w:rsid w:val="009A323D"/>
    <w:rsid w:val="009A3BDC"/>
    <w:rsid w:val="009A42D3"/>
    <w:rsid w:val="009A4989"/>
    <w:rsid w:val="009A50D2"/>
    <w:rsid w:val="009A668E"/>
    <w:rsid w:val="009A69AE"/>
    <w:rsid w:val="009A7776"/>
    <w:rsid w:val="009B04A3"/>
    <w:rsid w:val="009B3858"/>
    <w:rsid w:val="009B3D2F"/>
    <w:rsid w:val="009B428B"/>
    <w:rsid w:val="009B4FEF"/>
    <w:rsid w:val="009B5B1E"/>
    <w:rsid w:val="009B6BB4"/>
    <w:rsid w:val="009B75CB"/>
    <w:rsid w:val="009B7E1E"/>
    <w:rsid w:val="009C179A"/>
    <w:rsid w:val="009C3D2F"/>
    <w:rsid w:val="009C3DEB"/>
    <w:rsid w:val="009C567D"/>
    <w:rsid w:val="009C67C8"/>
    <w:rsid w:val="009C696F"/>
    <w:rsid w:val="009C6D75"/>
    <w:rsid w:val="009C6E29"/>
    <w:rsid w:val="009C7228"/>
    <w:rsid w:val="009D0573"/>
    <w:rsid w:val="009D1687"/>
    <w:rsid w:val="009D246C"/>
    <w:rsid w:val="009D282A"/>
    <w:rsid w:val="009D2C2D"/>
    <w:rsid w:val="009D3A78"/>
    <w:rsid w:val="009D476F"/>
    <w:rsid w:val="009D49C5"/>
    <w:rsid w:val="009D5003"/>
    <w:rsid w:val="009D50B9"/>
    <w:rsid w:val="009D536A"/>
    <w:rsid w:val="009D562A"/>
    <w:rsid w:val="009D56B4"/>
    <w:rsid w:val="009D5CDD"/>
    <w:rsid w:val="009D60E7"/>
    <w:rsid w:val="009D6E2D"/>
    <w:rsid w:val="009D75FE"/>
    <w:rsid w:val="009E03A9"/>
    <w:rsid w:val="009E0907"/>
    <w:rsid w:val="009E0C09"/>
    <w:rsid w:val="009E1586"/>
    <w:rsid w:val="009E1B3C"/>
    <w:rsid w:val="009E3572"/>
    <w:rsid w:val="009E4AC0"/>
    <w:rsid w:val="009E4EB6"/>
    <w:rsid w:val="009E526E"/>
    <w:rsid w:val="009E55EC"/>
    <w:rsid w:val="009E5D73"/>
    <w:rsid w:val="009E6258"/>
    <w:rsid w:val="009E648E"/>
    <w:rsid w:val="009F0BFF"/>
    <w:rsid w:val="009F10F5"/>
    <w:rsid w:val="009F177E"/>
    <w:rsid w:val="009F1A75"/>
    <w:rsid w:val="009F2EBB"/>
    <w:rsid w:val="009F4254"/>
    <w:rsid w:val="009F47B7"/>
    <w:rsid w:val="009F639F"/>
    <w:rsid w:val="009F7F40"/>
    <w:rsid w:val="00A002FB"/>
    <w:rsid w:val="00A0038F"/>
    <w:rsid w:val="00A009A1"/>
    <w:rsid w:val="00A01135"/>
    <w:rsid w:val="00A0557D"/>
    <w:rsid w:val="00A0583C"/>
    <w:rsid w:val="00A058A1"/>
    <w:rsid w:val="00A058D9"/>
    <w:rsid w:val="00A0627F"/>
    <w:rsid w:val="00A06890"/>
    <w:rsid w:val="00A06AB5"/>
    <w:rsid w:val="00A06D1F"/>
    <w:rsid w:val="00A077CC"/>
    <w:rsid w:val="00A07EB3"/>
    <w:rsid w:val="00A10BAC"/>
    <w:rsid w:val="00A10E21"/>
    <w:rsid w:val="00A120E1"/>
    <w:rsid w:val="00A1673D"/>
    <w:rsid w:val="00A16F37"/>
    <w:rsid w:val="00A1716D"/>
    <w:rsid w:val="00A17A95"/>
    <w:rsid w:val="00A204ED"/>
    <w:rsid w:val="00A20831"/>
    <w:rsid w:val="00A208C1"/>
    <w:rsid w:val="00A20A08"/>
    <w:rsid w:val="00A2328D"/>
    <w:rsid w:val="00A23325"/>
    <w:rsid w:val="00A25C5B"/>
    <w:rsid w:val="00A25D47"/>
    <w:rsid w:val="00A26A12"/>
    <w:rsid w:val="00A26F7C"/>
    <w:rsid w:val="00A27B7E"/>
    <w:rsid w:val="00A30965"/>
    <w:rsid w:val="00A31093"/>
    <w:rsid w:val="00A32E65"/>
    <w:rsid w:val="00A3364F"/>
    <w:rsid w:val="00A337D2"/>
    <w:rsid w:val="00A33809"/>
    <w:rsid w:val="00A33CA5"/>
    <w:rsid w:val="00A40472"/>
    <w:rsid w:val="00A41327"/>
    <w:rsid w:val="00A41694"/>
    <w:rsid w:val="00A416E6"/>
    <w:rsid w:val="00A41F8B"/>
    <w:rsid w:val="00A42E91"/>
    <w:rsid w:val="00A4307F"/>
    <w:rsid w:val="00A441E6"/>
    <w:rsid w:val="00A44716"/>
    <w:rsid w:val="00A459BD"/>
    <w:rsid w:val="00A45AE1"/>
    <w:rsid w:val="00A46667"/>
    <w:rsid w:val="00A46719"/>
    <w:rsid w:val="00A46D94"/>
    <w:rsid w:val="00A47069"/>
    <w:rsid w:val="00A472D2"/>
    <w:rsid w:val="00A47D4B"/>
    <w:rsid w:val="00A50DE4"/>
    <w:rsid w:val="00A50FD0"/>
    <w:rsid w:val="00A514E9"/>
    <w:rsid w:val="00A5289C"/>
    <w:rsid w:val="00A52CCD"/>
    <w:rsid w:val="00A531B5"/>
    <w:rsid w:val="00A534D5"/>
    <w:rsid w:val="00A53A8D"/>
    <w:rsid w:val="00A53E17"/>
    <w:rsid w:val="00A551B4"/>
    <w:rsid w:val="00A552C8"/>
    <w:rsid w:val="00A553E5"/>
    <w:rsid w:val="00A56A8A"/>
    <w:rsid w:val="00A635A7"/>
    <w:rsid w:val="00A645F9"/>
    <w:rsid w:val="00A6516F"/>
    <w:rsid w:val="00A65695"/>
    <w:rsid w:val="00A6744A"/>
    <w:rsid w:val="00A702DD"/>
    <w:rsid w:val="00A70500"/>
    <w:rsid w:val="00A72B63"/>
    <w:rsid w:val="00A72E77"/>
    <w:rsid w:val="00A732B9"/>
    <w:rsid w:val="00A73A43"/>
    <w:rsid w:val="00A73BB6"/>
    <w:rsid w:val="00A7458E"/>
    <w:rsid w:val="00A74E34"/>
    <w:rsid w:val="00A75075"/>
    <w:rsid w:val="00A7550E"/>
    <w:rsid w:val="00A76EB2"/>
    <w:rsid w:val="00A77E2B"/>
    <w:rsid w:val="00A77FD9"/>
    <w:rsid w:val="00A803BF"/>
    <w:rsid w:val="00A811EC"/>
    <w:rsid w:val="00A81C0C"/>
    <w:rsid w:val="00A82A2D"/>
    <w:rsid w:val="00A82E9B"/>
    <w:rsid w:val="00A83399"/>
    <w:rsid w:val="00A83784"/>
    <w:rsid w:val="00A8580A"/>
    <w:rsid w:val="00A85D7F"/>
    <w:rsid w:val="00A866DC"/>
    <w:rsid w:val="00A867BB"/>
    <w:rsid w:val="00A871D9"/>
    <w:rsid w:val="00A87433"/>
    <w:rsid w:val="00A90C63"/>
    <w:rsid w:val="00A914BB"/>
    <w:rsid w:val="00A92393"/>
    <w:rsid w:val="00A923FD"/>
    <w:rsid w:val="00A94EC9"/>
    <w:rsid w:val="00A9503D"/>
    <w:rsid w:val="00A95697"/>
    <w:rsid w:val="00A95888"/>
    <w:rsid w:val="00AA032F"/>
    <w:rsid w:val="00AA2763"/>
    <w:rsid w:val="00AA3150"/>
    <w:rsid w:val="00AA3565"/>
    <w:rsid w:val="00AA3E6F"/>
    <w:rsid w:val="00AA434B"/>
    <w:rsid w:val="00AA4EC1"/>
    <w:rsid w:val="00AA5C08"/>
    <w:rsid w:val="00AA6578"/>
    <w:rsid w:val="00AB0256"/>
    <w:rsid w:val="00AB0877"/>
    <w:rsid w:val="00AB0A36"/>
    <w:rsid w:val="00AB1539"/>
    <w:rsid w:val="00AB15DD"/>
    <w:rsid w:val="00AB1BF1"/>
    <w:rsid w:val="00AB29C4"/>
    <w:rsid w:val="00AB3D65"/>
    <w:rsid w:val="00AB4D5E"/>
    <w:rsid w:val="00AC126F"/>
    <w:rsid w:val="00AC1352"/>
    <w:rsid w:val="00AC16C0"/>
    <w:rsid w:val="00AC203A"/>
    <w:rsid w:val="00AC22C0"/>
    <w:rsid w:val="00AC320D"/>
    <w:rsid w:val="00AC38C4"/>
    <w:rsid w:val="00AC409E"/>
    <w:rsid w:val="00AC468A"/>
    <w:rsid w:val="00AC46CF"/>
    <w:rsid w:val="00AC49A7"/>
    <w:rsid w:val="00AC566E"/>
    <w:rsid w:val="00AC5DDC"/>
    <w:rsid w:val="00AC6BF1"/>
    <w:rsid w:val="00AD0533"/>
    <w:rsid w:val="00AD22DF"/>
    <w:rsid w:val="00AD28D7"/>
    <w:rsid w:val="00AD2BD9"/>
    <w:rsid w:val="00AD36E7"/>
    <w:rsid w:val="00AD37DB"/>
    <w:rsid w:val="00AD4AB2"/>
    <w:rsid w:val="00AD5B7B"/>
    <w:rsid w:val="00AD5DBF"/>
    <w:rsid w:val="00AD681C"/>
    <w:rsid w:val="00AD686D"/>
    <w:rsid w:val="00AD7ABD"/>
    <w:rsid w:val="00AD7AF9"/>
    <w:rsid w:val="00AD7FD7"/>
    <w:rsid w:val="00AE0649"/>
    <w:rsid w:val="00AE1CE7"/>
    <w:rsid w:val="00AE2227"/>
    <w:rsid w:val="00AE2592"/>
    <w:rsid w:val="00AE3508"/>
    <w:rsid w:val="00AE3CDF"/>
    <w:rsid w:val="00AE46E5"/>
    <w:rsid w:val="00AE563E"/>
    <w:rsid w:val="00AE6BF7"/>
    <w:rsid w:val="00AE6E58"/>
    <w:rsid w:val="00AE7798"/>
    <w:rsid w:val="00AF06CB"/>
    <w:rsid w:val="00AF1965"/>
    <w:rsid w:val="00AF1D17"/>
    <w:rsid w:val="00AF3984"/>
    <w:rsid w:val="00AF3B02"/>
    <w:rsid w:val="00AF5092"/>
    <w:rsid w:val="00AF6E3A"/>
    <w:rsid w:val="00AF71A1"/>
    <w:rsid w:val="00AF76A4"/>
    <w:rsid w:val="00B003D9"/>
    <w:rsid w:val="00B01789"/>
    <w:rsid w:val="00B01965"/>
    <w:rsid w:val="00B01B6B"/>
    <w:rsid w:val="00B038DD"/>
    <w:rsid w:val="00B03E60"/>
    <w:rsid w:val="00B0482B"/>
    <w:rsid w:val="00B057C0"/>
    <w:rsid w:val="00B05A12"/>
    <w:rsid w:val="00B05F06"/>
    <w:rsid w:val="00B07D9F"/>
    <w:rsid w:val="00B10BC2"/>
    <w:rsid w:val="00B119EE"/>
    <w:rsid w:val="00B1285D"/>
    <w:rsid w:val="00B12860"/>
    <w:rsid w:val="00B13252"/>
    <w:rsid w:val="00B147A2"/>
    <w:rsid w:val="00B15042"/>
    <w:rsid w:val="00B158E5"/>
    <w:rsid w:val="00B15BC8"/>
    <w:rsid w:val="00B168BA"/>
    <w:rsid w:val="00B16C12"/>
    <w:rsid w:val="00B176B0"/>
    <w:rsid w:val="00B176F1"/>
    <w:rsid w:val="00B17826"/>
    <w:rsid w:val="00B17F03"/>
    <w:rsid w:val="00B2007F"/>
    <w:rsid w:val="00B20BA6"/>
    <w:rsid w:val="00B2104A"/>
    <w:rsid w:val="00B2185B"/>
    <w:rsid w:val="00B21AEC"/>
    <w:rsid w:val="00B21D91"/>
    <w:rsid w:val="00B2222F"/>
    <w:rsid w:val="00B22DB6"/>
    <w:rsid w:val="00B23F01"/>
    <w:rsid w:val="00B245A2"/>
    <w:rsid w:val="00B24C73"/>
    <w:rsid w:val="00B262F6"/>
    <w:rsid w:val="00B26BBF"/>
    <w:rsid w:val="00B27698"/>
    <w:rsid w:val="00B27772"/>
    <w:rsid w:val="00B30557"/>
    <w:rsid w:val="00B30672"/>
    <w:rsid w:val="00B30719"/>
    <w:rsid w:val="00B308A9"/>
    <w:rsid w:val="00B30A8E"/>
    <w:rsid w:val="00B30EA7"/>
    <w:rsid w:val="00B3187A"/>
    <w:rsid w:val="00B3197E"/>
    <w:rsid w:val="00B3495C"/>
    <w:rsid w:val="00B34E98"/>
    <w:rsid w:val="00B3547F"/>
    <w:rsid w:val="00B35FC8"/>
    <w:rsid w:val="00B35FFC"/>
    <w:rsid w:val="00B37036"/>
    <w:rsid w:val="00B374AD"/>
    <w:rsid w:val="00B3756B"/>
    <w:rsid w:val="00B37A43"/>
    <w:rsid w:val="00B40281"/>
    <w:rsid w:val="00B40CB4"/>
    <w:rsid w:val="00B40CD2"/>
    <w:rsid w:val="00B4183B"/>
    <w:rsid w:val="00B41E6A"/>
    <w:rsid w:val="00B42B10"/>
    <w:rsid w:val="00B43A96"/>
    <w:rsid w:val="00B43EDA"/>
    <w:rsid w:val="00B43F75"/>
    <w:rsid w:val="00B44399"/>
    <w:rsid w:val="00B479AB"/>
    <w:rsid w:val="00B47BA5"/>
    <w:rsid w:val="00B47EBD"/>
    <w:rsid w:val="00B47FDD"/>
    <w:rsid w:val="00B504EC"/>
    <w:rsid w:val="00B50C94"/>
    <w:rsid w:val="00B51CB0"/>
    <w:rsid w:val="00B526B8"/>
    <w:rsid w:val="00B527AC"/>
    <w:rsid w:val="00B529C4"/>
    <w:rsid w:val="00B53056"/>
    <w:rsid w:val="00B53F60"/>
    <w:rsid w:val="00B54BD0"/>
    <w:rsid w:val="00B5538D"/>
    <w:rsid w:val="00B571B8"/>
    <w:rsid w:val="00B601F1"/>
    <w:rsid w:val="00B60556"/>
    <w:rsid w:val="00B6119F"/>
    <w:rsid w:val="00B6129B"/>
    <w:rsid w:val="00B612BA"/>
    <w:rsid w:val="00B6134E"/>
    <w:rsid w:val="00B62126"/>
    <w:rsid w:val="00B62500"/>
    <w:rsid w:val="00B63A46"/>
    <w:rsid w:val="00B64C51"/>
    <w:rsid w:val="00B64E0A"/>
    <w:rsid w:val="00B65293"/>
    <w:rsid w:val="00B6594F"/>
    <w:rsid w:val="00B67523"/>
    <w:rsid w:val="00B67A52"/>
    <w:rsid w:val="00B7007B"/>
    <w:rsid w:val="00B7056B"/>
    <w:rsid w:val="00B70D4C"/>
    <w:rsid w:val="00B71081"/>
    <w:rsid w:val="00B71767"/>
    <w:rsid w:val="00B74457"/>
    <w:rsid w:val="00B76380"/>
    <w:rsid w:val="00B80A53"/>
    <w:rsid w:val="00B81848"/>
    <w:rsid w:val="00B8219A"/>
    <w:rsid w:val="00B823A7"/>
    <w:rsid w:val="00B82C7A"/>
    <w:rsid w:val="00B83129"/>
    <w:rsid w:val="00B83466"/>
    <w:rsid w:val="00B83910"/>
    <w:rsid w:val="00B83F10"/>
    <w:rsid w:val="00B841FF"/>
    <w:rsid w:val="00B8473E"/>
    <w:rsid w:val="00B851D9"/>
    <w:rsid w:val="00B85259"/>
    <w:rsid w:val="00B85A09"/>
    <w:rsid w:val="00B863B7"/>
    <w:rsid w:val="00B86682"/>
    <w:rsid w:val="00B8677D"/>
    <w:rsid w:val="00B87162"/>
    <w:rsid w:val="00B92FDE"/>
    <w:rsid w:val="00B9318B"/>
    <w:rsid w:val="00B938E5"/>
    <w:rsid w:val="00B94074"/>
    <w:rsid w:val="00B94CDC"/>
    <w:rsid w:val="00B9533B"/>
    <w:rsid w:val="00B956B7"/>
    <w:rsid w:val="00B96703"/>
    <w:rsid w:val="00B969EF"/>
    <w:rsid w:val="00B97609"/>
    <w:rsid w:val="00B97BAF"/>
    <w:rsid w:val="00B97FDE"/>
    <w:rsid w:val="00BA081E"/>
    <w:rsid w:val="00BA09A9"/>
    <w:rsid w:val="00BA0C65"/>
    <w:rsid w:val="00BA1D0D"/>
    <w:rsid w:val="00BA21C0"/>
    <w:rsid w:val="00BA2380"/>
    <w:rsid w:val="00BA3337"/>
    <w:rsid w:val="00BA337C"/>
    <w:rsid w:val="00BA34B1"/>
    <w:rsid w:val="00BA39CB"/>
    <w:rsid w:val="00BA3A1F"/>
    <w:rsid w:val="00BA4257"/>
    <w:rsid w:val="00BA471E"/>
    <w:rsid w:val="00BA4BC0"/>
    <w:rsid w:val="00BA4E04"/>
    <w:rsid w:val="00BA5413"/>
    <w:rsid w:val="00BA58D3"/>
    <w:rsid w:val="00BA64BC"/>
    <w:rsid w:val="00BA7E94"/>
    <w:rsid w:val="00BA7FB0"/>
    <w:rsid w:val="00BB02FC"/>
    <w:rsid w:val="00BB14A4"/>
    <w:rsid w:val="00BB1A20"/>
    <w:rsid w:val="00BB2D12"/>
    <w:rsid w:val="00BB2E69"/>
    <w:rsid w:val="00BB3FBC"/>
    <w:rsid w:val="00BB40EA"/>
    <w:rsid w:val="00BB4E90"/>
    <w:rsid w:val="00BB655E"/>
    <w:rsid w:val="00BB68E1"/>
    <w:rsid w:val="00BB7130"/>
    <w:rsid w:val="00BB766F"/>
    <w:rsid w:val="00BB77F5"/>
    <w:rsid w:val="00BB7BFA"/>
    <w:rsid w:val="00BB7F88"/>
    <w:rsid w:val="00BC1D1F"/>
    <w:rsid w:val="00BC23F2"/>
    <w:rsid w:val="00BC268C"/>
    <w:rsid w:val="00BC2A4C"/>
    <w:rsid w:val="00BC4127"/>
    <w:rsid w:val="00BC48BF"/>
    <w:rsid w:val="00BC4D1D"/>
    <w:rsid w:val="00BC55EA"/>
    <w:rsid w:val="00BC6423"/>
    <w:rsid w:val="00BC699E"/>
    <w:rsid w:val="00BC7949"/>
    <w:rsid w:val="00BC7B94"/>
    <w:rsid w:val="00BC7BCE"/>
    <w:rsid w:val="00BD1082"/>
    <w:rsid w:val="00BD10A0"/>
    <w:rsid w:val="00BD1DCC"/>
    <w:rsid w:val="00BD2130"/>
    <w:rsid w:val="00BD433A"/>
    <w:rsid w:val="00BD45D6"/>
    <w:rsid w:val="00BD5316"/>
    <w:rsid w:val="00BD55F2"/>
    <w:rsid w:val="00BD58C6"/>
    <w:rsid w:val="00BD5B23"/>
    <w:rsid w:val="00BD5DDC"/>
    <w:rsid w:val="00BD6D05"/>
    <w:rsid w:val="00BE0828"/>
    <w:rsid w:val="00BE29B5"/>
    <w:rsid w:val="00BE3075"/>
    <w:rsid w:val="00BE3313"/>
    <w:rsid w:val="00BE4BFF"/>
    <w:rsid w:val="00BE54B7"/>
    <w:rsid w:val="00BE64D9"/>
    <w:rsid w:val="00BE6F2B"/>
    <w:rsid w:val="00BF0806"/>
    <w:rsid w:val="00BF0909"/>
    <w:rsid w:val="00C005FC"/>
    <w:rsid w:val="00C008E2"/>
    <w:rsid w:val="00C00FD0"/>
    <w:rsid w:val="00C01377"/>
    <w:rsid w:val="00C04A0D"/>
    <w:rsid w:val="00C04B48"/>
    <w:rsid w:val="00C04B74"/>
    <w:rsid w:val="00C05541"/>
    <w:rsid w:val="00C10186"/>
    <w:rsid w:val="00C1135A"/>
    <w:rsid w:val="00C12AD6"/>
    <w:rsid w:val="00C13369"/>
    <w:rsid w:val="00C139CA"/>
    <w:rsid w:val="00C13A1A"/>
    <w:rsid w:val="00C14270"/>
    <w:rsid w:val="00C14740"/>
    <w:rsid w:val="00C15711"/>
    <w:rsid w:val="00C16F34"/>
    <w:rsid w:val="00C172A5"/>
    <w:rsid w:val="00C2000F"/>
    <w:rsid w:val="00C20056"/>
    <w:rsid w:val="00C205B5"/>
    <w:rsid w:val="00C210F1"/>
    <w:rsid w:val="00C2144D"/>
    <w:rsid w:val="00C225DD"/>
    <w:rsid w:val="00C22D24"/>
    <w:rsid w:val="00C22D27"/>
    <w:rsid w:val="00C23127"/>
    <w:rsid w:val="00C235A0"/>
    <w:rsid w:val="00C2399C"/>
    <w:rsid w:val="00C23CEF"/>
    <w:rsid w:val="00C31A4E"/>
    <w:rsid w:val="00C31CAA"/>
    <w:rsid w:val="00C31E64"/>
    <w:rsid w:val="00C33D7D"/>
    <w:rsid w:val="00C34CFC"/>
    <w:rsid w:val="00C350D5"/>
    <w:rsid w:val="00C36A4E"/>
    <w:rsid w:val="00C372A8"/>
    <w:rsid w:val="00C37434"/>
    <w:rsid w:val="00C402B3"/>
    <w:rsid w:val="00C409EE"/>
    <w:rsid w:val="00C40E81"/>
    <w:rsid w:val="00C41717"/>
    <w:rsid w:val="00C4200E"/>
    <w:rsid w:val="00C422E1"/>
    <w:rsid w:val="00C424D5"/>
    <w:rsid w:val="00C425BA"/>
    <w:rsid w:val="00C42CF6"/>
    <w:rsid w:val="00C42F00"/>
    <w:rsid w:val="00C44047"/>
    <w:rsid w:val="00C44149"/>
    <w:rsid w:val="00C44786"/>
    <w:rsid w:val="00C44E30"/>
    <w:rsid w:val="00C45E2C"/>
    <w:rsid w:val="00C45EEC"/>
    <w:rsid w:val="00C471EF"/>
    <w:rsid w:val="00C47767"/>
    <w:rsid w:val="00C47B78"/>
    <w:rsid w:val="00C47ECC"/>
    <w:rsid w:val="00C500B5"/>
    <w:rsid w:val="00C5243F"/>
    <w:rsid w:val="00C52C20"/>
    <w:rsid w:val="00C53C26"/>
    <w:rsid w:val="00C54878"/>
    <w:rsid w:val="00C5603A"/>
    <w:rsid w:val="00C60482"/>
    <w:rsid w:val="00C6166C"/>
    <w:rsid w:val="00C62287"/>
    <w:rsid w:val="00C62541"/>
    <w:rsid w:val="00C62891"/>
    <w:rsid w:val="00C63189"/>
    <w:rsid w:val="00C638FE"/>
    <w:rsid w:val="00C64D40"/>
    <w:rsid w:val="00C65B07"/>
    <w:rsid w:val="00C66354"/>
    <w:rsid w:val="00C66980"/>
    <w:rsid w:val="00C70902"/>
    <w:rsid w:val="00C71118"/>
    <w:rsid w:val="00C719BB"/>
    <w:rsid w:val="00C71AF0"/>
    <w:rsid w:val="00C7365F"/>
    <w:rsid w:val="00C7490F"/>
    <w:rsid w:val="00C74B0C"/>
    <w:rsid w:val="00C74B6D"/>
    <w:rsid w:val="00C75623"/>
    <w:rsid w:val="00C75789"/>
    <w:rsid w:val="00C75C4D"/>
    <w:rsid w:val="00C81E15"/>
    <w:rsid w:val="00C8210F"/>
    <w:rsid w:val="00C82E53"/>
    <w:rsid w:val="00C835B5"/>
    <w:rsid w:val="00C83AE2"/>
    <w:rsid w:val="00C84B75"/>
    <w:rsid w:val="00C851E4"/>
    <w:rsid w:val="00C8597C"/>
    <w:rsid w:val="00C86193"/>
    <w:rsid w:val="00C878C0"/>
    <w:rsid w:val="00C879F3"/>
    <w:rsid w:val="00C9037B"/>
    <w:rsid w:val="00C90F58"/>
    <w:rsid w:val="00C912EB"/>
    <w:rsid w:val="00C925A5"/>
    <w:rsid w:val="00C92793"/>
    <w:rsid w:val="00C92D14"/>
    <w:rsid w:val="00C9313D"/>
    <w:rsid w:val="00C93916"/>
    <w:rsid w:val="00C93C31"/>
    <w:rsid w:val="00C93D8D"/>
    <w:rsid w:val="00C93DDE"/>
    <w:rsid w:val="00C94C84"/>
    <w:rsid w:val="00C9633D"/>
    <w:rsid w:val="00C96746"/>
    <w:rsid w:val="00C96B5A"/>
    <w:rsid w:val="00C96B80"/>
    <w:rsid w:val="00C97522"/>
    <w:rsid w:val="00C97751"/>
    <w:rsid w:val="00C978E9"/>
    <w:rsid w:val="00CA1AE3"/>
    <w:rsid w:val="00CA1DFA"/>
    <w:rsid w:val="00CA2E12"/>
    <w:rsid w:val="00CA36A4"/>
    <w:rsid w:val="00CA4496"/>
    <w:rsid w:val="00CA52E3"/>
    <w:rsid w:val="00CA61A8"/>
    <w:rsid w:val="00CA63E8"/>
    <w:rsid w:val="00CA6795"/>
    <w:rsid w:val="00CA688A"/>
    <w:rsid w:val="00CA6914"/>
    <w:rsid w:val="00CA7A13"/>
    <w:rsid w:val="00CB0E49"/>
    <w:rsid w:val="00CB1156"/>
    <w:rsid w:val="00CB226B"/>
    <w:rsid w:val="00CB3DD7"/>
    <w:rsid w:val="00CB4E81"/>
    <w:rsid w:val="00CB553E"/>
    <w:rsid w:val="00CB59FC"/>
    <w:rsid w:val="00CB68E7"/>
    <w:rsid w:val="00CC0726"/>
    <w:rsid w:val="00CC08EE"/>
    <w:rsid w:val="00CC143F"/>
    <w:rsid w:val="00CC17B0"/>
    <w:rsid w:val="00CC2697"/>
    <w:rsid w:val="00CC285E"/>
    <w:rsid w:val="00CC4B99"/>
    <w:rsid w:val="00CC4D30"/>
    <w:rsid w:val="00CC4D5F"/>
    <w:rsid w:val="00CC6138"/>
    <w:rsid w:val="00CC68AC"/>
    <w:rsid w:val="00CC6991"/>
    <w:rsid w:val="00CC7670"/>
    <w:rsid w:val="00CC7E14"/>
    <w:rsid w:val="00CD1CDD"/>
    <w:rsid w:val="00CD2CB9"/>
    <w:rsid w:val="00CD3DA2"/>
    <w:rsid w:val="00CD4029"/>
    <w:rsid w:val="00CD57C1"/>
    <w:rsid w:val="00CD75CE"/>
    <w:rsid w:val="00CD76F2"/>
    <w:rsid w:val="00CE04B2"/>
    <w:rsid w:val="00CE0A90"/>
    <w:rsid w:val="00CE14F9"/>
    <w:rsid w:val="00CE2F74"/>
    <w:rsid w:val="00CE2FFB"/>
    <w:rsid w:val="00CE4C9F"/>
    <w:rsid w:val="00CE524C"/>
    <w:rsid w:val="00CE72ED"/>
    <w:rsid w:val="00CE7E10"/>
    <w:rsid w:val="00CF06C3"/>
    <w:rsid w:val="00CF152D"/>
    <w:rsid w:val="00CF166B"/>
    <w:rsid w:val="00CF1F90"/>
    <w:rsid w:val="00CF2487"/>
    <w:rsid w:val="00CF34F0"/>
    <w:rsid w:val="00CF35DA"/>
    <w:rsid w:val="00CF4001"/>
    <w:rsid w:val="00CF4703"/>
    <w:rsid w:val="00CF5208"/>
    <w:rsid w:val="00CF6061"/>
    <w:rsid w:val="00CF6BD0"/>
    <w:rsid w:val="00D00375"/>
    <w:rsid w:val="00D0049E"/>
    <w:rsid w:val="00D014D2"/>
    <w:rsid w:val="00D0150B"/>
    <w:rsid w:val="00D0166C"/>
    <w:rsid w:val="00D01F51"/>
    <w:rsid w:val="00D02AC0"/>
    <w:rsid w:val="00D03647"/>
    <w:rsid w:val="00D03BDB"/>
    <w:rsid w:val="00D040A9"/>
    <w:rsid w:val="00D04EFD"/>
    <w:rsid w:val="00D04F0E"/>
    <w:rsid w:val="00D053A8"/>
    <w:rsid w:val="00D05E1D"/>
    <w:rsid w:val="00D0605A"/>
    <w:rsid w:val="00D064B5"/>
    <w:rsid w:val="00D06721"/>
    <w:rsid w:val="00D07D53"/>
    <w:rsid w:val="00D101BE"/>
    <w:rsid w:val="00D101E9"/>
    <w:rsid w:val="00D10BF7"/>
    <w:rsid w:val="00D11510"/>
    <w:rsid w:val="00D116AA"/>
    <w:rsid w:val="00D12366"/>
    <w:rsid w:val="00D128F5"/>
    <w:rsid w:val="00D12FDB"/>
    <w:rsid w:val="00D13489"/>
    <w:rsid w:val="00D13A36"/>
    <w:rsid w:val="00D13D2E"/>
    <w:rsid w:val="00D14F4B"/>
    <w:rsid w:val="00D1520C"/>
    <w:rsid w:val="00D16735"/>
    <w:rsid w:val="00D17264"/>
    <w:rsid w:val="00D172C0"/>
    <w:rsid w:val="00D17372"/>
    <w:rsid w:val="00D17616"/>
    <w:rsid w:val="00D17F45"/>
    <w:rsid w:val="00D2012E"/>
    <w:rsid w:val="00D2034F"/>
    <w:rsid w:val="00D20859"/>
    <w:rsid w:val="00D20F61"/>
    <w:rsid w:val="00D2161D"/>
    <w:rsid w:val="00D232CB"/>
    <w:rsid w:val="00D23F87"/>
    <w:rsid w:val="00D252A1"/>
    <w:rsid w:val="00D25C89"/>
    <w:rsid w:val="00D25D72"/>
    <w:rsid w:val="00D26229"/>
    <w:rsid w:val="00D2677C"/>
    <w:rsid w:val="00D26CB4"/>
    <w:rsid w:val="00D26F53"/>
    <w:rsid w:val="00D27062"/>
    <w:rsid w:val="00D27C95"/>
    <w:rsid w:val="00D3083C"/>
    <w:rsid w:val="00D30F1D"/>
    <w:rsid w:val="00D31B85"/>
    <w:rsid w:val="00D31BF4"/>
    <w:rsid w:val="00D31D5A"/>
    <w:rsid w:val="00D31E4A"/>
    <w:rsid w:val="00D32405"/>
    <w:rsid w:val="00D32C35"/>
    <w:rsid w:val="00D33DE6"/>
    <w:rsid w:val="00D34496"/>
    <w:rsid w:val="00D36E02"/>
    <w:rsid w:val="00D3721C"/>
    <w:rsid w:val="00D40148"/>
    <w:rsid w:val="00D40712"/>
    <w:rsid w:val="00D40B58"/>
    <w:rsid w:val="00D41B04"/>
    <w:rsid w:val="00D42D5C"/>
    <w:rsid w:val="00D430A7"/>
    <w:rsid w:val="00D43FB8"/>
    <w:rsid w:val="00D455DB"/>
    <w:rsid w:val="00D45A26"/>
    <w:rsid w:val="00D46920"/>
    <w:rsid w:val="00D46C22"/>
    <w:rsid w:val="00D46DD0"/>
    <w:rsid w:val="00D47556"/>
    <w:rsid w:val="00D477AA"/>
    <w:rsid w:val="00D50FC1"/>
    <w:rsid w:val="00D51A43"/>
    <w:rsid w:val="00D52453"/>
    <w:rsid w:val="00D5266F"/>
    <w:rsid w:val="00D528A0"/>
    <w:rsid w:val="00D53069"/>
    <w:rsid w:val="00D53325"/>
    <w:rsid w:val="00D53731"/>
    <w:rsid w:val="00D53A3D"/>
    <w:rsid w:val="00D53AD6"/>
    <w:rsid w:val="00D5487A"/>
    <w:rsid w:val="00D54B25"/>
    <w:rsid w:val="00D54F7C"/>
    <w:rsid w:val="00D55A40"/>
    <w:rsid w:val="00D60252"/>
    <w:rsid w:val="00D60422"/>
    <w:rsid w:val="00D60865"/>
    <w:rsid w:val="00D60B73"/>
    <w:rsid w:val="00D610D5"/>
    <w:rsid w:val="00D61B07"/>
    <w:rsid w:val="00D625BE"/>
    <w:rsid w:val="00D62BD6"/>
    <w:rsid w:val="00D6562E"/>
    <w:rsid w:val="00D6701E"/>
    <w:rsid w:val="00D67FEC"/>
    <w:rsid w:val="00D701F4"/>
    <w:rsid w:val="00D704BC"/>
    <w:rsid w:val="00D70E9D"/>
    <w:rsid w:val="00D72B0A"/>
    <w:rsid w:val="00D7371C"/>
    <w:rsid w:val="00D74CFD"/>
    <w:rsid w:val="00D75160"/>
    <w:rsid w:val="00D80178"/>
    <w:rsid w:val="00D8098D"/>
    <w:rsid w:val="00D80D3A"/>
    <w:rsid w:val="00D817D5"/>
    <w:rsid w:val="00D81E28"/>
    <w:rsid w:val="00D82319"/>
    <w:rsid w:val="00D83232"/>
    <w:rsid w:val="00D8371E"/>
    <w:rsid w:val="00D84555"/>
    <w:rsid w:val="00D84B7C"/>
    <w:rsid w:val="00D8724E"/>
    <w:rsid w:val="00D87991"/>
    <w:rsid w:val="00D87B13"/>
    <w:rsid w:val="00D90873"/>
    <w:rsid w:val="00D90C3D"/>
    <w:rsid w:val="00D9223F"/>
    <w:rsid w:val="00D92355"/>
    <w:rsid w:val="00D9359F"/>
    <w:rsid w:val="00D93D4B"/>
    <w:rsid w:val="00D93E25"/>
    <w:rsid w:val="00D94106"/>
    <w:rsid w:val="00D94398"/>
    <w:rsid w:val="00D9492A"/>
    <w:rsid w:val="00D96619"/>
    <w:rsid w:val="00D96655"/>
    <w:rsid w:val="00D96AD1"/>
    <w:rsid w:val="00DA027E"/>
    <w:rsid w:val="00DA0FA2"/>
    <w:rsid w:val="00DA198F"/>
    <w:rsid w:val="00DA1F31"/>
    <w:rsid w:val="00DA241E"/>
    <w:rsid w:val="00DA31D6"/>
    <w:rsid w:val="00DA3842"/>
    <w:rsid w:val="00DA3A69"/>
    <w:rsid w:val="00DA43C4"/>
    <w:rsid w:val="00DA4434"/>
    <w:rsid w:val="00DA4BF1"/>
    <w:rsid w:val="00DA4D66"/>
    <w:rsid w:val="00DA5E21"/>
    <w:rsid w:val="00DA65F4"/>
    <w:rsid w:val="00DA6D47"/>
    <w:rsid w:val="00DA760C"/>
    <w:rsid w:val="00DA7BB7"/>
    <w:rsid w:val="00DB13BE"/>
    <w:rsid w:val="00DB2727"/>
    <w:rsid w:val="00DB3216"/>
    <w:rsid w:val="00DB3AAB"/>
    <w:rsid w:val="00DB3CCE"/>
    <w:rsid w:val="00DB3E18"/>
    <w:rsid w:val="00DB6254"/>
    <w:rsid w:val="00DB7134"/>
    <w:rsid w:val="00DB71F1"/>
    <w:rsid w:val="00DB731F"/>
    <w:rsid w:val="00DC0EA6"/>
    <w:rsid w:val="00DC1ABF"/>
    <w:rsid w:val="00DC1EA1"/>
    <w:rsid w:val="00DC21F3"/>
    <w:rsid w:val="00DC663E"/>
    <w:rsid w:val="00DC6F63"/>
    <w:rsid w:val="00DC777C"/>
    <w:rsid w:val="00DD0E76"/>
    <w:rsid w:val="00DD0F0D"/>
    <w:rsid w:val="00DD145C"/>
    <w:rsid w:val="00DD1924"/>
    <w:rsid w:val="00DD1C86"/>
    <w:rsid w:val="00DD23F0"/>
    <w:rsid w:val="00DD24B5"/>
    <w:rsid w:val="00DD2EF0"/>
    <w:rsid w:val="00DD2F81"/>
    <w:rsid w:val="00DD35D7"/>
    <w:rsid w:val="00DD3760"/>
    <w:rsid w:val="00DD3E07"/>
    <w:rsid w:val="00DD4B31"/>
    <w:rsid w:val="00DD4EB9"/>
    <w:rsid w:val="00DD4F1C"/>
    <w:rsid w:val="00DD5678"/>
    <w:rsid w:val="00DD5B8A"/>
    <w:rsid w:val="00DD6064"/>
    <w:rsid w:val="00DD7473"/>
    <w:rsid w:val="00DE035A"/>
    <w:rsid w:val="00DE1F1F"/>
    <w:rsid w:val="00DE4427"/>
    <w:rsid w:val="00DE5313"/>
    <w:rsid w:val="00DE6A08"/>
    <w:rsid w:val="00DE6F25"/>
    <w:rsid w:val="00DF06C0"/>
    <w:rsid w:val="00DF0E69"/>
    <w:rsid w:val="00DF0FCB"/>
    <w:rsid w:val="00DF131A"/>
    <w:rsid w:val="00DF1E12"/>
    <w:rsid w:val="00DF1F31"/>
    <w:rsid w:val="00DF2901"/>
    <w:rsid w:val="00DF2B1B"/>
    <w:rsid w:val="00DF3507"/>
    <w:rsid w:val="00DF5FDA"/>
    <w:rsid w:val="00DF67D3"/>
    <w:rsid w:val="00DF6C3F"/>
    <w:rsid w:val="00DF6EDE"/>
    <w:rsid w:val="00DF7607"/>
    <w:rsid w:val="00DF7CF1"/>
    <w:rsid w:val="00E00374"/>
    <w:rsid w:val="00E01836"/>
    <w:rsid w:val="00E0235F"/>
    <w:rsid w:val="00E0276E"/>
    <w:rsid w:val="00E03384"/>
    <w:rsid w:val="00E04362"/>
    <w:rsid w:val="00E054E6"/>
    <w:rsid w:val="00E05AA8"/>
    <w:rsid w:val="00E06093"/>
    <w:rsid w:val="00E074F9"/>
    <w:rsid w:val="00E07926"/>
    <w:rsid w:val="00E07B28"/>
    <w:rsid w:val="00E07E5B"/>
    <w:rsid w:val="00E105F3"/>
    <w:rsid w:val="00E10B46"/>
    <w:rsid w:val="00E12326"/>
    <w:rsid w:val="00E13C36"/>
    <w:rsid w:val="00E144B5"/>
    <w:rsid w:val="00E14771"/>
    <w:rsid w:val="00E14FB9"/>
    <w:rsid w:val="00E14FDB"/>
    <w:rsid w:val="00E16BB7"/>
    <w:rsid w:val="00E21316"/>
    <w:rsid w:val="00E2272A"/>
    <w:rsid w:val="00E233E7"/>
    <w:rsid w:val="00E25FEB"/>
    <w:rsid w:val="00E26955"/>
    <w:rsid w:val="00E26F71"/>
    <w:rsid w:val="00E31024"/>
    <w:rsid w:val="00E3139C"/>
    <w:rsid w:val="00E31892"/>
    <w:rsid w:val="00E33CD8"/>
    <w:rsid w:val="00E3472C"/>
    <w:rsid w:val="00E34BC5"/>
    <w:rsid w:val="00E34F05"/>
    <w:rsid w:val="00E35070"/>
    <w:rsid w:val="00E35189"/>
    <w:rsid w:val="00E360E6"/>
    <w:rsid w:val="00E36583"/>
    <w:rsid w:val="00E37CF4"/>
    <w:rsid w:val="00E4057D"/>
    <w:rsid w:val="00E40AC7"/>
    <w:rsid w:val="00E41C4E"/>
    <w:rsid w:val="00E41D77"/>
    <w:rsid w:val="00E42394"/>
    <w:rsid w:val="00E42F4B"/>
    <w:rsid w:val="00E4316B"/>
    <w:rsid w:val="00E435FD"/>
    <w:rsid w:val="00E441D0"/>
    <w:rsid w:val="00E44797"/>
    <w:rsid w:val="00E44E01"/>
    <w:rsid w:val="00E456E6"/>
    <w:rsid w:val="00E459A7"/>
    <w:rsid w:val="00E46BEB"/>
    <w:rsid w:val="00E475B3"/>
    <w:rsid w:val="00E47F78"/>
    <w:rsid w:val="00E5044D"/>
    <w:rsid w:val="00E50D2E"/>
    <w:rsid w:val="00E50E73"/>
    <w:rsid w:val="00E5165A"/>
    <w:rsid w:val="00E518DD"/>
    <w:rsid w:val="00E52EC9"/>
    <w:rsid w:val="00E52F7D"/>
    <w:rsid w:val="00E53755"/>
    <w:rsid w:val="00E53A94"/>
    <w:rsid w:val="00E54AB7"/>
    <w:rsid w:val="00E55534"/>
    <w:rsid w:val="00E56FE1"/>
    <w:rsid w:val="00E607C5"/>
    <w:rsid w:val="00E60B83"/>
    <w:rsid w:val="00E60D9E"/>
    <w:rsid w:val="00E60E69"/>
    <w:rsid w:val="00E61697"/>
    <w:rsid w:val="00E61C58"/>
    <w:rsid w:val="00E62052"/>
    <w:rsid w:val="00E6314D"/>
    <w:rsid w:val="00E633EC"/>
    <w:rsid w:val="00E63F1E"/>
    <w:rsid w:val="00E64ADA"/>
    <w:rsid w:val="00E64F48"/>
    <w:rsid w:val="00E65FBE"/>
    <w:rsid w:val="00E660C8"/>
    <w:rsid w:val="00E6611B"/>
    <w:rsid w:val="00E66232"/>
    <w:rsid w:val="00E66846"/>
    <w:rsid w:val="00E66B07"/>
    <w:rsid w:val="00E66EDE"/>
    <w:rsid w:val="00E676A7"/>
    <w:rsid w:val="00E67932"/>
    <w:rsid w:val="00E67A5D"/>
    <w:rsid w:val="00E715AC"/>
    <w:rsid w:val="00E71FBD"/>
    <w:rsid w:val="00E72089"/>
    <w:rsid w:val="00E73C0C"/>
    <w:rsid w:val="00E73C49"/>
    <w:rsid w:val="00E73FF8"/>
    <w:rsid w:val="00E76162"/>
    <w:rsid w:val="00E76C12"/>
    <w:rsid w:val="00E77C5E"/>
    <w:rsid w:val="00E80E17"/>
    <w:rsid w:val="00E81DF4"/>
    <w:rsid w:val="00E8379E"/>
    <w:rsid w:val="00E853F5"/>
    <w:rsid w:val="00E85C48"/>
    <w:rsid w:val="00E867D1"/>
    <w:rsid w:val="00E86FD1"/>
    <w:rsid w:val="00E87D1E"/>
    <w:rsid w:val="00E87F46"/>
    <w:rsid w:val="00E90690"/>
    <w:rsid w:val="00E91B21"/>
    <w:rsid w:val="00E9208A"/>
    <w:rsid w:val="00E92140"/>
    <w:rsid w:val="00E92A8F"/>
    <w:rsid w:val="00E92B44"/>
    <w:rsid w:val="00E94A83"/>
    <w:rsid w:val="00E94CDC"/>
    <w:rsid w:val="00E96077"/>
    <w:rsid w:val="00E96A58"/>
    <w:rsid w:val="00E9707E"/>
    <w:rsid w:val="00EA0BA7"/>
    <w:rsid w:val="00EA1700"/>
    <w:rsid w:val="00EA170E"/>
    <w:rsid w:val="00EA24C6"/>
    <w:rsid w:val="00EA268C"/>
    <w:rsid w:val="00EA310D"/>
    <w:rsid w:val="00EA352A"/>
    <w:rsid w:val="00EA3570"/>
    <w:rsid w:val="00EA35BD"/>
    <w:rsid w:val="00EA367B"/>
    <w:rsid w:val="00EA3A78"/>
    <w:rsid w:val="00EA53EF"/>
    <w:rsid w:val="00EA5720"/>
    <w:rsid w:val="00EA6044"/>
    <w:rsid w:val="00EA6E93"/>
    <w:rsid w:val="00EA7051"/>
    <w:rsid w:val="00EA7DA5"/>
    <w:rsid w:val="00EA7DD1"/>
    <w:rsid w:val="00EB027B"/>
    <w:rsid w:val="00EB0588"/>
    <w:rsid w:val="00EB0650"/>
    <w:rsid w:val="00EB0EE4"/>
    <w:rsid w:val="00EB2615"/>
    <w:rsid w:val="00EB3F75"/>
    <w:rsid w:val="00EB460B"/>
    <w:rsid w:val="00EB4733"/>
    <w:rsid w:val="00EB4D8A"/>
    <w:rsid w:val="00EB6BF4"/>
    <w:rsid w:val="00EB700B"/>
    <w:rsid w:val="00EC0E68"/>
    <w:rsid w:val="00EC22EC"/>
    <w:rsid w:val="00EC34EB"/>
    <w:rsid w:val="00EC3759"/>
    <w:rsid w:val="00EC3D11"/>
    <w:rsid w:val="00EC4066"/>
    <w:rsid w:val="00EC4288"/>
    <w:rsid w:val="00EC4317"/>
    <w:rsid w:val="00EC4606"/>
    <w:rsid w:val="00EC4909"/>
    <w:rsid w:val="00EC4D5D"/>
    <w:rsid w:val="00EC5634"/>
    <w:rsid w:val="00EC7589"/>
    <w:rsid w:val="00EC7C1D"/>
    <w:rsid w:val="00ED23B0"/>
    <w:rsid w:val="00ED25AE"/>
    <w:rsid w:val="00ED265F"/>
    <w:rsid w:val="00ED3BB1"/>
    <w:rsid w:val="00ED3C7F"/>
    <w:rsid w:val="00ED3CC1"/>
    <w:rsid w:val="00ED45CB"/>
    <w:rsid w:val="00ED60F8"/>
    <w:rsid w:val="00ED6848"/>
    <w:rsid w:val="00ED6A46"/>
    <w:rsid w:val="00EE036A"/>
    <w:rsid w:val="00EE1418"/>
    <w:rsid w:val="00EE26E9"/>
    <w:rsid w:val="00EE3C92"/>
    <w:rsid w:val="00EE3DA4"/>
    <w:rsid w:val="00EE4614"/>
    <w:rsid w:val="00EE682D"/>
    <w:rsid w:val="00EF1565"/>
    <w:rsid w:val="00EF2388"/>
    <w:rsid w:val="00EF24D1"/>
    <w:rsid w:val="00EF2FC0"/>
    <w:rsid w:val="00EF36B1"/>
    <w:rsid w:val="00EF56CE"/>
    <w:rsid w:val="00EF6634"/>
    <w:rsid w:val="00EF7064"/>
    <w:rsid w:val="00EF7B64"/>
    <w:rsid w:val="00F00370"/>
    <w:rsid w:val="00F004DE"/>
    <w:rsid w:val="00F01A12"/>
    <w:rsid w:val="00F021EC"/>
    <w:rsid w:val="00F026B6"/>
    <w:rsid w:val="00F04603"/>
    <w:rsid w:val="00F04830"/>
    <w:rsid w:val="00F059B7"/>
    <w:rsid w:val="00F0649D"/>
    <w:rsid w:val="00F0692F"/>
    <w:rsid w:val="00F06BC8"/>
    <w:rsid w:val="00F06FF5"/>
    <w:rsid w:val="00F070BC"/>
    <w:rsid w:val="00F078B4"/>
    <w:rsid w:val="00F07D4E"/>
    <w:rsid w:val="00F105E3"/>
    <w:rsid w:val="00F1088F"/>
    <w:rsid w:val="00F11030"/>
    <w:rsid w:val="00F12B84"/>
    <w:rsid w:val="00F133DF"/>
    <w:rsid w:val="00F13602"/>
    <w:rsid w:val="00F13DE4"/>
    <w:rsid w:val="00F15560"/>
    <w:rsid w:val="00F16839"/>
    <w:rsid w:val="00F17059"/>
    <w:rsid w:val="00F17420"/>
    <w:rsid w:val="00F21A30"/>
    <w:rsid w:val="00F22EC4"/>
    <w:rsid w:val="00F23729"/>
    <w:rsid w:val="00F23BC4"/>
    <w:rsid w:val="00F23EBC"/>
    <w:rsid w:val="00F243C2"/>
    <w:rsid w:val="00F249A0"/>
    <w:rsid w:val="00F25415"/>
    <w:rsid w:val="00F26128"/>
    <w:rsid w:val="00F27491"/>
    <w:rsid w:val="00F2776D"/>
    <w:rsid w:val="00F27871"/>
    <w:rsid w:val="00F32899"/>
    <w:rsid w:val="00F32DB6"/>
    <w:rsid w:val="00F352E7"/>
    <w:rsid w:val="00F355CE"/>
    <w:rsid w:val="00F361A5"/>
    <w:rsid w:val="00F36B17"/>
    <w:rsid w:val="00F37361"/>
    <w:rsid w:val="00F378E6"/>
    <w:rsid w:val="00F37F7B"/>
    <w:rsid w:val="00F4134B"/>
    <w:rsid w:val="00F41DB2"/>
    <w:rsid w:val="00F425FD"/>
    <w:rsid w:val="00F43E2D"/>
    <w:rsid w:val="00F45207"/>
    <w:rsid w:val="00F46E80"/>
    <w:rsid w:val="00F51493"/>
    <w:rsid w:val="00F5261D"/>
    <w:rsid w:val="00F52D1B"/>
    <w:rsid w:val="00F52F0E"/>
    <w:rsid w:val="00F530AD"/>
    <w:rsid w:val="00F5311F"/>
    <w:rsid w:val="00F53A99"/>
    <w:rsid w:val="00F54089"/>
    <w:rsid w:val="00F554F7"/>
    <w:rsid w:val="00F55909"/>
    <w:rsid w:val="00F56EF3"/>
    <w:rsid w:val="00F5734C"/>
    <w:rsid w:val="00F61432"/>
    <w:rsid w:val="00F62398"/>
    <w:rsid w:val="00F62935"/>
    <w:rsid w:val="00F62D4C"/>
    <w:rsid w:val="00F62DD9"/>
    <w:rsid w:val="00F63E51"/>
    <w:rsid w:val="00F64C09"/>
    <w:rsid w:val="00F675D1"/>
    <w:rsid w:val="00F67EB4"/>
    <w:rsid w:val="00F70D96"/>
    <w:rsid w:val="00F714C3"/>
    <w:rsid w:val="00F718F4"/>
    <w:rsid w:val="00F725EB"/>
    <w:rsid w:val="00F7296D"/>
    <w:rsid w:val="00F730E8"/>
    <w:rsid w:val="00F733FF"/>
    <w:rsid w:val="00F735A3"/>
    <w:rsid w:val="00F7390D"/>
    <w:rsid w:val="00F73B87"/>
    <w:rsid w:val="00F74192"/>
    <w:rsid w:val="00F75079"/>
    <w:rsid w:val="00F75213"/>
    <w:rsid w:val="00F7533C"/>
    <w:rsid w:val="00F76312"/>
    <w:rsid w:val="00F76BC8"/>
    <w:rsid w:val="00F771F1"/>
    <w:rsid w:val="00F8031F"/>
    <w:rsid w:val="00F81C80"/>
    <w:rsid w:val="00F828E8"/>
    <w:rsid w:val="00F84351"/>
    <w:rsid w:val="00F8728A"/>
    <w:rsid w:val="00F90F5A"/>
    <w:rsid w:val="00F90FA8"/>
    <w:rsid w:val="00F92211"/>
    <w:rsid w:val="00F923B6"/>
    <w:rsid w:val="00F93106"/>
    <w:rsid w:val="00F93BB1"/>
    <w:rsid w:val="00F94A52"/>
    <w:rsid w:val="00F96082"/>
    <w:rsid w:val="00F96F05"/>
    <w:rsid w:val="00F9791F"/>
    <w:rsid w:val="00F97B76"/>
    <w:rsid w:val="00F97CB8"/>
    <w:rsid w:val="00FA023E"/>
    <w:rsid w:val="00FA08CC"/>
    <w:rsid w:val="00FA2B89"/>
    <w:rsid w:val="00FA3CFF"/>
    <w:rsid w:val="00FA4A98"/>
    <w:rsid w:val="00FA7827"/>
    <w:rsid w:val="00FA7CBF"/>
    <w:rsid w:val="00FB09A7"/>
    <w:rsid w:val="00FB11A8"/>
    <w:rsid w:val="00FB15AC"/>
    <w:rsid w:val="00FB32E1"/>
    <w:rsid w:val="00FB39EF"/>
    <w:rsid w:val="00FB4202"/>
    <w:rsid w:val="00FB4954"/>
    <w:rsid w:val="00FB579D"/>
    <w:rsid w:val="00FB57B9"/>
    <w:rsid w:val="00FB6A16"/>
    <w:rsid w:val="00FB6CCE"/>
    <w:rsid w:val="00FB6F48"/>
    <w:rsid w:val="00FB7649"/>
    <w:rsid w:val="00FB7A00"/>
    <w:rsid w:val="00FB7ACC"/>
    <w:rsid w:val="00FB7CD4"/>
    <w:rsid w:val="00FC042A"/>
    <w:rsid w:val="00FC1090"/>
    <w:rsid w:val="00FC10BE"/>
    <w:rsid w:val="00FC17E8"/>
    <w:rsid w:val="00FC21B1"/>
    <w:rsid w:val="00FC21B4"/>
    <w:rsid w:val="00FC23B1"/>
    <w:rsid w:val="00FC3790"/>
    <w:rsid w:val="00FC526F"/>
    <w:rsid w:val="00FD0124"/>
    <w:rsid w:val="00FD1060"/>
    <w:rsid w:val="00FD186E"/>
    <w:rsid w:val="00FD18A4"/>
    <w:rsid w:val="00FD2209"/>
    <w:rsid w:val="00FD525C"/>
    <w:rsid w:val="00FD5A4C"/>
    <w:rsid w:val="00FD6195"/>
    <w:rsid w:val="00FD7165"/>
    <w:rsid w:val="00FD7625"/>
    <w:rsid w:val="00FD76AF"/>
    <w:rsid w:val="00FD79BA"/>
    <w:rsid w:val="00FE0294"/>
    <w:rsid w:val="00FE0D85"/>
    <w:rsid w:val="00FE1FA4"/>
    <w:rsid w:val="00FE250D"/>
    <w:rsid w:val="00FE2F1F"/>
    <w:rsid w:val="00FE32B5"/>
    <w:rsid w:val="00FE3B62"/>
    <w:rsid w:val="00FE3E46"/>
    <w:rsid w:val="00FE3ED3"/>
    <w:rsid w:val="00FE4917"/>
    <w:rsid w:val="00FE49EC"/>
    <w:rsid w:val="00FE5C0F"/>
    <w:rsid w:val="00FE5FF4"/>
    <w:rsid w:val="00FE7F4A"/>
    <w:rsid w:val="00FF0960"/>
    <w:rsid w:val="00FF0EF1"/>
    <w:rsid w:val="00FF1574"/>
    <w:rsid w:val="00FF19AA"/>
    <w:rsid w:val="00FF21E7"/>
    <w:rsid w:val="00FF24AD"/>
    <w:rsid w:val="00FF3432"/>
    <w:rsid w:val="00FF404C"/>
    <w:rsid w:val="00FF4F1B"/>
    <w:rsid w:val="00FF6048"/>
    <w:rsid w:val="00FF6A3D"/>
    <w:rsid w:val="00FF70B4"/>
    <w:rsid w:val="00FF747C"/>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47196F8"/>
  <w15:docId w15:val="{5DF10BDF-31E8-42C9-A649-FDA8570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6F71"/>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6"/>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6747931662100912036msolistparagraph">
    <w:name w:val="gmail-m_-6747931662100912036msolistparagraph"/>
    <w:basedOn w:val="Navaden"/>
    <w:rsid w:val="003467DE"/>
    <w:pPr>
      <w:spacing w:before="100" w:beforeAutospacing="1" w:after="100" w:afterAutospacing="1" w:line="240" w:lineRule="auto"/>
    </w:pPr>
    <w:rPr>
      <w:rFonts w:ascii="Times New Roman" w:hAnsi="Times New Roman"/>
      <w:sz w:val="24"/>
      <w:szCs w:val="24"/>
      <w:lang w:eastAsia="sl-SI"/>
    </w:rPr>
  </w:style>
  <w:style w:type="character" w:customStyle="1" w:styleId="OdstavekseznamaZnak">
    <w:name w:val="Odstavek seznama Znak"/>
    <w:aliases w:val="za tekst Znak,Odstavek seznama_IP Znak"/>
    <w:link w:val="Odstavekseznama"/>
    <w:uiPriority w:val="34"/>
    <w:qFormat/>
    <w:rsid w:val="0066019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8329">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12989066">
      <w:bodyDiv w:val="1"/>
      <w:marLeft w:val="0"/>
      <w:marRight w:val="0"/>
      <w:marTop w:val="0"/>
      <w:marBottom w:val="0"/>
      <w:divBdr>
        <w:top w:val="none" w:sz="0" w:space="0" w:color="auto"/>
        <w:left w:val="none" w:sz="0" w:space="0" w:color="auto"/>
        <w:bottom w:val="none" w:sz="0" w:space="0" w:color="auto"/>
        <w:right w:val="none" w:sz="0" w:space="0" w:color="auto"/>
      </w:divBdr>
    </w:div>
    <w:div w:id="156531803">
      <w:bodyDiv w:val="1"/>
      <w:marLeft w:val="0"/>
      <w:marRight w:val="0"/>
      <w:marTop w:val="0"/>
      <w:marBottom w:val="0"/>
      <w:divBdr>
        <w:top w:val="none" w:sz="0" w:space="0" w:color="auto"/>
        <w:left w:val="none" w:sz="0" w:space="0" w:color="auto"/>
        <w:bottom w:val="none" w:sz="0" w:space="0" w:color="auto"/>
        <w:right w:val="none" w:sz="0" w:space="0" w:color="auto"/>
      </w:divBdr>
    </w:div>
    <w:div w:id="156651704">
      <w:bodyDiv w:val="1"/>
      <w:marLeft w:val="0"/>
      <w:marRight w:val="0"/>
      <w:marTop w:val="0"/>
      <w:marBottom w:val="0"/>
      <w:divBdr>
        <w:top w:val="none" w:sz="0" w:space="0" w:color="auto"/>
        <w:left w:val="none" w:sz="0" w:space="0" w:color="auto"/>
        <w:bottom w:val="none" w:sz="0" w:space="0" w:color="auto"/>
        <w:right w:val="none" w:sz="0" w:space="0" w:color="auto"/>
      </w:divBdr>
    </w:div>
    <w:div w:id="185800686">
      <w:bodyDiv w:val="1"/>
      <w:marLeft w:val="0"/>
      <w:marRight w:val="0"/>
      <w:marTop w:val="0"/>
      <w:marBottom w:val="0"/>
      <w:divBdr>
        <w:top w:val="none" w:sz="0" w:space="0" w:color="auto"/>
        <w:left w:val="none" w:sz="0" w:space="0" w:color="auto"/>
        <w:bottom w:val="none" w:sz="0" w:space="0" w:color="auto"/>
        <w:right w:val="none" w:sz="0" w:space="0" w:color="auto"/>
      </w:divBdr>
      <w:divsChild>
        <w:div w:id="607004281">
          <w:marLeft w:val="425"/>
          <w:marRight w:val="0"/>
          <w:marTop w:val="0"/>
          <w:marBottom w:val="0"/>
          <w:divBdr>
            <w:top w:val="none" w:sz="0" w:space="0" w:color="auto"/>
            <w:left w:val="none" w:sz="0" w:space="0" w:color="auto"/>
            <w:bottom w:val="none" w:sz="0" w:space="0" w:color="auto"/>
            <w:right w:val="none" w:sz="0" w:space="0" w:color="auto"/>
          </w:divBdr>
        </w:div>
        <w:div w:id="1991639711">
          <w:marLeft w:val="425"/>
          <w:marRight w:val="0"/>
          <w:marTop w:val="0"/>
          <w:marBottom w:val="0"/>
          <w:divBdr>
            <w:top w:val="none" w:sz="0" w:space="0" w:color="auto"/>
            <w:left w:val="none" w:sz="0" w:space="0" w:color="auto"/>
            <w:bottom w:val="none" w:sz="0" w:space="0" w:color="auto"/>
            <w:right w:val="none" w:sz="0" w:space="0" w:color="auto"/>
          </w:divBdr>
        </w:div>
      </w:divsChild>
    </w:div>
    <w:div w:id="19192007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04768645">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55735755">
      <w:bodyDiv w:val="1"/>
      <w:marLeft w:val="0"/>
      <w:marRight w:val="0"/>
      <w:marTop w:val="0"/>
      <w:marBottom w:val="0"/>
      <w:divBdr>
        <w:top w:val="none" w:sz="0" w:space="0" w:color="auto"/>
        <w:left w:val="none" w:sz="0" w:space="0" w:color="auto"/>
        <w:bottom w:val="none" w:sz="0" w:space="0" w:color="auto"/>
        <w:right w:val="none" w:sz="0" w:space="0" w:color="auto"/>
      </w:divBdr>
    </w:div>
    <w:div w:id="982197476">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69380471">
      <w:bodyDiv w:val="1"/>
      <w:marLeft w:val="0"/>
      <w:marRight w:val="0"/>
      <w:marTop w:val="0"/>
      <w:marBottom w:val="0"/>
      <w:divBdr>
        <w:top w:val="none" w:sz="0" w:space="0" w:color="auto"/>
        <w:left w:val="none" w:sz="0" w:space="0" w:color="auto"/>
        <w:bottom w:val="none" w:sz="0" w:space="0" w:color="auto"/>
        <w:right w:val="none" w:sz="0" w:space="0" w:color="auto"/>
      </w:divBdr>
    </w:div>
    <w:div w:id="1096829723">
      <w:bodyDiv w:val="1"/>
      <w:marLeft w:val="0"/>
      <w:marRight w:val="0"/>
      <w:marTop w:val="0"/>
      <w:marBottom w:val="0"/>
      <w:divBdr>
        <w:top w:val="none" w:sz="0" w:space="0" w:color="auto"/>
        <w:left w:val="none" w:sz="0" w:space="0" w:color="auto"/>
        <w:bottom w:val="none" w:sz="0" w:space="0" w:color="auto"/>
        <w:right w:val="none" w:sz="0" w:space="0" w:color="auto"/>
      </w:divBdr>
    </w:div>
    <w:div w:id="1097218163">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9633849">
      <w:bodyDiv w:val="1"/>
      <w:marLeft w:val="0"/>
      <w:marRight w:val="0"/>
      <w:marTop w:val="0"/>
      <w:marBottom w:val="0"/>
      <w:divBdr>
        <w:top w:val="none" w:sz="0" w:space="0" w:color="auto"/>
        <w:left w:val="none" w:sz="0" w:space="0" w:color="auto"/>
        <w:bottom w:val="none" w:sz="0" w:space="0" w:color="auto"/>
        <w:right w:val="none" w:sz="0" w:space="0" w:color="auto"/>
      </w:divBdr>
    </w:div>
    <w:div w:id="1202209467">
      <w:bodyDiv w:val="1"/>
      <w:marLeft w:val="0"/>
      <w:marRight w:val="0"/>
      <w:marTop w:val="0"/>
      <w:marBottom w:val="0"/>
      <w:divBdr>
        <w:top w:val="none" w:sz="0" w:space="0" w:color="auto"/>
        <w:left w:val="none" w:sz="0" w:space="0" w:color="auto"/>
        <w:bottom w:val="none" w:sz="0" w:space="0" w:color="auto"/>
        <w:right w:val="none" w:sz="0" w:space="0" w:color="auto"/>
      </w:divBdr>
    </w:div>
    <w:div w:id="1215703387">
      <w:bodyDiv w:val="1"/>
      <w:marLeft w:val="0"/>
      <w:marRight w:val="0"/>
      <w:marTop w:val="0"/>
      <w:marBottom w:val="0"/>
      <w:divBdr>
        <w:top w:val="none" w:sz="0" w:space="0" w:color="auto"/>
        <w:left w:val="none" w:sz="0" w:space="0" w:color="auto"/>
        <w:bottom w:val="none" w:sz="0" w:space="0" w:color="auto"/>
        <w:right w:val="none" w:sz="0" w:space="0" w:color="auto"/>
      </w:divBdr>
    </w:div>
    <w:div w:id="122764669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63827645">
      <w:bodyDiv w:val="1"/>
      <w:marLeft w:val="0"/>
      <w:marRight w:val="0"/>
      <w:marTop w:val="0"/>
      <w:marBottom w:val="0"/>
      <w:divBdr>
        <w:top w:val="none" w:sz="0" w:space="0" w:color="auto"/>
        <w:left w:val="none" w:sz="0" w:space="0" w:color="auto"/>
        <w:bottom w:val="none" w:sz="0" w:space="0" w:color="auto"/>
        <w:right w:val="none" w:sz="0" w:space="0" w:color="auto"/>
      </w:divBdr>
    </w:div>
    <w:div w:id="1378506869">
      <w:bodyDiv w:val="1"/>
      <w:marLeft w:val="0"/>
      <w:marRight w:val="0"/>
      <w:marTop w:val="0"/>
      <w:marBottom w:val="0"/>
      <w:divBdr>
        <w:top w:val="none" w:sz="0" w:space="0" w:color="auto"/>
        <w:left w:val="none" w:sz="0" w:space="0" w:color="auto"/>
        <w:bottom w:val="none" w:sz="0" w:space="0" w:color="auto"/>
        <w:right w:val="none" w:sz="0" w:space="0" w:color="auto"/>
      </w:divBdr>
    </w:div>
    <w:div w:id="1799176278">
      <w:bodyDiv w:val="1"/>
      <w:marLeft w:val="0"/>
      <w:marRight w:val="0"/>
      <w:marTop w:val="0"/>
      <w:marBottom w:val="0"/>
      <w:divBdr>
        <w:top w:val="none" w:sz="0" w:space="0" w:color="auto"/>
        <w:left w:val="none" w:sz="0" w:space="0" w:color="auto"/>
        <w:bottom w:val="none" w:sz="0" w:space="0" w:color="auto"/>
        <w:right w:val="none" w:sz="0" w:space="0" w:color="auto"/>
      </w:divBdr>
    </w:div>
    <w:div w:id="1800106671">
      <w:bodyDiv w:val="1"/>
      <w:marLeft w:val="0"/>
      <w:marRight w:val="0"/>
      <w:marTop w:val="0"/>
      <w:marBottom w:val="0"/>
      <w:divBdr>
        <w:top w:val="none" w:sz="0" w:space="0" w:color="auto"/>
        <w:left w:val="none" w:sz="0" w:space="0" w:color="auto"/>
        <w:bottom w:val="none" w:sz="0" w:space="0" w:color="auto"/>
        <w:right w:val="none" w:sz="0" w:space="0" w:color="auto"/>
      </w:divBdr>
    </w:div>
    <w:div w:id="1823152564">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02673620">
      <w:bodyDiv w:val="1"/>
      <w:marLeft w:val="0"/>
      <w:marRight w:val="0"/>
      <w:marTop w:val="0"/>
      <w:marBottom w:val="0"/>
      <w:divBdr>
        <w:top w:val="none" w:sz="0" w:space="0" w:color="auto"/>
        <w:left w:val="none" w:sz="0" w:space="0" w:color="auto"/>
        <w:bottom w:val="none" w:sz="0" w:space="0" w:color="auto"/>
        <w:right w:val="none" w:sz="0" w:space="0" w:color="auto"/>
      </w:divBdr>
      <w:divsChild>
        <w:div w:id="128472478">
          <w:marLeft w:val="425"/>
          <w:marRight w:val="0"/>
          <w:marTop w:val="0"/>
          <w:marBottom w:val="0"/>
          <w:divBdr>
            <w:top w:val="none" w:sz="0" w:space="0" w:color="auto"/>
            <w:left w:val="none" w:sz="0" w:space="0" w:color="auto"/>
            <w:bottom w:val="none" w:sz="0" w:space="0" w:color="auto"/>
            <w:right w:val="none" w:sz="0" w:space="0" w:color="auto"/>
          </w:divBdr>
        </w:div>
        <w:div w:id="1004478402">
          <w:marLeft w:val="425"/>
          <w:marRight w:val="0"/>
          <w:marTop w:val="0"/>
          <w:marBottom w:val="0"/>
          <w:divBdr>
            <w:top w:val="none" w:sz="0" w:space="0" w:color="auto"/>
            <w:left w:val="none" w:sz="0" w:space="0" w:color="auto"/>
            <w:bottom w:val="none" w:sz="0" w:space="0" w:color="auto"/>
            <w:right w:val="none" w:sz="0" w:space="0" w:color="auto"/>
          </w:divBdr>
        </w:div>
      </w:divsChild>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89243698">
      <w:bodyDiv w:val="1"/>
      <w:marLeft w:val="0"/>
      <w:marRight w:val="0"/>
      <w:marTop w:val="0"/>
      <w:marBottom w:val="0"/>
      <w:divBdr>
        <w:top w:val="none" w:sz="0" w:space="0" w:color="auto"/>
        <w:left w:val="none" w:sz="0" w:space="0" w:color="auto"/>
        <w:bottom w:val="none" w:sz="0" w:space="0" w:color="auto"/>
        <w:right w:val="none" w:sz="0" w:space="0" w:color="auto"/>
      </w:divBdr>
    </w:div>
    <w:div w:id="2041347037">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okolje.arso.gov.si/onesnazevanje_zraka/uploads/datoteke/PP-HKTC_abc.pdf"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monika.tomse@lpt.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kolje.arso.gov.si/onesnazevanje_zraka/uploads/datoteke/F%20plini-SL-517-2014.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58CA-60D9-467A-941B-093C51DC4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68</Pages>
  <Words>22973</Words>
  <Characters>130952</Characters>
  <Application>Microsoft Office Word</Application>
  <DocSecurity>0</DocSecurity>
  <Lines>1091</Lines>
  <Paragraphs>307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153618</CharactersWithSpaces>
  <SharedDoc>false</SharedDoc>
  <HLinks>
    <vt:vector size="36" baseType="variant">
      <vt:variant>
        <vt:i4>1179760</vt:i4>
      </vt:variant>
      <vt:variant>
        <vt:i4>15</vt:i4>
      </vt:variant>
      <vt:variant>
        <vt:i4>0</vt:i4>
      </vt:variant>
      <vt:variant>
        <vt:i4>5</vt:i4>
      </vt:variant>
      <vt:variant>
        <vt:lpwstr>mailto:goce.stojanovski@zale.si</vt:lpwstr>
      </vt:variant>
      <vt:variant>
        <vt:lpwstr/>
      </vt: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5701667</vt:i4>
      </vt:variant>
      <vt:variant>
        <vt:i4>6</vt:i4>
      </vt:variant>
      <vt:variant>
        <vt:i4>0</vt:i4>
      </vt:variant>
      <vt:variant>
        <vt:i4>5</vt:i4>
      </vt:variant>
      <vt:variant>
        <vt:lpwstr>mailto:zoran.kramzar@zale.si</vt:lpwstr>
      </vt:variant>
      <vt:variant>
        <vt:lpwstr/>
      </vt:variant>
      <vt:variant>
        <vt:i4>1179760</vt:i4>
      </vt:variant>
      <vt:variant>
        <vt:i4>3</vt:i4>
      </vt:variant>
      <vt:variant>
        <vt:i4>0</vt:i4>
      </vt:variant>
      <vt:variant>
        <vt:i4>5</vt:i4>
      </vt:variant>
      <vt:variant>
        <vt:lpwstr>mailto:goce.stojanovski@zale.si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9</cp:revision>
  <cp:lastPrinted>2025-01-09T11:15:00Z</cp:lastPrinted>
  <dcterms:created xsi:type="dcterms:W3CDTF">2025-01-09T11:08:00Z</dcterms:created>
  <dcterms:modified xsi:type="dcterms:W3CDTF">2025-01-09T11:30:00Z</dcterms:modified>
</cp:coreProperties>
</file>